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66B9" w14:textId="1C8F07C0" w:rsidR="005E4033" w:rsidRPr="004E6B4C" w:rsidRDefault="005E4033" w:rsidP="00B41AB8">
      <w:pPr>
        <w:suppressAutoHyphens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Szczecin, dnia </w:t>
      </w:r>
      <w:r w:rsidR="004C0B3E">
        <w:rPr>
          <w:rFonts w:asciiTheme="minorHAnsi" w:eastAsia="Calibri" w:hAnsiTheme="minorHAnsi" w:cstheme="minorHAnsi"/>
          <w:sz w:val="22"/>
          <w:szCs w:val="22"/>
        </w:rPr>
        <w:t>26.05.</w:t>
      </w:r>
      <w:r w:rsidR="00D62F13">
        <w:rPr>
          <w:rFonts w:asciiTheme="minorHAnsi" w:eastAsia="Calibri" w:hAnsiTheme="minorHAnsi" w:cstheme="minorHAnsi"/>
          <w:sz w:val="22"/>
          <w:szCs w:val="22"/>
        </w:rPr>
        <w:t>202</w:t>
      </w:r>
      <w:r w:rsidR="000C5993">
        <w:rPr>
          <w:rFonts w:asciiTheme="minorHAnsi" w:eastAsia="Calibri" w:hAnsiTheme="minorHAnsi" w:cstheme="minorHAnsi"/>
          <w:sz w:val="22"/>
          <w:szCs w:val="22"/>
        </w:rPr>
        <w:t>5</w:t>
      </w:r>
      <w:r w:rsidR="00293274">
        <w:rPr>
          <w:rFonts w:asciiTheme="minorHAnsi" w:eastAsia="Calibri" w:hAnsiTheme="minorHAnsi" w:cstheme="minorHAnsi"/>
          <w:sz w:val="22"/>
          <w:szCs w:val="22"/>
        </w:rPr>
        <w:t xml:space="preserve"> r.</w:t>
      </w:r>
    </w:p>
    <w:p w14:paraId="3FB7B5A7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05C09778" w14:textId="77777777" w:rsidR="005E4033" w:rsidRPr="004E6B4C" w:rsidRDefault="005E4033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Zapytanie Ofertowe</w:t>
      </w:r>
    </w:p>
    <w:p w14:paraId="6272E898" w14:textId="77777777" w:rsidR="00AD21FB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6D51F7F7" w14:textId="77777777" w:rsidR="00AD21FB" w:rsidRPr="004E6B4C" w:rsidRDefault="00AD21FB" w:rsidP="001C45B6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7CA2BC6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0A21ECF9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528CB930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BA9512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99A785E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6088119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F4D527B" w14:textId="77777777" w:rsidR="00FB4D7D" w:rsidRPr="004E6B4C" w:rsidRDefault="00FB4D7D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0AFB8E4" w14:textId="77777777" w:rsidR="00FB4D7D" w:rsidRPr="004E6B4C" w:rsidRDefault="00FB4D7D" w:rsidP="001C45B6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488B7634" w14:textId="1B5F7DB0" w:rsidR="003255A7" w:rsidRPr="007C1A19" w:rsidRDefault="005E4033" w:rsidP="007C1A19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ZAMAWIAJĄCY:</w:t>
      </w:r>
    </w:p>
    <w:p w14:paraId="7D559AD5" w14:textId="5A428D7F" w:rsidR="005E4033" w:rsidRPr="004E6B4C" w:rsidRDefault="00887470" w:rsidP="003255A7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Zakład Wodociągów i Kanalizacji Spółka z o.</w:t>
      </w:r>
      <w:r w:rsidR="00DC56BD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o.</w:t>
      </w:r>
    </w:p>
    <w:p w14:paraId="5821DD48" w14:textId="77777777" w:rsidR="00887470" w:rsidRPr="004E6B4C" w:rsidRDefault="00C8234C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u</w:t>
      </w:r>
      <w:r w:rsidR="00887470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l. M. Golisza 10, 71-682 Szczecin</w:t>
      </w:r>
    </w:p>
    <w:p w14:paraId="0B16C02C" w14:textId="77777777" w:rsidR="005E4033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1" layoutInCell="1" allowOverlap="0" wp14:anchorId="45C1B71E" wp14:editId="59B3D104">
            <wp:simplePos x="0" y="0"/>
            <wp:positionH relativeFrom="margin">
              <wp:posOffset>2534920</wp:posOffset>
            </wp:positionH>
            <wp:positionV relativeFrom="page">
              <wp:posOffset>1466850</wp:posOffset>
            </wp:positionV>
            <wp:extent cx="899795" cy="1162050"/>
            <wp:effectExtent l="0" t="0" r="0" b="0"/>
            <wp:wrapSquare wrapText="bothSides"/>
            <wp:docPr id="2" name="Obraz 2" descr="logo_zwi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zwik_RG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D72098" w14:textId="4B0A7794" w:rsidR="005E4033" w:rsidRPr="004E6B4C" w:rsidRDefault="005E4033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ZAPRASZA DO ZŁOŻENIA OFERTY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>W POSTĘPOWANIU O UDZIELENIE ZAMÓWIENIA,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 xml:space="preserve">KTÓREGO WARTOŚĆ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JEST MNIEJSZA NIŻ KWOTA 130 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000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,00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ZŁ NETTO</w:t>
      </w:r>
      <w:r w:rsidR="004A1D4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NA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:</w:t>
      </w:r>
    </w:p>
    <w:p w14:paraId="0BD0F733" w14:textId="77777777" w:rsidR="004E6B4C" w:rsidRDefault="004E6B4C" w:rsidP="00B41AB8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6176E828" w14:textId="30B74DE5" w:rsidR="008574BC" w:rsidRPr="004E6B4C" w:rsidRDefault="008574BC" w:rsidP="008574BC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„</w:t>
      </w:r>
      <w:bookmarkStart w:id="0" w:name="_Hlk198900297"/>
      <w:r w:rsidR="00431D50">
        <w:rPr>
          <w:rFonts w:asciiTheme="minorHAnsi" w:eastAsia="Calibri" w:hAnsiTheme="minorHAnsi" w:cstheme="minorHAnsi"/>
          <w:b/>
          <w:sz w:val="22"/>
          <w:szCs w:val="22"/>
        </w:rPr>
        <w:t>Sukcesywne przeglądy techniczne wraz z konserwacją i naprawą gaśnic i agregatów gaśniczych będących na wyposażeniu placówek Zamawiającego, zlokalizowanych na terenie miasta Szczecin oraz w miejscowości Nieznań gmina Stare Czarnowo</w:t>
      </w:r>
      <w:bookmarkEnd w:id="0"/>
      <w:r>
        <w:rPr>
          <w:rFonts w:asciiTheme="minorHAnsi" w:eastAsia="Calibri" w:hAnsiTheme="minorHAnsi" w:cstheme="minorHAnsi"/>
          <w:b/>
          <w:sz w:val="22"/>
          <w:szCs w:val="22"/>
        </w:rPr>
        <w:t>”</w:t>
      </w:r>
    </w:p>
    <w:p w14:paraId="1B845A87" w14:textId="77777777" w:rsidR="00CC16BF" w:rsidRPr="00125E80" w:rsidRDefault="00CC16BF" w:rsidP="00CC16BF">
      <w:pPr>
        <w:tabs>
          <w:tab w:val="left" w:pos="540"/>
        </w:tabs>
        <w:jc w:val="center"/>
        <w:rPr>
          <w:rFonts w:ascii="Calibri" w:hAnsi="Calibri" w:cs="Calibri"/>
          <w:b/>
          <w:i/>
          <w:color w:val="002060"/>
          <w:sz w:val="22"/>
          <w:szCs w:val="22"/>
        </w:rPr>
      </w:pPr>
    </w:p>
    <w:p w14:paraId="2ECB9C4F" w14:textId="77777777" w:rsidR="00382D45" w:rsidRPr="004E6B4C" w:rsidRDefault="00382D45" w:rsidP="00382D45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Oświadczenie o statusie dużego przedsiębiorcy</w:t>
      </w:r>
    </w:p>
    <w:p w14:paraId="5438508C" w14:textId="03AD304C" w:rsidR="00382D45" w:rsidRDefault="00382D45" w:rsidP="00382D45">
      <w:pPr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Zakład Wodociągów i Kanalizacji Sp. z o. o. w Szczecinie oświadcza, że posiada status dużego przedsiębiorcy </w:t>
      </w:r>
      <w:r>
        <w:rPr>
          <w:rFonts w:asciiTheme="minorHAnsi" w:hAnsiTheme="minorHAnsi" w:cstheme="minorHAnsi"/>
          <w:sz w:val="20"/>
          <w:szCs w:val="22"/>
          <w:lang w:eastAsia="pl-PL"/>
        </w:rPr>
        <w:br/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>w rozumieniu przepisów ustawy z dnia 8 marca 2013 r. o przeciwdziałaniu nadmiernym opóźnieniom w transakcjach handlowych</w:t>
      </w:r>
      <w:r>
        <w:rPr>
          <w:rFonts w:asciiTheme="minorHAnsi" w:hAnsiTheme="minorHAnsi" w:cstheme="minorHAnsi"/>
          <w:sz w:val="20"/>
          <w:szCs w:val="22"/>
          <w:lang w:eastAsia="pl-PL"/>
        </w:rPr>
        <w:t xml:space="preserve"> (Dz.U.  z 2023 r. poz. 179</w:t>
      </w:r>
      <w:r w:rsidR="00F573AB">
        <w:rPr>
          <w:rFonts w:asciiTheme="minorHAnsi" w:hAnsiTheme="minorHAnsi" w:cstheme="minorHAnsi"/>
          <w:sz w:val="20"/>
          <w:szCs w:val="22"/>
          <w:lang w:eastAsia="pl-PL"/>
        </w:rPr>
        <w:t>0</w:t>
      </w:r>
      <w:r>
        <w:rPr>
          <w:rFonts w:asciiTheme="minorHAnsi" w:hAnsiTheme="minorHAnsi" w:cstheme="minorHAnsi"/>
          <w:sz w:val="20"/>
          <w:szCs w:val="22"/>
          <w:lang w:eastAsia="pl-PL"/>
        </w:rPr>
        <w:t>)</w:t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 oraz Załącznika nr 1 do Rozporządzenia Komisji (UE) nr 651/2014 z dnia 17 czerwca 2014 r. uznającego niektóre rodzaje pomocy za zgodne z rynkiem wewnętrznym w zastosowaniu art. 107 i 108 Traktatu (Dz. Urz. UE L 187 z 26.06.2014, str.1, z późn. zm.).</w:t>
      </w:r>
    </w:p>
    <w:p w14:paraId="0F770080" w14:textId="77777777" w:rsidR="00382D45" w:rsidRDefault="00382D45" w:rsidP="00382D45">
      <w:pPr>
        <w:jc w:val="both"/>
        <w:rPr>
          <w:rFonts w:asciiTheme="minorHAnsi" w:hAnsiTheme="minorHAnsi" w:cstheme="minorHAnsi"/>
          <w:sz w:val="20"/>
          <w:szCs w:val="22"/>
          <w:lang w:eastAsia="pl-PL"/>
        </w:rPr>
      </w:pPr>
    </w:p>
    <w:p w14:paraId="635AE8B8" w14:textId="77777777" w:rsidR="00382D45" w:rsidRPr="00813287" w:rsidRDefault="00382D45" w:rsidP="00382D45">
      <w:pPr>
        <w:pStyle w:val="Default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813287">
        <w:rPr>
          <w:rFonts w:asciiTheme="minorHAnsi" w:hAnsiTheme="minorHAnsi" w:cstheme="minorHAnsi"/>
          <w:b/>
          <w:bCs/>
          <w:sz w:val="22"/>
          <w:szCs w:val="22"/>
        </w:rPr>
        <w:t xml:space="preserve">Informacja o „Wewnętrznej procedurze dokonywania zgłoszeń naruszeń prawa i podejmowaniu działań następczych w Zakładzie Wodociągów i Kanalizacji Sp. z o.o. w Szczecinie” </w:t>
      </w:r>
    </w:p>
    <w:p w14:paraId="319EB9DB" w14:textId="77777777" w:rsidR="00382D45" w:rsidRPr="00813287" w:rsidRDefault="00382D45" w:rsidP="00382D45">
      <w:pPr>
        <w:jc w:val="both"/>
        <w:rPr>
          <w:rFonts w:asciiTheme="minorHAnsi" w:hAnsiTheme="minorHAnsi" w:cstheme="minorHAnsi"/>
          <w:sz w:val="20"/>
          <w:szCs w:val="20"/>
        </w:rPr>
      </w:pPr>
      <w:r w:rsidRPr="00813287">
        <w:rPr>
          <w:rFonts w:asciiTheme="minorHAnsi" w:hAnsiTheme="minorHAnsi" w:cstheme="minorHAnsi"/>
          <w:sz w:val="20"/>
          <w:szCs w:val="20"/>
        </w:rPr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314CC653" w14:textId="77777777" w:rsidR="00382D45" w:rsidRPr="00813287" w:rsidRDefault="00382D45" w:rsidP="00382D45">
      <w:pPr>
        <w:jc w:val="both"/>
        <w:rPr>
          <w:rFonts w:asciiTheme="minorHAnsi" w:hAnsiTheme="minorHAnsi" w:cstheme="minorHAnsi"/>
          <w:sz w:val="20"/>
          <w:szCs w:val="20"/>
        </w:rPr>
      </w:pPr>
      <w:r w:rsidRPr="00813287">
        <w:rPr>
          <w:rFonts w:asciiTheme="minorHAnsi" w:hAnsiTheme="minorHAnsi" w:cstheme="minorHAnsi"/>
          <w:sz w:val="20"/>
          <w:szCs w:val="20"/>
        </w:rPr>
        <w:t>Wewnętrzna procedura dokonywania zgłoszeń naruszeń prawa i podejmowania działań następczych w Zakładzie Wodociągów i Kanalizacji Sp. z o.o. w Szczecinie jest dostępna na stronie Biuletynu Informacji Publicznej Zakładu Wodociągów i Kanalizacji Sp. z o.o. w Szczecinie w zakładce: Sygnaliści / Procedura zgłoszeń wewnętrznych.</w:t>
      </w:r>
    </w:p>
    <w:p w14:paraId="36FD6FD4" w14:textId="77777777" w:rsidR="005D513A" w:rsidRPr="004E6B4C" w:rsidRDefault="005D513A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169B8FE" w14:textId="3ED89D74" w:rsidR="00CC16BF" w:rsidRPr="00CC16BF" w:rsidRDefault="0014109E" w:rsidP="001C669A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017D12">
        <w:rPr>
          <w:rFonts w:asciiTheme="minorHAnsi" w:hAnsiTheme="minorHAnsi" w:cstheme="minorHAnsi"/>
          <w:b/>
          <w:sz w:val="22"/>
          <w:szCs w:val="22"/>
          <w:lang w:eastAsia="pl-PL"/>
        </w:rPr>
        <w:t>OPIS PRZEDMIOTU ZAMÓWIENIA</w:t>
      </w:r>
      <w:r w:rsidR="00E26A7E" w:rsidRPr="00017D1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, </w:t>
      </w:r>
      <w:r w:rsidR="00C8234C" w:rsidRPr="00017D12">
        <w:rPr>
          <w:rFonts w:asciiTheme="minorHAnsi" w:hAnsiTheme="minorHAnsi" w:cstheme="minorHAnsi"/>
          <w:b/>
          <w:sz w:val="22"/>
          <w:szCs w:val="22"/>
          <w:lang w:eastAsia="pl-PL"/>
        </w:rPr>
        <w:t>WARUNKI REALIZACJI ZAMÓWIENIA</w:t>
      </w:r>
      <w:r w:rsidR="000F6E13" w:rsidRPr="00017D12">
        <w:rPr>
          <w:rFonts w:asciiTheme="minorHAnsi" w:hAnsiTheme="minorHAnsi" w:cstheme="minorHAnsi"/>
          <w:b/>
          <w:sz w:val="22"/>
          <w:szCs w:val="22"/>
          <w:lang w:eastAsia="pl-PL"/>
        </w:rPr>
        <w:t>, TERMIN PŁATNOŚCI</w:t>
      </w:r>
    </w:p>
    <w:p w14:paraId="627022AE" w14:textId="3E95C26F" w:rsidR="008574BC" w:rsidRPr="00FB2BC1" w:rsidRDefault="008574BC" w:rsidP="008574BC">
      <w:pPr>
        <w:numPr>
          <w:ilvl w:val="0"/>
          <w:numId w:val="28"/>
        </w:numPr>
        <w:tabs>
          <w:tab w:val="clear" w:pos="0"/>
          <w:tab w:val="num" w:pos="-1985"/>
        </w:tabs>
        <w:suppressAutoHyphens/>
        <w:spacing w:before="60"/>
        <w:ind w:left="425" w:hanging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  <w:lang w:eastAsia="pl-PL"/>
        </w:rPr>
        <w:t>Przedmiotem zamówienia jest usługa</w:t>
      </w:r>
      <w:r>
        <w:rPr>
          <w:rFonts w:asciiTheme="minorHAnsi" w:hAnsiTheme="minorHAnsi" w:cstheme="minorHAnsi"/>
          <w:sz w:val="12"/>
          <w:szCs w:val="22"/>
          <w:lang w:eastAsia="pl-PL"/>
        </w:rPr>
        <w:t xml:space="preserve"> </w:t>
      </w:r>
      <w:r w:rsidRPr="004E6B4C">
        <w:rPr>
          <w:rFonts w:asciiTheme="minorHAnsi" w:hAnsiTheme="minorHAnsi" w:cstheme="minorHAnsi"/>
          <w:sz w:val="22"/>
          <w:szCs w:val="22"/>
          <w:lang w:eastAsia="pl-PL"/>
        </w:rPr>
        <w:t>polegająca na</w:t>
      </w:r>
      <w:r w:rsidR="000370ED" w:rsidRPr="000370ED">
        <w:rPr>
          <w:color w:val="000000"/>
        </w:rPr>
        <w:t xml:space="preserve"> </w:t>
      </w:r>
      <w:r w:rsidR="000370ED" w:rsidRPr="000370ED">
        <w:rPr>
          <w:rFonts w:asciiTheme="minorHAnsi" w:hAnsiTheme="minorHAnsi" w:cstheme="minorHAnsi"/>
          <w:color w:val="000000"/>
          <w:sz w:val="22"/>
        </w:rPr>
        <w:t xml:space="preserve">wykonywaniu sukcesywnych przeglądów technicznych, czynności konserwacyjnych i napraw gaśnic, agregatów gaśniczych oraz urządzenia przeciwpożarowego zgodnie z § 3 ust. 2 i 3 Rozporządzenia Ministra Spraw Wewnętrznych </w:t>
      </w:r>
      <w:r w:rsidR="00FB2BC1">
        <w:rPr>
          <w:rFonts w:asciiTheme="minorHAnsi" w:hAnsiTheme="minorHAnsi" w:cstheme="minorHAnsi"/>
          <w:color w:val="000000"/>
          <w:sz w:val="22"/>
        </w:rPr>
        <w:br/>
      </w:r>
      <w:r w:rsidR="000370ED" w:rsidRPr="000370ED">
        <w:rPr>
          <w:rFonts w:asciiTheme="minorHAnsi" w:hAnsiTheme="minorHAnsi" w:cstheme="minorHAnsi"/>
          <w:color w:val="000000"/>
          <w:sz w:val="22"/>
        </w:rPr>
        <w:t xml:space="preserve">i Administracji z dnia 7 czerwca 2010 r. w sprawie ochrony przeciwpożarowej budynków, innych obiektów budowlanych i terenów (tj. Dz. U. z 2023 r., poz. 822 ze zm.) oraz w sposób zgodny </w:t>
      </w:r>
      <w:r w:rsidR="00FB2BC1">
        <w:rPr>
          <w:rFonts w:asciiTheme="minorHAnsi" w:hAnsiTheme="minorHAnsi" w:cstheme="minorHAnsi"/>
          <w:color w:val="000000"/>
          <w:sz w:val="22"/>
        </w:rPr>
        <w:br/>
      </w:r>
      <w:r w:rsidR="000370ED" w:rsidRPr="000370ED">
        <w:rPr>
          <w:rFonts w:asciiTheme="minorHAnsi" w:hAnsiTheme="minorHAnsi" w:cstheme="minorHAnsi"/>
          <w:color w:val="000000"/>
          <w:sz w:val="22"/>
        </w:rPr>
        <w:t>z instrukcją ustaloną przez producentów sprzętu przeciwpożarowego.</w:t>
      </w:r>
      <w:r w:rsidR="00FB2BC1">
        <w:rPr>
          <w:rFonts w:asciiTheme="minorHAnsi" w:hAnsiTheme="minorHAnsi" w:cstheme="minorHAnsi"/>
          <w:color w:val="000000"/>
          <w:sz w:val="22"/>
        </w:rPr>
        <w:t xml:space="preserve"> </w:t>
      </w:r>
    </w:p>
    <w:p w14:paraId="1250E4C9" w14:textId="0C8DBB8B" w:rsidR="00FB2BC1" w:rsidRPr="00714F98" w:rsidRDefault="00FB2BC1" w:rsidP="00FB2BC1">
      <w:pPr>
        <w:suppressAutoHyphens/>
        <w:spacing w:before="60"/>
        <w:ind w:left="425"/>
        <w:jc w:val="both"/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</w:pPr>
      <w:r w:rsidRPr="00714F98"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  <w:lastRenderedPageBreak/>
        <w:t xml:space="preserve">Szczegółowy opis przedmiotu zamówienia oraz zakres zamówienia </w:t>
      </w:r>
      <w:r w:rsidR="00714F98" w:rsidRPr="00714F98"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  <w:t xml:space="preserve">wraz z harmonogramem przeglądów i wykazem placówek i gaśnic </w:t>
      </w:r>
      <w:r w:rsidRPr="00714F98"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  <w:t>został ujęt</w:t>
      </w:r>
      <w:r w:rsidR="0068774C" w:rsidRPr="00714F98"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  <w:t>y</w:t>
      </w:r>
      <w:r w:rsidRPr="00714F98"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  <w:t xml:space="preserve"> w Załącznik</w:t>
      </w:r>
      <w:r w:rsidR="00714F98" w:rsidRPr="00714F98"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  <w:t>ach</w:t>
      </w:r>
      <w:r w:rsidRPr="00714F98"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  <w:t xml:space="preserve"> nr</w:t>
      </w:r>
      <w:r w:rsidR="00714F98" w:rsidRPr="00714F98"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  <w:t xml:space="preserve">: </w:t>
      </w:r>
      <w:r w:rsidRPr="00714F98"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  <w:t xml:space="preserve"> </w:t>
      </w:r>
      <w:r w:rsidR="0068774C" w:rsidRPr="00714F98"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  <w:t>3</w:t>
      </w:r>
      <w:r w:rsidR="00714F98" w:rsidRPr="00714F98"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  <w:t>, 4, 6</w:t>
      </w:r>
      <w:r w:rsidRPr="00714F98"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  <w:t xml:space="preserve"> do </w:t>
      </w:r>
      <w:r w:rsidR="00714F98" w:rsidRPr="00714F98"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  <w:t>Z</w:t>
      </w:r>
      <w:r w:rsidRPr="00714F98"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  <w:t>apytania ofertowego.</w:t>
      </w:r>
    </w:p>
    <w:p w14:paraId="6DA7966C" w14:textId="73345CEC" w:rsidR="008574BC" w:rsidRPr="004E6B4C" w:rsidRDefault="008574BC" w:rsidP="008574BC">
      <w:pPr>
        <w:numPr>
          <w:ilvl w:val="0"/>
          <w:numId w:val="28"/>
        </w:numPr>
        <w:tabs>
          <w:tab w:val="clear" w:pos="0"/>
          <w:tab w:val="num" w:pos="-1985"/>
        </w:tabs>
        <w:suppressAutoHyphens/>
        <w:spacing w:before="60"/>
        <w:ind w:left="425" w:hanging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  <w:lang w:eastAsia="pl-PL"/>
        </w:rPr>
        <w:t xml:space="preserve">Termin wykonania przedmiotu zamówienia: 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sukcesywnie przez </w:t>
      </w:r>
      <w:r w:rsidR="00FB2BC1">
        <w:rPr>
          <w:rFonts w:asciiTheme="minorHAnsi" w:hAnsiTheme="minorHAnsi" w:cstheme="minorHAnsi"/>
          <w:sz w:val="22"/>
          <w:szCs w:val="22"/>
          <w:lang w:eastAsia="pl-PL"/>
        </w:rPr>
        <w:t>36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miesiące, licząc od daty zawarcia umowy.</w:t>
      </w:r>
    </w:p>
    <w:p w14:paraId="51428CD8" w14:textId="2B7371F4" w:rsidR="008574BC" w:rsidRPr="004E6B4C" w:rsidRDefault="008574BC" w:rsidP="008574BC">
      <w:pPr>
        <w:numPr>
          <w:ilvl w:val="0"/>
          <w:numId w:val="28"/>
        </w:numPr>
        <w:tabs>
          <w:tab w:val="clear" w:pos="0"/>
          <w:tab w:val="num" w:pos="-1985"/>
        </w:tabs>
        <w:suppressAutoHyphens/>
        <w:spacing w:before="60"/>
        <w:ind w:left="425" w:hanging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  <w:lang w:eastAsia="pl-PL"/>
        </w:rPr>
        <w:t>Miejsce wykonania usługi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: Szczecin i </w:t>
      </w:r>
      <w:r w:rsidR="00FB2BC1">
        <w:rPr>
          <w:rFonts w:asciiTheme="minorHAnsi" w:hAnsiTheme="minorHAnsi" w:cstheme="minorHAnsi"/>
          <w:sz w:val="22"/>
          <w:szCs w:val="22"/>
          <w:lang w:eastAsia="pl-PL"/>
        </w:rPr>
        <w:t>miejscowość Nieznań gmina Stare Czarnowo.</w:t>
      </w:r>
    </w:p>
    <w:p w14:paraId="01220B9F" w14:textId="18215EE6" w:rsidR="008574BC" w:rsidRPr="004E6B4C" w:rsidRDefault="008574BC" w:rsidP="008574BC">
      <w:pPr>
        <w:numPr>
          <w:ilvl w:val="0"/>
          <w:numId w:val="28"/>
        </w:numPr>
        <w:tabs>
          <w:tab w:val="clear" w:pos="0"/>
          <w:tab w:val="num" w:pos="-1985"/>
        </w:tabs>
        <w:suppressAutoHyphens/>
        <w:spacing w:before="60"/>
        <w:ind w:left="425" w:hanging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  <w:lang w:eastAsia="pl-PL"/>
        </w:rPr>
        <w:t>Termin płatności: 30 dni od daty dostarczenia Zamawiającemu faktury VAT kompletnej i prawidłowo wystawionej po wykonaniu usługi</w:t>
      </w:r>
      <w:r w:rsidR="00FB2BC1">
        <w:rPr>
          <w:rFonts w:asciiTheme="minorHAnsi" w:hAnsiTheme="minorHAnsi" w:cstheme="minorHAnsi"/>
          <w:sz w:val="22"/>
          <w:szCs w:val="22"/>
          <w:lang w:eastAsia="pl-PL"/>
        </w:rPr>
        <w:t xml:space="preserve"> i </w:t>
      </w:r>
      <w:r w:rsidR="00841508">
        <w:rPr>
          <w:rFonts w:asciiTheme="minorHAnsi" w:hAnsiTheme="minorHAnsi" w:cstheme="minorHAnsi"/>
          <w:sz w:val="22"/>
          <w:szCs w:val="22"/>
          <w:lang w:eastAsia="pl-PL"/>
        </w:rPr>
        <w:t>podpisanego przez Strony protokołu z wykonanego przeglądu technicznego</w:t>
      </w:r>
      <w:r w:rsidRPr="004E6B4C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4E6B4C">
        <w:rPr>
          <w:rFonts w:asciiTheme="minorHAnsi" w:hAnsiTheme="minorHAnsi" w:cstheme="minorHAnsi"/>
          <w:color w:val="0070C0"/>
          <w:sz w:val="22"/>
          <w:szCs w:val="22"/>
          <w:lang w:eastAsia="pl-PL"/>
        </w:rPr>
        <w:t xml:space="preserve"> </w:t>
      </w:r>
      <w:r w:rsidRPr="004E6B4C">
        <w:rPr>
          <w:rFonts w:asciiTheme="minorHAnsi" w:hAnsiTheme="minorHAnsi" w:cstheme="minorHAnsi"/>
          <w:sz w:val="22"/>
          <w:szCs w:val="22"/>
          <w:lang w:eastAsia="pl-PL"/>
        </w:rPr>
        <w:t>Zamawiający dokona płatności za usługę w mechanizmie podzielonej płatności.</w:t>
      </w:r>
    </w:p>
    <w:p w14:paraId="410C9B74" w14:textId="77777777" w:rsidR="00861B06" w:rsidRPr="003255A7" w:rsidRDefault="00861B06" w:rsidP="00861B06">
      <w:pPr>
        <w:suppressAutoHyphens/>
        <w:spacing w:before="60"/>
        <w:ind w:left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</w:p>
    <w:p w14:paraId="70A43D67" w14:textId="4C24A816" w:rsidR="00C8234C" w:rsidRPr="004E6B4C" w:rsidRDefault="00C8234C" w:rsidP="003255A7">
      <w:pPr>
        <w:spacing w:before="120"/>
        <w:ind w:left="425" w:hanging="425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="006C5A7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INFORMACJE OGÓLNE O POSTĘPOWANIU, KOMUNIKACJA MIĘDZY ZAMAWIAJĄCYM </w:t>
      </w:r>
      <w:r w:rsidR="004E6B4C">
        <w:rPr>
          <w:rFonts w:asciiTheme="minorHAnsi" w:hAnsiTheme="minorHAnsi" w:cstheme="minorHAnsi"/>
          <w:b/>
          <w:sz w:val="22"/>
          <w:szCs w:val="22"/>
          <w:lang w:eastAsia="pl-PL"/>
        </w:rPr>
        <w:br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A WYKONAWCAMI</w:t>
      </w:r>
    </w:p>
    <w:p w14:paraId="1806FAA9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Każdy Wykonawca może złożyć w niniejszym postępowaniu tylko jedną ofertę i zaproponować tylko jedną cenę. Wykonawcy przedstawią oferty zgodnie z wymaganiami zapytania ofertowego.</w:t>
      </w:r>
    </w:p>
    <w:p w14:paraId="5ECAD233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Zamawiający nie dopuszcza możliwości składania ofert częściowych. Oferty niekompletne zostaną odrzucone.</w:t>
      </w:r>
    </w:p>
    <w:p w14:paraId="25EEE032" w14:textId="77777777" w:rsidR="002A0C8B" w:rsidRPr="006A175D" w:rsidRDefault="002A0C8B" w:rsidP="00AB03B2">
      <w:pPr>
        <w:numPr>
          <w:ilvl w:val="0"/>
          <w:numId w:val="2"/>
        </w:numPr>
        <w:tabs>
          <w:tab w:val="clear" w:pos="360"/>
        </w:tabs>
        <w:spacing w:before="12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Oferta musi być sporządzona czytelnie i w języku polskim.</w:t>
      </w:r>
    </w:p>
    <w:p w14:paraId="581BA6B2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  <w:t>K</w:t>
      </w:r>
      <w:r w:rsidRPr="006A175D">
        <w:rPr>
          <w:rFonts w:asciiTheme="minorHAnsi" w:hAnsiTheme="minorHAnsi" w:cstheme="minorHAnsi"/>
          <w:bCs/>
          <w:sz w:val="22"/>
          <w:szCs w:val="22"/>
        </w:rPr>
        <w:t xml:space="preserve">omunikacja między Zamawiającym a Wykonawcami, w tym oferty oraz wszelkie oświadczenia, wnioski o wyjaśnienie treści zapytania ofertowego, zawiadomienia i informacje przekazywane są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</w:t>
      </w:r>
      <w:r w:rsidRPr="006A175D">
        <w:rPr>
          <w:rFonts w:asciiTheme="minorHAnsi" w:hAnsiTheme="minorHAnsi" w:cstheme="minorHAnsi"/>
          <w:bCs/>
          <w:sz w:val="22"/>
          <w:szCs w:val="22"/>
        </w:rPr>
        <w:t>za pośrednictwem Platformy „Open Nexus” (zwanej dalej „Platforma”).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A175D">
        <w:rPr>
          <w:rFonts w:asciiTheme="minorHAnsi" w:hAnsiTheme="minorHAnsi" w:cstheme="minorHAnsi"/>
          <w:sz w:val="22"/>
          <w:szCs w:val="22"/>
        </w:rPr>
        <w:t>Korespondencja przekazana w inny sposób nie będzie brana pod uwagę przez Zamawiającego.</w:t>
      </w:r>
    </w:p>
    <w:p w14:paraId="37D6CDE9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może przed upływem terminu składania ofert wycofać ofertę za pośrednictwem Formularza składania oferty lub wniosku zamieszczonego na </w:t>
      </w:r>
      <w:hyperlink r:id="rId9" w:history="1">
        <w:r w:rsidRPr="006A175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https://platformazakupowa.pl/pn/zwik_szczecin</w:t>
        </w:r>
      </w:hyperlink>
      <w:r w:rsidRPr="006A175D">
        <w:rPr>
          <w:rFonts w:asciiTheme="minorHAnsi" w:hAnsiTheme="minorHAnsi" w:cstheme="minorHAnsi"/>
          <w:sz w:val="22"/>
          <w:szCs w:val="22"/>
        </w:rPr>
        <w:t>.</w:t>
      </w:r>
    </w:p>
    <w:p w14:paraId="46A635EA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Z uwagi na to, że oferta Wykonawcy jest zaszyfrowana nie można edytować ofert. Przez zmianę oferty rozumie się złożenie nowej oferty i wycofanie poprzedniej, jednak należy to zrobić przed upływem terminu zakończenia składania ofert w postępowaniu.</w:t>
      </w:r>
    </w:p>
    <w:p w14:paraId="716F3CC7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537B9846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Wycofanie oferty możliwe jest do zakończenia terminu składania ofert w postępowaniu.</w:t>
      </w:r>
    </w:p>
    <w:p w14:paraId="478DAA8B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Wycofanie złożonej oferty powoduje, że Zamawiający nie będzie miał możliwości zapoznania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Pr="006A175D">
        <w:rPr>
          <w:rFonts w:asciiTheme="minorHAnsi" w:hAnsiTheme="minorHAnsi" w:cstheme="minorHAnsi"/>
          <w:sz w:val="22"/>
          <w:szCs w:val="22"/>
        </w:rPr>
        <w:t>się z nią po upływie terminu zakończenia składania ofert w postępowaniu.</w:t>
      </w:r>
    </w:p>
    <w:p w14:paraId="20D46CAA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po upływie terminu składania ofert nie może wycofać oferty. </w:t>
      </w:r>
    </w:p>
    <w:p w14:paraId="10598B41" w14:textId="5B662192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Oferta</w:t>
      </w:r>
      <w:r w:rsidR="00841508">
        <w:rPr>
          <w:rFonts w:asciiTheme="minorHAnsi" w:hAnsiTheme="minorHAnsi" w:cstheme="minorHAnsi"/>
          <w:sz w:val="22"/>
          <w:szCs w:val="22"/>
          <w:lang w:eastAsia="pl-PL"/>
        </w:rPr>
        <w:t xml:space="preserve"> i wymagane oświadczenia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mus</w:t>
      </w:r>
      <w:r w:rsidR="00841508">
        <w:rPr>
          <w:rFonts w:asciiTheme="minorHAnsi" w:hAnsiTheme="minorHAnsi" w:cstheme="minorHAnsi"/>
          <w:sz w:val="22"/>
          <w:szCs w:val="22"/>
          <w:lang w:eastAsia="pl-PL"/>
        </w:rPr>
        <w:t>zą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być podpisan</w:t>
      </w:r>
      <w:r w:rsidR="00841508">
        <w:rPr>
          <w:rFonts w:asciiTheme="minorHAnsi" w:hAnsiTheme="minorHAnsi" w:cstheme="minorHAnsi"/>
          <w:sz w:val="22"/>
          <w:szCs w:val="22"/>
          <w:lang w:eastAsia="pl-PL"/>
        </w:rPr>
        <w:t>e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przez osobę/y upoważnioną/e do składania oświadczeń woli w imieniu wykonawcy, przy użyciu kwalifikowanego podpisu elektronicznego lub podpisu zaufanego lub podpisu osobistego.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>Zamawiający dopuszcza</w:t>
      </w:r>
      <w:r w:rsidRPr="006A175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 xml:space="preserve">aby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oferta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, oświadczenia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inne wymagane dokumenty były podpisane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własnoręcznie, 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następnie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przekonwertowane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do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pliku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PDF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, JPEG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 w takiej formie przesłane do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Zamawiającego, lub złożone w formie dokumentowej.</w:t>
      </w:r>
    </w:p>
    <w:p w14:paraId="563FF9C1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Wykonawca ponosi wszelkie koszty związane z przygotowaniem i złożeniem oferty.</w:t>
      </w:r>
    </w:p>
    <w:p w14:paraId="6F5D4357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color w:val="000000"/>
          <w:sz w:val="22"/>
          <w:szCs w:val="22"/>
        </w:rPr>
        <w:t xml:space="preserve">Wykonawca nie musi użyć formularzy stanowiących załącznik do niniejszego zapytania ofertowego, ale musi w stworzonych przez siebie dokumentach zamieścić </w:t>
      </w:r>
      <w:r w:rsidRPr="006A175D">
        <w:rPr>
          <w:rFonts w:asciiTheme="minorHAnsi" w:hAnsiTheme="minorHAnsi" w:cstheme="minorHAnsi"/>
          <w:sz w:val="22"/>
          <w:szCs w:val="22"/>
        </w:rPr>
        <w:t>m.in. następujące informacje: nazwę przedmiotu zamówienia, cenę jednostkową netto, termin płatności, termin wykonania usługi, termin związania ofertą, wymagane oświadczenia.</w:t>
      </w:r>
    </w:p>
    <w:p w14:paraId="67ED65D3" w14:textId="77777777" w:rsidR="002A0C8B" w:rsidRPr="006A175D" w:rsidRDefault="002A0C8B" w:rsidP="001C669A">
      <w:pPr>
        <w:numPr>
          <w:ilvl w:val="0"/>
          <w:numId w:val="2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Niniejsze zapytanie ofertowe nie zobowiązuje Zamawiającego do dokonania wyboru oferty najkorzystniejszej. </w:t>
      </w:r>
    </w:p>
    <w:p w14:paraId="19684E5C" w14:textId="77777777" w:rsidR="002A0C8B" w:rsidRDefault="002A0C8B" w:rsidP="001C669A">
      <w:pPr>
        <w:numPr>
          <w:ilvl w:val="0"/>
          <w:numId w:val="2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bCs/>
          <w:sz w:val="22"/>
          <w:szCs w:val="22"/>
          <w:lang w:eastAsia="pl-PL"/>
        </w:rPr>
        <w:lastRenderedPageBreak/>
        <w:t>Zamawiający zastrzega sobie prawo do unieważnienia całości prowadzonego zapytania na każdym etapie, bez podania przyczyny.</w:t>
      </w:r>
    </w:p>
    <w:p w14:paraId="5192D8D1" w14:textId="77777777" w:rsidR="002A0C8B" w:rsidRPr="009A6342" w:rsidRDefault="002A0C8B" w:rsidP="001C669A">
      <w:pPr>
        <w:numPr>
          <w:ilvl w:val="0"/>
          <w:numId w:val="2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A6342">
        <w:rPr>
          <w:rFonts w:asciiTheme="minorHAnsi" w:hAnsiTheme="minorHAnsi" w:cstheme="minorHAnsi"/>
          <w:sz w:val="22"/>
          <w:szCs w:val="22"/>
        </w:rPr>
        <w:t>Złożone oferty nie stanowią ofert w rozumieniu przepisów Kodeksu Cywilnego i nie mogą być podstawą jakichkolwiek roszczeń.</w:t>
      </w:r>
    </w:p>
    <w:p w14:paraId="56B64569" w14:textId="77777777" w:rsidR="003255A7" w:rsidRPr="004E6B4C" w:rsidRDefault="003255A7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E18168A" w14:textId="18F17540" w:rsidR="007A1106" w:rsidRPr="004E6B4C" w:rsidRDefault="007A1106" w:rsidP="00E57218">
      <w:pPr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III.</w:t>
      </w:r>
      <w:r w:rsidRPr="004E6B4C">
        <w:rPr>
          <w:rFonts w:asciiTheme="minorHAnsi" w:hAnsiTheme="minorHAnsi" w:cstheme="minorHAnsi"/>
          <w:b/>
          <w:sz w:val="22"/>
          <w:szCs w:val="22"/>
        </w:rPr>
        <w:tab/>
      </w:r>
      <w:r w:rsidR="005B1AA0" w:rsidRPr="004E6B4C">
        <w:rPr>
          <w:rFonts w:asciiTheme="minorHAnsi" w:hAnsiTheme="minorHAnsi" w:cstheme="minorHAnsi"/>
          <w:b/>
          <w:sz w:val="22"/>
          <w:szCs w:val="22"/>
        </w:rPr>
        <w:t>WARUNKI UDZIAŁU W POSTĘPOWANIU</w:t>
      </w:r>
      <w:r w:rsidR="00A70FC5" w:rsidRPr="004E6B4C">
        <w:rPr>
          <w:rFonts w:asciiTheme="minorHAnsi" w:hAnsiTheme="minorHAnsi" w:cstheme="minorHAnsi"/>
          <w:b/>
          <w:sz w:val="22"/>
          <w:szCs w:val="22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 OŚWIADCZENIA I DOKUMENTY</w:t>
      </w:r>
    </w:p>
    <w:p w14:paraId="0D8F14CD" w14:textId="3978167D" w:rsidR="008574BC" w:rsidRPr="00714F98" w:rsidRDefault="008574BC" w:rsidP="008574BC">
      <w:pPr>
        <w:numPr>
          <w:ilvl w:val="0"/>
          <w:numId w:val="3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714F98">
        <w:rPr>
          <w:rFonts w:asciiTheme="minorHAnsi" w:hAnsiTheme="minorHAnsi" w:cstheme="minorHAnsi"/>
          <w:b/>
          <w:sz w:val="22"/>
          <w:szCs w:val="22"/>
          <w:lang w:eastAsia="ar-SA"/>
        </w:rPr>
        <w:t>Zamawiający</w:t>
      </w:r>
      <w:r w:rsidR="0008579E" w:rsidRPr="00714F98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714F98">
        <w:rPr>
          <w:rFonts w:asciiTheme="minorHAnsi" w:hAnsiTheme="minorHAnsi" w:cstheme="minorHAnsi"/>
          <w:b/>
          <w:sz w:val="22"/>
          <w:szCs w:val="22"/>
          <w:lang w:eastAsia="ar-SA"/>
        </w:rPr>
        <w:t>określa warunk</w:t>
      </w:r>
      <w:r w:rsidR="00C1165A" w:rsidRPr="00714F98">
        <w:rPr>
          <w:rFonts w:asciiTheme="minorHAnsi" w:hAnsiTheme="minorHAnsi" w:cstheme="minorHAnsi"/>
          <w:b/>
          <w:sz w:val="22"/>
          <w:szCs w:val="22"/>
          <w:lang w:eastAsia="ar-SA"/>
        </w:rPr>
        <w:t>i</w:t>
      </w:r>
      <w:r w:rsidRPr="00714F98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udziału w postępowaniu.</w:t>
      </w:r>
    </w:p>
    <w:p w14:paraId="6C0FDBF4" w14:textId="77777777" w:rsidR="00C1165A" w:rsidRPr="00714F98" w:rsidRDefault="00C1165A" w:rsidP="00C1165A">
      <w:pPr>
        <w:shd w:val="clear" w:color="auto" w:fill="FFFFFF"/>
        <w:ind w:left="426"/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 w:rsidRPr="00714F98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Warunki udziału w postępowaniu dotyczą:</w:t>
      </w:r>
    </w:p>
    <w:p w14:paraId="37760F23" w14:textId="77777777" w:rsidR="00C1165A" w:rsidRPr="00714F98" w:rsidRDefault="00C1165A" w:rsidP="00C1165A">
      <w:pPr>
        <w:widowControl w:val="0"/>
        <w:numPr>
          <w:ilvl w:val="0"/>
          <w:numId w:val="30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426" w:firstLine="0"/>
        <w:jc w:val="both"/>
        <w:rPr>
          <w:rFonts w:asciiTheme="minorHAnsi" w:eastAsia="Calibri" w:hAnsiTheme="minorHAnsi" w:cstheme="minorHAnsi"/>
          <w:color w:val="000000" w:themeColor="text1"/>
          <w:spacing w:val="3"/>
          <w:sz w:val="22"/>
          <w:szCs w:val="22"/>
          <w:lang w:eastAsia="en-US"/>
        </w:rPr>
      </w:pPr>
      <w:r w:rsidRPr="00714F98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zdolności technicznej lub zawodowej</w:t>
      </w:r>
    </w:p>
    <w:p w14:paraId="472F6FFB" w14:textId="3E06864A" w:rsidR="00C1165A" w:rsidRPr="00714F98" w:rsidRDefault="00C1165A" w:rsidP="00C1165A">
      <w:pPr>
        <w:tabs>
          <w:tab w:val="left" w:pos="426"/>
        </w:tabs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14F98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Zamawiający uzna, że </w:t>
      </w:r>
      <w:r w:rsidR="00714F98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W</w:t>
      </w:r>
      <w:r w:rsidRPr="00714F98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ykonawca posiada wymagane zdolności techniczne lub zawodowe zapewniające należyte wykonanie zamówienia, jeżeli </w:t>
      </w:r>
      <w:r w:rsidR="00714F98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W</w:t>
      </w:r>
      <w:r w:rsidRPr="00714F98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ykonawca wykaże, że dysponuje lub będzie dysponować minimum 1 (jedną) osobą </w:t>
      </w:r>
      <w:r w:rsidRPr="00714F9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odpowiedzialną za wykonanie zamówienia, posiadającą: </w:t>
      </w:r>
    </w:p>
    <w:p w14:paraId="0E65A24B" w14:textId="4EDFC46B" w:rsidR="00C1165A" w:rsidRPr="00714F98" w:rsidRDefault="00C1165A" w:rsidP="00C355BB">
      <w:pPr>
        <w:pStyle w:val="Akapitzlist"/>
        <w:numPr>
          <w:ilvl w:val="3"/>
          <w:numId w:val="32"/>
        </w:numPr>
        <w:tabs>
          <w:tab w:val="left" w:pos="-1560"/>
        </w:tabs>
        <w:ind w:left="1049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14F98">
        <w:rPr>
          <w:rFonts w:asciiTheme="minorHAnsi" w:hAnsiTheme="minorHAnsi" w:cstheme="minorHAnsi"/>
          <w:sz w:val="22"/>
          <w:szCs w:val="22"/>
        </w:rPr>
        <w:t>aktualn</w:t>
      </w:r>
      <w:r w:rsidR="00093ED7" w:rsidRPr="00714F98">
        <w:rPr>
          <w:rFonts w:asciiTheme="minorHAnsi" w:hAnsiTheme="minorHAnsi" w:cstheme="minorHAnsi"/>
          <w:sz w:val="22"/>
          <w:szCs w:val="22"/>
        </w:rPr>
        <w:t>y dokument potwierdzający posiadanie</w:t>
      </w:r>
      <w:r w:rsidRPr="00714F98">
        <w:rPr>
          <w:rFonts w:asciiTheme="minorHAnsi" w:hAnsiTheme="minorHAnsi" w:cstheme="minorHAnsi"/>
          <w:sz w:val="22"/>
          <w:szCs w:val="22"/>
        </w:rPr>
        <w:t xml:space="preserve"> uprawnie</w:t>
      </w:r>
      <w:r w:rsidR="00093ED7" w:rsidRPr="00714F98">
        <w:rPr>
          <w:rFonts w:asciiTheme="minorHAnsi" w:hAnsiTheme="minorHAnsi" w:cstheme="minorHAnsi"/>
          <w:sz w:val="22"/>
          <w:szCs w:val="22"/>
        </w:rPr>
        <w:t>ń</w:t>
      </w:r>
      <w:r w:rsidRPr="00714F98">
        <w:rPr>
          <w:rFonts w:asciiTheme="minorHAnsi" w:hAnsiTheme="minorHAnsi" w:cstheme="minorHAnsi"/>
          <w:sz w:val="22"/>
          <w:szCs w:val="22"/>
        </w:rPr>
        <w:t xml:space="preserve"> Urzędu Dozoru Technicznego do napełniania zbiorników ciśnieniowych</w:t>
      </w:r>
      <w:r w:rsidR="00093ED7" w:rsidRPr="00714F98">
        <w:rPr>
          <w:rFonts w:asciiTheme="minorHAnsi" w:hAnsiTheme="minorHAnsi" w:cstheme="minorHAnsi"/>
          <w:sz w:val="22"/>
          <w:szCs w:val="22"/>
        </w:rPr>
        <w:t xml:space="preserve"> przenośnych.</w:t>
      </w:r>
    </w:p>
    <w:p w14:paraId="4F6FA2B8" w14:textId="77777777" w:rsidR="007A1106" w:rsidRPr="004E6B4C" w:rsidRDefault="007A1106" w:rsidP="001C669A">
      <w:pPr>
        <w:numPr>
          <w:ilvl w:val="0"/>
          <w:numId w:val="3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Dokumenty wymagane przez Zamawiającego, które należy dołączyć </w:t>
      </w:r>
      <w:r w:rsidRPr="004E6B4C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do oferty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08C25AC4" w14:textId="0D14DEB8" w:rsidR="007A1106" w:rsidRPr="004E6B4C" w:rsidRDefault="007A1106" w:rsidP="0008579E">
      <w:pPr>
        <w:numPr>
          <w:ilvl w:val="0"/>
          <w:numId w:val="15"/>
        </w:numPr>
        <w:tabs>
          <w:tab w:val="clear" w:pos="700"/>
          <w:tab w:val="left" w:pos="-1560"/>
          <w:tab w:val="num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formularz ofertowy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, według wzoru stanowiącego 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Załącznik nr 1</w:t>
      </w:r>
      <w:r w:rsidR="00281C5F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C67F53" w:rsidRPr="004E6B4C">
        <w:rPr>
          <w:rFonts w:asciiTheme="minorHAnsi" w:hAnsiTheme="minorHAnsi" w:cstheme="minorHAnsi"/>
          <w:sz w:val="22"/>
          <w:szCs w:val="22"/>
          <w:lang w:eastAsia="ar-SA"/>
        </w:rPr>
        <w:t>do zapytania ofertowego</w:t>
      </w:r>
      <w:r w:rsidR="00F62694">
        <w:rPr>
          <w:rFonts w:asciiTheme="minorHAnsi" w:hAnsiTheme="minorHAnsi" w:cstheme="minorHAnsi"/>
          <w:sz w:val="22"/>
          <w:szCs w:val="22"/>
          <w:lang w:eastAsia="ar-SA"/>
        </w:rPr>
        <w:t xml:space="preserve"> wraz z kalkulacją ceny według wzoru stanowiącego </w:t>
      </w:r>
      <w:r w:rsidR="00F62694" w:rsidRPr="00F62694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Załącznik nr 1A,</w:t>
      </w:r>
    </w:p>
    <w:p w14:paraId="64E09ABF" w14:textId="0943746E" w:rsidR="0030182F" w:rsidRPr="004E6B4C" w:rsidRDefault="0030182F" w:rsidP="0008579E">
      <w:pPr>
        <w:numPr>
          <w:ilvl w:val="0"/>
          <w:numId w:val="15"/>
        </w:numPr>
        <w:tabs>
          <w:tab w:val="clear" w:pos="700"/>
          <w:tab w:val="left" w:pos="-1560"/>
          <w:tab w:val="num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 xml:space="preserve">odpis z właściwego rejestru (Krajowy Rejestr Sądowy), lub wydruk z Centralnej Informacji Krajowego Rejestru Sądowego, </w:t>
      </w: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lub wydruk z Centralnej Ewidencji i Informacji o Działalności Gospodarczej Rzeczypospolitej Polskiej (CEiDG)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24A98" w:rsidRPr="004E6B4C">
        <w:rPr>
          <w:rFonts w:asciiTheme="minorHAnsi" w:hAnsiTheme="minorHAnsi" w:cstheme="minorHAnsi"/>
          <w:sz w:val="22"/>
          <w:szCs w:val="22"/>
        </w:rPr>
        <w:t xml:space="preserve">w celu potwierdzenia, że osoba działająca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="00D24A98" w:rsidRPr="004E6B4C">
        <w:rPr>
          <w:rFonts w:asciiTheme="minorHAnsi" w:hAnsiTheme="minorHAnsi" w:cstheme="minorHAnsi"/>
          <w:sz w:val="22"/>
          <w:szCs w:val="22"/>
        </w:rPr>
        <w:t>w imieniu Wykonawcy jest uprawniona do jego reprezentowania. Wykonawca nie jest zobowiązany do złożenia ww. dokumentu, jeżeli Zamawiający może je uzyskać za pomocą bezpłatnych, ogólnodostępnych baz danych, o ile Wykonawca wskazał dane umożliwiające dostęp do tych dokumentów.</w:t>
      </w:r>
    </w:p>
    <w:p w14:paraId="3DD519F9" w14:textId="7379FCDA" w:rsidR="0014109E" w:rsidRPr="004E6B4C" w:rsidRDefault="007A1106" w:rsidP="0008579E">
      <w:pPr>
        <w:numPr>
          <w:ilvl w:val="0"/>
          <w:numId w:val="15"/>
        </w:numPr>
        <w:tabs>
          <w:tab w:val="clear" w:pos="700"/>
          <w:tab w:val="left" w:pos="-1560"/>
          <w:tab w:val="num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odpowiednie pełnomocnictwo/upoważnienie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 – jeżeli uprawnienie </w:t>
      </w:r>
      <w:r w:rsidR="00FB4D7D"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do 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>składania oświadczeń woli lub wiedzy w imieniu wykonawcy nie wynika z innych dokumentów złożonych przez Wykonawcę. Pełnomocnictwo/upoważnienie musi zostać podpisane przez osoby uprawnion</w:t>
      </w:r>
      <w:r w:rsidR="00C67F53" w:rsidRPr="004E6B4C">
        <w:rPr>
          <w:rFonts w:asciiTheme="minorHAnsi" w:hAnsiTheme="minorHAnsi" w:cstheme="minorHAnsi"/>
          <w:sz w:val="22"/>
          <w:szCs w:val="22"/>
          <w:lang w:eastAsia="ar-SA"/>
        </w:rPr>
        <w:t>e do reprezentowania Wykonawcy;</w:t>
      </w:r>
    </w:p>
    <w:p w14:paraId="1B7BC790" w14:textId="59AB4C8E" w:rsidR="00382D45" w:rsidRPr="006F516E" w:rsidRDefault="00900DF2" w:rsidP="0008579E">
      <w:pPr>
        <w:numPr>
          <w:ilvl w:val="0"/>
          <w:numId w:val="15"/>
        </w:numPr>
        <w:tabs>
          <w:tab w:val="clear" w:pos="700"/>
          <w:tab w:val="left" w:pos="-1560"/>
          <w:tab w:val="num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oświadczenie</w:t>
      </w:r>
      <w:r w:rsidRPr="004E6B4C">
        <w:rPr>
          <w:rFonts w:asciiTheme="minorHAnsi" w:hAnsiTheme="minorHAnsi" w:cstheme="minorHAnsi"/>
          <w:sz w:val="22"/>
          <w:szCs w:val="22"/>
        </w:rPr>
        <w:t xml:space="preserve"> na formularzu ofertowym o tym, iż Wykonawca nie podlega wykluczeniu</w:t>
      </w:r>
      <w:r w:rsidRPr="004E6B4C"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>z powodów, o których mowa w art. 7 ust. 1 ustawy z dnia 13 kwietnia 2022 r. o szczególnych rozwiązaniach w zakresie przeciwdziałania wspieraniu agresji na Ukrainę oraz służących och</w:t>
      </w:r>
      <w:r w:rsidR="001B3ED5">
        <w:rPr>
          <w:rFonts w:asciiTheme="minorHAnsi" w:eastAsia="Calibri" w:hAnsiTheme="minorHAnsi" w:cstheme="minorHAnsi"/>
          <w:sz w:val="22"/>
          <w:szCs w:val="22"/>
          <w:lang w:eastAsia="en-US"/>
        </w:rPr>
        <w:t>ronie bezpieczeństwa narodowego</w:t>
      </w:r>
      <w:r w:rsidR="0096343B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0C32F5CF" w14:textId="46CFAA8C" w:rsidR="0096343B" w:rsidRPr="0096343B" w:rsidRDefault="0096343B" w:rsidP="00A30DA5">
      <w:pPr>
        <w:pStyle w:val="Akapitzlist"/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contextualSpacing w:val="0"/>
        <w:jc w:val="both"/>
        <w:rPr>
          <w:rFonts w:asciiTheme="minorHAnsi" w:hAnsiTheme="minorHAnsi" w:cstheme="minorHAnsi"/>
          <w:sz w:val="22"/>
        </w:rPr>
      </w:pPr>
      <w:r w:rsidRPr="0096343B">
        <w:rPr>
          <w:rFonts w:asciiTheme="minorHAnsi" w:hAnsiTheme="minorHAnsi" w:cstheme="minorHAnsi"/>
          <w:b/>
          <w:sz w:val="22"/>
        </w:rPr>
        <w:t xml:space="preserve">Podmiotowe środki dowodowe wymagane przez Zamawiającego, które należy złożyć </w:t>
      </w:r>
      <w:r w:rsidRPr="0096343B">
        <w:rPr>
          <w:rFonts w:asciiTheme="minorHAnsi" w:hAnsiTheme="minorHAnsi" w:cstheme="minorHAnsi"/>
          <w:b/>
          <w:sz w:val="22"/>
          <w:u w:val="single"/>
        </w:rPr>
        <w:t xml:space="preserve">na wezwanie, skierowane do Wykonawcy, którego oferta została najwyżej oceniona w wyznaczonym terminie nie krótszym niż 5 dni od dnia wezwania, aktualne na dzień złożenia </w:t>
      </w:r>
      <w:r w:rsidR="00714F98" w:rsidRPr="0096343B">
        <w:rPr>
          <w:rFonts w:asciiTheme="minorHAnsi" w:hAnsiTheme="minorHAnsi" w:cstheme="minorHAnsi"/>
          <w:b/>
          <w:sz w:val="22"/>
          <w:u w:val="single"/>
        </w:rPr>
        <w:t>t</w:t>
      </w:r>
      <w:r w:rsidR="00714F98">
        <w:rPr>
          <w:rFonts w:asciiTheme="minorHAnsi" w:hAnsiTheme="minorHAnsi" w:cstheme="minorHAnsi"/>
          <w:b/>
          <w:sz w:val="22"/>
          <w:u w:val="single"/>
        </w:rPr>
        <w:t>j</w:t>
      </w:r>
      <w:r w:rsidR="00714F98" w:rsidRPr="0096343B">
        <w:rPr>
          <w:rFonts w:asciiTheme="minorHAnsi" w:hAnsiTheme="minorHAnsi" w:cstheme="minorHAnsi"/>
          <w:b/>
          <w:sz w:val="22"/>
          <w:u w:val="single"/>
        </w:rPr>
        <w:t>.</w:t>
      </w:r>
      <w:r w:rsidR="00714F98">
        <w:rPr>
          <w:rFonts w:asciiTheme="minorHAnsi" w:hAnsiTheme="minorHAnsi" w:cstheme="minorHAnsi"/>
          <w:b/>
          <w:sz w:val="22"/>
          <w:u w:val="single"/>
        </w:rPr>
        <w:t>:</w:t>
      </w:r>
    </w:p>
    <w:p w14:paraId="1B398037" w14:textId="2B79BD9A" w:rsidR="0096343B" w:rsidRPr="0096343B" w:rsidRDefault="0096343B" w:rsidP="0096343B">
      <w:pPr>
        <w:pStyle w:val="Akapitzlist"/>
        <w:numPr>
          <w:ilvl w:val="1"/>
          <w:numId w:val="3"/>
        </w:numPr>
        <w:tabs>
          <w:tab w:val="clear" w:pos="1800"/>
          <w:tab w:val="left" w:pos="-1560"/>
          <w:tab w:val="num" w:pos="709"/>
        </w:tabs>
        <w:ind w:left="709" w:hanging="283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96343B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wykaz osób wg Załącznika nr 7 do ZO, </w:t>
      </w:r>
      <w:r w:rsidRPr="0096343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dla osób </w:t>
      </w:r>
      <w:r w:rsidRPr="0096343B">
        <w:rPr>
          <w:rFonts w:asciiTheme="minorHAnsi" w:hAnsiTheme="minorHAnsi" w:cstheme="minorHAnsi"/>
          <w:sz w:val="22"/>
          <w:szCs w:val="22"/>
          <w:lang w:eastAsia="ar-SA"/>
        </w:rPr>
        <w:t>które będą uczestniczyć w wykonaniu zamówienia wg wymagań z rozdziału III pkt 1.1. a) zapytania ofertowego</w:t>
      </w:r>
      <w:r w:rsidRPr="0096343B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96343B">
        <w:rPr>
          <w:rFonts w:asciiTheme="minorHAnsi" w:hAnsiTheme="minorHAnsi" w:cstheme="minorHAnsi"/>
          <w:bCs/>
          <w:sz w:val="22"/>
          <w:szCs w:val="22"/>
          <w:lang w:eastAsia="ar-SA"/>
        </w:rPr>
        <w:t>wraz z informacjami na temat posiadanych kwalifikacji zawodowych, uprawnień</w:t>
      </w:r>
      <w:r w:rsidR="00714F98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Pr="0096343B">
        <w:rPr>
          <w:rFonts w:asciiTheme="minorHAnsi" w:hAnsiTheme="minorHAnsi" w:cstheme="minorHAnsi"/>
          <w:bCs/>
          <w:sz w:val="22"/>
          <w:szCs w:val="22"/>
          <w:lang w:eastAsia="ar-SA"/>
        </w:rPr>
        <w:t>i wykształcenia niezbędnych do wykonywania zamówieni</w:t>
      </w:r>
      <w:r w:rsidRPr="0096343B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a</w:t>
      </w:r>
      <w:r w:rsidRPr="0096343B">
        <w:rPr>
          <w:rFonts w:asciiTheme="minorHAnsi" w:hAnsiTheme="minorHAnsi" w:cstheme="minorHAnsi"/>
          <w:bCs/>
          <w:sz w:val="22"/>
          <w:szCs w:val="22"/>
          <w:lang w:eastAsia="ar-SA"/>
        </w:rPr>
        <w:t>.</w:t>
      </w:r>
    </w:p>
    <w:p w14:paraId="75564BCC" w14:textId="3D7D8B6C" w:rsidR="00B23728" w:rsidRPr="0096343B" w:rsidRDefault="0008579E" w:rsidP="00A30DA5">
      <w:pPr>
        <w:pStyle w:val="Akapitzlist"/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contextualSpacing w:val="0"/>
        <w:jc w:val="both"/>
        <w:rPr>
          <w:rFonts w:asciiTheme="minorHAnsi" w:hAnsiTheme="minorHAnsi" w:cstheme="minorHAnsi"/>
          <w:sz w:val="22"/>
        </w:rPr>
      </w:pPr>
      <w:r w:rsidRPr="0096343B">
        <w:rPr>
          <w:rFonts w:asciiTheme="minorHAnsi" w:hAnsiTheme="minorHAnsi" w:cstheme="minorHAnsi"/>
          <w:b/>
          <w:sz w:val="22"/>
        </w:rPr>
        <w:t>P</w:t>
      </w:r>
      <w:r w:rsidR="00B23728" w:rsidRPr="0096343B">
        <w:rPr>
          <w:rFonts w:asciiTheme="minorHAnsi" w:hAnsiTheme="minorHAnsi" w:cstheme="minorHAnsi"/>
          <w:b/>
          <w:sz w:val="22"/>
        </w:rPr>
        <w:t xml:space="preserve">rzedmiotowe </w:t>
      </w:r>
      <w:r w:rsidR="00714F98" w:rsidRPr="0096343B">
        <w:rPr>
          <w:rFonts w:asciiTheme="minorHAnsi" w:hAnsiTheme="minorHAnsi" w:cstheme="minorHAnsi"/>
          <w:b/>
          <w:sz w:val="22"/>
        </w:rPr>
        <w:t xml:space="preserve">środki dowodowe wymagane przez Zamawiającego, które należy złożyć </w:t>
      </w:r>
      <w:r w:rsidR="00714F98" w:rsidRPr="0096343B">
        <w:rPr>
          <w:rFonts w:asciiTheme="minorHAnsi" w:hAnsiTheme="minorHAnsi" w:cstheme="minorHAnsi"/>
          <w:b/>
          <w:sz w:val="22"/>
          <w:u w:val="single"/>
        </w:rPr>
        <w:t>na wezwanie, skierowane do Wykonawcy, którego oferta została najwyżej oceniona w wyznaczonym terminie nie krótszym niż 5 dni od dnia wezwania, aktualne na dzień złożenia</w:t>
      </w:r>
      <w:r w:rsidR="00714F98">
        <w:rPr>
          <w:rFonts w:asciiTheme="minorHAnsi" w:hAnsiTheme="minorHAnsi" w:cstheme="minorHAnsi"/>
          <w:b/>
          <w:sz w:val="22"/>
          <w:u w:val="single"/>
        </w:rPr>
        <w:t xml:space="preserve"> tj.:</w:t>
      </w:r>
    </w:p>
    <w:p w14:paraId="139385C6" w14:textId="12AFD59C" w:rsidR="0008579E" w:rsidRPr="0096343B" w:rsidRDefault="0008579E" w:rsidP="0096343B">
      <w:pPr>
        <w:pStyle w:val="Akapitzlist"/>
        <w:numPr>
          <w:ilvl w:val="0"/>
          <w:numId w:val="34"/>
        </w:numPr>
        <w:ind w:left="851" w:hanging="425"/>
        <w:contextualSpacing w:val="0"/>
        <w:jc w:val="both"/>
        <w:rPr>
          <w:rFonts w:asciiTheme="minorHAnsi" w:hAnsiTheme="minorHAnsi" w:cstheme="minorHAnsi"/>
          <w:iCs/>
          <w:sz w:val="22"/>
          <w:szCs w:val="22"/>
          <w:u w:val="single"/>
          <w:lang w:eastAsia="pl-PL"/>
        </w:rPr>
      </w:pPr>
      <w:r w:rsidRPr="00714F98">
        <w:rPr>
          <w:rFonts w:asciiTheme="minorHAnsi" w:hAnsiTheme="minorHAnsi" w:cstheme="minorHAnsi"/>
          <w:b/>
          <w:bCs/>
          <w:sz w:val="22"/>
          <w:szCs w:val="22"/>
        </w:rPr>
        <w:t>aktualną autoryzację</w:t>
      </w:r>
      <w:r w:rsidRPr="0096343B">
        <w:rPr>
          <w:rFonts w:asciiTheme="minorHAnsi" w:hAnsiTheme="minorHAnsi" w:cstheme="minorHAnsi"/>
          <w:sz w:val="22"/>
          <w:szCs w:val="22"/>
        </w:rPr>
        <w:t xml:space="preserve"> producenta gaśnic, agregatów gaśniczych i urządzenia przeciwpożarowego (KZWM Ogniochron S.A.; BOXmet Sp. z o.o.; GZWM S.A.), wystawioną przez producenta</w:t>
      </w:r>
      <w:r w:rsidR="0096343B" w:rsidRPr="0096343B">
        <w:rPr>
          <w:rFonts w:asciiTheme="minorHAnsi" w:hAnsiTheme="minorHAnsi" w:cstheme="minorHAnsi"/>
          <w:sz w:val="22"/>
          <w:szCs w:val="22"/>
        </w:rPr>
        <w:t>.</w:t>
      </w:r>
    </w:p>
    <w:p w14:paraId="04FCAA6D" w14:textId="5BF2C9F7" w:rsidR="00AB15F7" w:rsidRPr="00AB15F7" w:rsidRDefault="00AB15F7" w:rsidP="00A30DA5">
      <w:pPr>
        <w:ind w:left="426"/>
        <w:jc w:val="both"/>
        <w:rPr>
          <w:rFonts w:asciiTheme="minorHAnsi" w:hAnsiTheme="minorHAnsi" w:cstheme="minorHAnsi"/>
          <w:b/>
          <w:iCs/>
          <w:sz w:val="22"/>
          <w:szCs w:val="22"/>
          <w:u w:val="single"/>
          <w:lang w:eastAsia="pl-PL"/>
        </w:rPr>
      </w:pPr>
      <w:r w:rsidRPr="00AB15F7">
        <w:rPr>
          <w:rFonts w:asciiTheme="minorHAnsi" w:hAnsiTheme="minorHAnsi" w:cstheme="minorHAnsi"/>
          <w:b/>
          <w:iCs/>
          <w:sz w:val="22"/>
          <w:szCs w:val="22"/>
          <w:u w:val="single"/>
          <w:lang w:eastAsia="pl-PL"/>
        </w:rPr>
        <w:t>Uwaga!</w:t>
      </w:r>
    </w:p>
    <w:p w14:paraId="0F9FDE59" w14:textId="01765673" w:rsidR="00AB15F7" w:rsidRPr="00AB15F7" w:rsidRDefault="0096343B" w:rsidP="00A30DA5">
      <w:pPr>
        <w:tabs>
          <w:tab w:val="num" w:pos="900"/>
        </w:tabs>
        <w:ind w:left="425"/>
        <w:jc w:val="both"/>
        <w:rPr>
          <w:rFonts w:asciiTheme="minorHAnsi" w:hAnsiTheme="minorHAnsi" w:cstheme="minorHAnsi"/>
          <w:b/>
          <w:color w:val="000000"/>
          <w:sz w:val="22"/>
        </w:rPr>
      </w:pPr>
      <w:r>
        <w:rPr>
          <w:rFonts w:asciiTheme="minorHAnsi" w:hAnsiTheme="minorHAnsi" w:cstheme="minorHAnsi"/>
          <w:b/>
          <w:color w:val="000000"/>
          <w:sz w:val="22"/>
        </w:rPr>
        <w:t>Podmiotowe i p</w:t>
      </w:r>
      <w:r w:rsidR="00AB15F7" w:rsidRPr="00AB15F7">
        <w:rPr>
          <w:rFonts w:asciiTheme="minorHAnsi" w:hAnsiTheme="minorHAnsi" w:cstheme="minorHAnsi"/>
          <w:b/>
          <w:color w:val="000000"/>
          <w:sz w:val="22"/>
        </w:rPr>
        <w:t>rzedmiotowe środki dowodowe wyszczególnione w pkt 3 ppkt 1)</w:t>
      </w:r>
      <w:r>
        <w:rPr>
          <w:rFonts w:asciiTheme="minorHAnsi" w:hAnsiTheme="minorHAnsi" w:cstheme="minorHAnsi"/>
          <w:b/>
          <w:color w:val="000000"/>
          <w:sz w:val="22"/>
        </w:rPr>
        <w:t xml:space="preserve"> i pkt 4 ppkt 1)</w:t>
      </w:r>
      <w:r w:rsidR="00AB15F7" w:rsidRPr="00AB15F7">
        <w:rPr>
          <w:rFonts w:asciiTheme="minorHAnsi" w:hAnsiTheme="minorHAnsi" w:cstheme="minorHAnsi"/>
          <w:b/>
          <w:color w:val="000000"/>
          <w:sz w:val="22"/>
        </w:rPr>
        <w:t xml:space="preserve"> mają być złożone tylko przez Wykonawcę, którego oferta zostanie </w:t>
      </w:r>
      <w:r w:rsidR="00D45311">
        <w:rPr>
          <w:rFonts w:asciiTheme="minorHAnsi" w:hAnsiTheme="minorHAnsi" w:cstheme="minorHAnsi"/>
          <w:b/>
          <w:color w:val="000000"/>
          <w:sz w:val="22"/>
        </w:rPr>
        <w:t>uznana za najwyżej ocenioną</w:t>
      </w:r>
      <w:r w:rsidR="00AB15F7" w:rsidRPr="00AB15F7">
        <w:rPr>
          <w:rFonts w:asciiTheme="minorHAnsi" w:hAnsiTheme="minorHAnsi" w:cstheme="minorHAnsi"/>
          <w:b/>
          <w:color w:val="000000"/>
          <w:sz w:val="22"/>
        </w:rPr>
        <w:t xml:space="preserve">. </w:t>
      </w:r>
    </w:p>
    <w:p w14:paraId="422A7B8A" w14:textId="34607639" w:rsidR="008574BC" w:rsidRDefault="008574BC" w:rsidP="008574BC">
      <w:p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3A4416B" w14:textId="7F6EA878" w:rsidR="00714F98" w:rsidRDefault="00714F98" w:rsidP="008574BC">
      <w:p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341F483" w14:textId="77777777" w:rsidR="00714F98" w:rsidRPr="00382D45" w:rsidRDefault="00714F98" w:rsidP="008574BC">
      <w:p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6DE48E1" w14:textId="022BE55B" w:rsidR="00296061" w:rsidRPr="004E6B4C" w:rsidRDefault="00FB453A" w:rsidP="003255A7">
      <w:pPr>
        <w:tabs>
          <w:tab w:val="left" w:pos="-1701"/>
        </w:tabs>
        <w:suppressAutoHyphens/>
        <w:spacing w:before="120"/>
        <w:ind w:left="425" w:hanging="42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lastRenderedPageBreak/>
        <w:t>I</w:t>
      </w:r>
      <w:r w:rsidR="007A1106" w:rsidRPr="004E6B4C">
        <w:rPr>
          <w:rFonts w:asciiTheme="minorHAnsi" w:eastAsia="Calibri" w:hAnsiTheme="minorHAnsi" w:cstheme="minorHAnsi"/>
          <w:b/>
          <w:sz w:val="22"/>
          <w:szCs w:val="22"/>
        </w:rPr>
        <w:t>V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>.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ab/>
        <w:t>TERMIN SKŁADANIA OFERT</w:t>
      </w:r>
    </w:p>
    <w:p w14:paraId="376F7C9F" w14:textId="1349A549" w:rsidR="002A0C8B" w:rsidRPr="00B4711B" w:rsidRDefault="002A0C8B" w:rsidP="001C669A">
      <w:pPr>
        <w:numPr>
          <w:ilvl w:val="0"/>
          <w:numId w:val="4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Ofertę cenową stanowiącą załącznik nr 1 do zapytania ofertowego wraz z wymaganymi dokumentami należy złożyć na Platformie w terminie do dnia </w:t>
      </w:r>
      <w:r w:rsidR="00D87516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05.06</w:t>
      </w:r>
      <w:r w:rsidRPr="00B4711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.202</w:t>
      </w:r>
      <w:r w:rsidR="00AB03B2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5</w:t>
      </w:r>
      <w:r w:rsidRPr="00B4711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 xml:space="preserve"> r.</w:t>
      </w: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godz. </w:t>
      </w:r>
      <w:r w:rsidRPr="00B4711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07.55</w:t>
      </w: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B0CC18B" w14:textId="03808639" w:rsidR="002A0C8B" w:rsidRPr="00AC66EB" w:rsidRDefault="002A0C8B" w:rsidP="00AC66EB">
      <w:pPr>
        <w:numPr>
          <w:ilvl w:val="0"/>
          <w:numId w:val="4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4711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Otwarcie ofert odbędzie się w dniu </w:t>
      </w:r>
      <w:r w:rsidR="00D87516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05.06</w:t>
      </w:r>
      <w:r w:rsidRPr="00AC66E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.202</w:t>
      </w:r>
      <w:r w:rsidR="00AB03B2" w:rsidRPr="00AC66E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5</w:t>
      </w:r>
      <w:r w:rsidRPr="00AC66EB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 xml:space="preserve"> r.</w:t>
      </w:r>
      <w:r w:rsidRPr="00AC66EB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 godz. </w:t>
      </w:r>
      <w:r w:rsidRPr="00AC66E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08.00</w:t>
      </w:r>
      <w:r w:rsidRPr="00AC66EB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4989A31A" w14:textId="3871719B" w:rsidR="00D54586" w:rsidRDefault="002A0C8B" w:rsidP="00AB03B2">
      <w:pPr>
        <w:numPr>
          <w:ilvl w:val="0"/>
          <w:numId w:val="4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D30B2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Osobą uprawnioną do bezpośredniego kontaktowania się z Wykonawcami jest p. 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Kinga Malewicz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br/>
      </w:r>
      <w:r w:rsidRPr="006E0C23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tel. 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91-44-15-670</w:t>
      </w:r>
      <w:r w:rsidRPr="00D30B2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w godz. 07:00 – 15:00.</w:t>
      </w:r>
    </w:p>
    <w:p w14:paraId="732006C5" w14:textId="77777777" w:rsidR="008574BC" w:rsidRPr="00AB03B2" w:rsidRDefault="008574BC" w:rsidP="008574BC">
      <w:pPr>
        <w:suppressAutoHyphens/>
        <w:spacing w:before="60"/>
        <w:ind w:left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678EF7A9" w14:textId="77777777" w:rsidR="00A1274A" w:rsidRPr="004E6B4C" w:rsidRDefault="00A1274A" w:rsidP="001C669A">
      <w:pPr>
        <w:pStyle w:val="Akapitzlist"/>
        <w:numPr>
          <w:ilvl w:val="0"/>
          <w:numId w:val="14"/>
        </w:numPr>
        <w:spacing w:before="120"/>
        <w:ind w:left="425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OPIS SPOSOBU UDZIELANIA WYJAŚNIEŃ</w:t>
      </w:r>
    </w:p>
    <w:p w14:paraId="333A2E7F" w14:textId="77777777" w:rsidR="00582AA3" w:rsidRPr="00582AA3" w:rsidRDefault="00582AA3" w:rsidP="001C669A">
      <w:pPr>
        <w:numPr>
          <w:ilvl w:val="1"/>
          <w:numId w:val="14"/>
        </w:numPr>
        <w:tabs>
          <w:tab w:val="clear" w:pos="1440"/>
          <w:tab w:val="num" w:pos="426"/>
        </w:tabs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70307105"/>
      <w:r w:rsidRPr="00582AA3">
        <w:rPr>
          <w:rFonts w:asciiTheme="minorHAnsi" w:hAnsiTheme="minorHAnsi" w:cstheme="minorHAnsi"/>
          <w:sz w:val="22"/>
          <w:szCs w:val="22"/>
        </w:rPr>
        <w:t>Wykonawca może zwrócić się do Zamawiającego z wnioskiem o wyjaśnienie treści zapytania ofertowego</w:t>
      </w:r>
      <w:r w:rsidRPr="00582AA3">
        <w:rPr>
          <w:rFonts w:asciiTheme="minorHAnsi" w:hAnsiTheme="minorHAnsi" w:cstheme="minorHAnsi"/>
          <w:bCs/>
          <w:sz w:val="22"/>
          <w:szCs w:val="22"/>
        </w:rPr>
        <w:t>. Zamawiający udzieli wyjaśnień niezwłocznie, jednak nie później niż na 1 dzień przed upływem terminu składania ofert, pod warunkiem, że pytanie wpłynie w terminie, w którym Zamawiający będzie w stanie udzielić odpowiedzi.</w:t>
      </w:r>
    </w:p>
    <w:p w14:paraId="5A169008" w14:textId="77777777" w:rsidR="00582AA3" w:rsidRPr="00582AA3" w:rsidRDefault="00582AA3" w:rsidP="001C669A">
      <w:pPr>
        <w:numPr>
          <w:ilvl w:val="1"/>
          <w:numId w:val="14"/>
        </w:numPr>
        <w:tabs>
          <w:tab w:val="clear" w:pos="1440"/>
          <w:tab w:val="num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bCs/>
          <w:sz w:val="22"/>
          <w:szCs w:val="22"/>
        </w:rPr>
        <w:t>Wszelkie wnioski o wyjaśnienie treści zapytania ofertowego należy kierować za pośrednictwem Platformy w wersji edytowalnej.</w:t>
      </w:r>
    </w:p>
    <w:p w14:paraId="2EA07134" w14:textId="77777777" w:rsidR="00582AA3" w:rsidRPr="00582AA3" w:rsidRDefault="00582AA3" w:rsidP="001C669A">
      <w:pPr>
        <w:numPr>
          <w:ilvl w:val="1"/>
          <w:numId w:val="14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Treść pytań wraz z wyjaśnieniami Zamawiający udostępnia na Platformie bez ujawniania źródła zapytania.</w:t>
      </w:r>
    </w:p>
    <w:p w14:paraId="4042EA39" w14:textId="2EB0AE00" w:rsidR="00D54586" w:rsidRDefault="00582AA3" w:rsidP="00AB03B2">
      <w:pPr>
        <w:numPr>
          <w:ilvl w:val="1"/>
          <w:numId w:val="14"/>
        </w:numPr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 uzasadnionych przypadkach Zamawiający może przed upływem terminu składania ofert zmienić treść zapytania ofertowego. Dokonaną zmianę treści zapytania ofertowego Zamawiający udostępni na Platformie.</w:t>
      </w:r>
      <w:bookmarkEnd w:id="1"/>
    </w:p>
    <w:p w14:paraId="4B100859" w14:textId="77777777" w:rsidR="008574BC" w:rsidRPr="00AB03B2" w:rsidRDefault="008574BC" w:rsidP="008574BC">
      <w:pPr>
        <w:spacing w:before="6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321FC76" w14:textId="298118FD" w:rsidR="00B41AB8" w:rsidRPr="004E6B4C" w:rsidRDefault="00FB453A" w:rsidP="001C669A">
      <w:pPr>
        <w:pStyle w:val="Akapitzlist"/>
        <w:numPr>
          <w:ilvl w:val="0"/>
          <w:numId w:val="14"/>
        </w:numPr>
        <w:tabs>
          <w:tab w:val="num" w:pos="426"/>
        </w:tabs>
        <w:spacing w:before="12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SPOSÓB OBLICZENIA CENY OFERTY</w:t>
      </w:r>
    </w:p>
    <w:p w14:paraId="62205503" w14:textId="565C9D53" w:rsidR="00D54586" w:rsidRPr="008574BC" w:rsidRDefault="00FB453A" w:rsidP="00AB03B2">
      <w:pPr>
        <w:numPr>
          <w:ilvl w:val="1"/>
          <w:numId w:val="14"/>
        </w:numPr>
        <w:tabs>
          <w:tab w:val="clear" w:pos="1440"/>
          <w:tab w:val="num" w:pos="426"/>
        </w:tabs>
        <w:spacing w:before="60"/>
        <w:ind w:left="425" w:hanging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oferty ma być podana w polskich złotych</w:t>
      </w:r>
      <w:r w:rsidR="000D5CD8" w:rsidRPr="004E6B4C">
        <w:rPr>
          <w:rFonts w:asciiTheme="minorHAnsi" w:hAnsiTheme="minorHAnsi" w:cstheme="minorHAnsi"/>
          <w:sz w:val="22"/>
          <w:szCs w:val="22"/>
        </w:rPr>
        <w:t xml:space="preserve"> </w:t>
      </w:r>
      <w:r w:rsidR="004B42EE" w:rsidRPr="004E6B4C">
        <w:rPr>
          <w:rFonts w:asciiTheme="minorHAnsi" w:hAnsiTheme="minorHAnsi" w:cstheme="minorHAnsi"/>
          <w:sz w:val="22"/>
          <w:szCs w:val="22"/>
        </w:rPr>
        <w:t>l</w:t>
      </w:r>
      <w:r w:rsidRPr="004E6B4C">
        <w:rPr>
          <w:rFonts w:asciiTheme="minorHAnsi" w:hAnsiTheme="minorHAnsi" w:cstheme="minorHAnsi"/>
          <w:sz w:val="22"/>
          <w:szCs w:val="22"/>
        </w:rPr>
        <w:t xml:space="preserve">iczbowo i obejmować wszelkie koszty związane </w:t>
      </w:r>
      <w:r w:rsidRPr="004E6B4C">
        <w:rPr>
          <w:rFonts w:asciiTheme="minorHAnsi" w:hAnsiTheme="minorHAnsi" w:cstheme="minorHAnsi"/>
          <w:sz w:val="22"/>
          <w:szCs w:val="22"/>
        </w:rPr>
        <w:br/>
        <w:t xml:space="preserve">z realizacją zamówienia. Koszty, których Wykonawca nie ujął w ofercie, nie zostaną odrębnie opłacone przez Zamawiającego i uważać się będzie, że zostały ujęte w ofercie cenowej przedmiotu zamówienia. Cena oferty winna być wyliczona z dokładnością do 2 miejsc po przecinku. Wykonawca powinien dokonać zaokrąglenia cen do pełnych groszy, przy czym końcówki poniżej 0,5 grosza pomija się,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hAnsiTheme="minorHAnsi" w:cstheme="minorHAnsi"/>
          <w:sz w:val="22"/>
          <w:szCs w:val="22"/>
        </w:rPr>
        <w:t xml:space="preserve">a końcówki 0,5 grosza i wyższe zaokrągla się do 1 grosza. </w:t>
      </w:r>
    </w:p>
    <w:p w14:paraId="3A0C6067" w14:textId="77777777" w:rsidR="008574BC" w:rsidRPr="00AB03B2" w:rsidRDefault="008574BC" w:rsidP="008574BC">
      <w:pPr>
        <w:spacing w:before="60"/>
        <w:ind w:left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</w:p>
    <w:p w14:paraId="2BACE1BD" w14:textId="2BA62092" w:rsidR="00B41AB8" w:rsidRPr="004E6B4C" w:rsidRDefault="003B089B" w:rsidP="001C669A">
      <w:pPr>
        <w:pStyle w:val="Akapitzlist"/>
        <w:numPr>
          <w:ilvl w:val="0"/>
          <w:numId w:val="14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KRYTERIUM OCENY OFERT: </w:t>
      </w:r>
    </w:p>
    <w:p w14:paraId="0760B426" w14:textId="77777777" w:rsidR="003B089B" w:rsidRPr="004E6B4C" w:rsidRDefault="003B089B" w:rsidP="001C669A">
      <w:pPr>
        <w:numPr>
          <w:ilvl w:val="0"/>
          <w:numId w:val="7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Zamawiający dokona oceny ofert na podstawie kryterium „Cena ofertowa” – </w:t>
      </w:r>
      <w:r w:rsidRPr="004E6B4C">
        <w:rPr>
          <w:rFonts w:asciiTheme="minorHAnsi" w:eastAsia="Calibri" w:hAnsiTheme="minorHAnsi" w:cstheme="minorHAnsi"/>
          <w:b/>
          <w:sz w:val="22"/>
          <w:szCs w:val="22"/>
        </w:rPr>
        <w:t>waga - 100%.</w:t>
      </w:r>
    </w:p>
    <w:p w14:paraId="23EBBF78" w14:textId="77777777" w:rsidR="003B089B" w:rsidRPr="004E6B4C" w:rsidRDefault="003B089B" w:rsidP="001C669A">
      <w:pPr>
        <w:numPr>
          <w:ilvl w:val="0"/>
          <w:numId w:val="7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>Za najkorzystniejszą uznana zostanie oferta z najniższą ceną netto.</w:t>
      </w:r>
    </w:p>
    <w:p w14:paraId="261D11C6" w14:textId="332C3638" w:rsidR="003B089B" w:rsidRPr="004E6B4C" w:rsidRDefault="003B089B" w:rsidP="001C669A">
      <w:pPr>
        <w:numPr>
          <w:ilvl w:val="0"/>
          <w:numId w:val="7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zaprosić Wykonawcó</w:t>
      </w:r>
      <w:r w:rsidR="00A86431" w:rsidRPr="004E6B4C">
        <w:rPr>
          <w:rFonts w:asciiTheme="minorHAnsi" w:hAnsiTheme="minorHAnsi" w:cstheme="minorHAnsi"/>
          <w:sz w:val="22"/>
          <w:szCs w:val="22"/>
        </w:rPr>
        <w:t>w do złożenia ofert dodatkowych.</w:t>
      </w:r>
    </w:p>
    <w:p w14:paraId="443F8EBA" w14:textId="77777777" w:rsidR="003B089B" w:rsidRPr="004E6B4C" w:rsidRDefault="003B089B" w:rsidP="001C669A">
      <w:pPr>
        <w:numPr>
          <w:ilvl w:val="0"/>
          <w:numId w:val="7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Wykonawcy składający oferty dodatkowe, nie mogą zaoferować cen wyższych niż zaoferowane w złożonych pierwotnie ofertach.</w:t>
      </w:r>
    </w:p>
    <w:p w14:paraId="39FE86DE" w14:textId="21EE4AA2" w:rsidR="00895093" w:rsidRPr="005E4F0C" w:rsidRDefault="003B089B" w:rsidP="005E4F0C">
      <w:pPr>
        <w:numPr>
          <w:ilvl w:val="0"/>
          <w:numId w:val="7"/>
        </w:numPr>
        <w:tabs>
          <w:tab w:val="clear" w:pos="898"/>
        </w:tabs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poinformuje równocześnie Wykonawców, którzy złożyli oferty o wyborze najkorzystniejszej oferty.</w:t>
      </w:r>
    </w:p>
    <w:p w14:paraId="3F982364" w14:textId="77777777" w:rsidR="00895093" w:rsidRPr="003255A7" w:rsidRDefault="00895093" w:rsidP="0019669A">
      <w:pPr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4345AF7D" w14:textId="5A41470A" w:rsidR="00B41AB8" w:rsidRPr="004E6B4C" w:rsidRDefault="003B089B" w:rsidP="001C669A">
      <w:pPr>
        <w:pStyle w:val="ZTIRPKTzmpkttiret"/>
        <w:numPr>
          <w:ilvl w:val="0"/>
          <w:numId w:val="14"/>
        </w:numPr>
        <w:tabs>
          <w:tab w:val="left" w:pos="425"/>
          <w:tab w:val="left" w:pos="567"/>
          <w:tab w:val="left" w:pos="851"/>
        </w:tabs>
        <w:spacing w:line="24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OCENA OFERT</w:t>
      </w:r>
    </w:p>
    <w:p w14:paraId="6182757C" w14:textId="7D4AF429" w:rsidR="0057331D" w:rsidRDefault="0057331D" w:rsidP="001C669A">
      <w:pPr>
        <w:pStyle w:val="ZTIRPKTzmpkttiret"/>
        <w:numPr>
          <w:ilvl w:val="1"/>
          <w:numId w:val="13"/>
        </w:numPr>
        <w:tabs>
          <w:tab w:val="clear" w:pos="1440"/>
          <w:tab w:val="num" w:pos="426"/>
          <w:tab w:val="left" w:pos="851"/>
        </w:tabs>
        <w:spacing w:before="60" w:after="60"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bada tylko ofertę Wykonawcy, którego ofertę oceniono najwyżej – została uznana za najkorzystniejszą.</w:t>
      </w:r>
    </w:p>
    <w:p w14:paraId="5111EFEB" w14:textId="0B3DEB8F" w:rsidR="003B089B" w:rsidRPr="004E6B4C" w:rsidRDefault="003B089B" w:rsidP="001C669A">
      <w:pPr>
        <w:pStyle w:val="ZTIRPKTzmpkttiret"/>
        <w:numPr>
          <w:ilvl w:val="1"/>
          <w:numId w:val="13"/>
        </w:numPr>
        <w:tabs>
          <w:tab w:val="clear" w:pos="1440"/>
          <w:tab w:val="num" w:pos="426"/>
          <w:tab w:val="left" w:pos="851"/>
        </w:tabs>
        <w:spacing w:before="60" w:after="60"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żądać od Wykonawców w toku badania i oceny ofert wyjaśnień dotyczących treści złożonych ofert oraz żądać uzupełnień brakujących dokumentów.</w:t>
      </w:r>
    </w:p>
    <w:p w14:paraId="382DDC1E" w14:textId="39306331" w:rsidR="003B089B" w:rsidRPr="004E6B4C" w:rsidRDefault="003B089B" w:rsidP="001C669A">
      <w:pPr>
        <w:pStyle w:val="ZTIRPKTzmpkttiret"/>
        <w:numPr>
          <w:ilvl w:val="1"/>
          <w:numId w:val="13"/>
        </w:numPr>
        <w:tabs>
          <w:tab w:val="clear" w:pos="1440"/>
          <w:tab w:val="num" w:pos="426"/>
          <w:tab w:val="left" w:pos="567"/>
          <w:tab w:val="left" w:pos="851"/>
        </w:tabs>
        <w:spacing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może </w:t>
      </w:r>
      <w:r w:rsidRPr="004E6B4C">
        <w:rPr>
          <w:rFonts w:asciiTheme="minorHAnsi" w:hAnsiTheme="minorHAnsi" w:cstheme="minorHAnsi"/>
          <w:sz w:val="22"/>
          <w:szCs w:val="22"/>
        </w:rPr>
        <w:t>w ofercie poprawi</w:t>
      </w:r>
      <w:r w:rsidR="001F3CD7" w:rsidRPr="004E6B4C">
        <w:rPr>
          <w:rFonts w:asciiTheme="minorHAnsi" w:hAnsiTheme="minorHAnsi" w:cstheme="minorHAnsi"/>
          <w:sz w:val="22"/>
          <w:szCs w:val="22"/>
        </w:rPr>
        <w:t>ć</w:t>
      </w:r>
      <w:r w:rsidRPr="004E6B4C">
        <w:rPr>
          <w:rFonts w:asciiTheme="minorHAnsi" w:hAnsiTheme="minorHAnsi" w:cstheme="minorHAnsi"/>
          <w:sz w:val="22"/>
          <w:szCs w:val="22"/>
        </w:rPr>
        <w:t>:</w:t>
      </w:r>
    </w:p>
    <w:p w14:paraId="52624B41" w14:textId="77777777" w:rsidR="003B089B" w:rsidRPr="004E6B4C" w:rsidRDefault="003B089B" w:rsidP="00A273D3">
      <w:pPr>
        <w:pStyle w:val="Akapitzlist"/>
        <w:numPr>
          <w:ilvl w:val="3"/>
          <w:numId w:val="13"/>
        </w:numPr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pisarskie</w:t>
      </w:r>
    </w:p>
    <w:p w14:paraId="1FEDED15" w14:textId="77777777" w:rsidR="003B089B" w:rsidRPr="004E6B4C" w:rsidRDefault="003B089B" w:rsidP="00A273D3">
      <w:pPr>
        <w:pStyle w:val="Akapitzlist"/>
        <w:numPr>
          <w:ilvl w:val="3"/>
          <w:numId w:val="13"/>
        </w:numPr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rachunkowe, z uwzględnieniem konsekwencji rachunkowych dokonanych poprawek</w:t>
      </w:r>
    </w:p>
    <w:p w14:paraId="05AD0AC3" w14:textId="77777777" w:rsidR="003B089B" w:rsidRPr="004E6B4C" w:rsidRDefault="003B089B" w:rsidP="00A273D3">
      <w:pPr>
        <w:pStyle w:val="Akapitzlist"/>
        <w:numPr>
          <w:ilvl w:val="3"/>
          <w:numId w:val="13"/>
        </w:numPr>
        <w:ind w:left="851" w:hanging="425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lastRenderedPageBreak/>
        <w:t>inne omyłki polegające na niezgodności oferty z dokumentami zamówienia, niepowodujące istotnych zmian w treści oferty</w:t>
      </w:r>
    </w:p>
    <w:p w14:paraId="5A827CEE" w14:textId="5B392B83" w:rsidR="003B089B" w:rsidRPr="004E6B4C" w:rsidRDefault="003B089B" w:rsidP="00A273D3">
      <w:pPr>
        <w:pStyle w:val="Akapitzlist"/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- zawiadamiając o tym Wykonawcę, którego oferta została poprawiona.</w:t>
      </w:r>
    </w:p>
    <w:p w14:paraId="3F1DABAA" w14:textId="77777777" w:rsidR="0019669A" w:rsidRPr="0027151B" w:rsidRDefault="0019669A" w:rsidP="001C669A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spacing w:before="60" w:after="6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sz w:val="22"/>
        </w:rPr>
        <w:t xml:space="preserve">Zamawiający przewiduje możliwość prowadzenia negocjacji z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</w:t>
      </w:r>
      <w:r>
        <w:rPr>
          <w:rFonts w:asciiTheme="minorHAnsi" w:hAnsiTheme="minorHAnsi" w:cstheme="minorHAnsi"/>
          <w:b w:val="0"/>
          <w:sz w:val="22"/>
          <w:lang w:val="pl-PL"/>
        </w:rPr>
        <w:t>onawcą(-a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mi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, któr</w:t>
      </w:r>
      <w:r>
        <w:rPr>
          <w:rFonts w:asciiTheme="minorHAnsi" w:hAnsiTheme="minorHAnsi" w:cstheme="minorHAnsi"/>
          <w:b w:val="0"/>
          <w:sz w:val="22"/>
          <w:lang w:val="pl-PL"/>
        </w:rPr>
        <w:t>y(-r</w:t>
      </w:r>
      <w:r w:rsidRPr="0027151B">
        <w:rPr>
          <w:rFonts w:asciiTheme="minorHAnsi" w:hAnsiTheme="minorHAnsi" w:cstheme="minorHAnsi"/>
          <w:b w:val="0"/>
          <w:sz w:val="22"/>
        </w:rPr>
        <w:t>zy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</w:t>
      </w:r>
      <w:r>
        <w:rPr>
          <w:rFonts w:asciiTheme="minorHAnsi" w:hAnsiTheme="minorHAnsi" w:cstheme="minorHAnsi"/>
          <w:b w:val="0"/>
          <w:sz w:val="22"/>
        </w:rPr>
        <w:br/>
        <w:t>złoży</w:t>
      </w:r>
      <w:r>
        <w:rPr>
          <w:rFonts w:asciiTheme="minorHAnsi" w:hAnsiTheme="minorHAnsi" w:cstheme="minorHAnsi"/>
          <w:b w:val="0"/>
          <w:sz w:val="22"/>
          <w:lang w:val="pl-PL"/>
        </w:rPr>
        <w:t>ł(-l</w:t>
      </w:r>
      <w:r w:rsidRPr="0027151B">
        <w:rPr>
          <w:rFonts w:asciiTheme="minorHAnsi" w:hAnsiTheme="minorHAnsi" w:cstheme="minorHAnsi"/>
          <w:b w:val="0"/>
          <w:sz w:val="22"/>
        </w:rPr>
        <w:t>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 xml:space="preserve"> ofert</w:t>
      </w:r>
      <w:r>
        <w:rPr>
          <w:rFonts w:asciiTheme="minorHAnsi" w:hAnsiTheme="minorHAnsi" w:cstheme="minorHAnsi"/>
          <w:b w:val="0"/>
          <w:sz w:val="22"/>
          <w:lang w:val="pl-PL"/>
        </w:rPr>
        <w:t>ę(-t</w:t>
      </w:r>
      <w:r w:rsidRPr="0027151B">
        <w:rPr>
          <w:rFonts w:asciiTheme="minorHAnsi" w:hAnsiTheme="minorHAnsi" w:cstheme="minorHAnsi"/>
          <w:b w:val="0"/>
          <w:sz w:val="22"/>
        </w:rPr>
        <w:t>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.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 xml:space="preserve"> Zamawiający</w:t>
      </w:r>
      <w:r w:rsidRPr="0027151B">
        <w:rPr>
          <w:rFonts w:asciiTheme="minorHAnsi" w:hAnsiTheme="minorHAnsi" w:cstheme="minorHAnsi"/>
          <w:b w:val="0"/>
          <w:sz w:val="22"/>
        </w:rPr>
        <w:t xml:space="preserve"> zaprosi do negocjacji </w:t>
      </w:r>
      <w:r>
        <w:rPr>
          <w:rFonts w:asciiTheme="minorHAnsi" w:hAnsiTheme="minorHAnsi" w:cstheme="minorHAnsi"/>
          <w:b w:val="0"/>
          <w:sz w:val="22"/>
          <w:lang w:val="pl-PL"/>
        </w:rPr>
        <w:t xml:space="preserve">Wykonawcę (-ców, </w:t>
      </w:r>
      <w:r w:rsidRPr="0027151B">
        <w:rPr>
          <w:rFonts w:asciiTheme="minorHAnsi" w:hAnsiTheme="minorHAnsi" w:cstheme="minorHAnsi"/>
          <w:b w:val="0"/>
          <w:sz w:val="22"/>
        </w:rPr>
        <w:t>nie więcej niż dwóch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>, któr</w:t>
      </w:r>
      <w:r>
        <w:rPr>
          <w:rFonts w:asciiTheme="minorHAnsi" w:hAnsiTheme="minorHAnsi" w:cstheme="minorHAnsi"/>
          <w:b w:val="0"/>
          <w:sz w:val="22"/>
          <w:lang w:val="pl-PL"/>
        </w:rPr>
        <w:t>y(-r</w:t>
      </w:r>
      <w:r>
        <w:rPr>
          <w:rFonts w:asciiTheme="minorHAnsi" w:hAnsiTheme="minorHAnsi" w:cstheme="minorHAnsi"/>
          <w:b w:val="0"/>
          <w:sz w:val="22"/>
        </w:rPr>
        <w:t>zy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złoży</w:t>
      </w:r>
      <w:r>
        <w:rPr>
          <w:rFonts w:asciiTheme="minorHAnsi" w:hAnsiTheme="minorHAnsi" w:cstheme="minorHAnsi"/>
          <w:b w:val="0"/>
          <w:sz w:val="22"/>
          <w:lang w:val="pl-PL"/>
        </w:rPr>
        <w:t>ł(-</w:t>
      </w:r>
      <w:r>
        <w:rPr>
          <w:rFonts w:asciiTheme="minorHAnsi" w:hAnsiTheme="minorHAnsi" w:cstheme="minorHAnsi"/>
          <w:b w:val="0"/>
          <w:sz w:val="22"/>
        </w:rPr>
        <w:t>li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ofertę </w:t>
      </w:r>
      <w:r w:rsidRPr="0027151B">
        <w:rPr>
          <w:rFonts w:asciiTheme="minorHAnsi" w:hAnsiTheme="minorHAnsi" w:cstheme="minorHAnsi"/>
          <w:b w:val="0"/>
          <w:sz w:val="22"/>
        </w:rPr>
        <w:t>z najkorzystniejszą ceną, przy czym negocjacje dotyczyć będą wyłącznie cen ofert</w:t>
      </w:r>
      <w:r>
        <w:rPr>
          <w:rFonts w:asciiTheme="minorHAnsi" w:hAnsiTheme="minorHAnsi" w:cstheme="minorHAnsi"/>
          <w:b w:val="0"/>
          <w:sz w:val="22"/>
          <w:lang w:val="pl-PL"/>
        </w:rPr>
        <w:t>y(-t)</w:t>
      </w:r>
      <w:r w:rsidRPr="0027151B">
        <w:rPr>
          <w:rFonts w:asciiTheme="minorHAnsi" w:hAnsiTheme="minorHAnsi" w:cstheme="minorHAnsi"/>
          <w:b w:val="0"/>
          <w:sz w:val="22"/>
        </w:rPr>
        <w:t xml:space="preserve">.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Oferta</w:t>
      </w:r>
      <w:r w:rsidRPr="0027151B">
        <w:rPr>
          <w:rFonts w:asciiTheme="minorHAnsi" w:hAnsiTheme="minorHAnsi" w:cstheme="minorHAnsi"/>
          <w:b w:val="0"/>
          <w:sz w:val="22"/>
        </w:rPr>
        <w:t xml:space="preserve"> dodatkowa nie może zawierać ceny wyższej niż w ofercie pierwotnie złożonej. Jeżeli oferta dodatkowa będzie zawierała cenę wyższą niż w ofercie pierwotnie złożonej, oferta</w:t>
      </w:r>
      <w:r>
        <w:rPr>
          <w:rFonts w:asciiTheme="minorHAnsi" w:hAnsiTheme="minorHAnsi" w:cstheme="minorHAnsi"/>
          <w:b w:val="0"/>
          <w:sz w:val="22"/>
        </w:rPr>
        <w:t xml:space="preserve"> dodatkowa zostanie odrzucona, </w:t>
      </w:r>
      <w:r w:rsidRPr="0027151B">
        <w:rPr>
          <w:rFonts w:asciiTheme="minorHAnsi" w:hAnsiTheme="minorHAnsi" w:cstheme="minorHAnsi"/>
          <w:b w:val="0"/>
          <w:sz w:val="22"/>
        </w:rPr>
        <w:t xml:space="preserve">a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Wykonawca</w:t>
      </w:r>
      <w:r w:rsidRPr="0027151B">
        <w:rPr>
          <w:rFonts w:asciiTheme="minorHAnsi" w:hAnsiTheme="minorHAnsi" w:cstheme="minorHAnsi"/>
          <w:b w:val="0"/>
          <w:sz w:val="22"/>
        </w:rPr>
        <w:t xml:space="preserve"> będzie związany ofertą pierwotnie złożoną.</w:t>
      </w:r>
    </w:p>
    <w:p w14:paraId="5AFFA91A" w14:textId="04E7C7D4" w:rsidR="003B089B" w:rsidRPr="0027151B" w:rsidRDefault="003B089B" w:rsidP="001C669A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spacing w:before="60" w:after="6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1D0720D7" w14:textId="5ECCD4C6" w:rsidR="003B089B" w:rsidRPr="004E6B4C" w:rsidRDefault="003B089B" w:rsidP="001C669A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Wykonawcę, którego oferta została uznana za najkorzystniejszą, a który nie przedłożył wraz z ofertą wszystkich wymaganych dokumentów lub oświadczeń, Zamawiający może wezwać do ich złożenia, uzupełnienia lub poprawienia lub do udzielenia wyjaśnień w wyznaczonym przez siebie terminie, chyba, że mimo ich złożenia, uzupełnienia lub poprawienia lub udzielenia wyjaśnień oferta podlega odrzuceniu albo konieczne jest unieważnienie postępowania. </w:t>
      </w:r>
    </w:p>
    <w:p w14:paraId="39E622F1" w14:textId="07DB34CD" w:rsidR="003A0AF7" w:rsidRPr="008574BC" w:rsidRDefault="0019326C" w:rsidP="00AB03B2">
      <w:pPr>
        <w:pStyle w:val="Tekstpodstawowywcity21"/>
        <w:numPr>
          <w:ilvl w:val="1"/>
          <w:numId w:val="13"/>
        </w:numPr>
        <w:tabs>
          <w:tab w:val="clear" w:pos="1440"/>
          <w:tab w:val="num" w:pos="426"/>
        </w:tabs>
        <w:suppressAutoHyphens/>
        <w:spacing w:before="120"/>
        <w:ind w:left="425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Zamawiający nie wzywa do złożenia podmiotowych środków dowodowych (jeśli wymagano) lub do uzupełnienia dokumentów potwierdzających umocowanie do reprezentacji </w:t>
      </w:r>
      <w:r w:rsidR="006F0521" w:rsidRPr="004E6B4C">
        <w:rPr>
          <w:rFonts w:asciiTheme="minorHAnsi" w:hAnsiTheme="minorHAnsi" w:cstheme="minorHAnsi"/>
          <w:b w:val="0"/>
          <w:sz w:val="22"/>
          <w:szCs w:val="22"/>
          <w:lang w:val="pl-PL"/>
        </w:rPr>
        <w:t>W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ykonawcy, jeżeli może je uzyskać za pomocą bezpłatnych i ogólnodostępnych baz danych, w szczególności rejestrów publicznych w rozumieniu </w:t>
      </w:r>
      <w:hyperlink r:id="rId10" w:anchor="/document/17181936?cm=DOCUMENT" w:history="1">
        <w:r w:rsidRPr="004E6B4C">
          <w:rPr>
            <w:rStyle w:val="Hipercze"/>
            <w:rFonts w:asciiTheme="minorHAnsi" w:hAnsiTheme="minorHAnsi" w:cstheme="minorHAnsi"/>
            <w:b w:val="0"/>
            <w:sz w:val="22"/>
            <w:szCs w:val="22"/>
          </w:rPr>
          <w:t>ustawy</w:t>
        </w:r>
      </w:hyperlink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 z dnia 17 lutego 2005</w:t>
      </w:r>
      <w:r w:rsidR="00C81FEB">
        <w:rPr>
          <w:rFonts w:asciiTheme="minorHAnsi" w:hAnsiTheme="minorHAnsi" w:cstheme="minorHAnsi"/>
          <w:b w:val="0"/>
          <w:sz w:val="22"/>
          <w:szCs w:val="22"/>
          <w:lang w:val="pl-PL"/>
        </w:rPr>
        <w:t xml:space="preserve"> 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>r. o informatyzacji działalności podmiotów realizujących zadania publiczne.</w:t>
      </w:r>
    </w:p>
    <w:p w14:paraId="7F8546BB" w14:textId="77777777" w:rsidR="008574BC" w:rsidRPr="00AB03B2" w:rsidRDefault="008574BC" w:rsidP="008574BC">
      <w:pPr>
        <w:pStyle w:val="Tekstpodstawowywcity21"/>
        <w:suppressAutoHyphens/>
        <w:spacing w:before="120"/>
        <w:ind w:left="425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86F09C0" w14:textId="4225857C" w:rsidR="00B41AB8" w:rsidRPr="004E6B4C" w:rsidRDefault="003B089B" w:rsidP="001C669A">
      <w:pPr>
        <w:pStyle w:val="ZTIRPKTzmpkttiret"/>
        <w:numPr>
          <w:ilvl w:val="0"/>
          <w:numId w:val="14"/>
        </w:numPr>
        <w:tabs>
          <w:tab w:val="clear" w:pos="720"/>
          <w:tab w:val="left" w:pos="425"/>
          <w:tab w:val="left" w:pos="567"/>
        </w:tabs>
        <w:spacing w:before="120" w:line="240" w:lineRule="auto"/>
        <w:ind w:left="454" w:hanging="454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PRZESŁANKI ODRZUCENIA OFERT</w:t>
      </w:r>
    </w:p>
    <w:p w14:paraId="1509E839" w14:textId="77777777" w:rsidR="003B089B" w:rsidRPr="004E6B4C" w:rsidRDefault="003B089B" w:rsidP="001C669A">
      <w:pPr>
        <w:pStyle w:val="Tekstpodstawowywcity21"/>
        <w:numPr>
          <w:ilvl w:val="0"/>
          <w:numId w:val="11"/>
        </w:numPr>
        <w:tabs>
          <w:tab w:val="clear" w:pos="360"/>
          <w:tab w:val="num" w:pos="426"/>
        </w:tabs>
        <w:suppressAutoHyphens/>
        <w:spacing w:before="60" w:after="60"/>
        <w:ind w:left="426" w:hanging="357"/>
        <w:rPr>
          <w:rFonts w:asciiTheme="minorHAnsi" w:hAnsiTheme="minorHAnsi" w:cstheme="minorHAnsi"/>
          <w:b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>Zamawiający odrzuci ofertę, jeżeli:</w:t>
      </w:r>
    </w:p>
    <w:p w14:paraId="381E8FB3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po terminie składania ofert,</w:t>
      </w:r>
    </w:p>
    <w:p w14:paraId="077B9A53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przez Wykonawcę niespełniającego warunków udziału w postępowaniu – jeśli wymagano,</w:t>
      </w:r>
    </w:p>
    <w:p w14:paraId="2BDC22E4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jest nieważna na podstawie odrębnych przepisów,</w:t>
      </w:r>
    </w:p>
    <w:p w14:paraId="37335C45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jej treść jest niezgodna z warunkami zapytania ofertowego,</w:t>
      </w:r>
    </w:p>
    <w:p w14:paraId="48679BEE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zawiera błędy w obliczeniu ceny, których nie można poprawić,</w:t>
      </w:r>
    </w:p>
    <w:p w14:paraId="49D5E3A2" w14:textId="77777777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przedłużenie terminu związania ofertą,</w:t>
      </w:r>
    </w:p>
    <w:p w14:paraId="2D8AA674" w14:textId="5E94EB63" w:rsidR="003B089B" w:rsidRPr="004E6B4C" w:rsidRDefault="003B089B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wybór jego oferty po upływie terminu związania ofertą</w:t>
      </w:r>
      <w:r w:rsidR="001F3CD7"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,</w:t>
      </w:r>
    </w:p>
    <w:p w14:paraId="2A05B039" w14:textId="7A58F053" w:rsidR="000D5CD8" w:rsidRPr="00382D45" w:rsidRDefault="001F3CD7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Wykonawca podlega wykluczeniu z postępowania</w:t>
      </w:r>
      <w:r w:rsidR="003D3824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,</w:t>
      </w:r>
    </w:p>
    <w:p w14:paraId="4CD7524A" w14:textId="2DDEFA47" w:rsidR="003A0AF7" w:rsidRPr="008574BC" w:rsidRDefault="00382D45" w:rsidP="00A273D3">
      <w:pPr>
        <w:pStyle w:val="Tekstpodstawowywcity21"/>
        <w:numPr>
          <w:ilvl w:val="0"/>
          <w:numId w:val="10"/>
        </w:numPr>
        <w:suppressAutoHyphens/>
        <w:ind w:left="851" w:hanging="425"/>
        <w:rPr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jej przyjęcie naruszałoby bezpieczeństwo publiczne lub istotny interes bezpieczeństwa państwa, a tego bezpieczeństwa lub interesu nie można zagwarantować w inny sposób</w:t>
      </w:r>
      <w:r w:rsidR="003D3824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.</w:t>
      </w:r>
    </w:p>
    <w:p w14:paraId="5E344896" w14:textId="77777777" w:rsidR="008574BC" w:rsidRPr="00382D45" w:rsidRDefault="008574BC" w:rsidP="008574BC">
      <w:pPr>
        <w:pStyle w:val="Tekstpodstawowywcity21"/>
        <w:suppressAutoHyphens/>
        <w:ind w:left="720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55F3E736" w14:textId="7B3FF11A" w:rsidR="00B41AB8" w:rsidRPr="004E6B4C" w:rsidRDefault="003B089B" w:rsidP="001C669A">
      <w:pPr>
        <w:pStyle w:val="Nagwek9"/>
        <w:numPr>
          <w:ilvl w:val="0"/>
          <w:numId w:val="14"/>
        </w:numPr>
        <w:tabs>
          <w:tab w:val="left" w:pos="425"/>
          <w:tab w:val="left" w:pos="567"/>
        </w:tabs>
        <w:spacing w:before="120" w:after="0"/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  <w:t>TERMIN ZWIĄZANIA OFERTĄ</w:t>
      </w:r>
    </w:p>
    <w:p w14:paraId="5D013200" w14:textId="101072E8" w:rsidR="003B089B" w:rsidRPr="004E6B4C" w:rsidRDefault="003B089B" w:rsidP="001C669A">
      <w:pPr>
        <w:numPr>
          <w:ilvl w:val="0"/>
          <w:numId w:val="12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Wykonawca pozostaje związany złożoną ofertą przez </w:t>
      </w:r>
      <w:r w:rsidR="00FF63CB"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B62296" w:rsidRPr="004E6B4C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 dni. Bieg terminu związania ofertą rozpoczyna się wraz z upływem terminu składania ofert.</w:t>
      </w:r>
    </w:p>
    <w:p w14:paraId="228F4CE4" w14:textId="16D197AF" w:rsidR="00D54586" w:rsidRDefault="003B089B" w:rsidP="00AB03B2">
      <w:pPr>
        <w:numPr>
          <w:ilvl w:val="0"/>
          <w:numId w:val="12"/>
        </w:numPr>
        <w:tabs>
          <w:tab w:val="left" w:pos="426"/>
        </w:tabs>
        <w:ind w:hanging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>Wykonawca samodzielnie lub na wniosek Zamawiającego może przedłużyć termin związania ofertą.</w:t>
      </w:r>
    </w:p>
    <w:p w14:paraId="01B4CB5A" w14:textId="77777777" w:rsidR="008574BC" w:rsidRPr="00AB03B2" w:rsidRDefault="008574BC" w:rsidP="008574BC">
      <w:pPr>
        <w:tabs>
          <w:tab w:val="left" w:pos="426"/>
        </w:tabs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B8886F5" w14:textId="7518DA73" w:rsidR="003B089B" w:rsidRPr="004E6B4C" w:rsidRDefault="003B089B" w:rsidP="001C669A">
      <w:pPr>
        <w:pStyle w:val="Akapitzlist"/>
        <w:numPr>
          <w:ilvl w:val="0"/>
          <w:numId w:val="14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PRZESŁANKI UNIEWAŻNIENIA POSTĘPOWANIA </w:t>
      </w:r>
    </w:p>
    <w:p w14:paraId="4FAE4FC7" w14:textId="77777777" w:rsidR="003B089B" w:rsidRPr="004E6B4C" w:rsidRDefault="003B089B" w:rsidP="001C669A">
      <w:pPr>
        <w:numPr>
          <w:ilvl w:val="3"/>
          <w:numId w:val="8"/>
        </w:numPr>
        <w:tabs>
          <w:tab w:val="left" w:pos="426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unieważnia postępowanie o udzielenie zamówienia, jeżeli:</w:t>
      </w:r>
    </w:p>
    <w:p w14:paraId="6D3758E9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nie złożono żadnej oferty,</w:t>
      </w:r>
    </w:p>
    <w:p w14:paraId="7F5AD7C1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lastRenderedPageBreak/>
        <w:t>wszystkie oferty podlegały odrzuceniu,</w:t>
      </w:r>
    </w:p>
    <w:p w14:paraId="5B1403B8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14:paraId="29DF8662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zostały złożone oferty dodatkowe o takiej samej cenie,</w:t>
      </w:r>
    </w:p>
    <w:p w14:paraId="7F331D96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wystąpiła istotna zmiana okoliczności powodująca, że prowadzenie postępowania lub wykonanie zamówienia nie leży w interesie publicznym, czego nie można było wcześniej przewidzieć,</w:t>
      </w:r>
    </w:p>
    <w:p w14:paraId="67030857" w14:textId="77777777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postępowanie obarczone jest niemożliwą do usunięcia wadą uniemożliwiającą zawarcie niepodlegającej unieważnieniu umowy w sprawie zamówienia publicznego,</w:t>
      </w:r>
    </w:p>
    <w:p w14:paraId="7A63CD64" w14:textId="01E62DB6" w:rsidR="003B089B" w:rsidRPr="004E6B4C" w:rsidRDefault="003B089B" w:rsidP="00A273D3">
      <w:pPr>
        <w:pStyle w:val="Akapitzlist"/>
        <w:numPr>
          <w:ilvl w:val="0"/>
          <w:numId w:val="9"/>
        </w:numPr>
        <w:ind w:left="85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Wykonawca nie wniósł wymaganego zabezpieczenia należytego wykonania umowy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(jeżeli wymagano), </w:t>
      </w:r>
      <w:r w:rsidRPr="004E6B4C">
        <w:rPr>
          <w:rFonts w:asciiTheme="minorHAnsi" w:hAnsiTheme="minorHAnsi" w:cstheme="minorHAnsi"/>
          <w:sz w:val="22"/>
          <w:szCs w:val="22"/>
        </w:rPr>
        <w:t xml:space="preserve">lub uchylił się od zawarcia umowy </w:t>
      </w:r>
    </w:p>
    <w:p w14:paraId="61CB62B9" w14:textId="0F7245BF" w:rsidR="003B089B" w:rsidRPr="004E6B4C" w:rsidRDefault="003B089B" w:rsidP="001C669A">
      <w:pPr>
        <w:pStyle w:val="Default"/>
        <w:numPr>
          <w:ilvl w:val="1"/>
          <w:numId w:val="8"/>
        </w:numPr>
        <w:suppressAutoHyphens w:val="0"/>
        <w:autoSpaceDN w:val="0"/>
        <w:adjustRightInd w:val="0"/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 O unieważnieniu postępowania o udzielenie zamówienia Zamawiający zawiadamia równocześnie wszystkich Wykonawców, którzy ubiega</w:t>
      </w:r>
      <w:r w:rsidR="0020253A" w:rsidRPr="004E6B4C">
        <w:rPr>
          <w:rFonts w:asciiTheme="minorHAnsi" w:hAnsiTheme="minorHAnsi" w:cstheme="minorHAnsi"/>
          <w:sz w:val="22"/>
          <w:szCs w:val="22"/>
        </w:rPr>
        <w:t>li się o udzielenie zamówienia.</w:t>
      </w:r>
    </w:p>
    <w:p w14:paraId="773BEF0B" w14:textId="6A8FBA26" w:rsidR="001B3ED5" w:rsidRPr="00644671" w:rsidRDefault="003B089B" w:rsidP="00A91FF2">
      <w:pPr>
        <w:pStyle w:val="Default"/>
        <w:numPr>
          <w:ilvl w:val="1"/>
          <w:numId w:val="8"/>
        </w:numPr>
        <w:suppressAutoHyphens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Cs/>
          <w:sz w:val="22"/>
          <w:szCs w:val="22"/>
        </w:rPr>
        <w:t xml:space="preserve"> Zamawiający zastrzega sobie możliwość unieważnienia postępowania bez podawania przyczyn.</w:t>
      </w:r>
    </w:p>
    <w:p w14:paraId="26E5218B" w14:textId="77777777" w:rsidR="00644671" w:rsidRPr="00AB03B2" w:rsidRDefault="00644671" w:rsidP="00644671">
      <w:pPr>
        <w:pStyle w:val="Default"/>
        <w:suppressAutoHyphens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905D11D" w14:textId="6B121FCA" w:rsidR="003B089B" w:rsidRPr="004E6B4C" w:rsidRDefault="003B089B" w:rsidP="001C669A">
      <w:pPr>
        <w:pStyle w:val="Akapitzlist"/>
        <w:numPr>
          <w:ilvl w:val="0"/>
          <w:numId w:val="14"/>
        </w:numPr>
        <w:tabs>
          <w:tab w:val="left" w:pos="425"/>
          <w:tab w:val="left" w:pos="567"/>
        </w:tabs>
        <w:spacing w:before="120"/>
        <w:contextualSpacing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POUCZENIE O ŚRODKACH OCHRONY PRAWNEJ </w:t>
      </w:r>
    </w:p>
    <w:p w14:paraId="12588C83" w14:textId="0FE9E6B5" w:rsidR="00D54586" w:rsidRDefault="003B089B" w:rsidP="00AB03B2">
      <w:pPr>
        <w:tabs>
          <w:tab w:val="left" w:pos="284"/>
        </w:tabs>
        <w:autoSpaceDE w:val="0"/>
        <w:autoSpaceDN w:val="0"/>
        <w:adjustRightInd w:val="0"/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 związku z tym, że postępowanie </w:t>
      </w:r>
      <w:r w:rsidRPr="004E6B4C">
        <w:rPr>
          <w:rFonts w:asciiTheme="minorHAnsi" w:hAnsiTheme="minorHAnsi" w:cstheme="minorHAnsi"/>
          <w:sz w:val="22"/>
          <w:szCs w:val="22"/>
          <w:u w:val="single"/>
        </w:rPr>
        <w:t>nie jest prowadzone</w:t>
      </w:r>
      <w:r w:rsidRPr="004E6B4C">
        <w:rPr>
          <w:rFonts w:asciiTheme="minorHAnsi" w:hAnsiTheme="minorHAnsi" w:cstheme="minorHAnsi"/>
          <w:sz w:val="22"/>
          <w:szCs w:val="22"/>
        </w:rPr>
        <w:t xml:space="preserve"> w oparciu o przepisy ustawy Prawo zamówień publicznych, Wykonawcom nie przysługują środki ochrony prawnej wymienione we wspomnianej ustawie.</w:t>
      </w:r>
    </w:p>
    <w:p w14:paraId="1B446B46" w14:textId="77777777" w:rsidR="008574BC" w:rsidRPr="00717FB5" w:rsidRDefault="008574BC" w:rsidP="00AB03B2">
      <w:pPr>
        <w:tabs>
          <w:tab w:val="left" w:pos="284"/>
        </w:tabs>
        <w:autoSpaceDE w:val="0"/>
        <w:autoSpaceDN w:val="0"/>
        <w:adjustRightInd w:val="0"/>
        <w:spacing w:before="60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30D67E1F" w14:textId="77777777" w:rsidR="006B63E0" w:rsidRPr="004E6B4C" w:rsidRDefault="006B63E0" w:rsidP="006B63E0">
      <w:pPr>
        <w:pStyle w:val="Akapitzlist"/>
        <w:numPr>
          <w:ilvl w:val="0"/>
          <w:numId w:val="14"/>
        </w:numPr>
        <w:tabs>
          <w:tab w:val="clear" w:pos="720"/>
          <w:tab w:val="num" w:pos="567"/>
        </w:tabs>
        <w:suppressAutoHyphens/>
        <w:spacing w:before="120"/>
        <w:ind w:left="425" w:hanging="425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ZAWARCIE UMOWY </w:t>
      </w:r>
    </w:p>
    <w:p w14:paraId="2FB140D5" w14:textId="185169AA" w:rsidR="006B63E0" w:rsidRDefault="006B63E0" w:rsidP="006B63E0">
      <w:pPr>
        <w:numPr>
          <w:ilvl w:val="2"/>
          <w:numId w:val="5"/>
        </w:numPr>
        <w:tabs>
          <w:tab w:val="clear" w:pos="360"/>
          <w:tab w:val="num" w:pos="-1701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Wykonawca ma obowiązek zawrzeć umowę </w:t>
      </w:r>
      <w:r w:rsidRPr="00D543F4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według wzoru, stanowiącego </w:t>
      </w:r>
      <w:r w:rsidRPr="00D543F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załącznik nr </w:t>
      </w:r>
      <w:r w:rsidR="008574B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2</w:t>
      </w:r>
      <w:r w:rsidRPr="00D543F4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zapytania</w:t>
      </w: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ofertowego. </w:t>
      </w:r>
    </w:p>
    <w:p w14:paraId="2F3E3FE8" w14:textId="34B43D95" w:rsidR="00A273D3" w:rsidRPr="00A273D3" w:rsidRDefault="00A273D3" w:rsidP="00A273D3">
      <w:pPr>
        <w:numPr>
          <w:ilvl w:val="2"/>
          <w:numId w:val="5"/>
        </w:numPr>
        <w:tabs>
          <w:tab w:val="clear" w:pos="360"/>
          <w:tab w:val="num" w:pos="-1701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273D3">
        <w:rPr>
          <w:rFonts w:asciiTheme="minorHAnsi" w:hAnsiTheme="minorHAnsi" w:cstheme="minorHAnsi"/>
          <w:color w:val="000000"/>
          <w:sz w:val="22"/>
          <w:szCs w:val="22"/>
        </w:rPr>
        <w:t xml:space="preserve">Jeżeli </w:t>
      </w:r>
      <w:r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A273D3">
        <w:rPr>
          <w:rFonts w:asciiTheme="minorHAnsi" w:hAnsiTheme="minorHAnsi" w:cstheme="minorHAnsi"/>
          <w:color w:val="000000"/>
          <w:sz w:val="22"/>
          <w:szCs w:val="22"/>
        </w:rPr>
        <w:t>ykonawca, którego oferta została wstępnie wybrana</w:t>
      </w:r>
      <w:r w:rsidRPr="00A273D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A273D3">
        <w:rPr>
          <w:rFonts w:asciiTheme="minorHAnsi" w:hAnsiTheme="minorHAnsi" w:cstheme="minorHAnsi"/>
          <w:color w:val="000000"/>
          <w:sz w:val="22"/>
          <w:szCs w:val="22"/>
        </w:rPr>
        <w:t>nie dostarczy Zamawiającemu dokument</w:t>
      </w:r>
      <w:r w:rsidR="003D61D7">
        <w:rPr>
          <w:rFonts w:asciiTheme="minorHAnsi" w:hAnsiTheme="minorHAnsi" w:cstheme="minorHAnsi"/>
          <w:color w:val="000000"/>
          <w:sz w:val="22"/>
          <w:szCs w:val="22"/>
        </w:rPr>
        <w:t>ów</w:t>
      </w:r>
      <w:r w:rsidRPr="00A273D3">
        <w:rPr>
          <w:rFonts w:asciiTheme="minorHAnsi" w:hAnsiTheme="minorHAnsi" w:cstheme="minorHAnsi"/>
          <w:color w:val="000000"/>
          <w:sz w:val="22"/>
          <w:szCs w:val="22"/>
        </w:rPr>
        <w:t>, o który</w:t>
      </w:r>
      <w:r w:rsidR="003D61D7">
        <w:rPr>
          <w:rFonts w:asciiTheme="minorHAnsi" w:hAnsiTheme="minorHAnsi" w:cstheme="minorHAnsi"/>
          <w:color w:val="000000"/>
          <w:sz w:val="22"/>
          <w:szCs w:val="22"/>
        </w:rPr>
        <w:t>ch</w:t>
      </w:r>
      <w:r w:rsidRPr="00A273D3">
        <w:rPr>
          <w:rFonts w:asciiTheme="minorHAnsi" w:hAnsiTheme="minorHAnsi" w:cstheme="minorHAnsi"/>
          <w:color w:val="000000"/>
          <w:sz w:val="22"/>
          <w:szCs w:val="22"/>
        </w:rPr>
        <w:t xml:space="preserve"> mowa w pkt. </w:t>
      </w:r>
      <w:r w:rsidR="003D61D7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Pr="00A273D3">
        <w:rPr>
          <w:rFonts w:asciiTheme="minorHAnsi" w:hAnsiTheme="minorHAnsi" w:cstheme="minorHAnsi"/>
          <w:color w:val="000000"/>
          <w:sz w:val="22"/>
          <w:szCs w:val="22"/>
        </w:rPr>
        <w:t xml:space="preserve"> rozdziału III </w:t>
      </w:r>
      <w:r w:rsidR="003D61D7">
        <w:rPr>
          <w:rFonts w:asciiTheme="minorHAnsi" w:hAnsiTheme="minorHAnsi" w:cstheme="minorHAnsi"/>
          <w:color w:val="000000"/>
          <w:sz w:val="22"/>
          <w:szCs w:val="22"/>
        </w:rPr>
        <w:t>Zapytania ofertowego</w:t>
      </w:r>
      <w:r w:rsidRPr="00A273D3">
        <w:rPr>
          <w:rFonts w:asciiTheme="minorHAnsi" w:hAnsiTheme="minorHAnsi" w:cstheme="minorHAnsi"/>
          <w:color w:val="000000"/>
          <w:sz w:val="22"/>
          <w:szCs w:val="22"/>
        </w:rPr>
        <w:t>, Zamawiający wybierze ofertę najkorzystniejszą spośród pozostałych ofert, bez przeprowadzenia ich ponownej oceny.</w:t>
      </w:r>
    </w:p>
    <w:p w14:paraId="664336E8" w14:textId="727FE342" w:rsidR="00A273D3" w:rsidRPr="00A273D3" w:rsidRDefault="006B63E0" w:rsidP="00A273D3">
      <w:pPr>
        <w:numPr>
          <w:ilvl w:val="2"/>
          <w:numId w:val="5"/>
        </w:numPr>
        <w:tabs>
          <w:tab w:val="clear" w:pos="360"/>
        </w:tabs>
        <w:suppressAutoHyphens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</w:rPr>
        <w:t>Jeżeli Wykonawca, którego oferta została wybrana, uchyla się od zawarcia umowy (odmawia podpisania umowy), Zamawiający może wybrać ofertę najkorzystniejszą spośród pozostałych ofert bez przeprowadzania ich ponownego badania i oceny.</w:t>
      </w:r>
    </w:p>
    <w:p w14:paraId="2AC06C86" w14:textId="77777777" w:rsidR="006B63E0" w:rsidRPr="004E6B4C" w:rsidRDefault="006B63E0" w:rsidP="006B63E0">
      <w:pPr>
        <w:numPr>
          <w:ilvl w:val="2"/>
          <w:numId w:val="5"/>
        </w:numPr>
        <w:tabs>
          <w:tab w:val="clear" w:pos="360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>Zawarta umowa będzie jawna i będzie podlegała udostępnianiu na zasadach określonych w przepisach o dostępie do informacji publicznej.</w:t>
      </w:r>
    </w:p>
    <w:p w14:paraId="3671E56D" w14:textId="2A7D315C" w:rsidR="00B30ADD" w:rsidRDefault="006B63E0" w:rsidP="00896E8E">
      <w:pPr>
        <w:numPr>
          <w:ilvl w:val="2"/>
          <w:numId w:val="5"/>
        </w:numPr>
        <w:tabs>
          <w:tab w:val="clear" w:pos="360"/>
        </w:tabs>
        <w:suppressAutoHyphens/>
        <w:spacing w:before="60" w:after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Zapłata nastąpi na rachunek Wykonawcy wskazany na fakturze VAT, który musi być zgodny </w:t>
      </w:r>
      <w:r w:rsidRPr="004E6B4C">
        <w:rPr>
          <w:rFonts w:asciiTheme="minorHAnsi" w:hAnsiTheme="minorHAnsi" w:cstheme="minorHAnsi"/>
          <w:bCs/>
          <w:sz w:val="22"/>
          <w:szCs w:val="22"/>
          <w:lang w:eastAsia="pl-PL"/>
        </w:rPr>
        <w:br/>
        <w:t xml:space="preserve"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zamawiającego. </w:t>
      </w:r>
    </w:p>
    <w:p w14:paraId="1FDB5690" w14:textId="77777777" w:rsidR="008574BC" w:rsidRPr="00AB03B2" w:rsidRDefault="008574BC" w:rsidP="008574BC">
      <w:pPr>
        <w:suppressAutoHyphens/>
        <w:spacing w:before="60" w:after="60"/>
        <w:ind w:left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33AED64E" w14:textId="74BF28C9" w:rsidR="00D5069C" w:rsidRPr="004E6B4C" w:rsidRDefault="00D5069C" w:rsidP="001C669A">
      <w:pPr>
        <w:pStyle w:val="Akapitzlist"/>
        <w:numPr>
          <w:ilvl w:val="0"/>
          <w:numId w:val="14"/>
        </w:numPr>
        <w:tabs>
          <w:tab w:val="clear" w:pos="720"/>
          <w:tab w:val="num" w:pos="567"/>
        </w:tabs>
        <w:suppressAutoHyphens/>
        <w:spacing w:before="120"/>
        <w:contextualSpacing w:val="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OBOWIĄZEK INFORMACYJNY W ZAKRESIE RODO</w:t>
      </w:r>
    </w:p>
    <w:p w14:paraId="556037D7" w14:textId="77777777" w:rsidR="00FB4D7D" w:rsidRPr="004E6B4C" w:rsidRDefault="00FB4D7D" w:rsidP="00523AE3">
      <w:pPr>
        <w:ind w:left="295" w:firstLine="27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Klauzula informacyjna:</w:t>
      </w:r>
    </w:p>
    <w:p w14:paraId="674B1436" w14:textId="1F4235A0" w:rsidR="00FB4D7D" w:rsidRPr="004A5F62" w:rsidRDefault="00FB4D7D" w:rsidP="004A5F62">
      <w:pPr>
        <w:ind w:left="425"/>
        <w:jc w:val="both"/>
        <w:rPr>
          <w:rFonts w:asciiTheme="minorHAnsi" w:hAnsiTheme="minorHAnsi" w:cstheme="minorHAnsi"/>
          <w:b/>
          <w:sz w:val="20"/>
          <w:szCs w:val="22"/>
        </w:rPr>
      </w:pPr>
      <w:r w:rsidRPr="004A5F62">
        <w:rPr>
          <w:rFonts w:asciiTheme="minorHAnsi" w:hAnsiTheme="minorHAnsi" w:cstheme="minorHAnsi"/>
          <w:b/>
          <w:sz w:val="20"/>
          <w:szCs w:val="22"/>
        </w:rPr>
        <w:t>Na podstawie art. 13 i 14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="001F3CD7" w:rsidRPr="004A5F62">
        <w:rPr>
          <w:rFonts w:asciiTheme="minorHAnsi" w:hAnsiTheme="minorHAnsi" w:cstheme="minorHAnsi"/>
          <w:b/>
          <w:sz w:val="20"/>
          <w:szCs w:val="22"/>
        </w:rPr>
        <w:t xml:space="preserve">ogólne rozporządzenie o ochronie danych </w:t>
      </w:r>
      <w:r w:rsidRPr="004A5F62">
        <w:rPr>
          <w:rFonts w:asciiTheme="minorHAnsi" w:hAnsiTheme="minorHAnsi" w:cstheme="minorHAnsi"/>
          <w:b/>
          <w:sz w:val="20"/>
          <w:szCs w:val="22"/>
        </w:rPr>
        <w:t>Dz. Urz. UE L. 119 z 04.05.2016, str. 1</w:t>
      </w:r>
      <w:r w:rsidR="001F3CD7" w:rsidRPr="004A5F62">
        <w:rPr>
          <w:rFonts w:asciiTheme="minorHAnsi" w:hAnsiTheme="minorHAnsi" w:cstheme="minorHAnsi"/>
          <w:b/>
          <w:sz w:val="20"/>
          <w:szCs w:val="22"/>
        </w:rPr>
        <w:t xml:space="preserve"> ze zm. </w:t>
      </w:r>
      <w:r w:rsidRPr="004A5F62">
        <w:rPr>
          <w:rFonts w:asciiTheme="minorHAnsi" w:hAnsiTheme="minorHAnsi" w:cstheme="minorHAnsi"/>
          <w:b/>
          <w:sz w:val="20"/>
          <w:szCs w:val="22"/>
        </w:rPr>
        <w:t xml:space="preserve">dalej RODO) informujemy, że: </w:t>
      </w:r>
    </w:p>
    <w:p w14:paraId="4653450B" w14:textId="10F39A62" w:rsidR="006B1429" w:rsidRPr="004A5F62" w:rsidRDefault="006B1429" w:rsidP="001C669A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Administratorem danych osobowych jest: </w:t>
      </w:r>
      <w:r w:rsidRPr="004A5F62">
        <w:rPr>
          <w:rFonts w:asciiTheme="minorHAnsi" w:hAnsiTheme="minorHAnsi" w:cstheme="minorHAnsi"/>
          <w:b/>
          <w:sz w:val="20"/>
          <w:szCs w:val="22"/>
          <w:lang w:eastAsia="pl-PL"/>
        </w:rPr>
        <w:t>Zakład Wodociągów i Kanalizacji Sp. z o. o. w Szczecinie</w:t>
      </w:r>
      <w:r w:rsidRPr="004A5F62">
        <w:rPr>
          <w:rFonts w:asciiTheme="minorHAnsi" w:hAnsiTheme="minorHAnsi" w:cstheme="minorHAnsi"/>
          <w:sz w:val="20"/>
          <w:szCs w:val="22"/>
          <w:lang w:eastAsia="pl-PL"/>
        </w:rPr>
        <w:t>, ul. M. Golisza 10, 71-682 Szczecin.</w:t>
      </w:r>
    </w:p>
    <w:p w14:paraId="038C8048" w14:textId="7EEFBE03" w:rsidR="006B1429" w:rsidRPr="004A5F62" w:rsidRDefault="006B1429" w:rsidP="001C669A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u w:val="single"/>
          <w:lang w:eastAsia="pl-PL"/>
        </w:rPr>
      </w:pPr>
      <w:r w:rsidRPr="004A5F62">
        <w:rPr>
          <w:rFonts w:asciiTheme="minorHAnsi" w:hAnsiTheme="minorHAnsi" w:cstheme="minorHAnsi"/>
          <w:sz w:val="20"/>
          <w:szCs w:val="22"/>
          <w:lang w:eastAsia="pl-PL"/>
        </w:rPr>
        <w:t>Kontakt do inspektora ochrony danych osobowych w: Zakładzie Wodociągów i Kanalizacji Sp. z o.</w:t>
      </w:r>
      <w:r w:rsidR="006A7D1D"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 </w:t>
      </w:r>
      <w:r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o. w Szczecinie tel. 91 44 26 </w:t>
      </w:r>
      <w:r w:rsidR="004D4888">
        <w:rPr>
          <w:rFonts w:asciiTheme="minorHAnsi" w:hAnsiTheme="minorHAnsi" w:cstheme="minorHAnsi"/>
          <w:sz w:val="20"/>
          <w:szCs w:val="22"/>
          <w:lang w:eastAsia="pl-PL"/>
        </w:rPr>
        <w:t>151</w:t>
      </w:r>
      <w:r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, adres e-mail: </w:t>
      </w:r>
      <w:hyperlink r:id="rId11" w:history="1">
        <w:r w:rsidRPr="004A5F62">
          <w:rPr>
            <w:rFonts w:asciiTheme="minorHAnsi" w:hAnsiTheme="minorHAnsi" w:cstheme="minorHAnsi"/>
            <w:sz w:val="20"/>
            <w:szCs w:val="22"/>
            <w:u w:val="single"/>
            <w:lang w:eastAsia="pl-PL"/>
          </w:rPr>
          <w:t>iod@zwik.szczecin.pl</w:t>
        </w:r>
      </w:hyperlink>
      <w:r w:rsidRPr="004A5F62">
        <w:rPr>
          <w:rFonts w:asciiTheme="minorHAnsi" w:hAnsiTheme="minorHAnsi" w:cstheme="minorHAnsi"/>
          <w:sz w:val="20"/>
          <w:szCs w:val="22"/>
          <w:u w:val="single"/>
          <w:lang w:eastAsia="pl-PL"/>
        </w:rPr>
        <w:t>.</w:t>
      </w:r>
    </w:p>
    <w:p w14:paraId="4021EFFF" w14:textId="396C7B26" w:rsidR="006B1429" w:rsidRPr="004A5F62" w:rsidRDefault="006B1429" w:rsidP="001C669A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A5F62">
        <w:rPr>
          <w:rFonts w:asciiTheme="minorHAnsi" w:hAnsiTheme="minorHAnsi" w:cstheme="minorHAnsi"/>
          <w:sz w:val="20"/>
          <w:szCs w:val="22"/>
          <w:lang w:eastAsia="pl-PL"/>
        </w:rPr>
        <w:lastRenderedPageBreak/>
        <w:t xml:space="preserve">Dane osobowe będą przetwarzane w celu przeprowadzenia postępowania o udzielenie zamówienia publicznego, wyłączonego ze stosowania </w:t>
      </w:r>
      <w:r w:rsidRPr="004A5F62">
        <w:rPr>
          <w:rFonts w:asciiTheme="minorHAnsi" w:hAnsiTheme="minorHAnsi" w:cstheme="minorHAnsi"/>
          <w:bCs/>
          <w:sz w:val="20"/>
          <w:szCs w:val="22"/>
          <w:lang w:eastAsia="pl-PL"/>
        </w:rPr>
        <w:t>przepisów ustawy z dnia 11 września 2019 r. Prawo zamówień publicznych, ze względu na treść art. 2 ust 1 pkt 2 w zw. z art. 5 ust.1 pkt 2 i ust. 4 pkt 1 tej ustawy (</w:t>
      </w:r>
      <w:r w:rsidRPr="004A5F62">
        <w:rPr>
          <w:rFonts w:asciiTheme="minorHAnsi" w:hAnsiTheme="minorHAnsi" w:cstheme="minorHAnsi"/>
          <w:bCs/>
          <w:sz w:val="20"/>
          <w:szCs w:val="22"/>
          <w:u w:val="single"/>
          <w:lang w:eastAsia="pl-PL"/>
        </w:rPr>
        <w:t>zamówienie sektorowe o wartości mniejszej niż progi unijne dla zamawiających sektorowych</w:t>
      </w:r>
      <w:r w:rsidRPr="004A5F62">
        <w:rPr>
          <w:rFonts w:asciiTheme="minorHAnsi" w:hAnsiTheme="minorHAnsi" w:cstheme="minorHAnsi"/>
          <w:bCs/>
          <w:sz w:val="20"/>
          <w:szCs w:val="22"/>
          <w:lang w:eastAsia="pl-PL"/>
        </w:rPr>
        <w:t>);</w:t>
      </w:r>
      <w:r w:rsidRPr="004A5F62">
        <w:rPr>
          <w:rFonts w:asciiTheme="minorHAnsi" w:hAnsiTheme="minorHAnsi" w:cstheme="minorHAnsi"/>
          <w:sz w:val="20"/>
          <w:szCs w:val="22"/>
          <w:lang w:eastAsia="pl-PL"/>
        </w:rPr>
        <w:t xml:space="preserve"> podstawą prawną przetwarzania jest ustawa z dnia 23 kwietnia 1964 r. Kodeks cywilny oraz obowiązek stosowania sformalizowanych zasad udzielania zamówień stosowanych w ZWiK Sp. z o.o. w Szczecinie</w:t>
      </w:r>
    </w:p>
    <w:p w14:paraId="7100D90F" w14:textId="77777777" w:rsidR="006B1429" w:rsidRPr="004A5F62" w:rsidRDefault="006B1429" w:rsidP="001C669A">
      <w:pPr>
        <w:numPr>
          <w:ilvl w:val="0"/>
          <w:numId w:val="6"/>
        </w:numPr>
        <w:ind w:left="426" w:hanging="426"/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A5F62">
        <w:rPr>
          <w:rFonts w:asciiTheme="minorHAnsi" w:hAnsiTheme="minorHAnsi" w:cstheme="minorHAnsi"/>
          <w:sz w:val="20"/>
          <w:szCs w:val="22"/>
          <w:lang w:eastAsia="pl-P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dotyczy.</w:t>
      </w:r>
    </w:p>
    <w:p w14:paraId="489402F8" w14:textId="77777777" w:rsidR="006B1429" w:rsidRPr="004A5F62" w:rsidRDefault="006B1429" w:rsidP="001C669A">
      <w:pPr>
        <w:numPr>
          <w:ilvl w:val="0"/>
          <w:numId w:val="6"/>
        </w:numPr>
        <w:ind w:left="426" w:hanging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Dane osobowe będą przechowywane odpowiednio:</w:t>
      </w: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ab/>
        <w:t xml:space="preserve"> </w:t>
      </w: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br/>
        <w:t xml:space="preserve">a)  do czasu zakończenia niniejszego postępowania, </w:t>
      </w:r>
    </w:p>
    <w:p w14:paraId="7142BAEF" w14:textId="77777777" w:rsidR="006B1429" w:rsidRPr="004A5F62" w:rsidRDefault="006B1429" w:rsidP="00B41AB8">
      <w:pPr>
        <w:ind w:left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b)  przez cały czas trwania umowy i okres jej rozliczania,</w:t>
      </w:r>
    </w:p>
    <w:p w14:paraId="280A50AC" w14:textId="77777777" w:rsidR="006B1429" w:rsidRPr="004A5F62" w:rsidRDefault="006B1429" w:rsidP="00B41AB8">
      <w:pPr>
        <w:ind w:left="426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c) do czasu przeprowadzania archiwizacji dokumentacji postępowania - w zakresie określonym w przepisach o archiwizacji.</w:t>
      </w:r>
    </w:p>
    <w:p w14:paraId="2EC5950D" w14:textId="77777777" w:rsidR="006B1429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W odniesieniu do danych osobowych decyzje nie będą podejmowane w sposób zautomatyzowany ani profilowane, stosownie do art. 22 RODO.</w:t>
      </w:r>
    </w:p>
    <w:p w14:paraId="6CF3E0E5" w14:textId="77777777" w:rsidR="006B1429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prawa.</w:t>
      </w:r>
    </w:p>
    <w:p w14:paraId="6307B4D7" w14:textId="11BD4091" w:rsidR="006B1429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RODO.</w:t>
      </w:r>
    </w:p>
    <w:p w14:paraId="39B17B7D" w14:textId="77777777" w:rsidR="006B1429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Dane niepozyskane bezpośrednio od osób, których dotyczą, obejmują w szczególności następujące kategorie odnośnych danych osobowych: dane kontaktowe, stosowne uprawnienia i kwalifikacje do wykonywania określonych czynności.</w:t>
      </w:r>
    </w:p>
    <w:p w14:paraId="68DB4D03" w14:textId="77777777" w:rsidR="006B1429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40266DCB" w14:textId="77777777" w:rsidR="006B1429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Podanie danych osobowych jest wymogiem ustawowym (wynikającym z ustawy Kodeks Cywilny), niepodanie danych uniemożliwia procedowanie złożonej oferty.</w:t>
      </w:r>
    </w:p>
    <w:p w14:paraId="65A76738" w14:textId="74BB9F4D" w:rsidR="003E669F" w:rsidRPr="004A5F62" w:rsidRDefault="006B1429" w:rsidP="001C669A">
      <w:pPr>
        <w:numPr>
          <w:ilvl w:val="0"/>
          <w:numId w:val="6"/>
        </w:numPr>
        <w:ind w:left="426" w:right="280" w:hanging="426"/>
        <w:jc w:val="both"/>
        <w:rPr>
          <w:rFonts w:asciiTheme="minorHAnsi" w:eastAsia="Calibri" w:hAnsiTheme="minorHAnsi" w:cstheme="minorHAnsi"/>
          <w:sz w:val="20"/>
          <w:szCs w:val="22"/>
          <w:lang w:eastAsia="en-US"/>
        </w:rPr>
      </w:pPr>
      <w:r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Zamawiający nie planuje przekazywania danych do państwa trzeciego lub organizacji międzynarodowej</w:t>
      </w:r>
      <w:r w:rsidR="00E25169" w:rsidRPr="004A5F62">
        <w:rPr>
          <w:rFonts w:asciiTheme="minorHAnsi" w:eastAsia="Calibri" w:hAnsiTheme="minorHAnsi" w:cstheme="minorHAnsi"/>
          <w:sz w:val="20"/>
          <w:szCs w:val="22"/>
          <w:lang w:eastAsia="en-US"/>
        </w:rPr>
        <w:t>.</w:t>
      </w:r>
    </w:p>
    <w:p w14:paraId="5CDB55A4" w14:textId="77777777" w:rsidR="00E25169" w:rsidRPr="00E25169" w:rsidRDefault="00E25169" w:rsidP="00E25169">
      <w:pPr>
        <w:ind w:left="426" w:right="28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F5CD3E3" w14:textId="6C23438F" w:rsidR="00281C5F" w:rsidRDefault="00281C5F" w:rsidP="00382D45">
      <w:pPr>
        <w:pStyle w:val="pkt"/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Spis załączników:</w:t>
      </w:r>
    </w:p>
    <w:p w14:paraId="2C2E0EA8" w14:textId="7300B9E0" w:rsidR="00895093" w:rsidRDefault="00281C5F" w:rsidP="00382D45">
      <w:pPr>
        <w:pStyle w:val="pkt"/>
        <w:numPr>
          <w:ilvl w:val="0"/>
          <w:numId w:val="16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</w:t>
      </w:r>
      <w:r w:rsidR="001B3ED5">
        <w:rPr>
          <w:rFonts w:asciiTheme="minorHAnsi" w:hAnsiTheme="minorHAnsi" w:cstheme="minorHAnsi"/>
          <w:sz w:val="22"/>
          <w:szCs w:val="22"/>
        </w:rPr>
        <w:t>nr 1 – formularz oferty cenowej</w:t>
      </w:r>
      <w:r w:rsidR="00895093">
        <w:rPr>
          <w:rFonts w:asciiTheme="minorHAnsi" w:hAnsiTheme="minorHAnsi" w:cstheme="minorHAnsi"/>
          <w:sz w:val="22"/>
          <w:szCs w:val="22"/>
        </w:rPr>
        <w:t>,</w:t>
      </w:r>
    </w:p>
    <w:p w14:paraId="7DE7BF9B" w14:textId="43C2F9D2" w:rsidR="00A2516F" w:rsidRDefault="00A2516F" w:rsidP="00382D45">
      <w:pPr>
        <w:pStyle w:val="pkt"/>
        <w:numPr>
          <w:ilvl w:val="0"/>
          <w:numId w:val="16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1A – kalkulacja ceny</w:t>
      </w:r>
    </w:p>
    <w:p w14:paraId="7262F5B5" w14:textId="222329CD" w:rsidR="006B63E0" w:rsidRDefault="00895093" w:rsidP="008574BC">
      <w:pPr>
        <w:pStyle w:val="pkt"/>
        <w:numPr>
          <w:ilvl w:val="0"/>
          <w:numId w:val="16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2</w:t>
      </w:r>
      <w:r w:rsidR="008574BC">
        <w:rPr>
          <w:rFonts w:asciiTheme="minorHAnsi" w:hAnsiTheme="minorHAnsi" w:cstheme="minorHAnsi"/>
          <w:sz w:val="22"/>
          <w:szCs w:val="22"/>
        </w:rPr>
        <w:t xml:space="preserve"> </w:t>
      </w:r>
      <w:r w:rsidR="006B63E0" w:rsidRPr="008574BC">
        <w:rPr>
          <w:rFonts w:asciiTheme="minorHAnsi" w:hAnsiTheme="minorHAnsi" w:cstheme="minorHAnsi"/>
          <w:sz w:val="22"/>
          <w:szCs w:val="22"/>
        </w:rPr>
        <w:t>– wzór umowy</w:t>
      </w:r>
      <w:r w:rsidR="0068774C">
        <w:rPr>
          <w:rFonts w:asciiTheme="minorHAnsi" w:hAnsiTheme="minorHAnsi" w:cstheme="minorHAnsi"/>
          <w:sz w:val="22"/>
          <w:szCs w:val="22"/>
        </w:rPr>
        <w:t>,</w:t>
      </w:r>
    </w:p>
    <w:p w14:paraId="3A076C39" w14:textId="77A50693" w:rsidR="0068774C" w:rsidRDefault="0068774C" w:rsidP="008574BC">
      <w:pPr>
        <w:pStyle w:val="pkt"/>
        <w:numPr>
          <w:ilvl w:val="0"/>
          <w:numId w:val="16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3 – opis przedmiotu zamówienia</w:t>
      </w:r>
      <w:r w:rsidR="00295E97">
        <w:rPr>
          <w:rFonts w:asciiTheme="minorHAnsi" w:hAnsiTheme="minorHAnsi" w:cstheme="minorHAnsi"/>
          <w:sz w:val="22"/>
          <w:szCs w:val="22"/>
        </w:rPr>
        <w:t>,</w:t>
      </w:r>
    </w:p>
    <w:p w14:paraId="10FA3801" w14:textId="1F8999B7" w:rsidR="00295E97" w:rsidRDefault="00295E97" w:rsidP="008574BC">
      <w:pPr>
        <w:pStyle w:val="pkt"/>
        <w:numPr>
          <w:ilvl w:val="0"/>
          <w:numId w:val="16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4 – </w:t>
      </w:r>
      <w:r w:rsidR="004D3F71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>ykaz placówek Zamawiającego</w:t>
      </w:r>
      <w:r w:rsidR="004D3F71">
        <w:rPr>
          <w:rFonts w:asciiTheme="minorHAnsi" w:hAnsiTheme="minorHAnsi" w:cstheme="minorHAnsi"/>
          <w:sz w:val="22"/>
          <w:szCs w:val="22"/>
        </w:rPr>
        <w:t>,</w:t>
      </w:r>
    </w:p>
    <w:p w14:paraId="5205FA1B" w14:textId="543C5759" w:rsidR="004D3F71" w:rsidRDefault="004D3F71" w:rsidP="004D3F71">
      <w:pPr>
        <w:pStyle w:val="pkt"/>
        <w:numPr>
          <w:ilvl w:val="0"/>
          <w:numId w:val="16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5 - p</w:t>
      </w:r>
      <w:r w:rsidRPr="004D3F71">
        <w:rPr>
          <w:rFonts w:asciiTheme="minorHAnsi" w:hAnsiTheme="minorHAnsi" w:cstheme="minorHAnsi"/>
          <w:sz w:val="22"/>
          <w:szCs w:val="22"/>
        </w:rPr>
        <w:t>rotokół z przeglądu technicznego, czynności konserwacyjnych, naprawy, legalizacji gaśnic, agregatów gaśniczych, urządzenia przeciwpożarowego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9EFD5BD" w14:textId="6291A238" w:rsidR="006809DE" w:rsidRDefault="006809DE" w:rsidP="004D3F71">
      <w:pPr>
        <w:pStyle w:val="pkt"/>
        <w:numPr>
          <w:ilvl w:val="0"/>
          <w:numId w:val="16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6 – harmonogram przeglądów</w:t>
      </w:r>
      <w:r w:rsidR="00714F98">
        <w:rPr>
          <w:rFonts w:asciiTheme="minorHAnsi" w:hAnsiTheme="minorHAnsi" w:cstheme="minorHAnsi"/>
          <w:sz w:val="22"/>
          <w:szCs w:val="22"/>
        </w:rPr>
        <w:t>,</w:t>
      </w:r>
    </w:p>
    <w:p w14:paraId="08092F1D" w14:textId="7BDA5E1C" w:rsidR="00714F98" w:rsidRDefault="00714F98" w:rsidP="004D3F71">
      <w:pPr>
        <w:pStyle w:val="pkt"/>
        <w:numPr>
          <w:ilvl w:val="0"/>
          <w:numId w:val="16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7  - wykaz osób.</w:t>
      </w:r>
    </w:p>
    <w:p w14:paraId="7CD59399" w14:textId="77777777" w:rsidR="004D3F71" w:rsidRPr="004D3F71" w:rsidRDefault="004D3F71" w:rsidP="004D3F71">
      <w:pPr>
        <w:pStyle w:val="pkt"/>
        <w:spacing w:before="0" w:after="0"/>
        <w:ind w:left="720" w:firstLine="0"/>
        <w:rPr>
          <w:rFonts w:asciiTheme="minorHAnsi" w:hAnsiTheme="minorHAnsi" w:cstheme="minorHAnsi"/>
          <w:sz w:val="22"/>
          <w:szCs w:val="22"/>
        </w:rPr>
      </w:pPr>
    </w:p>
    <w:sectPr w:rsidR="004D3F71" w:rsidRPr="004D3F71" w:rsidSect="00B46EC3">
      <w:headerReference w:type="default" r:id="rId12"/>
      <w:footerReference w:type="default" r:id="rId13"/>
      <w:pgSz w:w="12240" w:h="15840" w:code="1"/>
      <w:pgMar w:top="1021" w:right="1418" w:bottom="1021" w:left="1418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5BF53" w14:textId="77777777" w:rsidR="004F6A3C" w:rsidRDefault="004F6A3C">
      <w:r>
        <w:separator/>
      </w:r>
    </w:p>
  </w:endnote>
  <w:endnote w:type="continuationSeparator" w:id="0">
    <w:p w14:paraId="2587E5C3" w14:textId="77777777" w:rsidR="004F6A3C" w:rsidRDefault="004F6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57606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89D74C" w14:textId="109CF550" w:rsidR="0047107A" w:rsidRDefault="0047107A" w:rsidP="0047107A">
            <w:pPr>
              <w:pStyle w:val="Stopka"/>
              <w:jc w:val="right"/>
            </w:pPr>
            <w:r w:rsidRPr="0047107A">
              <w:rPr>
                <w:rFonts w:ascii="Garamond" w:hAnsi="Garamond"/>
                <w:sz w:val="16"/>
                <w:szCs w:val="16"/>
              </w:rPr>
              <w:t xml:space="preserve">Strona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PAGE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A91FF2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5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  <w:r w:rsidRPr="0047107A">
              <w:rPr>
                <w:rFonts w:ascii="Garamond" w:hAnsi="Garamond"/>
                <w:sz w:val="16"/>
                <w:szCs w:val="16"/>
              </w:rPr>
              <w:t xml:space="preserve"> z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NUMPAGES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A91FF2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7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F7EA5D" w14:textId="1AEF3325" w:rsidR="00D555AE" w:rsidRPr="0050287B" w:rsidRDefault="00D555AE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5979D" w14:textId="77777777" w:rsidR="004F6A3C" w:rsidRDefault="004F6A3C">
      <w:r>
        <w:separator/>
      </w:r>
    </w:p>
  </w:footnote>
  <w:footnote w:type="continuationSeparator" w:id="0">
    <w:p w14:paraId="721FD84F" w14:textId="77777777" w:rsidR="004F6A3C" w:rsidRDefault="004F6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7CD20" w14:textId="77777777" w:rsidR="00742C21" w:rsidRPr="00742C21" w:rsidRDefault="00742C21" w:rsidP="00742C21">
    <w:pPr>
      <w:tabs>
        <w:tab w:val="center" w:pos="4536"/>
        <w:tab w:val="right" w:pos="9072"/>
      </w:tabs>
      <w:rPr>
        <w:rFonts w:eastAsia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z w:val="20"/>
        <w:szCs w:val="20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lowerRoman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b w:val="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4" w15:restartNumberingAfterBreak="0">
    <w:nsid w:val="00000005"/>
    <w:multiLevelType w:val="singleLevel"/>
    <w:tmpl w:val="C16A7ED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B25CF346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eastAsia="Times New Roman" w:hAnsi="Times New Roman" w:cs="Times New Roman"/>
        <w:sz w:val="20"/>
        <w:szCs w:val="20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sz w:val="20"/>
        <w:szCs w:val="20"/>
        <w:lang w:eastAsia="ar-SA"/>
      </w:rPr>
    </w:lvl>
  </w:abstractNum>
  <w:abstractNum w:abstractNumId="10" w15:restartNumberingAfterBreak="0">
    <w:nsid w:val="0000000B"/>
    <w:multiLevelType w:val="singleLevel"/>
    <w:tmpl w:val="2E00376C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color w:val="auto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sz w:val="20"/>
        <w:szCs w:val="20"/>
        <w:lang w:eastAsia="ar-SA"/>
      </w:rPr>
    </w:lvl>
  </w:abstractNum>
  <w:abstractNum w:abstractNumId="12" w15:restartNumberingAfterBreak="0">
    <w:nsid w:val="0000000D"/>
    <w:multiLevelType w:val="single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</w:abstractNum>
  <w:abstractNum w:abstractNumId="13" w15:restartNumberingAfterBreak="0">
    <w:nsid w:val="00000025"/>
    <w:multiLevelType w:val="multilevel"/>
    <w:tmpl w:val="5AD4FA70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numFmt w:val="bullet"/>
      <w:lvlText w:val=""/>
      <w:lvlJc w:val="left"/>
      <w:pPr>
        <w:ind w:left="270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0000027"/>
    <w:multiLevelType w:val="multilevel"/>
    <w:tmpl w:val="A3DEF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4E86087"/>
    <w:multiLevelType w:val="hybridMultilevel"/>
    <w:tmpl w:val="8C6C6E2A"/>
    <w:lvl w:ilvl="0" w:tplc="D0AE404A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60B01C9"/>
    <w:multiLevelType w:val="hybridMultilevel"/>
    <w:tmpl w:val="AF4C6746"/>
    <w:lvl w:ilvl="0" w:tplc="5D2AABA0">
      <w:start w:val="1"/>
      <w:numFmt w:val="decimal"/>
      <w:lvlText w:val="%1)"/>
      <w:lvlJc w:val="left"/>
      <w:pPr>
        <w:ind w:left="1097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7" w15:restartNumberingAfterBreak="0">
    <w:nsid w:val="182A324D"/>
    <w:multiLevelType w:val="hybridMultilevel"/>
    <w:tmpl w:val="EC42294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1737AE"/>
    <w:multiLevelType w:val="hybridMultilevel"/>
    <w:tmpl w:val="BDF29B0C"/>
    <w:lvl w:ilvl="0" w:tplc="A148F9EC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E235CF0"/>
    <w:multiLevelType w:val="hybridMultilevel"/>
    <w:tmpl w:val="5902FE58"/>
    <w:lvl w:ilvl="0" w:tplc="3C0C1C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05D4067"/>
    <w:multiLevelType w:val="multilevel"/>
    <w:tmpl w:val="CFB03B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  <w:b/>
      </w:rPr>
    </w:lvl>
  </w:abstractNum>
  <w:abstractNum w:abstractNumId="22" w15:restartNumberingAfterBreak="0">
    <w:nsid w:val="25915290"/>
    <w:multiLevelType w:val="hybridMultilevel"/>
    <w:tmpl w:val="D87E06C0"/>
    <w:lvl w:ilvl="0" w:tplc="2304A03E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8AE509C"/>
    <w:multiLevelType w:val="hybridMultilevel"/>
    <w:tmpl w:val="1C066878"/>
    <w:lvl w:ilvl="0" w:tplc="E0B86F3A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9208A87C">
      <w:start w:val="9"/>
      <w:numFmt w:val="upperRoman"/>
      <w:lvlText w:val="%2."/>
      <w:lvlJc w:val="left"/>
      <w:pPr>
        <w:tabs>
          <w:tab w:val="num" w:pos="2338"/>
        </w:tabs>
        <w:ind w:left="233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8"/>
        </w:tabs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8"/>
        </w:tabs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8"/>
        </w:tabs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8"/>
        </w:tabs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8"/>
        </w:tabs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8"/>
        </w:tabs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8"/>
        </w:tabs>
        <w:ind w:left="7018" w:hanging="180"/>
      </w:pPr>
    </w:lvl>
  </w:abstractNum>
  <w:abstractNum w:abstractNumId="24" w15:restartNumberingAfterBreak="0">
    <w:nsid w:val="295A0D2F"/>
    <w:multiLevelType w:val="multilevel"/>
    <w:tmpl w:val="BE6EF172"/>
    <w:name w:val="WW8Num523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140" w:hanging="360"/>
      </w:pPr>
      <w:rPr>
        <w:rFonts w:hint="default"/>
      </w:rPr>
    </w:lvl>
    <w:lvl w:ilvl="2">
      <w:numFmt w:val="bullet"/>
      <w:lvlText w:val=""/>
      <w:lvlJc w:val="left"/>
      <w:pPr>
        <w:ind w:left="304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0" w:hanging="180"/>
      </w:pPr>
      <w:rPr>
        <w:rFonts w:hint="default"/>
      </w:rPr>
    </w:lvl>
  </w:abstractNum>
  <w:abstractNum w:abstractNumId="25" w15:restartNumberingAfterBreak="0">
    <w:nsid w:val="2ED02FF7"/>
    <w:multiLevelType w:val="multilevel"/>
    <w:tmpl w:val="2A9C323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2EF35CC8"/>
    <w:multiLevelType w:val="multilevel"/>
    <w:tmpl w:val="33E66FAA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2F3B35A0"/>
    <w:multiLevelType w:val="multilevel"/>
    <w:tmpl w:val="FEE8AE0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45644272"/>
    <w:multiLevelType w:val="hybridMultilevel"/>
    <w:tmpl w:val="E8E42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072FD6"/>
    <w:multiLevelType w:val="hybridMultilevel"/>
    <w:tmpl w:val="E8D602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C620356"/>
    <w:multiLevelType w:val="hybridMultilevel"/>
    <w:tmpl w:val="7850F1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CCA38DC"/>
    <w:multiLevelType w:val="hybridMultilevel"/>
    <w:tmpl w:val="2B42E012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4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EA5916"/>
    <w:multiLevelType w:val="hybridMultilevel"/>
    <w:tmpl w:val="44B2F3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F25151"/>
    <w:multiLevelType w:val="hybridMultilevel"/>
    <w:tmpl w:val="FBCA06D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6944304"/>
    <w:multiLevelType w:val="hybridMultilevel"/>
    <w:tmpl w:val="93DCFB68"/>
    <w:lvl w:ilvl="0" w:tplc="5FDE4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6A5B54"/>
    <w:multiLevelType w:val="multilevel"/>
    <w:tmpl w:val="42EA6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7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D04545"/>
    <w:multiLevelType w:val="hybridMultilevel"/>
    <w:tmpl w:val="A656ABD2"/>
    <w:lvl w:ilvl="0" w:tplc="02FCCB4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A0552F"/>
    <w:multiLevelType w:val="multilevel"/>
    <w:tmpl w:val="6F8CB94A"/>
    <w:name w:val="WW8Num5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1" w15:restartNumberingAfterBreak="0">
    <w:nsid w:val="62761C05"/>
    <w:multiLevelType w:val="multilevel"/>
    <w:tmpl w:val="77BAAD5A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140" w:hanging="360"/>
      </w:pPr>
    </w:lvl>
    <w:lvl w:ilvl="2">
      <w:numFmt w:val="bullet"/>
      <w:lvlText w:val=""/>
      <w:lvlJc w:val="left"/>
      <w:pPr>
        <w:ind w:left="3040" w:hanging="360"/>
      </w:pPr>
      <w:rPr>
        <w:rFonts w:ascii="Symbol" w:eastAsia="Times New Roman" w:hAnsi="Symbol" w:cs="Arial" w:hint="default"/>
      </w:rPr>
    </w:lvl>
    <w:lvl w:ilvl="3">
      <w:start w:val="1"/>
      <w:numFmt w:val="lowerLetter"/>
      <w:lvlText w:val="%4)"/>
      <w:lvlJc w:val="left"/>
      <w:pPr>
        <w:ind w:left="3580" w:hanging="360"/>
      </w:pPr>
    </w:lvl>
    <w:lvl w:ilvl="4" w:tentative="1">
      <w:start w:val="1"/>
      <w:numFmt w:val="lowerLetter"/>
      <w:lvlText w:val="%5."/>
      <w:lvlJc w:val="left"/>
      <w:pPr>
        <w:ind w:left="4300" w:hanging="360"/>
      </w:pPr>
    </w:lvl>
    <w:lvl w:ilvl="5" w:tentative="1">
      <w:start w:val="1"/>
      <w:numFmt w:val="lowerRoman"/>
      <w:lvlText w:val="%6."/>
      <w:lvlJc w:val="right"/>
      <w:pPr>
        <w:ind w:left="5020" w:hanging="180"/>
      </w:pPr>
    </w:lvl>
    <w:lvl w:ilvl="6" w:tentative="1">
      <w:start w:val="1"/>
      <w:numFmt w:val="decimal"/>
      <w:lvlText w:val="%7."/>
      <w:lvlJc w:val="left"/>
      <w:pPr>
        <w:ind w:left="5740" w:hanging="360"/>
      </w:pPr>
    </w:lvl>
    <w:lvl w:ilvl="7" w:tentative="1">
      <w:start w:val="1"/>
      <w:numFmt w:val="lowerLetter"/>
      <w:lvlText w:val="%8."/>
      <w:lvlJc w:val="left"/>
      <w:pPr>
        <w:ind w:left="6460" w:hanging="360"/>
      </w:pPr>
    </w:lvl>
    <w:lvl w:ilvl="8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42" w15:restartNumberingAfterBreak="0">
    <w:nsid w:val="6A5F043F"/>
    <w:multiLevelType w:val="multilevel"/>
    <w:tmpl w:val="DF58BB7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 w15:restartNumberingAfterBreak="0">
    <w:nsid w:val="6A7B47BC"/>
    <w:multiLevelType w:val="hybridMultilevel"/>
    <w:tmpl w:val="793A06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B2373E4"/>
    <w:multiLevelType w:val="hybridMultilevel"/>
    <w:tmpl w:val="60D2EC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B9451E3"/>
    <w:multiLevelType w:val="multilevel"/>
    <w:tmpl w:val="5F6293BC"/>
    <w:lvl w:ilvl="0">
      <w:start w:val="1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 w15:restartNumberingAfterBreak="0">
    <w:nsid w:val="7D8524FB"/>
    <w:multiLevelType w:val="singleLevel"/>
    <w:tmpl w:val="ADC4EB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47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AF2C42"/>
    <w:multiLevelType w:val="hybridMultilevel"/>
    <w:tmpl w:val="5502B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14"/>
  </w:num>
  <w:num w:numId="4">
    <w:abstractNumId w:val="19"/>
  </w:num>
  <w:num w:numId="5">
    <w:abstractNumId w:val="27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42"/>
  </w:num>
  <w:num w:numId="9">
    <w:abstractNumId w:val="28"/>
  </w:num>
  <w:num w:numId="10">
    <w:abstractNumId w:val="47"/>
  </w:num>
  <w:num w:numId="11">
    <w:abstractNumId w:val="18"/>
  </w:num>
  <w:num w:numId="12">
    <w:abstractNumId w:val="30"/>
  </w:num>
  <w:num w:numId="13">
    <w:abstractNumId w:val="26"/>
  </w:num>
  <w:num w:numId="14">
    <w:abstractNumId w:val="25"/>
  </w:num>
  <w:num w:numId="15">
    <w:abstractNumId w:val="24"/>
  </w:num>
  <w:num w:numId="16">
    <w:abstractNumId w:val="48"/>
  </w:num>
  <w:num w:numId="17">
    <w:abstractNumId w:val="20"/>
  </w:num>
  <w:num w:numId="18">
    <w:abstractNumId w:val="22"/>
  </w:num>
  <w:num w:numId="19">
    <w:abstractNumId w:val="35"/>
  </w:num>
  <w:num w:numId="20">
    <w:abstractNumId w:val="32"/>
  </w:num>
  <w:num w:numId="21">
    <w:abstractNumId w:val="43"/>
  </w:num>
  <w:num w:numId="22">
    <w:abstractNumId w:val="31"/>
  </w:num>
  <w:num w:numId="23">
    <w:abstractNumId w:val="21"/>
  </w:num>
  <w:num w:numId="24">
    <w:abstractNumId w:val="44"/>
  </w:num>
  <w:num w:numId="25">
    <w:abstractNumId w:val="33"/>
  </w:num>
  <w:num w:numId="2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10"/>
  </w:num>
  <w:num w:numId="29">
    <w:abstractNumId w:val="37"/>
  </w:num>
  <w:num w:numId="30">
    <w:abstractNumId w:val="16"/>
  </w:num>
  <w:num w:numId="31">
    <w:abstractNumId w:val="17"/>
  </w:num>
  <w:num w:numId="32">
    <w:abstractNumId w:val="13"/>
  </w:num>
  <w:num w:numId="33">
    <w:abstractNumId w:val="46"/>
    <w:lvlOverride w:ilvl="0">
      <w:startOverride w:val="1"/>
    </w:lvlOverride>
  </w:num>
  <w:num w:numId="34">
    <w:abstractNumId w:val="36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</w:num>
  <w:num w:numId="37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86A"/>
    <w:rsid w:val="000044D0"/>
    <w:rsid w:val="00004673"/>
    <w:rsid w:val="00007E97"/>
    <w:rsid w:val="00017D12"/>
    <w:rsid w:val="0002437F"/>
    <w:rsid w:val="00027F9D"/>
    <w:rsid w:val="000370ED"/>
    <w:rsid w:val="00044F11"/>
    <w:rsid w:val="00045158"/>
    <w:rsid w:val="00047E09"/>
    <w:rsid w:val="000513D8"/>
    <w:rsid w:val="000527C0"/>
    <w:rsid w:val="00062EAB"/>
    <w:rsid w:val="000714E6"/>
    <w:rsid w:val="00072EBA"/>
    <w:rsid w:val="00073F45"/>
    <w:rsid w:val="00076774"/>
    <w:rsid w:val="0008038B"/>
    <w:rsid w:val="000813FE"/>
    <w:rsid w:val="00082457"/>
    <w:rsid w:val="0008579E"/>
    <w:rsid w:val="0009356E"/>
    <w:rsid w:val="00093BEC"/>
    <w:rsid w:val="00093ED7"/>
    <w:rsid w:val="00094014"/>
    <w:rsid w:val="000B62EE"/>
    <w:rsid w:val="000C108B"/>
    <w:rsid w:val="000C5993"/>
    <w:rsid w:val="000C72A1"/>
    <w:rsid w:val="000D0575"/>
    <w:rsid w:val="000D1D1B"/>
    <w:rsid w:val="000D476E"/>
    <w:rsid w:val="000D5CD8"/>
    <w:rsid w:val="000E2A12"/>
    <w:rsid w:val="000E4642"/>
    <w:rsid w:val="000F6E13"/>
    <w:rsid w:val="00103931"/>
    <w:rsid w:val="00104611"/>
    <w:rsid w:val="00106445"/>
    <w:rsid w:val="001151E0"/>
    <w:rsid w:val="00121909"/>
    <w:rsid w:val="001263E5"/>
    <w:rsid w:val="0014109E"/>
    <w:rsid w:val="001421E5"/>
    <w:rsid w:val="00153420"/>
    <w:rsid w:val="00155F2D"/>
    <w:rsid w:val="00156C6D"/>
    <w:rsid w:val="00162156"/>
    <w:rsid w:val="00162975"/>
    <w:rsid w:val="001657D7"/>
    <w:rsid w:val="00171711"/>
    <w:rsid w:val="00171F2E"/>
    <w:rsid w:val="00186A22"/>
    <w:rsid w:val="0019326C"/>
    <w:rsid w:val="0019669A"/>
    <w:rsid w:val="001A1727"/>
    <w:rsid w:val="001A5D7A"/>
    <w:rsid w:val="001B3ED5"/>
    <w:rsid w:val="001B487D"/>
    <w:rsid w:val="001C45B6"/>
    <w:rsid w:val="001C669A"/>
    <w:rsid w:val="001C6D88"/>
    <w:rsid w:val="001E399E"/>
    <w:rsid w:val="001F3CD7"/>
    <w:rsid w:val="001F476F"/>
    <w:rsid w:val="001F4D5C"/>
    <w:rsid w:val="0020253A"/>
    <w:rsid w:val="002028E1"/>
    <w:rsid w:val="00202D74"/>
    <w:rsid w:val="00207804"/>
    <w:rsid w:val="0021670D"/>
    <w:rsid w:val="00216FF2"/>
    <w:rsid w:val="00221B6E"/>
    <w:rsid w:val="0022568C"/>
    <w:rsid w:val="00237D8E"/>
    <w:rsid w:val="00242DC6"/>
    <w:rsid w:val="00246C7C"/>
    <w:rsid w:val="0027151B"/>
    <w:rsid w:val="00273FC0"/>
    <w:rsid w:val="00281C5F"/>
    <w:rsid w:val="0028680C"/>
    <w:rsid w:val="00293274"/>
    <w:rsid w:val="00294162"/>
    <w:rsid w:val="00295E97"/>
    <w:rsid w:val="00296061"/>
    <w:rsid w:val="00297CEC"/>
    <w:rsid w:val="002A0C8B"/>
    <w:rsid w:val="002A2DCA"/>
    <w:rsid w:val="002A7F0F"/>
    <w:rsid w:val="002B1E5A"/>
    <w:rsid w:val="002B2273"/>
    <w:rsid w:val="002D7F01"/>
    <w:rsid w:val="002E4E9C"/>
    <w:rsid w:val="002F0ABC"/>
    <w:rsid w:val="002F21EC"/>
    <w:rsid w:val="002F79A2"/>
    <w:rsid w:val="0030182F"/>
    <w:rsid w:val="003047BA"/>
    <w:rsid w:val="003074C1"/>
    <w:rsid w:val="003255A7"/>
    <w:rsid w:val="00325DB0"/>
    <w:rsid w:val="003345F3"/>
    <w:rsid w:val="00342ECB"/>
    <w:rsid w:val="0034505A"/>
    <w:rsid w:val="00346A56"/>
    <w:rsid w:val="00361F8E"/>
    <w:rsid w:val="00382D45"/>
    <w:rsid w:val="00391A78"/>
    <w:rsid w:val="00395541"/>
    <w:rsid w:val="003957CB"/>
    <w:rsid w:val="003A0AF7"/>
    <w:rsid w:val="003A1051"/>
    <w:rsid w:val="003A140B"/>
    <w:rsid w:val="003A40FC"/>
    <w:rsid w:val="003A4526"/>
    <w:rsid w:val="003B089B"/>
    <w:rsid w:val="003C2C20"/>
    <w:rsid w:val="003D101A"/>
    <w:rsid w:val="003D3824"/>
    <w:rsid w:val="003D61D7"/>
    <w:rsid w:val="003E1F7A"/>
    <w:rsid w:val="003E280F"/>
    <w:rsid w:val="003E32F5"/>
    <w:rsid w:val="003E669F"/>
    <w:rsid w:val="00410124"/>
    <w:rsid w:val="0041341D"/>
    <w:rsid w:val="0041409D"/>
    <w:rsid w:val="0041548D"/>
    <w:rsid w:val="00431D50"/>
    <w:rsid w:val="00431F07"/>
    <w:rsid w:val="00453F02"/>
    <w:rsid w:val="00467FDF"/>
    <w:rsid w:val="0047107A"/>
    <w:rsid w:val="00475F24"/>
    <w:rsid w:val="00477EDD"/>
    <w:rsid w:val="0049252E"/>
    <w:rsid w:val="00493216"/>
    <w:rsid w:val="004A131C"/>
    <w:rsid w:val="004A1D4E"/>
    <w:rsid w:val="004A2FE2"/>
    <w:rsid w:val="004A4FA7"/>
    <w:rsid w:val="004A5F62"/>
    <w:rsid w:val="004B42EE"/>
    <w:rsid w:val="004B5711"/>
    <w:rsid w:val="004C0B3E"/>
    <w:rsid w:val="004C6C5D"/>
    <w:rsid w:val="004D3F71"/>
    <w:rsid w:val="004D44D7"/>
    <w:rsid w:val="004D4888"/>
    <w:rsid w:val="004E4179"/>
    <w:rsid w:val="004E6B4C"/>
    <w:rsid w:val="004E72EC"/>
    <w:rsid w:val="004E7D13"/>
    <w:rsid w:val="004F6A3C"/>
    <w:rsid w:val="00501F53"/>
    <w:rsid w:val="0050287B"/>
    <w:rsid w:val="00503884"/>
    <w:rsid w:val="00503ACD"/>
    <w:rsid w:val="0051407E"/>
    <w:rsid w:val="00523AE3"/>
    <w:rsid w:val="0052420E"/>
    <w:rsid w:val="00525BD2"/>
    <w:rsid w:val="00547376"/>
    <w:rsid w:val="0054748E"/>
    <w:rsid w:val="00551F46"/>
    <w:rsid w:val="0055381A"/>
    <w:rsid w:val="00562FA6"/>
    <w:rsid w:val="00565A2D"/>
    <w:rsid w:val="00565E8B"/>
    <w:rsid w:val="00566F95"/>
    <w:rsid w:val="005721E6"/>
    <w:rsid w:val="0057331D"/>
    <w:rsid w:val="005739FF"/>
    <w:rsid w:val="00580626"/>
    <w:rsid w:val="005819BB"/>
    <w:rsid w:val="00582AA3"/>
    <w:rsid w:val="005902E6"/>
    <w:rsid w:val="0059394B"/>
    <w:rsid w:val="005A20A3"/>
    <w:rsid w:val="005A26AD"/>
    <w:rsid w:val="005B1AA0"/>
    <w:rsid w:val="005C0F3F"/>
    <w:rsid w:val="005C14C6"/>
    <w:rsid w:val="005C78D2"/>
    <w:rsid w:val="005D513A"/>
    <w:rsid w:val="005E4033"/>
    <w:rsid w:val="005E4F0C"/>
    <w:rsid w:val="005F0703"/>
    <w:rsid w:val="005F3B3C"/>
    <w:rsid w:val="00600FDB"/>
    <w:rsid w:val="00605800"/>
    <w:rsid w:val="00614276"/>
    <w:rsid w:val="00624E19"/>
    <w:rsid w:val="00627B53"/>
    <w:rsid w:val="00642AEF"/>
    <w:rsid w:val="00644671"/>
    <w:rsid w:val="0066218B"/>
    <w:rsid w:val="00662340"/>
    <w:rsid w:val="006643AA"/>
    <w:rsid w:val="006654FC"/>
    <w:rsid w:val="00667231"/>
    <w:rsid w:val="00671D13"/>
    <w:rsid w:val="006809DE"/>
    <w:rsid w:val="00683A7A"/>
    <w:rsid w:val="0068774C"/>
    <w:rsid w:val="006950BC"/>
    <w:rsid w:val="006A3B18"/>
    <w:rsid w:val="006A7513"/>
    <w:rsid w:val="006A7D1D"/>
    <w:rsid w:val="006B1429"/>
    <w:rsid w:val="006B63E0"/>
    <w:rsid w:val="006C2F87"/>
    <w:rsid w:val="006C59A7"/>
    <w:rsid w:val="006C5A78"/>
    <w:rsid w:val="006C6B8D"/>
    <w:rsid w:val="006D0B82"/>
    <w:rsid w:val="006D68A4"/>
    <w:rsid w:val="006E1B09"/>
    <w:rsid w:val="006E65A0"/>
    <w:rsid w:val="006F0521"/>
    <w:rsid w:val="006F516E"/>
    <w:rsid w:val="00701D5F"/>
    <w:rsid w:val="00714F98"/>
    <w:rsid w:val="007159FC"/>
    <w:rsid w:val="00717637"/>
    <w:rsid w:val="00717FB5"/>
    <w:rsid w:val="00722FBD"/>
    <w:rsid w:val="007239D7"/>
    <w:rsid w:val="007253AA"/>
    <w:rsid w:val="007315E3"/>
    <w:rsid w:val="00732A60"/>
    <w:rsid w:val="00741531"/>
    <w:rsid w:val="00742941"/>
    <w:rsid w:val="00742C21"/>
    <w:rsid w:val="0074598E"/>
    <w:rsid w:val="00747386"/>
    <w:rsid w:val="00755D7A"/>
    <w:rsid w:val="0076233F"/>
    <w:rsid w:val="0077786A"/>
    <w:rsid w:val="00792FBC"/>
    <w:rsid w:val="007930E8"/>
    <w:rsid w:val="007A001F"/>
    <w:rsid w:val="007A1106"/>
    <w:rsid w:val="007A2184"/>
    <w:rsid w:val="007C06C9"/>
    <w:rsid w:val="007C0801"/>
    <w:rsid w:val="007C1A19"/>
    <w:rsid w:val="007D66A0"/>
    <w:rsid w:val="007E1ECA"/>
    <w:rsid w:val="007E6A5F"/>
    <w:rsid w:val="007E7F1A"/>
    <w:rsid w:val="0080053E"/>
    <w:rsid w:val="00803828"/>
    <w:rsid w:val="0080474D"/>
    <w:rsid w:val="00806D81"/>
    <w:rsid w:val="0081453F"/>
    <w:rsid w:val="008149F5"/>
    <w:rsid w:val="00823279"/>
    <w:rsid w:val="00836968"/>
    <w:rsid w:val="00841508"/>
    <w:rsid w:val="00843A38"/>
    <w:rsid w:val="008464A2"/>
    <w:rsid w:val="0085165A"/>
    <w:rsid w:val="008574BC"/>
    <w:rsid w:val="008575BE"/>
    <w:rsid w:val="00861B06"/>
    <w:rsid w:val="0086633D"/>
    <w:rsid w:val="00871C97"/>
    <w:rsid w:val="00882E26"/>
    <w:rsid w:val="0088426F"/>
    <w:rsid w:val="00887470"/>
    <w:rsid w:val="00890892"/>
    <w:rsid w:val="00895093"/>
    <w:rsid w:val="00896E8E"/>
    <w:rsid w:val="008B7DAE"/>
    <w:rsid w:val="008D48CC"/>
    <w:rsid w:val="008D72EA"/>
    <w:rsid w:val="008E6057"/>
    <w:rsid w:val="008F792D"/>
    <w:rsid w:val="00900DF2"/>
    <w:rsid w:val="00901C64"/>
    <w:rsid w:val="00915F35"/>
    <w:rsid w:val="00917E6D"/>
    <w:rsid w:val="009223F8"/>
    <w:rsid w:val="00927088"/>
    <w:rsid w:val="009273A5"/>
    <w:rsid w:val="00931285"/>
    <w:rsid w:val="00932BB0"/>
    <w:rsid w:val="00943151"/>
    <w:rsid w:val="0094717B"/>
    <w:rsid w:val="00950249"/>
    <w:rsid w:val="0096343B"/>
    <w:rsid w:val="00964B7F"/>
    <w:rsid w:val="00966166"/>
    <w:rsid w:val="009710DA"/>
    <w:rsid w:val="009839E7"/>
    <w:rsid w:val="00990245"/>
    <w:rsid w:val="009A116B"/>
    <w:rsid w:val="009A57FF"/>
    <w:rsid w:val="009C4DA9"/>
    <w:rsid w:val="009D0902"/>
    <w:rsid w:val="009D659A"/>
    <w:rsid w:val="009E0E98"/>
    <w:rsid w:val="009E7741"/>
    <w:rsid w:val="009F1E55"/>
    <w:rsid w:val="009F212E"/>
    <w:rsid w:val="009F6A36"/>
    <w:rsid w:val="00A1274A"/>
    <w:rsid w:val="00A2516F"/>
    <w:rsid w:val="00A2524D"/>
    <w:rsid w:val="00A273D3"/>
    <w:rsid w:val="00A27F69"/>
    <w:rsid w:val="00A30DA5"/>
    <w:rsid w:val="00A352D7"/>
    <w:rsid w:val="00A43553"/>
    <w:rsid w:val="00A60200"/>
    <w:rsid w:val="00A60856"/>
    <w:rsid w:val="00A70FC5"/>
    <w:rsid w:val="00A71569"/>
    <w:rsid w:val="00A731DC"/>
    <w:rsid w:val="00A75EA6"/>
    <w:rsid w:val="00A86431"/>
    <w:rsid w:val="00A87BD9"/>
    <w:rsid w:val="00A91FF2"/>
    <w:rsid w:val="00AA22FA"/>
    <w:rsid w:val="00AB03B2"/>
    <w:rsid w:val="00AB15F7"/>
    <w:rsid w:val="00AB3CF3"/>
    <w:rsid w:val="00AC09AE"/>
    <w:rsid w:val="00AC5638"/>
    <w:rsid w:val="00AC66EB"/>
    <w:rsid w:val="00AD21FB"/>
    <w:rsid w:val="00AD74A5"/>
    <w:rsid w:val="00AE4BF3"/>
    <w:rsid w:val="00AF315D"/>
    <w:rsid w:val="00B059AF"/>
    <w:rsid w:val="00B173A1"/>
    <w:rsid w:val="00B23728"/>
    <w:rsid w:val="00B307B3"/>
    <w:rsid w:val="00B30ADD"/>
    <w:rsid w:val="00B329B3"/>
    <w:rsid w:val="00B32D05"/>
    <w:rsid w:val="00B32D3A"/>
    <w:rsid w:val="00B32ED5"/>
    <w:rsid w:val="00B41AB8"/>
    <w:rsid w:val="00B46EC3"/>
    <w:rsid w:val="00B5035B"/>
    <w:rsid w:val="00B53632"/>
    <w:rsid w:val="00B558A9"/>
    <w:rsid w:val="00B55C8F"/>
    <w:rsid w:val="00B62296"/>
    <w:rsid w:val="00B739EA"/>
    <w:rsid w:val="00B74BF1"/>
    <w:rsid w:val="00B771B1"/>
    <w:rsid w:val="00B852C6"/>
    <w:rsid w:val="00BA7849"/>
    <w:rsid w:val="00BB3603"/>
    <w:rsid w:val="00BC38AF"/>
    <w:rsid w:val="00BC3B55"/>
    <w:rsid w:val="00BC4326"/>
    <w:rsid w:val="00BC6E8F"/>
    <w:rsid w:val="00BC7121"/>
    <w:rsid w:val="00BD0D72"/>
    <w:rsid w:val="00BD518B"/>
    <w:rsid w:val="00BE502C"/>
    <w:rsid w:val="00BE64C6"/>
    <w:rsid w:val="00BF0FA6"/>
    <w:rsid w:val="00C047BB"/>
    <w:rsid w:val="00C04EB1"/>
    <w:rsid w:val="00C1165A"/>
    <w:rsid w:val="00C1256A"/>
    <w:rsid w:val="00C157B3"/>
    <w:rsid w:val="00C23C72"/>
    <w:rsid w:val="00C254AF"/>
    <w:rsid w:val="00C2583D"/>
    <w:rsid w:val="00C25FF5"/>
    <w:rsid w:val="00C30926"/>
    <w:rsid w:val="00C34823"/>
    <w:rsid w:val="00C355BB"/>
    <w:rsid w:val="00C4334A"/>
    <w:rsid w:val="00C43533"/>
    <w:rsid w:val="00C501A4"/>
    <w:rsid w:val="00C61E60"/>
    <w:rsid w:val="00C66DC1"/>
    <w:rsid w:val="00C67F53"/>
    <w:rsid w:val="00C81FEB"/>
    <w:rsid w:val="00C8234C"/>
    <w:rsid w:val="00C84E39"/>
    <w:rsid w:val="00C86338"/>
    <w:rsid w:val="00C87541"/>
    <w:rsid w:val="00C90A64"/>
    <w:rsid w:val="00C92668"/>
    <w:rsid w:val="00CA114D"/>
    <w:rsid w:val="00CB3096"/>
    <w:rsid w:val="00CB7C42"/>
    <w:rsid w:val="00CB7C8F"/>
    <w:rsid w:val="00CC16BF"/>
    <w:rsid w:val="00CC3A6C"/>
    <w:rsid w:val="00CC74E5"/>
    <w:rsid w:val="00CC77FB"/>
    <w:rsid w:val="00CD440B"/>
    <w:rsid w:val="00CE200E"/>
    <w:rsid w:val="00CE57DF"/>
    <w:rsid w:val="00D17448"/>
    <w:rsid w:val="00D24A98"/>
    <w:rsid w:val="00D25977"/>
    <w:rsid w:val="00D30806"/>
    <w:rsid w:val="00D32C78"/>
    <w:rsid w:val="00D33CB0"/>
    <w:rsid w:val="00D340A0"/>
    <w:rsid w:val="00D42C72"/>
    <w:rsid w:val="00D42E48"/>
    <w:rsid w:val="00D45311"/>
    <w:rsid w:val="00D458D3"/>
    <w:rsid w:val="00D5069C"/>
    <w:rsid w:val="00D51F08"/>
    <w:rsid w:val="00D5308A"/>
    <w:rsid w:val="00D54586"/>
    <w:rsid w:val="00D54960"/>
    <w:rsid w:val="00D555AE"/>
    <w:rsid w:val="00D558CA"/>
    <w:rsid w:val="00D606B8"/>
    <w:rsid w:val="00D62F13"/>
    <w:rsid w:val="00D87516"/>
    <w:rsid w:val="00DA070D"/>
    <w:rsid w:val="00DA2C32"/>
    <w:rsid w:val="00DB21B1"/>
    <w:rsid w:val="00DC292B"/>
    <w:rsid w:val="00DC56BD"/>
    <w:rsid w:val="00DC6836"/>
    <w:rsid w:val="00DE3A57"/>
    <w:rsid w:val="00DF2122"/>
    <w:rsid w:val="00E04850"/>
    <w:rsid w:val="00E16C73"/>
    <w:rsid w:val="00E1710E"/>
    <w:rsid w:val="00E22D19"/>
    <w:rsid w:val="00E25169"/>
    <w:rsid w:val="00E26A7E"/>
    <w:rsid w:val="00E46597"/>
    <w:rsid w:val="00E51A82"/>
    <w:rsid w:val="00E51DAA"/>
    <w:rsid w:val="00E57218"/>
    <w:rsid w:val="00E65A65"/>
    <w:rsid w:val="00E66B95"/>
    <w:rsid w:val="00E67AC0"/>
    <w:rsid w:val="00E726DB"/>
    <w:rsid w:val="00E76CA3"/>
    <w:rsid w:val="00E9080D"/>
    <w:rsid w:val="00E91885"/>
    <w:rsid w:val="00EA3AE0"/>
    <w:rsid w:val="00EB772A"/>
    <w:rsid w:val="00EB7856"/>
    <w:rsid w:val="00EC0246"/>
    <w:rsid w:val="00EC28ED"/>
    <w:rsid w:val="00EE2F2D"/>
    <w:rsid w:val="00EF444F"/>
    <w:rsid w:val="00F0473E"/>
    <w:rsid w:val="00F06635"/>
    <w:rsid w:val="00F12310"/>
    <w:rsid w:val="00F217AE"/>
    <w:rsid w:val="00F23516"/>
    <w:rsid w:val="00F307EF"/>
    <w:rsid w:val="00F35335"/>
    <w:rsid w:val="00F36F05"/>
    <w:rsid w:val="00F43950"/>
    <w:rsid w:val="00F444B9"/>
    <w:rsid w:val="00F45A6F"/>
    <w:rsid w:val="00F507C8"/>
    <w:rsid w:val="00F51E97"/>
    <w:rsid w:val="00F573AB"/>
    <w:rsid w:val="00F62694"/>
    <w:rsid w:val="00F63EE1"/>
    <w:rsid w:val="00F70F32"/>
    <w:rsid w:val="00F717E5"/>
    <w:rsid w:val="00F72E68"/>
    <w:rsid w:val="00F742EA"/>
    <w:rsid w:val="00F74B3C"/>
    <w:rsid w:val="00F756D8"/>
    <w:rsid w:val="00F75BBB"/>
    <w:rsid w:val="00F7606A"/>
    <w:rsid w:val="00F80E4A"/>
    <w:rsid w:val="00F824D7"/>
    <w:rsid w:val="00FA1A0F"/>
    <w:rsid w:val="00FA595C"/>
    <w:rsid w:val="00FB0452"/>
    <w:rsid w:val="00FB1E4C"/>
    <w:rsid w:val="00FB2BC1"/>
    <w:rsid w:val="00FB34FE"/>
    <w:rsid w:val="00FB453A"/>
    <w:rsid w:val="00FB4D7D"/>
    <w:rsid w:val="00FC1215"/>
    <w:rsid w:val="00FC1AD1"/>
    <w:rsid w:val="00FC56FB"/>
    <w:rsid w:val="00FE7DEC"/>
    <w:rsid w:val="00FF1BF2"/>
    <w:rsid w:val="00FF4491"/>
    <w:rsid w:val="00FF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47B79DF9"/>
  <w15:docId w15:val="{2E45BFB2-129C-4A1D-A264-48D659C4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3z0">
    <w:name w:val="WW8Num3z0"/>
    <w:rPr>
      <w:rFonts w:hint="default"/>
      <w:i w:val="0"/>
      <w:color w:val="auto"/>
    </w:rPr>
  </w:style>
  <w:style w:type="character" w:customStyle="1" w:styleId="WW8Num3z2">
    <w:name w:val="WW8Num3z2"/>
    <w:rPr>
      <w:rFonts w:hint="default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hint="default"/>
      <w:b w:val="0"/>
    </w:rPr>
  </w:style>
  <w:style w:type="character" w:customStyle="1" w:styleId="WW8Num4z3">
    <w:name w:val="WW8Num4z3"/>
    <w:rPr>
      <w:rFonts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hint="default"/>
      <w:b w:val="0"/>
    </w:rPr>
  </w:style>
  <w:style w:type="character" w:customStyle="1" w:styleId="WW8Num6z3">
    <w:name w:val="WW8Num6z3"/>
    <w:rPr>
      <w:rFonts w:hint="default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0"/>
      <w:szCs w:val="20"/>
      <w:lang w:eastAsia="ar-SA"/>
    </w:rPr>
  </w:style>
  <w:style w:type="character" w:customStyle="1" w:styleId="WW8Num7z1">
    <w:name w:val="WW8Num7z1"/>
    <w:rPr>
      <w:color w:val="000000"/>
    </w:rPr>
  </w:style>
  <w:style w:type="character" w:customStyle="1" w:styleId="WW8Num7z2">
    <w:name w:val="WW8Num7z2"/>
    <w:rPr>
      <w:rFonts w:ascii="Times New Roman" w:eastAsia="Times New Roman" w:hAnsi="Times New Roman" w:cs="Times New Roman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  <w:rPr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color w:val="000000"/>
      <w:sz w:val="20"/>
      <w:szCs w:val="20"/>
      <w:lang w:eastAsia="ar-SA"/>
    </w:rPr>
  </w:style>
  <w:style w:type="character" w:customStyle="1" w:styleId="WW8Num15z1">
    <w:name w:val="WW8Num15z1"/>
    <w:rPr>
      <w:rFonts w:hint="default"/>
      <w:color w:val="000000"/>
      <w:sz w:val="20"/>
      <w:szCs w:val="20"/>
      <w:lang w:eastAsia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  <w:rPr>
      <w:rFonts w:hint="default"/>
      <w:b w:val="0"/>
    </w:rPr>
  </w:style>
  <w:style w:type="character" w:customStyle="1" w:styleId="WW8Num17z3">
    <w:name w:val="WW8Num17z3"/>
    <w:rPr>
      <w:rFonts w:hint="default"/>
      <w:sz w:val="20"/>
      <w:szCs w:val="20"/>
    </w:rPr>
  </w:style>
  <w:style w:type="character" w:customStyle="1" w:styleId="WW8Num18z0">
    <w:name w:val="WW8Num18z0"/>
    <w:rPr>
      <w:rFonts w:hint="default"/>
      <w:b w:val="0"/>
    </w:rPr>
  </w:style>
  <w:style w:type="character" w:customStyle="1" w:styleId="WW8Num18z1">
    <w:name w:val="WW8Num18z1"/>
    <w:rPr>
      <w:rFonts w:ascii="Times New Roman" w:eastAsia="Times New Roman" w:hAnsi="Times New Roman" w:cs="Times New Roman"/>
      <w:b w:val="0"/>
    </w:rPr>
  </w:style>
  <w:style w:type="character" w:customStyle="1" w:styleId="WW8Num18z2">
    <w:name w:val="WW8Num18z2"/>
    <w:rPr>
      <w:rFonts w:hint="default"/>
    </w:rPr>
  </w:style>
  <w:style w:type="character" w:customStyle="1" w:styleId="WW8Num18z4">
    <w:name w:val="WW8Num18z4"/>
    <w:rPr>
      <w:rFonts w:ascii="Times New Roman" w:eastAsia="Times New Roman" w:hAnsi="Times New Roman" w:cs="Times New Roman" w:hint="default"/>
    </w:rPr>
  </w:style>
  <w:style w:type="character" w:customStyle="1" w:styleId="WW8Num18z6">
    <w:name w:val="WW8Num18z6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color w:val="auto"/>
      <w:sz w:val="20"/>
      <w:szCs w:val="20"/>
    </w:rPr>
  </w:style>
  <w:style w:type="character" w:customStyle="1" w:styleId="WW8Num21z1">
    <w:name w:val="WW8Num21z1"/>
    <w:rPr>
      <w:rFonts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Times New Roman"/>
      <w:b w:val="0"/>
      <w:sz w:val="20"/>
      <w:szCs w:val="20"/>
      <w:lang w:eastAsia="ar-SA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8z0">
    <w:name w:val="WW8Num28z0"/>
    <w:rPr>
      <w:rFonts w:hint="default"/>
      <w:sz w:val="20"/>
      <w:szCs w:val="20"/>
      <w:lang w:eastAsia="ar-SA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sz w:val="20"/>
      <w:szCs w:val="20"/>
    </w:rPr>
  </w:style>
  <w:style w:type="character" w:customStyle="1" w:styleId="WW8Num29z1">
    <w:name w:val="WW8Num29z1"/>
    <w:rPr>
      <w:rFonts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  <w:rPr>
      <w:rFonts w:hint="default"/>
    </w:rPr>
  </w:style>
  <w:style w:type="character" w:customStyle="1" w:styleId="WW8Num30z3">
    <w:name w:val="WW8Num30z3"/>
    <w:rPr>
      <w:rFonts w:ascii="Times New Roman" w:eastAsia="Times New Roman" w:hAnsi="Times New Roman" w:cs="Times New Roman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color w:val="000000"/>
    </w:rPr>
  </w:style>
  <w:style w:type="character" w:customStyle="1" w:styleId="WW8Num31z2">
    <w:name w:val="WW8Num31z2"/>
    <w:rPr>
      <w:rFonts w:ascii="Times New Roman" w:eastAsia="Times New Roman" w:hAnsi="Times New Roman" w:cs="Times New Roman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b w:val="0"/>
    </w:rPr>
  </w:style>
  <w:style w:type="character" w:customStyle="1" w:styleId="WW8Num33z1">
    <w:name w:val="WW8Num33z1"/>
    <w:rPr>
      <w:rFonts w:hint="default"/>
      <w:b w:val="0"/>
      <w:color w:val="auto"/>
    </w:rPr>
  </w:style>
  <w:style w:type="character" w:customStyle="1" w:styleId="WW8Num33z2">
    <w:name w:val="WW8Num33z2"/>
    <w:rPr>
      <w:rFonts w:hint="default"/>
    </w:rPr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odstawowy2Znak">
    <w:name w:val="Tekst podstawowy 2 Znak"/>
    <w:basedOn w:val="Domylnaczcionkaakapitu1"/>
    <w:link w:val="Tekstpodstawowy2"/>
  </w:style>
  <w:style w:type="character" w:customStyle="1" w:styleId="Tekstpodstawowywcity2Znak">
    <w:name w:val="Tekst podstawowy wcięty 2 Znak"/>
    <w:rPr>
      <w:b/>
      <w:bCs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4Znak">
    <w:name w:val="Nagłówek 4 Znak"/>
    <w:rPr>
      <w:b/>
      <w:bCs/>
      <w:color w:val="000000"/>
      <w:sz w:val="24"/>
      <w:szCs w:val="24"/>
      <w:shd w:val="clear" w:color="auto" w:fill="FFFF00"/>
    </w:rPr>
  </w:style>
  <w:style w:type="character" w:customStyle="1" w:styleId="TekstpodstawowyZnak">
    <w:name w:val="Tekst podstawowy Znak"/>
    <w:rPr>
      <w:b/>
      <w:bCs/>
      <w:sz w:val="32"/>
      <w:szCs w:val="32"/>
    </w:rPr>
  </w:style>
  <w:style w:type="character" w:customStyle="1" w:styleId="StopkaZnak">
    <w:name w:val="Stopka Znak"/>
    <w:uiPriority w:val="99"/>
  </w:style>
  <w:style w:type="character" w:customStyle="1" w:styleId="Tekstpodstawowy3Znak">
    <w:name w:val="Tekst podstawowy 3 Znak"/>
    <w:rPr>
      <w:b/>
      <w:bCs/>
      <w:sz w:val="28"/>
      <w:szCs w:val="28"/>
    </w:rPr>
  </w:style>
  <w:style w:type="character" w:customStyle="1" w:styleId="apple-converted-space">
    <w:name w:val="apple-converted-space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  <w:sz w:val="28"/>
      <w:szCs w:val="28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pPr>
      <w:tabs>
        <w:tab w:val="left" w:pos="709"/>
      </w:tabs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pPr>
      <w:ind w:left="708"/>
      <w:jc w:val="both"/>
    </w:pPr>
    <w:rPr>
      <w:b/>
      <w:bCs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</w:style>
  <w:style w:type="paragraph" w:customStyle="1" w:styleId="Default">
    <w:name w:val="Default"/>
    <w:qFormat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zmart2">
    <w:name w:val="zm art2"/>
    <w:basedOn w:val="Normalny"/>
    <w:pPr>
      <w:spacing w:before="60" w:after="60"/>
      <w:ind w:left="1843" w:hanging="1219"/>
      <w:jc w:val="both"/>
    </w:pPr>
  </w:style>
  <w:style w:type="paragraph" w:customStyle="1" w:styleId="pkt1art">
    <w:name w:val="pkt1 art"/>
    <w:pPr>
      <w:suppressAutoHyphens/>
      <w:spacing w:before="60" w:after="60"/>
      <w:ind w:left="2269" w:hanging="284"/>
      <w:jc w:val="both"/>
    </w:pPr>
    <w:rPr>
      <w:sz w:val="24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redniasiatka21">
    <w:name w:val="Średnia siatka 2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blokowy1">
    <w:name w:val="Tekst blokowy1"/>
    <w:basedOn w:val="Normalny"/>
    <w:pPr>
      <w:widowControl w:val="0"/>
      <w:shd w:val="clear" w:color="auto" w:fill="FFFFFF"/>
      <w:autoSpaceDE w:val="0"/>
      <w:ind w:left="1402" w:right="2" w:hanging="1402"/>
      <w:jc w:val="center"/>
    </w:pPr>
    <w:rPr>
      <w:b/>
      <w:bCs/>
      <w:color w:val="000000"/>
      <w:spacing w:val="-3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LITPKTzmpktliter">
    <w:name w:val="Z_LIT/PKT – zm. pkt literą"/>
    <w:basedOn w:val="Normalny"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ZLITUSTzmustliter">
    <w:name w:val="Z_LIT/UST(§) – zm. ust. (§) literą"/>
    <w:basedOn w:val="Normalny"/>
    <w:pPr>
      <w:suppressAutoHyphens/>
      <w:autoSpaceDE w:val="0"/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18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218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6218B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9554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395541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95541"/>
    <w:rPr>
      <w:lang w:eastAsia="zh-CN"/>
    </w:rPr>
  </w:style>
  <w:style w:type="paragraph" w:styleId="Akapitzlist">
    <w:name w:val="List Paragraph"/>
    <w:aliases w:val="L1,Numerowanie,List Paragraph,Preambuła,wypunktowanie,Nag 1,Wypunktowanie,CW_Lista,Akapit z listą5,normalny tekst,Akapit z nr"/>
    <w:basedOn w:val="Normalny"/>
    <w:link w:val="AkapitzlistZnak"/>
    <w:uiPriority w:val="34"/>
    <w:qFormat/>
    <w:rsid w:val="00E91885"/>
    <w:pPr>
      <w:ind w:left="720"/>
      <w:contextualSpacing/>
    </w:pPr>
  </w:style>
  <w:style w:type="paragraph" w:styleId="NormalnyWeb">
    <w:name w:val="Normal (Web)"/>
    <w:basedOn w:val="Normalny"/>
    <w:uiPriority w:val="99"/>
    <w:rsid w:val="00FB4D7D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szCs w:val="20"/>
      <w:lang w:val="x-none" w:eastAsia="ar-SA"/>
    </w:rPr>
  </w:style>
  <w:style w:type="character" w:customStyle="1" w:styleId="AkapitzlistZnak">
    <w:name w:val="Akapit z listą Znak"/>
    <w:aliases w:val="L1 Znak,Numerowanie Znak,List Paragraph Znak,Preambuła Znak,wypunktowanie Znak,Nag 1 Znak,Wypunktowanie Znak,CW_Lista Znak,Akapit z listą5 Znak,normalny tekst Znak,Akapit z nr Znak"/>
    <w:link w:val="Akapitzlist"/>
    <w:uiPriority w:val="34"/>
    <w:qFormat/>
    <w:locked/>
    <w:rsid w:val="00FB4D7D"/>
    <w:rPr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FB4D7D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B4D7D"/>
    <w:rPr>
      <w:sz w:val="24"/>
      <w:szCs w:val="24"/>
      <w:lang w:eastAsia="zh-CN"/>
    </w:rPr>
  </w:style>
  <w:style w:type="paragraph" w:customStyle="1" w:styleId="ZTIRPKTzmpkttiret">
    <w:name w:val="Z_TIR/PKT – zm. pkt tiret"/>
    <w:basedOn w:val="Normalny"/>
    <w:uiPriority w:val="56"/>
    <w:qFormat/>
    <w:rsid w:val="003B089B"/>
    <w:pPr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80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0A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7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wik.szczec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wik_szczec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E2D36-F711-4E55-83CF-296B2E887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7</Pages>
  <Words>3097</Words>
  <Characters>18582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21636</CharactersWithSpaces>
  <SharedDoc>false</SharedDoc>
  <HLinks>
    <vt:vector size="6" baseType="variant">
      <vt:variant>
        <vt:i4>3801158</vt:i4>
      </vt:variant>
      <vt:variant>
        <vt:i4>0</vt:i4>
      </vt:variant>
      <vt:variant>
        <vt:i4>0</vt:i4>
      </vt:variant>
      <vt:variant>
        <vt:i4>5</vt:i4>
      </vt:variant>
      <vt:variant>
        <vt:lpwstr>mailto:sekretariat@cod.szczecin.pl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imiller</dc:creator>
  <cp:lastModifiedBy>Kinga Malewicz</cp:lastModifiedBy>
  <cp:revision>80</cp:revision>
  <cp:lastPrinted>2025-03-03T10:52:00Z</cp:lastPrinted>
  <dcterms:created xsi:type="dcterms:W3CDTF">2024-03-18T06:58:00Z</dcterms:created>
  <dcterms:modified xsi:type="dcterms:W3CDTF">2025-05-28T05:45:00Z</dcterms:modified>
</cp:coreProperties>
</file>