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000" w:rsidRDefault="00552000" w:rsidP="00855FDC">
      <w:pPr>
        <w:spacing w:after="0"/>
        <w:ind w:left="2832"/>
        <w:rPr>
          <w:rFonts w:ascii="Times New Roman" w:hAnsi="Times New Roman"/>
          <w:b/>
          <w:sz w:val="24"/>
          <w:szCs w:val="24"/>
        </w:rPr>
      </w:pPr>
    </w:p>
    <w:p w:rsidR="00A0250B" w:rsidRDefault="00A0250B" w:rsidP="00855FDC">
      <w:pPr>
        <w:spacing w:after="0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ZAPYTANIE OFERTOWE</w:t>
      </w:r>
    </w:p>
    <w:p w:rsidR="0008280C" w:rsidRDefault="0008280C" w:rsidP="0008280C">
      <w:pPr>
        <w:spacing w:after="120"/>
        <w:jc w:val="both"/>
        <w:rPr>
          <w:b/>
          <w:u w:val="dotted"/>
        </w:rPr>
      </w:pPr>
      <w:r>
        <w:rPr>
          <w:b/>
          <w:u w:val="dotted"/>
        </w:rPr>
        <w:t xml:space="preserve">Sekcja Administracyjno – Gospodarcza </w:t>
      </w:r>
    </w:p>
    <w:p w:rsidR="0008280C" w:rsidRPr="0008280C" w:rsidRDefault="0008280C" w:rsidP="0008280C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komórka wnioskująca</w:t>
      </w:r>
    </w:p>
    <w:p w:rsidR="0008280C" w:rsidRDefault="00234F51" w:rsidP="0008280C">
      <w:pPr>
        <w:spacing w:after="120"/>
        <w:jc w:val="both"/>
        <w:rPr>
          <w:b/>
          <w:u w:val="dotted"/>
        </w:rPr>
      </w:pPr>
      <w:r>
        <w:rPr>
          <w:b/>
          <w:u w:val="dotted"/>
        </w:rPr>
        <w:t>216</w:t>
      </w:r>
      <w:r w:rsidR="00F072F8">
        <w:rPr>
          <w:b/>
          <w:u w:val="dotted"/>
        </w:rPr>
        <w:t>/2025</w:t>
      </w:r>
    </w:p>
    <w:p w:rsidR="0008280C" w:rsidRDefault="0008280C" w:rsidP="0008280C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numer postępowania</w:t>
      </w:r>
    </w:p>
    <w:p w:rsidR="00A0250B" w:rsidRDefault="00A0250B" w:rsidP="0008280C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A0250B" w:rsidRPr="00241A6A" w:rsidRDefault="00A0250B" w:rsidP="00552000">
      <w:pPr>
        <w:numPr>
          <w:ilvl w:val="0"/>
          <w:numId w:val="20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22F15">
        <w:rPr>
          <w:rFonts w:ascii="Times New Roman" w:hAnsi="Times New Roman"/>
          <w:b/>
          <w:sz w:val="24"/>
          <w:szCs w:val="24"/>
        </w:rPr>
        <w:t>Zamawiający:</w:t>
      </w:r>
      <w:r w:rsidR="00241A6A" w:rsidRPr="00C22F15">
        <w:rPr>
          <w:rFonts w:ascii="Times New Roman" w:hAnsi="Times New Roman"/>
          <w:b/>
          <w:sz w:val="24"/>
          <w:szCs w:val="24"/>
        </w:rPr>
        <w:t xml:space="preserve"> </w:t>
      </w:r>
      <w:r w:rsidRPr="00241A6A">
        <w:rPr>
          <w:rFonts w:ascii="Times New Roman" w:hAnsi="Times New Roman"/>
          <w:b/>
          <w:sz w:val="24"/>
          <w:szCs w:val="24"/>
        </w:rPr>
        <w:t>Szkoła Policji w Pile</w:t>
      </w:r>
      <w:r w:rsidR="00A443BF">
        <w:rPr>
          <w:rFonts w:ascii="Times New Roman" w:hAnsi="Times New Roman"/>
          <w:b/>
          <w:sz w:val="24"/>
          <w:szCs w:val="24"/>
        </w:rPr>
        <w:t>,</w:t>
      </w:r>
      <w:r w:rsidR="00241A6A">
        <w:rPr>
          <w:rFonts w:ascii="Times New Roman" w:hAnsi="Times New Roman"/>
          <w:b/>
          <w:sz w:val="24"/>
          <w:szCs w:val="24"/>
        </w:rPr>
        <w:t xml:space="preserve"> </w:t>
      </w:r>
      <w:r w:rsidRPr="00241A6A">
        <w:rPr>
          <w:rFonts w:ascii="Times New Roman" w:hAnsi="Times New Roman"/>
          <w:b/>
          <w:sz w:val="24"/>
          <w:szCs w:val="24"/>
        </w:rPr>
        <w:t>Plac Staszica 7</w:t>
      </w:r>
      <w:r w:rsidR="00A443BF">
        <w:rPr>
          <w:rFonts w:ascii="Times New Roman" w:hAnsi="Times New Roman"/>
          <w:b/>
          <w:sz w:val="24"/>
          <w:szCs w:val="24"/>
        </w:rPr>
        <w:t xml:space="preserve">, </w:t>
      </w:r>
      <w:r w:rsidR="00912293">
        <w:rPr>
          <w:rFonts w:ascii="Times New Roman" w:hAnsi="Times New Roman"/>
          <w:b/>
          <w:sz w:val="24"/>
          <w:szCs w:val="24"/>
        </w:rPr>
        <w:t xml:space="preserve"> 64-920 Piła</w:t>
      </w:r>
    </w:p>
    <w:p w:rsidR="00A0250B" w:rsidRDefault="00A0250B">
      <w:pPr>
        <w:rPr>
          <w:rFonts w:ascii="Times New Roman" w:hAnsi="Times New Roman"/>
          <w:b/>
          <w:sz w:val="24"/>
          <w:szCs w:val="24"/>
        </w:rPr>
      </w:pPr>
    </w:p>
    <w:p w:rsidR="00A0250B" w:rsidRPr="00C22F15" w:rsidRDefault="00241A6A">
      <w:pPr>
        <w:rPr>
          <w:rFonts w:ascii="Times New Roman" w:hAnsi="Times New Roman"/>
          <w:b/>
          <w:i/>
          <w:sz w:val="24"/>
          <w:szCs w:val="24"/>
        </w:rPr>
      </w:pPr>
      <w:r w:rsidRPr="00C22F15">
        <w:rPr>
          <w:rFonts w:ascii="Times New Roman" w:hAnsi="Times New Roman"/>
          <w:b/>
          <w:sz w:val="24"/>
          <w:szCs w:val="24"/>
        </w:rPr>
        <w:t>II</w:t>
      </w:r>
      <w:r w:rsidR="00A0250B" w:rsidRPr="00C22F15">
        <w:rPr>
          <w:rFonts w:ascii="Times New Roman" w:hAnsi="Times New Roman"/>
          <w:b/>
          <w:sz w:val="24"/>
          <w:szCs w:val="24"/>
        </w:rPr>
        <w:t>. Opis przedmiotu zamówienia</w:t>
      </w:r>
    </w:p>
    <w:p w:rsidR="00A0250B" w:rsidRDefault="00EF1D07">
      <w:pPr>
        <w:spacing w:after="160" w:line="256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Konserwacja i przegląd </w:t>
      </w:r>
      <w:r w:rsidR="00A0250B" w:rsidRPr="008416A4">
        <w:rPr>
          <w:rFonts w:ascii="Times New Roman" w:hAnsi="Times New Roman"/>
          <w:b/>
          <w:i/>
          <w:sz w:val="24"/>
          <w:szCs w:val="24"/>
        </w:rPr>
        <w:t xml:space="preserve"> urządzeń klimatyza</w:t>
      </w:r>
      <w:r w:rsidR="009A482E">
        <w:rPr>
          <w:rFonts w:ascii="Times New Roman" w:hAnsi="Times New Roman"/>
          <w:b/>
          <w:i/>
          <w:sz w:val="24"/>
          <w:szCs w:val="24"/>
        </w:rPr>
        <w:t>cyjnych</w:t>
      </w:r>
      <w:r w:rsidR="00173145">
        <w:rPr>
          <w:rFonts w:ascii="Times New Roman" w:hAnsi="Times New Roman"/>
          <w:b/>
          <w:i/>
          <w:sz w:val="24"/>
          <w:szCs w:val="24"/>
        </w:rPr>
        <w:t xml:space="preserve"> n</w:t>
      </w:r>
      <w:r w:rsidR="00234F51">
        <w:rPr>
          <w:rFonts w:ascii="Times New Roman" w:hAnsi="Times New Roman"/>
          <w:b/>
          <w:i/>
          <w:sz w:val="24"/>
          <w:szCs w:val="24"/>
        </w:rPr>
        <w:t>a terenie Szkoły Policji w Pile,</w:t>
      </w:r>
    </w:p>
    <w:p w:rsidR="00234F51" w:rsidRDefault="00234F51">
      <w:pPr>
        <w:spacing w:after="160" w:line="256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splity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: 63 sztuki</w:t>
      </w:r>
    </w:p>
    <w:p w:rsidR="00234F51" w:rsidRDefault="00234F51">
      <w:pPr>
        <w:spacing w:after="160" w:line="256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stacje zewnętrzne: 28 sztuk</w:t>
      </w:r>
    </w:p>
    <w:p w:rsidR="00552000" w:rsidRPr="008416A4" w:rsidRDefault="00552000">
      <w:pPr>
        <w:spacing w:after="160" w:line="256" w:lineRule="auto"/>
        <w:rPr>
          <w:rFonts w:ascii="Times New Roman" w:hAnsi="Times New Roman"/>
          <w:b/>
          <w:i/>
          <w:sz w:val="24"/>
          <w:szCs w:val="24"/>
        </w:rPr>
      </w:pPr>
    </w:p>
    <w:p w:rsidR="00A0250B" w:rsidRPr="004A6125" w:rsidRDefault="009A482E" w:rsidP="009A482E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1. </w:t>
      </w:r>
      <w:r w:rsidR="00A0250B">
        <w:rPr>
          <w:rFonts w:ascii="Times New Roman" w:hAnsi="Times New Roman"/>
          <w:b/>
          <w:sz w:val="24"/>
          <w:szCs w:val="24"/>
          <w:u w:val="single"/>
        </w:rPr>
        <w:t>Zakres przeglądu i konserwacji</w:t>
      </w:r>
      <w:r w:rsidR="00A0250B">
        <w:rPr>
          <w:rFonts w:ascii="Times New Roman" w:hAnsi="Times New Roman"/>
          <w:sz w:val="24"/>
          <w:szCs w:val="24"/>
        </w:rPr>
        <w:t xml:space="preserve"> urządzeń klimatyzacyjnych obejmuje:</w:t>
      </w:r>
    </w:p>
    <w:p w:rsidR="00A0250B" w:rsidRDefault="009A482E" w:rsidP="009A48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A0250B">
        <w:rPr>
          <w:rFonts w:ascii="Times New Roman" w:hAnsi="Times New Roman"/>
          <w:sz w:val="24"/>
          <w:szCs w:val="24"/>
        </w:rPr>
        <w:t>zyszczenie i odgrzybianie jednostek wewnętrznych, czyszczenie jednostek zewnętrznych, kontrola szczelności układów, pomiar parametrów pracy, płukan</w:t>
      </w:r>
      <w:r>
        <w:rPr>
          <w:rFonts w:ascii="Times New Roman" w:hAnsi="Times New Roman"/>
          <w:sz w:val="24"/>
          <w:szCs w:val="24"/>
        </w:rPr>
        <w:t xml:space="preserve">ie instalacji odpływu skroplin, </w:t>
      </w:r>
      <w:r w:rsidR="00A0250B">
        <w:rPr>
          <w:rFonts w:ascii="Times New Roman" w:hAnsi="Times New Roman"/>
          <w:sz w:val="24"/>
          <w:szCs w:val="24"/>
        </w:rPr>
        <w:t>kontrola pracy wenty</w:t>
      </w:r>
      <w:r>
        <w:rPr>
          <w:rFonts w:ascii="Times New Roman" w:hAnsi="Times New Roman"/>
          <w:sz w:val="24"/>
          <w:szCs w:val="24"/>
        </w:rPr>
        <w:t xml:space="preserve">latorów, uzupełnienie czynnika </w:t>
      </w:r>
      <w:r w:rsidR="00A0250B">
        <w:rPr>
          <w:rFonts w:ascii="Times New Roman" w:hAnsi="Times New Roman"/>
          <w:sz w:val="24"/>
          <w:szCs w:val="24"/>
        </w:rPr>
        <w:t>w przypad</w:t>
      </w:r>
      <w:r w:rsidR="005A6732">
        <w:rPr>
          <w:rFonts w:ascii="Times New Roman" w:hAnsi="Times New Roman"/>
          <w:sz w:val="24"/>
          <w:szCs w:val="24"/>
        </w:rPr>
        <w:t xml:space="preserve">ku jego braku, </w:t>
      </w:r>
      <w:r>
        <w:rPr>
          <w:rFonts w:ascii="Times New Roman" w:hAnsi="Times New Roman"/>
          <w:sz w:val="24"/>
          <w:szCs w:val="24"/>
        </w:rPr>
        <w:t xml:space="preserve"> uzupełnienia lub ewentualnej wymiany izolacji przewodów klimatyzacyjnych</w:t>
      </w:r>
      <w:r w:rsidR="00A0250B">
        <w:rPr>
          <w:rFonts w:ascii="Times New Roman" w:hAnsi="Times New Roman"/>
          <w:sz w:val="24"/>
          <w:szCs w:val="24"/>
        </w:rPr>
        <w:t>:</w:t>
      </w:r>
    </w:p>
    <w:p w:rsidR="00552000" w:rsidRDefault="00552000" w:rsidP="009A482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05"/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2551"/>
        <w:gridCol w:w="2127"/>
        <w:gridCol w:w="1868"/>
      </w:tblGrid>
      <w:tr w:rsidR="00EE5970" w:rsidRPr="009A482E" w:rsidTr="00F072F8">
        <w:tc>
          <w:tcPr>
            <w:tcW w:w="817" w:type="dxa"/>
            <w:vAlign w:val="center"/>
          </w:tcPr>
          <w:p w:rsidR="00EE5970" w:rsidRPr="00855FDC" w:rsidRDefault="00EE5970" w:rsidP="00F072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55FDC">
              <w:rPr>
                <w:rFonts w:ascii="Times New Roman" w:hAnsi="Times New Roman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977" w:type="dxa"/>
            <w:vAlign w:val="center"/>
          </w:tcPr>
          <w:p w:rsidR="00855FDC" w:rsidRDefault="00855FDC" w:rsidP="00F072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5970" w:rsidRPr="00855FDC" w:rsidRDefault="00EE5970" w:rsidP="00F072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5FDC">
              <w:rPr>
                <w:rFonts w:ascii="Times New Roman" w:hAnsi="Times New Roman"/>
                <w:b/>
                <w:sz w:val="18"/>
                <w:szCs w:val="18"/>
              </w:rPr>
              <w:t xml:space="preserve">UMIEJSCOWIENIE JEDNOSTKI WEWNĘTRZNEJ (SPLIT)/ ilość </w:t>
            </w:r>
            <w:proofErr w:type="spellStart"/>
            <w:r w:rsidRPr="00855FDC">
              <w:rPr>
                <w:rFonts w:ascii="Times New Roman" w:hAnsi="Times New Roman"/>
                <w:b/>
                <w:sz w:val="18"/>
                <w:szCs w:val="18"/>
              </w:rPr>
              <w:t>splitów</w:t>
            </w:r>
            <w:proofErr w:type="spellEnd"/>
          </w:p>
        </w:tc>
        <w:tc>
          <w:tcPr>
            <w:tcW w:w="2551" w:type="dxa"/>
            <w:vAlign w:val="center"/>
          </w:tcPr>
          <w:p w:rsidR="00855FDC" w:rsidRDefault="00855FDC" w:rsidP="00F072F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55FDC" w:rsidRDefault="00855FDC" w:rsidP="00F072F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5970" w:rsidRPr="00855FDC" w:rsidRDefault="00EE5970" w:rsidP="00F072F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5FDC">
              <w:rPr>
                <w:rFonts w:ascii="Times New Roman" w:hAnsi="Times New Roman"/>
                <w:b/>
                <w:sz w:val="18"/>
                <w:szCs w:val="18"/>
              </w:rPr>
              <w:t>NAZWA KLIMATYZATORA</w:t>
            </w:r>
          </w:p>
          <w:p w:rsidR="00EE5970" w:rsidRPr="00855FDC" w:rsidRDefault="00EE5970" w:rsidP="00F072F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5FDC">
              <w:rPr>
                <w:rFonts w:ascii="Times New Roman" w:hAnsi="Times New Roman"/>
                <w:b/>
                <w:sz w:val="18"/>
                <w:szCs w:val="18"/>
              </w:rPr>
              <w:t>I MODEL</w:t>
            </w:r>
          </w:p>
        </w:tc>
        <w:tc>
          <w:tcPr>
            <w:tcW w:w="2127" w:type="dxa"/>
            <w:vAlign w:val="center"/>
          </w:tcPr>
          <w:p w:rsidR="00855FDC" w:rsidRDefault="00855FDC" w:rsidP="00F072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5970" w:rsidRPr="00855FDC" w:rsidRDefault="00855FDC" w:rsidP="00F072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UMIEJSCOWIENIE JEDNOSTKI ZEWNĘTRZNEJ</w:t>
            </w:r>
          </w:p>
        </w:tc>
        <w:tc>
          <w:tcPr>
            <w:tcW w:w="1868" w:type="dxa"/>
            <w:vAlign w:val="center"/>
          </w:tcPr>
          <w:p w:rsidR="00855FDC" w:rsidRDefault="00855FDC" w:rsidP="00F072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5970" w:rsidRPr="00855FDC" w:rsidRDefault="00EE5970" w:rsidP="00F072F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5FDC">
              <w:rPr>
                <w:rFonts w:ascii="Times New Roman" w:hAnsi="Times New Roman"/>
                <w:b/>
                <w:sz w:val="18"/>
                <w:szCs w:val="18"/>
              </w:rPr>
              <w:t>CENTRALNY REJESTR OPERATORÓW</w:t>
            </w:r>
          </w:p>
        </w:tc>
      </w:tr>
      <w:tr w:rsidR="00F072F8" w:rsidRPr="00A573A4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855FDC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F072F8" w:rsidRPr="007D5B5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7D5B5C">
              <w:rPr>
                <w:sz w:val="20"/>
                <w:szCs w:val="20"/>
              </w:rPr>
              <w:t>KOMENDANT SZKOŁY  pomieszczenie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>nr</w:t>
            </w:r>
            <w:r w:rsidRPr="007D5B5C">
              <w:rPr>
                <w:sz w:val="20"/>
                <w:szCs w:val="20"/>
              </w:rPr>
              <w:t xml:space="preserve"> </w:t>
            </w:r>
            <w:r w:rsidRPr="007D5B5C">
              <w:rPr>
                <w:b/>
                <w:sz w:val="20"/>
                <w:szCs w:val="20"/>
              </w:rPr>
              <w:t>100c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7D5B5C">
              <w:rPr>
                <w:b/>
                <w:sz w:val="20"/>
                <w:szCs w:val="20"/>
              </w:rPr>
              <w:t>split</w:t>
            </w:r>
            <w:proofErr w:type="spellEnd"/>
            <w:r w:rsidRPr="007D5B5C">
              <w:rPr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HISENSE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TG50XAOAW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1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072F8">
              <w:rPr>
                <w:b/>
                <w:sz w:val="20"/>
                <w:szCs w:val="20"/>
                <w:u w:val="single"/>
              </w:rPr>
              <w:t>dziedziniec  1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072F8">
              <w:rPr>
                <w:sz w:val="20"/>
                <w:szCs w:val="20"/>
              </w:rPr>
              <w:t>Nie podlega</w:t>
            </w:r>
          </w:p>
        </w:tc>
      </w:tr>
      <w:tr w:rsidR="00F072F8" w:rsidRPr="009A482E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855FDC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F072F8" w:rsidRPr="007D5B5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7D5B5C">
              <w:rPr>
                <w:sz w:val="20"/>
                <w:szCs w:val="20"/>
              </w:rPr>
              <w:t>KOMENDANT SZKOŁY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7D5B5C">
              <w:rPr>
                <w:sz w:val="20"/>
                <w:szCs w:val="20"/>
              </w:rPr>
              <w:t>Pomieszczenie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>nr</w:t>
            </w:r>
            <w:r w:rsidRPr="007D5B5C">
              <w:rPr>
                <w:sz w:val="20"/>
                <w:szCs w:val="20"/>
              </w:rPr>
              <w:t xml:space="preserve"> </w:t>
            </w:r>
            <w:r w:rsidRPr="007D5B5C">
              <w:rPr>
                <w:b/>
                <w:sz w:val="20"/>
                <w:szCs w:val="20"/>
              </w:rPr>
              <w:t>100a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7D5B5C">
              <w:rPr>
                <w:b/>
                <w:sz w:val="20"/>
                <w:szCs w:val="20"/>
              </w:rPr>
              <w:t>split</w:t>
            </w:r>
            <w:proofErr w:type="spellEnd"/>
            <w:r w:rsidRPr="007D5B5C">
              <w:rPr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SHARP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AE-X12LSR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1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sz w:val="20"/>
                <w:szCs w:val="20"/>
              </w:rPr>
            </w:pPr>
            <w:r w:rsidRPr="00F072F8">
              <w:rPr>
                <w:b/>
                <w:sz w:val="20"/>
                <w:szCs w:val="20"/>
                <w:u w:val="single"/>
              </w:rPr>
              <w:t>dziedziniec 2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072F8">
              <w:rPr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855FDC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F072F8" w:rsidRPr="007D5B5C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>ZASTĘPCA KOMENDANTA SZKOŁY pomieszczenie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>nr 136a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7D5B5C">
              <w:rPr>
                <w:b/>
                <w:sz w:val="20"/>
                <w:szCs w:val="20"/>
              </w:rPr>
              <w:t>split</w:t>
            </w:r>
            <w:proofErr w:type="spellEnd"/>
            <w:r w:rsidRPr="007D5B5C">
              <w:rPr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HISENSE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AST-12UW4RVETG00A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b/>
                <w:sz w:val="20"/>
                <w:szCs w:val="20"/>
              </w:rPr>
            </w:pPr>
            <w:r w:rsidRPr="00F072F8">
              <w:rPr>
                <w:b/>
                <w:sz w:val="20"/>
                <w:szCs w:val="20"/>
                <w:u w:val="single"/>
              </w:rPr>
              <w:t>dziedziniec 2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072F8">
              <w:rPr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jc w:val="center"/>
              <w:rPr>
                <w:sz w:val="20"/>
                <w:szCs w:val="20"/>
              </w:rPr>
            </w:pPr>
            <w:r w:rsidRPr="00855FDC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F072F8" w:rsidRPr="007D5B5C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>ZASTĘPCA KOMENDANTA SZKOŁY pomieszczenie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>nr 136b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7D5B5C">
              <w:rPr>
                <w:b/>
                <w:sz w:val="20"/>
                <w:szCs w:val="20"/>
              </w:rPr>
              <w:t>split</w:t>
            </w:r>
            <w:proofErr w:type="spellEnd"/>
            <w:r w:rsidRPr="007D5B5C">
              <w:rPr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HISENSE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AST-12UW4RVETG00A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b/>
                <w:sz w:val="20"/>
                <w:szCs w:val="20"/>
              </w:rPr>
            </w:pPr>
            <w:r w:rsidRPr="00F072F8">
              <w:rPr>
                <w:b/>
                <w:sz w:val="20"/>
                <w:szCs w:val="20"/>
                <w:u w:val="single"/>
              </w:rPr>
              <w:t>dziedziniec 2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sz w:val="20"/>
                <w:szCs w:val="20"/>
              </w:rPr>
            </w:pPr>
            <w:r w:rsidRPr="00F072F8">
              <w:rPr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977" w:type="dxa"/>
            <w:vAlign w:val="center"/>
          </w:tcPr>
          <w:p w:rsidR="00F072F8" w:rsidRPr="007D5B5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7D5B5C">
              <w:rPr>
                <w:sz w:val="20"/>
                <w:szCs w:val="20"/>
              </w:rPr>
              <w:t>DYŻURNY   SZKOŁY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7D5B5C">
              <w:rPr>
                <w:b/>
                <w:sz w:val="20"/>
                <w:szCs w:val="20"/>
              </w:rPr>
              <w:t>split</w:t>
            </w:r>
            <w:proofErr w:type="spellEnd"/>
            <w:r w:rsidRPr="007D5B5C">
              <w:rPr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HYUDAI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HR12XP5AS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1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sz w:val="20"/>
                <w:szCs w:val="20"/>
              </w:rPr>
            </w:pPr>
            <w:r w:rsidRPr="00F072F8">
              <w:rPr>
                <w:b/>
                <w:sz w:val="20"/>
                <w:szCs w:val="20"/>
                <w:u w:val="single"/>
              </w:rPr>
              <w:t>dziedziniec 1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sz w:val="20"/>
                <w:szCs w:val="20"/>
              </w:rPr>
            </w:pPr>
            <w:r w:rsidRPr="00F072F8">
              <w:rPr>
                <w:sz w:val="20"/>
                <w:szCs w:val="20"/>
              </w:rPr>
              <w:t>Nie podlega</w:t>
            </w:r>
          </w:p>
        </w:tc>
      </w:tr>
      <w:tr w:rsidR="00F072F8" w:rsidRPr="00A573A4" w:rsidTr="00F072F8">
        <w:trPr>
          <w:trHeight w:val="1310"/>
        </w:trPr>
        <w:tc>
          <w:tcPr>
            <w:tcW w:w="817" w:type="dxa"/>
            <w:vAlign w:val="center"/>
          </w:tcPr>
          <w:p w:rsidR="00F072F8" w:rsidRPr="00855FDC" w:rsidRDefault="00F072F8" w:rsidP="00F072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vAlign w:val="center"/>
          </w:tcPr>
          <w:p w:rsidR="00F072F8" w:rsidRPr="007D5B5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D5B5C">
              <w:rPr>
                <w:rFonts w:cs="Calibri"/>
                <w:sz w:val="20"/>
                <w:szCs w:val="20"/>
              </w:rPr>
              <w:t>TELEINFORMATYKA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D5B5C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7D5B5C">
              <w:rPr>
                <w:rFonts w:cs="Calibri"/>
                <w:b/>
                <w:sz w:val="20"/>
                <w:szCs w:val="20"/>
              </w:rPr>
              <w:t>nr 79a</w:t>
            </w:r>
          </w:p>
          <w:p w:rsidR="00F072F8" w:rsidRPr="007D5B5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D5B5C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7D5B5C">
              <w:rPr>
                <w:b/>
                <w:sz w:val="20"/>
                <w:szCs w:val="20"/>
              </w:rPr>
              <w:t>split</w:t>
            </w:r>
            <w:proofErr w:type="spellEnd"/>
            <w:r w:rsidRPr="007D5B5C">
              <w:rPr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FUJITSU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AOYRO7LGC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1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 xml:space="preserve">Ściana od Informatyki – </w:t>
            </w:r>
            <w:r w:rsidRPr="00F072F8">
              <w:rPr>
                <w:rFonts w:cs="Calibri"/>
                <w:b/>
                <w:sz w:val="20"/>
                <w:szCs w:val="20"/>
                <w:u w:val="single"/>
              </w:rPr>
              <w:t>dziedziniec 2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RPr="009A482E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TELEINFORMATYKA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</w:t>
            </w:r>
            <w:r w:rsidRPr="00F33B15">
              <w:rPr>
                <w:rFonts w:cs="Calibri"/>
                <w:sz w:val="20"/>
                <w:szCs w:val="20"/>
              </w:rPr>
              <w:t xml:space="preserve"> </w:t>
            </w:r>
            <w:r w:rsidRPr="00F33B15">
              <w:rPr>
                <w:rFonts w:cs="Calibri"/>
                <w:b/>
                <w:sz w:val="20"/>
                <w:szCs w:val="20"/>
              </w:rPr>
              <w:t>80a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 xml:space="preserve">2 </w:t>
            </w:r>
            <w:proofErr w:type="spellStart"/>
            <w:r w:rsidRPr="00F33B15">
              <w:rPr>
                <w:b/>
                <w:sz w:val="20"/>
                <w:szCs w:val="20"/>
              </w:rPr>
              <w:t>splity</w:t>
            </w:r>
            <w:proofErr w:type="spellEnd"/>
            <w:r w:rsidRPr="00F33B15">
              <w:rPr>
                <w:b/>
                <w:sz w:val="20"/>
                <w:szCs w:val="20"/>
              </w:rPr>
              <w:t xml:space="preserve"> naścienne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FUJITSU  AOYRO9LGC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SAMSUNG AR18JSFNCWKX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2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 xml:space="preserve">Ściana pod arkadami od strony marketu </w:t>
            </w:r>
            <w:proofErr w:type="spellStart"/>
            <w:r w:rsidRPr="00F072F8">
              <w:rPr>
                <w:rFonts w:cs="Calibri"/>
                <w:sz w:val="20"/>
                <w:szCs w:val="20"/>
              </w:rPr>
              <w:t>Decathlon</w:t>
            </w:r>
            <w:proofErr w:type="spellEnd"/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ZAKŁAD KRYMINALNY</w:t>
            </w:r>
          </w:p>
          <w:p w:rsidR="00F072F8" w:rsidRPr="00F33B15" w:rsidRDefault="00F072F8" w:rsidP="00F072F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pomieszczenia</w:t>
            </w:r>
          </w:p>
          <w:p w:rsidR="00F072F8" w:rsidRPr="00F33B15" w:rsidRDefault="00F072F8" w:rsidP="00F072F8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nr</w:t>
            </w:r>
            <w:r w:rsidRPr="00F33B15">
              <w:rPr>
                <w:sz w:val="20"/>
                <w:szCs w:val="20"/>
              </w:rPr>
              <w:t xml:space="preserve"> </w:t>
            </w:r>
            <w:r w:rsidRPr="00F33B15">
              <w:rPr>
                <w:b/>
                <w:sz w:val="20"/>
                <w:szCs w:val="20"/>
              </w:rPr>
              <w:t>od</w:t>
            </w:r>
            <w:r w:rsidRPr="00F33B15">
              <w:rPr>
                <w:sz w:val="20"/>
                <w:szCs w:val="20"/>
              </w:rPr>
              <w:t xml:space="preserve"> </w:t>
            </w:r>
            <w:r w:rsidRPr="00F33B15">
              <w:rPr>
                <w:b/>
                <w:sz w:val="20"/>
                <w:szCs w:val="20"/>
              </w:rPr>
              <w:t>355-368</w:t>
            </w:r>
          </w:p>
          <w:p w:rsidR="00F072F8" w:rsidRPr="00F33B15" w:rsidRDefault="00F072F8" w:rsidP="00F072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 xml:space="preserve">14 </w:t>
            </w:r>
            <w:proofErr w:type="spellStart"/>
            <w:r w:rsidRPr="00F33B15">
              <w:rPr>
                <w:b/>
                <w:sz w:val="20"/>
                <w:szCs w:val="20"/>
              </w:rPr>
              <w:t>splitów</w:t>
            </w:r>
            <w:proofErr w:type="spellEnd"/>
            <w:r w:rsidRPr="00F33B15">
              <w:rPr>
                <w:b/>
                <w:sz w:val="20"/>
                <w:szCs w:val="20"/>
              </w:rPr>
              <w:t xml:space="preserve"> naściennych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33B15">
              <w:rPr>
                <w:b/>
                <w:sz w:val="20"/>
                <w:szCs w:val="20"/>
              </w:rPr>
              <w:t>4 szt.</w:t>
            </w:r>
          </w:p>
          <w:p w:rsidR="00F072F8" w:rsidRPr="00F33B15" w:rsidRDefault="00F072F8" w:rsidP="00F072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MVD</w:t>
            </w:r>
          </w:p>
          <w:p w:rsidR="00F072F8" w:rsidRPr="00F33B15" w:rsidRDefault="00F072F8" w:rsidP="00F072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33B15">
              <w:rPr>
                <w:sz w:val="20"/>
                <w:szCs w:val="20"/>
              </w:rPr>
              <w:t>M40B-36HFN8-Q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072F8">
              <w:rPr>
                <w:sz w:val="20"/>
                <w:szCs w:val="20"/>
              </w:rPr>
              <w:t xml:space="preserve">Wieża kuchnia </w:t>
            </w:r>
            <w:proofErr w:type="spellStart"/>
            <w:r w:rsidRPr="00F072F8">
              <w:rPr>
                <w:sz w:val="20"/>
                <w:szCs w:val="20"/>
              </w:rPr>
              <w:t>WOSiD</w:t>
            </w:r>
            <w:proofErr w:type="spellEnd"/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RPr="00EE5D9D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SALA  ODPRAW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</w:t>
            </w:r>
            <w:r w:rsidRPr="00F33B15">
              <w:rPr>
                <w:rFonts w:cs="Calibri"/>
                <w:sz w:val="20"/>
                <w:szCs w:val="20"/>
              </w:rPr>
              <w:t xml:space="preserve"> </w:t>
            </w:r>
            <w:r w:rsidRPr="00F33B15">
              <w:rPr>
                <w:rFonts w:cs="Calibri"/>
                <w:b/>
                <w:sz w:val="20"/>
                <w:szCs w:val="20"/>
              </w:rPr>
              <w:t>153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  <w:highlight w:val="cyan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1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SAMSUNG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AR18NSFH8WKX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1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Ściana od magazynu uzbrojenia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b/>
                <w:sz w:val="20"/>
                <w:szCs w:val="20"/>
                <w:u w:val="single"/>
              </w:rPr>
              <w:t>dziedziniec 2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Tr="00234F51">
        <w:trPr>
          <w:trHeight w:val="1568"/>
        </w:trPr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855FDC">
              <w:rPr>
                <w:rFonts w:cs="Calibri"/>
                <w:sz w:val="20"/>
                <w:szCs w:val="20"/>
              </w:rPr>
              <w:t>1</w:t>
            </w: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IDF 2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</w:t>
            </w:r>
            <w:r w:rsidRPr="00F33B15">
              <w:rPr>
                <w:rFonts w:cs="Calibri"/>
                <w:sz w:val="20"/>
                <w:szCs w:val="20"/>
              </w:rPr>
              <w:t xml:space="preserve"> </w:t>
            </w:r>
            <w:r w:rsidRPr="00F33B15">
              <w:rPr>
                <w:rFonts w:cs="Calibri"/>
                <w:b/>
                <w:sz w:val="20"/>
                <w:szCs w:val="20"/>
              </w:rPr>
              <w:t>162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  <w:highlight w:val="cyan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1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GREE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GWH09KF-K3DNA6G/0</w:t>
            </w:r>
          </w:p>
          <w:p w:rsidR="00F072F8" w:rsidRPr="00F33B15" w:rsidRDefault="00F072F8" w:rsidP="00F072F8">
            <w:pPr>
              <w:spacing w:after="0"/>
              <w:ind w:left="720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1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 xml:space="preserve">Ściana Pod oknem informatyki  – </w:t>
            </w:r>
            <w:r w:rsidRPr="00F072F8">
              <w:rPr>
                <w:rFonts w:cs="Calibri"/>
                <w:b/>
                <w:sz w:val="20"/>
                <w:szCs w:val="20"/>
                <w:u w:val="single"/>
              </w:rPr>
              <w:t>dziedziniec 2</w:t>
            </w:r>
          </w:p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RPr="009A482E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  <w:highlight w:val="yellow"/>
                <w:u w:val="single"/>
              </w:rPr>
            </w:pPr>
            <w:r w:rsidRPr="00855FDC">
              <w:rPr>
                <w:rFonts w:cs="Calibri"/>
                <w:b/>
                <w:sz w:val="20"/>
                <w:szCs w:val="20"/>
                <w:u w:val="single"/>
              </w:rPr>
              <w:t>1</w:t>
            </w:r>
            <w:r>
              <w:rPr>
                <w:rFonts w:cs="Calibri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SALA  DYDAKTYCZNA pomieszczenie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</w:t>
            </w:r>
            <w:r w:rsidRPr="00F33B15">
              <w:rPr>
                <w:rFonts w:cs="Calibri"/>
                <w:sz w:val="20"/>
                <w:szCs w:val="20"/>
              </w:rPr>
              <w:t xml:space="preserve"> </w:t>
            </w:r>
            <w:r w:rsidRPr="00F33B15">
              <w:rPr>
                <w:rFonts w:cs="Calibri"/>
                <w:b/>
                <w:sz w:val="20"/>
                <w:szCs w:val="20"/>
              </w:rPr>
              <w:t>164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1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SAMSUNG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AR18NSFH8WKX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 xml:space="preserve">Pod oknem biblioteki – </w:t>
            </w:r>
            <w:r w:rsidRPr="00F072F8">
              <w:rPr>
                <w:rFonts w:cs="Calibri"/>
                <w:b/>
                <w:sz w:val="20"/>
                <w:szCs w:val="20"/>
                <w:u w:val="single"/>
              </w:rPr>
              <w:t>dziedziniec 1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RPr="00EE5D9D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855FDC">
              <w:rPr>
                <w:rFonts w:cs="Calibri"/>
                <w:sz w:val="20"/>
                <w:szCs w:val="20"/>
              </w:rPr>
              <w:t>1</w:t>
            </w: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SALA DYDAKTYCZNA</w:t>
            </w:r>
          </w:p>
          <w:p w:rsidR="00F072F8" w:rsidRPr="00F33B15" w:rsidRDefault="00F072F8" w:rsidP="00F072F8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F33B15" w:rsidRDefault="00F072F8" w:rsidP="00F072F8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 165</w:t>
            </w:r>
          </w:p>
          <w:p w:rsidR="00F072F8" w:rsidRPr="00F33B15" w:rsidRDefault="00F072F8" w:rsidP="00F072F8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1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HYUNDAI HX18HP5V1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 xml:space="preserve">Przy kotłowni zaopatrzenia - </w:t>
            </w:r>
            <w:r w:rsidRPr="00F072F8">
              <w:rPr>
                <w:rFonts w:cs="Calibri"/>
                <w:b/>
                <w:sz w:val="20"/>
                <w:szCs w:val="20"/>
                <w:u w:val="single"/>
              </w:rPr>
              <w:t>dziedziniec 2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855FDC">
              <w:rPr>
                <w:rFonts w:cs="Calibri"/>
                <w:sz w:val="20"/>
                <w:szCs w:val="20"/>
              </w:rPr>
              <w:t>1</w:t>
            </w: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SALA DYDAKTYCZNA  pomieszczenie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</w:t>
            </w:r>
            <w:r w:rsidRPr="00F33B15">
              <w:rPr>
                <w:rFonts w:cs="Calibri"/>
                <w:sz w:val="20"/>
                <w:szCs w:val="20"/>
              </w:rPr>
              <w:t xml:space="preserve"> </w:t>
            </w:r>
            <w:r w:rsidRPr="00F33B15">
              <w:rPr>
                <w:rFonts w:cs="Calibri"/>
                <w:b/>
                <w:sz w:val="20"/>
                <w:szCs w:val="20"/>
              </w:rPr>
              <w:t>166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2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splity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naścienne</w:t>
            </w:r>
          </w:p>
        </w:tc>
        <w:tc>
          <w:tcPr>
            <w:tcW w:w="2551" w:type="dxa"/>
            <w:vAlign w:val="center"/>
          </w:tcPr>
          <w:p w:rsidR="00F072F8" w:rsidRDefault="00F072F8" w:rsidP="00234F51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FUJITSU  AOY24UNBNL</w:t>
            </w:r>
          </w:p>
          <w:p w:rsidR="00234F51" w:rsidRDefault="00234F51" w:rsidP="00234F51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234F51" w:rsidRDefault="00234F51" w:rsidP="00234F51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234F51" w:rsidRPr="00F33B15" w:rsidRDefault="00234F51" w:rsidP="00234F51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FUJITSU  AOY24UNBNL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234F51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Pod oknem biblioteki – dziedziniec 1</w:t>
            </w:r>
          </w:p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Nad bramą magazynu zaopatrzenia- dziedziniec 2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855FDC">
              <w:rPr>
                <w:rFonts w:cs="Calibri"/>
                <w:sz w:val="20"/>
                <w:szCs w:val="20"/>
              </w:rPr>
              <w:lastRenderedPageBreak/>
              <w:t>1</w:t>
            </w: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SALA DYDAKTYCZNA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</w:t>
            </w:r>
            <w:r w:rsidRPr="00F33B15">
              <w:rPr>
                <w:rFonts w:cs="Calibri"/>
                <w:sz w:val="20"/>
                <w:szCs w:val="20"/>
              </w:rPr>
              <w:t xml:space="preserve"> </w:t>
            </w:r>
            <w:r w:rsidRPr="00F33B15">
              <w:rPr>
                <w:rFonts w:cs="Calibri"/>
                <w:b/>
                <w:sz w:val="20"/>
                <w:szCs w:val="20"/>
              </w:rPr>
              <w:t>167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1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FUJIDSU AOX24UNBNL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Pod oknem SOIN – dziedziniec 2</w:t>
            </w:r>
          </w:p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IDF 1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</w:t>
            </w:r>
            <w:r w:rsidRPr="00F33B15">
              <w:rPr>
                <w:rFonts w:cs="Calibri"/>
                <w:sz w:val="20"/>
                <w:szCs w:val="20"/>
              </w:rPr>
              <w:t xml:space="preserve"> </w:t>
            </w:r>
            <w:r w:rsidRPr="00F33B15">
              <w:rPr>
                <w:rFonts w:cs="Calibri"/>
                <w:b/>
                <w:sz w:val="20"/>
                <w:szCs w:val="20"/>
              </w:rPr>
              <w:t>168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1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HISENSE  TG35VEOAW</w:t>
            </w:r>
          </w:p>
          <w:p w:rsidR="00F072F8" w:rsidRPr="00F33B15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2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F072F8">
              <w:rPr>
                <w:rFonts w:cs="Calibri"/>
                <w:sz w:val="20"/>
                <w:szCs w:val="20"/>
              </w:rPr>
              <w:t xml:space="preserve">Pod oknem biblioteki – </w:t>
            </w:r>
            <w:r w:rsidRPr="00F072F8">
              <w:rPr>
                <w:rFonts w:cs="Calibri"/>
                <w:b/>
                <w:sz w:val="20"/>
                <w:szCs w:val="20"/>
                <w:u w:val="single"/>
              </w:rPr>
              <w:t>dziedziniec 1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SALA DYDAKTYCZNA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</w:t>
            </w:r>
            <w:r w:rsidRPr="00F33B15">
              <w:rPr>
                <w:rFonts w:cs="Calibri"/>
                <w:sz w:val="20"/>
                <w:szCs w:val="20"/>
              </w:rPr>
              <w:t xml:space="preserve"> </w:t>
            </w:r>
            <w:r w:rsidRPr="00F33B15">
              <w:rPr>
                <w:rFonts w:cs="Calibri"/>
                <w:b/>
                <w:sz w:val="20"/>
                <w:szCs w:val="20"/>
              </w:rPr>
              <w:t>169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1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SAMSUNG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AQ24UGAX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Pod oknem SOIN – dziedziniec 2</w:t>
            </w:r>
          </w:p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SALA DYDAKTYCZNA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 170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1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SHARP AE-X12LSR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Pod oknem biblioteki – dziedziniec 1</w:t>
            </w:r>
          </w:p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072F8" w:rsidRPr="00F072F8" w:rsidRDefault="00F072F8" w:rsidP="00F072F8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SALA DYDAKTYCZNA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pomieszczenie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nr</w:t>
            </w:r>
            <w:r w:rsidRPr="00F33B15">
              <w:rPr>
                <w:rFonts w:cs="Calibri"/>
                <w:sz w:val="20"/>
                <w:szCs w:val="20"/>
              </w:rPr>
              <w:t xml:space="preserve"> </w:t>
            </w:r>
            <w:r w:rsidRPr="00F33B15">
              <w:rPr>
                <w:rFonts w:cs="Calibri"/>
                <w:b/>
                <w:sz w:val="20"/>
                <w:szCs w:val="20"/>
              </w:rPr>
              <w:t>280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2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splity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naścienne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>2 szt.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SAMSUNG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AQ18TSBX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Ściana przy oknach Sali 165 – dziedziniec 2</w:t>
            </w:r>
          </w:p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2977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AKADEMIK AULA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 xml:space="preserve">5 </w:t>
            </w:r>
            <w:proofErr w:type="spellStart"/>
            <w:r w:rsidRPr="00F072F8">
              <w:rPr>
                <w:rFonts w:cs="Calibri"/>
                <w:b/>
                <w:sz w:val="24"/>
                <w:szCs w:val="24"/>
              </w:rPr>
              <w:t>splitów</w:t>
            </w:r>
            <w:proofErr w:type="spellEnd"/>
            <w:r w:rsidRPr="00F072F8">
              <w:rPr>
                <w:rFonts w:cs="Calibri"/>
                <w:b/>
                <w:sz w:val="24"/>
                <w:szCs w:val="24"/>
              </w:rPr>
              <w:t xml:space="preserve"> kasetonowych/sufitowych</w:t>
            </w:r>
          </w:p>
        </w:tc>
        <w:tc>
          <w:tcPr>
            <w:tcW w:w="2551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CHIGO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CWV-V280W/ZR1-C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1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Dach akademika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podlega CRO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2977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AKADEMIK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PODDASZE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 xml:space="preserve">23 </w:t>
            </w:r>
            <w:proofErr w:type="spellStart"/>
            <w:r w:rsidRPr="00F072F8">
              <w:rPr>
                <w:rFonts w:cs="Calibri"/>
                <w:b/>
                <w:sz w:val="24"/>
                <w:szCs w:val="24"/>
              </w:rPr>
              <w:t>splity</w:t>
            </w:r>
            <w:proofErr w:type="spellEnd"/>
            <w:r w:rsidRPr="00F072F8">
              <w:rPr>
                <w:rFonts w:cs="Calibri"/>
                <w:b/>
                <w:sz w:val="24"/>
                <w:szCs w:val="24"/>
              </w:rPr>
              <w:t xml:space="preserve"> naścienne</w:t>
            </w:r>
          </w:p>
        </w:tc>
        <w:tc>
          <w:tcPr>
            <w:tcW w:w="2551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MDV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MV5-E335WV2GN1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MV6-i615WV2GN1-E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2 szt.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Dach akademika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F072F8">
              <w:rPr>
                <w:rFonts w:cs="Calibri"/>
                <w:b/>
                <w:sz w:val="24"/>
                <w:szCs w:val="24"/>
              </w:rPr>
              <w:t>podlega CRO</w:t>
            </w:r>
          </w:p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F072F8" w:rsidTr="00F072F8">
        <w:tc>
          <w:tcPr>
            <w:tcW w:w="817" w:type="dxa"/>
            <w:vAlign w:val="center"/>
          </w:tcPr>
          <w:p w:rsidR="00F072F8" w:rsidRPr="00855FDC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2977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 xml:space="preserve">BURSA POKÓJ </w:t>
            </w:r>
            <w:r w:rsidRPr="00F33B15">
              <w:rPr>
                <w:rFonts w:cs="Calibri"/>
                <w:b/>
                <w:sz w:val="20"/>
                <w:szCs w:val="20"/>
              </w:rPr>
              <w:t>nr 105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b/>
                <w:sz w:val="20"/>
                <w:szCs w:val="20"/>
              </w:rPr>
              <w:t xml:space="preserve">1 </w:t>
            </w:r>
            <w:proofErr w:type="spellStart"/>
            <w:r w:rsidRPr="00F33B15">
              <w:rPr>
                <w:rFonts w:cs="Calibri"/>
                <w:b/>
                <w:sz w:val="20"/>
                <w:szCs w:val="20"/>
              </w:rPr>
              <w:t>split</w:t>
            </w:r>
            <w:proofErr w:type="spellEnd"/>
            <w:r w:rsidRPr="00F33B15">
              <w:rPr>
                <w:rFonts w:cs="Calibri"/>
                <w:b/>
                <w:sz w:val="20"/>
                <w:szCs w:val="20"/>
              </w:rPr>
              <w:t xml:space="preserve"> naścienny</w:t>
            </w:r>
          </w:p>
        </w:tc>
        <w:tc>
          <w:tcPr>
            <w:tcW w:w="2551" w:type="dxa"/>
            <w:vAlign w:val="center"/>
          </w:tcPr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HISENSE</w:t>
            </w:r>
          </w:p>
          <w:p w:rsidR="00F072F8" w:rsidRPr="00F33B15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33B15">
              <w:rPr>
                <w:rFonts w:cs="Calibri"/>
                <w:sz w:val="20"/>
                <w:szCs w:val="20"/>
              </w:rPr>
              <w:t>AS-09UR4YDDJ01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Dziedziniec bursa</w:t>
            </w: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jc w:val="center"/>
              <w:rPr>
                <w:rFonts w:cs="Calibri"/>
                <w:sz w:val="20"/>
                <w:szCs w:val="20"/>
              </w:rPr>
            </w:pPr>
            <w:r w:rsidRPr="00F072F8">
              <w:rPr>
                <w:rFonts w:cs="Calibri"/>
                <w:sz w:val="20"/>
                <w:szCs w:val="20"/>
              </w:rPr>
              <w:t>Nie podlega</w:t>
            </w:r>
          </w:p>
        </w:tc>
      </w:tr>
      <w:tr w:rsidR="00F072F8" w:rsidRPr="002461E4" w:rsidTr="00F072F8">
        <w:tc>
          <w:tcPr>
            <w:tcW w:w="817" w:type="dxa"/>
            <w:vAlign w:val="center"/>
          </w:tcPr>
          <w:p w:rsidR="00F072F8" w:rsidRPr="002461E4" w:rsidRDefault="00F072F8" w:rsidP="00F072F8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  <w:r w:rsidRPr="002461E4">
              <w:rPr>
                <w:rFonts w:cs="Calibri"/>
                <w:b/>
                <w:sz w:val="18"/>
                <w:szCs w:val="18"/>
              </w:rPr>
              <w:t>RAZEM</w:t>
            </w:r>
          </w:p>
        </w:tc>
        <w:tc>
          <w:tcPr>
            <w:tcW w:w="2977" w:type="dxa"/>
            <w:vAlign w:val="center"/>
          </w:tcPr>
          <w:p w:rsidR="00F072F8" w:rsidRPr="00234F51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34F51">
              <w:rPr>
                <w:b/>
                <w:sz w:val="20"/>
                <w:szCs w:val="20"/>
              </w:rPr>
              <w:t>SPLITY : 63 sztuk</w:t>
            </w:r>
          </w:p>
        </w:tc>
        <w:tc>
          <w:tcPr>
            <w:tcW w:w="2551" w:type="dxa"/>
            <w:vAlign w:val="center"/>
          </w:tcPr>
          <w:p w:rsidR="00F072F8" w:rsidRPr="00234F51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34F51">
              <w:rPr>
                <w:b/>
                <w:sz w:val="20"/>
                <w:szCs w:val="20"/>
              </w:rPr>
              <w:t>Stacje zewnętrzne :</w:t>
            </w:r>
          </w:p>
          <w:p w:rsidR="00F072F8" w:rsidRPr="00234F51" w:rsidRDefault="00F072F8" w:rsidP="00F072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34F51">
              <w:rPr>
                <w:b/>
                <w:sz w:val="20"/>
                <w:szCs w:val="20"/>
              </w:rPr>
              <w:t>28 sztuk</w:t>
            </w:r>
          </w:p>
        </w:tc>
        <w:tc>
          <w:tcPr>
            <w:tcW w:w="2127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F072F8" w:rsidRPr="00F072F8" w:rsidRDefault="00F072F8" w:rsidP="00F072F8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173145" w:rsidRPr="00C22F15" w:rsidRDefault="008416A4" w:rsidP="00241A6A">
      <w:pPr>
        <w:pStyle w:val="Bezodstpw"/>
        <w:rPr>
          <w:rFonts w:ascii="Times New Roman" w:hAnsi="Times New Roman"/>
        </w:rPr>
      </w:pPr>
      <w:r w:rsidRPr="00C22F15">
        <w:rPr>
          <w:rFonts w:ascii="Times New Roman" w:hAnsi="Times New Roman"/>
        </w:rPr>
        <w:tab/>
      </w:r>
    </w:p>
    <w:p w:rsidR="00552000" w:rsidRDefault="00552000" w:rsidP="00241A6A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552000" w:rsidRDefault="00552000" w:rsidP="00241A6A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552000" w:rsidRDefault="00552000" w:rsidP="00241A6A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234F51" w:rsidRDefault="00234F51" w:rsidP="00241A6A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552000" w:rsidRDefault="00552000" w:rsidP="00241A6A">
      <w:pPr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A0250B" w:rsidRDefault="00241A6A" w:rsidP="00241A6A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C22F15">
        <w:rPr>
          <w:rFonts w:ascii="Times New Roman" w:hAnsi="Times New Roman"/>
          <w:b/>
          <w:sz w:val="24"/>
          <w:szCs w:val="24"/>
        </w:rPr>
        <w:t xml:space="preserve">III . </w:t>
      </w:r>
      <w:r w:rsidR="00A0250B" w:rsidRPr="00C22F15">
        <w:rPr>
          <w:rFonts w:ascii="Times New Roman" w:hAnsi="Times New Roman"/>
          <w:b/>
          <w:sz w:val="24"/>
          <w:szCs w:val="24"/>
        </w:rPr>
        <w:t>Termin realizacji</w:t>
      </w:r>
      <w:r w:rsidR="00173145" w:rsidRPr="00C22F15">
        <w:rPr>
          <w:rFonts w:ascii="Times New Roman" w:hAnsi="Times New Roman"/>
          <w:b/>
          <w:sz w:val="24"/>
          <w:szCs w:val="24"/>
        </w:rPr>
        <w:t xml:space="preserve"> </w:t>
      </w:r>
      <w:r w:rsidRPr="00C22F15">
        <w:rPr>
          <w:rFonts w:ascii="Times New Roman" w:hAnsi="Times New Roman"/>
          <w:b/>
          <w:sz w:val="24"/>
          <w:szCs w:val="24"/>
        </w:rPr>
        <w:t>usługi</w:t>
      </w:r>
      <w:r w:rsidR="00173145" w:rsidRPr="00912293">
        <w:rPr>
          <w:rFonts w:ascii="Times New Roman" w:hAnsi="Times New Roman"/>
          <w:b/>
          <w:sz w:val="24"/>
          <w:szCs w:val="24"/>
        </w:rPr>
        <w:t xml:space="preserve"> </w:t>
      </w:r>
      <w:r w:rsidR="00A0250B" w:rsidRPr="00241A6A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1A6A">
        <w:rPr>
          <w:rFonts w:ascii="Times New Roman" w:hAnsi="Times New Roman"/>
          <w:b/>
          <w:sz w:val="24"/>
          <w:szCs w:val="24"/>
        </w:rPr>
        <w:t xml:space="preserve"> </w:t>
      </w:r>
      <w:r w:rsidRPr="00241A6A">
        <w:rPr>
          <w:rFonts w:ascii="Times New Roman" w:hAnsi="Times New Roman"/>
          <w:sz w:val="24"/>
          <w:szCs w:val="24"/>
        </w:rPr>
        <w:t xml:space="preserve">14 dni od </w:t>
      </w:r>
      <w:r>
        <w:rPr>
          <w:rFonts w:ascii="Times New Roman" w:hAnsi="Times New Roman"/>
          <w:sz w:val="24"/>
          <w:szCs w:val="24"/>
        </w:rPr>
        <w:t xml:space="preserve">dnia zamówienia </w:t>
      </w:r>
    </w:p>
    <w:p w:rsidR="00241A6A" w:rsidRPr="00241A6A" w:rsidRDefault="00241A6A" w:rsidP="00241A6A">
      <w:p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241A6A" w:rsidRPr="00C22F15" w:rsidRDefault="00241A6A" w:rsidP="00241A6A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C22F15">
        <w:rPr>
          <w:rFonts w:ascii="Times New Roman" w:hAnsi="Times New Roman"/>
          <w:b/>
          <w:sz w:val="24"/>
          <w:szCs w:val="24"/>
        </w:rPr>
        <w:t>IV. Kryterium oceny ofert:</w:t>
      </w:r>
    </w:p>
    <w:p w:rsidR="00241A6A" w:rsidRDefault="00241A6A" w:rsidP="00241A6A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Kryterium wyboru oferty będzie cena ofertowa (100%).</w:t>
      </w:r>
    </w:p>
    <w:p w:rsidR="00241A6A" w:rsidRDefault="00241A6A" w:rsidP="00241A6A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241A6A" w:rsidRDefault="00241A6A" w:rsidP="00241A6A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41A6A">
        <w:rPr>
          <w:rFonts w:ascii="Times New Roman" w:hAnsi="Times New Roman"/>
          <w:b/>
          <w:sz w:val="24"/>
          <w:szCs w:val="24"/>
        </w:rPr>
        <w:t xml:space="preserve">     V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22F15">
        <w:rPr>
          <w:rFonts w:ascii="Times New Roman" w:hAnsi="Times New Roman"/>
          <w:b/>
          <w:sz w:val="24"/>
          <w:szCs w:val="24"/>
        </w:rPr>
        <w:t>Inne istotne warunki zamówienia</w:t>
      </w:r>
      <w:r>
        <w:rPr>
          <w:rFonts w:ascii="Times New Roman" w:hAnsi="Times New Roman"/>
          <w:sz w:val="24"/>
          <w:szCs w:val="24"/>
        </w:rPr>
        <w:t xml:space="preserve"> :  </w:t>
      </w:r>
    </w:p>
    <w:p w:rsidR="00241A6A" w:rsidRPr="00A443BF" w:rsidRDefault="00241A6A" w:rsidP="00A443BF">
      <w:pPr>
        <w:pStyle w:val="Akapitzlist"/>
        <w:numPr>
          <w:ilvl w:val="0"/>
          <w:numId w:val="12"/>
        </w:numPr>
        <w:suppressAutoHyphens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podstawą do złożenia oferty jest przeprowadzenie wizji lokalnej</w:t>
      </w:r>
      <w:r w:rsidR="00C22F15">
        <w:rPr>
          <w:rFonts w:ascii="Times New Roman" w:hAnsi="Times New Roman"/>
          <w:sz w:val="24"/>
          <w:szCs w:val="24"/>
        </w:rPr>
        <w:t xml:space="preserve"> </w:t>
      </w:r>
      <w:r w:rsidR="00C22F15">
        <w:rPr>
          <w:rFonts w:ascii="Times New Roman" w:hAnsi="Times New Roman"/>
          <w:color w:val="000000"/>
          <w:sz w:val="24"/>
          <w:szCs w:val="24"/>
        </w:rPr>
        <w:t>z której zostanie sporządzony protokół</w:t>
      </w:r>
      <w:r w:rsidR="00C22F15" w:rsidRPr="002F237F">
        <w:rPr>
          <w:rFonts w:ascii="Times New Roman" w:hAnsi="Times New Roman"/>
          <w:color w:val="000000"/>
          <w:sz w:val="24"/>
          <w:szCs w:val="24"/>
        </w:rPr>
        <w:t>;</w:t>
      </w:r>
    </w:p>
    <w:p w:rsidR="00A443BF" w:rsidRDefault="00241A6A" w:rsidP="00241A6A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Możliwość </w:t>
      </w:r>
      <w:r w:rsidRPr="00173145">
        <w:rPr>
          <w:rFonts w:ascii="Times New Roman" w:hAnsi="Times New Roman"/>
          <w:sz w:val="24"/>
          <w:szCs w:val="24"/>
        </w:rPr>
        <w:t xml:space="preserve"> przeprowadzenia wizji lokalnej</w:t>
      </w:r>
      <w:r>
        <w:rPr>
          <w:rFonts w:ascii="Times New Roman" w:hAnsi="Times New Roman"/>
          <w:sz w:val="24"/>
          <w:szCs w:val="24"/>
        </w:rPr>
        <w:t xml:space="preserve">: od poniedziałku do piątku, </w:t>
      </w:r>
      <w:r w:rsidRPr="00241A6A">
        <w:rPr>
          <w:rFonts w:ascii="Times New Roman" w:hAnsi="Times New Roman"/>
          <w:sz w:val="24"/>
          <w:szCs w:val="24"/>
        </w:rPr>
        <w:t>w godzin</w:t>
      </w:r>
      <w:r w:rsidR="00C22F15">
        <w:rPr>
          <w:rFonts w:ascii="Times New Roman" w:hAnsi="Times New Roman"/>
          <w:sz w:val="24"/>
          <w:szCs w:val="24"/>
        </w:rPr>
        <w:t xml:space="preserve">ach </w:t>
      </w:r>
    </w:p>
    <w:p w:rsidR="00241A6A" w:rsidRDefault="00C22F15" w:rsidP="00A443BF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8:00 -</w:t>
      </w:r>
      <w:r w:rsidR="00241A6A" w:rsidRPr="00241A6A">
        <w:rPr>
          <w:rFonts w:ascii="Times New Roman" w:hAnsi="Times New Roman"/>
          <w:sz w:val="24"/>
          <w:szCs w:val="24"/>
        </w:rPr>
        <w:t xml:space="preserve"> 14:00</w:t>
      </w:r>
    </w:p>
    <w:p w:rsidR="00A443BF" w:rsidRPr="00552000" w:rsidRDefault="00A443BF" w:rsidP="00A443BF">
      <w:pPr>
        <w:pStyle w:val="Akapitzlist"/>
        <w:numPr>
          <w:ilvl w:val="0"/>
          <w:numId w:val="12"/>
        </w:numPr>
        <w:suppressAutoHyphens w:val="0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77A58">
        <w:rPr>
          <w:rFonts w:ascii="Times New Roman" w:hAnsi="Times New Roman"/>
          <w:color w:val="000000"/>
          <w:sz w:val="24"/>
          <w:szCs w:val="24"/>
        </w:rPr>
        <w:t xml:space="preserve">Prace </w:t>
      </w:r>
      <w:r w:rsidR="00912293">
        <w:rPr>
          <w:rFonts w:ascii="Times New Roman" w:hAnsi="Times New Roman"/>
          <w:color w:val="000000"/>
          <w:sz w:val="24"/>
          <w:szCs w:val="24"/>
        </w:rPr>
        <w:t>konserwacyjne</w:t>
      </w:r>
      <w:r w:rsidRPr="00577A58">
        <w:rPr>
          <w:rFonts w:ascii="Times New Roman" w:hAnsi="Times New Roman"/>
          <w:color w:val="000000"/>
          <w:sz w:val="24"/>
          <w:szCs w:val="24"/>
        </w:rPr>
        <w:t xml:space="preserve"> można wykonywać od ponied</w:t>
      </w:r>
      <w:r>
        <w:rPr>
          <w:rFonts w:ascii="Times New Roman" w:hAnsi="Times New Roman"/>
          <w:color w:val="000000"/>
          <w:sz w:val="24"/>
          <w:szCs w:val="24"/>
        </w:rPr>
        <w:t>ziałku do piątku w godzinach od </w:t>
      </w:r>
      <w:r w:rsidRPr="00577A58">
        <w:rPr>
          <w:rFonts w:ascii="Times New Roman" w:hAnsi="Times New Roman"/>
          <w:color w:val="000000"/>
          <w:sz w:val="24"/>
          <w:szCs w:val="24"/>
        </w:rPr>
        <w:t>7:30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577A58">
        <w:rPr>
          <w:rFonts w:ascii="Times New Roman" w:hAnsi="Times New Roman"/>
          <w:color w:val="000000"/>
          <w:sz w:val="24"/>
          <w:szCs w:val="24"/>
        </w:rPr>
        <w:t>do 1</w:t>
      </w:r>
      <w:r w:rsidR="00F072F8">
        <w:rPr>
          <w:rFonts w:ascii="Times New Roman" w:hAnsi="Times New Roman"/>
          <w:color w:val="000000"/>
          <w:sz w:val="24"/>
          <w:szCs w:val="24"/>
        </w:rPr>
        <w:t>5</w:t>
      </w:r>
      <w:r w:rsidRPr="00577A58">
        <w:rPr>
          <w:rFonts w:ascii="Times New Roman" w:hAnsi="Times New Roman"/>
          <w:color w:val="000000"/>
          <w:sz w:val="24"/>
          <w:szCs w:val="24"/>
        </w:rPr>
        <w:t>:</w:t>
      </w:r>
      <w:r w:rsidR="00F072F8">
        <w:rPr>
          <w:rFonts w:ascii="Times New Roman" w:hAnsi="Times New Roman"/>
          <w:color w:val="000000"/>
          <w:sz w:val="24"/>
          <w:szCs w:val="24"/>
        </w:rPr>
        <w:t>0</w:t>
      </w:r>
      <w:r w:rsidRPr="00577A58">
        <w:rPr>
          <w:rFonts w:ascii="Times New Roman" w:hAnsi="Times New Roman"/>
          <w:color w:val="000000"/>
          <w:sz w:val="24"/>
          <w:szCs w:val="24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552000" w:rsidRDefault="00552000" w:rsidP="00552000">
      <w:pPr>
        <w:pStyle w:val="Akapitzlist"/>
        <w:suppressAutoHyphens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2000" w:rsidRPr="00552000" w:rsidRDefault="00552000" w:rsidP="00552000">
      <w:pPr>
        <w:pStyle w:val="Akapitzlist"/>
        <w:numPr>
          <w:ilvl w:val="0"/>
          <w:numId w:val="12"/>
        </w:numPr>
        <w:suppressAutoHyphens w:val="0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zmniejszenia zakresu zadania lub nie wybrania żadnej oferty bez podania przyczyny</w:t>
      </w:r>
    </w:p>
    <w:p w:rsidR="00552000" w:rsidRPr="00C04A1E" w:rsidRDefault="00552000" w:rsidP="00552000">
      <w:pPr>
        <w:pStyle w:val="Akapitzlist"/>
        <w:suppressAutoHyphens w:val="0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22F15" w:rsidRPr="00C22F15" w:rsidRDefault="00C22F15" w:rsidP="00A443BF">
      <w:pPr>
        <w:pStyle w:val="Akapitzlist"/>
        <w:suppressAutoHyphens w:val="0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2F15" w:rsidRPr="002D17AD" w:rsidRDefault="00C22F15" w:rsidP="00C22F15">
      <w:pPr>
        <w:jc w:val="both"/>
        <w:rPr>
          <w:rFonts w:ascii="Times New Roman" w:hAnsi="Times New Roman"/>
          <w:sz w:val="24"/>
          <w:szCs w:val="24"/>
        </w:rPr>
      </w:pPr>
      <w:r w:rsidRPr="00241A6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I. </w:t>
      </w:r>
      <w:r w:rsidRPr="0046222F">
        <w:rPr>
          <w:rFonts w:ascii="Times New Roman" w:hAnsi="Times New Roman"/>
          <w:sz w:val="24"/>
          <w:szCs w:val="24"/>
        </w:rPr>
        <w:t>Sposób przygotowania oferty</w:t>
      </w:r>
      <w:r>
        <w:rPr>
          <w:rFonts w:ascii="Times New Roman" w:hAnsi="Times New Roman"/>
          <w:sz w:val="24"/>
          <w:szCs w:val="24"/>
        </w:rPr>
        <w:t>:</w:t>
      </w:r>
      <w:r w:rsidRPr="008B7B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Ofertę należy przygotować w formie pisemnej, w języku polskim. </w:t>
      </w:r>
    </w:p>
    <w:p w:rsidR="00241A6A" w:rsidRDefault="00C22F15" w:rsidP="00C22F15">
      <w:pPr>
        <w:jc w:val="both"/>
        <w:rPr>
          <w:rFonts w:ascii="Times New Roman" w:hAnsi="Times New Roman"/>
          <w:sz w:val="24"/>
          <w:szCs w:val="24"/>
        </w:rPr>
      </w:pPr>
      <w:r w:rsidRPr="00C22F15">
        <w:rPr>
          <w:rFonts w:ascii="Times New Roman" w:hAnsi="Times New Roman"/>
          <w:b/>
          <w:sz w:val="24"/>
          <w:szCs w:val="24"/>
        </w:rPr>
        <w:t>VII</w:t>
      </w:r>
      <w:r w:rsidRPr="0046222F">
        <w:rPr>
          <w:rFonts w:ascii="Times New Roman" w:hAnsi="Times New Roman"/>
          <w:sz w:val="24"/>
          <w:szCs w:val="24"/>
        </w:rPr>
        <w:t>. M</w:t>
      </w:r>
      <w:r>
        <w:rPr>
          <w:rFonts w:ascii="Times New Roman" w:hAnsi="Times New Roman"/>
          <w:sz w:val="24"/>
          <w:szCs w:val="24"/>
        </w:rPr>
        <w:t xml:space="preserve">iejsce i termin złożenia oferty: </w:t>
      </w:r>
      <w:r w:rsidRPr="004E288F">
        <w:rPr>
          <w:rFonts w:ascii="Times New Roman" w:hAnsi="Times New Roman"/>
          <w:sz w:val="24"/>
          <w:szCs w:val="24"/>
        </w:rPr>
        <w:t xml:space="preserve">Ofertę należy złożyć za pośrednictwem platformy zakupowej </w:t>
      </w:r>
      <w:proofErr w:type="spellStart"/>
      <w:r w:rsidRPr="004E288F">
        <w:rPr>
          <w:rFonts w:ascii="Times New Roman" w:hAnsi="Times New Roman"/>
          <w:sz w:val="24"/>
          <w:szCs w:val="24"/>
        </w:rPr>
        <w:t>OpenNexus</w:t>
      </w:r>
      <w:proofErr w:type="spellEnd"/>
      <w:r w:rsidRPr="004E2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288F">
        <w:rPr>
          <w:rFonts w:ascii="Times New Roman" w:hAnsi="Times New Roman"/>
          <w:b/>
          <w:sz w:val="24"/>
          <w:szCs w:val="24"/>
        </w:rPr>
        <w:t xml:space="preserve">do dnia </w:t>
      </w:r>
      <w:r w:rsidR="00B1463F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.05.2024</w:t>
      </w:r>
      <w:r w:rsidRPr="004E288F">
        <w:rPr>
          <w:rFonts w:ascii="Times New Roman" w:hAnsi="Times New Roman"/>
          <w:b/>
          <w:sz w:val="24"/>
          <w:szCs w:val="24"/>
        </w:rPr>
        <w:t xml:space="preserve"> r. godz. 1</w:t>
      </w:r>
      <w:r>
        <w:rPr>
          <w:rFonts w:ascii="Times New Roman" w:hAnsi="Times New Roman"/>
          <w:b/>
          <w:sz w:val="24"/>
          <w:szCs w:val="24"/>
        </w:rPr>
        <w:t>2</w:t>
      </w:r>
      <w:r w:rsidRPr="004E288F">
        <w:rPr>
          <w:rFonts w:ascii="Times New Roman" w:hAnsi="Times New Roman"/>
          <w:b/>
          <w:sz w:val="24"/>
          <w:szCs w:val="24"/>
        </w:rPr>
        <w:t>:00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0250B" w:rsidRDefault="00A0250B">
      <w:pPr>
        <w:spacing w:after="0"/>
        <w:rPr>
          <w:rFonts w:ascii="Times New Roman" w:hAnsi="Times New Roman"/>
          <w:sz w:val="24"/>
          <w:szCs w:val="24"/>
        </w:rPr>
      </w:pPr>
    </w:p>
    <w:p w:rsidR="00A0250B" w:rsidRPr="00C22F15" w:rsidRDefault="00C22F15">
      <w:pPr>
        <w:spacing w:after="0"/>
        <w:rPr>
          <w:rFonts w:ascii="Times New Roman" w:hAnsi="Times New Roman"/>
          <w:sz w:val="24"/>
          <w:szCs w:val="24"/>
        </w:rPr>
      </w:pPr>
      <w:r w:rsidRPr="00C22F15">
        <w:rPr>
          <w:rFonts w:ascii="Times New Roman" w:hAnsi="Times New Roman"/>
          <w:b/>
          <w:sz w:val="24"/>
          <w:szCs w:val="24"/>
        </w:rPr>
        <w:t>V</w:t>
      </w:r>
      <w:r w:rsidR="00A0250B" w:rsidRPr="00C22F15">
        <w:rPr>
          <w:rFonts w:ascii="Times New Roman" w:hAnsi="Times New Roman"/>
          <w:b/>
          <w:sz w:val="24"/>
          <w:szCs w:val="24"/>
        </w:rPr>
        <w:t>I</w:t>
      </w:r>
      <w:r w:rsidR="00173145" w:rsidRPr="00C22F15">
        <w:rPr>
          <w:rFonts w:ascii="Times New Roman" w:hAnsi="Times New Roman"/>
          <w:b/>
          <w:sz w:val="24"/>
          <w:szCs w:val="24"/>
        </w:rPr>
        <w:t>II</w:t>
      </w:r>
      <w:r w:rsidR="00A0250B" w:rsidRPr="00C22F15">
        <w:rPr>
          <w:rFonts w:ascii="Times New Roman" w:hAnsi="Times New Roman"/>
          <w:b/>
          <w:sz w:val="24"/>
          <w:szCs w:val="24"/>
        </w:rPr>
        <w:t xml:space="preserve">. </w:t>
      </w:r>
      <w:r w:rsidRPr="00C22F15">
        <w:rPr>
          <w:rFonts w:ascii="Times New Roman" w:hAnsi="Times New Roman"/>
          <w:b/>
          <w:sz w:val="24"/>
          <w:szCs w:val="24"/>
        </w:rPr>
        <w:t xml:space="preserve"> </w:t>
      </w:r>
      <w:r w:rsidR="00A0250B" w:rsidRPr="00C22F15">
        <w:rPr>
          <w:rFonts w:ascii="Times New Roman" w:hAnsi="Times New Roman"/>
          <w:b/>
          <w:sz w:val="24"/>
          <w:szCs w:val="24"/>
        </w:rPr>
        <w:t>Opis wymagań stawianych wykonawcy:</w:t>
      </w:r>
    </w:p>
    <w:p w:rsidR="00A0250B" w:rsidRDefault="00A0250B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udzielenie zamówienia mogą ubiegać się wykonawcy, którzy:</w:t>
      </w:r>
    </w:p>
    <w:p w:rsidR="00A0250B" w:rsidRDefault="00A0250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prawo do wykonania określonej działalności lub czynności w zakresie przedmiotu zamówienia,</w:t>
      </w:r>
    </w:p>
    <w:p w:rsidR="00A0250B" w:rsidRDefault="00A0250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znajdują się w sytuacji ekonomicznej i finansowej zapewniającej wykonanie przedmiotu zamówienia.</w:t>
      </w:r>
    </w:p>
    <w:p w:rsidR="00A0250B" w:rsidRDefault="00A0250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dysponują odpowiednim potencjałem technicznym oraz osobami zdolnymi do wykonania przedmiotu zamówienia.</w:t>
      </w:r>
    </w:p>
    <w:p w:rsidR="00057D7A" w:rsidRDefault="004A6125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certyfikat UDT dla przedsiębiorstwa na instalowanie oraz konserwację lub serwisowanie urządzeń chłodniczych, klimatyzacyjnych i pomp ciepła</w:t>
      </w:r>
      <w:r w:rsidR="00057D7A">
        <w:rPr>
          <w:rFonts w:ascii="Times New Roman" w:hAnsi="Times New Roman"/>
          <w:sz w:val="24"/>
          <w:szCs w:val="24"/>
        </w:rPr>
        <w:t>.</w:t>
      </w:r>
    </w:p>
    <w:p w:rsidR="00057D7A" w:rsidRDefault="00057D7A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podstawą do złożenia oferty jest przeprowadzenie wizji lokalnej.</w:t>
      </w:r>
    </w:p>
    <w:p w:rsidR="00057D7A" w:rsidRPr="00057D7A" w:rsidRDefault="00057D7A" w:rsidP="00057D7A">
      <w:pPr>
        <w:suppressAutoHyphens w:val="0"/>
        <w:spacing w:after="0" w:line="240" w:lineRule="auto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f</w:t>
      </w:r>
      <w:r w:rsidRPr="005A6732">
        <w:rPr>
          <w:rFonts w:ascii="Verdana" w:eastAsia="Times New Roman" w:hAnsi="Verdana"/>
          <w:color w:val="000000"/>
          <w:sz w:val="24"/>
          <w:szCs w:val="24"/>
          <w:lang w:eastAsia="pl-PL"/>
        </w:rPr>
        <w:t xml:space="preserve">)    </w:t>
      </w:r>
      <w:r w:rsidR="00D225FE" w:rsidRPr="005A67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na urządzenia będące w Centralnym Rejestrze Operatorów z wykonanych czynności należy wystawić dodatkowe dokumenty z przeglądu urządzeń </w:t>
      </w:r>
      <w:r w:rsidRPr="005A67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postaci </w:t>
      </w:r>
      <w:r w:rsidRPr="00057D7A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: </w:t>
      </w:r>
    </w:p>
    <w:p w:rsidR="00057D7A" w:rsidRPr="00057D7A" w:rsidRDefault="00057D7A" w:rsidP="00C22F15">
      <w:pPr>
        <w:numPr>
          <w:ilvl w:val="0"/>
          <w:numId w:val="13"/>
        </w:numPr>
        <w:suppressAutoHyphens w:val="0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057D7A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 xml:space="preserve">PROTOKÓŁU SERWISOWO </w:t>
      </w:r>
      <w:r w:rsidR="00D225FE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–</w:t>
      </w:r>
      <w:r w:rsidRPr="00057D7A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 xml:space="preserve"> KONSERWACYJNEGO</w:t>
      </w:r>
      <w:r w:rsidR="00D225FE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,</w:t>
      </w:r>
    </w:p>
    <w:p w:rsidR="00057D7A" w:rsidRPr="00057D7A" w:rsidRDefault="00057D7A" w:rsidP="00C22F15">
      <w:pPr>
        <w:numPr>
          <w:ilvl w:val="0"/>
          <w:numId w:val="13"/>
        </w:numPr>
        <w:suppressAutoHyphens w:val="0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057D7A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PROTOKOŁU Z KONTROLI SZCZELNOŚCI</w:t>
      </w:r>
      <w:r w:rsidR="00552000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 xml:space="preserve"> URZĄDZEŃ</w:t>
      </w:r>
    </w:p>
    <w:p w:rsidR="00057D7A" w:rsidRPr="00057D7A" w:rsidRDefault="00057D7A" w:rsidP="00C22F15">
      <w:pPr>
        <w:numPr>
          <w:ilvl w:val="0"/>
          <w:numId w:val="13"/>
        </w:numPr>
        <w:suppressAutoHyphens w:val="0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057D7A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ATESTU HIGIENICZNEGO</w:t>
      </w:r>
      <w:r w:rsidR="00D225FE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,</w:t>
      </w:r>
    </w:p>
    <w:p w:rsidR="00057D7A" w:rsidRPr="00057D7A" w:rsidRDefault="00057D7A" w:rsidP="00C22F15">
      <w:pPr>
        <w:numPr>
          <w:ilvl w:val="0"/>
          <w:numId w:val="13"/>
        </w:numPr>
        <w:suppressAutoHyphens w:val="0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057D7A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 xml:space="preserve">PROTOKÓŁU </w:t>
      </w:r>
      <w:r w:rsidR="00D225FE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 xml:space="preserve">KONTROLI PRZENOŚNEGO WYKRYWACZA </w:t>
      </w:r>
      <w:r w:rsidRPr="00057D7A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NIESZCZELNOŚCI</w:t>
      </w:r>
      <w:r w:rsidR="00D225FE"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  <w:t>.</w:t>
      </w:r>
    </w:p>
    <w:p w:rsidR="004A6125" w:rsidRPr="00D225FE" w:rsidRDefault="00057D7A" w:rsidP="00D225FE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225FE">
        <w:rPr>
          <w:rFonts w:ascii="Times New Roman" w:hAnsi="Times New Roman"/>
          <w:b/>
          <w:sz w:val="24"/>
          <w:szCs w:val="24"/>
        </w:rPr>
        <w:t xml:space="preserve"> </w:t>
      </w:r>
      <w:r w:rsidR="004A6125" w:rsidRPr="00D225FE">
        <w:rPr>
          <w:rFonts w:ascii="Times New Roman" w:hAnsi="Times New Roman"/>
          <w:b/>
          <w:sz w:val="24"/>
          <w:szCs w:val="24"/>
        </w:rPr>
        <w:t xml:space="preserve"> </w:t>
      </w:r>
    </w:p>
    <w:p w:rsidR="00A0250B" w:rsidRDefault="00A0250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  Zamawiający nie dopuszcza powierzenia zamówienia podwykonawc</w:t>
      </w:r>
      <w:r w:rsidR="00234F51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Wykonawcy.</w:t>
      </w:r>
    </w:p>
    <w:p w:rsidR="00A0250B" w:rsidRDefault="00A0250B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A0250B" w:rsidRDefault="00A0250B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0250B" w:rsidRDefault="0017314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22F15">
        <w:rPr>
          <w:rFonts w:ascii="Times New Roman" w:hAnsi="Times New Roman"/>
          <w:b/>
          <w:sz w:val="24"/>
          <w:szCs w:val="24"/>
        </w:rPr>
        <w:t>I</w:t>
      </w:r>
      <w:r w:rsidR="00C22F15" w:rsidRPr="00C22F15">
        <w:rPr>
          <w:rFonts w:ascii="Times New Roman" w:hAnsi="Times New Roman"/>
          <w:b/>
          <w:sz w:val="24"/>
          <w:szCs w:val="24"/>
        </w:rPr>
        <w:t>X</w:t>
      </w:r>
      <w:r w:rsidR="00A0250B" w:rsidRPr="00C22F15">
        <w:rPr>
          <w:rFonts w:ascii="Times New Roman" w:hAnsi="Times New Roman"/>
          <w:b/>
          <w:sz w:val="24"/>
          <w:szCs w:val="24"/>
        </w:rPr>
        <w:t xml:space="preserve">. </w:t>
      </w:r>
      <w:r w:rsidR="00912293">
        <w:rPr>
          <w:rFonts w:ascii="Times New Roman" w:hAnsi="Times New Roman"/>
          <w:b/>
          <w:sz w:val="24"/>
          <w:szCs w:val="24"/>
        </w:rPr>
        <w:t xml:space="preserve">Warunki płatności </w:t>
      </w:r>
      <w:r w:rsidR="00A0250B" w:rsidRPr="00C22F15">
        <w:rPr>
          <w:rFonts w:ascii="Times New Roman" w:hAnsi="Times New Roman"/>
          <w:b/>
          <w:sz w:val="24"/>
          <w:szCs w:val="24"/>
        </w:rPr>
        <w:t>:</w:t>
      </w:r>
    </w:p>
    <w:p w:rsidR="005A6732" w:rsidRDefault="005A6732" w:rsidP="005A673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zakończeniu prac Zamawiający dokona odbioru wykonanej usługi oraz sporządzi protokół odbioru, który będzie stanowił podstawę do wystawienia faktury przez Wykonawcę. </w:t>
      </w:r>
    </w:p>
    <w:p w:rsidR="005A6732" w:rsidRPr="00C22F15" w:rsidRDefault="005A67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6732" w:rsidRDefault="005A6732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Podstawą do wystawienia faktury jest pozytywny wynik odbioru prac przez Zamawiającego. Wykonawca dostarczy prawidłowo wystawioną</w:t>
      </w:r>
      <w:r w:rsidR="00A0250B">
        <w:rPr>
          <w:rFonts w:ascii="Times New Roman" w:hAnsi="Times New Roman"/>
          <w:sz w:val="24"/>
          <w:szCs w:val="24"/>
        </w:rPr>
        <w:t xml:space="preserve"> faktur</w:t>
      </w:r>
      <w:r w:rsidR="00234F51">
        <w:rPr>
          <w:rFonts w:ascii="Times New Roman" w:hAnsi="Times New Roman"/>
          <w:sz w:val="24"/>
          <w:szCs w:val="24"/>
        </w:rPr>
        <w:t>ę</w:t>
      </w:r>
      <w:r w:rsidR="00A0250B">
        <w:rPr>
          <w:rFonts w:ascii="Times New Roman" w:hAnsi="Times New Roman"/>
          <w:sz w:val="24"/>
          <w:szCs w:val="24"/>
        </w:rPr>
        <w:t xml:space="preserve"> VAT</w:t>
      </w:r>
    </w:p>
    <w:p w:rsidR="00A0250B" w:rsidRDefault="005A6732" w:rsidP="005A67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A0250B">
        <w:rPr>
          <w:rFonts w:ascii="Times New Roman" w:hAnsi="Times New Roman"/>
          <w:sz w:val="24"/>
          <w:szCs w:val="24"/>
        </w:rPr>
        <w:t xml:space="preserve"> do siedziby Zamawiającego.</w:t>
      </w:r>
    </w:p>
    <w:p w:rsidR="00A0250B" w:rsidRDefault="00F40987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płatności: </w:t>
      </w:r>
      <w:r w:rsidR="00927C04">
        <w:rPr>
          <w:rFonts w:ascii="Times New Roman" w:hAnsi="Times New Roman"/>
          <w:sz w:val="24"/>
          <w:szCs w:val="24"/>
        </w:rPr>
        <w:t>30</w:t>
      </w:r>
      <w:r w:rsidR="00A0250B">
        <w:rPr>
          <w:rFonts w:ascii="Times New Roman" w:hAnsi="Times New Roman"/>
          <w:sz w:val="24"/>
          <w:szCs w:val="24"/>
        </w:rPr>
        <w:t xml:space="preserve"> dni, przelew.</w:t>
      </w:r>
    </w:p>
    <w:p w:rsidR="00927C04" w:rsidRPr="00C22F15" w:rsidRDefault="00A0250B" w:rsidP="00C22F1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n</w:t>
      </w:r>
      <w:r w:rsidR="00C22F15">
        <w:rPr>
          <w:rFonts w:ascii="Times New Roman" w:hAnsi="Times New Roman"/>
          <w:sz w:val="24"/>
          <w:szCs w:val="24"/>
        </w:rPr>
        <w:t>ie dopuszcza przedpłat</w:t>
      </w:r>
      <w:r w:rsidR="005A6732">
        <w:rPr>
          <w:rFonts w:ascii="Times New Roman" w:hAnsi="Times New Roman"/>
          <w:sz w:val="24"/>
          <w:szCs w:val="24"/>
        </w:rPr>
        <w:t>.</w:t>
      </w:r>
    </w:p>
    <w:p w:rsidR="00A0250B" w:rsidRDefault="00A025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0250B" w:rsidRPr="00C22F15" w:rsidRDefault="00C22F1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22F15">
        <w:rPr>
          <w:rFonts w:ascii="Times New Roman" w:hAnsi="Times New Roman"/>
          <w:b/>
          <w:sz w:val="24"/>
          <w:szCs w:val="24"/>
        </w:rPr>
        <w:t>X</w:t>
      </w:r>
      <w:r w:rsidR="00A0250B" w:rsidRPr="00C22F15">
        <w:rPr>
          <w:rFonts w:ascii="Times New Roman" w:hAnsi="Times New Roman"/>
          <w:b/>
          <w:sz w:val="24"/>
          <w:szCs w:val="24"/>
        </w:rPr>
        <w:t>. Dodatkowe informacje:</w:t>
      </w:r>
    </w:p>
    <w:p w:rsidR="00A0250B" w:rsidRDefault="00A0250B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Dodatkowych informacji udzi</w:t>
      </w:r>
      <w:r w:rsidR="00F40987">
        <w:rPr>
          <w:rFonts w:ascii="Times New Roman" w:hAnsi="Times New Roman"/>
          <w:sz w:val="24"/>
          <w:szCs w:val="24"/>
        </w:rPr>
        <w:t xml:space="preserve">ela: Pan </w:t>
      </w:r>
      <w:proofErr w:type="spellStart"/>
      <w:r w:rsidR="00D225FE">
        <w:rPr>
          <w:rFonts w:ascii="Times New Roman" w:hAnsi="Times New Roman"/>
          <w:sz w:val="24"/>
          <w:szCs w:val="24"/>
        </w:rPr>
        <w:t>asp.szt</w:t>
      </w:r>
      <w:proofErr w:type="spellEnd"/>
      <w:r w:rsidR="00F40987">
        <w:rPr>
          <w:rFonts w:ascii="Times New Roman" w:hAnsi="Times New Roman"/>
          <w:sz w:val="24"/>
          <w:szCs w:val="24"/>
        </w:rPr>
        <w:t xml:space="preserve">. </w:t>
      </w:r>
      <w:r w:rsidR="00D225FE">
        <w:rPr>
          <w:rFonts w:ascii="Times New Roman" w:hAnsi="Times New Roman"/>
          <w:sz w:val="24"/>
          <w:szCs w:val="24"/>
        </w:rPr>
        <w:t>Paweł</w:t>
      </w:r>
      <w:r w:rsidR="00F40987">
        <w:rPr>
          <w:rFonts w:ascii="Times New Roman" w:hAnsi="Times New Roman"/>
          <w:sz w:val="24"/>
          <w:szCs w:val="24"/>
        </w:rPr>
        <w:t xml:space="preserve"> </w:t>
      </w:r>
      <w:r w:rsidR="00D225FE">
        <w:rPr>
          <w:rFonts w:ascii="Times New Roman" w:hAnsi="Times New Roman"/>
          <w:sz w:val="24"/>
          <w:szCs w:val="24"/>
        </w:rPr>
        <w:t>Małecki</w:t>
      </w:r>
      <w:r w:rsidR="00F40987">
        <w:rPr>
          <w:rFonts w:ascii="Times New Roman" w:hAnsi="Times New Roman"/>
          <w:sz w:val="24"/>
          <w:szCs w:val="24"/>
        </w:rPr>
        <w:t xml:space="preserve"> tel. </w:t>
      </w:r>
      <w:r w:rsidR="00173145">
        <w:rPr>
          <w:rFonts w:ascii="Times New Roman" w:hAnsi="Times New Roman"/>
          <w:sz w:val="24"/>
          <w:szCs w:val="24"/>
        </w:rPr>
        <w:t>884</w:t>
      </w:r>
      <w:r w:rsidR="00F40987">
        <w:rPr>
          <w:rFonts w:ascii="Times New Roman" w:hAnsi="Times New Roman"/>
          <w:sz w:val="24"/>
          <w:szCs w:val="24"/>
        </w:rPr>
        <w:t> </w:t>
      </w:r>
      <w:r w:rsidR="00173145">
        <w:rPr>
          <w:rFonts w:ascii="Times New Roman" w:hAnsi="Times New Roman"/>
          <w:sz w:val="24"/>
          <w:szCs w:val="24"/>
        </w:rPr>
        <w:t>997</w:t>
      </w:r>
      <w:r w:rsidR="00B1463F">
        <w:rPr>
          <w:rFonts w:ascii="Times New Roman" w:hAnsi="Times New Roman"/>
          <w:sz w:val="24"/>
          <w:szCs w:val="24"/>
        </w:rPr>
        <w:t> </w:t>
      </w:r>
      <w:r w:rsidR="00173145">
        <w:rPr>
          <w:rFonts w:ascii="Times New Roman" w:hAnsi="Times New Roman"/>
          <w:sz w:val="24"/>
          <w:szCs w:val="24"/>
        </w:rPr>
        <w:t>617</w:t>
      </w:r>
      <w:r>
        <w:rPr>
          <w:rFonts w:ascii="Times New Roman" w:hAnsi="Times New Roman"/>
          <w:sz w:val="24"/>
          <w:szCs w:val="24"/>
        </w:rPr>
        <w:t xml:space="preserve"> </w:t>
      </w:r>
      <w:r w:rsidR="00B1463F">
        <w:rPr>
          <w:rFonts w:ascii="Times New Roman" w:hAnsi="Times New Roman"/>
          <w:sz w:val="24"/>
          <w:szCs w:val="24"/>
        </w:rPr>
        <w:t xml:space="preserve">lub Pani Magdalena </w:t>
      </w:r>
      <w:proofErr w:type="spellStart"/>
      <w:r w:rsidR="00B1463F">
        <w:rPr>
          <w:rFonts w:ascii="Times New Roman" w:hAnsi="Times New Roman"/>
          <w:sz w:val="24"/>
          <w:szCs w:val="24"/>
        </w:rPr>
        <w:t>Gawlicka</w:t>
      </w:r>
      <w:proofErr w:type="spellEnd"/>
      <w:r w:rsidR="00B1463F">
        <w:rPr>
          <w:rFonts w:ascii="Times New Roman" w:hAnsi="Times New Roman"/>
          <w:sz w:val="24"/>
          <w:szCs w:val="24"/>
        </w:rPr>
        <w:t xml:space="preserve"> tel. +48477742261 </w:t>
      </w:r>
      <w:r>
        <w:rPr>
          <w:rFonts w:ascii="Times New Roman" w:hAnsi="Times New Roman"/>
          <w:sz w:val="24"/>
          <w:szCs w:val="24"/>
        </w:rPr>
        <w:t xml:space="preserve">w godzinach </w:t>
      </w:r>
      <w:r w:rsidR="0017314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:30 – 1</w:t>
      </w:r>
      <w:r w:rsidR="0017314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:</w:t>
      </w:r>
      <w:r w:rsidR="0017314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="00F072F8">
        <w:rPr>
          <w:rFonts w:ascii="Times New Roman" w:hAnsi="Times New Roman"/>
          <w:sz w:val="24"/>
          <w:szCs w:val="24"/>
        </w:rPr>
        <w:t xml:space="preserve"> </w:t>
      </w:r>
    </w:p>
    <w:p w:rsidR="00A0250B" w:rsidRDefault="00A0250B">
      <w:pPr>
        <w:pStyle w:val="Akapitzlist"/>
        <w:ind w:left="0"/>
      </w:pPr>
    </w:p>
    <w:p w:rsidR="00927C04" w:rsidRDefault="00927C04">
      <w:pPr>
        <w:pStyle w:val="Akapitzlist"/>
        <w:ind w:left="0"/>
      </w:pPr>
    </w:p>
    <w:p w:rsidR="00927C04" w:rsidRDefault="00927C04">
      <w:pPr>
        <w:pStyle w:val="Akapitzlist"/>
        <w:ind w:left="0"/>
      </w:pPr>
    </w:p>
    <w:sectPr w:rsidR="00927C04" w:rsidSect="00855FD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1417" w:bottom="284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FD4" w:rsidRDefault="00301FD4">
      <w:pPr>
        <w:spacing w:after="0" w:line="240" w:lineRule="auto"/>
      </w:pPr>
      <w:r>
        <w:separator/>
      </w:r>
    </w:p>
  </w:endnote>
  <w:endnote w:type="continuationSeparator" w:id="0">
    <w:p w:rsidR="00301FD4" w:rsidRDefault="00301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0B" w:rsidRDefault="00A0250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0B" w:rsidRDefault="00A0250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0B" w:rsidRDefault="00A025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FD4" w:rsidRDefault="00301FD4">
      <w:pPr>
        <w:spacing w:after="0" w:line="240" w:lineRule="auto"/>
      </w:pPr>
      <w:r>
        <w:separator/>
      </w:r>
    </w:p>
  </w:footnote>
  <w:footnote w:type="continuationSeparator" w:id="0">
    <w:p w:rsidR="00301FD4" w:rsidRDefault="00301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0B" w:rsidRDefault="00A0250B">
    <w:pPr>
      <w:pStyle w:val="Nagwek"/>
      <w:jc w:val="both"/>
    </w:pPr>
    <w:r>
      <w:tab/>
    </w:r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0B" w:rsidRDefault="00A0250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sz w:val="24"/>
        <w:szCs w:val="24"/>
        <w:lang w:val="en-U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D8563DA"/>
    <w:multiLevelType w:val="multilevel"/>
    <w:tmpl w:val="2E6EA8B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w w:val="108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5" w:hanging="37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8">
    <w:nsid w:val="17426D03"/>
    <w:multiLevelType w:val="hybridMultilevel"/>
    <w:tmpl w:val="0E60C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66F13"/>
    <w:multiLevelType w:val="hybridMultilevel"/>
    <w:tmpl w:val="87262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D4FB0"/>
    <w:multiLevelType w:val="hybridMultilevel"/>
    <w:tmpl w:val="15C0D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BC03EA"/>
    <w:multiLevelType w:val="hybridMultilevel"/>
    <w:tmpl w:val="C986A810"/>
    <w:lvl w:ilvl="0" w:tplc="C2F02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263531"/>
    <w:multiLevelType w:val="hybridMultilevel"/>
    <w:tmpl w:val="CFFEBBAA"/>
    <w:lvl w:ilvl="0" w:tplc="D7902E76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485C307A"/>
    <w:multiLevelType w:val="hybridMultilevel"/>
    <w:tmpl w:val="49605450"/>
    <w:lvl w:ilvl="0" w:tplc="3DD23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D25C2"/>
    <w:multiLevelType w:val="multilevel"/>
    <w:tmpl w:val="7FD21780"/>
    <w:lvl w:ilvl="0">
      <w:start w:val="1"/>
      <w:numFmt w:val="bullet"/>
      <w:lvlText w:val=""/>
      <w:lvlJc w:val="left"/>
      <w:pPr>
        <w:tabs>
          <w:tab w:val="num" w:pos="348"/>
        </w:tabs>
        <w:ind w:left="1068" w:hanging="360"/>
      </w:pPr>
      <w:rPr>
        <w:rFonts w:ascii="Symbol" w:hAnsi="Symbol" w:hint="default"/>
        <w:w w:val="108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424"/>
        </w:tabs>
        <w:ind w:left="1159" w:hanging="37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424"/>
        </w:tabs>
        <w:ind w:left="15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24"/>
        </w:tabs>
        <w:ind w:left="150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4"/>
        </w:tabs>
        <w:ind w:left="18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4"/>
        </w:tabs>
        <w:ind w:left="186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24"/>
        </w:tabs>
        <w:ind w:left="222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4"/>
        </w:tabs>
        <w:ind w:left="222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24"/>
        </w:tabs>
        <w:ind w:left="2584" w:hanging="1800"/>
      </w:pPr>
      <w:rPr>
        <w:rFonts w:cs="Times New Roman"/>
      </w:rPr>
    </w:lvl>
  </w:abstractNum>
  <w:abstractNum w:abstractNumId="15">
    <w:nsid w:val="4C621F86"/>
    <w:multiLevelType w:val="hybridMultilevel"/>
    <w:tmpl w:val="AF141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3D0E07"/>
    <w:multiLevelType w:val="hybridMultilevel"/>
    <w:tmpl w:val="4FD86258"/>
    <w:lvl w:ilvl="0" w:tplc="174AC488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>
    <w:nsid w:val="6DC871D3"/>
    <w:multiLevelType w:val="hybridMultilevel"/>
    <w:tmpl w:val="9E6649D2"/>
    <w:lvl w:ilvl="0" w:tplc="87843C96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75157125"/>
    <w:multiLevelType w:val="hybridMultilevel"/>
    <w:tmpl w:val="182225C6"/>
    <w:lvl w:ilvl="0" w:tplc="89F863B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A6674F"/>
    <w:multiLevelType w:val="hybridMultilevel"/>
    <w:tmpl w:val="C464E60C"/>
    <w:lvl w:ilvl="0" w:tplc="910038A0">
      <w:start w:val="1"/>
      <w:numFmt w:val="upperRoman"/>
      <w:lvlText w:val="%1."/>
      <w:lvlJc w:val="left"/>
      <w:pPr>
        <w:ind w:left="1004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14"/>
  </w:num>
  <w:num w:numId="11">
    <w:abstractNumId w:val="19"/>
  </w:num>
  <w:num w:numId="12">
    <w:abstractNumId w:val="8"/>
  </w:num>
  <w:num w:numId="13">
    <w:abstractNumId w:val="15"/>
  </w:num>
  <w:num w:numId="14">
    <w:abstractNumId w:val="18"/>
  </w:num>
  <w:num w:numId="15">
    <w:abstractNumId w:val="16"/>
  </w:num>
  <w:num w:numId="16">
    <w:abstractNumId w:val="7"/>
  </w:num>
  <w:num w:numId="17">
    <w:abstractNumId w:val="12"/>
  </w:num>
  <w:num w:numId="18">
    <w:abstractNumId w:val="17"/>
  </w:num>
  <w:num w:numId="19">
    <w:abstractNumId w:val="13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125"/>
    <w:rsid w:val="00057D7A"/>
    <w:rsid w:val="0008280C"/>
    <w:rsid w:val="00130426"/>
    <w:rsid w:val="00173145"/>
    <w:rsid w:val="001D5E0C"/>
    <w:rsid w:val="00234F51"/>
    <w:rsid w:val="00241A6A"/>
    <w:rsid w:val="002461E4"/>
    <w:rsid w:val="0025322C"/>
    <w:rsid w:val="00301FD4"/>
    <w:rsid w:val="003374DB"/>
    <w:rsid w:val="00352C34"/>
    <w:rsid w:val="003855F2"/>
    <w:rsid w:val="00454975"/>
    <w:rsid w:val="004A6125"/>
    <w:rsid w:val="00522991"/>
    <w:rsid w:val="005442F4"/>
    <w:rsid w:val="00551CB1"/>
    <w:rsid w:val="00552000"/>
    <w:rsid w:val="00557784"/>
    <w:rsid w:val="005A6732"/>
    <w:rsid w:val="006333B5"/>
    <w:rsid w:val="00687450"/>
    <w:rsid w:val="006B2D33"/>
    <w:rsid w:val="00716F19"/>
    <w:rsid w:val="00792428"/>
    <w:rsid w:val="007A6C8F"/>
    <w:rsid w:val="00826570"/>
    <w:rsid w:val="008416A4"/>
    <w:rsid w:val="008533AB"/>
    <w:rsid w:val="00855FDC"/>
    <w:rsid w:val="00912293"/>
    <w:rsid w:val="00927C04"/>
    <w:rsid w:val="00964047"/>
    <w:rsid w:val="009918EB"/>
    <w:rsid w:val="009A482E"/>
    <w:rsid w:val="00A0250B"/>
    <w:rsid w:val="00A443BF"/>
    <w:rsid w:val="00A729F5"/>
    <w:rsid w:val="00AC65E8"/>
    <w:rsid w:val="00AE05FD"/>
    <w:rsid w:val="00AE0614"/>
    <w:rsid w:val="00B03128"/>
    <w:rsid w:val="00B1463F"/>
    <w:rsid w:val="00BC4599"/>
    <w:rsid w:val="00C20A19"/>
    <w:rsid w:val="00C22F15"/>
    <w:rsid w:val="00C4480C"/>
    <w:rsid w:val="00C66BA5"/>
    <w:rsid w:val="00D225FE"/>
    <w:rsid w:val="00D60311"/>
    <w:rsid w:val="00D82FA2"/>
    <w:rsid w:val="00DF79EC"/>
    <w:rsid w:val="00E60D7F"/>
    <w:rsid w:val="00E741D3"/>
    <w:rsid w:val="00ED04AA"/>
    <w:rsid w:val="00EE5970"/>
    <w:rsid w:val="00EF1D07"/>
    <w:rsid w:val="00F072F8"/>
    <w:rsid w:val="00F40987"/>
    <w:rsid w:val="00FF2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0311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311"/>
    <w:rPr>
      <w:rFonts w:ascii="Times New Roman" w:hAnsi="Times New Roman" w:cs="Times New Roman" w:hint="default"/>
      <w:sz w:val="24"/>
      <w:szCs w:val="24"/>
      <w:lang w:val="en-US"/>
    </w:rPr>
  </w:style>
  <w:style w:type="character" w:customStyle="1" w:styleId="WW8Num1z1">
    <w:name w:val="WW8Num1z1"/>
    <w:rsid w:val="00D60311"/>
  </w:style>
  <w:style w:type="character" w:customStyle="1" w:styleId="WW8Num1z2">
    <w:name w:val="WW8Num1z2"/>
    <w:rsid w:val="00D60311"/>
  </w:style>
  <w:style w:type="character" w:customStyle="1" w:styleId="WW8Num1z3">
    <w:name w:val="WW8Num1z3"/>
    <w:rsid w:val="00D60311"/>
  </w:style>
  <w:style w:type="character" w:customStyle="1" w:styleId="WW8Num1z4">
    <w:name w:val="WW8Num1z4"/>
    <w:rsid w:val="00D60311"/>
  </w:style>
  <w:style w:type="character" w:customStyle="1" w:styleId="WW8Num1z5">
    <w:name w:val="WW8Num1z5"/>
    <w:rsid w:val="00D60311"/>
  </w:style>
  <w:style w:type="character" w:customStyle="1" w:styleId="WW8Num1z6">
    <w:name w:val="WW8Num1z6"/>
    <w:rsid w:val="00D60311"/>
  </w:style>
  <w:style w:type="character" w:customStyle="1" w:styleId="WW8Num1z7">
    <w:name w:val="WW8Num1z7"/>
    <w:rsid w:val="00D60311"/>
  </w:style>
  <w:style w:type="character" w:customStyle="1" w:styleId="WW8Num1z8">
    <w:name w:val="WW8Num1z8"/>
    <w:rsid w:val="00D60311"/>
  </w:style>
  <w:style w:type="character" w:customStyle="1" w:styleId="WW8Num2z0">
    <w:name w:val="WW8Num2z0"/>
    <w:rsid w:val="00D60311"/>
    <w:rPr>
      <w:rFonts w:ascii="Times New Roman" w:hAnsi="Times New Roman" w:cs="Times New Roman" w:hint="default"/>
      <w:sz w:val="24"/>
      <w:szCs w:val="24"/>
    </w:rPr>
  </w:style>
  <w:style w:type="character" w:customStyle="1" w:styleId="WW8Num2z1">
    <w:name w:val="WW8Num2z1"/>
    <w:rsid w:val="00D60311"/>
  </w:style>
  <w:style w:type="character" w:customStyle="1" w:styleId="WW8Num2z2">
    <w:name w:val="WW8Num2z2"/>
    <w:rsid w:val="00D60311"/>
  </w:style>
  <w:style w:type="character" w:customStyle="1" w:styleId="WW8Num2z3">
    <w:name w:val="WW8Num2z3"/>
    <w:rsid w:val="00D60311"/>
  </w:style>
  <w:style w:type="character" w:customStyle="1" w:styleId="WW8Num2z4">
    <w:name w:val="WW8Num2z4"/>
    <w:rsid w:val="00D60311"/>
  </w:style>
  <w:style w:type="character" w:customStyle="1" w:styleId="WW8Num2z5">
    <w:name w:val="WW8Num2z5"/>
    <w:rsid w:val="00D60311"/>
  </w:style>
  <w:style w:type="character" w:customStyle="1" w:styleId="WW8Num2z6">
    <w:name w:val="WW8Num2z6"/>
    <w:rsid w:val="00D60311"/>
  </w:style>
  <w:style w:type="character" w:customStyle="1" w:styleId="WW8Num2z7">
    <w:name w:val="WW8Num2z7"/>
    <w:rsid w:val="00D60311"/>
  </w:style>
  <w:style w:type="character" w:customStyle="1" w:styleId="WW8Num2z8">
    <w:name w:val="WW8Num2z8"/>
    <w:rsid w:val="00D60311"/>
  </w:style>
  <w:style w:type="character" w:customStyle="1" w:styleId="WW8Num3z0">
    <w:name w:val="WW8Num3z0"/>
    <w:rsid w:val="00D60311"/>
    <w:rPr>
      <w:rFonts w:ascii="Symbol" w:hAnsi="Symbol" w:cs="Symbol" w:hint="default"/>
    </w:rPr>
  </w:style>
  <w:style w:type="character" w:customStyle="1" w:styleId="WW8Num3z1">
    <w:name w:val="WW8Num3z1"/>
    <w:rsid w:val="00D60311"/>
    <w:rPr>
      <w:rFonts w:ascii="Courier New" w:hAnsi="Courier New" w:cs="Courier New" w:hint="default"/>
    </w:rPr>
  </w:style>
  <w:style w:type="character" w:customStyle="1" w:styleId="WW8Num3z2">
    <w:name w:val="WW8Num3z2"/>
    <w:rsid w:val="00D60311"/>
    <w:rPr>
      <w:rFonts w:ascii="Wingdings" w:hAnsi="Wingdings" w:cs="Wingdings" w:hint="default"/>
    </w:rPr>
  </w:style>
  <w:style w:type="character" w:customStyle="1" w:styleId="WW8Num4z0">
    <w:name w:val="WW8Num4z0"/>
    <w:rsid w:val="00D60311"/>
    <w:rPr>
      <w:rFonts w:ascii="Times New Roman" w:hAnsi="Times New Roman" w:cs="Times New Roman" w:hint="default"/>
      <w:sz w:val="24"/>
      <w:szCs w:val="24"/>
    </w:rPr>
  </w:style>
  <w:style w:type="character" w:customStyle="1" w:styleId="WW8Num4z1">
    <w:name w:val="WW8Num4z1"/>
    <w:rsid w:val="00D60311"/>
  </w:style>
  <w:style w:type="character" w:customStyle="1" w:styleId="WW8Num4z2">
    <w:name w:val="WW8Num4z2"/>
    <w:rsid w:val="00D60311"/>
  </w:style>
  <w:style w:type="character" w:customStyle="1" w:styleId="WW8Num4z3">
    <w:name w:val="WW8Num4z3"/>
    <w:rsid w:val="00D60311"/>
  </w:style>
  <w:style w:type="character" w:customStyle="1" w:styleId="WW8Num4z4">
    <w:name w:val="WW8Num4z4"/>
    <w:rsid w:val="00D60311"/>
  </w:style>
  <w:style w:type="character" w:customStyle="1" w:styleId="WW8Num4z5">
    <w:name w:val="WW8Num4z5"/>
    <w:rsid w:val="00D60311"/>
  </w:style>
  <w:style w:type="character" w:customStyle="1" w:styleId="WW8Num4z6">
    <w:name w:val="WW8Num4z6"/>
    <w:rsid w:val="00D60311"/>
  </w:style>
  <w:style w:type="character" w:customStyle="1" w:styleId="WW8Num4z7">
    <w:name w:val="WW8Num4z7"/>
    <w:rsid w:val="00D60311"/>
  </w:style>
  <w:style w:type="character" w:customStyle="1" w:styleId="WW8Num4z8">
    <w:name w:val="WW8Num4z8"/>
    <w:rsid w:val="00D60311"/>
  </w:style>
  <w:style w:type="character" w:customStyle="1" w:styleId="WW8Num5z0">
    <w:name w:val="WW8Num5z0"/>
    <w:rsid w:val="00D60311"/>
    <w:rPr>
      <w:rFonts w:ascii="Times New Roman" w:hAnsi="Times New Roman" w:cs="Times New Roman" w:hint="default"/>
      <w:sz w:val="24"/>
      <w:szCs w:val="24"/>
    </w:rPr>
  </w:style>
  <w:style w:type="character" w:customStyle="1" w:styleId="WW8Num5z1">
    <w:name w:val="WW8Num5z1"/>
    <w:rsid w:val="00D60311"/>
  </w:style>
  <w:style w:type="character" w:customStyle="1" w:styleId="WW8Num5z2">
    <w:name w:val="WW8Num5z2"/>
    <w:rsid w:val="00D60311"/>
  </w:style>
  <w:style w:type="character" w:customStyle="1" w:styleId="WW8Num5z3">
    <w:name w:val="WW8Num5z3"/>
    <w:rsid w:val="00D60311"/>
  </w:style>
  <w:style w:type="character" w:customStyle="1" w:styleId="WW8Num5z4">
    <w:name w:val="WW8Num5z4"/>
    <w:rsid w:val="00D60311"/>
  </w:style>
  <w:style w:type="character" w:customStyle="1" w:styleId="WW8Num5z5">
    <w:name w:val="WW8Num5z5"/>
    <w:rsid w:val="00D60311"/>
  </w:style>
  <w:style w:type="character" w:customStyle="1" w:styleId="WW8Num5z6">
    <w:name w:val="WW8Num5z6"/>
    <w:rsid w:val="00D60311"/>
  </w:style>
  <w:style w:type="character" w:customStyle="1" w:styleId="WW8Num5z7">
    <w:name w:val="WW8Num5z7"/>
    <w:rsid w:val="00D60311"/>
  </w:style>
  <w:style w:type="character" w:customStyle="1" w:styleId="WW8Num5z8">
    <w:name w:val="WW8Num5z8"/>
    <w:rsid w:val="00D60311"/>
  </w:style>
  <w:style w:type="character" w:customStyle="1" w:styleId="WW8Num6z0">
    <w:name w:val="WW8Num6z0"/>
    <w:rsid w:val="00D60311"/>
    <w:rPr>
      <w:rFonts w:hint="default"/>
      <w:sz w:val="32"/>
    </w:rPr>
  </w:style>
  <w:style w:type="character" w:customStyle="1" w:styleId="WW8Num6z1">
    <w:name w:val="WW8Num6z1"/>
    <w:rsid w:val="00D60311"/>
  </w:style>
  <w:style w:type="character" w:customStyle="1" w:styleId="WW8Num6z2">
    <w:name w:val="WW8Num6z2"/>
    <w:rsid w:val="00D60311"/>
  </w:style>
  <w:style w:type="character" w:customStyle="1" w:styleId="WW8Num6z3">
    <w:name w:val="WW8Num6z3"/>
    <w:rsid w:val="00D60311"/>
  </w:style>
  <w:style w:type="character" w:customStyle="1" w:styleId="WW8Num6z4">
    <w:name w:val="WW8Num6z4"/>
    <w:rsid w:val="00D60311"/>
  </w:style>
  <w:style w:type="character" w:customStyle="1" w:styleId="WW8Num6z5">
    <w:name w:val="WW8Num6z5"/>
    <w:rsid w:val="00D60311"/>
  </w:style>
  <w:style w:type="character" w:customStyle="1" w:styleId="WW8Num6z6">
    <w:name w:val="WW8Num6z6"/>
    <w:rsid w:val="00D60311"/>
  </w:style>
  <w:style w:type="character" w:customStyle="1" w:styleId="WW8Num6z7">
    <w:name w:val="WW8Num6z7"/>
    <w:rsid w:val="00D60311"/>
  </w:style>
  <w:style w:type="character" w:customStyle="1" w:styleId="WW8Num6z8">
    <w:name w:val="WW8Num6z8"/>
    <w:rsid w:val="00D60311"/>
  </w:style>
  <w:style w:type="character" w:customStyle="1" w:styleId="WW8Num7z0">
    <w:name w:val="WW8Num7z0"/>
    <w:rsid w:val="00D60311"/>
    <w:rPr>
      <w:rFonts w:ascii="Symbol" w:hAnsi="Symbol" w:cs="Symbol" w:hint="default"/>
    </w:rPr>
  </w:style>
  <w:style w:type="character" w:customStyle="1" w:styleId="WW8Num7z1">
    <w:name w:val="WW8Num7z1"/>
    <w:rsid w:val="00D60311"/>
    <w:rPr>
      <w:rFonts w:ascii="Courier New" w:hAnsi="Courier New" w:cs="Courier New" w:hint="default"/>
    </w:rPr>
  </w:style>
  <w:style w:type="character" w:customStyle="1" w:styleId="WW8Num7z2">
    <w:name w:val="WW8Num7z2"/>
    <w:rsid w:val="00D60311"/>
    <w:rPr>
      <w:rFonts w:ascii="Wingdings" w:hAnsi="Wingdings" w:cs="Wingdings" w:hint="default"/>
    </w:rPr>
  </w:style>
  <w:style w:type="character" w:customStyle="1" w:styleId="WW8Num8z0">
    <w:name w:val="WW8Num8z0"/>
    <w:rsid w:val="00D60311"/>
    <w:rPr>
      <w:rFonts w:hint="default"/>
    </w:rPr>
  </w:style>
  <w:style w:type="character" w:customStyle="1" w:styleId="WW8Num8z1">
    <w:name w:val="WW8Num8z1"/>
    <w:rsid w:val="00D60311"/>
  </w:style>
  <w:style w:type="character" w:customStyle="1" w:styleId="WW8Num8z2">
    <w:name w:val="WW8Num8z2"/>
    <w:rsid w:val="00D60311"/>
  </w:style>
  <w:style w:type="character" w:customStyle="1" w:styleId="WW8Num8z3">
    <w:name w:val="WW8Num8z3"/>
    <w:rsid w:val="00D60311"/>
  </w:style>
  <w:style w:type="character" w:customStyle="1" w:styleId="WW8Num8z4">
    <w:name w:val="WW8Num8z4"/>
    <w:rsid w:val="00D60311"/>
  </w:style>
  <w:style w:type="character" w:customStyle="1" w:styleId="WW8Num8z5">
    <w:name w:val="WW8Num8z5"/>
    <w:rsid w:val="00D60311"/>
  </w:style>
  <w:style w:type="character" w:customStyle="1" w:styleId="WW8Num8z6">
    <w:name w:val="WW8Num8z6"/>
    <w:rsid w:val="00D60311"/>
  </w:style>
  <w:style w:type="character" w:customStyle="1" w:styleId="WW8Num8z7">
    <w:name w:val="WW8Num8z7"/>
    <w:rsid w:val="00D60311"/>
  </w:style>
  <w:style w:type="character" w:customStyle="1" w:styleId="WW8Num8z8">
    <w:name w:val="WW8Num8z8"/>
    <w:rsid w:val="00D60311"/>
  </w:style>
  <w:style w:type="character" w:customStyle="1" w:styleId="WW8Num9z0">
    <w:name w:val="WW8Num9z0"/>
    <w:rsid w:val="00D60311"/>
    <w:rPr>
      <w:rFonts w:ascii="Symbol" w:hAnsi="Symbol" w:cs="Symbol" w:hint="default"/>
    </w:rPr>
  </w:style>
  <w:style w:type="character" w:customStyle="1" w:styleId="WW8Num9z1">
    <w:name w:val="WW8Num9z1"/>
    <w:rsid w:val="00D60311"/>
    <w:rPr>
      <w:rFonts w:ascii="Courier New" w:hAnsi="Courier New" w:cs="Courier New" w:hint="default"/>
    </w:rPr>
  </w:style>
  <w:style w:type="character" w:customStyle="1" w:styleId="WW8Num9z2">
    <w:name w:val="WW8Num9z2"/>
    <w:rsid w:val="00D60311"/>
    <w:rPr>
      <w:rFonts w:ascii="Wingdings" w:hAnsi="Wingdings" w:cs="Wingdings" w:hint="default"/>
    </w:rPr>
  </w:style>
  <w:style w:type="character" w:customStyle="1" w:styleId="WW8Num10z0">
    <w:name w:val="WW8Num10z0"/>
    <w:rsid w:val="00D60311"/>
    <w:rPr>
      <w:rFonts w:hint="default"/>
    </w:rPr>
  </w:style>
  <w:style w:type="character" w:customStyle="1" w:styleId="WW8Num10z1">
    <w:name w:val="WW8Num10z1"/>
    <w:rsid w:val="00D60311"/>
  </w:style>
  <w:style w:type="character" w:customStyle="1" w:styleId="WW8Num10z2">
    <w:name w:val="WW8Num10z2"/>
    <w:rsid w:val="00D60311"/>
  </w:style>
  <w:style w:type="character" w:customStyle="1" w:styleId="WW8Num10z3">
    <w:name w:val="WW8Num10z3"/>
    <w:rsid w:val="00D60311"/>
  </w:style>
  <w:style w:type="character" w:customStyle="1" w:styleId="WW8Num10z4">
    <w:name w:val="WW8Num10z4"/>
    <w:rsid w:val="00D60311"/>
  </w:style>
  <w:style w:type="character" w:customStyle="1" w:styleId="WW8Num10z5">
    <w:name w:val="WW8Num10z5"/>
    <w:rsid w:val="00D60311"/>
  </w:style>
  <w:style w:type="character" w:customStyle="1" w:styleId="WW8Num10z6">
    <w:name w:val="WW8Num10z6"/>
    <w:rsid w:val="00D60311"/>
  </w:style>
  <w:style w:type="character" w:customStyle="1" w:styleId="WW8Num10z7">
    <w:name w:val="WW8Num10z7"/>
    <w:rsid w:val="00D60311"/>
  </w:style>
  <w:style w:type="character" w:customStyle="1" w:styleId="WW8Num10z8">
    <w:name w:val="WW8Num10z8"/>
    <w:rsid w:val="00D60311"/>
  </w:style>
  <w:style w:type="character" w:customStyle="1" w:styleId="WW8Num11z0">
    <w:name w:val="WW8Num11z0"/>
    <w:rsid w:val="00D60311"/>
    <w:rPr>
      <w:rFonts w:ascii="Times New Roman" w:eastAsia="Times New Roman" w:hAnsi="Times New Roman" w:cs="Times New Roman" w:hint="default"/>
      <w:b w:val="0"/>
      <w:u w:val="none"/>
    </w:rPr>
  </w:style>
  <w:style w:type="character" w:customStyle="1" w:styleId="WW8Num11z1">
    <w:name w:val="WW8Num11z1"/>
    <w:rsid w:val="00D60311"/>
  </w:style>
  <w:style w:type="character" w:customStyle="1" w:styleId="WW8Num11z2">
    <w:name w:val="WW8Num11z2"/>
    <w:rsid w:val="00D60311"/>
  </w:style>
  <w:style w:type="character" w:customStyle="1" w:styleId="WW8Num11z3">
    <w:name w:val="WW8Num11z3"/>
    <w:rsid w:val="00D60311"/>
  </w:style>
  <w:style w:type="character" w:customStyle="1" w:styleId="WW8Num11z4">
    <w:name w:val="WW8Num11z4"/>
    <w:rsid w:val="00D60311"/>
  </w:style>
  <w:style w:type="character" w:customStyle="1" w:styleId="WW8Num11z5">
    <w:name w:val="WW8Num11z5"/>
    <w:rsid w:val="00D60311"/>
  </w:style>
  <w:style w:type="character" w:customStyle="1" w:styleId="WW8Num11z6">
    <w:name w:val="WW8Num11z6"/>
    <w:rsid w:val="00D60311"/>
  </w:style>
  <w:style w:type="character" w:customStyle="1" w:styleId="WW8Num11z7">
    <w:name w:val="WW8Num11z7"/>
    <w:rsid w:val="00D60311"/>
  </w:style>
  <w:style w:type="character" w:customStyle="1" w:styleId="WW8Num11z8">
    <w:name w:val="WW8Num11z8"/>
    <w:rsid w:val="00D60311"/>
  </w:style>
  <w:style w:type="character" w:customStyle="1" w:styleId="WW8Num12z0">
    <w:name w:val="WW8Num12z0"/>
    <w:rsid w:val="00D60311"/>
    <w:rPr>
      <w:rFonts w:ascii="Symbol" w:hAnsi="Symbol" w:cs="Symbol" w:hint="default"/>
    </w:rPr>
  </w:style>
  <w:style w:type="character" w:customStyle="1" w:styleId="WW8Num12z1">
    <w:name w:val="WW8Num12z1"/>
    <w:rsid w:val="00D60311"/>
    <w:rPr>
      <w:rFonts w:ascii="Courier New" w:hAnsi="Courier New" w:cs="Courier New" w:hint="default"/>
    </w:rPr>
  </w:style>
  <w:style w:type="character" w:customStyle="1" w:styleId="WW8Num12z2">
    <w:name w:val="WW8Num12z2"/>
    <w:rsid w:val="00D60311"/>
    <w:rPr>
      <w:rFonts w:ascii="Wingdings" w:hAnsi="Wingdings" w:cs="Wingdings" w:hint="default"/>
    </w:rPr>
  </w:style>
  <w:style w:type="character" w:customStyle="1" w:styleId="WW8Num13z0">
    <w:name w:val="WW8Num13z0"/>
    <w:rsid w:val="00D60311"/>
    <w:rPr>
      <w:rFonts w:hint="default"/>
    </w:rPr>
  </w:style>
  <w:style w:type="character" w:customStyle="1" w:styleId="WW8Num13z1">
    <w:name w:val="WW8Num13z1"/>
    <w:rsid w:val="00D60311"/>
  </w:style>
  <w:style w:type="character" w:customStyle="1" w:styleId="WW8Num13z2">
    <w:name w:val="WW8Num13z2"/>
    <w:rsid w:val="00D60311"/>
  </w:style>
  <w:style w:type="character" w:customStyle="1" w:styleId="WW8Num13z3">
    <w:name w:val="WW8Num13z3"/>
    <w:rsid w:val="00D60311"/>
  </w:style>
  <w:style w:type="character" w:customStyle="1" w:styleId="WW8Num13z4">
    <w:name w:val="WW8Num13z4"/>
    <w:rsid w:val="00D60311"/>
  </w:style>
  <w:style w:type="character" w:customStyle="1" w:styleId="WW8Num13z5">
    <w:name w:val="WW8Num13z5"/>
    <w:rsid w:val="00D60311"/>
  </w:style>
  <w:style w:type="character" w:customStyle="1" w:styleId="WW8Num13z6">
    <w:name w:val="WW8Num13z6"/>
    <w:rsid w:val="00D60311"/>
  </w:style>
  <w:style w:type="character" w:customStyle="1" w:styleId="WW8Num13z7">
    <w:name w:val="WW8Num13z7"/>
    <w:rsid w:val="00D60311"/>
  </w:style>
  <w:style w:type="character" w:customStyle="1" w:styleId="WW8Num13z8">
    <w:name w:val="WW8Num13z8"/>
    <w:rsid w:val="00D60311"/>
  </w:style>
  <w:style w:type="character" w:customStyle="1" w:styleId="WW8Num14z0">
    <w:name w:val="WW8Num14z0"/>
    <w:rsid w:val="00D60311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sid w:val="00D60311"/>
  </w:style>
  <w:style w:type="character" w:customStyle="1" w:styleId="WW8Num14z2">
    <w:name w:val="WW8Num14z2"/>
    <w:rsid w:val="00D60311"/>
  </w:style>
  <w:style w:type="character" w:customStyle="1" w:styleId="WW8Num14z3">
    <w:name w:val="WW8Num14z3"/>
    <w:rsid w:val="00D60311"/>
  </w:style>
  <w:style w:type="character" w:customStyle="1" w:styleId="WW8Num14z4">
    <w:name w:val="WW8Num14z4"/>
    <w:rsid w:val="00D60311"/>
  </w:style>
  <w:style w:type="character" w:customStyle="1" w:styleId="WW8Num14z5">
    <w:name w:val="WW8Num14z5"/>
    <w:rsid w:val="00D60311"/>
  </w:style>
  <w:style w:type="character" w:customStyle="1" w:styleId="WW8Num14z6">
    <w:name w:val="WW8Num14z6"/>
    <w:rsid w:val="00D60311"/>
  </w:style>
  <w:style w:type="character" w:customStyle="1" w:styleId="WW8Num14z7">
    <w:name w:val="WW8Num14z7"/>
    <w:rsid w:val="00D60311"/>
  </w:style>
  <w:style w:type="character" w:customStyle="1" w:styleId="WW8Num14z8">
    <w:name w:val="WW8Num14z8"/>
    <w:rsid w:val="00D60311"/>
  </w:style>
  <w:style w:type="character" w:customStyle="1" w:styleId="WW8Num15z0">
    <w:name w:val="WW8Num15z0"/>
    <w:rsid w:val="00D60311"/>
    <w:rPr>
      <w:rFonts w:hint="default"/>
    </w:rPr>
  </w:style>
  <w:style w:type="character" w:customStyle="1" w:styleId="WW8Num15z1">
    <w:name w:val="WW8Num15z1"/>
    <w:rsid w:val="00D60311"/>
  </w:style>
  <w:style w:type="character" w:customStyle="1" w:styleId="WW8Num15z2">
    <w:name w:val="WW8Num15z2"/>
    <w:rsid w:val="00D60311"/>
  </w:style>
  <w:style w:type="character" w:customStyle="1" w:styleId="WW8Num15z3">
    <w:name w:val="WW8Num15z3"/>
    <w:rsid w:val="00D60311"/>
  </w:style>
  <w:style w:type="character" w:customStyle="1" w:styleId="WW8Num15z4">
    <w:name w:val="WW8Num15z4"/>
    <w:rsid w:val="00D60311"/>
  </w:style>
  <w:style w:type="character" w:customStyle="1" w:styleId="WW8Num15z5">
    <w:name w:val="WW8Num15z5"/>
    <w:rsid w:val="00D60311"/>
  </w:style>
  <w:style w:type="character" w:customStyle="1" w:styleId="WW8Num15z6">
    <w:name w:val="WW8Num15z6"/>
    <w:rsid w:val="00D60311"/>
  </w:style>
  <w:style w:type="character" w:customStyle="1" w:styleId="WW8Num15z7">
    <w:name w:val="WW8Num15z7"/>
    <w:rsid w:val="00D60311"/>
  </w:style>
  <w:style w:type="character" w:customStyle="1" w:styleId="WW8Num15z8">
    <w:name w:val="WW8Num15z8"/>
    <w:rsid w:val="00D60311"/>
  </w:style>
  <w:style w:type="character" w:customStyle="1" w:styleId="WW8Num16z0">
    <w:name w:val="WW8Num16z0"/>
    <w:rsid w:val="00D60311"/>
    <w:rPr>
      <w:rFonts w:hint="default"/>
    </w:rPr>
  </w:style>
  <w:style w:type="character" w:customStyle="1" w:styleId="WW8Num16z2">
    <w:name w:val="WW8Num16z2"/>
    <w:rsid w:val="00D60311"/>
  </w:style>
  <w:style w:type="character" w:customStyle="1" w:styleId="WW8Num16z3">
    <w:name w:val="WW8Num16z3"/>
    <w:rsid w:val="00D60311"/>
  </w:style>
  <w:style w:type="character" w:customStyle="1" w:styleId="WW8Num16z4">
    <w:name w:val="WW8Num16z4"/>
    <w:rsid w:val="00D60311"/>
  </w:style>
  <w:style w:type="character" w:customStyle="1" w:styleId="WW8Num16z5">
    <w:name w:val="WW8Num16z5"/>
    <w:rsid w:val="00D60311"/>
  </w:style>
  <w:style w:type="character" w:customStyle="1" w:styleId="WW8Num16z6">
    <w:name w:val="WW8Num16z6"/>
    <w:rsid w:val="00D60311"/>
  </w:style>
  <w:style w:type="character" w:customStyle="1" w:styleId="WW8Num16z7">
    <w:name w:val="WW8Num16z7"/>
    <w:rsid w:val="00D60311"/>
  </w:style>
  <w:style w:type="character" w:customStyle="1" w:styleId="WW8Num16z8">
    <w:name w:val="WW8Num16z8"/>
    <w:rsid w:val="00D60311"/>
  </w:style>
  <w:style w:type="character" w:customStyle="1" w:styleId="Domylnaczcionkaakapitu1">
    <w:name w:val="Domyślna czcionka akapitu1"/>
    <w:rsid w:val="00D60311"/>
  </w:style>
  <w:style w:type="character" w:customStyle="1" w:styleId="TekstprzypisudolnegoZnak">
    <w:name w:val="Tekst przypisu dolnego Znak"/>
    <w:rsid w:val="00D60311"/>
  </w:style>
  <w:style w:type="character" w:customStyle="1" w:styleId="Znakiprzypiswdolnych">
    <w:name w:val="Znaki przypisów dolnych"/>
    <w:rsid w:val="00D60311"/>
    <w:rPr>
      <w:vertAlign w:val="superscript"/>
    </w:rPr>
  </w:style>
  <w:style w:type="character" w:customStyle="1" w:styleId="NagwekZnak">
    <w:name w:val="Nagłówek Znak"/>
    <w:rsid w:val="00D60311"/>
    <w:rPr>
      <w:sz w:val="22"/>
      <w:szCs w:val="22"/>
    </w:rPr>
  </w:style>
  <w:style w:type="character" w:customStyle="1" w:styleId="StopkaZnak">
    <w:name w:val="Stopka Znak"/>
    <w:rsid w:val="00D60311"/>
    <w:rPr>
      <w:sz w:val="22"/>
      <w:szCs w:val="22"/>
    </w:rPr>
  </w:style>
  <w:style w:type="character" w:styleId="Pogrubienie">
    <w:name w:val="Strong"/>
    <w:qFormat/>
    <w:rsid w:val="00D60311"/>
    <w:rPr>
      <w:b/>
      <w:bCs/>
    </w:rPr>
  </w:style>
  <w:style w:type="character" w:customStyle="1" w:styleId="TekstdymkaZnak">
    <w:name w:val="Tekst dymka Znak"/>
    <w:rsid w:val="00D60311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rsid w:val="00D6031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D60311"/>
    <w:pPr>
      <w:spacing w:after="120"/>
    </w:pPr>
  </w:style>
  <w:style w:type="paragraph" w:styleId="Lista">
    <w:name w:val="List"/>
    <w:basedOn w:val="Tekstpodstawowy"/>
    <w:rsid w:val="00D60311"/>
    <w:rPr>
      <w:rFonts w:cs="Mangal"/>
    </w:rPr>
  </w:style>
  <w:style w:type="paragraph" w:customStyle="1" w:styleId="Podpis1">
    <w:name w:val="Podpis1"/>
    <w:basedOn w:val="Normalny"/>
    <w:rsid w:val="00D603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60311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D60311"/>
    <w:pPr>
      <w:ind w:left="720"/>
    </w:pPr>
  </w:style>
  <w:style w:type="paragraph" w:styleId="Tekstprzypisudolnego">
    <w:name w:val="footnote text"/>
    <w:basedOn w:val="Normalny"/>
    <w:rsid w:val="00D60311"/>
    <w:rPr>
      <w:sz w:val="20"/>
      <w:szCs w:val="20"/>
    </w:rPr>
  </w:style>
  <w:style w:type="paragraph" w:styleId="Nagwek">
    <w:name w:val="header"/>
    <w:basedOn w:val="Normalny"/>
    <w:rsid w:val="00D6031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031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D6031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D6031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9A482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3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AACB5-5B37-4611-8855-276A974D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Jahns</dc:creator>
  <cp:lastModifiedBy>953911</cp:lastModifiedBy>
  <cp:revision>5</cp:revision>
  <cp:lastPrinted>2025-05-22T08:25:00Z</cp:lastPrinted>
  <dcterms:created xsi:type="dcterms:W3CDTF">2025-05-20T10:58:00Z</dcterms:created>
  <dcterms:modified xsi:type="dcterms:W3CDTF">2025-05-22T08:27:00Z</dcterms:modified>
</cp:coreProperties>
</file>