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COZL/DZP/</w:t>
      </w:r>
      <w:r w:rsidR="00434D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</w:t>
      </w:r>
      <w:r w:rsidR="00CF1DAD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J/3413</w:t>
      </w:r>
      <w:r w:rsidR="009B0EF1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/Z-</w:t>
      </w:r>
      <w:r w:rsidR="0062059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67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/2</w:t>
      </w:r>
      <w:r w:rsidR="00D33F55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02</w:t>
      </w:r>
      <w:r w:rsidR="00C40F7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5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 w:rsidR="004E726F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noProof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434D33" w:rsidRPr="00B3211F" w:rsidRDefault="000A1728" w:rsidP="00434D33">
      <w:pPr>
        <w:tabs>
          <w:tab w:val="left" w:pos="1134"/>
          <w:tab w:val="left" w:pos="1960"/>
        </w:tabs>
        <w:spacing w:after="0" w:line="360" w:lineRule="auto"/>
        <w:contextualSpacing/>
        <w:jc w:val="center"/>
        <w:rPr>
          <w:rFonts w:ascii="Times New Roman" w:hAnsi="Times New Roman"/>
          <w:b/>
          <w:kern w:val="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2"/>
          <w:lang w:eastAsia="zh-CN"/>
        </w:rPr>
        <w:t>„</w:t>
      </w:r>
      <w:r w:rsidR="00620596">
        <w:rPr>
          <w:rFonts w:ascii="Times New Roman" w:hAnsi="Times New Roman"/>
          <w:b/>
          <w:sz w:val="21"/>
          <w:szCs w:val="21"/>
        </w:rPr>
        <w:t>D</w:t>
      </w:r>
      <w:r w:rsidR="00620596" w:rsidRPr="00D3289B">
        <w:rPr>
          <w:rFonts w:ascii="Times New Roman" w:hAnsi="Times New Roman"/>
          <w:b/>
          <w:sz w:val="21"/>
          <w:szCs w:val="21"/>
        </w:rPr>
        <w:t>ostawa</w:t>
      </w:r>
      <w:r w:rsidR="00620596">
        <w:rPr>
          <w:rFonts w:ascii="Times New Roman" w:hAnsi="Times New Roman"/>
          <w:sz w:val="21"/>
          <w:szCs w:val="21"/>
        </w:rPr>
        <w:t xml:space="preserve"> </w:t>
      </w:r>
      <w:r w:rsidR="00620596">
        <w:rPr>
          <w:rFonts w:ascii="Times New Roman" w:hAnsi="Times New Roman"/>
          <w:b/>
          <w:sz w:val="21"/>
          <w:szCs w:val="21"/>
        </w:rPr>
        <w:t>cewnika tętniczego oraz obudowy czujnika temperatury</w:t>
      </w:r>
      <w:r w:rsidR="00434D33" w:rsidRPr="0096338A">
        <w:rPr>
          <w:rFonts w:ascii="Times New Roman" w:hAnsi="Times New Roman"/>
          <w:b/>
          <w:kern w:val="3"/>
          <w:sz w:val="21"/>
          <w:szCs w:val="21"/>
          <w:lang w:eastAsia="zh-CN"/>
        </w:rPr>
        <w:t>”</w:t>
      </w:r>
      <w:r w:rsidR="00434D33" w:rsidRPr="00B3211F">
        <w:rPr>
          <w:rFonts w:ascii="Times New Roman" w:hAnsi="Times New Roman"/>
          <w:b/>
          <w:kern w:val="3"/>
          <w:sz w:val="21"/>
          <w:szCs w:val="21"/>
          <w:lang w:eastAsia="zh-CN"/>
        </w:rPr>
        <w:t xml:space="preserve"> </w:t>
      </w:r>
      <w:bookmarkStart w:id="0" w:name="_GoBack"/>
      <w:bookmarkEnd w:id="0"/>
    </w:p>
    <w:p w:rsidR="000A1728" w:rsidRPr="00EF4A33" w:rsidRDefault="000A1728" w:rsidP="00C1243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>
        <w:rPr>
          <w:sz w:val="22"/>
          <w:szCs w:val="22"/>
        </w:rPr>
        <w:t>……………………………………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ofertę na wykonanie zamówienia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</w:t>
      </w:r>
      <w:r w:rsidR="00580811">
        <w:rPr>
          <w:rFonts w:ascii="Times New Roman" w:eastAsia="Calibri" w:hAnsi="Times New Roman" w:cs="Times New Roman"/>
          <w:lang w:eastAsia="pl-PL"/>
        </w:rPr>
        <w:t xml:space="preserve">yczącymi przedmiotu zamówienia </w:t>
      </w:r>
      <w:r w:rsidR="00EF4A33" w:rsidRPr="00EF4A33">
        <w:rPr>
          <w:rFonts w:ascii="Times New Roman" w:eastAsia="Calibri" w:hAnsi="Times New Roman" w:cs="Times New Roman"/>
          <w:lang w:eastAsia="pl-PL"/>
        </w:rPr>
        <w:t>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7C5D46" w:rsidRPr="007C5D46" w:rsidRDefault="007C5D46" w:rsidP="007C5D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7C5D46" w:rsidRPr="007C5D46" w:rsidTr="00B56180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7C5D46" w:rsidRPr="007C5D46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C5D46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7C5D46" w:rsidRPr="007C5D46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7C5D46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7C5D46" w:rsidRPr="007C5D46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C5D46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C5D46" w:rsidRPr="007C5D46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C5D46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7C5D46" w:rsidRPr="007C5D46" w:rsidRDefault="007C5D46" w:rsidP="007C5D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7C5D46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A6F07" w:rsidRDefault="001A6F07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7C5D46" w:rsidRPr="00EF4A33" w:rsidRDefault="007C5D46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zoru </w:t>
      </w:r>
      <w:r w:rsidR="00C12435">
        <w:rPr>
          <w:rFonts w:ascii="Times New Roman" w:eastAsia="Times New Roman" w:hAnsi="Times New Roman" w:cs="Times New Roman"/>
          <w:kern w:val="2"/>
          <w:lang w:eastAsia="zh-CN"/>
        </w:rPr>
        <w:t xml:space="preserve">stanowiącego załącznik nr </w:t>
      </w:r>
      <w:r w:rsidR="00F17798">
        <w:rPr>
          <w:rFonts w:ascii="Times New Roman" w:eastAsia="Times New Roman" w:hAnsi="Times New Roman" w:cs="Times New Roman"/>
          <w:kern w:val="2"/>
          <w:lang w:eastAsia="zh-CN"/>
        </w:rPr>
        <w:t>1</w:t>
      </w:r>
      <w:r w:rsidR="00C12435">
        <w:rPr>
          <w:rFonts w:ascii="Times New Roman" w:eastAsia="Times New Roman" w:hAnsi="Times New Roman" w:cs="Times New Roman"/>
          <w:kern w:val="2"/>
          <w:lang w:eastAsia="zh-CN"/>
        </w:rPr>
        <w:t xml:space="preserve"> do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Z</w:t>
      </w:r>
      <w:r w:rsidR="00C12435">
        <w:rPr>
          <w:rFonts w:ascii="Times New Roman" w:eastAsia="Times New Roman" w:hAnsi="Times New Roman" w:cs="Times New Roman"/>
          <w:kern w:val="2"/>
          <w:lang w:eastAsia="zh-CN"/>
        </w:rPr>
        <w:t>aproszenia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nie z wymaganiami Zamawiającego.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30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2D594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2D5941" w:rsidRPr="00F808C2" w:rsidRDefault="002D5941" w:rsidP="002D5941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D5941" w:rsidRPr="002D5941" w:rsidRDefault="002D5941" w:rsidP="002D594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835)</w:t>
      </w:r>
      <w:r w:rsidRPr="0058656F">
        <w:rPr>
          <w:rFonts w:ascii="Times New Roman" w:eastAsia="Times New Roman" w:hAnsi="Times New Roman" w:cs="Times New Roman"/>
          <w:b/>
          <w:color w:val="000000"/>
          <w:kern w:val="2"/>
          <w:vertAlign w:val="superscript"/>
          <w:lang w:eastAsia="zh-CN"/>
        </w:rPr>
        <w:t>2</w:t>
      </w: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1)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(podpisany przez przedstawiciela Wykonawcy);</w:t>
      </w:r>
    </w:p>
    <w:p w:rsidR="00580811" w:rsidRPr="00580811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A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ktualny odpis z właściwego rejestru lub centralnej ewidencji i informacji o działalności gospodarczej, jeżeli odrębne przepisy wymagają wpisu do rejestru lub ewidencji</w:t>
      </w:r>
    </w:p>
    <w:p w:rsidR="00EF4A33" w:rsidRPr="00EF4A3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3)  P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ełnomocnictwo do występowania w imieniu wykonawcy, w przypadku gdy dokumenty składające się na ofertę podpisuje osoba nieuprawniona do reprezentowania Wykonawcy (zgodnie z odpisem z Krajowego Rejestru Sądowego lub z zaświadczeniem o wpisie do ewidencji działalności gospodarczej).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1728" w:rsidRDefault="000A1728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C5D46" w:rsidRDefault="007C5D46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C5D46" w:rsidRPr="00EF4A33" w:rsidRDefault="007C5D46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B87716" w:rsidRPr="00082E51" w:rsidRDefault="00620596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B87716" w:rsidRPr="00082E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E1D" w:rsidRDefault="00223E1D" w:rsidP="00EF4A33">
      <w:pPr>
        <w:spacing w:after="0" w:line="240" w:lineRule="auto"/>
      </w:pPr>
      <w:r>
        <w:separator/>
      </w:r>
    </w:p>
  </w:endnote>
  <w:endnote w:type="continuationSeparator" w:id="0">
    <w:p w:rsidR="00223E1D" w:rsidRDefault="00223E1D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596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E1D" w:rsidRDefault="00223E1D" w:rsidP="00EF4A33">
      <w:pPr>
        <w:spacing w:after="0" w:line="240" w:lineRule="auto"/>
      </w:pPr>
      <w:r>
        <w:separator/>
      </w:r>
    </w:p>
  </w:footnote>
  <w:footnote w:type="continuationSeparator" w:id="0">
    <w:p w:rsidR="00223E1D" w:rsidRDefault="00223E1D" w:rsidP="00EF4A33">
      <w:pPr>
        <w:spacing w:after="0" w:line="240" w:lineRule="auto"/>
      </w:pPr>
      <w:r>
        <w:continuationSeparator/>
      </w:r>
    </w:p>
  </w:footnote>
  <w:footnote w:id="1">
    <w:p w:rsidR="002D5941" w:rsidRPr="00F63CFD" w:rsidRDefault="002D5941" w:rsidP="002D5941">
      <w:pPr>
        <w:pStyle w:val="Tekstprzypisudolnego"/>
        <w:jc w:val="both"/>
        <w:rPr>
          <w:rFonts w:ascii="Arial" w:hAnsi="Arial" w:cs="Arial"/>
          <w:color w:val="222222"/>
          <w:kern w:val="0"/>
          <w:sz w:val="16"/>
          <w:szCs w:val="16"/>
          <w:lang w:eastAsia="pl-PL"/>
        </w:rPr>
      </w:pPr>
      <w:r w:rsidRPr="00F63CFD">
        <w:rPr>
          <w:rStyle w:val="Odwoanieprzypisudolnego"/>
          <w:rFonts w:ascii="Arial" w:eastAsiaTheme="minorHAnsi" w:hAnsi="Arial" w:cs="Arial"/>
          <w:kern w:val="0"/>
          <w:sz w:val="16"/>
          <w:szCs w:val="16"/>
          <w:lang w:eastAsia="en-US"/>
        </w:rPr>
        <w:footnoteRef/>
      </w:r>
      <w:r>
        <w:t xml:space="preserve"> </w:t>
      </w:r>
      <w:r w:rsidRPr="00F63CFD">
        <w:rPr>
          <w:rFonts w:ascii="Arial" w:hAnsi="Arial" w:cs="Arial"/>
          <w:color w:val="222222"/>
          <w:kern w:val="0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D5941" w:rsidRPr="00A82964" w:rsidRDefault="002D5941" w:rsidP="002D594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D5941" w:rsidRPr="00A82964" w:rsidRDefault="002D5941" w:rsidP="002D594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D5941" w:rsidRDefault="002D5941" w:rsidP="002D594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:rsidR="002D5941" w:rsidRPr="00BB3738" w:rsidRDefault="002D5941" w:rsidP="002D594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F4A33" w:rsidRDefault="00EF4A33" w:rsidP="00EF4A3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54BFE"/>
    <w:rsid w:val="00082E51"/>
    <w:rsid w:val="000A1728"/>
    <w:rsid w:val="000F44D0"/>
    <w:rsid w:val="001A6F07"/>
    <w:rsid w:val="001D6B2D"/>
    <w:rsid w:val="001F15C4"/>
    <w:rsid w:val="00223E1D"/>
    <w:rsid w:val="002572E9"/>
    <w:rsid w:val="002D5941"/>
    <w:rsid w:val="0035039F"/>
    <w:rsid w:val="00372F7C"/>
    <w:rsid w:val="0038077D"/>
    <w:rsid w:val="00434D33"/>
    <w:rsid w:val="00452C14"/>
    <w:rsid w:val="004E726F"/>
    <w:rsid w:val="005512DD"/>
    <w:rsid w:val="005654C7"/>
    <w:rsid w:val="00580811"/>
    <w:rsid w:val="005B2699"/>
    <w:rsid w:val="00620596"/>
    <w:rsid w:val="00670FC4"/>
    <w:rsid w:val="006A1F78"/>
    <w:rsid w:val="00710B4D"/>
    <w:rsid w:val="007C5D46"/>
    <w:rsid w:val="009614C7"/>
    <w:rsid w:val="00991D6B"/>
    <w:rsid w:val="009B0EF1"/>
    <w:rsid w:val="00A36760"/>
    <w:rsid w:val="00A51F30"/>
    <w:rsid w:val="00AE4DC8"/>
    <w:rsid w:val="00C12435"/>
    <w:rsid w:val="00C40F77"/>
    <w:rsid w:val="00CF1DAD"/>
    <w:rsid w:val="00D33F55"/>
    <w:rsid w:val="00E2695B"/>
    <w:rsid w:val="00EC6631"/>
    <w:rsid w:val="00EF4A33"/>
    <w:rsid w:val="00F17798"/>
    <w:rsid w:val="00F4766E"/>
    <w:rsid w:val="00F47F64"/>
    <w:rsid w:val="00F55BEE"/>
    <w:rsid w:val="00FE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D594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D59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D594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D59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Cezariusz Jarocki</cp:lastModifiedBy>
  <cp:revision>30</cp:revision>
  <cp:lastPrinted>2025-05-08T10:40:00Z</cp:lastPrinted>
  <dcterms:created xsi:type="dcterms:W3CDTF">2021-01-30T18:42:00Z</dcterms:created>
  <dcterms:modified xsi:type="dcterms:W3CDTF">2025-05-08T10:41:00Z</dcterms:modified>
</cp:coreProperties>
</file>