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12A6CCA3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3772C1">
        <w:rPr>
          <w:rFonts w:asciiTheme="minorHAnsi" w:eastAsia="Calibri" w:hAnsiTheme="minorHAnsi" w:cstheme="minorHAnsi"/>
          <w:sz w:val="22"/>
          <w:szCs w:val="22"/>
        </w:rPr>
        <w:t>0</w:t>
      </w:r>
      <w:r w:rsidR="00A10C61">
        <w:rPr>
          <w:rFonts w:asciiTheme="minorHAnsi" w:eastAsia="Calibri" w:hAnsiTheme="minorHAnsi" w:cstheme="minorHAnsi"/>
          <w:sz w:val="22"/>
          <w:szCs w:val="22"/>
        </w:rPr>
        <w:t>7</w:t>
      </w:r>
      <w:r w:rsidR="003772C1">
        <w:rPr>
          <w:rFonts w:asciiTheme="minorHAnsi" w:eastAsia="Calibri" w:hAnsiTheme="minorHAnsi" w:cstheme="minorHAnsi"/>
          <w:sz w:val="22"/>
          <w:szCs w:val="22"/>
        </w:rPr>
        <w:t>.05.</w:t>
      </w:r>
      <w:r w:rsidR="00D62F13">
        <w:rPr>
          <w:rFonts w:asciiTheme="minorHAnsi" w:eastAsia="Calibri" w:hAnsiTheme="minorHAnsi" w:cstheme="minorHAnsi"/>
          <w:sz w:val="22"/>
          <w:szCs w:val="22"/>
        </w:rPr>
        <w:t>202</w:t>
      </w:r>
      <w:r w:rsidR="000C5993">
        <w:rPr>
          <w:rFonts w:asciiTheme="minorHAnsi" w:eastAsia="Calibri" w:hAnsiTheme="minorHAnsi" w:cstheme="minorHAnsi"/>
          <w:sz w:val="22"/>
          <w:szCs w:val="22"/>
        </w:rPr>
        <w:t>5</w:t>
      </w:r>
      <w:r w:rsidR="00293274">
        <w:rPr>
          <w:rFonts w:asciiTheme="minorHAnsi" w:eastAsia="Calibri" w:hAnsiTheme="minorHAnsi" w:cstheme="minorHAnsi"/>
          <w:sz w:val="22"/>
          <w:szCs w:val="22"/>
        </w:rPr>
        <w:t xml:space="preserve"> r.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1B5F7DB0" w:rsidR="003255A7" w:rsidRPr="007C1A19" w:rsidRDefault="005E4033" w:rsidP="007C1A19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5A428D7F" w:rsidR="005E4033" w:rsidRPr="004E6B4C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D94EF17" w14:textId="77777777" w:rsidR="008D4785" w:rsidRPr="008D4785" w:rsidRDefault="008D4785" w:rsidP="008D4785">
      <w:pPr>
        <w:jc w:val="center"/>
        <w:rPr>
          <w:rFonts w:asciiTheme="minorHAnsi" w:eastAsia="Calibri" w:hAnsiTheme="minorHAnsi" w:cstheme="minorHAnsi"/>
          <w:b/>
          <w:lang w:eastAsia="pl-PL"/>
        </w:rPr>
      </w:pPr>
    </w:p>
    <w:p w14:paraId="55A5378C" w14:textId="5ADF8C1F" w:rsidR="008D4785" w:rsidRPr="008D4785" w:rsidRDefault="008D4785" w:rsidP="008D4785">
      <w:pPr>
        <w:jc w:val="center"/>
        <w:rPr>
          <w:rFonts w:asciiTheme="minorHAnsi" w:eastAsiaTheme="minorEastAsia" w:hAnsiTheme="minorHAnsi" w:cstheme="minorHAnsi"/>
          <w:b/>
          <w:bCs/>
          <w:u w:val="single"/>
          <w:lang w:eastAsia="ar-SA"/>
        </w:rPr>
      </w:pPr>
      <w:bookmarkStart w:id="0" w:name="_Hlk190775334"/>
      <w:r w:rsidRPr="008D4785">
        <w:rPr>
          <w:rFonts w:asciiTheme="minorHAnsi" w:eastAsiaTheme="minorEastAsia" w:hAnsiTheme="minorHAnsi" w:cstheme="minorHAnsi"/>
          <w:b/>
          <w:lang w:eastAsia="pl-PL"/>
        </w:rPr>
        <w:t>„</w:t>
      </w:r>
      <w:bookmarkStart w:id="1" w:name="_Hlk196481470"/>
      <w:r w:rsidR="00060077">
        <w:rPr>
          <w:rFonts w:asciiTheme="minorHAnsi" w:eastAsiaTheme="minorEastAsia" w:hAnsiTheme="minorHAnsi" w:cstheme="minorHAnsi"/>
          <w:b/>
          <w:lang w:eastAsia="pl-PL"/>
        </w:rPr>
        <w:t>Audyt energetyczny obiektów ZWiK Sp</w:t>
      </w:r>
      <w:r w:rsidR="005011D7">
        <w:rPr>
          <w:rFonts w:asciiTheme="minorHAnsi" w:eastAsiaTheme="minorEastAsia" w:hAnsiTheme="minorHAnsi" w:cstheme="minorHAnsi"/>
          <w:b/>
          <w:lang w:eastAsia="pl-PL"/>
        </w:rPr>
        <w:t>ółka</w:t>
      </w:r>
      <w:r w:rsidR="00060077">
        <w:rPr>
          <w:rFonts w:asciiTheme="minorHAnsi" w:eastAsiaTheme="minorEastAsia" w:hAnsiTheme="minorHAnsi" w:cstheme="minorHAnsi"/>
          <w:b/>
          <w:lang w:eastAsia="pl-PL"/>
        </w:rPr>
        <w:t xml:space="preserve"> z o.o. w Szczecinie</w:t>
      </w:r>
      <w:bookmarkEnd w:id="1"/>
      <w:r w:rsidRPr="008D4785">
        <w:rPr>
          <w:rFonts w:asciiTheme="minorHAnsi" w:eastAsiaTheme="minorEastAsia" w:hAnsiTheme="minorHAnsi" w:cstheme="minorHAnsi"/>
          <w:b/>
          <w:lang w:eastAsia="pl-PL"/>
        </w:rPr>
        <w:t>”</w:t>
      </w:r>
    </w:p>
    <w:bookmarkEnd w:id="0"/>
    <w:p w14:paraId="1B845A87" w14:textId="77777777" w:rsidR="00CC16BF" w:rsidRPr="00125E80" w:rsidRDefault="00CC16BF" w:rsidP="00CC16BF">
      <w:pPr>
        <w:tabs>
          <w:tab w:val="left" w:pos="540"/>
        </w:tabs>
        <w:jc w:val="center"/>
        <w:rPr>
          <w:rFonts w:ascii="Calibri" w:hAnsi="Calibri" w:cs="Calibri"/>
          <w:b/>
          <w:i/>
          <w:color w:val="002060"/>
          <w:sz w:val="22"/>
          <w:szCs w:val="22"/>
        </w:rPr>
      </w:pPr>
    </w:p>
    <w:p w14:paraId="2ECB9C4F" w14:textId="77777777" w:rsidR="00382D45" w:rsidRPr="004E6B4C" w:rsidRDefault="00382D45" w:rsidP="00382D45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5438508C" w14:textId="03AD304C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Zakład Wodociągów i Kanalizacji Sp. z o. o. w Szczecinie oświadcza, że posiada status dużego przedsiębiorcy </w:t>
      </w:r>
      <w:r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>w rozumieniu przepisów ustawy z dnia 8 marca 2013 r. o przeciwdziałaniu nadmiernym opóźnieniom w transakcjach handlowych</w:t>
      </w:r>
      <w:r>
        <w:rPr>
          <w:rFonts w:asciiTheme="minorHAnsi" w:hAnsiTheme="minorHAnsi" w:cstheme="minorHAnsi"/>
          <w:sz w:val="20"/>
          <w:szCs w:val="22"/>
          <w:lang w:eastAsia="pl-PL"/>
        </w:rPr>
        <w:t xml:space="preserve"> (Dz.U.  z 2023 r. poz. 179</w:t>
      </w:r>
      <w:r w:rsidR="00F573AB">
        <w:rPr>
          <w:rFonts w:asciiTheme="minorHAnsi" w:hAnsiTheme="minorHAnsi" w:cstheme="minorHAnsi"/>
          <w:sz w:val="20"/>
          <w:szCs w:val="22"/>
          <w:lang w:eastAsia="pl-PL"/>
        </w:rPr>
        <w:t>0</w:t>
      </w:r>
      <w:r>
        <w:rPr>
          <w:rFonts w:asciiTheme="minorHAnsi" w:hAnsiTheme="minorHAnsi" w:cstheme="minorHAnsi"/>
          <w:sz w:val="20"/>
          <w:szCs w:val="22"/>
          <w:lang w:eastAsia="pl-PL"/>
        </w:rPr>
        <w:t>)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0F770080" w14:textId="77777777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</w:p>
    <w:p w14:paraId="635AE8B8" w14:textId="77777777" w:rsidR="00382D45" w:rsidRPr="00813287" w:rsidRDefault="00382D45" w:rsidP="00382D45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13287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319EB9DB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314CC653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69B8FE" w14:textId="3ED89D74" w:rsidR="00CC16BF" w:rsidRPr="00CC16BF" w:rsidRDefault="0014109E" w:rsidP="001C669A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  <w:r w:rsidR="00E26A7E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7D5E8A2E" w14:textId="3246E6D4" w:rsidR="000E4591" w:rsidRPr="000E4591" w:rsidRDefault="00AB31B3" w:rsidP="005011D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Przedmiotem zamówienia jest </w:t>
      </w:r>
      <w:r w:rsidR="005011D7">
        <w:rPr>
          <w:rFonts w:asciiTheme="minorHAnsi" w:hAnsiTheme="minorHAnsi" w:cstheme="minorHAnsi"/>
          <w:color w:val="000000"/>
          <w:sz w:val="22"/>
          <w:szCs w:val="22"/>
        </w:rPr>
        <w:t xml:space="preserve">usługa polegająca na </w:t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>wykonani</w:t>
      </w:r>
      <w:r w:rsidR="005011D7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 audytów energetycznych </w:t>
      </w:r>
      <w:r w:rsidR="005011D7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>w rozumieniu Ustawy z dnia 20 maja 2016 r. o efektywności energetycznej (Dz. U. z 20</w:t>
      </w:r>
      <w:r w:rsidR="004F5D4E">
        <w:rPr>
          <w:rFonts w:asciiTheme="minorHAnsi" w:hAnsiTheme="minorHAnsi" w:cstheme="minorHAnsi"/>
          <w:color w:val="000000"/>
          <w:sz w:val="22"/>
          <w:szCs w:val="22"/>
        </w:rPr>
        <w:t>24</w:t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 r., poz. </w:t>
      </w:r>
      <w:r w:rsidR="004F5D4E">
        <w:rPr>
          <w:rFonts w:asciiTheme="minorHAnsi" w:hAnsiTheme="minorHAnsi" w:cstheme="minorHAnsi"/>
          <w:color w:val="000000"/>
          <w:sz w:val="22"/>
          <w:szCs w:val="22"/>
        </w:rPr>
        <w:t>1047</w:t>
      </w:r>
      <w:r w:rsidR="004B423A">
        <w:rPr>
          <w:rFonts w:asciiTheme="minorHAnsi" w:hAnsiTheme="minorHAnsi" w:cstheme="minorHAnsi"/>
          <w:color w:val="000000"/>
          <w:sz w:val="22"/>
          <w:szCs w:val="22"/>
        </w:rPr>
        <w:t xml:space="preserve"> ze </w:t>
      </w:r>
      <w:r w:rsidR="00630561">
        <w:rPr>
          <w:rFonts w:asciiTheme="minorHAnsi" w:hAnsiTheme="minorHAnsi" w:cstheme="minorHAnsi"/>
          <w:color w:val="000000"/>
          <w:sz w:val="22"/>
          <w:szCs w:val="22"/>
        </w:rPr>
        <w:t>późn.</w:t>
      </w:r>
      <w:r w:rsidR="004B423A">
        <w:rPr>
          <w:rFonts w:asciiTheme="minorHAnsi" w:hAnsiTheme="minorHAnsi" w:cstheme="minorHAnsi"/>
          <w:color w:val="000000"/>
          <w:sz w:val="22"/>
          <w:szCs w:val="22"/>
        </w:rPr>
        <w:t>zm.</w:t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>) dla obiektów Zakładu Wodociągów i Kanalizacji Sp. z o.o. w Szczecinie</w:t>
      </w:r>
      <w:r w:rsidR="003772C1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1E30D34" w14:textId="3AD7ECFE" w:rsidR="000E4591" w:rsidRPr="000E4591" w:rsidRDefault="000E4591" w:rsidP="005011D7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Zestawienie obiektów ZWiK Sp. z o.o. w Szczecinie podlegające audytowi jest zamieszczon</w:t>
      </w:r>
      <w:r w:rsidR="00593AA3">
        <w:rPr>
          <w:rFonts w:asciiTheme="minorHAnsi" w:hAnsiTheme="minorHAnsi" w:cstheme="minorHAnsi"/>
          <w:color w:val="000000"/>
          <w:sz w:val="22"/>
          <w:szCs w:val="22"/>
        </w:rPr>
        <w:t>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w</w:t>
      </w:r>
      <w:r w:rsidR="00AB31B3"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AB31B3" w:rsidRPr="000E4591">
        <w:rPr>
          <w:rFonts w:asciiTheme="minorHAnsi" w:hAnsiTheme="minorHAnsi" w:cstheme="minorHAnsi"/>
          <w:color w:val="000000"/>
          <w:sz w:val="22"/>
          <w:szCs w:val="22"/>
        </w:rPr>
        <w:t>łącznik</w:t>
      </w:r>
      <w:r>
        <w:rPr>
          <w:rFonts w:asciiTheme="minorHAnsi" w:hAnsiTheme="minorHAnsi" w:cstheme="minorHAnsi"/>
          <w:color w:val="000000"/>
          <w:sz w:val="22"/>
          <w:szCs w:val="22"/>
        </w:rPr>
        <w:t>u nr 2</w:t>
      </w:r>
      <w:r w:rsidR="00AB31B3"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>
        <w:rPr>
          <w:rFonts w:asciiTheme="minorHAnsi" w:hAnsiTheme="minorHAnsi" w:cstheme="minorHAnsi"/>
          <w:color w:val="000000"/>
          <w:sz w:val="22"/>
          <w:szCs w:val="22"/>
        </w:rPr>
        <w:t>umowy</w:t>
      </w:r>
      <w:r w:rsidR="00AB31B3" w:rsidRPr="000E4591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Start w:id="2" w:name="_Toc475006617"/>
    </w:p>
    <w:p w14:paraId="456E3E6E" w14:textId="577EADEC" w:rsidR="00AB31B3" w:rsidRPr="003772C1" w:rsidRDefault="00AB31B3" w:rsidP="005011D7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3772C1">
        <w:rPr>
          <w:rFonts w:asciiTheme="minorHAnsi" w:hAnsiTheme="minorHAnsi" w:cstheme="minorHAnsi"/>
          <w:sz w:val="22"/>
          <w:szCs w:val="22"/>
          <w:u w:val="single"/>
        </w:rPr>
        <w:t>Zasady przeprowadzania audytu energetycznego</w:t>
      </w:r>
      <w:bookmarkEnd w:id="2"/>
    </w:p>
    <w:p w14:paraId="315DE491" w14:textId="520ED77A" w:rsidR="00AB31B3" w:rsidRPr="000E4591" w:rsidRDefault="00AB31B3" w:rsidP="005011D7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Zgodnie z Ustawą audyt energetyczny przedsiębiorstwa jest procedurą mającą na celu przeprowadzenie szczegółowych i potwierdzonych obliczeń dotyczących proponowanych </w:t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przedsięwzięć służących poprawie efektywności energetycznej oraz dostarczenie informacji </w:t>
      </w:r>
      <w:r w:rsidR="005011D7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>o potencjalnych oszczędnościach energii.</w:t>
      </w:r>
    </w:p>
    <w:p w14:paraId="7A166A03" w14:textId="24EDCE44" w:rsidR="00AB31B3" w:rsidRPr="000E4591" w:rsidRDefault="00AB31B3" w:rsidP="005011D7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4591">
        <w:rPr>
          <w:rFonts w:asciiTheme="minorHAnsi" w:hAnsiTheme="minorHAnsi" w:cstheme="minorHAnsi"/>
          <w:color w:val="000000"/>
          <w:sz w:val="22"/>
          <w:szCs w:val="22"/>
        </w:rPr>
        <w:t>Audyt:</w:t>
      </w:r>
    </w:p>
    <w:p w14:paraId="098E3B1D" w14:textId="77777777" w:rsidR="000E4591" w:rsidRDefault="00AB31B3" w:rsidP="005011D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należy przeprowadzać na podstawie aktualnych, reprezentatywnych, mierzonych i możliwych do zidentyfikowania danych dotyczących zużycia energii oraz, w przypadku energii elektrycznej, zapotrzebowania na moc; </w:t>
      </w:r>
    </w:p>
    <w:p w14:paraId="09F3A711" w14:textId="240549E1" w:rsidR="000E4591" w:rsidRDefault="00AB31B3" w:rsidP="005011D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zawiera szczegółowy przegląd zużycia energii w budynkach lub zespołach budynków, </w:t>
      </w:r>
      <w:r w:rsidR="00A10C61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0E4591">
        <w:rPr>
          <w:rFonts w:asciiTheme="minorHAnsi" w:hAnsiTheme="minorHAnsi" w:cstheme="minorHAnsi"/>
          <w:color w:val="000000"/>
          <w:sz w:val="22"/>
          <w:szCs w:val="22"/>
        </w:rPr>
        <w:t xml:space="preserve">w instalacjach przemysłowych, odpowiadających łącznie za co najmniej 90% całkowitego zużycia energii przez przedsiębiorstwo; </w:t>
      </w:r>
    </w:p>
    <w:p w14:paraId="510C69F9" w14:textId="4E6814D2" w:rsidR="00AB31B3" w:rsidRPr="000E4591" w:rsidRDefault="00AB31B3" w:rsidP="005011D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4591">
        <w:rPr>
          <w:rFonts w:asciiTheme="minorHAnsi" w:hAnsiTheme="minorHAnsi" w:cstheme="minorHAnsi"/>
          <w:color w:val="000000"/>
          <w:sz w:val="22"/>
          <w:szCs w:val="22"/>
        </w:rPr>
        <w:t>powinien opierać się, o ile to możliwe, na analizie kosztowej cyklu życia budynku lub zespołu budynków oraz instalacji przemysłowych, a nie na okresie zwrotu nakładów, tak aby uwzględnić oszczędności energii w dłuższym okresie, wartości rezydualne inwestycji długoterminowych oraz stopy dyskonta.</w:t>
      </w:r>
    </w:p>
    <w:p w14:paraId="644A659F" w14:textId="77777777" w:rsidR="00AB31B3" w:rsidRPr="000E4591" w:rsidRDefault="00AB31B3" w:rsidP="005011D7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E4591">
        <w:rPr>
          <w:rFonts w:asciiTheme="minorHAnsi" w:hAnsiTheme="minorHAnsi" w:cstheme="minorHAnsi"/>
          <w:color w:val="000000"/>
          <w:sz w:val="22"/>
          <w:szCs w:val="22"/>
        </w:rPr>
        <w:t>Na audyt energetyczny przedsiębiorstwa składają się: audyty b</w:t>
      </w:r>
      <w:r w:rsidRPr="000E4591">
        <w:rPr>
          <w:rFonts w:asciiTheme="minorHAnsi" w:hAnsiTheme="minorHAnsi" w:cstheme="minorHAnsi"/>
          <w:sz w:val="22"/>
          <w:szCs w:val="22"/>
        </w:rPr>
        <w:t>udynków przemysłowych i biurowych, audyty wewnętrznych sieci ciepłowniczych, audyty lokalnych źródeł ciepła i energii elektrycznej, audyty procesów technologicznych.</w:t>
      </w:r>
    </w:p>
    <w:p w14:paraId="7EA57A35" w14:textId="635CE46E" w:rsidR="000E4591" w:rsidRPr="000E4591" w:rsidRDefault="00AB31B3" w:rsidP="005011D7">
      <w:pPr>
        <w:suppressAutoHyphens/>
        <w:spacing w:before="60"/>
        <w:ind w:left="426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0E4591">
        <w:rPr>
          <w:rFonts w:asciiTheme="minorHAnsi" w:hAnsiTheme="minorHAnsi" w:cstheme="minorHAnsi"/>
          <w:sz w:val="22"/>
          <w:szCs w:val="22"/>
        </w:rPr>
        <w:t>Szczegółowy zakres i formę audytu określają aktualne, stosowne akty prawne</w:t>
      </w:r>
      <w:r w:rsidR="000E4591">
        <w:rPr>
          <w:rFonts w:asciiTheme="minorHAnsi" w:hAnsiTheme="minorHAnsi" w:cstheme="minorHAnsi"/>
          <w:sz w:val="22"/>
          <w:szCs w:val="22"/>
        </w:rPr>
        <w:t>.</w:t>
      </w:r>
    </w:p>
    <w:p w14:paraId="6DA7966C" w14:textId="2B3D1AFF" w:rsidR="008574BC" w:rsidRPr="000E4591" w:rsidRDefault="008574BC" w:rsidP="003A4604">
      <w:pPr>
        <w:numPr>
          <w:ilvl w:val="0"/>
          <w:numId w:val="28"/>
        </w:numPr>
        <w:suppressAutoHyphens/>
        <w:spacing w:before="60"/>
        <w:ind w:left="426" w:hanging="426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0E4591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przedmiotu zamówienia: </w:t>
      </w:r>
      <w:r w:rsidR="008D4785" w:rsidRPr="00A10C61">
        <w:rPr>
          <w:rFonts w:asciiTheme="minorHAnsi" w:hAnsiTheme="minorHAnsi" w:cstheme="minorHAnsi"/>
          <w:b/>
          <w:sz w:val="22"/>
          <w:szCs w:val="22"/>
          <w:lang w:eastAsia="pl-PL"/>
        </w:rPr>
        <w:t>do</w:t>
      </w:r>
      <w:r w:rsidRPr="00A10C6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0E4591" w:rsidRPr="00A10C61">
        <w:rPr>
          <w:rFonts w:asciiTheme="minorHAnsi" w:hAnsiTheme="minorHAnsi" w:cstheme="minorHAnsi"/>
          <w:b/>
          <w:sz w:val="22"/>
          <w:szCs w:val="22"/>
          <w:lang w:eastAsia="pl-PL"/>
        </w:rPr>
        <w:t>5 miesięcy</w:t>
      </w:r>
      <w:r w:rsidRPr="00A10C61">
        <w:rPr>
          <w:rFonts w:asciiTheme="minorHAnsi" w:hAnsiTheme="minorHAnsi" w:cstheme="minorHAnsi"/>
          <w:b/>
          <w:sz w:val="22"/>
          <w:szCs w:val="22"/>
          <w:lang w:eastAsia="pl-PL"/>
        </w:rPr>
        <w:t>, licząc od daty zawarcia umowy.</w:t>
      </w:r>
    </w:p>
    <w:p w14:paraId="51428CD8" w14:textId="1E371DF4" w:rsidR="008574BC" w:rsidRPr="000E4591" w:rsidRDefault="008574BC" w:rsidP="005011D7">
      <w:pPr>
        <w:numPr>
          <w:ilvl w:val="0"/>
          <w:numId w:val="28"/>
        </w:numPr>
        <w:tabs>
          <w:tab w:val="clear" w:pos="0"/>
          <w:tab w:val="num" w:pos="-1985"/>
        </w:tabs>
        <w:suppressAutoHyphens/>
        <w:spacing w:before="60"/>
        <w:ind w:left="426" w:hanging="426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0E4591">
        <w:rPr>
          <w:rFonts w:asciiTheme="minorHAnsi" w:hAnsiTheme="minorHAnsi" w:cstheme="minorHAnsi"/>
          <w:sz w:val="22"/>
          <w:szCs w:val="22"/>
          <w:lang w:eastAsia="pl-PL"/>
        </w:rPr>
        <w:t xml:space="preserve">Miejsce wykonania usługi: </w:t>
      </w:r>
      <w:r w:rsidRPr="00A10C61">
        <w:rPr>
          <w:rFonts w:asciiTheme="minorHAnsi" w:hAnsiTheme="minorHAnsi" w:cstheme="minorHAnsi"/>
          <w:b/>
          <w:sz w:val="22"/>
          <w:szCs w:val="22"/>
          <w:lang w:eastAsia="pl-PL"/>
        </w:rPr>
        <w:t>Szczecin</w:t>
      </w:r>
      <w:r w:rsidR="008D4785" w:rsidRPr="00A10C61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</w:p>
    <w:p w14:paraId="01220B9F" w14:textId="63E951F3" w:rsidR="008574BC" w:rsidRPr="000E4591" w:rsidRDefault="008574BC" w:rsidP="008574BC">
      <w:pPr>
        <w:numPr>
          <w:ilvl w:val="0"/>
          <w:numId w:val="28"/>
        </w:numPr>
        <w:tabs>
          <w:tab w:val="clear" w:pos="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0E4591">
        <w:rPr>
          <w:rFonts w:asciiTheme="minorHAnsi" w:hAnsiTheme="minorHAnsi" w:cstheme="minorHAnsi"/>
          <w:sz w:val="22"/>
          <w:szCs w:val="22"/>
          <w:lang w:eastAsia="pl-PL"/>
        </w:rPr>
        <w:t>Termin płatności: 30 dni od daty dostarczenia Zamawiającemu faktury VAT kompletnej i prawidłowo wystawionej po wykonaniu usługi</w:t>
      </w:r>
      <w:r w:rsidR="00FB2BC1" w:rsidRPr="000E4591">
        <w:rPr>
          <w:rFonts w:asciiTheme="minorHAnsi" w:hAnsiTheme="minorHAnsi" w:cstheme="minorHAnsi"/>
          <w:sz w:val="22"/>
          <w:szCs w:val="22"/>
          <w:lang w:eastAsia="pl-PL"/>
        </w:rPr>
        <w:t xml:space="preserve"> i </w:t>
      </w:r>
      <w:r w:rsidR="00841508" w:rsidRPr="000E4591">
        <w:rPr>
          <w:rFonts w:asciiTheme="minorHAnsi" w:hAnsiTheme="minorHAnsi" w:cstheme="minorHAnsi"/>
          <w:sz w:val="22"/>
          <w:szCs w:val="22"/>
          <w:lang w:eastAsia="pl-PL"/>
        </w:rPr>
        <w:t>podpisan</w:t>
      </w:r>
      <w:r w:rsidR="00C3048A" w:rsidRPr="000E4591">
        <w:rPr>
          <w:rFonts w:asciiTheme="minorHAnsi" w:hAnsiTheme="minorHAnsi" w:cstheme="minorHAnsi"/>
          <w:sz w:val="22"/>
          <w:szCs w:val="22"/>
          <w:lang w:eastAsia="pl-PL"/>
        </w:rPr>
        <w:t>iu</w:t>
      </w:r>
      <w:r w:rsidR="00841508" w:rsidRPr="000E4591">
        <w:rPr>
          <w:rFonts w:asciiTheme="minorHAnsi" w:hAnsiTheme="minorHAnsi" w:cstheme="minorHAnsi"/>
          <w:sz w:val="22"/>
          <w:szCs w:val="22"/>
          <w:lang w:eastAsia="pl-PL"/>
        </w:rPr>
        <w:t xml:space="preserve"> przez Strony protokołu</w:t>
      </w:r>
      <w:r w:rsidR="00C3048A" w:rsidRPr="000E4591">
        <w:rPr>
          <w:rFonts w:asciiTheme="minorHAnsi" w:hAnsiTheme="minorHAnsi" w:cstheme="minorHAnsi"/>
          <w:sz w:val="22"/>
          <w:szCs w:val="22"/>
          <w:lang w:eastAsia="pl-PL"/>
        </w:rPr>
        <w:t xml:space="preserve"> odbioru prac</w:t>
      </w:r>
      <w:r w:rsidRPr="000E4591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0E4591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</w:t>
      </w:r>
      <w:r w:rsidRPr="000E4591">
        <w:rPr>
          <w:rFonts w:asciiTheme="minorHAnsi" w:hAnsiTheme="minorHAnsi" w:cstheme="minorHAnsi"/>
          <w:sz w:val="22"/>
          <w:szCs w:val="22"/>
          <w:lang w:eastAsia="pl-PL"/>
        </w:rPr>
        <w:t>Zamawiający dokona płatności za usługę w mechanizmie podzielonej płatności.</w:t>
      </w:r>
    </w:p>
    <w:p w14:paraId="410C9B74" w14:textId="77777777" w:rsidR="00861B06" w:rsidRPr="003255A7" w:rsidRDefault="00861B06" w:rsidP="00861B06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806FAA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5ECAD233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25EEE032" w14:textId="77777777" w:rsidR="002A0C8B" w:rsidRPr="006A175D" w:rsidRDefault="002A0C8B" w:rsidP="00AB03B2">
      <w:pPr>
        <w:numPr>
          <w:ilvl w:val="0"/>
          <w:numId w:val="2"/>
        </w:numPr>
        <w:tabs>
          <w:tab w:val="clear" w:pos="360"/>
        </w:tabs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81BA6B2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37D6CDE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6A635E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716F3CC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537B9846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478DAA8B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0D46CA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0598B41" w14:textId="5B662192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Oferta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 xml:space="preserve"> i wymagane oświadczenia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mus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zą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być podpisan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563FF9C1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6F5D435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67ED65D3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19684E5C" w14:textId="77777777" w:rsidR="002A0C8B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5192D8D1" w14:textId="77777777" w:rsidR="002A0C8B" w:rsidRPr="009A6342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71399011" w14:textId="77777777" w:rsidR="007D1F24" w:rsidRPr="004E6B4C" w:rsidRDefault="007D1F24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1ABF809A" w14:textId="77777777" w:rsidR="004B72C8" w:rsidRPr="004036D7" w:rsidRDefault="004B72C8" w:rsidP="004B72C8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036D7">
        <w:rPr>
          <w:rFonts w:asciiTheme="minorHAnsi" w:hAnsiTheme="minorHAnsi" w:cstheme="minorHAnsi"/>
          <w:b/>
          <w:sz w:val="22"/>
          <w:szCs w:val="22"/>
          <w:lang w:eastAsia="ar-SA"/>
        </w:rPr>
        <w:t>Zamawiający określa warunki udziału w postępowaniu.</w:t>
      </w:r>
    </w:p>
    <w:p w14:paraId="3FB54C38" w14:textId="77777777" w:rsidR="004B72C8" w:rsidRPr="004036D7" w:rsidRDefault="004B72C8" w:rsidP="004B72C8">
      <w:pPr>
        <w:shd w:val="clear" w:color="auto" w:fill="FFFFFF"/>
        <w:ind w:left="377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4036D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Warunki udziału w postępowaniu dotyczą:</w:t>
      </w:r>
    </w:p>
    <w:p w14:paraId="2939C3A2" w14:textId="77777777" w:rsidR="004B72C8" w:rsidRPr="004036D7" w:rsidRDefault="004B72C8" w:rsidP="004B72C8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Theme="minorHAnsi" w:eastAsia="Calibri" w:hAnsiTheme="minorHAnsi" w:cstheme="minorHAnsi"/>
          <w:color w:val="000000" w:themeColor="text1"/>
          <w:spacing w:val="3"/>
          <w:sz w:val="22"/>
          <w:szCs w:val="22"/>
          <w:lang w:eastAsia="en-US"/>
        </w:rPr>
      </w:pPr>
      <w:r w:rsidRPr="004036D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zdolności technicznej lub zawodowej</w:t>
      </w:r>
    </w:p>
    <w:p w14:paraId="2812D5AD" w14:textId="77777777" w:rsidR="004B72C8" w:rsidRPr="00187943" w:rsidRDefault="004B72C8" w:rsidP="004B72C8">
      <w:pPr>
        <w:tabs>
          <w:tab w:val="left" w:pos="426"/>
        </w:tabs>
        <w:ind w:left="426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4036D7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Zamawiający uzna, że wykonawca posiada wymagane zdolności techniczne lub zawodowe </w:t>
      </w:r>
      <w:r w:rsidRPr="0018794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zapewniające należyte wykonanie zamówienia, jeżeli wykonawca wykaże, że:</w:t>
      </w:r>
    </w:p>
    <w:p w14:paraId="759C0DAF" w14:textId="4A63FA6A" w:rsidR="004B72C8" w:rsidRPr="00187943" w:rsidRDefault="00B670E3" w:rsidP="00187943">
      <w:pPr>
        <w:pStyle w:val="Akapitzlist"/>
        <w:numPr>
          <w:ilvl w:val="0"/>
          <w:numId w:val="41"/>
        </w:numPr>
        <w:tabs>
          <w:tab w:val="left" w:pos="851"/>
        </w:tabs>
        <w:ind w:left="1105" w:hanging="425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17783D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posiada doświadczenie 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w </w:t>
      </w:r>
      <w:r w:rsidRPr="0017783D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realizacji usług porównywalnych, tj. 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wykonał należycie w okresie ostatnich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pięciu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lat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ach</w:t>
      </w:r>
      <w:r w:rsidRPr="0017783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przed upływem terminu składania ofert, a jeżeli okres prowadzenia działalności jest krótszy – w tym okresie, </w:t>
      </w:r>
      <w:r>
        <w:rPr>
          <w:rFonts w:asciiTheme="minorHAnsi" w:hAnsiTheme="minorHAnsi" w:cstheme="minorHAnsi"/>
          <w:sz w:val="22"/>
          <w:szCs w:val="22"/>
        </w:rPr>
        <w:t>co najmniej</w:t>
      </w:r>
      <w:r w:rsidR="00187943" w:rsidRPr="00187943">
        <w:rPr>
          <w:rFonts w:asciiTheme="minorHAnsi" w:hAnsiTheme="minorHAnsi" w:cstheme="minorHAnsi"/>
          <w:sz w:val="22"/>
          <w:szCs w:val="22"/>
        </w:rPr>
        <w:t xml:space="preserve"> dwie </w:t>
      </w:r>
      <w:r w:rsidR="00187943" w:rsidRPr="00187943">
        <w:rPr>
          <w:rFonts w:asciiTheme="minorHAnsi" w:hAnsiTheme="minorHAnsi" w:cstheme="minorHAnsi"/>
          <w:color w:val="000000"/>
          <w:sz w:val="22"/>
          <w:szCs w:val="22"/>
        </w:rPr>
        <w:t>usługi,</w:t>
      </w:r>
      <w:r w:rsidR="00187943" w:rsidRPr="00187943">
        <w:rPr>
          <w:rFonts w:asciiTheme="minorHAnsi" w:hAnsiTheme="minorHAnsi" w:cstheme="minorHAnsi"/>
          <w:sz w:val="22"/>
          <w:szCs w:val="22"/>
        </w:rPr>
        <w:t xml:space="preserve"> których przedmiotem był audyt (analiza techniczno-ekonomiczna) dotyczący efektywności energetycznej obiektów przemysłowych, o wartości </w:t>
      </w:r>
      <w:r w:rsidR="00593AA3">
        <w:rPr>
          <w:rFonts w:asciiTheme="minorHAnsi" w:hAnsiTheme="minorHAnsi" w:cstheme="minorHAnsi"/>
          <w:sz w:val="22"/>
          <w:szCs w:val="22"/>
        </w:rPr>
        <w:t>netto</w:t>
      </w:r>
      <w:r w:rsidR="00187943" w:rsidRPr="00187943">
        <w:rPr>
          <w:rFonts w:asciiTheme="minorHAnsi" w:hAnsiTheme="minorHAnsi" w:cstheme="minorHAnsi"/>
          <w:sz w:val="22"/>
          <w:szCs w:val="22"/>
        </w:rPr>
        <w:t xml:space="preserve"> minimum </w:t>
      </w:r>
      <w:r w:rsidR="00593AA3">
        <w:rPr>
          <w:rFonts w:asciiTheme="minorHAnsi" w:hAnsiTheme="minorHAnsi" w:cstheme="minorHAnsi"/>
          <w:sz w:val="22"/>
          <w:szCs w:val="22"/>
        </w:rPr>
        <w:t>25</w:t>
      </w:r>
      <w:r w:rsidR="00187943" w:rsidRPr="00187943">
        <w:rPr>
          <w:rFonts w:asciiTheme="minorHAnsi" w:hAnsiTheme="minorHAnsi" w:cstheme="minorHAnsi"/>
          <w:sz w:val="22"/>
          <w:szCs w:val="22"/>
        </w:rPr>
        <w:t xml:space="preserve"> 000,00 zł każda usługa</w:t>
      </w:r>
      <w:r w:rsidR="00187943" w:rsidRPr="0018794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,</w:t>
      </w:r>
    </w:p>
    <w:p w14:paraId="4F6FA2B8" w14:textId="77777777" w:rsidR="007A1106" w:rsidRPr="004E6B4C" w:rsidRDefault="007A1106" w:rsidP="001C669A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7DD794E0" w:rsidR="007A1106" w:rsidRPr="004E6B4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281C5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do zapytania ofertowego;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4E6B4C" w:rsidRDefault="0030182F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4E6B4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2F82A7C7" w14:textId="284DC4CE" w:rsidR="004B72C8" w:rsidRPr="00A10C61" w:rsidRDefault="00900DF2" w:rsidP="00A10C61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B72C8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4B72C8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4B72C8">
        <w:rPr>
          <w:rFonts w:asciiTheme="minorHAnsi" w:hAnsiTheme="minorHAnsi" w:cstheme="minorHAnsi"/>
          <w:sz w:val="22"/>
          <w:szCs w:val="22"/>
        </w:rPr>
        <w:br/>
      </w:r>
      <w:r w:rsidRPr="004B72C8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1B3ED5" w:rsidRPr="004B72C8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</w:t>
      </w:r>
      <w:r w:rsidR="008574BC" w:rsidRPr="004B72C8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="004B72C8" w:rsidRPr="00A10C61">
        <w:rPr>
          <w:rFonts w:asciiTheme="minorHAnsi" w:hAnsiTheme="minorHAnsi" w:cstheme="minorHAnsi"/>
          <w:b/>
          <w:sz w:val="22"/>
        </w:rPr>
        <w:t xml:space="preserve"> </w:t>
      </w:r>
    </w:p>
    <w:p w14:paraId="53A4B093" w14:textId="2D6469B4" w:rsidR="00A10C61" w:rsidRPr="00A10C61" w:rsidRDefault="00A10C61" w:rsidP="00A10C61">
      <w:pPr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</w:rPr>
      </w:pPr>
      <w:r w:rsidRPr="00A10C61">
        <w:rPr>
          <w:rFonts w:asciiTheme="minorHAnsi" w:hAnsiTheme="minorHAnsi" w:cstheme="minorHAnsi"/>
          <w:b/>
          <w:sz w:val="22"/>
        </w:rPr>
        <w:t xml:space="preserve">Podmiotowe środki dowodowe wymagane przez </w:t>
      </w:r>
      <w:r>
        <w:rPr>
          <w:rFonts w:asciiTheme="minorHAnsi" w:hAnsiTheme="minorHAnsi" w:cstheme="minorHAnsi"/>
          <w:b/>
          <w:sz w:val="22"/>
        </w:rPr>
        <w:t>Z</w:t>
      </w:r>
      <w:r w:rsidRPr="00A10C61">
        <w:rPr>
          <w:rFonts w:asciiTheme="minorHAnsi" w:hAnsiTheme="minorHAnsi" w:cstheme="minorHAnsi"/>
          <w:b/>
          <w:sz w:val="22"/>
        </w:rPr>
        <w:t xml:space="preserve">amawiającego, które należy złożyć </w:t>
      </w:r>
      <w:r w:rsidRPr="00A10C61">
        <w:rPr>
          <w:rFonts w:asciiTheme="minorHAnsi" w:hAnsiTheme="minorHAnsi" w:cstheme="minorHAnsi"/>
          <w:b/>
          <w:sz w:val="22"/>
          <w:u w:val="single"/>
        </w:rPr>
        <w:t xml:space="preserve">na wezwanie, skierowane do </w:t>
      </w:r>
      <w:r>
        <w:rPr>
          <w:rFonts w:asciiTheme="minorHAnsi" w:hAnsiTheme="minorHAnsi" w:cstheme="minorHAnsi"/>
          <w:b/>
          <w:sz w:val="22"/>
          <w:u w:val="single"/>
        </w:rPr>
        <w:t>W</w:t>
      </w:r>
      <w:r w:rsidRPr="00A10C61">
        <w:rPr>
          <w:rFonts w:asciiTheme="minorHAnsi" w:hAnsiTheme="minorHAnsi" w:cstheme="minorHAnsi"/>
          <w:b/>
          <w:sz w:val="22"/>
          <w:u w:val="single"/>
        </w:rPr>
        <w:t>ykonawcy, którego oferta została najwyżej oceniona w wyznaczonym terminie nie krótszym niż 5 dni od dnia wezwania, aktualne na dzień złożenia tj.:</w:t>
      </w:r>
    </w:p>
    <w:p w14:paraId="60E6504E" w14:textId="03AE1C58" w:rsidR="004B72C8" w:rsidRPr="008A5500" w:rsidRDefault="004B72C8" w:rsidP="004B72C8">
      <w:pPr>
        <w:pStyle w:val="Akapitzlist"/>
        <w:numPr>
          <w:ilvl w:val="0"/>
          <w:numId w:val="44"/>
        </w:numPr>
        <w:tabs>
          <w:tab w:val="left" w:pos="-1560"/>
          <w:tab w:val="num" w:pos="144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A5500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wykaz usług (Załącznik nr </w:t>
      </w:r>
      <w:r w:rsidR="00187943" w:rsidRPr="008A5500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Pr="008A5500">
        <w:rPr>
          <w:rFonts w:asciiTheme="minorHAnsi" w:hAnsiTheme="minorHAnsi" w:cstheme="minorHAnsi"/>
          <w:b/>
          <w:iCs/>
          <w:sz w:val="22"/>
          <w:szCs w:val="22"/>
        </w:rPr>
        <w:t xml:space="preserve"> do ZO) </w:t>
      </w:r>
      <w:r w:rsidRPr="008A5500">
        <w:rPr>
          <w:rFonts w:asciiTheme="minorHAnsi" w:hAnsiTheme="minorHAnsi" w:cstheme="minorHAnsi"/>
          <w:iCs/>
          <w:sz w:val="22"/>
          <w:szCs w:val="22"/>
        </w:rPr>
        <w:t>wykonanych wg wymagań określonych w rozdziale III pkt 1.1) a) zapytania ofertowego,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Termin wyrażony w latach lub miesiącach, których mowa wyżej, liczy się wstecz od dnia w którym upływa termin składania ofert.</w:t>
      </w:r>
    </w:p>
    <w:p w14:paraId="1D582A38" w14:textId="77777777" w:rsidR="004B72C8" w:rsidRPr="00AB15F7" w:rsidRDefault="004B72C8" w:rsidP="004B72C8">
      <w:pPr>
        <w:ind w:left="426"/>
        <w:jc w:val="both"/>
        <w:rPr>
          <w:rFonts w:asciiTheme="minorHAnsi" w:hAnsiTheme="minorHAnsi" w:cstheme="minorHAnsi"/>
          <w:b/>
          <w:iCs/>
          <w:sz w:val="22"/>
          <w:szCs w:val="22"/>
          <w:u w:val="single"/>
          <w:lang w:eastAsia="pl-PL"/>
        </w:rPr>
      </w:pPr>
      <w:r w:rsidRPr="008A5500">
        <w:rPr>
          <w:rFonts w:asciiTheme="minorHAnsi" w:hAnsiTheme="minorHAnsi" w:cstheme="minorHAnsi"/>
          <w:b/>
          <w:iCs/>
          <w:sz w:val="22"/>
          <w:szCs w:val="22"/>
          <w:u w:val="single"/>
          <w:lang w:eastAsia="pl-PL"/>
        </w:rPr>
        <w:t>Uwaga!</w:t>
      </w:r>
    </w:p>
    <w:p w14:paraId="5A58771D" w14:textId="0EB9ABF5" w:rsidR="004B72C8" w:rsidRDefault="004B72C8" w:rsidP="004B72C8">
      <w:pPr>
        <w:tabs>
          <w:tab w:val="num" w:pos="900"/>
        </w:tabs>
        <w:ind w:left="425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AB15F7">
        <w:rPr>
          <w:rFonts w:asciiTheme="minorHAnsi" w:hAnsiTheme="minorHAnsi" w:cstheme="minorHAnsi"/>
          <w:b/>
          <w:color w:val="000000"/>
          <w:sz w:val="22"/>
        </w:rPr>
        <w:t>P</w:t>
      </w:r>
      <w:r>
        <w:rPr>
          <w:rFonts w:asciiTheme="minorHAnsi" w:hAnsiTheme="minorHAnsi" w:cstheme="minorHAnsi"/>
          <w:b/>
          <w:color w:val="000000"/>
          <w:sz w:val="22"/>
        </w:rPr>
        <w:t>odmiotowe</w:t>
      </w:r>
      <w:r w:rsidRPr="00AB15F7">
        <w:rPr>
          <w:rFonts w:asciiTheme="minorHAnsi" w:hAnsiTheme="minorHAnsi" w:cstheme="minorHAnsi"/>
          <w:b/>
          <w:color w:val="000000"/>
          <w:sz w:val="22"/>
        </w:rPr>
        <w:t xml:space="preserve"> środki dowodowe wyszczególnione w pkt 3 mają być złożone tylko przez Wykonawcę, którego oferta zostanie </w:t>
      </w:r>
      <w:r>
        <w:rPr>
          <w:rFonts w:asciiTheme="minorHAnsi" w:hAnsiTheme="minorHAnsi" w:cstheme="minorHAnsi"/>
          <w:b/>
          <w:color w:val="000000"/>
          <w:sz w:val="22"/>
        </w:rPr>
        <w:t>uznana za najwyżej ocenioną</w:t>
      </w:r>
      <w:r w:rsidRPr="00AB15F7">
        <w:rPr>
          <w:rFonts w:asciiTheme="minorHAnsi" w:hAnsiTheme="minorHAnsi" w:cstheme="minorHAnsi"/>
          <w:b/>
          <w:color w:val="000000"/>
          <w:sz w:val="22"/>
        </w:rPr>
        <w:t xml:space="preserve">. </w:t>
      </w:r>
    </w:p>
    <w:p w14:paraId="422A7B8A" w14:textId="77777777" w:rsidR="008574BC" w:rsidRPr="00382D45" w:rsidRDefault="008574BC" w:rsidP="008574BC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376F7C9F" w14:textId="7029F9CC" w:rsidR="002A0C8B" w:rsidRPr="00B4711B" w:rsidRDefault="002A0C8B" w:rsidP="001C669A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D6519E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15.05.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</w:t>
      </w:r>
      <w:r w:rsidR="00AB03B2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B0CC18B" w14:textId="7E216E88" w:rsidR="002A0C8B" w:rsidRPr="00AC66EB" w:rsidRDefault="002A0C8B" w:rsidP="00AC66EB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Otwarcie ofert odbędzie się w dniu </w:t>
      </w:r>
      <w:r w:rsidR="00D6519E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15.05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</w:t>
      </w:r>
      <w:r w:rsidR="00AB03B2"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C66E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89A31A" w14:textId="3871719B" w:rsidR="00D54586" w:rsidRDefault="002A0C8B" w:rsidP="00AB03B2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6E0C2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tel.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732006C5" w14:textId="77777777" w:rsidR="008574BC" w:rsidRPr="00AB03B2" w:rsidRDefault="008574BC" w:rsidP="008574BC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4E6B4C" w:rsidRDefault="00A1274A" w:rsidP="001C669A">
      <w:pPr>
        <w:pStyle w:val="Akapitzlist"/>
        <w:numPr>
          <w:ilvl w:val="0"/>
          <w:numId w:val="14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0307105"/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4042EA39" w14:textId="2EB0AE00" w:rsidR="00D54586" w:rsidRDefault="00582AA3" w:rsidP="00AB03B2">
      <w:pPr>
        <w:numPr>
          <w:ilvl w:val="1"/>
          <w:numId w:val="14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  <w:bookmarkEnd w:id="3"/>
    </w:p>
    <w:p w14:paraId="4B100859" w14:textId="77777777" w:rsidR="008574BC" w:rsidRPr="00AB03B2" w:rsidRDefault="008574BC" w:rsidP="008574BC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1C669A">
      <w:pPr>
        <w:pStyle w:val="Akapitzlist"/>
        <w:numPr>
          <w:ilvl w:val="0"/>
          <w:numId w:val="14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3A0C6067" w14:textId="073B60BB" w:rsidR="008574BC" w:rsidRPr="000E4591" w:rsidRDefault="00FB453A" w:rsidP="002F0B60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0BFA8CFA" w14:textId="72AC52A1" w:rsidR="000E4591" w:rsidRDefault="000E4591" w:rsidP="000E4591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57EAEFC9" w14:textId="77777777" w:rsidR="003772C1" w:rsidRPr="002F0B60" w:rsidRDefault="003772C1" w:rsidP="000E4591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KRYTERIUM OCENY OFERT: </w:t>
      </w:r>
    </w:p>
    <w:p w14:paraId="0760B426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39FE86DE" w14:textId="21EE4AA2" w:rsidR="00895093" w:rsidRPr="005E4F0C" w:rsidRDefault="003B089B" w:rsidP="005E4F0C">
      <w:pPr>
        <w:numPr>
          <w:ilvl w:val="0"/>
          <w:numId w:val="7"/>
        </w:numPr>
        <w:tabs>
          <w:tab w:val="clear" w:pos="898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3F982364" w14:textId="77777777" w:rsidR="00895093" w:rsidRPr="003255A7" w:rsidRDefault="00895093" w:rsidP="0019669A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1C669A">
      <w:pPr>
        <w:pStyle w:val="ZTIRPKTzmpkttiret"/>
        <w:numPr>
          <w:ilvl w:val="0"/>
          <w:numId w:val="14"/>
        </w:numPr>
        <w:tabs>
          <w:tab w:val="left" w:pos="425"/>
          <w:tab w:val="left" w:pos="567"/>
          <w:tab w:val="left" w:pos="851"/>
        </w:tabs>
        <w:spacing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6182757C" w14:textId="7D4AF429" w:rsidR="0057331D" w:rsidRDefault="0057331D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5111EFEB" w14:textId="0B3DEB8F" w:rsidR="003B089B" w:rsidRPr="004E6B4C" w:rsidRDefault="003B089B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82DDC1E" w14:textId="39306331" w:rsidR="003B089B" w:rsidRPr="004E6B4C" w:rsidRDefault="003B089B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A273D3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3F1DABAA" w14:textId="77777777" w:rsidR="0019669A" w:rsidRPr="0027151B" w:rsidRDefault="0019669A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br/>
        <w:t>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 xml:space="preserve">Wykonawcę (-ców,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1D0720D7" w14:textId="5ECCD4C6" w:rsidR="003B089B" w:rsidRPr="004E6B4C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39E622F1" w14:textId="07DB34CD" w:rsidR="003A0AF7" w:rsidRPr="008574BC" w:rsidRDefault="0019326C" w:rsidP="00AB03B2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ykonawcy,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</w:t>
      </w:r>
      <w:r w:rsidR="00C81FE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>r. o informatyzacji działalności podmiotów realizujących zadania publiczne.</w:t>
      </w:r>
    </w:p>
    <w:p w14:paraId="7F8546BB" w14:textId="77777777" w:rsidR="008574BC" w:rsidRPr="00AB03B2" w:rsidRDefault="008574BC" w:rsidP="00C3048A">
      <w:pPr>
        <w:pStyle w:val="Tekstpodstawowywcity21"/>
        <w:suppressAutoHyphens/>
        <w:spacing w:before="120"/>
        <w:ind w:left="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1C669A">
      <w:pPr>
        <w:pStyle w:val="ZTIRPKTzmpkttiret"/>
        <w:numPr>
          <w:ilvl w:val="0"/>
          <w:numId w:val="14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1C669A">
      <w:pPr>
        <w:pStyle w:val="Tekstpodstawowywcity21"/>
        <w:numPr>
          <w:ilvl w:val="0"/>
          <w:numId w:val="11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7A58F053" w:rsidR="000D5CD8" w:rsidRPr="00382D45" w:rsidRDefault="001F3CD7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4CD7524A" w14:textId="2DDEFA47" w:rsidR="003A0AF7" w:rsidRPr="008574BC" w:rsidRDefault="00382D45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jej przyjęcie naruszałoby bezpieczeństwo publiczne lub istotny interes bezpieczeństwa państwa, a tego bezpieczeństwa lub interesu nie można zagwarantować w inny sposób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.</w:t>
      </w:r>
    </w:p>
    <w:p w14:paraId="5E344896" w14:textId="77777777" w:rsidR="008574BC" w:rsidRPr="00382D45" w:rsidRDefault="008574BC" w:rsidP="008574BC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1C669A">
      <w:pPr>
        <w:pStyle w:val="Nagwek9"/>
        <w:numPr>
          <w:ilvl w:val="0"/>
          <w:numId w:val="14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101072E8" w:rsidR="003B089B" w:rsidRPr="004E6B4C" w:rsidRDefault="003B089B" w:rsidP="001C669A">
      <w:pPr>
        <w:numPr>
          <w:ilvl w:val="0"/>
          <w:numId w:val="12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FF63CB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228F4CE4" w14:textId="16D197AF" w:rsidR="00D54586" w:rsidRDefault="003B089B" w:rsidP="00AB03B2">
      <w:pPr>
        <w:numPr>
          <w:ilvl w:val="0"/>
          <w:numId w:val="12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01B4CB5A" w14:textId="77777777" w:rsidR="008574BC" w:rsidRPr="00AB03B2" w:rsidRDefault="008574BC" w:rsidP="008574BC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1C669A">
      <w:pPr>
        <w:numPr>
          <w:ilvl w:val="3"/>
          <w:numId w:val="8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1C669A">
      <w:pPr>
        <w:pStyle w:val="Default"/>
        <w:numPr>
          <w:ilvl w:val="1"/>
          <w:numId w:val="8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773BEF0B" w14:textId="6A8FBA26" w:rsidR="001B3ED5" w:rsidRPr="00644671" w:rsidRDefault="003B089B" w:rsidP="00A91FF2">
      <w:pPr>
        <w:pStyle w:val="Default"/>
        <w:numPr>
          <w:ilvl w:val="1"/>
          <w:numId w:val="8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26E5218B" w14:textId="77777777" w:rsidR="00644671" w:rsidRPr="00AB03B2" w:rsidRDefault="00644671" w:rsidP="00644671">
      <w:pPr>
        <w:pStyle w:val="Default"/>
        <w:suppressAutoHyphens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4187DB77" w14:textId="604018D1" w:rsidR="000E4591" w:rsidRPr="00717FB5" w:rsidRDefault="003B089B" w:rsidP="003772C1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30D67E1F" w14:textId="76E317C7" w:rsidR="006B63E0" w:rsidRPr="004E6B4C" w:rsidRDefault="006B63E0" w:rsidP="006B63E0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ZAWARCIE UMOWY</w:t>
      </w:r>
    </w:p>
    <w:p w14:paraId="2FB140D5" w14:textId="50645DBF" w:rsidR="006B63E0" w:rsidRDefault="006B63E0" w:rsidP="006B63E0">
      <w:pPr>
        <w:numPr>
          <w:ilvl w:val="2"/>
          <w:numId w:val="5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według wzoru, stanowiącego </w:t>
      </w:r>
      <w:r w:rsidRPr="00D543F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0E459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ofertowego. </w:t>
      </w:r>
    </w:p>
    <w:p w14:paraId="2F3E3FE8" w14:textId="34B43D95" w:rsidR="00A273D3" w:rsidRPr="00A273D3" w:rsidRDefault="00A273D3" w:rsidP="00A273D3">
      <w:pPr>
        <w:numPr>
          <w:ilvl w:val="2"/>
          <w:numId w:val="5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273D3">
        <w:rPr>
          <w:rFonts w:asciiTheme="minorHAnsi" w:hAnsiTheme="minorHAnsi" w:cstheme="minorHAnsi"/>
          <w:color w:val="000000"/>
          <w:sz w:val="22"/>
          <w:szCs w:val="22"/>
        </w:rPr>
        <w:t xml:space="preserve">Jeżeli </w:t>
      </w: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ykonawca, którego oferta została wstępnie wybrana</w:t>
      </w:r>
      <w:r w:rsidRPr="00A273D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nie dostarczy Zamawiającemu dokument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ów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, o który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 xml:space="preserve"> mowa w pkt. 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 xml:space="preserve"> rozdziału III 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Zapytania ofertowego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, Zamawiający wybierze ofertę najkorzystniejszą spośród pozostałych ofert, bez przeprowadzenia ich ponownej oceny.</w:t>
      </w:r>
    </w:p>
    <w:p w14:paraId="664336E8" w14:textId="727FE342" w:rsidR="00A273D3" w:rsidRPr="00A273D3" w:rsidRDefault="006B63E0" w:rsidP="00A273D3">
      <w:pPr>
        <w:numPr>
          <w:ilvl w:val="2"/>
          <w:numId w:val="5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Wykonawca, którego oferta została wybrana, uchyla się od zawarcia umowy (odmawia podpisania umowy), Zamawiający może wybrać ofertę najkorzystniejszą spośród pozostałych ofert bez przeprowadzania ich ponownego badania i oceny.</w:t>
      </w:r>
    </w:p>
    <w:p w14:paraId="2AC06C86" w14:textId="77777777" w:rsidR="006B63E0" w:rsidRPr="004E6B4C" w:rsidRDefault="006B63E0" w:rsidP="006B63E0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lastRenderedPageBreak/>
        <w:t>Zawarta umowa będzie jawna i będzie podlegała udostępnianiu na zasadach określonych w przepisach o dostępie do informacji publicznej.</w:t>
      </w:r>
    </w:p>
    <w:p w14:paraId="1D19950A" w14:textId="6CB11358" w:rsidR="000E4591" w:rsidRPr="003772C1" w:rsidRDefault="006B63E0" w:rsidP="000E4591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na rachunek Wykonawcy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33AED64E" w14:textId="74BF28C9" w:rsidR="00D5069C" w:rsidRPr="004E6B4C" w:rsidRDefault="00D5069C" w:rsidP="001C669A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523AE3">
      <w:pPr>
        <w:ind w:left="295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A5F62" w:rsidRDefault="00FB4D7D" w:rsidP="004A5F62">
      <w:pPr>
        <w:ind w:left="425"/>
        <w:jc w:val="both"/>
        <w:rPr>
          <w:rFonts w:asciiTheme="minorHAnsi" w:hAnsiTheme="minorHAnsi" w:cstheme="minorHAnsi"/>
          <w:b/>
          <w:sz w:val="20"/>
          <w:szCs w:val="22"/>
        </w:rPr>
      </w:pPr>
      <w:r w:rsidRPr="004A5F62">
        <w:rPr>
          <w:rFonts w:asciiTheme="minorHAnsi" w:hAnsiTheme="minorHAnsi" w:cstheme="minorHAnsi"/>
          <w:b/>
          <w:sz w:val="20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ogólne rozporządzenie o ochronie danych </w:t>
      </w:r>
      <w:r w:rsidRPr="004A5F62">
        <w:rPr>
          <w:rFonts w:asciiTheme="minorHAnsi" w:hAnsiTheme="minorHAnsi" w:cstheme="minorHAnsi"/>
          <w:b/>
          <w:sz w:val="20"/>
          <w:szCs w:val="22"/>
        </w:rPr>
        <w:t>Dz. Urz. UE L. 119 z 04.05.2016, str. 1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 ze zm. </w:t>
      </w:r>
      <w:r w:rsidRPr="004A5F62">
        <w:rPr>
          <w:rFonts w:asciiTheme="minorHAnsi" w:hAnsiTheme="minorHAnsi" w:cstheme="minorHAnsi"/>
          <w:b/>
          <w:sz w:val="20"/>
          <w:szCs w:val="22"/>
        </w:rPr>
        <w:t xml:space="preserve">dalej RODO) informujemy, że: </w:t>
      </w:r>
    </w:p>
    <w:p w14:paraId="4653450B" w14:textId="10F39A62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Administratorem danych osobowych jest: </w:t>
      </w:r>
      <w:r w:rsidRPr="004A5F62">
        <w:rPr>
          <w:rFonts w:asciiTheme="minorHAnsi" w:hAnsiTheme="minorHAnsi" w:cstheme="minorHAnsi"/>
          <w:b/>
          <w:sz w:val="20"/>
          <w:szCs w:val="22"/>
          <w:lang w:eastAsia="pl-PL"/>
        </w:rPr>
        <w:t>Zakład Wodociągów i Kanalizacji Sp. z o. o. w Szczecinie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>, ul. M. Golisza 10, 71-682 Szczecin.</w:t>
      </w:r>
    </w:p>
    <w:p w14:paraId="038C8048" w14:textId="1A1AD94A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u w:val="single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Kontakt do inspektora ochrony danych osobowych w: Zakładzie Wodociągów i Kanalizacji Sp. z o.</w:t>
      </w:r>
      <w:r w:rsidR="006A7D1D"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tel. 91 44 26 231, adres e-mail: </w:t>
      </w:r>
      <w:hyperlink r:id="rId11" w:history="1">
        <w:r w:rsidRPr="004A5F62">
          <w:rPr>
            <w:rFonts w:asciiTheme="minorHAnsi" w:hAnsiTheme="minorHAnsi" w:cstheme="minorHAnsi"/>
            <w:sz w:val="20"/>
            <w:szCs w:val="22"/>
            <w:u w:val="single"/>
            <w:lang w:eastAsia="pl-PL"/>
          </w:rPr>
          <w:t>iod@zwik.szczecin.pl</w:t>
        </w:r>
      </w:hyperlink>
      <w:r w:rsidRPr="004A5F62">
        <w:rPr>
          <w:rFonts w:asciiTheme="minorHAnsi" w:hAnsiTheme="minorHAnsi" w:cstheme="minorHAnsi"/>
          <w:sz w:val="20"/>
          <w:szCs w:val="22"/>
          <w:u w:val="single"/>
          <w:lang w:eastAsia="pl-PL"/>
        </w:rPr>
        <w:t>.</w:t>
      </w:r>
    </w:p>
    <w:p w14:paraId="4021EFFF" w14:textId="396C7B26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A5F62">
        <w:rPr>
          <w:rFonts w:asciiTheme="minorHAnsi" w:hAnsiTheme="minorHAnsi" w:cstheme="minorHAnsi"/>
          <w:bCs/>
          <w:sz w:val="20"/>
          <w:szCs w:val="22"/>
          <w:u w:val="single"/>
          <w:lang w:eastAsia="pl-PL"/>
        </w:rPr>
        <w:t>zamówienie sektorowe o wartości mniejszej niż progi unijne dla zamawiających sektorowych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);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100D90F" w14:textId="77777777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4A5F62" w:rsidRDefault="006B1429" w:rsidP="001C669A">
      <w:pPr>
        <w:numPr>
          <w:ilvl w:val="0"/>
          <w:numId w:val="6"/>
        </w:numPr>
        <w:ind w:left="426" w:hanging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osobowe będą przechowywane odpowiednio: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ab/>
        <w:t xml:space="preserve"> 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b)  przez cały czas trwania umowy i okres jej rozliczania,</w:t>
      </w:r>
    </w:p>
    <w:p w14:paraId="280A50AC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5CDB55A4" w14:textId="7BDFEBB9" w:rsidR="00E25169" w:rsidRPr="002F0B60" w:rsidRDefault="006B1429" w:rsidP="002F0B60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Zamawiający nie planuje przekazywania danych do państwa trzeciego lub organizacji międzynarodowej</w:t>
      </w:r>
      <w:r w:rsidR="00E25169"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.</w:t>
      </w:r>
    </w:p>
    <w:p w14:paraId="6F5CD3E3" w14:textId="6C23438F" w:rsidR="00281C5F" w:rsidRPr="004B72C8" w:rsidRDefault="00281C5F" w:rsidP="00382D45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B72C8">
        <w:rPr>
          <w:rFonts w:asciiTheme="minorHAnsi" w:hAnsiTheme="minorHAnsi" w:cstheme="minorHAnsi"/>
          <w:sz w:val="22"/>
          <w:szCs w:val="22"/>
        </w:rPr>
        <w:t>Spis załączników:</w:t>
      </w:r>
    </w:p>
    <w:p w14:paraId="2C2E0EA8" w14:textId="13D718F9" w:rsidR="00895093" w:rsidRPr="004B72C8" w:rsidRDefault="00281C5F" w:rsidP="00382D45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4B72C8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1B3ED5" w:rsidRPr="004B72C8">
        <w:rPr>
          <w:rFonts w:asciiTheme="minorHAnsi" w:hAnsiTheme="minorHAnsi" w:cstheme="minorHAnsi"/>
          <w:sz w:val="22"/>
          <w:szCs w:val="22"/>
        </w:rPr>
        <w:t>nr 1 – formularz oferty cenowej</w:t>
      </w:r>
      <w:r w:rsidR="00895093" w:rsidRPr="004B72C8">
        <w:rPr>
          <w:rFonts w:asciiTheme="minorHAnsi" w:hAnsiTheme="minorHAnsi" w:cstheme="minorHAnsi"/>
          <w:sz w:val="22"/>
          <w:szCs w:val="22"/>
        </w:rPr>
        <w:t>,</w:t>
      </w:r>
    </w:p>
    <w:p w14:paraId="7CD59399" w14:textId="3EE45F44" w:rsidR="004D3F71" w:rsidRPr="004B72C8" w:rsidRDefault="00C3048A" w:rsidP="000E4591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4B72C8">
        <w:rPr>
          <w:rFonts w:asciiTheme="minorHAnsi" w:hAnsiTheme="minorHAnsi" w:cstheme="minorHAnsi"/>
          <w:sz w:val="22"/>
          <w:szCs w:val="22"/>
        </w:rPr>
        <w:t>Załącznik nr 2 –</w:t>
      </w:r>
      <w:r w:rsidR="000E4591" w:rsidRPr="004B72C8">
        <w:rPr>
          <w:rFonts w:asciiTheme="minorHAnsi" w:hAnsiTheme="minorHAnsi" w:cstheme="minorHAnsi"/>
          <w:sz w:val="22"/>
          <w:szCs w:val="22"/>
        </w:rPr>
        <w:t xml:space="preserve"> </w:t>
      </w:r>
      <w:r w:rsidR="006B63E0" w:rsidRPr="004B72C8">
        <w:rPr>
          <w:rFonts w:asciiTheme="minorHAnsi" w:hAnsiTheme="minorHAnsi" w:cstheme="minorHAnsi"/>
          <w:sz w:val="22"/>
          <w:szCs w:val="22"/>
        </w:rPr>
        <w:t>wzór umowy</w:t>
      </w:r>
      <w:r w:rsidR="004B72C8" w:rsidRPr="004B72C8">
        <w:rPr>
          <w:rFonts w:asciiTheme="minorHAnsi" w:hAnsiTheme="minorHAnsi" w:cstheme="minorHAnsi"/>
          <w:sz w:val="22"/>
          <w:szCs w:val="22"/>
        </w:rPr>
        <w:t>,</w:t>
      </w:r>
    </w:p>
    <w:p w14:paraId="5A2776FD" w14:textId="336BD273" w:rsidR="004B72C8" w:rsidRPr="003772C1" w:rsidRDefault="004B72C8" w:rsidP="003772C1">
      <w:pPr>
        <w:pStyle w:val="pkt"/>
        <w:numPr>
          <w:ilvl w:val="0"/>
          <w:numId w:val="16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4B72C8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4B72C8">
        <w:rPr>
          <w:rFonts w:asciiTheme="minorHAnsi" w:hAnsiTheme="minorHAnsi" w:cstheme="minorHAnsi"/>
          <w:sz w:val="22"/>
          <w:szCs w:val="22"/>
        </w:rPr>
        <w:t xml:space="preserve"> – wykaz usług</w:t>
      </w:r>
      <w:r w:rsidR="003772C1">
        <w:rPr>
          <w:rFonts w:asciiTheme="minorHAnsi" w:hAnsiTheme="minorHAnsi" w:cstheme="minorHAnsi"/>
          <w:sz w:val="22"/>
          <w:szCs w:val="22"/>
        </w:rPr>
        <w:t>.</w:t>
      </w:r>
    </w:p>
    <w:sectPr w:rsidR="004B72C8" w:rsidRPr="003772C1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BF53" w14:textId="77777777" w:rsidR="004F6A3C" w:rsidRDefault="004F6A3C">
      <w:r>
        <w:separator/>
      </w:r>
    </w:p>
  </w:endnote>
  <w:endnote w:type="continuationSeparator" w:id="0">
    <w:p w14:paraId="2587E5C3" w14:textId="77777777" w:rsidR="004F6A3C" w:rsidRDefault="004F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109CF550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A91FF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5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A91FF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7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5979D" w14:textId="77777777" w:rsidR="004F6A3C" w:rsidRDefault="004F6A3C">
      <w:r>
        <w:separator/>
      </w:r>
    </w:p>
  </w:footnote>
  <w:footnote w:type="continuationSeparator" w:id="0">
    <w:p w14:paraId="721FD84F" w14:textId="77777777" w:rsidR="004F6A3C" w:rsidRDefault="004F6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65BE8D9C"/>
    <w:name w:val="WW8Num2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4E86087"/>
    <w:multiLevelType w:val="hybridMultilevel"/>
    <w:tmpl w:val="8C6C6E2A"/>
    <w:lvl w:ilvl="0" w:tplc="D0AE404A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09A946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82A324D"/>
    <w:multiLevelType w:val="hybridMultilevel"/>
    <w:tmpl w:val="EC42294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E235CF0"/>
    <w:multiLevelType w:val="hybridMultilevel"/>
    <w:tmpl w:val="5902FE58"/>
    <w:lvl w:ilvl="0" w:tplc="3C0C1C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5D4067"/>
    <w:multiLevelType w:val="multilevel"/>
    <w:tmpl w:val="CFB03B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  <w:b/>
      </w:rPr>
    </w:lvl>
  </w:abstractNum>
  <w:abstractNum w:abstractNumId="23" w15:restartNumberingAfterBreak="0">
    <w:nsid w:val="25915290"/>
    <w:multiLevelType w:val="hybridMultilevel"/>
    <w:tmpl w:val="D87E06C0"/>
    <w:lvl w:ilvl="0" w:tplc="2304A03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5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6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34AE447A"/>
    <w:multiLevelType w:val="hybridMultilevel"/>
    <w:tmpl w:val="584E3EF2"/>
    <w:lvl w:ilvl="0" w:tplc="46C6A1B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072FD6"/>
    <w:multiLevelType w:val="hybridMultilevel"/>
    <w:tmpl w:val="E8D602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620356"/>
    <w:multiLevelType w:val="hybridMultilevel"/>
    <w:tmpl w:val="7850F1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CCA38DC"/>
    <w:multiLevelType w:val="hybridMultilevel"/>
    <w:tmpl w:val="3BB28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EA5916"/>
    <w:multiLevelType w:val="hybridMultilevel"/>
    <w:tmpl w:val="44B2F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25151"/>
    <w:multiLevelType w:val="hybridMultilevel"/>
    <w:tmpl w:val="FBCA06D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3F51D52"/>
    <w:multiLevelType w:val="hybridMultilevel"/>
    <w:tmpl w:val="7EE46824"/>
    <w:lvl w:ilvl="0" w:tplc="C5002B6E">
      <w:start w:val="1"/>
      <w:numFmt w:val="lowerLetter"/>
      <w:lvlText w:val="%1)"/>
      <w:lvlJc w:val="left"/>
      <w:pPr>
        <w:ind w:left="782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0" w15:restartNumberingAfterBreak="0">
    <w:nsid w:val="568331DA"/>
    <w:multiLevelType w:val="hybridMultilevel"/>
    <w:tmpl w:val="5906A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944304"/>
    <w:multiLevelType w:val="hybridMultilevel"/>
    <w:tmpl w:val="93DCFB68"/>
    <w:lvl w:ilvl="0" w:tplc="5FDE4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88291F"/>
    <w:multiLevelType w:val="multilevel"/>
    <w:tmpl w:val="BE6EF172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44" w15:restartNumberingAfterBreak="0">
    <w:nsid w:val="5DD04545"/>
    <w:multiLevelType w:val="hybridMultilevel"/>
    <w:tmpl w:val="A656ABD2"/>
    <w:lvl w:ilvl="0" w:tplc="02FCCB4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60F8E"/>
    <w:multiLevelType w:val="hybridMultilevel"/>
    <w:tmpl w:val="BF304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7" w15:restartNumberingAfterBreak="0">
    <w:nsid w:val="62761C05"/>
    <w:multiLevelType w:val="multilevel"/>
    <w:tmpl w:val="77BAAD5A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</w:lvl>
    <w:lvl w:ilvl="4" w:tentative="1">
      <w:start w:val="1"/>
      <w:numFmt w:val="lowerLetter"/>
      <w:lvlText w:val="%5."/>
      <w:lvlJc w:val="left"/>
      <w:pPr>
        <w:ind w:left="4300" w:hanging="360"/>
      </w:pPr>
    </w:lvl>
    <w:lvl w:ilvl="5" w:tentative="1">
      <w:start w:val="1"/>
      <w:numFmt w:val="lowerRoman"/>
      <w:lvlText w:val="%6."/>
      <w:lvlJc w:val="right"/>
      <w:pPr>
        <w:ind w:left="5020" w:hanging="180"/>
      </w:pPr>
    </w:lvl>
    <w:lvl w:ilvl="6" w:tentative="1">
      <w:start w:val="1"/>
      <w:numFmt w:val="decimal"/>
      <w:lvlText w:val="%7."/>
      <w:lvlJc w:val="left"/>
      <w:pPr>
        <w:ind w:left="5740" w:hanging="360"/>
      </w:pPr>
    </w:lvl>
    <w:lvl w:ilvl="7" w:tentative="1">
      <w:start w:val="1"/>
      <w:numFmt w:val="lowerLetter"/>
      <w:lvlText w:val="%8."/>
      <w:lvlJc w:val="left"/>
      <w:pPr>
        <w:ind w:left="6460" w:hanging="360"/>
      </w:pPr>
    </w:lvl>
    <w:lvl w:ilvl="8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8" w15:restartNumberingAfterBreak="0">
    <w:nsid w:val="67394476"/>
    <w:multiLevelType w:val="hybridMultilevel"/>
    <w:tmpl w:val="42F64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6A7B47BC"/>
    <w:multiLevelType w:val="hybridMultilevel"/>
    <w:tmpl w:val="793A06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B2373E4"/>
    <w:multiLevelType w:val="hybridMultilevel"/>
    <w:tmpl w:val="60D2E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B9451E3"/>
    <w:multiLevelType w:val="multilevel"/>
    <w:tmpl w:val="5F6293BC"/>
    <w:lvl w:ilvl="0">
      <w:start w:val="1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3" w15:restartNumberingAfterBreak="0">
    <w:nsid w:val="7D8524FB"/>
    <w:multiLevelType w:val="singleLevel"/>
    <w:tmpl w:val="ADC4EB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4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5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AF2C42"/>
    <w:multiLevelType w:val="hybridMultilevel"/>
    <w:tmpl w:val="5502B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 w:numId="3">
    <w:abstractNumId w:val="14"/>
  </w:num>
  <w:num w:numId="4">
    <w:abstractNumId w:val="20"/>
  </w:num>
  <w:num w:numId="5">
    <w:abstractNumId w:val="28"/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49"/>
  </w:num>
  <w:num w:numId="9">
    <w:abstractNumId w:val="29"/>
  </w:num>
  <w:num w:numId="10">
    <w:abstractNumId w:val="55"/>
  </w:num>
  <w:num w:numId="11">
    <w:abstractNumId w:val="19"/>
  </w:num>
  <w:num w:numId="12">
    <w:abstractNumId w:val="32"/>
  </w:num>
  <w:num w:numId="13">
    <w:abstractNumId w:val="27"/>
  </w:num>
  <w:num w:numId="14">
    <w:abstractNumId w:val="26"/>
  </w:num>
  <w:num w:numId="15">
    <w:abstractNumId w:val="25"/>
  </w:num>
  <w:num w:numId="16">
    <w:abstractNumId w:val="56"/>
  </w:num>
  <w:num w:numId="17">
    <w:abstractNumId w:val="21"/>
  </w:num>
  <w:num w:numId="18">
    <w:abstractNumId w:val="23"/>
  </w:num>
  <w:num w:numId="19">
    <w:abstractNumId w:val="37"/>
  </w:num>
  <w:num w:numId="20">
    <w:abstractNumId w:val="34"/>
  </w:num>
  <w:num w:numId="21">
    <w:abstractNumId w:val="50"/>
  </w:num>
  <w:num w:numId="22">
    <w:abstractNumId w:val="33"/>
  </w:num>
  <w:num w:numId="23">
    <w:abstractNumId w:val="22"/>
  </w:num>
  <w:num w:numId="24">
    <w:abstractNumId w:val="51"/>
  </w:num>
  <w:num w:numId="25">
    <w:abstractNumId w:val="35"/>
  </w:num>
  <w:num w:numId="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10"/>
  </w:num>
  <w:num w:numId="29">
    <w:abstractNumId w:val="41"/>
  </w:num>
  <w:num w:numId="30">
    <w:abstractNumId w:val="16"/>
  </w:num>
  <w:num w:numId="31">
    <w:abstractNumId w:val="18"/>
  </w:num>
  <w:num w:numId="32">
    <w:abstractNumId w:val="13"/>
  </w:num>
  <w:num w:numId="33">
    <w:abstractNumId w:val="53"/>
    <w:lvlOverride w:ilvl="0">
      <w:startOverride w:val="1"/>
    </w:lvlOverride>
  </w:num>
  <w:num w:numId="34">
    <w:abstractNumId w:val="38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47"/>
  </w:num>
  <w:num w:numId="38">
    <w:abstractNumId w:val="17"/>
  </w:num>
  <w:num w:numId="39">
    <w:abstractNumId w:val="15"/>
  </w:num>
  <w:num w:numId="40">
    <w:abstractNumId w:val="40"/>
  </w:num>
  <w:num w:numId="41">
    <w:abstractNumId w:val="39"/>
  </w:num>
  <w:num w:numId="42">
    <w:abstractNumId w:val="45"/>
  </w:num>
  <w:num w:numId="43">
    <w:abstractNumId w:val="31"/>
  </w:num>
  <w:num w:numId="44">
    <w:abstractNumId w:val="43"/>
  </w:num>
  <w:num w:numId="45">
    <w:abstractNumId w:val="48"/>
  </w:num>
  <w:num w:numId="4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17D12"/>
    <w:rsid w:val="0002437F"/>
    <w:rsid w:val="00027F9D"/>
    <w:rsid w:val="000370ED"/>
    <w:rsid w:val="00044F11"/>
    <w:rsid w:val="00045158"/>
    <w:rsid w:val="00047E09"/>
    <w:rsid w:val="000513D8"/>
    <w:rsid w:val="000527C0"/>
    <w:rsid w:val="00060077"/>
    <w:rsid w:val="00062EAB"/>
    <w:rsid w:val="000714E6"/>
    <w:rsid w:val="00072EBA"/>
    <w:rsid w:val="00073F45"/>
    <w:rsid w:val="00076774"/>
    <w:rsid w:val="0008038B"/>
    <w:rsid w:val="000813FE"/>
    <w:rsid w:val="00082457"/>
    <w:rsid w:val="0008579E"/>
    <w:rsid w:val="0009356E"/>
    <w:rsid w:val="00093BEC"/>
    <w:rsid w:val="00093ED7"/>
    <w:rsid w:val="00094014"/>
    <w:rsid w:val="000B62EE"/>
    <w:rsid w:val="000C108B"/>
    <w:rsid w:val="000C5993"/>
    <w:rsid w:val="000C72A1"/>
    <w:rsid w:val="000D0575"/>
    <w:rsid w:val="000D1D1B"/>
    <w:rsid w:val="000D476E"/>
    <w:rsid w:val="000D5CD8"/>
    <w:rsid w:val="000E2A12"/>
    <w:rsid w:val="000E4591"/>
    <w:rsid w:val="000E4642"/>
    <w:rsid w:val="000F6E13"/>
    <w:rsid w:val="00103931"/>
    <w:rsid w:val="00104611"/>
    <w:rsid w:val="00106445"/>
    <w:rsid w:val="001151E0"/>
    <w:rsid w:val="00121909"/>
    <w:rsid w:val="001263E5"/>
    <w:rsid w:val="0014109E"/>
    <w:rsid w:val="001421E5"/>
    <w:rsid w:val="00153420"/>
    <w:rsid w:val="00155F2D"/>
    <w:rsid w:val="00156C6D"/>
    <w:rsid w:val="00162156"/>
    <w:rsid w:val="00162975"/>
    <w:rsid w:val="001657D7"/>
    <w:rsid w:val="00171711"/>
    <w:rsid w:val="00171F2E"/>
    <w:rsid w:val="00186A22"/>
    <w:rsid w:val="00187943"/>
    <w:rsid w:val="0019326C"/>
    <w:rsid w:val="0019669A"/>
    <w:rsid w:val="001A1727"/>
    <w:rsid w:val="001A5D7A"/>
    <w:rsid w:val="001B3ED5"/>
    <w:rsid w:val="001B487D"/>
    <w:rsid w:val="001C45B6"/>
    <w:rsid w:val="001C669A"/>
    <w:rsid w:val="001C6D88"/>
    <w:rsid w:val="001E399E"/>
    <w:rsid w:val="001F3CD7"/>
    <w:rsid w:val="001F476F"/>
    <w:rsid w:val="001F4D5C"/>
    <w:rsid w:val="0020253A"/>
    <w:rsid w:val="002028E1"/>
    <w:rsid w:val="00202D74"/>
    <w:rsid w:val="0020725C"/>
    <w:rsid w:val="00207804"/>
    <w:rsid w:val="0021670D"/>
    <w:rsid w:val="00216FF2"/>
    <w:rsid w:val="00221B6E"/>
    <w:rsid w:val="0022568C"/>
    <w:rsid w:val="00237D8E"/>
    <w:rsid w:val="00242DC6"/>
    <w:rsid w:val="00246C7C"/>
    <w:rsid w:val="0027151B"/>
    <w:rsid w:val="00273FC0"/>
    <w:rsid w:val="00281C5F"/>
    <w:rsid w:val="0028680C"/>
    <w:rsid w:val="00293274"/>
    <w:rsid w:val="00294162"/>
    <w:rsid w:val="00295E97"/>
    <w:rsid w:val="00296061"/>
    <w:rsid w:val="00297CEC"/>
    <w:rsid w:val="002A0C8B"/>
    <w:rsid w:val="002A2DCA"/>
    <w:rsid w:val="002A7F0F"/>
    <w:rsid w:val="002B1E5A"/>
    <w:rsid w:val="002B2273"/>
    <w:rsid w:val="002D7F01"/>
    <w:rsid w:val="002E4E9C"/>
    <w:rsid w:val="002F0ABC"/>
    <w:rsid w:val="002F0B60"/>
    <w:rsid w:val="002F21EC"/>
    <w:rsid w:val="002F79A2"/>
    <w:rsid w:val="0030182F"/>
    <w:rsid w:val="003047BA"/>
    <w:rsid w:val="003074C1"/>
    <w:rsid w:val="003255A7"/>
    <w:rsid w:val="00325DB0"/>
    <w:rsid w:val="003345F3"/>
    <w:rsid w:val="00342ECB"/>
    <w:rsid w:val="0034505A"/>
    <w:rsid w:val="00346A56"/>
    <w:rsid w:val="00361F8E"/>
    <w:rsid w:val="003772C1"/>
    <w:rsid w:val="00382D45"/>
    <w:rsid w:val="00391A78"/>
    <w:rsid w:val="00395541"/>
    <w:rsid w:val="003957CB"/>
    <w:rsid w:val="003A0AF7"/>
    <w:rsid w:val="003A1051"/>
    <w:rsid w:val="003A140B"/>
    <w:rsid w:val="003A40FC"/>
    <w:rsid w:val="003A4526"/>
    <w:rsid w:val="003A4604"/>
    <w:rsid w:val="003B089B"/>
    <w:rsid w:val="003C2C20"/>
    <w:rsid w:val="003D101A"/>
    <w:rsid w:val="003D3824"/>
    <w:rsid w:val="003D61D7"/>
    <w:rsid w:val="003E1F7A"/>
    <w:rsid w:val="003E280F"/>
    <w:rsid w:val="003E32F5"/>
    <w:rsid w:val="003E669F"/>
    <w:rsid w:val="00410124"/>
    <w:rsid w:val="0041341D"/>
    <w:rsid w:val="0041409D"/>
    <w:rsid w:val="0041548D"/>
    <w:rsid w:val="00431D50"/>
    <w:rsid w:val="00431F07"/>
    <w:rsid w:val="00453F02"/>
    <w:rsid w:val="00467FDF"/>
    <w:rsid w:val="0047107A"/>
    <w:rsid w:val="00475F24"/>
    <w:rsid w:val="00477EDD"/>
    <w:rsid w:val="0049252E"/>
    <w:rsid w:val="00493216"/>
    <w:rsid w:val="004A131C"/>
    <w:rsid w:val="004A1D4E"/>
    <w:rsid w:val="004A2FE2"/>
    <w:rsid w:val="004A34F9"/>
    <w:rsid w:val="004A363C"/>
    <w:rsid w:val="004A4FA7"/>
    <w:rsid w:val="004A5F62"/>
    <w:rsid w:val="004B423A"/>
    <w:rsid w:val="004B42EE"/>
    <w:rsid w:val="004B5711"/>
    <w:rsid w:val="004B72C8"/>
    <w:rsid w:val="004C6C5D"/>
    <w:rsid w:val="004D3F71"/>
    <w:rsid w:val="004D44D7"/>
    <w:rsid w:val="004E4179"/>
    <w:rsid w:val="004E6B4C"/>
    <w:rsid w:val="004E72EC"/>
    <w:rsid w:val="004E7D13"/>
    <w:rsid w:val="004F5D4E"/>
    <w:rsid w:val="004F6A3C"/>
    <w:rsid w:val="005011D7"/>
    <w:rsid w:val="00501F53"/>
    <w:rsid w:val="0050287B"/>
    <w:rsid w:val="00503884"/>
    <w:rsid w:val="00503ACD"/>
    <w:rsid w:val="0051407E"/>
    <w:rsid w:val="00523AE3"/>
    <w:rsid w:val="0052420E"/>
    <w:rsid w:val="00525BD2"/>
    <w:rsid w:val="00547376"/>
    <w:rsid w:val="0054748E"/>
    <w:rsid w:val="00551F46"/>
    <w:rsid w:val="0055381A"/>
    <w:rsid w:val="00562FA6"/>
    <w:rsid w:val="00565A2D"/>
    <w:rsid w:val="00565E8B"/>
    <w:rsid w:val="00566F95"/>
    <w:rsid w:val="005721E6"/>
    <w:rsid w:val="0057331D"/>
    <w:rsid w:val="005739FF"/>
    <w:rsid w:val="00580626"/>
    <w:rsid w:val="005819BB"/>
    <w:rsid w:val="00582AA3"/>
    <w:rsid w:val="005902E6"/>
    <w:rsid w:val="0059394B"/>
    <w:rsid w:val="00593AA3"/>
    <w:rsid w:val="005A20A3"/>
    <w:rsid w:val="005A26AD"/>
    <w:rsid w:val="005B1AA0"/>
    <w:rsid w:val="005C0F3F"/>
    <w:rsid w:val="005C14C6"/>
    <w:rsid w:val="005C78D2"/>
    <w:rsid w:val="005D513A"/>
    <w:rsid w:val="005E4033"/>
    <w:rsid w:val="005E4F0C"/>
    <w:rsid w:val="005F0703"/>
    <w:rsid w:val="005F3B3C"/>
    <w:rsid w:val="00600FDB"/>
    <w:rsid w:val="00605800"/>
    <w:rsid w:val="00614276"/>
    <w:rsid w:val="00624E19"/>
    <w:rsid w:val="00627B53"/>
    <w:rsid w:val="00630561"/>
    <w:rsid w:val="006311DF"/>
    <w:rsid w:val="00642AEF"/>
    <w:rsid w:val="00644671"/>
    <w:rsid w:val="0066218B"/>
    <w:rsid w:val="00662340"/>
    <w:rsid w:val="006643AA"/>
    <w:rsid w:val="006654FC"/>
    <w:rsid w:val="00667231"/>
    <w:rsid w:val="00671D13"/>
    <w:rsid w:val="006809DE"/>
    <w:rsid w:val="00683A7A"/>
    <w:rsid w:val="0068774C"/>
    <w:rsid w:val="006950BC"/>
    <w:rsid w:val="006A3B18"/>
    <w:rsid w:val="006A7513"/>
    <w:rsid w:val="006A7D1D"/>
    <w:rsid w:val="006B1429"/>
    <w:rsid w:val="006B63E0"/>
    <w:rsid w:val="006C2F87"/>
    <w:rsid w:val="006C59A7"/>
    <w:rsid w:val="006C5A78"/>
    <w:rsid w:val="006C6B8D"/>
    <w:rsid w:val="006D0B82"/>
    <w:rsid w:val="006D68A4"/>
    <w:rsid w:val="006E1B09"/>
    <w:rsid w:val="006E65A0"/>
    <w:rsid w:val="006F0521"/>
    <w:rsid w:val="006F516E"/>
    <w:rsid w:val="00701D5F"/>
    <w:rsid w:val="00710347"/>
    <w:rsid w:val="007159FC"/>
    <w:rsid w:val="00717637"/>
    <w:rsid w:val="00717FB5"/>
    <w:rsid w:val="00722FBD"/>
    <w:rsid w:val="007239D7"/>
    <w:rsid w:val="007253AA"/>
    <w:rsid w:val="007315E3"/>
    <w:rsid w:val="00732A60"/>
    <w:rsid w:val="00741531"/>
    <w:rsid w:val="00742941"/>
    <w:rsid w:val="00742C21"/>
    <w:rsid w:val="0074598E"/>
    <w:rsid w:val="00747386"/>
    <w:rsid w:val="00755D7A"/>
    <w:rsid w:val="0076233F"/>
    <w:rsid w:val="0077786A"/>
    <w:rsid w:val="00792FBC"/>
    <w:rsid w:val="007930E8"/>
    <w:rsid w:val="007A001F"/>
    <w:rsid w:val="007A1106"/>
    <w:rsid w:val="007A2184"/>
    <w:rsid w:val="007C06C9"/>
    <w:rsid w:val="007C0801"/>
    <w:rsid w:val="007C1A19"/>
    <w:rsid w:val="007D1F24"/>
    <w:rsid w:val="007D66A0"/>
    <w:rsid w:val="007E1ECA"/>
    <w:rsid w:val="007E6A5F"/>
    <w:rsid w:val="007E7F1A"/>
    <w:rsid w:val="0080053E"/>
    <w:rsid w:val="00803828"/>
    <w:rsid w:val="0080474D"/>
    <w:rsid w:val="00806D81"/>
    <w:rsid w:val="0081453F"/>
    <w:rsid w:val="008149F5"/>
    <w:rsid w:val="00823279"/>
    <w:rsid w:val="00836968"/>
    <w:rsid w:val="00841508"/>
    <w:rsid w:val="00843A38"/>
    <w:rsid w:val="008464A2"/>
    <w:rsid w:val="0085165A"/>
    <w:rsid w:val="008574BC"/>
    <w:rsid w:val="008575BE"/>
    <w:rsid w:val="00861B06"/>
    <w:rsid w:val="0086633D"/>
    <w:rsid w:val="00871C97"/>
    <w:rsid w:val="00882E26"/>
    <w:rsid w:val="0088426F"/>
    <w:rsid w:val="00887470"/>
    <w:rsid w:val="00890892"/>
    <w:rsid w:val="00895093"/>
    <w:rsid w:val="00896E8E"/>
    <w:rsid w:val="008A5500"/>
    <w:rsid w:val="008B7DAE"/>
    <w:rsid w:val="008D4785"/>
    <w:rsid w:val="008D48CC"/>
    <w:rsid w:val="008D72EA"/>
    <w:rsid w:val="008E6057"/>
    <w:rsid w:val="008F792D"/>
    <w:rsid w:val="00900DF2"/>
    <w:rsid w:val="00901C64"/>
    <w:rsid w:val="00915F35"/>
    <w:rsid w:val="00917E6D"/>
    <w:rsid w:val="009223F8"/>
    <w:rsid w:val="00927088"/>
    <w:rsid w:val="009273A5"/>
    <w:rsid w:val="00931285"/>
    <w:rsid w:val="00932BB0"/>
    <w:rsid w:val="00943151"/>
    <w:rsid w:val="0094717B"/>
    <w:rsid w:val="00950249"/>
    <w:rsid w:val="00964B7F"/>
    <w:rsid w:val="00966166"/>
    <w:rsid w:val="009710DA"/>
    <w:rsid w:val="009839E7"/>
    <w:rsid w:val="00990245"/>
    <w:rsid w:val="009A116B"/>
    <w:rsid w:val="009A57FF"/>
    <w:rsid w:val="009C4DA9"/>
    <w:rsid w:val="009D0902"/>
    <w:rsid w:val="009D659A"/>
    <w:rsid w:val="009E0E98"/>
    <w:rsid w:val="009E7741"/>
    <w:rsid w:val="009F1E55"/>
    <w:rsid w:val="009F212E"/>
    <w:rsid w:val="009F6A36"/>
    <w:rsid w:val="00A10C61"/>
    <w:rsid w:val="00A1274A"/>
    <w:rsid w:val="00A2516F"/>
    <w:rsid w:val="00A2524D"/>
    <w:rsid w:val="00A273D3"/>
    <w:rsid w:val="00A27F69"/>
    <w:rsid w:val="00A30DA5"/>
    <w:rsid w:val="00A352D7"/>
    <w:rsid w:val="00A43553"/>
    <w:rsid w:val="00A60200"/>
    <w:rsid w:val="00A60856"/>
    <w:rsid w:val="00A70FC5"/>
    <w:rsid w:val="00A71569"/>
    <w:rsid w:val="00A731DC"/>
    <w:rsid w:val="00A75EA6"/>
    <w:rsid w:val="00A86431"/>
    <w:rsid w:val="00A87BD9"/>
    <w:rsid w:val="00A91FF2"/>
    <w:rsid w:val="00AA22FA"/>
    <w:rsid w:val="00AB03B2"/>
    <w:rsid w:val="00AB15F7"/>
    <w:rsid w:val="00AB31B3"/>
    <w:rsid w:val="00AB3CF3"/>
    <w:rsid w:val="00AC09AE"/>
    <w:rsid w:val="00AC5638"/>
    <w:rsid w:val="00AC66EB"/>
    <w:rsid w:val="00AD21FB"/>
    <w:rsid w:val="00AD74A5"/>
    <w:rsid w:val="00AE4BF3"/>
    <w:rsid w:val="00AF315D"/>
    <w:rsid w:val="00B059AF"/>
    <w:rsid w:val="00B173A1"/>
    <w:rsid w:val="00B23728"/>
    <w:rsid w:val="00B307B3"/>
    <w:rsid w:val="00B30ADD"/>
    <w:rsid w:val="00B329B3"/>
    <w:rsid w:val="00B32D05"/>
    <w:rsid w:val="00B32D3A"/>
    <w:rsid w:val="00B32ED5"/>
    <w:rsid w:val="00B41AB8"/>
    <w:rsid w:val="00B46EC3"/>
    <w:rsid w:val="00B5035B"/>
    <w:rsid w:val="00B53632"/>
    <w:rsid w:val="00B558A9"/>
    <w:rsid w:val="00B55C8F"/>
    <w:rsid w:val="00B62296"/>
    <w:rsid w:val="00B670E3"/>
    <w:rsid w:val="00B739EA"/>
    <w:rsid w:val="00B74BF1"/>
    <w:rsid w:val="00B771B1"/>
    <w:rsid w:val="00B852C6"/>
    <w:rsid w:val="00BA7849"/>
    <w:rsid w:val="00BB3603"/>
    <w:rsid w:val="00BC38AF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C047BB"/>
    <w:rsid w:val="00C04EB1"/>
    <w:rsid w:val="00C1165A"/>
    <w:rsid w:val="00C1256A"/>
    <w:rsid w:val="00C157B3"/>
    <w:rsid w:val="00C23C72"/>
    <w:rsid w:val="00C254AF"/>
    <w:rsid w:val="00C2583D"/>
    <w:rsid w:val="00C25FF5"/>
    <w:rsid w:val="00C3048A"/>
    <w:rsid w:val="00C30926"/>
    <w:rsid w:val="00C34823"/>
    <w:rsid w:val="00C4334A"/>
    <w:rsid w:val="00C43533"/>
    <w:rsid w:val="00C501A4"/>
    <w:rsid w:val="00C61E60"/>
    <w:rsid w:val="00C66DC1"/>
    <w:rsid w:val="00C67F53"/>
    <w:rsid w:val="00C81FEB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16BF"/>
    <w:rsid w:val="00CC3A6C"/>
    <w:rsid w:val="00CC74E5"/>
    <w:rsid w:val="00CC77FB"/>
    <w:rsid w:val="00CD440B"/>
    <w:rsid w:val="00CE200E"/>
    <w:rsid w:val="00CE57DF"/>
    <w:rsid w:val="00D17448"/>
    <w:rsid w:val="00D24A98"/>
    <w:rsid w:val="00D25977"/>
    <w:rsid w:val="00D30806"/>
    <w:rsid w:val="00D32C78"/>
    <w:rsid w:val="00D33CB0"/>
    <w:rsid w:val="00D340A0"/>
    <w:rsid w:val="00D42C72"/>
    <w:rsid w:val="00D42E48"/>
    <w:rsid w:val="00D45311"/>
    <w:rsid w:val="00D458D3"/>
    <w:rsid w:val="00D5069C"/>
    <w:rsid w:val="00D51F08"/>
    <w:rsid w:val="00D5308A"/>
    <w:rsid w:val="00D54586"/>
    <w:rsid w:val="00D54960"/>
    <w:rsid w:val="00D555AE"/>
    <w:rsid w:val="00D558CA"/>
    <w:rsid w:val="00D606B8"/>
    <w:rsid w:val="00D62F13"/>
    <w:rsid w:val="00D6519E"/>
    <w:rsid w:val="00DA070D"/>
    <w:rsid w:val="00DA2C32"/>
    <w:rsid w:val="00DB21B1"/>
    <w:rsid w:val="00DC292B"/>
    <w:rsid w:val="00DC56BD"/>
    <w:rsid w:val="00DC6836"/>
    <w:rsid w:val="00DE29C6"/>
    <w:rsid w:val="00DE3A57"/>
    <w:rsid w:val="00DF2122"/>
    <w:rsid w:val="00E04850"/>
    <w:rsid w:val="00E16C73"/>
    <w:rsid w:val="00E1710E"/>
    <w:rsid w:val="00E22D19"/>
    <w:rsid w:val="00E25169"/>
    <w:rsid w:val="00E26A7E"/>
    <w:rsid w:val="00E46597"/>
    <w:rsid w:val="00E51A82"/>
    <w:rsid w:val="00E51DAA"/>
    <w:rsid w:val="00E57218"/>
    <w:rsid w:val="00E65A65"/>
    <w:rsid w:val="00E66B95"/>
    <w:rsid w:val="00E67AC0"/>
    <w:rsid w:val="00E726DB"/>
    <w:rsid w:val="00E76CA3"/>
    <w:rsid w:val="00E9080D"/>
    <w:rsid w:val="00E91885"/>
    <w:rsid w:val="00EA3AE0"/>
    <w:rsid w:val="00EB772A"/>
    <w:rsid w:val="00EB7856"/>
    <w:rsid w:val="00EC0246"/>
    <w:rsid w:val="00EC28ED"/>
    <w:rsid w:val="00EE2F2D"/>
    <w:rsid w:val="00EF444F"/>
    <w:rsid w:val="00F0473E"/>
    <w:rsid w:val="00F06635"/>
    <w:rsid w:val="00F12310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573AB"/>
    <w:rsid w:val="00F63EE1"/>
    <w:rsid w:val="00F70F32"/>
    <w:rsid w:val="00F717E5"/>
    <w:rsid w:val="00F72E68"/>
    <w:rsid w:val="00F742EA"/>
    <w:rsid w:val="00F74B3C"/>
    <w:rsid w:val="00F756D8"/>
    <w:rsid w:val="00F75BBB"/>
    <w:rsid w:val="00F7606A"/>
    <w:rsid w:val="00F80E4A"/>
    <w:rsid w:val="00F824D7"/>
    <w:rsid w:val="00FA1A0F"/>
    <w:rsid w:val="00FA595C"/>
    <w:rsid w:val="00FB0452"/>
    <w:rsid w:val="00FB1E4C"/>
    <w:rsid w:val="00FB2BC1"/>
    <w:rsid w:val="00FB34FE"/>
    <w:rsid w:val="00FB453A"/>
    <w:rsid w:val="00FB4D7D"/>
    <w:rsid w:val="00FC1215"/>
    <w:rsid w:val="00FC1AD1"/>
    <w:rsid w:val="00FC56FB"/>
    <w:rsid w:val="00FE7DEC"/>
    <w:rsid w:val="00FF1BF2"/>
    <w:rsid w:val="00FF4491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47D06-BFCF-4F78-9434-39BF4D50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7</Pages>
  <Words>3244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22668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95</cp:revision>
  <cp:lastPrinted>2025-03-03T10:52:00Z</cp:lastPrinted>
  <dcterms:created xsi:type="dcterms:W3CDTF">2024-03-18T06:58:00Z</dcterms:created>
  <dcterms:modified xsi:type="dcterms:W3CDTF">2025-05-07T12:32:00Z</dcterms:modified>
</cp:coreProperties>
</file>