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34F8C" w14:textId="77777777" w:rsidR="00913F93" w:rsidRPr="001F7829" w:rsidRDefault="00913F93" w:rsidP="0043525E">
      <w:pPr>
        <w:tabs>
          <w:tab w:val="left" w:pos="567"/>
        </w:tabs>
        <w:spacing w:after="0" w:line="240" w:lineRule="auto"/>
        <w:ind w:left="284" w:right="1"/>
        <w:jc w:val="right"/>
        <w:rPr>
          <w:rFonts w:asciiTheme="minorHAnsi" w:hAnsiTheme="minorHAnsi" w:cstheme="minorHAnsi"/>
          <w:bCs/>
          <w:sz w:val="20"/>
          <w:szCs w:val="20"/>
        </w:rPr>
      </w:pPr>
    </w:p>
    <w:p w14:paraId="5BB34E04" w14:textId="717B4A16" w:rsidR="00F15F05" w:rsidRPr="001F7829" w:rsidRDefault="00F15F05">
      <w:pPr>
        <w:spacing w:after="0" w:line="240" w:lineRule="auto"/>
        <w:rPr>
          <w:rFonts w:asciiTheme="minorHAnsi" w:hAnsiTheme="minorHAnsi" w:cstheme="minorHAnsi"/>
          <w:bCs/>
          <w:sz w:val="20"/>
          <w:szCs w:val="20"/>
        </w:rPr>
      </w:pPr>
    </w:p>
    <w:p w14:paraId="1CE8C077" w14:textId="2F9FAE96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 xml:space="preserve">Załącznik nr </w:t>
      </w:r>
      <w:r w:rsidR="004628EF" w:rsidRPr="001F7829">
        <w:rPr>
          <w:rFonts w:asciiTheme="minorHAnsi" w:hAnsiTheme="minorHAnsi" w:cstheme="minorHAnsi"/>
          <w:bCs/>
          <w:sz w:val="20"/>
          <w:szCs w:val="20"/>
        </w:rPr>
        <w:t>2</w:t>
      </w:r>
      <w:r w:rsidRPr="001F7829">
        <w:rPr>
          <w:rFonts w:asciiTheme="minorHAnsi" w:hAnsiTheme="minorHAnsi" w:cstheme="minorHAnsi"/>
          <w:bCs/>
          <w:sz w:val="20"/>
          <w:szCs w:val="20"/>
        </w:rPr>
        <w:t xml:space="preserve"> do SWZ</w:t>
      </w:r>
    </w:p>
    <w:p w14:paraId="282C657B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F7829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FORMULARZ OFERTY </w:t>
      </w:r>
    </w:p>
    <w:p w14:paraId="4A3DE7C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OFERTA</w:t>
      </w:r>
    </w:p>
    <w:p w14:paraId="43F11A0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dla Uniwersytetu Jagiellońskiego - Collegium Medicum</w:t>
      </w:r>
    </w:p>
    <w:p w14:paraId="137F5D0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ul. św. Anny 12, 31-008 Kraków</w:t>
      </w:r>
    </w:p>
    <w:p w14:paraId="181F8B2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Nazwa (Firma) Wykonawcy – </w:t>
      </w:r>
    </w:p>
    <w:p w14:paraId="0D2A8CA6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4626D3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…………………….............................................................................................................</w:t>
      </w:r>
    </w:p>
    <w:p w14:paraId="3F0561BA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Adres Wykonawcy – </w:t>
      </w:r>
    </w:p>
    <w:p w14:paraId="4C82E89F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523039D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……..............................................................................................................................</w:t>
      </w:r>
    </w:p>
    <w:p w14:paraId="3B4E6E6F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Adres do korespondencji –</w:t>
      </w:r>
    </w:p>
    <w:p w14:paraId="4AEF6E57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E68ED86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val="en-US" w:eastAsia="pl-PL"/>
        </w:rPr>
        <w:t>………………...................................................................................................................</w:t>
      </w:r>
    </w:p>
    <w:p w14:paraId="7A6D196C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46754C14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val="en-US" w:eastAsia="pl-PL"/>
        </w:rPr>
        <w:t xml:space="preserve">Tel. - .................................................; </w:t>
      </w:r>
    </w:p>
    <w:p w14:paraId="1CF4813F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6B0F0987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val="en-US" w:eastAsia="pl-PL"/>
        </w:rPr>
        <w:t>E-mail: ........................................................................;</w:t>
      </w:r>
    </w:p>
    <w:p w14:paraId="3AED705C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</w:p>
    <w:p w14:paraId="41FC5E0D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val="en-US"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val="en-US" w:eastAsia="pl-PL"/>
        </w:rPr>
        <w:t>NIP - ...........................................................; REGON - .............................................;</w:t>
      </w:r>
    </w:p>
    <w:p w14:paraId="09B0F064" w14:textId="77777777" w:rsidR="009A1631" w:rsidRPr="001F7829" w:rsidRDefault="009A1631" w:rsidP="0056014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color w:val="000000"/>
          <w:sz w:val="20"/>
          <w:szCs w:val="20"/>
          <w:lang w:val="en-US" w:eastAsia="pl-PL"/>
        </w:rPr>
      </w:pPr>
    </w:p>
    <w:p w14:paraId="112D6289" w14:textId="73BAA467" w:rsidR="009A1631" w:rsidRPr="001F7829" w:rsidRDefault="009A1631" w:rsidP="00560142">
      <w:pPr>
        <w:pStyle w:val="Akapitzlist"/>
        <w:tabs>
          <w:tab w:val="left" w:pos="567"/>
          <w:tab w:val="num" w:pos="1222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>Nawiązując do ogłoszenia o zamówieniu w trybie podstawowym na</w:t>
      </w: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 </w:t>
      </w:r>
      <w:r w:rsidR="00676C4F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="00DF59BC"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, </w:t>
      </w: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>ja/my niżej podpisany/i:</w:t>
      </w:r>
    </w:p>
    <w:p w14:paraId="1529E090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0298B009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36A5F3D4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>imię i nazwisko osoby podpisującej ofertę</w:t>
      </w:r>
    </w:p>
    <w:p w14:paraId="1787EC74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działając w imieniu i na rzecz:</w:t>
      </w:r>
    </w:p>
    <w:p w14:paraId="5486DFDA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546937F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0F955F28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0704A36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1EDBDACD" w14:textId="77777777" w:rsidR="009A1631" w:rsidRPr="001F7829" w:rsidRDefault="009A1631" w:rsidP="00560142">
      <w:pPr>
        <w:tabs>
          <w:tab w:val="left" w:pos="567"/>
          <w:tab w:val="left" w:pos="709"/>
          <w:tab w:val="left" w:pos="1276"/>
          <w:tab w:val="left" w:pos="623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F7829">
        <w:rPr>
          <w:rFonts w:asciiTheme="minorHAnsi" w:hAnsiTheme="minorHAnsi" w:cstheme="minorHAnsi"/>
          <w:i/>
          <w:sz w:val="20"/>
          <w:szCs w:val="20"/>
        </w:rPr>
        <w:t>nazwa i adres Wykonawcy</w:t>
      </w:r>
    </w:p>
    <w:p w14:paraId="7365B493" w14:textId="77777777" w:rsidR="009A1631" w:rsidRPr="001F7829" w:rsidRDefault="009A1631" w:rsidP="00560142">
      <w:pPr>
        <w:tabs>
          <w:tab w:val="left" w:pos="567"/>
          <w:tab w:val="left" w:pos="623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1FCD5DE5" w14:textId="77777777" w:rsidR="009A1631" w:rsidRPr="001F7829" w:rsidRDefault="009A1631" w:rsidP="00560142">
      <w:pPr>
        <w:tabs>
          <w:tab w:val="left" w:pos="567"/>
          <w:tab w:val="left" w:pos="623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  <w:highlight w:val="yellow"/>
        </w:rPr>
      </w:pPr>
    </w:p>
    <w:p w14:paraId="5D0CDC85" w14:textId="66D772D8" w:rsidR="002C3554" w:rsidRPr="001F7829" w:rsidRDefault="009A1631" w:rsidP="00560142">
      <w:pPr>
        <w:pStyle w:val="Akapitzlist"/>
        <w:numPr>
          <w:ilvl w:val="6"/>
          <w:numId w:val="44"/>
        </w:numPr>
        <w:tabs>
          <w:tab w:val="left" w:pos="567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Oferujemy realizację przedmiotu zamówienia na warunkach określonych w SWZ, zgodnie z treścią SWZ, ewentualnych wyjaśnień do SWZ oraz jej zmian, jeżeli dotyczy:</w:t>
      </w:r>
    </w:p>
    <w:p w14:paraId="4DCDB2AC" w14:textId="07DC556D" w:rsidR="002C3554" w:rsidRPr="001F7829" w:rsidRDefault="002C3554" w:rsidP="00560142">
      <w:pPr>
        <w:tabs>
          <w:tab w:val="left" w:pos="567"/>
        </w:tabs>
        <w:ind w:left="284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  <w:bookmarkStart w:id="0" w:name="_Hlk185407403"/>
      <w:r w:rsidRPr="001F7829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w PLN:* </w:t>
      </w:r>
    </w:p>
    <w:p w14:paraId="674C4381" w14:textId="4A6C4E0C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maksymalna łączna kwotę (zrekrutowanie 120 osób)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netto: …………………………….……… zł plus należny podatek VAT w wysokości „ ....” %, tj. ……………………………………………… zł, co daje kwotę brutto: ………………………………………………................... zł, </w:t>
      </w:r>
    </w:p>
    <w:p w14:paraId="1ED60A3A" w14:textId="14530FFD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bookmarkStart w:id="1" w:name="_Hlk185406274"/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 tym: za zrekrutowanie 1 (jednego) kandydata:</w:t>
      </w:r>
    </w:p>
    <w:p w14:paraId="7BF62B04" w14:textId="77777777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1384C7F9" w14:textId="61F2132A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kwotę netto: …………………………….……… zł plus należny podatek VAT w wysokości „ ....” %, tj. ……………………………………………… zł, co daje kwotę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brutto: ………………………………………………................... zł</w:t>
      </w:r>
    </w:p>
    <w:bookmarkEnd w:id="1"/>
    <w:p w14:paraId="237F8AFE" w14:textId="77777777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w EURO:* </w:t>
      </w:r>
    </w:p>
    <w:p w14:paraId="388DCD22" w14:textId="6D6CF13C" w:rsidR="002C3554" w:rsidRPr="001F7829" w:rsidRDefault="002C3554" w:rsidP="00560142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maksymalna łączna kwotę (zrekrutowanie 120 osób)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9B722C"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netto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: ………………………………………………......euro</w:t>
      </w:r>
    </w:p>
    <w:p w14:paraId="684F5E3C" w14:textId="77777777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 tym: za zrekrutowanie 1 (jednego) kandydata:</w:t>
      </w:r>
    </w:p>
    <w:p w14:paraId="47DF1503" w14:textId="77777777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5435FF89" w14:textId="7DC393CA" w:rsidR="002C3554" w:rsidRPr="001F7829" w:rsidRDefault="002C3554" w:rsidP="00560142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lastRenderedPageBreak/>
        <w:t xml:space="preserve">kwotę </w:t>
      </w:r>
      <w:r w:rsidR="009B722C"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netto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: ………………………………………………................... euro</w:t>
      </w:r>
    </w:p>
    <w:p w14:paraId="096ECBBD" w14:textId="06B21E1B" w:rsidR="002C3554" w:rsidRPr="001F7829" w:rsidRDefault="002C3554" w:rsidP="00560142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*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ofertę należy złożyć tylko w jednej walucie. Dla porównania ofert Zamawiający przyjmie kurs średni NBP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br/>
        <w:t xml:space="preserve">z dnia publikacji ogłoszenia w Biuletynie </w:t>
      </w:r>
      <w:r w:rsidR="001B6EAC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Zamówień Publicznych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. Dodatkowo Zamawiający informuje, że </w:t>
      </w:r>
      <w:r w:rsidR="001B6EAC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sposób naliczenia podatku od towarów i usług VAT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opisan</w:t>
      </w:r>
      <w:r w:rsidR="001B6EAC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y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</w:t>
      </w:r>
      <w:r w:rsidR="001B6EAC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jest</w:t>
      </w:r>
      <w:r w:rsidR="002B7DEE"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w punkcie 16) SWZ. </w:t>
      </w:r>
    </w:p>
    <w:p w14:paraId="013B64F5" w14:textId="6B6738B8" w:rsidR="004A054D" w:rsidRPr="001F7829" w:rsidRDefault="004A054D" w:rsidP="00560142">
      <w:pPr>
        <w:pStyle w:val="Akapitzlist"/>
        <w:numPr>
          <w:ilvl w:val="6"/>
          <w:numId w:val="52"/>
        </w:numPr>
        <w:tabs>
          <w:tab w:val="left" w:pos="567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Oferujemy </w:t>
      </w:r>
      <w:r w:rsidRPr="001F7829">
        <w:rPr>
          <w:rFonts w:asciiTheme="minorHAnsi" w:hAnsiTheme="minorHAnsi" w:cstheme="minorHAnsi"/>
          <w:b/>
          <w:bCs/>
          <w:sz w:val="20"/>
          <w:szCs w:val="20"/>
        </w:rPr>
        <w:t>………..</w:t>
      </w:r>
      <w:r w:rsidRPr="001F7829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1F7829">
        <w:rPr>
          <w:rFonts w:asciiTheme="minorHAnsi" w:hAnsiTheme="minorHAnsi" w:cstheme="minorHAnsi"/>
          <w:b/>
          <w:bCs/>
          <w:sz w:val="20"/>
          <w:szCs w:val="20"/>
        </w:rPr>
        <w:t>%</w:t>
      </w:r>
      <w:r w:rsidRPr="001F7829">
        <w:rPr>
          <w:rFonts w:asciiTheme="minorHAnsi" w:hAnsiTheme="minorHAnsi" w:cstheme="minorHAnsi"/>
          <w:sz w:val="20"/>
          <w:szCs w:val="20"/>
        </w:rPr>
        <w:t xml:space="preserve"> wysokość II raty płatności (minimum 20%).</w:t>
      </w:r>
    </w:p>
    <w:p w14:paraId="304C25F1" w14:textId="483200B6" w:rsidR="004A054D" w:rsidRPr="001F7829" w:rsidRDefault="004A054D" w:rsidP="00560142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  <w:vertAlign w:val="superscript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* wypełnić z uwzględnieniem informacji zawartych w pkt 17) SWZ. </w:t>
      </w:r>
    </w:p>
    <w:bookmarkEnd w:id="0"/>
    <w:p w14:paraId="2E42D4C9" w14:textId="54E9F4FD" w:rsidR="004A054D" w:rsidRPr="001F7829" w:rsidRDefault="004A054D" w:rsidP="00C60317">
      <w:pPr>
        <w:pStyle w:val="Akapitzlist"/>
        <w:numPr>
          <w:ilvl w:val="0"/>
          <w:numId w:val="138"/>
        </w:numPr>
        <w:tabs>
          <w:tab w:val="left" w:pos="284"/>
          <w:tab w:val="left" w:pos="567"/>
        </w:tabs>
        <w:spacing w:after="0" w:line="276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Oświadczamy, że zobowiązujemy się wykonać przedmiot umowy w terminie określonym w pkt 6) SWZ, przy uwzględnieniu wymagań i warunków opisanych w treści SWZ.</w:t>
      </w:r>
    </w:p>
    <w:p w14:paraId="7A7D1316" w14:textId="77777777" w:rsidR="004A054D" w:rsidRPr="001F7829" w:rsidRDefault="004A054D" w:rsidP="00560142">
      <w:pPr>
        <w:pStyle w:val="Akapitzlist"/>
        <w:tabs>
          <w:tab w:val="left" w:pos="284"/>
          <w:tab w:val="left" w:pos="567"/>
        </w:tabs>
        <w:spacing w:after="0" w:line="276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5037068B" w14:textId="0DA5D757" w:rsidR="004A17DA" w:rsidRPr="001F7829" w:rsidRDefault="009A1631" w:rsidP="00C60317">
      <w:pPr>
        <w:pStyle w:val="Akapitzlist"/>
        <w:numPr>
          <w:ilvl w:val="0"/>
          <w:numId w:val="138"/>
        </w:numPr>
        <w:tabs>
          <w:tab w:val="left" w:pos="284"/>
          <w:tab w:val="left" w:pos="567"/>
        </w:tabs>
        <w:spacing w:after="0" w:line="276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Zobowiązujemy się do zatrudnienia na czas trwania realizacji przedmiotu umowy </w:t>
      </w:r>
      <w:r w:rsidRPr="001F7829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>osoby ds. koordynowania</w:t>
      </w:r>
      <w:r w:rsidRPr="001F7829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 zamówienia na podstawie umowy o pracę, zgodnie z zapisami SWZ 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*nie dotyczy osób fizycznych lub osób prowadzących działalność gospodarczą samodzielnie zaangażowanych w realizację zamówienia.</w:t>
      </w:r>
    </w:p>
    <w:p w14:paraId="5FF08AC1" w14:textId="14C28C63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567"/>
        </w:tabs>
        <w:suppressAutoHyphens/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, że zapoznaliśmy się z projektowanymi postanowieniami umowy, stanowiącymi </w:t>
      </w: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integralną część SWZ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i akceptujemy je bez zastrzeżeń oraz zobowiązujemy się, w razie wyboru naszej oferty, do zawarcia umowy na warunkach w nich określonych w miejscu i terminie wskazanym przez Zamawiającego.</w:t>
      </w:r>
    </w:p>
    <w:p w14:paraId="2A07F3F1" w14:textId="5DC2EE7B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426"/>
          <w:tab w:val="left" w:pos="567"/>
        </w:tabs>
        <w:suppressAutoHyphens/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, że uważamy się za związanych niniejszą ofertą na czas wskazany w SWZ, tj. </w:t>
      </w: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30 dni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od daty składania ofert.</w:t>
      </w:r>
    </w:p>
    <w:p w14:paraId="0E2638A0" w14:textId="2B52269C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426"/>
          <w:tab w:val="left" w:pos="567"/>
        </w:tabs>
        <w:suppressAutoHyphens/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color w:val="000000"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, </w:t>
      </w:r>
      <w:r w:rsidRPr="001F7829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>że akceptujemy</w:t>
      </w:r>
      <w:r w:rsidRPr="001F7829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 </w:t>
      </w:r>
      <w:r w:rsidRPr="001F7829">
        <w:rPr>
          <w:rFonts w:asciiTheme="minorHAnsi" w:hAnsiTheme="minorHAnsi" w:cstheme="minorHAnsi"/>
          <w:sz w:val="20"/>
          <w:szCs w:val="20"/>
        </w:rPr>
        <w:t>termin płatności faktury odpowiednio dla wymagań określonych w SWZ i projektowanych postanowieniach umowy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6B56FDF5" w14:textId="7266A7EB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426"/>
          <w:tab w:val="left" w:pos="567"/>
        </w:tabs>
        <w:suppressAutoHyphens/>
        <w:spacing w:after="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color w:val="000000"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b/>
          <w:color w:val="000000"/>
          <w:sz w:val="20"/>
          <w:szCs w:val="20"/>
          <w:lang w:eastAsia="pl-PL"/>
        </w:rPr>
        <w:t xml:space="preserve">, </w:t>
      </w:r>
      <w:r w:rsidRPr="001F7829">
        <w:rPr>
          <w:rFonts w:asciiTheme="minorHAnsi" w:hAnsiTheme="minorHAnsi" w:cstheme="minorHAnsi"/>
          <w:color w:val="000000"/>
          <w:sz w:val="20"/>
          <w:szCs w:val="20"/>
          <w:lang w:eastAsia="pl-PL"/>
        </w:rPr>
        <w:t xml:space="preserve">że 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deklarujemy doręczenie faktur:</w:t>
      </w:r>
    </w:p>
    <w:p w14:paraId="11AD1260" w14:textId="0570AF28" w:rsidR="000E08D4" w:rsidRPr="001F7829" w:rsidRDefault="000E08D4" w:rsidP="00C60317">
      <w:pPr>
        <w:pStyle w:val="Akapitzlist"/>
        <w:widowControl w:val="0"/>
        <w:numPr>
          <w:ilvl w:val="1"/>
          <w:numId w:val="137"/>
        </w:numPr>
        <w:tabs>
          <w:tab w:val="left" w:pos="567"/>
        </w:tabs>
        <w:adjustRightInd w:val="0"/>
        <w:spacing w:before="120"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w formie papierowej wraz z wymaganymi załącznikami, pod warunkiem doręczenia na adres: Jagiellonian University Medical College, School of Medicine in English, ul. św. Łazarza 16, 31-530 Kraków* (niepotrzebne skreślić),</w:t>
      </w:r>
    </w:p>
    <w:p w14:paraId="37A694B3" w14:textId="569EED2A" w:rsidR="000E08D4" w:rsidRPr="001F7829" w:rsidRDefault="000E08D4" w:rsidP="00C60317">
      <w:pPr>
        <w:pStyle w:val="Akapitzlist"/>
        <w:widowControl w:val="0"/>
        <w:numPr>
          <w:ilvl w:val="1"/>
          <w:numId w:val="137"/>
        </w:numPr>
        <w:tabs>
          <w:tab w:val="left" w:pos="567"/>
        </w:tabs>
        <w:adjustRightInd w:val="0"/>
        <w:spacing w:before="120"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w formie elektronicznej wraz z wymaganymi załącznikami pod warunkiem przesłania na adres:  smeoffice@cm-uj.krakow.pl * (niepotrzebne skreślić),</w:t>
      </w:r>
    </w:p>
    <w:p w14:paraId="0CA3727B" w14:textId="1459A1BD" w:rsidR="000E08D4" w:rsidRPr="001F7829" w:rsidRDefault="000E08D4" w:rsidP="00C60317">
      <w:pPr>
        <w:pStyle w:val="Akapitzlist"/>
        <w:widowControl w:val="0"/>
        <w:numPr>
          <w:ilvl w:val="1"/>
          <w:numId w:val="137"/>
        </w:numPr>
        <w:tabs>
          <w:tab w:val="left" w:pos="567"/>
        </w:tabs>
        <w:adjustRightInd w:val="0"/>
        <w:spacing w:before="120"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w formie ustrukturyzowanych faktur elektronicznych wraz z wymaganymi załącznikami pod warunkiem przesłania na adres PEF: DUNS 422178194* </w:t>
      </w:r>
    </w:p>
    <w:p w14:paraId="176CA866" w14:textId="7291D150" w:rsidR="00F44EAE" w:rsidRPr="001F7829" w:rsidRDefault="000E08D4" w:rsidP="00560142">
      <w:pPr>
        <w:widowControl w:val="0"/>
        <w:tabs>
          <w:tab w:val="left" w:pos="567"/>
        </w:tabs>
        <w:adjustRightInd w:val="0"/>
        <w:spacing w:before="120" w:after="0" w:line="240" w:lineRule="auto"/>
        <w:ind w:left="284"/>
        <w:jc w:val="both"/>
        <w:textAlignment w:val="baseline"/>
        <w:rPr>
          <w:rFonts w:asciiTheme="minorHAnsi" w:hAnsiTheme="minorHAnsi" w:cstheme="minorHAnsi"/>
          <w:i/>
          <w:iCs/>
          <w:color w:val="FF0000"/>
          <w:sz w:val="20"/>
          <w:szCs w:val="20"/>
          <w:vertAlign w:val="superscript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*niepotrzebne skreślić</w:t>
      </w:r>
    </w:p>
    <w:p w14:paraId="7B22E4E8" w14:textId="77B64D8C" w:rsidR="00F44EAE" w:rsidRPr="001F7829" w:rsidRDefault="009A1631" w:rsidP="00C60317">
      <w:pPr>
        <w:pStyle w:val="Akapitzlist"/>
        <w:numPr>
          <w:ilvl w:val="1"/>
          <w:numId w:val="63"/>
        </w:numPr>
        <w:tabs>
          <w:tab w:val="left" w:pos="567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, że jesteśmy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 /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nie jesteśmy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: mikroprzedsiębiorstwem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, małym przedsiębiorstwem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, średnim przedsiębiorstwem</w:t>
      </w:r>
      <w:r w:rsidRPr="001F7829">
        <w:rPr>
          <w:rFonts w:asciiTheme="minorHAnsi" w:hAnsiTheme="minorHAnsi" w:cstheme="minorHAnsi"/>
          <w:color w:val="FF0000"/>
          <w:sz w:val="20"/>
          <w:szCs w:val="20"/>
          <w:lang w:eastAsia="pl-PL"/>
        </w:rPr>
        <w:t>*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.</w:t>
      </w:r>
    </w:p>
    <w:p w14:paraId="72A00466" w14:textId="712D8A63" w:rsidR="009A1631" w:rsidRPr="001F7829" w:rsidRDefault="009A1631" w:rsidP="00560142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color w:val="FF0000"/>
          <w:sz w:val="20"/>
          <w:szCs w:val="20"/>
          <w:lang w:eastAsia="pl-PL"/>
        </w:rPr>
        <w:t>* - niepotrzebne skreślić</w:t>
      </w:r>
    </w:p>
    <w:p w14:paraId="7FD5ACC5" w14:textId="12B85F35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567"/>
        </w:tabs>
        <w:suppressAutoHyphens/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 xml:space="preserve">Oświadczamy, że wykonanie niniejszego zamówienia zamierzamy wykonać bez udziału Podwykonawców */ z udziałem Podwykonawców *. </w:t>
      </w:r>
    </w:p>
    <w:p w14:paraId="4351FB2D" w14:textId="77777777" w:rsidR="009A1631" w:rsidRPr="001F7829" w:rsidRDefault="009A1631" w:rsidP="00560142">
      <w:pPr>
        <w:tabs>
          <w:tab w:val="left" w:pos="426"/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>Podwykonawcom zamierzamy powierzyć określoną część (zakres) prac, tj.:</w:t>
      </w:r>
    </w:p>
    <w:p w14:paraId="3B1DBFB2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</w:t>
      </w:r>
    </w:p>
    <w:p w14:paraId="7F4FDB0A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……........................................................................................................................................................................       </w:t>
      </w:r>
    </w:p>
    <w:p w14:paraId="3593047F" w14:textId="77777777" w:rsidR="009A1631" w:rsidRPr="001F7829" w:rsidRDefault="009A1631" w:rsidP="00560142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i/>
          <w:sz w:val="20"/>
          <w:szCs w:val="20"/>
          <w:lang w:eastAsia="pl-PL"/>
        </w:rPr>
        <w:t>(Firma (nazwa) Podwykonawcy / Zakres prac wykonywanych przez Podwykonawcę o ile są znani na etapie składania ofert)</w:t>
      </w:r>
    </w:p>
    <w:p w14:paraId="64204B56" w14:textId="77777777" w:rsidR="009A1631" w:rsidRPr="001F7829" w:rsidRDefault="009A1631" w:rsidP="0056014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i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bCs/>
          <w:i/>
          <w:color w:val="FF0000"/>
          <w:sz w:val="20"/>
          <w:szCs w:val="20"/>
        </w:rPr>
        <w:t>* - niepotrzebne skreślić</w:t>
      </w:r>
    </w:p>
    <w:p w14:paraId="45F6FBDB" w14:textId="3093AE2A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 xml:space="preserve">Oświadczamy, iż w cenie oferty uwzględniliśmy koszty i zakres całości przedmiotu zamówienia </w:t>
      </w:r>
      <w:r w:rsidR="00EF5877" w:rsidRPr="001F7829">
        <w:rPr>
          <w:rFonts w:asciiTheme="minorHAnsi" w:hAnsiTheme="minorHAnsi" w:cstheme="minorHAnsi"/>
          <w:bCs/>
          <w:sz w:val="20"/>
          <w:szCs w:val="20"/>
        </w:rPr>
        <w:t>oraz</w:t>
      </w:r>
      <w:r w:rsidRPr="001F7829">
        <w:rPr>
          <w:rFonts w:asciiTheme="minorHAnsi" w:hAnsiTheme="minorHAnsi" w:cstheme="minorHAnsi"/>
          <w:bCs/>
          <w:sz w:val="20"/>
          <w:szCs w:val="20"/>
        </w:rPr>
        <w:t xml:space="preserve"> że oferujemy przedmiot zamówienia zgodny z wymaganiami i warunkami opisanymi oraz określonymi przez Zamawiającego w SWZ. </w:t>
      </w:r>
    </w:p>
    <w:p w14:paraId="2F28E3B1" w14:textId="7A5ED8A2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hAnsiTheme="minorHAnsi" w:cstheme="minorHAnsi"/>
          <w:b/>
          <w:bCs/>
          <w:iCs/>
          <w:sz w:val="20"/>
          <w:szCs w:val="20"/>
        </w:rPr>
        <w:t>Oświadczamy</w:t>
      </w:r>
      <w:r w:rsidRPr="001F7829">
        <w:rPr>
          <w:rFonts w:asciiTheme="minorHAnsi" w:hAnsiTheme="minorHAnsi" w:cstheme="minorHAnsi"/>
          <w:iCs/>
          <w:sz w:val="20"/>
          <w:szCs w:val="20"/>
        </w:rPr>
        <w:t xml:space="preserve">, iż wyrażamy zgodę na przetwarzanie naszych danych osobowych w zakresie wynikającym z powszechnie obowiązujących przepisów prawa w celu oceny i porównania ofert oraz wyboru oferty </w:t>
      </w:r>
      <w:r w:rsidRPr="001F7829">
        <w:rPr>
          <w:rFonts w:asciiTheme="minorHAnsi" w:hAnsiTheme="minorHAnsi" w:cstheme="minorHAnsi"/>
          <w:iCs/>
          <w:sz w:val="20"/>
          <w:szCs w:val="20"/>
        </w:rPr>
        <w:lastRenderedPageBreak/>
        <w:t>najkorzystniejszej, jak i ewentualnej realizacji umowy zawartej w wyniku przeprowadzonego postępowania, zgodnie z rozporządzeniem Parlamentu Europejskiego i Rady (UE) 2016/679 z dnia 27 kwietnia 2016r. oraz zgodnie ustawą z dnia 10 maja 2018r. o ochronie danych osobowych (tekst jednolity: Dziennik Ustaw  z 2019r. poz. 1781) oraz z klauzulą informacyjną dołączoną do dokumentacji postępowania, a ponadto oświadczamy, iż wypełniliśmy obowiązki informacyjne oraz obowiązki związane z realizacją praw osób fizycznych przewidziane w art. 13 oraz art. 14 RODO, od których dane osobowe bezpośrednio lub pośrednio pozyskaliśmy w celu ubiegania się o udzielenie zamówienia publicznego w niniejszym postępowaniu.</w:t>
      </w:r>
    </w:p>
    <w:p w14:paraId="4EB3BCB1" w14:textId="4540A9CB" w:rsidR="009A1631" w:rsidRPr="001F7829" w:rsidRDefault="009A1631" w:rsidP="00C60317">
      <w:pPr>
        <w:pStyle w:val="Akapitzlist"/>
        <w:widowControl w:val="0"/>
        <w:numPr>
          <w:ilvl w:val="1"/>
          <w:numId w:val="6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284" w:firstLine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Oświadczamy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, iż wpłata wynagrodzenia powinna być dokonana na rachunek bankowy Wykonawcy o numerze konta: ………………………………………………. w Banku: …………………………*</w:t>
      </w:r>
    </w:p>
    <w:p w14:paraId="605A9F66" w14:textId="77777777" w:rsidR="009A1631" w:rsidRPr="001F7829" w:rsidRDefault="009A1631" w:rsidP="00560142">
      <w:pPr>
        <w:tabs>
          <w:tab w:val="left" w:pos="567"/>
        </w:tabs>
        <w:spacing w:after="0" w:line="276" w:lineRule="auto"/>
        <w:ind w:left="284"/>
        <w:jc w:val="both"/>
        <w:rPr>
          <w:rFonts w:asciiTheme="minorHAnsi" w:hAnsiTheme="minorHAnsi" w:cstheme="minorHAnsi"/>
          <w:i/>
          <w:color w:val="FF0000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color w:val="FF0000"/>
          <w:sz w:val="20"/>
          <w:szCs w:val="20"/>
          <w:lang w:eastAsia="pl-PL"/>
        </w:rPr>
        <w:t>* - należy odpowiednio wypełnić</w:t>
      </w:r>
    </w:p>
    <w:p w14:paraId="0FA208BD" w14:textId="367D8422" w:rsidR="009A1631" w:rsidRPr="001F7829" w:rsidRDefault="009A1631" w:rsidP="00C60317">
      <w:pPr>
        <w:pStyle w:val="Akapitzlist"/>
        <w:numPr>
          <w:ilvl w:val="1"/>
          <w:numId w:val="63"/>
        </w:numPr>
        <w:tabs>
          <w:tab w:val="left" w:pos="567"/>
        </w:tabs>
        <w:spacing w:after="0" w:line="276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t>Oświadczamy</w:t>
      </w:r>
      <w:r w:rsidRPr="001F7829">
        <w:rPr>
          <w:rFonts w:asciiTheme="minorHAnsi" w:hAnsiTheme="minorHAnsi" w:cstheme="minorHAnsi"/>
          <w:sz w:val="20"/>
          <w:szCs w:val="20"/>
        </w:rPr>
        <w:t>, iż jesteśmy/nie jesteśmy czynnym podatnikiem podatku od towarów i usług (VAT)*.</w:t>
      </w:r>
    </w:p>
    <w:p w14:paraId="5635F7BA" w14:textId="77777777" w:rsidR="009A1631" w:rsidRPr="001F7829" w:rsidRDefault="009A1631" w:rsidP="00560142">
      <w:pPr>
        <w:pStyle w:val="Akapitzlist"/>
        <w:tabs>
          <w:tab w:val="left" w:pos="567"/>
        </w:tabs>
        <w:spacing w:after="0" w:line="276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* - niepotrzebne skreślić</w:t>
      </w:r>
    </w:p>
    <w:p w14:paraId="6F6D75D5" w14:textId="2BE9505F" w:rsidR="009A1631" w:rsidRPr="001F7829" w:rsidRDefault="009A1631" w:rsidP="00C60317">
      <w:pPr>
        <w:pStyle w:val="Akapitzlist"/>
        <w:numPr>
          <w:ilvl w:val="1"/>
          <w:numId w:val="63"/>
        </w:numPr>
        <w:tabs>
          <w:tab w:val="left" w:pos="567"/>
        </w:tabs>
        <w:spacing w:after="0" w:line="360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Oświadczamy, iż osobą upoważnioną do kontaktów z Zamawiającym w zakresie złożonej oferty oraz w sprawach dotyczących ewentualnej realizacji umowy jest: </w:t>
      </w:r>
    </w:p>
    <w:p w14:paraId="554E4F5C" w14:textId="46BDF2F4" w:rsidR="009A1631" w:rsidRPr="001F7829" w:rsidRDefault="009A1631" w:rsidP="00560142">
      <w:pPr>
        <w:pStyle w:val="Akapitzlist"/>
        <w:tabs>
          <w:tab w:val="left" w:pos="567"/>
        </w:tabs>
        <w:spacing w:after="0" w:line="36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…………………………………………………</w:t>
      </w:r>
      <w:r w:rsidR="0004624F" w:rsidRPr="001F7829">
        <w:rPr>
          <w:rFonts w:asciiTheme="minorHAnsi" w:hAnsiTheme="minorHAnsi" w:cstheme="minorHAnsi"/>
          <w:sz w:val="20"/>
          <w:szCs w:val="20"/>
          <w:lang w:eastAsia="pl-PL"/>
        </w:rPr>
        <w:t>……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</w:t>
      </w:r>
      <w:r w:rsidR="00A22C47" w:rsidRPr="001F7829">
        <w:rPr>
          <w:rFonts w:asciiTheme="minorHAnsi" w:hAnsiTheme="minorHAnsi" w:cstheme="minorHAnsi"/>
          <w:sz w:val="20"/>
          <w:szCs w:val="20"/>
          <w:lang w:eastAsia="pl-PL"/>
        </w:rPr>
        <w:t>……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…………….., e-mail: ………………………………………….……………., 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br/>
        <w:t xml:space="preserve">tel.: ………………………………………………………………….…….. </w:t>
      </w:r>
    </w:p>
    <w:p w14:paraId="38475450" w14:textId="77777777" w:rsidR="009A1631" w:rsidRPr="001F7829" w:rsidRDefault="009A1631" w:rsidP="00560142">
      <w:pPr>
        <w:pStyle w:val="Akapitzlist"/>
        <w:tabs>
          <w:tab w:val="left" w:pos="567"/>
        </w:tabs>
        <w:spacing w:after="0" w:line="36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(można wypełnić fakultatywnie)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,</w:t>
      </w:r>
    </w:p>
    <w:p w14:paraId="237A5D60" w14:textId="32AABA82" w:rsidR="009A1631" w:rsidRPr="001F7829" w:rsidRDefault="009A1631" w:rsidP="00C60317">
      <w:pPr>
        <w:pStyle w:val="Akapitzlist"/>
        <w:numPr>
          <w:ilvl w:val="1"/>
          <w:numId w:val="63"/>
        </w:numPr>
        <w:tabs>
          <w:tab w:val="left" w:pos="567"/>
        </w:tabs>
        <w:spacing w:after="0" w:line="276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u w:val="single"/>
          <w:lang w:eastAsia="pl-PL"/>
        </w:rPr>
        <w:t>Oświadczamy, że wybór oferty:</w:t>
      </w:r>
    </w:p>
    <w:p w14:paraId="285CFD53" w14:textId="19461395" w:rsidR="009A1631" w:rsidRPr="001F7829" w:rsidRDefault="009A1631" w:rsidP="00C60317">
      <w:pPr>
        <w:pStyle w:val="Akapitzlist"/>
        <w:numPr>
          <w:ilvl w:val="1"/>
          <w:numId w:val="54"/>
        </w:numPr>
        <w:tabs>
          <w:tab w:val="left" w:pos="567"/>
        </w:tabs>
        <w:spacing w:after="0" w:line="276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nie będzie prowadził do powstania u Zamawiającego obowiązku podatkowego zgodnie przepisami ustawy o podatku od towarów i </w:t>
      </w:r>
      <w:r w:rsidR="0004624F"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usług. </w:t>
      </w:r>
    </w:p>
    <w:p w14:paraId="126F1DA4" w14:textId="306A05C2" w:rsidR="009A1631" w:rsidRPr="001F7829" w:rsidRDefault="009A1631" w:rsidP="00C60317">
      <w:pPr>
        <w:pStyle w:val="Akapitzlist"/>
        <w:numPr>
          <w:ilvl w:val="1"/>
          <w:numId w:val="54"/>
        </w:numPr>
        <w:tabs>
          <w:tab w:val="left" w:pos="567"/>
        </w:tabs>
        <w:spacing w:after="0" w:line="276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będzie prowadził do powstania u Zamawiającego obowiązku podatkowego zgodnie z przepisami </w:t>
      </w:r>
      <w:r w:rsidR="0004624F" w:rsidRPr="001F7829">
        <w:rPr>
          <w:rFonts w:asciiTheme="minorHAnsi" w:hAnsiTheme="minorHAnsi" w:cstheme="minorHAnsi"/>
          <w:sz w:val="20"/>
          <w:szCs w:val="20"/>
          <w:lang w:eastAsia="pl-PL"/>
        </w:rPr>
        <w:t>ustawy o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podatku od towarów i usług.</w:t>
      </w:r>
      <w:r w:rsidR="008E2434" w:rsidRPr="001F7829">
        <w:rPr>
          <w:rFonts w:asciiTheme="minorHAnsi" w:hAnsiTheme="minorHAnsi" w:cstheme="minorHAnsi"/>
          <w:sz w:val="20"/>
          <w:szCs w:val="20"/>
          <w:lang w:eastAsia="pl-PL"/>
        </w:rPr>
        <w:t>*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</w:p>
    <w:p w14:paraId="4BD0D0CE" w14:textId="77777777" w:rsidR="009A1631" w:rsidRPr="001F7829" w:rsidRDefault="009A1631" w:rsidP="0043525E">
      <w:pPr>
        <w:pStyle w:val="Akapitzlist"/>
        <w:tabs>
          <w:tab w:val="left" w:pos="567"/>
        </w:tabs>
        <w:spacing w:after="0" w:line="276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Powyższy obowiązek podatkowy będzie dotyczył </w:t>
      </w:r>
    </w:p>
    <w:p w14:paraId="24E73977" w14:textId="77777777" w:rsidR="009A1631" w:rsidRPr="001F7829" w:rsidRDefault="009A1631" w:rsidP="0043525E">
      <w:pPr>
        <w:pStyle w:val="Akapitzlist"/>
        <w:tabs>
          <w:tab w:val="left" w:pos="567"/>
        </w:tabs>
        <w:spacing w:after="0" w:line="276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……………………………………………………………………………………………………………………………….……………………………………… </w:t>
      </w:r>
    </w:p>
    <w:p w14:paraId="559460C6" w14:textId="302E48A2" w:rsidR="009A1631" w:rsidRPr="001F7829" w:rsidRDefault="009A1631" w:rsidP="0043525E">
      <w:pPr>
        <w:pStyle w:val="Akapitzlist"/>
        <w:tabs>
          <w:tab w:val="left" w:pos="567"/>
        </w:tabs>
        <w:spacing w:after="0" w:line="276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>(Należy wpisać nazwę /rodzaj towaru lub usługi, które będą prowadziły do powstania u Zamawiającego obowiązku podatkowego zgodnie z przepisami o podatku od towarów i usług)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objętych przedmiotem </w:t>
      </w:r>
      <w:r w:rsidR="0004624F" w:rsidRPr="001F7829">
        <w:rPr>
          <w:rFonts w:asciiTheme="minorHAnsi" w:hAnsiTheme="minorHAnsi" w:cstheme="minorHAnsi"/>
          <w:sz w:val="20"/>
          <w:szCs w:val="20"/>
          <w:lang w:eastAsia="pl-PL"/>
        </w:rPr>
        <w:t>zamówienia. *</w:t>
      </w:r>
    </w:p>
    <w:p w14:paraId="38515DE7" w14:textId="063CCDD2" w:rsidR="009A1631" w:rsidRPr="001F7829" w:rsidRDefault="009A1631" w:rsidP="00C60317">
      <w:pPr>
        <w:pStyle w:val="Akapitzlist"/>
        <w:numPr>
          <w:ilvl w:val="1"/>
          <w:numId w:val="63"/>
        </w:numPr>
        <w:tabs>
          <w:tab w:val="left" w:pos="567"/>
        </w:tabs>
        <w:spacing w:after="0" w:line="480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Załączniki: </w:t>
      </w:r>
    </w:p>
    <w:p w14:paraId="71AA0925" w14:textId="61FF8C81" w:rsidR="009468A6" w:rsidRPr="001F7829" w:rsidRDefault="007B19B5" w:rsidP="00C60317">
      <w:pPr>
        <w:numPr>
          <w:ilvl w:val="0"/>
          <w:numId w:val="13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 </w:t>
      </w:r>
      <w:r w:rsidR="00D942FC" w:rsidRPr="001F7829">
        <w:rPr>
          <w:rFonts w:asciiTheme="minorHAnsi" w:hAnsiTheme="minorHAnsi" w:cstheme="minorHAnsi"/>
          <w:sz w:val="20"/>
          <w:szCs w:val="20"/>
        </w:rPr>
        <w:t>…………………………………………………..</w:t>
      </w:r>
    </w:p>
    <w:p w14:paraId="232DCABA" w14:textId="77777777" w:rsidR="009468A6" w:rsidRPr="001F7829" w:rsidRDefault="009468A6" w:rsidP="00C60317">
      <w:pPr>
        <w:numPr>
          <w:ilvl w:val="0"/>
          <w:numId w:val="13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…………………………………………………….</w:t>
      </w:r>
    </w:p>
    <w:p w14:paraId="4A583B28" w14:textId="77777777" w:rsidR="009A1631" w:rsidRPr="001F7829" w:rsidRDefault="009A1631" w:rsidP="0043525E">
      <w:pPr>
        <w:tabs>
          <w:tab w:val="left" w:pos="567"/>
          <w:tab w:val="left" w:leader="dot" w:pos="3544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35E251C9" w14:textId="77777777" w:rsidR="009A1631" w:rsidRPr="001F7829" w:rsidRDefault="009A1631" w:rsidP="0043525E">
      <w:pPr>
        <w:tabs>
          <w:tab w:val="left" w:pos="567"/>
          <w:tab w:val="left" w:leader="dot" w:pos="3544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Uwaga! Miejsca wykropkowane i/lub oznaczone „*” we wzorze formularza oferty i wzorach załączników do SWZ Wykonawca zobowiązany jest odpowiednio do ich treści wypełnić lub skreślić.</w:t>
      </w:r>
    </w:p>
    <w:p w14:paraId="46686735" w14:textId="17B19038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i/>
          <w:sz w:val="20"/>
          <w:szCs w:val="20"/>
          <w:u w:val="single"/>
        </w:rPr>
        <w:br w:type="page"/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Załącznik nr </w:t>
      </w:r>
      <w:r w:rsidR="004628EF"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3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SWZ</w:t>
      </w:r>
    </w:p>
    <w:p w14:paraId="2E4C384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Składane wraz z ofertą.</w:t>
      </w:r>
    </w:p>
    <w:p w14:paraId="3D1764A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57CBC8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OŚWIADCZENIA WYKONAWCY</w:t>
      </w:r>
    </w:p>
    <w:p w14:paraId="5D5A1FF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8885F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DOTYCZĄCE SPEŁNIANIA WARUNKÓW UDZIAŁU W POSTĘPOWANIU</w:t>
      </w:r>
    </w:p>
    <w:p w14:paraId="41893D8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099511" w14:textId="1BB30F62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na </w:t>
      </w:r>
      <w:r w:rsidR="00560142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="00D470D8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,</w:t>
      </w:r>
      <w:r w:rsidR="006A6794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co następuje:</w:t>
      </w:r>
    </w:p>
    <w:p w14:paraId="0FA89C26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7B11A7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B680346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DOTYCZĄCA WYKONAWCY:</w:t>
      </w:r>
    </w:p>
    <w:p w14:paraId="20526D99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spełniamy warunki udziału w postępowaniu określone przez Zamawiającego w SWZ.</w:t>
      </w:r>
    </w:p>
    <w:p w14:paraId="15433FE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F75908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INFORMACJA W ZWIĄZKU Z POLEGANIEM NA ZASOBACH INNYCH PODMIOTÓW:</w:t>
      </w:r>
    </w:p>
    <w:p w14:paraId="5F1F791F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w celu wykazania spełniania warunków udziału w postępowaniu, określonych przez Zamawiającego w SWZ, polegamy na zasobach następującego/ych podmiotu/ów: </w:t>
      </w:r>
    </w:p>
    <w:p w14:paraId="557685B5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EF45CB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3F961B9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CAD6FC1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24A541A4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D3F43C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następującym zakresie: </w:t>
      </w:r>
    </w:p>
    <w:p w14:paraId="484DA2D3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656C4A66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66F0B6B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6D15AB9C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(wskazać podmiot/y i określić odpowiedni zakres dla wskazanego podmiotu/ów - o ile dotyczy)*</w:t>
      </w:r>
    </w:p>
    <w:p w14:paraId="73657229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D97DB7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PODMIOTU, NA KTÓREGO ZASOBY POWOŁUJE SIĘ WYKONAWCA:</w:t>
      </w:r>
    </w:p>
    <w:p w14:paraId="53B8A1D5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w stosunku do następującego/ych podmiotu/tów, na którego/ych zasoby powołujemy się w niniejszym postępowaniu, tj.: </w:t>
      </w:r>
    </w:p>
    <w:p w14:paraId="6D2545BD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49F149F0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8AE53C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………………………………………………………………………….……………………………………………………………………………………………</w:t>
      </w:r>
    </w:p>
    <w:p w14:paraId="62D0E01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(podać pełną nazwę/firmę, adres, a także w zależności od podmiotu: NIP/PESEL, KRS/CEiDG - o ile dotyczy)* </w:t>
      </w:r>
    </w:p>
    <w:p w14:paraId="0231DAA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D9DFBA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zachodzą podstawy wykluczenia z postępowania o udzielenie zamówienia.</w:t>
      </w:r>
    </w:p>
    <w:p w14:paraId="40CC1E58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71B4FD4B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OŚWIADCZENIA DOTYCZĄCE WYKONAWCY:</w:t>
      </w:r>
    </w:p>
    <w:p w14:paraId="4766129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spełniamy warunki udziału w postępowaniu, o których mowa w art. 112 ustawy Pzp i opisane w SWZ, a w szczególności:</w:t>
      </w:r>
    </w:p>
    <w:p w14:paraId="31E41DDF" w14:textId="77777777" w:rsidR="00367F79" w:rsidRPr="001F7829" w:rsidRDefault="00367F79" w:rsidP="00C60317">
      <w:pPr>
        <w:numPr>
          <w:ilvl w:val="6"/>
          <w:numId w:val="95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znajdujemy się w sytuacji ekonomicznej lub finansowej pozwalającej, na realizację zamówienia. </w:t>
      </w:r>
    </w:p>
    <w:p w14:paraId="047D00D1" w14:textId="233F9693" w:rsidR="00503616" w:rsidRPr="001F7829" w:rsidRDefault="00367F79" w:rsidP="00C60317">
      <w:pPr>
        <w:widowControl w:val="0"/>
        <w:numPr>
          <w:ilvl w:val="6"/>
          <w:numId w:val="95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</w:t>
      </w:r>
      <w:bookmarkStart w:id="2" w:name="_Hlk168912330"/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posiadamy zdolność techniczną lub zawodową pozwalającą na realizację zamówienia</w:t>
      </w:r>
      <w:r w:rsidR="001F7829"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,</w:t>
      </w:r>
      <w:r w:rsidR="00503616" w:rsidRPr="001F782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</w:t>
      </w:r>
      <w:r w:rsidR="00503616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tzn. </w:t>
      </w:r>
      <w:r w:rsidR="00503616"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iż w okresie ostatnich 3 lat przed upływem terminu składania ofert, a jeżeli okres prowadzenia działalności jest krótszy – w tym okresie należycie wykonaliśmy, a w przypadku świadczeń okresowych lub ciągłych również wykonujemy, co najmniej dwa zamówienia obejmujące</w:t>
      </w:r>
      <w:r w:rsidR="00503616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przeprowadzenie rekrutacji na studia na kierunku lekarskim i/lub lekarsko-dentystycznym na wyższe uczelnie medyczne w krajach Unii Europejskiej </w:t>
      </w:r>
      <w:r w:rsidR="00503616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lastRenderedPageBreak/>
        <w:t>na łączną liczbę minimum 200 studentów</w:t>
      </w:r>
      <w:r w:rsidR="001F7829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</w:t>
      </w:r>
      <w:r w:rsidR="001F7829" w:rsidRPr="001F7829">
        <w:rPr>
          <w:rFonts w:asciiTheme="minorHAnsi" w:hAnsiTheme="minorHAnsi" w:cstheme="minorHAnsi"/>
          <w:bCs/>
          <w:sz w:val="20"/>
          <w:szCs w:val="20"/>
        </w:rPr>
        <w:t>w wykazanych dwóch zamówieniach</w:t>
      </w:r>
      <w:r w:rsidR="00503616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.</w:t>
      </w:r>
      <w:r w:rsidR="00503616"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19D99DF9" w14:textId="3C9102E7" w:rsidR="006743DA" w:rsidRPr="001F7829" w:rsidRDefault="006743DA" w:rsidP="00C60317">
      <w:pPr>
        <w:widowControl w:val="0"/>
        <w:numPr>
          <w:ilvl w:val="6"/>
          <w:numId w:val="95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Oświadczamy, że posiadamy uprawnienia do prowadzenia określonej działalności gospodarczej lub zawodowej, o ile wynika to z odrębnych przepisów</w:t>
      </w:r>
      <w:r w:rsidR="000E08D4" w:rsidRPr="001F7829">
        <w:rPr>
          <w:rFonts w:asciiTheme="minorHAnsi" w:hAnsiTheme="minorHAnsi" w:cstheme="minorHAnsi"/>
          <w:sz w:val="20"/>
          <w:szCs w:val="20"/>
        </w:rPr>
        <w:t xml:space="preserve">. </w:t>
      </w:r>
    </w:p>
    <w:bookmarkEnd w:id="2"/>
    <w:p w14:paraId="7E2BA734" w14:textId="77777777" w:rsidR="00367F79" w:rsidRPr="001F7829" w:rsidRDefault="00367F79" w:rsidP="00C60317">
      <w:pPr>
        <w:pStyle w:val="Akapitzlist"/>
        <w:numPr>
          <w:ilvl w:val="6"/>
          <w:numId w:val="95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nie podlegamy wykluczeniu z postępowania na podstawie art. 108 ust. 1 ustawy Pzp.</w:t>
      </w:r>
    </w:p>
    <w:p w14:paraId="6BBA6E00" w14:textId="77777777" w:rsidR="00367F79" w:rsidRPr="001F7829" w:rsidRDefault="00367F79" w:rsidP="00C60317">
      <w:pPr>
        <w:numPr>
          <w:ilvl w:val="6"/>
          <w:numId w:val="95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nie podlegamy wykluczeniu z postępowania na podstawie art. 109 </w:t>
      </w:r>
      <w:r w:rsidRPr="001F7829">
        <w:rPr>
          <w:rFonts w:asciiTheme="minorHAnsi" w:hAnsiTheme="minorHAnsi" w:cstheme="minorHAnsi"/>
          <w:sz w:val="20"/>
          <w:szCs w:val="20"/>
        </w:rPr>
        <w:t xml:space="preserve">ust. 1 pkt 4), 5), 7), 8), 9) i 10)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ustawy Pzp.</w:t>
      </w:r>
      <w:bookmarkStart w:id="3" w:name="_Hlk103061369"/>
    </w:p>
    <w:p w14:paraId="6A1AD66E" w14:textId="77777777" w:rsidR="00367F79" w:rsidRPr="001F7829" w:rsidRDefault="00367F79" w:rsidP="00C60317">
      <w:pPr>
        <w:numPr>
          <w:ilvl w:val="6"/>
          <w:numId w:val="95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iż nie podlegamy wykluczeniu na podstawie art. 7 ust. 1 ustawy z dnia 13 kwietnia 2022 r. o szczególnych rozwiązaniach w zakresie przeciwdziałania wspieraniu agresji na Ukrainę oraz służących ochronie bezpieczeństwa narodowego </w:t>
      </w:r>
      <w:r w:rsidRPr="001F7829">
        <w:rPr>
          <w:rFonts w:asciiTheme="minorHAnsi" w:hAnsiTheme="minorHAnsi" w:cstheme="minorHAnsi"/>
          <w:sz w:val="20"/>
          <w:szCs w:val="20"/>
        </w:rPr>
        <w:t>(tekst jednolity: Dziennik Ustaw z 2024r. poz. 507)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, tj.:</w:t>
      </w:r>
    </w:p>
    <w:p w14:paraId="22A13179" w14:textId="279BFC36" w:rsidR="00367F79" w:rsidRPr="001F7829" w:rsidRDefault="00367F79" w:rsidP="00C60317">
      <w:pPr>
        <w:pStyle w:val="Akapitzlist"/>
        <w:numPr>
          <w:ilvl w:val="1"/>
          <w:numId w:val="9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1CF3BDEF" w14:textId="6FA8F935" w:rsidR="00367F79" w:rsidRPr="001F7829" w:rsidRDefault="00367F79" w:rsidP="00C60317">
      <w:pPr>
        <w:pStyle w:val="Akapitzlist"/>
        <w:numPr>
          <w:ilvl w:val="1"/>
          <w:numId w:val="9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Wykonawcą, którego beneficjentem rzeczywistym w rozumieniu ustawy z dnia 1 marca 2018r. o przeciwdziałaniu praniu pieniędzy oraz finansowaniu terroryzmu (tekst jednolity: Dziennik Ustaw z 2023r., poz. 1124 z późn. zm.) jest osoba wymieniona w wykazach określonych w rozporządzeniu 765/2006 i rozporządzeniu 269/2014 ani wpisana na listę lub będąca takim beneficjentem rzeczywistym od dnia 24 lutego 2022r., o ile została wpisana na listę na podstawie decyzji w sprawie wpisu na listę rozstrzygającej o zastosowaniu środka, o którym mowa w art. 1 pkt 3 cytowanej ustawy;</w:t>
      </w:r>
    </w:p>
    <w:p w14:paraId="4DCA3E88" w14:textId="77777777" w:rsidR="00367F79" w:rsidRPr="001F7829" w:rsidRDefault="00367F79" w:rsidP="00C60317">
      <w:pPr>
        <w:numPr>
          <w:ilvl w:val="1"/>
          <w:numId w:val="99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Wykonawcą, którego jednostką dominującą w rozumieniu art. 3 ust. 1 pkt 37 ustawy z dnia 29 września 1994r. o rachunkowości (tekst jednolity: Dziennik Ustaw z 2023r.,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ustawy.</w:t>
      </w:r>
      <w:bookmarkEnd w:id="3"/>
    </w:p>
    <w:p w14:paraId="62CDD6E6" w14:textId="77777777" w:rsidR="00367F79" w:rsidRPr="001F7829" w:rsidRDefault="00367F79" w:rsidP="00367F79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DBA1A30" w14:textId="77777777" w:rsidR="00367F79" w:rsidRPr="001F7829" w:rsidRDefault="00367F79" w:rsidP="00367F79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zachodzą w stosunku do nas podstawy wykluczenia z postępowania na podstawie art. …………. ustawy Pzp.</w:t>
      </w:r>
    </w:p>
    <w:p w14:paraId="378B54BE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(podać mającą zastosowanie podstawę wykluczenia spośród wymienionych w art. 108 ust. 1 pkt 1), 2) i 5) lub art. 109 ust. 1 pkt 2)-5) i 7)-10) - o ile dotyczy)* </w:t>
      </w:r>
    </w:p>
    <w:p w14:paraId="773EC46D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3E028DC6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Jednocześnie oświadczam, że w związku z powyższym, na podstawie art. 110 ust. 2 ustawy Pzp podjąłem następujące środki naprawcze: </w:t>
      </w:r>
    </w:p>
    <w:p w14:paraId="0305A84B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0B16040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6A5AF5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7D44F79C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(- o ile dotyczy)*</w:t>
      </w:r>
    </w:p>
    <w:p w14:paraId="59DC0A1D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WYKAZ PODWYKONAWCÓW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- o ile dotyczy)*</w:t>
      </w:r>
    </w:p>
    <w:p w14:paraId="697CF0D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Niniejszy załącznik zawiera zakres rzeczowy części zamówienia (czynności), przewidywanych do realizacji przez podwykonawcę (ów), wraz z podaniem ich nazw (firm), adresu i telefonu.</w:t>
      </w:r>
    </w:p>
    <w:p w14:paraId="79308766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W przypadku powołania się przez Wykonawcę na zasoby innych podmiotów w zakresie ich zdolności technicznych lub zawodowych lub sytuacji finansowej lub ekonomicznej w celu wykazania spełniania warunków udziału w postępowaniu, którym to podmiotom zamierza powierzyć realizację części niniejszego zamówienia w charakterze swojego podwykonawcy zobowiązany jest podać nazwy (firmy) podwykonawców.</w:t>
      </w:r>
    </w:p>
    <w:p w14:paraId="55C75AB3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Załącznik ten jest wymagany obligatoryjnie jedynie w przypadku, gdy Wykonawca przewiduje zatrudnienie podwykonawcy/ów.</w:t>
      </w:r>
    </w:p>
    <w:p w14:paraId="5BEF6E9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B72E12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powierzamy następującym podwykonawcy/om wykonanie następujących części (zakresu) zamówienia</w:t>
      </w:r>
    </w:p>
    <w:p w14:paraId="5134CC3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Podwykonawca </w:t>
      </w:r>
    </w:p>
    <w:p w14:paraId="718B5084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089CBF6F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068B2F6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4BA62C3B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(podać pełną nazwę/firmę, adres, a także w zależności od podmiotu: NIP/PESEL, KRS/CEiDG)*</w:t>
      </w:r>
    </w:p>
    <w:p w14:paraId="40FBBB5C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4F9E2D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Powierzany zakres zamówienia: </w:t>
      </w:r>
    </w:p>
    <w:p w14:paraId="4D73F173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……………………………………………………………………………………………………………………………………………………………………….</w:t>
      </w:r>
    </w:p>
    <w:p w14:paraId="74029F18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39E3F2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08E97025" w14:textId="77777777" w:rsidR="00367F79" w:rsidRPr="001F7829" w:rsidRDefault="00367F79" w:rsidP="00367F79">
      <w:pPr>
        <w:tabs>
          <w:tab w:val="left" w:pos="567"/>
        </w:tabs>
        <w:spacing w:after="12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7E7FFF06" w14:textId="77777777" w:rsidR="00367F79" w:rsidRPr="001F7829" w:rsidRDefault="00367F79" w:rsidP="00367F79">
      <w:pPr>
        <w:tabs>
          <w:tab w:val="left" w:pos="567"/>
        </w:tabs>
        <w:spacing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0F67833E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następujący/e podmiot/y, będący/e podwykonawcą/ami: </w:t>
      </w:r>
    </w:p>
    <w:p w14:paraId="112290F5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761FB9A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2233C7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……………………………………………………………………………………………………………………………………………………………………….</w:t>
      </w:r>
    </w:p>
    <w:p w14:paraId="4D2939BA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(podać pełną nazwę/firmę, adres, a także w zależności od podmiotu: NIP/PESEL, KRS/CEiDG - o ile dotyczy)*</w:t>
      </w:r>
    </w:p>
    <w:p w14:paraId="419865A5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podlega/ją wykluczeniu z postępowania o udzielenie zamówienia.</w:t>
      </w:r>
    </w:p>
    <w:p w14:paraId="0E8032F3" w14:textId="77777777" w:rsidR="00367F79" w:rsidRPr="001F7829" w:rsidRDefault="00367F79" w:rsidP="00367F79">
      <w:pPr>
        <w:tabs>
          <w:tab w:val="left" w:pos="567"/>
        </w:tabs>
        <w:spacing w:before="240" w:after="24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PODANYCH INFORMACJI:</w:t>
      </w:r>
    </w:p>
    <w:p w14:paraId="672F5D1B" w14:textId="77777777" w:rsidR="00367F79" w:rsidRPr="001F7829" w:rsidRDefault="00367F79" w:rsidP="00367F79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43E7E0" w14:textId="4FD7990A" w:rsidR="009A1631" w:rsidRPr="001F7829" w:rsidRDefault="00367F79" w:rsidP="00367F79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br w:type="page"/>
      </w:r>
    </w:p>
    <w:p w14:paraId="3601FA79" w14:textId="3718FC85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Załącznik nr </w:t>
      </w:r>
      <w:r w:rsidR="004628EF"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4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SWZ</w:t>
      </w:r>
    </w:p>
    <w:p w14:paraId="04F2BAB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Składane wraz z ofertą </w:t>
      </w:r>
      <w:r w:rsidRPr="001F7829"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  <w:t>(o ile dotyczy)</w:t>
      </w:r>
    </w:p>
    <w:p w14:paraId="6EF0DDC2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297843E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(UWAGA: poniższe zastosować tylko wtedy, gdy Wykonawca powołuję się na zasoby podmiotu/ów trzeciego/ich, odpowiednią ilość razy w zależności od liczby podmiotów udostępniających zasoby Wykonawcy, a ponadto wymagane jest do złożenia wraz z ofertą w formie oryginału lub kopii poświadczonej za zgodność z oryginałem przez Wykonawcę lub przez notariusza – zgodnie z rozporządzeniem z dnia 30 grudnia 2020 roku w sprawie sposobu sporządzania i przekazywania …)</w:t>
      </w:r>
    </w:p>
    <w:p w14:paraId="05D2BD08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8134CB0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PISEMNE ZOBOWIĄZANIE PODMIOTU</w:t>
      </w:r>
    </w:p>
    <w:p w14:paraId="4771E822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 oddania do dyspozycji Wykonawcy niezbędnych zasobów na okres korzystania z nich przy wykonywaniu zamówienia zgodnie z art. 118 ustawy Pzp</w:t>
      </w:r>
    </w:p>
    <w:p w14:paraId="77E34547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4E5A855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Działając w imieniu i na rzecz:</w:t>
      </w:r>
    </w:p>
    <w:p w14:paraId="5977A250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5D9AC44E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1569DE19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(podać pełną nazwę/firmę, adres, a także w zależności od podmiotu: NIP/PESEL, KRS/CEiDG - o ile dotyczy)* </w:t>
      </w:r>
    </w:p>
    <w:p w14:paraId="197A1EEE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5CECC" w14:textId="77777777" w:rsidR="001F7829" w:rsidRPr="001F7829" w:rsidRDefault="00CC3178" w:rsidP="00CC3178">
      <w:pPr>
        <w:pStyle w:val="Akapitzlist"/>
        <w:tabs>
          <w:tab w:val="left" w:pos="567"/>
          <w:tab w:val="num" w:pos="1222"/>
        </w:tabs>
        <w:spacing w:after="0" w:line="240" w:lineRule="auto"/>
        <w:ind w:left="284"/>
        <w:contextualSpacing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w postępowaniu 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na </w:t>
      </w:r>
      <w:r w:rsidRPr="001F7829">
        <w:rPr>
          <w:rFonts w:asciiTheme="minorHAnsi" w:hAnsiTheme="minorHAnsi" w:cstheme="minorHAnsi"/>
          <w:sz w:val="20"/>
          <w:szCs w:val="20"/>
        </w:rPr>
        <w:t xml:space="preserve">wyłonienie Wykonawcy </w:t>
      </w: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w zakresie</w:t>
      </w:r>
      <w:r w:rsidRPr="001F78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F782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na </w:t>
      </w:r>
      <w:r w:rsidR="001F7829" w:rsidRPr="001F7829">
        <w:rPr>
          <w:rFonts w:asciiTheme="minorHAnsi" w:hAnsiTheme="minorHAnsi" w:cstheme="minorHAnsi"/>
          <w:b/>
          <w:bCs/>
          <w:i/>
          <w:iCs/>
          <w:sz w:val="20"/>
          <w:szCs w:val="20"/>
        </w:rPr>
        <w:t>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miejsc,</w:t>
      </w:r>
    </w:p>
    <w:p w14:paraId="7D014CA0" w14:textId="3DBB385C" w:rsidR="00CC3178" w:rsidRPr="001F7829" w:rsidRDefault="00CC3178" w:rsidP="00CC3178">
      <w:pPr>
        <w:pStyle w:val="Akapitzlist"/>
        <w:tabs>
          <w:tab w:val="left" w:pos="567"/>
          <w:tab w:val="num" w:pos="1222"/>
        </w:tabs>
        <w:spacing w:after="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zobowiązujemy się udostępnić nasze zasoby Wykonawcy:</w:t>
      </w:r>
    </w:p>
    <w:p w14:paraId="35E590DC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42F30FC7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01B1268E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(pełna nazwa Wykonawcy i adres/siedziba Wykonawcy, składającego ofertę)*</w:t>
      </w:r>
    </w:p>
    <w:p w14:paraId="0420C039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77B0BBE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W celu oceny, czy wskazany wyżej Wykonawca będzie dysponował naszymi zasobami w stopniu niezbędnym dla należytego wykonania zamówienia oraz oceny, czy stosunek nas łączący gwarantuje rzeczywisty dostęp do naszych zasobów podaję:</w:t>
      </w:r>
    </w:p>
    <w:p w14:paraId="467E8255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E5ACD6B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1)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zakres naszych zasobów dostępnych Wykonawcy:</w:t>
      </w:r>
    </w:p>
    <w:p w14:paraId="7C877A34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7468124D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57930616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(wskazać i opisać zakres udostępnionych zasobów, tj.: zdolności techniczne lub zawodowe, sytuację ekonomiczną lub finansową, doświadczenie, wiedzę, osoby, sprzęt, urządzenia itp., odpowiednio o ile dotyczy)</w:t>
      </w:r>
    </w:p>
    <w:p w14:paraId="3E5D6C68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14B9A2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2)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sposób i okres udostępnienia Wykonawcy i wykorzystania przez niego zasobów podmiotu udostępniającego te zasoby przy wykonywaniu zamówienia:</w:t>
      </w:r>
    </w:p>
    <w:p w14:paraId="33224C40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45D40945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7274639F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(wskazać realny i faktyczny sposób oraz okres (czas), wykorzystania zasobów przy wykonywaniu zamówienia publicznego)</w:t>
      </w:r>
    </w:p>
    <w:p w14:paraId="761EB681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34C7ADC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3)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charakter stosunku, jaki będzie mnie łączył z Wykonawcą:</w:t>
      </w:r>
    </w:p>
    <w:p w14:paraId="78121778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691B56B8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58DAC20F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(wskazać dokładnie np. umowa zlecenia, o dzieło, pożyczki, użyczenia itp.)</w:t>
      </w:r>
    </w:p>
    <w:p w14:paraId="5B53A4E5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2E9D12A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4)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4F0A0848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…………………………………………………………………………………………………………………………………………………………….…………</w:t>
      </w:r>
    </w:p>
    <w:p w14:paraId="4EEC8BB2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……………………………………………………………….……………………………………………………………………...............................….. </w:t>
      </w:r>
    </w:p>
    <w:p w14:paraId="63B807D3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lastRenderedPageBreak/>
        <w:t>(wskazać dokładnie te elementy zamówienia, tj. odpowiednio o ile dotyczy usług lub robót budowlanych, które będą realizowane przez podmiot udostępniający zasoby)</w:t>
      </w:r>
    </w:p>
    <w:p w14:paraId="26111387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7826EEC4" w14:textId="77777777" w:rsidR="00CC3178" w:rsidRPr="001F7829" w:rsidRDefault="00CC3178" w:rsidP="00C60317">
      <w:pPr>
        <w:numPr>
          <w:ilvl w:val="0"/>
          <w:numId w:val="64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nie podlegamy wykluczeniu z postępowania na podstawie art. 108 ust. 1 ustawy Pzp.</w:t>
      </w:r>
    </w:p>
    <w:p w14:paraId="08A2D569" w14:textId="77777777" w:rsidR="00CC3178" w:rsidRPr="001F7829" w:rsidRDefault="00CC3178" w:rsidP="00CC3178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9E1C887" w14:textId="77777777" w:rsidR="00CC3178" w:rsidRPr="001F7829" w:rsidRDefault="00CC3178" w:rsidP="00C60317">
      <w:pPr>
        <w:numPr>
          <w:ilvl w:val="0"/>
          <w:numId w:val="64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że nie podlegamy wykluczeniu z postępowania na podstawie art. 109 ust. 1 pkt 4), 5), 7), 8), 9) i 10) ustawy Pzp. </w:t>
      </w:r>
    </w:p>
    <w:p w14:paraId="15D6C367" w14:textId="77777777" w:rsidR="00CC3178" w:rsidRPr="001F7829" w:rsidRDefault="00CC3178" w:rsidP="00C60317">
      <w:pPr>
        <w:numPr>
          <w:ilvl w:val="0"/>
          <w:numId w:val="64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oświadczamy, iż nie podlegamy wykluczeniu na podstawie art. 7 ust. 1 ustawy z dnia 13 kwietnia 2022 r. o szczególnych rozwiązaniach w zakresie przeciwdziałania wspieraniu agresji na Ukrainę oraz służących ochronie bezpieczeństwa narodowego </w:t>
      </w:r>
      <w:r w:rsidRPr="001F7829">
        <w:rPr>
          <w:rFonts w:asciiTheme="minorHAnsi" w:hAnsiTheme="minorHAnsi" w:cstheme="minorHAnsi"/>
          <w:sz w:val="20"/>
          <w:szCs w:val="20"/>
        </w:rPr>
        <w:t>(tekst jednolity: Dziennik Ustaw z 2024r. poz. 507)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, tj.:</w:t>
      </w:r>
    </w:p>
    <w:p w14:paraId="6B131085" w14:textId="77777777" w:rsidR="00CC3178" w:rsidRPr="001F7829" w:rsidRDefault="00CC3178" w:rsidP="00C60317">
      <w:pPr>
        <w:numPr>
          <w:ilvl w:val="1"/>
          <w:numId w:val="96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 wymienionym w wykazach określonych w rozporządzeniu 765/2006 i rozporządzeniu 269/2014 ani wpisanym na listę na podstawie decyzji w sprawie wpisu na listę rozstrzygającej o zastosowaniu środka, o którym mowa w art. 1 pkt 3 cytowanej ustawy;</w:t>
      </w:r>
    </w:p>
    <w:p w14:paraId="556DB0CE" w14:textId="77777777" w:rsidR="00CC3178" w:rsidRPr="001F7829" w:rsidRDefault="00CC3178" w:rsidP="00C60317">
      <w:pPr>
        <w:numPr>
          <w:ilvl w:val="1"/>
          <w:numId w:val="96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Wykonawcą, którego beneficjentem rzeczywistym w rozumieniu ustawy z dnia 1 marca 2018r. o przeciwdziałaniu praniu pieniędzy oraz finansowaniu terroryzmu (tekst jednolity: Dziennik Ustaw z 2023r., poz. 1124 z późn. zm.) jest osoba wymieniona w wykazach określonych w rozporządzeniu 765/2006 i rozporządzeniu 269/2014 ani wpisana na listę lub będąca takim beneficjentem rzeczywistym od dnia 24 lutego 2022r., o ile została wpisana na listę na podstawie decyzji w sprawie wpisu na listę rozstrzygającej o zastosowaniu środka, o którym mowa w art. 1 pkt 3 cytowanej ustawy;</w:t>
      </w:r>
    </w:p>
    <w:p w14:paraId="6C24BDA7" w14:textId="77777777" w:rsidR="00CC3178" w:rsidRPr="001F7829" w:rsidRDefault="00CC3178" w:rsidP="00C60317">
      <w:pPr>
        <w:numPr>
          <w:ilvl w:val="1"/>
          <w:numId w:val="96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nie jesteśmy Wykonawcą, którego jednostką dominującą w rozumieniu art. 3 ust. 1 pkt 37 ustawy z dnia 29 września 1994r. o rachunkowości (tekst jednolity: Dziennik Ustaw z 2023r.,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ustawy.</w:t>
      </w:r>
    </w:p>
    <w:p w14:paraId="1B4851F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br w:type="page"/>
      </w:r>
    </w:p>
    <w:p w14:paraId="407D94F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Załącznik nr 5 do SWZ</w:t>
      </w:r>
    </w:p>
    <w:p w14:paraId="2CC8F44B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 xml:space="preserve">Składane wraz z ofertą </w:t>
      </w:r>
      <w:r w:rsidRPr="001F7829"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  <w:t>(o ile dotyczy) *</w:t>
      </w: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.</w:t>
      </w:r>
    </w:p>
    <w:p w14:paraId="3450A0F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</w:p>
    <w:p w14:paraId="143AD9C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i/>
          <w:iCs/>
          <w:sz w:val="20"/>
          <w:szCs w:val="20"/>
          <w:highlight w:val="yellow"/>
          <w:lang w:eastAsia="pl-PL"/>
        </w:rPr>
      </w:pPr>
    </w:p>
    <w:p w14:paraId="30C2534F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Oświadczenie Wykonawców</w:t>
      </w:r>
    </w:p>
    <w:p w14:paraId="2A02BC4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wspólnie ubiegających się o udzielenie zamówienia w zakresie,  </w:t>
      </w:r>
    </w:p>
    <w:p w14:paraId="45FD49E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 którym mowa w art. 117 ust. 4 ustawy Pzp</w:t>
      </w:r>
    </w:p>
    <w:p w14:paraId="21081A07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(z którego wynika, które roboty budowlane, dostawy lub usługi wykonają poszczególni Wykonawcy)</w:t>
      </w:r>
    </w:p>
    <w:p w14:paraId="4EDB377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p w14:paraId="4AEC920C" w14:textId="5A1E8731" w:rsidR="009A1631" w:rsidRPr="001F7829" w:rsidRDefault="009A1631" w:rsidP="0043525E">
      <w:pPr>
        <w:pStyle w:val="Akapitzlist"/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color w:val="0D0D0D"/>
          <w:sz w:val="20"/>
          <w:szCs w:val="20"/>
        </w:rPr>
        <w:t xml:space="preserve">Biorąc udział w postępowaniu </w:t>
      </w:r>
      <w:r w:rsidRPr="001F7829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na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1F7829" w:rsidRPr="001F7829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miejsc,</w:t>
      </w:r>
    </w:p>
    <w:p w14:paraId="70ABB5D1" w14:textId="77777777" w:rsidR="009A1631" w:rsidRPr="001F7829" w:rsidRDefault="009A1631" w:rsidP="0043525E">
      <w:pPr>
        <w:tabs>
          <w:tab w:val="left" w:pos="567"/>
        </w:tabs>
        <w:autoSpaceDE w:val="0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066AFC8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Wykonawca:</w:t>
      </w:r>
    </w:p>
    <w:p w14:paraId="516591C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</w:t>
      </w:r>
    </w:p>
    <w:p w14:paraId="4096E3A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77A92FE6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09F7268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  <w:t>(pełna nazwa Wykonawcy i adres/siedziba Wykonawcy, składającego ofertę)</w:t>
      </w:r>
    </w:p>
    <w:p w14:paraId="6FF4D05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E90A7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43836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działając w imieniu i na rzecz:</w:t>
      </w:r>
    </w:p>
    <w:p w14:paraId="09159A4F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CD748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14:paraId="10FC6937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E5D145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  <w:t>(pełna nazwa Wykonawcy i adres/siedziba Wykonawcy wspólnie ubiegających się o udzielenie zamówienia)</w:t>
      </w:r>
    </w:p>
    <w:p w14:paraId="13E2DBC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</w:pPr>
    </w:p>
    <w:p w14:paraId="0116FAC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Oświadczamy,</w:t>
      </w:r>
      <w:r w:rsidRPr="001F7829">
        <w:rPr>
          <w:rFonts w:asciiTheme="minorHAnsi" w:eastAsia="Times New Roman" w:hAnsiTheme="minorHAnsi" w:cstheme="minorHAnsi"/>
          <w:b/>
          <w:iCs/>
          <w:sz w:val="20"/>
          <w:szCs w:val="20"/>
          <w:lang w:eastAsia="pl-PL"/>
        </w:rPr>
        <w:t xml:space="preserve"> iż następujące roboty budowlane/usługi/dostawy * wykonają poszczególni Wykonawcy wspólnie ubiegający się o udzielenie zamówienia:</w:t>
      </w:r>
    </w:p>
    <w:p w14:paraId="69A04E35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45E528E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Wykonawca (nazwa):</w:t>
      </w:r>
    </w:p>
    <w:p w14:paraId="035E656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 </w:t>
      </w:r>
    </w:p>
    <w:p w14:paraId="5765118F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………………………………………………………………………………………………………………... </w:t>
      </w:r>
    </w:p>
    <w:p w14:paraId="5B5F7F6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79A868B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wykona: ……………………………………………………………………………………………………… **</w:t>
      </w:r>
    </w:p>
    <w:p w14:paraId="4CC51DF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411AD06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3CBA43E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Wykonawca (nazwa): </w:t>
      </w:r>
    </w:p>
    <w:p w14:paraId="50CAF29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14CA761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 xml:space="preserve">………………………………………………………………………………………………………………... </w:t>
      </w:r>
    </w:p>
    <w:p w14:paraId="3621DA6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</w:pPr>
    </w:p>
    <w:p w14:paraId="4BC561A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Cs/>
          <w:sz w:val="20"/>
          <w:szCs w:val="20"/>
          <w:lang w:eastAsia="pl-PL"/>
        </w:rPr>
        <w:t>wykona: ……………………………………………………………………………………………………… **</w:t>
      </w:r>
    </w:p>
    <w:p w14:paraId="6E4076F8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</w:pPr>
    </w:p>
    <w:p w14:paraId="3A20FB7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</w:pPr>
    </w:p>
    <w:p w14:paraId="1E5C9366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color w:val="FF0000"/>
          <w:sz w:val="20"/>
          <w:szCs w:val="20"/>
          <w:lang w:eastAsia="pl-PL"/>
        </w:rPr>
      </w:pPr>
    </w:p>
    <w:p w14:paraId="608F713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  <w:t>* niepotrzebne skreślić</w:t>
      </w:r>
    </w:p>
    <w:p w14:paraId="79F83269" w14:textId="77777777" w:rsidR="009A1631" w:rsidRPr="001F7829" w:rsidRDefault="009A1631" w:rsidP="0043525E">
      <w:pPr>
        <w:tabs>
          <w:tab w:val="left" w:pos="567"/>
        </w:tabs>
        <w:ind w:left="284"/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</w:pPr>
      <w:r w:rsidRPr="001F7829"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  <w:t>** należy dostosować do ilości Wykonawców w konsorcjum</w:t>
      </w:r>
    </w:p>
    <w:p w14:paraId="21F5CF1D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E999397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BDB6E08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71AE498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9242B78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5894E4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FEBEA3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6258986" w14:textId="77777777" w:rsidR="008B23D0" w:rsidRPr="001F7829" w:rsidRDefault="008B23D0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951AF11" w14:textId="68E4372C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>Załącznik nr 6 do SWZ</w:t>
      </w:r>
    </w:p>
    <w:p w14:paraId="7DB5FF3B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Składane w odpowiedzi na wezwanie Zamawiającego.</w:t>
      </w:r>
    </w:p>
    <w:p w14:paraId="4A0D756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015D5A05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center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1F7829">
        <w:rPr>
          <w:rFonts w:asciiTheme="minorHAnsi" w:hAnsiTheme="minorHAnsi" w:cstheme="minorHAnsi"/>
          <w:b/>
          <w:bCs/>
          <w:sz w:val="20"/>
          <w:szCs w:val="20"/>
        </w:rPr>
        <w:t>OŚWIADCZENIE O POWIĄZANIU KAPITAŁOWYM</w:t>
      </w:r>
    </w:p>
    <w:p w14:paraId="7553196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</w:p>
    <w:p w14:paraId="1001747C" w14:textId="10FB4367" w:rsidR="009A1631" w:rsidRPr="001F7829" w:rsidRDefault="009A1631" w:rsidP="0043525E">
      <w:pPr>
        <w:pStyle w:val="Akapitzlist"/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color w:val="0D0D0D"/>
          <w:sz w:val="20"/>
          <w:szCs w:val="20"/>
        </w:rPr>
        <w:t xml:space="preserve">Biorąc udział w postępowaniu </w:t>
      </w:r>
      <w:r w:rsidR="001F7829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na 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Pr="001F7829">
        <w:rPr>
          <w:rFonts w:asciiTheme="minorHAnsi" w:hAnsiTheme="minorHAnsi" w:cstheme="minorHAnsi"/>
          <w:sz w:val="20"/>
          <w:szCs w:val="20"/>
        </w:rPr>
        <w:t>,</w:t>
      </w:r>
    </w:p>
    <w:p w14:paraId="22DE7AC3" w14:textId="77777777" w:rsidR="009A1631" w:rsidRPr="001F7829" w:rsidRDefault="009A1631" w:rsidP="0043525E">
      <w:pPr>
        <w:tabs>
          <w:tab w:val="left" w:pos="284"/>
          <w:tab w:val="left" w:pos="567"/>
        </w:tabs>
        <w:spacing w:after="0" w:line="240" w:lineRule="auto"/>
        <w:ind w:left="284"/>
        <w:contextualSpacing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>oświadczamy, że:</w:t>
      </w:r>
    </w:p>
    <w:p w14:paraId="4C1849C7" w14:textId="77777777" w:rsidR="009A1631" w:rsidRPr="001F7829" w:rsidRDefault="009A1631" w:rsidP="004352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</w:p>
    <w:p w14:paraId="3E3DAA33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 xml:space="preserve">nie należymy do tej samej grupy kapitałowej z żadnym z Wykonawców, którzy złożyli ofertę w niniejszym postępowaniu </w:t>
      </w:r>
      <w:r w:rsidRPr="001F7829">
        <w:rPr>
          <w:rFonts w:asciiTheme="minorHAnsi" w:hAnsiTheme="minorHAnsi" w:cstheme="minorHAnsi"/>
          <w:bCs/>
          <w:color w:val="FF0000"/>
          <w:spacing w:val="-4"/>
          <w:sz w:val="20"/>
          <w:szCs w:val="20"/>
        </w:rPr>
        <w:t>*</w:t>
      </w:r>
      <w:r w:rsidRPr="001F7829">
        <w:rPr>
          <w:rFonts w:asciiTheme="minorHAnsi" w:hAnsiTheme="minorHAnsi" w:cstheme="minorHAnsi"/>
          <w:bCs/>
          <w:color w:val="FF0000"/>
          <w:spacing w:val="-4"/>
          <w:sz w:val="20"/>
          <w:szCs w:val="20"/>
          <w:vertAlign w:val="superscript"/>
        </w:rPr>
        <w:t>)</w:t>
      </w:r>
    </w:p>
    <w:p w14:paraId="5EB73BB8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</w:p>
    <w:p w14:paraId="367AEFD7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>lub</w:t>
      </w:r>
    </w:p>
    <w:p w14:paraId="254FD776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</w:p>
    <w:p w14:paraId="030980DE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 xml:space="preserve">należymy do tej samej grupy kapitałowej z następującymi Wykonawcami, którzy złożyli ofertę w niniejszym postępowaniu </w:t>
      </w:r>
      <w:r w:rsidRPr="001F7829">
        <w:rPr>
          <w:rFonts w:asciiTheme="minorHAnsi" w:hAnsiTheme="minorHAnsi" w:cstheme="minorHAnsi"/>
          <w:bCs/>
          <w:color w:val="FF0000"/>
          <w:spacing w:val="-4"/>
          <w:sz w:val="20"/>
          <w:szCs w:val="20"/>
        </w:rPr>
        <w:t>*</w:t>
      </w:r>
      <w:r w:rsidRPr="001F7829">
        <w:rPr>
          <w:rFonts w:asciiTheme="minorHAnsi" w:hAnsiTheme="minorHAnsi" w:cstheme="minorHAnsi"/>
          <w:bCs/>
          <w:color w:val="FF0000"/>
          <w:spacing w:val="-4"/>
          <w:sz w:val="20"/>
          <w:szCs w:val="20"/>
          <w:vertAlign w:val="superscript"/>
        </w:rPr>
        <w:t>)</w:t>
      </w:r>
    </w:p>
    <w:p w14:paraId="1EA18491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bCs/>
          <w:spacing w:val="-4"/>
          <w:sz w:val="20"/>
          <w:szCs w:val="20"/>
        </w:rPr>
      </w:pPr>
    </w:p>
    <w:p w14:paraId="35675FD5" w14:textId="3621709A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 xml:space="preserve">w rozumieniu art. 4 pkt 14) ustawy z dnia 16 lutego 2007r. o ochronie konkurencji i konsumentów (tekst jednolity: Dziennik Ustaw z </w:t>
      </w:r>
      <w:r w:rsidRPr="001F7829">
        <w:rPr>
          <w:rFonts w:asciiTheme="minorHAnsi" w:hAnsiTheme="minorHAnsi" w:cstheme="minorHAnsi"/>
          <w:sz w:val="20"/>
          <w:szCs w:val="20"/>
        </w:rPr>
        <w:t>2024r. poz. 594</w:t>
      </w:r>
      <w:r w:rsidR="001F7829" w:rsidRPr="001F7829">
        <w:rPr>
          <w:rFonts w:asciiTheme="minorHAnsi" w:hAnsiTheme="minorHAnsi" w:cstheme="minorHAnsi"/>
          <w:sz w:val="20"/>
          <w:szCs w:val="20"/>
        </w:rPr>
        <w:t xml:space="preserve"> z późn. zm.</w:t>
      </w:r>
      <w:r w:rsidRPr="001F7829">
        <w:rPr>
          <w:rFonts w:asciiTheme="minorHAnsi" w:hAnsiTheme="minorHAnsi" w:cstheme="minorHAnsi"/>
          <w:bCs/>
          <w:spacing w:val="-4"/>
          <w:sz w:val="20"/>
          <w:szCs w:val="20"/>
        </w:rPr>
        <w:t>).</w:t>
      </w:r>
    </w:p>
    <w:p w14:paraId="59D43EDA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pacing w:val="-4"/>
          <w:sz w:val="20"/>
          <w:szCs w:val="20"/>
          <w:u w:val="single"/>
        </w:rPr>
      </w:pPr>
    </w:p>
    <w:p w14:paraId="3E7C0E2F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pacing w:val="-4"/>
          <w:sz w:val="20"/>
          <w:szCs w:val="20"/>
          <w:vertAlign w:val="superscript"/>
        </w:rPr>
      </w:pPr>
      <w:r w:rsidRPr="001F7829">
        <w:rPr>
          <w:rFonts w:asciiTheme="minorHAnsi" w:hAnsiTheme="minorHAnsi" w:cstheme="minorHAnsi"/>
          <w:spacing w:val="-4"/>
          <w:sz w:val="20"/>
          <w:szCs w:val="20"/>
        </w:rPr>
        <w:t>Lista Wykonawców składających ofertę w niniejszy postępowaniu, należących do tej samej grupy kapitałowej , o ile dotyczy*</w:t>
      </w:r>
      <w:r w:rsidRPr="001F7829">
        <w:rPr>
          <w:rFonts w:asciiTheme="minorHAnsi" w:hAnsiTheme="minorHAnsi" w:cstheme="minorHAnsi"/>
          <w:spacing w:val="-4"/>
          <w:sz w:val="20"/>
          <w:szCs w:val="20"/>
          <w:vertAlign w:val="superscript"/>
        </w:rPr>
        <w:t>)</w:t>
      </w:r>
    </w:p>
    <w:p w14:paraId="3838E483" w14:textId="77777777" w:rsidR="00CC3178" w:rsidRPr="001F7829" w:rsidRDefault="00CC3178" w:rsidP="00CC3178">
      <w:pPr>
        <w:tabs>
          <w:tab w:val="left" w:pos="567"/>
          <w:tab w:val="left" w:pos="994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pacing w:val="-4"/>
          <w:sz w:val="20"/>
          <w:szCs w:val="20"/>
          <w:u w:val="single"/>
        </w:rPr>
      </w:pPr>
    </w:p>
    <w:p w14:paraId="79A33B58" w14:textId="77777777" w:rsidR="00CC3178" w:rsidRPr="001F7829" w:rsidRDefault="00CC3178" w:rsidP="00C60317">
      <w:pPr>
        <w:widowControl w:val="0"/>
        <w:numPr>
          <w:ilvl w:val="0"/>
          <w:numId w:val="68"/>
        </w:numPr>
        <w:tabs>
          <w:tab w:val="left" w:pos="567"/>
          <w:tab w:val="left" w:pos="994"/>
        </w:tabs>
        <w:suppressAutoHyphens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Theme="minorHAnsi" w:hAnsiTheme="minorHAnsi" w:cstheme="minorHAnsi"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spacing w:val="-4"/>
          <w:sz w:val="20"/>
          <w:szCs w:val="20"/>
        </w:rPr>
        <w:t>......................................................................................................................................................................................</w:t>
      </w:r>
    </w:p>
    <w:p w14:paraId="0628A34C" w14:textId="77777777" w:rsidR="00CC3178" w:rsidRPr="001F7829" w:rsidRDefault="00CC3178" w:rsidP="00CC3178">
      <w:pPr>
        <w:widowControl w:val="0"/>
        <w:tabs>
          <w:tab w:val="left" w:pos="567"/>
          <w:tab w:val="left" w:pos="994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hAnsiTheme="minorHAnsi" w:cstheme="minorHAnsi"/>
          <w:spacing w:val="-4"/>
          <w:sz w:val="20"/>
          <w:szCs w:val="20"/>
        </w:rPr>
      </w:pPr>
    </w:p>
    <w:p w14:paraId="600D45B1" w14:textId="77777777" w:rsidR="00CC3178" w:rsidRPr="001F7829" w:rsidRDefault="00CC3178" w:rsidP="00C60317">
      <w:pPr>
        <w:widowControl w:val="0"/>
        <w:numPr>
          <w:ilvl w:val="0"/>
          <w:numId w:val="68"/>
        </w:numPr>
        <w:tabs>
          <w:tab w:val="left" w:pos="567"/>
          <w:tab w:val="left" w:pos="994"/>
        </w:tabs>
        <w:suppressAutoHyphens/>
        <w:autoSpaceDE w:val="0"/>
        <w:autoSpaceDN w:val="0"/>
        <w:adjustRightInd w:val="0"/>
        <w:spacing w:after="0" w:line="240" w:lineRule="auto"/>
        <w:ind w:left="284" w:firstLine="0"/>
        <w:jc w:val="both"/>
        <w:rPr>
          <w:rFonts w:asciiTheme="minorHAnsi" w:hAnsiTheme="minorHAnsi" w:cstheme="minorHAnsi"/>
          <w:spacing w:val="-4"/>
          <w:sz w:val="20"/>
          <w:szCs w:val="20"/>
        </w:rPr>
      </w:pPr>
      <w:r w:rsidRPr="001F7829">
        <w:rPr>
          <w:rFonts w:asciiTheme="minorHAnsi" w:hAnsiTheme="minorHAnsi" w:cstheme="minorHAnsi"/>
          <w:spacing w:val="-4"/>
          <w:sz w:val="20"/>
          <w:szCs w:val="20"/>
        </w:rPr>
        <w:t>………………………………………...........................................................................................................................................</w:t>
      </w:r>
    </w:p>
    <w:p w14:paraId="78378225" w14:textId="77777777" w:rsidR="00CC3178" w:rsidRPr="001F7829" w:rsidRDefault="00CC3178" w:rsidP="00CC3178">
      <w:pPr>
        <w:pStyle w:val="Akapitzlist"/>
        <w:tabs>
          <w:tab w:val="left" w:pos="567"/>
        </w:tabs>
        <w:spacing w:after="0" w:line="240" w:lineRule="auto"/>
        <w:ind w:left="284"/>
        <w:rPr>
          <w:rFonts w:asciiTheme="minorHAnsi" w:hAnsiTheme="minorHAnsi" w:cstheme="minorHAnsi"/>
          <w:spacing w:val="-4"/>
          <w:sz w:val="20"/>
          <w:szCs w:val="20"/>
        </w:rPr>
      </w:pPr>
    </w:p>
    <w:p w14:paraId="0488C666" w14:textId="77777777" w:rsidR="00CC3178" w:rsidRPr="001F7829" w:rsidRDefault="00CC3178" w:rsidP="00CC3178">
      <w:pPr>
        <w:tabs>
          <w:tab w:val="left" w:pos="567"/>
          <w:tab w:val="left" w:pos="994"/>
        </w:tabs>
        <w:spacing w:after="0" w:line="240" w:lineRule="auto"/>
        <w:ind w:left="284"/>
        <w:jc w:val="both"/>
        <w:rPr>
          <w:rFonts w:asciiTheme="minorHAnsi" w:hAnsiTheme="minorHAnsi" w:cstheme="minorHAnsi"/>
          <w:color w:val="0D0D0D"/>
          <w:sz w:val="20"/>
          <w:szCs w:val="20"/>
        </w:rPr>
      </w:pPr>
      <w:r w:rsidRPr="001F7829">
        <w:rPr>
          <w:rFonts w:asciiTheme="minorHAnsi" w:hAnsiTheme="minorHAnsi" w:cstheme="minorHAnsi"/>
          <w:color w:val="0D0D0D"/>
          <w:sz w:val="20"/>
          <w:szCs w:val="20"/>
        </w:rPr>
        <w:t>Wraz ze złożeniem oświadczenia, Wykonawca o ile dotyczy może przedstawić dowody, że oferty zostały przygotowane niezależnie od siebie oraz że powiązania z innym wykonawcą/ami nie prowadzą do zakłócenia konkurencji w postępowaniu o udzielenie zamówienia.</w:t>
      </w:r>
    </w:p>
    <w:p w14:paraId="0E2FDB66" w14:textId="77777777" w:rsidR="00CC3178" w:rsidRPr="001F7829" w:rsidRDefault="00CC3178" w:rsidP="00CC3178">
      <w:pPr>
        <w:tabs>
          <w:tab w:val="left" w:pos="567"/>
          <w:tab w:val="left" w:pos="994"/>
        </w:tabs>
        <w:spacing w:after="0" w:line="240" w:lineRule="auto"/>
        <w:ind w:left="284"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14:paraId="5D008F33" w14:textId="77777777" w:rsidR="00CC3178" w:rsidRPr="001F7829" w:rsidRDefault="00CC3178" w:rsidP="00CC3178">
      <w:pPr>
        <w:tabs>
          <w:tab w:val="left" w:pos="567"/>
          <w:tab w:val="left" w:pos="993"/>
        </w:tabs>
        <w:spacing w:after="0" w:line="240" w:lineRule="auto"/>
        <w:ind w:left="284"/>
        <w:jc w:val="both"/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</w:pPr>
      <w:r w:rsidRPr="001F7829">
        <w:rPr>
          <w:rFonts w:asciiTheme="minorHAnsi" w:hAnsiTheme="minorHAnsi" w:cstheme="minorHAnsi"/>
          <w:i/>
          <w:color w:val="FF0000"/>
          <w:sz w:val="20"/>
          <w:szCs w:val="20"/>
          <w:u w:val="single"/>
        </w:rPr>
        <w:t>* niepotrzebne skreślić</w:t>
      </w:r>
    </w:p>
    <w:p w14:paraId="54918248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/>
        <w:jc w:val="right"/>
        <w:rPr>
          <w:rFonts w:asciiTheme="minorHAnsi" w:eastAsia="Times New Roman" w:hAnsiTheme="minorHAnsi" w:cstheme="minorHAnsi"/>
          <w:b/>
          <w:i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br w:type="page"/>
      </w:r>
    </w:p>
    <w:p w14:paraId="6D3FD4ED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hAnsiTheme="minorHAnsi" w:cstheme="minorHAnsi"/>
          <w:bCs/>
          <w:sz w:val="20"/>
          <w:szCs w:val="20"/>
        </w:rPr>
        <w:lastRenderedPageBreak/>
        <w:t>Załącznik nr 7 do SWZ</w:t>
      </w:r>
    </w:p>
    <w:p w14:paraId="44D880F5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ZAPROSZENIE DO NEGOCJACJI</w:t>
      </w:r>
    </w:p>
    <w:p w14:paraId="40D81065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3BF9C0EB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Adresaci: </w:t>
      </w:r>
    </w:p>
    <w:p w14:paraId="776AC31F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1.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ab/>
        <w:t>………………………………..</w:t>
      </w:r>
    </w:p>
    <w:p w14:paraId="55CC6E9A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1EBBEAFB" w14:textId="13256D08" w:rsidR="009A1631" w:rsidRPr="001F7829" w:rsidRDefault="009A1631" w:rsidP="0043525E">
      <w:pPr>
        <w:pStyle w:val="Akapitzlist"/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i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Dotyczy: postępowania nr 141.27</w:t>
      </w:r>
      <w:r w:rsidR="001C1303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2</w:t>
      </w:r>
      <w:r w:rsidR="00C33250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.96</w:t>
      </w:r>
      <w:r w:rsidR="001C1303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.2024 </w:t>
      </w:r>
      <w:r w:rsidR="001F7829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>na 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="00711404" w:rsidRPr="001F7829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  <w:lang w:eastAsia="pl-PL"/>
        </w:rPr>
        <w:t xml:space="preserve">, </w:t>
      </w:r>
    </w:p>
    <w:p w14:paraId="2A325B47" w14:textId="77777777" w:rsidR="009A1631" w:rsidRPr="001F7829" w:rsidRDefault="009A1631" w:rsidP="0043525E">
      <w:pPr>
        <w:tabs>
          <w:tab w:val="left" w:pos="567"/>
          <w:tab w:val="num" w:pos="1222"/>
        </w:tabs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68E48031" w14:textId="77777777" w:rsidR="009A1631" w:rsidRPr="001F7829" w:rsidRDefault="009A1631" w:rsidP="00C60317">
      <w:pPr>
        <w:numPr>
          <w:ilvl w:val="6"/>
          <w:numId w:val="62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Zamawiający informuje, iż:</w:t>
      </w:r>
    </w:p>
    <w:p w14:paraId="2116C9FE" w14:textId="77777777" w:rsidR="009A1631" w:rsidRPr="001F7829" w:rsidRDefault="009A1631" w:rsidP="00C60317">
      <w:pPr>
        <w:numPr>
          <w:ilvl w:val="1"/>
          <w:numId w:val="69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Streszczenie oceny i porównania ofert, które nie zostały odrzucone przedstawia się następująco – </w:t>
      </w:r>
    </w:p>
    <w:p w14:paraId="024FE839" w14:textId="385AD3A6" w:rsidR="009A1631" w:rsidRPr="001F7829" w:rsidRDefault="009A1631" w:rsidP="00C60317">
      <w:pPr>
        <w:numPr>
          <w:ilvl w:val="2"/>
          <w:numId w:val="69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Oferta nr 1: Firma </w:t>
      </w:r>
      <w:bookmarkStart w:id="4" w:name="_Hlk70499293"/>
      <w:r w:rsidR="003B589D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…: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„Cena brutto”: ……</w:t>
      </w:r>
      <w:r w:rsidR="003B589D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……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pkt.,</w:t>
      </w:r>
      <w:bookmarkEnd w:id="4"/>
      <w:r w:rsidR="009B6C39" w:rsidRPr="001F7829">
        <w:rPr>
          <w:rFonts w:asciiTheme="minorHAnsi" w:hAnsiTheme="minorHAnsi" w:cstheme="minorHAnsi"/>
          <w:sz w:val="20"/>
          <w:szCs w:val="20"/>
        </w:rPr>
        <w:t xml:space="preserve"> „</w:t>
      </w:r>
      <w:r w:rsidR="009B6C39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Wartość II raty płatności”: ………………</w:t>
      </w:r>
      <w:r w:rsidR="009B6C39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ab/>
        <w:t xml:space="preserve">pkt., </w:t>
      </w:r>
    </w:p>
    <w:p w14:paraId="4E8C891B" w14:textId="5E6F58B2" w:rsidR="009A1631" w:rsidRPr="001F7829" w:rsidRDefault="009A1631" w:rsidP="00C60317">
      <w:pPr>
        <w:numPr>
          <w:ilvl w:val="2"/>
          <w:numId w:val="69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Oferta nr 2: Firma </w:t>
      </w:r>
      <w:r w:rsidR="003B589D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…: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„Cena brutto”: …</w:t>
      </w:r>
      <w:r w:rsidR="003B589D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……pkt.,</w:t>
      </w:r>
      <w:r w:rsidR="009B6C39" w:rsidRPr="001F7829">
        <w:rPr>
          <w:rFonts w:asciiTheme="minorHAnsi" w:hAnsiTheme="minorHAnsi" w:cstheme="minorHAnsi"/>
          <w:sz w:val="20"/>
          <w:szCs w:val="20"/>
        </w:rPr>
        <w:t xml:space="preserve"> </w:t>
      </w:r>
      <w:r w:rsidR="009B6C39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„Wartość II raty płatności”: ………………</w:t>
      </w:r>
      <w:r w:rsidR="009B6C39"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ab/>
        <w:t>pkt.,</w:t>
      </w:r>
    </w:p>
    <w:p w14:paraId="0074A5B5" w14:textId="77777777" w:rsidR="009A1631" w:rsidRPr="001F7829" w:rsidRDefault="009A1631" w:rsidP="00C60317">
      <w:pPr>
        <w:numPr>
          <w:ilvl w:val="1"/>
          <w:numId w:val="69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Odrzucił/nie odrzucił z postępowania oferty następujących Wykonawców podając uzasadnienie faktyczne i prawne, odpowiednio o ile dotyczy.</w:t>
      </w:r>
    </w:p>
    <w:p w14:paraId="1605D385" w14:textId="77777777" w:rsidR="009A1631" w:rsidRPr="001F7829" w:rsidRDefault="009A1631" w:rsidP="00C60317">
      <w:pPr>
        <w:numPr>
          <w:ilvl w:val="6"/>
          <w:numId w:val="62"/>
        </w:numPr>
        <w:tabs>
          <w:tab w:val="left" w:pos="567"/>
        </w:tabs>
        <w:spacing w:after="0" w:line="240" w:lineRule="auto"/>
        <w:ind w:left="284" w:right="1" w:firstLine="0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Zamawiający informuje, iż:</w:t>
      </w:r>
    </w:p>
    <w:p w14:paraId="789042B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contextualSpacing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2.1 miejsce, termin i sposób prowadzenia negocjacji oraz kryteria oceny ofert, w ramach których będą prowadzone negocjacje w celu ulepszenia treści ofert zostaną przekazane w treści zaproszenia.</w:t>
      </w:r>
    </w:p>
    <w:p w14:paraId="515C9B65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rPr>
          <w:rFonts w:asciiTheme="minorHAnsi" w:hAnsiTheme="minorHAnsi" w:cstheme="minorHAnsi"/>
          <w:bCs/>
          <w:sz w:val="20"/>
          <w:szCs w:val="20"/>
        </w:rPr>
      </w:pPr>
    </w:p>
    <w:p w14:paraId="68C24E60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br w:type="page"/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lastRenderedPageBreak/>
        <w:t xml:space="preserve">Załącznik nr 8 do SWZ </w:t>
      </w:r>
    </w:p>
    <w:p w14:paraId="0145AD2B" w14:textId="77777777" w:rsidR="009A1631" w:rsidRPr="001F7829" w:rsidRDefault="009A1631" w:rsidP="0043525E">
      <w:pPr>
        <w:widowControl w:val="0"/>
        <w:tabs>
          <w:tab w:val="left" w:pos="567"/>
        </w:tabs>
        <w:suppressAutoHyphens/>
        <w:spacing w:after="0" w:line="240" w:lineRule="auto"/>
        <w:ind w:left="284" w:right="1"/>
        <w:contextualSpacing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</w:p>
    <w:p w14:paraId="199EC192" w14:textId="77777777" w:rsidR="007F1ACF" w:rsidRPr="001F7829" w:rsidRDefault="007F1ACF" w:rsidP="007F1ACF">
      <w:pPr>
        <w:pStyle w:val="Akapitzlist"/>
        <w:widowControl w:val="0"/>
        <w:tabs>
          <w:tab w:val="left" w:pos="567"/>
        </w:tabs>
        <w:suppressAutoHyphens/>
        <w:spacing w:after="0"/>
        <w:ind w:left="284" w:right="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ZAPROSZENIE DO SKŁADANIA OFERT DODATKOWYCH</w:t>
      </w:r>
    </w:p>
    <w:p w14:paraId="7A74B6AF" w14:textId="77777777" w:rsidR="007F1ACF" w:rsidRPr="001F7829" w:rsidRDefault="007F1ACF" w:rsidP="007F1ACF">
      <w:pPr>
        <w:pStyle w:val="Akapitzlist"/>
        <w:tabs>
          <w:tab w:val="left" w:pos="567"/>
        </w:tabs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14:paraId="6A9154B4" w14:textId="77777777" w:rsidR="007F1ACF" w:rsidRPr="001F7829" w:rsidRDefault="007F1ACF" w:rsidP="00C60317">
      <w:pPr>
        <w:pStyle w:val="Akapitzlist"/>
        <w:numPr>
          <w:ilvl w:val="0"/>
          <w:numId w:val="71"/>
        </w:numPr>
        <w:tabs>
          <w:tab w:val="left" w:pos="567"/>
        </w:tabs>
        <w:spacing w:after="0" w:line="240" w:lineRule="auto"/>
        <w:ind w:left="284" w:right="1" w:firstLine="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Nazwa oraz adres Zamawiającego.</w:t>
      </w:r>
    </w:p>
    <w:p w14:paraId="646B646A" w14:textId="77777777" w:rsidR="007F1ACF" w:rsidRPr="001F7829" w:rsidRDefault="007F1ACF" w:rsidP="00C60317">
      <w:pPr>
        <w:pStyle w:val="Akapitzlist"/>
        <w:numPr>
          <w:ilvl w:val="0"/>
          <w:numId w:val="75"/>
        </w:numPr>
        <w:tabs>
          <w:tab w:val="left" w:pos="567"/>
        </w:tabs>
        <w:spacing w:after="0" w:line="240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Uniwersytet Jagielloński - Collegium Medicum, 31-008 Kraków, ul. św. Anny 12.</w:t>
      </w:r>
    </w:p>
    <w:p w14:paraId="06F82D59" w14:textId="77777777" w:rsidR="007F1ACF" w:rsidRPr="001F7829" w:rsidRDefault="007F1ACF" w:rsidP="00C60317">
      <w:pPr>
        <w:pStyle w:val="Akapitzlist"/>
        <w:numPr>
          <w:ilvl w:val="1"/>
          <w:numId w:val="70"/>
        </w:numPr>
        <w:tabs>
          <w:tab w:val="left" w:pos="567"/>
        </w:tabs>
        <w:spacing w:after="0" w:line="240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NIP: PL 6750002236; 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>Regon: 000001270-00040.</w:t>
      </w:r>
    </w:p>
    <w:p w14:paraId="79F065F4" w14:textId="77777777" w:rsidR="007F1ACF" w:rsidRPr="001F7829" w:rsidRDefault="007F1ACF" w:rsidP="00C60317">
      <w:pPr>
        <w:pStyle w:val="Akapitzlist"/>
        <w:numPr>
          <w:ilvl w:val="1"/>
          <w:numId w:val="70"/>
        </w:numPr>
        <w:tabs>
          <w:tab w:val="left" w:pos="567"/>
        </w:tabs>
        <w:spacing w:after="0" w:line="240" w:lineRule="auto"/>
        <w:ind w:left="284" w:right="1" w:firstLine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Godziny pracy: 7:30 do 15:30 od poniedziałku do piątku oprócz dni ustawowo wolnych od pracy.</w:t>
      </w:r>
    </w:p>
    <w:p w14:paraId="16842B71" w14:textId="77777777" w:rsidR="007F1ACF" w:rsidRPr="001F7829" w:rsidRDefault="007F1ACF" w:rsidP="00C60317">
      <w:pPr>
        <w:pStyle w:val="Akapitzlist"/>
        <w:numPr>
          <w:ilvl w:val="0"/>
          <w:numId w:val="75"/>
        </w:numPr>
        <w:tabs>
          <w:tab w:val="left" w:pos="567"/>
        </w:tabs>
        <w:spacing w:after="0" w:line="240" w:lineRule="auto"/>
        <w:ind w:left="284" w:right="1" w:firstLine="0"/>
        <w:jc w:val="both"/>
        <w:rPr>
          <w:rFonts w:asciiTheme="minorHAnsi" w:hAnsiTheme="minorHAnsi" w:cstheme="minorHAnsi"/>
          <w:bCs/>
          <w:spacing w:val="-6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ar-SA"/>
        </w:rPr>
        <w:t>Jednostka UJ CM prowadząca postępowanie:</w:t>
      </w:r>
    </w:p>
    <w:p w14:paraId="678353CF" w14:textId="77777777" w:rsidR="007F1ACF" w:rsidRPr="001F7829" w:rsidRDefault="007F1ACF" w:rsidP="007F1ACF">
      <w:pPr>
        <w:pStyle w:val="Akapitzlist"/>
        <w:tabs>
          <w:tab w:val="left" w:pos="567"/>
        </w:tabs>
        <w:spacing w:after="0"/>
        <w:ind w:left="284" w:right="1"/>
        <w:jc w:val="both"/>
        <w:rPr>
          <w:rFonts w:asciiTheme="minorHAnsi" w:hAnsiTheme="minorHAnsi" w:cstheme="minorHAnsi"/>
          <w:bCs/>
          <w:spacing w:val="-6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2.1 Dział Zamówień Publicznych UJ CM, ul. Skawińska 8, 31-066 Kraków,</w:t>
      </w:r>
    </w:p>
    <w:p w14:paraId="34330A29" w14:textId="77777777" w:rsidR="007F1ACF" w:rsidRPr="001F7829" w:rsidRDefault="007F1ACF" w:rsidP="00C60317">
      <w:pPr>
        <w:pStyle w:val="Akapitzlist"/>
        <w:numPr>
          <w:ilvl w:val="1"/>
          <w:numId w:val="72"/>
        </w:num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spacing w:val="-6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Telefon – 12 433 27 30,</w:t>
      </w:r>
    </w:p>
    <w:p w14:paraId="25199832" w14:textId="77777777" w:rsidR="007F1ACF" w:rsidRPr="001F7829" w:rsidRDefault="007F1ACF" w:rsidP="00C60317">
      <w:pPr>
        <w:pStyle w:val="Akapitzlist"/>
        <w:numPr>
          <w:ilvl w:val="1"/>
          <w:numId w:val="72"/>
        </w:numPr>
        <w:tabs>
          <w:tab w:val="left" w:pos="567"/>
        </w:tabs>
        <w:spacing w:after="0" w:line="240" w:lineRule="auto"/>
        <w:ind w:left="284" w:right="1"/>
        <w:jc w:val="both"/>
        <w:rPr>
          <w:rStyle w:val="Hipercze"/>
          <w:rFonts w:asciiTheme="minorHAnsi" w:hAnsiTheme="minorHAnsi" w:cstheme="minorHAnsi"/>
          <w:bCs/>
          <w:spacing w:val="-6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val="pt-PT" w:eastAsia="pl-PL"/>
        </w:rPr>
        <w:t xml:space="preserve">Adres poczty elektronicznej e-mail: </w:t>
      </w:r>
      <w:hyperlink r:id="rId8" w:history="1">
        <w:r w:rsidRPr="001F7829">
          <w:rPr>
            <w:rStyle w:val="Hipercze"/>
            <w:rFonts w:asciiTheme="minorHAnsi" w:hAnsiTheme="minorHAnsi" w:cstheme="minorHAnsi"/>
            <w:sz w:val="20"/>
            <w:szCs w:val="20"/>
            <w:lang w:val="pt-PT" w:eastAsia="pl-PL"/>
          </w:rPr>
          <w:t>dzp@cm-uj.krakow.pl</w:t>
        </w:r>
      </w:hyperlink>
    </w:p>
    <w:p w14:paraId="61F06CB6" w14:textId="77777777" w:rsidR="007F1ACF" w:rsidRPr="001F7829" w:rsidRDefault="007F1ACF" w:rsidP="00C60317">
      <w:pPr>
        <w:pStyle w:val="Akapitzlist"/>
        <w:numPr>
          <w:ilvl w:val="1"/>
          <w:numId w:val="72"/>
        </w:num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spacing w:val="-6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Adres strony internetowej prowadzonego postępowania: </w:t>
      </w:r>
      <w:hyperlink r:id="rId9" w:history="1">
        <w:r w:rsidRPr="001F7829">
          <w:rPr>
            <w:rStyle w:val="Hipercze"/>
            <w:rFonts w:asciiTheme="minorHAnsi" w:hAnsiTheme="minorHAnsi" w:cstheme="minorHAnsi"/>
            <w:iCs/>
            <w:sz w:val="20"/>
            <w:szCs w:val="20"/>
          </w:rPr>
          <w:t>https://platformazakupowa.pl</w:t>
        </w:r>
      </w:hyperlink>
      <w:r w:rsidRPr="001F7829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5F8764F2" w14:textId="77777777" w:rsidR="007F1ACF" w:rsidRPr="001F7829" w:rsidRDefault="007F1ACF" w:rsidP="007F1ACF">
      <w:pPr>
        <w:pStyle w:val="Akapitzlist"/>
        <w:tabs>
          <w:tab w:val="left" w:pos="567"/>
        </w:tabs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14:paraId="68388828" w14:textId="77777777" w:rsidR="007F1ACF" w:rsidRPr="001F7829" w:rsidRDefault="007F1ACF" w:rsidP="007F1ACF">
      <w:pPr>
        <w:pStyle w:val="Akapitzlist"/>
        <w:widowControl w:val="0"/>
        <w:tabs>
          <w:tab w:val="left" w:pos="567"/>
        </w:tabs>
        <w:suppressAutoHyphens/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Adresaci: </w:t>
      </w:r>
    </w:p>
    <w:p w14:paraId="5BCC441E" w14:textId="77777777" w:rsidR="007F1ACF" w:rsidRPr="001F7829" w:rsidRDefault="007F1ACF" w:rsidP="007F1ACF">
      <w:pPr>
        <w:pStyle w:val="Akapitzlist"/>
        <w:widowControl w:val="0"/>
        <w:tabs>
          <w:tab w:val="left" w:pos="567"/>
        </w:tabs>
        <w:suppressAutoHyphens/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1.</w:t>
      </w: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ab/>
        <w:t>………………………………..</w:t>
      </w:r>
    </w:p>
    <w:p w14:paraId="465E07B8" w14:textId="77777777" w:rsidR="007F1ACF" w:rsidRPr="001F7829" w:rsidRDefault="007F1ACF" w:rsidP="007F1ACF">
      <w:pPr>
        <w:pStyle w:val="Akapitzlist"/>
        <w:tabs>
          <w:tab w:val="left" w:pos="567"/>
          <w:tab w:val="num" w:pos="1222"/>
        </w:tabs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</w:p>
    <w:p w14:paraId="205AE900" w14:textId="7AFCB1B8" w:rsidR="007F1ACF" w:rsidRPr="001F7829" w:rsidRDefault="007F1ACF" w:rsidP="007F1ACF">
      <w:pPr>
        <w:pStyle w:val="Akapitzlist"/>
        <w:tabs>
          <w:tab w:val="left" w:pos="567"/>
          <w:tab w:val="num" w:pos="1222"/>
        </w:tabs>
        <w:spacing w:after="0"/>
        <w:ind w:left="284" w:right="1"/>
        <w:jc w:val="both"/>
        <w:rPr>
          <w:rFonts w:asciiTheme="minorHAnsi" w:eastAsia="Times New Roman" w:hAnsiTheme="minorHAnsi" w:cstheme="minorHAnsi"/>
          <w:b/>
          <w:i/>
          <w:i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Dotyczy: postępowania nr 141.272</w:t>
      </w:r>
      <w:r w:rsidR="00C33250"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.96</w:t>
      </w: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.2024 na </w:t>
      </w:r>
      <w:r w:rsidR="001F7829" w:rsidRPr="001F7829">
        <w:rPr>
          <w:rFonts w:asciiTheme="minorHAnsi" w:hAnsiTheme="minorHAnsi" w:cstheme="minorHAnsi"/>
          <w:b/>
          <w:bCs/>
          <w:sz w:val="20"/>
          <w:szCs w:val="20"/>
        </w:rPr>
        <w:t>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="00AC5B42" w:rsidRPr="001F7829">
        <w:rPr>
          <w:rFonts w:asciiTheme="minorHAnsi" w:hAnsiTheme="minorHAnsi" w:cstheme="minorHAnsi"/>
          <w:b/>
          <w:bCs/>
          <w:sz w:val="20"/>
          <w:szCs w:val="20"/>
        </w:rPr>
        <w:t>c</w:t>
      </w:r>
      <w:r w:rsidRPr="001F7829">
        <w:rPr>
          <w:rFonts w:asciiTheme="minorHAnsi" w:eastAsia="Times New Roman" w:hAnsiTheme="minorHAnsi" w:cstheme="minorHAnsi"/>
          <w:b/>
          <w:i/>
          <w:iCs/>
          <w:sz w:val="20"/>
          <w:szCs w:val="20"/>
          <w:lang w:eastAsia="pl-PL"/>
        </w:rPr>
        <w:t>.</w:t>
      </w:r>
    </w:p>
    <w:p w14:paraId="5AA95F98" w14:textId="77777777" w:rsidR="007F1ACF" w:rsidRPr="001F7829" w:rsidRDefault="007F1ACF" w:rsidP="007F1ACF">
      <w:pPr>
        <w:pStyle w:val="Akapitzlist"/>
        <w:tabs>
          <w:tab w:val="left" w:pos="567"/>
          <w:tab w:val="num" w:pos="1222"/>
        </w:tabs>
        <w:spacing w:after="0"/>
        <w:ind w:left="284" w:right="1"/>
        <w:jc w:val="both"/>
        <w:rPr>
          <w:rFonts w:asciiTheme="minorHAnsi" w:hAnsiTheme="minorHAnsi" w:cstheme="minorHAnsi"/>
          <w:b/>
          <w:i/>
          <w:sz w:val="20"/>
          <w:szCs w:val="20"/>
          <w:lang w:eastAsia="pl-PL"/>
        </w:rPr>
      </w:pPr>
    </w:p>
    <w:p w14:paraId="2EC525B5" w14:textId="77777777" w:rsidR="007F1ACF" w:rsidRPr="001F7829" w:rsidRDefault="007F1ACF" w:rsidP="007F1ACF">
      <w:pPr>
        <w:pStyle w:val="Akapitzlist"/>
        <w:tabs>
          <w:tab w:val="left" w:pos="567"/>
        </w:tabs>
        <w:spacing w:after="0"/>
        <w:ind w:left="284" w:right="1"/>
        <w:jc w:val="both"/>
        <w:rPr>
          <w:rFonts w:asciiTheme="minorHAnsi" w:hAnsiTheme="minorHAnsi" w:cstheme="minorHAnsi"/>
          <w:bCs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Cs/>
          <w:sz w:val="20"/>
          <w:szCs w:val="20"/>
          <w:lang w:eastAsia="pl-PL"/>
        </w:rPr>
        <w:t>Zamawiający informuje, iż negocjacje zostały zakończone i zaprasza do składania ofert dodatkowych.</w:t>
      </w:r>
    </w:p>
    <w:p w14:paraId="5C446246" w14:textId="77777777" w:rsidR="007F1ACF" w:rsidRPr="001F7829" w:rsidRDefault="007F1ACF" w:rsidP="00C60317">
      <w:pPr>
        <w:pStyle w:val="Tekstpodstawowy"/>
        <w:numPr>
          <w:ilvl w:val="0"/>
          <w:numId w:val="73"/>
        </w:numPr>
        <w:tabs>
          <w:tab w:val="left" w:pos="567"/>
        </w:tabs>
        <w:spacing w:after="0"/>
        <w:ind w:left="284" w:firstLine="0"/>
        <w:jc w:val="both"/>
        <w:rPr>
          <w:rFonts w:asciiTheme="minorHAnsi" w:hAnsiTheme="minorHAnsi" w:cstheme="minorHAnsi"/>
          <w:b/>
          <w:bCs/>
          <w:iCs/>
        </w:rPr>
      </w:pPr>
      <w:r w:rsidRPr="001F7829">
        <w:rPr>
          <w:rFonts w:asciiTheme="minorHAnsi" w:hAnsiTheme="minorHAnsi" w:cstheme="minorHAnsi"/>
          <w:b/>
          <w:bCs/>
          <w:iCs/>
        </w:rPr>
        <w:t>Sposób oraz termin składania ofert</w:t>
      </w:r>
      <w:r w:rsidRPr="001F7829">
        <w:rPr>
          <w:rFonts w:asciiTheme="minorHAnsi" w:hAnsiTheme="minorHAnsi" w:cstheme="minorHAnsi"/>
          <w:b/>
          <w:bCs/>
          <w:iCs/>
          <w:lang w:val="pl-PL"/>
        </w:rPr>
        <w:t xml:space="preserve"> dodatkowych.</w:t>
      </w:r>
    </w:p>
    <w:p w14:paraId="467B093F" w14:textId="77777777" w:rsidR="007F1ACF" w:rsidRPr="001F7829" w:rsidRDefault="007F1ACF" w:rsidP="00C60317">
      <w:pPr>
        <w:pStyle w:val="Akapitzlist"/>
        <w:numPr>
          <w:ilvl w:val="0"/>
          <w:numId w:val="74"/>
        </w:numPr>
        <w:tabs>
          <w:tab w:val="left" w:pos="567"/>
        </w:tabs>
        <w:ind w:left="284" w:firstLine="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1F7829">
        <w:rPr>
          <w:rFonts w:asciiTheme="minorHAnsi" w:hAnsiTheme="minorHAnsi" w:cstheme="minorHAnsi"/>
          <w:iCs/>
          <w:sz w:val="20"/>
          <w:szCs w:val="20"/>
        </w:rPr>
        <w:t xml:space="preserve">Ofertę dodatkową należy złożyć za pośrednictwem </w:t>
      </w:r>
      <w:hyperlink r:id="rId10" w:history="1">
        <w:r w:rsidRPr="001F7829">
          <w:rPr>
            <w:rStyle w:val="Hipercze"/>
            <w:rFonts w:asciiTheme="minorHAnsi" w:hAnsiTheme="minorHAnsi" w:cstheme="minorHAnsi"/>
            <w:iCs/>
            <w:sz w:val="20"/>
            <w:szCs w:val="20"/>
          </w:rPr>
          <w:t>https://platformazakupowa.pl</w:t>
        </w:r>
      </w:hyperlink>
      <w:r w:rsidRPr="001F7829">
        <w:rPr>
          <w:rFonts w:asciiTheme="minorHAnsi" w:hAnsiTheme="minorHAnsi" w:cstheme="minorHAnsi"/>
          <w:iCs/>
          <w:sz w:val="20"/>
          <w:szCs w:val="20"/>
        </w:rPr>
        <w:t xml:space="preserve"> , nie później niż do dnia .....2024r. do godziny 10:00:00. – kontro Zamawiającego </w:t>
      </w:r>
      <w:hyperlink r:id="rId11" w:history="1">
        <w:r w:rsidRPr="001F7829">
          <w:rPr>
            <w:rStyle w:val="Hipercze"/>
            <w:rFonts w:asciiTheme="minorHAnsi" w:hAnsiTheme="minorHAnsi" w:cstheme="minorHAnsi"/>
            <w:sz w:val="20"/>
            <w:szCs w:val="20"/>
          </w:rPr>
          <w:t>https://platformazakupowa.pl/pn/cm-uj</w:t>
        </w:r>
      </w:hyperlink>
    </w:p>
    <w:p w14:paraId="791E8C5A" w14:textId="77777777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284"/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iCs/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23FB4A10" w14:textId="5BBDCD72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284"/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Oferta lub wniosek składana elektronicznie musi zostać podpisana elektronicznym podpisem kwalifikowanym, podpisem zaufanym lub podpisem osobistym. W procesie składania oferty za pośrednictwem platformazakupowa.pl, Wykonawca powinien złożyć podpis bezpośrednio na dokumentach przesłanych za pośrednictwem platformazakupowa.pl. Zalecamy stosowanie podpisu na każdym załączonym pliku osobno, w szczególności wskazanych w art. 63 ust 1</w:t>
      </w:r>
      <w:r w:rsidR="001F7829" w:rsidRPr="001F7829">
        <w:rPr>
          <w:rFonts w:asciiTheme="minorHAnsi" w:hAnsiTheme="minorHAnsi" w:cstheme="minorHAnsi"/>
          <w:sz w:val="20"/>
          <w:szCs w:val="20"/>
        </w:rPr>
        <w:t>.</w:t>
      </w:r>
      <w:r w:rsidRPr="001F7829">
        <w:rPr>
          <w:rFonts w:asciiTheme="minorHAnsi" w:hAnsiTheme="minorHAnsi" w:cstheme="minorHAnsi"/>
          <w:sz w:val="20"/>
          <w:szCs w:val="20"/>
        </w:rPr>
        <w:t xml:space="preserve"> oraz ust.</w:t>
      </w:r>
      <w:r w:rsidR="001F7829" w:rsidRPr="001F7829">
        <w:rPr>
          <w:rFonts w:asciiTheme="minorHAnsi" w:hAnsiTheme="minorHAnsi" w:cstheme="minorHAnsi"/>
          <w:sz w:val="20"/>
          <w:szCs w:val="20"/>
        </w:rPr>
        <w:t xml:space="preserve"> </w:t>
      </w:r>
      <w:r w:rsidRPr="001F7829">
        <w:rPr>
          <w:rFonts w:asciiTheme="minorHAnsi" w:hAnsiTheme="minorHAnsi" w:cstheme="minorHAnsi"/>
          <w:sz w:val="20"/>
          <w:szCs w:val="20"/>
        </w:rPr>
        <w:t>2  Pzp, gdzie zaznaczono, iż oferty, wnioski o dopuszczenie do udziału w postępowaniu oraz oświadczenie, o którym mowa w art. 125 ust.</w:t>
      </w:r>
      <w:r w:rsidR="001F7829" w:rsidRPr="001F7829">
        <w:rPr>
          <w:rFonts w:asciiTheme="minorHAnsi" w:hAnsiTheme="minorHAnsi" w:cstheme="minorHAnsi"/>
          <w:sz w:val="20"/>
          <w:szCs w:val="20"/>
        </w:rPr>
        <w:t xml:space="preserve"> </w:t>
      </w:r>
      <w:r w:rsidRPr="001F7829">
        <w:rPr>
          <w:rFonts w:asciiTheme="minorHAnsi" w:hAnsiTheme="minorHAnsi" w:cstheme="minorHAnsi"/>
          <w:sz w:val="20"/>
          <w:szCs w:val="20"/>
        </w:rPr>
        <w:t>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7A551AE8" w14:textId="77777777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284"/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Za datę złożenia oferty przyjmuje się datę jej przekazania w systemie (platformie) w drugim kroku składania oferty poprzez kliknięcie przycisku „Złóż ofertę” i wyświetlenie się komunikatu, że oferta została zaszyfrowana i złożona.</w:t>
      </w:r>
    </w:p>
    <w:p w14:paraId="2DF620FB" w14:textId="77777777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284"/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12" w:history="1">
        <w:r w:rsidRPr="001F7829">
          <w:rPr>
            <w:rStyle w:val="Hipercze"/>
            <w:rFonts w:asciiTheme="minorHAnsi" w:hAnsiTheme="minorHAnsi" w:cstheme="minorHAnsi"/>
            <w:sz w:val="20"/>
            <w:szCs w:val="20"/>
          </w:rPr>
          <w:t>https://platformazakupowa.pl/strona/45-instrukcje</w:t>
        </w:r>
      </w:hyperlink>
      <w:r w:rsidRPr="001F7829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565C09D6" w14:textId="77777777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567"/>
        </w:tabs>
        <w:adjustRightInd w:val="0"/>
        <w:spacing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W przypadku otrzymania przez Zamawiającego oferty po terminie podanym w pkt 1 powyżej, oferta zostanie odrzucona.</w:t>
      </w:r>
    </w:p>
    <w:p w14:paraId="23F2299D" w14:textId="38D567A9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567"/>
        </w:tabs>
        <w:adjustRightInd w:val="0"/>
        <w:spacing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Oferta powinna przedstawiać cenę, czyli kryteria oceny i porównania ofert, którego dotyczyły negocjacje i które są objęte ofertą dodatkową.</w:t>
      </w:r>
    </w:p>
    <w:p w14:paraId="1C3341D5" w14:textId="77777777" w:rsidR="007F1ACF" w:rsidRPr="001F7829" w:rsidRDefault="007F1ACF" w:rsidP="00C60317">
      <w:pPr>
        <w:pStyle w:val="Akapitzlist"/>
        <w:widowControl w:val="0"/>
        <w:numPr>
          <w:ilvl w:val="0"/>
          <w:numId w:val="74"/>
        </w:numPr>
        <w:tabs>
          <w:tab w:val="left" w:pos="567"/>
        </w:tabs>
        <w:adjustRightInd w:val="0"/>
        <w:spacing w:after="0" w:line="240" w:lineRule="auto"/>
        <w:ind w:left="284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Oferta powinna być złożona według wzoru formularza oferty zamieszczonego w zaproszeniu.</w:t>
      </w:r>
    </w:p>
    <w:p w14:paraId="75713B07" w14:textId="77777777" w:rsidR="007F1ACF" w:rsidRPr="001F7829" w:rsidRDefault="007F1ACF" w:rsidP="00C60317">
      <w:pPr>
        <w:pStyle w:val="Tekstpodstawowy"/>
        <w:numPr>
          <w:ilvl w:val="0"/>
          <w:numId w:val="73"/>
        </w:numPr>
        <w:tabs>
          <w:tab w:val="left" w:pos="567"/>
        </w:tabs>
        <w:spacing w:after="0"/>
        <w:ind w:left="284" w:firstLine="0"/>
        <w:jc w:val="both"/>
        <w:rPr>
          <w:rFonts w:asciiTheme="minorHAnsi" w:hAnsiTheme="minorHAnsi" w:cstheme="minorHAnsi"/>
          <w:b/>
          <w:bCs/>
          <w:iCs/>
        </w:rPr>
      </w:pPr>
      <w:r w:rsidRPr="001F7829">
        <w:rPr>
          <w:rFonts w:asciiTheme="minorHAnsi" w:hAnsiTheme="minorHAnsi" w:cstheme="minorHAnsi"/>
          <w:b/>
          <w:bCs/>
          <w:iCs/>
          <w:lang w:val="pl-PL"/>
        </w:rPr>
        <w:t>Oferty dodatkowe muszą być złożone w języku polskim.</w:t>
      </w:r>
    </w:p>
    <w:p w14:paraId="13F273A8" w14:textId="77777777" w:rsidR="007F1ACF" w:rsidRPr="001F7829" w:rsidRDefault="007F1ACF" w:rsidP="00C60317">
      <w:pPr>
        <w:pStyle w:val="Tekstpodstawowy"/>
        <w:numPr>
          <w:ilvl w:val="0"/>
          <w:numId w:val="73"/>
        </w:numPr>
        <w:tabs>
          <w:tab w:val="left" w:pos="567"/>
        </w:tabs>
        <w:spacing w:after="0"/>
        <w:ind w:left="284" w:firstLine="0"/>
        <w:jc w:val="both"/>
        <w:rPr>
          <w:rFonts w:asciiTheme="minorHAnsi" w:hAnsiTheme="minorHAnsi" w:cstheme="minorHAnsi"/>
          <w:b/>
          <w:bCs/>
          <w:iCs/>
        </w:rPr>
      </w:pPr>
      <w:r w:rsidRPr="001F7829">
        <w:rPr>
          <w:rFonts w:asciiTheme="minorHAnsi" w:hAnsiTheme="minorHAnsi" w:cstheme="minorHAnsi"/>
          <w:b/>
          <w:bCs/>
          <w:iCs/>
          <w:lang w:val="pl-PL"/>
        </w:rPr>
        <w:t>Zapisy SWZ dotyczące formy i sposobu składania ofert oraz ich podpisu mają odpowiednie zastosowania do składania ofert dodatkowych.</w:t>
      </w:r>
    </w:p>
    <w:p w14:paraId="574BAE19" w14:textId="77777777" w:rsidR="007F1ACF" w:rsidRPr="001F7829" w:rsidRDefault="007F1ACF" w:rsidP="00C60317">
      <w:pPr>
        <w:pStyle w:val="Tekstpodstawowy"/>
        <w:numPr>
          <w:ilvl w:val="0"/>
          <w:numId w:val="73"/>
        </w:numPr>
        <w:tabs>
          <w:tab w:val="left" w:pos="567"/>
        </w:tabs>
        <w:spacing w:after="0"/>
        <w:ind w:left="284" w:firstLine="0"/>
        <w:jc w:val="both"/>
        <w:rPr>
          <w:rFonts w:asciiTheme="minorHAnsi" w:hAnsiTheme="minorHAnsi" w:cstheme="minorHAnsi"/>
          <w:b/>
          <w:bCs/>
          <w:iCs/>
        </w:rPr>
      </w:pPr>
      <w:r w:rsidRPr="001F7829">
        <w:rPr>
          <w:rFonts w:asciiTheme="minorHAnsi" w:hAnsiTheme="minorHAnsi" w:cstheme="minorHAnsi"/>
          <w:b/>
          <w:bCs/>
          <w:iCs/>
        </w:rPr>
        <w:t>Termin otwarcia ofert</w:t>
      </w:r>
      <w:r w:rsidRPr="001F7829">
        <w:rPr>
          <w:rFonts w:asciiTheme="minorHAnsi" w:hAnsiTheme="minorHAnsi" w:cstheme="minorHAnsi"/>
          <w:b/>
          <w:bCs/>
          <w:iCs/>
          <w:lang w:val="pl-PL"/>
        </w:rPr>
        <w:t xml:space="preserve"> dodatkowych.</w:t>
      </w:r>
    </w:p>
    <w:p w14:paraId="0D62EC85" w14:textId="0D8FEB0A" w:rsidR="007F1ACF" w:rsidRPr="001F7829" w:rsidRDefault="007F1ACF" w:rsidP="00C60317">
      <w:pPr>
        <w:numPr>
          <w:ilvl w:val="6"/>
          <w:numId w:val="97"/>
        </w:numPr>
        <w:tabs>
          <w:tab w:val="left" w:pos="284"/>
          <w:tab w:val="left" w:pos="567"/>
        </w:tabs>
        <w:spacing w:after="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val="x-none" w:eastAsia="pl-PL"/>
        </w:rPr>
      </w:pPr>
      <w:r w:rsidRPr="001F7829">
        <w:rPr>
          <w:rFonts w:asciiTheme="minorHAnsi" w:hAnsiTheme="minorHAnsi" w:cstheme="minorHAnsi"/>
          <w:iCs/>
          <w:sz w:val="20"/>
          <w:szCs w:val="20"/>
          <w:lang w:val="x-none" w:eastAsia="pl-PL"/>
        </w:rPr>
        <w:t xml:space="preserve">Otwarcie </w:t>
      </w:r>
      <w:r w:rsidRPr="001F7829">
        <w:rPr>
          <w:rFonts w:asciiTheme="minorHAnsi" w:hAnsiTheme="minorHAnsi" w:cstheme="minorHAnsi"/>
          <w:iCs/>
          <w:sz w:val="20"/>
          <w:szCs w:val="20"/>
          <w:lang w:eastAsia="pl-PL"/>
        </w:rPr>
        <w:t>ofert rozpocznie się  w dniu .......... o godzinie 10:</w:t>
      </w:r>
      <w:r w:rsidR="006320DE" w:rsidRPr="001F7829">
        <w:rPr>
          <w:rFonts w:asciiTheme="minorHAnsi" w:hAnsiTheme="minorHAnsi" w:cstheme="minorHAnsi"/>
          <w:iCs/>
          <w:sz w:val="20"/>
          <w:szCs w:val="20"/>
          <w:lang w:eastAsia="pl-PL"/>
        </w:rPr>
        <w:t>1</w:t>
      </w:r>
      <w:r w:rsidRPr="001F7829">
        <w:rPr>
          <w:rFonts w:asciiTheme="minorHAnsi" w:hAnsiTheme="minorHAnsi" w:cstheme="minorHAnsi"/>
          <w:iCs/>
          <w:sz w:val="20"/>
          <w:szCs w:val="20"/>
          <w:lang w:eastAsia="pl-PL"/>
        </w:rPr>
        <w:t>0:00  na komputerze Zamawiającego.</w:t>
      </w:r>
    </w:p>
    <w:p w14:paraId="27187253" w14:textId="77777777" w:rsidR="007F1ACF" w:rsidRPr="001F7829" w:rsidRDefault="007F1ACF" w:rsidP="00C60317">
      <w:pPr>
        <w:numPr>
          <w:ilvl w:val="6"/>
          <w:numId w:val="97"/>
        </w:numPr>
        <w:tabs>
          <w:tab w:val="left" w:pos="567"/>
        </w:tabs>
        <w:spacing w:after="0" w:line="240" w:lineRule="auto"/>
        <w:ind w:left="284" w:firstLine="0"/>
        <w:jc w:val="both"/>
        <w:rPr>
          <w:rFonts w:asciiTheme="minorHAnsi" w:hAnsiTheme="minorHAnsi" w:cstheme="minorHAnsi"/>
          <w:sz w:val="20"/>
          <w:szCs w:val="20"/>
          <w:lang w:val="x-none" w:eastAsia="pl-PL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Niezwłocznie po otwarciu ofert Zamawiający udostępni na stronie internetowej prowadzonego postępowania </w:t>
      </w:r>
      <w:r w:rsidRPr="001F7829">
        <w:rPr>
          <w:rFonts w:asciiTheme="minorHAnsi" w:hAnsiTheme="minorHAnsi" w:cstheme="minorHAnsi"/>
          <w:iCs/>
          <w:sz w:val="20"/>
          <w:szCs w:val="20"/>
        </w:rPr>
        <w:t>in</w:t>
      </w:r>
      <w:r w:rsidRPr="001F7829">
        <w:rPr>
          <w:rFonts w:asciiTheme="minorHAnsi" w:hAnsiTheme="minorHAnsi" w:cstheme="minorHAnsi"/>
          <w:sz w:val="20"/>
          <w:szCs w:val="20"/>
        </w:rPr>
        <w:t>formacje o:</w:t>
      </w:r>
    </w:p>
    <w:p w14:paraId="6FE6A2FB" w14:textId="77777777" w:rsidR="007F1ACF" w:rsidRPr="001F7829" w:rsidRDefault="007F1ACF" w:rsidP="00C60317">
      <w:pPr>
        <w:pStyle w:val="Akapitzlist"/>
        <w:widowControl w:val="0"/>
        <w:numPr>
          <w:ilvl w:val="1"/>
          <w:numId w:val="98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lastRenderedPageBreak/>
        <w:t>nazwach albo imionach i nazwiskach oraz siedzibach lub miejscach prowadzonej działalności gospodarczej albo miejscach zamieszkania Wykonawców, których oferty zostały otwarte,</w:t>
      </w:r>
    </w:p>
    <w:p w14:paraId="7E07664C" w14:textId="77777777" w:rsidR="007F1ACF" w:rsidRPr="001F7829" w:rsidRDefault="007F1ACF" w:rsidP="00C60317">
      <w:pPr>
        <w:pStyle w:val="Akapitzlist"/>
        <w:widowControl w:val="0"/>
        <w:numPr>
          <w:ilvl w:val="1"/>
          <w:numId w:val="98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cenach zawartych w ofertach.</w:t>
      </w:r>
    </w:p>
    <w:p w14:paraId="7CEC8032" w14:textId="77777777" w:rsidR="007F1ACF" w:rsidRPr="001F7829" w:rsidRDefault="007F1ACF" w:rsidP="00C60317">
      <w:pPr>
        <w:pStyle w:val="Akapitzlist"/>
        <w:widowControl w:val="0"/>
        <w:numPr>
          <w:ilvl w:val="6"/>
          <w:numId w:val="97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Informacja zostanie opublikowana na stronie postępowania na platformazakupowa.pl w sekcji ,,Komunikaty”.</w:t>
      </w:r>
    </w:p>
    <w:p w14:paraId="17FEF17B" w14:textId="77777777" w:rsidR="007F1ACF" w:rsidRPr="001F7829" w:rsidRDefault="007F1ACF" w:rsidP="00C60317">
      <w:pPr>
        <w:pStyle w:val="Akapitzlist"/>
        <w:widowControl w:val="0"/>
        <w:numPr>
          <w:ilvl w:val="6"/>
          <w:numId w:val="97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Zamawiający nie przewiduje przeprowadzania jawnej sesji otwarcia ofert z udziałem Wykonawców, jak też transmitowania sesji otwarcia za pośrednictwem elektronicznych narzędzi do przekazu wideo on-line.</w:t>
      </w:r>
    </w:p>
    <w:p w14:paraId="2A82C424" w14:textId="77777777" w:rsidR="007F1ACF" w:rsidRPr="001F7829" w:rsidRDefault="007F1ACF" w:rsidP="00C60317">
      <w:pPr>
        <w:pStyle w:val="Akapitzlist"/>
        <w:widowControl w:val="0"/>
        <w:numPr>
          <w:ilvl w:val="6"/>
          <w:numId w:val="97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W przypadku awarii systemu teleinformatycznego, która powoduje brak możliwości otwarcia ofert w terminie określonym przez Zamawiającego, otwarcie ofert następuje niezwłocznie po usunięciu awarii.</w:t>
      </w:r>
    </w:p>
    <w:p w14:paraId="75AB655A" w14:textId="77777777" w:rsidR="007F1ACF" w:rsidRPr="001F7829" w:rsidRDefault="007F1ACF" w:rsidP="00C60317">
      <w:pPr>
        <w:pStyle w:val="Akapitzlist"/>
        <w:widowControl w:val="0"/>
        <w:numPr>
          <w:ilvl w:val="6"/>
          <w:numId w:val="97"/>
        </w:numPr>
        <w:tabs>
          <w:tab w:val="left" w:pos="567"/>
        </w:tabs>
        <w:adjustRightInd w:val="0"/>
        <w:spacing w:after="0" w:line="240" w:lineRule="auto"/>
        <w:ind w:left="284" w:right="1" w:firstLine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Zamawiający poinformuje o zmianie terminu otwarcia ofert na stronie internetowej prowadzonego postępowania.</w:t>
      </w:r>
    </w:p>
    <w:p w14:paraId="4B5C2A73" w14:textId="77777777" w:rsidR="007F1ACF" w:rsidRPr="001F7829" w:rsidRDefault="007F1ACF" w:rsidP="007F1ACF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5661934" w14:textId="309DBF4F" w:rsidR="009A1631" w:rsidRPr="001F7829" w:rsidRDefault="007F1ACF" w:rsidP="007F1ACF">
      <w:pPr>
        <w:tabs>
          <w:tab w:val="left" w:pos="567"/>
        </w:tabs>
        <w:spacing w:after="0" w:line="240" w:lineRule="auto"/>
        <w:ind w:left="284" w:right="1"/>
        <w:jc w:val="right"/>
        <w:rPr>
          <w:rFonts w:asciiTheme="minorHAnsi" w:hAnsiTheme="minorHAnsi" w:cstheme="minorHAnsi"/>
          <w:bCs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b/>
          <w:bCs/>
          <w:sz w:val="20"/>
          <w:szCs w:val="20"/>
          <w:u w:val="single"/>
        </w:rPr>
        <w:br w:type="page"/>
      </w:r>
    </w:p>
    <w:p w14:paraId="68E1C797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right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lastRenderedPageBreak/>
        <w:t>Załącznik nr 9 do SWZ</w:t>
      </w:r>
    </w:p>
    <w:p w14:paraId="38B2D4A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1F7829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OFERTY DODATKOWEJ</w:t>
      </w:r>
    </w:p>
    <w:p w14:paraId="3F95F57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76F6E9C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OFERTA DODATKOWA</w:t>
      </w:r>
    </w:p>
    <w:p w14:paraId="7972D0A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dla Uniwersytetu Jagiellońskiego - Collegium Medicum</w:t>
      </w:r>
    </w:p>
    <w:p w14:paraId="44BA94D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b/>
          <w:sz w:val="20"/>
          <w:szCs w:val="20"/>
          <w:lang w:eastAsia="pl-PL"/>
        </w:rPr>
        <w:t>ul. św. Anny 12, 31-008 Kraków</w:t>
      </w:r>
    </w:p>
    <w:p w14:paraId="44EBF828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Nazwa (Firma) Wykonawcy – </w:t>
      </w:r>
    </w:p>
    <w:p w14:paraId="2B9BF564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921D585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…………………….............................................................................................................</w:t>
      </w:r>
    </w:p>
    <w:p w14:paraId="4209212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Adres Wykonawcy – </w:t>
      </w:r>
    </w:p>
    <w:p w14:paraId="7349230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7D222F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……..............................................................................................................................</w:t>
      </w:r>
    </w:p>
    <w:p w14:paraId="3394C3D6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Adres do korespondencji –</w:t>
      </w:r>
    </w:p>
    <w:p w14:paraId="6D29BB9C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50F4BD3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………………...................................................................................................................</w:t>
      </w:r>
    </w:p>
    <w:p w14:paraId="66DCDD1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21B2D9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Tel. - .................................................; </w:t>
      </w:r>
    </w:p>
    <w:p w14:paraId="27B129CA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29CF0B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E-mail: ........................................................................;</w:t>
      </w:r>
    </w:p>
    <w:p w14:paraId="69CC720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33E670E" w14:textId="2642B691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NIP - .....................................................; REGON - ..........................................; (NIP oraz REGON </w:t>
      </w:r>
      <w:r w:rsidR="0010767A" w:rsidRPr="001F7829">
        <w:rPr>
          <w:rFonts w:asciiTheme="minorHAnsi" w:hAnsiTheme="minorHAnsi" w:cstheme="minorHAnsi"/>
          <w:sz w:val="20"/>
          <w:szCs w:val="20"/>
          <w:lang w:eastAsia="pl-PL"/>
        </w:rPr>
        <w:t>dotyczą</w:t>
      </w:r>
      <w:r w:rsidRPr="001F7829">
        <w:rPr>
          <w:rFonts w:asciiTheme="minorHAnsi" w:hAnsiTheme="minorHAnsi" w:cstheme="minorHAnsi"/>
          <w:sz w:val="20"/>
          <w:szCs w:val="20"/>
          <w:lang w:eastAsia="pl-PL"/>
        </w:rPr>
        <w:t xml:space="preserve"> Firmy)</w:t>
      </w:r>
    </w:p>
    <w:p w14:paraId="6C0463FE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F7CF44A" w14:textId="77777777" w:rsidR="009A1631" w:rsidRPr="001F7829" w:rsidRDefault="009A1631" w:rsidP="0043525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left="284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</w:p>
    <w:p w14:paraId="77B4C62C" w14:textId="55AB5373" w:rsidR="009A1631" w:rsidRPr="001F7829" w:rsidRDefault="009A1631" w:rsidP="0043525E">
      <w:pPr>
        <w:pStyle w:val="Akapitzlist"/>
        <w:tabs>
          <w:tab w:val="left" w:pos="567"/>
        </w:tabs>
        <w:spacing w:after="0" w:line="240" w:lineRule="auto"/>
        <w:ind w:left="284" w:right="1"/>
        <w:jc w:val="both"/>
        <w:rPr>
          <w:rFonts w:asciiTheme="minorHAnsi" w:hAnsiTheme="minorHAnsi" w:cstheme="minorHAnsi"/>
          <w:bCs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 xml:space="preserve">Nawiązując do zaproszenia do złożenia oferty dodatkowej </w:t>
      </w:r>
      <w:r w:rsidR="001F7829" w:rsidRPr="001F7829">
        <w:rPr>
          <w:rFonts w:asciiTheme="minorHAnsi" w:hAnsiTheme="minorHAnsi" w:cstheme="minorHAnsi"/>
          <w:b/>
          <w:bCs/>
          <w:i/>
          <w:iCs/>
          <w:sz w:val="20"/>
          <w:szCs w:val="20"/>
          <w:lang w:eastAsia="pl-PL"/>
        </w:rPr>
        <w:t>na wyłonienie Wykonawcy na sukcesywne wykonywanie usługi polegającej na rekrutacji kandydatów na studentów z krajów skandynawskich, na kierunek lekarski program w języku angielskim i kierunek lekarsko-dentystyczny program w języku angielskim, prowadzonych na Wydziale Lekarskim Uniwersytetu Jagiellońskiego – Collegium Medicum Szkoła Medyczna dla Obcokrajowców na rok akademicki 2025/26, w ramach oferowanego limitu miejsc</w:t>
      </w:r>
      <w:r w:rsidRPr="001F7829">
        <w:rPr>
          <w:rFonts w:asciiTheme="minorHAnsi" w:hAnsiTheme="minorHAnsi" w:cstheme="minorHAnsi"/>
          <w:sz w:val="20"/>
          <w:szCs w:val="20"/>
        </w:rPr>
        <w:t>,</w:t>
      </w:r>
    </w:p>
    <w:p w14:paraId="6D237999" w14:textId="77777777" w:rsidR="009A1631" w:rsidRPr="001F7829" w:rsidRDefault="009A1631" w:rsidP="0043525E">
      <w:pPr>
        <w:tabs>
          <w:tab w:val="left" w:pos="567"/>
          <w:tab w:val="num" w:pos="1222"/>
        </w:tabs>
        <w:spacing w:after="0" w:line="240" w:lineRule="auto"/>
        <w:ind w:left="284" w:right="1"/>
        <w:contextualSpacing/>
        <w:jc w:val="both"/>
        <w:rPr>
          <w:rFonts w:asciiTheme="minorHAnsi" w:hAnsiTheme="minorHAnsi" w:cstheme="minorHAnsi"/>
          <w:b/>
          <w:bCs/>
          <w:i/>
          <w:sz w:val="20"/>
          <w:szCs w:val="20"/>
          <w:lang w:eastAsia="pl-PL"/>
        </w:rPr>
      </w:pPr>
    </w:p>
    <w:p w14:paraId="04FCC6EA" w14:textId="77777777" w:rsidR="009A1631" w:rsidRPr="001F7829" w:rsidRDefault="009A1631" w:rsidP="0043525E">
      <w:pPr>
        <w:tabs>
          <w:tab w:val="left" w:pos="567"/>
          <w:tab w:val="num" w:pos="1222"/>
        </w:tabs>
        <w:spacing w:after="0" w:line="240" w:lineRule="auto"/>
        <w:ind w:left="284" w:right="1"/>
        <w:contextualSpacing/>
        <w:jc w:val="both"/>
        <w:rPr>
          <w:rFonts w:asciiTheme="minorHAnsi" w:hAnsiTheme="minorHAnsi" w:cstheme="minorHAnsi"/>
          <w:b/>
          <w:bCs/>
          <w:i/>
          <w:sz w:val="20"/>
          <w:szCs w:val="20"/>
          <w:lang w:eastAsia="pl-PL"/>
        </w:rPr>
      </w:pPr>
    </w:p>
    <w:p w14:paraId="7067BADF" w14:textId="77777777" w:rsidR="009A1631" w:rsidRPr="001F7829" w:rsidRDefault="009A1631" w:rsidP="0043525E">
      <w:pPr>
        <w:tabs>
          <w:tab w:val="left" w:pos="567"/>
          <w:tab w:val="num" w:pos="1222"/>
        </w:tabs>
        <w:spacing w:after="0" w:line="240" w:lineRule="auto"/>
        <w:ind w:left="284" w:right="1"/>
        <w:contextualSpacing/>
        <w:jc w:val="both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679023C" w14:textId="77777777" w:rsidR="009A1631" w:rsidRPr="001F7829" w:rsidRDefault="009A1631" w:rsidP="0043525E">
      <w:pPr>
        <w:tabs>
          <w:tab w:val="left" w:pos="567"/>
          <w:tab w:val="num" w:pos="1222"/>
        </w:tabs>
        <w:spacing w:after="0" w:line="240" w:lineRule="auto"/>
        <w:ind w:left="284" w:right="1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>ja/my niżej podpisany/i:</w:t>
      </w:r>
    </w:p>
    <w:p w14:paraId="7B579022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69416E7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0E37F732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i/>
          <w:sz w:val="20"/>
          <w:szCs w:val="20"/>
          <w:lang w:eastAsia="pl-PL"/>
        </w:rPr>
        <w:t>imię i nazwisko osoby podpisującej ofertę</w:t>
      </w:r>
    </w:p>
    <w:p w14:paraId="1412E779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działając w imieniu i na rzecz:</w:t>
      </w:r>
    </w:p>
    <w:p w14:paraId="3446CA2D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AC6E33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B065CD0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1E237021" w14:textId="77777777" w:rsidR="009A1631" w:rsidRPr="001F7829" w:rsidRDefault="009A1631" w:rsidP="0043525E">
      <w:pPr>
        <w:tabs>
          <w:tab w:val="left" w:pos="56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</w:t>
      </w:r>
    </w:p>
    <w:p w14:paraId="5091704A" w14:textId="77777777" w:rsidR="009A1631" w:rsidRPr="001F7829" w:rsidRDefault="009A1631" w:rsidP="0043525E">
      <w:pPr>
        <w:tabs>
          <w:tab w:val="left" w:pos="567"/>
          <w:tab w:val="left" w:pos="709"/>
          <w:tab w:val="left" w:pos="1276"/>
          <w:tab w:val="left" w:pos="623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1F7829">
        <w:rPr>
          <w:rFonts w:asciiTheme="minorHAnsi" w:hAnsiTheme="minorHAnsi" w:cstheme="minorHAnsi"/>
          <w:i/>
          <w:sz w:val="20"/>
          <w:szCs w:val="20"/>
        </w:rPr>
        <w:t>nazwa i adres Wykonawcy</w:t>
      </w:r>
    </w:p>
    <w:p w14:paraId="768D999A" w14:textId="77777777" w:rsidR="009A1631" w:rsidRPr="001F7829" w:rsidRDefault="009A1631" w:rsidP="0043525E">
      <w:pPr>
        <w:tabs>
          <w:tab w:val="left" w:pos="567"/>
          <w:tab w:val="left" w:pos="6237"/>
        </w:tabs>
        <w:spacing w:after="0" w:line="240" w:lineRule="auto"/>
        <w:ind w:left="284" w:right="1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314A972B" w14:textId="77777777" w:rsidR="009A1631" w:rsidRPr="001F7829" w:rsidRDefault="009A1631" w:rsidP="0043525E">
      <w:pPr>
        <w:tabs>
          <w:tab w:val="left" w:pos="567"/>
        </w:tabs>
        <w:spacing w:after="0" w:line="48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14:paraId="402D65D8" w14:textId="77777777" w:rsidR="006C645A" w:rsidRPr="001F7829" w:rsidRDefault="009A1631" w:rsidP="006C645A">
      <w:pPr>
        <w:tabs>
          <w:tab w:val="left" w:pos="567"/>
        </w:tabs>
        <w:spacing w:after="0" w:line="48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Oświadczamy, że oferujemy ostatecznie</w:t>
      </w:r>
      <w:r w:rsidR="006C645A" w:rsidRPr="001F782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2C0C1E" w14:textId="22706E82" w:rsidR="00D138CF" w:rsidRPr="001F7829" w:rsidRDefault="009A1631" w:rsidP="00C60317">
      <w:pPr>
        <w:pStyle w:val="Akapitzlist"/>
        <w:numPr>
          <w:ilvl w:val="6"/>
          <w:numId w:val="139"/>
        </w:numPr>
        <w:tabs>
          <w:tab w:val="left" w:pos="567"/>
        </w:tabs>
        <w:spacing w:after="0" w:line="48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>wykonanie całości przedmiotu zamówienia</w:t>
      </w:r>
      <w:r w:rsidR="006C645A" w:rsidRPr="001F7829">
        <w:rPr>
          <w:rFonts w:asciiTheme="minorHAnsi" w:hAnsiTheme="minorHAnsi" w:cstheme="minorHAnsi"/>
          <w:sz w:val="20"/>
          <w:szCs w:val="20"/>
        </w:rPr>
        <w:t>:</w:t>
      </w:r>
    </w:p>
    <w:p w14:paraId="19C80F9D" w14:textId="77777777" w:rsidR="006C645A" w:rsidRPr="001F7829" w:rsidRDefault="006C645A" w:rsidP="006C645A">
      <w:pPr>
        <w:tabs>
          <w:tab w:val="left" w:pos="567"/>
        </w:tabs>
        <w:ind w:left="284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t xml:space="preserve">w PLN:* </w:t>
      </w:r>
    </w:p>
    <w:p w14:paraId="2B0BC0A8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maksymalna łączna kwotę (zrekrutowanie 120 osób)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netto: …………………………….……… zł plus należny podatek VAT w wysokości „ ....” %, tj. ……………………………………………… zł, co daje kwotę brutto: ………………………………………………................... zł, </w:t>
      </w:r>
    </w:p>
    <w:p w14:paraId="7CEAA436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 tym: za zrekrutowanie 1 (jednego) kandydata:</w:t>
      </w:r>
    </w:p>
    <w:p w14:paraId="50AAB67F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40280692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kwotę netto: …………………………….……… zł plus należny podatek VAT w wysokości „ ....” %, tj. ……………………………………………… zł, co daje kwotę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brutto: ………………………………………………................... zł</w:t>
      </w:r>
    </w:p>
    <w:p w14:paraId="5A90E01C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color w:val="FF0000"/>
          <w:sz w:val="20"/>
          <w:szCs w:val="20"/>
          <w:lang w:eastAsia="pl-PL"/>
        </w:rPr>
        <w:lastRenderedPageBreak/>
        <w:t xml:space="preserve">w EURO:* </w:t>
      </w:r>
    </w:p>
    <w:p w14:paraId="02F2808C" w14:textId="044670E9" w:rsidR="006C645A" w:rsidRPr="001F7829" w:rsidRDefault="006C645A" w:rsidP="006C645A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 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maksymalna łączna kwotę (zrekrutowanie 120 osób) </w:t>
      </w: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1D5621"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netto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: ………………………………………………......euro</w:t>
      </w:r>
    </w:p>
    <w:p w14:paraId="2C3A1D54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w tym: za zrekrutowanie 1 (jednego) kandydata:</w:t>
      </w:r>
    </w:p>
    <w:p w14:paraId="4C83E846" w14:textId="77777777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7B729E37" w14:textId="68EC1F22" w:rsidR="006C645A" w:rsidRPr="001F7829" w:rsidRDefault="006C645A" w:rsidP="006C645A">
      <w:pPr>
        <w:tabs>
          <w:tab w:val="left" w:pos="567"/>
        </w:tabs>
        <w:spacing w:after="0" w:line="240" w:lineRule="auto"/>
        <w:ind w:left="28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 xml:space="preserve">kwotę </w:t>
      </w:r>
      <w:r w:rsidR="001D5621"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netto</w:t>
      </w:r>
      <w:r w:rsidRPr="001F7829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: ………………………………………………................... euro</w:t>
      </w:r>
    </w:p>
    <w:p w14:paraId="772CAD8C" w14:textId="77777777" w:rsidR="006C645A" w:rsidRPr="001F7829" w:rsidRDefault="006C645A" w:rsidP="006C645A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* ofertę należy złożyć tylko w jednej walucie. Dla porównania ofert Zamawiający przyjmie kurs średni NBP</w:t>
      </w: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br/>
        <w:t xml:space="preserve">z dnia publikacji ogłoszenia w Biuletynie Zamówień Publicznych. Dodatkowo Zamawiający informuje, że sposób naliczenia podatku od towarów i usług VAT opisany jest w punkcie 16) SWZ. </w:t>
      </w:r>
    </w:p>
    <w:p w14:paraId="080AC096" w14:textId="1181F0BD" w:rsidR="006C645A" w:rsidRPr="001F7829" w:rsidRDefault="006C645A" w:rsidP="00C60317">
      <w:pPr>
        <w:pStyle w:val="Akapitzlist"/>
        <w:numPr>
          <w:ilvl w:val="6"/>
          <w:numId w:val="139"/>
        </w:numPr>
        <w:tabs>
          <w:tab w:val="left" w:pos="567"/>
        </w:tabs>
        <w:spacing w:after="0" w:line="360" w:lineRule="auto"/>
        <w:ind w:left="284" w:firstLine="0"/>
        <w:jc w:val="both"/>
        <w:rPr>
          <w:rFonts w:asciiTheme="minorHAnsi" w:hAnsiTheme="minorHAnsi" w:cstheme="minorHAnsi"/>
          <w:sz w:val="20"/>
          <w:szCs w:val="20"/>
        </w:rPr>
      </w:pPr>
      <w:r w:rsidRPr="001F7829">
        <w:rPr>
          <w:rFonts w:asciiTheme="minorHAnsi" w:hAnsiTheme="minorHAnsi" w:cstheme="minorHAnsi"/>
          <w:sz w:val="20"/>
          <w:szCs w:val="20"/>
        </w:rPr>
        <w:t xml:space="preserve">Oferujemy </w:t>
      </w:r>
      <w:r w:rsidRPr="001F7829">
        <w:rPr>
          <w:rFonts w:asciiTheme="minorHAnsi" w:hAnsiTheme="minorHAnsi" w:cstheme="minorHAnsi"/>
          <w:b/>
          <w:bCs/>
          <w:sz w:val="20"/>
          <w:szCs w:val="20"/>
        </w:rPr>
        <w:t>………..</w:t>
      </w:r>
      <w:r w:rsidRPr="001F7829">
        <w:rPr>
          <w:rFonts w:asciiTheme="minorHAnsi" w:hAnsiTheme="minorHAnsi" w:cstheme="minorHAnsi"/>
          <w:b/>
          <w:bCs/>
          <w:color w:val="FF0000"/>
          <w:sz w:val="20"/>
          <w:szCs w:val="20"/>
        </w:rPr>
        <w:t>*</w:t>
      </w:r>
      <w:r w:rsidRPr="001F7829">
        <w:rPr>
          <w:rFonts w:asciiTheme="minorHAnsi" w:hAnsiTheme="minorHAnsi" w:cstheme="minorHAnsi"/>
          <w:b/>
          <w:bCs/>
          <w:sz w:val="20"/>
          <w:szCs w:val="20"/>
        </w:rPr>
        <w:t>%</w:t>
      </w:r>
      <w:r w:rsidRPr="001F7829">
        <w:rPr>
          <w:rFonts w:asciiTheme="minorHAnsi" w:hAnsiTheme="minorHAnsi" w:cstheme="minorHAnsi"/>
          <w:sz w:val="20"/>
          <w:szCs w:val="20"/>
        </w:rPr>
        <w:t xml:space="preserve"> wysokość II raty płatności (minimum 20%).</w:t>
      </w:r>
    </w:p>
    <w:p w14:paraId="1F8ADD30" w14:textId="77777777" w:rsidR="006C645A" w:rsidRPr="001F7829" w:rsidRDefault="006C645A" w:rsidP="006C645A">
      <w:pPr>
        <w:tabs>
          <w:tab w:val="left" w:pos="567"/>
        </w:tabs>
        <w:spacing w:after="0" w:line="360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  <w:vertAlign w:val="superscript"/>
        </w:rPr>
      </w:pPr>
      <w:r w:rsidRPr="001F78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* wypełnić z uwzględnieniem informacji zawartych w pkt 17) SWZ. </w:t>
      </w:r>
    </w:p>
    <w:p w14:paraId="6E99CAA6" w14:textId="3BF234D0" w:rsidR="00026313" w:rsidRPr="001F7829" w:rsidRDefault="00026313" w:rsidP="006C645A">
      <w:pPr>
        <w:widowControl w:val="0"/>
        <w:tabs>
          <w:tab w:val="left" w:pos="567"/>
        </w:tabs>
        <w:suppressAutoHyphens/>
        <w:spacing w:after="0" w:line="480" w:lineRule="auto"/>
        <w:ind w:left="284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</w:p>
    <w:p w14:paraId="55E0E102" w14:textId="77777777" w:rsidR="00026313" w:rsidRPr="001F7829" w:rsidRDefault="00026313">
      <w:pPr>
        <w:spacing w:after="0" w:line="240" w:lineRule="auto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  <w:r w:rsidRPr="001F782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br w:type="page"/>
      </w:r>
    </w:p>
    <w:p w14:paraId="7B1050A1" w14:textId="535B4F2A" w:rsidR="006C645A" w:rsidRPr="001F7829" w:rsidRDefault="00026313" w:rsidP="00026313">
      <w:pPr>
        <w:widowControl w:val="0"/>
        <w:tabs>
          <w:tab w:val="left" w:pos="567"/>
        </w:tabs>
        <w:suppressAutoHyphens/>
        <w:spacing w:after="0" w:line="480" w:lineRule="auto"/>
        <w:ind w:left="284"/>
        <w:jc w:val="right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lastRenderedPageBreak/>
        <w:t>Załącznik nr 10 do SWZ</w:t>
      </w:r>
    </w:p>
    <w:p w14:paraId="17AEEFED" w14:textId="249DF56E" w:rsidR="00026313" w:rsidRPr="001F7829" w:rsidRDefault="00026313" w:rsidP="00026313">
      <w:pPr>
        <w:widowControl w:val="0"/>
        <w:tabs>
          <w:tab w:val="left" w:pos="567"/>
        </w:tabs>
        <w:suppressAutoHyphens/>
        <w:spacing w:after="0" w:line="480" w:lineRule="auto"/>
        <w:ind w:left="284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</w:pPr>
      <w:r w:rsidRPr="001F7829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Składane w odpowiedzi na wezwanie Zamawiającego</w:t>
      </w:r>
    </w:p>
    <w:p w14:paraId="585FDBFA" w14:textId="4CA29113" w:rsidR="00026313" w:rsidRPr="001F7829" w:rsidRDefault="00026313" w:rsidP="00026313">
      <w:pPr>
        <w:widowControl w:val="0"/>
        <w:tabs>
          <w:tab w:val="left" w:pos="567"/>
        </w:tabs>
        <w:suppressAutoHyphens/>
        <w:spacing w:after="0" w:line="480" w:lineRule="auto"/>
        <w:ind w:left="284"/>
        <w:jc w:val="center"/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</w:pPr>
      <w:r w:rsidRPr="001F7829">
        <w:rPr>
          <w:rFonts w:asciiTheme="minorHAnsi" w:eastAsia="Times New Roman" w:hAnsiTheme="minorHAnsi" w:cstheme="minorHAnsi"/>
          <w:b/>
          <w:sz w:val="20"/>
          <w:szCs w:val="20"/>
          <w:lang w:eastAsia="ar-SA"/>
        </w:rPr>
        <w:t>WYKAZ USŁUG</w:t>
      </w:r>
    </w:p>
    <w:p w14:paraId="59A94F18" w14:textId="27383FBB" w:rsidR="00026313" w:rsidRPr="001F7829" w:rsidRDefault="00026313" w:rsidP="00026313">
      <w:pPr>
        <w:widowControl w:val="0"/>
        <w:tabs>
          <w:tab w:val="left" w:pos="284"/>
          <w:tab w:val="left" w:pos="567"/>
        </w:tabs>
        <w:adjustRightInd w:val="0"/>
        <w:spacing w:after="0" w:line="240" w:lineRule="auto"/>
        <w:ind w:left="284" w:right="1"/>
        <w:jc w:val="both"/>
        <w:textAlignment w:val="baseline"/>
        <w:rPr>
          <w:rFonts w:asciiTheme="minorHAnsi" w:hAnsiTheme="minorHAnsi" w:cstheme="minorHAnsi"/>
          <w:bCs/>
          <w:sz w:val="20"/>
          <w:szCs w:val="20"/>
        </w:rPr>
      </w:pP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Składając ofertę oświadczamy, że posiadamy niezbędną wiedzę i doświadczenie, tzn. </w:t>
      </w:r>
      <w:r w:rsidRPr="001F7829">
        <w:rPr>
          <w:rFonts w:asciiTheme="minorHAnsi" w:hAnsiTheme="minorHAnsi" w:cstheme="minorHAnsi"/>
          <w:sz w:val="20"/>
          <w:szCs w:val="20"/>
        </w:rPr>
        <w:t>iż w okresie ostatnich 3 lat przed upływem terminu składania ofert, a jeżeli okres prowadzenia działalności jest krótszy – w tym okresie należycie wykonaliśmy, a w przypadku świadczeń okresowych lub ciągłych również wykonujemy, co najmniej dwa zamówienia obejmujące</w:t>
      </w:r>
      <w:r w:rsidRPr="001F7829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 xml:space="preserve"> </w:t>
      </w:r>
      <w:r w:rsidRPr="001F7829">
        <w:rPr>
          <w:rFonts w:asciiTheme="minorHAnsi" w:hAnsiTheme="minorHAnsi" w:cstheme="minorHAnsi"/>
          <w:bCs/>
          <w:sz w:val="20"/>
          <w:szCs w:val="20"/>
        </w:rPr>
        <w:t>przeprowadzeniem rekrutacji na studia na kierunku lekarskim i/lub lekarsko-dentystycznym na wyższe uczelnie medyczne w krajach Unii Europejskiej na łączną liczbę minimum 200 studentów</w:t>
      </w:r>
      <w:r w:rsidR="001F7829" w:rsidRPr="001F7829">
        <w:rPr>
          <w:rFonts w:asciiTheme="minorHAnsi" w:hAnsiTheme="minorHAnsi" w:cstheme="minorHAnsi"/>
          <w:bCs/>
          <w:sz w:val="20"/>
          <w:szCs w:val="20"/>
        </w:rPr>
        <w:t xml:space="preserve"> w wykazanych dwóch zamówieniach</w:t>
      </w:r>
      <w:r w:rsidRPr="001F7829">
        <w:rPr>
          <w:rFonts w:asciiTheme="minorHAnsi" w:hAnsiTheme="minorHAnsi" w:cstheme="minorHAnsi"/>
          <w:bCs/>
          <w:sz w:val="20"/>
          <w:szCs w:val="20"/>
        </w:rPr>
        <w:t>.</w:t>
      </w:r>
      <w:r w:rsidRPr="001F7829">
        <w:rPr>
          <w:rFonts w:asciiTheme="minorHAnsi" w:hAnsiTheme="minorHAnsi" w:cstheme="minorHAnsi"/>
          <w:sz w:val="20"/>
          <w:szCs w:val="20"/>
        </w:rPr>
        <w:t xml:space="preserve"> </w:t>
      </w:r>
      <w:r w:rsidRPr="001F7829">
        <w:rPr>
          <w:rFonts w:asciiTheme="minorHAnsi" w:hAnsiTheme="minorHAnsi" w:cstheme="minorHAnsi"/>
          <w:bCs/>
          <w:sz w:val="20"/>
          <w:szCs w:val="20"/>
        </w:rPr>
        <w:t>Zamawiający przez jedno zamówienie rozumie usługę zrealizowaną lub realizowaną w ramach jednego kontraktu (umowy), w opisanym w zdaniu poprzednim zakresie, która w przypadku zamówienia realizowanego (okresowego lub ciągłego), musi być wykazana najpóźniej na dzień upływu terminu składania ofert.</w:t>
      </w:r>
    </w:p>
    <w:p w14:paraId="24E2A339" w14:textId="4F4C25A2" w:rsidR="00026313" w:rsidRPr="001F7829" w:rsidRDefault="00026313" w:rsidP="00026313">
      <w:pPr>
        <w:widowControl w:val="0"/>
        <w:tabs>
          <w:tab w:val="left" w:pos="567"/>
        </w:tabs>
        <w:suppressAutoHyphens/>
        <w:spacing w:after="0" w:line="480" w:lineRule="auto"/>
        <w:ind w:left="284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tbl>
      <w:tblPr>
        <w:tblW w:w="94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2205"/>
        <w:gridCol w:w="3607"/>
        <w:gridCol w:w="1418"/>
        <w:gridCol w:w="1571"/>
      </w:tblGrid>
      <w:tr w:rsidR="00026313" w:rsidRPr="001F7829" w14:paraId="6E59515C" w14:textId="77777777" w:rsidTr="004B3D0D">
        <w:trPr>
          <w:cantSplit/>
          <w:trHeight w:val="70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BB42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834E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Nazwa i adres zamawiającego</w:t>
            </w:r>
          </w:p>
          <w:p w14:paraId="2F9A273F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0702E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Przedmiot zamówienia</w:t>
            </w:r>
          </w:p>
          <w:p w14:paraId="083C7BD1" w14:textId="0A6485B9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(opisać na czym polegało świadczenie usługi</w:t>
            </w:r>
            <w:r w:rsidR="00611A90" w:rsidRPr="001F782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 i na jaki kierunek studiów była przeprowadzana rekrutacja</w:t>
            </w:r>
            <w:r w:rsidRPr="001F782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7A93A" w14:textId="3863D4C8" w:rsidR="00026313" w:rsidRPr="001F7829" w:rsidRDefault="00026313" w:rsidP="00134C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Ilość zrekrutowanych studentów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003F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Termin wykonania</w:t>
            </w:r>
          </w:p>
          <w:p w14:paraId="50C54F37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</w:p>
          <w:p w14:paraId="3C7CE053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Data rozpoczęcia:</w:t>
            </w:r>
          </w:p>
          <w:p w14:paraId="1DB6A6D9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(dd-mm-rr)</w:t>
            </w:r>
          </w:p>
          <w:p w14:paraId="38B52BE5" w14:textId="77777777" w:rsidR="00026313" w:rsidRPr="001F7829" w:rsidRDefault="00026313" w:rsidP="000263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Data zakończenia:</w:t>
            </w:r>
          </w:p>
          <w:p w14:paraId="78263F5A" w14:textId="45333E9B" w:rsidR="00026313" w:rsidRPr="001F7829" w:rsidRDefault="00026313" w:rsidP="00134C8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(dd-mm-rr)</w:t>
            </w:r>
          </w:p>
        </w:tc>
      </w:tr>
      <w:tr w:rsidR="00026313" w:rsidRPr="001F7829" w14:paraId="0FDA8853" w14:textId="77777777" w:rsidTr="004B3D0D">
        <w:trPr>
          <w:trHeight w:val="131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424D3" w14:textId="77777777" w:rsidR="00026313" w:rsidRPr="001F7829" w:rsidRDefault="00026313" w:rsidP="0002631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1.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14C9" w14:textId="4B3BD6AF" w:rsidR="00026313" w:rsidRPr="001F7829" w:rsidRDefault="00026313" w:rsidP="00026313">
            <w:pPr>
              <w:widowControl w:val="0"/>
              <w:tabs>
                <w:tab w:val="left" w:pos="709"/>
                <w:tab w:val="left" w:pos="1418"/>
                <w:tab w:val="left" w:pos="6237"/>
              </w:tabs>
              <w:suppressAutoHyphens/>
              <w:spacing w:after="0" w:line="240" w:lineRule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26B6F" w14:textId="5708F4CE" w:rsidR="00026313" w:rsidRPr="001F7829" w:rsidRDefault="00026313" w:rsidP="0002631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711E" w14:textId="5B02651E" w:rsidR="00026313" w:rsidRPr="001F7829" w:rsidRDefault="00026313" w:rsidP="0002631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FC9A" w14:textId="0DA46213" w:rsidR="00026313" w:rsidRPr="001F7829" w:rsidRDefault="00026313" w:rsidP="00026313">
            <w:pPr>
              <w:spacing w:after="0" w:line="36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26313" w:rsidRPr="001F7829" w14:paraId="1ECEDC75" w14:textId="77777777" w:rsidTr="004B3D0D">
        <w:trPr>
          <w:trHeight w:val="131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4A24" w14:textId="2206BBEF" w:rsidR="00026313" w:rsidRPr="001F7829" w:rsidRDefault="00026313" w:rsidP="00C60317">
            <w:pPr>
              <w:pStyle w:val="Akapitzlist"/>
              <w:numPr>
                <w:ilvl w:val="3"/>
                <w:numId w:val="139"/>
              </w:num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1F782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286A" w14:textId="77777777" w:rsidR="00026313" w:rsidRPr="001F7829" w:rsidRDefault="00026313" w:rsidP="00026313">
            <w:pPr>
              <w:widowControl w:val="0"/>
              <w:tabs>
                <w:tab w:val="left" w:pos="709"/>
                <w:tab w:val="left" w:pos="1418"/>
                <w:tab w:val="left" w:pos="6237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1C1C" w14:textId="77777777" w:rsidR="00026313" w:rsidRPr="001F7829" w:rsidRDefault="00026313" w:rsidP="0002631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4174" w14:textId="77777777" w:rsidR="00026313" w:rsidRPr="001F7829" w:rsidRDefault="00026313" w:rsidP="00026313">
            <w:pPr>
              <w:spacing w:after="0" w:line="360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CC78" w14:textId="77777777" w:rsidR="00026313" w:rsidRPr="001F7829" w:rsidRDefault="00026313" w:rsidP="00026313">
            <w:pPr>
              <w:widowControl w:val="0"/>
              <w:tabs>
                <w:tab w:val="left" w:pos="709"/>
                <w:tab w:val="left" w:pos="1418"/>
                <w:tab w:val="left" w:pos="6237"/>
              </w:tabs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</w:tr>
    </w:tbl>
    <w:p w14:paraId="4DAC8C9A" w14:textId="77777777" w:rsidR="00026313" w:rsidRPr="001F7829" w:rsidRDefault="00026313" w:rsidP="00026313">
      <w:pPr>
        <w:spacing w:before="240" w:after="480" w:line="360" w:lineRule="auto"/>
        <w:ind w:left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W załączeniu do niniejszego oświadczenia przedkładam następujące dokumenty potwierdzające wykonanie w/w usług należycie:</w:t>
      </w:r>
    </w:p>
    <w:p w14:paraId="6F9ACF7A" w14:textId="77777777" w:rsidR="00026313" w:rsidRPr="001F7829" w:rsidRDefault="00026313" w:rsidP="00C60317">
      <w:pPr>
        <w:widowControl w:val="0"/>
        <w:numPr>
          <w:ilvl w:val="0"/>
          <w:numId w:val="100"/>
        </w:numPr>
        <w:suppressAutoHyphens/>
        <w:spacing w:after="0" w:line="36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21166BDD" w14:textId="77777777" w:rsidR="00026313" w:rsidRPr="001F7829" w:rsidRDefault="00026313" w:rsidP="00C60317">
      <w:pPr>
        <w:widowControl w:val="0"/>
        <w:numPr>
          <w:ilvl w:val="0"/>
          <w:numId w:val="100"/>
        </w:numPr>
        <w:suppressAutoHyphens/>
        <w:spacing w:after="0" w:line="360" w:lineRule="auto"/>
        <w:ind w:left="284" w:firstLine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F7829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……………………………………………………………………………………………………………………………………….</w:t>
      </w:r>
    </w:p>
    <w:p w14:paraId="57A0C87E" w14:textId="77777777" w:rsidR="00026313" w:rsidRPr="00026313" w:rsidRDefault="00026313" w:rsidP="00026313">
      <w:pPr>
        <w:widowControl w:val="0"/>
        <w:tabs>
          <w:tab w:val="left" w:pos="567"/>
        </w:tabs>
        <w:suppressAutoHyphens/>
        <w:spacing w:after="0" w:line="480" w:lineRule="auto"/>
        <w:ind w:left="284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</w:p>
    <w:sectPr w:rsidR="00026313" w:rsidRPr="00026313" w:rsidSect="00B36F68">
      <w:headerReference w:type="default" r:id="rId13"/>
      <w:footerReference w:type="default" r:id="rId14"/>
      <w:pgSz w:w="11906" w:h="16838"/>
      <w:pgMar w:top="1417" w:right="1416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C402E" w14:textId="77777777" w:rsidR="004A1B42" w:rsidRDefault="004A1B42" w:rsidP="001F7E52">
      <w:pPr>
        <w:spacing w:after="0" w:line="240" w:lineRule="auto"/>
      </w:pPr>
      <w:r>
        <w:separator/>
      </w:r>
    </w:p>
  </w:endnote>
  <w:endnote w:type="continuationSeparator" w:id="0">
    <w:p w14:paraId="70634A6C" w14:textId="77777777" w:rsidR="004A1B42" w:rsidRDefault="004A1B42" w:rsidP="001F7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AFE4A" w14:textId="77777777" w:rsidR="00117541" w:rsidRPr="00002209" w:rsidRDefault="00117541" w:rsidP="00256C52">
    <w:pPr>
      <w:pStyle w:val="Stopka"/>
      <w:tabs>
        <w:tab w:val="clear" w:pos="9072"/>
        <w:tab w:val="right" w:pos="10065"/>
      </w:tabs>
      <w:ind w:left="284"/>
      <w:jc w:val="both"/>
      <w:rPr>
        <w:rFonts w:cs="Calibri"/>
        <w:b/>
        <w:i/>
        <w:sz w:val="16"/>
        <w:szCs w:val="16"/>
      </w:rPr>
    </w:pPr>
    <w:r w:rsidRPr="00002209">
      <w:rPr>
        <w:rFonts w:cs="Calibri"/>
        <w:b/>
        <w:i/>
        <w:sz w:val="16"/>
        <w:szCs w:val="16"/>
      </w:rPr>
      <w:t>______________________________________________________________________________________________________________</w:t>
    </w:r>
  </w:p>
  <w:p w14:paraId="295A4316" w14:textId="77777777" w:rsidR="00117541" w:rsidRPr="00002209" w:rsidRDefault="00117541" w:rsidP="00256C52">
    <w:pPr>
      <w:pStyle w:val="Stopka"/>
      <w:tabs>
        <w:tab w:val="right" w:pos="10065"/>
      </w:tabs>
      <w:ind w:left="284"/>
      <w:jc w:val="both"/>
      <w:rPr>
        <w:rFonts w:cs="Calibri"/>
        <w:b/>
        <w:bCs/>
        <w:i/>
        <w:iCs/>
        <w:sz w:val="16"/>
        <w:szCs w:val="16"/>
      </w:rPr>
    </w:pPr>
    <w:r w:rsidRPr="00002209">
      <w:rPr>
        <w:rFonts w:cs="Calibri"/>
        <w:b/>
        <w:bCs/>
        <w:i/>
        <w:iCs/>
        <w:sz w:val="16"/>
        <w:szCs w:val="16"/>
      </w:rPr>
      <w:t xml:space="preserve">Dział Zamówień Publicznych UJ CM, ul. </w:t>
    </w:r>
    <w:r>
      <w:rPr>
        <w:rFonts w:cs="Calibri"/>
        <w:b/>
        <w:bCs/>
        <w:i/>
        <w:iCs/>
        <w:sz w:val="16"/>
        <w:szCs w:val="16"/>
      </w:rPr>
      <w:t>Skawińska 8</w:t>
    </w:r>
    <w:r w:rsidRPr="00002209">
      <w:rPr>
        <w:rFonts w:cs="Calibri"/>
        <w:b/>
        <w:bCs/>
        <w:i/>
        <w:iCs/>
        <w:sz w:val="16"/>
        <w:szCs w:val="16"/>
      </w:rPr>
      <w:t>, 31</w:t>
    </w:r>
    <w:r>
      <w:rPr>
        <w:rFonts w:cs="Calibri"/>
        <w:b/>
        <w:bCs/>
        <w:i/>
        <w:iCs/>
        <w:sz w:val="16"/>
        <w:szCs w:val="16"/>
      </w:rPr>
      <w:t>-066</w:t>
    </w:r>
    <w:r w:rsidRPr="00002209">
      <w:rPr>
        <w:rFonts w:cs="Calibri"/>
        <w:b/>
        <w:bCs/>
        <w:i/>
        <w:iCs/>
        <w:sz w:val="16"/>
        <w:szCs w:val="16"/>
      </w:rPr>
      <w:t xml:space="preserve"> Kraków;</w:t>
    </w:r>
  </w:p>
  <w:p w14:paraId="06CC738B" w14:textId="77777777" w:rsidR="00117541" w:rsidRPr="00002209" w:rsidRDefault="00117541" w:rsidP="00256C52">
    <w:pPr>
      <w:pStyle w:val="Stopka"/>
      <w:tabs>
        <w:tab w:val="right" w:pos="10065"/>
      </w:tabs>
      <w:ind w:left="284"/>
      <w:jc w:val="both"/>
      <w:rPr>
        <w:rFonts w:cs="Calibri"/>
        <w:b/>
        <w:bCs/>
        <w:i/>
        <w:iCs/>
        <w:sz w:val="16"/>
        <w:szCs w:val="16"/>
      </w:rPr>
    </w:pPr>
    <w:r w:rsidRPr="00002209">
      <w:rPr>
        <w:rFonts w:cs="Calibri"/>
        <w:b/>
        <w:bCs/>
        <w:i/>
        <w:iCs/>
        <w:sz w:val="16"/>
        <w:szCs w:val="16"/>
      </w:rPr>
      <w:t xml:space="preserve">e-mail: </w:t>
    </w:r>
    <w:hyperlink r:id="rId1" w:history="1">
      <w:r w:rsidRPr="00002209">
        <w:rPr>
          <w:rStyle w:val="Hipercze"/>
          <w:rFonts w:cs="Calibri"/>
          <w:b/>
          <w:bCs/>
          <w:i/>
          <w:iCs/>
          <w:sz w:val="16"/>
          <w:szCs w:val="16"/>
        </w:rPr>
        <w:t>dzp@cm-uj.krakow.pl</w:t>
      </w:r>
    </w:hyperlink>
  </w:p>
  <w:p w14:paraId="6C795916" w14:textId="77777777" w:rsidR="00117541" w:rsidRPr="00002209" w:rsidRDefault="00117541" w:rsidP="00256C52">
    <w:pPr>
      <w:pStyle w:val="Stopka"/>
      <w:tabs>
        <w:tab w:val="clear" w:pos="4536"/>
        <w:tab w:val="clear" w:pos="9072"/>
        <w:tab w:val="center" w:pos="7938"/>
        <w:tab w:val="right" w:pos="9070"/>
      </w:tabs>
      <w:ind w:left="284"/>
      <w:jc w:val="both"/>
      <w:rPr>
        <w:rFonts w:cs="Calibri"/>
        <w:sz w:val="16"/>
        <w:szCs w:val="16"/>
      </w:rPr>
    </w:pPr>
    <w:r w:rsidRPr="00002209">
      <w:rPr>
        <w:rFonts w:cs="Calibri"/>
        <w:b/>
        <w:bCs/>
        <w:i/>
        <w:iCs/>
        <w:sz w:val="16"/>
        <w:szCs w:val="16"/>
      </w:rPr>
      <w:t xml:space="preserve">strona internetowa: </w:t>
    </w:r>
    <w:hyperlink r:id="rId2" w:history="1">
      <w:r w:rsidRPr="00002209">
        <w:rPr>
          <w:rStyle w:val="Hipercze"/>
          <w:rFonts w:cs="Calibri"/>
          <w:b/>
          <w:bCs/>
          <w:i/>
          <w:iCs/>
          <w:sz w:val="16"/>
          <w:szCs w:val="16"/>
        </w:rPr>
        <w:t>www.dzp.cm-uj.krakow.pl</w:t>
      </w:r>
    </w:hyperlink>
    <w:r w:rsidRPr="00002209">
      <w:rPr>
        <w:rFonts w:cs="Calibri"/>
        <w:b/>
        <w:bCs/>
        <w:i/>
        <w:iCs/>
        <w:sz w:val="16"/>
        <w:szCs w:val="16"/>
        <w:lang w:val="de-DE"/>
      </w:rPr>
      <w:t xml:space="preserve"> </w:t>
    </w:r>
    <w:r w:rsidRPr="00002209">
      <w:rPr>
        <w:rFonts w:cs="Calibri"/>
        <w:b/>
        <w:bCs/>
        <w:i/>
        <w:iCs/>
        <w:sz w:val="16"/>
        <w:szCs w:val="16"/>
        <w:lang w:val="de-DE"/>
      </w:rPr>
      <w:tab/>
    </w:r>
    <w:r w:rsidRPr="00002209">
      <w:rPr>
        <w:rFonts w:cs="Calibri"/>
        <w:b/>
        <w:bCs/>
        <w:i/>
        <w:iCs/>
        <w:sz w:val="16"/>
        <w:szCs w:val="16"/>
        <w:lang w:val="pt-BR"/>
      </w:rPr>
      <w:tab/>
      <w:t xml:space="preserve">Strona </w: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begin"/>
    </w:r>
    <w:r w:rsidRPr="00002209">
      <w:rPr>
        <w:rFonts w:cs="Calibri"/>
        <w:b/>
        <w:bCs/>
        <w:i/>
        <w:iCs/>
        <w:sz w:val="16"/>
        <w:szCs w:val="16"/>
        <w:lang w:val="de-DE"/>
      </w:rPr>
      <w:instrText xml:space="preserve"> PAGE </w:instrTex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separate"/>
    </w:r>
    <w:r w:rsidR="001B77DB">
      <w:rPr>
        <w:rFonts w:cs="Calibri"/>
        <w:b/>
        <w:bCs/>
        <w:i/>
        <w:iCs/>
        <w:noProof/>
        <w:sz w:val="16"/>
        <w:szCs w:val="16"/>
        <w:lang w:val="de-DE"/>
      </w:rPr>
      <w:t>13</w: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end"/>
    </w:r>
    <w:r w:rsidRPr="00002209">
      <w:rPr>
        <w:rFonts w:cs="Calibri"/>
        <w:b/>
        <w:bCs/>
        <w:i/>
        <w:iCs/>
        <w:sz w:val="16"/>
        <w:szCs w:val="16"/>
        <w:lang w:val="pt-BR"/>
      </w:rPr>
      <w:t xml:space="preserve"> z </w: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begin"/>
    </w:r>
    <w:r w:rsidRPr="00002209">
      <w:rPr>
        <w:rFonts w:cs="Calibri"/>
        <w:b/>
        <w:bCs/>
        <w:i/>
        <w:iCs/>
        <w:sz w:val="16"/>
        <w:szCs w:val="16"/>
        <w:lang w:val="de-DE"/>
      </w:rPr>
      <w:instrText xml:space="preserve"> NUMPAGES \*Arabic </w:instrTex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separate"/>
    </w:r>
    <w:r w:rsidR="001B77DB">
      <w:rPr>
        <w:rFonts w:cs="Calibri"/>
        <w:b/>
        <w:bCs/>
        <w:i/>
        <w:iCs/>
        <w:noProof/>
        <w:sz w:val="16"/>
        <w:szCs w:val="16"/>
        <w:lang w:val="de-DE"/>
      </w:rPr>
      <w:t>28</w:t>
    </w:r>
    <w:r w:rsidRPr="00002209">
      <w:rPr>
        <w:rFonts w:cs="Calibri"/>
        <w:b/>
        <w:bCs/>
        <w:i/>
        <w:iCs/>
        <w:sz w:val="16"/>
        <w:szCs w:val="16"/>
        <w:lang w:val="de-D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9DB24" w14:textId="77777777" w:rsidR="004A1B42" w:rsidRDefault="004A1B42" w:rsidP="001F7E52">
      <w:pPr>
        <w:spacing w:after="0" w:line="240" w:lineRule="auto"/>
      </w:pPr>
      <w:r>
        <w:separator/>
      </w:r>
    </w:p>
  </w:footnote>
  <w:footnote w:type="continuationSeparator" w:id="0">
    <w:p w14:paraId="0C31AA91" w14:textId="77777777" w:rsidR="004A1B42" w:rsidRDefault="004A1B42" w:rsidP="001F7E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1C207" w14:textId="6D8240F9" w:rsidR="00CA6BAF" w:rsidRDefault="00CA6BAF" w:rsidP="00CC4F2D">
    <w:pPr>
      <w:tabs>
        <w:tab w:val="left" w:pos="567"/>
      </w:tabs>
      <w:spacing w:after="0" w:line="240" w:lineRule="auto"/>
      <w:ind w:left="284" w:right="1"/>
      <w:rPr>
        <w:rFonts w:cs="Tahoma"/>
        <w:b/>
        <w:iCs/>
        <w:sz w:val="20"/>
        <w:szCs w:val="20"/>
      </w:rPr>
    </w:pPr>
  </w:p>
  <w:p w14:paraId="1A414A84" w14:textId="77777777" w:rsidR="00CA6BAF" w:rsidRDefault="00CA6BAF" w:rsidP="00CC4F2D">
    <w:pPr>
      <w:tabs>
        <w:tab w:val="left" w:pos="567"/>
      </w:tabs>
      <w:spacing w:after="0" w:line="240" w:lineRule="auto"/>
      <w:ind w:left="284" w:right="1"/>
      <w:rPr>
        <w:rFonts w:cs="Tahoma"/>
        <w:b/>
        <w:iCs/>
        <w:sz w:val="20"/>
        <w:szCs w:val="20"/>
      </w:rPr>
    </w:pPr>
  </w:p>
  <w:p w14:paraId="06CE26E6" w14:textId="05BAE665" w:rsidR="00117541" w:rsidRPr="006B5993" w:rsidRDefault="00117541" w:rsidP="00CC4F2D">
    <w:pPr>
      <w:tabs>
        <w:tab w:val="left" w:pos="567"/>
      </w:tabs>
      <w:spacing w:after="0" w:line="240" w:lineRule="auto"/>
      <w:ind w:left="284" w:right="1"/>
      <w:rPr>
        <w:rFonts w:cs="Tahoma"/>
        <w:b/>
        <w:iCs/>
        <w:sz w:val="20"/>
        <w:szCs w:val="20"/>
      </w:rPr>
    </w:pPr>
    <w:r w:rsidRPr="006B5993">
      <w:rPr>
        <w:rFonts w:cs="Tahoma"/>
        <w:b/>
        <w:iCs/>
        <w:sz w:val="20"/>
        <w:szCs w:val="20"/>
      </w:rPr>
      <w:t>Postępowanie nr:</w:t>
    </w:r>
    <w:r w:rsidR="00A00DE8">
      <w:rPr>
        <w:rFonts w:cs="Tahoma"/>
        <w:b/>
        <w:iCs/>
        <w:sz w:val="20"/>
        <w:szCs w:val="20"/>
      </w:rPr>
      <w:t xml:space="preserve"> </w:t>
    </w:r>
    <w:r w:rsidR="007F3D01" w:rsidRPr="006B5993">
      <w:rPr>
        <w:rFonts w:cs="Tahoma"/>
        <w:b/>
        <w:iCs/>
        <w:sz w:val="20"/>
        <w:szCs w:val="20"/>
      </w:rPr>
      <w:t>141.27</w:t>
    </w:r>
    <w:r w:rsidR="00A00DE8">
      <w:rPr>
        <w:rFonts w:cs="Tahoma"/>
        <w:b/>
        <w:iCs/>
        <w:sz w:val="20"/>
        <w:szCs w:val="20"/>
      </w:rPr>
      <w:t>2</w:t>
    </w:r>
    <w:r w:rsidR="00C33250">
      <w:rPr>
        <w:rFonts w:cs="Tahoma"/>
        <w:b/>
        <w:iCs/>
        <w:sz w:val="20"/>
        <w:szCs w:val="20"/>
      </w:rPr>
      <w:t>.96</w:t>
    </w:r>
    <w:r w:rsidR="00AD0558" w:rsidRPr="006B5993">
      <w:rPr>
        <w:rFonts w:cs="Tahoma"/>
        <w:b/>
        <w:iCs/>
        <w:sz w:val="20"/>
        <w:szCs w:val="20"/>
      </w:rPr>
      <w:t>.202</w:t>
    </w:r>
    <w:r w:rsidR="00A00DE8">
      <w:rPr>
        <w:rFonts w:cs="Tahoma"/>
        <w:b/>
        <w:iCs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E62CA0A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  <w:b w:val="0"/>
        <w:strike w:val="0"/>
        <w:dstrike w:val="0"/>
        <w:sz w:val="20"/>
        <w:szCs w:val="18"/>
        <w:shd w:val="clear" w:color="auto" w:fill="FFFFFF"/>
      </w:rPr>
    </w:lvl>
    <w:lvl w:ilvl="2">
      <w:start w:val="12"/>
      <w:numFmt w:val="decimal"/>
      <w:lvlText w:val="%2.%3"/>
      <w:lvlJc w:val="left"/>
      <w:pPr>
        <w:tabs>
          <w:tab w:val="num" w:pos="2340"/>
        </w:tabs>
        <w:ind w:left="2340" w:hanging="360"/>
      </w:pPr>
      <w:rPr>
        <w:rFonts w:eastAsia="Times New Roman"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2.%3.%4.%5."/>
      <w:lvlJc w:val="left"/>
      <w:pPr>
        <w:tabs>
          <w:tab w:val="num" w:pos="3600"/>
        </w:tabs>
        <w:ind w:left="3600" w:hanging="360"/>
      </w:pPr>
      <w:rPr>
        <w:rFonts w:eastAsia="Times New Roman"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eastAsia="Times New Roman"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eastAsia="Times New Roman"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eastAsia="Times New Roman"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7" w:hanging="360"/>
      </w:pPr>
      <w:rPr>
        <w:rFonts w:ascii="Calibri" w:hAnsi="Calibri" w:cs="Tahoma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3" w15:restartNumberingAfterBreak="0">
    <w:nsid w:val="00000009"/>
    <w:multiLevelType w:val="multilevel"/>
    <w:tmpl w:val="872C1B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ahoma" w:hint="default"/>
        <w:b w:val="0"/>
        <w:strike w:val="0"/>
        <w:sz w:val="20"/>
        <w:szCs w:val="18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000000E"/>
    <w:multiLevelType w:val="multilevel"/>
    <w:tmpl w:val="0000000E"/>
    <w:name w:val="WW8Num16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28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36" w:hanging="1800"/>
      </w:pPr>
    </w:lvl>
  </w:abstractNum>
  <w:abstractNum w:abstractNumId="5" w15:restartNumberingAfterBreak="0">
    <w:nsid w:val="00000016"/>
    <w:multiLevelType w:val="singleLevel"/>
    <w:tmpl w:val="00000016"/>
    <w:name w:val="WW8Num23"/>
    <w:lvl w:ilvl="0">
      <w:start w:val="1"/>
      <w:numFmt w:val="bullet"/>
      <w:pStyle w:val="Spistreci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6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0000001A"/>
    <w:multiLevelType w:val="multi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  <w:b w:val="0"/>
        <w:sz w:val="20"/>
        <w:szCs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B"/>
    <w:multiLevelType w:val="multilevel"/>
    <w:tmpl w:val="0000001B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1C"/>
    <w:multiLevelType w:val="multilevel"/>
    <w:tmpl w:val="DBF25A96"/>
    <w:name w:val="WW8Num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ascii="Calibri" w:hAnsi="Calibri" w:cs="Tahoma"/>
        <w:b w:val="0"/>
        <w:sz w:val="20"/>
        <w:szCs w:val="20"/>
        <w:lang w:val="sq-AL"/>
      </w:rPr>
    </w:lvl>
    <w:lvl w:ilvl="2">
      <w:start w:val="1"/>
      <w:numFmt w:val="decimal"/>
      <w:lvlText w:val="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2.%3.%4.%5.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0000001D"/>
    <w:multiLevelType w:val="multi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cs="Times New Roman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502"/>
        </w:tabs>
        <w:ind w:left="502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Calibri" w:eastAsia="Times New Roman" w:hAnsi="Calibri" w:cs="Tahoma"/>
        <w:b w:val="0"/>
        <w:sz w:val="20"/>
        <w:szCs w:val="20"/>
        <w:lang w:val="sq-AL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000001E"/>
    <w:multiLevelType w:val="multilevel"/>
    <w:tmpl w:val="ED2A2DD6"/>
    <w:name w:val="WW8Num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0000001F"/>
    <w:multiLevelType w:val="multilevel"/>
    <w:tmpl w:val="4A66B3A2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b w:val="0"/>
        <w:i w:val="0"/>
        <w:color w:val="00000A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/>
      </w:rPr>
    </w:lvl>
    <w:lvl w:ilvl="1">
      <w:start w:val="1"/>
      <w:numFmt w:val="lowerLetter"/>
      <w:lvlText w:val="%2)"/>
      <w:lvlJc w:val="left"/>
      <w:pPr>
        <w:tabs>
          <w:tab w:val="num" w:pos="1470"/>
        </w:tabs>
        <w:ind w:left="1470" w:hanging="390"/>
      </w:pPr>
      <w:rPr>
        <w:rFonts w:ascii="Calibri" w:hAnsi="Calibri" w:cs="Tahoma"/>
        <w:sz w:val="20"/>
        <w:szCs w:val="20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upperLetter"/>
      <w:lvlText w:val="%2.%3.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27"/>
    <w:multiLevelType w:val="multilevel"/>
    <w:tmpl w:val="00000027"/>
    <w:name w:val="WW8Num40"/>
    <w:styleLink w:val="1111111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5" w15:restartNumberingAfterBreak="0">
    <w:nsid w:val="00000028"/>
    <w:multiLevelType w:val="multilevel"/>
    <w:tmpl w:val="5FF474C4"/>
    <w:styleLink w:val="Styl1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6" w15:restartNumberingAfterBreak="0">
    <w:nsid w:val="0000002B"/>
    <w:multiLevelType w:val="multilevel"/>
    <w:tmpl w:val="6C404A88"/>
    <w:name w:val="WW8Num44"/>
    <w:styleLink w:val="Styl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2C"/>
    <w:multiLevelType w:val="multilevel"/>
    <w:tmpl w:val="CC2647B8"/>
    <w:name w:val="WW8Num45"/>
    <w:lvl w:ilvl="0">
      <w:start w:val="1"/>
      <w:numFmt w:val="decimal"/>
      <w:lvlText w:val="%1)"/>
      <w:lvlJc w:val="left"/>
      <w:pPr>
        <w:tabs>
          <w:tab w:val="num" w:pos="0"/>
        </w:tabs>
        <w:ind w:left="567" w:hanging="567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/>
        <w:b w:val="0"/>
        <w:bCs w:val="0"/>
        <w:color w:val="auto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2.%3.%4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</w:rPr>
    </w:lvl>
    <w:lvl w:ilvl="4">
      <w:start w:val="1"/>
      <w:numFmt w:val="decimal"/>
      <w:lvlText w:val="%2.%3.%4.%5."/>
      <w:lvlJc w:val="left"/>
      <w:pPr>
        <w:tabs>
          <w:tab w:val="num" w:pos="964"/>
        </w:tabs>
        <w:ind w:left="567" w:hanging="567"/>
      </w:pPr>
    </w:lvl>
    <w:lvl w:ilvl="5">
      <w:start w:val="1"/>
      <w:numFmt w:val="decimal"/>
      <w:lvlText w:val="%2.%3.%4.%5.%6."/>
      <w:lvlJc w:val="left"/>
      <w:pPr>
        <w:tabs>
          <w:tab w:val="num" w:pos="2880"/>
        </w:tabs>
        <w:ind w:left="2736" w:hanging="27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32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374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4320"/>
      </w:pPr>
    </w:lvl>
  </w:abstractNum>
  <w:abstractNum w:abstractNumId="18" w15:restartNumberingAfterBreak="0">
    <w:nsid w:val="00000032"/>
    <w:multiLevelType w:val="multilevel"/>
    <w:tmpl w:val="B338D9E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440"/>
      </w:pPr>
      <w:rPr>
        <w:rFonts w:hint="default"/>
      </w:rPr>
    </w:lvl>
  </w:abstractNum>
  <w:abstractNum w:abstractNumId="19" w15:restartNumberingAfterBreak="0">
    <w:nsid w:val="001D00B1"/>
    <w:multiLevelType w:val="multilevel"/>
    <w:tmpl w:val="C7AA7632"/>
    <w:styleLink w:val="WW8Num331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single"/>
      </w:rPr>
    </w:lvl>
  </w:abstractNum>
  <w:abstractNum w:abstractNumId="20" w15:restartNumberingAfterBreak="0">
    <w:nsid w:val="013215C4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025533B7"/>
    <w:multiLevelType w:val="multilevel"/>
    <w:tmpl w:val="7CB49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2" w15:restartNumberingAfterBreak="0">
    <w:nsid w:val="03916E6C"/>
    <w:multiLevelType w:val="multilevel"/>
    <w:tmpl w:val="BAD2A2F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482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440"/>
      </w:pPr>
      <w:rPr>
        <w:rFonts w:hint="default"/>
      </w:rPr>
    </w:lvl>
  </w:abstractNum>
  <w:abstractNum w:abstractNumId="23" w15:restartNumberingAfterBreak="0">
    <w:nsid w:val="05524DF3"/>
    <w:multiLevelType w:val="multilevel"/>
    <w:tmpl w:val="73CA961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24" w15:restartNumberingAfterBreak="0">
    <w:nsid w:val="06441B97"/>
    <w:multiLevelType w:val="hybridMultilevel"/>
    <w:tmpl w:val="9B20B230"/>
    <w:lvl w:ilvl="0" w:tplc="04150019">
      <w:start w:val="1"/>
      <w:numFmt w:val="lowerLetter"/>
      <w:lvlText w:val="%1."/>
      <w:lvlJc w:val="left"/>
      <w:pPr>
        <w:ind w:left="3589" w:hanging="360"/>
      </w:pPr>
    </w:lvl>
    <w:lvl w:ilvl="1" w:tplc="04150019" w:tentative="1">
      <w:start w:val="1"/>
      <w:numFmt w:val="lowerLetter"/>
      <w:lvlText w:val="%2."/>
      <w:lvlJc w:val="left"/>
      <w:pPr>
        <w:ind w:left="4309" w:hanging="360"/>
      </w:pPr>
    </w:lvl>
    <w:lvl w:ilvl="2" w:tplc="0415001B" w:tentative="1">
      <w:start w:val="1"/>
      <w:numFmt w:val="lowerRoman"/>
      <w:lvlText w:val="%3."/>
      <w:lvlJc w:val="right"/>
      <w:pPr>
        <w:ind w:left="5029" w:hanging="180"/>
      </w:pPr>
    </w:lvl>
    <w:lvl w:ilvl="3" w:tplc="0415000F" w:tentative="1">
      <w:start w:val="1"/>
      <w:numFmt w:val="decimal"/>
      <w:lvlText w:val="%4."/>
      <w:lvlJc w:val="left"/>
      <w:pPr>
        <w:ind w:left="5749" w:hanging="360"/>
      </w:pPr>
    </w:lvl>
    <w:lvl w:ilvl="4" w:tplc="04150019" w:tentative="1">
      <w:start w:val="1"/>
      <w:numFmt w:val="lowerLetter"/>
      <w:lvlText w:val="%5."/>
      <w:lvlJc w:val="left"/>
      <w:pPr>
        <w:ind w:left="6469" w:hanging="360"/>
      </w:pPr>
    </w:lvl>
    <w:lvl w:ilvl="5" w:tplc="0415001B" w:tentative="1">
      <w:start w:val="1"/>
      <w:numFmt w:val="lowerRoman"/>
      <w:lvlText w:val="%6."/>
      <w:lvlJc w:val="right"/>
      <w:pPr>
        <w:ind w:left="7189" w:hanging="180"/>
      </w:pPr>
    </w:lvl>
    <w:lvl w:ilvl="6" w:tplc="0415000F" w:tentative="1">
      <w:start w:val="1"/>
      <w:numFmt w:val="decimal"/>
      <w:lvlText w:val="%7."/>
      <w:lvlJc w:val="left"/>
      <w:pPr>
        <w:ind w:left="7909" w:hanging="360"/>
      </w:pPr>
    </w:lvl>
    <w:lvl w:ilvl="7" w:tplc="04150019" w:tentative="1">
      <w:start w:val="1"/>
      <w:numFmt w:val="lowerLetter"/>
      <w:lvlText w:val="%8."/>
      <w:lvlJc w:val="left"/>
      <w:pPr>
        <w:ind w:left="8629" w:hanging="360"/>
      </w:pPr>
    </w:lvl>
    <w:lvl w:ilvl="8" w:tplc="0415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25" w15:restartNumberingAfterBreak="0">
    <w:nsid w:val="06B92265"/>
    <w:multiLevelType w:val="multilevel"/>
    <w:tmpl w:val="C49653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eastAsia="Calibri" w:hAnsi="Calibr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07114E7F"/>
    <w:multiLevelType w:val="multilevel"/>
    <w:tmpl w:val="2FD69214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2520" w:hanging="360"/>
      </w:pPr>
      <w:rPr>
        <w:rFonts w:ascii="Calibri" w:eastAsia="Calibri" w:hAnsi="Calibri" w:cs="Calibri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081C400C"/>
    <w:multiLevelType w:val="multilevel"/>
    <w:tmpl w:val="D23A797C"/>
    <w:name w:val="WW8Num44422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08747D02"/>
    <w:multiLevelType w:val="multilevel"/>
    <w:tmpl w:val="BE08B5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i w:val="0"/>
        <w:i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 w15:restartNumberingAfterBreak="0">
    <w:nsid w:val="09C61CD0"/>
    <w:multiLevelType w:val="multilevel"/>
    <w:tmpl w:val="58F2B3C4"/>
    <w:styleLink w:val="Styl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30" w15:restartNumberingAfterBreak="0">
    <w:nsid w:val="0C025C37"/>
    <w:multiLevelType w:val="multilevel"/>
    <w:tmpl w:val="D29C3950"/>
    <w:lvl w:ilvl="0">
      <w:start w:val="15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97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1" w15:restartNumberingAfterBreak="0">
    <w:nsid w:val="0C054FBF"/>
    <w:multiLevelType w:val="multilevel"/>
    <w:tmpl w:val="45ECE550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0CF67978"/>
    <w:multiLevelType w:val="multilevel"/>
    <w:tmpl w:val="6C404A88"/>
    <w:name w:val="WW8Num4442"/>
    <w:numStyleLink w:val="Styl21"/>
  </w:abstractNum>
  <w:abstractNum w:abstractNumId="33" w15:restartNumberingAfterBreak="0">
    <w:nsid w:val="0E5749A1"/>
    <w:multiLevelType w:val="multilevel"/>
    <w:tmpl w:val="049E918E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5"/>
      <w:numFmt w:val="decimal"/>
      <w:suff w:val="space"/>
      <w:lvlText w:val="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0F3103D9"/>
    <w:multiLevelType w:val="hybridMultilevel"/>
    <w:tmpl w:val="22D23300"/>
    <w:lvl w:ilvl="0" w:tplc="098CB474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08D1E7D"/>
    <w:multiLevelType w:val="hybridMultilevel"/>
    <w:tmpl w:val="6FC8BBC6"/>
    <w:lvl w:ilvl="0" w:tplc="76E47800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BB01FB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1853EF4"/>
    <w:multiLevelType w:val="multilevel"/>
    <w:tmpl w:val="B9E286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12853436"/>
    <w:multiLevelType w:val="hybridMultilevel"/>
    <w:tmpl w:val="E05479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9CDAF2AC">
      <w:start w:val="1"/>
      <w:numFmt w:val="lowerLetter"/>
      <w:lvlText w:val="%2)"/>
      <w:lvlJc w:val="left"/>
      <w:pPr>
        <w:ind w:left="1724" w:hanging="360"/>
      </w:pPr>
      <w:rPr>
        <w:rFonts w:ascii="Calibri" w:eastAsia="Calibri" w:hAnsi="Calibri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1487247A"/>
    <w:multiLevelType w:val="hybridMultilevel"/>
    <w:tmpl w:val="0E1EE106"/>
    <w:lvl w:ilvl="0" w:tplc="04150017">
      <w:start w:val="1"/>
      <w:numFmt w:val="lowerLetter"/>
      <w:lvlText w:val="%1)"/>
      <w:lvlJc w:val="left"/>
      <w:pPr>
        <w:ind w:left="1010" w:hanging="360"/>
      </w:pPr>
    </w:lvl>
    <w:lvl w:ilvl="1" w:tplc="04150017">
      <w:start w:val="1"/>
      <w:numFmt w:val="lowerLetter"/>
      <w:lvlText w:val="%2)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39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14DA1598"/>
    <w:multiLevelType w:val="multilevel"/>
    <w:tmpl w:val="1C8EBDD4"/>
    <w:styleLink w:val="Styl1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2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440"/>
      </w:pPr>
      <w:rPr>
        <w:rFonts w:hint="default"/>
      </w:rPr>
    </w:lvl>
  </w:abstractNum>
  <w:abstractNum w:abstractNumId="41" w15:restartNumberingAfterBreak="0">
    <w:nsid w:val="151B5F86"/>
    <w:multiLevelType w:val="multilevel"/>
    <w:tmpl w:val="69182B58"/>
    <w:lvl w:ilvl="0">
      <w:start w:val="1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ahoma" w:hint="default"/>
        <w:b w:val="0"/>
        <w:strike w:val="0"/>
        <w:sz w:val="20"/>
        <w:szCs w:val="18"/>
      </w:rPr>
    </w:lvl>
    <w:lvl w:ilvl="2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</w:rPr>
    </w:lvl>
    <w:lvl w:ilvl="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eastAsia="Times New Roman" w:hAnsi="Times New Roman" w:cs="Times New Roman" w:hint="default"/>
      </w:rPr>
    </w:lvl>
  </w:abstractNum>
  <w:abstractNum w:abstractNumId="42" w15:restartNumberingAfterBreak="0">
    <w:nsid w:val="15520EB5"/>
    <w:multiLevelType w:val="multilevel"/>
    <w:tmpl w:val="4DDC66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3" w15:restartNumberingAfterBreak="0">
    <w:nsid w:val="155D4037"/>
    <w:multiLevelType w:val="multilevel"/>
    <w:tmpl w:val="6B7861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3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720" w:hanging="1440"/>
      </w:pPr>
      <w:rPr>
        <w:rFonts w:hint="default"/>
      </w:rPr>
    </w:lvl>
  </w:abstractNum>
  <w:abstractNum w:abstractNumId="44" w15:restartNumberingAfterBreak="0">
    <w:nsid w:val="1756701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178C037E"/>
    <w:multiLevelType w:val="multilevel"/>
    <w:tmpl w:val="4274BE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46" w15:restartNumberingAfterBreak="0">
    <w:nsid w:val="19A158A4"/>
    <w:multiLevelType w:val="hybridMultilevel"/>
    <w:tmpl w:val="5890E93C"/>
    <w:lvl w:ilvl="0" w:tplc="0E7AC5A8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 w15:restartNumberingAfterBreak="0">
    <w:nsid w:val="1BC17F6B"/>
    <w:multiLevelType w:val="multilevel"/>
    <w:tmpl w:val="0B0C0A80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ahoma" w:hAnsi="Calibri" w:cs="Calibri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8" w15:restartNumberingAfterBreak="0">
    <w:nsid w:val="1C7A21AE"/>
    <w:multiLevelType w:val="multilevel"/>
    <w:tmpl w:val="AE9C2452"/>
    <w:styleLink w:val="Styl11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9" w15:restartNumberingAfterBreak="0">
    <w:nsid w:val="1C8853E3"/>
    <w:multiLevelType w:val="hybridMultilevel"/>
    <w:tmpl w:val="3B5CBB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D8C3BE4"/>
    <w:multiLevelType w:val="hybridMultilevel"/>
    <w:tmpl w:val="CF56AF9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2D081E"/>
    <w:multiLevelType w:val="multilevel"/>
    <w:tmpl w:val="12F47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52" w15:restartNumberingAfterBreak="0">
    <w:nsid w:val="211C653C"/>
    <w:multiLevelType w:val="hybridMultilevel"/>
    <w:tmpl w:val="65EA5D18"/>
    <w:lvl w:ilvl="0" w:tplc="0FDEFB0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DF36D08C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21E03A12"/>
    <w:multiLevelType w:val="hybridMultilevel"/>
    <w:tmpl w:val="FA2858B8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5" w15:restartNumberingAfterBreak="0">
    <w:nsid w:val="24B4467B"/>
    <w:multiLevelType w:val="multilevel"/>
    <w:tmpl w:val="7F9E4970"/>
    <w:styleLink w:val="Styl2"/>
    <w:lvl w:ilvl="0">
      <w:start w:val="1"/>
      <w:numFmt w:val="none"/>
      <w:lvlText w:val="14.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6" w15:restartNumberingAfterBreak="0">
    <w:nsid w:val="2555618E"/>
    <w:multiLevelType w:val="multilevel"/>
    <w:tmpl w:val="BF0A66AC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25556C41"/>
    <w:multiLevelType w:val="multilevel"/>
    <w:tmpl w:val="E6E43E30"/>
    <w:name w:val="WW8Num443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58" w15:restartNumberingAfterBreak="0">
    <w:nsid w:val="27FC35DB"/>
    <w:multiLevelType w:val="hybridMultilevel"/>
    <w:tmpl w:val="9DDC6DA0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9" w15:restartNumberingAfterBreak="0">
    <w:nsid w:val="2809175F"/>
    <w:multiLevelType w:val="multilevel"/>
    <w:tmpl w:val="7FCE678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0" w15:restartNumberingAfterBreak="0">
    <w:nsid w:val="2B547FAF"/>
    <w:multiLevelType w:val="hybridMultilevel"/>
    <w:tmpl w:val="5F28D58A"/>
    <w:lvl w:ilvl="0" w:tplc="937A25DE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CFA2BEE"/>
    <w:multiLevelType w:val="multilevel"/>
    <w:tmpl w:val="A12C8DB0"/>
    <w:styleLink w:val="Styl1"/>
    <w:lvl w:ilvl="0">
      <w:start w:val="1"/>
      <w:numFmt w:val="none"/>
      <w:lvlText w:val="14.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2" w15:restartNumberingAfterBreak="0">
    <w:nsid w:val="2DE56BB0"/>
    <w:multiLevelType w:val="multilevel"/>
    <w:tmpl w:val="145206E2"/>
    <w:name w:val="WW8Num442"/>
    <w:lvl w:ilvl="0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63" w15:restartNumberingAfterBreak="0">
    <w:nsid w:val="2E843A80"/>
    <w:multiLevelType w:val="multilevel"/>
    <w:tmpl w:val="F46A22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64" w15:restartNumberingAfterBreak="0">
    <w:nsid w:val="2E8B4CE5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5" w15:restartNumberingAfterBreak="0">
    <w:nsid w:val="2F2846F7"/>
    <w:multiLevelType w:val="multilevel"/>
    <w:tmpl w:val="55703C28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6" w15:restartNumberingAfterBreak="0">
    <w:nsid w:val="2FBE4BBF"/>
    <w:multiLevelType w:val="multilevel"/>
    <w:tmpl w:val="F35A648A"/>
    <w:lvl w:ilvl="0">
      <w:start w:val="28"/>
      <w:numFmt w:val="decimal"/>
      <w:lvlText w:val="%1)"/>
      <w:lvlJc w:val="left"/>
      <w:pPr>
        <w:ind w:left="107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 w15:restartNumberingAfterBreak="0">
    <w:nsid w:val="30EF008A"/>
    <w:multiLevelType w:val="multilevel"/>
    <w:tmpl w:val="3FF027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8" w15:restartNumberingAfterBreak="0">
    <w:nsid w:val="32830ACA"/>
    <w:multiLevelType w:val="hybridMultilevel"/>
    <w:tmpl w:val="196463E0"/>
    <w:lvl w:ilvl="0" w:tplc="23AE487A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 w15:restartNumberingAfterBreak="0">
    <w:nsid w:val="32D7127C"/>
    <w:multiLevelType w:val="multilevel"/>
    <w:tmpl w:val="E3DACC4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2EC494C"/>
    <w:multiLevelType w:val="multilevel"/>
    <w:tmpl w:val="67A0F9DA"/>
    <w:styleLink w:val="WW8Num95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Calibri" w:hAnsi="Calibri" w:cs="Times New Roman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hAnsi="Calibri" w:cs="Times New Roman"/>
        <w:color w:val="000000"/>
        <w:sz w:val="20"/>
        <w:szCs w:val="20"/>
      </w:rPr>
    </w:lvl>
    <w:lvl w:ilvl="2">
      <w:start w:val="1"/>
      <w:numFmt w:val="none"/>
      <w:lvlText w:val="a.%3"/>
      <w:lvlJc w:val="left"/>
      <w:pPr>
        <w:ind w:left="1980" w:hanging="360"/>
      </w:pPr>
      <w:rPr>
        <w:rFonts w:ascii="Calibri" w:hAnsi="Calibri" w:cs="Times New Roman"/>
        <w:color w:val="000000"/>
        <w:sz w:val="20"/>
        <w:szCs w:val="20"/>
      </w:rPr>
    </w:lvl>
    <w:lvl w:ilvl="3">
      <w:start w:val="1"/>
      <w:numFmt w:val="lowerLetter"/>
      <w:suff w:val="space"/>
      <w:lvlText w:val="%4)"/>
      <w:lvlJc w:val="left"/>
      <w:pPr>
        <w:ind w:left="644" w:hanging="360"/>
      </w:pPr>
      <w:rPr>
        <w:rFonts w:ascii="Calibri" w:hAnsi="Calibri" w:cs="Calibri"/>
        <w:sz w:val="20"/>
        <w:szCs w:val="20"/>
        <w:lang w:eastAsia="en-US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1" w15:restartNumberingAfterBreak="0">
    <w:nsid w:val="33686131"/>
    <w:multiLevelType w:val="hybridMultilevel"/>
    <w:tmpl w:val="4FD05EEA"/>
    <w:name w:val="WW8Num1222"/>
    <w:lvl w:ilvl="0" w:tplc="D5FE257E">
      <w:start w:val="1"/>
      <w:numFmt w:val="decimal"/>
      <w:lvlText w:val="%1."/>
      <w:lvlJc w:val="left"/>
      <w:pPr>
        <w:ind w:left="2880" w:hanging="360"/>
      </w:pPr>
      <w:rPr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3D652E6"/>
    <w:multiLevelType w:val="hybridMultilevel"/>
    <w:tmpl w:val="2FCE4BF0"/>
    <w:lvl w:ilvl="0" w:tplc="577485F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42C44C5"/>
    <w:multiLevelType w:val="multilevel"/>
    <w:tmpl w:val="541AE51E"/>
    <w:name w:val="WW8Num4432"/>
    <w:lvl w:ilvl="0">
      <w:start w:val="1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 w:hint="default"/>
      </w:rPr>
    </w:lvl>
  </w:abstractNum>
  <w:abstractNum w:abstractNumId="74" w15:restartNumberingAfterBreak="0">
    <w:nsid w:val="343C25BA"/>
    <w:multiLevelType w:val="multilevel"/>
    <w:tmpl w:val="F8E89B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3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00" w:hanging="1440"/>
      </w:pPr>
      <w:rPr>
        <w:rFonts w:hint="default"/>
      </w:rPr>
    </w:lvl>
  </w:abstractNum>
  <w:abstractNum w:abstractNumId="75" w15:restartNumberingAfterBreak="0">
    <w:nsid w:val="35A65585"/>
    <w:multiLevelType w:val="hybridMultilevel"/>
    <w:tmpl w:val="1242CA7E"/>
    <w:lvl w:ilvl="0" w:tplc="D662FED2">
      <w:start w:val="3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7295EF7"/>
    <w:multiLevelType w:val="multilevel"/>
    <w:tmpl w:val="C6D0AC4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7" w15:restartNumberingAfterBreak="0">
    <w:nsid w:val="37381BE3"/>
    <w:multiLevelType w:val="multilevel"/>
    <w:tmpl w:val="21B22D52"/>
    <w:styleLink w:val="Styl6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104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440"/>
      </w:pPr>
      <w:rPr>
        <w:rFonts w:hint="default"/>
      </w:rPr>
    </w:lvl>
  </w:abstractNum>
  <w:abstractNum w:abstractNumId="78" w15:restartNumberingAfterBreak="0">
    <w:nsid w:val="38F708DD"/>
    <w:multiLevelType w:val="hybridMultilevel"/>
    <w:tmpl w:val="8DF0A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9997106"/>
    <w:multiLevelType w:val="hybridMultilevel"/>
    <w:tmpl w:val="1868D160"/>
    <w:styleLink w:val="WW8Num331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B6E309D"/>
    <w:multiLevelType w:val="hybridMultilevel"/>
    <w:tmpl w:val="84C864B4"/>
    <w:lvl w:ilvl="0" w:tplc="099A9A6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1" w15:restartNumberingAfterBreak="0">
    <w:nsid w:val="3BAE349E"/>
    <w:multiLevelType w:val="multilevel"/>
    <w:tmpl w:val="E7AE92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2" w15:restartNumberingAfterBreak="0">
    <w:nsid w:val="3ED060AD"/>
    <w:multiLevelType w:val="hybridMultilevel"/>
    <w:tmpl w:val="9F38B13A"/>
    <w:styleLink w:val="WW8Num3312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DB1660"/>
    <w:multiLevelType w:val="multilevel"/>
    <w:tmpl w:val="E7B21ED2"/>
    <w:lvl w:ilvl="0">
      <w:start w:val="2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40577B79"/>
    <w:multiLevelType w:val="hybridMultilevel"/>
    <w:tmpl w:val="26248B10"/>
    <w:name w:val="WW8Num44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40D44082"/>
    <w:multiLevelType w:val="multilevel"/>
    <w:tmpl w:val="62C80DD2"/>
    <w:styleLink w:val="Styl4"/>
    <w:lvl w:ilvl="0">
      <w:start w:val="1"/>
      <w:numFmt w:val="none"/>
      <w:lvlText w:val="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6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4176073C"/>
    <w:multiLevelType w:val="multilevel"/>
    <w:tmpl w:val="96DCF85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5"/>
      <w:numFmt w:val="decimal"/>
      <w:suff w:val="space"/>
      <w:lvlText w:val="%2."/>
      <w:lvlJc w:val="left"/>
      <w:pPr>
        <w:ind w:left="720" w:hanging="360"/>
      </w:pPr>
      <w:rPr>
        <w:rFonts w:hint="default"/>
        <w:i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7" w15:restartNumberingAfterBreak="0">
    <w:nsid w:val="419370BB"/>
    <w:multiLevelType w:val="multilevel"/>
    <w:tmpl w:val="D5C4744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3C178BB"/>
    <w:multiLevelType w:val="multilevel"/>
    <w:tmpl w:val="C3787E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480" w:hanging="1440"/>
      </w:pPr>
      <w:rPr>
        <w:rFonts w:hint="default"/>
      </w:rPr>
    </w:lvl>
  </w:abstractNum>
  <w:abstractNum w:abstractNumId="90" w15:restartNumberingAfterBreak="0">
    <w:nsid w:val="450C13A5"/>
    <w:multiLevelType w:val="hybridMultilevel"/>
    <w:tmpl w:val="B27E00A0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1" w15:restartNumberingAfterBreak="0">
    <w:nsid w:val="46B712BE"/>
    <w:multiLevelType w:val="hybridMultilevel"/>
    <w:tmpl w:val="404AB12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9A9A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2D3F24"/>
    <w:multiLevelType w:val="multilevel"/>
    <w:tmpl w:val="6C404A88"/>
    <w:name w:val="WW8Num44422"/>
    <w:numStyleLink w:val="Styl21"/>
  </w:abstractNum>
  <w:abstractNum w:abstractNumId="93" w15:restartNumberingAfterBreak="0">
    <w:nsid w:val="487C0158"/>
    <w:multiLevelType w:val="hybridMultilevel"/>
    <w:tmpl w:val="5E380376"/>
    <w:lvl w:ilvl="0" w:tplc="385694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 w:val="0"/>
        <w:color w:val="auto"/>
      </w:rPr>
    </w:lvl>
    <w:lvl w:ilvl="1" w:tplc="05D88664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A40338"/>
    <w:multiLevelType w:val="hybridMultilevel"/>
    <w:tmpl w:val="FC28338C"/>
    <w:lvl w:ilvl="0" w:tplc="0E36AA9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 w15:restartNumberingAfterBreak="0">
    <w:nsid w:val="49200C60"/>
    <w:multiLevelType w:val="multilevel"/>
    <w:tmpl w:val="01DA48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96" w15:restartNumberingAfterBreak="0">
    <w:nsid w:val="49E62FD6"/>
    <w:multiLevelType w:val="hybridMultilevel"/>
    <w:tmpl w:val="A3CC34D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4A8354A3"/>
    <w:multiLevelType w:val="multilevel"/>
    <w:tmpl w:val="1C7C4710"/>
    <w:styleLink w:val="Styl7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98" w15:restartNumberingAfterBreak="0">
    <w:nsid w:val="4BD15EDD"/>
    <w:multiLevelType w:val="multilevel"/>
    <w:tmpl w:val="2482F7A6"/>
    <w:lvl w:ilvl="0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9" w15:restartNumberingAfterBreak="0">
    <w:nsid w:val="4BFE1CBD"/>
    <w:multiLevelType w:val="multilevel"/>
    <w:tmpl w:val="8D521A5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00" w15:restartNumberingAfterBreak="0">
    <w:nsid w:val="4D1A1D45"/>
    <w:multiLevelType w:val="multilevel"/>
    <w:tmpl w:val="202C9E5C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eastAsia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eastAsia="Times New Roman" w:hint="default"/>
        <w:i w:val="0"/>
      </w:rPr>
    </w:lvl>
  </w:abstractNum>
  <w:abstractNum w:abstractNumId="101" w15:restartNumberingAfterBreak="0">
    <w:nsid w:val="4D2839FA"/>
    <w:multiLevelType w:val="multilevel"/>
    <w:tmpl w:val="BA10B08E"/>
    <w:name w:val="WW8Num444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02" w15:restartNumberingAfterBreak="0">
    <w:nsid w:val="4DEE5964"/>
    <w:multiLevelType w:val="hybridMultilevel"/>
    <w:tmpl w:val="C1CE92A8"/>
    <w:lvl w:ilvl="0" w:tplc="CEBC997C">
      <w:start w:val="6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BE9019FC">
      <w:start w:val="1"/>
      <w:numFmt w:val="decimal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8E0871BA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7363E82">
      <w:start w:val="4"/>
      <w:numFmt w:val="lowerLetter"/>
      <w:lvlText w:val="%5."/>
      <w:lvlJc w:val="left"/>
      <w:pPr>
        <w:ind w:left="3600" w:hanging="360"/>
      </w:pPr>
      <w:rPr>
        <w:rFonts w:hint="default"/>
        <w:color w:val="FF0000"/>
      </w:rPr>
    </w:lvl>
    <w:lvl w:ilvl="5" w:tplc="C5EEE99A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0C71EE"/>
    <w:multiLevelType w:val="multilevel"/>
    <w:tmpl w:val="037E7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4" w15:restartNumberingAfterBreak="0">
    <w:nsid w:val="4E903014"/>
    <w:multiLevelType w:val="multilevel"/>
    <w:tmpl w:val="9C4A66D8"/>
    <w:styleLink w:val="Styl12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2" w:hanging="555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440"/>
      </w:pPr>
      <w:rPr>
        <w:rFonts w:hint="default"/>
      </w:rPr>
    </w:lvl>
  </w:abstractNum>
  <w:abstractNum w:abstractNumId="105" w15:restartNumberingAfterBreak="0">
    <w:nsid w:val="51834EDA"/>
    <w:multiLevelType w:val="multilevel"/>
    <w:tmpl w:val="67E6516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06" w15:restartNumberingAfterBreak="0">
    <w:nsid w:val="524A355D"/>
    <w:multiLevelType w:val="multilevel"/>
    <w:tmpl w:val="EB5253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7" w15:restartNumberingAfterBreak="0">
    <w:nsid w:val="532C01CF"/>
    <w:multiLevelType w:val="multilevel"/>
    <w:tmpl w:val="261A39E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08" w15:restartNumberingAfterBreak="0">
    <w:nsid w:val="54A45CB9"/>
    <w:multiLevelType w:val="multilevel"/>
    <w:tmpl w:val="2DBC01AC"/>
    <w:styleLink w:val="1111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09" w15:restartNumberingAfterBreak="0">
    <w:nsid w:val="54D8378F"/>
    <w:multiLevelType w:val="hybridMultilevel"/>
    <w:tmpl w:val="1AE051A6"/>
    <w:lvl w:ilvl="0" w:tplc="A93CE0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DD5CCD9A">
      <w:start w:val="1"/>
      <w:numFmt w:val="lowerLetter"/>
      <w:lvlText w:val="%2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5031C13"/>
    <w:multiLevelType w:val="hybridMultilevel"/>
    <w:tmpl w:val="4C02752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5B36932"/>
    <w:multiLevelType w:val="multilevel"/>
    <w:tmpl w:val="8C6C9D0E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3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2" w15:restartNumberingAfterBreak="0">
    <w:nsid w:val="55D506BB"/>
    <w:multiLevelType w:val="hybridMultilevel"/>
    <w:tmpl w:val="B05A1006"/>
    <w:lvl w:ilvl="0" w:tplc="EDDE180A">
      <w:start w:val="5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7C56469"/>
    <w:multiLevelType w:val="hybridMultilevel"/>
    <w:tmpl w:val="25C8D078"/>
    <w:lvl w:ilvl="0" w:tplc="FFFFFFFF">
      <w:start w:val="14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2880" w:hanging="360"/>
      </w:pPr>
    </w:lvl>
    <w:lvl w:ilvl="2" w:tplc="FFFFFFFF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80E4A58"/>
    <w:multiLevelType w:val="hybridMultilevel"/>
    <w:tmpl w:val="408220AC"/>
    <w:lvl w:ilvl="0" w:tplc="5D5C24D4">
      <w:start w:val="1"/>
      <w:numFmt w:val="lowerLetter"/>
      <w:lvlText w:val="%1."/>
      <w:lvlJc w:val="left"/>
      <w:pPr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8C13297"/>
    <w:multiLevelType w:val="multilevel"/>
    <w:tmpl w:val="67FC863E"/>
    <w:styleLink w:val="Styl9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6" w:hanging="70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1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8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48" w:hanging="1440"/>
      </w:pPr>
      <w:rPr>
        <w:rFonts w:hint="default"/>
      </w:rPr>
    </w:lvl>
  </w:abstractNum>
  <w:abstractNum w:abstractNumId="116" w15:restartNumberingAfterBreak="0">
    <w:nsid w:val="5A000684"/>
    <w:multiLevelType w:val="multilevel"/>
    <w:tmpl w:val="5EDA3FC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AD60304"/>
    <w:multiLevelType w:val="multilevel"/>
    <w:tmpl w:val="A9302ED0"/>
    <w:lvl w:ilvl="0">
      <w:start w:val="16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  <w:i w:val="0"/>
        <w:iCs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3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  <w:iCs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8" w15:restartNumberingAfterBreak="0">
    <w:nsid w:val="5C1679D5"/>
    <w:multiLevelType w:val="multilevel"/>
    <w:tmpl w:val="ADD07E30"/>
    <w:styleLink w:val="Styl21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u w:val="single"/>
      </w:rPr>
    </w:lvl>
  </w:abstractNum>
  <w:abstractNum w:abstractNumId="1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20" w15:restartNumberingAfterBreak="0">
    <w:nsid w:val="5CD77C9C"/>
    <w:multiLevelType w:val="multilevel"/>
    <w:tmpl w:val="6F5473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1" w15:restartNumberingAfterBreak="0">
    <w:nsid w:val="5D927B83"/>
    <w:multiLevelType w:val="multilevel"/>
    <w:tmpl w:val="30580480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22" w15:restartNumberingAfterBreak="0">
    <w:nsid w:val="5EB522AA"/>
    <w:multiLevelType w:val="hybridMultilevel"/>
    <w:tmpl w:val="90CC681A"/>
    <w:styleLink w:val="11111133"/>
    <w:lvl w:ilvl="0" w:tplc="A7EC7B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 w15:restartNumberingAfterBreak="0">
    <w:nsid w:val="5F6873E8"/>
    <w:multiLevelType w:val="multilevel"/>
    <w:tmpl w:val="A35210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4" w15:restartNumberingAfterBreak="0">
    <w:nsid w:val="60D75DB7"/>
    <w:multiLevelType w:val="hybridMultilevel"/>
    <w:tmpl w:val="490CB5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5" w15:restartNumberingAfterBreak="0">
    <w:nsid w:val="61B23273"/>
    <w:multiLevelType w:val="multilevel"/>
    <w:tmpl w:val="278A36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26" w15:restartNumberingAfterBreak="0">
    <w:nsid w:val="61B64870"/>
    <w:multiLevelType w:val="hybridMultilevel"/>
    <w:tmpl w:val="77C652D4"/>
    <w:lvl w:ilvl="0" w:tplc="04150019">
      <w:start w:val="1"/>
      <w:numFmt w:val="lowerLetter"/>
      <w:lvlText w:val="%1.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7" w15:restartNumberingAfterBreak="0">
    <w:nsid w:val="61FE26BC"/>
    <w:multiLevelType w:val="multilevel"/>
    <w:tmpl w:val="759A1D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28" w15:restartNumberingAfterBreak="0">
    <w:nsid w:val="639D455B"/>
    <w:multiLevelType w:val="multilevel"/>
    <w:tmpl w:val="674087C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>
      <w:start w:val="1"/>
      <w:numFmt w:val="none"/>
      <w:lvlText w:val="2.1."/>
      <w:lvlJc w:val="left"/>
      <w:pPr>
        <w:ind w:left="0" w:firstLine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8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5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2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99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6" w:firstLine="0"/>
      </w:pPr>
      <w:rPr>
        <w:rFonts w:hint="default"/>
      </w:rPr>
    </w:lvl>
  </w:abstractNum>
  <w:abstractNum w:abstractNumId="129" w15:restartNumberingAfterBreak="0">
    <w:nsid w:val="6540094D"/>
    <w:multiLevelType w:val="multilevel"/>
    <w:tmpl w:val="06648E1A"/>
    <w:lvl w:ilvl="0">
      <w:start w:val="19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0" w15:restartNumberingAfterBreak="0">
    <w:nsid w:val="65C50E75"/>
    <w:multiLevelType w:val="hybridMultilevel"/>
    <w:tmpl w:val="7E3ADF74"/>
    <w:lvl w:ilvl="0" w:tplc="EB7802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436A14"/>
    <w:multiLevelType w:val="multilevel"/>
    <w:tmpl w:val="AA74B99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2" w15:restartNumberingAfterBreak="0">
    <w:nsid w:val="66D67271"/>
    <w:multiLevelType w:val="hybridMultilevel"/>
    <w:tmpl w:val="31AE4A8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3" w15:restartNumberingAfterBreak="0">
    <w:nsid w:val="66FF08EC"/>
    <w:multiLevelType w:val="multilevel"/>
    <w:tmpl w:val="D63EAE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8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4" w15:restartNumberingAfterBreak="0">
    <w:nsid w:val="688F7B53"/>
    <w:multiLevelType w:val="multilevel"/>
    <w:tmpl w:val="CEE6CA12"/>
    <w:styleLink w:val="1111111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5" w15:restartNumberingAfterBreak="0">
    <w:nsid w:val="68D6291E"/>
    <w:multiLevelType w:val="multilevel"/>
    <w:tmpl w:val="61268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6" w15:restartNumberingAfterBreak="0">
    <w:nsid w:val="68F6000F"/>
    <w:multiLevelType w:val="hybridMultilevel"/>
    <w:tmpl w:val="E5DA79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8F84F9D"/>
    <w:multiLevelType w:val="multilevel"/>
    <w:tmpl w:val="6C404A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8" w15:restartNumberingAfterBreak="0">
    <w:nsid w:val="6A550C4C"/>
    <w:multiLevelType w:val="multilevel"/>
    <w:tmpl w:val="D9A40358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39" w15:restartNumberingAfterBreak="0">
    <w:nsid w:val="6BBB3C88"/>
    <w:multiLevelType w:val="hybridMultilevel"/>
    <w:tmpl w:val="E9FE6062"/>
    <w:lvl w:ilvl="0" w:tplc="BB66DF1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C0A0D40"/>
    <w:multiLevelType w:val="multilevel"/>
    <w:tmpl w:val="023AE87E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1" w15:restartNumberingAfterBreak="0">
    <w:nsid w:val="6C350849"/>
    <w:multiLevelType w:val="multilevel"/>
    <w:tmpl w:val="B6D0E3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59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2" w15:restartNumberingAfterBreak="0">
    <w:nsid w:val="6F2F3327"/>
    <w:multiLevelType w:val="multilevel"/>
    <w:tmpl w:val="F89AE4C8"/>
    <w:lvl w:ilvl="0">
      <w:start w:val="1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6FEC00DB"/>
    <w:multiLevelType w:val="multilevel"/>
    <w:tmpl w:val="5A2253FA"/>
    <w:styleLink w:val="Styl3"/>
    <w:lvl w:ilvl="0">
      <w:start w:val="1"/>
      <w:numFmt w:val="none"/>
      <w:lvlText w:val="3.7.1"/>
      <w:lvlJc w:val="left"/>
      <w:pPr>
        <w:ind w:left="10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44" w15:restartNumberingAfterBreak="0">
    <w:nsid w:val="7046059C"/>
    <w:multiLevelType w:val="multilevel"/>
    <w:tmpl w:val="B9161F3E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19536D5"/>
    <w:multiLevelType w:val="multilevel"/>
    <w:tmpl w:val="D61815B4"/>
    <w:styleLink w:val="Styl5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808" w:hanging="1440"/>
      </w:pPr>
      <w:rPr>
        <w:rFonts w:hint="default"/>
      </w:rPr>
    </w:lvl>
  </w:abstractNum>
  <w:abstractNum w:abstractNumId="146" w15:restartNumberingAfterBreak="0">
    <w:nsid w:val="71C26BAB"/>
    <w:multiLevelType w:val="hybridMultilevel"/>
    <w:tmpl w:val="FD4CEF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236A0D6">
      <w:start w:val="1"/>
      <w:numFmt w:val="lowerLetter"/>
      <w:lvlText w:val="%2)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2916460"/>
    <w:multiLevelType w:val="multilevel"/>
    <w:tmpl w:val="2432F982"/>
    <w:lvl w:ilvl="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960" w:hanging="1440"/>
      </w:pPr>
      <w:rPr>
        <w:rFonts w:hint="default"/>
        <w:u w:val="none"/>
      </w:rPr>
    </w:lvl>
  </w:abstractNum>
  <w:abstractNum w:abstractNumId="148" w15:restartNumberingAfterBreak="0">
    <w:nsid w:val="72D36746"/>
    <w:multiLevelType w:val="multilevel"/>
    <w:tmpl w:val="614055E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7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49" w15:restartNumberingAfterBreak="0">
    <w:nsid w:val="73C522DA"/>
    <w:multiLevelType w:val="multilevel"/>
    <w:tmpl w:val="25F239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0" w15:restartNumberingAfterBreak="0">
    <w:nsid w:val="751A33AF"/>
    <w:multiLevelType w:val="hybridMultilevel"/>
    <w:tmpl w:val="F3E2BDE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80F2DCC"/>
    <w:multiLevelType w:val="hybridMultilevel"/>
    <w:tmpl w:val="4960403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99A9A6E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2" w15:restartNumberingAfterBreak="0">
    <w:nsid w:val="78E1150D"/>
    <w:multiLevelType w:val="multilevel"/>
    <w:tmpl w:val="8DA8CB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3" w15:restartNumberingAfterBreak="0">
    <w:nsid w:val="7960223F"/>
    <w:multiLevelType w:val="multilevel"/>
    <w:tmpl w:val="110A10C4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0" w:hanging="1440"/>
      </w:pPr>
      <w:rPr>
        <w:rFonts w:hint="default"/>
      </w:rPr>
    </w:lvl>
  </w:abstractNum>
  <w:abstractNum w:abstractNumId="154" w15:restartNumberingAfterBreak="0">
    <w:nsid w:val="7A821931"/>
    <w:multiLevelType w:val="hybridMultilevel"/>
    <w:tmpl w:val="8B7EC300"/>
    <w:lvl w:ilvl="0" w:tplc="55D0A7F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7CEE2066">
      <w:start w:val="1"/>
      <w:numFmt w:val="lowerLetter"/>
      <w:lvlText w:val="%2)"/>
      <w:lvlJc w:val="left"/>
      <w:pPr>
        <w:ind w:left="1364" w:hanging="360"/>
      </w:pPr>
      <w:rPr>
        <w:rFonts w:asciiTheme="minorHAnsi" w:eastAsia="Calibri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BE682CE4">
      <w:start w:val="1"/>
      <w:numFmt w:val="decimal"/>
      <w:lvlText w:val="%7."/>
      <w:lvlJc w:val="left"/>
      <w:pPr>
        <w:ind w:left="4964" w:hanging="360"/>
      </w:pPr>
      <w:rPr>
        <w:rFonts w:ascii="Calibri" w:eastAsia="Calibri" w:hAnsi="Calibri" w:cs="Calibri"/>
        <w:b w:val="0"/>
        <w:bCs w:val="0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5" w15:restartNumberingAfterBreak="0">
    <w:nsid w:val="7B1944F2"/>
    <w:multiLevelType w:val="hybridMultilevel"/>
    <w:tmpl w:val="7AA0A7B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30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6" w15:restartNumberingAfterBreak="0">
    <w:nsid w:val="7B507FB5"/>
    <w:multiLevelType w:val="multilevel"/>
    <w:tmpl w:val="CA84C888"/>
    <w:lvl w:ilvl="0">
      <w:start w:val="1"/>
      <w:numFmt w:val="decimal"/>
      <w:lvlText w:val="%1."/>
      <w:lvlJc w:val="left"/>
      <w:pPr>
        <w:ind w:left="2803" w:hanging="283"/>
      </w:pPr>
      <w:rPr>
        <w:rFonts w:hint="default"/>
      </w:rPr>
    </w:lvl>
    <w:lvl w:ilvl="1">
      <w:start w:val="8"/>
      <w:numFmt w:val="decimal"/>
      <w:isLgl/>
      <w:lvlText w:val="%2)"/>
      <w:lvlJc w:val="left"/>
      <w:pPr>
        <w:tabs>
          <w:tab w:val="num" w:pos="643"/>
        </w:tabs>
        <w:ind w:left="643" w:hanging="360"/>
      </w:pPr>
      <w:rPr>
        <w:rFonts w:ascii="Calibri" w:eastAsia="Calibri" w:hAnsi="Calibri" w:cs="Calibri"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suff w:val="space"/>
      <w:lvlText w:val="%7."/>
      <w:lvlJc w:val="left"/>
      <w:pPr>
        <w:ind w:left="0" w:firstLine="0"/>
      </w:pPr>
      <w:rPr>
        <w:rFonts w:ascii="Calibri" w:eastAsia="Calibri" w:hAnsi="Calibri" w:cs="Calibri" w:hint="default"/>
        <w:b w:val="0"/>
        <w:bC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57" w15:restartNumberingAfterBreak="0">
    <w:nsid w:val="7D2A75EF"/>
    <w:multiLevelType w:val="multilevel"/>
    <w:tmpl w:val="FD38F5BE"/>
    <w:lvl w:ilvl="0">
      <w:start w:val="21"/>
      <w:numFmt w:val="decimal"/>
      <w:lvlText w:val="%1)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6A2585"/>
    <w:multiLevelType w:val="hybridMultilevel"/>
    <w:tmpl w:val="68DA0FEC"/>
    <w:lvl w:ilvl="0" w:tplc="5824D5EA">
      <w:start w:val="1"/>
      <w:numFmt w:val="decimal"/>
      <w:lvlText w:val="%1)"/>
      <w:lvlJc w:val="left"/>
      <w:pPr>
        <w:ind w:left="5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num w:numId="1" w16cid:durableId="1257905683">
    <w:abstractNumId w:val="82"/>
  </w:num>
  <w:num w:numId="2" w16cid:durableId="2088072168">
    <w:abstractNumId w:val="3"/>
  </w:num>
  <w:num w:numId="3" w16cid:durableId="1493177889">
    <w:abstractNumId w:val="118"/>
  </w:num>
  <w:num w:numId="4" w16cid:durableId="838161203">
    <w:abstractNumId w:val="19"/>
  </w:num>
  <w:num w:numId="5" w16cid:durableId="410389938">
    <w:abstractNumId w:val="14"/>
  </w:num>
  <w:num w:numId="6" w16cid:durableId="654070665">
    <w:abstractNumId w:val="15"/>
  </w:num>
  <w:num w:numId="7" w16cid:durableId="1824002813">
    <w:abstractNumId w:val="16"/>
  </w:num>
  <w:num w:numId="8" w16cid:durableId="956833718">
    <w:abstractNumId w:val="108"/>
  </w:num>
  <w:num w:numId="9" w16cid:durableId="831794221">
    <w:abstractNumId w:val="41"/>
  </w:num>
  <w:num w:numId="10" w16cid:durableId="2085836309">
    <w:abstractNumId w:val="145"/>
  </w:num>
  <w:num w:numId="11" w16cid:durableId="1750929584">
    <w:abstractNumId w:val="79"/>
  </w:num>
  <w:num w:numId="12" w16cid:durableId="1397779782">
    <w:abstractNumId w:val="134"/>
  </w:num>
  <w:num w:numId="13" w16cid:durableId="1435052874">
    <w:abstractNumId w:val="116"/>
  </w:num>
  <w:num w:numId="14" w16cid:durableId="2098213769">
    <w:abstractNumId w:val="25"/>
  </w:num>
  <w:num w:numId="15" w16cid:durableId="1412193008">
    <w:abstractNumId w:val="128"/>
  </w:num>
  <w:num w:numId="16" w16cid:durableId="1631550252">
    <w:abstractNumId w:val="61"/>
  </w:num>
  <w:num w:numId="17" w16cid:durableId="695229179">
    <w:abstractNumId w:val="55"/>
  </w:num>
  <w:num w:numId="18" w16cid:durableId="165099152">
    <w:abstractNumId w:val="28"/>
  </w:num>
  <w:num w:numId="19" w16cid:durableId="1839542684">
    <w:abstractNumId w:val="5"/>
  </w:num>
  <w:num w:numId="20" w16cid:durableId="2069692677">
    <w:abstractNumId w:val="64"/>
  </w:num>
  <w:num w:numId="21" w16cid:durableId="1327828574">
    <w:abstractNumId w:val="48"/>
  </w:num>
  <w:num w:numId="22" w16cid:durableId="1534221853">
    <w:abstractNumId w:val="119"/>
    <w:lvlOverride w:ilvl="0">
      <w:startOverride w:val="1"/>
    </w:lvlOverride>
  </w:num>
  <w:num w:numId="23" w16cid:durableId="1410733093">
    <w:abstractNumId w:val="88"/>
    <w:lvlOverride w:ilvl="0">
      <w:startOverride w:val="1"/>
    </w:lvlOverride>
  </w:num>
  <w:num w:numId="24" w16cid:durableId="368145869">
    <w:abstractNumId w:val="54"/>
  </w:num>
  <w:num w:numId="25" w16cid:durableId="379551042">
    <w:abstractNumId w:val="143"/>
  </w:num>
  <w:num w:numId="26" w16cid:durableId="679699001">
    <w:abstractNumId w:val="85"/>
  </w:num>
  <w:num w:numId="27" w16cid:durableId="1249530">
    <w:abstractNumId w:val="77"/>
  </w:num>
  <w:num w:numId="28" w16cid:durableId="1911694665">
    <w:abstractNumId w:val="97"/>
  </w:num>
  <w:num w:numId="29" w16cid:durableId="580531147">
    <w:abstractNumId w:val="29"/>
  </w:num>
  <w:num w:numId="30" w16cid:durableId="647855653">
    <w:abstractNumId w:val="115"/>
  </w:num>
  <w:num w:numId="31" w16cid:durableId="787352200">
    <w:abstractNumId w:val="40"/>
  </w:num>
  <w:num w:numId="32" w16cid:durableId="1128159632">
    <w:abstractNumId w:val="104"/>
  </w:num>
  <w:num w:numId="33" w16cid:durableId="1029263752">
    <w:abstractNumId w:val="102"/>
  </w:num>
  <w:num w:numId="34" w16cid:durableId="224797344">
    <w:abstractNumId w:val="103"/>
  </w:num>
  <w:num w:numId="35" w16cid:durableId="268975300">
    <w:abstractNumId w:val="51"/>
  </w:num>
  <w:num w:numId="36" w16cid:durableId="1446847841">
    <w:abstractNumId w:val="42"/>
  </w:num>
  <w:num w:numId="37" w16cid:durableId="640185298">
    <w:abstractNumId w:val="142"/>
  </w:num>
  <w:num w:numId="38" w16cid:durableId="149714879">
    <w:abstractNumId w:val="74"/>
  </w:num>
  <w:num w:numId="39" w16cid:durableId="1028985683">
    <w:abstractNumId w:val="21"/>
  </w:num>
  <w:num w:numId="40" w16cid:durableId="82651282">
    <w:abstractNumId w:val="127"/>
  </w:num>
  <w:num w:numId="41" w16cid:durableId="762647867">
    <w:abstractNumId w:val="23"/>
  </w:num>
  <w:num w:numId="42" w16cid:durableId="1026559342">
    <w:abstractNumId w:val="26"/>
  </w:num>
  <w:num w:numId="43" w16cid:durableId="1622104704">
    <w:abstractNumId w:val="56"/>
  </w:num>
  <w:num w:numId="44" w16cid:durableId="398866612">
    <w:abstractNumId w:val="157"/>
  </w:num>
  <w:num w:numId="45" w16cid:durableId="572391611">
    <w:abstractNumId w:val="140"/>
  </w:num>
  <w:num w:numId="46" w16cid:durableId="560562126">
    <w:abstractNumId w:val="111"/>
  </w:num>
  <w:num w:numId="47" w16cid:durableId="1219710139">
    <w:abstractNumId w:val="65"/>
  </w:num>
  <w:num w:numId="48" w16cid:durableId="1716928550">
    <w:abstractNumId w:val="153"/>
  </w:num>
  <w:num w:numId="49" w16cid:durableId="1223636530">
    <w:abstractNumId w:val="27"/>
  </w:num>
  <w:num w:numId="50" w16cid:durableId="1284580319">
    <w:abstractNumId w:val="144"/>
  </w:num>
  <w:num w:numId="51" w16cid:durableId="1630240474">
    <w:abstractNumId w:val="149"/>
  </w:num>
  <w:num w:numId="52" w16cid:durableId="1151752833">
    <w:abstractNumId w:val="66"/>
  </w:num>
  <w:num w:numId="53" w16cid:durableId="17246215">
    <w:abstractNumId w:val="100"/>
  </w:num>
  <w:num w:numId="54" w16cid:durableId="1445149014">
    <w:abstractNumId w:val="154"/>
  </w:num>
  <w:num w:numId="55" w16cid:durableId="1050878512">
    <w:abstractNumId w:val="106"/>
  </w:num>
  <w:num w:numId="56" w16cid:durableId="1078332744">
    <w:abstractNumId w:val="70"/>
  </w:num>
  <w:num w:numId="57" w16cid:durableId="265967943">
    <w:abstractNumId w:val="59"/>
  </w:num>
  <w:num w:numId="58" w16cid:durableId="1192961885">
    <w:abstractNumId w:val="107"/>
  </w:num>
  <w:num w:numId="59" w16cid:durableId="1446387362">
    <w:abstractNumId w:val="22"/>
  </w:num>
  <w:num w:numId="60" w16cid:durableId="1927422500">
    <w:abstractNumId w:val="105"/>
  </w:num>
  <w:num w:numId="61" w16cid:durableId="533469404">
    <w:abstractNumId w:val="129"/>
  </w:num>
  <w:num w:numId="62" w16cid:durableId="1665552859">
    <w:abstractNumId w:val="69"/>
  </w:num>
  <w:num w:numId="63" w16cid:durableId="1412310512">
    <w:abstractNumId w:val="33"/>
  </w:num>
  <w:num w:numId="64" w16cid:durableId="989286953">
    <w:abstractNumId w:val="112"/>
  </w:num>
  <w:num w:numId="65" w16cid:durableId="1517962049">
    <w:abstractNumId w:val="99"/>
  </w:num>
  <w:num w:numId="66" w16cid:durableId="1430153311">
    <w:abstractNumId w:val="63"/>
  </w:num>
  <w:num w:numId="67" w16cid:durableId="1264613769">
    <w:abstractNumId w:val="43"/>
  </w:num>
  <w:num w:numId="68" w16cid:durableId="1041519623">
    <w:abstractNumId w:val="58"/>
  </w:num>
  <w:num w:numId="69" w16cid:durableId="1705449163">
    <w:abstractNumId w:val="120"/>
  </w:num>
  <w:num w:numId="70" w16cid:durableId="213544213">
    <w:abstractNumId w:val="89"/>
  </w:num>
  <w:num w:numId="71" w16cid:durableId="455418702">
    <w:abstractNumId w:val="122"/>
  </w:num>
  <w:num w:numId="72" w16cid:durableId="826282926">
    <w:abstractNumId w:val="133"/>
  </w:num>
  <w:num w:numId="73" w16cid:durableId="1035732086">
    <w:abstractNumId w:val="158"/>
  </w:num>
  <w:num w:numId="74" w16cid:durableId="1444304126">
    <w:abstractNumId w:val="147"/>
  </w:num>
  <w:num w:numId="75" w16cid:durableId="743181577">
    <w:abstractNumId w:val="87"/>
  </w:num>
  <w:num w:numId="76" w16cid:durableId="916521253">
    <w:abstractNumId w:val="95"/>
  </w:num>
  <w:num w:numId="77" w16cid:durableId="39670486">
    <w:abstractNumId w:val="152"/>
  </w:num>
  <w:num w:numId="78" w16cid:durableId="695696426">
    <w:abstractNumId w:val="83"/>
  </w:num>
  <w:num w:numId="79" w16cid:durableId="363019691">
    <w:abstractNumId w:val="47"/>
  </w:num>
  <w:num w:numId="80" w16cid:durableId="186867652">
    <w:abstractNumId w:val="45"/>
  </w:num>
  <w:num w:numId="81" w16cid:durableId="1031611282">
    <w:abstractNumId w:val="135"/>
  </w:num>
  <w:num w:numId="82" w16cid:durableId="1241525530">
    <w:abstractNumId w:val="36"/>
  </w:num>
  <w:num w:numId="83" w16cid:durableId="1206604091">
    <w:abstractNumId w:val="138"/>
  </w:num>
  <w:num w:numId="84" w16cid:durableId="1188520820">
    <w:abstractNumId w:val="98"/>
  </w:num>
  <w:num w:numId="85" w16cid:durableId="1821455051">
    <w:abstractNumId w:val="121"/>
  </w:num>
  <w:num w:numId="86" w16cid:durableId="1450514640">
    <w:abstractNumId w:val="30"/>
  </w:num>
  <w:num w:numId="87" w16cid:durableId="1737051423">
    <w:abstractNumId w:val="156"/>
  </w:num>
  <w:num w:numId="88" w16cid:durableId="578634445">
    <w:abstractNumId w:val="123"/>
  </w:num>
  <w:num w:numId="89" w16cid:durableId="1895195025">
    <w:abstractNumId w:val="148"/>
  </w:num>
  <w:num w:numId="90" w16cid:durableId="711155908">
    <w:abstractNumId w:val="141"/>
  </w:num>
  <w:num w:numId="91" w16cid:durableId="1280062993">
    <w:abstractNumId w:val="39"/>
  </w:num>
  <w:num w:numId="92" w16cid:durableId="1415512640">
    <w:abstractNumId w:val="20"/>
  </w:num>
  <w:num w:numId="93" w16cid:durableId="973829831">
    <w:abstractNumId w:val="117"/>
  </w:num>
  <w:num w:numId="94" w16cid:durableId="2054499318">
    <w:abstractNumId w:val="60"/>
  </w:num>
  <w:num w:numId="95" w16cid:durableId="1685785361">
    <w:abstractNumId w:val="35"/>
  </w:num>
  <w:num w:numId="96" w16cid:durableId="1426345118">
    <w:abstractNumId w:val="113"/>
  </w:num>
  <w:num w:numId="97" w16cid:durableId="1110856060">
    <w:abstractNumId w:val="75"/>
  </w:num>
  <w:num w:numId="98" w16cid:durableId="1743870675">
    <w:abstractNumId w:val="131"/>
  </w:num>
  <w:num w:numId="99" w16cid:durableId="544366531">
    <w:abstractNumId w:val="76"/>
  </w:num>
  <w:num w:numId="100" w16cid:durableId="104559353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082948286">
    <w:abstractNumId w:val="114"/>
  </w:num>
  <w:num w:numId="102" w16cid:durableId="1987927015">
    <w:abstractNumId w:val="46"/>
  </w:num>
  <w:num w:numId="103" w16cid:durableId="836380171">
    <w:abstractNumId w:val="93"/>
  </w:num>
  <w:num w:numId="104" w16cid:durableId="434635333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1080"/>
          </w:tabs>
          <w:ind w:left="1080" w:hanging="360"/>
        </w:pPr>
        <w:rPr>
          <w:rFonts w:cs="Times New Roman"/>
          <w:b w:val="0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644"/>
          </w:tabs>
          <w:ind w:left="644" w:hanging="360"/>
        </w:p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2520"/>
          </w:tabs>
          <w:ind w:left="2520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3240"/>
          </w:tabs>
          <w:ind w:left="3240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3960"/>
          </w:tabs>
          <w:ind w:left="3960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left"/>
        <w:pPr>
          <w:tabs>
            <w:tab w:val="num" w:pos="4680"/>
          </w:tabs>
          <w:ind w:left="4680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400"/>
          </w:tabs>
          <w:ind w:left="5400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6120"/>
          </w:tabs>
          <w:ind w:left="6120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6840"/>
          </w:tabs>
          <w:ind w:left="6840" w:hanging="180"/>
        </w:pPr>
        <w:rPr>
          <w:rFonts w:cs="Times New Roman"/>
        </w:rPr>
      </w:lvl>
    </w:lvlOverride>
  </w:num>
  <w:num w:numId="105" w16cid:durableId="1275945594">
    <w:abstractNumId w:val="37"/>
  </w:num>
  <w:num w:numId="106" w16cid:durableId="1756438251">
    <w:abstractNumId w:val="132"/>
  </w:num>
  <w:num w:numId="107" w16cid:durableId="1490709436">
    <w:abstractNumId w:val="78"/>
  </w:num>
  <w:num w:numId="108" w16cid:durableId="1917667284">
    <w:abstractNumId w:val="151"/>
  </w:num>
  <w:num w:numId="109" w16cid:durableId="1259369942">
    <w:abstractNumId w:val="52"/>
  </w:num>
  <w:num w:numId="110" w16cid:durableId="1871842354">
    <w:abstractNumId w:val="68"/>
  </w:num>
  <w:num w:numId="111" w16cid:durableId="1154296669">
    <w:abstractNumId w:val="81"/>
  </w:num>
  <w:num w:numId="112" w16cid:durableId="884296284">
    <w:abstractNumId w:val="110"/>
  </w:num>
  <w:num w:numId="113" w16cid:durableId="885724427">
    <w:abstractNumId w:val="50"/>
  </w:num>
  <w:num w:numId="114" w16cid:durableId="1715038646">
    <w:abstractNumId w:val="130"/>
  </w:num>
  <w:num w:numId="115" w16cid:durableId="1291322016">
    <w:abstractNumId w:val="150"/>
  </w:num>
  <w:num w:numId="116" w16cid:durableId="1197545085">
    <w:abstractNumId w:val="125"/>
  </w:num>
  <w:num w:numId="117" w16cid:durableId="1845700687">
    <w:abstractNumId w:val="38"/>
  </w:num>
  <w:num w:numId="118" w16cid:durableId="1418481126">
    <w:abstractNumId w:val="139"/>
  </w:num>
  <w:num w:numId="119" w16cid:durableId="350303352">
    <w:abstractNumId w:val="94"/>
  </w:num>
  <w:num w:numId="120" w16cid:durableId="784888527">
    <w:abstractNumId w:val="90"/>
  </w:num>
  <w:num w:numId="121" w16cid:durableId="320743667">
    <w:abstractNumId w:val="24"/>
  </w:num>
  <w:num w:numId="122" w16cid:durableId="1381200261">
    <w:abstractNumId w:val="126"/>
  </w:num>
  <w:num w:numId="123" w16cid:durableId="385301416">
    <w:abstractNumId w:val="96"/>
  </w:num>
  <w:num w:numId="124" w16cid:durableId="690376298">
    <w:abstractNumId w:val="53"/>
  </w:num>
  <w:num w:numId="125" w16cid:durableId="1760641585">
    <w:abstractNumId w:val="109"/>
  </w:num>
  <w:num w:numId="126" w16cid:durableId="884559694">
    <w:abstractNumId w:val="91"/>
  </w:num>
  <w:num w:numId="127" w16cid:durableId="1067149919">
    <w:abstractNumId w:val="34"/>
  </w:num>
  <w:num w:numId="128" w16cid:durableId="424692068">
    <w:abstractNumId w:val="80"/>
  </w:num>
  <w:num w:numId="129" w16cid:durableId="629943695">
    <w:abstractNumId w:val="146"/>
  </w:num>
  <w:num w:numId="130" w16cid:durableId="1080952406">
    <w:abstractNumId w:val="44"/>
  </w:num>
  <w:num w:numId="131" w16cid:durableId="1521355363">
    <w:abstractNumId w:val="136"/>
  </w:num>
  <w:num w:numId="132" w16cid:durableId="394937838">
    <w:abstractNumId w:val="67"/>
  </w:num>
  <w:num w:numId="133" w16cid:durableId="1745683877">
    <w:abstractNumId w:val="31"/>
  </w:num>
  <w:num w:numId="134" w16cid:durableId="645089809">
    <w:abstractNumId w:val="84"/>
  </w:num>
  <w:num w:numId="135" w16cid:durableId="89738405">
    <w:abstractNumId w:val="124"/>
  </w:num>
  <w:num w:numId="136" w16cid:durableId="2052337590">
    <w:abstractNumId w:val="137"/>
  </w:num>
  <w:num w:numId="137" w16cid:durableId="776295917">
    <w:abstractNumId w:val="155"/>
  </w:num>
  <w:num w:numId="138" w16cid:durableId="1971472249">
    <w:abstractNumId w:val="72"/>
  </w:num>
  <w:num w:numId="139" w16cid:durableId="659620768">
    <w:abstractNumId w:val="86"/>
  </w:num>
  <w:numIdMacAtCleanup w:val="1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52"/>
    <w:rsid w:val="000013D3"/>
    <w:rsid w:val="00001470"/>
    <w:rsid w:val="000016A6"/>
    <w:rsid w:val="00002056"/>
    <w:rsid w:val="00002209"/>
    <w:rsid w:val="000028BD"/>
    <w:rsid w:val="000031DB"/>
    <w:rsid w:val="0000360E"/>
    <w:rsid w:val="00003931"/>
    <w:rsid w:val="000039D4"/>
    <w:rsid w:val="00003CBF"/>
    <w:rsid w:val="00004254"/>
    <w:rsid w:val="0000480F"/>
    <w:rsid w:val="000049C6"/>
    <w:rsid w:val="00004AC9"/>
    <w:rsid w:val="00004B20"/>
    <w:rsid w:val="00006252"/>
    <w:rsid w:val="00006630"/>
    <w:rsid w:val="00006A46"/>
    <w:rsid w:val="00006A4D"/>
    <w:rsid w:val="00007085"/>
    <w:rsid w:val="00007F78"/>
    <w:rsid w:val="00010359"/>
    <w:rsid w:val="00010E76"/>
    <w:rsid w:val="00011005"/>
    <w:rsid w:val="00011332"/>
    <w:rsid w:val="00011DF5"/>
    <w:rsid w:val="00012119"/>
    <w:rsid w:val="0001280B"/>
    <w:rsid w:val="000129CC"/>
    <w:rsid w:val="00012ACE"/>
    <w:rsid w:val="00012ACF"/>
    <w:rsid w:val="00013CA3"/>
    <w:rsid w:val="0001441A"/>
    <w:rsid w:val="000156D4"/>
    <w:rsid w:val="00015B0A"/>
    <w:rsid w:val="00015C86"/>
    <w:rsid w:val="00016326"/>
    <w:rsid w:val="00017161"/>
    <w:rsid w:val="0001737B"/>
    <w:rsid w:val="00017663"/>
    <w:rsid w:val="000203B2"/>
    <w:rsid w:val="000216B3"/>
    <w:rsid w:val="0002250E"/>
    <w:rsid w:val="0002272D"/>
    <w:rsid w:val="00022775"/>
    <w:rsid w:val="000240BF"/>
    <w:rsid w:val="000241F4"/>
    <w:rsid w:val="0002474D"/>
    <w:rsid w:val="00024F0B"/>
    <w:rsid w:val="00025602"/>
    <w:rsid w:val="00025BEE"/>
    <w:rsid w:val="000260FC"/>
    <w:rsid w:val="00026313"/>
    <w:rsid w:val="00026CD8"/>
    <w:rsid w:val="00030215"/>
    <w:rsid w:val="00030A23"/>
    <w:rsid w:val="000312CA"/>
    <w:rsid w:val="00031834"/>
    <w:rsid w:val="00031C2A"/>
    <w:rsid w:val="00031D9A"/>
    <w:rsid w:val="00031EB7"/>
    <w:rsid w:val="00032010"/>
    <w:rsid w:val="00032085"/>
    <w:rsid w:val="00032F56"/>
    <w:rsid w:val="0003331C"/>
    <w:rsid w:val="00034136"/>
    <w:rsid w:val="0003433C"/>
    <w:rsid w:val="000346E7"/>
    <w:rsid w:val="000348AF"/>
    <w:rsid w:val="00034B5E"/>
    <w:rsid w:val="00034B78"/>
    <w:rsid w:val="0003546F"/>
    <w:rsid w:val="000354A3"/>
    <w:rsid w:val="00035D5E"/>
    <w:rsid w:val="000361BF"/>
    <w:rsid w:val="00036435"/>
    <w:rsid w:val="000364F1"/>
    <w:rsid w:val="000369EA"/>
    <w:rsid w:val="00036EC4"/>
    <w:rsid w:val="000371DA"/>
    <w:rsid w:val="00037266"/>
    <w:rsid w:val="00037741"/>
    <w:rsid w:val="000378EE"/>
    <w:rsid w:val="00037CB1"/>
    <w:rsid w:val="0004075C"/>
    <w:rsid w:val="000408D5"/>
    <w:rsid w:val="000413EC"/>
    <w:rsid w:val="00042081"/>
    <w:rsid w:val="00042207"/>
    <w:rsid w:val="00042FE1"/>
    <w:rsid w:val="0004314A"/>
    <w:rsid w:val="00043262"/>
    <w:rsid w:val="000437ED"/>
    <w:rsid w:val="00043F7C"/>
    <w:rsid w:val="000444A6"/>
    <w:rsid w:val="00044833"/>
    <w:rsid w:val="0004624F"/>
    <w:rsid w:val="000465D3"/>
    <w:rsid w:val="00046848"/>
    <w:rsid w:val="00047494"/>
    <w:rsid w:val="000478FE"/>
    <w:rsid w:val="00051917"/>
    <w:rsid w:val="00052164"/>
    <w:rsid w:val="00052922"/>
    <w:rsid w:val="00053844"/>
    <w:rsid w:val="00054DC8"/>
    <w:rsid w:val="00055343"/>
    <w:rsid w:val="000561A3"/>
    <w:rsid w:val="00056D78"/>
    <w:rsid w:val="00056DA7"/>
    <w:rsid w:val="00057FCF"/>
    <w:rsid w:val="000600AE"/>
    <w:rsid w:val="00060278"/>
    <w:rsid w:val="00060A42"/>
    <w:rsid w:val="00060AA5"/>
    <w:rsid w:val="0006140F"/>
    <w:rsid w:val="0006286C"/>
    <w:rsid w:val="00062B0D"/>
    <w:rsid w:val="00063015"/>
    <w:rsid w:val="000632D1"/>
    <w:rsid w:val="00063640"/>
    <w:rsid w:val="00063835"/>
    <w:rsid w:val="00064F24"/>
    <w:rsid w:val="000650C5"/>
    <w:rsid w:val="000654B7"/>
    <w:rsid w:val="00065AD6"/>
    <w:rsid w:val="00066092"/>
    <w:rsid w:val="00066C87"/>
    <w:rsid w:val="00066F93"/>
    <w:rsid w:val="000670A1"/>
    <w:rsid w:val="00067C9A"/>
    <w:rsid w:val="00071127"/>
    <w:rsid w:val="00071C40"/>
    <w:rsid w:val="00072B5F"/>
    <w:rsid w:val="00072D2E"/>
    <w:rsid w:val="00073DAC"/>
    <w:rsid w:val="0007411E"/>
    <w:rsid w:val="00074162"/>
    <w:rsid w:val="0007441B"/>
    <w:rsid w:val="00075754"/>
    <w:rsid w:val="00075A2B"/>
    <w:rsid w:val="00075C2C"/>
    <w:rsid w:val="00075C68"/>
    <w:rsid w:val="00076223"/>
    <w:rsid w:val="0007647E"/>
    <w:rsid w:val="00076566"/>
    <w:rsid w:val="00076BB6"/>
    <w:rsid w:val="00076F2F"/>
    <w:rsid w:val="000776CC"/>
    <w:rsid w:val="0008030C"/>
    <w:rsid w:val="00080CA9"/>
    <w:rsid w:val="00080CDB"/>
    <w:rsid w:val="00081650"/>
    <w:rsid w:val="000817DE"/>
    <w:rsid w:val="00082204"/>
    <w:rsid w:val="00083390"/>
    <w:rsid w:val="00083AFC"/>
    <w:rsid w:val="00085797"/>
    <w:rsid w:val="00085A37"/>
    <w:rsid w:val="000863EB"/>
    <w:rsid w:val="000876E2"/>
    <w:rsid w:val="00087854"/>
    <w:rsid w:val="00087D54"/>
    <w:rsid w:val="00087DFB"/>
    <w:rsid w:val="0009008C"/>
    <w:rsid w:val="00090979"/>
    <w:rsid w:val="0009106D"/>
    <w:rsid w:val="00091166"/>
    <w:rsid w:val="0009137B"/>
    <w:rsid w:val="00092EFA"/>
    <w:rsid w:val="0009302D"/>
    <w:rsid w:val="00093B51"/>
    <w:rsid w:val="0009439B"/>
    <w:rsid w:val="00094C2F"/>
    <w:rsid w:val="00094CDF"/>
    <w:rsid w:val="00094F40"/>
    <w:rsid w:val="0009567B"/>
    <w:rsid w:val="000956BD"/>
    <w:rsid w:val="00095DF7"/>
    <w:rsid w:val="0009600A"/>
    <w:rsid w:val="0009627D"/>
    <w:rsid w:val="00097673"/>
    <w:rsid w:val="00097D34"/>
    <w:rsid w:val="000A1566"/>
    <w:rsid w:val="000A16D6"/>
    <w:rsid w:val="000A214D"/>
    <w:rsid w:val="000A21D9"/>
    <w:rsid w:val="000A2313"/>
    <w:rsid w:val="000A264A"/>
    <w:rsid w:val="000A265E"/>
    <w:rsid w:val="000A26DF"/>
    <w:rsid w:val="000A32B2"/>
    <w:rsid w:val="000A3394"/>
    <w:rsid w:val="000A3649"/>
    <w:rsid w:val="000A366A"/>
    <w:rsid w:val="000A45F4"/>
    <w:rsid w:val="000A5296"/>
    <w:rsid w:val="000A535D"/>
    <w:rsid w:val="000A581B"/>
    <w:rsid w:val="000A5A91"/>
    <w:rsid w:val="000A5FC7"/>
    <w:rsid w:val="000A6520"/>
    <w:rsid w:val="000A6C5C"/>
    <w:rsid w:val="000A6FD7"/>
    <w:rsid w:val="000A759D"/>
    <w:rsid w:val="000A776D"/>
    <w:rsid w:val="000A7992"/>
    <w:rsid w:val="000B0C33"/>
    <w:rsid w:val="000B25B3"/>
    <w:rsid w:val="000B2635"/>
    <w:rsid w:val="000B2830"/>
    <w:rsid w:val="000B38A2"/>
    <w:rsid w:val="000B412A"/>
    <w:rsid w:val="000B4FB1"/>
    <w:rsid w:val="000B5109"/>
    <w:rsid w:val="000B6395"/>
    <w:rsid w:val="000B6761"/>
    <w:rsid w:val="000B67C9"/>
    <w:rsid w:val="000B6A1B"/>
    <w:rsid w:val="000B6BFE"/>
    <w:rsid w:val="000B76E1"/>
    <w:rsid w:val="000C020E"/>
    <w:rsid w:val="000C0684"/>
    <w:rsid w:val="000C0B7C"/>
    <w:rsid w:val="000C13C6"/>
    <w:rsid w:val="000C1FFB"/>
    <w:rsid w:val="000C24F1"/>
    <w:rsid w:val="000C2998"/>
    <w:rsid w:val="000C2F91"/>
    <w:rsid w:val="000C344C"/>
    <w:rsid w:val="000C35D9"/>
    <w:rsid w:val="000C3AC6"/>
    <w:rsid w:val="000C3F35"/>
    <w:rsid w:val="000C3FEC"/>
    <w:rsid w:val="000C40E0"/>
    <w:rsid w:val="000C4F1B"/>
    <w:rsid w:val="000C4FCD"/>
    <w:rsid w:val="000C509C"/>
    <w:rsid w:val="000C6570"/>
    <w:rsid w:val="000C6799"/>
    <w:rsid w:val="000C73E0"/>
    <w:rsid w:val="000C75B8"/>
    <w:rsid w:val="000C7B2A"/>
    <w:rsid w:val="000C7B6D"/>
    <w:rsid w:val="000D1C62"/>
    <w:rsid w:val="000D1EA7"/>
    <w:rsid w:val="000D2696"/>
    <w:rsid w:val="000D293B"/>
    <w:rsid w:val="000D4816"/>
    <w:rsid w:val="000D4F8B"/>
    <w:rsid w:val="000D6F60"/>
    <w:rsid w:val="000D77D0"/>
    <w:rsid w:val="000E08D4"/>
    <w:rsid w:val="000E0A59"/>
    <w:rsid w:val="000E0C19"/>
    <w:rsid w:val="000E0F88"/>
    <w:rsid w:val="000E0FED"/>
    <w:rsid w:val="000E22BD"/>
    <w:rsid w:val="000E31DA"/>
    <w:rsid w:val="000E37CE"/>
    <w:rsid w:val="000E392E"/>
    <w:rsid w:val="000E3D7C"/>
    <w:rsid w:val="000E51EE"/>
    <w:rsid w:val="000E5620"/>
    <w:rsid w:val="000E5F84"/>
    <w:rsid w:val="000E61EE"/>
    <w:rsid w:val="000E6617"/>
    <w:rsid w:val="000E6E2E"/>
    <w:rsid w:val="000E72FA"/>
    <w:rsid w:val="000F0459"/>
    <w:rsid w:val="000F11C7"/>
    <w:rsid w:val="000F1D7D"/>
    <w:rsid w:val="000F27D3"/>
    <w:rsid w:val="000F2A53"/>
    <w:rsid w:val="000F3B30"/>
    <w:rsid w:val="000F3C52"/>
    <w:rsid w:val="000F446D"/>
    <w:rsid w:val="000F4600"/>
    <w:rsid w:val="000F4658"/>
    <w:rsid w:val="000F4B35"/>
    <w:rsid w:val="000F5291"/>
    <w:rsid w:val="000F5963"/>
    <w:rsid w:val="000F5C5C"/>
    <w:rsid w:val="000F70FA"/>
    <w:rsid w:val="000F726B"/>
    <w:rsid w:val="000F7351"/>
    <w:rsid w:val="000F7EC9"/>
    <w:rsid w:val="001018EC"/>
    <w:rsid w:val="001019DD"/>
    <w:rsid w:val="00101A20"/>
    <w:rsid w:val="0010283F"/>
    <w:rsid w:val="00102DAC"/>
    <w:rsid w:val="001033D7"/>
    <w:rsid w:val="001036AF"/>
    <w:rsid w:val="00104348"/>
    <w:rsid w:val="001045E7"/>
    <w:rsid w:val="00104719"/>
    <w:rsid w:val="00106E1C"/>
    <w:rsid w:val="0010767A"/>
    <w:rsid w:val="00107B12"/>
    <w:rsid w:val="00107E65"/>
    <w:rsid w:val="00110B84"/>
    <w:rsid w:val="00110E53"/>
    <w:rsid w:val="00110F67"/>
    <w:rsid w:val="00111823"/>
    <w:rsid w:val="00111FA7"/>
    <w:rsid w:val="00112ADD"/>
    <w:rsid w:val="00112B5A"/>
    <w:rsid w:val="001136F3"/>
    <w:rsid w:val="00113ED4"/>
    <w:rsid w:val="00114019"/>
    <w:rsid w:val="0011498A"/>
    <w:rsid w:val="00114A47"/>
    <w:rsid w:val="00114EE5"/>
    <w:rsid w:val="00117541"/>
    <w:rsid w:val="00117BE2"/>
    <w:rsid w:val="00117FDE"/>
    <w:rsid w:val="00120149"/>
    <w:rsid w:val="001202E5"/>
    <w:rsid w:val="00120596"/>
    <w:rsid w:val="00120733"/>
    <w:rsid w:val="00121E75"/>
    <w:rsid w:val="00121EB5"/>
    <w:rsid w:val="001225E9"/>
    <w:rsid w:val="00123156"/>
    <w:rsid w:val="00123271"/>
    <w:rsid w:val="00123599"/>
    <w:rsid w:val="00123799"/>
    <w:rsid w:val="0012398C"/>
    <w:rsid w:val="00123B05"/>
    <w:rsid w:val="00123D41"/>
    <w:rsid w:val="0012448D"/>
    <w:rsid w:val="00124708"/>
    <w:rsid w:val="00124ABD"/>
    <w:rsid w:val="001253EF"/>
    <w:rsid w:val="001258DF"/>
    <w:rsid w:val="001259F8"/>
    <w:rsid w:val="00126DD1"/>
    <w:rsid w:val="001275C6"/>
    <w:rsid w:val="00127828"/>
    <w:rsid w:val="001278EC"/>
    <w:rsid w:val="00127CD4"/>
    <w:rsid w:val="00127FED"/>
    <w:rsid w:val="00130A7C"/>
    <w:rsid w:val="00130E26"/>
    <w:rsid w:val="001313D1"/>
    <w:rsid w:val="00131BD6"/>
    <w:rsid w:val="00131D8A"/>
    <w:rsid w:val="00131E30"/>
    <w:rsid w:val="00132111"/>
    <w:rsid w:val="00132E82"/>
    <w:rsid w:val="00133829"/>
    <w:rsid w:val="0013395F"/>
    <w:rsid w:val="00134ACA"/>
    <w:rsid w:val="00134C80"/>
    <w:rsid w:val="0013574C"/>
    <w:rsid w:val="0013581B"/>
    <w:rsid w:val="00135ECD"/>
    <w:rsid w:val="00135F35"/>
    <w:rsid w:val="00140048"/>
    <w:rsid w:val="001408AE"/>
    <w:rsid w:val="001429A9"/>
    <w:rsid w:val="00142AB6"/>
    <w:rsid w:val="00142C64"/>
    <w:rsid w:val="00142E78"/>
    <w:rsid w:val="00143321"/>
    <w:rsid w:val="00143A1D"/>
    <w:rsid w:val="00143D90"/>
    <w:rsid w:val="001441B3"/>
    <w:rsid w:val="001443FA"/>
    <w:rsid w:val="0014529D"/>
    <w:rsid w:val="001456BA"/>
    <w:rsid w:val="00145F2A"/>
    <w:rsid w:val="001474C4"/>
    <w:rsid w:val="0015010B"/>
    <w:rsid w:val="00150BF1"/>
    <w:rsid w:val="00151115"/>
    <w:rsid w:val="0015251E"/>
    <w:rsid w:val="00152845"/>
    <w:rsid w:val="001537A4"/>
    <w:rsid w:val="0015399D"/>
    <w:rsid w:val="00153CF7"/>
    <w:rsid w:val="001542FF"/>
    <w:rsid w:val="00154B5E"/>
    <w:rsid w:val="00154DB4"/>
    <w:rsid w:val="00155A7E"/>
    <w:rsid w:val="00155FFA"/>
    <w:rsid w:val="00156038"/>
    <w:rsid w:val="00156994"/>
    <w:rsid w:val="00156B68"/>
    <w:rsid w:val="00157161"/>
    <w:rsid w:val="00157A76"/>
    <w:rsid w:val="00157BC5"/>
    <w:rsid w:val="00160080"/>
    <w:rsid w:val="001601BA"/>
    <w:rsid w:val="00160332"/>
    <w:rsid w:val="00161227"/>
    <w:rsid w:val="00161A28"/>
    <w:rsid w:val="00162449"/>
    <w:rsid w:val="001624CB"/>
    <w:rsid w:val="001629BD"/>
    <w:rsid w:val="00162CCA"/>
    <w:rsid w:val="00162E0E"/>
    <w:rsid w:val="00163355"/>
    <w:rsid w:val="0016344A"/>
    <w:rsid w:val="00163901"/>
    <w:rsid w:val="00163A82"/>
    <w:rsid w:val="00164568"/>
    <w:rsid w:val="00164996"/>
    <w:rsid w:val="00164ED4"/>
    <w:rsid w:val="001653D8"/>
    <w:rsid w:val="00165726"/>
    <w:rsid w:val="00165F3F"/>
    <w:rsid w:val="00166BDE"/>
    <w:rsid w:val="0016794A"/>
    <w:rsid w:val="001703FC"/>
    <w:rsid w:val="00170AFF"/>
    <w:rsid w:val="00170C7C"/>
    <w:rsid w:val="00170E80"/>
    <w:rsid w:val="00171C0D"/>
    <w:rsid w:val="001721B6"/>
    <w:rsid w:val="00172C20"/>
    <w:rsid w:val="00172DF0"/>
    <w:rsid w:val="001730FB"/>
    <w:rsid w:val="001732EA"/>
    <w:rsid w:val="0017442C"/>
    <w:rsid w:val="0017481F"/>
    <w:rsid w:val="00174AB7"/>
    <w:rsid w:val="001751AB"/>
    <w:rsid w:val="00175EA4"/>
    <w:rsid w:val="0017604F"/>
    <w:rsid w:val="00176390"/>
    <w:rsid w:val="0018030D"/>
    <w:rsid w:val="001807D3"/>
    <w:rsid w:val="00180B85"/>
    <w:rsid w:val="00181383"/>
    <w:rsid w:val="00181576"/>
    <w:rsid w:val="00183034"/>
    <w:rsid w:val="001831D5"/>
    <w:rsid w:val="00184249"/>
    <w:rsid w:val="00184D1B"/>
    <w:rsid w:val="00185787"/>
    <w:rsid w:val="00186E94"/>
    <w:rsid w:val="00186F06"/>
    <w:rsid w:val="00187512"/>
    <w:rsid w:val="0019072C"/>
    <w:rsid w:val="00190A85"/>
    <w:rsid w:val="00190AAA"/>
    <w:rsid w:val="00190CA2"/>
    <w:rsid w:val="00190F2E"/>
    <w:rsid w:val="001918F6"/>
    <w:rsid w:val="0019249C"/>
    <w:rsid w:val="001925A1"/>
    <w:rsid w:val="00192791"/>
    <w:rsid w:val="00193125"/>
    <w:rsid w:val="00193345"/>
    <w:rsid w:val="00193B9E"/>
    <w:rsid w:val="00194F8A"/>
    <w:rsid w:val="00195696"/>
    <w:rsid w:val="00195EEF"/>
    <w:rsid w:val="0019703A"/>
    <w:rsid w:val="00197685"/>
    <w:rsid w:val="00197A83"/>
    <w:rsid w:val="00197CC2"/>
    <w:rsid w:val="00197F95"/>
    <w:rsid w:val="001A117F"/>
    <w:rsid w:val="001A1697"/>
    <w:rsid w:val="001A178F"/>
    <w:rsid w:val="001A2470"/>
    <w:rsid w:val="001A359C"/>
    <w:rsid w:val="001A3B9C"/>
    <w:rsid w:val="001A3F6D"/>
    <w:rsid w:val="001A4189"/>
    <w:rsid w:val="001A491A"/>
    <w:rsid w:val="001A52FB"/>
    <w:rsid w:val="001A544F"/>
    <w:rsid w:val="001A6316"/>
    <w:rsid w:val="001A77BA"/>
    <w:rsid w:val="001A7895"/>
    <w:rsid w:val="001B0377"/>
    <w:rsid w:val="001B04E4"/>
    <w:rsid w:val="001B063F"/>
    <w:rsid w:val="001B0B9D"/>
    <w:rsid w:val="001B0C6B"/>
    <w:rsid w:val="001B16DE"/>
    <w:rsid w:val="001B1738"/>
    <w:rsid w:val="001B1E1D"/>
    <w:rsid w:val="001B1FD8"/>
    <w:rsid w:val="001B21F1"/>
    <w:rsid w:val="001B2960"/>
    <w:rsid w:val="001B2E6D"/>
    <w:rsid w:val="001B2F49"/>
    <w:rsid w:val="001B3A2B"/>
    <w:rsid w:val="001B44DC"/>
    <w:rsid w:val="001B45E2"/>
    <w:rsid w:val="001B4C02"/>
    <w:rsid w:val="001B52EC"/>
    <w:rsid w:val="001B5B3E"/>
    <w:rsid w:val="001B5E9B"/>
    <w:rsid w:val="001B6EAC"/>
    <w:rsid w:val="001B6EFD"/>
    <w:rsid w:val="001B72B8"/>
    <w:rsid w:val="001B77DB"/>
    <w:rsid w:val="001C00EA"/>
    <w:rsid w:val="001C0246"/>
    <w:rsid w:val="001C0565"/>
    <w:rsid w:val="001C0A22"/>
    <w:rsid w:val="001C11A8"/>
    <w:rsid w:val="001C1303"/>
    <w:rsid w:val="001C130C"/>
    <w:rsid w:val="001C1391"/>
    <w:rsid w:val="001C13F8"/>
    <w:rsid w:val="001C1A3D"/>
    <w:rsid w:val="001C1C72"/>
    <w:rsid w:val="001C1C80"/>
    <w:rsid w:val="001C2437"/>
    <w:rsid w:val="001C2CC9"/>
    <w:rsid w:val="001C33B8"/>
    <w:rsid w:val="001C386C"/>
    <w:rsid w:val="001C396D"/>
    <w:rsid w:val="001C3A5F"/>
    <w:rsid w:val="001C4153"/>
    <w:rsid w:val="001C4250"/>
    <w:rsid w:val="001C5C7E"/>
    <w:rsid w:val="001C5E38"/>
    <w:rsid w:val="001C6147"/>
    <w:rsid w:val="001C644A"/>
    <w:rsid w:val="001C6702"/>
    <w:rsid w:val="001C7412"/>
    <w:rsid w:val="001C7657"/>
    <w:rsid w:val="001D09EC"/>
    <w:rsid w:val="001D1FB1"/>
    <w:rsid w:val="001D2906"/>
    <w:rsid w:val="001D3D52"/>
    <w:rsid w:val="001D3DA0"/>
    <w:rsid w:val="001D4DC9"/>
    <w:rsid w:val="001D5316"/>
    <w:rsid w:val="001D5621"/>
    <w:rsid w:val="001D5821"/>
    <w:rsid w:val="001D5968"/>
    <w:rsid w:val="001D70EC"/>
    <w:rsid w:val="001D7A25"/>
    <w:rsid w:val="001E080D"/>
    <w:rsid w:val="001E0D56"/>
    <w:rsid w:val="001E120D"/>
    <w:rsid w:val="001E1D97"/>
    <w:rsid w:val="001E2990"/>
    <w:rsid w:val="001E34F3"/>
    <w:rsid w:val="001E463A"/>
    <w:rsid w:val="001E47F9"/>
    <w:rsid w:val="001E5712"/>
    <w:rsid w:val="001E63F1"/>
    <w:rsid w:val="001E6F5B"/>
    <w:rsid w:val="001E72CD"/>
    <w:rsid w:val="001E7B46"/>
    <w:rsid w:val="001F02C9"/>
    <w:rsid w:val="001F0414"/>
    <w:rsid w:val="001F04BE"/>
    <w:rsid w:val="001F0F97"/>
    <w:rsid w:val="001F1470"/>
    <w:rsid w:val="001F14A2"/>
    <w:rsid w:val="001F14F3"/>
    <w:rsid w:val="001F1552"/>
    <w:rsid w:val="001F1803"/>
    <w:rsid w:val="001F2DB6"/>
    <w:rsid w:val="001F385D"/>
    <w:rsid w:val="001F42E9"/>
    <w:rsid w:val="001F4A54"/>
    <w:rsid w:val="001F5017"/>
    <w:rsid w:val="001F5148"/>
    <w:rsid w:val="001F53B9"/>
    <w:rsid w:val="001F5558"/>
    <w:rsid w:val="001F55A5"/>
    <w:rsid w:val="001F5666"/>
    <w:rsid w:val="001F5921"/>
    <w:rsid w:val="001F65B6"/>
    <w:rsid w:val="001F6951"/>
    <w:rsid w:val="001F6AB4"/>
    <w:rsid w:val="001F6AB8"/>
    <w:rsid w:val="001F7829"/>
    <w:rsid w:val="001F7C1B"/>
    <w:rsid w:val="001F7E52"/>
    <w:rsid w:val="0020024D"/>
    <w:rsid w:val="002017A7"/>
    <w:rsid w:val="00201AE9"/>
    <w:rsid w:val="002029AA"/>
    <w:rsid w:val="00203578"/>
    <w:rsid w:val="002038BA"/>
    <w:rsid w:val="002045BA"/>
    <w:rsid w:val="0020461F"/>
    <w:rsid w:val="0020469B"/>
    <w:rsid w:val="002055C6"/>
    <w:rsid w:val="00205895"/>
    <w:rsid w:val="00205A76"/>
    <w:rsid w:val="00205B1D"/>
    <w:rsid w:val="00206991"/>
    <w:rsid w:val="00206E6F"/>
    <w:rsid w:val="0020719A"/>
    <w:rsid w:val="00207512"/>
    <w:rsid w:val="0020785A"/>
    <w:rsid w:val="00207C96"/>
    <w:rsid w:val="00207CD1"/>
    <w:rsid w:val="00210CE2"/>
    <w:rsid w:val="00210E10"/>
    <w:rsid w:val="00210E52"/>
    <w:rsid w:val="00210EF2"/>
    <w:rsid w:val="002110ED"/>
    <w:rsid w:val="002113C4"/>
    <w:rsid w:val="002114B1"/>
    <w:rsid w:val="002114DD"/>
    <w:rsid w:val="0021184E"/>
    <w:rsid w:val="00211999"/>
    <w:rsid w:val="00211ECE"/>
    <w:rsid w:val="002126F3"/>
    <w:rsid w:val="0021272E"/>
    <w:rsid w:val="00213C44"/>
    <w:rsid w:val="00214E83"/>
    <w:rsid w:val="0021577D"/>
    <w:rsid w:val="00215F39"/>
    <w:rsid w:val="00216031"/>
    <w:rsid w:val="00216751"/>
    <w:rsid w:val="002169CF"/>
    <w:rsid w:val="00216BBF"/>
    <w:rsid w:val="00217E0F"/>
    <w:rsid w:val="00220C20"/>
    <w:rsid w:val="00220F7D"/>
    <w:rsid w:val="002210CE"/>
    <w:rsid w:val="0022181E"/>
    <w:rsid w:val="002241B2"/>
    <w:rsid w:val="00224214"/>
    <w:rsid w:val="00225A3D"/>
    <w:rsid w:val="00225EAC"/>
    <w:rsid w:val="002260AF"/>
    <w:rsid w:val="00226444"/>
    <w:rsid w:val="00226FD1"/>
    <w:rsid w:val="0022796D"/>
    <w:rsid w:val="00227A8E"/>
    <w:rsid w:val="00227C85"/>
    <w:rsid w:val="00230EE4"/>
    <w:rsid w:val="00232492"/>
    <w:rsid w:val="00232B2D"/>
    <w:rsid w:val="00232B7B"/>
    <w:rsid w:val="00233B48"/>
    <w:rsid w:val="00233CAB"/>
    <w:rsid w:val="00234068"/>
    <w:rsid w:val="00234389"/>
    <w:rsid w:val="00234B11"/>
    <w:rsid w:val="00235645"/>
    <w:rsid w:val="00235E4F"/>
    <w:rsid w:val="00236DBD"/>
    <w:rsid w:val="00240937"/>
    <w:rsid w:val="00240976"/>
    <w:rsid w:val="00240B7D"/>
    <w:rsid w:val="00240F29"/>
    <w:rsid w:val="00241B28"/>
    <w:rsid w:val="00241EDA"/>
    <w:rsid w:val="002422A4"/>
    <w:rsid w:val="002423D0"/>
    <w:rsid w:val="002434F5"/>
    <w:rsid w:val="00243EB3"/>
    <w:rsid w:val="00244665"/>
    <w:rsid w:val="00244699"/>
    <w:rsid w:val="00244AC1"/>
    <w:rsid w:val="00245D52"/>
    <w:rsid w:val="0024633D"/>
    <w:rsid w:val="00246A27"/>
    <w:rsid w:val="00246D0A"/>
    <w:rsid w:val="00247867"/>
    <w:rsid w:val="00250473"/>
    <w:rsid w:val="00250710"/>
    <w:rsid w:val="00250D5F"/>
    <w:rsid w:val="00250F8E"/>
    <w:rsid w:val="002516D8"/>
    <w:rsid w:val="002518F3"/>
    <w:rsid w:val="00251F86"/>
    <w:rsid w:val="002522AB"/>
    <w:rsid w:val="002523BE"/>
    <w:rsid w:val="0025291B"/>
    <w:rsid w:val="0025354C"/>
    <w:rsid w:val="00253F5D"/>
    <w:rsid w:val="00254AA9"/>
    <w:rsid w:val="002551BB"/>
    <w:rsid w:val="00255861"/>
    <w:rsid w:val="00255B62"/>
    <w:rsid w:val="00256837"/>
    <w:rsid w:val="00256C52"/>
    <w:rsid w:val="002571BD"/>
    <w:rsid w:val="00257660"/>
    <w:rsid w:val="002604D7"/>
    <w:rsid w:val="00260FF8"/>
    <w:rsid w:val="00261183"/>
    <w:rsid w:val="00261498"/>
    <w:rsid w:val="0026179D"/>
    <w:rsid w:val="002624E2"/>
    <w:rsid w:val="00262C04"/>
    <w:rsid w:val="00262C61"/>
    <w:rsid w:val="00263331"/>
    <w:rsid w:val="002634A4"/>
    <w:rsid w:val="00264569"/>
    <w:rsid w:val="00264758"/>
    <w:rsid w:val="00264E85"/>
    <w:rsid w:val="00264EFC"/>
    <w:rsid w:val="002653CF"/>
    <w:rsid w:val="00265FD3"/>
    <w:rsid w:val="0026713B"/>
    <w:rsid w:val="00267D63"/>
    <w:rsid w:val="00270328"/>
    <w:rsid w:val="00270680"/>
    <w:rsid w:val="002708D8"/>
    <w:rsid w:val="00270D27"/>
    <w:rsid w:val="002710A8"/>
    <w:rsid w:val="00271740"/>
    <w:rsid w:val="00271C11"/>
    <w:rsid w:val="002724B8"/>
    <w:rsid w:val="00272A53"/>
    <w:rsid w:val="00272CC4"/>
    <w:rsid w:val="00272FE3"/>
    <w:rsid w:val="00273D25"/>
    <w:rsid w:val="002746EA"/>
    <w:rsid w:val="00274733"/>
    <w:rsid w:val="00275363"/>
    <w:rsid w:val="00276050"/>
    <w:rsid w:val="002761D6"/>
    <w:rsid w:val="002767BD"/>
    <w:rsid w:val="00276A5E"/>
    <w:rsid w:val="00276A90"/>
    <w:rsid w:val="00277057"/>
    <w:rsid w:val="002776CA"/>
    <w:rsid w:val="00280214"/>
    <w:rsid w:val="00280358"/>
    <w:rsid w:val="00280CFB"/>
    <w:rsid w:val="002816E7"/>
    <w:rsid w:val="00282246"/>
    <w:rsid w:val="002822D4"/>
    <w:rsid w:val="00282922"/>
    <w:rsid w:val="00283138"/>
    <w:rsid w:val="00283587"/>
    <w:rsid w:val="00283FE3"/>
    <w:rsid w:val="0028401A"/>
    <w:rsid w:val="00285E3B"/>
    <w:rsid w:val="00285F24"/>
    <w:rsid w:val="00287173"/>
    <w:rsid w:val="00287325"/>
    <w:rsid w:val="0028745F"/>
    <w:rsid w:val="00290A4F"/>
    <w:rsid w:val="00290C9A"/>
    <w:rsid w:val="002918BA"/>
    <w:rsid w:val="002919FC"/>
    <w:rsid w:val="002928F7"/>
    <w:rsid w:val="00292D17"/>
    <w:rsid w:val="002933A2"/>
    <w:rsid w:val="00293F27"/>
    <w:rsid w:val="002942CB"/>
    <w:rsid w:val="00294C39"/>
    <w:rsid w:val="00294D74"/>
    <w:rsid w:val="00296EEA"/>
    <w:rsid w:val="002A040A"/>
    <w:rsid w:val="002A0E51"/>
    <w:rsid w:val="002A15A2"/>
    <w:rsid w:val="002A1D18"/>
    <w:rsid w:val="002A2512"/>
    <w:rsid w:val="002A25CD"/>
    <w:rsid w:val="002A2665"/>
    <w:rsid w:val="002A289C"/>
    <w:rsid w:val="002A2B60"/>
    <w:rsid w:val="002A2EA8"/>
    <w:rsid w:val="002A3B36"/>
    <w:rsid w:val="002A3D51"/>
    <w:rsid w:val="002A4D32"/>
    <w:rsid w:val="002A5230"/>
    <w:rsid w:val="002A5791"/>
    <w:rsid w:val="002A64E2"/>
    <w:rsid w:val="002A7338"/>
    <w:rsid w:val="002A73DD"/>
    <w:rsid w:val="002A7625"/>
    <w:rsid w:val="002A77E2"/>
    <w:rsid w:val="002A7A26"/>
    <w:rsid w:val="002B05E5"/>
    <w:rsid w:val="002B1D3C"/>
    <w:rsid w:val="002B42F8"/>
    <w:rsid w:val="002B51B7"/>
    <w:rsid w:val="002B5247"/>
    <w:rsid w:val="002B579F"/>
    <w:rsid w:val="002B5D4B"/>
    <w:rsid w:val="002B5F5F"/>
    <w:rsid w:val="002B6031"/>
    <w:rsid w:val="002B648F"/>
    <w:rsid w:val="002B668E"/>
    <w:rsid w:val="002B6B79"/>
    <w:rsid w:val="002B6CC7"/>
    <w:rsid w:val="002B706C"/>
    <w:rsid w:val="002B70D4"/>
    <w:rsid w:val="002B71AC"/>
    <w:rsid w:val="002B7DEE"/>
    <w:rsid w:val="002C0896"/>
    <w:rsid w:val="002C141D"/>
    <w:rsid w:val="002C1BAD"/>
    <w:rsid w:val="002C1D3E"/>
    <w:rsid w:val="002C3554"/>
    <w:rsid w:val="002C3E1F"/>
    <w:rsid w:val="002C406B"/>
    <w:rsid w:val="002C453C"/>
    <w:rsid w:val="002C4B21"/>
    <w:rsid w:val="002C5C24"/>
    <w:rsid w:val="002C6090"/>
    <w:rsid w:val="002C7562"/>
    <w:rsid w:val="002C75A0"/>
    <w:rsid w:val="002C7753"/>
    <w:rsid w:val="002D0DD1"/>
    <w:rsid w:val="002D1596"/>
    <w:rsid w:val="002D15CC"/>
    <w:rsid w:val="002D2012"/>
    <w:rsid w:val="002D29B9"/>
    <w:rsid w:val="002D2BBE"/>
    <w:rsid w:val="002D3005"/>
    <w:rsid w:val="002D390C"/>
    <w:rsid w:val="002D3BDF"/>
    <w:rsid w:val="002D4577"/>
    <w:rsid w:val="002D46F1"/>
    <w:rsid w:val="002D5524"/>
    <w:rsid w:val="002D5AAE"/>
    <w:rsid w:val="002D69B0"/>
    <w:rsid w:val="002D6A55"/>
    <w:rsid w:val="002D75B5"/>
    <w:rsid w:val="002D7670"/>
    <w:rsid w:val="002D7CEB"/>
    <w:rsid w:val="002E0D3A"/>
    <w:rsid w:val="002E0F9B"/>
    <w:rsid w:val="002E1116"/>
    <w:rsid w:val="002E140B"/>
    <w:rsid w:val="002E1EBE"/>
    <w:rsid w:val="002E2F5A"/>
    <w:rsid w:val="002E35F0"/>
    <w:rsid w:val="002E47F6"/>
    <w:rsid w:val="002E49F5"/>
    <w:rsid w:val="002E4F63"/>
    <w:rsid w:val="002E59F7"/>
    <w:rsid w:val="002E5AA2"/>
    <w:rsid w:val="002E5AB0"/>
    <w:rsid w:val="002E61E4"/>
    <w:rsid w:val="002E63B0"/>
    <w:rsid w:val="002E6411"/>
    <w:rsid w:val="002E66CF"/>
    <w:rsid w:val="002E6845"/>
    <w:rsid w:val="002F0632"/>
    <w:rsid w:val="002F0999"/>
    <w:rsid w:val="002F1300"/>
    <w:rsid w:val="002F15A8"/>
    <w:rsid w:val="002F19D1"/>
    <w:rsid w:val="002F2972"/>
    <w:rsid w:val="002F3F61"/>
    <w:rsid w:val="002F4656"/>
    <w:rsid w:val="002F4D37"/>
    <w:rsid w:val="002F6257"/>
    <w:rsid w:val="002F6519"/>
    <w:rsid w:val="002F6978"/>
    <w:rsid w:val="002F69EB"/>
    <w:rsid w:val="002F7A3B"/>
    <w:rsid w:val="002F7ABD"/>
    <w:rsid w:val="00300C6D"/>
    <w:rsid w:val="003010F3"/>
    <w:rsid w:val="00301C54"/>
    <w:rsid w:val="00302615"/>
    <w:rsid w:val="0030284A"/>
    <w:rsid w:val="00303841"/>
    <w:rsid w:val="0030411F"/>
    <w:rsid w:val="0030418A"/>
    <w:rsid w:val="00304822"/>
    <w:rsid w:val="00305D1B"/>
    <w:rsid w:val="0030661F"/>
    <w:rsid w:val="00306673"/>
    <w:rsid w:val="003066F8"/>
    <w:rsid w:val="003074B0"/>
    <w:rsid w:val="00307CB2"/>
    <w:rsid w:val="003103C6"/>
    <w:rsid w:val="0031065C"/>
    <w:rsid w:val="00310754"/>
    <w:rsid w:val="00310868"/>
    <w:rsid w:val="00310F98"/>
    <w:rsid w:val="00311648"/>
    <w:rsid w:val="00311675"/>
    <w:rsid w:val="003117B1"/>
    <w:rsid w:val="00311A28"/>
    <w:rsid w:val="003133A4"/>
    <w:rsid w:val="00313772"/>
    <w:rsid w:val="00313B14"/>
    <w:rsid w:val="003145ED"/>
    <w:rsid w:val="003146B0"/>
    <w:rsid w:val="00314DC3"/>
    <w:rsid w:val="00314E56"/>
    <w:rsid w:val="00315A43"/>
    <w:rsid w:val="003161B5"/>
    <w:rsid w:val="00316565"/>
    <w:rsid w:val="0031664D"/>
    <w:rsid w:val="00316B06"/>
    <w:rsid w:val="003175B8"/>
    <w:rsid w:val="00317C16"/>
    <w:rsid w:val="00320AC3"/>
    <w:rsid w:val="00321F46"/>
    <w:rsid w:val="003223AA"/>
    <w:rsid w:val="00322445"/>
    <w:rsid w:val="003232E0"/>
    <w:rsid w:val="003241FC"/>
    <w:rsid w:val="003253BE"/>
    <w:rsid w:val="0032540B"/>
    <w:rsid w:val="00325820"/>
    <w:rsid w:val="00325B3F"/>
    <w:rsid w:val="00326622"/>
    <w:rsid w:val="0032709A"/>
    <w:rsid w:val="00327285"/>
    <w:rsid w:val="0032768B"/>
    <w:rsid w:val="00327F4C"/>
    <w:rsid w:val="00330239"/>
    <w:rsid w:val="00330352"/>
    <w:rsid w:val="00330B56"/>
    <w:rsid w:val="00331422"/>
    <w:rsid w:val="0033167C"/>
    <w:rsid w:val="003320DD"/>
    <w:rsid w:val="003322DA"/>
    <w:rsid w:val="00332B27"/>
    <w:rsid w:val="00332B7E"/>
    <w:rsid w:val="0033307B"/>
    <w:rsid w:val="00333F65"/>
    <w:rsid w:val="0033429B"/>
    <w:rsid w:val="003347D4"/>
    <w:rsid w:val="00334ED6"/>
    <w:rsid w:val="00334FC6"/>
    <w:rsid w:val="00335298"/>
    <w:rsid w:val="00335571"/>
    <w:rsid w:val="0033577E"/>
    <w:rsid w:val="00335A86"/>
    <w:rsid w:val="00335BF3"/>
    <w:rsid w:val="00337853"/>
    <w:rsid w:val="00340368"/>
    <w:rsid w:val="00340B8A"/>
    <w:rsid w:val="00341024"/>
    <w:rsid w:val="00341BB2"/>
    <w:rsid w:val="00342028"/>
    <w:rsid w:val="00343764"/>
    <w:rsid w:val="00344D8C"/>
    <w:rsid w:val="00346481"/>
    <w:rsid w:val="00346A2E"/>
    <w:rsid w:val="0034725E"/>
    <w:rsid w:val="00347963"/>
    <w:rsid w:val="00350A9C"/>
    <w:rsid w:val="00350F89"/>
    <w:rsid w:val="003520D5"/>
    <w:rsid w:val="00352563"/>
    <w:rsid w:val="00352A8D"/>
    <w:rsid w:val="003546AE"/>
    <w:rsid w:val="00354977"/>
    <w:rsid w:val="00354C5D"/>
    <w:rsid w:val="003557CA"/>
    <w:rsid w:val="00356CF3"/>
    <w:rsid w:val="00356F31"/>
    <w:rsid w:val="003571BB"/>
    <w:rsid w:val="00357860"/>
    <w:rsid w:val="00357C4D"/>
    <w:rsid w:val="00357F02"/>
    <w:rsid w:val="00360660"/>
    <w:rsid w:val="00360DBB"/>
    <w:rsid w:val="00360E67"/>
    <w:rsid w:val="003619BB"/>
    <w:rsid w:val="0036278A"/>
    <w:rsid w:val="00362A2A"/>
    <w:rsid w:val="003632AC"/>
    <w:rsid w:val="00363791"/>
    <w:rsid w:val="0036418D"/>
    <w:rsid w:val="00364F5B"/>
    <w:rsid w:val="003657D3"/>
    <w:rsid w:val="0036616A"/>
    <w:rsid w:val="003667DD"/>
    <w:rsid w:val="00366BEB"/>
    <w:rsid w:val="00366E9E"/>
    <w:rsid w:val="0036733D"/>
    <w:rsid w:val="00367F79"/>
    <w:rsid w:val="00370280"/>
    <w:rsid w:val="00370918"/>
    <w:rsid w:val="00370EC5"/>
    <w:rsid w:val="00371644"/>
    <w:rsid w:val="00371CFB"/>
    <w:rsid w:val="00372DAC"/>
    <w:rsid w:val="003741FB"/>
    <w:rsid w:val="003743E7"/>
    <w:rsid w:val="003749DC"/>
    <w:rsid w:val="00375065"/>
    <w:rsid w:val="0037642C"/>
    <w:rsid w:val="00377067"/>
    <w:rsid w:val="00377246"/>
    <w:rsid w:val="00380E87"/>
    <w:rsid w:val="003811A6"/>
    <w:rsid w:val="00382306"/>
    <w:rsid w:val="003827C5"/>
    <w:rsid w:val="00382C1A"/>
    <w:rsid w:val="00382CD8"/>
    <w:rsid w:val="00382F9E"/>
    <w:rsid w:val="00384139"/>
    <w:rsid w:val="00384A60"/>
    <w:rsid w:val="00386837"/>
    <w:rsid w:val="003868DD"/>
    <w:rsid w:val="00386BA5"/>
    <w:rsid w:val="003873A2"/>
    <w:rsid w:val="003875D1"/>
    <w:rsid w:val="00390FC8"/>
    <w:rsid w:val="003912C2"/>
    <w:rsid w:val="00391BCF"/>
    <w:rsid w:val="00392438"/>
    <w:rsid w:val="003925FF"/>
    <w:rsid w:val="00392D70"/>
    <w:rsid w:val="00394A8B"/>
    <w:rsid w:val="00394BA3"/>
    <w:rsid w:val="00394BB2"/>
    <w:rsid w:val="0039570D"/>
    <w:rsid w:val="0039585C"/>
    <w:rsid w:val="0039618B"/>
    <w:rsid w:val="00396CE9"/>
    <w:rsid w:val="003A00C6"/>
    <w:rsid w:val="003A051B"/>
    <w:rsid w:val="003A0CEC"/>
    <w:rsid w:val="003A1859"/>
    <w:rsid w:val="003A34F7"/>
    <w:rsid w:val="003A49D6"/>
    <w:rsid w:val="003A4BD9"/>
    <w:rsid w:val="003A4E9E"/>
    <w:rsid w:val="003A5580"/>
    <w:rsid w:val="003A58DC"/>
    <w:rsid w:val="003A5BB3"/>
    <w:rsid w:val="003A5D52"/>
    <w:rsid w:val="003A6B61"/>
    <w:rsid w:val="003A6C2A"/>
    <w:rsid w:val="003B0825"/>
    <w:rsid w:val="003B0A94"/>
    <w:rsid w:val="003B1B29"/>
    <w:rsid w:val="003B24F2"/>
    <w:rsid w:val="003B2DCC"/>
    <w:rsid w:val="003B3850"/>
    <w:rsid w:val="003B391D"/>
    <w:rsid w:val="003B3C3D"/>
    <w:rsid w:val="003B3D0A"/>
    <w:rsid w:val="003B42D2"/>
    <w:rsid w:val="003B5504"/>
    <w:rsid w:val="003B589D"/>
    <w:rsid w:val="003B5B8C"/>
    <w:rsid w:val="003B63BB"/>
    <w:rsid w:val="003B64EE"/>
    <w:rsid w:val="003B72C3"/>
    <w:rsid w:val="003B783F"/>
    <w:rsid w:val="003B7C28"/>
    <w:rsid w:val="003C0925"/>
    <w:rsid w:val="003C0AB0"/>
    <w:rsid w:val="003C10E7"/>
    <w:rsid w:val="003C11AA"/>
    <w:rsid w:val="003C1ED7"/>
    <w:rsid w:val="003C240B"/>
    <w:rsid w:val="003C245C"/>
    <w:rsid w:val="003C3C9D"/>
    <w:rsid w:val="003C3CDA"/>
    <w:rsid w:val="003C3D36"/>
    <w:rsid w:val="003C4265"/>
    <w:rsid w:val="003C44D1"/>
    <w:rsid w:val="003C501B"/>
    <w:rsid w:val="003C58B7"/>
    <w:rsid w:val="003C61EB"/>
    <w:rsid w:val="003C6425"/>
    <w:rsid w:val="003C6B72"/>
    <w:rsid w:val="003C6D61"/>
    <w:rsid w:val="003C7469"/>
    <w:rsid w:val="003D0E85"/>
    <w:rsid w:val="003D120D"/>
    <w:rsid w:val="003D1672"/>
    <w:rsid w:val="003D19AD"/>
    <w:rsid w:val="003D2703"/>
    <w:rsid w:val="003D2D27"/>
    <w:rsid w:val="003D3278"/>
    <w:rsid w:val="003D6525"/>
    <w:rsid w:val="003D6982"/>
    <w:rsid w:val="003D755A"/>
    <w:rsid w:val="003D7F1D"/>
    <w:rsid w:val="003E05AF"/>
    <w:rsid w:val="003E0AD5"/>
    <w:rsid w:val="003E1270"/>
    <w:rsid w:val="003E16C2"/>
    <w:rsid w:val="003E2F24"/>
    <w:rsid w:val="003E3493"/>
    <w:rsid w:val="003E412D"/>
    <w:rsid w:val="003E45AC"/>
    <w:rsid w:val="003E48AB"/>
    <w:rsid w:val="003E50D1"/>
    <w:rsid w:val="003E5339"/>
    <w:rsid w:val="003E56EE"/>
    <w:rsid w:val="003E5E8B"/>
    <w:rsid w:val="003E684B"/>
    <w:rsid w:val="003E6E5B"/>
    <w:rsid w:val="003E712A"/>
    <w:rsid w:val="003E7460"/>
    <w:rsid w:val="003E751D"/>
    <w:rsid w:val="003E756A"/>
    <w:rsid w:val="003E7B4E"/>
    <w:rsid w:val="003E7E84"/>
    <w:rsid w:val="003F00C4"/>
    <w:rsid w:val="003F05FF"/>
    <w:rsid w:val="003F13B4"/>
    <w:rsid w:val="003F201F"/>
    <w:rsid w:val="003F2CA1"/>
    <w:rsid w:val="003F2DF4"/>
    <w:rsid w:val="003F3431"/>
    <w:rsid w:val="003F635D"/>
    <w:rsid w:val="003F657B"/>
    <w:rsid w:val="003F68FB"/>
    <w:rsid w:val="003F6ABA"/>
    <w:rsid w:val="003F6FBB"/>
    <w:rsid w:val="003F7C6B"/>
    <w:rsid w:val="003F7C98"/>
    <w:rsid w:val="00400449"/>
    <w:rsid w:val="00400C55"/>
    <w:rsid w:val="00400E27"/>
    <w:rsid w:val="0040138B"/>
    <w:rsid w:val="00401AC5"/>
    <w:rsid w:val="00401FEC"/>
    <w:rsid w:val="004022AD"/>
    <w:rsid w:val="00402304"/>
    <w:rsid w:val="004027BC"/>
    <w:rsid w:val="00402A3D"/>
    <w:rsid w:val="00403154"/>
    <w:rsid w:val="00403390"/>
    <w:rsid w:val="0040389E"/>
    <w:rsid w:val="004038F7"/>
    <w:rsid w:val="00403D7F"/>
    <w:rsid w:val="004041AC"/>
    <w:rsid w:val="00404702"/>
    <w:rsid w:val="00406BC5"/>
    <w:rsid w:val="00406E08"/>
    <w:rsid w:val="00407EE0"/>
    <w:rsid w:val="004100EE"/>
    <w:rsid w:val="004116CE"/>
    <w:rsid w:val="004117BD"/>
    <w:rsid w:val="004117DD"/>
    <w:rsid w:val="00411B34"/>
    <w:rsid w:val="004120A5"/>
    <w:rsid w:val="0041246F"/>
    <w:rsid w:val="0041298E"/>
    <w:rsid w:val="00412A71"/>
    <w:rsid w:val="00412F74"/>
    <w:rsid w:val="00412F7F"/>
    <w:rsid w:val="00413EB0"/>
    <w:rsid w:val="00414091"/>
    <w:rsid w:val="00414523"/>
    <w:rsid w:val="00414BD0"/>
    <w:rsid w:val="0041583D"/>
    <w:rsid w:val="004160A0"/>
    <w:rsid w:val="00417285"/>
    <w:rsid w:val="00417718"/>
    <w:rsid w:val="0041772F"/>
    <w:rsid w:val="0042014E"/>
    <w:rsid w:val="0042048F"/>
    <w:rsid w:val="00420B30"/>
    <w:rsid w:val="00421022"/>
    <w:rsid w:val="0042104D"/>
    <w:rsid w:val="004214A2"/>
    <w:rsid w:val="00421690"/>
    <w:rsid w:val="00421C48"/>
    <w:rsid w:val="00421C80"/>
    <w:rsid w:val="00422181"/>
    <w:rsid w:val="0042237B"/>
    <w:rsid w:val="004224D6"/>
    <w:rsid w:val="004229C8"/>
    <w:rsid w:val="0042478A"/>
    <w:rsid w:val="00424C3E"/>
    <w:rsid w:val="00425607"/>
    <w:rsid w:val="00425AC4"/>
    <w:rsid w:val="00426BE1"/>
    <w:rsid w:val="00427240"/>
    <w:rsid w:val="0042787C"/>
    <w:rsid w:val="00427F6E"/>
    <w:rsid w:val="00430783"/>
    <w:rsid w:val="004309C7"/>
    <w:rsid w:val="00430BDD"/>
    <w:rsid w:val="00432024"/>
    <w:rsid w:val="0043340A"/>
    <w:rsid w:val="004334C5"/>
    <w:rsid w:val="00434E18"/>
    <w:rsid w:val="00434FFF"/>
    <w:rsid w:val="0043525E"/>
    <w:rsid w:val="00435281"/>
    <w:rsid w:val="00435776"/>
    <w:rsid w:val="004360EA"/>
    <w:rsid w:val="00436142"/>
    <w:rsid w:val="004361C9"/>
    <w:rsid w:val="00436D46"/>
    <w:rsid w:val="0043729F"/>
    <w:rsid w:val="00437899"/>
    <w:rsid w:val="00437CF0"/>
    <w:rsid w:val="00440448"/>
    <w:rsid w:val="004408D6"/>
    <w:rsid w:val="00440C6E"/>
    <w:rsid w:val="00440D9E"/>
    <w:rsid w:val="004427D3"/>
    <w:rsid w:val="004427D8"/>
    <w:rsid w:val="0044288A"/>
    <w:rsid w:val="004429B2"/>
    <w:rsid w:val="00443896"/>
    <w:rsid w:val="00443A37"/>
    <w:rsid w:val="00443F86"/>
    <w:rsid w:val="004440C5"/>
    <w:rsid w:val="00444B9B"/>
    <w:rsid w:val="004456D2"/>
    <w:rsid w:val="00446104"/>
    <w:rsid w:val="00447701"/>
    <w:rsid w:val="00447AAC"/>
    <w:rsid w:val="00447B1A"/>
    <w:rsid w:val="00447FE0"/>
    <w:rsid w:val="004506D9"/>
    <w:rsid w:val="00452167"/>
    <w:rsid w:val="00452774"/>
    <w:rsid w:val="0045345A"/>
    <w:rsid w:val="00454DA0"/>
    <w:rsid w:val="0045606A"/>
    <w:rsid w:val="0045671D"/>
    <w:rsid w:val="00456AE8"/>
    <w:rsid w:val="00456EE4"/>
    <w:rsid w:val="004614A3"/>
    <w:rsid w:val="00461F65"/>
    <w:rsid w:val="004628CC"/>
    <w:rsid w:val="004628EF"/>
    <w:rsid w:val="00462C91"/>
    <w:rsid w:val="00463382"/>
    <w:rsid w:val="00463ED3"/>
    <w:rsid w:val="004646FC"/>
    <w:rsid w:val="004647C5"/>
    <w:rsid w:val="004647DD"/>
    <w:rsid w:val="004654EB"/>
    <w:rsid w:val="00465F56"/>
    <w:rsid w:val="00466ACA"/>
    <w:rsid w:val="00466B9A"/>
    <w:rsid w:val="00470043"/>
    <w:rsid w:val="00470412"/>
    <w:rsid w:val="00471554"/>
    <w:rsid w:val="00471A42"/>
    <w:rsid w:val="00471D47"/>
    <w:rsid w:val="00471E00"/>
    <w:rsid w:val="00472F7D"/>
    <w:rsid w:val="0047304F"/>
    <w:rsid w:val="00473222"/>
    <w:rsid w:val="00473B25"/>
    <w:rsid w:val="00474564"/>
    <w:rsid w:val="00474E41"/>
    <w:rsid w:val="00474F11"/>
    <w:rsid w:val="004758D7"/>
    <w:rsid w:val="00480116"/>
    <w:rsid w:val="00480922"/>
    <w:rsid w:val="00480FD7"/>
    <w:rsid w:val="004812A7"/>
    <w:rsid w:val="004814E1"/>
    <w:rsid w:val="00481602"/>
    <w:rsid w:val="00481E05"/>
    <w:rsid w:val="0048227A"/>
    <w:rsid w:val="00482485"/>
    <w:rsid w:val="00482834"/>
    <w:rsid w:val="00482EB3"/>
    <w:rsid w:val="00484B71"/>
    <w:rsid w:val="00484BAE"/>
    <w:rsid w:val="0048555B"/>
    <w:rsid w:val="00485792"/>
    <w:rsid w:val="004863C2"/>
    <w:rsid w:val="004865A2"/>
    <w:rsid w:val="00486609"/>
    <w:rsid w:val="00486610"/>
    <w:rsid w:val="004868AF"/>
    <w:rsid w:val="00487221"/>
    <w:rsid w:val="004872FB"/>
    <w:rsid w:val="00487E2C"/>
    <w:rsid w:val="00491B75"/>
    <w:rsid w:val="00493C61"/>
    <w:rsid w:val="00494555"/>
    <w:rsid w:val="00495369"/>
    <w:rsid w:val="004961D4"/>
    <w:rsid w:val="0049768F"/>
    <w:rsid w:val="00497B50"/>
    <w:rsid w:val="004A0027"/>
    <w:rsid w:val="004A02E4"/>
    <w:rsid w:val="004A054D"/>
    <w:rsid w:val="004A0AAC"/>
    <w:rsid w:val="004A17DA"/>
    <w:rsid w:val="004A1B42"/>
    <w:rsid w:val="004A1D05"/>
    <w:rsid w:val="004A21CC"/>
    <w:rsid w:val="004A26C5"/>
    <w:rsid w:val="004A2FDE"/>
    <w:rsid w:val="004A38B9"/>
    <w:rsid w:val="004A3DCA"/>
    <w:rsid w:val="004A42B3"/>
    <w:rsid w:val="004A470A"/>
    <w:rsid w:val="004A6B33"/>
    <w:rsid w:val="004A6C3A"/>
    <w:rsid w:val="004A70F2"/>
    <w:rsid w:val="004A7D3B"/>
    <w:rsid w:val="004B13CF"/>
    <w:rsid w:val="004B1E51"/>
    <w:rsid w:val="004B3D0D"/>
    <w:rsid w:val="004B4E1B"/>
    <w:rsid w:val="004B4E77"/>
    <w:rsid w:val="004B584E"/>
    <w:rsid w:val="004B59AC"/>
    <w:rsid w:val="004B5B32"/>
    <w:rsid w:val="004B5D23"/>
    <w:rsid w:val="004B627F"/>
    <w:rsid w:val="004B6558"/>
    <w:rsid w:val="004B688C"/>
    <w:rsid w:val="004B6AB6"/>
    <w:rsid w:val="004B7B46"/>
    <w:rsid w:val="004C0182"/>
    <w:rsid w:val="004C0329"/>
    <w:rsid w:val="004C052B"/>
    <w:rsid w:val="004C0697"/>
    <w:rsid w:val="004C07DD"/>
    <w:rsid w:val="004C0C06"/>
    <w:rsid w:val="004C1900"/>
    <w:rsid w:val="004C1E93"/>
    <w:rsid w:val="004C2394"/>
    <w:rsid w:val="004C2494"/>
    <w:rsid w:val="004C3047"/>
    <w:rsid w:val="004C30EA"/>
    <w:rsid w:val="004C3AD1"/>
    <w:rsid w:val="004C4468"/>
    <w:rsid w:val="004C4556"/>
    <w:rsid w:val="004C4E45"/>
    <w:rsid w:val="004C526A"/>
    <w:rsid w:val="004C5646"/>
    <w:rsid w:val="004C5F22"/>
    <w:rsid w:val="004C6E52"/>
    <w:rsid w:val="004C6F93"/>
    <w:rsid w:val="004C724F"/>
    <w:rsid w:val="004C7432"/>
    <w:rsid w:val="004C7866"/>
    <w:rsid w:val="004C7FBF"/>
    <w:rsid w:val="004C7FCE"/>
    <w:rsid w:val="004D025C"/>
    <w:rsid w:val="004D0265"/>
    <w:rsid w:val="004D055E"/>
    <w:rsid w:val="004D1646"/>
    <w:rsid w:val="004D19B7"/>
    <w:rsid w:val="004D25FF"/>
    <w:rsid w:val="004D2FF0"/>
    <w:rsid w:val="004D362F"/>
    <w:rsid w:val="004D4378"/>
    <w:rsid w:val="004D5024"/>
    <w:rsid w:val="004D530A"/>
    <w:rsid w:val="004D5580"/>
    <w:rsid w:val="004D5F7B"/>
    <w:rsid w:val="004D64B8"/>
    <w:rsid w:val="004D7658"/>
    <w:rsid w:val="004E02A3"/>
    <w:rsid w:val="004E0490"/>
    <w:rsid w:val="004E097E"/>
    <w:rsid w:val="004E0DEA"/>
    <w:rsid w:val="004E1BFD"/>
    <w:rsid w:val="004E1C13"/>
    <w:rsid w:val="004E1E23"/>
    <w:rsid w:val="004E2D90"/>
    <w:rsid w:val="004E334E"/>
    <w:rsid w:val="004E37B2"/>
    <w:rsid w:val="004E3CFE"/>
    <w:rsid w:val="004E433E"/>
    <w:rsid w:val="004E5C88"/>
    <w:rsid w:val="004E5D68"/>
    <w:rsid w:val="004E6373"/>
    <w:rsid w:val="004E63F5"/>
    <w:rsid w:val="004E66FF"/>
    <w:rsid w:val="004E6722"/>
    <w:rsid w:val="004E6991"/>
    <w:rsid w:val="004E743C"/>
    <w:rsid w:val="004F0925"/>
    <w:rsid w:val="004F14DC"/>
    <w:rsid w:val="004F1B12"/>
    <w:rsid w:val="004F21D3"/>
    <w:rsid w:val="004F31D0"/>
    <w:rsid w:val="004F3864"/>
    <w:rsid w:val="004F41BF"/>
    <w:rsid w:val="004F42AB"/>
    <w:rsid w:val="004F4CA1"/>
    <w:rsid w:val="004F4D68"/>
    <w:rsid w:val="004F5CA4"/>
    <w:rsid w:val="004F6680"/>
    <w:rsid w:val="004F6BC5"/>
    <w:rsid w:val="004F7397"/>
    <w:rsid w:val="004F7DE8"/>
    <w:rsid w:val="0050092C"/>
    <w:rsid w:val="00500E2D"/>
    <w:rsid w:val="005016C9"/>
    <w:rsid w:val="00502C6C"/>
    <w:rsid w:val="005035F9"/>
    <w:rsid w:val="00503616"/>
    <w:rsid w:val="00504D14"/>
    <w:rsid w:val="005051A5"/>
    <w:rsid w:val="00506A73"/>
    <w:rsid w:val="00506CF3"/>
    <w:rsid w:val="00507008"/>
    <w:rsid w:val="00507D67"/>
    <w:rsid w:val="005100C8"/>
    <w:rsid w:val="0051054D"/>
    <w:rsid w:val="005109A2"/>
    <w:rsid w:val="00510CC7"/>
    <w:rsid w:val="005114CA"/>
    <w:rsid w:val="00511508"/>
    <w:rsid w:val="0051224C"/>
    <w:rsid w:val="00513225"/>
    <w:rsid w:val="00513AA3"/>
    <w:rsid w:val="00514524"/>
    <w:rsid w:val="005150AA"/>
    <w:rsid w:val="00515489"/>
    <w:rsid w:val="00515DB3"/>
    <w:rsid w:val="005161C9"/>
    <w:rsid w:val="0051671F"/>
    <w:rsid w:val="00517970"/>
    <w:rsid w:val="005200CF"/>
    <w:rsid w:val="00520B59"/>
    <w:rsid w:val="00520D38"/>
    <w:rsid w:val="00521ADC"/>
    <w:rsid w:val="00521BC1"/>
    <w:rsid w:val="00523A57"/>
    <w:rsid w:val="00523B63"/>
    <w:rsid w:val="00524A04"/>
    <w:rsid w:val="00524E47"/>
    <w:rsid w:val="00525D08"/>
    <w:rsid w:val="005270DA"/>
    <w:rsid w:val="00527493"/>
    <w:rsid w:val="005275E6"/>
    <w:rsid w:val="005279D2"/>
    <w:rsid w:val="00527D7B"/>
    <w:rsid w:val="005312D9"/>
    <w:rsid w:val="00531916"/>
    <w:rsid w:val="00531E17"/>
    <w:rsid w:val="00531FB8"/>
    <w:rsid w:val="00532F6F"/>
    <w:rsid w:val="0053353E"/>
    <w:rsid w:val="0053398A"/>
    <w:rsid w:val="0053447B"/>
    <w:rsid w:val="00534E02"/>
    <w:rsid w:val="0053520F"/>
    <w:rsid w:val="00535A77"/>
    <w:rsid w:val="00536446"/>
    <w:rsid w:val="005365E5"/>
    <w:rsid w:val="00536B25"/>
    <w:rsid w:val="0053783C"/>
    <w:rsid w:val="005426CE"/>
    <w:rsid w:val="00542720"/>
    <w:rsid w:val="00542856"/>
    <w:rsid w:val="00543083"/>
    <w:rsid w:val="005430DA"/>
    <w:rsid w:val="00543306"/>
    <w:rsid w:val="00543736"/>
    <w:rsid w:val="00543C98"/>
    <w:rsid w:val="005446C4"/>
    <w:rsid w:val="00544A5D"/>
    <w:rsid w:val="00544B03"/>
    <w:rsid w:val="005450FB"/>
    <w:rsid w:val="00545774"/>
    <w:rsid w:val="00545B51"/>
    <w:rsid w:val="00546510"/>
    <w:rsid w:val="00546641"/>
    <w:rsid w:val="005467B3"/>
    <w:rsid w:val="00546D63"/>
    <w:rsid w:val="00546F4B"/>
    <w:rsid w:val="00547DEE"/>
    <w:rsid w:val="00550AF7"/>
    <w:rsid w:val="00550CB8"/>
    <w:rsid w:val="00550E4A"/>
    <w:rsid w:val="00551204"/>
    <w:rsid w:val="0055138D"/>
    <w:rsid w:val="0055140B"/>
    <w:rsid w:val="00551ED5"/>
    <w:rsid w:val="00551FB4"/>
    <w:rsid w:val="00552059"/>
    <w:rsid w:val="00553BD3"/>
    <w:rsid w:val="005540FC"/>
    <w:rsid w:val="00554C44"/>
    <w:rsid w:val="00554DF1"/>
    <w:rsid w:val="00555586"/>
    <w:rsid w:val="00555A8B"/>
    <w:rsid w:val="005563D4"/>
    <w:rsid w:val="005567AC"/>
    <w:rsid w:val="0055729D"/>
    <w:rsid w:val="005573A8"/>
    <w:rsid w:val="00557803"/>
    <w:rsid w:val="00557921"/>
    <w:rsid w:val="00557CCF"/>
    <w:rsid w:val="00557FC9"/>
    <w:rsid w:val="00560142"/>
    <w:rsid w:val="005606E1"/>
    <w:rsid w:val="00561DA6"/>
    <w:rsid w:val="00561DDA"/>
    <w:rsid w:val="0056202C"/>
    <w:rsid w:val="00562A64"/>
    <w:rsid w:val="00562D5E"/>
    <w:rsid w:val="00564B7B"/>
    <w:rsid w:val="005652C0"/>
    <w:rsid w:val="005653E7"/>
    <w:rsid w:val="0056553C"/>
    <w:rsid w:val="005656CE"/>
    <w:rsid w:val="005660BA"/>
    <w:rsid w:val="005666D7"/>
    <w:rsid w:val="005675AB"/>
    <w:rsid w:val="005679CF"/>
    <w:rsid w:val="00567B6B"/>
    <w:rsid w:val="005711D6"/>
    <w:rsid w:val="00573040"/>
    <w:rsid w:val="00573571"/>
    <w:rsid w:val="0057507B"/>
    <w:rsid w:val="005753F9"/>
    <w:rsid w:val="00575441"/>
    <w:rsid w:val="00576AEB"/>
    <w:rsid w:val="00577774"/>
    <w:rsid w:val="00580242"/>
    <w:rsid w:val="0058039F"/>
    <w:rsid w:val="00580801"/>
    <w:rsid w:val="00580F52"/>
    <w:rsid w:val="00581E61"/>
    <w:rsid w:val="00581F7B"/>
    <w:rsid w:val="005827C9"/>
    <w:rsid w:val="005829DF"/>
    <w:rsid w:val="00582B3F"/>
    <w:rsid w:val="00583767"/>
    <w:rsid w:val="00583834"/>
    <w:rsid w:val="00583EC8"/>
    <w:rsid w:val="00585639"/>
    <w:rsid w:val="00585A30"/>
    <w:rsid w:val="005864F2"/>
    <w:rsid w:val="005866C3"/>
    <w:rsid w:val="00587220"/>
    <w:rsid w:val="005873C5"/>
    <w:rsid w:val="005878E3"/>
    <w:rsid w:val="00587D6C"/>
    <w:rsid w:val="0059012A"/>
    <w:rsid w:val="00590721"/>
    <w:rsid w:val="0059095C"/>
    <w:rsid w:val="00590B7F"/>
    <w:rsid w:val="00590C85"/>
    <w:rsid w:val="00590F0D"/>
    <w:rsid w:val="005917EE"/>
    <w:rsid w:val="005922A0"/>
    <w:rsid w:val="00592741"/>
    <w:rsid w:val="00592CCB"/>
    <w:rsid w:val="005930E1"/>
    <w:rsid w:val="005933D5"/>
    <w:rsid w:val="00593B0E"/>
    <w:rsid w:val="00594BE8"/>
    <w:rsid w:val="00594C91"/>
    <w:rsid w:val="00594E4E"/>
    <w:rsid w:val="005957CC"/>
    <w:rsid w:val="00595CC8"/>
    <w:rsid w:val="005A0439"/>
    <w:rsid w:val="005A0589"/>
    <w:rsid w:val="005A05C4"/>
    <w:rsid w:val="005A122E"/>
    <w:rsid w:val="005A12C0"/>
    <w:rsid w:val="005A167C"/>
    <w:rsid w:val="005A1CC6"/>
    <w:rsid w:val="005A208A"/>
    <w:rsid w:val="005A267B"/>
    <w:rsid w:val="005A2C15"/>
    <w:rsid w:val="005A3F40"/>
    <w:rsid w:val="005A4C2C"/>
    <w:rsid w:val="005A51B3"/>
    <w:rsid w:val="005A56FF"/>
    <w:rsid w:val="005A5AE6"/>
    <w:rsid w:val="005A6F88"/>
    <w:rsid w:val="005A74F4"/>
    <w:rsid w:val="005A7BA3"/>
    <w:rsid w:val="005A7DAF"/>
    <w:rsid w:val="005B0965"/>
    <w:rsid w:val="005B0A5D"/>
    <w:rsid w:val="005B0C1E"/>
    <w:rsid w:val="005B0FD7"/>
    <w:rsid w:val="005B29A2"/>
    <w:rsid w:val="005B2C37"/>
    <w:rsid w:val="005B3262"/>
    <w:rsid w:val="005B3342"/>
    <w:rsid w:val="005B3E2A"/>
    <w:rsid w:val="005B523B"/>
    <w:rsid w:val="005B6233"/>
    <w:rsid w:val="005B705A"/>
    <w:rsid w:val="005B7518"/>
    <w:rsid w:val="005C027F"/>
    <w:rsid w:val="005C02A3"/>
    <w:rsid w:val="005C045E"/>
    <w:rsid w:val="005C056D"/>
    <w:rsid w:val="005C078D"/>
    <w:rsid w:val="005C0A6F"/>
    <w:rsid w:val="005C0B21"/>
    <w:rsid w:val="005C16E9"/>
    <w:rsid w:val="005C200A"/>
    <w:rsid w:val="005C20BB"/>
    <w:rsid w:val="005C277D"/>
    <w:rsid w:val="005C2CB5"/>
    <w:rsid w:val="005C2D2C"/>
    <w:rsid w:val="005C3699"/>
    <w:rsid w:val="005C3704"/>
    <w:rsid w:val="005C378E"/>
    <w:rsid w:val="005C3C93"/>
    <w:rsid w:val="005C4A30"/>
    <w:rsid w:val="005C51A1"/>
    <w:rsid w:val="005C53AA"/>
    <w:rsid w:val="005C5519"/>
    <w:rsid w:val="005C553F"/>
    <w:rsid w:val="005C72B3"/>
    <w:rsid w:val="005C7E96"/>
    <w:rsid w:val="005C7FDC"/>
    <w:rsid w:val="005D0188"/>
    <w:rsid w:val="005D0A50"/>
    <w:rsid w:val="005D1699"/>
    <w:rsid w:val="005D1F7B"/>
    <w:rsid w:val="005D2792"/>
    <w:rsid w:val="005D2933"/>
    <w:rsid w:val="005D2A06"/>
    <w:rsid w:val="005D3384"/>
    <w:rsid w:val="005D3408"/>
    <w:rsid w:val="005D3E61"/>
    <w:rsid w:val="005D4000"/>
    <w:rsid w:val="005D4980"/>
    <w:rsid w:val="005D51DD"/>
    <w:rsid w:val="005D54BF"/>
    <w:rsid w:val="005D56A8"/>
    <w:rsid w:val="005D5824"/>
    <w:rsid w:val="005D6F01"/>
    <w:rsid w:val="005D7479"/>
    <w:rsid w:val="005D7D94"/>
    <w:rsid w:val="005D7E62"/>
    <w:rsid w:val="005E0F24"/>
    <w:rsid w:val="005E1A09"/>
    <w:rsid w:val="005E1E89"/>
    <w:rsid w:val="005E264F"/>
    <w:rsid w:val="005E2CC5"/>
    <w:rsid w:val="005E3360"/>
    <w:rsid w:val="005E366D"/>
    <w:rsid w:val="005E3954"/>
    <w:rsid w:val="005E5636"/>
    <w:rsid w:val="005E5B2E"/>
    <w:rsid w:val="005E7D73"/>
    <w:rsid w:val="005F043A"/>
    <w:rsid w:val="005F0920"/>
    <w:rsid w:val="005F0C8B"/>
    <w:rsid w:val="005F1E8C"/>
    <w:rsid w:val="005F2075"/>
    <w:rsid w:val="005F2282"/>
    <w:rsid w:val="005F2802"/>
    <w:rsid w:val="005F3A2B"/>
    <w:rsid w:val="005F3CE1"/>
    <w:rsid w:val="005F422F"/>
    <w:rsid w:val="005F45F9"/>
    <w:rsid w:val="005F55FF"/>
    <w:rsid w:val="005F5959"/>
    <w:rsid w:val="005F5989"/>
    <w:rsid w:val="005F5C1A"/>
    <w:rsid w:val="005F6823"/>
    <w:rsid w:val="005F698D"/>
    <w:rsid w:val="005F779F"/>
    <w:rsid w:val="005F7E51"/>
    <w:rsid w:val="006000F6"/>
    <w:rsid w:val="00600485"/>
    <w:rsid w:val="0060067B"/>
    <w:rsid w:val="006007B3"/>
    <w:rsid w:val="00601F65"/>
    <w:rsid w:val="00602082"/>
    <w:rsid w:val="00602398"/>
    <w:rsid w:val="006025C8"/>
    <w:rsid w:val="00602AF5"/>
    <w:rsid w:val="00602CED"/>
    <w:rsid w:val="00602D76"/>
    <w:rsid w:val="00602F02"/>
    <w:rsid w:val="00604088"/>
    <w:rsid w:val="006040AE"/>
    <w:rsid w:val="006053BF"/>
    <w:rsid w:val="00606370"/>
    <w:rsid w:val="00606777"/>
    <w:rsid w:val="006069AB"/>
    <w:rsid w:val="006069D5"/>
    <w:rsid w:val="00606AC5"/>
    <w:rsid w:val="00607810"/>
    <w:rsid w:val="00607A14"/>
    <w:rsid w:val="00607CB9"/>
    <w:rsid w:val="00610346"/>
    <w:rsid w:val="00610CA3"/>
    <w:rsid w:val="006110F0"/>
    <w:rsid w:val="006111E9"/>
    <w:rsid w:val="00611524"/>
    <w:rsid w:val="00611A90"/>
    <w:rsid w:val="006124E8"/>
    <w:rsid w:val="00612C4C"/>
    <w:rsid w:val="006133D4"/>
    <w:rsid w:val="00613436"/>
    <w:rsid w:val="00613EF4"/>
    <w:rsid w:val="00614FA7"/>
    <w:rsid w:val="00615905"/>
    <w:rsid w:val="006165F0"/>
    <w:rsid w:val="00616D70"/>
    <w:rsid w:val="00616EB9"/>
    <w:rsid w:val="006174A6"/>
    <w:rsid w:val="00617E3C"/>
    <w:rsid w:val="0062047F"/>
    <w:rsid w:val="0062072B"/>
    <w:rsid w:val="006221C4"/>
    <w:rsid w:val="006224F0"/>
    <w:rsid w:val="0062347D"/>
    <w:rsid w:val="00623D53"/>
    <w:rsid w:val="00624687"/>
    <w:rsid w:val="006247E4"/>
    <w:rsid w:val="0062486D"/>
    <w:rsid w:val="00624D88"/>
    <w:rsid w:val="00624EE9"/>
    <w:rsid w:val="0062564C"/>
    <w:rsid w:val="0062707B"/>
    <w:rsid w:val="006277F2"/>
    <w:rsid w:val="00627FB1"/>
    <w:rsid w:val="006302BB"/>
    <w:rsid w:val="006302E5"/>
    <w:rsid w:val="00630D1A"/>
    <w:rsid w:val="00630E86"/>
    <w:rsid w:val="00631514"/>
    <w:rsid w:val="0063195D"/>
    <w:rsid w:val="0063198B"/>
    <w:rsid w:val="006320DE"/>
    <w:rsid w:val="006322AA"/>
    <w:rsid w:val="00632576"/>
    <w:rsid w:val="0063267E"/>
    <w:rsid w:val="006326A6"/>
    <w:rsid w:val="0063295C"/>
    <w:rsid w:val="00633B7E"/>
    <w:rsid w:val="00633D7C"/>
    <w:rsid w:val="0063464F"/>
    <w:rsid w:val="006348DA"/>
    <w:rsid w:val="0063513F"/>
    <w:rsid w:val="0063577F"/>
    <w:rsid w:val="00635C66"/>
    <w:rsid w:val="0063617C"/>
    <w:rsid w:val="00636593"/>
    <w:rsid w:val="00637005"/>
    <w:rsid w:val="00640288"/>
    <w:rsid w:val="006403FF"/>
    <w:rsid w:val="00640F37"/>
    <w:rsid w:val="00640FCE"/>
    <w:rsid w:val="006413CC"/>
    <w:rsid w:val="00641B9F"/>
    <w:rsid w:val="00641D96"/>
    <w:rsid w:val="00641FB4"/>
    <w:rsid w:val="00642083"/>
    <w:rsid w:val="00643BCD"/>
    <w:rsid w:val="00644D0D"/>
    <w:rsid w:val="00644FAC"/>
    <w:rsid w:val="006450E1"/>
    <w:rsid w:val="00645BF0"/>
    <w:rsid w:val="006460FB"/>
    <w:rsid w:val="006462F7"/>
    <w:rsid w:val="006468B8"/>
    <w:rsid w:val="00646AC3"/>
    <w:rsid w:val="00646E42"/>
    <w:rsid w:val="00647029"/>
    <w:rsid w:val="00650C7C"/>
    <w:rsid w:val="006518F3"/>
    <w:rsid w:val="006520CC"/>
    <w:rsid w:val="00652C57"/>
    <w:rsid w:val="00652DBE"/>
    <w:rsid w:val="0065321A"/>
    <w:rsid w:val="006534ED"/>
    <w:rsid w:val="00653525"/>
    <w:rsid w:val="00653609"/>
    <w:rsid w:val="00653670"/>
    <w:rsid w:val="00653877"/>
    <w:rsid w:val="006538AC"/>
    <w:rsid w:val="00654147"/>
    <w:rsid w:val="006544C7"/>
    <w:rsid w:val="00655557"/>
    <w:rsid w:val="00655708"/>
    <w:rsid w:val="00655D18"/>
    <w:rsid w:val="00656031"/>
    <w:rsid w:val="00656B1D"/>
    <w:rsid w:val="006570D6"/>
    <w:rsid w:val="00657365"/>
    <w:rsid w:val="00657583"/>
    <w:rsid w:val="00657708"/>
    <w:rsid w:val="00661242"/>
    <w:rsid w:val="006615A1"/>
    <w:rsid w:val="0066202F"/>
    <w:rsid w:val="00662BCB"/>
    <w:rsid w:val="00663111"/>
    <w:rsid w:val="0066361A"/>
    <w:rsid w:val="00664547"/>
    <w:rsid w:val="00664F9D"/>
    <w:rsid w:val="006650C6"/>
    <w:rsid w:val="00666011"/>
    <w:rsid w:val="00666BF6"/>
    <w:rsid w:val="00666E69"/>
    <w:rsid w:val="006671CC"/>
    <w:rsid w:val="00667323"/>
    <w:rsid w:val="0066776A"/>
    <w:rsid w:val="00667CEC"/>
    <w:rsid w:val="0067062D"/>
    <w:rsid w:val="006708F6"/>
    <w:rsid w:val="0067172B"/>
    <w:rsid w:val="00672502"/>
    <w:rsid w:val="00672E06"/>
    <w:rsid w:val="00673D4A"/>
    <w:rsid w:val="006740DA"/>
    <w:rsid w:val="006743DA"/>
    <w:rsid w:val="00674F54"/>
    <w:rsid w:val="00675924"/>
    <w:rsid w:val="00676279"/>
    <w:rsid w:val="006763F1"/>
    <w:rsid w:val="00676905"/>
    <w:rsid w:val="00676C4F"/>
    <w:rsid w:val="00676F37"/>
    <w:rsid w:val="00677107"/>
    <w:rsid w:val="00680365"/>
    <w:rsid w:val="0068057D"/>
    <w:rsid w:val="00680883"/>
    <w:rsid w:val="006809F4"/>
    <w:rsid w:val="00680A22"/>
    <w:rsid w:val="0068102F"/>
    <w:rsid w:val="00681376"/>
    <w:rsid w:val="00681506"/>
    <w:rsid w:val="00682ADD"/>
    <w:rsid w:val="00683871"/>
    <w:rsid w:val="006838AF"/>
    <w:rsid w:val="00684358"/>
    <w:rsid w:val="006859C8"/>
    <w:rsid w:val="0068626F"/>
    <w:rsid w:val="006867AF"/>
    <w:rsid w:val="00686B4F"/>
    <w:rsid w:val="00686BCD"/>
    <w:rsid w:val="0068781E"/>
    <w:rsid w:val="00687E3B"/>
    <w:rsid w:val="0069011B"/>
    <w:rsid w:val="00690999"/>
    <w:rsid w:val="00691277"/>
    <w:rsid w:val="0069133B"/>
    <w:rsid w:val="006917C4"/>
    <w:rsid w:val="00691B74"/>
    <w:rsid w:val="006924F9"/>
    <w:rsid w:val="006933F5"/>
    <w:rsid w:val="006935CD"/>
    <w:rsid w:val="00695389"/>
    <w:rsid w:val="00695619"/>
    <w:rsid w:val="006965BE"/>
    <w:rsid w:val="00696BD1"/>
    <w:rsid w:val="0069705A"/>
    <w:rsid w:val="006975E4"/>
    <w:rsid w:val="00697BF8"/>
    <w:rsid w:val="00697CA5"/>
    <w:rsid w:val="006A17B6"/>
    <w:rsid w:val="006A1FCB"/>
    <w:rsid w:val="006A3086"/>
    <w:rsid w:val="006A32D8"/>
    <w:rsid w:val="006A3745"/>
    <w:rsid w:val="006A39A1"/>
    <w:rsid w:val="006A3AE3"/>
    <w:rsid w:val="006A4AB0"/>
    <w:rsid w:val="006A4ADC"/>
    <w:rsid w:val="006A4B1A"/>
    <w:rsid w:val="006A4B36"/>
    <w:rsid w:val="006A53C9"/>
    <w:rsid w:val="006A5AE6"/>
    <w:rsid w:val="006A5E91"/>
    <w:rsid w:val="006A6794"/>
    <w:rsid w:val="006A72A6"/>
    <w:rsid w:val="006A7410"/>
    <w:rsid w:val="006B12CE"/>
    <w:rsid w:val="006B1F63"/>
    <w:rsid w:val="006B240A"/>
    <w:rsid w:val="006B2720"/>
    <w:rsid w:val="006B2E00"/>
    <w:rsid w:val="006B36AB"/>
    <w:rsid w:val="006B38A5"/>
    <w:rsid w:val="006B46AF"/>
    <w:rsid w:val="006B5993"/>
    <w:rsid w:val="006B699C"/>
    <w:rsid w:val="006B6E56"/>
    <w:rsid w:val="006B72EA"/>
    <w:rsid w:val="006B75D4"/>
    <w:rsid w:val="006B770E"/>
    <w:rsid w:val="006B7A2B"/>
    <w:rsid w:val="006B7AC3"/>
    <w:rsid w:val="006B7F23"/>
    <w:rsid w:val="006B7F54"/>
    <w:rsid w:val="006C05DE"/>
    <w:rsid w:val="006C10DD"/>
    <w:rsid w:val="006C14C8"/>
    <w:rsid w:val="006C1A6A"/>
    <w:rsid w:val="006C2598"/>
    <w:rsid w:val="006C293C"/>
    <w:rsid w:val="006C2BA8"/>
    <w:rsid w:val="006C30AE"/>
    <w:rsid w:val="006C3F6E"/>
    <w:rsid w:val="006C4215"/>
    <w:rsid w:val="006C4380"/>
    <w:rsid w:val="006C43A6"/>
    <w:rsid w:val="006C4B5D"/>
    <w:rsid w:val="006C5531"/>
    <w:rsid w:val="006C5B06"/>
    <w:rsid w:val="006C61CE"/>
    <w:rsid w:val="006C634E"/>
    <w:rsid w:val="006C63D8"/>
    <w:rsid w:val="006C645A"/>
    <w:rsid w:val="006C70A6"/>
    <w:rsid w:val="006C7586"/>
    <w:rsid w:val="006D0569"/>
    <w:rsid w:val="006D146D"/>
    <w:rsid w:val="006D164E"/>
    <w:rsid w:val="006D1DCC"/>
    <w:rsid w:val="006D2AD8"/>
    <w:rsid w:val="006D397F"/>
    <w:rsid w:val="006D4126"/>
    <w:rsid w:val="006D4506"/>
    <w:rsid w:val="006D4E1D"/>
    <w:rsid w:val="006D5266"/>
    <w:rsid w:val="006D560F"/>
    <w:rsid w:val="006D5729"/>
    <w:rsid w:val="006D57B6"/>
    <w:rsid w:val="006D6B70"/>
    <w:rsid w:val="006D7074"/>
    <w:rsid w:val="006D752E"/>
    <w:rsid w:val="006D7E79"/>
    <w:rsid w:val="006E0150"/>
    <w:rsid w:val="006E0794"/>
    <w:rsid w:val="006E0C9F"/>
    <w:rsid w:val="006E1560"/>
    <w:rsid w:val="006E1A9A"/>
    <w:rsid w:val="006E1C5F"/>
    <w:rsid w:val="006E214E"/>
    <w:rsid w:val="006E2194"/>
    <w:rsid w:val="006E243B"/>
    <w:rsid w:val="006E2B94"/>
    <w:rsid w:val="006E3163"/>
    <w:rsid w:val="006E3BB3"/>
    <w:rsid w:val="006E3FF3"/>
    <w:rsid w:val="006E40CE"/>
    <w:rsid w:val="006E4334"/>
    <w:rsid w:val="006E57C6"/>
    <w:rsid w:val="006E5CB2"/>
    <w:rsid w:val="006E6575"/>
    <w:rsid w:val="006E6635"/>
    <w:rsid w:val="006E6893"/>
    <w:rsid w:val="006E69DF"/>
    <w:rsid w:val="006E7DF3"/>
    <w:rsid w:val="006E7FB0"/>
    <w:rsid w:val="006F0210"/>
    <w:rsid w:val="006F1001"/>
    <w:rsid w:val="006F15AE"/>
    <w:rsid w:val="006F2117"/>
    <w:rsid w:val="006F26AD"/>
    <w:rsid w:val="006F2E5D"/>
    <w:rsid w:val="006F3217"/>
    <w:rsid w:val="006F33E1"/>
    <w:rsid w:val="006F35F5"/>
    <w:rsid w:val="006F369C"/>
    <w:rsid w:val="006F36AF"/>
    <w:rsid w:val="006F3FCC"/>
    <w:rsid w:val="006F4DB1"/>
    <w:rsid w:val="006F5EB4"/>
    <w:rsid w:val="006F6E31"/>
    <w:rsid w:val="006F6EDA"/>
    <w:rsid w:val="006F724F"/>
    <w:rsid w:val="006F7D69"/>
    <w:rsid w:val="006F7D98"/>
    <w:rsid w:val="0070048A"/>
    <w:rsid w:val="00701916"/>
    <w:rsid w:val="00701F4D"/>
    <w:rsid w:val="007023C7"/>
    <w:rsid w:val="00702417"/>
    <w:rsid w:val="007027B9"/>
    <w:rsid w:val="007032BB"/>
    <w:rsid w:val="0070372F"/>
    <w:rsid w:val="00703DB1"/>
    <w:rsid w:val="007046C1"/>
    <w:rsid w:val="0070493B"/>
    <w:rsid w:val="00705CC4"/>
    <w:rsid w:val="00705DB0"/>
    <w:rsid w:val="00706742"/>
    <w:rsid w:val="00706A18"/>
    <w:rsid w:val="0070716C"/>
    <w:rsid w:val="0070749F"/>
    <w:rsid w:val="007079C5"/>
    <w:rsid w:val="00710110"/>
    <w:rsid w:val="00711404"/>
    <w:rsid w:val="007118D3"/>
    <w:rsid w:val="007119C6"/>
    <w:rsid w:val="00711CD9"/>
    <w:rsid w:val="00713155"/>
    <w:rsid w:val="0071376E"/>
    <w:rsid w:val="0071387A"/>
    <w:rsid w:val="00713974"/>
    <w:rsid w:val="00714AB2"/>
    <w:rsid w:val="00714FD8"/>
    <w:rsid w:val="0071539C"/>
    <w:rsid w:val="007154C0"/>
    <w:rsid w:val="00715AE5"/>
    <w:rsid w:val="00715B98"/>
    <w:rsid w:val="007169E7"/>
    <w:rsid w:val="00717958"/>
    <w:rsid w:val="00721B06"/>
    <w:rsid w:val="00721CB5"/>
    <w:rsid w:val="00722D74"/>
    <w:rsid w:val="00722DA1"/>
    <w:rsid w:val="00723493"/>
    <w:rsid w:val="00723A83"/>
    <w:rsid w:val="00723C25"/>
    <w:rsid w:val="00723F96"/>
    <w:rsid w:val="007249FA"/>
    <w:rsid w:val="00724FB7"/>
    <w:rsid w:val="007252B1"/>
    <w:rsid w:val="00725805"/>
    <w:rsid w:val="007261B7"/>
    <w:rsid w:val="00726740"/>
    <w:rsid w:val="007267E8"/>
    <w:rsid w:val="007270E2"/>
    <w:rsid w:val="00727116"/>
    <w:rsid w:val="007271D5"/>
    <w:rsid w:val="00727261"/>
    <w:rsid w:val="00727C0C"/>
    <w:rsid w:val="00730274"/>
    <w:rsid w:val="00730E00"/>
    <w:rsid w:val="00731132"/>
    <w:rsid w:val="0073154E"/>
    <w:rsid w:val="00731B98"/>
    <w:rsid w:val="00731F53"/>
    <w:rsid w:val="007320AE"/>
    <w:rsid w:val="007322BF"/>
    <w:rsid w:val="00732468"/>
    <w:rsid w:val="007326BA"/>
    <w:rsid w:val="0073274A"/>
    <w:rsid w:val="00732BE0"/>
    <w:rsid w:val="00732F26"/>
    <w:rsid w:val="0073312A"/>
    <w:rsid w:val="0073354C"/>
    <w:rsid w:val="00733650"/>
    <w:rsid w:val="00734366"/>
    <w:rsid w:val="00734AE3"/>
    <w:rsid w:val="00734B1E"/>
    <w:rsid w:val="00734F7F"/>
    <w:rsid w:val="007350DE"/>
    <w:rsid w:val="007361E3"/>
    <w:rsid w:val="00736D71"/>
    <w:rsid w:val="00736DA0"/>
    <w:rsid w:val="007375A5"/>
    <w:rsid w:val="007377A3"/>
    <w:rsid w:val="007404F2"/>
    <w:rsid w:val="00740547"/>
    <w:rsid w:val="00740BA0"/>
    <w:rsid w:val="00741BC3"/>
    <w:rsid w:val="00741F0C"/>
    <w:rsid w:val="00741FAF"/>
    <w:rsid w:val="007422C3"/>
    <w:rsid w:val="007441D8"/>
    <w:rsid w:val="00744FFD"/>
    <w:rsid w:val="00745155"/>
    <w:rsid w:val="007456DB"/>
    <w:rsid w:val="007460C7"/>
    <w:rsid w:val="00746231"/>
    <w:rsid w:val="0074657F"/>
    <w:rsid w:val="00746839"/>
    <w:rsid w:val="00746D4D"/>
    <w:rsid w:val="00747428"/>
    <w:rsid w:val="00747986"/>
    <w:rsid w:val="007500C7"/>
    <w:rsid w:val="007504A5"/>
    <w:rsid w:val="00750544"/>
    <w:rsid w:val="007508D2"/>
    <w:rsid w:val="00750967"/>
    <w:rsid w:val="00750AFC"/>
    <w:rsid w:val="007516AF"/>
    <w:rsid w:val="00751B57"/>
    <w:rsid w:val="00752ACA"/>
    <w:rsid w:val="00753699"/>
    <w:rsid w:val="00753D54"/>
    <w:rsid w:val="007540E9"/>
    <w:rsid w:val="007543CA"/>
    <w:rsid w:val="007551DB"/>
    <w:rsid w:val="007552E4"/>
    <w:rsid w:val="0075598F"/>
    <w:rsid w:val="00756309"/>
    <w:rsid w:val="00756ED5"/>
    <w:rsid w:val="0075742C"/>
    <w:rsid w:val="00757617"/>
    <w:rsid w:val="007579E4"/>
    <w:rsid w:val="00757DC5"/>
    <w:rsid w:val="00757FB9"/>
    <w:rsid w:val="007605D1"/>
    <w:rsid w:val="00760918"/>
    <w:rsid w:val="00761644"/>
    <w:rsid w:val="007617C4"/>
    <w:rsid w:val="00762F54"/>
    <w:rsid w:val="0076348E"/>
    <w:rsid w:val="00763BE6"/>
    <w:rsid w:val="00764492"/>
    <w:rsid w:val="00766832"/>
    <w:rsid w:val="007675D3"/>
    <w:rsid w:val="00767D3C"/>
    <w:rsid w:val="00770121"/>
    <w:rsid w:val="007702E3"/>
    <w:rsid w:val="007702F0"/>
    <w:rsid w:val="00772AEB"/>
    <w:rsid w:val="00773F94"/>
    <w:rsid w:val="007741D6"/>
    <w:rsid w:val="00774E76"/>
    <w:rsid w:val="007763CC"/>
    <w:rsid w:val="0077724B"/>
    <w:rsid w:val="00777731"/>
    <w:rsid w:val="00777C52"/>
    <w:rsid w:val="00777C7B"/>
    <w:rsid w:val="00777DF1"/>
    <w:rsid w:val="00777F76"/>
    <w:rsid w:val="0078075F"/>
    <w:rsid w:val="0078094A"/>
    <w:rsid w:val="00780A65"/>
    <w:rsid w:val="00780BB4"/>
    <w:rsid w:val="00781D6E"/>
    <w:rsid w:val="007823D0"/>
    <w:rsid w:val="00783158"/>
    <w:rsid w:val="00783369"/>
    <w:rsid w:val="007834CF"/>
    <w:rsid w:val="007839BA"/>
    <w:rsid w:val="00783FCB"/>
    <w:rsid w:val="00784606"/>
    <w:rsid w:val="00785C3D"/>
    <w:rsid w:val="00785FD4"/>
    <w:rsid w:val="007870CF"/>
    <w:rsid w:val="007903F1"/>
    <w:rsid w:val="007906A5"/>
    <w:rsid w:val="00790BCC"/>
    <w:rsid w:val="00790D42"/>
    <w:rsid w:val="00790EEA"/>
    <w:rsid w:val="00790F02"/>
    <w:rsid w:val="00791138"/>
    <w:rsid w:val="007926E4"/>
    <w:rsid w:val="00792A7F"/>
    <w:rsid w:val="00794ACF"/>
    <w:rsid w:val="00794C00"/>
    <w:rsid w:val="007951D6"/>
    <w:rsid w:val="007959CC"/>
    <w:rsid w:val="007967E4"/>
    <w:rsid w:val="00796FDF"/>
    <w:rsid w:val="0079736F"/>
    <w:rsid w:val="00797C64"/>
    <w:rsid w:val="007A0636"/>
    <w:rsid w:val="007A0736"/>
    <w:rsid w:val="007A2D34"/>
    <w:rsid w:val="007A3CD2"/>
    <w:rsid w:val="007A48A2"/>
    <w:rsid w:val="007A4A93"/>
    <w:rsid w:val="007A569C"/>
    <w:rsid w:val="007A68E8"/>
    <w:rsid w:val="007A6B5A"/>
    <w:rsid w:val="007A7D09"/>
    <w:rsid w:val="007A7E71"/>
    <w:rsid w:val="007B031A"/>
    <w:rsid w:val="007B08ED"/>
    <w:rsid w:val="007B11C0"/>
    <w:rsid w:val="007B1850"/>
    <w:rsid w:val="007B19B5"/>
    <w:rsid w:val="007B1AFA"/>
    <w:rsid w:val="007B2B4D"/>
    <w:rsid w:val="007B3BC1"/>
    <w:rsid w:val="007B4AC7"/>
    <w:rsid w:val="007B5148"/>
    <w:rsid w:val="007B5593"/>
    <w:rsid w:val="007B636D"/>
    <w:rsid w:val="007B64E6"/>
    <w:rsid w:val="007B668A"/>
    <w:rsid w:val="007B7962"/>
    <w:rsid w:val="007B7C77"/>
    <w:rsid w:val="007B7DC3"/>
    <w:rsid w:val="007C03C4"/>
    <w:rsid w:val="007C12C2"/>
    <w:rsid w:val="007C16CC"/>
    <w:rsid w:val="007C1917"/>
    <w:rsid w:val="007C19B2"/>
    <w:rsid w:val="007C1B25"/>
    <w:rsid w:val="007C1C9C"/>
    <w:rsid w:val="007C1D9E"/>
    <w:rsid w:val="007C1FE1"/>
    <w:rsid w:val="007C25E3"/>
    <w:rsid w:val="007C2775"/>
    <w:rsid w:val="007C354B"/>
    <w:rsid w:val="007C3C93"/>
    <w:rsid w:val="007C3EAA"/>
    <w:rsid w:val="007C405B"/>
    <w:rsid w:val="007C441C"/>
    <w:rsid w:val="007C476E"/>
    <w:rsid w:val="007C5925"/>
    <w:rsid w:val="007C5E61"/>
    <w:rsid w:val="007C69A7"/>
    <w:rsid w:val="007C6C5F"/>
    <w:rsid w:val="007C74D3"/>
    <w:rsid w:val="007C76AD"/>
    <w:rsid w:val="007D008C"/>
    <w:rsid w:val="007D0606"/>
    <w:rsid w:val="007D0B52"/>
    <w:rsid w:val="007D0C2D"/>
    <w:rsid w:val="007D0C77"/>
    <w:rsid w:val="007D0F7B"/>
    <w:rsid w:val="007D2260"/>
    <w:rsid w:val="007D3BA1"/>
    <w:rsid w:val="007D40BA"/>
    <w:rsid w:val="007D41DF"/>
    <w:rsid w:val="007D550C"/>
    <w:rsid w:val="007D55B4"/>
    <w:rsid w:val="007D56CD"/>
    <w:rsid w:val="007D5C3A"/>
    <w:rsid w:val="007D5EE9"/>
    <w:rsid w:val="007D628A"/>
    <w:rsid w:val="007D79C1"/>
    <w:rsid w:val="007D7D2E"/>
    <w:rsid w:val="007E0420"/>
    <w:rsid w:val="007E05B5"/>
    <w:rsid w:val="007E088B"/>
    <w:rsid w:val="007E098F"/>
    <w:rsid w:val="007E1248"/>
    <w:rsid w:val="007E24D9"/>
    <w:rsid w:val="007E27C0"/>
    <w:rsid w:val="007E2B33"/>
    <w:rsid w:val="007E4706"/>
    <w:rsid w:val="007E4977"/>
    <w:rsid w:val="007E5542"/>
    <w:rsid w:val="007E656A"/>
    <w:rsid w:val="007E68CB"/>
    <w:rsid w:val="007E6AAC"/>
    <w:rsid w:val="007E6E01"/>
    <w:rsid w:val="007E6ECB"/>
    <w:rsid w:val="007E7723"/>
    <w:rsid w:val="007E7810"/>
    <w:rsid w:val="007E7C5E"/>
    <w:rsid w:val="007E7ECC"/>
    <w:rsid w:val="007E7F57"/>
    <w:rsid w:val="007F066F"/>
    <w:rsid w:val="007F097A"/>
    <w:rsid w:val="007F0B3A"/>
    <w:rsid w:val="007F0DB3"/>
    <w:rsid w:val="007F11E0"/>
    <w:rsid w:val="007F1ACF"/>
    <w:rsid w:val="007F1FF4"/>
    <w:rsid w:val="007F27BA"/>
    <w:rsid w:val="007F2910"/>
    <w:rsid w:val="007F301E"/>
    <w:rsid w:val="007F35E5"/>
    <w:rsid w:val="007F3869"/>
    <w:rsid w:val="007F3CC7"/>
    <w:rsid w:val="007F3D01"/>
    <w:rsid w:val="007F49A5"/>
    <w:rsid w:val="007F4A1B"/>
    <w:rsid w:val="007F54A7"/>
    <w:rsid w:val="007F6318"/>
    <w:rsid w:val="007F7004"/>
    <w:rsid w:val="007F7109"/>
    <w:rsid w:val="007F723E"/>
    <w:rsid w:val="007F7464"/>
    <w:rsid w:val="007F75B2"/>
    <w:rsid w:val="007F7810"/>
    <w:rsid w:val="008006AF"/>
    <w:rsid w:val="00800894"/>
    <w:rsid w:val="00800AF8"/>
    <w:rsid w:val="00800E7D"/>
    <w:rsid w:val="0080146C"/>
    <w:rsid w:val="008016E0"/>
    <w:rsid w:val="008023BC"/>
    <w:rsid w:val="008031B4"/>
    <w:rsid w:val="008033E0"/>
    <w:rsid w:val="008037BA"/>
    <w:rsid w:val="0080384F"/>
    <w:rsid w:val="0080385B"/>
    <w:rsid w:val="00803909"/>
    <w:rsid w:val="00803F28"/>
    <w:rsid w:val="00804552"/>
    <w:rsid w:val="00805B59"/>
    <w:rsid w:val="008061A6"/>
    <w:rsid w:val="008065AB"/>
    <w:rsid w:val="008065EC"/>
    <w:rsid w:val="00806864"/>
    <w:rsid w:val="00806BD3"/>
    <w:rsid w:val="00807843"/>
    <w:rsid w:val="008079CB"/>
    <w:rsid w:val="00807D75"/>
    <w:rsid w:val="008108DA"/>
    <w:rsid w:val="00811544"/>
    <w:rsid w:val="008118FD"/>
    <w:rsid w:val="008126DF"/>
    <w:rsid w:val="00812895"/>
    <w:rsid w:val="008147E8"/>
    <w:rsid w:val="00814812"/>
    <w:rsid w:val="008150ED"/>
    <w:rsid w:val="0081538C"/>
    <w:rsid w:val="00815AC3"/>
    <w:rsid w:val="008176B6"/>
    <w:rsid w:val="00817CDF"/>
    <w:rsid w:val="00817DC8"/>
    <w:rsid w:val="0082042E"/>
    <w:rsid w:val="00820B63"/>
    <w:rsid w:val="00822C30"/>
    <w:rsid w:val="0082469F"/>
    <w:rsid w:val="008257E3"/>
    <w:rsid w:val="0082755E"/>
    <w:rsid w:val="008303A4"/>
    <w:rsid w:val="0083056F"/>
    <w:rsid w:val="00830C06"/>
    <w:rsid w:val="00830D04"/>
    <w:rsid w:val="00831D54"/>
    <w:rsid w:val="008320C5"/>
    <w:rsid w:val="008322B1"/>
    <w:rsid w:val="00832347"/>
    <w:rsid w:val="00832A24"/>
    <w:rsid w:val="00832DEE"/>
    <w:rsid w:val="00832FA6"/>
    <w:rsid w:val="0083300E"/>
    <w:rsid w:val="00833804"/>
    <w:rsid w:val="00833C5D"/>
    <w:rsid w:val="00834169"/>
    <w:rsid w:val="00834336"/>
    <w:rsid w:val="00834836"/>
    <w:rsid w:val="00834DFA"/>
    <w:rsid w:val="00835731"/>
    <w:rsid w:val="00835C27"/>
    <w:rsid w:val="00835E78"/>
    <w:rsid w:val="0083601C"/>
    <w:rsid w:val="00836D80"/>
    <w:rsid w:val="0083792D"/>
    <w:rsid w:val="00837CDB"/>
    <w:rsid w:val="0084187E"/>
    <w:rsid w:val="00841DD2"/>
    <w:rsid w:val="008420BC"/>
    <w:rsid w:val="008424B2"/>
    <w:rsid w:val="00843CBE"/>
    <w:rsid w:val="00843CC3"/>
    <w:rsid w:val="00843F33"/>
    <w:rsid w:val="008456AD"/>
    <w:rsid w:val="00845947"/>
    <w:rsid w:val="0084613B"/>
    <w:rsid w:val="0084790C"/>
    <w:rsid w:val="00847C4F"/>
    <w:rsid w:val="00850350"/>
    <w:rsid w:val="0085072F"/>
    <w:rsid w:val="00850944"/>
    <w:rsid w:val="008509E3"/>
    <w:rsid w:val="00850CE8"/>
    <w:rsid w:val="0085103E"/>
    <w:rsid w:val="00851327"/>
    <w:rsid w:val="00851986"/>
    <w:rsid w:val="008523D0"/>
    <w:rsid w:val="00852F73"/>
    <w:rsid w:val="008532AB"/>
    <w:rsid w:val="0085396A"/>
    <w:rsid w:val="00853ABA"/>
    <w:rsid w:val="00853D5C"/>
    <w:rsid w:val="00853F63"/>
    <w:rsid w:val="00853FD5"/>
    <w:rsid w:val="00854112"/>
    <w:rsid w:val="00854580"/>
    <w:rsid w:val="00854BD3"/>
    <w:rsid w:val="008608DE"/>
    <w:rsid w:val="00861D75"/>
    <w:rsid w:val="008635F5"/>
    <w:rsid w:val="0086382E"/>
    <w:rsid w:val="00865459"/>
    <w:rsid w:val="00866225"/>
    <w:rsid w:val="0086683E"/>
    <w:rsid w:val="00867196"/>
    <w:rsid w:val="008675A5"/>
    <w:rsid w:val="008675E7"/>
    <w:rsid w:val="00867BCB"/>
    <w:rsid w:val="008703E0"/>
    <w:rsid w:val="00870C97"/>
    <w:rsid w:val="00870F3D"/>
    <w:rsid w:val="00872920"/>
    <w:rsid w:val="008734EE"/>
    <w:rsid w:val="00873962"/>
    <w:rsid w:val="00873C0F"/>
    <w:rsid w:val="008744C5"/>
    <w:rsid w:val="00874C38"/>
    <w:rsid w:val="00875E8D"/>
    <w:rsid w:val="008762EE"/>
    <w:rsid w:val="0087631F"/>
    <w:rsid w:val="00876758"/>
    <w:rsid w:val="00877BDB"/>
    <w:rsid w:val="00877CF0"/>
    <w:rsid w:val="008802ED"/>
    <w:rsid w:val="00880B4D"/>
    <w:rsid w:val="00880DC8"/>
    <w:rsid w:val="00882BB6"/>
    <w:rsid w:val="0088425C"/>
    <w:rsid w:val="00884979"/>
    <w:rsid w:val="00885070"/>
    <w:rsid w:val="00885FE1"/>
    <w:rsid w:val="008863DC"/>
    <w:rsid w:val="008863E5"/>
    <w:rsid w:val="008876D7"/>
    <w:rsid w:val="008904F1"/>
    <w:rsid w:val="00890F0B"/>
    <w:rsid w:val="00891109"/>
    <w:rsid w:val="00891325"/>
    <w:rsid w:val="008915ED"/>
    <w:rsid w:val="00891D5E"/>
    <w:rsid w:val="00892C89"/>
    <w:rsid w:val="0089437D"/>
    <w:rsid w:val="00894E69"/>
    <w:rsid w:val="008956F5"/>
    <w:rsid w:val="0089659F"/>
    <w:rsid w:val="008966F5"/>
    <w:rsid w:val="00896D74"/>
    <w:rsid w:val="0089708C"/>
    <w:rsid w:val="00897B6C"/>
    <w:rsid w:val="00897F4E"/>
    <w:rsid w:val="008A05AE"/>
    <w:rsid w:val="008A06D8"/>
    <w:rsid w:val="008A1BA5"/>
    <w:rsid w:val="008A226C"/>
    <w:rsid w:val="008A23B1"/>
    <w:rsid w:val="008A2646"/>
    <w:rsid w:val="008A2A49"/>
    <w:rsid w:val="008A2EAD"/>
    <w:rsid w:val="008A3122"/>
    <w:rsid w:val="008A347E"/>
    <w:rsid w:val="008A44C6"/>
    <w:rsid w:val="008A538C"/>
    <w:rsid w:val="008A58E8"/>
    <w:rsid w:val="008A5CAA"/>
    <w:rsid w:val="008A63DD"/>
    <w:rsid w:val="008A6DE4"/>
    <w:rsid w:val="008A73AF"/>
    <w:rsid w:val="008A77E9"/>
    <w:rsid w:val="008A7AC7"/>
    <w:rsid w:val="008A7CE5"/>
    <w:rsid w:val="008A7E36"/>
    <w:rsid w:val="008B0397"/>
    <w:rsid w:val="008B0414"/>
    <w:rsid w:val="008B0823"/>
    <w:rsid w:val="008B0854"/>
    <w:rsid w:val="008B11C6"/>
    <w:rsid w:val="008B1659"/>
    <w:rsid w:val="008B1A56"/>
    <w:rsid w:val="008B23D0"/>
    <w:rsid w:val="008B5282"/>
    <w:rsid w:val="008B5544"/>
    <w:rsid w:val="008B5601"/>
    <w:rsid w:val="008B56C6"/>
    <w:rsid w:val="008B589F"/>
    <w:rsid w:val="008B6EF6"/>
    <w:rsid w:val="008B7256"/>
    <w:rsid w:val="008B7452"/>
    <w:rsid w:val="008B7B5A"/>
    <w:rsid w:val="008C03C8"/>
    <w:rsid w:val="008C0672"/>
    <w:rsid w:val="008C0EBF"/>
    <w:rsid w:val="008C1EB1"/>
    <w:rsid w:val="008C1FFF"/>
    <w:rsid w:val="008C25B8"/>
    <w:rsid w:val="008C2AAC"/>
    <w:rsid w:val="008C2BD4"/>
    <w:rsid w:val="008C2E85"/>
    <w:rsid w:val="008C31E0"/>
    <w:rsid w:val="008C33EA"/>
    <w:rsid w:val="008C387E"/>
    <w:rsid w:val="008C3F95"/>
    <w:rsid w:val="008C4106"/>
    <w:rsid w:val="008C4622"/>
    <w:rsid w:val="008C47E9"/>
    <w:rsid w:val="008C4884"/>
    <w:rsid w:val="008C4B95"/>
    <w:rsid w:val="008C4BEB"/>
    <w:rsid w:val="008C4C30"/>
    <w:rsid w:val="008C5649"/>
    <w:rsid w:val="008C5BE2"/>
    <w:rsid w:val="008C6CEF"/>
    <w:rsid w:val="008C6E7B"/>
    <w:rsid w:val="008C71A8"/>
    <w:rsid w:val="008C799E"/>
    <w:rsid w:val="008D0215"/>
    <w:rsid w:val="008D098C"/>
    <w:rsid w:val="008D0F5E"/>
    <w:rsid w:val="008D101E"/>
    <w:rsid w:val="008D14E6"/>
    <w:rsid w:val="008D2438"/>
    <w:rsid w:val="008D24EA"/>
    <w:rsid w:val="008D2888"/>
    <w:rsid w:val="008D2AC6"/>
    <w:rsid w:val="008D3453"/>
    <w:rsid w:val="008D34A7"/>
    <w:rsid w:val="008D367E"/>
    <w:rsid w:val="008D467B"/>
    <w:rsid w:val="008D4A59"/>
    <w:rsid w:val="008D54E0"/>
    <w:rsid w:val="008D56FD"/>
    <w:rsid w:val="008D5889"/>
    <w:rsid w:val="008D58B6"/>
    <w:rsid w:val="008D5A87"/>
    <w:rsid w:val="008D6642"/>
    <w:rsid w:val="008D6710"/>
    <w:rsid w:val="008D6932"/>
    <w:rsid w:val="008D6D9A"/>
    <w:rsid w:val="008D6ED4"/>
    <w:rsid w:val="008D73D4"/>
    <w:rsid w:val="008D744F"/>
    <w:rsid w:val="008D74A8"/>
    <w:rsid w:val="008D74ED"/>
    <w:rsid w:val="008D79FB"/>
    <w:rsid w:val="008E0446"/>
    <w:rsid w:val="008E086D"/>
    <w:rsid w:val="008E1375"/>
    <w:rsid w:val="008E1545"/>
    <w:rsid w:val="008E1778"/>
    <w:rsid w:val="008E2434"/>
    <w:rsid w:val="008E2C46"/>
    <w:rsid w:val="008E367C"/>
    <w:rsid w:val="008E3928"/>
    <w:rsid w:val="008E463D"/>
    <w:rsid w:val="008E5C13"/>
    <w:rsid w:val="008E6714"/>
    <w:rsid w:val="008E6B80"/>
    <w:rsid w:val="008E71D4"/>
    <w:rsid w:val="008F027E"/>
    <w:rsid w:val="008F02C6"/>
    <w:rsid w:val="008F0339"/>
    <w:rsid w:val="008F0532"/>
    <w:rsid w:val="008F2050"/>
    <w:rsid w:val="008F27B4"/>
    <w:rsid w:val="008F3440"/>
    <w:rsid w:val="008F41F7"/>
    <w:rsid w:val="008F49F5"/>
    <w:rsid w:val="008F4C98"/>
    <w:rsid w:val="008F5670"/>
    <w:rsid w:val="008F5F77"/>
    <w:rsid w:val="008F673E"/>
    <w:rsid w:val="008F699D"/>
    <w:rsid w:val="008F6B3B"/>
    <w:rsid w:val="008F7184"/>
    <w:rsid w:val="008F7C82"/>
    <w:rsid w:val="008F7D0A"/>
    <w:rsid w:val="00901820"/>
    <w:rsid w:val="0090197D"/>
    <w:rsid w:val="00901A03"/>
    <w:rsid w:val="0090249B"/>
    <w:rsid w:val="00903139"/>
    <w:rsid w:val="00903334"/>
    <w:rsid w:val="00903AF0"/>
    <w:rsid w:val="00903FAC"/>
    <w:rsid w:val="0090402C"/>
    <w:rsid w:val="00904E13"/>
    <w:rsid w:val="0090525C"/>
    <w:rsid w:val="00905910"/>
    <w:rsid w:val="00905DF3"/>
    <w:rsid w:val="00906149"/>
    <w:rsid w:val="0090620D"/>
    <w:rsid w:val="00907777"/>
    <w:rsid w:val="00907A38"/>
    <w:rsid w:val="00910B5D"/>
    <w:rsid w:val="00911486"/>
    <w:rsid w:val="0091306D"/>
    <w:rsid w:val="00913DE7"/>
    <w:rsid w:val="00913F93"/>
    <w:rsid w:val="00914066"/>
    <w:rsid w:val="00914085"/>
    <w:rsid w:val="00914196"/>
    <w:rsid w:val="00915015"/>
    <w:rsid w:val="00915836"/>
    <w:rsid w:val="00916558"/>
    <w:rsid w:val="00916BDA"/>
    <w:rsid w:val="00916CE8"/>
    <w:rsid w:val="00917C25"/>
    <w:rsid w:val="00920748"/>
    <w:rsid w:val="00920874"/>
    <w:rsid w:val="00921DFE"/>
    <w:rsid w:val="00921E0F"/>
    <w:rsid w:val="009226AD"/>
    <w:rsid w:val="00922BE8"/>
    <w:rsid w:val="00922C6C"/>
    <w:rsid w:val="00922C9A"/>
    <w:rsid w:val="00922D21"/>
    <w:rsid w:val="00923516"/>
    <w:rsid w:val="00923CDB"/>
    <w:rsid w:val="00923ECC"/>
    <w:rsid w:val="0092430A"/>
    <w:rsid w:val="009245A0"/>
    <w:rsid w:val="00924E76"/>
    <w:rsid w:val="00924F89"/>
    <w:rsid w:val="0092528C"/>
    <w:rsid w:val="00926527"/>
    <w:rsid w:val="0092769E"/>
    <w:rsid w:val="009302A7"/>
    <w:rsid w:val="009308F8"/>
    <w:rsid w:val="0093142D"/>
    <w:rsid w:val="00931A06"/>
    <w:rsid w:val="00931A60"/>
    <w:rsid w:val="00931F13"/>
    <w:rsid w:val="009321AC"/>
    <w:rsid w:val="00932921"/>
    <w:rsid w:val="00932E7F"/>
    <w:rsid w:val="00933564"/>
    <w:rsid w:val="009335F2"/>
    <w:rsid w:val="00933793"/>
    <w:rsid w:val="00933A82"/>
    <w:rsid w:val="00934D4B"/>
    <w:rsid w:val="00936FAE"/>
    <w:rsid w:val="009401E8"/>
    <w:rsid w:val="00940769"/>
    <w:rsid w:val="00940D20"/>
    <w:rsid w:val="00940E41"/>
    <w:rsid w:val="00941074"/>
    <w:rsid w:val="00941A90"/>
    <w:rsid w:val="00941D25"/>
    <w:rsid w:val="00942945"/>
    <w:rsid w:val="00943197"/>
    <w:rsid w:val="00943D63"/>
    <w:rsid w:val="00944666"/>
    <w:rsid w:val="009446C1"/>
    <w:rsid w:val="009447E1"/>
    <w:rsid w:val="0094502A"/>
    <w:rsid w:val="00945604"/>
    <w:rsid w:val="0094636A"/>
    <w:rsid w:val="009468A6"/>
    <w:rsid w:val="00946D00"/>
    <w:rsid w:val="00947B74"/>
    <w:rsid w:val="00947F1A"/>
    <w:rsid w:val="009506AE"/>
    <w:rsid w:val="00950915"/>
    <w:rsid w:val="00950BD7"/>
    <w:rsid w:val="00951420"/>
    <w:rsid w:val="00951A77"/>
    <w:rsid w:val="009521A2"/>
    <w:rsid w:val="00952AB8"/>
    <w:rsid w:val="00953AFD"/>
    <w:rsid w:val="00954C98"/>
    <w:rsid w:val="00954CB0"/>
    <w:rsid w:val="0095564D"/>
    <w:rsid w:val="00955981"/>
    <w:rsid w:val="00956A1C"/>
    <w:rsid w:val="0095741D"/>
    <w:rsid w:val="00957C3B"/>
    <w:rsid w:val="009602FE"/>
    <w:rsid w:val="00960759"/>
    <w:rsid w:val="00960D4F"/>
    <w:rsid w:val="00960DC4"/>
    <w:rsid w:val="009622A9"/>
    <w:rsid w:val="009653E4"/>
    <w:rsid w:val="0096605A"/>
    <w:rsid w:val="00966983"/>
    <w:rsid w:val="009669E1"/>
    <w:rsid w:val="00966E00"/>
    <w:rsid w:val="00967283"/>
    <w:rsid w:val="009673AD"/>
    <w:rsid w:val="00967746"/>
    <w:rsid w:val="009701C0"/>
    <w:rsid w:val="009712E7"/>
    <w:rsid w:val="009713A0"/>
    <w:rsid w:val="0097160B"/>
    <w:rsid w:val="0097190F"/>
    <w:rsid w:val="00971D62"/>
    <w:rsid w:val="009724FB"/>
    <w:rsid w:val="00972B5F"/>
    <w:rsid w:val="00972DC5"/>
    <w:rsid w:val="00973055"/>
    <w:rsid w:val="00973562"/>
    <w:rsid w:val="0097359B"/>
    <w:rsid w:val="00973EC9"/>
    <w:rsid w:val="00973F7A"/>
    <w:rsid w:val="0097428E"/>
    <w:rsid w:val="00974BEB"/>
    <w:rsid w:val="00975555"/>
    <w:rsid w:val="009755DC"/>
    <w:rsid w:val="009756C8"/>
    <w:rsid w:val="00975EF1"/>
    <w:rsid w:val="009768F8"/>
    <w:rsid w:val="009779C2"/>
    <w:rsid w:val="00977E46"/>
    <w:rsid w:val="0098011B"/>
    <w:rsid w:val="009803DA"/>
    <w:rsid w:val="009805AC"/>
    <w:rsid w:val="00980BB9"/>
    <w:rsid w:val="00981410"/>
    <w:rsid w:val="00981DE7"/>
    <w:rsid w:val="0098216F"/>
    <w:rsid w:val="00982884"/>
    <w:rsid w:val="00982926"/>
    <w:rsid w:val="0098293A"/>
    <w:rsid w:val="00982DC9"/>
    <w:rsid w:val="00982F5D"/>
    <w:rsid w:val="009833A8"/>
    <w:rsid w:val="00983D78"/>
    <w:rsid w:val="0098453F"/>
    <w:rsid w:val="00984A31"/>
    <w:rsid w:val="00984AC7"/>
    <w:rsid w:val="00985AB2"/>
    <w:rsid w:val="00986086"/>
    <w:rsid w:val="00986212"/>
    <w:rsid w:val="00986325"/>
    <w:rsid w:val="00986F27"/>
    <w:rsid w:val="0098701D"/>
    <w:rsid w:val="00987A24"/>
    <w:rsid w:val="00987ED2"/>
    <w:rsid w:val="009906A4"/>
    <w:rsid w:val="00990993"/>
    <w:rsid w:val="00990C18"/>
    <w:rsid w:val="009911C1"/>
    <w:rsid w:val="00992129"/>
    <w:rsid w:val="00992A77"/>
    <w:rsid w:val="00992B34"/>
    <w:rsid w:val="00992D7D"/>
    <w:rsid w:val="00992EEE"/>
    <w:rsid w:val="0099307E"/>
    <w:rsid w:val="00994E01"/>
    <w:rsid w:val="0099588B"/>
    <w:rsid w:val="009966E8"/>
    <w:rsid w:val="0099711F"/>
    <w:rsid w:val="0099713C"/>
    <w:rsid w:val="009977A1"/>
    <w:rsid w:val="00997891"/>
    <w:rsid w:val="009A02C9"/>
    <w:rsid w:val="009A069C"/>
    <w:rsid w:val="009A1603"/>
    <w:rsid w:val="009A1631"/>
    <w:rsid w:val="009A185E"/>
    <w:rsid w:val="009A18E3"/>
    <w:rsid w:val="009A1E6F"/>
    <w:rsid w:val="009A2930"/>
    <w:rsid w:val="009A396F"/>
    <w:rsid w:val="009A52FD"/>
    <w:rsid w:val="009A53F4"/>
    <w:rsid w:val="009A6260"/>
    <w:rsid w:val="009A6D09"/>
    <w:rsid w:val="009A7080"/>
    <w:rsid w:val="009A7CA8"/>
    <w:rsid w:val="009B0600"/>
    <w:rsid w:val="009B0844"/>
    <w:rsid w:val="009B0B07"/>
    <w:rsid w:val="009B164F"/>
    <w:rsid w:val="009B1AD8"/>
    <w:rsid w:val="009B2606"/>
    <w:rsid w:val="009B2B34"/>
    <w:rsid w:val="009B2D95"/>
    <w:rsid w:val="009B321F"/>
    <w:rsid w:val="009B3474"/>
    <w:rsid w:val="009B34D1"/>
    <w:rsid w:val="009B384E"/>
    <w:rsid w:val="009B3F29"/>
    <w:rsid w:val="009B41F0"/>
    <w:rsid w:val="009B493C"/>
    <w:rsid w:val="009B512C"/>
    <w:rsid w:val="009B5EA3"/>
    <w:rsid w:val="009B623B"/>
    <w:rsid w:val="009B6586"/>
    <w:rsid w:val="009B67AE"/>
    <w:rsid w:val="009B6C39"/>
    <w:rsid w:val="009B722C"/>
    <w:rsid w:val="009B7643"/>
    <w:rsid w:val="009B76CB"/>
    <w:rsid w:val="009B789D"/>
    <w:rsid w:val="009B7911"/>
    <w:rsid w:val="009C0914"/>
    <w:rsid w:val="009C0CF6"/>
    <w:rsid w:val="009C0EA8"/>
    <w:rsid w:val="009C173B"/>
    <w:rsid w:val="009C1C55"/>
    <w:rsid w:val="009C2265"/>
    <w:rsid w:val="009C2C14"/>
    <w:rsid w:val="009C30FC"/>
    <w:rsid w:val="009C3517"/>
    <w:rsid w:val="009C3CDA"/>
    <w:rsid w:val="009C3ED8"/>
    <w:rsid w:val="009C43A8"/>
    <w:rsid w:val="009C4447"/>
    <w:rsid w:val="009C44EE"/>
    <w:rsid w:val="009C4572"/>
    <w:rsid w:val="009C464D"/>
    <w:rsid w:val="009C499A"/>
    <w:rsid w:val="009C4FCE"/>
    <w:rsid w:val="009C4FF6"/>
    <w:rsid w:val="009C5D62"/>
    <w:rsid w:val="009C5F4E"/>
    <w:rsid w:val="009C64E5"/>
    <w:rsid w:val="009C6E03"/>
    <w:rsid w:val="009C791D"/>
    <w:rsid w:val="009C7ADC"/>
    <w:rsid w:val="009C7BE0"/>
    <w:rsid w:val="009C7C69"/>
    <w:rsid w:val="009C7F3E"/>
    <w:rsid w:val="009D01C1"/>
    <w:rsid w:val="009D06AC"/>
    <w:rsid w:val="009D0E59"/>
    <w:rsid w:val="009D0F5A"/>
    <w:rsid w:val="009D11F0"/>
    <w:rsid w:val="009D144A"/>
    <w:rsid w:val="009D20B0"/>
    <w:rsid w:val="009D21B7"/>
    <w:rsid w:val="009D22F0"/>
    <w:rsid w:val="009D2889"/>
    <w:rsid w:val="009D2F65"/>
    <w:rsid w:val="009D4159"/>
    <w:rsid w:val="009D4DEF"/>
    <w:rsid w:val="009D53BE"/>
    <w:rsid w:val="009D5A71"/>
    <w:rsid w:val="009D60F5"/>
    <w:rsid w:val="009D64C3"/>
    <w:rsid w:val="009D6B83"/>
    <w:rsid w:val="009D7D9E"/>
    <w:rsid w:val="009E0A2F"/>
    <w:rsid w:val="009E10B5"/>
    <w:rsid w:val="009E1260"/>
    <w:rsid w:val="009E1635"/>
    <w:rsid w:val="009E1DA7"/>
    <w:rsid w:val="009E2AA8"/>
    <w:rsid w:val="009E3A91"/>
    <w:rsid w:val="009E4718"/>
    <w:rsid w:val="009E49F6"/>
    <w:rsid w:val="009E4AFE"/>
    <w:rsid w:val="009E573D"/>
    <w:rsid w:val="009E5B61"/>
    <w:rsid w:val="009E5C18"/>
    <w:rsid w:val="009E6E29"/>
    <w:rsid w:val="009E6E67"/>
    <w:rsid w:val="009E7D77"/>
    <w:rsid w:val="009F09BF"/>
    <w:rsid w:val="009F0E20"/>
    <w:rsid w:val="009F159E"/>
    <w:rsid w:val="009F2720"/>
    <w:rsid w:val="009F290C"/>
    <w:rsid w:val="009F3B83"/>
    <w:rsid w:val="009F43F6"/>
    <w:rsid w:val="009F4466"/>
    <w:rsid w:val="009F48CB"/>
    <w:rsid w:val="009F494C"/>
    <w:rsid w:val="009F51EC"/>
    <w:rsid w:val="009F53AB"/>
    <w:rsid w:val="009F7404"/>
    <w:rsid w:val="009F758C"/>
    <w:rsid w:val="009F767C"/>
    <w:rsid w:val="00A00496"/>
    <w:rsid w:val="00A00AF6"/>
    <w:rsid w:val="00A00DE8"/>
    <w:rsid w:val="00A012EA"/>
    <w:rsid w:val="00A01E8A"/>
    <w:rsid w:val="00A020D5"/>
    <w:rsid w:val="00A02650"/>
    <w:rsid w:val="00A0285F"/>
    <w:rsid w:val="00A0311D"/>
    <w:rsid w:val="00A03E99"/>
    <w:rsid w:val="00A03FFE"/>
    <w:rsid w:val="00A04232"/>
    <w:rsid w:val="00A0633C"/>
    <w:rsid w:val="00A06378"/>
    <w:rsid w:val="00A063A7"/>
    <w:rsid w:val="00A0647D"/>
    <w:rsid w:val="00A06580"/>
    <w:rsid w:val="00A06FE5"/>
    <w:rsid w:val="00A07BCD"/>
    <w:rsid w:val="00A10A11"/>
    <w:rsid w:val="00A1106B"/>
    <w:rsid w:val="00A11741"/>
    <w:rsid w:val="00A11853"/>
    <w:rsid w:val="00A11DBD"/>
    <w:rsid w:val="00A12254"/>
    <w:rsid w:val="00A12A4A"/>
    <w:rsid w:val="00A13CC5"/>
    <w:rsid w:val="00A13D6D"/>
    <w:rsid w:val="00A14A5B"/>
    <w:rsid w:val="00A15212"/>
    <w:rsid w:val="00A15FDC"/>
    <w:rsid w:val="00A177DB"/>
    <w:rsid w:val="00A17866"/>
    <w:rsid w:val="00A211F6"/>
    <w:rsid w:val="00A218B6"/>
    <w:rsid w:val="00A22581"/>
    <w:rsid w:val="00A22964"/>
    <w:rsid w:val="00A22ABB"/>
    <w:rsid w:val="00A22B39"/>
    <w:rsid w:val="00A22C47"/>
    <w:rsid w:val="00A23525"/>
    <w:rsid w:val="00A236C0"/>
    <w:rsid w:val="00A2393C"/>
    <w:rsid w:val="00A2397D"/>
    <w:rsid w:val="00A23A87"/>
    <w:rsid w:val="00A23ADE"/>
    <w:rsid w:val="00A23B6A"/>
    <w:rsid w:val="00A2416B"/>
    <w:rsid w:val="00A241D4"/>
    <w:rsid w:val="00A248DA"/>
    <w:rsid w:val="00A25583"/>
    <w:rsid w:val="00A26643"/>
    <w:rsid w:val="00A26AD8"/>
    <w:rsid w:val="00A26B73"/>
    <w:rsid w:val="00A26BF9"/>
    <w:rsid w:val="00A26C3E"/>
    <w:rsid w:val="00A316F2"/>
    <w:rsid w:val="00A31BDE"/>
    <w:rsid w:val="00A31F0F"/>
    <w:rsid w:val="00A33064"/>
    <w:rsid w:val="00A33178"/>
    <w:rsid w:val="00A3414B"/>
    <w:rsid w:val="00A34C39"/>
    <w:rsid w:val="00A3530F"/>
    <w:rsid w:val="00A35819"/>
    <w:rsid w:val="00A3688D"/>
    <w:rsid w:val="00A36C10"/>
    <w:rsid w:val="00A36E00"/>
    <w:rsid w:val="00A371B9"/>
    <w:rsid w:val="00A4004F"/>
    <w:rsid w:val="00A4043D"/>
    <w:rsid w:val="00A40A25"/>
    <w:rsid w:val="00A41319"/>
    <w:rsid w:val="00A41F7B"/>
    <w:rsid w:val="00A426E3"/>
    <w:rsid w:val="00A42DDA"/>
    <w:rsid w:val="00A43B0D"/>
    <w:rsid w:val="00A442E4"/>
    <w:rsid w:val="00A44303"/>
    <w:rsid w:val="00A44E96"/>
    <w:rsid w:val="00A4594F"/>
    <w:rsid w:val="00A45BB6"/>
    <w:rsid w:val="00A45F90"/>
    <w:rsid w:val="00A46338"/>
    <w:rsid w:val="00A46ACC"/>
    <w:rsid w:val="00A473B6"/>
    <w:rsid w:val="00A510A6"/>
    <w:rsid w:val="00A51995"/>
    <w:rsid w:val="00A5242A"/>
    <w:rsid w:val="00A52582"/>
    <w:rsid w:val="00A53790"/>
    <w:rsid w:val="00A53B13"/>
    <w:rsid w:val="00A53EE7"/>
    <w:rsid w:val="00A5412F"/>
    <w:rsid w:val="00A550A7"/>
    <w:rsid w:val="00A55D31"/>
    <w:rsid w:val="00A55E74"/>
    <w:rsid w:val="00A55E83"/>
    <w:rsid w:val="00A56895"/>
    <w:rsid w:val="00A6001E"/>
    <w:rsid w:val="00A60C50"/>
    <w:rsid w:val="00A6152C"/>
    <w:rsid w:val="00A622B8"/>
    <w:rsid w:val="00A62892"/>
    <w:rsid w:val="00A629C2"/>
    <w:rsid w:val="00A62ABC"/>
    <w:rsid w:val="00A6358F"/>
    <w:rsid w:val="00A635D9"/>
    <w:rsid w:val="00A65C65"/>
    <w:rsid w:val="00A66496"/>
    <w:rsid w:val="00A666E5"/>
    <w:rsid w:val="00A676A6"/>
    <w:rsid w:val="00A678C7"/>
    <w:rsid w:val="00A70BC4"/>
    <w:rsid w:val="00A7115B"/>
    <w:rsid w:val="00A71302"/>
    <w:rsid w:val="00A71DCA"/>
    <w:rsid w:val="00A736E2"/>
    <w:rsid w:val="00A737F3"/>
    <w:rsid w:val="00A7400E"/>
    <w:rsid w:val="00A75EF1"/>
    <w:rsid w:val="00A76D08"/>
    <w:rsid w:val="00A7737B"/>
    <w:rsid w:val="00A800E0"/>
    <w:rsid w:val="00A80AAB"/>
    <w:rsid w:val="00A80B65"/>
    <w:rsid w:val="00A80DB6"/>
    <w:rsid w:val="00A80DE5"/>
    <w:rsid w:val="00A80E7F"/>
    <w:rsid w:val="00A811AE"/>
    <w:rsid w:val="00A813A3"/>
    <w:rsid w:val="00A819E9"/>
    <w:rsid w:val="00A82074"/>
    <w:rsid w:val="00A821B2"/>
    <w:rsid w:val="00A826CF"/>
    <w:rsid w:val="00A827F1"/>
    <w:rsid w:val="00A82888"/>
    <w:rsid w:val="00A82DA4"/>
    <w:rsid w:val="00A82DD4"/>
    <w:rsid w:val="00A830C9"/>
    <w:rsid w:val="00A849CC"/>
    <w:rsid w:val="00A855AF"/>
    <w:rsid w:val="00A85C6A"/>
    <w:rsid w:val="00A85FC7"/>
    <w:rsid w:val="00A8695E"/>
    <w:rsid w:val="00A870F5"/>
    <w:rsid w:val="00A87173"/>
    <w:rsid w:val="00A8736E"/>
    <w:rsid w:val="00A87F84"/>
    <w:rsid w:val="00A90197"/>
    <w:rsid w:val="00A907B3"/>
    <w:rsid w:val="00A91484"/>
    <w:rsid w:val="00A914EE"/>
    <w:rsid w:val="00A91519"/>
    <w:rsid w:val="00A91681"/>
    <w:rsid w:val="00A91F72"/>
    <w:rsid w:val="00A9235C"/>
    <w:rsid w:val="00A92BFA"/>
    <w:rsid w:val="00A92D9E"/>
    <w:rsid w:val="00A93161"/>
    <w:rsid w:val="00A9388E"/>
    <w:rsid w:val="00A94297"/>
    <w:rsid w:val="00A94891"/>
    <w:rsid w:val="00A9515B"/>
    <w:rsid w:val="00A95E75"/>
    <w:rsid w:val="00A9701B"/>
    <w:rsid w:val="00A97624"/>
    <w:rsid w:val="00A977C0"/>
    <w:rsid w:val="00A979A6"/>
    <w:rsid w:val="00AA0890"/>
    <w:rsid w:val="00AA18CA"/>
    <w:rsid w:val="00AA1EC3"/>
    <w:rsid w:val="00AA454C"/>
    <w:rsid w:val="00AA45D9"/>
    <w:rsid w:val="00AA4674"/>
    <w:rsid w:val="00AA4B74"/>
    <w:rsid w:val="00AA5228"/>
    <w:rsid w:val="00AA64D2"/>
    <w:rsid w:val="00AA7E4F"/>
    <w:rsid w:val="00AA7FA8"/>
    <w:rsid w:val="00AB17AD"/>
    <w:rsid w:val="00AB1E62"/>
    <w:rsid w:val="00AB25CA"/>
    <w:rsid w:val="00AB2618"/>
    <w:rsid w:val="00AB2D25"/>
    <w:rsid w:val="00AB33B8"/>
    <w:rsid w:val="00AB3899"/>
    <w:rsid w:val="00AB389A"/>
    <w:rsid w:val="00AB43D5"/>
    <w:rsid w:val="00AB5B5B"/>
    <w:rsid w:val="00AB617C"/>
    <w:rsid w:val="00AB62F0"/>
    <w:rsid w:val="00AB67AB"/>
    <w:rsid w:val="00AB7977"/>
    <w:rsid w:val="00AB7EDC"/>
    <w:rsid w:val="00AC016E"/>
    <w:rsid w:val="00AC1274"/>
    <w:rsid w:val="00AC1375"/>
    <w:rsid w:val="00AC14D2"/>
    <w:rsid w:val="00AC2B0A"/>
    <w:rsid w:val="00AC3209"/>
    <w:rsid w:val="00AC3D70"/>
    <w:rsid w:val="00AC4AE7"/>
    <w:rsid w:val="00AC537C"/>
    <w:rsid w:val="00AC5546"/>
    <w:rsid w:val="00AC59D3"/>
    <w:rsid w:val="00AC5B42"/>
    <w:rsid w:val="00AC6182"/>
    <w:rsid w:val="00AC678E"/>
    <w:rsid w:val="00AC694C"/>
    <w:rsid w:val="00AC79D1"/>
    <w:rsid w:val="00AC7EAB"/>
    <w:rsid w:val="00AD0558"/>
    <w:rsid w:val="00AD0D60"/>
    <w:rsid w:val="00AD1C5D"/>
    <w:rsid w:val="00AD1E25"/>
    <w:rsid w:val="00AD29A0"/>
    <w:rsid w:val="00AD2F67"/>
    <w:rsid w:val="00AD35D3"/>
    <w:rsid w:val="00AD3928"/>
    <w:rsid w:val="00AD3ED8"/>
    <w:rsid w:val="00AD42FE"/>
    <w:rsid w:val="00AD4A5A"/>
    <w:rsid w:val="00AD5926"/>
    <w:rsid w:val="00AD71B2"/>
    <w:rsid w:val="00AD797F"/>
    <w:rsid w:val="00AD7E5B"/>
    <w:rsid w:val="00AD7F0C"/>
    <w:rsid w:val="00AE0732"/>
    <w:rsid w:val="00AE0EE7"/>
    <w:rsid w:val="00AE1633"/>
    <w:rsid w:val="00AE16A3"/>
    <w:rsid w:val="00AE1A2F"/>
    <w:rsid w:val="00AE1A7B"/>
    <w:rsid w:val="00AE3C41"/>
    <w:rsid w:val="00AE41A4"/>
    <w:rsid w:val="00AE42B4"/>
    <w:rsid w:val="00AE53DF"/>
    <w:rsid w:val="00AE57D8"/>
    <w:rsid w:val="00AE59D7"/>
    <w:rsid w:val="00AE6337"/>
    <w:rsid w:val="00AE65F8"/>
    <w:rsid w:val="00AE687A"/>
    <w:rsid w:val="00AE6B0E"/>
    <w:rsid w:val="00AE7194"/>
    <w:rsid w:val="00AE740B"/>
    <w:rsid w:val="00AE78D6"/>
    <w:rsid w:val="00AE7944"/>
    <w:rsid w:val="00AF08AD"/>
    <w:rsid w:val="00AF09C9"/>
    <w:rsid w:val="00AF0A5F"/>
    <w:rsid w:val="00AF0D38"/>
    <w:rsid w:val="00AF0FB8"/>
    <w:rsid w:val="00AF104B"/>
    <w:rsid w:val="00AF133F"/>
    <w:rsid w:val="00AF15FF"/>
    <w:rsid w:val="00AF203F"/>
    <w:rsid w:val="00AF2A13"/>
    <w:rsid w:val="00AF2AE6"/>
    <w:rsid w:val="00AF2C71"/>
    <w:rsid w:val="00AF2CE3"/>
    <w:rsid w:val="00AF2F9A"/>
    <w:rsid w:val="00AF4963"/>
    <w:rsid w:val="00AF5220"/>
    <w:rsid w:val="00AF59F8"/>
    <w:rsid w:val="00AF5C8E"/>
    <w:rsid w:val="00AF670E"/>
    <w:rsid w:val="00AF7422"/>
    <w:rsid w:val="00AF7F02"/>
    <w:rsid w:val="00B009B7"/>
    <w:rsid w:val="00B00A95"/>
    <w:rsid w:val="00B01201"/>
    <w:rsid w:val="00B0120B"/>
    <w:rsid w:val="00B01250"/>
    <w:rsid w:val="00B0143E"/>
    <w:rsid w:val="00B01BAD"/>
    <w:rsid w:val="00B03096"/>
    <w:rsid w:val="00B0315D"/>
    <w:rsid w:val="00B038D5"/>
    <w:rsid w:val="00B03BAE"/>
    <w:rsid w:val="00B03E63"/>
    <w:rsid w:val="00B044DC"/>
    <w:rsid w:val="00B04BBB"/>
    <w:rsid w:val="00B04EE9"/>
    <w:rsid w:val="00B0695B"/>
    <w:rsid w:val="00B06C64"/>
    <w:rsid w:val="00B077BF"/>
    <w:rsid w:val="00B105E4"/>
    <w:rsid w:val="00B10F57"/>
    <w:rsid w:val="00B1208C"/>
    <w:rsid w:val="00B12AAD"/>
    <w:rsid w:val="00B12B1D"/>
    <w:rsid w:val="00B12C1C"/>
    <w:rsid w:val="00B13240"/>
    <w:rsid w:val="00B1364E"/>
    <w:rsid w:val="00B13A65"/>
    <w:rsid w:val="00B13E2A"/>
    <w:rsid w:val="00B14CFE"/>
    <w:rsid w:val="00B14D52"/>
    <w:rsid w:val="00B1572F"/>
    <w:rsid w:val="00B15EB1"/>
    <w:rsid w:val="00B16778"/>
    <w:rsid w:val="00B17649"/>
    <w:rsid w:val="00B17839"/>
    <w:rsid w:val="00B17C35"/>
    <w:rsid w:val="00B2012E"/>
    <w:rsid w:val="00B20875"/>
    <w:rsid w:val="00B209B5"/>
    <w:rsid w:val="00B20A83"/>
    <w:rsid w:val="00B20D0B"/>
    <w:rsid w:val="00B20FBF"/>
    <w:rsid w:val="00B218EE"/>
    <w:rsid w:val="00B21A2D"/>
    <w:rsid w:val="00B21C86"/>
    <w:rsid w:val="00B22167"/>
    <w:rsid w:val="00B22B8D"/>
    <w:rsid w:val="00B22EA3"/>
    <w:rsid w:val="00B233E0"/>
    <w:rsid w:val="00B2340A"/>
    <w:rsid w:val="00B236A6"/>
    <w:rsid w:val="00B25E83"/>
    <w:rsid w:val="00B25ED4"/>
    <w:rsid w:val="00B261CE"/>
    <w:rsid w:val="00B26309"/>
    <w:rsid w:val="00B26AD1"/>
    <w:rsid w:val="00B26CC6"/>
    <w:rsid w:val="00B277B8"/>
    <w:rsid w:val="00B27B82"/>
    <w:rsid w:val="00B3017E"/>
    <w:rsid w:val="00B30DE4"/>
    <w:rsid w:val="00B31530"/>
    <w:rsid w:val="00B3207B"/>
    <w:rsid w:val="00B34180"/>
    <w:rsid w:val="00B3425F"/>
    <w:rsid w:val="00B3428A"/>
    <w:rsid w:val="00B3468A"/>
    <w:rsid w:val="00B349AF"/>
    <w:rsid w:val="00B34EE8"/>
    <w:rsid w:val="00B359E3"/>
    <w:rsid w:val="00B35B3C"/>
    <w:rsid w:val="00B35FC5"/>
    <w:rsid w:val="00B35FC8"/>
    <w:rsid w:val="00B367DE"/>
    <w:rsid w:val="00B369C1"/>
    <w:rsid w:val="00B36D10"/>
    <w:rsid w:val="00B36F68"/>
    <w:rsid w:val="00B37539"/>
    <w:rsid w:val="00B3771C"/>
    <w:rsid w:val="00B377C7"/>
    <w:rsid w:val="00B37E6E"/>
    <w:rsid w:val="00B40CC8"/>
    <w:rsid w:val="00B41D1E"/>
    <w:rsid w:val="00B42A67"/>
    <w:rsid w:val="00B42F65"/>
    <w:rsid w:val="00B43E51"/>
    <w:rsid w:val="00B4489C"/>
    <w:rsid w:val="00B45963"/>
    <w:rsid w:val="00B46644"/>
    <w:rsid w:val="00B4674E"/>
    <w:rsid w:val="00B46965"/>
    <w:rsid w:val="00B46D2D"/>
    <w:rsid w:val="00B475B0"/>
    <w:rsid w:val="00B47B3B"/>
    <w:rsid w:val="00B47B81"/>
    <w:rsid w:val="00B51273"/>
    <w:rsid w:val="00B51EAC"/>
    <w:rsid w:val="00B526CB"/>
    <w:rsid w:val="00B534BF"/>
    <w:rsid w:val="00B5373A"/>
    <w:rsid w:val="00B5385F"/>
    <w:rsid w:val="00B53CDA"/>
    <w:rsid w:val="00B5428D"/>
    <w:rsid w:val="00B542C5"/>
    <w:rsid w:val="00B54758"/>
    <w:rsid w:val="00B54949"/>
    <w:rsid w:val="00B54EBF"/>
    <w:rsid w:val="00B55362"/>
    <w:rsid w:val="00B5537E"/>
    <w:rsid w:val="00B55984"/>
    <w:rsid w:val="00B55C02"/>
    <w:rsid w:val="00B55C91"/>
    <w:rsid w:val="00B5630D"/>
    <w:rsid w:val="00B5761A"/>
    <w:rsid w:val="00B57C6D"/>
    <w:rsid w:val="00B57CC8"/>
    <w:rsid w:val="00B600E0"/>
    <w:rsid w:val="00B6168A"/>
    <w:rsid w:val="00B61AFB"/>
    <w:rsid w:val="00B61DE5"/>
    <w:rsid w:val="00B61EEC"/>
    <w:rsid w:val="00B626AF"/>
    <w:rsid w:val="00B62FD8"/>
    <w:rsid w:val="00B6348C"/>
    <w:rsid w:val="00B63D03"/>
    <w:rsid w:val="00B643DC"/>
    <w:rsid w:val="00B64830"/>
    <w:rsid w:val="00B652DD"/>
    <w:rsid w:val="00B65309"/>
    <w:rsid w:val="00B65732"/>
    <w:rsid w:val="00B65A14"/>
    <w:rsid w:val="00B65FF2"/>
    <w:rsid w:val="00B6613B"/>
    <w:rsid w:val="00B664D3"/>
    <w:rsid w:val="00B674F3"/>
    <w:rsid w:val="00B679F3"/>
    <w:rsid w:val="00B67BE1"/>
    <w:rsid w:val="00B67C1F"/>
    <w:rsid w:val="00B67ECB"/>
    <w:rsid w:val="00B70019"/>
    <w:rsid w:val="00B70956"/>
    <w:rsid w:val="00B72460"/>
    <w:rsid w:val="00B72A5C"/>
    <w:rsid w:val="00B72D33"/>
    <w:rsid w:val="00B73785"/>
    <w:rsid w:val="00B73790"/>
    <w:rsid w:val="00B738A3"/>
    <w:rsid w:val="00B73B42"/>
    <w:rsid w:val="00B7548B"/>
    <w:rsid w:val="00B75610"/>
    <w:rsid w:val="00B761CC"/>
    <w:rsid w:val="00B767FB"/>
    <w:rsid w:val="00B7683B"/>
    <w:rsid w:val="00B768F7"/>
    <w:rsid w:val="00B77C38"/>
    <w:rsid w:val="00B80549"/>
    <w:rsid w:val="00B81120"/>
    <w:rsid w:val="00B8143C"/>
    <w:rsid w:val="00B81686"/>
    <w:rsid w:val="00B82955"/>
    <w:rsid w:val="00B829BE"/>
    <w:rsid w:val="00B83703"/>
    <w:rsid w:val="00B83C88"/>
    <w:rsid w:val="00B845BB"/>
    <w:rsid w:val="00B8487A"/>
    <w:rsid w:val="00B84C08"/>
    <w:rsid w:val="00B85593"/>
    <w:rsid w:val="00B8601B"/>
    <w:rsid w:val="00B86068"/>
    <w:rsid w:val="00B8703A"/>
    <w:rsid w:val="00B87657"/>
    <w:rsid w:val="00B87811"/>
    <w:rsid w:val="00B90333"/>
    <w:rsid w:val="00B90E53"/>
    <w:rsid w:val="00B92CF6"/>
    <w:rsid w:val="00B92FA6"/>
    <w:rsid w:val="00B9336A"/>
    <w:rsid w:val="00B93DE7"/>
    <w:rsid w:val="00B94199"/>
    <w:rsid w:val="00B94FAD"/>
    <w:rsid w:val="00B95459"/>
    <w:rsid w:val="00B956AD"/>
    <w:rsid w:val="00B95979"/>
    <w:rsid w:val="00B95ADD"/>
    <w:rsid w:val="00B96624"/>
    <w:rsid w:val="00B96B6C"/>
    <w:rsid w:val="00B9709E"/>
    <w:rsid w:val="00B97CA0"/>
    <w:rsid w:val="00BA0524"/>
    <w:rsid w:val="00BA075E"/>
    <w:rsid w:val="00BA08B7"/>
    <w:rsid w:val="00BA0F68"/>
    <w:rsid w:val="00BA17C1"/>
    <w:rsid w:val="00BA22D6"/>
    <w:rsid w:val="00BA25B6"/>
    <w:rsid w:val="00BA26DF"/>
    <w:rsid w:val="00BA2947"/>
    <w:rsid w:val="00BA3157"/>
    <w:rsid w:val="00BA3577"/>
    <w:rsid w:val="00BA48D2"/>
    <w:rsid w:val="00BA5BD6"/>
    <w:rsid w:val="00BA645E"/>
    <w:rsid w:val="00BA657D"/>
    <w:rsid w:val="00BA699A"/>
    <w:rsid w:val="00BA69F0"/>
    <w:rsid w:val="00BA7D9C"/>
    <w:rsid w:val="00BB066A"/>
    <w:rsid w:val="00BB0B76"/>
    <w:rsid w:val="00BB0C1B"/>
    <w:rsid w:val="00BB0F68"/>
    <w:rsid w:val="00BB1712"/>
    <w:rsid w:val="00BB284D"/>
    <w:rsid w:val="00BB2F21"/>
    <w:rsid w:val="00BB3082"/>
    <w:rsid w:val="00BB30AA"/>
    <w:rsid w:val="00BB3EE5"/>
    <w:rsid w:val="00BB4FB6"/>
    <w:rsid w:val="00BB5456"/>
    <w:rsid w:val="00BB54F0"/>
    <w:rsid w:val="00BB56D7"/>
    <w:rsid w:val="00BB5E2D"/>
    <w:rsid w:val="00BB6D65"/>
    <w:rsid w:val="00BB7702"/>
    <w:rsid w:val="00BC0E84"/>
    <w:rsid w:val="00BC0EF5"/>
    <w:rsid w:val="00BC2C58"/>
    <w:rsid w:val="00BC2EC5"/>
    <w:rsid w:val="00BC3384"/>
    <w:rsid w:val="00BC358C"/>
    <w:rsid w:val="00BC3926"/>
    <w:rsid w:val="00BC5243"/>
    <w:rsid w:val="00BC53A4"/>
    <w:rsid w:val="00BC5982"/>
    <w:rsid w:val="00BC5FA7"/>
    <w:rsid w:val="00BC6AA9"/>
    <w:rsid w:val="00BD04FF"/>
    <w:rsid w:val="00BD082E"/>
    <w:rsid w:val="00BD09D0"/>
    <w:rsid w:val="00BD0B45"/>
    <w:rsid w:val="00BD176F"/>
    <w:rsid w:val="00BD1E69"/>
    <w:rsid w:val="00BD21E2"/>
    <w:rsid w:val="00BD23BB"/>
    <w:rsid w:val="00BD24B5"/>
    <w:rsid w:val="00BD26E0"/>
    <w:rsid w:val="00BD2A1C"/>
    <w:rsid w:val="00BD2DA9"/>
    <w:rsid w:val="00BD3747"/>
    <w:rsid w:val="00BD3A26"/>
    <w:rsid w:val="00BD4D7B"/>
    <w:rsid w:val="00BD5445"/>
    <w:rsid w:val="00BD57E2"/>
    <w:rsid w:val="00BD5B4F"/>
    <w:rsid w:val="00BD5DC3"/>
    <w:rsid w:val="00BD6385"/>
    <w:rsid w:val="00BD63D3"/>
    <w:rsid w:val="00BD6E18"/>
    <w:rsid w:val="00BD7122"/>
    <w:rsid w:val="00BE0723"/>
    <w:rsid w:val="00BE12B0"/>
    <w:rsid w:val="00BE13BE"/>
    <w:rsid w:val="00BE1774"/>
    <w:rsid w:val="00BE1790"/>
    <w:rsid w:val="00BE1C4A"/>
    <w:rsid w:val="00BE1DF6"/>
    <w:rsid w:val="00BE2E49"/>
    <w:rsid w:val="00BE3121"/>
    <w:rsid w:val="00BE3CDF"/>
    <w:rsid w:val="00BE4905"/>
    <w:rsid w:val="00BE522C"/>
    <w:rsid w:val="00BE52A6"/>
    <w:rsid w:val="00BE56F0"/>
    <w:rsid w:val="00BE5C5E"/>
    <w:rsid w:val="00BE5DEA"/>
    <w:rsid w:val="00BE60F2"/>
    <w:rsid w:val="00BE68C3"/>
    <w:rsid w:val="00BE6B98"/>
    <w:rsid w:val="00BE7728"/>
    <w:rsid w:val="00BE7CB1"/>
    <w:rsid w:val="00BF06E5"/>
    <w:rsid w:val="00BF1992"/>
    <w:rsid w:val="00BF1B48"/>
    <w:rsid w:val="00BF2889"/>
    <w:rsid w:val="00BF34F5"/>
    <w:rsid w:val="00BF37B8"/>
    <w:rsid w:val="00BF37E7"/>
    <w:rsid w:val="00BF3A50"/>
    <w:rsid w:val="00BF3EFB"/>
    <w:rsid w:val="00BF40C4"/>
    <w:rsid w:val="00BF4434"/>
    <w:rsid w:val="00BF49F4"/>
    <w:rsid w:val="00BF4D57"/>
    <w:rsid w:val="00BF540C"/>
    <w:rsid w:val="00BF5C2C"/>
    <w:rsid w:val="00BF646B"/>
    <w:rsid w:val="00BF64B3"/>
    <w:rsid w:val="00BF6BA6"/>
    <w:rsid w:val="00BF6C51"/>
    <w:rsid w:val="00BF738F"/>
    <w:rsid w:val="00BF77A7"/>
    <w:rsid w:val="00C00F8B"/>
    <w:rsid w:val="00C01A50"/>
    <w:rsid w:val="00C02243"/>
    <w:rsid w:val="00C02657"/>
    <w:rsid w:val="00C02690"/>
    <w:rsid w:val="00C02703"/>
    <w:rsid w:val="00C02A3E"/>
    <w:rsid w:val="00C02BA8"/>
    <w:rsid w:val="00C02D47"/>
    <w:rsid w:val="00C02E73"/>
    <w:rsid w:val="00C02E78"/>
    <w:rsid w:val="00C02EC0"/>
    <w:rsid w:val="00C0327F"/>
    <w:rsid w:val="00C032ED"/>
    <w:rsid w:val="00C03A0B"/>
    <w:rsid w:val="00C03ABB"/>
    <w:rsid w:val="00C03EA7"/>
    <w:rsid w:val="00C03F45"/>
    <w:rsid w:val="00C03F89"/>
    <w:rsid w:val="00C043BF"/>
    <w:rsid w:val="00C05080"/>
    <w:rsid w:val="00C0589B"/>
    <w:rsid w:val="00C0593B"/>
    <w:rsid w:val="00C05BCC"/>
    <w:rsid w:val="00C0613E"/>
    <w:rsid w:val="00C066C5"/>
    <w:rsid w:val="00C07AB9"/>
    <w:rsid w:val="00C1003C"/>
    <w:rsid w:val="00C10233"/>
    <w:rsid w:val="00C1095E"/>
    <w:rsid w:val="00C10A94"/>
    <w:rsid w:val="00C111CA"/>
    <w:rsid w:val="00C11403"/>
    <w:rsid w:val="00C114CB"/>
    <w:rsid w:val="00C11884"/>
    <w:rsid w:val="00C11F9B"/>
    <w:rsid w:val="00C11FCF"/>
    <w:rsid w:val="00C13628"/>
    <w:rsid w:val="00C13E58"/>
    <w:rsid w:val="00C1537F"/>
    <w:rsid w:val="00C16068"/>
    <w:rsid w:val="00C16961"/>
    <w:rsid w:val="00C16995"/>
    <w:rsid w:val="00C171D8"/>
    <w:rsid w:val="00C1797B"/>
    <w:rsid w:val="00C2004E"/>
    <w:rsid w:val="00C2058C"/>
    <w:rsid w:val="00C207DB"/>
    <w:rsid w:val="00C208C8"/>
    <w:rsid w:val="00C21FFF"/>
    <w:rsid w:val="00C220C0"/>
    <w:rsid w:val="00C22A74"/>
    <w:rsid w:val="00C22D48"/>
    <w:rsid w:val="00C239C1"/>
    <w:rsid w:val="00C2428F"/>
    <w:rsid w:val="00C24EC0"/>
    <w:rsid w:val="00C250FE"/>
    <w:rsid w:val="00C254DC"/>
    <w:rsid w:val="00C25B7A"/>
    <w:rsid w:val="00C26998"/>
    <w:rsid w:val="00C273EA"/>
    <w:rsid w:val="00C3031C"/>
    <w:rsid w:val="00C3164A"/>
    <w:rsid w:val="00C31B90"/>
    <w:rsid w:val="00C31E16"/>
    <w:rsid w:val="00C31F02"/>
    <w:rsid w:val="00C32031"/>
    <w:rsid w:val="00C3226A"/>
    <w:rsid w:val="00C3253B"/>
    <w:rsid w:val="00C325EC"/>
    <w:rsid w:val="00C32E7D"/>
    <w:rsid w:val="00C331C8"/>
    <w:rsid w:val="00C33250"/>
    <w:rsid w:val="00C33838"/>
    <w:rsid w:val="00C33D9D"/>
    <w:rsid w:val="00C3439C"/>
    <w:rsid w:val="00C3495A"/>
    <w:rsid w:val="00C34D3E"/>
    <w:rsid w:val="00C34F2B"/>
    <w:rsid w:val="00C356E0"/>
    <w:rsid w:val="00C357BB"/>
    <w:rsid w:val="00C35C9A"/>
    <w:rsid w:val="00C36FFC"/>
    <w:rsid w:val="00C373AE"/>
    <w:rsid w:val="00C378EA"/>
    <w:rsid w:val="00C378FC"/>
    <w:rsid w:val="00C37CF2"/>
    <w:rsid w:val="00C40253"/>
    <w:rsid w:val="00C4050F"/>
    <w:rsid w:val="00C406D2"/>
    <w:rsid w:val="00C40717"/>
    <w:rsid w:val="00C40731"/>
    <w:rsid w:val="00C40D7F"/>
    <w:rsid w:val="00C425D2"/>
    <w:rsid w:val="00C428ED"/>
    <w:rsid w:val="00C42A9D"/>
    <w:rsid w:val="00C42B86"/>
    <w:rsid w:val="00C42EAC"/>
    <w:rsid w:val="00C4304E"/>
    <w:rsid w:val="00C43DC2"/>
    <w:rsid w:val="00C43FA8"/>
    <w:rsid w:val="00C443B5"/>
    <w:rsid w:val="00C44440"/>
    <w:rsid w:val="00C4534A"/>
    <w:rsid w:val="00C464BC"/>
    <w:rsid w:val="00C4654B"/>
    <w:rsid w:val="00C465D1"/>
    <w:rsid w:val="00C470D0"/>
    <w:rsid w:val="00C511AF"/>
    <w:rsid w:val="00C51D4A"/>
    <w:rsid w:val="00C52342"/>
    <w:rsid w:val="00C5235C"/>
    <w:rsid w:val="00C5260C"/>
    <w:rsid w:val="00C52D94"/>
    <w:rsid w:val="00C52E5E"/>
    <w:rsid w:val="00C53E9E"/>
    <w:rsid w:val="00C5431A"/>
    <w:rsid w:val="00C557B0"/>
    <w:rsid w:val="00C558DA"/>
    <w:rsid w:val="00C56195"/>
    <w:rsid w:val="00C56987"/>
    <w:rsid w:val="00C56D17"/>
    <w:rsid w:val="00C5707A"/>
    <w:rsid w:val="00C57B3D"/>
    <w:rsid w:val="00C60317"/>
    <w:rsid w:val="00C60767"/>
    <w:rsid w:val="00C60E3D"/>
    <w:rsid w:val="00C60FF6"/>
    <w:rsid w:val="00C61289"/>
    <w:rsid w:val="00C6142A"/>
    <w:rsid w:val="00C61E37"/>
    <w:rsid w:val="00C6251D"/>
    <w:rsid w:val="00C6265E"/>
    <w:rsid w:val="00C62709"/>
    <w:rsid w:val="00C62DDA"/>
    <w:rsid w:val="00C62E0E"/>
    <w:rsid w:val="00C63214"/>
    <w:rsid w:val="00C63514"/>
    <w:rsid w:val="00C64EC4"/>
    <w:rsid w:val="00C655CE"/>
    <w:rsid w:val="00C66341"/>
    <w:rsid w:val="00C66BDD"/>
    <w:rsid w:val="00C67522"/>
    <w:rsid w:val="00C678FA"/>
    <w:rsid w:val="00C70104"/>
    <w:rsid w:val="00C708D7"/>
    <w:rsid w:val="00C709B7"/>
    <w:rsid w:val="00C70C13"/>
    <w:rsid w:val="00C70EBE"/>
    <w:rsid w:val="00C719D0"/>
    <w:rsid w:val="00C729ED"/>
    <w:rsid w:val="00C72FC8"/>
    <w:rsid w:val="00C735C8"/>
    <w:rsid w:val="00C73AD0"/>
    <w:rsid w:val="00C73E9E"/>
    <w:rsid w:val="00C74374"/>
    <w:rsid w:val="00C74637"/>
    <w:rsid w:val="00C747D5"/>
    <w:rsid w:val="00C74907"/>
    <w:rsid w:val="00C74CF3"/>
    <w:rsid w:val="00C74DAF"/>
    <w:rsid w:val="00C75142"/>
    <w:rsid w:val="00C751B6"/>
    <w:rsid w:val="00C76271"/>
    <w:rsid w:val="00C772D5"/>
    <w:rsid w:val="00C7775F"/>
    <w:rsid w:val="00C77EDA"/>
    <w:rsid w:val="00C805AA"/>
    <w:rsid w:val="00C812E6"/>
    <w:rsid w:val="00C813BE"/>
    <w:rsid w:val="00C81529"/>
    <w:rsid w:val="00C81787"/>
    <w:rsid w:val="00C817A9"/>
    <w:rsid w:val="00C81ACA"/>
    <w:rsid w:val="00C81D71"/>
    <w:rsid w:val="00C824BE"/>
    <w:rsid w:val="00C83260"/>
    <w:rsid w:val="00C83749"/>
    <w:rsid w:val="00C83864"/>
    <w:rsid w:val="00C8392D"/>
    <w:rsid w:val="00C83E6D"/>
    <w:rsid w:val="00C844FD"/>
    <w:rsid w:val="00C847AE"/>
    <w:rsid w:val="00C84B72"/>
    <w:rsid w:val="00C867B3"/>
    <w:rsid w:val="00C86CC3"/>
    <w:rsid w:val="00C87053"/>
    <w:rsid w:val="00C87703"/>
    <w:rsid w:val="00C87BF4"/>
    <w:rsid w:val="00C91A6F"/>
    <w:rsid w:val="00C92C9A"/>
    <w:rsid w:val="00C92DDC"/>
    <w:rsid w:val="00C9333C"/>
    <w:rsid w:val="00C94009"/>
    <w:rsid w:val="00C95266"/>
    <w:rsid w:val="00C955AB"/>
    <w:rsid w:val="00C9636F"/>
    <w:rsid w:val="00C967DA"/>
    <w:rsid w:val="00C97D04"/>
    <w:rsid w:val="00CA005A"/>
    <w:rsid w:val="00CA0A14"/>
    <w:rsid w:val="00CA0F6B"/>
    <w:rsid w:val="00CA1072"/>
    <w:rsid w:val="00CA1BE5"/>
    <w:rsid w:val="00CA201B"/>
    <w:rsid w:val="00CA2384"/>
    <w:rsid w:val="00CA2DC2"/>
    <w:rsid w:val="00CA2F1F"/>
    <w:rsid w:val="00CA321E"/>
    <w:rsid w:val="00CA424D"/>
    <w:rsid w:val="00CA4258"/>
    <w:rsid w:val="00CA4355"/>
    <w:rsid w:val="00CA4CD6"/>
    <w:rsid w:val="00CA5700"/>
    <w:rsid w:val="00CA62C2"/>
    <w:rsid w:val="00CA6BAF"/>
    <w:rsid w:val="00CA6E1D"/>
    <w:rsid w:val="00CA7C3E"/>
    <w:rsid w:val="00CB154E"/>
    <w:rsid w:val="00CB1E7A"/>
    <w:rsid w:val="00CB21A1"/>
    <w:rsid w:val="00CB2459"/>
    <w:rsid w:val="00CB47E9"/>
    <w:rsid w:val="00CB5207"/>
    <w:rsid w:val="00CB5472"/>
    <w:rsid w:val="00CB5C89"/>
    <w:rsid w:val="00CB63CB"/>
    <w:rsid w:val="00CB6780"/>
    <w:rsid w:val="00CB70A9"/>
    <w:rsid w:val="00CB7B4F"/>
    <w:rsid w:val="00CB7E8B"/>
    <w:rsid w:val="00CC037F"/>
    <w:rsid w:val="00CC1694"/>
    <w:rsid w:val="00CC1AE9"/>
    <w:rsid w:val="00CC20AB"/>
    <w:rsid w:val="00CC2A39"/>
    <w:rsid w:val="00CC2C87"/>
    <w:rsid w:val="00CC3178"/>
    <w:rsid w:val="00CC3209"/>
    <w:rsid w:val="00CC32A0"/>
    <w:rsid w:val="00CC3666"/>
    <w:rsid w:val="00CC384A"/>
    <w:rsid w:val="00CC3D96"/>
    <w:rsid w:val="00CC41E9"/>
    <w:rsid w:val="00CC44D7"/>
    <w:rsid w:val="00CC4DA2"/>
    <w:rsid w:val="00CC4E4D"/>
    <w:rsid w:val="00CC4F2D"/>
    <w:rsid w:val="00CC5AA0"/>
    <w:rsid w:val="00CC62B6"/>
    <w:rsid w:val="00CC678B"/>
    <w:rsid w:val="00CC7906"/>
    <w:rsid w:val="00CC7AFA"/>
    <w:rsid w:val="00CC7C77"/>
    <w:rsid w:val="00CC7DC2"/>
    <w:rsid w:val="00CD06DA"/>
    <w:rsid w:val="00CD12A9"/>
    <w:rsid w:val="00CD14FA"/>
    <w:rsid w:val="00CD174F"/>
    <w:rsid w:val="00CD392B"/>
    <w:rsid w:val="00CD398C"/>
    <w:rsid w:val="00CD3C14"/>
    <w:rsid w:val="00CD3CB3"/>
    <w:rsid w:val="00CD3CFF"/>
    <w:rsid w:val="00CD3D62"/>
    <w:rsid w:val="00CD3E71"/>
    <w:rsid w:val="00CD441E"/>
    <w:rsid w:val="00CD4E29"/>
    <w:rsid w:val="00CD57E4"/>
    <w:rsid w:val="00CD6650"/>
    <w:rsid w:val="00CD6E59"/>
    <w:rsid w:val="00CD7BC7"/>
    <w:rsid w:val="00CD7E7E"/>
    <w:rsid w:val="00CE00FF"/>
    <w:rsid w:val="00CE021C"/>
    <w:rsid w:val="00CE15B0"/>
    <w:rsid w:val="00CE1DE3"/>
    <w:rsid w:val="00CE2330"/>
    <w:rsid w:val="00CE2A5A"/>
    <w:rsid w:val="00CE2CA6"/>
    <w:rsid w:val="00CE36FE"/>
    <w:rsid w:val="00CE3805"/>
    <w:rsid w:val="00CE3EEF"/>
    <w:rsid w:val="00CE4019"/>
    <w:rsid w:val="00CE41AD"/>
    <w:rsid w:val="00CE4364"/>
    <w:rsid w:val="00CE5425"/>
    <w:rsid w:val="00CE5482"/>
    <w:rsid w:val="00CE5FA6"/>
    <w:rsid w:val="00CE684A"/>
    <w:rsid w:val="00CE6A99"/>
    <w:rsid w:val="00CE6D9B"/>
    <w:rsid w:val="00CE70D8"/>
    <w:rsid w:val="00CE7CD7"/>
    <w:rsid w:val="00CF1038"/>
    <w:rsid w:val="00CF127C"/>
    <w:rsid w:val="00CF1B62"/>
    <w:rsid w:val="00CF1ED5"/>
    <w:rsid w:val="00CF2C69"/>
    <w:rsid w:val="00CF4382"/>
    <w:rsid w:val="00CF441C"/>
    <w:rsid w:val="00CF4D5E"/>
    <w:rsid w:val="00CF501C"/>
    <w:rsid w:val="00CF7301"/>
    <w:rsid w:val="00CF759D"/>
    <w:rsid w:val="00CF78FD"/>
    <w:rsid w:val="00D0094B"/>
    <w:rsid w:val="00D017B4"/>
    <w:rsid w:val="00D0286F"/>
    <w:rsid w:val="00D02B34"/>
    <w:rsid w:val="00D02E9A"/>
    <w:rsid w:val="00D03084"/>
    <w:rsid w:val="00D0345F"/>
    <w:rsid w:val="00D03824"/>
    <w:rsid w:val="00D0462B"/>
    <w:rsid w:val="00D04AC0"/>
    <w:rsid w:val="00D04CB5"/>
    <w:rsid w:val="00D054D1"/>
    <w:rsid w:val="00D057B0"/>
    <w:rsid w:val="00D065D6"/>
    <w:rsid w:val="00D06ABC"/>
    <w:rsid w:val="00D06B3D"/>
    <w:rsid w:val="00D06F36"/>
    <w:rsid w:val="00D102E6"/>
    <w:rsid w:val="00D12B77"/>
    <w:rsid w:val="00D12CFF"/>
    <w:rsid w:val="00D12ECF"/>
    <w:rsid w:val="00D138CF"/>
    <w:rsid w:val="00D138EE"/>
    <w:rsid w:val="00D13B49"/>
    <w:rsid w:val="00D14619"/>
    <w:rsid w:val="00D147C2"/>
    <w:rsid w:val="00D148AE"/>
    <w:rsid w:val="00D149B0"/>
    <w:rsid w:val="00D14C80"/>
    <w:rsid w:val="00D14F00"/>
    <w:rsid w:val="00D15CA0"/>
    <w:rsid w:val="00D15F02"/>
    <w:rsid w:val="00D1713C"/>
    <w:rsid w:val="00D17CD4"/>
    <w:rsid w:val="00D20D49"/>
    <w:rsid w:val="00D20F64"/>
    <w:rsid w:val="00D220CF"/>
    <w:rsid w:val="00D22FAC"/>
    <w:rsid w:val="00D23472"/>
    <w:rsid w:val="00D24FFB"/>
    <w:rsid w:val="00D26459"/>
    <w:rsid w:val="00D2647A"/>
    <w:rsid w:val="00D26714"/>
    <w:rsid w:val="00D2683B"/>
    <w:rsid w:val="00D26BD9"/>
    <w:rsid w:val="00D26CA8"/>
    <w:rsid w:val="00D3051A"/>
    <w:rsid w:val="00D316A2"/>
    <w:rsid w:val="00D323D4"/>
    <w:rsid w:val="00D326F3"/>
    <w:rsid w:val="00D32854"/>
    <w:rsid w:val="00D3368B"/>
    <w:rsid w:val="00D33E82"/>
    <w:rsid w:val="00D34BF9"/>
    <w:rsid w:val="00D34F42"/>
    <w:rsid w:val="00D3684D"/>
    <w:rsid w:val="00D36F3B"/>
    <w:rsid w:val="00D373AF"/>
    <w:rsid w:val="00D37402"/>
    <w:rsid w:val="00D40EEE"/>
    <w:rsid w:val="00D410B3"/>
    <w:rsid w:val="00D41680"/>
    <w:rsid w:val="00D42307"/>
    <w:rsid w:val="00D42C07"/>
    <w:rsid w:val="00D4367F"/>
    <w:rsid w:val="00D44884"/>
    <w:rsid w:val="00D44964"/>
    <w:rsid w:val="00D44E7B"/>
    <w:rsid w:val="00D45206"/>
    <w:rsid w:val="00D453E6"/>
    <w:rsid w:val="00D45583"/>
    <w:rsid w:val="00D45B80"/>
    <w:rsid w:val="00D46639"/>
    <w:rsid w:val="00D470D8"/>
    <w:rsid w:val="00D50276"/>
    <w:rsid w:val="00D50526"/>
    <w:rsid w:val="00D50A1B"/>
    <w:rsid w:val="00D50F5F"/>
    <w:rsid w:val="00D50FF7"/>
    <w:rsid w:val="00D51DFE"/>
    <w:rsid w:val="00D521EE"/>
    <w:rsid w:val="00D5260E"/>
    <w:rsid w:val="00D52F83"/>
    <w:rsid w:val="00D537D4"/>
    <w:rsid w:val="00D538BC"/>
    <w:rsid w:val="00D53C04"/>
    <w:rsid w:val="00D54225"/>
    <w:rsid w:val="00D54391"/>
    <w:rsid w:val="00D54980"/>
    <w:rsid w:val="00D54D9E"/>
    <w:rsid w:val="00D55653"/>
    <w:rsid w:val="00D55F89"/>
    <w:rsid w:val="00D568C4"/>
    <w:rsid w:val="00D571EB"/>
    <w:rsid w:val="00D573FA"/>
    <w:rsid w:val="00D5740F"/>
    <w:rsid w:val="00D57E36"/>
    <w:rsid w:val="00D603E5"/>
    <w:rsid w:val="00D60DC2"/>
    <w:rsid w:val="00D61DD5"/>
    <w:rsid w:val="00D62153"/>
    <w:rsid w:val="00D6228F"/>
    <w:rsid w:val="00D626D8"/>
    <w:rsid w:val="00D6272B"/>
    <w:rsid w:val="00D6291A"/>
    <w:rsid w:val="00D62A77"/>
    <w:rsid w:val="00D62B87"/>
    <w:rsid w:val="00D63336"/>
    <w:rsid w:val="00D6343A"/>
    <w:rsid w:val="00D6403A"/>
    <w:rsid w:val="00D65BB2"/>
    <w:rsid w:val="00D66646"/>
    <w:rsid w:val="00D66EDC"/>
    <w:rsid w:val="00D679C9"/>
    <w:rsid w:val="00D7049C"/>
    <w:rsid w:val="00D7112D"/>
    <w:rsid w:val="00D7174D"/>
    <w:rsid w:val="00D72700"/>
    <w:rsid w:val="00D73359"/>
    <w:rsid w:val="00D73395"/>
    <w:rsid w:val="00D73531"/>
    <w:rsid w:val="00D73B9B"/>
    <w:rsid w:val="00D7453A"/>
    <w:rsid w:val="00D74F00"/>
    <w:rsid w:val="00D75A6C"/>
    <w:rsid w:val="00D75EEB"/>
    <w:rsid w:val="00D760A2"/>
    <w:rsid w:val="00D7688D"/>
    <w:rsid w:val="00D776D0"/>
    <w:rsid w:val="00D777C0"/>
    <w:rsid w:val="00D7798C"/>
    <w:rsid w:val="00D800E3"/>
    <w:rsid w:val="00D80588"/>
    <w:rsid w:val="00D80922"/>
    <w:rsid w:val="00D80981"/>
    <w:rsid w:val="00D80B91"/>
    <w:rsid w:val="00D80FD9"/>
    <w:rsid w:val="00D81509"/>
    <w:rsid w:val="00D81919"/>
    <w:rsid w:val="00D81B10"/>
    <w:rsid w:val="00D81EA5"/>
    <w:rsid w:val="00D8254D"/>
    <w:rsid w:val="00D82A82"/>
    <w:rsid w:val="00D82AB2"/>
    <w:rsid w:val="00D82E3D"/>
    <w:rsid w:val="00D83435"/>
    <w:rsid w:val="00D8371D"/>
    <w:rsid w:val="00D85F58"/>
    <w:rsid w:val="00D868B6"/>
    <w:rsid w:val="00D86BF7"/>
    <w:rsid w:val="00D86E23"/>
    <w:rsid w:val="00D86E59"/>
    <w:rsid w:val="00D87344"/>
    <w:rsid w:val="00D87D69"/>
    <w:rsid w:val="00D87E4E"/>
    <w:rsid w:val="00D9124E"/>
    <w:rsid w:val="00D9153F"/>
    <w:rsid w:val="00D91620"/>
    <w:rsid w:val="00D917BF"/>
    <w:rsid w:val="00D91A7A"/>
    <w:rsid w:val="00D929CA"/>
    <w:rsid w:val="00D92D99"/>
    <w:rsid w:val="00D92DD2"/>
    <w:rsid w:val="00D93772"/>
    <w:rsid w:val="00D937B3"/>
    <w:rsid w:val="00D93B59"/>
    <w:rsid w:val="00D9416D"/>
    <w:rsid w:val="00D942FC"/>
    <w:rsid w:val="00D946BD"/>
    <w:rsid w:val="00D94908"/>
    <w:rsid w:val="00D94A4A"/>
    <w:rsid w:val="00D94A79"/>
    <w:rsid w:val="00D94D6F"/>
    <w:rsid w:val="00D95913"/>
    <w:rsid w:val="00D95B58"/>
    <w:rsid w:val="00D95EB5"/>
    <w:rsid w:val="00D9683D"/>
    <w:rsid w:val="00D96D00"/>
    <w:rsid w:val="00D96F5F"/>
    <w:rsid w:val="00D9736A"/>
    <w:rsid w:val="00D97E41"/>
    <w:rsid w:val="00DA04C8"/>
    <w:rsid w:val="00DA12EA"/>
    <w:rsid w:val="00DA1DF4"/>
    <w:rsid w:val="00DA1EAA"/>
    <w:rsid w:val="00DA36C1"/>
    <w:rsid w:val="00DA41DF"/>
    <w:rsid w:val="00DA4476"/>
    <w:rsid w:val="00DA48D8"/>
    <w:rsid w:val="00DA4981"/>
    <w:rsid w:val="00DA4CCF"/>
    <w:rsid w:val="00DA4D83"/>
    <w:rsid w:val="00DA5235"/>
    <w:rsid w:val="00DA5442"/>
    <w:rsid w:val="00DA56F8"/>
    <w:rsid w:val="00DA5B18"/>
    <w:rsid w:val="00DA73FE"/>
    <w:rsid w:val="00DA75F3"/>
    <w:rsid w:val="00DB0673"/>
    <w:rsid w:val="00DB14D8"/>
    <w:rsid w:val="00DB34AF"/>
    <w:rsid w:val="00DB357B"/>
    <w:rsid w:val="00DB365E"/>
    <w:rsid w:val="00DB45A2"/>
    <w:rsid w:val="00DB4762"/>
    <w:rsid w:val="00DB4AC7"/>
    <w:rsid w:val="00DB5466"/>
    <w:rsid w:val="00DB5E61"/>
    <w:rsid w:val="00DB70A9"/>
    <w:rsid w:val="00DB767F"/>
    <w:rsid w:val="00DB7C51"/>
    <w:rsid w:val="00DC053A"/>
    <w:rsid w:val="00DC0E2C"/>
    <w:rsid w:val="00DC0E88"/>
    <w:rsid w:val="00DC1554"/>
    <w:rsid w:val="00DC1E22"/>
    <w:rsid w:val="00DC274A"/>
    <w:rsid w:val="00DC2BF6"/>
    <w:rsid w:val="00DC2C24"/>
    <w:rsid w:val="00DC3101"/>
    <w:rsid w:val="00DC3591"/>
    <w:rsid w:val="00DC3788"/>
    <w:rsid w:val="00DC3839"/>
    <w:rsid w:val="00DC435F"/>
    <w:rsid w:val="00DC527E"/>
    <w:rsid w:val="00DC52A0"/>
    <w:rsid w:val="00DC5835"/>
    <w:rsid w:val="00DC6C37"/>
    <w:rsid w:val="00DC6FE2"/>
    <w:rsid w:val="00DC76FD"/>
    <w:rsid w:val="00DC7DD5"/>
    <w:rsid w:val="00DD01BB"/>
    <w:rsid w:val="00DD0B2C"/>
    <w:rsid w:val="00DD0B6B"/>
    <w:rsid w:val="00DD1054"/>
    <w:rsid w:val="00DD188D"/>
    <w:rsid w:val="00DD1F51"/>
    <w:rsid w:val="00DD1FCA"/>
    <w:rsid w:val="00DD22C1"/>
    <w:rsid w:val="00DD26AD"/>
    <w:rsid w:val="00DD286C"/>
    <w:rsid w:val="00DD2912"/>
    <w:rsid w:val="00DD3503"/>
    <w:rsid w:val="00DD361F"/>
    <w:rsid w:val="00DD3F95"/>
    <w:rsid w:val="00DD4664"/>
    <w:rsid w:val="00DD49AC"/>
    <w:rsid w:val="00DD50EC"/>
    <w:rsid w:val="00DD5868"/>
    <w:rsid w:val="00DD6492"/>
    <w:rsid w:val="00DD67AB"/>
    <w:rsid w:val="00DD67F3"/>
    <w:rsid w:val="00DD7546"/>
    <w:rsid w:val="00DD7679"/>
    <w:rsid w:val="00DD7F73"/>
    <w:rsid w:val="00DE0239"/>
    <w:rsid w:val="00DE0530"/>
    <w:rsid w:val="00DE081E"/>
    <w:rsid w:val="00DE08BB"/>
    <w:rsid w:val="00DE0A4A"/>
    <w:rsid w:val="00DE1095"/>
    <w:rsid w:val="00DE1797"/>
    <w:rsid w:val="00DE1ADA"/>
    <w:rsid w:val="00DE1E30"/>
    <w:rsid w:val="00DE39E1"/>
    <w:rsid w:val="00DE3FDB"/>
    <w:rsid w:val="00DE5A44"/>
    <w:rsid w:val="00DF04DD"/>
    <w:rsid w:val="00DF117E"/>
    <w:rsid w:val="00DF13FB"/>
    <w:rsid w:val="00DF195D"/>
    <w:rsid w:val="00DF219F"/>
    <w:rsid w:val="00DF26CE"/>
    <w:rsid w:val="00DF2882"/>
    <w:rsid w:val="00DF2E59"/>
    <w:rsid w:val="00DF2EB2"/>
    <w:rsid w:val="00DF31A4"/>
    <w:rsid w:val="00DF4084"/>
    <w:rsid w:val="00DF41FD"/>
    <w:rsid w:val="00DF47A3"/>
    <w:rsid w:val="00DF47BB"/>
    <w:rsid w:val="00DF4882"/>
    <w:rsid w:val="00DF4BCF"/>
    <w:rsid w:val="00DF5021"/>
    <w:rsid w:val="00DF52D8"/>
    <w:rsid w:val="00DF542C"/>
    <w:rsid w:val="00DF59BC"/>
    <w:rsid w:val="00DF6D6C"/>
    <w:rsid w:val="00DF6DF2"/>
    <w:rsid w:val="00DF7832"/>
    <w:rsid w:val="00DF7A4F"/>
    <w:rsid w:val="00E0076B"/>
    <w:rsid w:val="00E017A4"/>
    <w:rsid w:val="00E01947"/>
    <w:rsid w:val="00E01F1B"/>
    <w:rsid w:val="00E02509"/>
    <w:rsid w:val="00E02567"/>
    <w:rsid w:val="00E02E8C"/>
    <w:rsid w:val="00E04155"/>
    <w:rsid w:val="00E057DA"/>
    <w:rsid w:val="00E059B8"/>
    <w:rsid w:val="00E05C1A"/>
    <w:rsid w:val="00E0707B"/>
    <w:rsid w:val="00E07C2A"/>
    <w:rsid w:val="00E1023E"/>
    <w:rsid w:val="00E114A9"/>
    <w:rsid w:val="00E116DD"/>
    <w:rsid w:val="00E11B52"/>
    <w:rsid w:val="00E11EBF"/>
    <w:rsid w:val="00E12134"/>
    <w:rsid w:val="00E12210"/>
    <w:rsid w:val="00E12501"/>
    <w:rsid w:val="00E148D1"/>
    <w:rsid w:val="00E14B1B"/>
    <w:rsid w:val="00E14BF1"/>
    <w:rsid w:val="00E14D41"/>
    <w:rsid w:val="00E14E1B"/>
    <w:rsid w:val="00E16647"/>
    <w:rsid w:val="00E16733"/>
    <w:rsid w:val="00E16C09"/>
    <w:rsid w:val="00E16D1D"/>
    <w:rsid w:val="00E16DA6"/>
    <w:rsid w:val="00E16E64"/>
    <w:rsid w:val="00E17DA3"/>
    <w:rsid w:val="00E17E5E"/>
    <w:rsid w:val="00E17F24"/>
    <w:rsid w:val="00E2049D"/>
    <w:rsid w:val="00E20D64"/>
    <w:rsid w:val="00E22482"/>
    <w:rsid w:val="00E23178"/>
    <w:rsid w:val="00E23571"/>
    <w:rsid w:val="00E238FD"/>
    <w:rsid w:val="00E2425F"/>
    <w:rsid w:val="00E2497E"/>
    <w:rsid w:val="00E24D30"/>
    <w:rsid w:val="00E2520F"/>
    <w:rsid w:val="00E25C02"/>
    <w:rsid w:val="00E25DE6"/>
    <w:rsid w:val="00E275F4"/>
    <w:rsid w:val="00E27A3C"/>
    <w:rsid w:val="00E309A9"/>
    <w:rsid w:val="00E30C05"/>
    <w:rsid w:val="00E30DF0"/>
    <w:rsid w:val="00E3135A"/>
    <w:rsid w:val="00E31388"/>
    <w:rsid w:val="00E31800"/>
    <w:rsid w:val="00E318AE"/>
    <w:rsid w:val="00E32643"/>
    <w:rsid w:val="00E33312"/>
    <w:rsid w:val="00E34787"/>
    <w:rsid w:val="00E34D94"/>
    <w:rsid w:val="00E35AF3"/>
    <w:rsid w:val="00E36634"/>
    <w:rsid w:val="00E371A1"/>
    <w:rsid w:val="00E3738B"/>
    <w:rsid w:val="00E37C79"/>
    <w:rsid w:val="00E402A6"/>
    <w:rsid w:val="00E40C6D"/>
    <w:rsid w:val="00E41871"/>
    <w:rsid w:val="00E42392"/>
    <w:rsid w:val="00E429FE"/>
    <w:rsid w:val="00E434B3"/>
    <w:rsid w:val="00E43502"/>
    <w:rsid w:val="00E43599"/>
    <w:rsid w:val="00E43772"/>
    <w:rsid w:val="00E439C8"/>
    <w:rsid w:val="00E4428D"/>
    <w:rsid w:val="00E44837"/>
    <w:rsid w:val="00E460C6"/>
    <w:rsid w:val="00E471BA"/>
    <w:rsid w:val="00E47A24"/>
    <w:rsid w:val="00E47C30"/>
    <w:rsid w:val="00E50670"/>
    <w:rsid w:val="00E508F5"/>
    <w:rsid w:val="00E50955"/>
    <w:rsid w:val="00E50F9C"/>
    <w:rsid w:val="00E51096"/>
    <w:rsid w:val="00E5298B"/>
    <w:rsid w:val="00E55100"/>
    <w:rsid w:val="00E55AD8"/>
    <w:rsid w:val="00E55DC8"/>
    <w:rsid w:val="00E56E36"/>
    <w:rsid w:val="00E57B93"/>
    <w:rsid w:val="00E57DC0"/>
    <w:rsid w:val="00E60678"/>
    <w:rsid w:val="00E606F8"/>
    <w:rsid w:val="00E60779"/>
    <w:rsid w:val="00E612A8"/>
    <w:rsid w:val="00E61E5B"/>
    <w:rsid w:val="00E6279E"/>
    <w:rsid w:val="00E6291C"/>
    <w:rsid w:val="00E63940"/>
    <w:rsid w:val="00E63E60"/>
    <w:rsid w:val="00E640B9"/>
    <w:rsid w:val="00E664CA"/>
    <w:rsid w:val="00E6664D"/>
    <w:rsid w:val="00E66980"/>
    <w:rsid w:val="00E66A51"/>
    <w:rsid w:val="00E67855"/>
    <w:rsid w:val="00E679A5"/>
    <w:rsid w:val="00E7050F"/>
    <w:rsid w:val="00E70D0F"/>
    <w:rsid w:val="00E7101C"/>
    <w:rsid w:val="00E7185D"/>
    <w:rsid w:val="00E72185"/>
    <w:rsid w:val="00E724B8"/>
    <w:rsid w:val="00E72E2E"/>
    <w:rsid w:val="00E72F57"/>
    <w:rsid w:val="00E72FD7"/>
    <w:rsid w:val="00E7388B"/>
    <w:rsid w:val="00E740E5"/>
    <w:rsid w:val="00E74105"/>
    <w:rsid w:val="00E7436F"/>
    <w:rsid w:val="00E7450F"/>
    <w:rsid w:val="00E7489B"/>
    <w:rsid w:val="00E74A35"/>
    <w:rsid w:val="00E75B0C"/>
    <w:rsid w:val="00E76E4C"/>
    <w:rsid w:val="00E77A1A"/>
    <w:rsid w:val="00E77DF6"/>
    <w:rsid w:val="00E805DC"/>
    <w:rsid w:val="00E805E6"/>
    <w:rsid w:val="00E80DC5"/>
    <w:rsid w:val="00E8156F"/>
    <w:rsid w:val="00E831AA"/>
    <w:rsid w:val="00E835BD"/>
    <w:rsid w:val="00E835F5"/>
    <w:rsid w:val="00E842E5"/>
    <w:rsid w:val="00E849B2"/>
    <w:rsid w:val="00E8523A"/>
    <w:rsid w:val="00E8556B"/>
    <w:rsid w:val="00E85882"/>
    <w:rsid w:val="00E85970"/>
    <w:rsid w:val="00E85D4F"/>
    <w:rsid w:val="00E865E3"/>
    <w:rsid w:val="00E866F8"/>
    <w:rsid w:val="00E86EFB"/>
    <w:rsid w:val="00E87B82"/>
    <w:rsid w:val="00E904F2"/>
    <w:rsid w:val="00E9057B"/>
    <w:rsid w:val="00E90C7B"/>
    <w:rsid w:val="00E90FD7"/>
    <w:rsid w:val="00E91411"/>
    <w:rsid w:val="00E9142A"/>
    <w:rsid w:val="00E92393"/>
    <w:rsid w:val="00E929FB"/>
    <w:rsid w:val="00E9365A"/>
    <w:rsid w:val="00E936B4"/>
    <w:rsid w:val="00E938D7"/>
    <w:rsid w:val="00E93C90"/>
    <w:rsid w:val="00E94B3D"/>
    <w:rsid w:val="00E94E6B"/>
    <w:rsid w:val="00E94FBE"/>
    <w:rsid w:val="00E95166"/>
    <w:rsid w:val="00E955DF"/>
    <w:rsid w:val="00E9569B"/>
    <w:rsid w:val="00E95914"/>
    <w:rsid w:val="00E960D6"/>
    <w:rsid w:val="00E9667B"/>
    <w:rsid w:val="00E97CDB"/>
    <w:rsid w:val="00EA0380"/>
    <w:rsid w:val="00EA0618"/>
    <w:rsid w:val="00EA15C5"/>
    <w:rsid w:val="00EA1C0E"/>
    <w:rsid w:val="00EA20C4"/>
    <w:rsid w:val="00EA25B8"/>
    <w:rsid w:val="00EA458D"/>
    <w:rsid w:val="00EA4CB5"/>
    <w:rsid w:val="00EA588D"/>
    <w:rsid w:val="00EA598E"/>
    <w:rsid w:val="00EA680D"/>
    <w:rsid w:val="00EA78FD"/>
    <w:rsid w:val="00EA7AED"/>
    <w:rsid w:val="00EA7F74"/>
    <w:rsid w:val="00EB0285"/>
    <w:rsid w:val="00EB0979"/>
    <w:rsid w:val="00EB0F88"/>
    <w:rsid w:val="00EB1941"/>
    <w:rsid w:val="00EB2EB9"/>
    <w:rsid w:val="00EB30A0"/>
    <w:rsid w:val="00EB3AB3"/>
    <w:rsid w:val="00EB427C"/>
    <w:rsid w:val="00EB50F5"/>
    <w:rsid w:val="00EB5946"/>
    <w:rsid w:val="00EB5E46"/>
    <w:rsid w:val="00EB5F66"/>
    <w:rsid w:val="00EB6647"/>
    <w:rsid w:val="00EB665E"/>
    <w:rsid w:val="00EB669E"/>
    <w:rsid w:val="00EB7132"/>
    <w:rsid w:val="00EB7135"/>
    <w:rsid w:val="00EB7186"/>
    <w:rsid w:val="00EB752E"/>
    <w:rsid w:val="00EC0238"/>
    <w:rsid w:val="00EC17DA"/>
    <w:rsid w:val="00EC1AC9"/>
    <w:rsid w:val="00EC1B33"/>
    <w:rsid w:val="00EC1D51"/>
    <w:rsid w:val="00EC240B"/>
    <w:rsid w:val="00EC297B"/>
    <w:rsid w:val="00EC35D9"/>
    <w:rsid w:val="00EC35EF"/>
    <w:rsid w:val="00EC45B3"/>
    <w:rsid w:val="00EC47E9"/>
    <w:rsid w:val="00EC543A"/>
    <w:rsid w:val="00EC5D3E"/>
    <w:rsid w:val="00EC6054"/>
    <w:rsid w:val="00EC60E5"/>
    <w:rsid w:val="00EC6586"/>
    <w:rsid w:val="00EC6E08"/>
    <w:rsid w:val="00EC7167"/>
    <w:rsid w:val="00EC753A"/>
    <w:rsid w:val="00ED0276"/>
    <w:rsid w:val="00ED0888"/>
    <w:rsid w:val="00ED1AA4"/>
    <w:rsid w:val="00ED1CA1"/>
    <w:rsid w:val="00ED2254"/>
    <w:rsid w:val="00ED3223"/>
    <w:rsid w:val="00ED3F24"/>
    <w:rsid w:val="00ED658C"/>
    <w:rsid w:val="00ED67A1"/>
    <w:rsid w:val="00ED680C"/>
    <w:rsid w:val="00ED6CF2"/>
    <w:rsid w:val="00ED7229"/>
    <w:rsid w:val="00EE083E"/>
    <w:rsid w:val="00EE0DA4"/>
    <w:rsid w:val="00EE0E68"/>
    <w:rsid w:val="00EE15AF"/>
    <w:rsid w:val="00EE15D6"/>
    <w:rsid w:val="00EE296C"/>
    <w:rsid w:val="00EE2A10"/>
    <w:rsid w:val="00EE2B77"/>
    <w:rsid w:val="00EE2BEC"/>
    <w:rsid w:val="00EE2C61"/>
    <w:rsid w:val="00EE2F9F"/>
    <w:rsid w:val="00EE4249"/>
    <w:rsid w:val="00EE4679"/>
    <w:rsid w:val="00EE4892"/>
    <w:rsid w:val="00EE4C20"/>
    <w:rsid w:val="00EE61F7"/>
    <w:rsid w:val="00EE65FA"/>
    <w:rsid w:val="00EE6C2E"/>
    <w:rsid w:val="00EE7327"/>
    <w:rsid w:val="00EE7B5D"/>
    <w:rsid w:val="00EF10D9"/>
    <w:rsid w:val="00EF1883"/>
    <w:rsid w:val="00EF295D"/>
    <w:rsid w:val="00EF2A05"/>
    <w:rsid w:val="00EF2E44"/>
    <w:rsid w:val="00EF2F09"/>
    <w:rsid w:val="00EF304C"/>
    <w:rsid w:val="00EF3315"/>
    <w:rsid w:val="00EF3550"/>
    <w:rsid w:val="00EF3995"/>
    <w:rsid w:val="00EF4164"/>
    <w:rsid w:val="00EF4F2C"/>
    <w:rsid w:val="00EF507E"/>
    <w:rsid w:val="00EF576E"/>
    <w:rsid w:val="00EF5877"/>
    <w:rsid w:val="00EF590C"/>
    <w:rsid w:val="00EF5AB6"/>
    <w:rsid w:val="00EF5C39"/>
    <w:rsid w:val="00EF5C91"/>
    <w:rsid w:val="00EF6124"/>
    <w:rsid w:val="00EF643D"/>
    <w:rsid w:val="00EF7462"/>
    <w:rsid w:val="00EF7770"/>
    <w:rsid w:val="00EF7A2D"/>
    <w:rsid w:val="00EF7F05"/>
    <w:rsid w:val="00F011AC"/>
    <w:rsid w:val="00F015C6"/>
    <w:rsid w:val="00F01CF6"/>
    <w:rsid w:val="00F01CFB"/>
    <w:rsid w:val="00F026DD"/>
    <w:rsid w:val="00F02921"/>
    <w:rsid w:val="00F0332D"/>
    <w:rsid w:val="00F03461"/>
    <w:rsid w:val="00F04727"/>
    <w:rsid w:val="00F065D9"/>
    <w:rsid w:val="00F065EC"/>
    <w:rsid w:val="00F06C2A"/>
    <w:rsid w:val="00F06D7B"/>
    <w:rsid w:val="00F1015B"/>
    <w:rsid w:val="00F1022B"/>
    <w:rsid w:val="00F10308"/>
    <w:rsid w:val="00F10B0D"/>
    <w:rsid w:val="00F11BDF"/>
    <w:rsid w:val="00F1269C"/>
    <w:rsid w:val="00F126CE"/>
    <w:rsid w:val="00F12AAB"/>
    <w:rsid w:val="00F136DE"/>
    <w:rsid w:val="00F1476C"/>
    <w:rsid w:val="00F14882"/>
    <w:rsid w:val="00F14A2E"/>
    <w:rsid w:val="00F15129"/>
    <w:rsid w:val="00F156BC"/>
    <w:rsid w:val="00F15F05"/>
    <w:rsid w:val="00F1638B"/>
    <w:rsid w:val="00F1731F"/>
    <w:rsid w:val="00F17DA5"/>
    <w:rsid w:val="00F20CBD"/>
    <w:rsid w:val="00F2124B"/>
    <w:rsid w:val="00F21474"/>
    <w:rsid w:val="00F21DE0"/>
    <w:rsid w:val="00F223A8"/>
    <w:rsid w:val="00F22727"/>
    <w:rsid w:val="00F22742"/>
    <w:rsid w:val="00F22FDE"/>
    <w:rsid w:val="00F2328D"/>
    <w:rsid w:val="00F232A9"/>
    <w:rsid w:val="00F235F1"/>
    <w:rsid w:val="00F23BD3"/>
    <w:rsid w:val="00F24453"/>
    <w:rsid w:val="00F24781"/>
    <w:rsid w:val="00F24F34"/>
    <w:rsid w:val="00F25349"/>
    <w:rsid w:val="00F25C43"/>
    <w:rsid w:val="00F25DD6"/>
    <w:rsid w:val="00F25FAA"/>
    <w:rsid w:val="00F26D62"/>
    <w:rsid w:val="00F26E25"/>
    <w:rsid w:val="00F273BA"/>
    <w:rsid w:val="00F30385"/>
    <w:rsid w:val="00F30F1F"/>
    <w:rsid w:val="00F3156C"/>
    <w:rsid w:val="00F31BD3"/>
    <w:rsid w:val="00F3201F"/>
    <w:rsid w:val="00F332E3"/>
    <w:rsid w:val="00F33B31"/>
    <w:rsid w:val="00F33CDE"/>
    <w:rsid w:val="00F33EAB"/>
    <w:rsid w:val="00F34117"/>
    <w:rsid w:val="00F34AA2"/>
    <w:rsid w:val="00F34B04"/>
    <w:rsid w:val="00F35015"/>
    <w:rsid w:val="00F368C0"/>
    <w:rsid w:val="00F36D7E"/>
    <w:rsid w:val="00F36E20"/>
    <w:rsid w:val="00F36E9A"/>
    <w:rsid w:val="00F3715C"/>
    <w:rsid w:val="00F371CD"/>
    <w:rsid w:val="00F4054B"/>
    <w:rsid w:val="00F408E7"/>
    <w:rsid w:val="00F4097D"/>
    <w:rsid w:val="00F410CD"/>
    <w:rsid w:val="00F41A03"/>
    <w:rsid w:val="00F41E5B"/>
    <w:rsid w:val="00F4250F"/>
    <w:rsid w:val="00F42FCD"/>
    <w:rsid w:val="00F430AB"/>
    <w:rsid w:val="00F433B5"/>
    <w:rsid w:val="00F447DC"/>
    <w:rsid w:val="00F44956"/>
    <w:rsid w:val="00F44EAE"/>
    <w:rsid w:val="00F45EEB"/>
    <w:rsid w:val="00F45F58"/>
    <w:rsid w:val="00F46742"/>
    <w:rsid w:val="00F4703B"/>
    <w:rsid w:val="00F47D08"/>
    <w:rsid w:val="00F501DC"/>
    <w:rsid w:val="00F50205"/>
    <w:rsid w:val="00F51CBD"/>
    <w:rsid w:val="00F52A29"/>
    <w:rsid w:val="00F52A39"/>
    <w:rsid w:val="00F52FD7"/>
    <w:rsid w:val="00F53977"/>
    <w:rsid w:val="00F53BA1"/>
    <w:rsid w:val="00F54579"/>
    <w:rsid w:val="00F5464C"/>
    <w:rsid w:val="00F54A4A"/>
    <w:rsid w:val="00F55317"/>
    <w:rsid w:val="00F5592F"/>
    <w:rsid w:val="00F562B8"/>
    <w:rsid w:val="00F56376"/>
    <w:rsid w:val="00F56F61"/>
    <w:rsid w:val="00F57299"/>
    <w:rsid w:val="00F574EC"/>
    <w:rsid w:val="00F6098B"/>
    <w:rsid w:val="00F6113D"/>
    <w:rsid w:val="00F61505"/>
    <w:rsid w:val="00F62683"/>
    <w:rsid w:val="00F6287F"/>
    <w:rsid w:val="00F638B1"/>
    <w:rsid w:val="00F63DD6"/>
    <w:rsid w:val="00F64150"/>
    <w:rsid w:val="00F653AC"/>
    <w:rsid w:val="00F6589B"/>
    <w:rsid w:val="00F65A30"/>
    <w:rsid w:val="00F65B64"/>
    <w:rsid w:val="00F65D02"/>
    <w:rsid w:val="00F6611A"/>
    <w:rsid w:val="00F66E0D"/>
    <w:rsid w:val="00F66FD9"/>
    <w:rsid w:val="00F673A6"/>
    <w:rsid w:val="00F674D7"/>
    <w:rsid w:val="00F67E94"/>
    <w:rsid w:val="00F7045E"/>
    <w:rsid w:val="00F70688"/>
    <w:rsid w:val="00F70A91"/>
    <w:rsid w:val="00F70DD5"/>
    <w:rsid w:val="00F70F50"/>
    <w:rsid w:val="00F70FA3"/>
    <w:rsid w:val="00F70FE7"/>
    <w:rsid w:val="00F716E8"/>
    <w:rsid w:val="00F71CA0"/>
    <w:rsid w:val="00F71E05"/>
    <w:rsid w:val="00F721A1"/>
    <w:rsid w:val="00F723A8"/>
    <w:rsid w:val="00F73217"/>
    <w:rsid w:val="00F745A8"/>
    <w:rsid w:val="00F74BA7"/>
    <w:rsid w:val="00F751B2"/>
    <w:rsid w:val="00F754B3"/>
    <w:rsid w:val="00F75FF6"/>
    <w:rsid w:val="00F76C60"/>
    <w:rsid w:val="00F77826"/>
    <w:rsid w:val="00F779F1"/>
    <w:rsid w:val="00F800CE"/>
    <w:rsid w:val="00F802A5"/>
    <w:rsid w:val="00F803F7"/>
    <w:rsid w:val="00F8056E"/>
    <w:rsid w:val="00F813C0"/>
    <w:rsid w:val="00F81AAF"/>
    <w:rsid w:val="00F82831"/>
    <w:rsid w:val="00F830DB"/>
    <w:rsid w:val="00F83854"/>
    <w:rsid w:val="00F841C8"/>
    <w:rsid w:val="00F844A3"/>
    <w:rsid w:val="00F844AF"/>
    <w:rsid w:val="00F8492C"/>
    <w:rsid w:val="00F85774"/>
    <w:rsid w:val="00F85A81"/>
    <w:rsid w:val="00F85C15"/>
    <w:rsid w:val="00F8612C"/>
    <w:rsid w:val="00F864BD"/>
    <w:rsid w:val="00F86F8A"/>
    <w:rsid w:val="00F87484"/>
    <w:rsid w:val="00F87C2A"/>
    <w:rsid w:val="00F87D20"/>
    <w:rsid w:val="00F90278"/>
    <w:rsid w:val="00F90B4D"/>
    <w:rsid w:val="00F90FDE"/>
    <w:rsid w:val="00F9247D"/>
    <w:rsid w:val="00F92CED"/>
    <w:rsid w:val="00F92E30"/>
    <w:rsid w:val="00F934CA"/>
    <w:rsid w:val="00F939A3"/>
    <w:rsid w:val="00F93EEA"/>
    <w:rsid w:val="00F9430F"/>
    <w:rsid w:val="00F9472C"/>
    <w:rsid w:val="00F94E41"/>
    <w:rsid w:val="00F956C8"/>
    <w:rsid w:val="00F9623F"/>
    <w:rsid w:val="00F96AA7"/>
    <w:rsid w:val="00F96EB2"/>
    <w:rsid w:val="00F971B7"/>
    <w:rsid w:val="00FA04A2"/>
    <w:rsid w:val="00FA05E1"/>
    <w:rsid w:val="00FA07C2"/>
    <w:rsid w:val="00FA1115"/>
    <w:rsid w:val="00FA1B56"/>
    <w:rsid w:val="00FA1B6C"/>
    <w:rsid w:val="00FA2307"/>
    <w:rsid w:val="00FA254C"/>
    <w:rsid w:val="00FA27B8"/>
    <w:rsid w:val="00FA2C01"/>
    <w:rsid w:val="00FA3B6F"/>
    <w:rsid w:val="00FA47DF"/>
    <w:rsid w:val="00FA5333"/>
    <w:rsid w:val="00FA5BDC"/>
    <w:rsid w:val="00FA5CA3"/>
    <w:rsid w:val="00FA6707"/>
    <w:rsid w:val="00FA6C17"/>
    <w:rsid w:val="00FA7258"/>
    <w:rsid w:val="00FA7CF0"/>
    <w:rsid w:val="00FB057A"/>
    <w:rsid w:val="00FB0966"/>
    <w:rsid w:val="00FB0CD3"/>
    <w:rsid w:val="00FB12AE"/>
    <w:rsid w:val="00FB13DC"/>
    <w:rsid w:val="00FB1A9E"/>
    <w:rsid w:val="00FB296E"/>
    <w:rsid w:val="00FB29E6"/>
    <w:rsid w:val="00FB2DF0"/>
    <w:rsid w:val="00FB2EF8"/>
    <w:rsid w:val="00FB30C6"/>
    <w:rsid w:val="00FB3690"/>
    <w:rsid w:val="00FB37E4"/>
    <w:rsid w:val="00FB3E64"/>
    <w:rsid w:val="00FB4329"/>
    <w:rsid w:val="00FB44F8"/>
    <w:rsid w:val="00FB4B93"/>
    <w:rsid w:val="00FB544C"/>
    <w:rsid w:val="00FB54A7"/>
    <w:rsid w:val="00FB61DC"/>
    <w:rsid w:val="00FB700F"/>
    <w:rsid w:val="00FB715C"/>
    <w:rsid w:val="00FB7DBE"/>
    <w:rsid w:val="00FC1006"/>
    <w:rsid w:val="00FC10E5"/>
    <w:rsid w:val="00FC1B5B"/>
    <w:rsid w:val="00FC1DA1"/>
    <w:rsid w:val="00FC2EC8"/>
    <w:rsid w:val="00FC30BD"/>
    <w:rsid w:val="00FC362B"/>
    <w:rsid w:val="00FC3988"/>
    <w:rsid w:val="00FC4A12"/>
    <w:rsid w:val="00FC5815"/>
    <w:rsid w:val="00FC605E"/>
    <w:rsid w:val="00FC63B7"/>
    <w:rsid w:val="00FC6970"/>
    <w:rsid w:val="00FC6ADB"/>
    <w:rsid w:val="00FC6C2D"/>
    <w:rsid w:val="00FC70FB"/>
    <w:rsid w:val="00FC7263"/>
    <w:rsid w:val="00FC78B4"/>
    <w:rsid w:val="00FD020A"/>
    <w:rsid w:val="00FD04E9"/>
    <w:rsid w:val="00FD0D63"/>
    <w:rsid w:val="00FD1434"/>
    <w:rsid w:val="00FD2EA2"/>
    <w:rsid w:val="00FD3C2B"/>
    <w:rsid w:val="00FD45BE"/>
    <w:rsid w:val="00FD49BE"/>
    <w:rsid w:val="00FD5851"/>
    <w:rsid w:val="00FD59BE"/>
    <w:rsid w:val="00FD5F4B"/>
    <w:rsid w:val="00FD602E"/>
    <w:rsid w:val="00FD68F8"/>
    <w:rsid w:val="00FD6B6B"/>
    <w:rsid w:val="00FD6D38"/>
    <w:rsid w:val="00FD7737"/>
    <w:rsid w:val="00FE0055"/>
    <w:rsid w:val="00FE0D13"/>
    <w:rsid w:val="00FE1190"/>
    <w:rsid w:val="00FE17D7"/>
    <w:rsid w:val="00FE19C8"/>
    <w:rsid w:val="00FE2907"/>
    <w:rsid w:val="00FE2C89"/>
    <w:rsid w:val="00FE36D9"/>
    <w:rsid w:val="00FE3B51"/>
    <w:rsid w:val="00FE3B7F"/>
    <w:rsid w:val="00FE4395"/>
    <w:rsid w:val="00FE4BC4"/>
    <w:rsid w:val="00FE5081"/>
    <w:rsid w:val="00FE59F3"/>
    <w:rsid w:val="00FE6249"/>
    <w:rsid w:val="00FE64CE"/>
    <w:rsid w:val="00FE7589"/>
    <w:rsid w:val="00FE7630"/>
    <w:rsid w:val="00FF011E"/>
    <w:rsid w:val="00FF0764"/>
    <w:rsid w:val="00FF0D94"/>
    <w:rsid w:val="00FF1060"/>
    <w:rsid w:val="00FF3E4A"/>
    <w:rsid w:val="00FF4E0E"/>
    <w:rsid w:val="00FF5A9A"/>
    <w:rsid w:val="00FF6004"/>
    <w:rsid w:val="00FF65D7"/>
    <w:rsid w:val="00FF6946"/>
    <w:rsid w:val="00FF6D21"/>
    <w:rsid w:val="00FF731F"/>
    <w:rsid w:val="00FF74D8"/>
    <w:rsid w:val="00FF78AC"/>
    <w:rsid w:val="00FF792B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BF3B1"/>
  <w15:docId w15:val="{74817DF0-6825-406E-9623-A87B755F0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31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2425F"/>
    <w:pPr>
      <w:keepNext/>
      <w:spacing w:before="240" w:after="60" w:line="360" w:lineRule="auto"/>
      <w:outlineLvl w:val="0"/>
    </w:pPr>
    <w:rPr>
      <w:rFonts w:ascii="Arial" w:eastAsia="Times New Roman" w:hAnsi="Arial"/>
      <w:b/>
      <w:bCs/>
      <w:kern w:val="1"/>
      <w:sz w:val="32"/>
      <w:szCs w:val="32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2425F"/>
    <w:pPr>
      <w:keepNext/>
      <w:spacing w:before="240" w:after="60" w:line="36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2425F"/>
    <w:pPr>
      <w:keepNext/>
      <w:tabs>
        <w:tab w:val="left" w:pos="709"/>
        <w:tab w:val="num" w:pos="3600"/>
      </w:tabs>
      <w:spacing w:after="0" w:line="360" w:lineRule="auto"/>
      <w:ind w:left="709"/>
      <w:outlineLvl w:val="2"/>
    </w:pPr>
    <w:rPr>
      <w:rFonts w:ascii="Times New Roman" w:eastAsia="Times New Roman" w:hAnsi="Times New Roman"/>
      <w:b/>
      <w:bCs/>
      <w:sz w:val="24"/>
      <w:szCs w:val="24"/>
      <w:lang w:val="en-US" w:eastAsia="ar-SA"/>
    </w:rPr>
  </w:style>
  <w:style w:type="paragraph" w:styleId="Nagwek4">
    <w:name w:val="heading 4"/>
    <w:basedOn w:val="Normalny"/>
    <w:next w:val="Normalny"/>
    <w:link w:val="Nagwek4Znak"/>
    <w:qFormat/>
    <w:rsid w:val="00E2425F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paragraph" w:styleId="Nagwek5">
    <w:name w:val="heading 5"/>
    <w:basedOn w:val="Normalny"/>
    <w:next w:val="Normalny"/>
    <w:link w:val="Nagwek5Znak"/>
    <w:unhideWhenUsed/>
    <w:qFormat/>
    <w:rsid w:val="00A22581"/>
    <w:pPr>
      <w:spacing w:before="240" w:after="60" w:line="240" w:lineRule="auto"/>
      <w:outlineLvl w:val="4"/>
    </w:pPr>
    <w:rPr>
      <w:rFonts w:ascii="Arial" w:eastAsia="Times New Roman" w:hAnsi="Arial"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E2425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2425F"/>
    <w:pPr>
      <w:spacing w:before="240" w:after="60" w:line="360" w:lineRule="auto"/>
      <w:outlineLvl w:val="6"/>
    </w:pPr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2425F"/>
    <w:pPr>
      <w:spacing w:before="240" w:after="60" w:line="36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E2425F"/>
    <w:pPr>
      <w:spacing w:before="240" w:after="60" w:line="360" w:lineRule="auto"/>
      <w:outlineLvl w:val="8"/>
    </w:pPr>
    <w:rPr>
      <w:rFonts w:ascii="Arial" w:eastAsia="Times New Roman" w:hAnsi="Arial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7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E52"/>
  </w:style>
  <w:style w:type="paragraph" w:styleId="Stopka">
    <w:name w:val="footer"/>
    <w:basedOn w:val="Normalny"/>
    <w:link w:val="StopkaZnak"/>
    <w:uiPriority w:val="99"/>
    <w:unhideWhenUsed/>
    <w:rsid w:val="001F7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E52"/>
  </w:style>
  <w:style w:type="paragraph" w:styleId="Akapitzlist">
    <w:name w:val="List Paragraph"/>
    <w:aliases w:val="CW_Lista,Wypunktowanie,L1,Numerowanie,Akapit z listą BS,wypunktowanie,Podsis rysunku,Akapit z listą numerowaną,lp1,Bullet List,FooterText,numbered,Paragraphe de liste1,Bulletr List Paragraph,列出段落,列出段落1,List Paragraph21,Listeafsnit1,リスト段落1"/>
    <w:basedOn w:val="Normalny"/>
    <w:link w:val="AkapitzlistZnak"/>
    <w:uiPriority w:val="34"/>
    <w:qFormat/>
    <w:rsid w:val="00F90FDE"/>
    <w:pPr>
      <w:ind w:left="720"/>
      <w:contextualSpacing/>
    </w:pPr>
  </w:style>
  <w:style w:type="character" w:styleId="Odwoaniedokomentarza">
    <w:name w:val="annotation reference"/>
    <w:uiPriority w:val="99"/>
    <w:unhideWhenUsed/>
    <w:qFormat/>
    <w:rsid w:val="00C050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508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C05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05080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0508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05080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C05080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FF74D8"/>
    <w:rPr>
      <w:color w:val="0563C1"/>
      <w:u w:val="single"/>
    </w:rPr>
  </w:style>
  <w:style w:type="character" w:customStyle="1" w:styleId="akapitdomyslny">
    <w:name w:val="akapitdomyslny"/>
    <w:rsid w:val="00A62892"/>
    <w:rPr>
      <w:rFonts w:cs="Times New Roman"/>
      <w:sz w:val="20"/>
      <w:szCs w:val="20"/>
    </w:rPr>
  </w:style>
  <w:style w:type="character" w:customStyle="1" w:styleId="AkapitzlistZnak">
    <w:name w:val="Akapit z listą Znak"/>
    <w:aliases w:val="CW_Lista Znak,Wypunktowanie Znak,L1 Znak,Numerowanie Znak,Akapit z listą BS Znak,wypunktowanie Znak,Podsis rysunku Znak,Akapit z listą numerowaną Znak,lp1 Znak,Bullet List Znak,FooterText Znak,numbered Znak,Paragraphe de liste1 Znak"/>
    <w:link w:val="Akapitzlist"/>
    <w:uiPriority w:val="34"/>
    <w:qFormat/>
    <w:rsid w:val="00A62892"/>
  </w:style>
  <w:style w:type="numbering" w:customStyle="1" w:styleId="Styl5">
    <w:name w:val="Styl5"/>
    <w:uiPriority w:val="99"/>
    <w:rsid w:val="00A62892"/>
    <w:pPr>
      <w:numPr>
        <w:numId w:val="10"/>
      </w:numPr>
    </w:pPr>
  </w:style>
  <w:style w:type="numbering" w:customStyle="1" w:styleId="WW8Num3312">
    <w:name w:val="WW8Num3312"/>
    <w:rsid w:val="00D9683D"/>
    <w:pPr>
      <w:numPr>
        <w:numId w:val="11"/>
      </w:numPr>
    </w:pPr>
  </w:style>
  <w:style w:type="paragraph" w:customStyle="1" w:styleId="Style6">
    <w:name w:val="Style6"/>
    <w:basedOn w:val="Normalny"/>
    <w:rsid w:val="00F85C15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61">
    <w:name w:val="Font Style61"/>
    <w:uiPriority w:val="99"/>
    <w:rsid w:val="00F85C1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62">
    <w:name w:val="Font Style62"/>
    <w:rsid w:val="00F85C15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49">
    <w:name w:val="Font Style49"/>
    <w:rsid w:val="00F85C15"/>
    <w:rPr>
      <w:rFonts w:ascii="Times New Roman" w:hAnsi="Times New Roman" w:cs="Times New Roman"/>
      <w:color w:val="000000"/>
      <w:sz w:val="22"/>
      <w:szCs w:val="22"/>
    </w:rPr>
  </w:style>
  <w:style w:type="numbering" w:customStyle="1" w:styleId="1111111">
    <w:name w:val="1 / 1.1 / 1.1.11"/>
    <w:basedOn w:val="Bezlisty"/>
    <w:next w:val="111111"/>
    <w:rsid w:val="00F85C15"/>
    <w:pPr>
      <w:numPr>
        <w:numId w:val="12"/>
      </w:numPr>
    </w:pPr>
  </w:style>
  <w:style w:type="numbering" w:styleId="111111">
    <w:name w:val="Outline List 2"/>
    <w:basedOn w:val="Bezlisty"/>
    <w:unhideWhenUsed/>
    <w:rsid w:val="00F85C15"/>
    <w:pPr>
      <w:numPr>
        <w:numId w:val="20"/>
      </w:numPr>
    </w:pPr>
  </w:style>
  <w:style w:type="character" w:customStyle="1" w:styleId="Nagwek5Znak">
    <w:name w:val="Nagłówek 5 Znak"/>
    <w:link w:val="Nagwek5"/>
    <w:rsid w:val="00A22581"/>
    <w:rPr>
      <w:rFonts w:ascii="Arial" w:eastAsia="Times New Roman" w:hAnsi="Arial" w:cs="Times New Roman"/>
      <w:szCs w:val="20"/>
      <w:lang w:eastAsia="pl-PL"/>
    </w:rPr>
  </w:style>
  <w:style w:type="paragraph" w:styleId="Lista">
    <w:name w:val="List"/>
    <w:basedOn w:val="Normalny"/>
    <w:unhideWhenUsed/>
    <w:rsid w:val="00A22581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22581"/>
    <w:pPr>
      <w:spacing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A225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A01E8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nhideWhenUsed/>
    <w:rsid w:val="00FF0D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16"/>
      <w:szCs w:val="16"/>
      <w:lang w:val="x-none" w:eastAsia="pl-PL"/>
    </w:rPr>
  </w:style>
  <w:style w:type="character" w:customStyle="1" w:styleId="HTML-wstpniesformatowanyZnak">
    <w:name w:val="HTML - wstępnie sformatowany Znak"/>
    <w:link w:val="HTML-wstpniesformatowany"/>
    <w:rsid w:val="00FF0D94"/>
    <w:rPr>
      <w:rFonts w:ascii="Courier New" w:eastAsia="Times New Roman" w:hAnsi="Courier New" w:cs="Courier New"/>
      <w:color w:val="000000"/>
      <w:sz w:val="16"/>
      <w:szCs w:val="16"/>
      <w:lang w:eastAsia="pl-PL"/>
    </w:rPr>
  </w:style>
  <w:style w:type="character" w:customStyle="1" w:styleId="NagwekZnak1">
    <w:name w:val="Nagłówek Znak1"/>
    <w:uiPriority w:val="99"/>
    <w:semiHidden/>
    <w:locked/>
    <w:rsid w:val="00FF0D94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rsid w:val="006133D4"/>
    <w:pPr>
      <w:numPr>
        <w:numId w:val="16"/>
      </w:numPr>
    </w:pPr>
  </w:style>
  <w:style w:type="numbering" w:customStyle="1" w:styleId="Styl2">
    <w:name w:val="Styl2"/>
    <w:uiPriority w:val="99"/>
    <w:rsid w:val="00A870F5"/>
    <w:pPr>
      <w:numPr>
        <w:numId w:val="17"/>
      </w:numPr>
    </w:pPr>
  </w:style>
  <w:style w:type="character" w:styleId="UyteHipercze">
    <w:name w:val="FollowedHyperlink"/>
    <w:uiPriority w:val="99"/>
    <w:semiHidden/>
    <w:unhideWhenUsed/>
    <w:rsid w:val="00384A60"/>
    <w:rPr>
      <w:color w:val="954F72"/>
      <w:u w:val="single"/>
    </w:rPr>
  </w:style>
  <w:style w:type="numbering" w:customStyle="1" w:styleId="WW8Num33121">
    <w:name w:val="WW8Num33121"/>
    <w:rsid w:val="00A849CC"/>
  </w:style>
  <w:style w:type="paragraph" w:styleId="Poprawka">
    <w:name w:val="Revision"/>
    <w:hidden/>
    <w:uiPriority w:val="99"/>
    <w:semiHidden/>
    <w:rsid w:val="008C06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9713C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A12A4A"/>
    <w:pPr>
      <w:spacing w:after="200" w:line="276" w:lineRule="auto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rsid w:val="00A12A4A"/>
    <w:rPr>
      <w:lang w:eastAsia="en-US"/>
    </w:rPr>
  </w:style>
  <w:style w:type="character" w:styleId="Odwoanieprzypisudolnego">
    <w:name w:val="footnote reference"/>
    <w:uiPriority w:val="99"/>
    <w:rsid w:val="00A12A4A"/>
    <w:rPr>
      <w:vertAlign w:val="superscript"/>
    </w:rPr>
  </w:style>
  <w:style w:type="character" w:customStyle="1" w:styleId="Nagwek1Znak">
    <w:name w:val="Nagłówek 1 Znak"/>
    <w:link w:val="Nagwek1"/>
    <w:uiPriority w:val="9"/>
    <w:rsid w:val="00E2425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"/>
    <w:rsid w:val="00E2425F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rsid w:val="00E2425F"/>
    <w:rPr>
      <w:rFonts w:ascii="Times New Roman" w:eastAsia="Times New Roman" w:hAnsi="Times New Roman"/>
      <w:b/>
      <w:bCs/>
      <w:sz w:val="24"/>
      <w:szCs w:val="24"/>
      <w:lang w:val="en-US" w:eastAsia="ar-SA"/>
    </w:rPr>
  </w:style>
  <w:style w:type="character" w:customStyle="1" w:styleId="Nagwek4Znak">
    <w:name w:val="Nagłówek 4 Znak"/>
    <w:link w:val="Nagwek4"/>
    <w:rsid w:val="00E2425F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link w:val="Nagwek6"/>
    <w:rsid w:val="00E2425F"/>
    <w:rPr>
      <w:rFonts w:ascii="Times New Roman" w:eastAsia="Times New Roman" w:hAnsi="Times New Roman"/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E2425F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E2425F"/>
    <w:rPr>
      <w:rFonts w:ascii="Times New Roman" w:eastAsia="Times New Roman" w:hAnsi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E2425F"/>
    <w:rPr>
      <w:rFonts w:ascii="Arial" w:eastAsia="Times New Roman" w:hAnsi="Arial" w:cs="Arial"/>
      <w:sz w:val="22"/>
      <w:szCs w:val="22"/>
      <w:lang w:eastAsia="ar-SA"/>
    </w:rPr>
  </w:style>
  <w:style w:type="character" w:customStyle="1" w:styleId="WW8Num1z0">
    <w:name w:val="WW8Num1z0"/>
    <w:rsid w:val="00E2425F"/>
    <w:rPr>
      <w:rFonts w:cs="Times New Roman"/>
    </w:rPr>
  </w:style>
  <w:style w:type="character" w:customStyle="1" w:styleId="WW8Num1z1">
    <w:name w:val="WW8Num1z1"/>
    <w:rsid w:val="00E2425F"/>
    <w:rPr>
      <w:rFonts w:ascii="Times New Roman" w:eastAsia="Times New Roman" w:hAnsi="Times New Roman" w:cs="Times New Roman"/>
    </w:rPr>
  </w:style>
  <w:style w:type="character" w:customStyle="1" w:styleId="WW8Num1z3">
    <w:name w:val="WW8Num1z3"/>
    <w:rsid w:val="00E2425F"/>
    <w:rPr>
      <w:i w:val="0"/>
    </w:rPr>
  </w:style>
  <w:style w:type="character" w:customStyle="1" w:styleId="WW8Num2z0">
    <w:name w:val="WW8Num2z0"/>
    <w:rsid w:val="00E2425F"/>
    <w:rPr>
      <w:rFonts w:ascii="Wingdings" w:hAnsi="Wingdings"/>
    </w:rPr>
  </w:style>
  <w:style w:type="character" w:customStyle="1" w:styleId="WW8Num3z0">
    <w:name w:val="WW8Num3z0"/>
    <w:rsid w:val="00E2425F"/>
    <w:rPr>
      <w:rFonts w:cs="Times New Roman"/>
      <w:b/>
      <w:bCs/>
    </w:rPr>
  </w:style>
  <w:style w:type="character" w:customStyle="1" w:styleId="WW8Num4z0">
    <w:name w:val="WW8Num4z0"/>
    <w:rsid w:val="00E2425F"/>
    <w:rPr>
      <w:rFonts w:cs="Times New Roman"/>
    </w:rPr>
  </w:style>
  <w:style w:type="character" w:customStyle="1" w:styleId="WW8Num5z0">
    <w:name w:val="WW8Num5z0"/>
    <w:rsid w:val="00E2425F"/>
    <w:rPr>
      <w:rFonts w:cs="Times New Roman"/>
    </w:rPr>
  </w:style>
  <w:style w:type="character" w:customStyle="1" w:styleId="WW8Num7z0">
    <w:name w:val="WW8Num7z0"/>
    <w:rsid w:val="00E2425F"/>
    <w:rPr>
      <w:rFonts w:cs="Times New Roman"/>
    </w:rPr>
  </w:style>
  <w:style w:type="character" w:customStyle="1" w:styleId="WW8Num8z0">
    <w:name w:val="WW8Num8z0"/>
    <w:rsid w:val="00E2425F"/>
    <w:rPr>
      <w:rFonts w:cs="Times New Roman"/>
    </w:rPr>
  </w:style>
  <w:style w:type="character" w:customStyle="1" w:styleId="WW8Num9z1">
    <w:name w:val="WW8Num9z1"/>
    <w:rsid w:val="00E2425F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E2425F"/>
    <w:rPr>
      <w:rFonts w:cs="Times New Roman"/>
    </w:rPr>
  </w:style>
  <w:style w:type="character" w:customStyle="1" w:styleId="WW8Num10z1">
    <w:name w:val="WW8Num10z1"/>
    <w:rsid w:val="00E2425F"/>
    <w:rPr>
      <w:rFonts w:ascii="Times New Roman" w:eastAsia="Times New Roman" w:hAnsi="Times New Roman" w:cs="Times New Roman"/>
    </w:rPr>
  </w:style>
  <w:style w:type="character" w:customStyle="1" w:styleId="WW8Num10z3">
    <w:name w:val="WW8Num10z3"/>
    <w:rsid w:val="00E2425F"/>
    <w:rPr>
      <w:rFonts w:cs="Times New Roman"/>
      <w:b w:val="0"/>
      <w:bCs w:val="0"/>
      <w:i w:val="0"/>
      <w:iCs w:val="0"/>
    </w:rPr>
  </w:style>
  <w:style w:type="character" w:customStyle="1" w:styleId="WW8Num11z0">
    <w:name w:val="WW8Num11z0"/>
    <w:rsid w:val="00E2425F"/>
    <w:rPr>
      <w:rFonts w:cs="Times New Roman"/>
      <w:i w:val="0"/>
      <w:iCs w:val="0"/>
    </w:rPr>
  </w:style>
  <w:style w:type="character" w:customStyle="1" w:styleId="WW8Num13z0">
    <w:name w:val="WW8Num13z0"/>
    <w:rsid w:val="00E2425F"/>
    <w:rPr>
      <w:rFonts w:ascii="Symbol" w:hAnsi="Symbol"/>
    </w:rPr>
  </w:style>
  <w:style w:type="character" w:customStyle="1" w:styleId="WW8Num14z0">
    <w:name w:val="WW8Num14z0"/>
    <w:rsid w:val="00E2425F"/>
    <w:rPr>
      <w:rFonts w:cs="Times New Roman"/>
      <w:color w:val="auto"/>
    </w:rPr>
  </w:style>
  <w:style w:type="character" w:customStyle="1" w:styleId="WW8Num15z0">
    <w:name w:val="WW8Num15z0"/>
    <w:rsid w:val="00E2425F"/>
    <w:rPr>
      <w:rFonts w:cs="Times New Roman"/>
    </w:rPr>
  </w:style>
  <w:style w:type="character" w:customStyle="1" w:styleId="WW8Num16z0">
    <w:name w:val="WW8Num16z0"/>
    <w:rsid w:val="00E2425F"/>
    <w:rPr>
      <w:rFonts w:cs="Times New Roman"/>
    </w:rPr>
  </w:style>
  <w:style w:type="character" w:customStyle="1" w:styleId="WW8Num17z0">
    <w:name w:val="WW8Num17z0"/>
    <w:rsid w:val="00E2425F"/>
    <w:rPr>
      <w:rFonts w:cs="Times New Roman"/>
    </w:rPr>
  </w:style>
  <w:style w:type="character" w:customStyle="1" w:styleId="WW8Num17z1">
    <w:name w:val="WW8Num17z1"/>
    <w:rsid w:val="00E2425F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2425F"/>
    <w:rPr>
      <w:rFonts w:cs="Times New Roman"/>
    </w:rPr>
  </w:style>
  <w:style w:type="character" w:customStyle="1" w:styleId="WW8Num21z0">
    <w:name w:val="WW8Num21z0"/>
    <w:rsid w:val="00E2425F"/>
    <w:rPr>
      <w:rFonts w:cs="Times New Roman"/>
    </w:rPr>
  </w:style>
  <w:style w:type="character" w:customStyle="1" w:styleId="WW8Num22z0">
    <w:name w:val="WW8Num22z0"/>
    <w:rsid w:val="00E2425F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E2425F"/>
    <w:rPr>
      <w:rFonts w:cs="Times New Roman"/>
      <w:b w:val="0"/>
    </w:rPr>
  </w:style>
  <w:style w:type="character" w:customStyle="1" w:styleId="WW8Num23z0">
    <w:name w:val="WW8Num23z0"/>
    <w:rsid w:val="00E2425F"/>
    <w:rPr>
      <w:rFonts w:cs="Times New Roman"/>
    </w:rPr>
  </w:style>
  <w:style w:type="character" w:customStyle="1" w:styleId="WW8Num24z0">
    <w:name w:val="WW8Num24z0"/>
    <w:rsid w:val="00E2425F"/>
    <w:rPr>
      <w:rFonts w:ascii="Symbol" w:hAnsi="Symbol"/>
    </w:rPr>
  </w:style>
  <w:style w:type="character" w:customStyle="1" w:styleId="WW8Num26z0">
    <w:name w:val="WW8Num26z0"/>
    <w:rsid w:val="00E2425F"/>
    <w:rPr>
      <w:rFonts w:cs="Times New Roman"/>
    </w:rPr>
  </w:style>
  <w:style w:type="character" w:customStyle="1" w:styleId="WW8Num27z0">
    <w:name w:val="WW8Num27z0"/>
    <w:rsid w:val="00E2425F"/>
    <w:rPr>
      <w:rFonts w:ascii="Symbol" w:hAnsi="Symbol"/>
    </w:rPr>
  </w:style>
  <w:style w:type="character" w:customStyle="1" w:styleId="WW8Num27z2">
    <w:name w:val="WW8Num27z2"/>
    <w:rsid w:val="00E2425F"/>
    <w:rPr>
      <w:rFonts w:ascii="Wingdings" w:hAnsi="Wingdings"/>
    </w:rPr>
  </w:style>
  <w:style w:type="character" w:customStyle="1" w:styleId="WW8Num27z4">
    <w:name w:val="WW8Num27z4"/>
    <w:rsid w:val="00E2425F"/>
    <w:rPr>
      <w:rFonts w:cs="Times New Roman"/>
      <w:b w:val="0"/>
      <w:i w:val="0"/>
    </w:rPr>
  </w:style>
  <w:style w:type="character" w:customStyle="1" w:styleId="WW8Num28z0">
    <w:name w:val="WW8Num28z0"/>
    <w:rsid w:val="00E2425F"/>
    <w:rPr>
      <w:rFonts w:cs="Times New Roman"/>
    </w:rPr>
  </w:style>
  <w:style w:type="character" w:customStyle="1" w:styleId="WW8Num28z1">
    <w:name w:val="WW8Num28z1"/>
    <w:rsid w:val="00E2425F"/>
    <w:rPr>
      <w:rFonts w:ascii="Symbol" w:hAnsi="Symbol" w:cs="Times New Roman"/>
    </w:rPr>
  </w:style>
  <w:style w:type="character" w:customStyle="1" w:styleId="WW8Num28z2">
    <w:name w:val="WW8Num28z2"/>
    <w:rsid w:val="00E2425F"/>
    <w:rPr>
      <w:rFonts w:cs="Times New Roman"/>
      <w:b w:val="0"/>
    </w:rPr>
  </w:style>
  <w:style w:type="character" w:customStyle="1" w:styleId="WW8Num29z0">
    <w:name w:val="WW8Num29z0"/>
    <w:rsid w:val="00E2425F"/>
    <w:rPr>
      <w:rFonts w:cs="Times New Roman"/>
      <w:strike w:val="0"/>
      <w:dstrike w:val="0"/>
    </w:rPr>
  </w:style>
  <w:style w:type="character" w:customStyle="1" w:styleId="WW8Num30z0">
    <w:name w:val="WW8Num30z0"/>
    <w:rsid w:val="00E2425F"/>
    <w:rPr>
      <w:rFonts w:cs="Times New Roman"/>
    </w:rPr>
  </w:style>
  <w:style w:type="character" w:customStyle="1" w:styleId="WW8Num31z0">
    <w:name w:val="WW8Num31z0"/>
    <w:rsid w:val="00E2425F"/>
    <w:rPr>
      <w:rFonts w:cs="Times New Roman"/>
    </w:rPr>
  </w:style>
  <w:style w:type="character" w:customStyle="1" w:styleId="WW8Num33z0">
    <w:name w:val="WW8Num33z0"/>
    <w:rsid w:val="00E2425F"/>
    <w:rPr>
      <w:rFonts w:cs="Times New Roman"/>
      <w:u w:val="none"/>
    </w:rPr>
  </w:style>
  <w:style w:type="character" w:customStyle="1" w:styleId="WW8Num35z0">
    <w:name w:val="WW8Num35z0"/>
    <w:rsid w:val="00E2425F"/>
    <w:rPr>
      <w:rFonts w:cs="Times New Roman"/>
    </w:rPr>
  </w:style>
  <w:style w:type="character" w:customStyle="1" w:styleId="WW8Num37z1">
    <w:name w:val="WW8Num37z1"/>
    <w:rsid w:val="00E2425F"/>
    <w:rPr>
      <w:b w:val="0"/>
    </w:rPr>
  </w:style>
  <w:style w:type="character" w:customStyle="1" w:styleId="WW8Num37z2">
    <w:name w:val="WW8Num37z2"/>
    <w:rsid w:val="00E2425F"/>
    <w:rPr>
      <w:rFonts w:ascii="Times New Roman" w:eastAsia="Times New Roman" w:hAnsi="Times New Roman" w:cs="Times New Roman"/>
      <w:b w:val="0"/>
    </w:rPr>
  </w:style>
  <w:style w:type="character" w:customStyle="1" w:styleId="WW8Num38z0">
    <w:name w:val="WW8Num38z0"/>
    <w:rsid w:val="00E2425F"/>
    <w:rPr>
      <w:rFonts w:cs="Times New Roman"/>
    </w:rPr>
  </w:style>
  <w:style w:type="character" w:customStyle="1" w:styleId="WW8Num40z0">
    <w:name w:val="WW8Num40z0"/>
    <w:rsid w:val="00E2425F"/>
    <w:rPr>
      <w:rFonts w:cs="Times New Roman"/>
    </w:rPr>
  </w:style>
  <w:style w:type="character" w:customStyle="1" w:styleId="WW8Num41z0">
    <w:name w:val="WW8Num41z0"/>
    <w:rsid w:val="00E2425F"/>
    <w:rPr>
      <w:rFonts w:cs="Times New Roman"/>
    </w:rPr>
  </w:style>
  <w:style w:type="character" w:customStyle="1" w:styleId="WW8Num41z1">
    <w:name w:val="WW8Num41z1"/>
    <w:rsid w:val="00E2425F"/>
    <w:rPr>
      <w:b w:val="0"/>
    </w:rPr>
  </w:style>
  <w:style w:type="character" w:customStyle="1" w:styleId="WW8Num42z0">
    <w:name w:val="WW8Num42z0"/>
    <w:rsid w:val="00E2425F"/>
    <w:rPr>
      <w:rFonts w:cs="Times New Roman"/>
    </w:rPr>
  </w:style>
  <w:style w:type="character" w:customStyle="1" w:styleId="WW8Num43z0">
    <w:name w:val="WW8Num43z0"/>
    <w:rsid w:val="00E2425F"/>
    <w:rPr>
      <w:rFonts w:cs="Times New Roman"/>
    </w:rPr>
  </w:style>
  <w:style w:type="character" w:customStyle="1" w:styleId="WW8Num44z0">
    <w:name w:val="WW8Num44z0"/>
    <w:rsid w:val="00E2425F"/>
    <w:rPr>
      <w:rFonts w:cs="Times New Roman"/>
    </w:rPr>
  </w:style>
  <w:style w:type="character" w:customStyle="1" w:styleId="WW8Num45z0">
    <w:name w:val="WW8Num45z0"/>
    <w:rsid w:val="00E2425F"/>
    <w:rPr>
      <w:rFonts w:cs="Times New Roman"/>
    </w:rPr>
  </w:style>
  <w:style w:type="character" w:customStyle="1" w:styleId="WW8Num45z1">
    <w:name w:val="WW8Num45z1"/>
    <w:rsid w:val="00E2425F"/>
    <w:rPr>
      <w:rFonts w:cs="Times New Roman"/>
      <w:b w:val="0"/>
      <w:bCs w:val="0"/>
    </w:rPr>
  </w:style>
  <w:style w:type="character" w:customStyle="1" w:styleId="WW8Num45z3">
    <w:name w:val="WW8Num45z3"/>
    <w:rsid w:val="00E2425F"/>
    <w:rPr>
      <w:b w:val="0"/>
      <w:bCs w:val="0"/>
      <w:i w:val="0"/>
      <w:iCs w:val="0"/>
    </w:rPr>
  </w:style>
  <w:style w:type="character" w:customStyle="1" w:styleId="WW8Num46z0">
    <w:name w:val="WW8Num46z0"/>
    <w:rsid w:val="00E2425F"/>
    <w:rPr>
      <w:rFonts w:cs="Times New Roman"/>
    </w:rPr>
  </w:style>
  <w:style w:type="character" w:customStyle="1" w:styleId="WW8Num47z0">
    <w:name w:val="WW8Num47z0"/>
    <w:rsid w:val="00E2425F"/>
    <w:rPr>
      <w:rFonts w:cs="Times New Roman"/>
    </w:rPr>
  </w:style>
  <w:style w:type="character" w:customStyle="1" w:styleId="Absatz-Standardschriftart">
    <w:name w:val="Absatz-Standardschriftart"/>
    <w:rsid w:val="00E2425F"/>
  </w:style>
  <w:style w:type="character" w:customStyle="1" w:styleId="WW-Absatz-Standardschriftart">
    <w:name w:val="WW-Absatz-Standardschriftart"/>
    <w:rsid w:val="00E2425F"/>
  </w:style>
  <w:style w:type="character" w:customStyle="1" w:styleId="WW-Absatz-Standardschriftart1">
    <w:name w:val="WW-Absatz-Standardschriftart1"/>
    <w:rsid w:val="00E2425F"/>
  </w:style>
  <w:style w:type="character" w:customStyle="1" w:styleId="WW8Num1z2">
    <w:name w:val="WW8Num1z2"/>
    <w:rsid w:val="00E2425F"/>
    <w:rPr>
      <w:rFonts w:cs="Times New Roman"/>
    </w:rPr>
  </w:style>
  <w:style w:type="character" w:customStyle="1" w:styleId="WW8Num9z0">
    <w:name w:val="WW8Num9z0"/>
    <w:rsid w:val="00E2425F"/>
    <w:rPr>
      <w:rFonts w:cs="Times New Roman"/>
    </w:rPr>
  </w:style>
  <w:style w:type="character" w:customStyle="1" w:styleId="WW8Num11z1">
    <w:name w:val="WW8Num11z1"/>
    <w:rsid w:val="00E2425F"/>
    <w:rPr>
      <w:rFonts w:cs="Times New Roman"/>
    </w:rPr>
  </w:style>
  <w:style w:type="character" w:customStyle="1" w:styleId="WW8Num11z2">
    <w:name w:val="WW8Num11z2"/>
    <w:rsid w:val="00E2425F"/>
    <w:rPr>
      <w:rFonts w:cs="Times New Roman"/>
    </w:rPr>
  </w:style>
  <w:style w:type="character" w:customStyle="1" w:styleId="WW8Num11z3">
    <w:name w:val="WW8Num11z3"/>
    <w:rsid w:val="00E2425F"/>
    <w:rPr>
      <w:rFonts w:cs="Times New Roman"/>
      <w:b w:val="0"/>
      <w:bCs w:val="0"/>
      <w:i w:val="0"/>
      <w:iCs w:val="0"/>
    </w:rPr>
  </w:style>
  <w:style w:type="character" w:customStyle="1" w:styleId="WW8Num12z0">
    <w:name w:val="WW8Num12z0"/>
    <w:rsid w:val="00E2425F"/>
    <w:rPr>
      <w:rFonts w:cs="Times New Roman"/>
    </w:rPr>
  </w:style>
  <w:style w:type="character" w:customStyle="1" w:styleId="WW8Num18z0">
    <w:name w:val="WW8Num18z0"/>
    <w:rsid w:val="00E2425F"/>
    <w:rPr>
      <w:rFonts w:cs="Times New Roman"/>
    </w:rPr>
  </w:style>
  <w:style w:type="character" w:customStyle="1" w:styleId="WW8Num18z1">
    <w:name w:val="WW8Num18z1"/>
    <w:rsid w:val="00E2425F"/>
    <w:rPr>
      <w:rFonts w:ascii="Times New Roman" w:eastAsia="Times New Roman" w:hAnsi="Times New Roman" w:cs="Times New Roman"/>
    </w:rPr>
  </w:style>
  <w:style w:type="character" w:customStyle="1" w:styleId="WW8Num20z0">
    <w:name w:val="WW8Num20z0"/>
    <w:rsid w:val="00E2425F"/>
    <w:rPr>
      <w:rFonts w:cs="Times New Roman"/>
    </w:rPr>
  </w:style>
  <w:style w:type="character" w:customStyle="1" w:styleId="WW8Num23z1">
    <w:name w:val="WW8Num23z1"/>
    <w:rsid w:val="00E2425F"/>
    <w:rPr>
      <w:rFonts w:cs="Times New Roman"/>
      <w:b w:val="0"/>
    </w:rPr>
  </w:style>
  <w:style w:type="character" w:customStyle="1" w:styleId="WW8Num25z0">
    <w:name w:val="WW8Num25z0"/>
    <w:rsid w:val="00E2425F"/>
    <w:rPr>
      <w:rFonts w:ascii="Times New Roman" w:eastAsia="Times New Roman" w:hAnsi="Times New Roman" w:cs="Times New Roman"/>
    </w:rPr>
  </w:style>
  <w:style w:type="character" w:customStyle="1" w:styleId="WW8Num28z4">
    <w:name w:val="WW8Num28z4"/>
    <w:rsid w:val="00E2425F"/>
    <w:rPr>
      <w:rFonts w:cs="Times New Roman"/>
      <w:b w:val="0"/>
      <w:i w:val="0"/>
    </w:rPr>
  </w:style>
  <w:style w:type="character" w:customStyle="1" w:styleId="WW8Num29z1">
    <w:name w:val="WW8Num29z1"/>
    <w:rsid w:val="00E2425F"/>
    <w:rPr>
      <w:rFonts w:cs="Times New Roman"/>
    </w:rPr>
  </w:style>
  <w:style w:type="character" w:customStyle="1" w:styleId="WW8Num29z2">
    <w:name w:val="WW8Num29z2"/>
    <w:rsid w:val="00E2425F"/>
    <w:rPr>
      <w:rFonts w:cs="Times New Roman"/>
    </w:rPr>
  </w:style>
  <w:style w:type="character" w:customStyle="1" w:styleId="WW8Num32z0">
    <w:name w:val="WW8Num32z0"/>
    <w:rsid w:val="00E2425F"/>
    <w:rPr>
      <w:rFonts w:cs="Times New Roman"/>
      <w:strike w:val="0"/>
      <w:dstrike w:val="0"/>
    </w:rPr>
  </w:style>
  <w:style w:type="character" w:customStyle="1" w:styleId="WW8Num34z0">
    <w:name w:val="WW8Num34z0"/>
    <w:rsid w:val="00E2425F"/>
    <w:rPr>
      <w:rFonts w:cs="Times New Roman"/>
    </w:rPr>
  </w:style>
  <w:style w:type="character" w:customStyle="1" w:styleId="WW8Num36z0">
    <w:name w:val="WW8Num36z0"/>
    <w:rsid w:val="00E2425F"/>
    <w:rPr>
      <w:rFonts w:cs="Times New Roman"/>
    </w:rPr>
  </w:style>
  <w:style w:type="character" w:customStyle="1" w:styleId="WW8Num38z1">
    <w:name w:val="WW8Num38z1"/>
    <w:rsid w:val="00E2425F"/>
    <w:rPr>
      <w:b w:val="0"/>
    </w:rPr>
  </w:style>
  <w:style w:type="character" w:customStyle="1" w:styleId="WW8Num38z2">
    <w:name w:val="WW8Num38z2"/>
    <w:rsid w:val="00E2425F"/>
    <w:rPr>
      <w:rFonts w:ascii="Times New Roman" w:eastAsia="Times New Roman" w:hAnsi="Times New Roman" w:cs="Times New Roman"/>
      <w:b w:val="0"/>
    </w:rPr>
  </w:style>
  <w:style w:type="character" w:customStyle="1" w:styleId="WW8Num39z0">
    <w:name w:val="WW8Num39z0"/>
    <w:rsid w:val="00E2425F"/>
    <w:rPr>
      <w:rFonts w:cs="Times New Roman"/>
    </w:rPr>
  </w:style>
  <w:style w:type="character" w:customStyle="1" w:styleId="WW8Num42z1">
    <w:name w:val="WW8Num42z1"/>
    <w:rsid w:val="00E2425F"/>
    <w:rPr>
      <w:b w:val="0"/>
    </w:rPr>
  </w:style>
  <w:style w:type="character" w:customStyle="1" w:styleId="WW8Num46z1">
    <w:name w:val="WW8Num46z1"/>
    <w:rsid w:val="00E2425F"/>
    <w:rPr>
      <w:rFonts w:cs="Times New Roman"/>
      <w:b w:val="0"/>
      <w:bCs w:val="0"/>
    </w:rPr>
  </w:style>
  <w:style w:type="character" w:customStyle="1" w:styleId="WW8Num46z3">
    <w:name w:val="WW8Num46z3"/>
    <w:rsid w:val="00E2425F"/>
    <w:rPr>
      <w:b w:val="0"/>
      <w:bCs w:val="0"/>
      <w:i w:val="0"/>
      <w:iCs w:val="0"/>
    </w:rPr>
  </w:style>
  <w:style w:type="character" w:customStyle="1" w:styleId="WW8Num48z0">
    <w:name w:val="WW8Num48z0"/>
    <w:rsid w:val="00E2425F"/>
    <w:rPr>
      <w:rFonts w:cs="Times New Roman"/>
    </w:rPr>
  </w:style>
  <w:style w:type="character" w:customStyle="1" w:styleId="WW8Num49z0">
    <w:name w:val="WW8Num49z0"/>
    <w:rsid w:val="00E2425F"/>
    <w:rPr>
      <w:rFonts w:cs="Times New Roman"/>
    </w:rPr>
  </w:style>
  <w:style w:type="character" w:customStyle="1" w:styleId="WW8Num49z1">
    <w:name w:val="WW8Num49z1"/>
    <w:rsid w:val="00E2425F"/>
    <w:rPr>
      <w:rFonts w:ascii="OpenSymbol" w:hAnsi="OpenSymbol" w:cs="OpenSymbol"/>
    </w:rPr>
  </w:style>
  <w:style w:type="character" w:customStyle="1" w:styleId="WW8Num50z0">
    <w:name w:val="WW8Num50z0"/>
    <w:rsid w:val="00E2425F"/>
    <w:rPr>
      <w:b/>
      <w:color w:val="auto"/>
    </w:rPr>
  </w:style>
  <w:style w:type="character" w:customStyle="1" w:styleId="WW8Num50z1">
    <w:name w:val="WW8Num50z1"/>
    <w:rsid w:val="00E2425F"/>
    <w:rPr>
      <w:b w:val="0"/>
      <w:bCs w:val="0"/>
      <w:color w:val="auto"/>
    </w:rPr>
  </w:style>
  <w:style w:type="character" w:customStyle="1" w:styleId="WW8Num51z0">
    <w:name w:val="WW8Num51z0"/>
    <w:rsid w:val="00E2425F"/>
    <w:rPr>
      <w:rFonts w:cs="Times New Roman"/>
    </w:rPr>
  </w:style>
  <w:style w:type="character" w:customStyle="1" w:styleId="WW8Num51z1">
    <w:name w:val="WW8Num51z1"/>
    <w:rsid w:val="00E2425F"/>
    <w:rPr>
      <w:rFonts w:cs="Times New Roman"/>
    </w:rPr>
  </w:style>
  <w:style w:type="character" w:customStyle="1" w:styleId="WW-Absatz-Standardschriftart11">
    <w:name w:val="WW-Absatz-Standardschriftart11"/>
    <w:rsid w:val="00E2425F"/>
  </w:style>
  <w:style w:type="character" w:customStyle="1" w:styleId="WW8Num3z1">
    <w:name w:val="WW8Num3z1"/>
    <w:rsid w:val="00E2425F"/>
    <w:rPr>
      <w:rFonts w:cs="Times New Roman"/>
    </w:rPr>
  </w:style>
  <w:style w:type="character" w:customStyle="1" w:styleId="WW8Num6z0">
    <w:name w:val="WW8Num6z0"/>
    <w:rsid w:val="00E2425F"/>
    <w:rPr>
      <w:rFonts w:cs="Times New Roman"/>
    </w:rPr>
  </w:style>
  <w:style w:type="character" w:customStyle="1" w:styleId="WW8Num12z1">
    <w:name w:val="WW8Num12z1"/>
    <w:rsid w:val="00E2425F"/>
    <w:rPr>
      <w:rFonts w:ascii="Times New Roman" w:eastAsia="Times New Roman" w:hAnsi="Times New Roman"/>
    </w:rPr>
  </w:style>
  <w:style w:type="character" w:customStyle="1" w:styleId="WW8Num13z1">
    <w:name w:val="WW8Num13z1"/>
    <w:rsid w:val="00E2425F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E2425F"/>
    <w:rPr>
      <w:rFonts w:cs="Times New Roman"/>
      <w:b w:val="0"/>
      <w:bCs w:val="0"/>
      <w:color w:val="auto"/>
    </w:rPr>
  </w:style>
  <w:style w:type="character" w:customStyle="1" w:styleId="WW8Num14z2">
    <w:name w:val="WW8Num14z2"/>
    <w:rsid w:val="00E2425F"/>
    <w:rPr>
      <w:rFonts w:cs="Times New Roman"/>
    </w:rPr>
  </w:style>
  <w:style w:type="character" w:customStyle="1" w:styleId="WW8Num14z3">
    <w:name w:val="WW8Num14z3"/>
    <w:rsid w:val="00E2425F"/>
    <w:rPr>
      <w:rFonts w:cs="Times New Roman"/>
      <w:b w:val="0"/>
      <w:bCs w:val="0"/>
      <w:i w:val="0"/>
      <w:iCs w:val="0"/>
    </w:rPr>
  </w:style>
  <w:style w:type="character" w:customStyle="1" w:styleId="WW8Num21z1">
    <w:name w:val="WW8Num21z1"/>
    <w:rsid w:val="00E2425F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E2425F"/>
    <w:rPr>
      <w:rFonts w:cs="Times New Roman"/>
    </w:rPr>
  </w:style>
  <w:style w:type="character" w:customStyle="1" w:styleId="WW8Num25z2">
    <w:name w:val="WW8Num25z2"/>
    <w:rsid w:val="00E2425F"/>
    <w:rPr>
      <w:rFonts w:ascii="Times New Roman" w:eastAsia="Times New Roman" w:hAnsi="Times New Roman"/>
    </w:rPr>
  </w:style>
  <w:style w:type="character" w:customStyle="1" w:styleId="WW8Num26z1">
    <w:name w:val="WW8Num26z1"/>
    <w:rsid w:val="00E2425F"/>
    <w:rPr>
      <w:rFonts w:cs="Times New Roman"/>
      <w:b w:val="0"/>
    </w:rPr>
  </w:style>
  <w:style w:type="character" w:customStyle="1" w:styleId="WW8Num27z1">
    <w:name w:val="WW8Num27z1"/>
    <w:rsid w:val="00E2425F"/>
    <w:rPr>
      <w:rFonts w:ascii="Courier New" w:hAnsi="Courier New"/>
    </w:rPr>
  </w:style>
  <w:style w:type="character" w:customStyle="1" w:styleId="WW8Num31z2">
    <w:name w:val="WW8Num31z2"/>
    <w:rsid w:val="00E2425F"/>
    <w:rPr>
      <w:rFonts w:cs="Times New Roman"/>
      <w:b w:val="0"/>
    </w:rPr>
  </w:style>
  <w:style w:type="character" w:customStyle="1" w:styleId="WW8Num31z4">
    <w:name w:val="WW8Num31z4"/>
    <w:rsid w:val="00E2425F"/>
    <w:rPr>
      <w:rFonts w:cs="Times New Roman"/>
      <w:b w:val="0"/>
      <w:i w:val="0"/>
    </w:rPr>
  </w:style>
  <w:style w:type="character" w:customStyle="1" w:styleId="WW8Num32z1">
    <w:name w:val="WW8Num32z1"/>
    <w:rsid w:val="00E2425F"/>
    <w:rPr>
      <w:rFonts w:ascii="Symbol" w:hAnsi="Symbol"/>
    </w:rPr>
  </w:style>
  <w:style w:type="character" w:customStyle="1" w:styleId="WW8Num32z2">
    <w:name w:val="WW8Num32z2"/>
    <w:rsid w:val="00E2425F"/>
    <w:rPr>
      <w:rFonts w:cs="Times New Roman"/>
    </w:rPr>
  </w:style>
  <w:style w:type="character" w:customStyle="1" w:styleId="WW8Num42z2">
    <w:name w:val="WW8Num42z2"/>
    <w:rsid w:val="00E2425F"/>
    <w:rPr>
      <w:rFonts w:ascii="Times New Roman" w:eastAsia="Times New Roman" w:hAnsi="Times New Roman" w:cs="Times New Roman"/>
      <w:b w:val="0"/>
    </w:rPr>
  </w:style>
  <w:style w:type="character" w:customStyle="1" w:styleId="WW8Num50z3">
    <w:name w:val="WW8Num50z3"/>
    <w:rsid w:val="00E2425F"/>
    <w:rPr>
      <w:b w:val="0"/>
      <w:bCs w:val="0"/>
      <w:i w:val="0"/>
      <w:iCs w:val="0"/>
    </w:rPr>
  </w:style>
  <w:style w:type="character" w:customStyle="1" w:styleId="Domylnaczcionkaakapitu1">
    <w:name w:val="Domyślna czcionka akapitu1"/>
    <w:rsid w:val="00E2425F"/>
  </w:style>
  <w:style w:type="character" w:customStyle="1" w:styleId="grame">
    <w:name w:val="grame"/>
    <w:rsid w:val="00E2425F"/>
    <w:rPr>
      <w:rFonts w:cs="Times New Roman"/>
    </w:rPr>
  </w:style>
  <w:style w:type="character" w:customStyle="1" w:styleId="oznaczenie">
    <w:name w:val="oznaczenie"/>
    <w:rsid w:val="00E2425F"/>
    <w:rPr>
      <w:rFonts w:cs="Times New Roman"/>
    </w:rPr>
  </w:style>
  <w:style w:type="character" w:customStyle="1" w:styleId="Znakiprzypiswkocowych">
    <w:name w:val="Znaki przypisów końcowych"/>
    <w:rsid w:val="00E2425F"/>
    <w:rPr>
      <w:rFonts w:cs="Times New Roman"/>
      <w:vertAlign w:val="superscript"/>
    </w:rPr>
  </w:style>
  <w:style w:type="character" w:styleId="Pogrubienie">
    <w:name w:val="Strong"/>
    <w:uiPriority w:val="22"/>
    <w:qFormat/>
    <w:rsid w:val="00E2425F"/>
    <w:rPr>
      <w:rFonts w:cs="Times New Roman"/>
      <w:b/>
      <w:bCs/>
    </w:rPr>
  </w:style>
  <w:style w:type="character" w:customStyle="1" w:styleId="ZnakZnak2">
    <w:name w:val="Znak Znak2"/>
    <w:rsid w:val="00E2425F"/>
    <w:rPr>
      <w:rFonts w:ascii="Arial" w:hAnsi="Arial" w:cs="Arial"/>
      <w:sz w:val="24"/>
      <w:szCs w:val="24"/>
      <w:lang w:val="pl-PL"/>
    </w:rPr>
  </w:style>
  <w:style w:type="character" w:customStyle="1" w:styleId="Odwoaniedokomentarza1">
    <w:name w:val="Odwołanie do komentarza1"/>
    <w:rsid w:val="00E2425F"/>
    <w:rPr>
      <w:rFonts w:cs="Times New Roman"/>
      <w:sz w:val="16"/>
      <w:szCs w:val="16"/>
    </w:rPr>
  </w:style>
  <w:style w:type="character" w:customStyle="1" w:styleId="ZnakZnak1">
    <w:name w:val="Znak Znak1"/>
    <w:rsid w:val="00E2425F"/>
    <w:rPr>
      <w:rFonts w:ascii="Arial" w:hAnsi="Arial" w:cs="Arial"/>
    </w:rPr>
  </w:style>
  <w:style w:type="character" w:customStyle="1" w:styleId="ZnakZnak">
    <w:name w:val="Znak Znak"/>
    <w:rsid w:val="00E2425F"/>
    <w:rPr>
      <w:rFonts w:ascii="Arial" w:hAnsi="Arial" w:cs="Arial"/>
      <w:b/>
      <w:bCs/>
    </w:rPr>
  </w:style>
  <w:style w:type="character" w:styleId="HTML-cytat">
    <w:name w:val="HTML Cite"/>
    <w:rsid w:val="00E2425F"/>
    <w:rPr>
      <w:rFonts w:cs="Times New Roman"/>
      <w:i/>
      <w:iCs/>
    </w:rPr>
  </w:style>
  <w:style w:type="character" w:customStyle="1" w:styleId="Znakinumeracji">
    <w:name w:val="Znaki numeracji"/>
    <w:rsid w:val="00E2425F"/>
    <w:rPr>
      <w:b/>
      <w:bCs/>
      <w:sz w:val="28"/>
      <w:szCs w:val="28"/>
    </w:rPr>
  </w:style>
  <w:style w:type="character" w:customStyle="1" w:styleId="Symbolewypunktowania">
    <w:name w:val="Symbole wypunktowania"/>
    <w:rsid w:val="00E242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E2425F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E2425F"/>
    <w:pPr>
      <w:widowControl w:val="0"/>
      <w:suppressLineNumbers/>
      <w:suppressAutoHyphens/>
      <w:spacing w:before="120" w:after="120" w:line="240" w:lineRule="auto"/>
      <w:jc w:val="center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2425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ust">
    <w:name w:val="ust"/>
    <w:rsid w:val="00E2425F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E2425F"/>
    <w:pPr>
      <w:spacing w:after="120" w:line="360" w:lineRule="auto"/>
      <w:ind w:left="283"/>
    </w:pPr>
    <w:rPr>
      <w:rFonts w:ascii="Arial" w:eastAsia="Times New Roman" w:hAnsi="Arial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2425F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BodyText22">
    <w:name w:val="Body Text 22"/>
    <w:basedOn w:val="Normalny"/>
    <w:rsid w:val="00E2425F"/>
    <w:pPr>
      <w:spacing w:after="0" w:line="360" w:lineRule="auto"/>
      <w:jc w:val="both"/>
    </w:pPr>
    <w:rPr>
      <w:rFonts w:ascii="Times New Roman" w:eastAsia="Times New Roman" w:hAnsi="Times New Roman"/>
      <w:sz w:val="26"/>
      <w:szCs w:val="26"/>
      <w:lang w:eastAsia="ar-SA"/>
    </w:rPr>
  </w:style>
  <w:style w:type="paragraph" w:styleId="Tytu">
    <w:name w:val="Title"/>
    <w:basedOn w:val="Normalny"/>
    <w:next w:val="Podtytu"/>
    <w:link w:val="TytuZnak"/>
    <w:qFormat/>
    <w:rsid w:val="00E2425F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val="x-none" w:eastAsia="ar-SA"/>
    </w:rPr>
  </w:style>
  <w:style w:type="character" w:customStyle="1" w:styleId="TytuZnak">
    <w:name w:val="Tytuł Znak"/>
    <w:link w:val="Tytu"/>
    <w:rsid w:val="00E2425F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E2425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PodtytuZnak">
    <w:name w:val="Podtytuł Znak"/>
    <w:link w:val="Podtytu"/>
    <w:rsid w:val="00E2425F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2425F"/>
    <w:pPr>
      <w:spacing w:after="120" w:line="360" w:lineRule="auto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Tekstpodstawowy21">
    <w:name w:val="Tekst podstawowy 21"/>
    <w:basedOn w:val="Normalny"/>
    <w:rsid w:val="00E2425F"/>
    <w:pPr>
      <w:widowControl w:val="0"/>
      <w:spacing w:after="0" w:line="24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Nagwekwykazurde1">
    <w:name w:val="Nagłówek wykazu źródeł1"/>
    <w:basedOn w:val="Normalny"/>
    <w:next w:val="Normalny"/>
    <w:rsid w:val="00E2425F"/>
    <w:pPr>
      <w:spacing w:before="120" w:after="0" w:line="240" w:lineRule="auto"/>
      <w:jc w:val="both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E2425F"/>
    <w:pPr>
      <w:spacing w:after="0" w:line="360" w:lineRule="auto"/>
    </w:pPr>
    <w:rPr>
      <w:rFonts w:ascii="Arial" w:eastAsia="Times New Roman" w:hAnsi="Arial"/>
      <w:sz w:val="20"/>
      <w:szCs w:val="20"/>
      <w:lang w:val="x-none" w:eastAsia="ar-SA"/>
    </w:rPr>
  </w:style>
  <w:style w:type="character" w:customStyle="1" w:styleId="TekstprzypisukocowegoZnak">
    <w:name w:val="Tekst przypisu końcowego Znak"/>
    <w:link w:val="Tekstprzypisukocowego"/>
    <w:uiPriority w:val="99"/>
    <w:rsid w:val="00E2425F"/>
    <w:rPr>
      <w:rFonts w:ascii="Arial" w:eastAsia="Times New Roman" w:hAnsi="Arial" w:cs="Arial"/>
      <w:lang w:eastAsia="ar-SA"/>
    </w:rPr>
  </w:style>
  <w:style w:type="paragraph" w:customStyle="1" w:styleId="Tekstpodstawowywcity31">
    <w:name w:val="Tekst podstawowy wcięty 31"/>
    <w:basedOn w:val="Normalny"/>
    <w:rsid w:val="00E2425F"/>
    <w:pPr>
      <w:spacing w:after="120" w:line="360" w:lineRule="auto"/>
      <w:ind w:left="283"/>
    </w:pPr>
    <w:rPr>
      <w:rFonts w:ascii="Arial" w:eastAsia="Times New Roman" w:hAnsi="Arial" w:cs="Arial"/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E2425F"/>
    <w:pPr>
      <w:spacing w:after="120" w:line="480" w:lineRule="auto"/>
      <w:ind w:left="283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listapunktowana">
    <w:name w:val="listapunktowana"/>
    <w:basedOn w:val="Normalny"/>
    <w:rsid w:val="00E2425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listanawias">
    <w:name w:val="listanawias"/>
    <w:basedOn w:val="Normalny"/>
    <w:rsid w:val="00E2425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Spistreci1">
    <w:name w:val="toc 1"/>
    <w:basedOn w:val="Normalny"/>
    <w:next w:val="Normalny"/>
    <w:rsid w:val="00E2425F"/>
    <w:pPr>
      <w:numPr>
        <w:numId w:val="19"/>
      </w:num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E2425F"/>
    <w:pPr>
      <w:spacing w:after="200" w:line="276" w:lineRule="auto"/>
      <w:ind w:left="720"/>
    </w:pPr>
    <w:rPr>
      <w:rFonts w:eastAsia="Times New Roman" w:cs="Calibri"/>
      <w:lang w:eastAsia="ar-SA"/>
    </w:rPr>
  </w:style>
  <w:style w:type="paragraph" w:customStyle="1" w:styleId="Texte-mail">
    <w:name w:val="Text e-mail"/>
    <w:basedOn w:val="Normalny"/>
    <w:rsid w:val="00E2425F"/>
    <w:pPr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Legenda1">
    <w:name w:val="Legenda1"/>
    <w:basedOn w:val="Normalny"/>
    <w:next w:val="Normalny"/>
    <w:rsid w:val="00E2425F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E2425F"/>
    <w:pPr>
      <w:spacing w:after="0" w:line="36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oprawka1">
    <w:name w:val="Poprawka1"/>
    <w:rsid w:val="00E2425F"/>
    <w:pPr>
      <w:suppressAutoHyphens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ListParagraph1">
    <w:name w:val="List Paragraph1"/>
    <w:basedOn w:val="Normalny"/>
    <w:rsid w:val="00E2425F"/>
    <w:pPr>
      <w:spacing w:after="200" w:line="276" w:lineRule="auto"/>
      <w:ind w:left="720"/>
    </w:pPr>
    <w:rPr>
      <w:rFonts w:eastAsia="Times New Roman"/>
      <w:lang w:eastAsia="ar-SA"/>
    </w:rPr>
  </w:style>
  <w:style w:type="paragraph" w:customStyle="1" w:styleId="Zawartotabeli">
    <w:name w:val="Zawartość tabeli"/>
    <w:basedOn w:val="Normalny"/>
    <w:rsid w:val="00E2425F"/>
    <w:pPr>
      <w:widowControl w:val="0"/>
      <w:suppressLineNumbers/>
      <w:suppressAutoHyphens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2425F"/>
    <w:rPr>
      <w:b/>
      <w:bCs/>
    </w:rPr>
  </w:style>
  <w:style w:type="table" w:styleId="Tabela-Siatka">
    <w:name w:val="Table Grid"/>
    <w:basedOn w:val="Standardowy"/>
    <w:uiPriority w:val="39"/>
    <w:rsid w:val="00E2425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8">
    <w:name w:val="Style8"/>
    <w:basedOn w:val="Normalny"/>
    <w:rsid w:val="00E2425F"/>
    <w:pPr>
      <w:widowControl w:val="0"/>
      <w:autoSpaceDE w:val="0"/>
      <w:autoSpaceDN w:val="0"/>
      <w:adjustRightInd w:val="0"/>
      <w:spacing w:after="0" w:line="200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1">
    <w:name w:val="Styl11"/>
    <w:rsid w:val="00E2425F"/>
    <w:pPr>
      <w:numPr>
        <w:numId w:val="21"/>
      </w:numPr>
    </w:pPr>
  </w:style>
  <w:style w:type="paragraph" w:styleId="Bezodstpw">
    <w:name w:val="No Spacing"/>
    <w:uiPriority w:val="1"/>
    <w:qFormat/>
    <w:rsid w:val="00E2425F"/>
    <w:rPr>
      <w:sz w:val="22"/>
      <w:szCs w:val="22"/>
      <w:lang w:eastAsia="en-US"/>
    </w:rPr>
  </w:style>
  <w:style w:type="paragraph" w:customStyle="1" w:styleId="NormalBold">
    <w:name w:val="NormalBold"/>
    <w:basedOn w:val="Normalny"/>
    <w:link w:val="NormalBoldChar"/>
    <w:rsid w:val="00E2425F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E2425F"/>
    <w:rPr>
      <w:rFonts w:ascii="Times New Roman" w:eastAsia="Times New Roman" w:hAnsi="Times New Roman"/>
      <w:b/>
      <w:sz w:val="24"/>
      <w:szCs w:val="22"/>
      <w:lang w:eastAsia="en-GB"/>
    </w:rPr>
  </w:style>
  <w:style w:type="character" w:customStyle="1" w:styleId="DeltaViewInsertion">
    <w:name w:val="DeltaView Insertion"/>
    <w:rsid w:val="00E2425F"/>
    <w:rPr>
      <w:b/>
      <w:i/>
      <w:spacing w:val="0"/>
    </w:rPr>
  </w:style>
  <w:style w:type="paragraph" w:customStyle="1" w:styleId="Text1">
    <w:name w:val="Text 1"/>
    <w:basedOn w:val="Normalny"/>
    <w:rsid w:val="00E2425F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E2425F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E2425F"/>
    <w:pPr>
      <w:numPr>
        <w:numId w:val="22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2425F"/>
    <w:pPr>
      <w:numPr>
        <w:numId w:val="23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E2425F"/>
    <w:pPr>
      <w:numPr>
        <w:numId w:val="2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E2425F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E2425F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E2425F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E2425F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E2425F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E2425F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domyslny1">
    <w:name w:val="akapitdomyslny1"/>
    <w:rsid w:val="00E2425F"/>
  </w:style>
  <w:style w:type="paragraph" w:styleId="Tekstpodstawowywcity2">
    <w:name w:val="Body Text Indent 2"/>
    <w:basedOn w:val="Normalny"/>
    <w:link w:val="Tekstpodstawowywcity2Znak"/>
    <w:uiPriority w:val="99"/>
    <w:rsid w:val="001807D3"/>
    <w:pPr>
      <w:widowControl w:val="0"/>
      <w:suppressAutoHyphens/>
      <w:spacing w:after="120" w:line="480" w:lineRule="auto"/>
      <w:ind w:left="283"/>
      <w:jc w:val="center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2Znak">
    <w:name w:val="Tekst podstawowy wcięty 2 Znak"/>
    <w:link w:val="Tekstpodstawowywcity2"/>
    <w:uiPriority w:val="99"/>
    <w:rsid w:val="001807D3"/>
    <w:rPr>
      <w:rFonts w:ascii="Times New Roman" w:eastAsia="Times New Roman" w:hAnsi="Times New Roman"/>
      <w:sz w:val="24"/>
      <w:szCs w:val="24"/>
      <w:lang w:eastAsia="ar-SA"/>
    </w:rPr>
  </w:style>
  <w:style w:type="character" w:styleId="Nierozpoznanawzmianka">
    <w:name w:val="Unresolved Mention"/>
    <w:uiPriority w:val="99"/>
    <w:semiHidden/>
    <w:unhideWhenUsed/>
    <w:rsid w:val="00A3414B"/>
    <w:rPr>
      <w:color w:val="605E5C"/>
      <w:shd w:val="clear" w:color="auto" w:fill="E1DFDD"/>
    </w:rPr>
  </w:style>
  <w:style w:type="numbering" w:customStyle="1" w:styleId="Styl3">
    <w:name w:val="Styl3"/>
    <w:uiPriority w:val="99"/>
    <w:rsid w:val="0066361A"/>
    <w:pPr>
      <w:numPr>
        <w:numId w:val="25"/>
      </w:numPr>
    </w:pPr>
  </w:style>
  <w:style w:type="numbering" w:customStyle="1" w:styleId="Styl4">
    <w:name w:val="Styl4"/>
    <w:uiPriority w:val="99"/>
    <w:rsid w:val="002624E2"/>
    <w:pPr>
      <w:numPr>
        <w:numId w:val="26"/>
      </w:numPr>
    </w:pPr>
  </w:style>
  <w:style w:type="numbering" w:customStyle="1" w:styleId="Styl6">
    <w:name w:val="Styl6"/>
    <w:uiPriority w:val="99"/>
    <w:rsid w:val="003322DA"/>
    <w:pPr>
      <w:numPr>
        <w:numId w:val="27"/>
      </w:numPr>
    </w:pPr>
  </w:style>
  <w:style w:type="numbering" w:customStyle="1" w:styleId="Styl7">
    <w:name w:val="Styl7"/>
    <w:uiPriority w:val="99"/>
    <w:rsid w:val="00FC6C2D"/>
    <w:pPr>
      <w:numPr>
        <w:numId w:val="28"/>
      </w:numPr>
    </w:pPr>
  </w:style>
  <w:style w:type="numbering" w:customStyle="1" w:styleId="Styl8">
    <w:name w:val="Styl8"/>
    <w:uiPriority w:val="99"/>
    <w:rsid w:val="003D2703"/>
    <w:pPr>
      <w:numPr>
        <w:numId w:val="29"/>
      </w:numPr>
    </w:pPr>
  </w:style>
  <w:style w:type="numbering" w:customStyle="1" w:styleId="Styl9">
    <w:name w:val="Styl9"/>
    <w:uiPriority w:val="99"/>
    <w:rsid w:val="009D01C1"/>
    <w:pPr>
      <w:numPr>
        <w:numId w:val="30"/>
      </w:numPr>
    </w:pPr>
  </w:style>
  <w:style w:type="numbering" w:customStyle="1" w:styleId="Styl10">
    <w:name w:val="Styl10"/>
    <w:uiPriority w:val="99"/>
    <w:rsid w:val="00F4250F"/>
    <w:pPr>
      <w:numPr>
        <w:numId w:val="31"/>
      </w:numPr>
    </w:pPr>
  </w:style>
  <w:style w:type="numbering" w:customStyle="1" w:styleId="Styl12">
    <w:name w:val="Styl12"/>
    <w:uiPriority w:val="99"/>
    <w:rsid w:val="007504A5"/>
    <w:pPr>
      <w:numPr>
        <w:numId w:val="32"/>
      </w:numPr>
    </w:pPr>
  </w:style>
  <w:style w:type="character" w:styleId="Numerstrony">
    <w:name w:val="page number"/>
    <w:uiPriority w:val="99"/>
    <w:rsid w:val="00D97E41"/>
    <w:rPr>
      <w:rFonts w:cs="Times New Roman"/>
    </w:rPr>
  </w:style>
  <w:style w:type="paragraph" w:customStyle="1" w:styleId="Teksttabela">
    <w:name w:val="Tekst_tabela"/>
    <w:basedOn w:val="Bezodstpw"/>
    <w:rsid w:val="007B5593"/>
    <w:pPr>
      <w:spacing w:before="40" w:after="40"/>
    </w:pPr>
    <w:rPr>
      <w:rFonts w:ascii="Arial" w:hAnsi="Arial" w:cs="Tahoma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593"/>
    <w:pPr>
      <w:suppressAutoHyphens/>
      <w:spacing w:after="200" w:line="276" w:lineRule="auto"/>
      <w:ind w:left="720"/>
    </w:pPr>
    <w:rPr>
      <w:rFonts w:eastAsia="Times New Roman" w:cs="Calibri"/>
      <w:lang w:eastAsia="ar-SA"/>
    </w:rPr>
  </w:style>
  <w:style w:type="paragraph" w:customStyle="1" w:styleId="price">
    <w:name w:val="price"/>
    <w:basedOn w:val="Normalny"/>
    <w:rsid w:val="007B55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mount">
    <w:name w:val="amount"/>
    <w:rsid w:val="007B5593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7B559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7B5593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7B559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7B5593"/>
    <w:rPr>
      <w:rFonts w:ascii="Arial" w:eastAsia="Times New Roman" w:hAnsi="Arial" w:cs="Arial"/>
      <w:vanish/>
      <w:sz w:val="16"/>
      <w:szCs w:val="16"/>
    </w:rPr>
  </w:style>
  <w:style w:type="character" w:styleId="Odwoanieprzypisukocowego">
    <w:name w:val="endnote reference"/>
    <w:uiPriority w:val="99"/>
    <w:semiHidden/>
    <w:unhideWhenUsed/>
    <w:rsid w:val="007B5593"/>
    <w:rPr>
      <w:vertAlign w:val="superscript"/>
    </w:rPr>
  </w:style>
  <w:style w:type="numbering" w:customStyle="1" w:styleId="11111112">
    <w:name w:val="1 / 1.1 / 1.1.112"/>
    <w:basedOn w:val="Bezlisty"/>
    <w:next w:val="111111"/>
    <w:rsid w:val="009805AC"/>
  </w:style>
  <w:style w:type="numbering" w:customStyle="1" w:styleId="Bezlisty1">
    <w:name w:val="Bez listy1"/>
    <w:next w:val="Bezlisty"/>
    <w:uiPriority w:val="99"/>
    <w:semiHidden/>
    <w:unhideWhenUsed/>
    <w:rsid w:val="00AE687A"/>
  </w:style>
  <w:style w:type="paragraph" w:customStyle="1" w:styleId="xmsonormal">
    <w:name w:val="x_msonormal"/>
    <w:basedOn w:val="Normalny"/>
    <w:uiPriority w:val="99"/>
    <w:rsid w:val="00AE687A"/>
    <w:pPr>
      <w:spacing w:after="0" w:line="240" w:lineRule="auto"/>
    </w:pPr>
    <w:rPr>
      <w:rFonts w:cs="Calibri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AE687A"/>
    <w:pPr>
      <w:spacing w:after="0"/>
      <w:ind w:firstLine="360"/>
    </w:pPr>
    <w:rPr>
      <w:sz w:val="24"/>
      <w:szCs w:val="24"/>
      <w:lang w:val="en-US" w:eastAsia="en-US"/>
    </w:rPr>
  </w:style>
  <w:style w:type="character" w:customStyle="1" w:styleId="TekstpodstawowyzwciciemZnak">
    <w:name w:val="Tekst podstawowy z wcięciem Znak"/>
    <w:link w:val="Tekstpodstawowyzwciciem"/>
    <w:uiPriority w:val="99"/>
    <w:rsid w:val="00AE687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numbering" w:customStyle="1" w:styleId="Styl51">
    <w:name w:val="Styl51"/>
    <w:uiPriority w:val="99"/>
    <w:rsid w:val="00A8695E"/>
  </w:style>
  <w:style w:type="numbering" w:customStyle="1" w:styleId="WW8Num33122">
    <w:name w:val="WW8Num33122"/>
    <w:rsid w:val="00A8695E"/>
    <w:pPr>
      <w:numPr>
        <w:numId w:val="4"/>
      </w:numPr>
    </w:pPr>
  </w:style>
  <w:style w:type="numbering" w:customStyle="1" w:styleId="11111111">
    <w:name w:val="1 / 1.1 / 1.1.111"/>
    <w:basedOn w:val="Bezlisty"/>
    <w:next w:val="111111"/>
    <w:rsid w:val="00A8695E"/>
    <w:pPr>
      <w:numPr>
        <w:numId w:val="5"/>
      </w:numPr>
    </w:pPr>
  </w:style>
  <w:style w:type="numbering" w:customStyle="1" w:styleId="1111112">
    <w:name w:val="1 / 1.1 / 1.1.12"/>
    <w:basedOn w:val="Bezlisty"/>
    <w:next w:val="111111"/>
    <w:unhideWhenUsed/>
    <w:rsid w:val="00A8695E"/>
    <w:pPr>
      <w:numPr>
        <w:numId w:val="8"/>
      </w:numPr>
    </w:pPr>
  </w:style>
  <w:style w:type="numbering" w:customStyle="1" w:styleId="Styl13">
    <w:name w:val="Styl13"/>
    <w:rsid w:val="00A8695E"/>
    <w:pPr>
      <w:numPr>
        <w:numId w:val="6"/>
      </w:numPr>
    </w:pPr>
  </w:style>
  <w:style w:type="numbering" w:customStyle="1" w:styleId="Styl21">
    <w:name w:val="Styl21"/>
    <w:uiPriority w:val="99"/>
    <w:rsid w:val="00A8695E"/>
    <w:pPr>
      <w:numPr>
        <w:numId w:val="7"/>
      </w:numPr>
    </w:pPr>
  </w:style>
  <w:style w:type="numbering" w:customStyle="1" w:styleId="WW8Num331211">
    <w:name w:val="WW8Num331211"/>
    <w:rsid w:val="00A8695E"/>
    <w:pPr>
      <w:numPr>
        <w:numId w:val="1"/>
      </w:numPr>
    </w:pPr>
  </w:style>
  <w:style w:type="numbering" w:customStyle="1" w:styleId="WW8Num95">
    <w:name w:val="WW8Num95"/>
    <w:basedOn w:val="Bezlisty"/>
    <w:rsid w:val="00400C55"/>
    <w:pPr>
      <w:numPr>
        <w:numId w:val="56"/>
      </w:numPr>
    </w:pPr>
  </w:style>
  <w:style w:type="numbering" w:customStyle="1" w:styleId="11111133">
    <w:name w:val="1 / 1.1 / 1.1.133"/>
    <w:basedOn w:val="Bezlisty"/>
    <w:next w:val="111111"/>
    <w:rsid w:val="00CD6E59"/>
    <w:pPr>
      <w:numPr>
        <w:numId w:val="71"/>
      </w:numPr>
    </w:pPr>
  </w:style>
  <w:style w:type="paragraph" w:customStyle="1" w:styleId="pf0">
    <w:name w:val="pf0"/>
    <w:basedOn w:val="Normalny"/>
    <w:rsid w:val="000962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f01">
    <w:name w:val="cf01"/>
    <w:rsid w:val="0009627D"/>
    <w:rPr>
      <w:rFonts w:ascii="Segoe UI" w:hAnsi="Segoe UI" w:cs="Segoe UI" w:hint="default"/>
      <w:sz w:val="18"/>
      <w:szCs w:val="18"/>
    </w:rPr>
  </w:style>
  <w:style w:type="numbering" w:customStyle="1" w:styleId="111111511">
    <w:name w:val="1 / 1.1 / 1.1.1511"/>
    <w:basedOn w:val="Bezlisty"/>
    <w:next w:val="111111"/>
    <w:rsid w:val="001E080D"/>
  </w:style>
  <w:style w:type="table" w:customStyle="1" w:styleId="Tabela-Siatka2">
    <w:name w:val="Tabela - Siatka2"/>
    <w:basedOn w:val="Standardowy"/>
    <w:next w:val="Tabela-Siatka"/>
    <w:uiPriority w:val="39"/>
    <w:rsid w:val="00E55100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211">
    <w:name w:val="Styl211"/>
    <w:uiPriority w:val="99"/>
    <w:rsid w:val="008E1545"/>
    <w:pPr>
      <w:numPr>
        <w:numId w:val="3"/>
      </w:numPr>
    </w:pPr>
  </w:style>
  <w:style w:type="table" w:customStyle="1" w:styleId="Tabela-Siatka21">
    <w:name w:val="Tabela - Siatka21"/>
    <w:basedOn w:val="Standardowy"/>
    <w:next w:val="Tabela-Siatka"/>
    <w:uiPriority w:val="39"/>
    <w:rsid w:val="00B36F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B36F6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3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31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79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34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94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727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538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68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105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588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427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48719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7790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1961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94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63276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6643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37097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2983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968876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78784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09841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76441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33933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E5E5E5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66015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194296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70980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468298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6502059">
                                                                                                                                  <w:marLeft w:val="-600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35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single" w:sz="6" w:space="0" w:color="E5E5E5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070632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892140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55584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5599599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9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single" w:sz="6" w:space="0" w:color="666666"/>
                                                                                                                                                    <w:left w:val="single" w:sz="6" w:space="0" w:color="CCCCCC"/>
                                                                                                                                                    <w:bottom w:val="single" w:sz="6" w:space="0" w:color="CCCCCC"/>
                                                                                                                                                    <w:right w:val="single" w:sz="6" w:space="0" w:color="CCCCCC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70477496">
                                                                                                                                                      <w:marLeft w:val="3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6822780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5953510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3234137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0792786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2346383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0671325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8151989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8614093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5816962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3002325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9577505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5226655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23832606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2747819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7895262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5258686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9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p@cm-uj.krakow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cm-uj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zp.cm-uj.krakow.pl" TargetMode="External"/><Relationship Id="rId1" Type="http://schemas.openxmlformats.org/officeDocument/2006/relationships/hyperlink" Target="mailto:dzp@cm-uj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50FE5-B567-42A8-89C4-04A3EC7E2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17</Pages>
  <Words>4971</Words>
  <Characters>29832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Jagielloński Collegium Medicum</Company>
  <LinksUpToDate>false</LinksUpToDate>
  <CharactersWithSpaces>34734</CharactersWithSpaces>
  <SharedDoc>false</SharedDoc>
  <HLinks>
    <vt:vector size="132" baseType="variant">
      <vt:variant>
        <vt:i4>7667800</vt:i4>
      </vt:variant>
      <vt:variant>
        <vt:i4>57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8257580</vt:i4>
      </vt:variant>
      <vt:variant>
        <vt:i4>54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6815846</vt:i4>
      </vt:variant>
      <vt:variant>
        <vt:i4>51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7667800</vt:i4>
      </vt:variant>
      <vt:variant>
        <vt:i4>48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6881304</vt:i4>
      </vt:variant>
      <vt:variant>
        <vt:i4>45</vt:i4>
      </vt:variant>
      <vt:variant>
        <vt:i4>0</vt:i4>
      </vt:variant>
      <vt:variant>
        <vt:i4>5</vt:i4>
      </vt:variant>
      <vt:variant>
        <vt:lpwstr>mailto:faktury.zss@cm-uj.krakow.pl</vt:lpwstr>
      </vt:variant>
      <vt:variant>
        <vt:lpwstr/>
      </vt:variant>
      <vt:variant>
        <vt:i4>7078001</vt:i4>
      </vt:variant>
      <vt:variant>
        <vt:i4>42</vt:i4>
      </vt:variant>
      <vt:variant>
        <vt:i4>0</vt:i4>
      </vt:variant>
      <vt:variant>
        <vt:i4>5</vt:i4>
      </vt:variant>
      <vt:variant>
        <vt:lpwstr>https://ezamowienia.gov.pl/pl/komponent-edukacyjny/</vt:lpwstr>
      </vt:variant>
      <vt:variant>
        <vt:lpwstr/>
      </vt:variant>
      <vt:variant>
        <vt:i4>7667800</vt:i4>
      </vt:variant>
      <vt:variant>
        <vt:i4>39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8257580</vt:i4>
      </vt:variant>
      <vt:variant>
        <vt:i4>36</vt:i4>
      </vt:variant>
      <vt:variant>
        <vt:i4>0</vt:i4>
      </vt:variant>
      <vt:variant>
        <vt:i4>5</vt:i4>
      </vt:variant>
      <vt:variant>
        <vt:lpwstr>https://ezamowienia.gov.pl/</vt:lpwstr>
      </vt:variant>
      <vt:variant>
        <vt:lpwstr/>
      </vt:variant>
      <vt:variant>
        <vt:i4>5505045</vt:i4>
      </vt:variant>
      <vt:variant>
        <vt:i4>33</vt:i4>
      </vt:variant>
      <vt:variant>
        <vt:i4>0</vt:i4>
      </vt:variant>
      <vt:variant>
        <vt:i4>5</vt:i4>
      </vt:variant>
      <vt:variant>
        <vt:lpwstr>https://ezamowienia.gov.pl/pl/aktywowacja-konta-podmiotu/</vt:lpwstr>
      </vt:variant>
      <vt:variant>
        <vt:lpwstr/>
      </vt:variant>
      <vt:variant>
        <vt:i4>7667800</vt:i4>
      </vt:variant>
      <vt:variant>
        <vt:i4>30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6815846</vt:i4>
      </vt:variant>
      <vt:variant>
        <vt:i4>27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7667800</vt:i4>
      </vt:variant>
      <vt:variant>
        <vt:i4>24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6881304</vt:i4>
      </vt:variant>
      <vt:variant>
        <vt:i4>21</vt:i4>
      </vt:variant>
      <vt:variant>
        <vt:i4>0</vt:i4>
      </vt:variant>
      <vt:variant>
        <vt:i4>5</vt:i4>
      </vt:variant>
      <vt:variant>
        <vt:lpwstr>mailto:faktury.zss@cm-uj.krakow.pl</vt:lpwstr>
      </vt:variant>
      <vt:variant>
        <vt:lpwstr/>
      </vt:variant>
      <vt:variant>
        <vt:i4>6815846</vt:i4>
      </vt:variant>
      <vt:variant>
        <vt:i4>17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8192120</vt:i4>
      </vt:variant>
      <vt:variant>
        <vt:i4>15</vt:i4>
      </vt:variant>
      <vt:variant>
        <vt:i4>0</vt:i4>
      </vt:variant>
      <vt:variant>
        <vt:i4>5</vt:i4>
      </vt:variant>
      <vt:variant>
        <vt:lpwstr>https://www.soldea.pl/epz/epz/</vt:lpwstr>
      </vt:variant>
      <vt:variant>
        <vt:lpwstr/>
      </vt:variant>
      <vt:variant>
        <vt:i4>7667800</vt:i4>
      </vt:variant>
      <vt:variant>
        <vt:i4>12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6815846</vt:i4>
      </vt:variant>
      <vt:variant>
        <vt:i4>9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6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6815846</vt:i4>
      </vt:variant>
      <vt:variant>
        <vt:i4>3</vt:i4>
      </vt:variant>
      <vt:variant>
        <vt:i4>0</vt:i4>
      </vt:variant>
      <vt:variant>
        <vt:i4>5</vt:i4>
      </vt:variant>
      <vt:variant>
        <vt:lpwstr>http://ezamowienia.gov.pl/</vt:lpwstr>
      </vt:variant>
      <vt:variant>
        <vt:lpwstr/>
      </vt:variant>
      <vt:variant>
        <vt:i4>7667800</vt:i4>
      </vt:variant>
      <vt:variant>
        <vt:i4>0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  <vt:variant>
        <vt:i4>3932204</vt:i4>
      </vt:variant>
      <vt:variant>
        <vt:i4>3</vt:i4>
      </vt:variant>
      <vt:variant>
        <vt:i4>0</vt:i4>
      </vt:variant>
      <vt:variant>
        <vt:i4>5</vt:i4>
      </vt:variant>
      <vt:variant>
        <vt:lpwstr>http://www.dzp.cm-uj.krakow.pl/</vt:lpwstr>
      </vt:variant>
      <vt:variant>
        <vt:lpwstr/>
      </vt:variant>
      <vt:variant>
        <vt:i4>7667800</vt:i4>
      </vt:variant>
      <vt:variant>
        <vt:i4>0</vt:i4>
      </vt:variant>
      <vt:variant>
        <vt:i4>0</vt:i4>
      </vt:variant>
      <vt:variant>
        <vt:i4>5</vt:i4>
      </vt:variant>
      <vt:variant>
        <vt:lpwstr>mailto:dzp@cm-uj.krakow.pl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Lalik Oliwia</dc:creator>
  <cp:keywords/>
  <dc:description/>
  <cp:lastModifiedBy>Sapa Małgorzata</cp:lastModifiedBy>
  <cp:revision>14</cp:revision>
  <cp:lastPrinted>2023-06-01T12:07:00Z</cp:lastPrinted>
  <dcterms:created xsi:type="dcterms:W3CDTF">2024-12-22T10:16:00Z</dcterms:created>
  <dcterms:modified xsi:type="dcterms:W3CDTF">2024-12-27T09:10:00Z</dcterms:modified>
</cp:coreProperties>
</file>