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E7325" w14:textId="77777777" w:rsidR="000D083B" w:rsidRDefault="000D083B" w:rsidP="00B72E2B">
      <w:pPr>
        <w:widowControl/>
        <w:suppressAutoHyphens w:val="0"/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14:paraId="7A647C77" w14:textId="5F1AB429" w:rsidR="00362E96" w:rsidRPr="00B72E2B" w:rsidRDefault="00362E96" w:rsidP="00B72E2B">
      <w:pPr>
        <w:widowControl/>
        <w:suppressAutoHyphens w:val="0"/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B72E2B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OPIS PRZEDMIOTU ZAMÓWIENIA</w:t>
      </w:r>
    </w:p>
    <w:p w14:paraId="7C07D7EA" w14:textId="77777777" w:rsidR="00362E96" w:rsidRPr="00B72E2B" w:rsidRDefault="00362E96" w:rsidP="00362E96">
      <w:pPr>
        <w:ind w:left="6381" w:firstLine="709"/>
        <w:jc w:val="right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14:paraId="53F3216B" w14:textId="4303D82C" w:rsidR="00362E96" w:rsidRPr="00B72E2B" w:rsidRDefault="00362E96" w:rsidP="00362E96">
      <w:pPr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72E2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Zakup </w:t>
      </w:r>
      <w:r w:rsidR="00F42A8E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oryginalnych </w:t>
      </w:r>
      <w:r w:rsidR="004049E9">
        <w:rPr>
          <w:rFonts w:asciiTheme="minorHAnsi" w:hAnsiTheme="minorHAnsi" w:cstheme="minorHAnsi"/>
          <w:b/>
          <w:sz w:val="22"/>
          <w:szCs w:val="22"/>
          <w:lang w:eastAsia="pl-PL"/>
        </w:rPr>
        <w:t>akumulatorów Motorola</w:t>
      </w:r>
      <w:r w:rsidR="00F42A8E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typ </w:t>
      </w:r>
      <w:r w:rsidR="00AA5830" w:rsidRPr="00AA5830">
        <w:rPr>
          <w:rFonts w:asciiTheme="minorHAnsi" w:hAnsiTheme="minorHAnsi" w:cstheme="minorHAnsi"/>
          <w:b/>
          <w:sz w:val="22"/>
          <w:szCs w:val="22"/>
          <w:lang w:eastAsia="pl-PL"/>
        </w:rPr>
        <w:t>NNTN 8023c</w:t>
      </w:r>
      <w:r w:rsidR="00DC59ED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B72E2B">
        <w:rPr>
          <w:rFonts w:asciiTheme="minorHAnsi" w:hAnsiTheme="minorHAnsi" w:cstheme="minorHAnsi"/>
          <w:b/>
          <w:sz w:val="22"/>
          <w:szCs w:val="22"/>
          <w:lang w:eastAsia="pl-PL"/>
        </w:rPr>
        <w:t>do radiotelefonów TETRA</w:t>
      </w:r>
      <w:r w:rsidR="00EF053C" w:rsidRPr="00B72E2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MTP3550</w:t>
      </w:r>
    </w:p>
    <w:p w14:paraId="3155F7FD" w14:textId="77777777" w:rsidR="00362E96" w:rsidRPr="00B72E2B" w:rsidRDefault="00362E96" w:rsidP="00EF053C">
      <w:pPr>
        <w:pStyle w:val="Kropki"/>
        <w:widowControl w:val="0"/>
        <w:tabs>
          <w:tab w:val="left" w:pos="708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4A1770E3" w14:textId="77777777" w:rsidR="00362E96" w:rsidRPr="00B72E2B" w:rsidRDefault="00362E96" w:rsidP="00EF053C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7B384BD9" w14:textId="1EA0D183" w:rsidR="00362E96" w:rsidRPr="000D083B" w:rsidRDefault="00362E96" w:rsidP="00EF053C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9C0476">
        <w:rPr>
          <w:rFonts w:asciiTheme="minorHAnsi" w:hAnsiTheme="minorHAnsi" w:cstheme="minorHAnsi"/>
          <w:sz w:val="22"/>
          <w:szCs w:val="22"/>
        </w:rPr>
        <w:t xml:space="preserve">zakup i </w:t>
      </w:r>
      <w:r w:rsidRPr="00B72E2B">
        <w:rPr>
          <w:rFonts w:asciiTheme="minorHAnsi" w:hAnsiTheme="minorHAnsi" w:cstheme="minorHAnsi"/>
          <w:sz w:val="22"/>
          <w:szCs w:val="22"/>
        </w:rPr>
        <w:t xml:space="preserve">dostawa </w:t>
      </w:r>
      <w:r w:rsidR="000D083B">
        <w:rPr>
          <w:rFonts w:asciiTheme="minorHAnsi" w:hAnsiTheme="minorHAnsi" w:cstheme="minorHAnsi"/>
          <w:sz w:val="22"/>
          <w:szCs w:val="22"/>
        </w:rPr>
        <w:t xml:space="preserve">oryginalnych </w:t>
      </w:r>
      <w:r w:rsidR="009C0476">
        <w:rPr>
          <w:rFonts w:asciiTheme="minorHAnsi" w:hAnsiTheme="minorHAnsi" w:cstheme="minorHAnsi"/>
          <w:sz w:val="22"/>
          <w:szCs w:val="22"/>
        </w:rPr>
        <w:t xml:space="preserve">akumulatorów </w:t>
      </w:r>
      <w:r w:rsidR="000D083B">
        <w:rPr>
          <w:rFonts w:asciiTheme="minorHAnsi" w:hAnsiTheme="minorHAnsi" w:cstheme="minorHAnsi"/>
          <w:sz w:val="22"/>
          <w:szCs w:val="22"/>
        </w:rPr>
        <w:t xml:space="preserve">Motorola </w:t>
      </w:r>
      <w:r w:rsidR="009C0476">
        <w:rPr>
          <w:rFonts w:asciiTheme="minorHAnsi" w:hAnsiTheme="minorHAnsi" w:cstheme="minorHAnsi"/>
          <w:sz w:val="22"/>
          <w:szCs w:val="22"/>
        </w:rPr>
        <w:t xml:space="preserve">typ </w:t>
      </w:r>
      <w:r w:rsidR="000D083B">
        <w:rPr>
          <w:rFonts w:asciiTheme="minorHAnsi" w:hAnsiTheme="minorHAnsi" w:cstheme="minorHAnsi"/>
          <w:sz w:val="22"/>
          <w:szCs w:val="22"/>
        </w:rPr>
        <w:t>NNTN</w:t>
      </w:r>
      <w:r w:rsidR="00AA5830">
        <w:rPr>
          <w:rFonts w:asciiTheme="minorHAnsi" w:hAnsiTheme="minorHAnsi" w:cstheme="minorHAnsi"/>
          <w:sz w:val="22"/>
          <w:szCs w:val="22"/>
        </w:rPr>
        <w:t xml:space="preserve"> 8023c</w:t>
      </w:r>
      <w:r w:rsidR="009C0476">
        <w:rPr>
          <w:rFonts w:asciiTheme="minorHAnsi" w:hAnsiTheme="minorHAnsi" w:cstheme="minorHAnsi"/>
          <w:sz w:val="22"/>
          <w:szCs w:val="22"/>
        </w:rPr>
        <w:t xml:space="preserve"> </w:t>
      </w:r>
      <w:r w:rsidR="000D083B">
        <w:rPr>
          <w:rFonts w:asciiTheme="minorHAnsi" w:hAnsiTheme="minorHAnsi" w:cstheme="minorHAnsi"/>
          <w:sz w:val="22"/>
          <w:szCs w:val="22"/>
        </w:rPr>
        <w:t xml:space="preserve">do MTP3550 </w:t>
      </w:r>
      <w:r w:rsidR="00AA5830">
        <w:rPr>
          <w:rFonts w:asciiTheme="minorHAnsi" w:hAnsiTheme="minorHAnsi" w:cstheme="minorHAnsi"/>
          <w:b/>
          <w:sz w:val="22"/>
          <w:szCs w:val="22"/>
        </w:rPr>
        <w:t>60</w:t>
      </w:r>
      <w:r w:rsidRPr="005B5CCB">
        <w:rPr>
          <w:rFonts w:asciiTheme="minorHAnsi" w:hAnsiTheme="minorHAnsi" w:cstheme="minorHAnsi"/>
          <w:b/>
          <w:sz w:val="22"/>
          <w:szCs w:val="22"/>
        </w:rPr>
        <w:t>szt</w:t>
      </w:r>
      <w:r w:rsidRPr="005B5CCB">
        <w:rPr>
          <w:rFonts w:asciiTheme="minorHAnsi" w:hAnsiTheme="minorHAnsi" w:cstheme="minorHAnsi"/>
          <w:sz w:val="22"/>
          <w:szCs w:val="22"/>
        </w:rPr>
        <w:t xml:space="preserve">. </w:t>
      </w:r>
      <w:r w:rsidR="000D083B" w:rsidRPr="005B5CCB">
        <w:rPr>
          <w:rFonts w:asciiTheme="minorHAnsi" w:hAnsiTheme="minorHAnsi" w:cstheme="minorHAnsi"/>
          <w:sz w:val="22"/>
          <w:szCs w:val="22"/>
        </w:rPr>
        <w:t xml:space="preserve">z </w:t>
      </w:r>
      <w:r w:rsidR="009C0476" w:rsidRPr="005B5CCB">
        <w:rPr>
          <w:rFonts w:asciiTheme="minorHAnsi" w:hAnsiTheme="minorHAnsi" w:cstheme="minorHAnsi"/>
          <w:sz w:val="22"/>
          <w:szCs w:val="22"/>
        </w:rPr>
        <w:t>praw</w:t>
      </w:r>
      <w:r w:rsidR="000D083B" w:rsidRPr="005B5CCB">
        <w:rPr>
          <w:rFonts w:asciiTheme="minorHAnsi" w:hAnsiTheme="minorHAnsi" w:cstheme="minorHAnsi"/>
          <w:sz w:val="22"/>
          <w:szCs w:val="22"/>
        </w:rPr>
        <w:t>em</w:t>
      </w:r>
      <w:r w:rsidR="009C0476" w:rsidRPr="005B5CCB">
        <w:rPr>
          <w:rFonts w:asciiTheme="minorHAnsi" w:hAnsiTheme="minorHAnsi" w:cstheme="minorHAnsi"/>
          <w:sz w:val="22"/>
          <w:szCs w:val="22"/>
        </w:rPr>
        <w:t xml:space="preserve"> opcji do </w:t>
      </w:r>
      <w:r w:rsidR="00AA5830">
        <w:rPr>
          <w:rFonts w:asciiTheme="minorHAnsi" w:hAnsiTheme="minorHAnsi" w:cstheme="minorHAnsi"/>
          <w:sz w:val="22"/>
          <w:szCs w:val="22"/>
        </w:rPr>
        <w:t>2</w:t>
      </w:r>
      <w:r w:rsidR="009C0476" w:rsidRPr="005B5CCB">
        <w:rPr>
          <w:rFonts w:asciiTheme="minorHAnsi" w:hAnsiTheme="minorHAnsi" w:cstheme="minorHAnsi"/>
          <w:sz w:val="22"/>
          <w:szCs w:val="22"/>
        </w:rPr>
        <w:t>0 sztuk</w:t>
      </w:r>
    </w:p>
    <w:p w14:paraId="09F16179" w14:textId="48C9E051" w:rsidR="00362E96" w:rsidRPr="00B72E2B" w:rsidRDefault="00362E96" w:rsidP="00EF053C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sz w:val="22"/>
          <w:szCs w:val="22"/>
        </w:rPr>
        <w:t xml:space="preserve">Termin i miejsce dostawy zgodnie z warunkami </w:t>
      </w:r>
      <w:r w:rsidR="008A6CB7" w:rsidRPr="00B72E2B">
        <w:rPr>
          <w:rFonts w:asciiTheme="minorHAnsi" w:hAnsiTheme="minorHAnsi" w:cstheme="minorHAnsi"/>
          <w:sz w:val="22"/>
          <w:szCs w:val="22"/>
        </w:rPr>
        <w:t>zawartymi w Umowie</w:t>
      </w:r>
      <w:r w:rsidRPr="00B72E2B">
        <w:rPr>
          <w:rFonts w:asciiTheme="minorHAnsi" w:hAnsiTheme="minorHAnsi" w:cstheme="minorHAnsi"/>
          <w:sz w:val="22"/>
          <w:szCs w:val="22"/>
        </w:rPr>
        <w:t>.</w:t>
      </w:r>
    </w:p>
    <w:p w14:paraId="0C351343" w14:textId="77777777" w:rsidR="00362E96" w:rsidRPr="00B72E2B" w:rsidRDefault="00362E96" w:rsidP="00EF053C">
      <w:pPr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309C92" w14:textId="77777777" w:rsidR="00362E96" w:rsidRPr="00B72E2B" w:rsidRDefault="00362E96" w:rsidP="00EF053C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Wymagania techniczno-funkcjonalne.</w:t>
      </w:r>
    </w:p>
    <w:p w14:paraId="6E937FBC" w14:textId="683C0119" w:rsidR="009C0476" w:rsidRDefault="009C047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producent: Motorola</w:t>
      </w:r>
    </w:p>
    <w:p w14:paraId="610312FE" w14:textId="7DB6DBB5" w:rsidR="009C0476" w:rsidRDefault="009C047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technologia: Li</w:t>
      </w:r>
      <w:r w:rsidR="005C7E5A">
        <w:rPr>
          <w:rFonts w:asciiTheme="minorHAnsi" w:hAnsiTheme="minorHAnsi" w:cstheme="minorHAnsi"/>
          <w:bCs/>
          <w:sz w:val="22"/>
          <w:szCs w:val="22"/>
        </w:rPr>
        <w:t>-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Ion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C91CA8C" w14:textId="5C2E579F" w:rsidR="00EF053C" w:rsidRPr="00B72E2B" w:rsidRDefault="009C047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pojemność deklarowana przez producenta </w:t>
      </w:r>
      <w:r w:rsidR="00AA5830">
        <w:rPr>
          <w:rFonts w:asciiTheme="minorHAnsi" w:hAnsiTheme="minorHAnsi" w:cstheme="minorHAnsi"/>
          <w:bCs/>
          <w:sz w:val="22"/>
          <w:szCs w:val="22"/>
        </w:rPr>
        <w:t>2200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mAh</w:t>
      </w:r>
      <w:proofErr w:type="spellEnd"/>
      <w:r w:rsidR="00E34267" w:rsidRPr="00B72E2B">
        <w:rPr>
          <w:rFonts w:asciiTheme="minorHAnsi" w:hAnsiTheme="minorHAnsi" w:cstheme="minorHAnsi"/>
          <w:bCs/>
          <w:sz w:val="22"/>
          <w:szCs w:val="22"/>
        </w:rPr>
        <w:t>;</w:t>
      </w:r>
    </w:p>
    <w:p w14:paraId="4EC313B6" w14:textId="6AB536D3" w:rsidR="002F2CCD" w:rsidRPr="000A549F" w:rsidRDefault="00EF053C" w:rsidP="000A549F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549F">
        <w:rPr>
          <w:rFonts w:asciiTheme="minorHAnsi" w:hAnsiTheme="minorHAnsi" w:cstheme="minorHAnsi"/>
          <w:bCs/>
          <w:sz w:val="22"/>
          <w:szCs w:val="22"/>
        </w:rPr>
        <w:t>s</w:t>
      </w:r>
      <w:r w:rsidR="000A549F" w:rsidRPr="002F2CCD">
        <w:rPr>
          <w:rFonts w:asciiTheme="minorHAnsi" w:hAnsiTheme="minorHAnsi" w:cstheme="minorHAnsi"/>
          <w:bCs/>
          <w:sz w:val="22"/>
          <w:szCs w:val="22"/>
        </w:rPr>
        <w:t>pełnia normę IP5</w:t>
      </w:r>
      <w:r w:rsidR="007E57B9">
        <w:rPr>
          <w:rFonts w:asciiTheme="minorHAnsi" w:hAnsiTheme="minorHAnsi" w:cstheme="minorHAnsi"/>
          <w:bCs/>
          <w:sz w:val="22"/>
          <w:szCs w:val="22"/>
        </w:rPr>
        <w:t>5</w:t>
      </w:r>
      <w:r w:rsidR="000A549F">
        <w:rPr>
          <w:rFonts w:asciiTheme="minorHAnsi" w:hAnsiTheme="minorHAnsi" w:cstheme="minorHAnsi"/>
          <w:bCs/>
          <w:sz w:val="22"/>
          <w:szCs w:val="22"/>
        </w:rPr>
        <w:t>;</w:t>
      </w:r>
      <w:r w:rsidR="002F2CCD" w:rsidRPr="000A549F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BC2D3B8" w14:textId="5BC62903" w:rsidR="002F2CCD" w:rsidRPr="00B72E2B" w:rsidRDefault="000A549F" w:rsidP="000A549F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k</w:t>
      </w:r>
      <w:r w:rsidR="002F2CCD" w:rsidRPr="002F2CCD">
        <w:rPr>
          <w:rFonts w:asciiTheme="minorHAnsi" w:hAnsiTheme="minorHAnsi" w:cstheme="minorHAnsi"/>
          <w:bCs/>
          <w:sz w:val="22"/>
          <w:szCs w:val="22"/>
        </w:rPr>
        <w:t xml:space="preserve">ompatybilny z modelem: </w:t>
      </w:r>
      <w:r>
        <w:rPr>
          <w:rFonts w:asciiTheme="minorHAnsi" w:hAnsiTheme="minorHAnsi" w:cstheme="minorHAnsi"/>
          <w:bCs/>
          <w:sz w:val="22"/>
          <w:szCs w:val="22"/>
        </w:rPr>
        <w:t>MTP3550</w:t>
      </w:r>
    </w:p>
    <w:p w14:paraId="488DE402" w14:textId="33F63BE4" w:rsidR="00362E96" w:rsidRPr="000A549F" w:rsidRDefault="00362E96" w:rsidP="000A549F">
      <w:pPr>
        <w:widowControl/>
        <w:tabs>
          <w:tab w:val="left" w:pos="-3060"/>
        </w:tabs>
        <w:spacing w:line="276" w:lineRule="auto"/>
        <w:ind w:left="135"/>
        <w:jc w:val="both"/>
        <w:rPr>
          <w:rFonts w:asciiTheme="minorHAnsi" w:hAnsiTheme="minorHAnsi" w:cstheme="minorHAnsi"/>
          <w:sz w:val="22"/>
          <w:szCs w:val="22"/>
        </w:rPr>
      </w:pPr>
    </w:p>
    <w:p w14:paraId="757B3738" w14:textId="77777777" w:rsidR="00362E96" w:rsidRPr="00B72E2B" w:rsidRDefault="00362E96" w:rsidP="00EF053C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Odbiory</w:t>
      </w:r>
    </w:p>
    <w:p w14:paraId="5BB99F62" w14:textId="2E7A437F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 xml:space="preserve">Warunki i terminy dokonania odbiorów są uregulowane w </w:t>
      </w:r>
      <w:r w:rsidR="00992E75" w:rsidRPr="00B72E2B">
        <w:rPr>
          <w:rFonts w:asciiTheme="minorHAnsi" w:hAnsiTheme="minorHAnsi" w:cstheme="minorHAnsi"/>
          <w:bCs/>
          <w:sz w:val="22"/>
          <w:szCs w:val="22"/>
        </w:rPr>
        <w:t>Umowie</w:t>
      </w:r>
      <w:r w:rsidR="0009595D" w:rsidRPr="00B72E2B">
        <w:rPr>
          <w:rFonts w:asciiTheme="minorHAnsi" w:hAnsiTheme="minorHAnsi" w:cstheme="minorHAnsi"/>
          <w:bCs/>
          <w:sz w:val="22"/>
          <w:szCs w:val="22"/>
        </w:rPr>
        <w:t>.</w:t>
      </w:r>
    </w:p>
    <w:p w14:paraId="3C2AAA7D" w14:textId="77777777" w:rsidR="00362E96" w:rsidRPr="000A549F" w:rsidRDefault="00362E96" w:rsidP="000A549F">
      <w:pPr>
        <w:widowControl/>
        <w:tabs>
          <w:tab w:val="left" w:pos="-30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DB5141" w14:textId="77777777" w:rsidR="00362E96" w:rsidRPr="00B72E2B" w:rsidRDefault="00362E96" w:rsidP="00EF053C">
      <w:pPr>
        <w:pStyle w:val="Akapitzlist"/>
        <w:widowControl/>
        <w:numPr>
          <w:ilvl w:val="0"/>
          <w:numId w:val="18"/>
        </w:numPr>
        <w:tabs>
          <w:tab w:val="left" w:pos="-306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2E2B">
        <w:rPr>
          <w:rFonts w:asciiTheme="minorHAnsi" w:hAnsiTheme="minorHAnsi" w:cstheme="minorHAnsi"/>
          <w:b/>
          <w:bCs/>
          <w:sz w:val="22"/>
          <w:szCs w:val="22"/>
        </w:rPr>
        <w:t>Gwarancja i Serwis</w:t>
      </w:r>
    </w:p>
    <w:p w14:paraId="373536DF" w14:textId="064F5041" w:rsidR="00362E96" w:rsidRPr="00175876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Wymagany minimalny okres gwarancyjny na </w:t>
      </w:r>
      <w:r w:rsidR="009C0476">
        <w:rPr>
          <w:rFonts w:asciiTheme="minorHAnsi" w:hAnsiTheme="minorHAnsi" w:cstheme="minorHAnsi"/>
          <w:bCs/>
          <w:sz w:val="22"/>
          <w:szCs w:val="22"/>
        </w:rPr>
        <w:t>baterie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wynosi </w:t>
      </w:r>
      <w:r w:rsidR="000D083B" w:rsidRPr="005B5CCB">
        <w:rPr>
          <w:rFonts w:asciiTheme="minorHAnsi" w:hAnsiTheme="minorHAnsi" w:cstheme="minorHAnsi"/>
          <w:bCs/>
          <w:sz w:val="22"/>
          <w:szCs w:val="22"/>
        </w:rPr>
        <w:t>12</w:t>
      </w:r>
      <w:r w:rsidRPr="00175876">
        <w:rPr>
          <w:rFonts w:asciiTheme="minorHAnsi" w:hAnsiTheme="minorHAnsi" w:cstheme="minorHAnsi"/>
          <w:bCs/>
          <w:sz w:val="22"/>
          <w:szCs w:val="22"/>
        </w:rPr>
        <w:t> miesięcy.</w:t>
      </w:r>
    </w:p>
    <w:p w14:paraId="0F86DFA2" w14:textId="29493177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5876">
        <w:rPr>
          <w:rFonts w:asciiTheme="minorHAnsi" w:hAnsiTheme="minorHAnsi" w:cstheme="minorHAnsi"/>
          <w:bCs/>
          <w:sz w:val="22"/>
          <w:szCs w:val="22"/>
        </w:rPr>
        <w:t xml:space="preserve">W okresie gwarancji Wykonawca będzie usuwał wady w terminie </w:t>
      </w:r>
      <w:r w:rsidR="00EF053C" w:rsidRPr="00175876">
        <w:rPr>
          <w:rFonts w:asciiTheme="minorHAnsi" w:hAnsiTheme="minorHAnsi" w:cstheme="minorHAnsi"/>
          <w:bCs/>
          <w:sz w:val="22"/>
          <w:szCs w:val="22"/>
        </w:rPr>
        <w:t>14</w:t>
      </w:r>
      <w:r w:rsidRPr="00175876">
        <w:rPr>
          <w:rFonts w:asciiTheme="minorHAnsi" w:hAnsiTheme="minorHAnsi" w:cstheme="minorHAnsi"/>
          <w:bCs/>
          <w:sz w:val="22"/>
          <w:szCs w:val="22"/>
        </w:rPr>
        <w:t xml:space="preserve"> dni roboczych od daty otrzymania </w:t>
      </w:r>
      <w:r w:rsidRPr="00B72E2B">
        <w:rPr>
          <w:rFonts w:asciiTheme="minorHAnsi" w:hAnsiTheme="minorHAnsi" w:cstheme="minorHAnsi"/>
          <w:bCs/>
          <w:sz w:val="22"/>
          <w:szCs w:val="22"/>
        </w:rPr>
        <w:t>pisemnej reklamacji.</w:t>
      </w:r>
    </w:p>
    <w:p w14:paraId="443DFC6E" w14:textId="348096D0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 xml:space="preserve">Wykonawca będzie ponosił koszty transportu uszkodzonego sprzętu ze wskazanej siedziby Zamawiającego oraz zwrotu tego sprzętu po naprawie do miejsca odbioru. </w:t>
      </w:r>
    </w:p>
    <w:p w14:paraId="1909D2BE" w14:textId="77777777" w:rsidR="00362E96" w:rsidRPr="00B72E2B" w:rsidRDefault="00362E96" w:rsidP="00B72E2B">
      <w:pPr>
        <w:pStyle w:val="Akapitzlist"/>
        <w:widowControl/>
        <w:numPr>
          <w:ilvl w:val="1"/>
          <w:numId w:val="18"/>
        </w:numPr>
        <w:tabs>
          <w:tab w:val="left" w:pos="-3060"/>
        </w:tabs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72E2B">
        <w:rPr>
          <w:rFonts w:asciiTheme="minorHAnsi" w:hAnsiTheme="minorHAnsi" w:cstheme="minorHAnsi"/>
          <w:bCs/>
          <w:sz w:val="22"/>
          <w:szCs w:val="22"/>
        </w:rPr>
        <w:t>Okres</w:t>
      </w:r>
      <w:r w:rsidRPr="00B72E2B">
        <w:rPr>
          <w:rFonts w:asciiTheme="minorHAnsi" w:hAnsiTheme="minorHAnsi" w:cstheme="minorHAnsi"/>
          <w:sz w:val="22"/>
          <w:szCs w:val="22"/>
        </w:rPr>
        <w:t xml:space="preserve"> gwarancji będzie przedłużany o czas naprawy.</w:t>
      </w:r>
    </w:p>
    <w:sectPr w:rsidR="00362E96" w:rsidRPr="00B72E2B" w:rsidSect="00837B86">
      <w:footerReference w:type="default" r:id="rId8"/>
      <w:footnotePr>
        <w:pos w:val="beneathText"/>
      </w:footnotePr>
      <w:type w:val="continuous"/>
      <w:pgSz w:w="11905" w:h="16837"/>
      <w:pgMar w:top="1135" w:right="990" w:bottom="1135" w:left="1319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C8E5D" w14:textId="77777777" w:rsidR="000F2C75" w:rsidRDefault="000F2C75">
      <w:r>
        <w:separator/>
      </w:r>
    </w:p>
  </w:endnote>
  <w:endnote w:type="continuationSeparator" w:id="0">
    <w:p w14:paraId="5DB4F1C1" w14:textId="77777777" w:rsidR="000F2C75" w:rsidRDefault="000F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B891C" w14:textId="7565C120" w:rsidR="00314EB4" w:rsidRDefault="00644B9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35308">
      <w:rPr>
        <w:noProof/>
      </w:rPr>
      <w:t>1</w:t>
    </w:r>
    <w:r>
      <w:rPr>
        <w:noProof/>
      </w:rPr>
      <w:fldChar w:fldCharType="end"/>
    </w:r>
  </w:p>
  <w:p w14:paraId="3267D1C3" w14:textId="77777777" w:rsidR="00314EB4" w:rsidRDefault="00314EB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32D75" w14:textId="77777777" w:rsidR="000F2C75" w:rsidRDefault="000F2C75">
      <w:r>
        <w:separator/>
      </w:r>
    </w:p>
  </w:footnote>
  <w:footnote w:type="continuationSeparator" w:id="0">
    <w:p w14:paraId="38A73D42" w14:textId="77777777" w:rsidR="000F2C75" w:rsidRDefault="000F2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66E8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/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C518E2A0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  <w:b w:val="0"/>
        <w:bCs w:val="0"/>
        <w:i w:val="0"/>
        <w:iCs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516E3FE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bCs w:val="0"/>
        <w:i w:val="0"/>
        <w:iCs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  <w:u w:val="none"/>
      </w:rPr>
    </w:lvl>
  </w:abstractNum>
  <w:abstractNum w:abstractNumId="16" w15:restartNumberingAfterBreak="0">
    <w:nsid w:val="00000011"/>
    <w:multiLevelType w:val="singleLevel"/>
    <w:tmpl w:val="21647B5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2"/>
    <w:multiLevelType w:val="singleLevel"/>
    <w:tmpl w:val="C0B46D2C"/>
    <w:name w:val="WW8Num18"/>
    <w:lvl w:ilvl="0">
      <w:start w:val="1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4FC78B1"/>
    <w:multiLevelType w:val="multilevel"/>
    <w:tmpl w:val="0A8AA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09BF285B"/>
    <w:multiLevelType w:val="hybridMultilevel"/>
    <w:tmpl w:val="846473FC"/>
    <w:lvl w:ilvl="0" w:tplc="15105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2430C340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DD1C3E42">
      <w:start w:val="1"/>
      <w:numFmt w:val="none"/>
      <w:lvlText w:val="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15A8994">
      <w:start w:val="2"/>
      <w:numFmt w:val="decimal"/>
      <w:lvlText w:val="%4."/>
      <w:lvlJc w:val="left"/>
      <w:pPr>
        <w:tabs>
          <w:tab w:val="num" w:pos="2970"/>
        </w:tabs>
        <w:ind w:left="297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23562D"/>
    <w:multiLevelType w:val="hybridMultilevel"/>
    <w:tmpl w:val="4EAEB850"/>
    <w:lvl w:ilvl="0" w:tplc="711A6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2430C340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DD1C3E42">
      <w:start w:val="1"/>
      <w:numFmt w:val="none"/>
      <w:lvlText w:val="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15A8994">
      <w:start w:val="2"/>
      <w:numFmt w:val="decimal"/>
      <w:lvlText w:val="%4."/>
      <w:lvlJc w:val="left"/>
      <w:pPr>
        <w:tabs>
          <w:tab w:val="num" w:pos="2970"/>
        </w:tabs>
        <w:ind w:left="2970" w:hanging="45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9A4D8C"/>
    <w:multiLevelType w:val="hybridMultilevel"/>
    <w:tmpl w:val="F998C30A"/>
    <w:lvl w:ilvl="0" w:tplc="10E23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70F5780"/>
    <w:multiLevelType w:val="hybridMultilevel"/>
    <w:tmpl w:val="EFC2765A"/>
    <w:name w:val="WW8Num11222"/>
    <w:lvl w:ilvl="0" w:tplc="BB649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0870C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1A72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227649D5"/>
    <w:multiLevelType w:val="hybridMultilevel"/>
    <w:tmpl w:val="103646AA"/>
    <w:lvl w:ilvl="0" w:tplc="768A12E6">
      <w:start w:val="1"/>
      <w:numFmt w:val="decimal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604C6B"/>
    <w:multiLevelType w:val="hybridMultilevel"/>
    <w:tmpl w:val="0C74194A"/>
    <w:name w:val="WW8Num202"/>
    <w:lvl w:ilvl="0" w:tplc="86E4644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761A77"/>
    <w:multiLevelType w:val="hybridMultilevel"/>
    <w:tmpl w:val="1D66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CC666B"/>
    <w:multiLevelType w:val="hybridMultilevel"/>
    <w:tmpl w:val="80526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726F584">
      <w:start w:val="1"/>
      <w:numFmt w:val="decimal"/>
      <w:lvlText w:val="%3)"/>
      <w:lvlJc w:val="left"/>
      <w:pPr>
        <w:ind w:left="2340" w:hanging="360"/>
      </w:pPr>
    </w:lvl>
    <w:lvl w:ilvl="3" w:tplc="C1AC6F30">
      <w:start w:val="1"/>
      <w:numFmt w:val="upperRoman"/>
      <w:lvlText w:val="%4."/>
      <w:lvlJc w:val="left"/>
      <w:pPr>
        <w:ind w:left="3240" w:hanging="72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CD1E1A"/>
    <w:multiLevelType w:val="multilevel"/>
    <w:tmpl w:val="02444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2A5F4667"/>
    <w:multiLevelType w:val="multilevel"/>
    <w:tmpl w:val="C1DA55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67"/>
      </w:pPr>
      <w:rPr>
        <w:rFonts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36" w15:restartNumberingAfterBreak="0">
    <w:nsid w:val="2AE70FA6"/>
    <w:multiLevelType w:val="hybridMultilevel"/>
    <w:tmpl w:val="24C28886"/>
    <w:lvl w:ilvl="0" w:tplc="0C4ACA02">
      <w:start w:val="2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015B55"/>
    <w:multiLevelType w:val="multilevel"/>
    <w:tmpl w:val="746611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311F3AE3"/>
    <w:multiLevelType w:val="hybridMultilevel"/>
    <w:tmpl w:val="AEDE17E4"/>
    <w:name w:val="WW8Num112222"/>
    <w:lvl w:ilvl="0" w:tplc="E812BED4">
      <w:start w:val="3"/>
      <w:numFmt w:val="upperRoman"/>
      <w:lvlText w:val="%1."/>
      <w:lvlJc w:val="left"/>
      <w:pPr>
        <w:ind w:left="270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25F15"/>
    <w:multiLevelType w:val="hybridMultilevel"/>
    <w:tmpl w:val="F7CCDFDE"/>
    <w:lvl w:ilvl="0" w:tplc="CFF6CC4A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8824C4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EDD70FB"/>
    <w:multiLevelType w:val="multilevel"/>
    <w:tmpl w:val="2998039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80B1194"/>
    <w:multiLevelType w:val="hybridMultilevel"/>
    <w:tmpl w:val="7DFA6780"/>
    <w:lvl w:ilvl="0" w:tplc="00BA5B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FA4764"/>
    <w:multiLevelType w:val="hybridMultilevel"/>
    <w:tmpl w:val="E654DAF6"/>
    <w:lvl w:ilvl="0" w:tplc="9D50AE28">
      <w:start w:val="1"/>
      <w:numFmt w:val="decimal"/>
      <w:lvlText w:val="%1. "/>
      <w:lvlJc w:val="left"/>
      <w:pPr>
        <w:tabs>
          <w:tab w:val="num" w:pos="715"/>
        </w:tabs>
        <w:ind w:left="715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4D5879E3"/>
    <w:multiLevelType w:val="hybridMultilevel"/>
    <w:tmpl w:val="21E48A44"/>
    <w:name w:val="WW8Num14222"/>
    <w:lvl w:ilvl="0" w:tplc="B94C1B5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E639FB"/>
    <w:multiLevelType w:val="hybridMultilevel"/>
    <w:tmpl w:val="18582DC2"/>
    <w:name w:val="WW8Num81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A217F4"/>
    <w:multiLevelType w:val="hybridMultilevel"/>
    <w:tmpl w:val="4DF2C700"/>
    <w:lvl w:ilvl="0" w:tplc="D8EC5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EB29FB"/>
    <w:multiLevelType w:val="multilevel"/>
    <w:tmpl w:val="E1BC7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B0510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60613C86"/>
    <w:multiLevelType w:val="multilevel"/>
    <w:tmpl w:val="3B4648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0" w15:restartNumberingAfterBreak="0">
    <w:nsid w:val="653908DF"/>
    <w:multiLevelType w:val="hybridMultilevel"/>
    <w:tmpl w:val="7AEAC9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B680B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5"/>
  </w:num>
  <w:num w:numId="8">
    <w:abstractNumId w:val="32"/>
  </w:num>
  <w:num w:numId="9">
    <w:abstractNumId w:val="43"/>
  </w:num>
  <w:num w:numId="10">
    <w:abstractNumId w:val="25"/>
  </w:num>
  <w:num w:numId="11">
    <w:abstractNumId w:val="24"/>
  </w:num>
  <w:num w:numId="12">
    <w:abstractNumId w:val="47"/>
  </w:num>
  <w:num w:numId="13">
    <w:abstractNumId w:val="42"/>
  </w:num>
  <w:num w:numId="14">
    <w:abstractNumId w:val="50"/>
  </w:num>
  <w:num w:numId="15">
    <w:abstractNumId w:val="31"/>
  </w:num>
  <w:num w:numId="16">
    <w:abstractNumId w:val="45"/>
  </w:num>
  <w:num w:numId="17">
    <w:abstractNumId w:val="46"/>
  </w:num>
  <w:num w:numId="18">
    <w:abstractNumId w:val="23"/>
  </w:num>
  <w:num w:numId="19">
    <w:abstractNumId w:val="48"/>
  </w:num>
  <w:num w:numId="20">
    <w:abstractNumId w:val="29"/>
  </w:num>
  <w:num w:numId="21">
    <w:abstractNumId w:val="34"/>
  </w:num>
  <w:num w:numId="22">
    <w:abstractNumId w:val="37"/>
  </w:num>
  <w:num w:numId="23">
    <w:abstractNumId w:val="49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41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DB"/>
    <w:rsid w:val="00004877"/>
    <w:rsid w:val="0000534A"/>
    <w:rsid w:val="000063A7"/>
    <w:rsid w:val="0000764D"/>
    <w:rsid w:val="000116ED"/>
    <w:rsid w:val="0001277C"/>
    <w:rsid w:val="00016DCA"/>
    <w:rsid w:val="00017F50"/>
    <w:rsid w:val="000218CC"/>
    <w:rsid w:val="0002439A"/>
    <w:rsid w:val="000354D9"/>
    <w:rsid w:val="0003679F"/>
    <w:rsid w:val="0003719E"/>
    <w:rsid w:val="0004090E"/>
    <w:rsid w:val="00040FE4"/>
    <w:rsid w:val="000412CF"/>
    <w:rsid w:val="00041BF0"/>
    <w:rsid w:val="00041F0D"/>
    <w:rsid w:val="00042F72"/>
    <w:rsid w:val="00043819"/>
    <w:rsid w:val="00050BC5"/>
    <w:rsid w:val="00051422"/>
    <w:rsid w:val="0005191A"/>
    <w:rsid w:val="00054B2D"/>
    <w:rsid w:val="00055649"/>
    <w:rsid w:val="000565B3"/>
    <w:rsid w:val="00060871"/>
    <w:rsid w:val="000649A4"/>
    <w:rsid w:val="00066C6C"/>
    <w:rsid w:val="00075ED2"/>
    <w:rsid w:val="00085B6C"/>
    <w:rsid w:val="0009086B"/>
    <w:rsid w:val="00093EF0"/>
    <w:rsid w:val="0009595D"/>
    <w:rsid w:val="0009646F"/>
    <w:rsid w:val="000A1F66"/>
    <w:rsid w:val="000A2EDB"/>
    <w:rsid w:val="000A491D"/>
    <w:rsid w:val="000A549F"/>
    <w:rsid w:val="000B7355"/>
    <w:rsid w:val="000C0D88"/>
    <w:rsid w:val="000C2400"/>
    <w:rsid w:val="000C4377"/>
    <w:rsid w:val="000C5E3C"/>
    <w:rsid w:val="000C68A1"/>
    <w:rsid w:val="000D083B"/>
    <w:rsid w:val="000D137D"/>
    <w:rsid w:val="000D26B8"/>
    <w:rsid w:val="000D4727"/>
    <w:rsid w:val="000D5085"/>
    <w:rsid w:val="000D731D"/>
    <w:rsid w:val="000E0200"/>
    <w:rsid w:val="000E3AE3"/>
    <w:rsid w:val="000F13C6"/>
    <w:rsid w:val="000F2C28"/>
    <w:rsid w:val="000F2C75"/>
    <w:rsid w:val="000F66F6"/>
    <w:rsid w:val="00101F9D"/>
    <w:rsid w:val="00103504"/>
    <w:rsid w:val="00110564"/>
    <w:rsid w:val="0011348E"/>
    <w:rsid w:val="001158C8"/>
    <w:rsid w:val="001218D4"/>
    <w:rsid w:val="00121A86"/>
    <w:rsid w:val="00123555"/>
    <w:rsid w:val="00125730"/>
    <w:rsid w:val="00130F92"/>
    <w:rsid w:val="001358D8"/>
    <w:rsid w:val="00137131"/>
    <w:rsid w:val="00142210"/>
    <w:rsid w:val="001458DA"/>
    <w:rsid w:val="001469A3"/>
    <w:rsid w:val="0015339A"/>
    <w:rsid w:val="001539D1"/>
    <w:rsid w:val="001552D0"/>
    <w:rsid w:val="0016366C"/>
    <w:rsid w:val="001636C5"/>
    <w:rsid w:val="00163D5C"/>
    <w:rsid w:val="00165F9E"/>
    <w:rsid w:val="00172060"/>
    <w:rsid w:val="00172920"/>
    <w:rsid w:val="00172DFC"/>
    <w:rsid w:val="001733EA"/>
    <w:rsid w:val="00175876"/>
    <w:rsid w:val="0017647C"/>
    <w:rsid w:val="001822F5"/>
    <w:rsid w:val="00186D1E"/>
    <w:rsid w:val="001875D6"/>
    <w:rsid w:val="0018768F"/>
    <w:rsid w:val="001942CB"/>
    <w:rsid w:val="0019437E"/>
    <w:rsid w:val="00194A6E"/>
    <w:rsid w:val="001951B2"/>
    <w:rsid w:val="0019564E"/>
    <w:rsid w:val="001B286E"/>
    <w:rsid w:val="001B322D"/>
    <w:rsid w:val="001B4D22"/>
    <w:rsid w:val="001B60F1"/>
    <w:rsid w:val="001C1155"/>
    <w:rsid w:val="001C216D"/>
    <w:rsid w:val="001C3421"/>
    <w:rsid w:val="001C4A53"/>
    <w:rsid w:val="001C586D"/>
    <w:rsid w:val="001C6673"/>
    <w:rsid w:val="001C6942"/>
    <w:rsid w:val="001C6A0D"/>
    <w:rsid w:val="001D0B8A"/>
    <w:rsid w:val="001D1002"/>
    <w:rsid w:val="001D2558"/>
    <w:rsid w:val="001D5C1E"/>
    <w:rsid w:val="001D641E"/>
    <w:rsid w:val="001E0895"/>
    <w:rsid w:val="001E2068"/>
    <w:rsid w:val="001E3945"/>
    <w:rsid w:val="001E5247"/>
    <w:rsid w:val="001E546C"/>
    <w:rsid w:val="001E6DA4"/>
    <w:rsid w:val="001E73D3"/>
    <w:rsid w:val="001F3775"/>
    <w:rsid w:val="00200579"/>
    <w:rsid w:val="00210694"/>
    <w:rsid w:val="00212A6E"/>
    <w:rsid w:val="00214CC9"/>
    <w:rsid w:val="00215E88"/>
    <w:rsid w:val="002162C0"/>
    <w:rsid w:val="002249AD"/>
    <w:rsid w:val="00225CEC"/>
    <w:rsid w:val="00236A90"/>
    <w:rsid w:val="00241552"/>
    <w:rsid w:val="002435CD"/>
    <w:rsid w:val="00244E3B"/>
    <w:rsid w:val="00257569"/>
    <w:rsid w:val="00260E2F"/>
    <w:rsid w:val="0026678D"/>
    <w:rsid w:val="00266E68"/>
    <w:rsid w:val="00275265"/>
    <w:rsid w:val="00277C8B"/>
    <w:rsid w:val="00283643"/>
    <w:rsid w:val="0029028B"/>
    <w:rsid w:val="00290E2A"/>
    <w:rsid w:val="002922DE"/>
    <w:rsid w:val="002923C3"/>
    <w:rsid w:val="0029613C"/>
    <w:rsid w:val="002A555C"/>
    <w:rsid w:val="002A6FF3"/>
    <w:rsid w:val="002B6F74"/>
    <w:rsid w:val="002C37C7"/>
    <w:rsid w:val="002C3B7B"/>
    <w:rsid w:val="002C75B8"/>
    <w:rsid w:val="002D3B1B"/>
    <w:rsid w:val="002D497E"/>
    <w:rsid w:val="002D7B6E"/>
    <w:rsid w:val="002D7FF2"/>
    <w:rsid w:val="002E2D07"/>
    <w:rsid w:val="002E5977"/>
    <w:rsid w:val="002E6990"/>
    <w:rsid w:val="002E76DC"/>
    <w:rsid w:val="002F2CCD"/>
    <w:rsid w:val="002F3EBC"/>
    <w:rsid w:val="002F4662"/>
    <w:rsid w:val="002F6145"/>
    <w:rsid w:val="002F6488"/>
    <w:rsid w:val="002F6C57"/>
    <w:rsid w:val="002F760F"/>
    <w:rsid w:val="003127C5"/>
    <w:rsid w:val="00314840"/>
    <w:rsid w:val="00314EB4"/>
    <w:rsid w:val="00317601"/>
    <w:rsid w:val="003232BB"/>
    <w:rsid w:val="003242B5"/>
    <w:rsid w:val="0032483A"/>
    <w:rsid w:val="00333365"/>
    <w:rsid w:val="00333637"/>
    <w:rsid w:val="003344B0"/>
    <w:rsid w:val="003348AD"/>
    <w:rsid w:val="003403B2"/>
    <w:rsid w:val="003436D9"/>
    <w:rsid w:val="00351AD6"/>
    <w:rsid w:val="0035201E"/>
    <w:rsid w:val="00356A1C"/>
    <w:rsid w:val="00361D28"/>
    <w:rsid w:val="00361F48"/>
    <w:rsid w:val="00362E96"/>
    <w:rsid w:val="00363AF8"/>
    <w:rsid w:val="00370334"/>
    <w:rsid w:val="00371EB2"/>
    <w:rsid w:val="00376A2F"/>
    <w:rsid w:val="003804A0"/>
    <w:rsid w:val="0038084F"/>
    <w:rsid w:val="0038341D"/>
    <w:rsid w:val="00384B55"/>
    <w:rsid w:val="00386D6C"/>
    <w:rsid w:val="003900DE"/>
    <w:rsid w:val="003910AD"/>
    <w:rsid w:val="003944CE"/>
    <w:rsid w:val="00394D60"/>
    <w:rsid w:val="0039509D"/>
    <w:rsid w:val="003A1347"/>
    <w:rsid w:val="003A5CBD"/>
    <w:rsid w:val="003A6C9B"/>
    <w:rsid w:val="003B0BC5"/>
    <w:rsid w:val="003B249E"/>
    <w:rsid w:val="003C2905"/>
    <w:rsid w:val="003C5D7D"/>
    <w:rsid w:val="003D4658"/>
    <w:rsid w:val="003E037A"/>
    <w:rsid w:val="003E1C8A"/>
    <w:rsid w:val="003E4579"/>
    <w:rsid w:val="003E5875"/>
    <w:rsid w:val="003E6F0A"/>
    <w:rsid w:val="003E75D0"/>
    <w:rsid w:val="003F66BB"/>
    <w:rsid w:val="00401B2C"/>
    <w:rsid w:val="00402536"/>
    <w:rsid w:val="004045FE"/>
    <w:rsid w:val="004049E9"/>
    <w:rsid w:val="00407D8A"/>
    <w:rsid w:val="00413165"/>
    <w:rsid w:val="00416879"/>
    <w:rsid w:val="004178FD"/>
    <w:rsid w:val="004233D1"/>
    <w:rsid w:val="00424113"/>
    <w:rsid w:val="00433512"/>
    <w:rsid w:val="00434D8B"/>
    <w:rsid w:val="00436FF5"/>
    <w:rsid w:val="00440D64"/>
    <w:rsid w:val="0044327A"/>
    <w:rsid w:val="004445F3"/>
    <w:rsid w:val="00446A98"/>
    <w:rsid w:val="00450F78"/>
    <w:rsid w:val="0045167F"/>
    <w:rsid w:val="00460242"/>
    <w:rsid w:val="00460D7C"/>
    <w:rsid w:val="00460EBF"/>
    <w:rsid w:val="00473364"/>
    <w:rsid w:val="0047673F"/>
    <w:rsid w:val="0048472C"/>
    <w:rsid w:val="00484BDF"/>
    <w:rsid w:val="00484F73"/>
    <w:rsid w:val="00495FEE"/>
    <w:rsid w:val="004A08AB"/>
    <w:rsid w:val="004A61F7"/>
    <w:rsid w:val="004A6E9E"/>
    <w:rsid w:val="004B41BB"/>
    <w:rsid w:val="004B48C7"/>
    <w:rsid w:val="004B525C"/>
    <w:rsid w:val="004C170A"/>
    <w:rsid w:val="004C3082"/>
    <w:rsid w:val="004E1973"/>
    <w:rsid w:val="004E28A0"/>
    <w:rsid w:val="004E3509"/>
    <w:rsid w:val="004E4985"/>
    <w:rsid w:val="004E4993"/>
    <w:rsid w:val="004E5C2D"/>
    <w:rsid w:val="004F4855"/>
    <w:rsid w:val="00505029"/>
    <w:rsid w:val="00506A23"/>
    <w:rsid w:val="00507320"/>
    <w:rsid w:val="005107B7"/>
    <w:rsid w:val="00511FEB"/>
    <w:rsid w:val="005178EA"/>
    <w:rsid w:val="00517F9A"/>
    <w:rsid w:val="0052048B"/>
    <w:rsid w:val="00524ABE"/>
    <w:rsid w:val="00527D22"/>
    <w:rsid w:val="00531166"/>
    <w:rsid w:val="00532820"/>
    <w:rsid w:val="00536D15"/>
    <w:rsid w:val="00543E06"/>
    <w:rsid w:val="00545ECB"/>
    <w:rsid w:val="00550CB5"/>
    <w:rsid w:val="00551B81"/>
    <w:rsid w:val="0055466C"/>
    <w:rsid w:val="00564125"/>
    <w:rsid w:val="00566797"/>
    <w:rsid w:val="00575064"/>
    <w:rsid w:val="00584294"/>
    <w:rsid w:val="00585536"/>
    <w:rsid w:val="00586AB7"/>
    <w:rsid w:val="00586AC0"/>
    <w:rsid w:val="00586AEC"/>
    <w:rsid w:val="00594E21"/>
    <w:rsid w:val="00595634"/>
    <w:rsid w:val="005A0AC2"/>
    <w:rsid w:val="005A21FD"/>
    <w:rsid w:val="005A5C5F"/>
    <w:rsid w:val="005B5CCB"/>
    <w:rsid w:val="005B5D49"/>
    <w:rsid w:val="005C09E0"/>
    <w:rsid w:val="005C3204"/>
    <w:rsid w:val="005C7E5A"/>
    <w:rsid w:val="005D07D7"/>
    <w:rsid w:val="005D374F"/>
    <w:rsid w:val="005D473F"/>
    <w:rsid w:val="005D6EFA"/>
    <w:rsid w:val="005F0558"/>
    <w:rsid w:val="005F0FAD"/>
    <w:rsid w:val="005F1D7E"/>
    <w:rsid w:val="005F63BD"/>
    <w:rsid w:val="005F6D24"/>
    <w:rsid w:val="005F7BB0"/>
    <w:rsid w:val="00600439"/>
    <w:rsid w:val="006024A9"/>
    <w:rsid w:val="00602833"/>
    <w:rsid w:val="00606330"/>
    <w:rsid w:val="0060778B"/>
    <w:rsid w:val="00613775"/>
    <w:rsid w:val="00620F29"/>
    <w:rsid w:val="00621974"/>
    <w:rsid w:val="0062246A"/>
    <w:rsid w:val="00624345"/>
    <w:rsid w:val="00630AE1"/>
    <w:rsid w:val="00635308"/>
    <w:rsid w:val="00640AB6"/>
    <w:rsid w:val="006427F0"/>
    <w:rsid w:val="006429CE"/>
    <w:rsid w:val="00644B90"/>
    <w:rsid w:val="006476C4"/>
    <w:rsid w:val="006508E7"/>
    <w:rsid w:val="00650C86"/>
    <w:rsid w:val="00651F36"/>
    <w:rsid w:val="00661437"/>
    <w:rsid w:val="00662ED0"/>
    <w:rsid w:val="00664FDC"/>
    <w:rsid w:val="0066696E"/>
    <w:rsid w:val="00666A98"/>
    <w:rsid w:val="00672C6D"/>
    <w:rsid w:val="006747D8"/>
    <w:rsid w:val="00677E68"/>
    <w:rsid w:val="00682FE2"/>
    <w:rsid w:val="00685382"/>
    <w:rsid w:val="006878AB"/>
    <w:rsid w:val="00690FF5"/>
    <w:rsid w:val="0069334A"/>
    <w:rsid w:val="00694E21"/>
    <w:rsid w:val="0069770B"/>
    <w:rsid w:val="006A53F1"/>
    <w:rsid w:val="006A63B9"/>
    <w:rsid w:val="006B11D9"/>
    <w:rsid w:val="006B3B77"/>
    <w:rsid w:val="006B576C"/>
    <w:rsid w:val="006C059A"/>
    <w:rsid w:val="006C1576"/>
    <w:rsid w:val="006C1F01"/>
    <w:rsid w:val="006D11C7"/>
    <w:rsid w:val="006D1A85"/>
    <w:rsid w:val="006D2228"/>
    <w:rsid w:val="006D44F9"/>
    <w:rsid w:val="006D62BE"/>
    <w:rsid w:val="006E30B2"/>
    <w:rsid w:val="006E6DBD"/>
    <w:rsid w:val="006E7BF1"/>
    <w:rsid w:val="006F14BA"/>
    <w:rsid w:val="006F2A0B"/>
    <w:rsid w:val="006F32D6"/>
    <w:rsid w:val="006F361B"/>
    <w:rsid w:val="006F3FD3"/>
    <w:rsid w:val="006F65B0"/>
    <w:rsid w:val="006F6659"/>
    <w:rsid w:val="00701BD2"/>
    <w:rsid w:val="007027B8"/>
    <w:rsid w:val="00710F6A"/>
    <w:rsid w:val="007114E5"/>
    <w:rsid w:val="00711B14"/>
    <w:rsid w:val="007150B0"/>
    <w:rsid w:val="0072274D"/>
    <w:rsid w:val="00722D77"/>
    <w:rsid w:val="007237C9"/>
    <w:rsid w:val="00724841"/>
    <w:rsid w:val="0072642F"/>
    <w:rsid w:val="007272CB"/>
    <w:rsid w:val="00727A19"/>
    <w:rsid w:val="00731124"/>
    <w:rsid w:val="00731D1B"/>
    <w:rsid w:val="007366C7"/>
    <w:rsid w:val="00737AD1"/>
    <w:rsid w:val="00742171"/>
    <w:rsid w:val="007434C6"/>
    <w:rsid w:val="0074554D"/>
    <w:rsid w:val="007514A3"/>
    <w:rsid w:val="007514EF"/>
    <w:rsid w:val="007518E3"/>
    <w:rsid w:val="0075262C"/>
    <w:rsid w:val="0075729A"/>
    <w:rsid w:val="0076003A"/>
    <w:rsid w:val="0076102E"/>
    <w:rsid w:val="007649EE"/>
    <w:rsid w:val="007662AA"/>
    <w:rsid w:val="00766FC4"/>
    <w:rsid w:val="00777A03"/>
    <w:rsid w:val="00783471"/>
    <w:rsid w:val="00784512"/>
    <w:rsid w:val="00785A99"/>
    <w:rsid w:val="00791495"/>
    <w:rsid w:val="007933BC"/>
    <w:rsid w:val="00797412"/>
    <w:rsid w:val="007A1ED7"/>
    <w:rsid w:val="007A53CC"/>
    <w:rsid w:val="007A60C3"/>
    <w:rsid w:val="007C154D"/>
    <w:rsid w:val="007C3578"/>
    <w:rsid w:val="007C42CB"/>
    <w:rsid w:val="007C4646"/>
    <w:rsid w:val="007C4D01"/>
    <w:rsid w:val="007C78A3"/>
    <w:rsid w:val="007D69F2"/>
    <w:rsid w:val="007D7857"/>
    <w:rsid w:val="007E1E6A"/>
    <w:rsid w:val="007E35C8"/>
    <w:rsid w:val="007E3A4D"/>
    <w:rsid w:val="007E3D68"/>
    <w:rsid w:val="007E57B9"/>
    <w:rsid w:val="007E6B5A"/>
    <w:rsid w:val="007F1900"/>
    <w:rsid w:val="007F3174"/>
    <w:rsid w:val="00800301"/>
    <w:rsid w:val="00802E73"/>
    <w:rsid w:val="00804ECC"/>
    <w:rsid w:val="00805211"/>
    <w:rsid w:val="00806098"/>
    <w:rsid w:val="00810A79"/>
    <w:rsid w:val="008137A7"/>
    <w:rsid w:val="0081381D"/>
    <w:rsid w:val="0081467E"/>
    <w:rsid w:val="008162F5"/>
    <w:rsid w:val="0082305A"/>
    <w:rsid w:val="0082450C"/>
    <w:rsid w:val="00824EF1"/>
    <w:rsid w:val="008279C7"/>
    <w:rsid w:val="00831A6F"/>
    <w:rsid w:val="00836070"/>
    <w:rsid w:val="00837B86"/>
    <w:rsid w:val="00837D2C"/>
    <w:rsid w:val="00840C81"/>
    <w:rsid w:val="00842BB9"/>
    <w:rsid w:val="00842FBF"/>
    <w:rsid w:val="008468D6"/>
    <w:rsid w:val="00857CE3"/>
    <w:rsid w:val="0086190B"/>
    <w:rsid w:val="00864112"/>
    <w:rsid w:val="00866B33"/>
    <w:rsid w:val="00871D8F"/>
    <w:rsid w:val="008727B7"/>
    <w:rsid w:val="0087623D"/>
    <w:rsid w:val="0088388B"/>
    <w:rsid w:val="008926E1"/>
    <w:rsid w:val="00893E16"/>
    <w:rsid w:val="00894543"/>
    <w:rsid w:val="008A6468"/>
    <w:rsid w:val="008A6CB7"/>
    <w:rsid w:val="008B5EBB"/>
    <w:rsid w:val="008B5FD9"/>
    <w:rsid w:val="008C0BC9"/>
    <w:rsid w:val="008C49A6"/>
    <w:rsid w:val="008D133F"/>
    <w:rsid w:val="008D2A71"/>
    <w:rsid w:val="008D3476"/>
    <w:rsid w:val="008E0017"/>
    <w:rsid w:val="008E20CB"/>
    <w:rsid w:val="008E24CA"/>
    <w:rsid w:val="008E320F"/>
    <w:rsid w:val="008E3A6F"/>
    <w:rsid w:val="008E7A82"/>
    <w:rsid w:val="008F39D9"/>
    <w:rsid w:val="008F437E"/>
    <w:rsid w:val="008F5B55"/>
    <w:rsid w:val="00904D55"/>
    <w:rsid w:val="00904DC2"/>
    <w:rsid w:val="00911F71"/>
    <w:rsid w:val="00911F73"/>
    <w:rsid w:val="00920D33"/>
    <w:rsid w:val="00922243"/>
    <w:rsid w:val="00923DF3"/>
    <w:rsid w:val="00925DE5"/>
    <w:rsid w:val="0093336B"/>
    <w:rsid w:val="0093512A"/>
    <w:rsid w:val="00935F8E"/>
    <w:rsid w:val="009364F0"/>
    <w:rsid w:val="009375A6"/>
    <w:rsid w:val="00943C00"/>
    <w:rsid w:val="00947324"/>
    <w:rsid w:val="00947D25"/>
    <w:rsid w:val="00951400"/>
    <w:rsid w:val="0095463B"/>
    <w:rsid w:val="009563F2"/>
    <w:rsid w:val="009608EF"/>
    <w:rsid w:val="00962381"/>
    <w:rsid w:val="00973D02"/>
    <w:rsid w:val="00975BBF"/>
    <w:rsid w:val="0097630B"/>
    <w:rsid w:val="00980600"/>
    <w:rsid w:val="00980603"/>
    <w:rsid w:val="009874EE"/>
    <w:rsid w:val="00990148"/>
    <w:rsid w:val="009906CD"/>
    <w:rsid w:val="0099151E"/>
    <w:rsid w:val="00992E75"/>
    <w:rsid w:val="00993C6A"/>
    <w:rsid w:val="0099533C"/>
    <w:rsid w:val="00997C5E"/>
    <w:rsid w:val="009A1BA1"/>
    <w:rsid w:val="009A6103"/>
    <w:rsid w:val="009A63B4"/>
    <w:rsid w:val="009B03D1"/>
    <w:rsid w:val="009B2BD1"/>
    <w:rsid w:val="009B4274"/>
    <w:rsid w:val="009C0476"/>
    <w:rsid w:val="009C5DC8"/>
    <w:rsid w:val="009D4A42"/>
    <w:rsid w:val="009D5360"/>
    <w:rsid w:val="009E329A"/>
    <w:rsid w:val="009E53CB"/>
    <w:rsid w:val="009F17E2"/>
    <w:rsid w:val="009F18F4"/>
    <w:rsid w:val="009F1C9A"/>
    <w:rsid w:val="00A00D5B"/>
    <w:rsid w:val="00A077A9"/>
    <w:rsid w:val="00A10FB0"/>
    <w:rsid w:val="00A11CE2"/>
    <w:rsid w:val="00A12160"/>
    <w:rsid w:val="00A12348"/>
    <w:rsid w:val="00A131DD"/>
    <w:rsid w:val="00A16792"/>
    <w:rsid w:val="00A2307F"/>
    <w:rsid w:val="00A23282"/>
    <w:rsid w:val="00A335E4"/>
    <w:rsid w:val="00A35286"/>
    <w:rsid w:val="00A366E4"/>
    <w:rsid w:val="00A41829"/>
    <w:rsid w:val="00A43C41"/>
    <w:rsid w:val="00A44B11"/>
    <w:rsid w:val="00A524D2"/>
    <w:rsid w:val="00A53D45"/>
    <w:rsid w:val="00A561CE"/>
    <w:rsid w:val="00A6025A"/>
    <w:rsid w:val="00A6376E"/>
    <w:rsid w:val="00A65880"/>
    <w:rsid w:val="00A65B3C"/>
    <w:rsid w:val="00A67CB9"/>
    <w:rsid w:val="00A704F6"/>
    <w:rsid w:val="00A71497"/>
    <w:rsid w:val="00A732FC"/>
    <w:rsid w:val="00A751E1"/>
    <w:rsid w:val="00A82EC2"/>
    <w:rsid w:val="00A86714"/>
    <w:rsid w:val="00A86807"/>
    <w:rsid w:val="00A926BC"/>
    <w:rsid w:val="00AA030F"/>
    <w:rsid w:val="00AA18E1"/>
    <w:rsid w:val="00AA2831"/>
    <w:rsid w:val="00AA5830"/>
    <w:rsid w:val="00AB4151"/>
    <w:rsid w:val="00AC0EDC"/>
    <w:rsid w:val="00AC33CE"/>
    <w:rsid w:val="00AC6C7D"/>
    <w:rsid w:val="00AD0B83"/>
    <w:rsid w:val="00AD15E5"/>
    <w:rsid w:val="00AD38DC"/>
    <w:rsid w:val="00AD73D1"/>
    <w:rsid w:val="00AE2289"/>
    <w:rsid w:val="00AE536C"/>
    <w:rsid w:val="00AF090B"/>
    <w:rsid w:val="00AF0E16"/>
    <w:rsid w:val="00AF321F"/>
    <w:rsid w:val="00AF4E73"/>
    <w:rsid w:val="00AF55EE"/>
    <w:rsid w:val="00B04030"/>
    <w:rsid w:val="00B109DF"/>
    <w:rsid w:val="00B12687"/>
    <w:rsid w:val="00B165AC"/>
    <w:rsid w:val="00B26082"/>
    <w:rsid w:val="00B26ADE"/>
    <w:rsid w:val="00B32D71"/>
    <w:rsid w:val="00B41D7E"/>
    <w:rsid w:val="00B46188"/>
    <w:rsid w:val="00B46730"/>
    <w:rsid w:val="00B55C9E"/>
    <w:rsid w:val="00B5790C"/>
    <w:rsid w:val="00B64344"/>
    <w:rsid w:val="00B66029"/>
    <w:rsid w:val="00B662E6"/>
    <w:rsid w:val="00B67704"/>
    <w:rsid w:val="00B72E2B"/>
    <w:rsid w:val="00B7383B"/>
    <w:rsid w:val="00B74652"/>
    <w:rsid w:val="00B74D1A"/>
    <w:rsid w:val="00B75088"/>
    <w:rsid w:val="00B76E0E"/>
    <w:rsid w:val="00B8350F"/>
    <w:rsid w:val="00B916FB"/>
    <w:rsid w:val="00B930BA"/>
    <w:rsid w:val="00B974F5"/>
    <w:rsid w:val="00BA7102"/>
    <w:rsid w:val="00BA7A59"/>
    <w:rsid w:val="00BB07E3"/>
    <w:rsid w:val="00BB1793"/>
    <w:rsid w:val="00BB3EF4"/>
    <w:rsid w:val="00BB4634"/>
    <w:rsid w:val="00BB5816"/>
    <w:rsid w:val="00BB742D"/>
    <w:rsid w:val="00BC0A40"/>
    <w:rsid w:val="00BC3AAE"/>
    <w:rsid w:val="00BC5D98"/>
    <w:rsid w:val="00BC5F09"/>
    <w:rsid w:val="00BC77C3"/>
    <w:rsid w:val="00BD2735"/>
    <w:rsid w:val="00BD4A2E"/>
    <w:rsid w:val="00BD4DA2"/>
    <w:rsid w:val="00BD5D1E"/>
    <w:rsid w:val="00BE0DFC"/>
    <w:rsid w:val="00BE13E9"/>
    <w:rsid w:val="00BE2DFD"/>
    <w:rsid w:val="00BE5D69"/>
    <w:rsid w:val="00BF7345"/>
    <w:rsid w:val="00C041B9"/>
    <w:rsid w:val="00C137AF"/>
    <w:rsid w:val="00C13AA1"/>
    <w:rsid w:val="00C141E4"/>
    <w:rsid w:val="00C146D2"/>
    <w:rsid w:val="00C15CAC"/>
    <w:rsid w:val="00C173F7"/>
    <w:rsid w:val="00C23412"/>
    <w:rsid w:val="00C273E2"/>
    <w:rsid w:val="00C32851"/>
    <w:rsid w:val="00C3514E"/>
    <w:rsid w:val="00C42B40"/>
    <w:rsid w:val="00C45C0B"/>
    <w:rsid w:val="00C479D5"/>
    <w:rsid w:val="00C47C08"/>
    <w:rsid w:val="00C50D7F"/>
    <w:rsid w:val="00C51AD8"/>
    <w:rsid w:val="00C52D37"/>
    <w:rsid w:val="00C53DAC"/>
    <w:rsid w:val="00C55A3E"/>
    <w:rsid w:val="00C56A24"/>
    <w:rsid w:val="00C572AF"/>
    <w:rsid w:val="00C615A5"/>
    <w:rsid w:val="00C62E19"/>
    <w:rsid w:val="00C67FE1"/>
    <w:rsid w:val="00C7037F"/>
    <w:rsid w:val="00C703C9"/>
    <w:rsid w:val="00C71074"/>
    <w:rsid w:val="00C75ABA"/>
    <w:rsid w:val="00C77DA9"/>
    <w:rsid w:val="00C9368F"/>
    <w:rsid w:val="00C96696"/>
    <w:rsid w:val="00CA52AE"/>
    <w:rsid w:val="00CA714A"/>
    <w:rsid w:val="00CA77BF"/>
    <w:rsid w:val="00CA7A85"/>
    <w:rsid w:val="00CA7C66"/>
    <w:rsid w:val="00CB0AE7"/>
    <w:rsid w:val="00CB167F"/>
    <w:rsid w:val="00CB5986"/>
    <w:rsid w:val="00CC0BD7"/>
    <w:rsid w:val="00CC13A9"/>
    <w:rsid w:val="00CD2780"/>
    <w:rsid w:val="00CD6174"/>
    <w:rsid w:val="00CD6846"/>
    <w:rsid w:val="00CE356B"/>
    <w:rsid w:val="00CE3978"/>
    <w:rsid w:val="00CE6384"/>
    <w:rsid w:val="00CF422D"/>
    <w:rsid w:val="00CF4797"/>
    <w:rsid w:val="00CF53B1"/>
    <w:rsid w:val="00D05D77"/>
    <w:rsid w:val="00D07EF0"/>
    <w:rsid w:val="00D10724"/>
    <w:rsid w:val="00D121DF"/>
    <w:rsid w:val="00D123C4"/>
    <w:rsid w:val="00D14B06"/>
    <w:rsid w:val="00D37D8D"/>
    <w:rsid w:val="00D50290"/>
    <w:rsid w:val="00D50CA6"/>
    <w:rsid w:val="00D6190D"/>
    <w:rsid w:val="00D62A6E"/>
    <w:rsid w:val="00D7281E"/>
    <w:rsid w:val="00D80DBD"/>
    <w:rsid w:val="00D845B4"/>
    <w:rsid w:val="00D84B5E"/>
    <w:rsid w:val="00D86C35"/>
    <w:rsid w:val="00D941B9"/>
    <w:rsid w:val="00D95483"/>
    <w:rsid w:val="00D95F99"/>
    <w:rsid w:val="00DA18FC"/>
    <w:rsid w:val="00DA48AB"/>
    <w:rsid w:val="00DA59E9"/>
    <w:rsid w:val="00DA77E0"/>
    <w:rsid w:val="00DB23AF"/>
    <w:rsid w:val="00DB4EB5"/>
    <w:rsid w:val="00DB5777"/>
    <w:rsid w:val="00DC017C"/>
    <w:rsid w:val="00DC1D94"/>
    <w:rsid w:val="00DC599E"/>
    <w:rsid w:val="00DC59ED"/>
    <w:rsid w:val="00DC6C60"/>
    <w:rsid w:val="00DD0A39"/>
    <w:rsid w:val="00DD0CAD"/>
    <w:rsid w:val="00DD22BC"/>
    <w:rsid w:val="00DD477C"/>
    <w:rsid w:val="00DD4E47"/>
    <w:rsid w:val="00DD7754"/>
    <w:rsid w:val="00DD77AB"/>
    <w:rsid w:val="00DE0AA3"/>
    <w:rsid w:val="00DE1236"/>
    <w:rsid w:val="00DE541E"/>
    <w:rsid w:val="00DE548B"/>
    <w:rsid w:val="00DF715A"/>
    <w:rsid w:val="00E0426E"/>
    <w:rsid w:val="00E07C6E"/>
    <w:rsid w:val="00E12A3B"/>
    <w:rsid w:val="00E12E5C"/>
    <w:rsid w:val="00E138FF"/>
    <w:rsid w:val="00E1596A"/>
    <w:rsid w:val="00E15D16"/>
    <w:rsid w:val="00E25860"/>
    <w:rsid w:val="00E27F07"/>
    <w:rsid w:val="00E301F5"/>
    <w:rsid w:val="00E3071B"/>
    <w:rsid w:val="00E33463"/>
    <w:rsid w:val="00E34267"/>
    <w:rsid w:val="00E42C1B"/>
    <w:rsid w:val="00E43A2C"/>
    <w:rsid w:val="00E44427"/>
    <w:rsid w:val="00E47DE1"/>
    <w:rsid w:val="00E5042F"/>
    <w:rsid w:val="00E53C45"/>
    <w:rsid w:val="00E61463"/>
    <w:rsid w:val="00E62EC9"/>
    <w:rsid w:val="00E6342A"/>
    <w:rsid w:val="00E65357"/>
    <w:rsid w:val="00E707F7"/>
    <w:rsid w:val="00E71A4D"/>
    <w:rsid w:val="00E72F42"/>
    <w:rsid w:val="00E73540"/>
    <w:rsid w:val="00E735F9"/>
    <w:rsid w:val="00E75598"/>
    <w:rsid w:val="00E80A43"/>
    <w:rsid w:val="00E81C3E"/>
    <w:rsid w:val="00E8411F"/>
    <w:rsid w:val="00E85AAF"/>
    <w:rsid w:val="00E90958"/>
    <w:rsid w:val="00EA3980"/>
    <w:rsid w:val="00EA508B"/>
    <w:rsid w:val="00EB363D"/>
    <w:rsid w:val="00EC40D3"/>
    <w:rsid w:val="00EC5907"/>
    <w:rsid w:val="00EC5CD2"/>
    <w:rsid w:val="00EC721F"/>
    <w:rsid w:val="00ED1F32"/>
    <w:rsid w:val="00ED537F"/>
    <w:rsid w:val="00EE3D4F"/>
    <w:rsid w:val="00EE55B7"/>
    <w:rsid w:val="00EE6E56"/>
    <w:rsid w:val="00EF053C"/>
    <w:rsid w:val="00EF13EB"/>
    <w:rsid w:val="00EF2991"/>
    <w:rsid w:val="00EF3990"/>
    <w:rsid w:val="00EF39E2"/>
    <w:rsid w:val="00EF6B23"/>
    <w:rsid w:val="00EF761D"/>
    <w:rsid w:val="00EF774C"/>
    <w:rsid w:val="00F00254"/>
    <w:rsid w:val="00F046EB"/>
    <w:rsid w:val="00F0611F"/>
    <w:rsid w:val="00F069F5"/>
    <w:rsid w:val="00F07BC6"/>
    <w:rsid w:val="00F16360"/>
    <w:rsid w:val="00F20FFC"/>
    <w:rsid w:val="00F244AD"/>
    <w:rsid w:val="00F246AA"/>
    <w:rsid w:val="00F25481"/>
    <w:rsid w:val="00F25795"/>
    <w:rsid w:val="00F26A18"/>
    <w:rsid w:val="00F274AB"/>
    <w:rsid w:val="00F32380"/>
    <w:rsid w:val="00F331C0"/>
    <w:rsid w:val="00F42A8E"/>
    <w:rsid w:val="00F43988"/>
    <w:rsid w:val="00F533E4"/>
    <w:rsid w:val="00F53CE8"/>
    <w:rsid w:val="00F549E1"/>
    <w:rsid w:val="00F631ED"/>
    <w:rsid w:val="00F65BD5"/>
    <w:rsid w:val="00F65BDE"/>
    <w:rsid w:val="00F772F1"/>
    <w:rsid w:val="00F801E8"/>
    <w:rsid w:val="00F82F3E"/>
    <w:rsid w:val="00F9299D"/>
    <w:rsid w:val="00F94E8E"/>
    <w:rsid w:val="00F95439"/>
    <w:rsid w:val="00F968E2"/>
    <w:rsid w:val="00FA0DD2"/>
    <w:rsid w:val="00FA5A59"/>
    <w:rsid w:val="00FB03BB"/>
    <w:rsid w:val="00FB1668"/>
    <w:rsid w:val="00FB2C54"/>
    <w:rsid w:val="00FB43E8"/>
    <w:rsid w:val="00FB72EE"/>
    <w:rsid w:val="00FC085D"/>
    <w:rsid w:val="00FC1363"/>
    <w:rsid w:val="00FC1402"/>
    <w:rsid w:val="00FC1F62"/>
    <w:rsid w:val="00FC6B1D"/>
    <w:rsid w:val="00FC6FFA"/>
    <w:rsid w:val="00FD5BE3"/>
    <w:rsid w:val="00FD69FA"/>
    <w:rsid w:val="00FE0FAD"/>
    <w:rsid w:val="00FE2B6C"/>
    <w:rsid w:val="00FF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93899"/>
  <w15:docId w15:val="{B82DA976-1102-4C75-876C-67D9F870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13E9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E13E9"/>
    <w:pPr>
      <w:keepNext/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13E9"/>
    <w:pPr>
      <w:keepNext/>
      <w:tabs>
        <w:tab w:val="left" w:pos="345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13E9"/>
    <w:pPr>
      <w:keepNext/>
      <w:pBdr>
        <w:top w:val="single" w:sz="2" w:space="1" w:color="000000"/>
        <w:left w:val="single" w:sz="2" w:space="2" w:color="000000"/>
        <w:bottom w:val="single" w:sz="2" w:space="1" w:color="000000"/>
        <w:right w:val="single" w:sz="2" w:space="1" w:color="000000"/>
      </w:pBdr>
      <w:spacing w:line="360" w:lineRule="auto"/>
      <w:jc w:val="center"/>
      <w:outlineLvl w:val="2"/>
    </w:pPr>
    <w:rPr>
      <w:rFonts w:ascii="Arial" w:hAnsi="Arial" w:cs="Arial"/>
      <w:b/>
      <w:bCs/>
      <w:smallCap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13E9"/>
    <w:pPr>
      <w:keepNext/>
      <w:spacing w:before="60"/>
      <w:ind w:firstLine="567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13E9"/>
    <w:pPr>
      <w:keepNext/>
      <w:spacing w:before="60"/>
      <w:ind w:left="284" w:firstLine="142"/>
      <w:jc w:val="center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13E9"/>
    <w:pPr>
      <w:keepNext/>
      <w:spacing w:before="60"/>
      <w:ind w:firstLine="567"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13E9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13E9"/>
    <w:pPr>
      <w:keepNext/>
      <w:tabs>
        <w:tab w:val="num" w:pos="1800"/>
      </w:tabs>
      <w:spacing w:line="360" w:lineRule="auto"/>
      <w:ind w:left="1800" w:hanging="1800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13E9"/>
    <w:pPr>
      <w:keepNext/>
      <w:ind w:firstLine="340"/>
      <w:jc w:val="both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0778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0778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0778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0778B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0778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0778B"/>
    <w:rPr>
      <w:rFonts w:ascii="Calibri" w:hAnsi="Calibri" w:cs="Calibri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0778B"/>
    <w:rPr>
      <w:rFonts w:ascii="Calibri" w:hAnsi="Calibri" w:cs="Calibri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60778B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60778B"/>
    <w:rPr>
      <w:rFonts w:ascii="Cambria" w:hAnsi="Cambria" w:cs="Cambria"/>
      <w:lang w:eastAsia="ar-SA" w:bidi="ar-SA"/>
    </w:rPr>
  </w:style>
  <w:style w:type="character" w:customStyle="1" w:styleId="WW8Num1z1">
    <w:name w:val="WW8Num1z1"/>
    <w:uiPriority w:val="99"/>
    <w:rsid w:val="00BE13E9"/>
  </w:style>
  <w:style w:type="character" w:customStyle="1" w:styleId="WW8Num3z0">
    <w:name w:val="WW8Num3z0"/>
    <w:uiPriority w:val="99"/>
    <w:rsid w:val="00BE13E9"/>
  </w:style>
  <w:style w:type="character" w:customStyle="1" w:styleId="WW8Num4z0">
    <w:name w:val="WW8Num4z0"/>
    <w:uiPriority w:val="99"/>
    <w:rsid w:val="00BE13E9"/>
    <w:rPr>
      <w:rFonts w:ascii="Wingdings" w:hAnsi="Wingdings" w:cs="Wingdings"/>
    </w:rPr>
  </w:style>
  <w:style w:type="character" w:customStyle="1" w:styleId="WW8Num5z0">
    <w:name w:val="WW8Num5z0"/>
    <w:uiPriority w:val="99"/>
    <w:rsid w:val="00BE13E9"/>
    <w:rPr>
      <w:color w:val="auto"/>
    </w:rPr>
  </w:style>
  <w:style w:type="character" w:customStyle="1" w:styleId="WW8Num8z2">
    <w:name w:val="WW8Num8z2"/>
    <w:uiPriority w:val="99"/>
    <w:rsid w:val="00BE13E9"/>
    <w:rPr>
      <w:rFonts w:ascii="Wingdings" w:hAnsi="Wingdings" w:cs="Wingdings"/>
    </w:rPr>
  </w:style>
  <w:style w:type="character" w:customStyle="1" w:styleId="WW8Num9z0">
    <w:name w:val="WW8Num9z0"/>
    <w:uiPriority w:val="99"/>
    <w:rsid w:val="00BE13E9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BE13E9"/>
    <w:rPr>
      <w:color w:val="auto"/>
    </w:rPr>
  </w:style>
  <w:style w:type="character" w:customStyle="1" w:styleId="WW8Num12z0">
    <w:name w:val="WW8Num12z0"/>
    <w:uiPriority w:val="99"/>
    <w:rsid w:val="00BE13E9"/>
    <w:rPr>
      <w:color w:val="auto"/>
    </w:rPr>
  </w:style>
  <w:style w:type="character" w:customStyle="1" w:styleId="WW8Num14z0">
    <w:name w:val="WW8Num14z0"/>
    <w:uiPriority w:val="99"/>
    <w:rsid w:val="00BE13E9"/>
  </w:style>
  <w:style w:type="character" w:customStyle="1" w:styleId="WW8Num14z2">
    <w:name w:val="WW8Num14z2"/>
    <w:uiPriority w:val="99"/>
    <w:rsid w:val="00BE13E9"/>
    <w:rPr>
      <w:rFonts w:ascii="Symbol" w:hAnsi="Symbol" w:cs="Symbol"/>
    </w:rPr>
  </w:style>
  <w:style w:type="character" w:customStyle="1" w:styleId="WW8Num16z0">
    <w:name w:val="WW8Num16z0"/>
    <w:uiPriority w:val="99"/>
    <w:rsid w:val="00BE13E9"/>
    <w:rPr>
      <w:sz w:val="20"/>
      <w:szCs w:val="20"/>
      <w:u w:val="none"/>
    </w:rPr>
  </w:style>
  <w:style w:type="character" w:customStyle="1" w:styleId="WW8Num17z0">
    <w:name w:val="WW8Num17z0"/>
    <w:uiPriority w:val="99"/>
    <w:rsid w:val="00BE13E9"/>
    <w:rPr>
      <w:rFonts w:ascii="Symbol" w:hAnsi="Symbol" w:cs="Symbol"/>
    </w:rPr>
  </w:style>
  <w:style w:type="character" w:customStyle="1" w:styleId="WW8Num19z0">
    <w:name w:val="WW8Num19z0"/>
    <w:uiPriority w:val="99"/>
    <w:rsid w:val="00BE13E9"/>
    <w:rPr>
      <w:sz w:val="24"/>
      <w:szCs w:val="24"/>
      <w:u w:val="none"/>
    </w:rPr>
  </w:style>
  <w:style w:type="character" w:customStyle="1" w:styleId="WW8Num22z0">
    <w:name w:val="WW8Num22z0"/>
    <w:uiPriority w:val="99"/>
    <w:rsid w:val="00BE13E9"/>
  </w:style>
  <w:style w:type="character" w:customStyle="1" w:styleId="WW8Num24z1">
    <w:name w:val="WW8Num24z1"/>
    <w:uiPriority w:val="99"/>
    <w:rsid w:val="00BE13E9"/>
  </w:style>
  <w:style w:type="character" w:customStyle="1" w:styleId="Absatz-Standardschriftart">
    <w:name w:val="Absatz-Standardschriftart"/>
    <w:uiPriority w:val="99"/>
    <w:rsid w:val="00BE13E9"/>
  </w:style>
  <w:style w:type="character" w:customStyle="1" w:styleId="WW-Absatz-Standardschriftart">
    <w:name w:val="WW-Absatz-Standardschriftart"/>
    <w:uiPriority w:val="99"/>
    <w:rsid w:val="00BE13E9"/>
  </w:style>
  <w:style w:type="character" w:customStyle="1" w:styleId="WW-Absatz-Standardschriftart1">
    <w:name w:val="WW-Absatz-Standardschriftart1"/>
    <w:uiPriority w:val="99"/>
    <w:rsid w:val="00BE13E9"/>
  </w:style>
  <w:style w:type="character" w:customStyle="1" w:styleId="WW8Num10z0">
    <w:name w:val="WW8Num10z0"/>
    <w:uiPriority w:val="99"/>
    <w:rsid w:val="00BE13E9"/>
    <w:rPr>
      <w:rFonts w:ascii="Wingdings" w:hAnsi="Wingdings" w:cs="Wingdings"/>
      <w:color w:val="000000"/>
    </w:rPr>
  </w:style>
  <w:style w:type="character" w:customStyle="1" w:styleId="WW8Num13z0">
    <w:name w:val="WW8Num13z0"/>
    <w:uiPriority w:val="99"/>
    <w:rsid w:val="00BE13E9"/>
    <w:rPr>
      <w:rFonts w:ascii="Symbol" w:hAnsi="Symbol" w:cs="Symbol"/>
      <w:sz w:val="24"/>
      <w:szCs w:val="24"/>
      <w:u w:val="none"/>
    </w:rPr>
  </w:style>
  <w:style w:type="character" w:customStyle="1" w:styleId="WW8Num15z0">
    <w:name w:val="WW8Num15z0"/>
    <w:uiPriority w:val="99"/>
    <w:rsid w:val="00BE13E9"/>
    <w:rPr>
      <w:sz w:val="24"/>
      <w:szCs w:val="24"/>
      <w:u w:val="none"/>
    </w:rPr>
  </w:style>
  <w:style w:type="character" w:customStyle="1" w:styleId="WW8Num15z2">
    <w:name w:val="WW8Num15z2"/>
    <w:uiPriority w:val="99"/>
    <w:rsid w:val="00BE13E9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BE13E9"/>
    <w:rPr>
      <w:sz w:val="24"/>
      <w:szCs w:val="24"/>
      <w:u w:val="none"/>
    </w:rPr>
  </w:style>
  <w:style w:type="character" w:customStyle="1" w:styleId="WW8Num20z0">
    <w:name w:val="WW8Num20z0"/>
    <w:uiPriority w:val="99"/>
    <w:rsid w:val="00BE13E9"/>
    <w:rPr>
      <w:sz w:val="24"/>
      <w:szCs w:val="24"/>
      <w:u w:val="none"/>
    </w:rPr>
  </w:style>
  <w:style w:type="character" w:customStyle="1" w:styleId="WW8Num23z0">
    <w:name w:val="WW8Num23z0"/>
    <w:uiPriority w:val="99"/>
    <w:rsid w:val="00BE13E9"/>
    <w:rPr>
      <w:sz w:val="24"/>
      <w:szCs w:val="24"/>
      <w:u w:val="none"/>
    </w:rPr>
  </w:style>
  <w:style w:type="character" w:customStyle="1" w:styleId="WW8Num25z1">
    <w:name w:val="WW8Num25z1"/>
    <w:uiPriority w:val="99"/>
    <w:rsid w:val="00BE13E9"/>
  </w:style>
  <w:style w:type="character" w:customStyle="1" w:styleId="WW-Absatz-Standardschriftart11">
    <w:name w:val="WW-Absatz-Standardschriftart11"/>
    <w:uiPriority w:val="99"/>
    <w:rsid w:val="00BE13E9"/>
  </w:style>
  <w:style w:type="character" w:customStyle="1" w:styleId="WW8Num5z2">
    <w:name w:val="WW8Num5z2"/>
    <w:uiPriority w:val="99"/>
    <w:rsid w:val="00BE13E9"/>
    <w:rPr>
      <w:rFonts w:ascii="Wingdings" w:hAnsi="Wingdings" w:cs="Wingdings"/>
    </w:rPr>
  </w:style>
  <w:style w:type="character" w:customStyle="1" w:styleId="WW8Num7z0">
    <w:name w:val="WW8Num7z0"/>
    <w:uiPriority w:val="99"/>
    <w:rsid w:val="00BE13E9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BE13E9"/>
    <w:rPr>
      <w:rFonts w:ascii="StarSymbol" w:eastAsia="StarSymbol" w:cs="StarSymbol"/>
    </w:rPr>
  </w:style>
  <w:style w:type="character" w:customStyle="1" w:styleId="WW8Num18z1">
    <w:name w:val="WW8Num18z1"/>
    <w:uiPriority w:val="99"/>
    <w:rsid w:val="00BE13E9"/>
  </w:style>
  <w:style w:type="character" w:customStyle="1" w:styleId="WW8Num21z0">
    <w:name w:val="WW8Num21z0"/>
    <w:uiPriority w:val="99"/>
    <w:rsid w:val="00BE13E9"/>
    <w:rPr>
      <w:color w:val="auto"/>
    </w:rPr>
  </w:style>
  <w:style w:type="character" w:customStyle="1" w:styleId="WW8Num26z0">
    <w:name w:val="WW8Num26z0"/>
    <w:uiPriority w:val="99"/>
    <w:rsid w:val="00BE13E9"/>
    <w:rPr>
      <w:color w:val="000000"/>
    </w:rPr>
  </w:style>
  <w:style w:type="character" w:customStyle="1" w:styleId="WW8Num27z0">
    <w:name w:val="WW8Num27z0"/>
    <w:uiPriority w:val="99"/>
    <w:rsid w:val="00BE13E9"/>
    <w:rPr>
      <w:rFonts w:ascii="Symbol" w:hAnsi="Symbol" w:cs="Symbol"/>
    </w:rPr>
  </w:style>
  <w:style w:type="character" w:customStyle="1" w:styleId="WW8Num28z0">
    <w:name w:val="WW8Num28z0"/>
    <w:uiPriority w:val="99"/>
    <w:rsid w:val="00BE13E9"/>
    <w:rPr>
      <w:rFonts w:ascii="Symbol" w:hAnsi="Symbol" w:cs="Symbol"/>
      <w:sz w:val="24"/>
      <w:szCs w:val="24"/>
      <w:u w:val="none"/>
    </w:rPr>
  </w:style>
  <w:style w:type="character" w:customStyle="1" w:styleId="WW8Num29z0">
    <w:name w:val="WW8Num29z0"/>
    <w:uiPriority w:val="99"/>
    <w:rsid w:val="00BE13E9"/>
    <w:rPr>
      <w:color w:val="auto"/>
    </w:rPr>
  </w:style>
  <w:style w:type="character" w:customStyle="1" w:styleId="WW8Num31z0">
    <w:name w:val="WW8Num31z0"/>
    <w:uiPriority w:val="99"/>
    <w:rsid w:val="00BE13E9"/>
    <w:rPr>
      <w:sz w:val="24"/>
      <w:szCs w:val="24"/>
    </w:rPr>
  </w:style>
  <w:style w:type="character" w:customStyle="1" w:styleId="WW8Num31z2">
    <w:name w:val="WW8Num31z2"/>
    <w:uiPriority w:val="99"/>
    <w:rsid w:val="00BE13E9"/>
    <w:rPr>
      <w:rFonts w:ascii="Symbol" w:hAnsi="Symbol" w:cs="Symbol"/>
    </w:rPr>
  </w:style>
  <w:style w:type="character" w:customStyle="1" w:styleId="WW8Num31z3">
    <w:name w:val="WW8Num31z3"/>
    <w:uiPriority w:val="99"/>
    <w:rsid w:val="00BE13E9"/>
  </w:style>
  <w:style w:type="character" w:customStyle="1" w:styleId="WW8Num32z2">
    <w:name w:val="WW8Num32z2"/>
    <w:uiPriority w:val="99"/>
    <w:rsid w:val="00BE13E9"/>
    <w:rPr>
      <w:rFonts w:ascii="Symbol" w:hAnsi="Symbol" w:cs="Symbol"/>
    </w:rPr>
  </w:style>
  <w:style w:type="character" w:customStyle="1" w:styleId="WW8Num36z2">
    <w:name w:val="WW8Num36z2"/>
    <w:uiPriority w:val="99"/>
    <w:rsid w:val="00BE13E9"/>
    <w:rPr>
      <w:rFonts w:ascii="Wingdings" w:hAnsi="Wingdings" w:cs="Wingdings"/>
    </w:rPr>
  </w:style>
  <w:style w:type="character" w:customStyle="1" w:styleId="WW8Num38z0">
    <w:name w:val="WW8Num38z0"/>
    <w:uiPriority w:val="99"/>
    <w:rsid w:val="00BE13E9"/>
    <w:rPr>
      <w:sz w:val="20"/>
      <w:szCs w:val="20"/>
      <w:u w:val="none"/>
    </w:rPr>
  </w:style>
  <w:style w:type="character" w:customStyle="1" w:styleId="WW8Num39z0">
    <w:name w:val="WW8Num39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39z7">
    <w:name w:val="WW8Num39z7"/>
    <w:uiPriority w:val="99"/>
    <w:rsid w:val="00BE13E9"/>
    <w:rPr>
      <w:sz w:val="24"/>
      <w:szCs w:val="24"/>
      <w:u w:val="none"/>
    </w:rPr>
  </w:style>
  <w:style w:type="character" w:customStyle="1" w:styleId="WW8Num40z0">
    <w:name w:val="WW8Num40z0"/>
    <w:uiPriority w:val="99"/>
    <w:rsid w:val="00BE13E9"/>
    <w:rPr>
      <w:color w:val="000000"/>
    </w:rPr>
  </w:style>
  <w:style w:type="character" w:customStyle="1" w:styleId="WW8Num40z2">
    <w:name w:val="WW8Num40z2"/>
    <w:uiPriority w:val="99"/>
    <w:rsid w:val="00BE13E9"/>
    <w:rPr>
      <w:rFonts w:ascii="Symbol" w:hAnsi="Symbol" w:cs="Symbol"/>
    </w:rPr>
  </w:style>
  <w:style w:type="character" w:customStyle="1" w:styleId="WW8Num40z3">
    <w:name w:val="WW8Num40z3"/>
    <w:uiPriority w:val="99"/>
    <w:rsid w:val="00BE13E9"/>
  </w:style>
  <w:style w:type="character" w:customStyle="1" w:styleId="WW8Num41z0">
    <w:name w:val="WW8Num41z0"/>
    <w:uiPriority w:val="99"/>
    <w:rsid w:val="00BE13E9"/>
    <w:rPr>
      <w:rFonts w:ascii="Wingdings" w:hAnsi="Wingdings" w:cs="Wingdings"/>
      <w:color w:val="000000"/>
    </w:rPr>
  </w:style>
  <w:style w:type="character" w:customStyle="1" w:styleId="WW8Num42z0">
    <w:name w:val="WW8Num42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43z0">
    <w:name w:val="WW8Num43z0"/>
    <w:uiPriority w:val="99"/>
    <w:rsid w:val="00BE13E9"/>
  </w:style>
  <w:style w:type="character" w:customStyle="1" w:styleId="WW8Num43z1">
    <w:name w:val="WW8Num43z1"/>
    <w:uiPriority w:val="99"/>
    <w:rsid w:val="00BE13E9"/>
    <w:rPr>
      <w:rFonts w:ascii="Symbol" w:hAnsi="Symbol" w:cs="Symbol"/>
    </w:rPr>
  </w:style>
  <w:style w:type="character" w:customStyle="1" w:styleId="WW8Num45z0">
    <w:name w:val="WW8Num45z0"/>
    <w:uiPriority w:val="99"/>
    <w:rsid w:val="00BE13E9"/>
    <w:rPr>
      <w:rFonts w:ascii="Symbol" w:hAnsi="Symbol" w:cs="Symbol"/>
    </w:rPr>
  </w:style>
  <w:style w:type="character" w:customStyle="1" w:styleId="WW8Num45z1">
    <w:name w:val="WW8Num45z1"/>
    <w:uiPriority w:val="99"/>
    <w:rsid w:val="00BE13E9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BE13E9"/>
    <w:rPr>
      <w:rFonts w:ascii="Wingdings" w:hAnsi="Wingdings" w:cs="Wingdings"/>
    </w:rPr>
  </w:style>
  <w:style w:type="character" w:customStyle="1" w:styleId="WW8Num46z0">
    <w:name w:val="WW8Num46z0"/>
    <w:uiPriority w:val="99"/>
    <w:rsid w:val="00BE13E9"/>
    <w:rPr>
      <w:rFonts w:ascii="Symbol" w:hAnsi="Symbol" w:cs="Symbol"/>
    </w:rPr>
  </w:style>
  <w:style w:type="character" w:customStyle="1" w:styleId="WW8Num47z0">
    <w:name w:val="WW8Num47z0"/>
    <w:uiPriority w:val="99"/>
    <w:rsid w:val="00BE13E9"/>
    <w:rPr>
      <w:sz w:val="24"/>
      <w:szCs w:val="24"/>
      <w:u w:val="none"/>
    </w:rPr>
  </w:style>
  <w:style w:type="character" w:customStyle="1" w:styleId="WW8Num48z1">
    <w:name w:val="WW8Num48z1"/>
    <w:uiPriority w:val="99"/>
    <w:rsid w:val="00BE13E9"/>
  </w:style>
  <w:style w:type="character" w:customStyle="1" w:styleId="WW8Num49z0">
    <w:name w:val="WW8Num49z0"/>
    <w:uiPriority w:val="99"/>
    <w:rsid w:val="00BE13E9"/>
  </w:style>
  <w:style w:type="character" w:customStyle="1" w:styleId="WW8Num52z0">
    <w:name w:val="WW8Num52z0"/>
    <w:uiPriority w:val="99"/>
    <w:rsid w:val="00BE13E9"/>
  </w:style>
  <w:style w:type="character" w:customStyle="1" w:styleId="WW8Num54z0">
    <w:name w:val="WW8Num54z0"/>
    <w:uiPriority w:val="99"/>
    <w:rsid w:val="00BE13E9"/>
    <w:rPr>
      <w:rFonts w:ascii="Symbol" w:hAnsi="Symbol" w:cs="Symbol"/>
      <w:sz w:val="24"/>
      <w:szCs w:val="24"/>
      <w:u w:val="none"/>
    </w:rPr>
  </w:style>
  <w:style w:type="character" w:customStyle="1" w:styleId="WW8Num57z0">
    <w:name w:val="WW8Num57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60z0">
    <w:name w:val="WW8Num60z0"/>
    <w:uiPriority w:val="99"/>
    <w:rsid w:val="00BE13E9"/>
    <w:rPr>
      <w:sz w:val="24"/>
      <w:szCs w:val="24"/>
    </w:rPr>
  </w:style>
  <w:style w:type="character" w:customStyle="1" w:styleId="WW8Num60z2">
    <w:name w:val="WW8Num60z2"/>
    <w:uiPriority w:val="99"/>
    <w:rsid w:val="00BE13E9"/>
    <w:rPr>
      <w:rFonts w:ascii="Symbol" w:hAnsi="Symbol" w:cs="Symbol"/>
    </w:rPr>
  </w:style>
  <w:style w:type="character" w:customStyle="1" w:styleId="WW8Num60z3">
    <w:name w:val="WW8Num60z3"/>
    <w:uiPriority w:val="99"/>
    <w:rsid w:val="00BE13E9"/>
  </w:style>
  <w:style w:type="character" w:customStyle="1" w:styleId="WW8Num62z0">
    <w:name w:val="WW8Num62z0"/>
    <w:uiPriority w:val="99"/>
    <w:rsid w:val="00BE13E9"/>
    <w:rPr>
      <w:rFonts w:ascii="Symbol" w:hAnsi="Symbol" w:cs="Symbol"/>
    </w:rPr>
  </w:style>
  <w:style w:type="character" w:customStyle="1" w:styleId="WW8Num63z0">
    <w:name w:val="WW8Num63z0"/>
    <w:uiPriority w:val="99"/>
    <w:rsid w:val="00BE13E9"/>
    <w:rPr>
      <w:sz w:val="24"/>
      <w:szCs w:val="24"/>
    </w:rPr>
  </w:style>
  <w:style w:type="character" w:customStyle="1" w:styleId="WW8Num63z2">
    <w:name w:val="WW8Num63z2"/>
    <w:uiPriority w:val="99"/>
    <w:rsid w:val="00BE13E9"/>
    <w:rPr>
      <w:rFonts w:ascii="Symbol" w:hAnsi="Symbol" w:cs="Symbol"/>
    </w:rPr>
  </w:style>
  <w:style w:type="character" w:customStyle="1" w:styleId="WW8Num63z3">
    <w:name w:val="WW8Num63z3"/>
    <w:uiPriority w:val="99"/>
    <w:rsid w:val="00BE13E9"/>
  </w:style>
  <w:style w:type="character" w:customStyle="1" w:styleId="WW8Num64z0">
    <w:name w:val="WW8Num64z0"/>
    <w:uiPriority w:val="99"/>
    <w:rsid w:val="00BE13E9"/>
  </w:style>
  <w:style w:type="character" w:customStyle="1" w:styleId="WW8Num65z0">
    <w:name w:val="WW8Num65z0"/>
    <w:uiPriority w:val="99"/>
    <w:rsid w:val="00BE13E9"/>
  </w:style>
  <w:style w:type="character" w:customStyle="1" w:styleId="WW8Num65z2">
    <w:name w:val="WW8Num65z2"/>
    <w:uiPriority w:val="99"/>
    <w:rsid w:val="00BE13E9"/>
    <w:rPr>
      <w:rFonts w:ascii="Symbol" w:hAnsi="Symbol" w:cs="Symbol"/>
    </w:rPr>
  </w:style>
  <w:style w:type="character" w:customStyle="1" w:styleId="WW8Num69z0">
    <w:name w:val="WW8Num69z0"/>
    <w:uiPriority w:val="99"/>
    <w:rsid w:val="00BE13E9"/>
  </w:style>
  <w:style w:type="character" w:customStyle="1" w:styleId="WW8Num70z0">
    <w:name w:val="WW8Num70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73z0">
    <w:name w:val="WW8Num73z0"/>
    <w:uiPriority w:val="99"/>
    <w:rsid w:val="00BE13E9"/>
    <w:rPr>
      <w:sz w:val="24"/>
      <w:szCs w:val="24"/>
    </w:rPr>
  </w:style>
  <w:style w:type="character" w:customStyle="1" w:styleId="WW8Num74z0">
    <w:name w:val="WW8Num74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77z0">
    <w:name w:val="WW8Num77z0"/>
    <w:uiPriority w:val="99"/>
    <w:rsid w:val="00BE13E9"/>
    <w:rPr>
      <w:rFonts w:ascii="Symbol" w:hAnsi="Symbol" w:cs="Symbol"/>
      <w:color w:val="000000"/>
    </w:rPr>
  </w:style>
  <w:style w:type="character" w:customStyle="1" w:styleId="WW8Num77z1">
    <w:name w:val="WW8Num77z1"/>
    <w:uiPriority w:val="99"/>
    <w:rsid w:val="00BE13E9"/>
    <w:rPr>
      <w:rFonts w:ascii="Courier New" w:hAnsi="Courier New" w:cs="Courier New"/>
    </w:rPr>
  </w:style>
  <w:style w:type="character" w:customStyle="1" w:styleId="WW8Num77z2">
    <w:name w:val="WW8Num77z2"/>
    <w:uiPriority w:val="99"/>
    <w:rsid w:val="00BE13E9"/>
    <w:rPr>
      <w:rFonts w:ascii="Wingdings" w:hAnsi="Wingdings" w:cs="Wingdings"/>
    </w:rPr>
  </w:style>
  <w:style w:type="character" w:customStyle="1" w:styleId="WW8Num77z3">
    <w:name w:val="WW8Num77z3"/>
    <w:uiPriority w:val="99"/>
    <w:rsid w:val="00BE13E9"/>
    <w:rPr>
      <w:rFonts w:ascii="Symbol" w:hAnsi="Symbol" w:cs="Symbol"/>
    </w:rPr>
  </w:style>
  <w:style w:type="character" w:customStyle="1" w:styleId="WW8Num78z0">
    <w:name w:val="WW8Num78z0"/>
    <w:uiPriority w:val="99"/>
    <w:rsid w:val="00BE13E9"/>
    <w:rPr>
      <w:sz w:val="28"/>
      <w:szCs w:val="28"/>
    </w:rPr>
  </w:style>
  <w:style w:type="character" w:customStyle="1" w:styleId="WW8Num79z0">
    <w:name w:val="WW8Num79z0"/>
    <w:uiPriority w:val="99"/>
    <w:rsid w:val="00BE13E9"/>
  </w:style>
  <w:style w:type="character" w:customStyle="1" w:styleId="WW8Num81z2">
    <w:name w:val="WW8Num81z2"/>
    <w:uiPriority w:val="99"/>
    <w:rsid w:val="00BE13E9"/>
    <w:rPr>
      <w:rFonts w:ascii="Wingdings" w:hAnsi="Wingdings" w:cs="Wingdings"/>
    </w:rPr>
  </w:style>
  <w:style w:type="character" w:customStyle="1" w:styleId="WW8Num82z0">
    <w:name w:val="WW8Num82z0"/>
    <w:uiPriority w:val="99"/>
    <w:rsid w:val="00BE13E9"/>
    <w:rPr>
      <w:rFonts w:ascii="Symbol" w:hAnsi="Symbol" w:cs="Symbol"/>
    </w:rPr>
  </w:style>
  <w:style w:type="character" w:customStyle="1" w:styleId="WW8Num82z1">
    <w:name w:val="WW8Num82z1"/>
    <w:uiPriority w:val="99"/>
    <w:rsid w:val="00BE13E9"/>
    <w:rPr>
      <w:rFonts w:ascii="Courier New" w:hAnsi="Courier New" w:cs="Courier New"/>
    </w:rPr>
  </w:style>
  <w:style w:type="character" w:customStyle="1" w:styleId="WW8Num82z2">
    <w:name w:val="WW8Num82z2"/>
    <w:uiPriority w:val="99"/>
    <w:rsid w:val="00BE13E9"/>
    <w:rPr>
      <w:rFonts w:ascii="Wingdings" w:hAnsi="Wingdings" w:cs="Wingdings"/>
    </w:rPr>
  </w:style>
  <w:style w:type="character" w:customStyle="1" w:styleId="WW8Num83z0">
    <w:name w:val="WW8Num83z0"/>
    <w:uiPriority w:val="99"/>
    <w:rsid w:val="00BE13E9"/>
    <w:rPr>
      <w:rFonts w:ascii="Arial" w:hAnsi="Arial" w:cs="Arial"/>
    </w:rPr>
  </w:style>
  <w:style w:type="character" w:customStyle="1" w:styleId="WW8Num83z1">
    <w:name w:val="WW8Num83z1"/>
    <w:uiPriority w:val="99"/>
    <w:rsid w:val="00BE13E9"/>
    <w:rPr>
      <w:rFonts w:ascii="Symbol" w:hAnsi="Symbol" w:cs="Symbol"/>
      <w:color w:val="000000"/>
    </w:rPr>
  </w:style>
  <w:style w:type="character" w:customStyle="1" w:styleId="WW8Num84z0">
    <w:name w:val="WW8Num84z0"/>
    <w:uiPriority w:val="99"/>
    <w:rsid w:val="00BE13E9"/>
  </w:style>
  <w:style w:type="character" w:customStyle="1" w:styleId="WW8Num85z0">
    <w:name w:val="WW8Num85z0"/>
    <w:uiPriority w:val="99"/>
    <w:rsid w:val="00BE13E9"/>
    <w:rPr>
      <w:rFonts w:ascii="Symbol" w:hAnsi="Symbol" w:cs="Symbol"/>
    </w:rPr>
  </w:style>
  <w:style w:type="character" w:customStyle="1" w:styleId="WW8Num85z1">
    <w:name w:val="WW8Num85z1"/>
    <w:uiPriority w:val="99"/>
    <w:rsid w:val="00BE13E9"/>
    <w:rPr>
      <w:rFonts w:ascii="Courier New" w:hAnsi="Courier New" w:cs="Courier New"/>
    </w:rPr>
  </w:style>
  <w:style w:type="character" w:customStyle="1" w:styleId="WW8Num85z2">
    <w:name w:val="WW8Num85z2"/>
    <w:uiPriority w:val="99"/>
    <w:rsid w:val="00BE13E9"/>
    <w:rPr>
      <w:rFonts w:ascii="Wingdings" w:hAnsi="Wingdings" w:cs="Wingdings"/>
    </w:rPr>
  </w:style>
  <w:style w:type="character" w:customStyle="1" w:styleId="WW8Num86z0">
    <w:name w:val="WW8Num86z0"/>
    <w:uiPriority w:val="99"/>
    <w:rsid w:val="00BE13E9"/>
    <w:rPr>
      <w:sz w:val="24"/>
      <w:szCs w:val="24"/>
      <w:u w:val="none"/>
    </w:rPr>
  </w:style>
  <w:style w:type="character" w:customStyle="1" w:styleId="WW8Num87z0">
    <w:name w:val="WW8Num87z0"/>
    <w:uiPriority w:val="99"/>
    <w:rsid w:val="00BE13E9"/>
    <w:rPr>
      <w:rFonts w:ascii="Symbol" w:hAnsi="Symbol" w:cs="Symbol"/>
    </w:rPr>
  </w:style>
  <w:style w:type="character" w:customStyle="1" w:styleId="WW8Num88z0">
    <w:name w:val="WW8Num88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88z1">
    <w:name w:val="WW8Num88z1"/>
    <w:uiPriority w:val="99"/>
    <w:rsid w:val="00BE13E9"/>
    <w:rPr>
      <w:rFonts w:ascii="Symbol" w:hAnsi="Symbol" w:cs="Symbol"/>
      <w:color w:val="000000"/>
      <w:sz w:val="22"/>
      <w:szCs w:val="22"/>
    </w:rPr>
  </w:style>
  <w:style w:type="character" w:customStyle="1" w:styleId="WW8Num88z2">
    <w:name w:val="WW8Num88z2"/>
    <w:uiPriority w:val="99"/>
    <w:rsid w:val="00BE13E9"/>
    <w:rPr>
      <w:rFonts w:ascii="Arial" w:hAnsi="Arial" w:cs="Arial"/>
      <w:sz w:val="22"/>
      <w:szCs w:val="22"/>
    </w:rPr>
  </w:style>
  <w:style w:type="character" w:customStyle="1" w:styleId="WW8Num94z0">
    <w:name w:val="WW8Num94z0"/>
    <w:uiPriority w:val="99"/>
    <w:rsid w:val="00BE13E9"/>
  </w:style>
  <w:style w:type="character" w:customStyle="1" w:styleId="WW8Num97z0">
    <w:name w:val="WW8Num97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98z0">
    <w:name w:val="WW8Num98z0"/>
    <w:uiPriority w:val="99"/>
    <w:rsid w:val="00BE13E9"/>
    <w:rPr>
      <w:sz w:val="24"/>
      <w:szCs w:val="24"/>
    </w:rPr>
  </w:style>
  <w:style w:type="character" w:customStyle="1" w:styleId="WW8Num98z2">
    <w:name w:val="WW8Num98z2"/>
    <w:uiPriority w:val="99"/>
    <w:rsid w:val="00BE13E9"/>
    <w:rPr>
      <w:rFonts w:ascii="Symbol" w:hAnsi="Symbol" w:cs="Symbol"/>
    </w:rPr>
  </w:style>
  <w:style w:type="character" w:customStyle="1" w:styleId="WW8Num98z3">
    <w:name w:val="WW8Num98z3"/>
    <w:uiPriority w:val="99"/>
    <w:rsid w:val="00BE13E9"/>
  </w:style>
  <w:style w:type="character" w:customStyle="1" w:styleId="WW8Num100z0">
    <w:name w:val="WW8Num100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101z0">
    <w:name w:val="WW8Num101z0"/>
    <w:uiPriority w:val="99"/>
    <w:rsid w:val="00BE13E9"/>
    <w:rPr>
      <w:sz w:val="24"/>
      <w:szCs w:val="24"/>
      <w:u w:val="none"/>
    </w:rPr>
  </w:style>
  <w:style w:type="character" w:customStyle="1" w:styleId="WW8Num102z0">
    <w:name w:val="WW8Num102z0"/>
    <w:uiPriority w:val="99"/>
    <w:rsid w:val="00BE13E9"/>
  </w:style>
  <w:style w:type="character" w:customStyle="1" w:styleId="WW8Num103z0">
    <w:name w:val="WW8Num103z0"/>
    <w:uiPriority w:val="99"/>
    <w:rsid w:val="00BE13E9"/>
    <w:rPr>
      <w:rFonts w:ascii="Symbol" w:hAnsi="Symbol" w:cs="Symbol"/>
    </w:rPr>
  </w:style>
  <w:style w:type="character" w:customStyle="1" w:styleId="WW8Num103z1">
    <w:name w:val="WW8Num103z1"/>
    <w:uiPriority w:val="99"/>
    <w:rsid w:val="00BE13E9"/>
  </w:style>
  <w:style w:type="character" w:customStyle="1" w:styleId="WW8Num103z2">
    <w:name w:val="WW8Num103z2"/>
    <w:uiPriority w:val="99"/>
    <w:rsid w:val="00BE13E9"/>
    <w:rPr>
      <w:rFonts w:ascii="Wingdings" w:hAnsi="Wingdings" w:cs="Wingdings"/>
    </w:rPr>
  </w:style>
  <w:style w:type="character" w:customStyle="1" w:styleId="WW8Num103z4">
    <w:name w:val="WW8Num103z4"/>
    <w:uiPriority w:val="99"/>
    <w:rsid w:val="00BE13E9"/>
    <w:rPr>
      <w:rFonts w:ascii="Courier New" w:hAnsi="Courier New" w:cs="Courier New"/>
    </w:rPr>
  </w:style>
  <w:style w:type="character" w:customStyle="1" w:styleId="WW8Num106z0">
    <w:name w:val="WW8Num106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108z0">
    <w:name w:val="WW8Num108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110z0">
    <w:name w:val="WW8Num110z0"/>
    <w:uiPriority w:val="99"/>
    <w:rsid w:val="00BE13E9"/>
  </w:style>
  <w:style w:type="character" w:customStyle="1" w:styleId="WW8Num112z0">
    <w:name w:val="WW8Num112z0"/>
    <w:uiPriority w:val="99"/>
    <w:rsid w:val="00BE13E9"/>
  </w:style>
  <w:style w:type="character" w:customStyle="1" w:styleId="WW8Num114z0">
    <w:name w:val="WW8Num114z0"/>
    <w:uiPriority w:val="99"/>
    <w:rsid w:val="00BE13E9"/>
  </w:style>
  <w:style w:type="character" w:customStyle="1" w:styleId="WW8Num115z0">
    <w:name w:val="WW8Num115z0"/>
    <w:uiPriority w:val="99"/>
    <w:rsid w:val="00BE13E9"/>
    <w:rPr>
      <w:sz w:val="24"/>
      <w:szCs w:val="24"/>
      <w:u w:val="none"/>
    </w:rPr>
  </w:style>
  <w:style w:type="character" w:customStyle="1" w:styleId="WW8Num116z0">
    <w:name w:val="WW8Num116z0"/>
    <w:uiPriority w:val="99"/>
    <w:rsid w:val="00BE13E9"/>
    <w:rPr>
      <w:sz w:val="24"/>
      <w:szCs w:val="24"/>
    </w:rPr>
  </w:style>
  <w:style w:type="character" w:customStyle="1" w:styleId="WW8Num117z0">
    <w:name w:val="WW8Num117z0"/>
    <w:uiPriority w:val="99"/>
    <w:rsid w:val="00BE13E9"/>
  </w:style>
  <w:style w:type="character" w:customStyle="1" w:styleId="WW8Num118z0">
    <w:name w:val="WW8Num118z0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8Num121z0">
    <w:name w:val="WW8Num121z0"/>
    <w:uiPriority w:val="99"/>
    <w:rsid w:val="00BE13E9"/>
  </w:style>
  <w:style w:type="character" w:customStyle="1" w:styleId="WW8Num122z0">
    <w:name w:val="WW8Num122z0"/>
    <w:uiPriority w:val="99"/>
    <w:rsid w:val="00BE13E9"/>
  </w:style>
  <w:style w:type="character" w:customStyle="1" w:styleId="WW8Num122z1">
    <w:name w:val="WW8Num122z1"/>
    <w:uiPriority w:val="99"/>
    <w:rsid w:val="00BE13E9"/>
    <w:rPr>
      <w:rFonts w:ascii="Symbol" w:hAnsi="Symbol" w:cs="Symbol"/>
    </w:rPr>
  </w:style>
  <w:style w:type="character" w:customStyle="1" w:styleId="WW8Num125z0">
    <w:name w:val="WW8Num125z0"/>
    <w:uiPriority w:val="99"/>
    <w:rsid w:val="00BE13E9"/>
  </w:style>
  <w:style w:type="character" w:customStyle="1" w:styleId="WW8Num127z0">
    <w:name w:val="WW8Num127z0"/>
    <w:uiPriority w:val="99"/>
    <w:rsid w:val="00BE13E9"/>
    <w:rPr>
      <w:rFonts w:ascii="Arial" w:hAnsi="Arial" w:cs="Arial"/>
      <w:sz w:val="24"/>
      <w:szCs w:val="24"/>
      <w:u w:val="none"/>
    </w:rPr>
  </w:style>
  <w:style w:type="character" w:customStyle="1" w:styleId="WW8Num128z0">
    <w:name w:val="WW8Num128z0"/>
    <w:uiPriority w:val="99"/>
    <w:rsid w:val="00BE13E9"/>
  </w:style>
  <w:style w:type="character" w:customStyle="1" w:styleId="WW8Num128z1">
    <w:name w:val="WW8Num128z1"/>
    <w:uiPriority w:val="99"/>
    <w:rsid w:val="00BE13E9"/>
    <w:rPr>
      <w:rFonts w:ascii="Symbol" w:hAnsi="Symbol" w:cs="Symbol"/>
    </w:rPr>
  </w:style>
  <w:style w:type="character" w:customStyle="1" w:styleId="WW8Num130z1">
    <w:name w:val="WW8Num130z1"/>
    <w:uiPriority w:val="99"/>
    <w:rsid w:val="00BE13E9"/>
  </w:style>
  <w:style w:type="character" w:customStyle="1" w:styleId="WW8Num131z0">
    <w:name w:val="WW8Num131z0"/>
    <w:uiPriority w:val="99"/>
    <w:rsid w:val="00BE13E9"/>
  </w:style>
  <w:style w:type="character" w:customStyle="1" w:styleId="WW8Num131z2">
    <w:name w:val="WW8Num131z2"/>
    <w:uiPriority w:val="99"/>
    <w:rsid w:val="00BE13E9"/>
    <w:rPr>
      <w:rFonts w:ascii="Symbol" w:hAnsi="Symbol" w:cs="Symbol"/>
      <w:color w:val="000000"/>
    </w:rPr>
  </w:style>
  <w:style w:type="character" w:customStyle="1" w:styleId="Domylnaczcionkaakapitu1">
    <w:name w:val="Domyślna czcionka akapitu1"/>
    <w:uiPriority w:val="99"/>
    <w:rsid w:val="00BE13E9"/>
  </w:style>
  <w:style w:type="character" w:customStyle="1" w:styleId="WW-Absatz-Standardschriftart111">
    <w:name w:val="WW-Absatz-Standardschriftart111"/>
    <w:uiPriority w:val="99"/>
    <w:rsid w:val="00BE13E9"/>
  </w:style>
  <w:style w:type="character" w:customStyle="1" w:styleId="WW8Num6z0">
    <w:name w:val="WW8Num6z0"/>
    <w:uiPriority w:val="99"/>
    <w:rsid w:val="00BE13E9"/>
    <w:rPr>
      <w:rFonts w:ascii="Times New Roman" w:hAnsi="Times New Roman" w:cs="Times New Roman"/>
      <w:b/>
      <w:bCs/>
      <w:sz w:val="24"/>
      <w:szCs w:val="24"/>
    </w:rPr>
  </w:style>
  <w:style w:type="character" w:customStyle="1" w:styleId="WW-WW8Num7z0">
    <w:name w:val="WW-WW8Num7z0"/>
    <w:uiPriority w:val="99"/>
    <w:rsid w:val="00BE13E9"/>
  </w:style>
  <w:style w:type="character" w:customStyle="1" w:styleId="WW-WW8Num11z0">
    <w:name w:val="WW-WW8Num11z0"/>
    <w:uiPriority w:val="99"/>
    <w:rsid w:val="00BE13E9"/>
    <w:rPr>
      <w:rFonts w:ascii="Wingdings" w:hAnsi="Wingdings" w:cs="Wingdings"/>
    </w:rPr>
  </w:style>
  <w:style w:type="character" w:customStyle="1" w:styleId="WW8Num11z1">
    <w:name w:val="WW8Num11z1"/>
    <w:uiPriority w:val="99"/>
    <w:rsid w:val="00BE13E9"/>
    <w:rPr>
      <w:rFonts w:ascii="Courier New" w:hAnsi="Courier New" w:cs="Courier New"/>
    </w:rPr>
  </w:style>
  <w:style w:type="character" w:customStyle="1" w:styleId="WW8Num11z3">
    <w:name w:val="WW8Num11z3"/>
    <w:uiPriority w:val="99"/>
    <w:rsid w:val="00BE13E9"/>
    <w:rPr>
      <w:rFonts w:ascii="Symbol" w:hAnsi="Symbol" w:cs="Symbol"/>
    </w:rPr>
  </w:style>
  <w:style w:type="character" w:customStyle="1" w:styleId="WW8Num12z2">
    <w:name w:val="WW8Num12z2"/>
    <w:uiPriority w:val="99"/>
    <w:rsid w:val="00BE13E9"/>
    <w:rPr>
      <w:rFonts w:ascii="Wingdings" w:hAnsi="Wingdings" w:cs="Wingdings"/>
    </w:rPr>
  </w:style>
  <w:style w:type="character" w:customStyle="1" w:styleId="WW-WW8Num16z0">
    <w:name w:val="WW-WW8Num16z0"/>
    <w:uiPriority w:val="99"/>
    <w:rsid w:val="00BE13E9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BE13E9"/>
    <w:rPr>
      <w:color w:val="000000"/>
      <w:sz w:val="24"/>
      <w:szCs w:val="24"/>
    </w:rPr>
  </w:style>
  <w:style w:type="character" w:customStyle="1" w:styleId="WW8Num19z2">
    <w:name w:val="WW8Num19z2"/>
    <w:uiPriority w:val="99"/>
    <w:rsid w:val="00BE13E9"/>
    <w:rPr>
      <w:sz w:val="24"/>
      <w:szCs w:val="24"/>
    </w:rPr>
  </w:style>
  <w:style w:type="character" w:customStyle="1" w:styleId="WW8Num24z0">
    <w:name w:val="WW8Num24z0"/>
    <w:uiPriority w:val="99"/>
    <w:rsid w:val="00BE13E9"/>
    <w:rPr>
      <w:color w:val="auto"/>
    </w:rPr>
  </w:style>
  <w:style w:type="character" w:customStyle="1" w:styleId="WW8Num30z1">
    <w:name w:val="WW8Num30z1"/>
    <w:uiPriority w:val="99"/>
    <w:rsid w:val="00BE13E9"/>
  </w:style>
  <w:style w:type="character" w:customStyle="1" w:styleId="WW8Num32z0">
    <w:name w:val="WW8Num32z0"/>
    <w:uiPriority w:val="99"/>
    <w:rsid w:val="00BE13E9"/>
    <w:rPr>
      <w:color w:val="auto"/>
    </w:rPr>
  </w:style>
  <w:style w:type="character" w:customStyle="1" w:styleId="WW8Num33z0">
    <w:name w:val="WW8Num33z0"/>
    <w:uiPriority w:val="99"/>
    <w:rsid w:val="00BE13E9"/>
    <w:rPr>
      <w:color w:val="auto"/>
    </w:rPr>
  </w:style>
  <w:style w:type="character" w:customStyle="1" w:styleId="WW8Num34z0">
    <w:name w:val="WW8Num34z0"/>
    <w:uiPriority w:val="99"/>
    <w:rsid w:val="00BE13E9"/>
    <w:rPr>
      <w:color w:val="000000"/>
    </w:rPr>
  </w:style>
  <w:style w:type="character" w:customStyle="1" w:styleId="WW-Domylnaczcionkaakapitu">
    <w:name w:val="WW-Domyślna czcionka akapitu"/>
    <w:uiPriority w:val="99"/>
    <w:rsid w:val="00BE13E9"/>
  </w:style>
  <w:style w:type="character" w:styleId="Numerstrony">
    <w:name w:val="page number"/>
    <w:basedOn w:val="WW-Domylnaczcionkaakapitu"/>
    <w:uiPriority w:val="99"/>
    <w:semiHidden/>
    <w:rsid w:val="00BE13E9"/>
  </w:style>
  <w:style w:type="character" w:styleId="Hipercze">
    <w:name w:val="Hyperlink"/>
    <w:basedOn w:val="Domylnaczcionkaakapitu"/>
    <w:uiPriority w:val="99"/>
    <w:semiHidden/>
    <w:rsid w:val="00BE13E9"/>
    <w:rPr>
      <w:color w:val="0000FF"/>
      <w:u w:val="single"/>
    </w:rPr>
  </w:style>
  <w:style w:type="character" w:customStyle="1" w:styleId="Znakiprzypiswdolnych">
    <w:name w:val="Znaki przypisów dolnych"/>
    <w:uiPriority w:val="99"/>
    <w:rsid w:val="00BE13E9"/>
  </w:style>
  <w:style w:type="character" w:customStyle="1" w:styleId="WW-Znakiprzypiswdolnych">
    <w:name w:val="WW-Znaki przypisów dolnych"/>
    <w:uiPriority w:val="99"/>
    <w:rsid w:val="00BE13E9"/>
    <w:rPr>
      <w:vertAlign w:val="superscript"/>
    </w:rPr>
  </w:style>
  <w:style w:type="character" w:customStyle="1" w:styleId="Odwoanieprzypisudolnego1">
    <w:name w:val="Odwołanie przypisu dolnego1"/>
    <w:uiPriority w:val="99"/>
    <w:rsid w:val="00BE13E9"/>
    <w:rPr>
      <w:vertAlign w:val="superscript"/>
    </w:rPr>
  </w:style>
  <w:style w:type="character" w:customStyle="1" w:styleId="Odwoaniedokomentarza1">
    <w:name w:val="Odwołanie do komentarza1"/>
    <w:uiPriority w:val="99"/>
    <w:rsid w:val="00BE13E9"/>
    <w:rPr>
      <w:sz w:val="16"/>
      <w:szCs w:val="16"/>
    </w:rPr>
  </w:style>
  <w:style w:type="character" w:customStyle="1" w:styleId="Znak">
    <w:name w:val="Znak"/>
    <w:uiPriority w:val="99"/>
    <w:rsid w:val="00BE13E9"/>
    <w:rPr>
      <w:sz w:val="24"/>
      <w:szCs w:val="24"/>
    </w:rPr>
  </w:style>
  <w:style w:type="character" w:customStyle="1" w:styleId="WW-Znak">
    <w:name w:val="WW- Znak"/>
    <w:uiPriority w:val="99"/>
    <w:rsid w:val="00BE13E9"/>
    <w:rPr>
      <w:rFonts w:ascii="Arial" w:hAnsi="Arial" w:cs="Arial"/>
      <w:b/>
      <w:bCs/>
      <w:color w:val="000000"/>
      <w:sz w:val="22"/>
      <w:szCs w:val="22"/>
    </w:rPr>
  </w:style>
  <w:style w:type="character" w:customStyle="1" w:styleId="WW-Znak1">
    <w:name w:val="WW- Znak1"/>
    <w:uiPriority w:val="99"/>
    <w:rsid w:val="00BE13E9"/>
    <w:rPr>
      <w:b/>
      <w:bCs/>
      <w:sz w:val="24"/>
      <w:szCs w:val="24"/>
      <w:u w:val="single"/>
    </w:rPr>
  </w:style>
  <w:style w:type="character" w:customStyle="1" w:styleId="WW-Znak12">
    <w:name w:val="WW- Znak12"/>
    <w:uiPriority w:val="99"/>
    <w:rsid w:val="00BE13E9"/>
    <w:rPr>
      <w:sz w:val="24"/>
      <w:szCs w:val="24"/>
    </w:rPr>
  </w:style>
  <w:style w:type="character" w:customStyle="1" w:styleId="WW-Znak123">
    <w:name w:val="WW- Znak123"/>
    <w:uiPriority w:val="99"/>
    <w:rsid w:val="00BE13E9"/>
    <w:rPr>
      <w:b/>
      <w:bCs/>
      <w:sz w:val="24"/>
      <w:szCs w:val="24"/>
    </w:rPr>
  </w:style>
  <w:style w:type="character" w:customStyle="1" w:styleId="WW-Znak1234">
    <w:name w:val="WW- Znak1234"/>
    <w:uiPriority w:val="99"/>
    <w:rsid w:val="00BE13E9"/>
    <w:rPr>
      <w:rFonts w:ascii="Arial" w:hAnsi="Arial" w:cs="Arial"/>
      <w:b/>
      <w:bCs/>
      <w:kern w:val="1"/>
      <w:sz w:val="28"/>
      <w:szCs w:val="28"/>
    </w:rPr>
  </w:style>
  <w:style w:type="character" w:customStyle="1" w:styleId="WW-Znak12345">
    <w:name w:val="WW- Znak12345"/>
    <w:uiPriority w:val="99"/>
    <w:rsid w:val="00BE13E9"/>
    <w:rPr>
      <w:rFonts w:ascii="Arial" w:hAnsi="Arial" w:cs="Arial"/>
      <w:sz w:val="22"/>
      <w:szCs w:val="22"/>
    </w:rPr>
  </w:style>
  <w:style w:type="character" w:customStyle="1" w:styleId="WW-Znak123456">
    <w:name w:val="WW- Znak123456"/>
    <w:uiPriority w:val="99"/>
    <w:rsid w:val="00BE13E9"/>
    <w:rPr>
      <w:sz w:val="24"/>
      <w:szCs w:val="24"/>
    </w:rPr>
  </w:style>
  <w:style w:type="character" w:styleId="Uwydatnienie">
    <w:name w:val="Emphasis"/>
    <w:basedOn w:val="Domylnaczcionkaakapitu"/>
    <w:uiPriority w:val="99"/>
    <w:qFormat/>
    <w:rsid w:val="00BE13E9"/>
    <w:rPr>
      <w:i/>
      <w:iCs/>
    </w:rPr>
  </w:style>
  <w:style w:type="character" w:customStyle="1" w:styleId="WW-Znak1234567">
    <w:name w:val="WW- Znak1234567"/>
    <w:uiPriority w:val="99"/>
    <w:rsid w:val="00BE13E9"/>
    <w:rPr>
      <w:rFonts w:ascii="Courier New" w:hAnsi="Courier New" w:cs="Courier New"/>
    </w:rPr>
  </w:style>
  <w:style w:type="character" w:customStyle="1" w:styleId="WW-Znak12345678">
    <w:name w:val="WW- Znak12345678"/>
    <w:basedOn w:val="Domylnaczcionkaakapitu1"/>
    <w:uiPriority w:val="99"/>
    <w:rsid w:val="00BE13E9"/>
  </w:style>
  <w:style w:type="character" w:customStyle="1" w:styleId="WW-Znak123456789">
    <w:name w:val="WW- Znak123456789"/>
    <w:uiPriority w:val="99"/>
    <w:rsid w:val="00BE13E9"/>
    <w:rPr>
      <w:b/>
      <w:bCs/>
    </w:rPr>
  </w:style>
  <w:style w:type="character" w:customStyle="1" w:styleId="WW-Znak12345678910">
    <w:name w:val="WW- Znak12345678910"/>
    <w:uiPriority w:val="99"/>
    <w:rsid w:val="00BE13E9"/>
    <w:rPr>
      <w:rFonts w:ascii="Arial" w:hAnsi="Arial" w:cs="Arial"/>
      <w:b/>
      <w:bCs/>
      <w:smallCaps/>
      <w:sz w:val="22"/>
      <w:szCs w:val="22"/>
    </w:rPr>
  </w:style>
  <w:style w:type="character" w:customStyle="1" w:styleId="WW-Znak1234567891011">
    <w:name w:val="WW- Znak1234567891011"/>
    <w:uiPriority w:val="99"/>
    <w:rsid w:val="00BE13E9"/>
    <w:rPr>
      <w:rFonts w:ascii="Arial" w:hAnsi="Arial" w:cs="Arial"/>
      <w:b/>
      <w:bCs/>
      <w:sz w:val="24"/>
      <w:szCs w:val="24"/>
    </w:rPr>
  </w:style>
  <w:style w:type="character" w:customStyle="1" w:styleId="WW-Znak123456789101112">
    <w:name w:val="WW- Znak123456789101112"/>
    <w:uiPriority w:val="99"/>
    <w:rsid w:val="00BE13E9"/>
    <w:rPr>
      <w:b/>
      <w:bCs/>
      <w:sz w:val="24"/>
      <w:szCs w:val="24"/>
    </w:rPr>
  </w:style>
  <w:style w:type="character" w:customStyle="1" w:styleId="WW-Znak12345678910111213">
    <w:name w:val="WW- Znak12345678910111213"/>
    <w:uiPriority w:val="99"/>
    <w:rsid w:val="00BE13E9"/>
    <w:rPr>
      <w:b/>
      <w:bCs/>
      <w:sz w:val="24"/>
      <w:szCs w:val="24"/>
    </w:rPr>
  </w:style>
  <w:style w:type="character" w:customStyle="1" w:styleId="WW-Znak1234567891011121314">
    <w:name w:val="WW- Znak1234567891011121314"/>
    <w:uiPriority w:val="99"/>
    <w:rsid w:val="00BE13E9"/>
    <w:rPr>
      <w:rFonts w:ascii="Arial" w:hAnsi="Arial" w:cs="Arial"/>
      <w:b/>
      <w:bCs/>
      <w:sz w:val="22"/>
      <w:szCs w:val="22"/>
    </w:rPr>
  </w:style>
  <w:style w:type="character" w:customStyle="1" w:styleId="WW-Znak123456789101112131415">
    <w:name w:val="WW- Znak123456789101112131415"/>
    <w:uiPriority w:val="99"/>
    <w:rsid w:val="00BE13E9"/>
    <w:rPr>
      <w:rFonts w:ascii="Arial" w:hAnsi="Arial" w:cs="Arial"/>
      <w:sz w:val="24"/>
      <w:szCs w:val="24"/>
    </w:rPr>
  </w:style>
  <w:style w:type="character" w:customStyle="1" w:styleId="WW-Znak12345678910111213141516">
    <w:name w:val="WW- Znak12345678910111213141516"/>
    <w:uiPriority w:val="99"/>
    <w:rsid w:val="00BE13E9"/>
    <w:rPr>
      <w:i/>
      <w:iCs/>
    </w:rPr>
  </w:style>
  <w:style w:type="character" w:customStyle="1" w:styleId="WW-Znak1234567891011121314151617">
    <w:name w:val="WW- Znak1234567891011121314151617"/>
    <w:uiPriority w:val="99"/>
    <w:rsid w:val="00BE13E9"/>
    <w:rPr>
      <w:sz w:val="24"/>
      <w:szCs w:val="24"/>
    </w:rPr>
  </w:style>
  <w:style w:type="character" w:customStyle="1" w:styleId="WW-Znak123456789101112131415161718">
    <w:name w:val="WW- Znak123456789101112131415161718"/>
    <w:uiPriority w:val="99"/>
    <w:rsid w:val="00BE13E9"/>
    <w:rPr>
      <w:rFonts w:ascii="Arial" w:hAnsi="Arial" w:cs="Arial"/>
      <w:i/>
      <w:iCs/>
      <w:sz w:val="28"/>
      <w:szCs w:val="28"/>
    </w:rPr>
  </w:style>
  <w:style w:type="character" w:customStyle="1" w:styleId="WW-Znak12345678910111213141516171819">
    <w:name w:val="WW- Znak12345678910111213141516171819"/>
    <w:uiPriority w:val="99"/>
    <w:rsid w:val="00BE13E9"/>
    <w:rPr>
      <w:sz w:val="24"/>
      <w:szCs w:val="24"/>
    </w:rPr>
  </w:style>
  <w:style w:type="character" w:customStyle="1" w:styleId="WW-Znak1234567891011121314151617181920">
    <w:name w:val="WW- Znak1234567891011121314151617181920"/>
    <w:uiPriority w:val="99"/>
    <w:rsid w:val="00BE13E9"/>
    <w:rPr>
      <w:rFonts w:ascii="Arial" w:hAnsi="Arial" w:cs="Arial"/>
      <w:sz w:val="22"/>
      <w:szCs w:val="22"/>
    </w:rPr>
  </w:style>
  <w:style w:type="character" w:customStyle="1" w:styleId="WW-Znak123456789101112131415161718192021">
    <w:name w:val="WW- Znak123456789101112131415161718192021"/>
    <w:uiPriority w:val="99"/>
    <w:rsid w:val="00BE13E9"/>
    <w:rPr>
      <w:b/>
      <w:bCs/>
      <w:i/>
      <w:iCs/>
      <w:sz w:val="16"/>
      <w:szCs w:val="16"/>
    </w:rPr>
  </w:style>
  <w:style w:type="character" w:customStyle="1" w:styleId="WW-Znak12345678910111213141516171819202122">
    <w:name w:val="WW- Znak12345678910111213141516171819202122"/>
    <w:uiPriority w:val="99"/>
    <w:rsid w:val="00BE13E9"/>
    <w:rPr>
      <w:rFonts w:ascii="Arial" w:hAnsi="Arial" w:cs="Arial"/>
      <w:color w:val="FF0000"/>
      <w:sz w:val="22"/>
      <w:szCs w:val="22"/>
    </w:rPr>
  </w:style>
  <w:style w:type="character" w:customStyle="1" w:styleId="WW-Znak1234567891011121314151617181920212223">
    <w:name w:val="WW- Znak1234567891011121314151617181920212223"/>
    <w:uiPriority w:val="99"/>
    <w:rsid w:val="00BE13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BE13E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778B"/>
    <w:rPr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BE13E9"/>
    <w:pPr>
      <w:spacing w:before="12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778B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BE13E9"/>
  </w:style>
  <w:style w:type="paragraph" w:customStyle="1" w:styleId="Podpis1">
    <w:name w:val="Podpis1"/>
    <w:basedOn w:val="Normalny"/>
    <w:uiPriority w:val="99"/>
    <w:rsid w:val="00BE13E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BE13E9"/>
    <w:pPr>
      <w:suppressLineNumbers/>
    </w:pPr>
  </w:style>
  <w:style w:type="paragraph" w:customStyle="1" w:styleId="Nagwek20">
    <w:name w:val="Nagłówek2"/>
    <w:basedOn w:val="Normalny"/>
    <w:next w:val="Tekstpodstawowy"/>
    <w:uiPriority w:val="99"/>
    <w:rsid w:val="00BE13E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Podpis">
    <w:name w:val="WW-Podpis"/>
    <w:basedOn w:val="Normalny"/>
    <w:uiPriority w:val="99"/>
    <w:rsid w:val="00BE13E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Indeks">
    <w:name w:val="WW-Indeks"/>
    <w:basedOn w:val="Normalny"/>
    <w:uiPriority w:val="99"/>
    <w:rsid w:val="00BE13E9"/>
    <w:pPr>
      <w:suppressLineNumbers/>
    </w:pPr>
  </w:style>
  <w:style w:type="paragraph" w:customStyle="1" w:styleId="WW-Nagwek">
    <w:name w:val="WW-Nagłówek"/>
    <w:basedOn w:val="Normalny"/>
    <w:next w:val="Tekstpodstawowy"/>
    <w:uiPriority w:val="99"/>
    <w:rsid w:val="00BE13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13E9"/>
    <w:pPr>
      <w:spacing w:line="360" w:lineRule="auto"/>
      <w:ind w:firstLine="567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0778B"/>
    <w:rPr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BE13E9"/>
    <w:pPr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uiPriority w:val="99"/>
    <w:rsid w:val="00BE13E9"/>
    <w:pPr>
      <w:spacing w:line="360" w:lineRule="auto"/>
      <w:jc w:val="center"/>
    </w:pPr>
    <w:rPr>
      <w:b/>
      <w:bCs/>
    </w:rPr>
  </w:style>
  <w:style w:type="paragraph" w:customStyle="1" w:styleId="WW-Tekstpodstawowywcity2">
    <w:name w:val="WW-Tekst podstawowy wcięty 2"/>
    <w:basedOn w:val="Normalny"/>
    <w:uiPriority w:val="99"/>
    <w:rsid w:val="00BE13E9"/>
    <w:pPr>
      <w:ind w:left="360"/>
      <w:jc w:val="both"/>
    </w:pPr>
    <w:rPr>
      <w:rFonts w:ascii="Arial" w:hAnsi="Arial" w:cs="Arial"/>
    </w:rPr>
  </w:style>
  <w:style w:type="paragraph" w:customStyle="1" w:styleId="ProPublico">
    <w:name w:val="ProPublico"/>
    <w:uiPriority w:val="99"/>
    <w:rsid w:val="00BE13E9"/>
    <w:pPr>
      <w:suppressAutoHyphens/>
      <w:spacing w:line="360" w:lineRule="auto"/>
    </w:pPr>
    <w:rPr>
      <w:rFonts w:ascii="Arial" w:hAnsi="Arial" w:cs="Arial"/>
      <w:lang w:eastAsia="ar-SA"/>
    </w:rPr>
  </w:style>
  <w:style w:type="paragraph" w:customStyle="1" w:styleId="WW-Tekstpodstawowy3">
    <w:name w:val="WW-Tekst podstawowy 3"/>
    <w:basedOn w:val="Normalny"/>
    <w:uiPriority w:val="99"/>
    <w:rsid w:val="00BE13E9"/>
    <w:pPr>
      <w:jc w:val="both"/>
    </w:pPr>
    <w:rPr>
      <w:b/>
      <w:bCs/>
    </w:rPr>
  </w:style>
  <w:style w:type="paragraph" w:customStyle="1" w:styleId="WW-Tekstpodstawowywcity3">
    <w:name w:val="WW-Tekst podstawowy wcięty 3"/>
    <w:basedOn w:val="Normalny"/>
    <w:uiPriority w:val="99"/>
    <w:rsid w:val="00BE13E9"/>
    <w:pPr>
      <w:spacing w:before="60"/>
      <w:ind w:left="284"/>
      <w:jc w:val="both"/>
    </w:pPr>
    <w:rPr>
      <w:color w:val="000000"/>
      <w:sz w:val="22"/>
      <w:szCs w:val="22"/>
    </w:rPr>
  </w:style>
  <w:style w:type="paragraph" w:customStyle="1" w:styleId="Normalny2">
    <w:name w:val="Normalny2"/>
    <w:uiPriority w:val="99"/>
    <w:rsid w:val="00BE13E9"/>
    <w:pPr>
      <w:widowControl w:val="0"/>
      <w:suppressAutoHyphens/>
      <w:spacing w:line="240" w:lineRule="atLeast"/>
    </w:pPr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E1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190B"/>
    <w:rPr>
      <w:sz w:val="24"/>
      <w:szCs w:val="24"/>
      <w:lang w:eastAsia="ar-SA" w:bidi="ar-SA"/>
    </w:rPr>
  </w:style>
  <w:style w:type="paragraph" w:customStyle="1" w:styleId="tekst">
    <w:name w:val="tekst"/>
    <w:basedOn w:val="Normalny"/>
    <w:uiPriority w:val="99"/>
    <w:rsid w:val="00BE13E9"/>
    <w:pPr>
      <w:spacing w:line="360" w:lineRule="atLeast"/>
      <w:ind w:firstLine="709"/>
      <w:jc w:val="both"/>
    </w:pPr>
    <w:rPr>
      <w:rFonts w:ascii="Arial" w:hAnsi="Arial" w:cs="Arial"/>
    </w:rPr>
  </w:style>
  <w:style w:type="paragraph" w:customStyle="1" w:styleId="leszek">
    <w:name w:val="leszek"/>
    <w:basedOn w:val="Normalny"/>
    <w:uiPriority w:val="99"/>
    <w:rsid w:val="00BE13E9"/>
    <w:pPr>
      <w:jc w:val="both"/>
    </w:pPr>
  </w:style>
  <w:style w:type="paragraph" w:customStyle="1" w:styleId="ust">
    <w:name w:val="ust"/>
    <w:uiPriority w:val="99"/>
    <w:rsid w:val="00BE13E9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Normalny"/>
    <w:uiPriority w:val="99"/>
    <w:rsid w:val="00BE13E9"/>
    <w:pPr>
      <w:spacing w:before="60" w:after="60"/>
      <w:ind w:left="850" w:hanging="425"/>
      <w:jc w:val="both"/>
    </w:pPr>
  </w:style>
  <w:style w:type="paragraph" w:customStyle="1" w:styleId="Standardowy1">
    <w:name w:val="Standardowy1"/>
    <w:uiPriority w:val="99"/>
    <w:rsid w:val="00BE13E9"/>
    <w:pPr>
      <w:suppressAutoHyphens/>
    </w:pPr>
    <w:rPr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BE13E9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uiPriority w:val="99"/>
    <w:rsid w:val="00BE13E9"/>
    <w:pPr>
      <w:jc w:val="both"/>
    </w:pPr>
  </w:style>
  <w:style w:type="paragraph" w:customStyle="1" w:styleId="Wojtek">
    <w:name w:val="Wojtek"/>
    <w:basedOn w:val="Normalny"/>
    <w:uiPriority w:val="99"/>
    <w:rsid w:val="00BE13E9"/>
    <w:rPr>
      <w:rFonts w:ascii="Arial" w:hAnsi="Arial" w:cs="Arial"/>
    </w:rPr>
  </w:style>
  <w:style w:type="paragraph" w:customStyle="1" w:styleId="Mario">
    <w:name w:val="Mario"/>
    <w:basedOn w:val="Normalny"/>
    <w:uiPriority w:val="99"/>
    <w:rsid w:val="00BE13E9"/>
    <w:pPr>
      <w:spacing w:line="360" w:lineRule="auto"/>
      <w:jc w:val="both"/>
    </w:pPr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uiPriority w:val="99"/>
    <w:qFormat/>
    <w:rsid w:val="00BE13E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60778B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WW-Nagwek"/>
    <w:next w:val="Tekstpodstawowy"/>
    <w:link w:val="PodtytuZnak"/>
    <w:uiPriority w:val="99"/>
    <w:qFormat/>
    <w:rsid w:val="00BE13E9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60778B"/>
    <w:rPr>
      <w:rFonts w:ascii="Cambria" w:hAnsi="Cambria" w:cs="Cambria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13E9"/>
    <w:pPr>
      <w:spacing w:line="360" w:lineRule="auto"/>
      <w:jc w:val="center"/>
    </w:pPr>
    <w:rPr>
      <w:b/>
      <w:bCs/>
    </w:rPr>
  </w:style>
  <w:style w:type="paragraph" w:customStyle="1" w:styleId="WW-Zwykytekst">
    <w:name w:val="WW-Zwykły tekst"/>
    <w:basedOn w:val="Normalny"/>
    <w:uiPriority w:val="99"/>
    <w:rsid w:val="00BE13E9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E13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0778B"/>
    <w:rPr>
      <w:sz w:val="20"/>
      <w:szCs w:val="20"/>
      <w:lang w:eastAsia="ar-SA" w:bidi="ar-SA"/>
    </w:rPr>
  </w:style>
  <w:style w:type="paragraph" w:customStyle="1" w:styleId="WW-Plandokumentu">
    <w:name w:val="WW-Plan dokumentu"/>
    <w:basedOn w:val="Normalny"/>
    <w:uiPriority w:val="99"/>
    <w:rsid w:val="00BE13E9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uiPriority w:val="99"/>
    <w:rsid w:val="00BE13E9"/>
    <w:pPr>
      <w:suppressLineNumbers/>
    </w:pPr>
  </w:style>
  <w:style w:type="paragraph" w:customStyle="1" w:styleId="WW-Zawartotabeli">
    <w:name w:val="WW-Zawartość tabeli"/>
    <w:basedOn w:val="Tekstpodstawowy"/>
    <w:uiPriority w:val="99"/>
    <w:rsid w:val="00BE13E9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13E9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uiPriority w:val="99"/>
    <w:rsid w:val="00BE13E9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uiPriority w:val="99"/>
    <w:rsid w:val="00BE13E9"/>
    <w:pPr>
      <w:jc w:val="both"/>
    </w:pPr>
    <w:rPr>
      <w:rFonts w:ascii="Arial" w:hAnsi="Arial" w:cs="Arial"/>
      <w:sz w:val="22"/>
      <w:szCs w:val="22"/>
    </w:rPr>
  </w:style>
  <w:style w:type="paragraph" w:customStyle="1" w:styleId="Tekstpodstawowywcity22">
    <w:name w:val="Tekst podstawowy wcięty 22"/>
    <w:basedOn w:val="Normalny"/>
    <w:uiPriority w:val="99"/>
    <w:rsid w:val="00BE13E9"/>
    <w:pPr>
      <w:ind w:left="3261" w:hanging="3260"/>
    </w:pPr>
    <w:rPr>
      <w:b/>
      <w:bCs/>
      <w:i/>
      <w:iCs/>
      <w:sz w:val="16"/>
      <w:szCs w:val="16"/>
    </w:rPr>
  </w:style>
  <w:style w:type="paragraph" w:customStyle="1" w:styleId="WW-Indeks11111">
    <w:name w:val="WW-Indeks11111"/>
    <w:basedOn w:val="Normalny"/>
    <w:uiPriority w:val="99"/>
    <w:rsid w:val="00BE13E9"/>
    <w:pPr>
      <w:suppressLineNumbers/>
    </w:pPr>
  </w:style>
  <w:style w:type="paragraph" w:customStyle="1" w:styleId="Tekstpodstawowywcity32">
    <w:name w:val="Tekst podstawowy wcięty 32"/>
    <w:basedOn w:val="Normalny"/>
    <w:uiPriority w:val="99"/>
    <w:rsid w:val="00BE13E9"/>
    <w:pPr>
      <w:tabs>
        <w:tab w:val="left" w:pos="2696"/>
      </w:tabs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StandardowyNormalny1">
    <w:name w:val="Standardowy.Normalny1"/>
    <w:uiPriority w:val="99"/>
    <w:rsid w:val="00BE13E9"/>
    <w:pPr>
      <w:suppressAutoHyphens/>
    </w:pPr>
    <w:rPr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BE13E9"/>
    <w:pPr>
      <w:jc w:val="both"/>
    </w:pPr>
    <w:rPr>
      <w:rFonts w:ascii="Arial" w:hAnsi="Arial" w:cs="Arial"/>
      <w:color w:val="FF0000"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BE13E9"/>
    <w:pPr>
      <w:widowControl/>
      <w:suppressAutoHyphens w:val="0"/>
      <w:jc w:val="both"/>
    </w:pPr>
    <w:rPr>
      <w:rFonts w:ascii="Arial" w:hAnsi="Arial" w:cs="Arial"/>
      <w:sz w:val="22"/>
      <w:szCs w:val="22"/>
    </w:rPr>
  </w:style>
  <w:style w:type="paragraph" w:customStyle="1" w:styleId="FR2">
    <w:name w:val="FR2"/>
    <w:uiPriority w:val="99"/>
    <w:rsid w:val="00BE13E9"/>
    <w:pPr>
      <w:widowControl w:val="0"/>
      <w:suppressAutoHyphens/>
      <w:ind w:left="2640"/>
    </w:pPr>
    <w:rPr>
      <w:b/>
      <w:bCs/>
      <w:sz w:val="32"/>
      <w:szCs w:val="32"/>
      <w:lang w:eastAsia="ar-SA"/>
    </w:rPr>
  </w:style>
  <w:style w:type="paragraph" w:customStyle="1" w:styleId="xl26">
    <w:name w:val="xl26"/>
    <w:basedOn w:val="Normalny"/>
    <w:uiPriority w:val="99"/>
    <w:rsid w:val="00BE13E9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bCs/>
    </w:rPr>
  </w:style>
  <w:style w:type="paragraph" w:customStyle="1" w:styleId="Style1">
    <w:name w:val="Style1"/>
    <w:basedOn w:val="Normalny"/>
    <w:uiPriority w:val="99"/>
    <w:rsid w:val="00BE13E9"/>
    <w:pPr>
      <w:tabs>
        <w:tab w:val="num" w:pos="720"/>
      </w:tabs>
      <w:ind w:left="720" w:hanging="360"/>
    </w:pPr>
  </w:style>
  <w:style w:type="paragraph" w:customStyle="1" w:styleId="ZnakZnakZnakZnak">
    <w:name w:val="Znak Znak Znak Znak"/>
    <w:basedOn w:val="Normalny"/>
    <w:uiPriority w:val="99"/>
    <w:rsid w:val="00BE13E9"/>
    <w:pPr>
      <w:widowControl/>
      <w:tabs>
        <w:tab w:val="left" w:pos="72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H5A">
    <w:name w:val="H5 A"/>
    <w:basedOn w:val="Normalny"/>
    <w:uiPriority w:val="99"/>
    <w:rsid w:val="00BE13E9"/>
    <w:pPr>
      <w:widowControl/>
      <w:tabs>
        <w:tab w:val="left" w:pos="72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uiPriority w:val="99"/>
    <w:rsid w:val="00BE13E9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uiPriority w:val="99"/>
    <w:rsid w:val="00BE13E9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uiPriority w:val="99"/>
    <w:rsid w:val="00BE13E9"/>
    <w:pPr>
      <w:widowControl/>
      <w:tabs>
        <w:tab w:val="left" w:pos="72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rsid w:val="00BE13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778B"/>
    <w:rPr>
      <w:sz w:val="2"/>
      <w:szCs w:val="2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E13E9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436F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36FF5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semiHidden/>
    <w:rsid w:val="00BE1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0778B"/>
    <w:rPr>
      <w:b/>
      <w:bCs/>
      <w:sz w:val="20"/>
      <w:szCs w:val="20"/>
      <w:lang w:eastAsia="ar-SA" w:bidi="ar-SA"/>
    </w:rPr>
  </w:style>
  <w:style w:type="paragraph" w:customStyle="1" w:styleId="Kropki">
    <w:name w:val="Kropki"/>
    <w:basedOn w:val="Normalny"/>
    <w:rsid w:val="00BE13E9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Akapitzlist">
    <w:name w:val="List Paragraph"/>
    <w:aliases w:val="Akapit z listą2,L1,Numerowanie,Preambuła,List Paragraph"/>
    <w:basedOn w:val="Normalny"/>
    <w:link w:val="AkapitzlistZnak"/>
    <w:uiPriority w:val="34"/>
    <w:qFormat/>
    <w:rsid w:val="00BE13E9"/>
    <w:pPr>
      <w:ind w:left="708"/>
    </w:pPr>
  </w:style>
  <w:style w:type="paragraph" w:customStyle="1" w:styleId="Tekstpodstawowywcity33">
    <w:name w:val="Tekst podstawowy wcięty 33"/>
    <w:basedOn w:val="Normalny"/>
    <w:uiPriority w:val="99"/>
    <w:rsid w:val="00BE13E9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uiPriority w:val="99"/>
    <w:rsid w:val="00BE13E9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autoRedefine/>
    <w:uiPriority w:val="99"/>
    <w:semiHidden/>
    <w:rsid w:val="00BE13E9"/>
    <w:pPr>
      <w:ind w:left="720"/>
    </w:pPr>
  </w:style>
  <w:style w:type="paragraph" w:customStyle="1" w:styleId="Tekstpodstawowywcity211">
    <w:name w:val="Tekst podstawowy wcięty 211"/>
    <w:basedOn w:val="Normalny"/>
    <w:uiPriority w:val="99"/>
    <w:rsid w:val="00BE13E9"/>
    <w:pPr>
      <w:widowControl/>
      <w:ind w:left="720" w:hanging="360"/>
      <w:jc w:val="both"/>
    </w:pPr>
  </w:style>
  <w:style w:type="paragraph" w:customStyle="1" w:styleId="Zwykytekst1">
    <w:name w:val="Zwykły tekst1"/>
    <w:basedOn w:val="Normalny"/>
    <w:uiPriority w:val="99"/>
    <w:rsid w:val="00BE13E9"/>
    <w:pPr>
      <w:widowControl/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BE13E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Standardowy3">
    <w:name w:val="Standardowy3"/>
    <w:uiPriority w:val="99"/>
    <w:rsid w:val="00BE13E9"/>
    <w:pPr>
      <w:suppressAutoHyphens/>
    </w:pPr>
    <w:rPr>
      <w:sz w:val="24"/>
      <w:szCs w:val="24"/>
      <w:lang w:eastAsia="ar-SA"/>
    </w:rPr>
  </w:style>
  <w:style w:type="paragraph" w:customStyle="1" w:styleId="Tekstpodstawowy211">
    <w:name w:val="Tekst podstawowy 211"/>
    <w:basedOn w:val="Normalny"/>
    <w:uiPriority w:val="99"/>
    <w:rsid w:val="00BE13E9"/>
    <w:pPr>
      <w:widowControl/>
      <w:jc w:val="both"/>
    </w:pPr>
    <w:rPr>
      <w:rFonts w:ascii="Arial" w:hAnsi="Arial" w:cs="Arial"/>
    </w:rPr>
  </w:style>
  <w:style w:type="paragraph" w:styleId="NormalnyWeb">
    <w:name w:val="Normal (Web)"/>
    <w:basedOn w:val="Normalny"/>
    <w:uiPriority w:val="99"/>
    <w:rsid w:val="000A2EDB"/>
    <w:pPr>
      <w:suppressAutoHyphens w:val="0"/>
      <w:autoSpaceDE w:val="0"/>
      <w:autoSpaceDN w:val="0"/>
      <w:spacing w:before="100" w:after="100" w:line="360" w:lineRule="atLeast"/>
      <w:jc w:val="both"/>
    </w:pPr>
  </w:style>
  <w:style w:type="character" w:customStyle="1" w:styleId="WW8Num56z0">
    <w:name w:val="WW8Num56z0"/>
    <w:uiPriority w:val="99"/>
    <w:rsid w:val="00630AE1"/>
  </w:style>
  <w:style w:type="character" w:customStyle="1" w:styleId="FontStyle18">
    <w:name w:val="Font Style18"/>
    <w:uiPriority w:val="99"/>
    <w:rsid w:val="00AC33CE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AC33CE"/>
    <w:pPr>
      <w:suppressAutoHyphens w:val="0"/>
      <w:autoSpaceDE w:val="0"/>
      <w:autoSpaceDN w:val="0"/>
      <w:adjustRightInd w:val="0"/>
      <w:spacing w:line="264" w:lineRule="exact"/>
      <w:ind w:hanging="274"/>
      <w:jc w:val="both"/>
    </w:pPr>
    <w:rPr>
      <w:lang w:eastAsia="pl-PL"/>
    </w:rPr>
  </w:style>
  <w:style w:type="character" w:customStyle="1" w:styleId="FontStyle19">
    <w:name w:val="Font Style19"/>
    <w:uiPriority w:val="99"/>
    <w:rsid w:val="00C3514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Normalny"/>
    <w:uiPriority w:val="99"/>
    <w:rsid w:val="00C3514E"/>
    <w:pPr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175">
    <w:name w:val="Font Style175"/>
    <w:uiPriority w:val="99"/>
    <w:rsid w:val="00B8350F"/>
    <w:rPr>
      <w:rFonts w:ascii="Garamond" w:hAnsi="Garamond" w:cs="Garamond"/>
      <w:sz w:val="20"/>
      <w:szCs w:val="20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rsid w:val="00436FF5"/>
    <w:rPr>
      <w:sz w:val="16"/>
      <w:szCs w:val="16"/>
    </w:rPr>
  </w:style>
  <w:style w:type="paragraph" w:styleId="Poprawka">
    <w:name w:val="Revision"/>
    <w:hidden/>
    <w:uiPriority w:val="99"/>
    <w:semiHidden/>
    <w:rsid w:val="00436FF5"/>
    <w:rPr>
      <w:sz w:val="24"/>
      <w:szCs w:val="24"/>
      <w:lang w:eastAsia="ar-SA"/>
    </w:rPr>
  </w:style>
  <w:style w:type="paragraph" w:styleId="Listanumerowana">
    <w:name w:val="List Number"/>
    <w:basedOn w:val="Normalny"/>
    <w:uiPriority w:val="99"/>
    <w:semiHidden/>
    <w:rsid w:val="00F25481"/>
    <w:pPr>
      <w:numPr>
        <w:numId w:val="1"/>
      </w:numPr>
    </w:pPr>
  </w:style>
  <w:style w:type="paragraph" w:styleId="Lista2">
    <w:name w:val="List 2"/>
    <w:basedOn w:val="Normalny"/>
    <w:uiPriority w:val="99"/>
    <w:semiHidden/>
    <w:rsid w:val="00EC5CD2"/>
    <w:pPr>
      <w:ind w:left="566" w:hanging="283"/>
    </w:pPr>
  </w:style>
  <w:style w:type="paragraph" w:styleId="Lista-kontynuacja">
    <w:name w:val="List Continue"/>
    <w:basedOn w:val="Normalny"/>
    <w:uiPriority w:val="99"/>
    <w:semiHidden/>
    <w:rsid w:val="00EC5CD2"/>
    <w:pPr>
      <w:spacing w:after="120"/>
      <w:ind w:left="283"/>
    </w:pPr>
  </w:style>
  <w:style w:type="character" w:customStyle="1" w:styleId="AkapitzlistZnak">
    <w:name w:val="Akapit z listą Znak"/>
    <w:aliases w:val="Akapit z listą2 Znak,L1 Znak,Numerowanie Znak,Preambuła Znak,List Paragraph Znak"/>
    <w:link w:val="Akapitzlist"/>
    <w:uiPriority w:val="34"/>
    <w:qFormat/>
    <w:locked/>
    <w:rsid w:val="00362E9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locked/>
    <w:rsid w:val="000959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595D"/>
    <w:rPr>
      <w:sz w:val="24"/>
      <w:szCs w:val="24"/>
      <w:lang w:eastAsia="ar-SA"/>
    </w:rPr>
  </w:style>
  <w:style w:type="table" w:customStyle="1" w:styleId="TableGrid">
    <w:name w:val="TableGrid"/>
    <w:rsid w:val="001B60F1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5F61C-F6EE-4B54-8416-C5DD5823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KWP ŁÓDŹ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KWP ŁÓDŹ</dc:title>
  <dc:subject/>
  <dc:creator>Asia</dc:creator>
  <cp:keywords/>
  <dc:description/>
  <cp:lastModifiedBy>A50739</cp:lastModifiedBy>
  <cp:revision>4</cp:revision>
  <cp:lastPrinted>2015-08-11T08:10:00Z</cp:lastPrinted>
  <dcterms:created xsi:type="dcterms:W3CDTF">2024-10-21T06:24:00Z</dcterms:created>
  <dcterms:modified xsi:type="dcterms:W3CDTF">2024-12-11T11:58:00Z</dcterms:modified>
</cp:coreProperties>
</file>