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99" w:type="dxa"/>
        <w:jc w:val="center"/>
        <w:tblLook w:val="04A0" w:firstRow="1" w:lastRow="0" w:firstColumn="1" w:lastColumn="0" w:noHBand="0" w:noVBand="1"/>
      </w:tblPr>
      <w:tblGrid>
        <w:gridCol w:w="617"/>
        <w:gridCol w:w="801"/>
        <w:gridCol w:w="202"/>
        <w:gridCol w:w="3473"/>
        <w:gridCol w:w="421"/>
        <w:gridCol w:w="1098"/>
        <w:gridCol w:w="2528"/>
        <w:gridCol w:w="759"/>
      </w:tblGrid>
      <w:tr w:rsidR="00823D98" w:rsidRPr="00C20B23" w:rsidTr="004B7FA1">
        <w:trPr>
          <w:trHeight w:val="170"/>
          <w:jc w:val="center"/>
        </w:trPr>
        <w:tc>
          <w:tcPr>
            <w:tcW w:w="9899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607B" w:rsidRPr="00C20B23" w:rsidRDefault="00372E68" w:rsidP="0087709D">
            <w:pPr>
              <w:widowControl w:val="0"/>
              <w:adjustRightInd w:val="0"/>
              <w:spacing w:line="260" w:lineRule="exact"/>
              <w:jc w:val="right"/>
              <w:textAlignment w:val="baseline"/>
              <w:rPr>
                <w:rFonts w:ascii="Arial Narrow" w:hAnsi="Arial Narrow" w:cs="Arial"/>
                <w:b/>
                <w:i/>
                <w:szCs w:val="24"/>
              </w:rPr>
            </w:pPr>
            <w:r>
              <w:rPr>
                <w:rFonts w:ascii="Arial Narrow" w:hAnsi="Arial Narrow" w:cs="Arial"/>
                <w:b/>
                <w:i/>
                <w:szCs w:val="24"/>
              </w:rPr>
              <w:t xml:space="preserve">OŚWIADCZENIE </w:t>
            </w:r>
            <w:r w:rsidR="000F2F1B" w:rsidRPr="00C20B23">
              <w:rPr>
                <w:rFonts w:ascii="Arial Narrow" w:hAnsi="Arial Narrow" w:cs="Arial"/>
                <w:b/>
                <w:i/>
                <w:szCs w:val="24"/>
              </w:rPr>
              <w:t>o niepodleganiu wykluczeniu</w:t>
            </w:r>
            <w:r w:rsidR="0042652E" w:rsidRPr="00C20B23">
              <w:rPr>
                <w:rFonts w:ascii="Arial Narrow" w:hAnsi="Arial Narrow" w:cs="Arial"/>
                <w:b/>
                <w:i/>
                <w:szCs w:val="24"/>
              </w:rPr>
              <w:t xml:space="preserve"> </w:t>
            </w:r>
          </w:p>
        </w:tc>
      </w:tr>
      <w:tr w:rsidR="000E607B" w:rsidRPr="00C20B23" w:rsidTr="004B7FA1">
        <w:trPr>
          <w:trHeight w:val="794"/>
          <w:jc w:val="center"/>
        </w:trPr>
        <w:tc>
          <w:tcPr>
            <w:tcW w:w="98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0E607B" w:rsidRPr="00C20B23" w:rsidRDefault="000E607B" w:rsidP="0087709D">
            <w:pPr>
              <w:widowControl w:val="0"/>
              <w:adjustRightInd w:val="0"/>
              <w:spacing w:line="260" w:lineRule="exact"/>
              <w:jc w:val="center"/>
              <w:textAlignment w:val="baseline"/>
              <w:rPr>
                <w:rFonts w:ascii="Arial Narrow" w:hAnsi="Arial Narrow" w:cs="Arial"/>
                <w:b/>
                <w:szCs w:val="24"/>
              </w:rPr>
            </w:pPr>
            <w:r w:rsidRPr="00C20B23">
              <w:rPr>
                <w:rFonts w:ascii="Arial Narrow" w:hAnsi="Arial Narrow" w:cs="Arial"/>
                <w:b/>
                <w:szCs w:val="24"/>
              </w:rPr>
              <w:t xml:space="preserve">OŚWIADCZENIE o niepodleganiu wykluczeniu </w:t>
            </w:r>
          </w:p>
          <w:p w:rsidR="004A700A" w:rsidRPr="00C20B23" w:rsidRDefault="004A700A" w:rsidP="007825CB">
            <w:pPr>
              <w:widowControl w:val="0"/>
              <w:adjustRightInd w:val="0"/>
              <w:spacing w:line="260" w:lineRule="exact"/>
              <w:jc w:val="center"/>
              <w:textAlignment w:val="baseline"/>
              <w:rPr>
                <w:rFonts w:ascii="Arial Narrow" w:hAnsi="Arial Narrow" w:cs="Arial"/>
                <w:b/>
                <w:szCs w:val="24"/>
              </w:rPr>
            </w:pPr>
            <w:r w:rsidRPr="00C20B23">
              <w:rPr>
                <w:rFonts w:ascii="Arial Narrow" w:hAnsi="Arial Narrow" w:cs="Arial"/>
                <w:b/>
                <w:szCs w:val="24"/>
              </w:rPr>
              <w:t>WYKONAWCY</w:t>
            </w:r>
            <w:r w:rsidR="0087709D" w:rsidRPr="00C20B23">
              <w:rPr>
                <w:rFonts w:ascii="Arial Narrow" w:hAnsi="Arial Narrow" w:cs="Arial"/>
                <w:b/>
                <w:szCs w:val="24"/>
              </w:rPr>
              <w:t xml:space="preserve"> </w:t>
            </w:r>
            <w:r w:rsidR="007825CB" w:rsidRPr="00C20B23">
              <w:rPr>
                <w:rFonts w:ascii="Arial Narrow" w:hAnsi="Arial Narrow" w:cs="Arial"/>
                <w:b/>
                <w:i/>
                <w:szCs w:val="24"/>
              </w:rPr>
              <w:t>samodzielnie / w</w:t>
            </w:r>
            <w:r w:rsidR="00823D98" w:rsidRPr="00C20B23">
              <w:rPr>
                <w:rFonts w:ascii="Arial Narrow" w:hAnsi="Arial Narrow" w:cs="Arial"/>
                <w:b/>
                <w:i/>
                <w:szCs w:val="24"/>
              </w:rPr>
              <w:t>spólnie</w:t>
            </w:r>
            <w:r w:rsidR="0042652E" w:rsidRPr="00C20B23">
              <w:rPr>
                <w:rFonts w:ascii="Arial Narrow" w:hAnsi="Arial Narrow" w:cs="Arial"/>
                <w:b/>
                <w:i/>
                <w:szCs w:val="24"/>
              </w:rPr>
              <w:t xml:space="preserve"> </w:t>
            </w:r>
            <w:r w:rsidR="00823D98" w:rsidRPr="00C20B23">
              <w:rPr>
                <w:rFonts w:ascii="Arial Narrow" w:hAnsi="Arial Narrow" w:cs="Arial"/>
                <w:b/>
                <w:i/>
                <w:color w:val="C00000"/>
                <w:szCs w:val="24"/>
                <w:vertAlign w:val="superscript"/>
              </w:rPr>
              <w:t>1)</w:t>
            </w:r>
            <w:r w:rsidR="00823D98" w:rsidRPr="00C20B23">
              <w:rPr>
                <w:rFonts w:ascii="Arial Narrow" w:hAnsi="Arial Narrow" w:cs="Arial"/>
                <w:b/>
                <w:szCs w:val="24"/>
              </w:rPr>
              <w:t xml:space="preserve"> </w:t>
            </w:r>
            <w:r w:rsidRPr="00C20B23">
              <w:rPr>
                <w:rFonts w:ascii="Arial Narrow" w:hAnsi="Arial Narrow" w:cs="Arial"/>
                <w:b/>
                <w:szCs w:val="24"/>
              </w:rPr>
              <w:t>ubiegającego się o udzielenie zamówienia</w:t>
            </w:r>
            <w:r w:rsidR="00823D98" w:rsidRPr="00C20B23">
              <w:rPr>
                <w:rFonts w:ascii="Arial Narrow" w:hAnsi="Arial Narrow" w:cs="Arial"/>
                <w:b/>
                <w:szCs w:val="24"/>
              </w:rPr>
              <w:t xml:space="preserve"> </w:t>
            </w:r>
          </w:p>
        </w:tc>
      </w:tr>
      <w:tr w:rsidR="000E607B" w:rsidRPr="00C20B23" w:rsidTr="004B7FA1">
        <w:trPr>
          <w:trHeight w:val="57"/>
          <w:jc w:val="center"/>
        </w:trPr>
        <w:tc>
          <w:tcPr>
            <w:tcW w:w="509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0E607B" w:rsidRPr="00C20B23" w:rsidRDefault="000E607B" w:rsidP="0087709D">
            <w:pPr>
              <w:spacing w:line="260" w:lineRule="exact"/>
              <w:rPr>
                <w:rFonts w:ascii="Arial Narrow" w:hAnsi="Arial Narrow" w:cs="Arial"/>
                <w:b/>
                <w:sz w:val="4"/>
                <w:szCs w:val="18"/>
              </w:rPr>
            </w:pPr>
          </w:p>
        </w:tc>
        <w:tc>
          <w:tcPr>
            <w:tcW w:w="480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0E607B" w:rsidRPr="00C20B23" w:rsidRDefault="000E607B" w:rsidP="0087709D">
            <w:pPr>
              <w:spacing w:line="260" w:lineRule="exact"/>
              <w:jc w:val="right"/>
              <w:rPr>
                <w:rFonts w:ascii="Arial Narrow" w:hAnsi="Arial Narrow" w:cs="Arial"/>
                <w:b/>
                <w:i/>
                <w:color w:val="FF0000"/>
                <w:sz w:val="4"/>
                <w:szCs w:val="24"/>
              </w:rPr>
            </w:pPr>
          </w:p>
        </w:tc>
      </w:tr>
      <w:tr w:rsidR="000E607B" w:rsidRPr="00C20B23" w:rsidTr="004B7FA1">
        <w:trPr>
          <w:trHeight w:val="283"/>
          <w:jc w:val="center"/>
        </w:trPr>
        <w:tc>
          <w:tcPr>
            <w:tcW w:w="989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</w:tcPr>
          <w:p w:rsidR="000E607B" w:rsidRPr="00C20B23" w:rsidRDefault="000E607B" w:rsidP="00C56609">
            <w:pPr>
              <w:spacing w:line="260" w:lineRule="exact"/>
              <w:rPr>
                <w:rFonts w:ascii="Arial Narrow" w:hAnsi="Arial Narrow" w:cs="Arial"/>
                <w:b/>
                <w:sz w:val="21"/>
                <w:szCs w:val="21"/>
              </w:rPr>
            </w:pPr>
            <w:r w:rsidRPr="00C20B23">
              <w:rPr>
                <w:rFonts w:ascii="Arial Narrow" w:hAnsi="Arial Narrow" w:cs="Arial"/>
                <w:b/>
                <w:sz w:val="18"/>
                <w:szCs w:val="18"/>
              </w:rPr>
              <w:t xml:space="preserve">Dane </w:t>
            </w:r>
            <w:r w:rsidRPr="00C20B23">
              <w:rPr>
                <w:rFonts w:ascii="Arial Narrow" w:hAnsi="Arial Narrow" w:cs="Arial"/>
                <w:b/>
                <w:szCs w:val="18"/>
              </w:rPr>
              <w:t>Wykonawcy</w:t>
            </w:r>
            <w:r w:rsidR="00823D98" w:rsidRPr="00C20B23">
              <w:rPr>
                <w:rFonts w:ascii="Arial Narrow" w:hAnsi="Arial Narrow" w:cs="Arial"/>
                <w:b/>
                <w:szCs w:val="18"/>
              </w:rPr>
              <w:t xml:space="preserve"> </w:t>
            </w:r>
            <w:r w:rsidR="00C56609" w:rsidRPr="00C20B23">
              <w:rPr>
                <w:rFonts w:ascii="Arial Narrow" w:hAnsi="Arial Narrow" w:cs="Arial"/>
                <w:b/>
                <w:color w:val="C00000"/>
                <w:szCs w:val="18"/>
                <w:vertAlign w:val="superscript"/>
              </w:rPr>
              <w:t>2</w:t>
            </w:r>
            <w:r w:rsidR="00823D98" w:rsidRPr="00C20B23">
              <w:rPr>
                <w:rFonts w:ascii="Arial Narrow" w:hAnsi="Arial Narrow" w:cs="Arial"/>
                <w:b/>
                <w:color w:val="C00000"/>
                <w:sz w:val="18"/>
                <w:szCs w:val="18"/>
                <w:vertAlign w:val="superscript"/>
              </w:rPr>
              <w:t>)</w:t>
            </w:r>
            <w:r w:rsidRPr="00C20B23">
              <w:rPr>
                <w:rFonts w:ascii="Arial Narrow" w:hAnsi="Arial Narrow" w:cs="Arial"/>
                <w:b/>
                <w:sz w:val="18"/>
                <w:szCs w:val="18"/>
              </w:rPr>
              <w:t>:</w:t>
            </w:r>
          </w:p>
        </w:tc>
      </w:tr>
      <w:tr w:rsidR="000E607B" w:rsidRPr="00C20B23" w:rsidTr="004B7FA1">
        <w:trPr>
          <w:trHeight w:val="283"/>
          <w:jc w:val="center"/>
        </w:trPr>
        <w:tc>
          <w:tcPr>
            <w:tcW w:w="5514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/>
          </w:tcPr>
          <w:p w:rsidR="000E607B" w:rsidRPr="00C20B23" w:rsidRDefault="000E607B" w:rsidP="0087709D">
            <w:pPr>
              <w:spacing w:line="260" w:lineRule="exact"/>
              <w:rPr>
                <w:rFonts w:ascii="Arial Narrow" w:hAnsi="Arial Narrow" w:cs="Arial"/>
                <w:sz w:val="18"/>
                <w:szCs w:val="18"/>
              </w:rPr>
            </w:pPr>
            <w:r w:rsidRPr="00C20B23">
              <w:rPr>
                <w:rFonts w:ascii="Arial Narrow" w:hAnsi="Arial Narrow" w:cs="Arial"/>
                <w:sz w:val="18"/>
                <w:szCs w:val="18"/>
              </w:rPr>
              <w:t>Nazwa:</w:t>
            </w:r>
          </w:p>
        </w:tc>
        <w:tc>
          <w:tcPr>
            <w:tcW w:w="4385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/>
          </w:tcPr>
          <w:p w:rsidR="000E607B" w:rsidRPr="00C20B23" w:rsidRDefault="000E607B" w:rsidP="0087709D">
            <w:pPr>
              <w:spacing w:line="260" w:lineRule="exact"/>
              <w:rPr>
                <w:rFonts w:ascii="Arial Narrow" w:hAnsi="Arial Narrow" w:cs="Arial"/>
                <w:sz w:val="18"/>
                <w:szCs w:val="18"/>
              </w:rPr>
            </w:pPr>
            <w:r w:rsidRPr="00C20B23">
              <w:rPr>
                <w:rFonts w:ascii="Arial Narrow" w:hAnsi="Arial Narrow" w:cs="Arial"/>
                <w:sz w:val="18"/>
                <w:szCs w:val="18"/>
              </w:rPr>
              <w:t>Krajowy nr identyfikacyjny:</w:t>
            </w:r>
          </w:p>
        </w:tc>
      </w:tr>
      <w:tr w:rsidR="000E607B" w:rsidRPr="00C20B23" w:rsidTr="004B7FA1">
        <w:trPr>
          <w:trHeight w:val="283"/>
          <w:jc w:val="center"/>
        </w:trPr>
        <w:tc>
          <w:tcPr>
            <w:tcW w:w="5514" w:type="dxa"/>
            <w:gridSpan w:val="5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07B" w:rsidRPr="00BE5142" w:rsidRDefault="000E607B" w:rsidP="0087709D">
            <w:pPr>
              <w:spacing w:line="260" w:lineRule="exact"/>
              <w:jc w:val="center"/>
              <w:rPr>
                <w:rFonts w:ascii="Arial Narrow" w:hAnsi="Arial Narrow" w:cs="Arial"/>
                <w:color w:val="0000FF"/>
                <w:sz w:val="24"/>
                <w:szCs w:val="18"/>
              </w:rPr>
            </w:pPr>
          </w:p>
        </w:tc>
        <w:tc>
          <w:tcPr>
            <w:tcW w:w="109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/>
          </w:tcPr>
          <w:p w:rsidR="000E607B" w:rsidRPr="00C20B23" w:rsidRDefault="000E607B" w:rsidP="0087709D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8"/>
              </w:rPr>
            </w:pPr>
            <w:r w:rsidRPr="00C20B23">
              <w:rPr>
                <w:rFonts w:ascii="Arial Narrow" w:hAnsi="Arial Narrow" w:cs="Arial"/>
                <w:sz w:val="16"/>
                <w:szCs w:val="18"/>
              </w:rPr>
              <w:t>REGON:</w:t>
            </w:r>
          </w:p>
        </w:tc>
        <w:tc>
          <w:tcPr>
            <w:tcW w:w="328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07B" w:rsidRPr="00BE5142" w:rsidRDefault="000E607B" w:rsidP="0087709D">
            <w:pPr>
              <w:spacing w:line="260" w:lineRule="exact"/>
              <w:rPr>
                <w:rFonts w:ascii="Arial Narrow" w:hAnsi="Arial Narrow" w:cs="Arial"/>
                <w:color w:val="0000FF"/>
                <w:sz w:val="22"/>
                <w:szCs w:val="18"/>
              </w:rPr>
            </w:pPr>
          </w:p>
        </w:tc>
      </w:tr>
      <w:tr w:rsidR="000E607B" w:rsidRPr="00C20B23" w:rsidTr="004B7FA1">
        <w:trPr>
          <w:trHeight w:val="283"/>
          <w:jc w:val="center"/>
        </w:trPr>
        <w:tc>
          <w:tcPr>
            <w:tcW w:w="5514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7B" w:rsidRPr="00C20B23" w:rsidRDefault="000E607B" w:rsidP="0087709D">
            <w:pPr>
              <w:spacing w:line="260" w:lineRule="exac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0E607B" w:rsidRPr="00C20B23" w:rsidRDefault="000E607B" w:rsidP="0087709D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8"/>
              </w:rPr>
            </w:pPr>
            <w:r w:rsidRPr="00C20B23">
              <w:rPr>
                <w:rFonts w:ascii="Arial Narrow" w:hAnsi="Arial Narrow" w:cs="Arial"/>
                <w:sz w:val="16"/>
                <w:szCs w:val="18"/>
              </w:rPr>
              <w:t>NIP:</w:t>
            </w:r>
          </w:p>
        </w:tc>
        <w:tc>
          <w:tcPr>
            <w:tcW w:w="3287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07B" w:rsidRPr="00BE5142" w:rsidRDefault="000E607B" w:rsidP="0087709D">
            <w:pPr>
              <w:spacing w:line="260" w:lineRule="exact"/>
              <w:rPr>
                <w:rFonts w:ascii="Arial Narrow" w:hAnsi="Arial Narrow" w:cs="Arial"/>
                <w:color w:val="0000FF"/>
                <w:sz w:val="22"/>
                <w:szCs w:val="18"/>
              </w:rPr>
            </w:pPr>
          </w:p>
        </w:tc>
      </w:tr>
      <w:tr w:rsidR="000E607B" w:rsidRPr="00C20B23" w:rsidTr="007723F4">
        <w:trPr>
          <w:trHeight w:val="283"/>
          <w:jc w:val="center"/>
        </w:trPr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/>
          </w:tcPr>
          <w:p w:rsidR="000E607B" w:rsidRPr="00C20B23" w:rsidRDefault="000E607B" w:rsidP="0087709D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8"/>
              </w:rPr>
            </w:pPr>
            <w:r w:rsidRPr="00C20B23">
              <w:rPr>
                <w:rFonts w:ascii="Arial Narrow" w:hAnsi="Arial Narrow" w:cs="Arial"/>
                <w:sz w:val="16"/>
                <w:szCs w:val="18"/>
              </w:rPr>
              <w:t>Adres:</w:t>
            </w:r>
          </w:p>
        </w:tc>
        <w:tc>
          <w:tcPr>
            <w:tcW w:w="7520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E607B" w:rsidRPr="00BE5142" w:rsidRDefault="000E607B" w:rsidP="00BE5142">
            <w:pPr>
              <w:spacing w:line="260" w:lineRule="exact"/>
              <w:ind w:left="114" w:right="-145"/>
              <w:rPr>
                <w:rFonts w:ascii="Arial Narrow" w:hAnsi="Arial Narrow" w:cs="Arial"/>
                <w:bCs/>
                <w:color w:val="0000FF"/>
                <w:sz w:val="22"/>
                <w:szCs w:val="21"/>
              </w:rPr>
            </w:pPr>
          </w:p>
        </w:tc>
        <w:tc>
          <w:tcPr>
            <w:tcW w:w="759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07B" w:rsidRPr="00C20B23" w:rsidRDefault="000E607B" w:rsidP="0087709D">
            <w:pPr>
              <w:spacing w:line="260" w:lineRule="exact"/>
              <w:rPr>
                <w:rFonts w:ascii="Arial Narrow" w:hAnsi="Arial Narrow" w:cs="Arial"/>
                <w:color w:val="0000CC"/>
                <w:sz w:val="18"/>
                <w:szCs w:val="18"/>
              </w:rPr>
            </w:pPr>
          </w:p>
        </w:tc>
      </w:tr>
      <w:tr w:rsidR="000E607B" w:rsidRPr="00C20B23" w:rsidTr="007723F4">
        <w:trPr>
          <w:trHeight w:val="283"/>
          <w:jc w:val="center"/>
        </w:trPr>
        <w:tc>
          <w:tcPr>
            <w:tcW w:w="1620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0E607B" w:rsidRPr="00C20B23" w:rsidRDefault="000E607B" w:rsidP="0087709D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8"/>
              </w:rPr>
            </w:pPr>
            <w:r w:rsidRPr="00C20B23">
              <w:rPr>
                <w:rFonts w:ascii="Arial Narrow" w:hAnsi="Arial Narrow" w:cs="Arial"/>
                <w:sz w:val="16"/>
                <w:szCs w:val="18"/>
              </w:rPr>
              <w:t>Miejscowość:</w:t>
            </w:r>
          </w:p>
        </w:tc>
        <w:tc>
          <w:tcPr>
            <w:tcW w:w="3894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07B" w:rsidRPr="00BE5142" w:rsidRDefault="000E607B" w:rsidP="00BE5142">
            <w:pPr>
              <w:spacing w:line="260" w:lineRule="exact"/>
              <w:ind w:left="114" w:right="-145"/>
              <w:rPr>
                <w:rFonts w:ascii="Arial Narrow" w:hAnsi="Arial Narrow" w:cs="Arial"/>
                <w:bCs/>
                <w:color w:val="0000FF"/>
                <w:sz w:val="22"/>
                <w:szCs w:val="21"/>
              </w:rPr>
            </w:pPr>
          </w:p>
        </w:tc>
        <w:tc>
          <w:tcPr>
            <w:tcW w:w="109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0E607B" w:rsidRPr="00C20B23" w:rsidRDefault="000E607B" w:rsidP="00BE5142">
            <w:pPr>
              <w:spacing w:line="260" w:lineRule="exact"/>
              <w:ind w:left="114"/>
              <w:jc w:val="right"/>
              <w:rPr>
                <w:rFonts w:ascii="Arial Narrow" w:hAnsi="Arial Narrow" w:cs="Arial"/>
                <w:sz w:val="16"/>
                <w:szCs w:val="18"/>
              </w:rPr>
            </w:pPr>
            <w:r w:rsidRPr="00C20B23">
              <w:rPr>
                <w:rFonts w:ascii="Arial Narrow" w:hAnsi="Arial Narrow" w:cs="Arial"/>
                <w:sz w:val="16"/>
                <w:szCs w:val="18"/>
              </w:rPr>
              <w:t>Kod</w:t>
            </w:r>
            <w:r w:rsidR="0049367F" w:rsidRPr="00C20B23">
              <w:rPr>
                <w:rFonts w:ascii="Arial Narrow" w:hAnsi="Arial Narrow" w:cs="Arial"/>
                <w:sz w:val="16"/>
                <w:szCs w:val="18"/>
              </w:rPr>
              <w:t xml:space="preserve"> poczt.</w:t>
            </w:r>
            <w:r w:rsidRPr="00C20B23">
              <w:rPr>
                <w:rFonts w:ascii="Arial Narrow" w:hAnsi="Arial Narrow" w:cs="Arial"/>
                <w:sz w:val="16"/>
                <w:szCs w:val="18"/>
              </w:rPr>
              <w:t>:</w:t>
            </w:r>
          </w:p>
        </w:tc>
        <w:tc>
          <w:tcPr>
            <w:tcW w:w="3287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07B" w:rsidRPr="00BE5142" w:rsidRDefault="000E607B" w:rsidP="00BE5142">
            <w:pPr>
              <w:spacing w:line="260" w:lineRule="exact"/>
              <w:ind w:left="114"/>
              <w:rPr>
                <w:rFonts w:ascii="Arial Narrow" w:hAnsi="Arial Narrow" w:cs="Arial"/>
                <w:color w:val="0000FF"/>
                <w:sz w:val="22"/>
                <w:szCs w:val="18"/>
              </w:rPr>
            </w:pPr>
          </w:p>
        </w:tc>
      </w:tr>
      <w:tr w:rsidR="000E607B" w:rsidRPr="00C20B23" w:rsidTr="004B7FA1">
        <w:trPr>
          <w:trHeight w:val="57"/>
          <w:jc w:val="center"/>
        </w:trPr>
        <w:tc>
          <w:tcPr>
            <w:tcW w:w="9899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607B" w:rsidRPr="00C20B23" w:rsidRDefault="000E607B" w:rsidP="0087709D">
            <w:pPr>
              <w:spacing w:line="260" w:lineRule="exact"/>
              <w:jc w:val="both"/>
              <w:rPr>
                <w:rFonts w:ascii="Arial Narrow" w:hAnsi="Arial Narrow" w:cs="Arial"/>
                <w:sz w:val="8"/>
                <w:szCs w:val="21"/>
              </w:rPr>
            </w:pPr>
          </w:p>
        </w:tc>
      </w:tr>
      <w:tr w:rsidR="000E607B" w:rsidRPr="00C20B23" w:rsidTr="007723F4">
        <w:trPr>
          <w:trHeight w:val="313"/>
          <w:jc w:val="center"/>
        </w:trPr>
        <w:tc>
          <w:tcPr>
            <w:tcW w:w="9899" w:type="dxa"/>
            <w:gridSpan w:val="8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3F4" w:rsidRPr="00C20B23" w:rsidRDefault="007723F4" w:rsidP="00C20B23">
            <w:pPr>
              <w:spacing w:before="120" w:after="120" w:line="220" w:lineRule="exact"/>
              <w:jc w:val="both"/>
              <w:rPr>
                <w:rFonts w:ascii="Arial Narrow" w:hAnsi="Arial Narrow" w:cs="Arial"/>
                <w:szCs w:val="21"/>
              </w:rPr>
            </w:pPr>
            <w:r w:rsidRPr="00C20B23">
              <w:rPr>
                <w:rFonts w:ascii="Arial Narrow" w:hAnsi="Arial Narrow" w:cs="Arial"/>
                <w:szCs w:val="21"/>
              </w:rPr>
              <w:t xml:space="preserve">Przystępując do realizacji zamówienia publicznego </w:t>
            </w:r>
            <w:r w:rsidR="00C20B23" w:rsidRPr="00C20B23">
              <w:rPr>
                <w:rFonts w:ascii="Arial Narrow" w:hAnsi="Arial Narrow" w:cs="Arial"/>
                <w:szCs w:val="21"/>
              </w:rPr>
              <w:t>udzielanego</w:t>
            </w:r>
            <w:r w:rsidRPr="00C20B23">
              <w:rPr>
                <w:rFonts w:ascii="Arial Narrow" w:hAnsi="Arial Narrow" w:cs="Arial"/>
                <w:szCs w:val="21"/>
              </w:rPr>
              <w:t xml:space="preserve"> przez:</w:t>
            </w:r>
          </w:p>
        </w:tc>
      </w:tr>
      <w:tr w:rsidR="000E607B" w:rsidRPr="00C20B23" w:rsidTr="00C350B2">
        <w:trPr>
          <w:trHeight w:val="624"/>
          <w:jc w:val="center"/>
        </w:trPr>
        <w:tc>
          <w:tcPr>
            <w:tcW w:w="9899" w:type="dxa"/>
            <w:gridSpan w:val="8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07B" w:rsidRPr="00C20B23" w:rsidRDefault="000E607B" w:rsidP="00C350B2">
            <w:pPr>
              <w:spacing w:line="260" w:lineRule="exact"/>
              <w:jc w:val="center"/>
              <w:rPr>
                <w:rFonts w:ascii="Arial Narrow" w:hAnsi="Arial Narrow" w:cs="Arial"/>
                <w:b/>
                <w:caps/>
                <w:szCs w:val="21"/>
              </w:rPr>
            </w:pPr>
            <w:r w:rsidRPr="00C20B23">
              <w:rPr>
                <w:rFonts w:ascii="Arial Narrow" w:hAnsi="Arial Narrow" w:cs="Arial"/>
                <w:b/>
                <w:caps/>
                <w:szCs w:val="21"/>
              </w:rPr>
              <w:t>ZAMAWIAJĄCY- SKARB PAŃSTWA oddział zabezpieczenia żandarmerii wojskowej</w:t>
            </w:r>
          </w:p>
          <w:p w:rsidR="000E607B" w:rsidRPr="00C20B23" w:rsidRDefault="000E607B" w:rsidP="00C350B2">
            <w:pPr>
              <w:spacing w:line="260" w:lineRule="exact"/>
              <w:jc w:val="center"/>
              <w:rPr>
                <w:rFonts w:ascii="Arial Narrow" w:hAnsi="Arial Narrow" w:cs="Arial"/>
                <w:szCs w:val="18"/>
              </w:rPr>
            </w:pPr>
            <w:r w:rsidRPr="00C20B23">
              <w:rPr>
                <w:rFonts w:ascii="Arial Narrow" w:hAnsi="Arial Narrow" w:cs="Arial"/>
                <w:szCs w:val="21"/>
              </w:rPr>
              <w:t>ul</w:t>
            </w:r>
            <w:r w:rsidRPr="00C20B23">
              <w:rPr>
                <w:rFonts w:ascii="Arial Narrow" w:hAnsi="Arial Narrow" w:cs="Arial"/>
                <w:caps/>
                <w:szCs w:val="21"/>
              </w:rPr>
              <w:t xml:space="preserve">. </w:t>
            </w:r>
            <w:r w:rsidRPr="00C20B23">
              <w:rPr>
                <w:rFonts w:ascii="Arial Narrow" w:hAnsi="Arial Narrow" w:cs="Arial"/>
                <w:szCs w:val="21"/>
              </w:rPr>
              <w:t xml:space="preserve">Jana Ostroroga </w:t>
            </w:r>
            <w:r w:rsidRPr="00C20B23">
              <w:rPr>
                <w:rFonts w:ascii="Arial Narrow" w:hAnsi="Arial Narrow" w:cs="Arial"/>
                <w:caps/>
                <w:szCs w:val="21"/>
              </w:rPr>
              <w:t>35, 01-163 WARSZAWA</w:t>
            </w:r>
          </w:p>
        </w:tc>
      </w:tr>
      <w:tr w:rsidR="00DC67B3" w:rsidRPr="00C20B23" w:rsidTr="00EF3C4D">
        <w:trPr>
          <w:trHeight w:val="454"/>
          <w:jc w:val="center"/>
        </w:trPr>
        <w:tc>
          <w:tcPr>
            <w:tcW w:w="1418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/>
            <w:vAlign w:val="center"/>
          </w:tcPr>
          <w:p w:rsidR="00DC67B3" w:rsidRPr="00C20B23" w:rsidRDefault="00DC67B3" w:rsidP="007723F4">
            <w:pPr>
              <w:spacing w:line="260" w:lineRule="exact"/>
              <w:jc w:val="right"/>
              <w:rPr>
                <w:rFonts w:ascii="Arial Narrow" w:hAnsi="Arial Narrow" w:cs="Arial"/>
                <w:sz w:val="17"/>
                <w:szCs w:val="17"/>
              </w:rPr>
            </w:pPr>
            <w:r w:rsidRPr="00C20B23">
              <w:rPr>
                <w:rFonts w:ascii="Arial Narrow" w:hAnsi="Arial Narrow" w:cs="Arial"/>
                <w:sz w:val="17"/>
                <w:szCs w:val="17"/>
              </w:rPr>
              <w:t xml:space="preserve">nazwa </w:t>
            </w:r>
          </w:p>
        </w:tc>
        <w:tc>
          <w:tcPr>
            <w:tcW w:w="848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757" w:rsidRPr="0073547D" w:rsidRDefault="00D512AA" w:rsidP="00EF3C4D">
            <w:pPr>
              <w:spacing w:line="260" w:lineRule="exact"/>
              <w:jc w:val="both"/>
              <w:rPr>
                <w:rFonts w:ascii="Arial Narrow" w:hAnsi="Arial Narrow" w:cs="Arial"/>
                <w:b/>
                <w:bCs/>
                <w:color w:val="006600"/>
                <w:sz w:val="18"/>
                <w:szCs w:val="19"/>
              </w:rPr>
            </w:pPr>
            <w:r w:rsidRPr="00D512AA">
              <w:rPr>
                <w:rFonts w:ascii="Arial Narrow" w:hAnsi="Arial Narrow" w:cs="Arial"/>
                <w:b/>
                <w:bCs/>
                <w:color w:val="006600"/>
                <w:sz w:val="18"/>
                <w:szCs w:val="19"/>
              </w:rPr>
              <w:t>USŁUGA KONTROLI DAWEK ŚRODOWISKOW</w:t>
            </w:r>
            <w:r>
              <w:rPr>
                <w:rFonts w:ascii="Arial Narrow" w:hAnsi="Arial Narrow" w:cs="Arial"/>
                <w:b/>
                <w:bCs/>
                <w:color w:val="006600"/>
                <w:sz w:val="18"/>
                <w:szCs w:val="19"/>
              </w:rPr>
              <w:t xml:space="preserve">YCH PROMIENIOWANIA JONIZUJĄCEGO DLA </w:t>
            </w:r>
            <w:r w:rsidR="001E47FE" w:rsidRPr="001E47FE">
              <w:rPr>
                <w:rFonts w:ascii="Arial Narrow" w:hAnsi="Arial Narrow" w:cs="Arial"/>
                <w:b/>
                <w:bCs/>
                <w:color w:val="006600"/>
                <w:sz w:val="18"/>
                <w:szCs w:val="19"/>
              </w:rPr>
              <w:t>ŻW</w:t>
            </w:r>
          </w:p>
        </w:tc>
      </w:tr>
      <w:tr w:rsidR="00DC67B3" w:rsidRPr="00C20B23" w:rsidTr="00EF3C4D">
        <w:trPr>
          <w:trHeight w:val="340"/>
          <w:jc w:val="center"/>
        </w:trPr>
        <w:tc>
          <w:tcPr>
            <w:tcW w:w="1418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/>
            <w:vAlign w:val="center"/>
          </w:tcPr>
          <w:p w:rsidR="00DC67B3" w:rsidRPr="00C20B23" w:rsidRDefault="00DC67B3" w:rsidP="007723F4">
            <w:pPr>
              <w:spacing w:line="260" w:lineRule="exact"/>
              <w:jc w:val="right"/>
              <w:rPr>
                <w:rFonts w:ascii="Arial Narrow" w:hAnsi="Arial Narrow" w:cs="Arial"/>
                <w:sz w:val="17"/>
                <w:szCs w:val="17"/>
              </w:rPr>
            </w:pPr>
            <w:r w:rsidRPr="00C20B23">
              <w:rPr>
                <w:rFonts w:ascii="Arial Narrow" w:hAnsi="Arial Narrow" w:cs="Arial"/>
                <w:sz w:val="17"/>
                <w:szCs w:val="17"/>
              </w:rPr>
              <w:t xml:space="preserve">oznaczenie </w:t>
            </w:r>
          </w:p>
        </w:tc>
        <w:tc>
          <w:tcPr>
            <w:tcW w:w="848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7B3" w:rsidRPr="00C20B23" w:rsidRDefault="00DC67B3" w:rsidP="00D512AA">
            <w:pPr>
              <w:spacing w:line="260" w:lineRule="exact"/>
              <w:rPr>
                <w:rFonts w:ascii="Arial Narrow" w:hAnsi="Arial Narrow" w:cs="Arial"/>
                <w:color w:val="0000CC"/>
                <w:szCs w:val="19"/>
              </w:rPr>
            </w:pPr>
            <w:r w:rsidRPr="00C20B23">
              <w:rPr>
                <w:rFonts w:ascii="Arial Narrow" w:hAnsi="Arial Narrow" w:cs="Arial"/>
                <w:b/>
                <w:color w:val="006600"/>
                <w:szCs w:val="19"/>
              </w:rPr>
              <w:t>RZ/</w:t>
            </w:r>
            <w:r w:rsidR="00A23FE9">
              <w:rPr>
                <w:rFonts w:ascii="Arial Narrow" w:hAnsi="Arial Narrow" w:cs="Arial"/>
                <w:b/>
                <w:color w:val="006600"/>
                <w:szCs w:val="19"/>
              </w:rPr>
              <w:t>6</w:t>
            </w:r>
            <w:r w:rsidR="00D512AA">
              <w:rPr>
                <w:rFonts w:ascii="Arial Narrow" w:hAnsi="Arial Narrow" w:cs="Arial"/>
                <w:b/>
                <w:color w:val="006600"/>
                <w:szCs w:val="19"/>
              </w:rPr>
              <w:t>5</w:t>
            </w:r>
            <w:r w:rsidRPr="00C20B23">
              <w:rPr>
                <w:rFonts w:ascii="Arial Narrow" w:hAnsi="Arial Narrow" w:cs="Arial"/>
                <w:b/>
                <w:color w:val="006600"/>
                <w:szCs w:val="19"/>
              </w:rPr>
              <w:t>/</w:t>
            </w:r>
            <w:r w:rsidR="00D512AA">
              <w:rPr>
                <w:rFonts w:ascii="Arial Narrow" w:hAnsi="Arial Narrow" w:cs="Arial"/>
                <w:b/>
                <w:color w:val="006600"/>
                <w:szCs w:val="19"/>
              </w:rPr>
              <w:t>U</w:t>
            </w:r>
            <w:r w:rsidRPr="00C20B23">
              <w:rPr>
                <w:rFonts w:ascii="Arial Narrow" w:hAnsi="Arial Narrow" w:cs="Arial"/>
                <w:b/>
                <w:color w:val="006600"/>
                <w:szCs w:val="19"/>
              </w:rPr>
              <w:t>/202</w:t>
            </w:r>
            <w:r w:rsidR="00547EE9">
              <w:rPr>
                <w:rFonts w:ascii="Arial Narrow" w:hAnsi="Arial Narrow" w:cs="Arial"/>
                <w:b/>
                <w:color w:val="006600"/>
                <w:szCs w:val="19"/>
              </w:rPr>
              <w:t>4</w:t>
            </w:r>
            <w:bookmarkStart w:id="0" w:name="_GoBack"/>
            <w:bookmarkEnd w:id="0"/>
          </w:p>
        </w:tc>
      </w:tr>
      <w:tr w:rsidR="000E607B" w:rsidRPr="00C20B23" w:rsidTr="00267AC7">
        <w:trPr>
          <w:trHeight w:val="454"/>
          <w:jc w:val="center"/>
        </w:trPr>
        <w:tc>
          <w:tcPr>
            <w:tcW w:w="9899" w:type="dxa"/>
            <w:gridSpan w:val="8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07B" w:rsidRPr="00C20B23" w:rsidRDefault="000E607B" w:rsidP="0087709D">
            <w:pPr>
              <w:spacing w:line="260" w:lineRule="exact"/>
              <w:jc w:val="center"/>
              <w:rPr>
                <w:rFonts w:ascii="Arial Narrow" w:hAnsi="Arial Narrow" w:cs="Arial"/>
                <w:b/>
                <w:sz w:val="22"/>
                <w:szCs w:val="21"/>
              </w:rPr>
            </w:pPr>
            <w:r w:rsidRPr="00C20B23">
              <w:rPr>
                <w:rFonts w:ascii="Arial Narrow" w:hAnsi="Arial Narrow" w:cs="Arial"/>
                <w:b/>
                <w:sz w:val="22"/>
                <w:szCs w:val="21"/>
              </w:rPr>
              <w:t>oświadczam, że:</w:t>
            </w:r>
          </w:p>
        </w:tc>
      </w:tr>
      <w:tr w:rsidR="002456DB" w:rsidRPr="00C20B23" w:rsidTr="004A0D1A">
        <w:trPr>
          <w:trHeight w:val="1018"/>
          <w:jc w:val="center"/>
        </w:trPr>
        <w:tc>
          <w:tcPr>
            <w:tcW w:w="6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</w:tcPr>
          <w:p w:rsidR="002456DB" w:rsidRPr="00C20B23" w:rsidRDefault="002456DB" w:rsidP="004A0D1A">
            <w:pPr>
              <w:numPr>
                <w:ilvl w:val="0"/>
                <w:numId w:val="93"/>
              </w:numPr>
              <w:spacing w:line="260" w:lineRule="exact"/>
              <w:ind w:left="357" w:hanging="357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9282" w:type="dxa"/>
            <w:gridSpan w:val="7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2456DB" w:rsidRPr="00C20B23" w:rsidRDefault="002456DB" w:rsidP="00EF1CD2">
            <w:pPr>
              <w:spacing w:line="260" w:lineRule="exact"/>
              <w:jc w:val="both"/>
              <w:rPr>
                <w:rFonts w:ascii="Arial Narrow" w:hAnsi="Arial Narrow" w:cs="Arial"/>
                <w:szCs w:val="21"/>
              </w:rPr>
            </w:pPr>
            <w:r w:rsidRPr="002456DB">
              <w:rPr>
                <w:rFonts w:ascii="Arial Narrow" w:hAnsi="Arial Narrow" w:cs="Arial"/>
                <w:b/>
                <w:szCs w:val="21"/>
              </w:rPr>
              <w:t xml:space="preserve">nie  zachodzą  </w:t>
            </w:r>
            <w:r w:rsidR="00EF1CD2">
              <w:rPr>
                <w:rFonts w:ascii="Arial Narrow" w:hAnsi="Arial Narrow" w:cs="Arial"/>
                <w:b/>
                <w:szCs w:val="21"/>
              </w:rPr>
              <w:t>w stosunku do</w:t>
            </w:r>
            <w:r w:rsidRPr="002456DB">
              <w:rPr>
                <w:rFonts w:ascii="Arial Narrow" w:hAnsi="Arial Narrow" w:cs="Arial"/>
                <w:b/>
                <w:szCs w:val="21"/>
              </w:rPr>
              <w:t xml:space="preserve">  mnie  przesłanki  wykluczenia </w:t>
            </w:r>
            <w:r w:rsidRPr="002456DB">
              <w:rPr>
                <w:rFonts w:ascii="Arial Narrow" w:hAnsi="Arial Narrow" w:cs="Arial"/>
                <w:szCs w:val="21"/>
              </w:rPr>
              <w:t xml:space="preserve">z postępowania na podstawie art. 5k rozporządzenia Rady (UE) nr 833/2014 z dnia 31 lipca 2014  r. dotyczącego  środków  ograniczających  w  związku  z  działaniami  Rosji destabilizującymi </w:t>
            </w:r>
            <w:r>
              <w:rPr>
                <w:rFonts w:ascii="Arial Narrow" w:hAnsi="Arial Narrow" w:cs="Arial"/>
                <w:szCs w:val="21"/>
              </w:rPr>
              <w:t xml:space="preserve">sytuację na Ukrainie </w:t>
            </w:r>
            <w:r w:rsidRPr="00EF1CD2">
              <w:rPr>
                <w:rFonts w:ascii="Arial Narrow" w:hAnsi="Arial Narrow" w:cs="Arial"/>
                <w:sz w:val="18"/>
                <w:szCs w:val="21"/>
              </w:rPr>
              <w:t>(Dz. Urz. UE  nr  L  229  z  31.07.2014,  str.  1);</w:t>
            </w:r>
          </w:p>
        </w:tc>
      </w:tr>
      <w:tr w:rsidR="000E607B" w:rsidRPr="00C20B23" w:rsidTr="007723F4">
        <w:trPr>
          <w:trHeight w:val="1018"/>
          <w:jc w:val="center"/>
        </w:trPr>
        <w:tc>
          <w:tcPr>
            <w:tcW w:w="6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</w:tcPr>
          <w:p w:rsidR="000E607B" w:rsidRPr="00C20B23" w:rsidRDefault="000E607B" w:rsidP="00267AC7">
            <w:pPr>
              <w:numPr>
                <w:ilvl w:val="0"/>
                <w:numId w:val="93"/>
              </w:numPr>
              <w:spacing w:line="260" w:lineRule="exact"/>
              <w:ind w:left="357" w:hanging="357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9282" w:type="dxa"/>
            <w:gridSpan w:val="7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0E607B" w:rsidRPr="00C20B23" w:rsidRDefault="002456DB" w:rsidP="00AF5318">
            <w:pPr>
              <w:spacing w:line="260" w:lineRule="exact"/>
              <w:jc w:val="both"/>
              <w:rPr>
                <w:rFonts w:ascii="Arial Narrow" w:hAnsi="Arial Narrow" w:cs="Arial"/>
                <w:szCs w:val="21"/>
              </w:rPr>
            </w:pPr>
            <w:r w:rsidRPr="002456DB">
              <w:rPr>
                <w:rFonts w:ascii="Arial Narrow" w:hAnsi="Arial Narrow" w:cs="Arial"/>
                <w:b/>
                <w:szCs w:val="21"/>
              </w:rPr>
              <w:t xml:space="preserve">nie  zachodzą  </w:t>
            </w:r>
            <w:r w:rsidR="00EF1CD2">
              <w:rPr>
                <w:rFonts w:ascii="Arial Narrow" w:hAnsi="Arial Narrow" w:cs="Arial"/>
                <w:b/>
                <w:szCs w:val="21"/>
              </w:rPr>
              <w:t>w stosunku do</w:t>
            </w:r>
            <w:r w:rsidR="00EF1CD2" w:rsidRPr="002456DB">
              <w:rPr>
                <w:rFonts w:ascii="Arial Narrow" w:hAnsi="Arial Narrow" w:cs="Arial"/>
                <w:b/>
                <w:szCs w:val="21"/>
              </w:rPr>
              <w:t xml:space="preserve">  mnie  </w:t>
            </w:r>
            <w:r w:rsidRPr="002456DB">
              <w:rPr>
                <w:rFonts w:ascii="Arial Narrow" w:hAnsi="Arial Narrow" w:cs="Arial"/>
                <w:b/>
                <w:szCs w:val="21"/>
              </w:rPr>
              <w:t xml:space="preserve">przesłanki  wykluczenia  </w:t>
            </w:r>
            <w:r w:rsidRPr="002456DB">
              <w:rPr>
                <w:rFonts w:ascii="Arial Narrow" w:hAnsi="Arial Narrow" w:cs="Arial"/>
                <w:szCs w:val="21"/>
              </w:rPr>
              <w:t>z postępowania na podstawie art. 7 ust. 1 ustawy z dnia 13 kwietnia 2022 r. o szczególnych rozwiązaniach w zakresie przeciwdziałania wspieraniu agresji na Ukrainę oraz służących ochronie bezpieczeństwa narodowego</w:t>
            </w:r>
            <w:r w:rsidR="000E607B" w:rsidRPr="00C20B23">
              <w:rPr>
                <w:rFonts w:ascii="Arial Narrow" w:hAnsi="Arial Narrow" w:cs="Arial"/>
                <w:szCs w:val="21"/>
              </w:rPr>
              <w:t>;</w:t>
            </w:r>
          </w:p>
        </w:tc>
      </w:tr>
      <w:tr w:rsidR="00673924" w:rsidRPr="00C20B23" w:rsidTr="00267AC7">
        <w:trPr>
          <w:trHeight w:val="697"/>
          <w:jc w:val="center"/>
        </w:trPr>
        <w:tc>
          <w:tcPr>
            <w:tcW w:w="61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3924" w:rsidRPr="00C20B23" w:rsidRDefault="00673924" w:rsidP="00267AC7">
            <w:pPr>
              <w:numPr>
                <w:ilvl w:val="0"/>
                <w:numId w:val="93"/>
              </w:numPr>
              <w:spacing w:line="260" w:lineRule="exact"/>
              <w:ind w:left="357" w:hanging="357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9282" w:type="dxa"/>
            <w:gridSpan w:val="7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924" w:rsidRPr="00C20B23" w:rsidRDefault="00673924" w:rsidP="00C761E9">
            <w:pPr>
              <w:spacing w:line="260" w:lineRule="exact"/>
              <w:jc w:val="both"/>
              <w:rPr>
                <w:rFonts w:ascii="Arial Narrow" w:hAnsi="Arial Narrow" w:cs="Arial"/>
                <w:szCs w:val="23"/>
              </w:rPr>
            </w:pPr>
            <w:r w:rsidRPr="00C20B23">
              <w:rPr>
                <w:rFonts w:ascii="Arial Narrow" w:hAnsi="Arial Narrow" w:cs="Arial"/>
                <w:szCs w:val="23"/>
              </w:rPr>
              <w:t xml:space="preserve">informacje podane w oświadczeniu </w:t>
            </w:r>
            <w:r w:rsidRPr="00C20B23">
              <w:rPr>
                <w:rFonts w:ascii="Arial Narrow" w:hAnsi="Arial Narrow" w:cs="Arial"/>
                <w:b/>
                <w:szCs w:val="23"/>
              </w:rPr>
              <w:t xml:space="preserve">są </w:t>
            </w:r>
            <w:r w:rsidR="002456DB">
              <w:rPr>
                <w:rFonts w:ascii="Arial Narrow" w:hAnsi="Arial Narrow" w:cs="Arial"/>
                <w:b/>
                <w:szCs w:val="23"/>
              </w:rPr>
              <w:t xml:space="preserve">aktualne i </w:t>
            </w:r>
            <w:r w:rsidRPr="002456DB">
              <w:rPr>
                <w:rFonts w:ascii="Arial Narrow" w:hAnsi="Arial Narrow" w:cs="Arial"/>
                <w:b/>
                <w:szCs w:val="23"/>
              </w:rPr>
              <w:t>zgodne z prawdą</w:t>
            </w:r>
            <w:r w:rsidRPr="00C20B23">
              <w:rPr>
                <w:rFonts w:ascii="Arial Narrow" w:hAnsi="Arial Narrow" w:cs="Arial"/>
                <w:szCs w:val="23"/>
              </w:rPr>
              <w:t xml:space="preserve"> oraz zostały przedstawione z pełną świadomością konsekwencji wprowadzenia Zamawiającego w błąd</w:t>
            </w:r>
            <w:r w:rsidR="00082242">
              <w:rPr>
                <w:rFonts w:ascii="Arial Narrow" w:hAnsi="Arial Narrow" w:cs="Arial"/>
                <w:szCs w:val="23"/>
              </w:rPr>
              <w:t xml:space="preserve"> przy przedstawianiu informacji</w:t>
            </w:r>
            <w:r w:rsidR="00A9780E" w:rsidRPr="00C20B23">
              <w:rPr>
                <w:rFonts w:ascii="Arial Narrow" w:hAnsi="Arial Narrow" w:cs="Arial"/>
                <w:szCs w:val="23"/>
              </w:rPr>
              <w:t>.</w:t>
            </w:r>
          </w:p>
        </w:tc>
      </w:tr>
      <w:tr w:rsidR="000E607B" w:rsidRPr="00C20B23" w:rsidTr="004B7FA1">
        <w:trPr>
          <w:trHeight w:val="227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E607B" w:rsidRPr="00C20B23" w:rsidRDefault="000E607B" w:rsidP="0087709D">
            <w:pPr>
              <w:spacing w:line="260" w:lineRule="exact"/>
              <w:rPr>
                <w:rFonts w:ascii="Arial Narrow" w:hAnsi="Arial Narrow" w:cs="Arial"/>
                <w:b/>
                <w:sz w:val="22"/>
                <w:szCs w:val="21"/>
              </w:rPr>
            </w:pPr>
          </w:p>
        </w:tc>
        <w:tc>
          <w:tcPr>
            <w:tcW w:w="9282" w:type="dxa"/>
            <w:gridSpan w:val="7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07B" w:rsidRPr="00C20B23" w:rsidRDefault="000E607B" w:rsidP="0087709D">
            <w:pPr>
              <w:spacing w:line="260" w:lineRule="exact"/>
              <w:rPr>
                <w:rFonts w:ascii="Arial Narrow" w:hAnsi="Arial Narrow" w:cs="Arial"/>
                <w:b/>
                <w:sz w:val="22"/>
                <w:szCs w:val="21"/>
              </w:rPr>
            </w:pPr>
          </w:p>
        </w:tc>
      </w:tr>
      <w:tr w:rsidR="007654D1" w:rsidRPr="00C20B23" w:rsidTr="00267AC7">
        <w:trPr>
          <w:trHeight w:val="510"/>
          <w:jc w:val="center"/>
        </w:trPr>
        <w:tc>
          <w:tcPr>
            <w:tcW w:w="617" w:type="dxa"/>
            <w:tcBorders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9780E" w:rsidRPr="00C20B23" w:rsidRDefault="00A9780E" w:rsidP="0087709D">
            <w:pPr>
              <w:spacing w:line="260" w:lineRule="exact"/>
              <w:rPr>
                <w:rFonts w:ascii="Arial Narrow" w:hAnsi="Arial Narrow" w:cs="Arial"/>
                <w:b/>
                <w:color w:val="0000CC"/>
                <w:sz w:val="22"/>
                <w:szCs w:val="21"/>
              </w:rPr>
            </w:pPr>
          </w:p>
        </w:tc>
        <w:tc>
          <w:tcPr>
            <w:tcW w:w="9282" w:type="dxa"/>
            <w:gridSpan w:val="7"/>
            <w:tcBorders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80E" w:rsidRPr="00C20B23" w:rsidRDefault="00A9780E" w:rsidP="0087709D">
            <w:pPr>
              <w:spacing w:line="260" w:lineRule="exact"/>
              <w:rPr>
                <w:rFonts w:ascii="Arial Narrow" w:hAnsi="Arial Narrow" w:cs="Arial"/>
                <w:b/>
                <w:color w:val="0000CC"/>
                <w:sz w:val="22"/>
                <w:szCs w:val="21"/>
              </w:rPr>
            </w:pPr>
          </w:p>
        </w:tc>
      </w:tr>
      <w:tr w:rsidR="00A9780E" w:rsidRPr="00C20B23" w:rsidTr="004B7FA1">
        <w:trPr>
          <w:trHeight w:val="227"/>
          <w:jc w:val="center"/>
        </w:trPr>
        <w:tc>
          <w:tcPr>
            <w:tcW w:w="61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shd w:val="clear" w:color="auto" w:fill="E7E6E6"/>
            <w:vAlign w:val="center"/>
          </w:tcPr>
          <w:p w:rsidR="00A9780E" w:rsidRPr="00C20B23" w:rsidRDefault="00A9780E" w:rsidP="0087709D">
            <w:pPr>
              <w:spacing w:line="260" w:lineRule="exact"/>
              <w:rPr>
                <w:rFonts w:ascii="Arial Narrow" w:hAnsi="Arial Narrow" w:cs="Arial"/>
                <w:b/>
                <w:sz w:val="12"/>
                <w:szCs w:val="21"/>
              </w:rPr>
            </w:pPr>
          </w:p>
        </w:tc>
        <w:tc>
          <w:tcPr>
            <w:tcW w:w="9282" w:type="dxa"/>
            <w:gridSpan w:val="7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A9780E" w:rsidRPr="00C20B23" w:rsidRDefault="00A9780E" w:rsidP="0087709D">
            <w:pPr>
              <w:spacing w:line="260" w:lineRule="exact"/>
              <w:rPr>
                <w:rFonts w:ascii="Arial Narrow" w:hAnsi="Arial Narrow" w:cs="Arial"/>
                <w:b/>
                <w:sz w:val="22"/>
                <w:szCs w:val="21"/>
              </w:rPr>
            </w:pPr>
            <w:r w:rsidRPr="00C20B23">
              <w:rPr>
                <w:rFonts w:ascii="Arial Narrow" w:hAnsi="Arial Narrow" w:cs="Arial"/>
                <w:i/>
                <w:sz w:val="14"/>
                <w:szCs w:val="24"/>
              </w:rPr>
              <w:t xml:space="preserve">Imię i nazwisko osoby uprawnionej do </w:t>
            </w:r>
            <w:r w:rsidRPr="00C20B23">
              <w:rPr>
                <w:rFonts w:ascii="Arial Narrow" w:hAnsi="Arial Narrow" w:cs="Arial"/>
                <w:i/>
                <w:iCs/>
                <w:sz w:val="14"/>
                <w:szCs w:val="24"/>
              </w:rPr>
              <w:t>reprezentacji Wykonawcy lub pełnomocnika</w:t>
            </w:r>
          </w:p>
        </w:tc>
      </w:tr>
    </w:tbl>
    <w:p w:rsidR="000E607B" w:rsidRPr="00C20B23" w:rsidRDefault="000E607B" w:rsidP="0087709D">
      <w:pPr>
        <w:tabs>
          <w:tab w:val="left" w:pos="3974"/>
        </w:tabs>
        <w:spacing w:line="260" w:lineRule="exact"/>
        <w:rPr>
          <w:rFonts w:ascii="Arial Narrow" w:hAnsi="Arial Narrow" w:cs="Arial"/>
          <w:sz w:val="14"/>
          <w:szCs w:val="24"/>
        </w:rPr>
      </w:pPr>
    </w:p>
    <w:p w:rsidR="000E607B" w:rsidRPr="00C20B23" w:rsidRDefault="000E607B" w:rsidP="0087709D">
      <w:pPr>
        <w:tabs>
          <w:tab w:val="left" w:pos="3974"/>
        </w:tabs>
        <w:spacing w:line="260" w:lineRule="exact"/>
        <w:rPr>
          <w:rFonts w:ascii="Arial Narrow" w:hAnsi="Arial Narrow" w:cs="Arial"/>
          <w:sz w:val="14"/>
          <w:szCs w:val="24"/>
        </w:rPr>
      </w:pPr>
    </w:p>
    <w:p w:rsidR="0087709D" w:rsidRPr="00C20B23" w:rsidRDefault="00555859" w:rsidP="0042652E">
      <w:pPr>
        <w:spacing w:line="220" w:lineRule="exact"/>
        <w:jc w:val="both"/>
        <w:rPr>
          <w:rFonts w:ascii="Arial Narrow" w:hAnsi="Arial Narrow" w:cs="Arial"/>
          <w:bCs/>
          <w:i/>
          <w:sz w:val="16"/>
        </w:rPr>
      </w:pPr>
      <w:r w:rsidRPr="00C20B23">
        <w:rPr>
          <w:rFonts w:ascii="Arial Narrow" w:hAnsi="Arial Narrow" w:cs="Arial"/>
          <w:b/>
          <w:bCs/>
          <w:i/>
          <w:color w:val="C00000"/>
          <w:sz w:val="16"/>
        </w:rPr>
        <w:t>1)</w:t>
      </w:r>
      <w:r w:rsidRPr="00C20B23">
        <w:rPr>
          <w:rFonts w:ascii="Arial Narrow" w:hAnsi="Arial Narrow" w:cs="Arial"/>
          <w:bCs/>
          <w:i/>
          <w:sz w:val="16"/>
        </w:rPr>
        <w:t xml:space="preserve"> Jeżeli Wykonawca ubiega się samodzielnie o udzielenie zamówienia wykreśla słowo „wspólnie”</w:t>
      </w:r>
      <w:r w:rsidRPr="00C20B23">
        <w:rPr>
          <w:rFonts w:ascii="Arial Narrow" w:hAnsi="Arial Narrow" w:cs="Arial"/>
          <w:b/>
          <w:bCs/>
          <w:i/>
          <w:sz w:val="16"/>
        </w:rPr>
        <w:t xml:space="preserve"> </w:t>
      </w:r>
      <w:r w:rsidRPr="00C20B23">
        <w:rPr>
          <w:rFonts w:ascii="Arial Narrow" w:hAnsi="Arial Narrow" w:cs="Arial"/>
          <w:bCs/>
          <w:i/>
          <w:sz w:val="16"/>
        </w:rPr>
        <w:t>i</w:t>
      </w:r>
      <w:r w:rsidRPr="00C20B23">
        <w:rPr>
          <w:rFonts w:ascii="Arial Narrow" w:hAnsi="Arial Narrow" w:cs="Arial"/>
          <w:b/>
          <w:bCs/>
          <w:i/>
          <w:sz w:val="16"/>
        </w:rPr>
        <w:t xml:space="preserve"> składa jedno oświadczenie</w:t>
      </w:r>
      <w:r w:rsidR="00C56609" w:rsidRPr="00C20B23">
        <w:rPr>
          <w:rFonts w:ascii="Arial Narrow" w:hAnsi="Arial Narrow" w:cs="Arial"/>
          <w:b/>
          <w:bCs/>
          <w:i/>
          <w:sz w:val="16"/>
        </w:rPr>
        <w:t xml:space="preserve"> </w:t>
      </w:r>
      <w:r w:rsidR="000D49FE" w:rsidRPr="00C20B23">
        <w:rPr>
          <w:rFonts w:ascii="Arial Narrow" w:hAnsi="Arial Narrow" w:cs="Arial"/>
          <w:bCs/>
          <w:i/>
          <w:sz w:val="16"/>
        </w:rPr>
        <w:t>(</w:t>
      </w:r>
      <w:r w:rsidR="00C56609" w:rsidRPr="00C20B23">
        <w:rPr>
          <w:rFonts w:ascii="Arial Narrow" w:hAnsi="Arial Narrow" w:cs="Arial"/>
          <w:bCs/>
          <w:i/>
          <w:sz w:val="16"/>
        </w:rPr>
        <w:t>na niniejszym wzorze</w:t>
      </w:r>
      <w:r w:rsidR="000D49FE" w:rsidRPr="00C20B23">
        <w:rPr>
          <w:rFonts w:ascii="Arial Narrow" w:hAnsi="Arial Narrow" w:cs="Arial"/>
          <w:bCs/>
          <w:i/>
          <w:sz w:val="16"/>
        </w:rPr>
        <w:t xml:space="preserve">) </w:t>
      </w:r>
      <w:r w:rsidRPr="00C20B23">
        <w:rPr>
          <w:rFonts w:ascii="Arial Narrow" w:hAnsi="Arial Narrow" w:cs="Arial"/>
          <w:bCs/>
          <w:i/>
          <w:sz w:val="16"/>
        </w:rPr>
        <w:t xml:space="preserve"> </w:t>
      </w:r>
      <w:r w:rsidR="0087709D" w:rsidRPr="00C20B23">
        <w:rPr>
          <w:rFonts w:ascii="Arial Narrow" w:hAnsi="Arial Narrow" w:cs="Arial"/>
          <w:bCs/>
          <w:i/>
          <w:sz w:val="16"/>
        </w:rPr>
        <w:t xml:space="preserve">o niepodleganiu wykluczeniu </w:t>
      </w:r>
    </w:p>
    <w:p w:rsidR="007825CB" w:rsidRPr="00C20B23" w:rsidRDefault="007825CB" w:rsidP="0042652E">
      <w:pPr>
        <w:spacing w:line="220" w:lineRule="exact"/>
        <w:jc w:val="both"/>
        <w:rPr>
          <w:rFonts w:ascii="Arial Narrow" w:hAnsi="Arial Narrow" w:cs="Arial"/>
          <w:bCs/>
          <w:i/>
          <w:sz w:val="16"/>
        </w:rPr>
      </w:pPr>
    </w:p>
    <w:p w:rsidR="0087709D" w:rsidRPr="00C20B23" w:rsidRDefault="00555859" w:rsidP="0042652E">
      <w:pPr>
        <w:spacing w:line="220" w:lineRule="exact"/>
        <w:jc w:val="both"/>
        <w:rPr>
          <w:rFonts w:ascii="Arial Narrow" w:hAnsi="Arial Narrow" w:cs="Arial"/>
          <w:sz w:val="14"/>
          <w:szCs w:val="24"/>
        </w:rPr>
      </w:pPr>
      <w:r w:rsidRPr="00C20B23">
        <w:rPr>
          <w:rFonts w:ascii="Arial Narrow" w:hAnsi="Arial Narrow" w:cs="Arial"/>
          <w:bCs/>
          <w:i/>
          <w:sz w:val="16"/>
        </w:rPr>
        <w:t xml:space="preserve">Wykonawcy wspólnie ubiegający się o </w:t>
      </w:r>
      <w:r w:rsidR="007825CB" w:rsidRPr="00C20B23">
        <w:rPr>
          <w:rFonts w:ascii="Arial Narrow" w:hAnsi="Arial Narrow" w:cs="Arial"/>
          <w:bCs/>
          <w:i/>
          <w:sz w:val="16"/>
        </w:rPr>
        <w:t xml:space="preserve">udzielenie </w:t>
      </w:r>
      <w:r w:rsidRPr="00C20B23">
        <w:rPr>
          <w:rFonts w:ascii="Arial Narrow" w:hAnsi="Arial Narrow" w:cs="Arial"/>
          <w:bCs/>
          <w:i/>
          <w:sz w:val="16"/>
        </w:rPr>
        <w:t>zamówienia</w:t>
      </w:r>
      <w:r w:rsidR="0087709D" w:rsidRPr="00C20B23">
        <w:rPr>
          <w:rFonts w:ascii="Arial Narrow" w:hAnsi="Arial Narrow" w:cs="Arial"/>
          <w:bCs/>
          <w:i/>
          <w:sz w:val="16"/>
        </w:rPr>
        <w:t xml:space="preserve">, </w:t>
      </w:r>
      <w:r w:rsidR="007825CB" w:rsidRPr="00C20B23">
        <w:rPr>
          <w:rFonts w:ascii="Arial Narrow" w:hAnsi="Arial Narrow" w:cs="Arial"/>
          <w:bCs/>
          <w:i/>
          <w:sz w:val="16"/>
        </w:rPr>
        <w:t>wykreślają słowo „samodzielnie”,</w:t>
      </w:r>
      <w:r w:rsidR="007825CB" w:rsidRPr="00C20B23">
        <w:rPr>
          <w:rFonts w:ascii="Arial Narrow" w:hAnsi="Arial Narrow" w:cs="Arial"/>
          <w:b/>
          <w:bCs/>
          <w:i/>
          <w:sz w:val="16"/>
        </w:rPr>
        <w:t xml:space="preserve"> </w:t>
      </w:r>
      <w:r w:rsidR="0087709D" w:rsidRPr="00C20B23">
        <w:rPr>
          <w:rFonts w:ascii="Arial Narrow" w:hAnsi="Arial Narrow" w:cs="Arial"/>
          <w:bCs/>
          <w:i/>
          <w:sz w:val="16"/>
        </w:rPr>
        <w:t>pozostawiają słowo „wspólnie” i</w:t>
      </w:r>
      <w:r w:rsidRPr="00C20B23">
        <w:rPr>
          <w:rFonts w:ascii="Arial Narrow" w:hAnsi="Arial Narrow" w:cs="Arial"/>
          <w:bCs/>
          <w:i/>
          <w:sz w:val="16"/>
        </w:rPr>
        <w:t xml:space="preserve"> </w:t>
      </w:r>
      <w:r w:rsidR="0087709D" w:rsidRPr="00C20B23">
        <w:rPr>
          <w:rFonts w:ascii="Arial Narrow" w:hAnsi="Arial Narrow" w:cs="Arial"/>
          <w:b/>
          <w:bCs/>
          <w:i/>
          <w:sz w:val="16"/>
        </w:rPr>
        <w:t xml:space="preserve">składają </w:t>
      </w:r>
      <w:r w:rsidR="0087709D" w:rsidRPr="00314D36">
        <w:rPr>
          <w:rFonts w:ascii="Arial Narrow" w:hAnsi="Arial Narrow" w:cs="Arial"/>
          <w:b/>
          <w:bCs/>
          <w:i/>
          <w:sz w:val="16"/>
          <w:u w:val="single"/>
        </w:rPr>
        <w:t>odrębne oświadczenia</w:t>
      </w:r>
      <w:r w:rsidR="00C56609" w:rsidRPr="00C20B23">
        <w:rPr>
          <w:rFonts w:ascii="Arial Narrow" w:hAnsi="Arial Narrow" w:cs="Arial"/>
          <w:b/>
          <w:bCs/>
          <w:i/>
          <w:sz w:val="16"/>
        </w:rPr>
        <w:t xml:space="preserve"> </w:t>
      </w:r>
      <w:r w:rsidR="00C56609" w:rsidRPr="00C20B23">
        <w:rPr>
          <w:rFonts w:ascii="Arial Narrow" w:hAnsi="Arial Narrow" w:cs="Arial"/>
          <w:bCs/>
          <w:i/>
          <w:sz w:val="16"/>
        </w:rPr>
        <w:t>(na niniejszym wzorze)</w:t>
      </w:r>
      <w:r w:rsidR="004B7FA1" w:rsidRPr="00C20B23">
        <w:rPr>
          <w:rFonts w:ascii="Arial Narrow" w:hAnsi="Arial Narrow" w:cs="Arial"/>
          <w:bCs/>
          <w:i/>
          <w:sz w:val="16"/>
        </w:rPr>
        <w:t xml:space="preserve"> o niepodleganiu wykluczeniu</w:t>
      </w:r>
      <w:r w:rsidR="007825CB" w:rsidRPr="00C20B23">
        <w:rPr>
          <w:rFonts w:ascii="Arial Narrow" w:hAnsi="Arial Narrow" w:cs="Arial"/>
          <w:bCs/>
          <w:i/>
          <w:sz w:val="16"/>
        </w:rPr>
        <w:t>.</w:t>
      </w:r>
    </w:p>
    <w:p w:rsidR="00555859" w:rsidRPr="00C20B23" w:rsidRDefault="00555859" w:rsidP="0042652E">
      <w:pPr>
        <w:spacing w:line="220" w:lineRule="exact"/>
        <w:jc w:val="both"/>
        <w:rPr>
          <w:rFonts w:ascii="Arial Narrow" w:hAnsi="Arial Narrow" w:cs="Arial"/>
          <w:bCs/>
          <w:i/>
          <w:sz w:val="16"/>
        </w:rPr>
      </w:pPr>
    </w:p>
    <w:p w:rsidR="00555859" w:rsidRPr="00C20B23" w:rsidRDefault="00555859" w:rsidP="0042652E">
      <w:pPr>
        <w:spacing w:line="220" w:lineRule="exact"/>
        <w:jc w:val="both"/>
        <w:rPr>
          <w:rFonts w:ascii="Arial Narrow" w:hAnsi="Arial Narrow" w:cs="Arial"/>
          <w:bCs/>
          <w:i/>
          <w:sz w:val="16"/>
        </w:rPr>
      </w:pPr>
      <w:r w:rsidRPr="00C20B23">
        <w:rPr>
          <w:rFonts w:ascii="Arial Narrow" w:hAnsi="Arial Narrow" w:cs="Arial"/>
          <w:b/>
          <w:bCs/>
          <w:i/>
          <w:color w:val="C00000"/>
          <w:sz w:val="16"/>
        </w:rPr>
        <w:t>2)</w:t>
      </w:r>
      <w:r w:rsidRPr="00C20B23">
        <w:rPr>
          <w:rFonts w:ascii="Arial Narrow" w:hAnsi="Arial Narrow" w:cs="Arial"/>
          <w:bCs/>
          <w:i/>
          <w:sz w:val="16"/>
        </w:rPr>
        <w:t xml:space="preserve"> Wykonawcy, którzy wspólnie ubiegają się o udzielenie zamówienia, </w:t>
      </w:r>
      <w:r w:rsidR="0087709D" w:rsidRPr="00C20B23">
        <w:rPr>
          <w:rFonts w:ascii="Arial Narrow" w:hAnsi="Arial Narrow" w:cs="Arial"/>
          <w:bCs/>
          <w:i/>
          <w:sz w:val="16"/>
        </w:rPr>
        <w:t xml:space="preserve">na </w:t>
      </w:r>
      <w:r w:rsidRPr="00314D36">
        <w:rPr>
          <w:rFonts w:ascii="Arial Narrow" w:hAnsi="Arial Narrow" w:cs="Arial"/>
          <w:bCs/>
          <w:i/>
          <w:sz w:val="16"/>
          <w:u w:val="single"/>
        </w:rPr>
        <w:t>odrębn</w:t>
      </w:r>
      <w:r w:rsidR="00B062BA" w:rsidRPr="00314D36">
        <w:rPr>
          <w:rFonts w:ascii="Arial Narrow" w:hAnsi="Arial Narrow" w:cs="Arial"/>
          <w:bCs/>
          <w:i/>
          <w:sz w:val="16"/>
          <w:u w:val="single"/>
        </w:rPr>
        <w:t>ie składanych przez nich</w:t>
      </w:r>
      <w:r w:rsidRPr="00314D36">
        <w:rPr>
          <w:rFonts w:ascii="Arial Narrow" w:hAnsi="Arial Narrow" w:cs="Arial"/>
          <w:bCs/>
          <w:i/>
          <w:sz w:val="16"/>
          <w:u w:val="single"/>
        </w:rPr>
        <w:t xml:space="preserve"> oświadczenia</w:t>
      </w:r>
      <w:r w:rsidR="0087709D" w:rsidRPr="00314D36">
        <w:rPr>
          <w:rFonts w:ascii="Arial Narrow" w:hAnsi="Arial Narrow" w:cs="Arial"/>
          <w:bCs/>
          <w:i/>
          <w:sz w:val="16"/>
          <w:u w:val="single"/>
        </w:rPr>
        <w:t>ch</w:t>
      </w:r>
      <w:r w:rsidR="00B062BA" w:rsidRPr="00C20B23">
        <w:rPr>
          <w:rFonts w:ascii="Arial Narrow" w:hAnsi="Arial Narrow" w:cs="Arial"/>
          <w:bCs/>
          <w:i/>
          <w:sz w:val="16"/>
        </w:rPr>
        <w:t>,</w:t>
      </w:r>
      <w:r w:rsidRPr="00C20B23">
        <w:rPr>
          <w:rFonts w:ascii="Arial Narrow" w:hAnsi="Arial Narrow" w:cs="Arial"/>
          <w:bCs/>
          <w:i/>
          <w:sz w:val="16"/>
        </w:rPr>
        <w:t xml:space="preserve"> </w:t>
      </w:r>
      <w:r w:rsidR="00C56609" w:rsidRPr="00C20B23">
        <w:rPr>
          <w:rFonts w:ascii="Arial Narrow" w:hAnsi="Arial Narrow" w:cs="Arial"/>
          <w:bCs/>
          <w:i/>
          <w:sz w:val="16"/>
        </w:rPr>
        <w:t xml:space="preserve">wypełniają </w:t>
      </w:r>
      <w:r w:rsidR="0087709D" w:rsidRPr="00C20B23">
        <w:rPr>
          <w:rFonts w:ascii="Arial Narrow" w:hAnsi="Arial Narrow" w:cs="Arial"/>
          <w:bCs/>
          <w:i/>
          <w:sz w:val="16"/>
        </w:rPr>
        <w:t>„</w:t>
      </w:r>
      <w:r w:rsidR="0087709D" w:rsidRPr="00C20B23">
        <w:rPr>
          <w:rFonts w:ascii="Arial Narrow" w:hAnsi="Arial Narrow" w:cs="Arial"/>
          <w:b/>
          <w:bCs/>
          <w:i/>
          <w:sz w:val="16"/>
        </w:rPr>
        <w:t>Dane Wykonawcy</w:t>
      </w:r>
      <w:r w:rsidR="00C56609" w:rsidRPr="00C20B23">
        <w:rPr>
          <w:rFonts w:ascii="Arial Narrow" w:hAnsi="Arial Narrow" w:cs="Arial"/>
          <w:b/>
          <w:bCs/>
          <w:i/>
          <w:sz w:val="16"/>
        </w:rPr>
        <w:t>” właściwe dla Wykonawcy, którego dokument dotyczy</w:t>
      </w:r>
      <w:r w:rsidR="0087709D" w:rsidRPr="00C20B23">
        <w:rPr>
          <w:rFonts w:ascii="Arial Narrow" w:hAnsi="Arial Narrow" w:cs="Arial"/>
          <w:bCs/>
          <w:i/>
          <w:sz w:val="16"/>
        </w:rPr>
        <w:t>.</w:t>
      </w:r>
    </w:p>
    <w:p w:rsidR="00555859" w:rsidRPr="00C20B23" w:rsidRDefault="00555859" w:rsidP="0042652E">
      <w:pPr>
        <w:tabs>
          <w:tab w:val="left" w:pos="3974"/>
        </w:tabs>
        <w:spacing w:line="220" w:lineRule="exact"/>
        <w:rPr>
          <w:rFonts w:ascii="Arial Narrow" w:hAnsi="Arial Narrow" w:cs="Arial"/>
          <w:sz w:val="14"/>
          <w:szCs w:val="24"/>
        </w:rPr>
      </w:pPr>
    </w:p>
    <w:sectPr w:rsidR="00555859" w:rsidRPr="00C20B23" w:rsidSect="00395E1E">
      <w:footerReference w:type="default" r:id="rId9"/>
      <w:pgSz w:w="11906" w:h="16838"/>
      <w:pgMar w:top="567" w:right="425" w:bottom="425" w:left="1701" w:header="703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3383" w:rsidRDefault="00183383">
      <w:r>
        <w:separator/>
      </w:r>
    </w:p>
  </w:endnote>
  <w:endnote w:type="continuationSeparator" w:id="0">
    <w:p w:rsidR="00183383" w:rsidRDefault="001833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OpenSymbol">
    <w:altName w:val="Times New Roman"/>
    <w:charset w:val="00"/>
    <w:family w:val="auto"/>
    <w:pitch w:val="variable"/>
  </w:font>
  <w:font w:name="StarSymbol">
    <w:altName w:val="Arial Unicode MS"/>
    <w:charset w:val="80"/>
    <w:family w:val="auto"/>
    <w:pitch w:val="default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6A4" w:rsidRPr="00EA3DCA" w:rsidRDefault="009B36A4" w:rsidP="00A9780E">
    <w:pPr>
      <w:pStyle w:val="Stopka"/>
      <w:framePr w:w="9076" w:wrap="around" w:vAnchor="text" w:hAnchor="page" w:x="1899" w:y="167"/>
      <w:jc w:val="center"/>
      <w:rPr>
        <w:rStyle w:val="Numerstrony"/>
        <w:rFonts w:ascii="Arial" w:hAnsi="Arial" w:cs="Arial"/>
        <w:b/>
        <w:i/>
        <w:sz w:val="16"/>
      </w:rPr>
    </w:pPr>
    <w:r w:rsidRPr="003D05C3">
      <w:rPr>
        <w:rStyle w:val="Numerstrony"/>
        <w:rFonts w:ascii="Arial" w:hAnsi="Arial" w:cs="Arial"/>
        <w:i/>
        <w:sz w:val="14"/>
      </w:rPr>
      <w:t xml:space="preserve"> strona </w:t>
    </w:r>
    <w:r w:rsidRPr="003D05C3">
      <w:rPr>
        <w:rStyle w:val="Numerstrony"/>
        <w:rFonts w:ascii="Arial" w:hAnsi="Arial" w:cs="Arial"/>
        <w:i/>
        <w:sz w:val="14"/>
      </w:rPr>
      <w:fldChar w:fldCharType="begin"/>
    </w:r>
    <w:r w:rsidRPr="003D05C3">
      <w:rPr>
        <w:rStyle w:val="Numerstrony"/>
        <w:rFonts w:ascii="Arial" w:hAnsi="Arial" w:cs="Arial"/>
        <w:i/>
        <w:sz w:val="14"/>
      </w:rPr>
      <w:instrText xml:space="preserve">PAGE  </w:instrText>
    </w:r>
    <w:r w:rsidRPr="003D05C3">
      <w:rPr>
        <w:rStyle w:val="Numerstrony"/>
        <w:rFonts w:ascii="Arial" w:hAnsi="Arial" w:cs="Arial"/>
        <w:i/>
        <w:sz w:val="14"/>
      </w:rPr>
      <w:fldChar w:fldCharType="separate"/>
    </w:r>
    <w:r w:rsidR="00D512AA">
      <w:rPr>
        <w:rStyle w:val="Numerstrony"/>
        <w:rFonts w:ascii="Arial" w:hAnsi="Arial" w:cs="Arial"/>
        <w:i/>
        <w:noProof/>
        <w:sz w:val="14"/>
      </w:rPr>
      <w:t>1</w:t>
    </w:r>
    <w:r w:rsidRPr="003D05C3">
      <w:rPr>
        <w:rStyle w:val="Numerstrony"/>
        <w:rFonts w:ascii="Arial" w:hAnsi="Arial" w:cs="Arial"/>
        <w:i/>
        <w:sz w:val="14"/>
      </w:rPr>
      <w:fldChar w:fldCharType="end"/>
    </w:r>
    <w:r w:rsidRPr="003D05C3">
      <w:rPr>
        <w:rStyle w:val="Numerstrony"/>
        <w:rFonts w:ascii="Arial" w:hAnsi="Arial" w:cs="Arial"/>
        <w:i/>
        <w:sz w:val="14"/>
      </w:rPr>
      <w:t xml:space="preserve"> z </w:t>
    </w:r>
    <w:r w:rsidRPr="003D05C3">
      <w:rPr>
        <w:rStyle w:val="Numerstrony"/>
        <w:rFonts w:ascii="Arial" w:hAnsi="Arial" w:cs="Arial"/>
        <w:i/>
        <w:sz w:val="14"/>
      </w:rPr>
      <w:fldChar w:fldCharType="begin"/>
    </w:r>
    <w:r w:rsidRPr="003D05C3">
      <w:rPr>
        <w:rStyle w:val="Numerstrony"/>
        <w:rFonts w:ascii="Arial" w:hAnsi="Arial" w:cs="Arial"/>
        <w:i/>
        <w:sz w:val="14"/>
      </w:rPr>
      <w:instrText xml:space="preserve"> NUMPAGES </w:instrText>
    </w:r>
    <w:r w:rsidRPr="003D05C3">
      <w:rPr>
        <w:rStyle w:val="Numerstrony"/>
        <w:rFonts w:ascii="Arial" w:hAnsi="Arial" w:cs="Arial"/>
        <w:i/>
        <w:sz w:val="14"/>
      </w:rPr>
      <w:fldChar w:fldCharType="separate"/>
    </w:r>
    <w:r w:rsidR="00D512AA">
      <w:rPr>
        <w:rStyle w:val="Numerstrony"/>
        <w:rFonts w:ascii="Arial" w:hAnsi="Arial" w:cs="Arial"/>
        <w:i/>
        <w:noProof/>
        <w:sz w:val="14"/>
      </w:rPr>
      <w:t>1</w:t>
    </w:r>
    <w:r w:rsidRPr="003D05C3">
      <w:rPr>
        <w:rStyle w:val="Numerstrony"/>
        <w:rFonts w:ascii="Arial" w:hAnsi="Arial" w:cs="Arial"/>
        <w:i/>
        <w:sz w:val="14"/>
      </w:rPr>
      <w:fldChar w:fldCharType="end"/>
    </w:r>
  </w:p>
  <w:p w:rsidR="009B36A4" w:rsidRDefault="009B36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3383" w:rsidRDefault="00183383">
      <w:r>
        <w:separator/>
      </w:r>
    </w:p>
  </w:footnote>
  <w:footnote w:type="continuationSeparator" w:id="0">
    <w:p w:rsidR="00183383" w:rsidRDefault="001833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5594797E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" w15:restartNumberingAfterBreak="0">
    <w:nsid w:val="00000003"/>
    <w:multiLevelType w:val="multilevel"/>
    <w:tmpl w:val="00000003"/>
    <w:name w:val="WW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5"/>
    <w:multiLevelType w:val="multilevel"/>
    <w:tmpl w:val="00000005"/>
    <w:name w:val="WW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6"/>
    <w:multiLevelType w:val="multilevel"/>
    <w:tmpl w:val="00000006"/>
    <w:name w:val="WW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7"/>
    <w:multiLevelType w:val="multilevel"/>
    <w:tmpl w:val="00000007"/>
    <w:name w:val="WWNum8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/>
      </w:rPr>
    </w:lvl>
  </w:abstractNum>
  <w:abstractNum w:abstractNumId="5" w15:restartNumberingAfterBreak="0">
    <w:nsid w:val="00000008"/>
    <w:multiLevelType w:val="multilevel"/>
    <w:tmpl w:val="00000008"/>
    <w:name w:val="WW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09"/>
    <w:multiLevelType w:val="singleLevel"/>
    <w:tmpl w:val="00000009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50" w:hanging="390"/>
      </w:pPr>
    </w:lvl>
  </w:abstractNum>
  <w:abstractNum w:abstractNumId="7" w15:restartNumberingAfterBreak="0">
    <w:nsid w:val="0000000A"/>
    <w:multiLevelType w:val="singleLevel"/>
    <w:tmpl w:val="0000000A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8" w15:restartNumberingAfterBreak="0">
    <w:nsid w:val="0000000C"/>
    <w:multiLevelType w:val="singleLevel"/>
    <w:tmpl w:val="0000000C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D"/>
    <w:multiLevelType w:val="singleLevel"/>
    <w:tmpl w:val="0000000D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E"/>
    <w:multiLevelType w:val="singleLevel"/>
    <w:tmpl w:val="0000000E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1" w15:restartNumberingAfterBreak="0">
    <w:nsid w:val="0000000F"/>
    <w:multiLevelType w:val="singleLevel"/>
    <w:tmpl w:val="0000000F"/>
    <w:name w:val="WW8Num31"/>
    <w:lvl w:ilvl="0">
      <w:start w:val="1"/>
      <w:numFmt w:val="lowerLetter"/>
      <w:lvlText w:val="%1)"/>
      <w:lvlJc w:val="left"/>
      <w:pPr>
        <w:tabs>
          <w:tab w:val="num" w:pos="0"/>
        </w:tabs>
        <w:ind w:left="690" w:hanging="360"/>
      </w:pPr>
    </w:lvl>
  </w:abstractNum>
  <w:abstractNum w:abstractNumId="12" w15:restartNumberingAfterBreak="0">
    <w:nsid w:val="015F52AA"/>
    <w:multiLevelType w:val="multilevel"/>
    <w:tmpl w:val="ADE83BA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0512461F"/>
    <w:multiLevelType w:val="multilevel"/>
    <w:tmpl w:val="A456ED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sz w:val="22"/>
        <w:szCs w:val="22"/>
      </w:rPr>
    </w:lvl>
    <w:lvl w:ilvl="3">
      <w:start w:val="1"/>
      <w:numFmt w:val="decimalZero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059A0208"/>
    <w:multiLevelType w:val="multilevel"/>
    <w:tmpl w:val="96084B2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05A419B7"/>
    <w:multiLevelType w:val="multilevel"/>
    <w:tmpl w:val="8E7CD6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06010614"/>
    <w:multiLevelType w:val="singleLevel"/>
    <w:tmpl w:val="52FC131E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07C661C7"/>
    <w:multiLevelType w:val="multilevel"/>
    <w:tmpl w:val="B9687B08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09431047"/>
    <w:multiLevelType w:val="multilevel"/>
    <w:tmpl w:val="9A649F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0C6650C0"/>
    <w:multiLevelType w:val="multilevel"/>
    <w:tmpl w:val="2DC2E046"/>
    <w:lvl w:ilvl="0">
      <w:start w:val="1"/>
      <w:numFmt w:val="decimal"/>
      <w:lvlText w:val="%1."/>
      <w:lvlJc w:val="left"/>
      <w:pPr>
        <w:ind w:left="471" w:hanging="360"/>
      </w:pPr>
    </w:lvl>
    <w:lvl w:ilvl="1">
      <w:start w:val="1"/>
      <w:numFmt w:val="decimal"/>
      <w:isLgl/>
      <w:lvlText w:val="%1.%2."/>
      <w:lvlJc w:val="left"/>
      <w:pPr>
        <w:ind w:left="47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9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5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11" w:hanging="1800"/>
      </w:pPr>
      <w:rPr>
        <w:rFonts w:hint="default"/>
      </w:rPr>
    </w:lvl>
  </w:abstractNum>
  <w:abstractNum w:abstractNumId="20" w15:restartNumberingAfterBreak="0">
    <w:nsid w:val="0DC57616"/>
    <w:multiLevelType w:val="multilevel"/>
    <w:tmpl w:val="019653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  <w:sz w:val="24"/>
        <w:szCs w:val="24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0F375454"/>
    <w:multiLevelType w:val="multilevel"/>
    <w:tmpl w:val="869A2D7C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10025AB0"/>
    <w:multiLevelType w:val="singleLevel"/>
    <w:tmpl w:val="7670062C"/>
    <w:lvl w:ilvl="0">
      <w:start w:val="2"/>
      <w:numFmt w:val="decimal"/>
      <w:lvlText w:val="%1)"/>
      <w:legacy w:legacy="1" w:legacySpace="0" w:legacyIndent="317"/>
      <w:lvlJc w:val="left"/>
      <w:rPr>
        <w:rFonts w:ascii="Arial" w:hAnsi="Arial" w:cs="Arial" w:hint="default"/>
        <w:sz w:val="20"/>
        <w:szCs w:val="20"/>
      </w:rPr>
    </w:lvl>
  </w:abstractNum>
  <w:abstractNum w:abstractNumId="23" w15:restartNumberingAfterBreak="0">
    <w:nsid w:val="105A7702"/>
    <w:multiLevelType w:val="multilevel"/>
    <w:tmpl w:val="2C68EFCE"/>
    <w:numStyleLink w:val="Styl1"/>
  </w:abstractNum>
  <w:abstractNum w:abstractNumId="24" w15:restartNumberingAfterBreak="0">
    <w:nsid w:val="10960699"/>
    <w:multiLevelType w:val="hybridMultilevel"/>
    <w:tmpl w:val="96BAD1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09D1A12"/>
    <w:multiLevelType w:val="singleLevel"/>
    <w:tmpl w:val="60EEF564"/>
    <w:lvl w:ilvl="0">
      <w:start w:val="1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10EB4958"/>
    <w:multiLevelType w:val="hybridMultilevel"/>
    <w:tmpl w:val="E2A8CD70"/>
    <w:lvl w:ilvl="0" w:tplc="099E387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3415373"/>
    <w:multiLevelType w:val="multilevel"/>
    <w:tmpl w:val="A80411FA"/>
    <w:styleLink w:val="Styl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139A3DAD"/>
    <w:multiLevelType w:val="multilevel"/>
    <w:tmpl w:val="B180F4C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13E909FD"/>
    <w:multiLevelType w:val="multilevel"/>
    <w:tmpl w:val="234EAE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0" w15:restartNumberingAfterBreak="0">
    <w:nsid w:val="147D2A1E"/>
    <w:multiLevelType w:val="multilevel"/>
    <w:tmpl w:val="E69C9F0A"/>
    <w:lvl w:ilvl="0">
      <w:start w:val="1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14B50AC3"/>
    <w:multiLevelType w:val="multilevel"/>
    <w:tmpl w:val="3D5AF29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color w:val="000000"/>
      </w:rPr>
    </w:lvl>
  </w:abstractNum>
  <w:abstractNum w:abstractNumId="32" w15:restartNumberingAfterBreak="0">
    <w:nsid w:val="185411F6"/>
    <w:multiLevelType w:val="hybridMultilevel"/>
    <w:tmpl w:val="7EA2ACDE"/>
    <w:lvl w:ilvl="0" w:tplc="0415000F">
      <w:start w:val="1"/>
      <w:numFmt w:val="decimal"/>
      <w:lvlText w:val="%1."/>
      <w:lvlJc w:val="left"/>
      <w:pPr>
        <w:ind w:left="471" w:hanging="360"/>
      </w:pPr>
    </w:lvl>
    <w:lvl w:ilvl="1" w:tplc="04150019" w:tentative="1">
      <w:start w:val="1"/>
      <w:numFmt w:val="lowerLetter"/>
      <w:lvlText w:val="%2."/>
      <w:lvlJc w:val="left"/>
      <w:pPr>
        <w:ind w:left="1191" w:hanging="360"/>
      </w:pPr>
    </w:lvl>
    <w:lvl w:ilvl="2" w:tplc="0415001B" w:tentative="1">
      <w:start w:val="1"/>
      <w:numFmt w:val="lowerRoman"/>
      <w:lvlText w:val="%3."/>
      <w:lvlJc w:val="right"/>
      <w:pPr>
        <w:ind w:left="1911" w:hanging="180"/>
      </w:pPr>
    </w:lvl>
    <w:lvl w:ilvl="3" w:tplc="0415000F" w:tentative="1">
      <w:start w:val="1"/>
      <w:numFmt w:val="decimal"/>
      <w:lvlText w:val="%4."/>
      <w:lvlJc w:val="left"/>
      <w:pPr>
        <w:ind w:left="2631" w:hanging="360"/>
      </w:pPr>
    </w:lvl>
    <w:lvl w:ilvl="4" w:tplc="04150019" w:tentative="1">
      <w:start w:val="1"/>
      <w:numFmt w:val="lowerLetter"/>
      <w:lvlText w:val="%5."/>
      <w:lvlJc w:val="left"/>
      <w:pPr>
        <w:ind w:left="3351" w:hanging="360"/>
      </w:pPr>
    </w:lvl>
    <w:lvl w:ilvl="5" w:tplc="0415001B" w:tentative="1">
      <w:start w:val="1"/>
      <w:numFmt w:val="lowerRoman"/>
      <w:lvlText w:val="%6."/>
      <w:lvlJc w:val="right"/>
      <w:pPr>
        <w:ind w:left="4071" w:hanging="180"/>
      </w:pPr>
    </w:lvl>
    <w:lvl w:ilvl="6" w:tplc="0415000F" w:tentative="1">
      <w:start w:val="1"/>
      <w:numFmt w:val="decimal"/>
      <w:lvlText w:val="%7."/>
      <w:lvlJc w:val="left"/>
      <w:pPr>
        <w:ind w:left="4791" w:hanging="360"/>
      </w:pPr>
    </w:lvl>
    <w:lvl w:ilvl="7" w:tplc="04150019" w:tentative="1">
      <w:start w:val="1"/>
      <w:numFmt w:val="lowerLetter"/>
      <w:lvlText w:val="%8."/>
      <w:lvlJc w:val="left"/>
      <w:pPr>
        <w:ind w:left="5511" w:hanging="360"/>
      </w:pPr>
    </w:lvl>
    <w:lvl w:ilvl="8" w:tplc="0415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33" w15:restartNumberingAfterBreak="0">
    <w:nsid w:val="191E5051"/>
    <w:multiLevelType w:val="multilevel"/>
    <w:tmpl w:val="917492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1F220E60"/>
    <w:multiLevelType w:val="hybridMultilevel"/>
    <w:tmpl w:val="6C70A758"/>
    <w:lvl w:ilvl="0" w:tplc="837E0934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35" w15:restartNumberingAfterBreak="0">
    <w:nsid w:val="205354F3"/>
    <w:multiLevelType w:val="multilevel"/>
    <w:tmpl w:val="6D4692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6" w15:restartNumberingAfterBreak="0">
    <w:nsid w:val="20B748D5"/>
    <w:multiLevelType w:val="hybridMultilevel"/>
    <w:tmpl w:val="43AEFC38"/>
    <w:lvl w:ilvl="0" w:tplc="B8DC62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1916748"/>
    <w:multiLevelType w:val="hybridMultilevel"/>
    <w:tmpl w:val="B50AB7B2"/>
    <w:lvl w:ilvl="0" w:tplc="7F50A05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2497331"/>
    <w:multiLevelType w:val="multilevel"/>
    <w:tmpl w:val="6E262124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22960394"/>
    <w:multiLevelType w:val="hybridMultilevel"/>
    <w:tmpl w:val="7B922DF4"/>
    <w:name w:val="WW8Num2322"/>
    <w:lvl w:ilvl="0" w:tplc="D92C1BC8">
      <w:start w:val="1"/>
      <w:numFmt w:val="lowerLetter"/>
      <w:lvlText w:val="%1)"/>
      <w:lvlJc w:val="left"/>
      <w:pPr>
        <w:tabs>
          <w:tab w:val="num" w:pos="2987"/>
        </w:tabs>
        <w:ind w:left="2987" w:hanging="360"/>
      </w:pPr>
      <w:rPr>
        <w:rFonts w:hint="default"/>
        <w:b w:val="0"/>
        <w:i w:val="0"/>
      </w:rPr>
    </w:lvl>
    <w:lvl w:ilvl="1" w:tplc="0415000B">
      <w:start w:val="1"/>
      <w:numFmt w:val="bullet"/>
      <w:lvlText w:val=""/>
      <w:lvlJc w:val="left"/>
      <w:pPr>
        <w:tabs>
          <w:tab w:val="num" w:pos="383"/>
        </w:tabs>
        <w:ind w:left="383" w:hanging="360"/>
      </w:pPr>
      <w:rPr>
        <w:rFonts w:ascii="Wingdings" w:hAnsi="Wingdings" w:hint="default"/>
      </w:rPr>
    </w:lvl>
    <w:lvl w:ilvl="2" w:tplc="5D32B0A2">
      <w:start w:val="1"/>
      <w:numFmt w:val="lowerLetter"/>
      <w:lvlText w:val="%3)"/>
      <w:lvlJc w:val="left"/>
      <w:pPr>
        <w:tabs>
          <w:tab w:val="num" w:pos="1283"/>
        </w:tabs>
        <w:ind w:left="128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1823"/>
        </w:tabs>
        <w:ind w:left="18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43"/>
        </w:tabs>
        <w:ind w:left="25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63"/>
        </w:tabs>
        <w:ind w:left="32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83"/>
        </w:tabs>
        <w:ind w:left="39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703"/>
        </w:tabs>
        <w:ind w:left="47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23"/>
        </w:tabs>
        <w:ind w:left="5423" w:hanging="180"/>
      </w:pPr>
    </w:lvl>
  </w:abstractNum>
  <w:abstractNum w:abstractNumId="40" w15:restartNumberingAfterBreak="0">
    <w:nsid w:val="23912DB9"/>
    <w:multiLevelType w:val="hybridMultilevel"/>
    <w:tmpl w:val="216ED07A"/>
    <w:lvl w:ilvl="0" w:tplc="A8266A9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  <w:i/>
        <w:sz w:val="16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23C31B81"/>
    <w:multiLevelType w:val="multilevel"/>
    <w:tmpl w:val="5990757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2" w15:restartNumberingAfterBreak="0">
    <w:nsid w:val="25A6166F"/>
    <w:multiLevelType w:val="singleLevel"/>
    <w:tmpl w:val="52FC131E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43" w15:restartNumberingAfterBreak="0">
    <w:nsid w:val="298C199A"/>
    <w:multiLevelType w:val="multilevel"/>
    <w:tmpl w:val="E8C6B46E"/>
    <w:lvl w:ilvl="0">
      <w:start w:val="1"/>
      <w:numFmt w:val="upperLetter"/>
      <w:pStyle w:val="Nagwek1"/>
      <w:lvlText w:val="%1."/>
      <w:lvlJc w:val="left"/>
      <w:pPr>
        <w:tabs>
          <w:tab w:val="num" w:pos="360"/>
        </w:tabs>
        <w:ind w:left="0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659"/>
        </w:tabs>
      </w:pPr>
      <w:rPr>
        <w:rFonts w:hint="default"/>
      </w:rPr>
    </w:lvl>
    <w:lvl w:ilvl="2">
      <w:start w:val="1"/>
      <w:numFmt w:val="decimal"/>
      <w:pStyle w:val="Nagwek3"/>
      <w:lvlText w:val="%2.%3"/>
      <w:lvlJc w:val="left"/>
      <w:pPr>
        <w:tabs>
          <w:tab w:val="num" w:pos="1091"/>
        </w:tabs>
        <w:ind w:left="1091" w:hanging="432"/>
      </w:pPr>
      <w:rPr>
        <w:rFonts w:hint="default"/>
        <w:b/>
        <w:i w:val="0"/>
        <w:strike w:val="0"/>
      </w:rPr>
    </w:lvl>
    <w:lvl w:ilvl="3">
      <w:start w:val="1"/>
      <w:numFmt w:val="bullet"/>
      <w:lvlText w:val=""/>
      <w:lvlJc w:val="left"/>
      <w:pPr>
        <w:tabs>
          <w:tab w:val="num" w:pos="1919"/>
        </w:tabs>
        <w:ind w:left="1199"/>
      </w:pPr>
      <w:rPr>
        <w:rFonts w:ascii="Symbol" w:hAnsi="Symbol" w:hint="default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5">
      <w:start w:val="1"/>
      <w:numFmt w:val="lowerRoman"/>
      <w:pStyle w:val="Nagwek6"/>
      <w:lvlText w:val="%6."/>
      <w:lvlJc w:val="left"/>
      <w:pPr>
        <w:tabs>
          <w:tab w:val="num" w:pos="1717"/>
        </w:tabs>
        <w:ind w:left="1717" w:hanging="709"/>
      </w:pPr>
      <w:rPr>
        <w:rFonts w:hint="default"/>
      </w:rPr>
    </w:lvl>
    <w:lvl w:ilvl="6">
      <w:start w:val="1"/>
      <w:numFmt w:val="lowerRoman"/>
      <w:pStyle w:val="Nagwek7"/>
      <w:lvlText w:val="%7."/>
      <w:lvlJc w:val="left"/>
      <w:pPr>
        <w:tabs>
          <w:tab w:val="num" w:pos="1717"/>
        </w:tabs>
        <w:ind w:left="1717" w:hanging="709"/>
      </w:pPr>
      <w:rPr>
        <w:rFonts w:hint="default"/>
      </w:rPr>
    </w:lvl>
    <w:lvl w:ilvl="7">
      <w:start w:val="1"/>
      <w:numFmt w:val="lowerRoman"/>
      <w:pStyle w:val="Nagwek8"/>
      <w:lvlText w:val="%8."/>
      <w:lvlJc w:val="left"/>
      <w:pPr>
        <w:tabs>
          <w:tab w:val="num" w:pos="1717"/>
        </w:tabs>
        <w:ind w:left="1717" w:hanging="709"/>
      </w:pPr>
      <w:rPr>
        <w:rFonts w:hint="default"/>
      </w:rPr>
    </w:lvl>
    <w:lvl w:ilvl="8">
      <w:start w:val="1"/>
      <w:numFmt w:val="lowerRoman"/>
      <w:pStyle w:val="Nagwek9"/>
      <w:lvlText w:val="%9."/>
      <w:lvlJc w:val="left"/>
      <w:pPr>
        <w:tabs>
          <w:tab w:val="num" w:pos="1717"/>
        </w:tabs>
        <w:ind w:left="1717" w:hanging="709"/>
      </w:pPr>
      <w:rPr>
        <w:rFonts w:hint="default"/>
      </w:rPr>
    </w:lvl>
  </w:abstractNum>
  <w:abstractNum w:abstractNumId="44" w15:restartNumberingAfterBreak="0">
    <w:nsid w:val="29BD79B9"/>
    <w:multiLevelType w:val="hybridMultilevel"/>
    <w:tmpl w:val="5A5868AE"/>
    <w:lvl w:ilvl="0" w:tplc="73BEB6E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29DB6860"/>
    <w:multiLevelType w:val="singleLevel"/>
    <w:tmpl w:val="88DE55B2"/>
    <w:lvl w:ilvl="0">
      <w:start w:val="1"/>
      <w:numFmt w:val="decimal"/>
      <w:lvlText w:val="1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46" w15:restartNumberingAfterBreak="0">
    <w:nsid w:val="2D05496B"/>
    <w:multiLevelType w:val="multilevel"/>
    <w:tmpl w:val="0FA822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6" w:hanging="360"/>
      </w:pPr>
      <w:rPr>
        <w:rFonts w:hint="default"/>
        <w:b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436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436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79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796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156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156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516" w:hanging="1800"/>
      </w:pPr>
      <w:rPr>
        <w:rFonts w:hint="default"/>
        <w:color w:val="auto"/>
      </w:rPr>
    </w:lvl>
  </w:abstractNum>
  <w:abstractNum w:abstractNumId="47" w15:restartNumberingAfterBreak="0">
    <w:nsid w:val="2DC35FAE"/>
    <w:multiLevelType w:val="multilevel"/>
    <w:tmpl w:val="4064AB60"/>
    <w:styleLink w:val="Styl11"/>
    <w:lvl w:ilvl="0">
      <w:start w:val="4"/>
      <w:numFmt w:val="decimal"/>
      <w:lvlText w:val="%1"/>
      <w:lvlJc w:val="left"/>
      <w:pPr>
        <w:ind w:left="1570" w:hanging="360"/>
      </w:pPr>
      <w:rPr>
        <w:rFonts w:ascii="Times New Roman" w:hAnsi="Times New Roman" w:hint="default"/>
      </w:rPr>
    </w:lvl>
    <w:lvl w:ilvl="1">
      <w:start w:val="1"/>
      <w:numFmt w:val="decimal"/>
      <w:lvlText w:val="%2"/>
      <w:lvlJc w:val="left"/>
      <w:pPr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48" w15:restartNumberingAfterBreak="0">
    <w:nsid w:val="2F020A06"/>
    <w:multiLevelType w:val="multilevel"/>
    <w:tmpl w:val="08FAB6A6"/>
    <w:lvl w:ilvl="0">
      <w:start w:val="2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9" w15:restartNumberingAfterBreak="0">
    <w:nsid w:val="30CC3145"/>
    <w:multiLevelType w:val="hybridMultilevel"/>
    <w:tmpl w:val="615458F8"/>
    <w:lvl w:ilvl="0" w:tplc="BD3E78AA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0" w15:restartNumberingAfterBreak="0">
    <w:nsid w:val="31E25FD0"/>
    <w:multiLevelType w:val="multilevel"/>
    <w:tmpl w:val="ECB6A7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  <w:strike w:val="0"/>
        <w:color w:val="000000"/>
        <w:sz w:val="22"/>
      </w:rPr>
    </w:lvl>
    <w:lvl w:ilvl="3">
      <w:start w:val="1"/>
      <w:numFmt w:val="decimalZero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1" w15:restartNumberingAfterBreak="0">
    <w:nsid w:val="32454E9C"/>
    <w:multiLevelType w:val="multilevel"/>
    <w:tmpl w:val="9E9E9B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331E3B17"/>
    <w:multiLevelType w:val="hybridMultilevel"/>
    <w:tmpl w:val="5C128610"/>
    <w:lvl w:ilvl="0" w:tplc="652474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33557BF4"/>
    <w:multiLevelType w:val="multilevel"/>
    <w:tmpl w:val="B9687B08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4" w15:restartNumberingAfterBreak="0">
    <w:nsid w:val="342535AC"/>
    <w:multiLevelType w:val="multilevel"/>
    <w:tmpl w:val="6D66706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4D173A8"/>
    <w:multiLevelType w:val="hybridMultilevel"/>
    <w:tmpl w:val="199CDE2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56E0551"/>
    <w:multiLevelType w:val="hybridMultilevel"/>
    <w:tmpl w:val="638699BA"/>
    <w:lvl w:ilvl="0" w:tplc="E5604698">
      <w:start w:val="1"/>
      <w:numFmt w:val="lowerLetter"/>
      <w:lvlText w:val="%1)"/>
      <w:lvlJc w:val="left"/>
      <w:pPr>
        <w:ind w:left="783" w:hanging="360"/>
      </w:pPr>
    </w:lvl>
    <w:lvl w:ilvl="1" w:tplc="18ACF67C">
      <w:start w:val="1"/>
      <w:numFmt w:val="upperRoman"/>
      <w:lvlText w:val="%2."/>
      <w:lvlJc w:val="left"/>
      <w:pPr>
        <w:ind w:left="1863" w:hanging="720"/>
      </w:pPr>
      <w:rPr>
        <w:rFonts w:hint="default"/>
      </w:rPr>
    </w:lvl>
    <w:lvl w:ilvl="2" w:tplc="E32EE5C8" w:tentative="1">
      <w:start w:val="1"/>
      <w:numFmt w:val="lowerRoman"/>
      <w:lvlText w:val="%3."/>
      <w:lvlJc w:val="right"/>
      <w:pPr>
        <w:ind w:left="2223" w:hanging="180"/>
      </w:pPr>
    </w:lvl>
    <w:lvl w:ilvl="3" w:tplc="C142A42C" w:tentative="1">
      <w:start w:val="1"/>
      <w:numFmt w:val="decimal"/>
      <w:lvlText w:val="%4."/>
      <w:lvlJc w:val="left"/>
      <w:pPr>
        <w:ind w:left="2943" w:hanging="360"/>
      </w:pPr>
    </w:lvl>
    <w:lvl w:ilvl="4" w:tplc="C10220A0" w:tentative="1">
      <w:start w:val="1"/>
      <w:numFmt w:val="lowerLetter"/>
      <w:lvlText w:val="%5."/>
      <w:lvlJc w:val="left"/>
      <w:pPr>
        <w:ind w:left="3663" w:hanging="360"/>
      </w:pPr>
    </w:lvl>
    <w:lvl w:ilvl="5" w:tplc="F6607CE8" w:tentative="1">
      <w:start w:val="1"/>
      <w:numFmt w:val="lowerRoman"/>
      <w:lvlText w:val="%6."/>
      <w:lvlJc w:val="right"/>
      <w:pPr>
        <w:ind w:left="4383" w:hanging="180"/>
      </w:pPr>
    </w:lvl>
    <w:lvl w:ilvl="6" w:tplc="4E7C5AF2" w:tentative="1">
      <w:start w:val="1"/>
      <w:numFmt w:val="decimal"/>
      <w:lvlText w:val="%7."/>
      <w:lvlJc w:val="left"/>
      <w:pPr>
        <w:ind w:left="5103" w:hanging="360"/>
      </w:pPr>
    </w:lvl>
    <w:lvl w:ilvl="7" w:tplc="808AD166" w:tentative="1">
      <w:start w:val="1"/>
      <w:numFmt w:val="lowerLetter"/>
      <w:lvlText w:val="%8."/>
      <w:lvlJc w:val="left"/>
      <w:pPr>
        <w:ind w:left="5823" w:hanging="360"/>
      </w:pPr>
    </w:lvl>
    <w:lvl w:ilvl="8" w:tplc="D4C649E6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7" w15:restartNumberingAfterBreak="0">
    <w:nsid w:val="3680150A"/>
    <w:multiLevelType w:val="multilevel"/>
    <w:tmpl w:val="0415001F"/>
    <w:styleLink w:val="Styl4"/>
    <w:lvl w:ilvl="0">
      <w:start w:val="2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4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8" w15:restartNumberingAfterBreak="0">
    <w:nsid w:val="36DF44D9"/>
    <w:multiLevelType w:val="hybridMultilevel"/>
    <w:tmpl w:val="12D015F0"/>
    <w:lvl w:ilvl="0" w:tplc="04150017">
      <w:start w:val="1"/>
      <w:numFmt w:val="upperRoman"/>
      <w:pStyle w:val="poziom2opisogolny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71901FF"/>
    <w:multiLevelType w:val="hybridMultilevel"/>
    <w:tmpl w:val="7EA2ACDE"/>
    <w:lvl w:ilvl="0" w:tplc="0415000F">
      <w:start w:val="1"/>
      <w:numFmt w:val="decimal"/>
      <w:lvlText w:val="%1."/>
      <w:lvlJc w:val="left"/>
      <w:pPr>
        <w:ind w:left="471" w:hanging="360"/>
      </w:pPr>
    </w:lvl>
    <w:lvl w:ilvl="1" w:tplc="04150019" w:tentative="1">
      <w:start w:val="1"/>
      <w:numFmt w:val="lowerLetter"/>
      <w:lvlText w:val="%2."/>
      <w:lvlJc w:val="left"/>
      <w:pPr>
        <w:ind w:left="1191" w:hanging="360"/>
      </w:pPr>
    </w:lvl>
    <w:lvl w:ilvl="2" w:tplc="0415001B" w:tentative="1">
      <w:start w:val="1"/>
      <w:numFmt w:val="lowerRoman"/>
      <w:lvlText w:val="%3."/>
      <w:lvlJc w:val="right"/>
      <w:pPr>
        <w:ind w:left="1911" w:hanging="180"/>
      </w:pPr>
    </w:lvl>
    <w:lvl w:ilvl="3" w:tplc="0415000F" w:tentative="1">
      <w:start w:val="1"/>
      <w:numFmt w:val="decimal"/>
      <w:lvlText w:val="%4."/>
      <w:lvlJc w:val="left"/>
      <w:pPr>
        <w:ind w:left="2631" w:hanging="360"/>
      </w:pPr>
    </w:lvl>
    <w:lvl w:ilvl="4" w:tplc="04150019" w:tentative="1">
      <w:start w:val="1"/>
      <w:numFmt w:val="lowerLetter"/>
      <w:lvlText w:val="%5."/>
      <w:lvlJc w:val="left"/>
      <w:pPr>
        <w:ind w:left="3351" w:hanging="360"/>
      </w:pPr>
    </w:lvl>
    <w:lvl w:ilvl="5" w:tplc="0415001B" w:tentative="1">
      <w:start w:val="1"/>
      <w:numFmt w:val="lowerRoman"/>
      <w:lvlText w:val="%6."/>
      <w:lvlJc w:val="right"/>
      <w:pPr>
        <w:ind w:left="4071" w:hanging="180"/>
      </w:pPr>
    </w:lvl>
    <w:lvl w:ilvl="6" w:tplc="0415000F" w:tentative="1">
      <w:start w:val="1"/>
      <w:numFmt w:val="decimal"/>
      <w:lvlText w:val="%7."/>
      <w:lvlJc w:val="left"/>
      <w:pPr>
        <w:ind w:left="4791" w:hanging="360"/>
      </w:pPr>
    </w:lvl>
    <w:lvl w:ilvl="7" w:tplc="04150019" w:tentative="1">
      <w:start w:val="1"/>
      <w:numFmt w:val="lowerLetter"/>
      <w:lvlText w:val="%8."/>
      <w:lvlJc w:val="left"/>
      <w:pPr>
        <w:ind w:left="5511" w:hanging="360"/>
      </w:pPr>
    </w:lvl>
    <w:lvl w:ilvl="8" w:tplc="0415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60" w15:restartNumberingAfterBreak="0">
    <w:nsid w:val="388E559D"/>
    <w:multiLevelType w:val="hybridMultilevel"/>
    <w:tmpl w:val="37BEE8EC"/>
    <w:lvl w:ilvl="0" w:tplc="591879B8">
      <w:start w:val="1"/>
      <w:numFmt w:val="decimal"/>
      <w:lvlText w:val="%1."/>
      <w:lvlJc w:val="left"/>
      <w:pPr>
        <w:ind w:left="360" w:hanging="360"/>
      </w:pPr>
      <w:rPr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394F530E"/>
    <w:multiLevelType w:val="hybridMultilevel"/>
    <w:tmpl w:val="0B889CB8"/>
    <w:lvl w:ilvl="0" w:tplc="04150011">
      <w:start w:val="1"/>
      <w:numFmt w:val="decimal"/>
      <w:lvlText w:val="%1)"/>
      <w:lvlJc w:val="left"/>
      <w:pPr>
        <w:ind w:left="811" w:hanging="360"/>
      </w:pPr>
    </w:lvl>
    <w:lvl w:ilvl="1" w:tplc="04150019" w:tentative="1">
      <w:start w:val="1"/>
      <w:numFmt w:val="lowerLetter"/>
      <w:lvlText w:val="%2."/>
      <w:lvlJc w:val="left"/>
      <w:pPr>
        <w:ind w:left="1531" w:hanging="360"/>
      </w:pPr>
    </w:lvl>
    <w:lvl w:ilvl="2" w:tplc="0415001B" w:tentative="1">
      <w:start w:val="1"/>
      <w:numFmt w:val="lowerRoman"/>
      <w:lvlText w:val="%3."/>
      <w:lvlJc w:val="right"/>
      <w:pPr>
        <w:ind w:left="2251" w:hanging="180"/>
      </w:pPr>
    </w:lvl>
    <w:lvl w:ilvl="3" w:tplc="0415000F" w:tentative="1">
      <w:start w:val="1"/>
      <w:numFmt w:val="decimal"/>
      <w:lvlText w:val="%4."/>
      <w:lvlJc w:val="left"/>
      <w:pPr>
        <w:ind w:left="2971" w:hanging="360"/>
      </w:pPr>
    </w:lvl>
    <w:lvl w:ilvl="4" w:tplc="04150019" w:tentative="1">
      <w:start w:val="1"/>
      <w:numFmt w:val="lowerLetter"/>
      <w:lvlText w:val="%5."/>
      <w:lvlJc w:val="left"/>
      <w:pPr>
        <w:ind w:left="3691" w:hanging="360"/>
      </w:pPr>
    </w:lvl>
    <w:lvl w:ilvl="5" w:tplc="0415001B" w:tentative="1">
      <w:start w:val="1"/>
      <w:numFmt w:val="lowerRoman"/>
      <w:lvlText w:val="%6."/>
      <w:lvlJc w:val="right"/>
      <w:pPr>
        <w:ind w:left="4411" w:hanging="180"/>
      </w:pPr>
    </w:lvl>
    <w:lvl w:ilvl="6" w:tplc="0415000F" w:tentative="1">
      <w:start w:val="1"/>
      <w:numFmt w:val="decimal"/>
      <w:lvlText w:val="%7."/>
      <w:lvlJc w:val="left"/>
      <w:pPr>
        <w:ind w:left="5131" w:hanging="360"/>
      </w:pPr>
    </w:lvl>
    <w:lvl w:ilvl="7" w:tplc="04150019" w:tentative="1">
      <w:start w:val="1"/>
      <w:numFmt w:val="lowerLetter"/>
      <w:lvlText w:val="%8."/>
      <w:lvlJc w:val="left"/>
      <w:pPr>
        <w:ind w:left="5851" w:hanging="360"/>
      </w:pPr>
    </w:lvl>
    <w:lvl w:ilvl="8" w:tplc="0415001B" w:tentative="1">
      <w:start w:val="1"/>
      <w:numFmt w:val="lowerRoman"/>
      <w:lvlText w:val="%9."/>
      <w:lvlJc w:val="right"/>
      <w:pPr>
        <w:ind w:left="6571" w:hanging="180"/>
      </w:pPr>
    </w:lvl>
  </w:abstractNum>
  <w:abstractNum w:abstractNumId="62" w15:restartNumberingAfterBreak="0">
    <w:nsid w:val="39D864F5"/>
    <w:multiLevelType w:val="multilevel"/>
    <w:tmpl w:val="1A3A6F2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3" w15:restartNumberingAfterBreak="0">
    <w:nsid w:val="3C3F6AF9"/>
    <w:multiLevelType w:val="multilevel"/>
    <w:tmpl w:val="234EAE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4" w15:restartNumberingAfterBreak="0">
    <w:nsid w:val="3EA15FD7"/>
    <w:multiLevelType w:val="multilevel"/>
    <w:tmpl w:val="2FF07D2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 w15:restartNumberingAfterBreak="0">
    <w:nsid w:val="40065D9C"/>
    <w:multiLevelType w:val="singleLevel"/>
    <w:tmpl w:val="06205C00"/>
    <w:lvl w:ilvl="0">
      <w:start w:val="2"/>
      <w:numFmt w:val="lowerLetter"/>
      <w:lvlText w:val="%1)"/>
      <w:legacy w:legacy="1" w:legacySpace="0" w:legacyIndent="317"/>
      <w:lvlJc w:val="left"/>
      <w:rPr>
        <w:rFonts w:ascii="Franklin Gothic Medium" w:hAnsi="Franklin Gothic Medium" w:hint="default"/>
      </w:rPr>
    </w:lvl>
  </w:abstractNum>
  <w:abstractNum w:abstractNumId="66" w15:restartNumberingAfterBreak="0">
    <w:nsid w:val="40455E8F"/>
    <w:multiLevelType w:val="multilevel"/>
    <w:tmpl w:val="E9C0121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 w15:restartNumberingAfterBreak="0">
    <w:nsid w:val="40AA0371"/>
    <w:multiLevelType w:val="multilevel"/>
    <w:tmpl w:val="3E964B3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4222551C"/>
    <w:multiLevelType w:val="hybridMultilevel"/>
    <w:tmpl w:val="A79C91EA"/>
    <w:lvl w:ilvl="0" w:tplc="CBA62B9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46D77710"/>
    <w:multiLevelType w:val="singleLevel"/>
    <w:tmpl w:val="614C07D6"/>
    <w:lvl w:ilvl="0">
      <w:start w:val="6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  <w:b w:val="0"/>
        <w:sz w:val="20"/>
        <w:szCs w:val="20"/>
      </w:rPr>
    </w:lvl>
  </w:abstractNum>
  <w:abstractNum w:abstractNumId="70" w15:restartNumberingAfterBreak="0">
    <w:nsid w:val="47861663"/>
    <w:multiLevelType w:val="singleLevel"/>
    <w:tmpl w:val="F9D86FA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color w:val="auto"/>
      </w:rPr>
    </w:lvl>
  </w:abstractNum>
  <w:abstractNum w:abstractNumId="71" w15:restartNumberingAfterBreak="0">
    <w:nsid w:val="47A2557F"/>
    <w:multiLevelType w:val="hybridMultilevel"/>
    <w:tmpl w:val="D0EC7214"/>
    <w:name w:val="WW8Num12"/>
    <w:lvl w:ilvl="0" w:tplc="F38CD9B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090003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05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4B356839"/>
    <w:multiLevelType w:val="multilevel"/>
    <w:tmpl w:val="D4DA47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  <w:strike w:val="0"/>
        <w:color w:val="000000"/>
        <w:sz w:val="22"/>
      </w:rPr>
    </w:lvl>
    <w:lvl w:ilvl="3">
      <w:start w:val="1"/>
      <w:numFmt w:val="decimalZero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3" w15:restartNumberingAfterBreak="0">
    <w:nsid w:val="4BFC5321"/>
    <w:multiLevelType w:val="singleLevel"/>
    <w:tmpl w:val="6660DD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4" w15:restartNumberingAfterBreak="0">
    <w:nsid w:val="4C7D0CCD"/>
    <w:multiLevelType w:val="singleLevel"/>
    <w:tmpl w:val="634CC6BE"/>
    <w:lvl w:ilvl="0">
      <w:start w:val="1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  <w:b w:val="0"/>
      </w:rPr>
    </w:lvl>
  </w:abstractNum>
  <w:abstractNum w:abstractNumId="75" w15:restartNumberingAfterBreak="0">
    <w:nsid w:val="4D835D1A"/>
    <w:multiLevelType w:val="hybridMultilevel"/>
    <w:tmpl w:val="78D29216"/>
    <w:lvl w:ilvl="0" w:tplc="BEE634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F3D2696"/>
    <w:multiLevelType w:val="singleLevel"/>
    <w:tmpl w:val="0E809FE4"/>
    <w:lvl w:ilvl="0">
      <w:start w:val="1"/>
      <w:numFmt w:val="lowerLetter"/>
      <w:lvlText w:val="%1)"/>
      <w:legacy w:legacy="1" w:legacySpace="0" w:legacyIndent="317"/>
      <w:lvlJc w:val="left"/>
      <w:rPr>
        <w:rFonts w:ascii="Franklin Gothic Medium" w:hAnsi="Franklin Gothic Medium" w:hint="default"/>
      </w:rPr>
    </w:lvl>
  </w:abstractNum>
  <w:abstractNum w:abstractNumId="77" w15:restartNumberingAfterBreak="0">
    <w:nsid w:val="4FE13849"/>
    <w:multiLevelType w:val="multilevel"/>
    <w:tmpl w:val="9EBE8E2E"/>
    <w:lvl w:ilvl="0">
      <w:start w:val="4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8" w15:restartNumberingAfterBreak="0">
    <w:nsid w:val="50D95348"/>
    <w:multiLevelType w:val="hybridMultilevel"/>
    <w:tmpl w:val="B6382F98"/>
    <w:lvl w:ilvl="0" w:tplc="ABE2714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518241D8"/>
    <w:multiLevelType w:val="hybridMultilevel"/>
    <w:tmpl w:val="FE2EB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20D7BB0"/>
    <w:multiLevelType w:val="multilevel"/>
    <w:tmpl w:val="CAB2C2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1" w15:restartNumberingAfterBreak="0">
    <w:nsid w:val="54172BC0"/>
    <w:multiLevelType w:val="multilevel"/>
    <w:tmpl w:val="00A27FC0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622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2" w15:restartNumberingAfterBreak="0">
    <w:nsid w:val="566945C2"/>
    <w:multiLevelType w:val="multilevel"/>
    <w:tmpl w:val="13F61F2A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83" w15:restartNumberingAfterBreak="0">
    <w:nsid w:val="57093414"/>
    <w:multiLevelType w:val="multilevel"/>
    <w:tmpl w:val="9EAC9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84" w15:restartNumberingAfterBreak="0">
    <w:nsid w:val="58A579D4"/>
    <w:multiLevelType w:val="multilevel"/>
    <w:tmpl w:val="A2DAFB02"/>
    <w:lvl w:ilvl="0">
      <w:start w:val="1"/>
      <w:numFmt w:val="decimal"/>
      <w:lvlText w:val="%1."/>
      <w:lvlJc w:val="left"/>
      <w:pPr>
        <w:ind w:left="360" w:hanging="360"/>
      </w:pPr>
      <w:rPr>
        <w:color w:val="000000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 w15:restartNumberingAfterBreak="0">
    <w:nsid w:val="59B95A81"/>
    <w:multiLevelType w:val="multilevel"/>
    <w:tmpl w:val="5D88C78A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  <w:color w:val="auto"/>
      </w:rPr>
    </w:lvl>
  </w:abstractNum>
  <w:abstractNum w:abstractNumId="86" w15:restartNumberingAfterBreak="0">
    <w:nsid w:val="5AEA7EED"/>
    <w:multiLevelType w:val="singleLevel"/>
    <w:tmpl w:val="F40C0282"/>
    <w:lvl w:ilvl="0">
      <w:start w:val="3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87" w15:restartNumberingAfterBreak="0">
    <w:nsid w:val="5C09138A"/>
    <w:multiLevelType w:val="hybridMultilevel"/>
    <w:tmpl w:val="C8BA2268"/>
    <w:lvl w:ilvl="0" w:tplc="0E0EA2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8227468" w:tentative="1">
      <w:start w:val="1"/>
      <w:numFmt w:val="lowerLetter"/>
      <w:lvlText w:val="%2."/>
      <w:lvlJc w:val="left"/>
      <w:pPr>
        <w:ind w:left="1440" w:hanging="360"/>
      </w:pPr>
    </w:lvl>
    <w:lvl w:ilvl="2" w:tplc="55DC6C0A" w:tentative="1">
      <w:start w:val="1"/>
      <w:numFmt w:val="lowerRoman"/>
      <w:lvlText w:val="%3."/>
      <w:lvlJc w:val="right"/>
      <w:pPr>
        <w:ind w:left="2160" w:hanging="180"/>
      </w:pPr>
    </w:lvl>
    <w:lvl w:ilvl="3" w:tplc="4664D100" w:tentative="1">
      <w:start w:val="1"/>
      <w:numFmt w:val="decimal"/>
      <w:lvlText w:val="%4."/>
      <w:lvlJc w:val="left"/>
      <w:pPr>
        <w:ind w:left="2880" w:hanging="360"/>
      </w:pPr>
    </w:lvl>
    <w:lvl w:ilvl="4" w:tplc="8D58F24C" w:tentative="1">
      <w:start w:val="1"/>
      <w:numFmt w:val="lowerLetter"/>
      <w:lvlText w:val="%5."/>
      <w:lvlJc w:val="left"/>
      <w:pPr>
        <w:ind w:left="3600" w:hanging="360"/>
      </w:pPr>
    </w:lvl>
    <w:lvl w:ilvl="5" w:tplc="F16E9E4E" w:tentative="1">
      <w:start w:val="1"/>
      <w:numFmt w:val="lowerRoman"/>
      <w:lvlText w:val="%6."/>
      <w:lvlJc w:val="right"/>
      <w:pPr>
        <w:ind w:left="4320" w:hanging="180"/>
      </w:pPr>
    </w:lvl>
    <w:lvl w:ilvl="6" w:tplc="8D0EEBF4" w:tentative="1">
      <w:start w:val="1"/>
      <w:numFmt w:val="decimal"/>
      <w:lvlText w:val="%7."/>
      <w:lvlJc w:val="left"/>
      <w:pPr>
        <w:ind w:left="5040" w:hanging="360"/>
      </w:pPr>
    </w:lvl>
    <w:lvl w:ilvl="7" w:tplc="B85C35D6" w:tentative="1">
      <w:start w:val="1"/>
      <w:numFmt w:val="lowerLetter"/>
      <w:lvlText w:val="%8."/>
      <w:lvlJc w:val="left"/>
      <w:pPr>
        <w:ind w:left="5760" w:hanging="360"/>
      </w:pPr>
    </w:lvl>
    <w:lvl w:ilvl="8" w:tplc="C16865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C091C39"/>
    <w:multiLevelType w:val="hybridMultilevel"/>
    <w:tmpl w:val="9C1EBBAA"/>
    <w:lvl w:ilvl="0" w:tplc="063EBE04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1AED3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9" w15:restartNumberingAfterBreak="0">
    <w:nsid w:val="5DE602EF"/>
    <w:multiLevelType w:val="hybridMultilevel"/>
    <w:tmpl w:val="35DA3330"/>
    <w:lvl w:ilvl="0" w:tplc="C032B73E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5F7439CF"/>
    <w:multiLevelType w:val="hybridMultilevel"/>
    <w:tmpl w:val="F26E1106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931"/>
        </w:tabs>
        <w:ind w:left="93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51"/>
        </w:tabs>
        <w:ind w:left="165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371"/>
        </w:tabs>
        <w:ind w:left="237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091"/>
        </w:tabs>
        <w:ind w:left="309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811"/>
        </w:tabs>
        <w:ind w:left="381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531"/>
        </w:tabs>
        <w:ind w:left="453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251"/>
        </w:tabs>
        <w:ind w:left="525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971"/>
        </w:tabs>
        <w:ind w:left="5971" w:hanging="180"/>
      </w:pPr>
    </w:lvl>
  </w:abstractNum>
  <w:abstractNum w:abstractNumId="91" w15:restartNumberingAfterBreak="0">
    <w:nsid w:val="6158373B"/>
    <w:multiLevelType w:val="multilevel"/>
    <w:tmpl w:val="A5DC67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  <w:strike w:val="0"/>
        <w:color w:val="000000"/>
        <w:sz w:val="22"/>
      </w:rPr>
    </w:lvl>
    <w:lvl w:ilvl="3">
      <w:start w:val="1"/>
      <w:numFmt w:val="decimalZero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2" w15:restartNumberingAfterBreak="0">
    <w:nsid w:val="61F54751"/>
    <w:multiLevelType w:val="multilevel"/>
    <w:tmpl w:val="9EA6F378"/>
    <w:lvl w:ilvl="0">
      <w:start w:val="1"/>
      <w:numFmt w:val="decimal"/>
      <w:pStyle w:val="poziom3moj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93" w15:restartNumberingAfterBreak="0">
    <w:nsid w:val="62077995"/>
    <w:multiLevelType w:val="multilevel"/>
    <w:tmpl w:val="1CBEE7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sz w:val="22"/>
        <w:szCs w:val="22"/>
      </w:rPr>
    </w:lvl>
    <w:lvl w:ilvl="3">
      <w:start w:val="1"/>
      <w:numFmt w:val="decimalZero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4" w15:restartNumberingAfterBreak="0">
    <w:nsid w:val="631B3CD3"/>
    <w:multiLevelType w:val="multilevel"/>
    <w:tmpl w:val="2C68EFCE"/>
    <w:styleLink w:val="Styl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5" w15:restartNumberingAfterBreak="0">
    <w:nsid w:val="64C53272"/>
    <w:multiLevelType w:val="singleLevel"/>
    <w:tmpl w:val="BDDE9C0E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96" w15:restartNumberingAfterBreak="0">
    <w:nsid w:val="69465F42"/>
    <w:multiLevelType w:val="multilevel"/>
    <w:tmpl w:val="0248E508"/>
    <w:lvl w:ilvl="0">
      <w:start w:val="2"/>
      <w:numFmt w:val="decimal"/>
      <w:lvlText w:val="%1"/>
      <w:lvlJc w:val="left"/>
      <w:pPr>
        <w:ind w:left="480" w:hanging="480"/>
      </w:pPr>
      <w:rPr>
        <w:rFonts w:eastAsia="Times New Roman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Times New Roman"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="Times New Roman" w:hint="default"/>
      </w:rPr>
    </w:lvl>
  </w:abstractNum>
  <w:abstractNum w:abstractNumId="97" w15:restartNumberingAfterBreak="0">
    <w:nsid w:val="69C57B21"/>
    <w:multiLevelType w:val="multilevel"/>
    <w:tmpl w:val="869A2D7C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8" w15:restartNumberingAfterBreak="0">
    <w:nsid w:val="6B765510"/>
    <w:multiLevelType w:val="hybridMultilevel"/>
    <w:tmpl w:val="8DA473CA"/>
    <w:lvl w:ilvl="0" w:tplc="04090011">
      <w:start w:val="4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BA57404"/>
    <w:multiLevelType w:val="multilevel"/>
    <w:tmpl w:val="A2F61FA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0" w15:restartNumberingAfterBreak="0">
    <w:nsid w:val="6C31572C"/>
    <w:multiLevelType w:val="singleLevel"/>
    <w:tmpl w:val="1C6EF162"/>
    <w:lvl w:ilvl="0">
      <w:start w:val="1"/>
      <w:numFmt w:val="lowerLetter"/>
      <w:lvlText w:val="%1)"/>
      <w:legacy w:legacy="1" w:legacySpace="0" w:legacyIndent="283"/>
      <w:lvlJc w:val="left"/>
      <w:rPr>
        <w:rFonts w:ascii="Franklin Gothic Medium" w:hAnsi="Franklin Gothic Medium" w:hint="default"/>
      </w:rPr>
    </w:lvl>
  </w:abstractNum>
  <w:abstractNum w:abstractNumId="101" w15:restartNumberingAfterBreak="0">
    <w:nsid w:val="73525435"/>
    <w:multiLevelType w:val="multilevel"/>
    <w:tmpl w:val="9A649F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2" w15:restartNumberingAfterBreak="0">
    <w:nsid w:val="7A8B0585"/>
    <w:multiLevelType w:val="hybridMultilevel"/>
    <w:tmpl w:val="5ECE65E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AFC6E01"/>
    <w:multiLevelType w:val="hybridMultilevel"/>
    <w:tmpl w:val="E46EEB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4" w15:restartNumberingAfterBreak="0">
    <w:nsid w:val="7BF540F0"/>
    <w:multiLevelType w:val="singleLevel"/>
    <w:tmpl w:val="0040F07C"/>
    <w:lvl w:ilvl="0">
      <w:start w:val="2"/>
      <w:numFmt w:val="decimal"/>
      <w:lvlText w:val="%1."/>
      <w:legacy w:legacy="1" w:legacySpace="0" w:legacyIndent="177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105" w15:restartNumberingAfterBreak="0">
    <w:nsid w:val="7CAD4B86"/>
    <w:multiLevelType w:val="multilevel"/>
    <w:tmpl w:val="18C212D6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06" w15:restartNumberingAfterBreak="0">
    <w:nsid w:val="7D853383"/>
    <w:multiLevelType w:val="hybridMultilevel"/>
    <w:tmpl w:val="74C06652"/>
    <w:lvl w:ilvl="0" w:tplc="F5AA27D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DE75739"/>
    <w:multiLevelType w:val="multilevel"/>
    <w:tmpl w:val="0AD4DDF0"/>
    <w:styleLink w:val="Styl21"/>
    <w:lvl w:ilvl="0">
      <w:start w:val="1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08" w15:restartNumberingAfterBreak="0">
    <w:nsid w:val="7F2167EE"/>
    <w:multiLevelType w:val="multilevel"/>
    <w:tmpl w:val="4304799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3"/>
  </w:num>
  <w:num w:numId="2">
    <w:abstractNumId w:val="48"/>
  </w:num>
  <w:num w:numId="3">
    <w:abstractNumId w:val="85"/>
  </w:num>
  <w:num w:numId="4">
    <w:abstractNumId w:val="17"/>
  </w:num>
  <w:num w:numId="5">
    <w:abstractNumId w:val="83"/>
  </w:num>
  <w:num w:numId="6">
    <w:abstractNumId w:val="46"/>
  </w:num>
  <w:num w:numId="7">
    <w:abstractNumId w:val="33"/>
  </w:num>
  <w:num w:numId="8">
    <w:abstractNumId w:val="67"/>
  </w:num>
  <w:num w:numId="9">
    <w:abstractNumId w:val="41"/>
  </w:num>
  <w:num w:numId="10">
    <w:abstractNumId w:val="63"/>
  </w:num>
  <w:num w:numId="11">
    <w:abstractNumId w:val="56"/>
  </w:num>
  <w:num w:numId="12">
    <w:abstractNumId w:val="20"/>
  </w:num>
  <w:num w:numId="13">
    <w:abstractNumId w:val="87"/>
  </w:num>
  <w:num w:numId="14">
    <w:abstractNumId w:val="73"/>
    <w:lvlOverride w:ilvl="0">
      <w:startOverride w:val="1"/>
    </w:lvlOverride>
  </w:num>
  <w:num w:numId="15">
    <w:abstractNumId w:val="72"/>
  </w:num>
  <w:num w:numId="16">
    <w:abstractNumId w:val="81"/>
  </w:num>
  <w:num w:numId="17">
    <w:abstractNumId w:val="92"/>
  </w:num>
  <w:num w:numId="18">
    <w:abstractNumId w:val="58"/>
  </w:num>
  <w:num w:numId="19">
    <w:abstractNumId w:val="75"/>
  </w:num>
  <w:num w:numId="20">
    <w:abstractNumId w:val="34"/>
  </w:num>
  <w:num w:numId="21">
    <w:abstractNumId w:val="64"/>
  </w:num>
  <w:num w:numId="22">
    <w:abstractNumId w:val="35"/>
  </w:num>
  <w:num w:numId="23">
    <w:abstractNumId w:val="53"/>
  </w:num>
  <w:num w:numId="24">
    <w:abstractNumId w:val="38"/>
  </w:num>
  <w:num w:numId="25">
    <w:abstractNumId w:val="29"/>
  </w:num>
  <w:num w:numId="26">
    <w:abstractNumId w:val="94"/>
  </w:num>
  <w:num w:numId="27">
    <w:abstractNumId w:val="23"/>
  </w:num>
  <w:num w:numId="28">
    <w:abstractNumId w:val="88"/>
  </w:num>
  <w:num w:numId="29">
    <w:abstractNumId w:val="13"/>
  </w:num>
  <w:num w:numId="30">
    <w:abstractNumId w:val="93"/>
  </w:num>
  <w:num w:numId="31">
    <w:abstractNumId w:val="84"/>
  </w:num>
  <w:num w:numId="32">
    <w:abstractNumId w:val="62"/>
  </w:num>
  <w:num w:numId="33">
    <w:abstractNumId w:val="66"/>
  </w:num>
  <w:num w:numId="34">
    <w:abstractNumId w:val="47"/>
  </w:num>
  <w:num w:numId="35">
    <w:abstractNumId w:val="27"/>
  </w:num>
  <w:num w:numId="36">
    <w:abstractNumId w:val="57"/>
  </w:num>
  <w:num w:numId="37">
    <w:abstractNumId w:val="90"/>
  </w:num>
  <w:num w:numId="38">
    <w:abstractNumId w:val="91"/>
  </w:num>
  <w:num w:numId="39">
    <w:abstractNumId w:val="50"/>
  </w:num>
  <w:num w:numId="40">
    <w:abstractNumId w:val="96"/>
  </w:num>
  <w:num w:numId="41">
    <w:abstractNumId w:val="32"/>
  </w:num>
  <w:num w:numId="42">
    <w:abstractNumId w:val="31"/>
  </w:num>
  <w:num w:numId="43">
    <w:abstractNumId w:val="28"/>
  </w:num>
  <w:num w:numId="44">
    <w:abstractNumId w:val="59"/>
  </w:num>
  <w:num w:numId="45">
    <w:abstractNumId w:val="19"/>
  </w:num>
  <w:num w:numId="46">
    <w:abstractNumId w:val="80"/>
  </w:num>
  <w:num w:numId="47">
    <w:abstractNumId w:val="36"/>
  </w:num>
  <w:num w:numId="48">
    <w:abstractNumId w:val="52"/>
  </w:num>
  <w:num w:numId="49">
    <w:abstractNumId w:val="45"/>
  </w:num>
  <w:num w:numId="50">
    <w:abstractNumId w:val="70"/>
  </w:num>
  <w:num w:numId="51">
    <w:abstractNumId w:val="42"/>
  </w:num>
  <w:num w:numId="52">
    <w:abstractNumId w:val="95"/>
  </w:num>
  <w:num w:numId="53">
    <w:abstractNumId w:val="30"/>
  </w:num>
  <w:num w:numId="54">
    <w:abstractNumId w:val="18"/>
  </w:num>
  <w:num w:numId="55">
    <w:abstractNumId w:val="44"/>
  </w:num>
  <w:num w:numId="56">
    <w:abstractNumId w:val="107"/>
  </w:num>
  <w:num w:numId="57">
    <w:abstractNumId w:val="99"/>
  </w:num>
  <w:num w:numId="58">
    <w:abstractNumId w:val="82"/>
  </w:num>
  <w:num w:numId="59">
    <w:abstractNumId w:val="26"/>
  </w:num>
  <w:num w:numId="60">
    <w:abstractNumId w:val="16"/>
  </w:num>
  <w:num w:numId="61">
    <w:abstractNumId w:val="49"/>
  </w:num>
  <w:num w:numId="62">
    <w:abstractNumId w:val="97"/>
  </w:num>
  <w:num w:numId="63">
    <w:abstractNumId w:val="21"/>
  </w:num>
  <w:num w:numId="64">
    <w:abstractNumId w:val="24"/>
  </w:num>
  <w:num w:numId="65">
    <w:abstractNumId w:val="106"/>
  </w:num>
  <w:num w:numId="66">
    <w:abstractNumId w:val="101"/>
  </w:num>
  <w:num w:numId="67">
    <w:abstractNumId w:val="74"/>
  </w:num>
  <w:num w:numId="68">
    <w:abstractNumId w:val="51"/>
  </w:num>
  <w:num w:numId="69">
    <w:abstractNumId w:val="14"/>
  </w:num>
  <w:num w:numId="70">
    <w:abstractNumId w:val="108"/>
  </w:num>
  <w:num w:numId="71">
    <w:abstractNumId w:val="25"/>
  </w:num>
  <w:num w:numId="72">
    <w:abstractNumId w:val="105"/>
  </w:num>
  <w:num w:numId="73">
    <w:abstractNumId w:val="77"/>
  </w:num>
  <w:num w:numId="74">
    <w:abstractNumId w:val="12"/>
  </w:num>
  <w:num w:numId="75">
    <w:abstractNumId w:val="15"/>
  </w:num>
  <w:num w:numId="76">
    <w:abstractNumId w:val="54"/>
  </w:num>
  <w:num w:numId="77">
    <w:abstractNumId w:val="104"/>
  </w:num>
  <w:num w:numId="78">
    <w:abstractNumId w:val="102"/>
  </w:num>
  <w:num w:numId="79">
    <w:abstractNumId w:val="79"/>
  </w:num>
  <w:num w:numId="80">
    <w:abstractNumId w:val="55"/>
  </w:num>
  <w:num w:numId="81">
    <w:abstractNumId w:val="98"/>
  </w:num>
  <w:num w:numId="82">
    <w:abstractNumId w:val="22"/>
  </w:num>
  <w:num w:numId="83">
    <w:abstractNumId w:val="86"/>
  </w:num>
  <w:num w:numId="84">
    <w:abstractNumId w:val="86"/>
    <w:lvlOverride w:ilvl="0">
      <w:lvl w:ilvl="0">
        <w:start w:val="3"/>
        <w:numFmt w:val="decimal"/>
        <w:lvlText w:val="%1)"/>
        <w:legacy w:legacy="1" w:legacySpace="0" w:legacyIndent="317"/>
        <w:lvlJc w:val="left"/>
        <w:rPr>
          <w:rFonts w:ascii="Times New Roman" w:hAnsi="Times New Roman" w:cs="Times New Roman" w:hint="default"/>
        </w:rPr>
      </w:lvl>
    </w:lvlOverride>
  </w:num>
  <w:num w:numId="85">
    <w:abstractNumId w:val="86"/>
    <w:lvlOverride w:ilvl="0">
      <w:lvl w:ilvl="0">
        <w:start w:val="3"/>
        <w:numFmt w:val="decimal"/>
        <w:lvlText w:val="%1)"/>
        <w:legacy w:legacy="1" w:legacySpace="0" w:legacyIndent="317"/>
        <w:lvlJc w:val="left"/>
        <w:rPr>
          <w:rFonts w:ascii="Times New Roman" w:hAnsi="Times New Roman" w:cs="Times New Roman" w:hint="default"/>
        </w:rPr>
      </w:lvl>
    </w:lvlOverride>
  </w:num>
  <w:num w:numId="86">
    <w:abstractNumId w:val="69"/>
  </w:num>
  <w:num w:numId="87">
    <w:abstractNumId w:val="76"/>
  </w:num>
  <w:num w:numId="88">
    <w:abstractNumId w:val="65"/>
  </w:num>
  <w:num w:numId="89">
    <w:abstractNumId w:val="100"/>
  </w:num>
  <w:num w:numId="90">
    <w:abstractNumId w:val="39"/>
  </w:num>
  <w:num w:numId="91">
    <w:abstractNumId w:val="61"/>
  </w:num>
  <w:num w:numId="92">
    <w:abstractNumId w:val="103"/>
  </w:num>
  <w:num w:numId="93">
    <w:abstractNumId w:val="60"/>
  </w:num>
  <w:num w:numId="94">
    <w:abstractNumId w:val="89"/>
  </w:num>
  <w:num w:numId="95">
    <w:abstractNumId w:val="37"/>
  </w:num>
  <w:num w:numId="96">
    <w:abstractNumId w:val="68"/>
  </w:num>
  <w:num w:numId="97">
    <w:abstractNumId w:val="40"/>
  </w:num>
  <w:num w:numId="98">
    <w:abstractNumId w:val="78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5E5"/>
    <w:rsid w:val="00000176"/>
    <w:rsid w:val="00000979"/>
    <w:rsid w:val="0000121C"/>
    <w:rsid w:val="0000134C"/>
    <w:rsid w:val="000015F1"/>
    <w:rsid w:val="0000174E"/>
    <w:rsid w:val="0000210B"/>
    <w:rsid w:val="00002734"/>
    <w:rsid w:val="000029FA"/>
    <w:rsid w:val="000031BF"/>
    <w:rsid w:val="00003272"/>
    <w:rsid w:val="00003E23"/>
    <w:rsid w:val="00004118"/>
    <w:rsid w:val="00005474"/>
    <w:rsid w:val="00005655"/>
    <w:rsid w:val="00006155"/>
    <w:rsid w:val="000102E7"/>
    <w:rsid w:val="00010814"/>
    <w:rsid w:val="000108B6"/>
    <w:rsid w:val="000109CF"/>
    <w:rsid w:val="00010A6F"/>
    <w:rsid w:val="00011200"/>
    <w:rsid w:val="000116F8"/>
    <w:rsid w:val="00011B05"/>
    <w:rsid w:val="000126A1"/>
    <w:rsid w:val="00014D2A"/>
    <w:rsid w:val="000152F0"/>
    <w:rsid w:val="00015593"/>
    <w:rsid w:val="00015F4E"/>
    <w:rsid w:val="0001618F"/>
    <w:rsid w:val="0001785D"/>
    <w:rsid w:val="00017F12"/>
    <w:rsid w:val="0002084E"/>
    <w:rsid w:val="000217F5"/>
    <w:rsid w:val="00021E96"/>
    <w:rsid w:val="00022F48"/>
    <w:rsid w:val="00023138"/>
    <w:rsid w:val="0002389B"/>
    <w:rsid w:val="00023A40"/>
    <w:rsid w:val="000248C3"/>
    <w:rsid w:val="000257B6"/>
    <w:rsid w:val="00025850"/>
    <w:rsid w:val="00026185"/>
    <w:rsid w:val="00026E96"/>
    <w:rsid w:val="0002784C"/>
    <w:rsid w:val="00030407"/>
    <w:rsid w:val="0003144E"/>
    <w:rsid w:val="00032882"/>
    <w:rsid w:val="00032FA2"/>
    <w:rsid w:val="00034ABA"/>
    <w:rsid w:val="00034B1B"/>
    <w:rsid w:val="00035517"/>
    <w:rsid w:val="0003625F"/>
    <w:rsid w:val="00037CA1"/>
    <w:rsid w:val="00037D2C"/>
    <w:rsid w:val="000403EB"/>
    <w:rsid w:val="0004059D"/>
    <w:rsid w:val="000405AA"/>
    <w:rsid w:val="000405C8"/>
    <w:rsid w:val="00040942"/>
    <w:rsid w:val="00041F5C"/>
    <w:rsid w:val="00042172"/>
    <w:rsid w:val="00042DD9"/>
    <w:rsid w:val="0004413C"/>
    <w:rsid w:val="0004573F"/>
    <w:rsid w:val="00047058"/>
    <w:rsid w:val="0005009B"/>
    <w:rsid w:val="000509F1"/>
    <w:rsid w:val="00050B7F"/>
    <w:rsid w:val="00051ED6"/>
    <w:rsid w:val="000521C5"/>
    <w:rsid w:val="00052E27"/>
    <w:rsid w:val="00053711"/>
    <w:rsid w:val="00053CF5"/>
    <w:rsid w:val="00056243"/>
    <w:rsid w:val="0005663E"/>
    <w:rsid w:val="00056E23"/>
    <w:rsid w:val="000576BC"/>
    <w:rsid w:val="00057B35"/>
    <w:rsid w:val="00057F4C"/>
    <w:rsid w:val="0006078A"/>
    <w:rsid w:val="00060F19"/>
    <w:rsid w:val="00061822"/>
    <w:rsid w:val="00062D2C"/>
    <w:rsid w:val="00063BAE"/>
    <w:rsid w:val="00064512"/>
    <w:rsid w:val="00064CDE"/>
    <w:rsid w:val="000655CC"/>
    <w:rsid w:val="0006601F"/>
    <w:rsid w:val="0006717E"/>
    <w:rsid w:val="00067389"/>
    <w:rsid w:val="00067D93"/>
    <w:rsid w:val="000700D0"/>
    <w:rsid w:val="00071FA3"/>
    <w:rsid w:val="00072C8A"/>
    <w:rsid w:val="00073A86"/>
    <w:rsid w:val="00073F25"/>
    <w:rsid w:val="0007615D"/>
    <w:rsid w:val="000763D2"/>
    <w:rsid w:val="00076432"/>
    <w:rsid w:val="00077221"/>
    <w:rsid w:val="000778BE"/>
    <w:rsid w:val="000806A1"/>
    <w:rsid w:val="00080AFC"/>
    <w:rsid w:val="00080E98"/>
    <w:rsid w:val="0008132A"/>
    <w:rsid w:val="0008155A"/>
    <w:rsid w:val="00081F89"/>
    <w:rsid w:val="00082242"/>
    <w:rsid w:val="00082C82"/>
    <w:rsid w:val="000832E7"/>
    <w:rsid w:val="000832F9"/>
    <w:rsid w:val="000841B1"/>
    <w:rsid w:val="00086262"/>
    <w:rsid w:val="00087425"/>
    <w:rsid w:val="000903DF"/>
    <w:rsid w:val="00090D36"/>
    <w:rsid w:val="00092178"/>
    <w:rsid w:val="00092230"/>
    <w:rsid w:val="00092A5C"/>
    <w:rsid w:val="00092C8B"/>
    <w:rsid w:val="00092E3E"/>
    <w:rsid w:val="000938E0"/>
    <w:rsid w:val="00093DFC"/>
    <w:rsid w:val="00094DCF"/>
    <w:rsid w:val="00096048"/>
    <w:rsid w:val="000967A7"/>
    <w:rsid w:val="00096B63"/>
    <w:rsid w:val="000970C1"/>
    <w:rsid w:val="00097659"/>
    <w:rsid w:val="00097768"/>
    <w:rsid w:val="000979A7"/>
    <w:rsid w:val="00097A59"/>
    <w:rsid w:val="00097BE7"/>
    <w:rsid w:val="000A04DD"/>
    <w:rsid w:val="000A227B"/>
    <w:rsid w:val="000A29AB"/>
    <w:rsid w:val="000A2C7A"/>
    <w:rsid w:val="000A3490"/>
    <w:rsid w:val="000A3AB5"/>
    <w:rsid w:val="000A5BDE"/>
    <w:rsid w:val="000A7924"/>
    <w:rsid w:val="000A7BA4"/>
    <w:rsid w:val="000B066D"/>
    <w:rsid w:val="000B1126"/>
    <w:rsid w:val="000B19D7"/>
    <w:rsid w:val="000B1AFB"/>
    <w:rsid w:val="000B250C"/>
    <w:rsid w:val="000B2C25"/>
    <w:rsid w:val="000B2D04"/>
    <w:rsid w:val="000B4E4E"/>
    <w:rsid w:val="000B54D0"/>
    <w:rsid w:val="000B6147"/>
    <w:rsid w:val="000B65D3"/>
    <w:rsid w:val="000B6755"/>
    <w:rsid w:val="000B7708"/>
    <w:rsid w:val="000B770E"/>
    <w:rsid w:val="000B7A3E"/>
    <w:rsid w:val="000C0AA4"/>
    <w:rsid w:val="000C0BA0"/>
    <w:rsid w:val="000C0CCE"/>
    <w:rsid w:val="000C0EE3"/>
    <w:rsid w:val="000C165A"/>
    <w:rsid w:val="000C172A"/>
    <w:rsid w:val="000C31AD"/>
    <w:rsid w:val="000C35DB"/>
    <w:rsid w:val="000C37D3"/>
    <w:rsid w:val="000C38D3"/>
    <w:rsid w:val="000C4D2C"/>
    <w:rsid w:val="000C4EF2"/>
    <w:rsid w:val="000C56F3"/>
    <w:rsid w:val="000C588F"/>
    <w:rsid w:val="000C7155"/>
    <w:rsid w:val="000C77EA"/>
    <w:rsid w:val="000C7C40"/>
    <w:rsid w:val="000C7E88"/>
    <w:rsid w:val="000D0155"/>
    <w:rsid w:val="000D04D4"/>
    <w:rsid w:val="000D0687"/>
    <w:rsid w:val="000D0B07"/>
    <w:rsid w:val="000D0BB5"/>
    <w:rsid w:val="000D0C8F"/>
    <w:rsid w:val="000D1562"/>
    <w:rsid w:val="000D1690"/>
    <w:rsid w:val="000D19BF"/>
    <w:rsid w:val="000D1A5F"/>
    <w:rsid w:val="000D1AE6"/>
    <w:rsid w:val="000D1E4E"/>
    <w:rsid w:val="000D306D"/>
    <w:rsid w:val="000D3396"/>
    <w:rsid w:val="000D401B"/>
    <w:rsid w:val="000D4505"/>
    <w:rsid w:val="000D49FE"/>
    <w:rsid w:val="000D4C28"/>
    <w:rsid w:val="000D4DB8"/>
    <w:rsid w:val="000D4E53"/>
    <w:rsid w:val="000D4EB9"/>
    <w:rsid w:val="000D546C"/>
    <w:rsid w:val="000D6694"/>
    <w:rsid w:val="000D696C"/>
    <w:rsid w:val="000D6F55"/>
    <w:rsid w:val="000D73C2"/>
    <w:rsid w:val="000E0D24"/>
    <w:rsid w:val="000E5185"/>
    <w:rsid w:val="000E607B"/>
    <w:rsid w:val="000E63E4"/>
    <w:rsid w:val="000E7230"/>
    <w:rsid w:val="000E77DE"/>
    <w:rsid w:val="000F0AAC"/>
    <w:rsid w:val="000F0E03"/>
    <w:rsid w:val="000F1960"/>
    <w:rsid w:val="000F1FDB"/>
    <w:rsid w:val="000F28F8"/>
    <w:rsid w:val="000F2A0D"/>
    <w:rsid w:val="000F2C92"/>
    <w:rsid w:val="000F2F1B"/>
    <w:rsid w:val="000F32E1"/>
    <w:rsid w:val="000F36A7"/>
    <w:rsid w:val="000F3C92"/>
    <w:rsid w:val="000F431E"/>
    <w:rsid w:val="000F4541"/>
    <w:rsid w:val="000F4D7F"/>
    <w:rsid w:val="000F54E3"/>
    <w:rsid w:val="000F59A2"/>
    <w:rsid w:val="000F5AAC"/>
    <w:rsid w:val="000F627C"/>
    <w:rsid w:val="000F6DA1"/>
    <w:rsid w:val="000F7015"/>
    <w:rsid w:val="00101987"/>
    <w:rsid w:val="00101BBD"/>
    <w:rsid w:val="00101F40"/>
    <w:rsid w:val="001026CC"/>
    <w:rsid w:val="001033F2"/>
    <w:rsid w:val="00105271"/>
    <w:rsid w:val="00105708"/>
    <w:rsid w:val="00105970"/>
    <w:rsid w:val="001067D3"/>
    <w:rsid w:val="00106AED"/>
    <w:rsid w:val="0010708E"/>
    <w:rsid w:val="00107134"/>
    <w:rsid w:val="001074CA"/>
    <w:rsid w:val="00107583"/>
    <w:rsid w:val="00107EE1"/>
    <w:rsid w:val="00107FDC"/>
    <w:rsid w:val="001103AE"/>
    <w:rsid w:val="0011093B"/>
    <w:rsid w:val="00110CBB"/>
    <w:rsid w:val="00111798"/>
    <w:rsid w:val="00111808"/>
    <w:rsid w:val="0011241F"/>
    <w:rsid w:val="00112DE2"/>
    <w:rsid w:val="00112E3C"/>
    <w:rsid w:val="001136E4"/>
    <w:rsid w:val="001137A7"/>
    <w:rsid w:val="00113BF7"/>
    <w:rsid w:val="00113DCA"/>
    <w:rsid w:val="00113DFA"/>
    <w:rsid w:val="0011422A"/>
    <w:rsid w:val="00114290"/>
    <w:rsid w:val="001147DC"/>
    <w:rsid w:val="001148A7"/>
    <w:rsid w:val="00115764"/>
    <w:rsid w:val="00115B06"/>
    <w:rsid w:val="00116886"/>
    <w:rsid w:val="00116C1C"/>
    <w:rsid w:val="00116F60"/>
    <w:rsid w:val="001171D4"/>
    <w:rsid w:val="00117465"/>
    <w:rsid w:val="0012043B"/>
    <w:rsid w:val="001206B1"/>
    <w:rsid w:val="00120843"/>
    <w:rsid w:val="00121777"/>
    <w:rsid w:val="001217FE"/>
    <w:rsid w:val="00121F84"/>
    <w:rsid w:val="0012224B"/>
    <w:rsid w:val="0012224D"/>
    <w:rsid w:val="00123622"/>
    <w:rsid w:val="00124417"/>
    <w:rsid w:val="0012512F"/>
    <w:rsid w:val="00125569"/>
    <w:rsid w:val="00126370"/>
    <w:rsid w:val="0012691B"/>
    <w:rsid w:val="00126938"/>
    <w:rsid w:val="0012696B"/>
    <w:rsid w:val="0012734B"/>
    <w:rsid w:val="00127F10"/>
    <w:rsid w:val="00127F7B"/>
    <w:rsid w:val="00130C1A"/>
    <w:rsid w:val="00131136"/>
    <w:rsid w:val="00132EA8"/>
    <w:rsid w:val="00133998"/>
    <w:rsid w:val="0013400F"/>
    <w:rsid w:val="00136510"/>
    <w:rsid w:val="001371D6"/>
    <w:rsid w:val="001372CA"/>
    <w:rsid w:val="0013779F"/>
    <w:rsid w:val="00141435"/>
    <w:rsid w:val="00141738"/>
    <w:rsid w:val="00141BC0"/>
    <w:rsid w:val="001420EB"/>
    <w:rsid w:val="0014213B"/>
    <w:rsid w:val="001439E5"/>
    <w:rsid w:val="00144D68"/>
    <w:rsid w:val="00145D3A"/>
    <w:rsid w:val="0014621D"/>
    <w:rsid w:val="00147029"/>
    <w:rsid w:val="0014793E"/>
    <w:rsid w:val="00147E57"/>
    <w:rsid w:val="00150400"/>
    <w:rsid w:val="00150C44"/>
    <w:rsid w:val="00150FC8"/>
    <w:rsid w:val="001517E5"/>
    <w:rsid w:val="0015221D"/>
    <w:rsid w:val="001523CF"/>
    <w:rsid w:val="001523E7"/>
    <w:rsid w:val="00153038"/>
    <w:rsid w:val="001539A1"/>
    <w:rsid w:val="0015451B"/>
    <w:rsid w:val="0015590C"/>
    <w:rsid w:val="001559BD"/>
    <w:rsid w:val="0015610E"/>
    <w:rsid w:val="00156330"/>
    <w:rsid w:val="001571F5"/>
    <w:rsid w:val="00162989"/>
    <w:rsid w:val="001643BC"/>
    <w:rsid w:val="001650B5"/>
    <w:rsid w:val="00165537"/>
    <w:rsid w:val="00165B65"/>
    <w:rsid w:val="0017087D"/>
    <w:rsid w:val="001710C7"/>
    <w:rsid w:val="00171993"/>
    <w:rsid w:val="00171EDC"/>
    <w:rsid w:val="00171F08"/>
    <w:rsid w:val="0017224A"/>
    <w:rsid w:val="00172985"/>
    <w:rsid w:val="001738A5"/>
    <w:rsid w:val="00173D12"/>
    <w:rsid w:val="00174E82"/>
    <w:rsid w:val="00176D80"/>
    <w:rsid w:val="0017724A"/>
    <w:rsid w:val="0017729D"/>
    <w:rsid w:val="00177394"/>
    <w:rsid w:val="001775DB"/>
    <w:rsid w:val="00177AE8"/>
    <w:rsid w:val="0018016F"/>
    <w:rsid w:val="001811B5"/>
    <w:rsid w:val="0018220D"/>
    <w:rsid w:val="00182A50"/>
    <w:rsid w:val="00183383"/>
    <w:rsid w:val="001837FA"/>
    <w:rsid w:val="00184000"/>
    <w:rsid w:val="00184915"/>
    <w:rsid w:val="00184E36"/>
    <w:rsid w:val="00185E6F"/>
    <w:rsid w:val="00185F81"/>
    <w:rsid w:val="00186AEB"/>
    <w:rsid w:val="00186D35"/>
    <w:rsid w:val="00186FDD"/>
    <w:rsid w:val="00191493"/>
    <w:rsid w:val="00192C33"/>
    <w:rsid w:val="00193D15"/>
    <w:rsid w:val="00194B29"/>
    <w:rsid w:val="0019555D"/>
    <w:rsid w:val="0019569B"/>
    <w:rsid w:val="00195E62"/>
    <w:rsid w:val="0019644F"/>
    <w:rsid w:val="001976AC"/>
    <w:rsid w:val="001A0072"/>
    <w:rsid w:val="001A179F"/>
    <w:rsid w:val="001A18AC"/>
    <w:rsid w:val="001A25C1"/>
    <w:rsid w:val="001A2992"/>
    <w:rsid w:val="001A3179"/>
    <w:rsid w:val="001A318D"/>
    <w:rsid w:val="001A3A0E"/>
    <w:rsid w:val="001A3B63"/>
    <w:rsid w:val="001A5C91"/>
    <w:rsid w:val="001A60F3"/>
    <w:rsid w:val="001A6A45"/>
    <w:rsid w:val="001A6CBF"/>
    <w:rsid w:val="001A75E5"/>
    <w:rsid w:val="001A77A9"/>
    <w:rsid w:val="001B1B00"/>
    <w:rsid w:val="001B1DFF"/>
    <w:rsid w:val="001B2698"/>
    <w:rsid w:val="001B3267"/>
    <w:rsid w:val="001B32A0"/>
    <w:rsid w:val="001B4138"/>
    <w:rsid w:val="001B4380"/>
    <w:rsid w:val="001B4A20"/>
    <w:rsid w:val="001B541F"/>
    <w:rsid w:val="001B566B"/>
    <w:rsid w:val="001B5CB1"/>
    <w:rsid w:val="001B7477"/>
    <w:rsid w:val="001B76AA"/>
    <w:rsid w:val="001B7A06"/>
    <w:rsid w:val="001C042A"/>
    <w:rsid w:val="001C059F"/>
    <w:rsid w:val="001C2D5E"/>
    <w:rsid w:val="001C2DA0"/>
    <w:rsid w:val="001C314A"/>
    <w:rsid w:val="001C431C"/>
    <w:rsid w:val="001C4558"/>
    <w:rsid w:val="001C472A"/>
    <w:rsid w:val="001D055A"/>
    <w:rsid w:val="001D128A"/>
    <w:rsid w:val="001D1354"/>
    <w:rsid w:val="001D15E3"/>
    <w:rsid w:val="001D1DDB"/>
    <w:rsid w:val="001D349E"/>
    <w:rsid w:val="001D4825"/>
    <w:rsid w:val="001D4D86"/>
    <w:rsid w:val="001D6534"/>
    <w:rsid w:val="001D681B"/>
    <w:rsid w:val="001D6A7A"/>
    <w:rsid w:val="001D72FC"/>
    <w:rsid w:val="001D7B38"/>
    <w:rsid w:val="001D7E46"/>
    <w:rsid w:val="001E0546"/>
    <w:rsid w:val="001E1C9E"/>
    <w:rsid w:val="001E2855"/>
    <w:rsid w:val="001E2AC2"/>
    <w:rsid w:val="001E2C7E"/>
    <w:rsid w:val="001E2E35"/>
    <w:rsid w:val="001E3FBD"/>
    <w:rsid w:val="001E4094"/>
    <w:rsid w:val="001E47FE"/>
    <w:rsid w:val="001E5CCB"/>
    <w:rsid w:val="001E5CCC"/>
    <w:rsid w:val="001E65B6"/>
    <w:rsid w:val="001E6E3B"/>
    <w:rsid w:val="001F0471"/>
    <w:rsid w:val="001F149E"/>
    <w:rsid w:val="001F22E1"/>
    <w:rsid w:val="001F281E"/>
    <w:rsid w:val="001F28A1"/>
    <w:rsid w:val="001F2D24"/>
    <w:rsid w:val="001F3451"/>
    <w:rsid w:val="001F50C6"/>
    <w:rsid w:val="001F5BA5"/>
    <w:rsid w:val="001F732D"/>
    <w:rsid w:val="00200139"/>
    <w:rsid w:val="002004FE"/>
    <w:rsid w:val="00200820"/>
    <w:rsid w:val="00200C65"/>
    <w:rsid w:val="00201ECF"/>
    <w:rsid w:val="0020273F"/>
    <w:rsid w:val="0020294A"/>
    <w:rsid w:val="0020299F"/>
    <w:rsid w:val="00202B1F"/>
    <w:rsid w:val="00202D30"/>
    <w:rsid w:val="00203043"/>
    <w:rsid w:val="002030EC"/>
    <w:rsid w:val="00203F41"/>
    <w:rsid w:val="00204851"/>
    <w:rsid w:val="00204976"/>
    <w:rsid w:val="002049DA"/>
    <w:rsid w:val="0020593B"/>
    <w:rsid w:val="002059A1"/>
    <w:rsid w:val="00206EB7"/>
    <w:rsid w:val="00210317"/>
    <w:rsid w:val="00210720"/>
    <w:rsid w:val="00210F09"/>
    <w:rsid w:val="002114C1"/>
    <w:rsid w:val="002116DD"/>
    <w:rsid w:val="00212E20"/>
    <w:rsid w:val="00212E9D"/>
    <w:rsid w:val="00213141"/>
    <w:rsid w:val="0021323C"/>
    <w:rsid w:val="0021412C"/>
    <w:rsid w:val="00214D40"/>
    <w:rsid w:val="00215E7C"/>
    <w:rsid w:val="00216007"/>
    <w:rsid w:val="00216043"/>
    <w:rsid w:val="0021647E"/>
    <w:rsid w:val="00216B46"/>
    <w:rsid w:val="00217158"/>
    <w:rsid w:val="00217CA0"/>
    <w:rsid w:val="00217DF8"/>
    <w:rsid w:val="0022010B"/>
    <w:rsid w:val="00220256"/>
    <w:rsid w:val="00220731"/>
    <w:rsid w:val="00221177"/>
    <w:rsid w:val="002217B8"/>
    <w:rsid w:val="00221E9B"/>
    <w:rsid w:val="00222938"/>
    <w:rsid w:val="002243A6"/>
    <w:rsid w:val="00224C40"/>
    <w:rsid w:val="00224D2F"/>
    <w:rsid w:val="00224E2C"/>
    <w:rsid w:val="0022541C"/>
    <w:rsid w:val="0022649A"/>
    <w:rsid w:val="00226F1B"/>
    <w:rsid w:val="002278C1"/>
    <w:rsid w:val="00227EF4"/>
    <w:rsid w:val="0023011C"/>
    <w:rsid w:val="00230162"/>
    <w:rsid w:val="00230A4D"/>
    <w:rsid w:val="00231F98"/>
    <w:rsid w:val="002323AB"/>
    <w:rsid w:val="0023364D"/>
    <w:rsid w:val="00233D94"/>
    <w:rsid w:val="00235F5C"/>
    <w:rsid w:val="002360DB"/>
    <w:rsid w:val="0023633C"/>
    <w:rsid w:val="00237514"/>
    <w:rsid w:val="0023762B"/>
    <w:rsid w:val="00237B21"/>
    <w:rsid w:val="00241083"/>
    <w:rsid w:val="00241BAB"/>
    <w:rsid w:val="00244439"/>
    <w:rsid w:val="0024480B"/>
    <w:rsid w:val="002456DB"/>
    <w:rsid w:val="00247126"/>
    <w:rsid w:val="002474D1"/>
    <w:rsid w:val="002548E9"/>
    <w:rsid w:val="00255547"/>
    <w:rsid w:val="00256098"/>
    <w:rsid w:val="00256A57"/>
    <w:rsid w:val="00257DC1"/>
    <w:rsid w:val="00260546"/>
    <w:rsid w:val="002619C1"/>
    <w:rsid w:val="00261F4B"/>
    <w:rsid w:val="00261FB5"/>
    <w:rsid w:val="00262706"/>
    <w:rsid w:val="00263129"/>
    <w:rsid w:val="00263665"/>
    <w:rsid w:val="00264D9E"/>
    <w:rsid w:val="00264E0F"/>
    <w:rsid w:val="002664A4"/>
    <w:rsid w:val="00266700"/>
    <w:rsid w:val="0026751E"/>
    <w:rsid w:val="00267AC7"/>
    <w:rsid w:val="002701FB"/>
    <w:rsid w:val="00270639"/>
    <w:rsid w:val="00270F61"/>
    <w:rsid w:val="00270FD2"/>
    <w:rsid w:val="0027134B"/>
    <w:rsid w:val="0027657F"/>
    <w:rsid w:val="00276A44"/>
    <w:rsid w:val="002803C9"/>
    <w:rsid w:val="00280ACF"/>
    <w:rsid w:val="00280E8A"/>
    <w:rsid w:val="00281E22"/>
    <w:rsid w:val="0028220D"/>
    <w:rsid w:val="00282C59"/>
    <w:rsid w:val="00282F30"/>
    <w:rsid w:val="00283311"/>
    <w:rsid w:val="00283AA5"/>
    <w:rsid w:val="00283C87"/>
    <w:rsid w:val="00283C8D"/>
    <w:rsid w:val="00283D14"/>
    <w:rsid w:val="0028414A"/>
    <w:rsid w:val="00286C3E"/>
    <w:rsid w:val="002870E4"/>
    <w:rsid w:val="00287526"/>
    <w:rsid w:val="002900E6"/>
    <w:rsid w:val="00291736"/>
    <w:rsid w:val="0029261B"/>
    <w:rsid w:val="00293337"/>
    <w:rsid w:val="00294200"/>
    <w:rsid w:val="002946A8"/>
    <w:rsid w:val="00294CB1"/>
    <w:rsid w:val="00295884"/>
    <w:rsid w:val="00295E5C"/>
    <w:rsid w:val="002969EC"/>
    <w:rsid w:val="00296DBB"/>
    <w:rsid w:val="002A0349"/>
    <w:rsid w:val="002A1F4E"/>
    <w:rsid w:val="002A4899"/>
    <w:rsid w:val="002A520E"/>
    <w:rsid w:val="002A57BA"/>
    <w:rsid w:val="002A6170"/>
    <w:rsid w:val="002A6DB2"/>
    <w:rsid w:val="002A6DC5"/>
    <w:rsid w:val="002A75D3"/>
    <w:rsid w:val="002B0296"/>
    <w:rsid w:val="002B0AE1"/>
    <w:rsid w:val="002B0C91"/>
    <w:rsid w:val="002B116E"/>
    <w:rsid w:val="002B1213"/>
    <w:rsid w:val="002B17A5"/>
    <w:rsid w:val="002B1D6F"/>
    <w:rsid w:val="002B224E"/>
    <w:rsid w:val="002B2917"/>
    <w:rsid w:val="002B5E6D"/>
    <w:rsid w:val="002B6844"/>
    <w:rsid w:val="002B7658"/>
    <w:rsid w:val="002C0C8D"/>
    <w:rsid w:val="002C0CF4"/>
    <w:rsid w:val="002C1A64"/>
    <w:rsid w:val="002C2130"/>
    <w:rsid w:val="002C297D"/>
    <w:rsid w:val="002C34D4"/>
    <w:rsid w:val="002C5905"/>
    <w:rsid w:val="002C5BBA"/>
    <w:rsid w:val="002C5CB9"/>
    <w:rsid w:val="002C5DAA"/>
    <w:rsid w:val="002D07DC"/>
    <w:rsid w:val="002D09C2"/>
    <w:rsid w:val="002D1F55"/>
    <w:rsid w:val="002D27A7"/>
    <w:rsid w:val="002D37EC"/>
    <w:rsid w:val="002D3C53"/>
    <w:rsid w:val="002D4A87"/>
    <w:rsid w:val="002D4D80"/>
    <w:rsid w:val="002D57C8"/>
    <w:rsid w:val="002D70EF"/>
    <w:rsid w:val="002D745A"/>
    <w:rsid w:val="002D7812"/>
    <w:rsid w:val="002E05CD"/>
    <w:rsid w:val="002E1777"/>
    <w:rsid w:val="002E1E9E"/>
    <w:rsid w:val="002E327B"/>
    <w:rsid w:val="002E3ADB"/>
    <w:rsid w:val="002E3BB2"/>
    <w:rsid w:val="002E425B"/>
    <w:rsid w:val="002E5ADB"/>
    <w:rsid w:val="002E5CE0"/>
    <w:rsid w:val="002E5D1D"/>
    <w:rsid w:val="002E70E8"/>
    <w:rsid w:val="002E75CA"/>
    <w:rsid w:val="002E79E5"/>
    <w:rsid w:val="002E7CA1"/>
    <w:rsid w:val="002F04A9"/>
    <w:rsid w:val="002F05E2"/>
    <w:rsid w:val="002F0676"/>
    <w:rsid w:val="002F08D0"/>
    <w:rsid w:val="002F12E8"/>
    <w:rsid w:val="002F29E6"/>
    <w:rsid w:val="002F3A9C"/>
    <w:rsid w:val="002F42E9"/>
    <w:rsid w:val="002F462E"/>
    <w:rsid w:val="002F47B1"/>
    <w:rsid w:val="002F5DFA"/>
    <w:rsid w:val="002F5EDA"/>
    <w:rsid w:val="002F72DC"/>
    <w:rsid w:val="002F736D"/>
    <w:rsid w:val="00301770"/>
    <w:rsid w:val="00302548"/>
    <w:rsid w:val="0030295B"/>
    <w:rsid w:val="00302E35"/>
    <w:rsid w:val="0030431D"/>
    <w:rsid w:val="003046BD"/>
    <w:rsid w:val="003049F4"/>
    <w:rsid w:val="00304AE9"/>
    <w:rsid w:val="00304ECA"/>
    <w:rsid w:val="003066A1"/>
    <w:rsid w:val="003066CD"/>
    <w:rsid w:val="00307970"/>
    <w:rsid w:val="00307C96"/>
    <w:rsid w:val="00307D92"/>
    <w:rsid w:val="003114CA"/>
    <w:rsid w:val="00311BFD"/>
    <w:rsid w:val="00312833"/>
    <w:rsid w:val="00312ADF"/>
    <w:rsid w:val="00313D78"/>
    <w:rsid w:val="003142F1"/>
    <w:rsid w:val="00314D36"/>
    <w:rsid w:val="00315460"/>
    <w:rsid w:val="00315477"/>
    <w:rsid w:val="003168D4"/>
    <w:rsid w:val="00316C5A"/>
    <w:rsid w:val="00317F28"/>
    <w:rsid w:val="003207BF"/>
    <w:rsid w:val="00320BD7"/>
    <w:rsid w:val="00321361"/>
    <w:rsid w:val="00321977"/>
    <w:rsid w:val="00321B1C"/>
    <w:rsid w:val="0032216A"/>
    <w:rsid w:val="003222D5"/>
    <w:rsid w:val="00323757"/>
    <w:rsid w:val="00324464"/>
    <w:rsid w:val="0032463B"/>
    <w:rsid w:val="00324FAF"/>
    <w:rsid w:val="00325481"/>
    <w:rsid w:val="003260F3"/>
    <w:rsid w:val="0032632C"/>
    <w:rsid w:val="00326FAF"/>
    <w:rsid w:val="003312AA"/>
    <w:rsid w:val="00331B43"/>
    <w:rsid w:val="00331E9F"/>
    <w:rsid w:val="003329F5"/>
    <w:rsid w:val="00332C0D"/>
    <w:rsid w:val="00333B7E"/>
    <w:rsid w:val="0033467F"/>
    <w:rsid w:val="00334EB1"/>
    <w:rsid w:val="0033542C"/>
    <w:rsid w:val="0033581F"/>
    <w:rsid w:val="00335B3A"/>
    <w:rsid w:val="003375DA"/>
    <w:rsid w:val="003401DE"/>
    <w:rsid w:val="003403AF"/>
    <w:rsid w:val="00340C97"/>
    <w:rsid w:val="0034142A"/>
    <w:rsid w:val="00341912"/>
    <w:rsid w:val="00341AB6"/>
    <w:rsid w:val="0034353F"/>
    <w:rsid w:val="003435CE"/>
    <w:rsid w:val="003435F1"/>
    <w:rsid w:val="003438CA"/>
    <w:rsid w:val="00344E9E"/>
    <w:rsid w:val="0034573A"/>
    <w:rsid w:val="0034667E"/>
    <w:rsid w:val="0034737A"/>
    <w:rsid w:val="00347509"/>
    <w:rsid w:val="003476EB"/>
    <w:rsid w:val="00347DB3"/>
    <w:rsid w:val="00347EB2"/>
    <w:rsid w:val="00350B12"/>
    <w:rsid w:val="00351DEB"/>
    <w:rsid w:val="003521BB"/>
    <w:rsid w:val="00352748"/>
    <w:rsid w:val="003529A9"/>
    <w:rsid w:val="00352D0D"/>
    <w:rsid w:val="00353466"/>
    <w:rsid w:val="00353912"/>
    <w:rsid w:val="00354BCB"/>
    <w:rsid w:val="003551EB"/>
    <w:rsid w:val="003556B6"/>
    <w:rsid w:val="00360298"/>
    <w:rsid w:val="00361200"/>
    <w:rsid w:val="00362459"/>
    <w:rsid w:val="003643D2"/>
    <w:rsid w:val="00364DB8"/>
    <w:rsid w:val="00365290"/>
    <w:rsid w:val="00366E25"/>
    <w:rsid w:val="00366EA2"/>
    <w:rsid w:val="00366EED"/>
    <w:rsid w:val="00367B73"/>
    <w:rsid w:val="00367BC7"/>
    <w:rsid w:val="003709BA"/>
    <w:rsid w:val="00371A9B"/>
    <w:rsid w:val="003723EF"/>
    <w:rsid w:val="00372E68"/>
    <w:rsid w:val="0037315A"/>
    <w:rsid w:val="00373AC6"/>
    <w:rsid w:val="00373EB1"/>
    <w:rsid w:val="00374615"/>
    <w:rsid w:val="00375975"/>
    <w:rsid w:val="00376256"/>
    <w:rsid w:val="00376954"/>
    <w:rsid w:val="0037785A"/>
    <w:rsid w:val="00377A42"/>
    <w:rsid w:val="00380797"/>
    <w:rsid w:val="003807FE"/>
    <w:rsid w:val="00380915"/>
    <w:rsid w:val="00381E83"/>
    <w:rsid w:val="003832E4"/>
    <w:rsid w:val="003841B9"/>
    <w:rsid w:val="0038560C"/>
    <w:rsid w:val="0038678C"/>
    <w:rsid w:val="00387B87"/>
    <w:rsid w:val="0039063F"/>
    <w:rsid w:val="00390979"/>
    <w:rsid w:val="00391C11"/>
    <w:rsid w:val="0039229C"/>
    <w:rsid w:val="00392642"/>
    <w:rsid w:val="003928E7"/>
    <w:rsid w:val="0039307E"/>
    <w:rsid w:val="00393F38"/>
    <w:rsid w:val="00394646"/>
    <w:rsid w:val="00394D94"/>
    <w:rsid w:val="00395357"/>
    <w:rsid w:val="00395E1E"/>
    <w:rsid w:val="00395E46"/>
    <w:rsid w:val="00395FC4"/>
    <w:rsid w:val="00396952"/>
    <w:rsid w:val="00396B52"/>
    <w:rsid w:val="0039714F"/>
    <w:rsid w:val="003978C3"/>
    <w:rsid w:val="00397BA4"/>
    <w:rsid w:val="00397D9B"/>
    <w:rsid w:val="003A0620"/>
    <w:rsid w:val="003A187E"/>
    <w:rsid w:val="003A1A61"/>
    <w:rsid w:val="003A1BBF"/>
    <w:rsid w:val="003A2C65"/>
    <w:rsid w:val="003A2C9F"/>
    <w:rsid w:val="003A2CDB"/>
    <w:rsid w:val="003A3316"/>
    <w:rsid w:val="003A451C"/>
    <w:rsid w:val="003A69BC"/>
    <w:rsid w:val="003B002C"/>
    <w:rsid w:val="003B1A11"/>
    <w:rsid w:val="003B1C27"/>
    <w:rsid w:val="003B357D"/>
    <w:rsid w:val="003B3E8E"/>
    <w:rsid w:val="003B4010"/>
    <w:rsid w:val="003B4391"/>
    <w:rsid w:val="003B4F2E"/>
    <w:rsid w:val="003B5B28"/>
    <w:rsid w:val="003B5BDD"/>
    <w:rsid w:val="003B5F79"/>
    <w:rsid w:val="003B649B"/>
    <w:rsid w:val="003B6A76"/>
    <w:rsid w:val="003B710A"/>
    <w:rsid w:val="003B71E6"/>
    <w:rsid w:val="003B7216"/>
    <w:rsid w:val="003B7935"/>
    <w:rsid w:val="003C0956"/>
    <w:rsid w:val="003C0F88"/>
    <w:rsid w:val="003C0FC4"/>
    <w:rsid w:val="003C1016"/>
    <w:rsid w:val="003C147D"/>
    <w:rsid w:val="003C31F3"/>
    <w:rsid w:val="003C3880"/>
    <w:rsid w:val="003C39A5"/>
    <w:rsid w:val="003C3BB4"/>
    <w:rsid w:val="003C3C5B"/>
    <w:rsid w:val="003C48D6"/>
    <w:rsid w:val="003C4F7D"/>
    <w:rsid w:val="003C4F90"/>
    <w:rsid w:val="003C5A0E"/>
    <w:rsid w:val="003C62BE"/>
    <w:rsid w:val="003D05C3"/>
    <w:rsid w:val="003D1278"/>
    <w:rsid w:val="003D15DF"/>
    <w:rsid w:val="003D21C5"/>
    <w:rsid w:val="003D28C9"/>
    <w:rsid w:val="003D37D1"/>
    <w:rsid w:val="003D3D46"/>
    <w:rsid w:val="003D5440"/>
    <w:rsid w:val="003D656B"/>
    <w:rsid w:val="003D6A75"/>
    <w:rsid w:val="003D78E6"/>
    <w:rsid w:val="003E0B08"/>
    <w:rsid w:val="003E10BE"/>
    <w:rsid w:val="003E1747"/>
    <w:rsid w:val="003E2424"/>
    <w:rsid w:val="003E365A"/>
    <w:rsid w:val="003E3BDF"/>
    <w:rsid w:val="003E40E9"/>
    <w:rsid w:val="003E490E"/>
    <w:rsid w:val="003E581D"/>
    <w:rsid w:val="003E5824"/>
    <w:rsid w:val="003E6EC4"/>
    <w:rsid w:val="003E6FA3"/>
    <w:rsid w:val="003E74FB"/>
    <w:rsid w:val="003E7528"/>
    <w:rsid w:val="003F110B"/>
    <w:rsid w:val="003F12EB"/>
    <w:rsid w:val="003F1845"/>
    <w:rsid w:val="003F2F99"/>
    <w:rsid w:val="003F3B26"/>
    <w:rsid w:val="003F46E7"/>
    <w:rsid w:val="003F49DF"/>
    <w:rsid w:val="003F54E0"/>
    <w:rsid w:val="003F5ACE"/>
    <w:rsid w:val="003F6E65"/>
    <w:rsid w:val="003F7320"/>
    <w:rsid w:val="004009F3"/>
    <w:rsid w:val="004011E6"/>
    <w:rsid w:val="004016FB"/>
    <w:rsid w:val="004018A5"/>
    <w:rsid w:val="004024AA"/>
    <w:rsid w:val="004026AF"/>
    <w:rsid w:val="00402E74"/>
    <w:rsid w:val="004030B5"/>
    <w:rsid w:val="004034C3"/>
    <w:rsid w:val="0040370E"/>
    <w:rsid w:val="0040403A"/>
    <w:rsid w:val="00404609"/>
    <w:rsid w:val="00405EE5"/>
    <w:rsid w:val="00406621"/>
    <w:rsid w:val="0040751D"/>
    <w:rsid w:val="00407C78"/>
    <w:rsid w:val="004110A3"/>
    <w:rsid w:val="00411240"/>
    <w:rsid w:val="00411422"/>
    <w:rsid w:val="004115DD"/>
    <w:rsid w:val="00411EBC"/>
    <w:rsid w:val="004123AD"/>
    <w:rsid w:val="004127B3"/>
    <w:rsid w:val="004129C9"/>
    <w:rsid w:val="00415268"/>
    <w:rsid w:val="00415A31"/>
    <w:rsid w:val="004167C4"/>
    <w:rsid w:val="00416B31"/>
    <w:rsid w:val="00417175"/>
    <w:rsid w:val="00417AD9"/>
    <w:rsid w:val="004209F3"/>
    <w:rsid w:val="00421534"/>
    <w:rsid w:val="00421ED9"/>
    <w:rsid w:val="00423E5C"/>
    <w:rsid w:val="0042431E"/>
    <w:rsid w:val="0042500A"/>
    <w:rsid w:val="004259C0"/>
    <w:rsid w:val="0042652E"/>
    <w:rsid w:val="004266FD"/>
    <w:rsid w:val="0042673B"/>
    <w:rsid w:val="00427E00"/>
    <w:rsid w:val="00432751"/>
    <w:rsid w:val="00432D67"/>
    <w:rsid w:val="004331DA"/>
    <w:rsid w:val="00434405"/>
    <w:rsid w:val="00434F6C"/>
    <w:rsid w:val="0043536C"/>
    <w:rsid w:val="00437107"/>
    <w:rsid w:val="00437677"/>
    <w:rsid w:val="00441871"/>
    <w:rsid w:val="0044278B"/>
    <w:rsid w:val="004441F7"/>
    <w:rsid w:val="00444C19"/>
    <w:rsid w:val="004450CF"/>
    <w:rsid w:val="004462B8"/>
    <w:rsid w:val="004462FE"/>
    <w:rsid w:val="00446E80"/>
    <w:rsid w:val="00447699"/>
    <w:rsid w:val="0045051A"/>
    <w:rsid w:val="004509FC"/>
    <w:rsid w:val="0045109C"/>
    <w:rsid w:val="004513DE"/>
    <w:rsid w:val="00451581"/>
    <w:rsid w:val="004522C0"/>
    <w:rsid w:val="00452F80"/>
    <w:rsid w:val="00453459"/>
    <w:rsid w:val="004538B6"/>
    <w:rsid w:val="004540EE"/>
    <w:rsid w:val="00455297"/>
    <w:rsid w:val="0045560F"/>
    <w:rsid w:val="0045658D"/>
    <w:rsid w:val="004571E0"/>
    <w:rsid w:val="00457CE0"/>
    <w:rsid w:val="00461342"/>
    <w:rsid w:val="004631B0"/>
    <w:rsid w:val="004634DF"/>
    <w:rsid w:val="00463E92"/>
    <w:rsid w:val="00464935"/>
    <w:rsid w:val="00464AD5"/>
    <w:rsid w:val="004651D7"/>
    <w:rsid w:val="00465562"/>
    <w:rsid w:val="00466B14"/>
    <w:rsid w:val="00467BCF"/>
    <w:rsid w:val="004700A4"/>
    <w:rsid w:val="00470A59"/>
    <w:rsid w:val="0047186A"/>
    <w:rsid w:val="00472446"/>
    <w:rsid w:val="0047266C"/>
    <w:rsid w:val="00472932"/>
    <w:rsid w:val="00473BFE"/>
    <w:rsid w:val="0047419E"/>
    <w:rsid w:val="00475264"/>
    <w:rsid w:val="00476664"/>
    <w:rsid w:val="00476E60"/>
    <w:rsid w:val="004774BC"/>
    <w:rsid w:val="00477991"/>
    <w:rsid w:val="004803B0"/>
    <w:rsid w:val="00480B9A"/>
    <w:rsid w:val="004818D3"/>
    <w:rsid w:val="00482177"/>
    <w:rsid w:val="00482350"/>
    <w:rsid w:val="0048242F"/>
    <w:rsid w:val="004824FC"/>
    <w:rsid w:val="0048273C"/>
    <w:rsid w:val="004834E2"/>
    <w:rsid w:val="00483AE4"/>
    <w:rsid w:val="00484AEC"/>
    <w:rsid w:val="00485055"/>
    <w:rsid w:val="004850F3"/>
    <w:rsid w:val="00486059"/>
    <w:rsid w:val="00487222"/>
    <w:rsid w:val="0049074C"/>
    <w:rsid w:val="00490EEF"/>
    <w:rsid w:val="004916B8"/>
    <w:rsid w:val="004919E2"/>
    <w:rsid w:val="0049233C"/>
    <w:rsid w:val="00492556"/>
    <w:rsid w:val="0049257B"/>
    <w:rsid w:val="0049284D"/>
    <w:rsid w:val="00492B5B"/>
    <w:rsid w:val="004930B6"/>
    <w:rsid w:val="0049367F"/>
    <w:rsid w:val="0049400D"/>
    <w:rsid w:val="004941F9"/>
    <w:rsid w:val="004950C6"/>
    <w:rsid w:val="004960AF"/>
    <w:rsid w:val="004962F0"/>
    <w:rsid w:val="00497665"/>
    <w:rsid w:val="00497938"/>
    <w:rsid w:val="00497AA7"/>
    <w:rsid w:val="004A2725"/>
    <w:rsid w:val="004A3358"/>
    <w:rsid w:val="004A3A9E"/>
    <w:rsid w:val="004A3C38"/>
    <w:rsid w:val="004A3E09"/>
    <w:rsid w:val="004A4866"/>
    <w:rsid w:val="004A498A"/>
    <w:rsid w:val="004A5256"/>
    <w:rsid w:val="004A535D"/>
    <w:rsid w:val="004A676C"/>
    <w:rsid w:val="004A700A"/>
    <w:rsid w:val="004A7D7A"/>
    <w:rsid w:val="004B02E1"/>
    <w:rsid w:val="004B09A8"/>
    <w:rsid w:val="004B140E"/>
    <w:rsid w:val="004B1506"/>
    <w:rsid w:val="004B18B5"/>
    <w:rsid w:val="004B1981"/>
    <w:rsid w:val="004B2712"/>
    <w:rsid w:val="004B2938"/>
    <w:rsid w:val="004B32EE"/>
    <w:rsid w:val="004B41C6"/>
    <w:rsid w:val="004B46A8"/>
    <w:rsid w:val="004B4CBB"/>
    <w:rsid w:val="004B574C"/>
    <w:rsid w:val="004B6195"/>
    <w:rsid w:val="004B70B2"/>
    <w:rsid w:val="004B7874"/>
    <w:rsid w:val="004B7E1C"/>
    <w:rsid w:val="004B7FA1"/>
    <w:rsid w:val="004C00E8"/>
    <w:rsid w:val="004C0298"/>
    <w:rsid w:val="004C0725"/>
    <w:rsid w:val="004C3E83"/>
    <w:rsid w:val="004C485B"/>
    <w:rsid w:val="004C4C7D"/>
    <w:rsid w:val="004C51EB"/>
    <w:rsid w:val="004C576B"/>
    <w:rsid w:val="004C721B"/>
    <w:rsid w:val="004D028F"/>
    <w:rsid w:val="004D06E0"/>
    <w:rsid w:val="004D179E"/>
    <w:rsid w:val="004D3896"/>
    <w:rsid w:val="004D3A27"/>
    <w:rsid w:val="004D5F85"/>
    <w:rsid w:val="004D6E5E"/>
    <w:rsid w:val="004D7136"/>
    <w:rsid w:val="004D7DEF"/>
    <w:rsid w:val="004E01F6"/>
    <w:rsid w:val="004E14D6"/>
    <w:rsid w:val="004E24F4"/>
    <w:rsid w:val="004E281A"/>
    <w:rsid w:val="004E4954"/>
    <w:rsid w:val="004E5C23"/>
    <w:rsid w:val="004E5DD5"/>
    <w:rsid w:val="004E6011"/>
    <w:rsid w:val="004E652E"/>
    <w:rsid w:val="004E6BF1"/>
    <w:rsid w:val="004F11B2"/>
    <w:rsid w:val="004F2991"/>
    <w:rsid w:val="004F3380"/>
    <w:rsid w:val="004F36FC"/>
    <w:rsid w:val="004F394A"/>
    <w:rsid w:val="004F56A2"/>
    <w:rsid w:val="004F5A06"/>
    <w:rsid w:val="004F5D0E"/>
    <w:rsid w:val="00500BBF"/>
    <w:rsid w:val="00500D5C"/>
    <w:rsid w:val="005010E0"/>
    <w:rsid w:val="005011B4"/>
    <w:rsid w:val="005016D5"/>
    <w:rsid w:val="00501941"/>
    <w:rsid w:val="005027AA"/>
    <w:rsid w:val="0050396C"/>
    <w:rsid w:val="0050402E"/>
    <w:rsid w:val="005041A3"/>
    <w:rsid w:val="00504A3F"/>
    <w:rsid w:val="00505C74"/>
    <w:rsid w:val="00506D8F"/>
    <w:rsid w:val="00506E2E"/>
    <w:rsid w:val="00507561"/>
    <w:rsid w:val="0051161A"/>
    <w:rsid w:val="00512D32"/>
    <w:rsid w:val="005130F6"/>
    <w:rsid w:val="005138AB"/>
    <w:rsid w:val="00513C11"/>
    <w:rsid w:val="00513CC6"/>
    <w:rsid w:val="005140F2"/>
    <w:rsid w:val="005145BD"/>
    <w:rsid w:val="00514A9B"/>
    <w:rsid w:val="0052011D"/>
    <w:rsid w:val="0052013D"/>
    <w:rsid w:val="005204F1"/>
    <w:rsid w:val="00520F81"/>
    <w:rsid w:val="005215DF"/>
    <w:rsid w:val="005226D1"/>
    <w:rsid w:val="0052350C"/>
    <w:rsid w:val="0052365C"/>
    <w:rsid w:val="00523D29"/>
    <w:rsid w:val="00526CE4"/>
    <w:rsid w:val="00526D9E"/>
    <w:rsid w:val="00527032"/>
    <w:rsid w:val="00527F23"/>
    <w:rsid w:val="00530440"/>
    <w:rsid w:val="00531BF6"/>
    <w:rsid w:val="00531F20"/>
    <w:rsid w:val="00532332"/>
    <w:rsid w:val="00532AD2"/>
    <w:rsid w:val="00532D73"/>
    <w:rsid w:val="005330E3"/>
    <w:rsid w:val="005332A4"/>
    <w:rsid w:val="00534F2C"/>
    <w:rsid w:val="005369D5"/>
    <w:rsid w:val="00536FA2"/>
    <w:rsid w:val="005371B2"/>
    <w:rsid w:val="00537586"/>
    <w:rsid w:val="0053760C"/>
    <w:rsid w:val="00540204"/>
    <w:rsid w:val="005405A3"/>
    <w:rsid w:val="005405D7"/>
    <w:rsid w:val="00542038"/>
    <w:rsid w:val="00542129"/>
    <w:rsid w:val="00544191"/>
    <w:rsid w:val="00544418"/>
    <w:rsid w:val="00544C14"/>
    <w:rsid w:val="00545599"/>
    <w:rsid w:val="00545B2A"/>
    <w:rsid w:val="005463C5"/>
    <w:rsid w:val="00546631"/>
    <w:rsid w:val="0054673A"/>
    <w:rsid w:val="00547735"/>
    <w:rsid w:val="005478D8"/>
    <w:rsid w:val="00547EE9"/>
    <w:rsid w:val="005517A9"/>
    <w:rsid w:val="005538D1"/>
    <w:rsid w:val="005544EC"/>
    <w:rsid w:val="00554C12"/>
    <w:rsid w:val="00555859"/>
    <w:rsid w:val="00556014"/>
    <w:rsid w:val="00556C7E"/>
    <w:rsid w:val="00560201"/>
    <w:rsid w:val="00560241"/>
    <w:rsid w:val="005610CE"/>
    <w:rsid w:val="005614D4"/>
    <w:rsid w:val="00561B92"/>
    <w:rsid w:val="00561DF4"/>
    <w:rsid w:val="00562112"/>
    <w:rsid w:val="005622FE"/>
    <w:rsid w:val="0056290A"/>
    <w:rsid w:val="00562A24"/>
    <w:rsid w:val="00562E0E"/>
    <w:rsid w:val="00563AF5"/>
    <w:rsid w:val="00564DD3"/>
    <w:rsid w:val="00565757"/>
    <w:rsid w:val="00565ACB"/>
    <w:rsid w:val="00565D52"/>
    <w:rsid w:val="005660D5"/>
    <w:rsid w:val="00567D1E"/>
    <w:rsid w:val="00570814"/>
    <w:rsid w:val="00570A56"/>
    <w:rsid w:val="0057266C"/>
    <w:rsid w:val="00573091"/>
    <w:rsid w:val="005730B2"/>
    <w:rsid w:val="00573723"/>
    <w:rsid w:val="00573C3C"/>
    <w:rsid w:val="00573D8E"/>
    <w:rsid w:val="00573F2C"/>
    <w:rsid w:val="005756DF"/>
    <w:rsid w:val="00577E54"/>
    <w:rsid w:val="00580358"/>
    <w:rsid w:val="005814EC"/>
    <w:rsid w:val="005817D0"/>
    <w:rsid w:val="00582E52"/>
    <w:rsid w:val="00583FD9"/>
    <w:rsid w:val="0058487A"/>
    <w:rsid w:val="00586503"/>
    <w:rsid w:val="005876C4"/>
    <w:rsid w:val="005905A3"/>
    <w:rsid w:val="00590AC5"/>
    <w:rsid w:val="0059280A"/>
    <w:rsid w:val="00593A01"/>
    <w:rsid w:val="00593DA0"/>
    <w:rsid w:val="00594606"/>
    <w:rsid w:val="00594CEF"/>
    <w:rsid w:val="005968DB"/>
    <w:rsid w:val="005969C4"/>
    <w:rsid w:val="0059748B"/>
    <w:rsid w:val="005A0530"/>
    <w:rsid w:val="005A0E5A"/>
    <w:rsid w:val="005A105A"/>
    <w:rsid w:val="005A13AB"/>
    <w:rsid w:val="005A1674"/>
    <w:rsid w:val="005A1B3A"/>
    <w:rsid w:val="005A1C43"/>
    <w:rsid w:val="005A1CF0"/>
    <w:rsid w:val="005A23CB"/>
    <w:rsid w:val="005A33A1"/>
    <w:rsid w:val="005A3B99"/>
    <w:rsid w:val="005A4677"/>
    <w:rsid w:val="005A52F8"/>
    <w:rsid w:val="005A5A32"/>
    <w:rsid w:val="005A6B47"/>
    <w:rsid w:val="005A6DFE"/>
    <w:rsid w:val="005B028B"/>
    <w:rsid w:val="005B03FD"/>
    <w:rsid w:val="005B11D5"/>
    <w:rsid w:val="005B229F"/>
    <w:rsid w:val="005B28DE"/>
    <w:rsid w:val="005B2DDB"/>
    <w:rsid w:val="005B4085"/>
    <w:rsid w:val="005B4AEC"/>
    <w:rsid w:val="005B51E2"/>
    <w:rsid w:val="005B55C0"/>
    <w:rsid w:val="005B6574"/>
    <w:rsid w:val="005B773B"/>
    <w:rsid w:val="005B7F89"/>
    <w:rsid w:val="005C1004"/>
    <w:rsid w:val="005C1318"/>
    <w:rsid w:val="005C153D"/>
    <w:rsid w:val="005C18EA"/>
    <w:rsid w:val="005C29CB"/>
    <w:rsid w:val="005C30A1"/>
    <w:rsid w:val="005C422E"/>
    <w:rsid w:val="005C61D8"/>
    <w:rsid w:val="005C672C"/>
    <w:rsid w:val="005C6C94"/>
    <w:rsid w:val="005C71AB"/>
    <w:rsid w:val="005D02A2"/>
    <w:rsid w:val="005D0532"/>
    <w:rsid w:val="005D1E25"/>
    <w:rsid w:val="005D2AEA"/>
    <w:rsid w:val="005D2BF7"/>
    <w:rsid w:val="005D3C4A"/>
    <w:rsid w:val="005D5821"/>
    <w:rsid w:val="005D58F6"/>
    <w:rsid w:val="005D6667"/>
    <w:rsid w:val="005D79B3"/>
    <w:rsid w:val="005D7B4F"/>
    <w:rsid w:val="005D7F41"/>
    <w:rsid w:val="005E0289"/>
    <w:rsid w:val="005E03B7"/>
    <w:rsid w:val="005E071B"/>
    <w:rsid w:val="005E0D62"/>
    <w:rsid w:val="005E0ECA"/>
    <w:rsid w:val="005E129D"/>
    <w:rsid w:val="005E1C98"/>
    <w:rsid w:val="005E246A"/>
    <w:rsid w:val="005E3605"/>
    <w:rsid w:val="005E3FC1"/>
    <w:rsid w:val="005E450B"/>
    <w:rsid w:val="005E58C7"/>
    <w:rsid w:val="005E5D28"/>
    <w:rsid w:val="005F0B9D"/>
    <w:rsid w:val="005F1012"/>
    <w:rsid w:val="005F14AB"/>
    <w:rsid w:val="005F2343"/>
    <w:rsid w:val="005F271D"/>
    <w:rsid w:val="005F5890"/>
    <w:rsid w:val="005F6BE4"/>
    <w:rsid w:val="006004BD"/>
    <w:rsid w:val="00600553"/>
    <w:rsid w:val="00601BE0"/>
    <w:rsid w:val="00602924"/>
    <w:rsid w:val="006029D8"/>
    <w:rsid w:val="0060301E"/>
    <w:rsid w:val="00603D16"/>
    <w:rsid w:val="00604C73"/>
    <w:rsid w:val="00604E25"/>
    <w:rsid w:val="006055E3"/>
    <w:rsid w:val="0060562A"/>
    <w:rsid w:val="00605D4F"/>
    <w:rsid w:val="006075CE"/>
    <w:rsid w:val="0060766D"/>
    <w:rsid w:val="00610E45"/>
    <w:rsid w:val="0061183F"/>
    <w:rsid w:val="00612301"/>
    <w:rsid w:val="00612E40"/>
    <w:rsid w:val="00614E3A"/>
    <w:rsid w:val="00615706"/>
    <w:rsid w:val="0061592D"/>
    <w:rsid w:val="00615958"/>
    <w:rsid w:val="00616683"/>
    <w:rsid w:val="006168D7"/>
    <w:rsid w:val="00616F87"/>
    <w:rsid w:val="00617839"/>
    <w:rsid w:val="0062056D"/>
    <w:rsid w:val="00621556"/>
    <w:rsid w:val="00622063"/>
    <w:rsid w:val="006225FC"/>
    <w:rsid w:val="00623389"/>
    <w:rsid w:val="00624212"/>
    <w:rsid w:val="00625581"/>
    <w:rsid w:val="00625B85"/>
    <w:rsid w:val="00626440"/>
    <w:rsid w:val="00627053"/>
    <w:rsid w:val="0062747C"/>
    <w:rsid w:val="00627785"/>
    <w:rsid w:val="00630A43"/>
    <w:rsid w:val="006318ED"/>
    <w:rsid w:val="00632A2E"/>
    <w:rsid w:val="00632F17"/>
    <w:rsid w:val="00633641"/>
    <w:rsid w:val="0063388D"/>
    <w:rsid w:val="00634329"/>
    <w:rsid w:val="006358D1"/>
    <w:rsid w:val="00635942"/>
    <w:rsid w:val="00635EF9"/>
    <w:rsid w:val="00635F3E"/>
    <w:rsid w:val="00636DAD"/>
    <w:rsid w:val="00636FBE"/>
    <w:rsid w:val="006375D7"/>
    <w:rsid w:val="00637F3E"/>
    <w:rsid w:val="006400C6"/>
    <w:rsid w:val="00640EFA"/>
    <w:rsid w:val="00641CDB"/>
    <w:rsid w:val="00642008"/>
    <w:rsid w:val="00642077"/>
    <w:rsid w:val="00642290"/>
    <w:rsid w:val="00642A1D"/>
    <w:rsid w:val="00643022"/>
    <w:rsid w:val="00643F6C"/>
    <w:rsid w:val="006451A6"/>
    <w:rsid w:val="00645669"/>
    <w:rsid w:val="0064664A"/>
    <w:rsid w:val="00646FE6"/>
    <w:rsid w:val="00647AE4"/>
    <w:rsid w:val="00650CA0"/>
    <w:rsid w:val="00652765"/>
    <w:rsid w:val="00652B8B"/>
    <w:rsid w:val="006539E8"/>
    <w:rsid w:val="00653DEB"/>
    <w:rsid w:val="0065509A"/>
    <w:rsid w:val="00655665"/>
    <w:rsid w:val="00657CB7"/>
    <w:rsid w:val="0066274D"/>
    <w:rsid w:val="00662CCF"/>
    <w:rsid w:val="0066398F"/>
    <w:rsid w:val="0066404A"/>
    <w:rsid w:val="00664113"/>
    <w:rsid w:val="0066456D"/>
    <w:rsid w:val="0066481F"/>
    <w:rsid w:val="00664F62"/>
    <w:rsid w:val="0066506B"/>
    <w:rsid w:val="00665D23"/>
    <w:rsid w:val="006667B5"/>
    <w:rsid w:val="00670BEB"/>
    <w:rsid w:val="00671BEC"/>
    <w:rsid w:val="006724F4"/>
    <w:rsid w:val="006725F2"/>
    <w:rsid w:val="00673537"/>
    <w:rsid w:val="00673924"/>
    <w:rsid w:val="00674197"/>
    <w:rsid w:val="006745CD"/>
    <w:rsid w:val="00674CF5"/>
    <w:rsid w:val="00675274"/>
    <w:rsid w:val="00676E82"/>
    <w:rsid w:val="006772FA"/>
    <w:rsid w:val="006775FF"/>
    <w:rsid w:val="00677A52"/>
    <w:rsid w:val="00680480"/>
    <w:rsid w:val="00681772"/>
    <w:rsid w:val="00681A30"/>
    <w:rsid w:val="006820F1"/>
    <w:rsid w:val="006831AB"/>
    <w:rsid w:val="00683728"/>
    <w:rsid w:val="00683C08"/>
    <w:rsid w:val="006846A4"/>
    <w:rsid w:val="00684813"/>
    <w:rsid w:val="00684925"/>
    <w:rsid w:val="00687630"/>
    <w:rsid w:val="006876E1"/>
    <w:rsid w:val="00687FCB"/>
    <w:rsid w:val="00690E9D"/>
    <w:rsid w:val="006919DC"/>
    <w:rsid w:val="006925FC"/>
    <w:rsid w:val="00692FEA"/>
    <w:rsid w:val="00693230"/>
    <w:rsid w:val="0069486F"/>
    <w:rsid w:val="006948AA"/>
    <w:rsid w:val="00694E2F"/>
    <w:rsid w:val="006954D3"/>
    <w:rsid w:val="00695A70"/>
    <w:rsid w:val="00696C21"/>
    <w:rsid w:val="00696F8D"/>
    <w:rsid w:val="0069731C"/>
    <w:rsid w:val="006A1CEA"/>
    <w:rsid w:val="006A1F99"/>
    <w:rsid w:val="006A2422"/>
    <w:rsid w:val="006A4802"/>
    <w:rsid w:val="006A5D10"/>
    <w:rsid w:val="006A6D55"/>
    <w:rsid w:val="006A6DEA"/>
    <w:rsid w:val="006B1B63"/>
    <w:rsid w:val="006B2C2C"/>
    <w:rsid w:val="006B347E"/>
    <w:rsid w:val="006B431E"/>
    <w:rsid w:val="006B43D5"/>
    <w:rsid w:val="006B4440"/>
    <w:rsid w:val="006B4675"/>
    <w:rsid w:val="006B5280"/>
    <w:rsid w:val="006B59C0"/>
    <w:rsid w:val="006B5A68"/>
    <w:rsid w:val="006B629B"/>
    <w:rsid w:val="006B6324"/>
    <w:rsid w:val="006C0628"/>
    <w:rsid w:val="006C0D6C"/>
    <w:rsid w:val="006C10F7"/>
    <w:rsid w:val="006C1D17"/>
    <w:rsid w:val="006C255A"/>
    <w:rsid w:val="006C4202"/>
    <w:rsid w:val="006C4EE3"/>
    <w:rsid w:val="006C55F5"/>
    <w:rsid w:val="006C5881"/>
    <w:rsid w:val="006C594C"/>
    <w:rsid w:val="006C64B5"/>
    <w:rsid w:val="006C6734"/>
    <w:rsid w:val="006C7465"/>
    <w:rsid w:val="006C7619"/>
    <w:rsid w:val="006C791C"/>
    <w:rsid w:val="006D077B"/>
    <w:rsid w:val="006D0810"/>
    <w:rsid w:val="006D2239"/>
    <w:rsid w:val="006D2DC6"/>
    <w:rsid w:val="006D2E4C"/>
    <w:rsid w:val="006D301B"/>
    <w:rsid w:val="006D30A1"/>
    <w:rsid w:val="006D43DA"/>
    <w:rsid w:val="006D44E1"/>
    <w:rsid w:val="006D6DC2"/>
    <w:rsid w:val="006D782D"/>
    <w:rsid w:val="006E007D"/>
    <w:rsid w:val="006E0C81"/>
    <w:rsid w:val="006E0CFD"/>
    <w:rsid w:val="006E1AE6"/>
    <w:rsid w:val="006E208B"/>
    <w:rsid w:val="006E3A0E"/>
    <w:rsid w:val="006E4082"/>
    <w:rsid w:val="006E43E5"/>
    <w:rsid w:val="006E4635"/>
    <w:rsid w:val="006E4DF5"/>
    <w:rsid w:val="006E4FE1"/>
    <w:rsid w:val="006E6209"/>
    <w:rsid w:val="006E72A1"/>
    <w:rsid w:val="006E7842"/>
    <w:rsid w:val="006E7D63"/>
    <w:rsid w:val="006E7E6F"/>
    <w:rsid w:val="006F00A5"/>
    <w:rsid w:val="006F2284"/>
    <w:rsid w:val="006F3064"/>
    <w:rsid w:val="006F4581"/>
    <w:rsid w:val="006F5B09"/>
    <w:rsid w:val="006F6435"/>
    <w:rsid w:val="006F67F0"/>
    <w:rsid w:val="006F6B15"/>
    <w:rsid w:val="006F7A04"/>
    <w:rsid w:val="006F7F44"/>
    <w:rsid w:val="007005F9"/>
    <w:rsid w:val="007021F0"/>
    <w:rsid w:val="0070255B"/>
    <w:rsid w:val="007027CA"/>
    <w:rsid w:val="00702B16"/>
    <w:rsid w:val="007035E0"/>
    <w:rsid w:val="00703BD9"/>
    <w:rsid w:val="00704466"/>
    <w:rsid w:val="00704A1C"/>
    <w:rsid w:val="0070691B"/>
    <w:rsid w:val="00706930"/>
    <w:rsid w:val="007070A5"/>
    <w:rsid w:val="00707A1B"/>
    <w:rsid w:val="00710119"/>
    <w:rsid w:val="00710CB7"/>
    <w:rsid w:val="00711438"/>
    <w:rsid w:val="00711D22"/>
    <w:rsid w:val="00712460"/>
    <w:rsid w:val="007129EC"/>
    <w:rsid w:val="0071328B"/>
    <w:rsid w:val="00713B91"/>
    <w:rsid w:val="00713C71"/>
    <w:rsid w:val="00713C89"/>
    <w:rsid w:val="00713D6C"/>
    <w:rsid w:val="007146AE"/>
    <w:rsid w:val="00715BD5"/>
    <w:rsid w:val="00716745"/>
    <w:rsid w:val="007171BE"/>
    <w:rsid w:val="0071786C"/>
    <w:rsid w:val="00720429"/>
    <w:rsid w:val="00721622"/>
    <w:rsid w:val="00721856"/>
    <w:rsid w:val="00722215"/>
    <w:rsid w:val="007231F1"/>
    <w:rsid w:val="007239D1"/>
    <w:rsid w:val="00723E1F"/>
    <w:rsid w:val="00724330"/>
    <w:rsid w:val="00726BD7"/>
    <w:rsid w:val="00726CA7"/>
    <w:rsid w:val="00726F53"/>
    <w:rsid w:val="007279C1"/>
    <w:rsid w:val="0073047F"/>
    <w:rsid w:val="00730C93"/>
    <w:rsid w:val="0073150F"/>
    <w:rsid w:val="00732406"/>
    <w:rsid w:val="00732731"/>
    <w:rsid w:val="00732DE1"/>
    <w:rsid w:val="00733201"/>
    <w:rsid w:val="0073412D"/>
    <w:rsid w:val="00734356"/>
    <w:rsid w:val="0073523C"/>
    <w:rsid w:val="0073547D"/>
    <w:rsid w:val="00735D49"/>
    <w:rsid w:val="0073651F"/>
    <w:rsid w:val="00737113"/>
    <w:rsid w:val="00737159"/>
    <w:rsid w:val="007376A7"/>
    <w:rsid w:val="00737940"/>
    <w:rsid w:val="00740134"/>
    <w:rsid w:val="007407DE"/>
    <w:rsid w:val="0074175A"/>
    <w:rsid w:val="00741EC5"/>
    <w:rsid w:val="0074234A"/>
    <w:rsid w:val="00742507"/>
    <w:rsid w:val="0074291D"/>
    <w:rsid w:val="00742FF3"/>
    <w:rsid w:val="00743142"/>
    <w:rsid w:val="00743424"/>
    <w:rsid w:val="0074373C"/>
    <w:rsid w:val="0074482D"/>
    <w:rsid w:val="00745360"/>
    <w:rsid w:val="00745810"/>
    <w:rsid w:val="00745B62"/>
    <w:rsid w:val="00745E8C"/>
    <w:rsid w:val="00747E5B"/>
    <w:rsid w:val="00747F87"/>
    <w:rsid w:val="00750159"/>
    <w:rsid w:val="00750995"/>
    <w:rsid w:val="0075110C"/>
    <w:rsid w:val="0075139E"/>
    <w:rsid w:val="0075224A"/>
    <w:rsid w:val="0075596C"/>
    <w:rsid w:val="00756453"/>
    <w:rsid w:val="00756FB4"/>
    <w:rsid w:val="00757F0E"/>
    <w:rsid w:val="00760188"/>
    <w:rsid w:val="00760E89"/>
    <w:rsid w:val="0076105F"/>
    <w:rsid w:val="007628FB"/>
    <w:rsid w:val="00762995"/>
    <w:rsid w:val="00762F80"/>
    <w:rsid w:val="0076491E"/>
    <w:rsid w:val="00764C28"/>
    <w:rsid w:val="007654D1"/>
    <w:rsid w:val="0076629B"/>
    <w:rsid w:val="00766E16"/>
    <w:rsid w:val="007673FE"/>
    <w:rsid w:val="0076768F"/>
    <w:rsid w:val="00770C81"/>
    <w:rsid w:val="00770DA1"/>
    <w:rsid w:val="0077176A"/>
    <w:rsid w:val="00771AD7"/>
    <w:rsid w:val="00771BD7"/>
    <w:rsid w:val="007723F4"/>
    <w:rsid w:val="00772D47"/>
    <w:rsid w:val="00772DEB"/>
    <w:rsid w:val="0077343F"/>
    <w:rsid w:val="00773557"/>
    <w:rsid w:val="007745C3"/>
    <w:rsid w:val="00775B67"/>
    <w:rsid w:val="00775DB0"/>
    <w:rsid w:val="007768F6"/>
    <w:rsid w:val="00776D82"/>
    <w:rsid w:val="00776E25"/>
    <w:rsid w:val="007771EB"/>
    <w:rsid w:val="00780A6B"/>
    <w:rsid w:val="00780F71"/>
    <w:rsid w:val="007810EF"/>
    <w:rsid w:val="00781C58"/>
    <w:rsid w:val="00781D53"/>
    <w:rsid w:val="007825CB"/>
    <w:rsid w:val="007839AA"/>
    <w:rsid w:val="007857F0"/>
    <w:rsid w:val="007904FC"/>
    <w:rsid w:val="00792904"/>
    <w:rsid w:val="007938E8"/>
    <w:rsid w:val="0079400D"/>
    <w:rsid w:val="00795B34"/>
    <w:rsid w:val="007961FA"/>
    <w:rsid w:val="0079633F"/>
    <w:rsid w:val="00796EF8"/>
    <w:rsid w:val="00797D54"/>
    <w:rsid w:val="007A03AD"/>
    <w:rsid w:val="007A126C"/>
    <w:rsid w:val="007A1CB9"/>
    <w:rsid w:val="007A24C1"/>
    <w:rsid w:val="007A2BFB"/>
    <w:rsid w:val="007A332E"/>
    <w:rsid w:val="007A33E5"/>
    <w:rsid w:val="007A352A"/>
    <w:rsid w:val="007A4152"/>
    <w:rsid w:val="007A4AF6"/>
    <w:rsid w:val="007A5E2B"/>
    <w:rsid w:val="007A6582"/>
    <w:rsid w:val="007A660F"/>
    <w:rsid w:val="007A6A7C"/>
    <w:rsid w:val="007A7818"/>
    <w:rsid w:val="007A7E78"/>
    <w:rsid w:val="007B0DD0"/>
    <w:rsid w:val="007B1185"/>
    <w:rsid w:val="007B17DC"/>
    <w:rsid w:val="007B27B3"/>
    <w:rsid w:val="007B331E"/>
    <w:rsid w:val="007B440B"/>
    <w:rsid w:val="007B440F"/>
    <w:rsid w:val="007B5BCA"/>
    <w:rsid w:val="007B61A0"/>
    <w:rsid w:val="007B64B8"/>
    <w:rsid w:val="007B6D16"/>
    <w:rsid w:val="007B6D9E"/>
    <w:rsid w:val="007B7A03"/>
    <w:rsid w:val="007C092B"/>
    <w:rsid w:val="007C0D6A"/>
    <w:rsid w:val="007C164B"/>
    <w:rsid w:val="007C2251"/>
    <w:rsid w:val="007C2E06"/>
    <w:rsid w:val="007C2EAA"/>
    <w:rsid w:val="007C2ED9"/>
    <w:rsid w:val="007C3129"/>
    <w:rsid w:val="007C3C35"/>
    <w:rsid w:val="007C403A"/>
    <w:rsid w:val="007C4E91"/>
    <w:rsid w:val="007C4FF1"/>
    <w:rsid w:val="007C55A1"/>
    <w:rsid w:val="007C55E2"/>
    <w:rsid w:val="007C5B94"/>
    <w:rsid w:val="007C62F1"/>
    <w:rsid w:val="007C647E"/>
    <w:rsid w:val="007C6934"/>
    <w:rsid w:val="007C6AA8"/>
    <w:rsid w:val="007D13DA"/>
    <w:rsid w:val="007D157C"/>
    <w:rsid w:val="007D1A61"/>
    <w:rsid w:val="007D1F5F"/>
    <w:rsid w:val="007D37E5"/>
    <w:rsid w:val="007D445C"/>
    <w:rsid w:val="007D4859"/>
    <w:rsid w:val="007D4958"/>
    <w:rsid w:val="007D5DC6"/>
    <w:rsid w:val="007D6E6D"/>
    <w:rsid w:val="007D7DA9"/>
    <w:rsid w:val="007E051C"/>
    <w:rsid w:val="007E13AD"/>
    <w:rsid w:val="007E1783"/>
    <w:rsid w:val="007E17DB"/>
    <w:rsid w:val="007E2C8E"/>
    <w:rsid w:val="007E3579"/>
    <w:rsid w:val="007E38D8"/>
    <w:rsid w:val="007E3AAF"/>
    <w:rsid w:val="007E528F"/>
    <w:rsid w:val="007E5818"/>
    <w:rsid w:val="007E646B"/>
    <w:rsid w:val="007E65EA"/>
    <w:rsid w:val="007E6FEC"/>
    <w:rsid w:val="007E7E90"/>
    <w:rsid w:val="007F0067"/>
    <w:rsid w:val="007F0B64"/>
    <w:rsid w:val="007F0EAF"/>
    <w:rsid w:val="007F1416"/>
    <w:rsid w:val="007F1430"/>
    <w:rsid w:val="007F2F5B"/>
    <w:rsid w:val="007F3434"/>
    <w:rsid w:val="007F34B1"/>
    <w:rsid w:val="007F3DCD"/>
    <w:rsid w:val="007F424F"/>
    <w:rsid w:val="007F4617"/>
    <w:rsid w:val="007F5EBD"/>
    <w:rsid w:val="007F642E"/>
    <w:rsid w:val="007F6FD1"/>
    <w:rsid w:val="007F7845"/>
    <w:rsid w:val="008000F6"/>
    <w:rsid w:val="00800328"/>
    <w:rsid w:val="00801218"/>
    <w:rsid w:val="00802A9D"/>
    <w:rsid w:val="008030D4"/>
    <w:rsid w:val="0080403B"/>
    <w:rsid w:val="00804A3A"/>
    <w:rsid w:val="00804AF4"/>
    <w:rsid w:val="00804CDA"/>
    <w:rsid w:val="00805701"/>
    <w:rsid w:val="008061D8"/>
    <w:rsid w:val="008067B3"/>
    <w:rsid w:val="00806ADA"/>
    <w:rsid w:val="00807537"/>
    <w:rsid w:val="00807CFC"/>
    <w:rsid w:val="00810081"/>
    <w:rsid w:val="008113A9"/>
    <w:rsid w:val="0081181D"/>
    <w:rsid w:val="00813D20"/>
    <w:rsid w:val="00813EEC"/>
    <w:rsid w:val="0081412D"/>
    <w:rsid w:val="008151ED"/>
    <w:rsid w:val="008155AB"/>
    <w:rsid w:val="008157D8"/>
    <w:rsid w:val="0081594C"/>
    <w:rsid w:val="00816AC6"/>
    <w:rsid w:val="00816EE2"/>
    <w:rsid w:val="008170A8"/>
    <w:rsid w:val="00820698"/>
    <w:rsid w:val="00821872"/>
    <w:rsid w:val="0082223D"/>
    <w:rsid w:val="008225E9"/>
    <w:rsid w:val="00823724"/>
    <w:rsid w:val="00823D98"/>
    <w:rsid w:val="00823F19"/>
    <w:rsid w:val="008257E5"/>
    <w:rsid w:val="008264B8"/>
    <w:rsid w:val="008279E4"/>
    <w:rsid w:val="008304FA"/>
    <w:rsid w:val="00830BBC"/>
    <w:rsid w:val="0083143F"/>
    <w:rsid w:val="008316D4"/>
    <w:rsid w:val="008324AB"/>
    <w:rsid w:val="0083350C"/>
    <w:rsid w:val="0083635B"/>
    <w:rsid w:val="00836553"/>
    <w:rsid w:val="00836A66"/>
    <w:rsid w:val="00836B19"/>
    <w:rsid w:val="00836E99"/>
    <w:rsid w:val="0084004A"/>
    <w:rsid w:val="008404BF"/>
    <w:rsid w:val="008409EE"/>
    <w:rsid w:val="00840ACA"/>
    <w:rsid w:val="00840BCD"/>
    <w:rsid w:val="00840E92"/>
    <w:rsid w:val="00841C61"/>
    <w:rsid w:val="00841EBD"/>
    <w:rsid w:val="0084212C"/>
    <w:rsid w:val="0084251F"/>
    <w:rsid w:val="00842B42"/>
    <w:rsid w:val="008438DF"/>
    <w:rsid w:val="00843EA8"/>
    <w:rsid w:val="00844612"/>
    <w:rsid w:val="00844630"/>
    <w:rsid w:val="00845352"/>
    <w:rsid w:val="0084628C"/>
    <w:rsid w:val="00846421"/>
    <w:rsid w:val="00846631"/>
    <w:rsid w:val="0084682F"/>
    <w:rsid w:val="00847100"/>
    <w:rsid w:val="0084710B"/>
    <w:rsid w:val="0084724C"/>
    <w:rsid w:val="00847925"/>
    <w:rsid w:val="008508CD"/>
    <w:rsid w:val="008521A6"/>
    <w:rsid w:val="00852328"/>
    <w:rsid w:val="00852D0B"/>
    <w:rsid w:val="00853698"/>
    <w:rsid w:val="00853C9B"/>
    <w:rsid w:val="00854622"/>
    <w:rsid w:val="00854F16"/>
    <w:rsid w:val="00855D45"/>
    <w:rsid w:val="0085756E"/>
    <w:rsid w:val="0085790D"/>
    <w:rsid w:val="00857969"/>
    <w:rsid w:val="00860DDA"/>
    <w:rsid w:val="00862325"/>
    <w:rsid w:val="00862647"/>
    <w:rsid w:val="00863888"/>
    <w:rsid w:val="00863A90"/>
    <w:rsid w:val="00863C03"/>
    <w:rsid w:val="00863FBC"/>
    <w:rsid w:val="00864631"/>
    <w:rsid w:val="00864C3B"/>
    <w:rsid w:val="00865A77"/>
    <w:rsid w:val="008666A6"/>
    <w:rsid w:val="008673D2"/>
    <w:rsid w:val="00867DAE"/>
    <w:rsid w:val="00870635"/>
    <w:rsid w:val="00871289"/>
    <w:rsid w:val="00871477"/>
    <w:rsid w:val="008715C2"/>
    <w:rsid w:val="0087201E"/>
    <w:rsid w:val="00872F2E"/>
    <w:rsid w:val="00873DC9"/>
    <w:rsid w:val="00873FE5"/>
    <w:rsid w:val="00875798"/>
    <w:rsid w:val="00875FA0"/>
    <w:rsid w:val="00876957"/>
    <w:rsid w:val="00876B1D"/>
    <w:rsid w:val="00876C71"/>
    <w:rsid w:val="0087709D"/>
    <w:rsid w:val="0087743D"/>
    <w:rsid w:val="00877474"/>
    <w:rsid w:val="008807F1"/>
    <w:rsid w:val="00880944"/>
    <w:rsid w:val="00880C9A"/>
    <w:rsid w:val="00881C18"/>
    <w:rsid w:val="00882735"/>
    <w:rsid w:val="008828C4"/>
    <w:rsid w:val="00883380"/>
    <w:rsid w:val="008834CB"/>
    <w:rsid w:val="008836E5"/>
    <w:rsid w:val="00883730"/>
    <w:rsid w:val="0088395B"/>
    <w:rsid w:val="00884909"/>
    <w:rsid w:val="008860C5"/>
    <w:rsid w:val="00886EA5"/>
    <w:rsid w:val="00886F38"/>
    <w:rsid w:val="00887389"/>
    <w:rsid w:val="008877DE"/>
    <w:rsid w:val="00887D66"/>
    <w:rsid w:val="00890659"/>
    <w:rsid w:val="00890C16"/>
    <w:rsid w:val="00890CF3"/>
    <w:rsid w:val="00890D86"/>
    <w:rsid w:val="00890F99"/>
    <w:rsid w:val="0089277E"/>
    <w:rsid w:val="00892B3F"/>
    <w:rsid w:val="00893A93"/>
    <w:rsid w:val="00893E70"/>
    <w:rsid w:val="00894463"/>
    <w:rsid w:val="00894BF1"/>
    <w:rsid w:val="0089550B"/>
    <w:rsid w:val="00896769"/>
    <w:rsid w:val="0089700D"/>
    <w:rsid w:val="00897F61"/>
    <w:rsid w:val="008A1BB4"/>
    <w:rsid w:val="008A3203"/>
    <w:rsid w:val="008A4AF9"/>
    <w:rsid w:val="008A5222"/>
    <w:rsid w:val="008A5929"/>
    <w:rsid w:val="008A631A"/>
    <w:rsid w:val="008A6398"/>
    <w:rsid w:val="008A69AC"/>
    <w:rsid w:val="008A6CE4"/>
    <w:rsid w:val="008B0532"/>
    <w:rsid w:val="008B05DD"/>
    <w:rsid w:val="008B101A"/>
    <w:rsid w:val="008B11AC"/>
    <w:rsid w:val="008B1E95"/>
    <w:rsid w:val="008B1EAA"/>
    <w:rsid w:val="008B25C5"/>
    <w:rsid w:val="008B2C7A"/>
    <w:rsid w:val="008B3205"/>
    <w:rsid w:val="008B35DB"/>
    <w:rsid w:val="008B3D86"/>
    <w:rsid w:val="008B4396"/>
    <w:rsid w:val="008B4F6A"/>
    <w:rsid w:val="008B5B73"/>
    <w:rsid w:val="008B66DA"/>
    <w:rsid w:val="008B6851"/>
    <w:rsid w:val="008C16DB"/>
    <w:rsid w:val="008C1708"/>
    <w:rsid w:val="008C26DF"/>
    <w:rsid w:val="008C2907"/>
    <w:rsid w:val="008C2D09"/>
    <w:rsid w:val="008C30D3"/>
    <w:rsid w:val="008C328E"/>
    <w:rsid w:val="008C44B7"/>
    <w:rsid w:val="008C46D7"/>
    <w:rsid w:val="008C48EC"/>
    <w:rsid w:val="008C4C01"/>
    <w:rsid w:val="008C511E"/>
    <w:rsid w:val="008C5E82"/>
    <w:rsid w:val="008C72E4"/>
    <w:rsid w:val="008C7FE2"/>
    <w:rsid w:val="008D001C"/>
    <w:rsid w:val="008D0120"/>
    <w:rsid w:val="008D08BD"/>
    <w:rsid w:val="008D280B"/>
    <w:rsid w:val="008D2F50"/>
    <w:rsid w:val="008D35C4"/>
    <w:rsid w:val="008D62E4"/>
    <w:rsid w:val="008E0E8C"/>
    <w:rsid w:val="008E2095"/>
    <w:rsid w:val="008E245B"/>
    <w:rsid w:val="008E3072"/>
    <w:rsid w:val="008E3B3B"/>
    <w:rsid w:val="008E4B42"/>
    <w:rsid w:val="008E5A73"/>
    <w:rsid w:val="008E6347"/>
    <w:rsid w:val="008F0010"/>
    <w:rsid w:val="008F0070"/>
    <w:rsid w:val="008F1126"/>
    <w:rsid w:val="008F1254"/>
    <w:rsid w:val="008F1B0B"/>
    <w:rsid w:val="008F2B1B"/>
    <w:rsid w:val="008F3F80"/>
    <w:rsid w:val="008F45FA"/>
    <w:rsid w:val="008F494B"/>
    <w:rsid w:val="008F4D62"/>
    <w:rsid w:val="008F5B89"/>
    <w:rsid w:val="008F6295"/>
    <w:rsid w:val="008F65CC"/>
    <w:rsid w:val="008F6848"/>
    <w:rsid w:val="008F7C9A"/>
    <w:rsid w:val="00900B97"/>
    <w:rsid w:val="00903094"/>
    <w:rsid w:val="009039C8"/>
    <w:rsid w:val="00904843"/>
    <w:rsid w:val="0090533B"/>
    <w:rsid w:val="0090601E"/>
    <w:rsid w:val="00906AA4"/>
    <w:rsid w:val="00911251"/>
    <w:rsid w:val="00911456"/>
    <w:rsid w:val="009115AC"/>
    <w:rsid w:val="00911C86"/>
    <w:rsid w:val="0091281C"/>
    <w:rsid w:val="009128AF"/>
    <w:rsid w:val="00912AB1"/>
    <w:rsid w:val="00914B31"/>
    <w:rsid w:val="00914DD3"/>
    <w:rsid w:val="00915E4B"/>
    <w:rsid w:val="00916106"/>
    <w:rsid w:val="00917C55"/>
    <w:rsid w:val="00917EB1"/>
    <w:rsid w:val="00920017"/>
    <w:rsid w:val="00921DD2"/>
    <w:rsid w:val="00921E9C"/>
    <w:rsid w:val="009224A6"/>
    <w:rsid w:val="0092425A"/>
    <w:rsid w:val="009248D0"/>
    <w:rsid w:val="00924D9B"/>
    <w:rsid w:val="00926A40"/>
    <w:rsid w:val="00926F7B"/>
    <w:rsid w:val="009277B0"/>
    <w:rsid w:val="00927E60"/>
    <w:rsid w:val="00930EF3"/>
    <w:rsid w:val="00930F66"/>
    <w:rsid w:val="00931CFF"/>
    <w:rsid w:val="00932F32"/>
    <w:rsid w:val="009333CE"/>
    <w:rsid w:val="00933E9D"/>
    <w:rsid w:val="0093430C"/>
    <w:rsid w:val="009356C7"/>
    <w:rsid w:val="00936172"/>
    <w:rsid w:val="00936501"/>
    <w:rsid w:val="00936FCC"/>
    <w:rsid w:val="009379CC"/>
    <w:rsid w:val="00937C06"/>
    <w:rsid w:val="00937C6F"/>
    <w:rsid w:val="00937EA7"/>
    <w:rsid w:val="00937FF5"/>
    <w:rsid w:val="009426EC"/>
    <w:rsid w:val="00942D3C"/>
    <w:rsid w:val="00943441"/>
    <w:rsid w:val="00944B3D"/>
    <w:rsid w:val="00945342"/>
    <w:rsid w:val="009456A1"/>
    <w:rsid w:val="009500E5"/>
    <w:rsid w:val="00950797"/>
    <w:rsid w:val="00951567"/>
    <w:rsid w:val="009515E5"/>
    <w:rsid w:val="00951B26"/>
    <w:rsid w:val="00952328"/>
    <w:rsid w:val="00952F8C"/>
    <w:rsid w:val="00953119"/>
    <w:rsid w:val="00953AC0"/>
    <w:rsid w:val="00953F0F"/>
    <w:rsid w:val="0095438C"/>
    <w:rsid w:val="009550F8"/>
    <w:rsid w:val="009554C4"/>
    <w:rsid w:val="00955CB5"/>
    <w:rsid w:val="0095632F"/>
    <w:rsid w:val="00956524"/>
    <w:rsid w:val="0095682C"/>
    <w:rsid w:val="00956B8A"/>
    <w:rsid w:val="00956F8D"/>
    <w:rsid w:val="009570AA"/>
    <w:rsid w:val="009571BA"/>
    <w:rsid w:val="00957FB8"/>
    <w:rsid w:val="00960AE1"/>
    <w:rsid w:val="00960CB9"/>
    <w:rsid w:val="00960F4F"/>
    <w:rsid w:val="0096124D"/>
    <w:rsid w:val="00961570"/>
    <w:rsid w:val="009619B2"/>
    <w:rsid w:val="0096268D"/>
    <w:rsid w:val="00962F2C"/>
    <w:rsid w:val="00963AEB"/>
    <w:rsid w:val="0096644D"/>
    <w:rsid w:val="0096669D"/>
    <w:rsid w:val="009669D9"/>
    <w:rsid w:val="00967692"/>
    <w:rsid w:val="00970CEF"/>
    <w:rsid w:val="00973CCA"/>
    <w:rsid w:val="00974CBC"/>
    <w:rsid w:val="00974F7D"/>
    <w:rsid w:val="00975692"/>
    <w:rsid w:val="009757A3"/>
    <w:rsid w:val="0097651B"/>
    <w:rsid w:val="0097653E"/>
    <w:rsid w:val="0098096C"/>
    <w:rsid w:val="009816AE"/>
    <w:rsid w:val="0098177B"/>
    <w:rsid w:val="00981F76"/>
    <w:rsid w:val="00983604"/>
    <w:rsid w:val="00984BB4"/>
    <w:rsid w:val="00985372"/>
    <w:rsid w:val="00987C27"/>
    <w:rsid w:val="00987D0D"/>
    <w:rsid w:val="009907D8"/>
    <w:rsid w:val="00992B8C"/>
    <w:rsid w:val="00992C95"/>
    <w:rsid w:val="0099325F"/>
    <w:rsid w:val="0099326C"/>
    <w:rsid w:val="00995525"/>
    <w:rsid w:val="0099562D"/>
    <w:rsid w:val="009963AB"/>
    <w:rsid w:val="00996A98"/>
    <w:rsid w:val="009971BA"/>
    <w:rsid w:val="009A052B"/>
    <w:rsid w:val="009A080F"/>
    <w:rsid w:val="009A1751"/>
    <w:rsid w:val="009A1E10"/>
    <w:rsid w:val="009A260C"/>
    <w:rsid w:val="009A2F18"/>
    <w:rsid w:val="009A32F8"/>
    <w:rsid w:val="009A33E0"/>
    <w:rsid w:val="009A3A3E"/>
    <w:rsid w:val="009A41B9"/>
    <w:rsid w:val="009A50C3"/>
    <w:rsid w:val="009A552F"/>
    <w:rsid w:val="009A5749"/>
    <w:rsid w:val="009A5C08"/>
    <w:rsid w:val="009A6FAD"/>
    <w:rsid w:val="009A78E5"/>
    <w:rsid w:val="009A7B11"/>
    <w:rsid w:val="009A7B84"/>
    <w:rsid w:val="009B01BA"/>
    <w:rsid w:val="009B0998"/>
    <w:rsid w:val="009B2673"/>
    <w:rsid w:val="009B36A4"/>
    <w:rsid w:val="009B39CC"/>
    <w:rsid w:val="009B3FF6"/>
    <w:rsid w:val="009B4037"/>
    <w:rsid w:val="009B47A6"/>
    <w:rsid w:val="009B5D89"/>
    <w:rsid w:val="009B6936"/>
    <w:rsid w:val="009B6A3A"/>
    <w:rsid w:val="009B6F04"/>
    <w:rsid w:val="009B7417"/>
    <w:rsid w:val="009B7ABB"/>
    <w:rsid w:val="009B7EFB"/>
    <w:rsid w:val="009B7EFE"/>
    <w:rsid w:val="009C0835"/>
    <w:rsid w:val="009C1426"/>
    <w:rsid w:val="009C1AF9"/>
    <w:rsid w:val="009C1F40"/>
    <w:rsid w:val="009C1F4F"/>
    <w:rsid w:val="009C2A74"/>
    <w:rsid w:val="009C3DD4"/>
    <w:rsid w:val="009C45CE"/>
    <w:rsid w:val="009C6A00"/>
    <w:rsid w:val="009C6BFE"/>
    <w:rsid w:val="009C6CC6"/>
    <w:rsid w:val="009C7746"/>
    <w:rsid w:val="009C79EB"/>
    <w:rsid w:val="009C7D52"/>
    <w:rsid w:val="009D018F"/>
    <w:rsid w:val="009D1282"/>
    <w:rsid w:val="009D1851"/>
    <w:rsid w:val="009D26C7"/>
    <w:rsid w:val="009D380B"/>
    <w:rsid w:val="009D397E"/>
    <w:rsid w:val="009D3BBB"/>
    <w:rsid w:val="009D4954"/>
    <w:rsid w:val="009D4FF4"/>
    <w:rsid w:val="009D500D"/>
    <w:rsid w:val="009D5463"/>
    <w:rsid w:val="009D64BA"/>
    <w:rsid w:val="009D6A65"/>
    <w:rsid w:val="009D6AA0"/>
    <w:rsid w:val="009D7BD9"/>
    <w:rsid w:val="009D7D74"/>
    <w:rsid w:val="009E0ACB"/>
    <w:rsid w:val="009E156B"/>
    <w:rsid w:val="009E2491"/>
    <w:rsid w:val="009E2F6B"/>
    <w:rsid w:val="009E3974"/>
    <w:rsid w:val="009E3D36"/>
    <w:rsid w:val="009E52A7"/>
    <w:rsid w:val="009E5F56"/>
    <w:rsid w:val="009E6936"/>
    <w:rsid w:val="009E6EEC"/>
    <w:rsid w:val="009F00FE"/>
    <w:rsid w:val="009F05F9"/>
    <w:rsid w:val="009F06C4"/>
    <w:rsid w:val="009F07FD"/>
    <w:rsid w:val="009F11C5"/>
    <w:rsid w:val="009F1508"/>
    <w:rsid w:val="009F25E2"/>
    <w:rsid w:val="009F40AE"/>
    <w:rsid w:val="009F45E9"/>
    <w:rsid w:val="009F5463"/>
    <w:rsid w:val="009F5A3E"/>
    <w:rsid w:val="009F5E40"/>
    <w:rsid w:val="009F6CD2"/>
    <w:rsid w:val="009F6FB1"/>
    <w:rsid w:val="009F77A6"/>
    <w:rsid w:val="00A00B8F"/>
    <w:rsid w:val="00A012E0"/>
    <w:rsid w:val="00A01529"/>
    <w:rsid w:val="00A02713"/>
    <w:rsid w:val="00A02A88"/>
    <w:rsid w:val="00A02EA0"/>
    <w:rsid w:val="00A03928"/>
    <w:rsid w:val="00A039D5"/>
    <w:rsid w:val="00A03DEB"/>
    <w:rsid w:val="00A03F77"/>
    <w:rsid w:val="00A04821"/>
    <w:rsid w:val="00A04EE9"/>
    <w:rsid w:val="00A05852"/>
    <w:rsid w:val="00A06766"/>
    <w:rsid w:val="00A06F68"/>
    <w:rsid w:val="00A0754B"/>
    <w:rsid w:val="00A07C86"/>
    <w:rsid w:val="00A101C6"/>
    <w:rsid w:val="00A11985"/>
    <w:rsid w:val="00A137F9"/>
    <w:rsid w:val="00A13D95"/>
    <w:rsid w:val="00A142FA"/>
    <w:rsid w:val="00A14D55"/>
    <w:rsid w:val="00A14E64"/>
    <w:rsid w:val="00A170FE"/>
    <w:rsid w:val="00A21201"/>
    <w:rsid w:val="00A21227"/>
    <w:rsid w:val="00A226D9"/>
    <w:rsid w:val="00A23FE9"/>
    <w:rsid w:val="00A2404D"/>
    <w:rsid w:val="00A24188"/>
    <w:rsid w:val="00A2473E"/>
    <w:rsid w:val="00A24985"/>
    <w:rsid w:val="00A24E36"/>
    <w:rsid w:val="00A25043"/>
    <w:rsid w:val="00A254F3"/>
    <w:rsid w:val="00A26156"/>
    <w:rsid w:val="00A2624A"/>
    <w:rsid w:val="00A2682B"/>
    <w:rsid w:val="00A26C4D"/>
    <w:rsid w:val="00A26F5F"/>
    <w:rsid w:val="00A27E8C"/>
    <w:rsid w:val="00A27EDF"/>
    <w:rsid w:val="00A3057B"/>
    <w:rsid w:val="00A3115A"/>
    <w:rsid w:val="00A32882"/>
    <w:rsid w:val="00A33530"/>
    <w:rsid w:val="00A33D67"/>
    <w:rsid w:val="00A34B58"/>
    <w:rsid w:val="00A365EC"/>
    <w:rsid w:val="00A37353"/>
    <w:rsid w:val="00A4105B"/>
    <w:rsid w:val="00A41F78"/>
    <w:rsid w:val="00A42508"/>
    <w:rsid w:val="00A44DAD"/>
    <w:rsid w:val="00A45153"/>
    <w:rsid w:val="00A45F0A"/>
    <w:rsid w:val="00A4663B"/>
    <w:rsid w:val="00A46A31"/>
    <w:rsid w:val="00A50A02"/>
    <w:rsid w:val="00A51345"/>
    <w:rsid w:val="00A51854"/>
    <w:rsid w:val="00A51A8E"/>
    <w:rsid w:val="00A5210F"/>
    <w:rsid w:val="00A52433"/>
    <w:rsid w:val="00A52863"/>
    <w:rsid w:val="00A531E4"/>
    <w:rsid w:val="00A5360E"/>
    <w:rsid w:val="00A53E0B"/>
    <w:rsid w:val="00A53FC9"/>
    <w:rsid w:val="00A542E3"/>
    <w:rsid w:val="00A54705"/>
    <w:rsid w:val="00A5525B"/>
    <w:rsid w:val="00A55286"/>
    <w:rsid w:val="00A55554"/>
    <w:rsid w:val="00A55BD8"/>
    <w:rsid w:val="00A5680C"/>
    <w:rsid w:val="00A60DB4"/>
    <w:rsid w:val="00A60FD3"/>
    <w:rsid w:val="00A61ABE"/>
    <w:rsid w:val="00A61E42"/>
    <w:rsid w:val="00A6233A"/>
    <w:rsid w:val="00A623B6"/>
    <w:rsid w:val="00A63008"/>
    <w:rsid w:val="00A635BA"/>
    <w:rsid w:val="00A6370B"/>
    <w:rsid w:val="00A639E1"/>
    <w:rsid w:val="00A641F1"/>
    <w:rsid w:val="00A64DC0"/>
    <w:rsid w:val="00A6558E"/>
    <w:rsid w:val="00A65E86"/>
    <w:rsid w:val="00A66069"/>
    <w:rsid w:val="00A664E5"/>
    <w:rsid w:val="00A66862"/>
    <w:rsid w:val="00A6710F"/>
    <w:rsid w:val="00A7025D"/>
    <w:rsid w:val="00A70850"/>
    <w:rsid w:val="00A70EA0"/>
    <w:rsid w:val="00A71401"/>
    <w:rsid w:val="00A720C4"/>
    <w:rsid w:val="00A72178"/>
    <w:rsid w:val="00A72529"/>
    <w:rsid w:val="00A7270F"/>
    <w:rsid w:val="00A73158"/>
    <w:rsid w:val="00A7455D"/>
    <w:rsid w:val="00A75675"/>
    <w:rsid w:val="00A75DFF"/>
    <w:rsid w:val="00A7603B"/>
    <w:rsid w:val="00A76E22"/>
    <w:rsid w:val="00A77481"/>
    <w:rsid w:val="00A8002C"/>
    <w:rsid w:val="00A8138D"/>
    <w:rsid w:val="00A81E68"/>
    <w:rsid w:val="00A82A36"/>
    <w:rsid w:val="00A83835"/>
    <w:rsid w:val="00A838E8"/>
    <w:rsid w:val="00A83D09"/>
    <w:rsid w:val="00A847E6"/>
    <w:rsid w:val="00A84912"/>
    <w:rsid w:val="00A84A92"/>
    <w:rsid w:val="00A8660A"/>
    <w:rsid w:val="00A87061"/>
    <w:rsid w:val="00A905BA"/>
    <w:rsid w:val="00A90A65"/>
    <w:rsid w:val="00A90E55"/>
    <w:rsid w:val="00A90F86"/>
    <w:rsid w:val="00A917A1"/>
    <w:rsid w:val="00A92C71"/>
    <w:rsid w:val="00A946D6"/>
    <w:rsid w:val="00A94CB1"/>
    <w:rsid w:val="00A956F9"/>
    <w:rsid w:val="00A95859"/>
    <w:rsid w:val="00A96231"/>
    <w:rsid w:val="00A967A8"/>
    <w:rsid w:val="00A9780E"/>
    <w:rsid w:val="00AA0019"/>
    <w:rsid w:val="00AA0388"/>
    <w:rsid w:val="00AA0FCA"/>
    <w:rsid w:val="00AA18BA"/>
    <w:rsid w:val="00AA1B50"/>
    <w:rsid w:val="00AA2333"/>
    <w:rsid w:val="00AA28CB"/>
    <w:rsid w:val="00AA2CC3"/>
    <w:rsid w:val="00AA2CCC"/>
    <w:rsid w:val="00AA2E98"/>
    <w:rsid w:val="00AA3BA3"/>
    <w:rsid w:val="00AA53E0"/>
    <w:rsid w:val="00AA5EF0"/>
    <w:rsid w:val="00AA5FED"/>
    <w:rsid w:val="00AA6095"/>
    <w:rsid w:val="00AA60B1"/>
    <w:rsid w:val="00AA62E0"/>
    <w:rsid w:val="00AA64D6"/>
    <w:rsid w:val="00AA6A97"/>
    <w:rsid w:val="00AA769D"/>
    <w:rsid w:val="00AA7CAC"/>
    <w:rsid w:val="00AB0023"/>
    <w:rsid w:val="00AB04BA"/>
    <w:rsid w:val="00AB0BAE"/>
    <w:rsid w:val="00AB0E8C"/>
    <w:rsid w:val="00AB11B1"/>
    <w:rsid w:val="00AB1A4E"/>
    <w:rsid w:val="00AB234E"/>
    <w:rsid w:val="00AB2CF8"/>
    <w:rsid w:val="00AB315A"/>
    <w:rsid w:val="00AB442D"/>
    <w:rsid w:val="00AB4EAF"/>
    <w:rsid w:val="00AB6F31"/>
    <w:rsid w:val="00AB6FE4"/>
    <w:rsid w:val="00AB715C"/>
    <w:rsid w:val="00AC00C5"/>
    <w:rsid w:val="00AC09CC"/>
    <w:rsid w:val="00AC0C4E"/>
    <w:rsid w:val="00AC0E31"/>
    <w:rsid w:val="00AC249F"/>
    <w:rsid w:val="00AC2B4E"/>
    <w:rsid w:val="00AC437C"/>
    <w:rsid w:val="00AC45B7"/>
    <w:rsid w:val="00AC5699"/>
    <w:rsid w:val="00AC5F4E"/>
    <w:rsid w:val="00AC6955"/>
    <w:rsid w:val="00AC7314"/>
    <w:rsid w:val="00AC7902"/>
    <w:rsid w:val="00AD0BA6"/>
    <w:rsid w:val="00AD1778"/>
    <w:rsid w:val="00AD2B79"/>
    <w:rsid w:val="00AD2E33"/>
    <w:rsid w:val="00AD3542"/>
    <w:rsid w:val="00AD3A66"/>
    <w:rsid w:val="00AD3D3D"/>
    <w:rsid w:val="00AD410E"/>
    <w:rsid w:val="00AD49EC"/>
    <w:rsid w:val="00AD4F1B"/>
    <w:rsid w:val="00AD5988"/>
    <w:rsid w:val="00AD6028"/>
    <w:rsid w:val="00AD72FB"/>
    <w:rsid w:val="00AD7E30"/>
    <w:rsid w:val="00AD7FA5"/>
    <w:rsid w:val="00AE08CE"/>
    <w:rsid w:val="00AE10C3"/>
    <w:rsid w:val="00AE16A8"/>
    <w:rsid w:val="00AE1CE0"/>
    <w:rsid w:val="00AE1DEB"/>
    <w:rsid w:val="00AE1E8A"/>
    <w:rsid w:val="00AE1ECE"/>
    <w:rsid w:val="00AE37C6"/>
    <w:rsid w:val="00AE3F1F"/>
    <w:rsid w:val="00AE4491"/>
    <w:rsid w:val="00AE47D4"/>
    <w:rsid w:val="00AE4EAD"/>
    <w:rsid w:val="00AE5063"/>
    <w:rsid w:val="00AE78E2"/>
    <w:rsid w:val="00AF04BD"/>
    <w:rsid w:val="00AF09AC"/>
    <w:rsid w:val="00AF2033"/>
    <w:rsid w:val="00AF28C5"/>
    <w:rsid w:val="00AF2F47"/>
    <w:rsid w:val="00AF33CB"/>
    <w:rsid w:val="00AF3D1B"/>
    <w:rsid w:val="00AF45C3"/>
    <w:rsid w:val="00AF5318"/>
    <w:rsid w:val="00AF53DF"/>
    <w:rsid w:val="00AF5A71"/>
    <w:rsid w:val="00AF625E"/>
    <w:rsid w:val="00AF6E6E"/>
    <w:rsid w:val="00AF7EDD"/>
    <w:rsid w:val="00B00414"/>
    <w:rsid w:val="00B00600"/>
    <w:rsid w:val="00B00891"/>
    <w:rsid w:val="00B00C23"/>
    <w:rsid w:val="00B01C9F"/>
    <w:rsid w:val="00B01CCD"/>
    <w:rsid w:val="00B020B7"/>
    <w:rsid w:val="00B0214A"/>
    <w:rsid w:val="00B02418"/>
    <w:rsid w:val="00B02E99"/>
    <w:rsid w:val="00B04347"/>
    <w:rsid w:val="00B04398"/>
    <w:rsid w:val="00B04538"/>
    <w:rsid w:val="00B047F7"/>
    <w:rsid w:val="00B04B74"/>
    <w:rsid w:val="00B04F91"/>
    <w:rsid w:val="00B062BA"/>
    <w:rsid w:val="00B07430"/>
    <w:rsid w:val="00B101BD"/>
    <w:rsid w:val="00B12001"/>
    <w:rsid w:val="00B1203F"/>
    <w:rsid w:val="00B1298B"/>
    <w:rsid w:val="00B12CEC"/>
    <w:rsid w:val="00B13ECF"/>
    <w:rsid w:val="00B13F1A"/>
    <w:rsid w:val="00B14211"/>
    <w:rsid w:val="00B14276"/>
    <w:rsid w:val="00B148A0"/>
    <w:rsid w:val="00B14C22"/>
    <w:rsid w:val="00B14FFA"/>
    <w:rsid w:val="00B172DB"/>
    <w:rsid w:val="00B1774A"/>
    <w:rsid w:val="00B2005B"/>
    <w:rsid w:val="00B235CA"/>
    <w:rsid w:val="00B244A0"/>
    <w:rsid w:val="00B25A9D"/>
    <w:rsid w:val="00B26A14"/>
    <w:rsid w:val="00B26A61"/>
    <w:rsid w:val="00B27829"/>
    <w:rsid w:val="00B30517"/>
    <w:rsid w:val="00B307C4"/>
    <w:rsid w:val="00B30947"/>
    <w:rsid w:val="00B30FC4"/>
    <w:rsid w:val="00B3255A"/>
    <w:rsid w:val="00B326A1"/>
    <w:rsid w:val="00B32BBE"/>
    <w:rsid w:val="00B33F36"/>
    <w:rsid w:val="00B34A09"/>
    <w:rsid w:val="00B34C1A"/>
    <w:rsid w:val="00B35374"/>
    <w:rsid w:val="00B358EA"/>
    <w:rsid w:val="00B35FDC"/>
    <w:rsid w:val="00B36FB2"/>
    <w:rsid w:val="00B3709E"/>
    <w:rsid w:val="00B371FB"/>
    <w:rsid w:val="00B376B2"/>
    <w:rsid w:val="00B408B7"/>
    <w:rsid w:val="00B40D08"/>
    <w:rsid w:val="00B40EA6"/>
    <w:rsid w:val="00B41451"/>
    <w:rsid w:val="00B418FF"/>
    <w:rsid w:val="00B41F3A"/>
    <w:rsid w:val="00B43AEA"/>
    <w:rsid w:val="00B44054"/>
    <w:rsid w:val="00B44DE3"/>
    <w:rsid w:val="00B44E21"/>
    <w:rsid w:val="00B4592B"/>
    <w:rsid w:val="00B46374"/>
    <w:rsid w:val="00B47019"/>
    <w:rsid w:val="00B47B35"/>
    <w:rsid w:val="00B50004"/>
    <w:rsid w:val="00B50AB6"/>
    <w:rsid w:val="00B50C71"/>
    <w:rsid w:val="00B51173"/>
    <w:rsid w:val="00B53A1F"/>
    <w:rsid w:val="00B54038"/>
    <w:rsid w:val="00B54CD1"/>
    <w:rsid w:val="00B54E64"/>
    <w:rsid w:val="00B550BB"/>
    <w:rsid w:val="00B552CB"/>
    <w:rsid w:val="00B604C3"/>
    <w:rsid w:val="00B60DF3"/>
    <w:rsid w:val="00B61081"/>
    <w:rsid w:val="00B61322"/>
    <w:rsid w:val="00B6158B"/>
    <w:rsid w:val="00B620DF"/>
    <w:rsid w:val="00B62862"/>
    <w:rsid w:val="00B635D0"/>
    <w:rsid w:val="00B64AC0"/>
    <w:rsid w:val="00B64FB7"/>
    <w:rsid w:val="00B6596E"/>
    <w:rsid w:val="00B65E62"/>
    <w:rsid w:val="00B6771C"/>
    <w:rsid w:val="00B679FA"/>
    <w:rsid w:val="00B67ED9"/>
    <w:rsid w:val="00B703E4"/>
    <w:rsid w:val="00B70F65"/>
    <w:rsid w:val="00B71207"/>
    <w:rsid w:val="00B713FD"/>
    <w:rsid w:val="00B74A74"/>
    <w:rsid w:val="00B75EFE"/>
    <w:rsid w:val="00B768BF"/>
    <w:rsid w:val="00B76CD0"/>
    <w:rsid w:val="00B774FE"/>
    <w:rsid w:val="00B77894"/>
    <w:rsid w:val="00B808E4"/>
    <w:rsid w:val="00B80908"/>
    <w:rsid w:val="00B8195E"/>
    <w:rsid w:val="00B81A5C"/>
    <w:rsid w:val="00B81AD6"/>
    <w:rsid w:val="00B81C8D"/>
    <w:rsid w:val="00B82A05"/>
    <w:rsid w:val="00B82BDE"/>
    <w:rsid w:val="00B84004"/>
    <w:rsid w:val="00B8433F"/>
    <w:rsid w:val="00B848F1"/>
    <w:rsid w:val="00B84CEA"/>
    <w:rsid w:val="00B853B6"/>
    <w:rsid w:val="00B85741"/>
    <w:rsid w:val="00B8576A"/>
    <w:rsid w:val="00B85B28"/>
    <w:rsid w:val="00B87D9D"/>
    <w:rsid w:val="00B905A2"/>
    <w:rsid w:val="00B90731"/>
    <w:rsid w:val="00B9185F"/>
    <w:rsid w:val="00B93133"/>
    <w:rsid w:val="00B9457C"/>
    <w:rsid w:val="00B94C18"/>
    <w:rsid w:val="00B951A3"/>
    <w:rsid w:val="00B96359"/>
    <w:rsid w:val="00B96790"/>
    <w:rsid w:val="00B969D9"/>
    <w:rsid w:val="00B9764A"/>
    <w:rsid w:val="00B9777D"/>
    <w:rsid w:val="00BA194A"/>
    <w:rsid w:val="00BA1F1F"/>
    <w:rsid w:val="00BA3B58"/>
    <w:rsid w:val="00BA4593"/>
    <w:rsid w:val="00BA50BE"/>
    <w:rsid w:val="00BA574F"/>
    <w:rsid w:val="00BA63F1"/>
    <w:rsid w:val="00BA66F1"/>
    <w:rsid w:val="00BA6CEC"/>
    <w:rsid w:val="00BA7329"/>
    <w:rsid w:val="00BA7C7A"/>
    <w:rsid w:val="00BA7DED"/>
    <w:rsid w:val="00BB00F0"/>
    <w:rsid w:val="00BB0DB5"/>
    <w:rsid w:val="00BB162A"/>
    <w:rsid w:val="00BB16FB"/>
    <w:rsid w:val="00BB1D83"/>
    <w:rsid w:val="00BB21CF"/>
    <w:rsid w:val="00BB24CB"/>
    <w:rsid w:val="00BB2EB2"/>
    <w:rsid w:val="00BB317D"/>
    <w:rsid w:val="00BB4A91"/>
    <w:rsid w:val="00BB4D02"/>
    <w:rsid w:val="00BB557D"/>
    <w:rsid w:val="00BB6D8F"/>
    <w:rsid w:val="00BB72A4"/>
    <w:rsid w:val="00BB74D8"/>
    <w:rsid w:val="00BB77E6"/>
    <w:rsid w:val="00BC19BF"/>
    <w:rsid w:val="00BC1C51"/>
    <w:rsid w:val="00BC2575"/>
    <w:rsid w:val="00BC3289"/>
    <w:rsid w:val="00BC3C15"/>
    <w:rsid w:val="00BC44E2"/>
    <w:rsid w:val="00BC45F4"/>
    <w:rsid w:val="00BC546B"/>
    <w:rsid w:val="00BC7740"/>
    <w:rsid w:val="00BC776B"/>
    <w:rsid w:val="00BC7C3F"/>
    <w:rsid w:val="00BC7FD8"/>
    <w:rsid w:val="00BD06BA"/>
    <w:rsid w:val="00BD0EB0"/>
    <w:rsid w:val="00BD109B"/>
    <w:rsid w:val="00BD109D"/>
    <w:rsid w:val="00BD1197"/>
    <w:rsid w:val="00BD12C8"/>
    <w:rsid w:val="00BD1420"/>
    <w:rsid w:val="00BD1AC4"/>
    <w:rsid w:val="00BD2877"/>
    <w:rsid w:val="00BD36EE"/>
    <w:rsid w:val="00BD3763"/>
    <w:rsid w:val="00BD3893"/>
    <w:rsid w:val="00BD3C19"/>
    <w:rsid w:val="00BD531C"/>
    <w:rsid w:val="00BD7EBA"/>
    <w:rsid w:val="00BE03C7"/>
    <w:rsid w:val="00BE0CFC"/>
    <w:rsid w:val="00BE0E10"/>
    <w:rsid w:val="00BE2634"/>
    <w:rsid w:val="00BE2BC5"/>
    <w:rsid w:val="00BE3701"/>
    <w:rsid w:val="00BE4305"/>
    <w:rsid w:val="00BE46B3"/>
    <w:rsid w:val="00BE4A64"/>
    <w:rsid w:val="00BE4B7B"/>
    <w:rsid w:val="00BE5142"/>
    <w:rsid w:val="00BE5D09"/>
    <w:rsid w:val="00BE5EF3"/>
    <w:rsid w:val="00BE684B"/>
    <w:rsid w:val="00BE68E7"/>
    <w:rsid w:val="00BE6E39"/>
    <w:rsid w:val="00BE6F36"/>
    <w:rsid w:val="00BE7CC3"/>
    <w:rsid w:val="00BF0578"/>
    <w:rsid w:val="00BF0763"/>
    <w:rsid w:val="00BF0D7E"/>
    <w:rsid w:val="00BF0E16"/>
    <w:rsid w:val="00BF1018"/>
    <w:rsid w:val="00BF149D"/>
    <w:rsid w:val="00BF25E1"/>
    <w:rsid w:val="00BF27EB"/>
    <w:rsid w:val="00BF37E9"/>
    <w:rsid w:val="00BF5ECC"/>
    <w:rsid w:val="00BF5EF5"/>
    <w:rsid w:val="00BF6136"/>
    <w:rsid w:val="00BF6F4F"/>
    <w:rsid w:val="00C003BC"/>
    <w:rsid w:val="00C0123F"/>
    <w:rsid w:val="00C01488"/>
    <w:rsid w:val="00C017CB"/>
    <w:rsid w:val="00C01A89"/>
    <w:rsid w:val="00C01B42"/>
    <w:rsid w:val="00C0256F"/>
    <w:rsid w:val="00C0285C"/>
    <w:rsid w:val="00C03FCA"/>
    <w:rsid w:val="00C04506"/>
    <w:rsid w:val="00C04EE5"/>
    <w:rsid w:val="00C052D7"/>
    <w:rsid w:val="00C053BF"/>
    <w:rsid w:val="00C06090"/>
    <w:rsid w:val="00C074D3"/>
    <w:rsid w:val="00C076B8"/>
    <w:rsid w:val="00C07788"/>
    <w:rsid w:val="00C07CB6"/>
    <w:rsid w:val="00C11116"/>
    <w:rsid w:val="00C11338"/>
    <w:rsid w:val="00C13926"/>
    <w:rsid w:val="00C13B1D"/>
    <w:rsid w:val="00C149E1"/>
    <w:rsid w:val="00C153E5"/>
    <w:rsid w:val="00C15FDD"/>
    <w:rsid w:val="00C15FEF"/>
    <w:rsid w:val="00C16733"/>
    <w:rsid w:val="00C17383"/>
    <w:rsid w:val="00C20237"/>
    <w:rsid w:val="00C20B23"/>
    <w:rsid w:val="00C21493"/>
    <w:rsid w:val="00C21564"/>
    <w:rsid w:val="00C21771"/>
    <w:rsid w:val="00C21790"/>
    <w:rsid w:val="00C2209E"/>
    <w:rsid w:val="00C22E75"/>
    <w:rsid w:val="00C23733"/>
    <w:rsid w:val="00C2573A"/>
    <w:rsid w:val="00C25B2F"/>
    <w:rsid w:val="00C25D5C"/>
    <w:rsid w:val="00C2764D"/>
    <w:rsid w:val="00C30224"/>
    <w:rsid w:val="00C31AD2"/>
    <w:rsid w:val="00C31FB7"/>
    <w:rsid w:val="00C34408"/>
    <w:rsid w:val="00C350B2"/>
    <w:rsid w:val="00C355CA"/>
    <w:rsid w:val="00C3573E"/>
    <w:rsid w:val="00C359E3"/>
    <w:rsid w:val="00C36897"/>
    <w:rsid w:val="00C36DED"/>
    <w:rsid w:val="00C36DFC"/>
    <w:rsid w:val="00C40C85"/>
    <w:rsid w:val="00C40FED"/>
    <w:rsid w:val="00C412F2"/>
    <w:rsid w:val="00C4137B"/>
    <w:rsid w:val="00C44BEE"/>
    <w:rsid w:val="00C45E8E"/>
    <w:rsid w:val="00C46FFE"/>
    <w:rsid w:val="00C50D1A"/>
    <w:rsid w:val="00C50D6C"/>
    <w:rsid w:val="00C513E2"/>
    <w:rsid w:val="00C52847"/>
    <w:rsid w:val="00C543A8"/>
    <w:rsid w:val="00C55322"/>
    <w:rsid w:val="00C554D4"/>
    <w:rsid w:val="00C55866"/>
    <w:rsid w:val="00C56609"/>
    <w:rsid w:val="00C56825"/>
    <w:rsid w:val="00C56EF9"/>
    <w:rsid w:val="00C57731"/>
    <w:rsid w:val="00C608C6"/>
    <w:rsid w:val="00C61B12"/>
    <w:rsid w:val="00C61F83"/>
    <w:rsid w:val="00C622A0"/>
    <w:rsid w:val="00C63FD4"/>
    <w:rsid w:val="00C64FCF"/>
    <w:rsid w:val="00C65A70"/>
    <w:rsid w:val="00C66F5E"/>
    <w:rsid w:val="00C678EE"/>
    <w:rsid w:val="00C678FA"/>
    <w:rsid w:val="00C7070B"/>
    <w:rsid w:val="00C708CC"/>
    <w:rsid w:val="00C70BD8"/>
    <w:rsid w:val="00C7101C"/>
    <w:rsid w:val="00C71E9A"/>
    <w:rsid w:val="00C72866"/>
    <w:rsid w:val="00C72B98"/>
    <w:rsid w:val="00C73A85"/>
    <w:rsid w:val="00C74F82"/>
    <w:rsid w:val="00C752D4"/>
    <w:rsid w:val="00C761E9"/>
    <w:rsid w:val="00C76C33"/>
    <w:rsid w:val="00C77470"/>
    <w:rsid w:val="00C80596"/>
    <w:rsid w:val="00C80728"/>
    <w:rsid w:val="00C80EC1"/>
    <w:rsid w:val="00C813CA"/>
    <w:rsid w:val="00C81FC9"/>
    <w:rsid w:val="00C82509"/>
    <w:rsid w:val="00C82E10"/>
    <w:rsid w:val="00C83906"/>
    <w:rsid w:val="00C84494"/>
    <w:rsid w:val="00C855AE"/>
    <w:rsid w:val="00C855E2"/>
    <w:rsid w:val="00C858ED"/>
    <w:rsid w:val="00C85BA2"/>
    <w:rsid w:val="00C86870"/>
    <w:rsid w:val="00C908BF"/>
    <w:rsid w:val="00C90F4C"/>
    <w:rsid w:val="00C914A2"/>
    <w:rsid w:val="00C92248"/>
    <w:rsid w:val="00C92E74"/>
    <w:rsid w:val="00C93921"/>
    <w:rsid w:val="00C9412B"/>
    <w:rsid w:val="00C94F81"/>
    <w:rsid w:val="00C95692"/>
    <w:rsid w:val="00C95D90"/>
    <w:rsid w:val="00C964C6"/>
    <w:rsid w:val="00C97B9D"/>
    <w:rsid w:val="00CA1327"/>
    <w:rsid w:val="00CA227B"/>
    <w:rsid w:val="00CA4733"/>
    <w:rsid w:val="00CA4810"/>
    <w:rsid w:val="00CA4A5F"/>
    <w:rsid w:val="00CA53B4"/>
    <w:rsid w:val="00CA5608"/>
    <w:rsid w:val="00CA57E4"/>
    <w:rsid w:val="00CA63C5"/>
    <w:rsid w:val="00CA7620"/>
    <w:rsid w:val="00CA793F"/>
    <w:rsid w:val="00CA79A9"/>
    <w:rsid w:val="00CA7B8A"/>
    <w:rsid w:val="00CA7DAD"/>
    <w:rsid w:val="00CA7E80"/>
    <w:rsid w:val="00CB01DC"/>
    <w:rsid w:val="00CB055E"/>
    <w:rsid w:val="00CB22A1"/>
    <w:rsid w:val="00CB2483"/>
    <w:rsid w:val="00CB2E81"/>
    <w:rsid w:val="00CB33AD"/>
    <w:rsid w:val="00CB3AED"/>
    <w:rsid w:val="00CB4B24"/>
    <w:rsid w:val="00CB4D31"/>
    <w:rsid w:val="00CB4F0D"/>
    <w:rsid w:val="00CB5A12"/>
    <w:rsid w:val="00CB5F0F"/>
    <w:rsid w:val="00CB724F"/>
    <w:rsid w:val="00CC034D"/>
    <w:rsid w:val="00CC0DDF"/>
    <w:rsid w:val="00CC1B4C"/>
    <w:rsid w:val="00CC2181"/>
    <w:rsid w:val="00CC2217"/>
    <w:rsid w:val="00CC325E"/>
    <w:rsid w:val="00CC34A5"/>
    <w:rsid w:val="00CC3869"/>
    <w:rsid w:val="00CC3A44"/>
    <w:rsid w:val="00CC3A68"/>
    <w:rsid w:val="00CC3ACC"/>
    <w:rsid w:val="00CC3D9C"/>
    <w:rsid w:val="00CC4676"/>
    <w:rsid w:val="00CC4D66"/>
    <w:rsid w:val="00CC55F1"/>
    <w:rsid w:val="00CC567E"/>
    <w:rsid w:val="00CC624D"/>
    <w:rsid w:val="00CC659F"/>
    <w:rsid w:val="00CC695F"/>
    <w:rsid w:val="00CC6B21"/>
    <w:rsid w:val="00CD004E"/>
    <w:rsid w:val="00CD022C"/>
    <w:rsid w:val="00CD098C"/>
    <w:rsid w:val="00CD1125"/>
    <w:rsid w:val="00CD2696"/>
    <w:rsid w:val="00CD34EC"/>
    <w:rsid w:val="00CD36A2"/>
    <w:rsid w:val="00CD395E"/>
    <w:rsid w:val="00CD3B71"/>
    <w:rsid w:val="00CD458A"/>
    <w:rsid w:val="00CD4771"/>
    <w:rsid w:val="00CD62E1"/>
    <w:rsid w:val="00CD691F"/>
    <w:rsid w:val="00CD7766"/>
    <w:rsid w:val="00CD7C85"/>
    <w:rsid w:val="00CE0539"/>
    <w:rsid w:val="00CE0FF4"/>
    <w:rsid w:val="00CE16A8"/>
    <w:rsid w:val="00CE2BA9"/>
    <w:rsid w:val="00CE4D4E"/>
    <w:rsid w:val="00CE4DBC"/>
    <w:rsid w:val="00CE52E2"/>
    <w:rsid w:val="00CE6EAB"/>
    <w:rsid w:val="00CE70B8"/>
    <w:rsid w:val="00CE7E57"/>
    <w:rsid w:val="00CF0401"/>
    <w:rsid w:val="00CF0490"/>
    <w:rsid w:val="00CF0DD4"/>
    <w:rsid w:val="00CF1A53"/>
    <w:rsid w:val="00CF1E83"/>
    <w:rsid w:val="00CF2950"/>
    <w:rsid w:val="00CF2A4C"/>
    <w:rsid w:val="00CF31B5"/>
    <w:rsid w:val="00CF38D0"/>
    <w:rsid w:val="00CF44B4"/>
    <w:rsid w:val="00CF4C05"/>
    <w:rsid w:val="00CF4FE9"/>
    <w:rsid w:val="00CF50B8"/>
    <w:rsid w:val="00CF6067"/>
    <w:rsid w:val="00CF665F"/>
    <w:rsid w:val="00CF76F6"/>
    <w:rsid w:val="00CF7956"/>
    <w:rsid w:val="00CF7F4B"/>
    <w:rsid w:val="00D00092"/>
    <w:rsid w:val="00D00271"/>
    <w:rsid w:val="00D0033B"/>
    <w:rsid w:val="00D00BC5"/>
    <w:rsid w:val="00D00CC6"/>
    <w:rsid w:val="00D01F68"/>
    <w:rsid w:val="00D0255C"/>
    <w:rsid w:val="00D030B0"/>
    <w:rsid w:val="00D036A6"/>
    <w:rsid w:val="00D037F8"/>
    <w:rsid w:val="00D03A50"/>
    <w:rsid w:val="00D03F53"/>
    <w:rsid w:val="00D0406E"/>
    <w:rsid w:val="00D0586F"/>
    <w:rsid w:val="00D05E28"/>
    <w:rsid w:val="00D0625A"/>
    <w:rsid w:val="00D0792E"/>
    <w:rsid w:val="00D07936"/>
    <w:rsid w:val="00D07C78"/>
    <w:rsid w:val="00D11469"/>
    <w:rsid w:val="00D114AC"/>
    <w:rsid w:val="00D11718"/>
    <w:rsid w:val="00D12256"/>
    <w:rsid w:val="00D12E1B"/>
    <w:rsid w:val="00D14C8C"/>
    <w:rsid w:val="00D150D5"/>
    <w:rsid w:val="00D152FC"/>
    <w:rsid w:val="00D154C2"/>
    <w:rsid w:val="00D16110"/>
    <w:rsid w:val="00D1642B"/>
    <w:rsid w:val="00D17549"/>
    <w:rsid w:val="00D17CD9"/>
    <w:rsid w:val="00D2018F"/>
    <w:rsid w:val="00D20D1B"/>
    <w:rsid w:val="00D21227"/>
    <w:rsid w:val="00D2171D"/>
    <w:rsid w:val="00D21771"/>
    <w:rsid w:val="00D219C7"/>
    <w:rsid w:val="00D21B71"/>
    <w:rsid w:val="00D21C7A"/>
    <w:rsid w:val="00D2324C"/>
    <w:rsid w:val="00D232E7"/>
    <w:rsid w:val="00D2635A"/>
    <w:rsid w:val="00D26B70"/>
    <w:rsid w:val="00D3039B"/>
    <w:rsid w:val="00D31E8B"/>
    <w:rsid w:val="00D32064"/>
    <w:rsid w:val="00D32F9A"/>
    <w:rsid w:val="00D332BE"/>
    <w:rsid w:val="00D33686"/>
    <w:rsid w:val="00D34018"/>
    <w:rsid w:val="00D358DA"/>
    <w:rsid w:val="00D35D57"/>
    <w:rsid w:val="00D36EFC"/>
    <w:rsid w:val="00D3711A"/>
    <w:rsid w:val="00D37131"/>
    <w:rsid w:val="00D41208"/>
    <w:rsid w:val="00D41DBB"/>
    <w:rsid w:val="00D421E8"/>
    <w:rsid w:val="00D425F5"/>
    <w:rsid w:val="00D42864"/>
    <w:rsid w:val="00D433A8"/>
    <w:rsid w:val="00D4363A"/>
    <w:rsid w:val="00D4518B"/>
    <w:rsid w:val="00D4524D"/>
    <w:rsid w:val="00D45703"/>
    <w:rsid w:val="00D46213"/>
    <w:rsid w:val="00D46BEB"/>
    <w:rsid w:val="00D46D91"/>
    <w:rsid w:val="00D46DF2"/>
    <w:rsid w:val="00D4779D"/>
    <w:rsid w:val="00D50B96"/>
    <w:rsid w:val="00D50F6F"/>
    <w:rsid w:val="00D5123F"/>
    <w:rsid w:val="00D512AA"/>
    <w:rsid w:val="00D522BC"/>
    <w:rsid w:val="00D52C07"/>
    <w:rsid w:val="00D52DC5"/>
    <w:rsid w:val="00D53B22"/>
    <w:rsid w:val="00D54DED"/>
    <w:rsid w:val="00D552FD"/>
    <w:rsid w:val="00D55EE9"/>
    <w:rsid w:val="00D56A22"/>
    <w:rsid w:val="00D56F91"/>
    <w:rsid w:val="00D57EC5"/>
    <w:rsid w:val="00D61C4C"/>
    <w:rsid w:val="00D624DC"/>
    <w:rsid w:val="00D62F5E"/>
    <w:rsid w:val="00D63360"/>
    <w:rsid w:val="00D6398B"/>
    <w:rsid w:val="00D6409A"/>
    <w:rsid w:val="00D64A0A"/>
    <w:rsid w:val="00D64F04"/>
    <w:rsid w:val="00D65F72"/>
    <w:rsid w:val="00D67949"/>
    <w:rsid w:val="00D67D19"/>
    <w:rsid w:val="00D67DB8"/>
    <w:rsid w:val="00D715B9"/>
    <w:rsid w:val="00D71CD7"/>
    <w:rsid w:val="00D7334A"/>
    <w:rsid w:val="00D73726"/>
    <w:rsid w:val="00D73934"/>
    <w:rsid w:val="00D73E26"/>
    <w:rsid w:val="00D741BA"/>
    <w:rsid w:val="00D74565"/>
    <w:rsid w:val="00D74DFD"/>
    <w:rsid w:val="00D74F0A"/>
    <w:rsid w:val="00D74F16"/>
    <w:rsid w:val="00D75300"/>
    <w:rsid w:val="00D76857"/>
    <w:rsid w:val="00D76E77"/>
    <w:rsid w:val="00D76F4B"/>
    <w:rsid w:val="00D772BE"/>
    <w:rsid w:val="00D77F85"/>
    <w:rsid w:val="00D819FD"/>
    <w:rsid w:val="00D82452"/>
    <w:rsid w:val="00D824C2"/>
    <w:rsid w:val="00D82FFD"/>
    <w:rsid w:val="00D830B5"/>
    <w:rsid w:val="00D85E70"/>
    <w:rsid w:val="00D867FC"/>
    <w:rsid w:val="00D869A3"/>
    <w:rsid w:val="00D86D0B"/>
    <w:rsid w:val="00D873ED"/>
    <w:rsid w:val="00D901EC"/>
    <w:rsid w:val="00D90501"/>
    <w:rsid w:val="00D90C53"/>
    <w:rsid w:val="00D918D1"/>
    <w:rsid w:val="00D918FE"/>
    <w:rsid w:val="00D92E1C"/>
    <w:rsid w:val="00D92E61"/>
    <w:rsid w:val="00D937AE"/>
    <w:rsid w:val="00D939E8"/>
    <w:rsid w:val="00D93AC6"/>
    <w:rsid w:val="00D941C2"/>
    <w:rsid w:val="00D95C32"/>
    <w:rsid w:val="00D96B4F"/>
    <w:rsid w:val="00DA2345"/>
    <w:rsid w:val="00DA2511"/>
    <w:rsid w:val="00DA25D2"/>
    <w:rsid w:val="00DA37BB"/>
    <w:rsid w:val="00DA519D"/>
    <w:rsid w:val="00DA6116"/>
    <w:rsid w:val="00DA69FE"/>
    <w:rsid w:val="00DA6B2F"/>
    <w:rsid w:val="00DA75B9"/>
    <w:rsid w:val="00DA7B66"/>
    <w:rsid w:val="00DB0AD2"/>
    <w:rsid w:val="00DB15CB"/>
    <w:rsid w:val="00DB27A0"/>
    <w:rsid w:val="00DB30BD"/>
    <w:rsid w:val="00DB42E2"/>
    <w:rsid w:val="00DB4BAF"/>
    <w:rsid w:val="00DB6EF8"/>
    <w:rsid w:val="00DB7ECF"/>
    <w:rsid w:val="00DB7F95"/>
    <w:rsid w:val="00DC0127"/>
    <w:rsid w:val="00DC0136"/>
    <w:rsid w:val="00DC023F"/>
    <w:rsid w:val="00DC0333"/>
    <w:rsid w:val="00DC1714"/>
    <w:rsid w:val="00DC2259"/>
    <w:rsid w:val="00DC2939"/>
    <w:rsid w:val="00DC3868"/>
    <w:rsid w:val="00DC3A79"/>
    <w:rsid w:val="00DC40AC"/>
    <w:rsid w:val="00DC4202"/>
    <w:rsid w:val="00DC545B"/>
    <w:rsid w:val="00DC591D"/>
    <w:rsid w:val="00DC67B3"/>
    <w:rsid w:val="00DC6F39"/>
    <w:rsid w:val="00DC7E80"/>
    <w:rsid w:val="00DD1260"/>
    <w:rsid w:val="00DD1365"/>
    <w:rsid w:val="00DD14CF"/>
    <w:rsid w:val="00DD31CD"/>
    <w:rsid w:val="00DD33F9"/>
    <w:rsid w:val="00DD3703"/>
    <w:rsid w:val="00DD3A9A"/>
    <w:rsid w:val="00DD50EC"/>
    <w:rsid w:val="00DD73B0"/>
    <w:rsid w:val="00DE0426"/>
    <w:rsid w:val="00DE39A1"/>
    <w:rsid w:val="00DE4461"/>
    <w:rsid w:val="00DE4CBD"/>
    <w:rsid w:val="00DE5650"/>
    <w:rsid w:val="00DE5964"/>
    <w:rsid w:val="00DE5A1B"/>
    <w:rsid w:val="00DE6B37"/>
    <w:rsid w:val="00DE7F59"/>
    <w:rsid w:val="00DF012C"/>
    <w:rsid w:val="00DF0475"/>
    <w:rsid w:val="00DF04DD"/>
    <w:rsid w:val="00DF052F"/>
    <w:rsid w:val="00DF1586"/>
    <w:rsid w:val="00DF1E52"/>
    <w:rsid w:val="00DF2159"/>
    <w:rsid w:val="00DF2431"/>
    <w:rsid w:val="00DF3C38"/>
    <w:rsid w:val="00DF4367"/>
    <w:rsid w:val="00DF4B51"/>
    <w:rsid w:val="00DF4C04"/>
    <w:rsid w:val="00DF4DF7"/>
    <w:rsid w:val="00DF5895"/>
    <w:rsid w:val="00DF6B25"/>
    <w:rsid w:val="00DF6B6E"/>
    <w:rsid w:val="00DF7D1A"/>
    <w:rsid w:val="00E0116D"/>
    <w:rsid w:val="00E014A8"/>
    <w:rsid w:val="00E019CA"/>
    <w:rsid w:val="00E01DCE"/>
    <w:rsid w:val="00E02111"/>
    <w:rsid w:val="00E0485F"/>
    <w:rsid w:val="00E05239"/>
    <w:rsid w:val="00E0537C"/>
    <w:rsid w:val="00E05DEE"/>
    <w:rsid w:val="00E06DF6"/>
    <w:rsid w:val="00E07120"/>
    <w:rsid w:val="00E0712E"/>
    <w:rsid w:val="00E07276"/>
    <w:rsid w:val="00E115D5"/>
    <w:rsid w:val="00E11A63"/>
    <w:rsid w:val="00E11FE4"/>
    <w:rsid w:val="00E12B13"/>
    <w:rsid w:val="00E12C1E"/>
    <w:rsid w:val="00E13268"/>
    <w:rsid w:val="00E135C5"/>
    <w:rsid w:val="00E138B0"/>
    <w:rsid w:val="00E13C74"/>
    <w:rsid w:val="00E14DE5"/>
    <w:rsid w:val="00E15632"/>
    <w:rsid w:val="00E15FA8"/>
    <w:rsid w:val="00E16971"/>
    <w:rsid w:val="00E17E4B"/>
    <w:rsid w:val="00E2049A"/>
    <w:rsid w:val="00E22FCA"/>
    <w:rsid w:val="00E239EB"/>
    <w:rsid w:val="00E24138"/>
    <w:rsid w:val="00E252FE"/>
    <w:rsid w:val="00E258AC"/>
    <w:rsid w:val="00E25F87"/>
    <w:rsid w:val="00E26132"/>
    <w:rsid w:val="00E263C9"/>
    <w:rsid w:val="00E26C2C"/>
    <w:rsid w:val="00E27649"/>
    <w:rsid w:val="00E27667"/>
    <w:rsid w:val="00E30BEB"/>
    <w:rsid w:val="00E30E91"/>
    <w:rsid w:val="00E32C5E"/>
    <w:rsid w:val="00E32E27"/>
    <w:rsid w:val="00E335BB"/>
    <w:rsid w:val="00E33CC3"/>
    <w:rsid w:val="00E33FD2"/>
    <w:rsid w:val="00E345D5"/>
    <w:rsid w:val="00E34C2E"/>
    <w:rsid w:val="00E34E5C"/>
    <w:rsid w:val="00E35A6D"/>
    <w:rsid w:val="00E35A87"/>
    <w:rsid w:val="00E361F3"/>
    <w:rsid w:val="00E362F2"/>
    <w:rsid w:val="00E3642F"/>
    <w:rsid w:val="00E37BAB"/>
    <w:rsid w:val="00E37BC3"/>
    <w:rsid w:val="00E37F0E"/>
    <w:rsid w:val="00E4120A"/>
    <w:rsid w:val="00E41536"/>
    <w:rsid w:val="00E4171C"/>
    <w:rsid w:val="00E41A44"/>
    <w:rsid w:val="00E426AB"/>
    <w:rsid w:val="00E426C0"/>
    <w:rsid w:val="00E42F68"/>
    <w:rsid w:val="00E45195"/>
    <w:rsid w:val="00E45DEF"/>
    <w:rsid w:val="00E50532"/>
    <w:rsid w:val="00E506E8"/>
    <w:rsid w:val="00E513B0"/>
    <w:rsid w:val="00E515BA"/>
    <w:rsid w:val="00E5187D"/>
    <w:rsid w:val="00E53565"/>
    <w:rsid w:val="00E54344"/>
    <w:rsid w:val="00E544F7"/>
    <w:rsid w:val="00E55FF6"/>
    <w:rsid w:val="00E56407"/>
    <w:rsid w:val="00E56D66"/>
    <w:rsid w:val="00E60268"/>
    <w:rsid w:val="00E604F1"/>
    <w:rsid w:val="00E61196"/>
    <w:rsid w:val="00E61CC1"/>
    <w:rsid w:val="00E61E64"/>
    <w:rsid w:val="00E623E0"/>
    <w:rsid w:val="00E623EB"/>
    <w:rsid w:val="00E65D1D"/>
    <w:rsid w:val="00E67232"/>
    <w:rsid w:val="00E6732F"/>
    <w:rsid w:val="00E67B32"/>
    <w:rsid w:val="00E700D4"/>
    <w:rsid w:val="00E70555"/>
    <w:rsid w:val="00E70599"/>
    <w:rsid w:val="00E70B25"/>
    <w:rsid w:val="00E71A92"/>
    <w:rsid w:val="00E72331"/>
    <w:rsid w:val="00E72930"/>
    <w:rsid w:val="00E73A87"/>
    <w:rsid w:val="00E740F6"/>
    <w:rsid w:val="00E74AB7"/>
    <w:rsid w:val="00E74B0B"/>
    <w:rsid w:val="00E74FE8"/>
    <w:rsid w:val="00E7502A"/>
    <w:rsid w:val="00E7511B"/>
    <w:rsid w:val="00E76E21"/>
    <w:rsid w:val="00E81189"/>
    <w:rsid w:val="00E8125A"/>
    <w:rsid w:val="00E824A1"/>
    <w:rsid w:val="00E8284E"/>
    <w:rsid w:val="00E83447"/>
    <w:rsid w:val="00E84DB6"/>
    <w:rsid w:val="00E859D4"/>
    <w:rsid w:val="00E85A48"/>
    <w:rsid w:val="00E87757"/>
    <w:rsid w:val="00E90411"/>
    <w:rsid w:val="00E93C68"/>
    <w:rsid w:val="00E9556E"/>
    <w:rsid w:val="00E95611"/>
    <w:rsid w:val="00E961C2"/>
    <w:rsid w:val="00E9693A"/>
    <w:rsid w:val="00E976CB"/>
    <w:rsid w:val="00E97FD1"/>
    <w:rsid w:val="00EA0222"/>
    <w:rsid w:val="00EA033A"/>
    <w:rsid w:val="00EA04B1"/>
    <w:rsid w:val="00EA1691"/>
    <w:rsid w:val="00EA1E6F"/>
    <w:rsid w:val="00EA267A"/>
    <w:rsid w:val="00EA3155"/>
    <w:rsid w:val="00EA31F9"/>
    <w:rsid w:val="00EA3764"/>
    <w:rsid w:val="00EA3DCA"/>
    <w:rsid w:val="00EA3EE7"/>
    <w:rsid w:val="00EA3F5C"/>
    <w:rsid w:val="00EA40E4"/>
    <w:rsid w:val="00EA4305"/>
    <w:rsid w:val="00EA4556"/>
    <w:rsid w:val="00EA4FE7"/>
    <w:rsid w:val="00EA5991"/>
    <w:rsid w:val="00EA5CD3"/>
    <w:rsid w:val="00EB1048"/>
    <w:rsid w:val="00EB188D"/>
    <w:rsid w:val="00EB2B2A"/>
    <w:rsid w:val="00EB2B44"/>
    <w:rsid w:val="00EB2E74"/>
    <w:rsid w:val="00EB330C"/>
    <w:rsid w:val="00EB721F"/>
    <w:rsid w:val="00EB74F7"/>
    <w:rsid w:val="00EB77DC"/>
    <w:rsid w:val="00EB7BE9"/>
    <w:rsid w:val="00EC0924"/>
    <w:rsid w:val="00EC0A4E"/>
    <w:rsid w:val="00EC130A"/>
    <w:rsid w:val="00EC1C54"/>
    <w:rsid w:val="00EC28D7"/>
    <w:rsid w:val="00EC2D9B"/>
    <w:rsid w:val="00EC4C13"/>
    <w:rsid w:val="00EC4C73"/>
    <w:rsid w:val="00EC5DD8"/>
    <w:rsid w:val="00ED0168"/>
    <w:rsid w:val="00ED11C1"/>
    <w:rsid w:val="00ED2110"/>
    <w:rsid w:val="00ED27DE"/>
    <w:rsid w:val="00ED2E60"/>
    <w:rsid w:val="00ED34BC"/>
    <w:rsid w:val="00ED39E4"/>
    <w:rsid w:val="00ED4078"/>
    <w:rsid w:val="00ED59C8"/>
    <w:rsid w:val="00ED5F93"/>
    <w:rsid w:val="00ED664A"/>
    <w:rsid w:val="00ED6ACC"/>
    <w:rsid w:val="00ED6AE3"/>
    <w:rsid w:val="00ED6DAC"/>
    <w:rsid w:val="00ED7798"/>
    <w:rsid w:val="00ED7D29"/>
    <w:rsid w:val="00ED7D8C"/>
    <w:rsid w:val="00EE0180"/>
    <w:rsid w:val="00EE148D"/>
    <w:rsid w:val="00EE31AB"/>
    <w:rsid w:val="00EE33E6"/>
    <w:rsid w:val="00EE4078"/>
    <w:rsid w:val="00EE46EF"/>
    <w:rsid w:val="00EE47AA"/>
    <w:rsid w:val="00EE49E1"/>
    <w:rsid w:val="00EE6021"/>
    <w:rsid w:val="00EE6520"/>
    <w:rsid w:val="00EF0780"/>
    <w:rsid w:val="00EF1153"/>
    <w:rsid w:val="00EF1357"/>
    <w:rsid w:val="00EF1CD2"/>
    <w:rsid w:val="00EF23F5"/>
    <w:rsid w:val="00EF2EF0"/>
    <w:rsid w:val="00EF3C4D"/>
    <w:rsid w:val="00EF3C90"/>
    <w:rsid w:val="00EF4473"/>
    <w:rsid w:val="00EF48E9"/>
    <w:rsid w:val="00EF4EDA"/>
    <w:rsid w:val="00EF569E"/>
    <w:rsid w:val="00EF56BE"/>
    <w:rsid w:val="00EF62DA"/>
    <w:rsid w:val="00EF63E7"/>
    <w:rsid w:val="00EF798C"/>
    <w:rsid w:val="00EF7C60"/>
    <w:rsid w:val="00F0009D"/>
    <w:rsid w:val="00F00790"/>
    <w:rsid w:val="00F01BA3"/>
    <w:rsid w:val="00F01CFD"/>
    <w:rsid w:val="00F03B70"/>
    <w:rsid w:val="00F04011"/>
    <w:rsid w:val="00F04394"/>
    <w:rsid w:val="00F0439E"/>
    <w:rsid w:val="00F04DD9"/>
    <w:rsid w:val="00F051EB"/>
    <w:rsid w:val="00F054A5"/>
    <w:rsid w:val="00F0629D"/>
    <w:rsid w:val="00F06FA2"/>
    <w:rsid w:val="00F07D0D"/>
    <w:rsid w:val="00F106D6"/>
    <w:rsid w:val="00F10AB4"/>
    <w:rsid w:val="00F11627"/>
    <w:rsid w:val="00F12780"/>
    <w:rsid w:val="00F128A1"/>
    <w:rsid w:val="00F12AC4"/>
    <w:rsid w:val="00F135D5"/>
    <w:rsid w:val="00F136EF"/>
    <w:rsid w:val="00F142FA"/>
    <w:rsid w:val="00F142FF"/>
    <w:rsid w:val="00F1498F"/>
    <w:rsid w:val="00F1611D"/>
    <w:rsid w:val="00F16389"/>
    <w:rsid w:val="00F16A74"/>
    <w:rsid w:val="00F16B77"/>
    <w:rsid w:val="00F16D2C"/>
    <w:rsid w:val="00F17B82"/>
    <w:rsid w:val="00F17BE4"/>
    <w:rsid w:val="00F17F31"/>
    <w:rsid w:val="00F20B16"/>
    <w:rsid w:val="00F2107F"/>
    <w:rsid w:val="00F23692"/>
    <w:rsid w:val="00F24EA0"/>
    <w:rsid w:val="00F25A9A"/>
    <w:rsid w:val="00F269C8"/>
    <w:rsid w:val="00F26D3A"/>
    <w:rsid w:val="00F272FD"/>
    <w:rsid w:val="00F2747D"/>
    <w:rsid w:val="00F274ED"/>
    <w:rsid w:val="00F276EA"/>
    <w:rsid w:val="00F27A2D"/>
    <w:rsid w:val="00F30664"/>
    <w:rsid w:val="00F30AAE"/>
    <w:rsid w:val="00F319E2"/>
    <w:rsid w:val="00F31D9F"/>
    <w:rsid w:val="00F3426C"/>
    <w:rsid w:val="00F3462C"/>
    <w:rsid w:val="00F35054"/>
    <w:rsid w:val="00F362EB"/>
    <w:rsid w:val="00F363F3"/>
    <w:rsid w:val="00F366CF"/>
    <w:rsid w:val="00F3691B"/>
    <w:rsid w:val="00F36E26"/>
    <w:rsid w:val="00F36EC8"/>
    <w:rsid w:val="00F373DF"/>
    <w:rsid w:val="00F37D21"/>
    <w:rsid w:val="00F406DE"/>
    <w:rsid w:val="00F41682"/>
    <w:rsid w:val="00F42004"/>
    <w:rsid w:val="00F43544"/>
    <w:rsid w:val="00F449C6"/>
    <w:rsid w:val="00F4536B"/>
    <w:rsid w:val="00F51386"/>
    <w:rsid w:val="00F521C5"/>
    <w:rsid w:val="00F52C03"/>
    <w:rsid w:val="00F535A6"/>
    <w:rsid w:val="00F53CA2"/>
    <w:rsid w:val="00F53F0E"/>
    <w:rsid w:val="00F5466C"/>
    <w:rsid w:val="00F54829"/>
    <w:rsid w:val="00F550C6"/>
    <w:rsid w:val="00F5574C"/>
    <w:rsid w:val="00F5632D"/>
    <w:rsid w:val="00F56CBC"/>
    <w:rsid w:val="00F5721E"/>
    <w:rsid w:val="00F575C3"/>
    <w:rsid w:val="00F60A0D"/>
    <w:rsid w:val="00F60B92"/>
    <w:rsid w:val="00F6290D"/>
    <w:rsid w:val="00F635A8"/>
    <w:rsid w:val="00F6363F"/>
    <w:rsid w:val="00F63D62"/>
    <w:rsid w:val="00F64869"/>
    <w:rsid w:val="00F64B9A"/>
    <w:rsid w:val="00F65934"/>
    <w:rsid w:val="00F660B0"/>
    <w:rsid w:val="00F67681"/>
    <w:rsid w:val="00F67D10"/>
    <w:rsid w:val="00F7125B"/>
    <w:rsid w:val="00F71516"/>
    <w:rsid w:val="00F716CB"/>
    <w:rsid w:val="00F73334"/>
    <w:rsid w:val="00F73393"/>
    <w:rsid w:val="00F73990"/>
    <w:rsid w:val="00F74172"/>
    <w:rsid w:val="00F741B1"/>
    <w:rsid w:val="00F75147"/>
    <w:rsid w:val="00F75761"/>
    <w:rsid w:val="00F76A65"/>
    <w:rsid w:val="00F77CE7"/>
    <w:rsid w:val="00F77CF7"/>
    <w:rsid w:val="00F80949"/>
    <w:rsid w:val="00F80CA8"/>
    <w:rsid w:val="00F80D41"/>
    <w:rsid w:val="00F82196"/>
    <w:rsid w:val="00F855AD"/>
    <w:rsid w:val="00F85E52"/>
    <w:rsid w:val="00F86B6F"/>
    <w:rsid w:val="00F86CB5"/>
    <w:rsid w:val="00F87308"/>
    <w:rsid w:val="00F87391"/>
    <w:rsid w:val="00F87EC1"/>
    <w:rsid w:val="00F900FA"/>
    <w:rsid w:val="00F902D2"/>
    <w:rsid w:val="00F903BF"/>
    <w:rsid w:val="00F90520"/>
    <w:rsid w:val="00F90552"/>
    <w:rsid w:val="00F90A35"/>
    <w:rsid w:val="00F93100"/>
    <w:rsid w:val="00F942E6"/>
    <w:rsid w:val="00F96F38"/>
    <w:rsid w:val="00F97478"/>
    <w:rsid w:val="00FA07E3"/>
    <w:rsid w:val="00FA17AE"/>
    <w:rsid w:val="00FA23F0"/>
    <w:rsid w:val="00FA284E"/>
    <w:rsid w:val="00FA2911"/>
    <w:rsid w:val="00FA2CC3"/>
    <w:rsid w:val="00FA3FB0"/>
    <w:rsid w:val="00FA4267"/>
    <w:rsid w:val="00FA4594"/>
    <w:rsid w:val="00FA483E"/>
    <w:rsid w:val="00FA58D7"/>
    <w:rsid w:val="00FA6B8D"/>
    <w:rsid w:val="00FA6BDD"/>
    <w:rsid w:val="00FB04F3"/>
    <w:rsid w:val="00FB07FD"/>
    <w:rsid w:val="00FB0A0B"/>
    <w:rsid w:val="00FB1039"/>
    <w:rsid w:val="00FB1C8C"/>
    <w:rsid w:val="00FB23FD"/>
    <w:rsid w:val="00FB3572"/>
    <w:rsid w:val="00FB3DA6"/>
    <w:rsid w:val="00FB73C6"/>
    <w:rsid w:val="00FB7FD9"/>
    <w:rsid w:val="00FC1075"/>
    <w:rsid w:val="00FC128E"/>
    <w:rsid w:val="00FC1932"/>
    <w:rsid w:val="00FC220A"/>
    <w:rsid w:val="00FC2EC5"/>
    <w:rsid w:val="00FC4EFC"/>
    <w:rsid w:val="00FC551F"/>
    <w:rsid w:val="00FC5A39"/>
    <w:rsid w:val="00FC657B"/>
    <w:rsid w:val="00FC6D3D"/>
    <w:rsid w:val="00FC7929"/>
    <w:rsid w:val="00FC7D79"/>
    <w:rsid w:val="00FD0800"/>
    <w:rsid w:val="00FD2EB1"/>
    <w:rsid w:val="00FD30AE"/>
    <w:rsid w:val="00FD3AE3"/>
    <w:rsid w:val="00FD3CA2"/>
    <w:rsid w:val="00FD3EDF"/>
    <w:rsid w:val="00FD48BD"/>
    <w:rsid w:val="00FD4C30"/>
    <w:rsid w:val="00FD4D91"/>
    <w:rsid w:val="00FD58CC"/>
    <w:rsid w:val="00FD616F"/>
    <w:rsid w:val="00FE00AC"/>
    <w:rsid w:val="00FE0DC4"/>
    <w:rsid w:val="00FE10D7"/>
    <w:rsid w:val="00FE117E"/>
    <w:rsid w:val="00FE1551"/>
    <w:rsid w:val="00FE1DF4"/>
    <w:rsid w:val="00FE1F9D"/>
    <w:rsid w:val="00FE2469"/>
    <w:rsid w:val="00FE4B29"/>
    <w:rsid w:val="00FE51F8"/>
    <w:rsid w:val="00FE5338"/>
    <w:rsid w:val="00FE57B4"/>
    <w:rsid w:val="00FE60C7"/>
    <w:rsid w:val="00FE6B95"/>
    <w:rsid w:val="00FE6BD5"/>
    <w:rsid w:val="00FF010B"/>
    <w:rsid w:val="00FF0342"/>
    <w:rsid w:val="00FF041D"/>
    <w:rsid w:val="00FF158A"/>
    <w:rsid w:val="00FF24B6"/>
    <w:rsid w:val="00FF25FC"/>
    <w:rsid w:val="00FF2B63"/>
    <w:rsid w:val="00FF4C93"/>
    <w:rsid w:val="00FF5095"/>
    <w:rsid w:val="00FF7524"/>
    <w:rsid w:val="00FF7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6C7F4A4"/>
  <w15:chartTrackingRefBased/>
  <w15:docId w15:val="{B2BE8AF4-2A21-4D9A-AC0E-462EFA7F8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6B37"/>
  </w:style>
  <w:style w:type="paragraph" w:styleId="Nagwek1">
    <w:name w:val="heading 1"/>
    <w:basedOn w:val="Normalny"/>
    <w:next w:val="Normalny"/>
    <w:link w:val="Nagwek1Znak"/>
    <w:qFormat/>
    <w:rsid w:val="009515E5"/>
    <w:pPr>
      <w:keepNext/>
      <w:numPr>
        <w:numId w:val="1"/>
      </w:numPr>
      <w:tabs>
        <w:tab w:val="left" w:pos="709"/>
      </w:tabs>
      <w:spacing w:before="120" w:after="240"/>
      <w:outlineLvl w:val="0"/>
    </w:pPr>
    <w:rPr>
      <w:b/>
      <w:sz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9515E5"/>
    <w:pPr>
      <w:keepNext/>
      <w:numPr>
        <w:ilvl w:val="1"/>
        <w:numId w:val="1"/>
      </w:numPr>
      <w:tabs>
        <w:tab w:val="left" w:pos="709"/>
      </w:tabs>
      <w:spacing w:before="120" w:after="240"/>
      <w:outlineLvl w:val="1"/>
    </w:pPr>
    <w:rPr>
      <w:b/>
      <w:sz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9515E5"/>
    <w:pPr>
      <w:keepNext/>
      <w:numPr>
        <w:ilvl w:val="2"/>
        <w:numId w:val="1"/>
      </w:numPr>
      <w:tabs>
        <w:tab w:val="left" w:pos="709"/>
      </w:tabs>
      <w:spacing w:before="120" w:after="120"/>
      <w:outlineLvl w:val="2"/>
    </w:pPr>
    <w:rPr>
      <w:sz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9515E5"/>
    <w:pPr>
      <w:keepNext/>
      <w:tabs>
        <w:tab w:val="left" w:pos="709"/>
      </w:tabs>
      <w:spacing w:before="120" w:after="120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9515E5"/>
    <w:pPr>
      <w:keepNext/>
      <w:numPr>
        <w:ilvl w:val="4"/>
        <w:numId w:val="1"/>
      </w:numPr>
      <w:tabs>
        <w:tab w:val="left" w:pos="1418"/>
      </w:tabs>
      <w:spacing w:before="60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9515E5"/>
    <w:pPr>
      <w:keepNext/>
      <w:numPr>
        <w:ilvl w:val="5"/>
        <w:numId w:val="1"/>
      </w:numPr>
      <w:spacing w:before="60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9515E5"/>
    <w:pPr>
      <w:keepNext/>
      <w:numPr>
        <w:ilvl w:val="6"/>
        <w:numId w:val="1"/>
      </w:numPr>
      <w:spacing w:before="60"/>
      <w:outlineLvl w:val="6"/>
    </w:pPr>
    <w:rPr>
      <w:i/>
      <w:sz w:val="22"/>
    </w:rPr>
  </w:style>
  <w:style w:type="paragraph" w:styleId="Nagwek8">
    <w:name w:val="heading 8"/>
    <w:basedOn w:val="Normalny"/>
    <w:next w:val="Normalny"/>
    <w:qFormat/>
    <w:rsid w:val="009515E5"/>
    <w:pPr>
      <w:keepNext/>
      <w:numPr>
        <w:ilvl w:val="7"/>
        <w:numId w:val="1"/>
      </w:numPr>
      <w:spacing w:before="60"/>
      <w:outlineLvl w:val="7"/>
    </w:pPr>
    <w:rPr>
      <w:i/>
      <w:sz w:val="22"/>
    </w:rPr>
  </w:style>
  <w:style w:type="paragraph" w:styleId="Nagwek9">
    <w:name w:val="heading 9"/>
    <w:basedOn w:val="Normalny"/>
    <w:next w:val="Normalny"/>
    <w:qFormat/>
    <w:rsid w:val="009515E5"/>
    <w:pPr>
      <w:keepNext/>
      <w:numPr>
        <w:ilvl w:val="8"/>
        <w:numId w:val="1"/>
      </w:numPr>
      <w:spacing w:before="60"/>
      <w:outlineLvl w:val="8"/>
    </w:pPr>
    <w:rPr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9515E5"/>
    <w:pPr>
      <w:jc w:val="center"/>
    </w:pPr>
    <w:rPr>
      <w:rFonts w:ascii="Bookman Old Style" w:hAnsi="Bookman Old Style"/>
      <w:sz w:val="28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9515E5"/>
    <w:pPr>
      <w:tabs>
        <w:tab w:val="num" w:pos="2160"/>
      </w:tabs>
      <w:spacing w:before="120" w:after="240" w:line="360" w:lineRule="auto"/>
      <w:ind w:left="900"/>
      <w:jc w:val="both"/>
    </w:pPr>
    <w:rPr>
      <w:sz w:val="24"/>
      <w:lang w:val="x-none" w:eastAsia="x-none"/>
    </w:rPr>
  </w:style>
  <w:style w:type="paragraph" w:customStyle="1" w:styleId="ust">
    <w:name w:val="ust"/>
    <w:rsid w:val="009515E5"/>
    <w:pPr>
      <w:spacing w:before="60" w:after="60"/>
      <w:ind w:left="426" w:hanging="284"/>
      <w:jc w:val="both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41526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15268"/>
  </w:style>
  <w:style w:type="paragraph" w:styleId="Nagwek">
    <w:name w:val="header"/>
    <w:basedOn w:val="Normalny"/>
    <w:link w:val="NagwekZnak"/>
    <w:rsid w:val="0041526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rsid w:val="003778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ED11C1"/>
    <w:rPr>
      <w:rFonts w:ascii="Tahoma" w:hAnsi="Tahoma"/>
      <w:sz w:val="16"/>
      <w:szCs w:val="16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CD7766"/>
  </w:style>
  <w:style w:type="paragraph" w:styleId="Tekstprzypisudolnego">
    <w:name w:val="footnote text"/>
    <w:basedOn w:val="Normalny"/>
    <w:link w:val="TekstprzypisudolnegoZnak"/>
    <w:unhideWhenUsed/>
    <w:rsid w:val="009F11C5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F11C5"/>
  </w:style>
  <w:style w:type="character" w:styleId="Odwoanieprzypisudolnego">
    <w:name w:val="footnote reference"/>
    <w:unhideWhenUsed/>
    <w:rsid w:val="009F11C5"/>
    <w:rPr>
      <w:vertAlign w:val="superscript"/>
    </w:rPr>
  </w:style>
  <w:style w:type="paragraph" w:customStyle="1" w:styleId="SIWZ1txt">
    <w:name w:val="SIWZ 1.txt"/>
    <w:uiPriority w:val="99"/>
    <w:rsid w:val="00936172"/>
    <w:pPr>
      <w:tabs>
        <w:tab w:val="right" w:leader="dot" w:pos="9072"/>
      </w:tabs>
      <w:autoSpaceDE w:val="0"/>
      <w:autoSpaceDN w:val="0"/>
      <w:spacing w:line="271" w:lineRule="atLeast"/>
      <w:ind w:left="567" w:hanging="283"/>
      <w:jc w:val="both"/>
    </w:pPr>
    <w:rPr>
      <w:sz w:val="22"/>
      <w:szCs w:val="22"/>
    </w:rPr>
  </w:style>
  <w:style w:type="paragraph" w:customStyle="1" w:styleId="SIWZ2txt">
    <w:name w:val="SIWZ 2.txt"/>
    <w:basedOn w:val="SIWZ1txt"/>
    <w:uiPriority w:val="99"/>
    <w:rsid w:val="00936172"/>
    <w:pPr>
      <w:ind w:left="851"/>
    </w:pPr>
  </w:style>
  <w:style w:type="paragraph" w:customStyle="1" w:styleId="pkt">
    <w:name w:val="pkt"/>
    <w:basedOn w:val="Normalny"/>
    <w:rsid w:val="00813EEC"/>
    <w:pPr>
      <w:spacing w:after="80"/>
      <w:ind w:left="851" w:hanging="284"/>
      <w:jc w:val="both"/>
    </w:pPr>
    <w:rPr>
      <w:sz w:val="24"/>
    </w:rPr>
  </w:style>
  <w:style w:type="paragraph" w:customStyle="1" w:styleId="lit">
    <w:name w:val="lit"/>
    <w:rsid w:val="00813EEC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sz w:val="24"/>
    </w:rPr>
  </w:style>
  <w:style w:type="character" w:customStyle="1" w:styleId="akapitdomyslny">
    <w:name w:val="akapitdomyslny"/>
    <w:rsid w:val="00813EEC"/>
    <w:rPr>
      <w:sz w:val="20"/>
    </w:rPr>
  </w:style>
  <w:style w:type="paragraph" w:customStyle="1" w:styleId="11111111ust">
    <w:name w:val="11111111 ust"/>
    <w:basedOn w:val="ust"/>
    <w:rsid w:val="00813EEC"/>
    <w:pPr>
      <w:spacing w:before="0" w:after="80"/>
      <w:ind w:left="431" w:hanging="255"/>
    </w:pPr>
    <w:rPr>
      <w:szCs w:val="20"/>
    </w:rPr>
  </w:style>
  <w:style w:type="paragraph" w:styleId="Tekstpodstawowy">
    <w:name w:val="Body Text"/>
    <w:basedOn w:val="Normalny"/>
    <w:link w:val="TekstpodstawowyZnak"/>
    <w:unhideWhenUsed/>
    <w:rsid w:val="000D73C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D73C2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6E4DF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6E4DF5"/>
  </w:style>
  <w:style w:type="character" w:styleId="Hipercze">
    <w:name w:val="Hyperlink"/>
    <w:unhideWhenUsed/>
    <w:rsid w:val="006F7A04"/>
    <w:rPr>
      <w:color w:val="0000FF"/>
      <w:u w:val="single"/>
    </w:rPr>
  </w:style>
  <w:style w:type="paragraph" w:customStyle="1" w:styleId="Tekstpodstawowywcity21">
    <w:name w:val="Tekst podstawowy wcięty 21"/>
    <w:basedOn w:val="Normalny"/>
    <w:rsid w:val="0048273C"/>
    <w:pPr>
      <w:suppressAutoHyphens/>
      <w:spacing w:after="120" w:line="480" w:lineRule="auto"/>
      <w:ind w:left="283"/>
    </w:pPr>
    <w:rPr>
      <w:sz w:val="24"/>
      <w:szCs w:val="24"/>
    </w:rPr>
  </w:style>
  <w:style w:type="paragraph" w:customStyle="1" w:styleId="Tekstpodstawowy21">
    <w:name w:val="Tekst podstawowy 21"/>
    <w:basedOn w:val="Normalny"/>
    <w:rsid w:val="005E3605"/>
    <w:pPr>
      <w:suppressAutoHyphens/>
      <w:spacing w:after="120" w:line="480" w:lineRule="auto"/>
    </w:pPr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AC45B7"/>
    <w:pPr>
      <w:spacing w:before="100" w:beforeAutospacing="1" w:after="100" w:afterAutospacing="1"/>
    </w:pPr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AC45B7"/>
    <w:pPr>
      <w:ind w:left="720"/>
      <w:contextualSpacing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AC45B7"/>
    <w:pPr>
      <w:spacing w:after="120"/>
      <w:ind w:left="283"/>
    </w:pPr>
    <w:rPr>
      <w:sz w:val="24"/>
      <w:szCs w:val="24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AC45B7"/>
    <w:rPr>
      <w:sz w:val="24"/>
      <w:szCs w:val="24"/>
    </w:rPr>
  </w:style>
  <w:style w:type="character" w:customStyle="1" w:styleId="FontStyle51">
    <w:name w:val="Font Style51"/>
    <w:rsid w:val="00AC45B7"/>
    <w:rPr>
      <w:rFonts w:ascii="Times New Roman" w:hAnsi="Times New Roman" w:cs="Times New Roman"/>
      <w:sz w:val="20"/>
      <w:szCs w:val="20"/>
    </w:rPr>
  </w:style>
  <w:style w:type="paragraph" w:customStyle="1" w:styleId="Style11">
    <w:name w:val="Style11"/>
    <w:basedOn w:val="Normalny"/>
    <w:uiPriority w:val="99"/>
    <w:rsid w:val="00AC45B7"/>
    <w:pPr>
      <w:widowControl w:val="0"/>
      <w:autoSpaceDE w:val="0"/>
      <w:autoSpaceDN w:val="0"/>
      <w:adjustRightInd w:val="0"/>
      <w:spacing w:line="279" w:lineRule="exact"/>
      <w:ind w:hanging="282"/>
      <w:jc w:val="both"/>
    </w:pPr>
    <w:rPr>
      <w:rFonts w:eastAsia="Calibri"/>
      <w:sz w:val="24"/>
      <w:szCs w:val="24"/>
    </w:rPr>
  </w:style>
  <w:style w:type="paragraph" w:customStyle="1" w:styleId="Style7">
    <w:name w:val="Style7"/>
    <w:basedOn w:val="Normalny"/>
    <w:rsid w:val="00AC45B7"/>
    <w:pPr>
      <w:widowControl w:val="0"/>
      <w:autoSpaceDE w:val="0"/>
      <w:autoSpaceDN w:val="0"/>
      <w:adjustRightInd w:val="0"/>
      <w:spacing w:line="294" w:lineRule="exact"/>
      <w:jc w:val="both"/>
    </w:pPr>
    <w:rPr>
      <w:rFonts w:eastAsia="Calibri"/>
      <w:sz w:val="24"/>
      <w:szCs w:val="24"/>
    </w:rPr>
  </w:style>
  <w:style w:type="paragraph" w:customStyle="1" w:styleId="Style25">
    <w:name w:val="Style25"/>
    <w:basedOn w:val="Normalny"/>
    <w:rsid w:val="00AC45B7"/>
    <w:pPr>
      <w:widowControl w:val="0"/>
      <w:autoSpaceDE w:val="0"/>
      <w:autoSpaceDN w:val="0"/>
      <w:adjustRightInd w:val="0"/>
      <w:spacing w:line="275" w:lineRule="exact"/>
      <w:ind w:hanging="362"/>
      <w:jc w:val="both"/>
    </w:pPr>
    <w:rPr>
      <w:rFonts w:eastAsia="Calibri"/>
      <w:sz w:val="24"/>
      <w:szCs w:val="24"/>
    </w:rPr>
  </w:style>
  <w:style w:type="character" w:customStyle="1" w:styleId="FontStyle49">
    <w:name w:val="Font Style49"/>
    <w:rsid w:val="00AC45B7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3">
    <w:name w:val="Style13"/>
    <w:basedOn w:val="Normalny"/>
    <w:rsid w:val="00AC45B7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paragraph" w:styleId="Bezodstpw">
    <w:name w:val="No Spacing"/>
    <w:link w:val="BezodstpwZnak"/>
    <w:qFormat/>
    <w:rsid w:val="00AC45B7"/>
    <w:pPr>
      <w:widowControl w:val="0"/>
      <w:autoSpaceDE w:val="0"/>
      <w:autoSpaceDN w:val="0"/>
    </w:pPr>
  </w:style>
  <w:style w:type="character" w:customStyle="1" w:styleId="Nagwek3Znak">
    <w:name w:val="Nagłówek 3 Znak"/>
    <w:link w:val="Nagwek3"/>
    <w:rsid w:val="00AC45B7"/>
    <w:rPr>
      <w:sz w:val="24"/>
      <w:lang w:val="x-none" w:eastAsia="x-none"/>
    </w:rPr>
  </w:style>
  <w:style w:type="paragraph" w:customStyle="1" w:styleId="poziom2opisogolny">
    <w:name w:val="poziom2opisogolny"/>
    <w:basedOn w:val="Nagwek2"/>
    <w:link w:val="poziom2opisogolnyZnak"/>
    <w:qFormat/>
    <w:rsid w:val="00AC45B7"/>
    <w:pPr>
      <w:widowControl w:val="0"/>
      <w:numPr>
        <w:ilvl w:val="0"/>
        <w:numId w:val="18"/>
      </w:numPr>
      <w:tabs>
        <w:tab w:val="clear" w:pos="709"/>
      </w:tabs>
      <w:autoSpaceDE w:val="0"/>
      <w:autoSpaceDN w:val="0"/>
      <w:spacing w:before="240" w:after="60"/>
    </w:pPr>
    <w:rPr>
      <w:rFonts w:ascii="Arial" w:hAnsi="Arial"/>
      <w:bCs/>
      <w:iCs/>
      <w:szCs w:val="24"/>
    </w:rPr>
  </w:style>
  <w:style w:type="paragraph" w:customStyle="1" w:styleId="poziom1moj">
    <w:name w:val="poziom1moj"/>
    <w:basedOn w:val="Tytu"/>
    <w:link w:val="poziom1mojZnak"/>
    <w:qFormat/>
    <w:rsid w:val="00AC45B7"/>
    <w:pPr>
      <w:widowControl w:val="0"/>
      <w:autoSpaceDE w:val="0"/>
      <w:autoSpaceDN w:val="0"/>
      <w:spacing w:before="240" w:after="60"/>
      <w:outlineLvl w:val="0"/>
    </w:pPr>
    <w:rPr>
      <w:rFonts w:ascii="Arial" w:hAnsi="Arial"/>
      <w:b/>
      <w:bCs/>
      <w:kern w:val="28"/>
      <w:sz w:val="24"/>
      <w:szCs w:val="24"/>
      <w:u w:val="single"/>
    </w:rPr>
  </w:style>
  <w:style w:type="character" w:customStyle="1" w:styleId="poziom2opisogolnyZnak">
    <w:name w:val="poziom2opisogolny Znak"/>
    <w:link w:val="poziom2opisogolny"/>
    <w:rsid w:val="00AC45B7"/>
    <w:rPr>
      <w:rFonts w:ascii="Arial" w:hAnsi="Arial"/>
      <w:b/>
      <w:bCs/>
      <w:iCs/>
      <w:sz w:val="24"/>
      <w:szCs w:val="24"/>
      <w:lang w:val="x-none" w:eastAsia="x-none"/>
    </w:rPr>
  </w:style>
  <w:style w:type="paragraph" w:customStyle="1" w:styleId="poziom3moj">
    <w:name w:val="poziom3moj"/>
    <w:basedOn w:val="Nagwek3"/>
    <w:link w:val="poziom3mojZnak"/>
    <w:qFormat/>
    <w:rsid w:val="00AC45B7"/>
    <w:pPr>
      <w:widowControl w:val="0"/>
      <w:numPr>
        <w:ilvl w:val="0"/>
        <w:numId w:val="17"/>
      </w:numPr>
      <w:tabs>
        <w:tab w:val="clear" w:pos="709"/>
      </w:tabs>
      <w:autoSpaceDE w:val="0"/>
      <w:autoSpaceDN w:val="0"/>
      <w:spacing w:before="240" w:after="60"/>
    </w:pPr>
    <w:rPr>
      <w:rFonts w:ascii="Arial" w:hAnsi="Arial"/>
      <w:b/>
      <w:bCs/>
      <w:szCs w:val="24"/>
    </w:rPr>
  </w:style>
  <w:style w:type="character" w:customStyle="1" w:styleId="poziom1mojZnak">
    <w:name w:val="poziom1moj Znak"/>
    <w:link w:val="poziom1moj"/>
    <w:rsid w:val="00AC45B7"/>
    <w:rPr>
      <w:rFonts w:ascii="Arial" w:hAnsi="Arial"/>
      <w:b/>
      <w:bCs/>
      <w:kern w:val="28"/>
      <w:sz w:val="24"/>
      <w:szCs w:val="24"/>
      <w:u w:val="single"/>
      <w:lang w:val="x-none" w:eastAsia="x-none"/>
    </w:rPr>
  </w:style>
  <w:style w:type="character" w:customStyle="1" w:styleId="poziom3mojZnak">
    <w:name w:val="poziom3moj Znak"/>
    <w:link w:val="poziom3moj"/>
    <w:rsid w:val="00AC45B7"/>
    <w:rPr>
      <w:rFonts w:ascii="Arial" w:hAnsi="Arial"/>
      <w:b/>
      <w:bCs/>
      <w:sz w:val="24"/>
      <w:szCs w:val="24"/>
      <w:lang w:val="x-none" w:eastAsia="x-none"/>
    </w:rPr>
  </w:style>
  <w:style w:type="paragraph" w:customStyle="1" w:styleId="Akapitzlist1">
    <w:name w:val="Akapit z listą1"/>
    <w:basedOn w:val="Normalny"/>
    <w:rsid w:val="00AC45B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TytuZnak">
    <w:name w:val="Tytuł Znak"/>
    <w:link w:val="Tytu"/>
    <w:uiPriority w:val="10"/>
    <w:rsid w:val="00AC45B7"/>
    <w:rPr>
      <w:rFonts w:ascii="Bookman Old Style" w:hAnsi="Bookman Old Style"/>
      <w:sz w:val="28"/>
    </w:rPr>
  </w:style>
  <w:style w:type="paragraph" w:customStyle="1" w:styleId="Akapitzlist2">
    <w:name w:val="Akapit z listą2"/>
    <w:basedOn w:val="Normalny"/>
    <w:rsid w:val="00AC45B7"/>
    <w:pPr>
      <w:suppressAutoHyphens/>
      <w:spacing w:after="200" w:line="276" w:lineRule="auto"/>
      <w:ind w:left="720"/>
    </w:pPr>
    <w:rPr>
      <w:rFonts w:eastAsia="Arial Unicode MS" w:cs="Arial Unicode MS"/>
      <w:kern w:val="1"/>
      <w:sz w:val="22"/>
      <w:szCs w:val="22"/>
      <w:lang w:eastAsia="hi-IN" w:bidi="hi-IN"/>
    </w:rPr>
  </w:style>
  <w:style w:type="character" w:customStyle="1" w:styleId="Nagwek1Znak">
    <w:name w:val="Nagłówek 1 Znak"/>
    <w:link w:val="Nagwek1"/>
    <w:rsid w:val="00770C81"/>
    <w:rPr>
      <w:b/>
      <w:sz w:val="28"/>
      <w:lang w:val="x-none" w:eastAsia="x-none"/>
    </w:rPr>
  </w:style>
  <w:style w:type="character" w:styleId="Pogrubienie">
    <w:name w:val="Strong"/>
    <w:uiPriority w:val="22"/>
    <w:qFormat/>
    <w:rsid w:val="00770C81"/>
    <w:rPr>
      <w:b/>
      <w:bCs/>
    </w:rPr>
  </w:style>
  <w:style w:type="character" w:customStyle="1" w:styleId="TekstdymkaZnak">
    <w:name w:val="Tekst dymka Znak"/>
    <w:link w:val="Tekstdymka"/>
    <w:rsid w:val="00770C81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nhideWhenUsed/>
    <w:rsid w:val="001D15E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1D15E3"/>
  </w:style>
  <w:style w:type="paragraph" w:customStyle="1" w:styleId="Tekstpodstawowywcity22">
    <w:name w:val="Tekst podstawowy wcięty 22"/>
    <w:basedOn w:val="Normalny"/>
    <w:rsid w:val="001D15E3"/>
    <w:pPr>
      <w:ind w:left="142" w:firstLine="426"/>
      <w:jc w:val="both"/>
    </w:pPr>
    <w:rPr>
      <w:sz w:val="22"/>
    </w:rPr>
  </w:style>
  <w:style w:type="paragraph" w:customStyle="1" w:styleId="Tekstpodstawowy22">
    <w:name w:val="Tekst podstawowy 22"/>
    <w:basedOn w:val="Normalny"/>
    <w:rsid w:val="001D15E3"/>
    <w:rPr>
      <w:sz w:val="24"/>
    </w:rPr>
  </w:style>
  <w:style w:type="paragraph" w:customStyle="1" w:styleId="Tekstpodstawowywcity31">
    <w:name w:val="Tekst podstawowy wcięty 31"/>
    <w:basedOn w:val="Normalny"/>
    <w:rsid w:val="001E65B6"/>
    <w:pPr>
      <w:ind w:left="709" w:hanging="142"/>
    </w:pPr>
    <w:rPr>
      <w:spacing w:val="-3"/>
      <w:sz w:val="24"/>
    </w:rPr>
  </w:style>
  <w:style w:type="paragraph" w:customStyle="1" w:styleId="Znak">
    <w:name w:val="Znak"/>
    <w:basedOn w:val="Normalny"/>
    <w:rsid w:val="00CF665F"/>
    <w:rPr>
      <w:sz w:val="24"/>
      <w:szCs w:val="24"/>
    </w:rPr>
  </w:style>
  <w:style w:type="character" w:customStyle="1" w:styleId="Nagwek2Znak">
    <w:name w:val="Nagłówek 2 Znak"/>
    <w:link w:val="Nagwek2"/>
    <w:rsid w:val="00CD4771"/>
    <w:rPr>
      <w:b/>
      <w:sz w:val="24"/>
      <w:lang w:val="x-none" w:eastAsia="x-none"/>
    </w:rPr>
  </w:style>
  <w:style w:type="character" w:styleId="Numerwiersza">
    <w:name w:val="line number"/>
    <w:uiPriority w:val="99"/>
    <w:semiHidden/>
    <w:unhideWhenUsed/>
    <w:rsid w:val="00804CDA"/>
  </w:style>
  <w:style w:type="numbering" w:customStyle="1" w:styleId="Bezlisty1">
    <w:name w:val="Bez listy1"/>
    <w:next w:val="Bezlisty"/>
    <w:uiPriority w:val="99"/>
    <w:semiHidden/>
    <w:unhideWhenUsed/>
    <w:rsid w:val="00D37131"/>
  </w:style>
  <w:style w:type="character" w:customStyle="1" w:styleId="StopkaZnak">
    <w:name w:val="Stopka Znak"/>
    <w:link w:val="Stopka"/>
    <w:uiPriority w:val="99"/>
    <w:locked/>
    <w:rsid w:val="00D37131"/>
  </w:style>
  <w:style w:type="character" w:customStyle="1" w:styleId="Tekstpodstawowywcity3Znak">
    <w:name w:val="Tekst podstawowy wcięty 3 Znak"/>
    <w:link w:val="Tekstpodstawowywcity3"/>
    <w:locked/>
    <w:rsid w:val="00D37131"/>
    <w:rPr>
      <w:sz w:val="24"/>
    </w:rPr>
  </w:style>
  <w:style w:type="paragraph" w:styleId="Tekstpodstawowy3">
    <w:name w:val="Body Text 3"/>
    <w:basedOn w:val="Normalny"/>
    <w:link w:val="Tekstpodstawowy3Znak"/>
    <w:uiPriority w:val="99"/>
    <w:rsid w:val="00D37131"/>
    <w:pPr>
      <w:jc w:val="both"/>
    </w:pPr>
    <w:rPr>
      <w:i/>
      <w:iCs/>
      <w:lang w:val="x-none" w:eastAsia="x-none"/>
    </w:rPr>
  </w:style>
  <w:style w:type="character" w:customStyle="1" w:styleId="Tekstpodstawowy3Znak">
    <w:name w:val="Tekst podstawowy 3 Znak"/>
    <w:link w:val="Tekstpodstawowy3"/>
    <w:rsid w:val="00D37131"/>
    <w:rPr>
      <w:i/>
      <w:iCs/>
    </w:rPr>
  </w:style>
  <w:style w:type="character" w:styleId="Odwoaniedokomentarza">
    <w:name w:val="annotation reference"/>
    <w:rsid w:val="00D37131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rsid w:val="00D37131"/>
  </w:style>
  <w:style w:type="character" w:customStyle="1" w:styleId="TekstkomentarzaZnak">
    <w:name w:val="Tekst komentarza Znak"/>
    <w:basedOn w:val="Domylnaczcionkaakapitu"/>
    <w:link w:val="Tekstkomentarza"/>
    <w:rsid w:val="00D37131"/>
  </w:style>
  <w:style w:type="paragraph" w:styleId="Tematkomentarza">
    <w:name w:val="annotation subject"/>
    <w:basedOn w:val="Tekstkomentarza"/>
    <w:next w:val="Tekstkomentarza"/>
    <w:link w:val="TematkomentarzaZnak"/>
    <w:rsid w:val="00D37131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D37131"/>
    <w:rPr>
      <w:b/>
      <w:bCs/>
    </w:rPr>
  </w:style>
  <w:style w:type="numbering" w:customStyle="1" w:styleId="Bezlisty2">
    <w:name w:val="Bez listy2"/>
    <w:next w:val="Bezlisty"/>
    <w:uiPriority w:val="99"/>
    <w:semiHidden/>
    <w:unhideWhenUsed/>
    <w:rsid w:val="00E71A92"/>
  </w:style>
  <w:style w:type="table" w:customStyle="1" w:styleId="Tabela-Siatka1">
    <w:name w:val="Tabela - Siatka1"/>
    <w:basedOn w:val="Standardowy"/>
    <w:next w:val="Tabela-Siatka"/>
    <w:uiPriority w:val="59"/>
    <w:rsid w:val="00E71A92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listy3">
    <w:name w:val="Bez listy3"/>
    <w:next w:val="Bezlisty"/>
    <w:uiPriority w:val="99"/>
    <w:semiHidden/>
    <w:unhideWhenUsed/>
    <w:rsid w:val="00AE1E8A"/>
  </w:style>
  <w:style w:type="numbering" w:customStyle="1" w:styleId="Bezlisty4">
    <w:name w:val="Bez listy4"/>
    <w:next w:val="Bezlisty"/>
    <w:uiPriority w:val="99"/>
    <w:semiHidden/>
    <w:unhideWhenUsed/>
    <w:rsid w:val="00AE1E8A"/>
  </w:style>
  <w:style w:type="table" w:customStyle="1" w:styleId="Tabela-Siatka2">
    <w:name w:val="Tabela - Siatka2"/>
    <w:basedOn w:val="Standardowy"/>
    <w:next w:val="Tabela-Siatka"/>
    <w:uiPriority w:val="59"/>
    <w:rsid w:val="00AE1E8A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listy5">
    <w:name w:val="Bez listy5"/>
    <w:next w:val="Bezlisty"/>
    <w:uiPriority w:val="99"/>
    <w:semiHidden/>
    <w:unhideWhenUsed/>
    <w:rsid w:val="00942D3C"/>
  </w:style>
  <w:style w:type="numbering" w:customStyle="1" w:styleId="Styl1">
    <w:name w:val="Styl1"/>
    <w:uiPriority w:val="99"/>
    <w:rsid w:val="005E03B7"/>
    <w:pPr>
      <w:numPr>
        <w:numId w:val="26"/>
      </w:numPr>
    </w:pPr>
  </w:style>
  <w:style w:type="paragraph" w:styleId="Tekstprzypisukocowego">
    <w:name w:val="endnote text"/>
    <w:basedOn w:val="Normalny"/>
    <w:link w:val="TekstprzypisukocowegoZnak"/>
    <w:semiHidden/>
    <w:unhideWhenUsed/>
    <w:rsid w:val="000F1FDB"/>
  </w:style>
  <w:style w:type="character" w:customStyle="1" w:styleId="TekstprzypisukocowegoZnak">
    <w:name w:val="Tekst przypisu końcowego Znak"/>
    <w:basedOn w:val="Domylnaczcionkaakapitu"/>
    <w:link w:val="Tekstprzypisukocowego"/>
    <w:rsid w:val="000F1FDB"/>
  </w:style>
  <w:style w:type="character" w:styleId="Odwoanieprzypisukocowego">
    <w:name w:val="endnote reference"/>
    <w:semiHidden/>
    <w:unhideWhenUsed/>
    <w:rsid w:val="000F1FDB"/>
    <w:rPr>
      <w:vertAlign w:val="superscript"/>
    </w:rPr>
  </w:style>
  <w:style w:type="numbering" w:customStyle="1" w:styleId="Bezlisty6">
    <w:name w:val="Bez listy6"/>
    <w:next w:val="Bezlisty"/>
    <w:uiPriority w:val="99"/>
    <w:semiHidden/>
    <w:unhideWhenUsed/>
    <w:rsid w:val="00150400"/>
  </w:style>
  <w:style w:type="numbering" w:customStyle="1" w:styleId="Styl11">
    <w:name w:val="Styl11"/>
    <w:uiPriority w:val="99"/>
    <w:rsid w:val="00150400"/>
    <w:pPr>
      <w:numPr>
        <w:numId w:val="34"/>
      </w:numPr>
    </w:pPr>
  </w:style>
  <w:style w:type="numbering" w:customStyle="1" w:styleId="Styl2">
    <w:name w:val="Styl2"/>
    <w:uiPriority w:val="99"/>
    <w:rsid w:val="00150400"/>
    <w:pPr>
      <w:numPr>
        <w:numId w:val="35"/>
      </w:numPr>
    </w:pPr>
  </w:style>
  <w:style w:type="numbering" w:customStyle="1" w:styleId="Styl4">
    <w:name w:val="Styl4"/>
    <w:uiPriority w:val="99"/>
    <w:rsid w:val="00150400"/>
    <w:pPr>
      <w:numPr>
        <w:numId w:val="36"/>
      </w:numPr>
    </w:pPr>
  </w:style>
  <w:style w:type="character" w:customStyle="1" w:styleId="Nagwek4Znak">
    <w:name w:val="Nagłówek 4 Znak"/>
    <w:link w:val="Nagwek4"/>
    <w:rsid w:val="00FC1075"/>
    <w:rPr>
      <w:sz w:val="24"/>
    </w:rPr>
  </w:style>
  <w:style w:type="character" w:customStyle="1" w:styleId="AkapitzlistZnak">
    <w:name w:val="Akapit z listą Znak"/>
    <w:link w:val="Akapitzlist"/>
    <w:rsid w:val="002B17A5"/>
    <w:rPr>
      <w:sz w:val="24"/>
      <w:szCs w:val="24"/>
    </w:rPr>
  </w:style>
  <w:style w:type="character" w:customStyle="1" w:styleId="BezodstpwZnak">
    <w:name w:val="Bez odstępów Znak"/>
    <w:link w:val="Bezodstpw"/>
    <w:rsid w:val="00453459"/>
  </w:style>
  <w:style w:type="character" w:customStyle="1" w:styleId="WW8Num4z0">
    <w:name w:val="WW8Num4z0"/>
    <w:rsid w:val="00453459"/>
    <w:rPr>
      <w:rFonts w:ascii="OpenSymbol" w:hAnsi="OpenSymbol" w:cs="StarSymbol"/>
      <w:sz w:val="18"/>
      <w:szCs w:val="18"/>
    </w:rPr>
  </w:style>
  <w:style w:type="character" w:customStyle="1" w:styleId="WW8Num4z1">
    <w:name w:val="WW8Num4z1"/>
    <w:rsid w:val="00453459"/>
    <w:rPr>
      <w:rFonts w:ascii="Symbol" w:hAnsi="Symbol"/>
    </w:rPr>
  </w:style>
  <w:style w:type="character" w:customStyle="1" w:styleId="WW8Num14z0">
    <w:name w:val="WW8Num14z0"/>
    <w:rsid w:val="00453459"/>
    <w:rPr>
      <w:rFonts w:ascii="Symbol" w:hAnsi="Symbol" w:cs="Times New Roman"/>
    </w:rPr>
  </w:style>
  <w:style w:type="character" w:customStyle="1" w:styleId="WW8Num15z0">
    <w:name w:val="WW8Num15z0"/>
    <w:rsid w:val="00453459"/>
    <w:rPr>
      <w:rFonts w:ascii="Symbol" w:hAnsi="Symbol"/>
    </w:rPr>
  </w:style>
  <w:style w:type="character" w:customStyle="1" w:styleId="WW8Num16z0">
    <w:name w:val="WW8Num16z0"/>
    <w:rsid w:val="00453459"/>
    <w:rPr>
      <w:rFonts w:ascii="Symbol" w:hAnsi="Symbol"/>
    </w:rPr>
  </w:style>
  <w:style w:type="character" w:customStyle="1" w:styleId="WW8Num17z0">
    <w:name w:val="WW8Num17z0"/>
    <w:rsid w:val="00453459"/>
    <w:rPr>
      <w:rFonts w:ascii="Symbol" w:hAnsi="Symbol"/>
    </w:rPr>
  </w:style>
  <w:style w:type="character" w:customStyle="1" w:styleId="WW8Num19z0">
    <w:name w:val="WW8Num19z0"/>
    <w:rsid w:val="00453459"/>
    <w:rPr>
      <w:rFonts w:ascii="OpenSymbol" w:hAnsi="OpenSymbol" w:cs="StarSymbol"/>
      <w:sz w:val="18"/>
      <w:szCs w:val="18"/>
    </w:rPr>
  </w:style>
  <w:style w:type="character" w:customStyle="1" w:styleId="WW8Num21z0">
    <w:name w:val="WW8Num21z0"/>
    <w:rsid w:val="00453459"/>
    <w:rPr>
      <w:rFonts w:ascii="Symbol" w:hAnsi="Symbol"/>
    </w:rPr>
  </w:style>
  <w:style w:type="character" w:customStyle="1" w:styleId="WW8Num23z0">
    <w:name w:val="WW8Num23z0"/>
    <w:rsid w:val="00453459"/>
    <w:rPr>
      <w:rFonts w:ascii="Symbol" w:hAnsi="Symbol"/>
    </w:rPr>
  </w:style>
  <w:style w:type="character" w:customStyle="1" w:styleId="WW8Num26z0">
    <w:name w:val="WW8Num26z0"/>
    <w:rsid w:val="00453459"/>
    <w:rPr>
      <w:rFonts w:ascii="Symbol" w:hAnsi="Symbol"/>
    </w:rPr>
  </w:style>
  <w:style w:type="character" w:customStyle="1" w:styleId="WW8Num27z0">
    <w:name w:val="WW8Num27z0"/>
    <w:rsid w:val="00453459"/>
    <w:rPr>
      <w:rFonts w:ascii="Symbol" w:hAnsi="Symbol"/>
    </w:rPr>
  </w:style>
  <w:style w:type="character" w:customStyle="1" w:styleId="WW8Num28z0">
    <w:name w:val="WW8Num28z0"/>
    <w:rsid w:val="00453459"/>
    <w:rPr>
      <w:rFonts w:ascii="Symbol" w:eastAsia="Calibri" w:hAnsi="Symbol" w:cs="Times New Roman"/>
    </w:rPr>
  </w:style>
  <w:style w:type="character" w:customStyle="1" w:styleId="WW8Num29z0">
    <w:name w:val="WW8Num29z0"/>
    <w:rsid w:val="00453459"/>
    <w:rPr>
      <w:rFonts w:ascii="Symbol" w:hAnsi="Symbol"/>
    </w:rPr>
  </w:style>
  <w:style w:type="character" w:customStyle="1" w:styleId="WW8Num30z0">
    <w:name w:val="WW8Num30z0"/>
    <w:rsid w:val="00453459"/>
    <w:rPr>
      <w:rFonts w:ascii="Symbol" w:hAnsi="Symbol"/>
    </w:rPr>
  </w:style>
  <w:style w:type="character" w:customStyle="1" w:styleId="WW8Num31z0">
    <w:name w:val="WW8Num31z0"/>
    <w:rsid w:val="00453459"/>
    <w:rPr>
      <w:rFonts w:ascii="Symbol" w:hAnsi="Symbol"/>
    </w:rPr>
  </w:style>
  <w:style w:type="character" w:customStyle="1" w:styleId="WW8Num34z0">
    <w:name w:val="WW8Num34z0"/>
    <w:rsid w:val="00453459"/>
    <w:rPr>
      <w:rFonts w:ascii="Symbol" w:hAnsi="Symbol"/>
    </w:rPr>
  </w:style>
  <w:style w:type="character" w:customStyle="1" w:styleId="WW8Num35z0">
    <w:name w:val="WW8Num35z0"/>
    <w:rsid w:val="00453459"/>
    <w:rPr>
      <w:rFonts w:ascii="Symbol" w:hAnsi="Symbol"/>
    </w:rPr>
  </w:style>
  <w:style w:type="character" w:customStyle="1" w:styleId="WW8Num36z0">
    <w:name w:val="WW8Num36z0"/>
    <w:rsid w:val="00453459"/>
    <w:rPr>
      <w:rFonts w:ascii="Symbol" w:hAnsi="Symbol"/>
    </w:rPr>
  </w:style>
  <w:style w:type="character" w:customStyle="1" w:styleId="WW8Num37z0">
    <w:name w:val="WW8Num37z0"/>
    <w:rsid w:val="00453459"/>
    <w:rPr>
      <w:rFonts w:ascii="Symbol" w:hAnsi="Symbol"/>
    </w:rPr>
  </w:style>
  <w:style w:type="character" w:customStyle="1" w:styleId="WW8Num38z0">
    <w:name w:val="WW8Num38z0"/>
    <w:rsid w:val="00453459"/>
    <w:rPr>
      <w:rFonts w:ascii="Symbol" w:hAnsi="Symbol"/>
    </w:rPr>
  </w:style>
  <w:style w:type="character" w:customStyle="1" w:styleId="WW8Num39z0">
    <w:name w:val="WW8Num39z0"/>
    <w:rsid w:val="00453459"/>
    <w:rPr>
      <w:rFonts w:ascii="Symbol" w:hAnsi="Symbol"/>
      <w:strike w:val="0"/>
      <w:dstrike w:val="0"/>
    </w:rPr>
  </w:style>
  <w:style w:type="character" w:customStyle="1" w:styleId="WW8Num43z0">
    <w:name w:val="WW8Num43z0"/>
    <w:rsid w:val="00453459"/>
    <w:rPr>
      <w:rFonts w:ascii="Symbol" w:hAnsi="Symbol"/>
    </w:rPr>
  </w:style>
  <w:style w:type="character" w:customStyle="1" w:styleId="WW8Num44z0">
    <w:name w:val="WW8Num44z0"/>
    <w:rsid w:val="00453459"/>
    <w:rPr>
      <w:rFonts w:ascii="Symbol" w:hAnsi="Symbol"/>
    </w:rPr>
  </w:style>
  <w:style w:type="character" w:customStyle="1" w:styleId="WW8Num54z0">
    <w:name w:val="WW8Num54z0"/>
    <w:rsid w:val="00453459"/>
    <w:rPr>
      <w:rFonts w:ascii="Symbol" w:hAnsi="Symbol"/>
    </w:rPr>
  </w:style>
  <w:style w:type="character" w:customStyle="1" w:styleId="WW8Num57z0">
    <w:name w:val="WW8Num57z0"/>
    <w:rsid w:val="00453459"/>
    <w:rPr>
      <w:rFonts w:ascii="Symbol" w:hAnsi="Symbol"/>
    </w:rPr>
  </w:style>
  <w:style w:type="character" w:customStyle="1" w:styleId="WW8Num58z0">
    <w:name w:val="WW8Num58z0"/>
    <w:rsid w:val="00453459"/>
    <w:rPr>
      <w:rFonts w:ascii="Symbol" w:hAnsi="Symbol"/>
    </w:rPr>
  </w:style>
  <w:style w:type="character" w:customStyle="1" w:styleId="WW8Num60z0">
    <w:name w:val="WW8Num60z0"/>
    <w:rsid w:val="00453459"/>
    <w:rPr>
      <w:rFonts w:ascii="Symbol" w:hAnsi="Symbol"/>
    </w:rPr>
  </w:style>
  <w:style w:type="character" w:customStyle="1" w:styleId="WW8Num65z0">
    <w:name w:val="WW8Num65z0"/>
    <w:rsid w:val="00453459"/>
    <w:rPr>
      <w:rFonts w:ascii="Symbol" w:hAnsi="Symbol"/>
    </w:rPr>
  </w:style>
  <w:style w:type="character" w:customStyle="1" w:styleId="Absatz-Standardschriftart">
    <w:name w:val="Absatz-Standardschriftart"/>
    <w:rsid w:val="00453459"/>
  </w:style>
  <w:style w:type="character" w:customStyle="1" w:styleId="WW-Absatz-Standardschriftart">
    <w:name w:val="WW-Absatz-Standardschriftart"/>
    <w:rsid w:val="00453459"/>
  </w:style>
  <w:style w:type="character" w:customStyle="1" w:styleId="WW8Num53z0">
    <w:name w:val="WW8Num53z0"/>
    <w:rsid w:val="00453459"/>
    <w:rPr>
      <w:rFonts w:ascii="Symbol" w:hAnsi="Symbol" w:cs="Times New Roman"/>
    </w:rPr>
  </w:style>
  <w:style w:type="character" w:customStyle="1" w:styleId="WW8Num55z0">
    <w:name w:val="WW8Num55z0"/>
    <w:rsid w:val="00453459"/>
    <w:rPr>
      <w:rFonts w:ascii="Symbol" w:hAnsi="Symbol"/>
    </w:rPr>
  </w:style>
  <w:style w:type="character" w:customStyle="1" w:styleId="WW8Num59z0">
    <w:name w:val="WW8Num59z0"/>
    <w:rsid w:val="00453459"/>
    <w:rPr>
      <w:rFonts w:ascii="Symbol" w:hAnsi="Symbol"/>
    </w:rPr>
  </w:style>
  <w:style w:type="character" w:customStyle="1" w:styleId="WW8Num61z0">
    <w:name w:val="WW8Num61z0"/>
    <w:rsid w:val="00453459"/>
    <w:rPr>
      <w:rFonts w:ascii="Symbol" w:hAnsi="Symbol"/>
    </w:rPr>
  </w:style>
  <w:style w:type="character" w:customStyle="1" w:styleId="WW8Num66z0">
    <w:name w:val="WW8Num66z0"/>
    <w:rsid w:val="00453459"/>
    <w:rPr>
      <w:rFonts w:ascii="Symbol" w:hAnsi="Symbol"/>
    </w:rPr>
  </w:style>
  <w:style w:type="character" w:customStyle="1" w:styleId="Domylnaczcionkaakapitu3">
    <w:name w:val="Domyślna czcionka akapitu3"/>
    <w:rsid w:val="00453459"/>
  </w:style>
  <w:style w:type="character" w:customStyle="1" w:styleId="WW8Num4z2">
    <w:name w:val="WW8Num4z2"/>
    <w:rsid w:val="00453459"/>
    <w:rPr>
      <w:rFonts w:ascii="Wingdings" w:hAnsi="Wingdings"/>
    </w:rPr>
  </w:style>
  <w:style w:type="character" w:customStyle="1" w:styleId="WW8Num4z3">
    <w:name w:val="WW8Num4z3"/>
    <w:rsid w:val="00453459"/>
    <w:rPr>
      <w:rFonts w:ascii="Symbol" w:hAnsi="Symbol"/>
    </w:rPr>
  </w:style>
  <w:style w:type="character" w:customStyle="1" w:styleId="WW8Num4z4">
    <w:name w:val="WW8Num4z4"/>
    <w:rsid w:val="00453459"/>
    <w:rPr>
      <w:rFonts w:ascii="Courier New" w:hAnsi="Courier New" w:cs="Courier New"/>
    </w:rPr>
  </w:style>
  <w:style w:type="character" w:customStyle="1" w:styleId="WW8Num5z1">
    <w:name w:val="WW8Num5z1"/>
    <w:rsid w:val="00453459"/>
    <w:rPr>
      <w:rFonts w:ascii="Symbol" w:hAnsi="Symbol" w:cs="StarSymbol"/>
      <w:sz w:val="18"/>
      <w:szCs w:val="18"/>
    </w:rPr>
  </w:style>
  <w:style w:type="character" w:customStyle="1" w:styleId="WW8Num6z0">
    <w:name w:val="WW8Num6z0"/>
    <w:rsid w:val="00453459"/>
    <w:rPr>
      <w:rFonts w:ascii="OpenSymbol" w:hAnsi="OpenSymbol" w:cs="StarSymbol"/>
      <w:sz w:val="18"/>
      <w:szCs w:val="18"/>
    </w:rPr>
  </w:style>
  <w:style w:type="character" w:customStyle="1" w:styleId="WW8Num6z1">
    <w:name w:val="WW8Num6z1"/>
    <w:rsid w:val="00453459"/>
    <w:rPr>
      <w:rFonts w:ascii="Symbol" w:hAnsi="Symbol"/>
    </w:rPr>
  </w:style>
  <w:style w:type="character" w:customStyle="1" w:styleId="WW8Num13z0">
    <w:name w:val="WW8Num13z0"/>
    <w:rsid w:val="00453459"/>
    <w:rPr>
      <w:b w:val="0"/>
    </w:rPr>
  </w:style>
  <w:style w:type="character" w:customStyle="1" w:styleId="WW8Num28z1">
    <w:name w:val="WW8Num28z1"/>
    <w:rsid w:val="00453459"/>
    <w:rPr>
      <w:rFonts w:ascii="Courier New" w:hAnsi="Courier New" w:cs="Courier New"/>
    </w:rPr>
  </w:style>
  <w:style w:type="character" w:customStyle="1" w:styleId="WW8Num28z2">
    <w:name w:val="WW8Num28z2"/>
    <w:rsid w:val="00453459"/>
    <w:rPr>
      <w:rFonts w:ascii="Wingdings" w:hAnsi="Wingdings"/>
    </w:rPr>
  </w:style>
  <w:style w:type="character" w:customStyle="1" w:styleId="WW8Num28z3">
    <w:name w:val="WW8Num28z3"/>
    <w:rsid w:val="00453459"/>
    <w:rPr>
      <w:rFonts w:ascii="Symbol" w:hAnsi="Symbol"/>
    </w:rPr>
  </w:style>
  <w:style w:type="character" w:customStyle="1" w:styleId="WW8Num29z1">
    <w:name w:val="WW8Num29z1"/>
    <w:rsid w:val="00453459"/>
    <w:rPr>
      <w:rFonts w:ascii="Courier New" w:hAnsi="Courier New" w:cs="Courier New"/>
    </w:rPr>
  </w:style>
  <w:style w:type="character" w:customStyle="1" w:styleId="WW8Num29z2">
    <w:name w:val="WW8Num29z2"/>
    <w:rsid w:val="00453459"/>
    <w:rPr>
      <w:rFonts w:ascii="Wingdings" w:hAnsi="Wingdings"/>
    </w:rPr>
  </w:style>
  <w:style w:type="character" w:customStyle="1" w:styleId="WW8Num30z1">
    <w:name w:val="WW8Num30z1"/>
    <w:rsid w:val="00453459"/>
    <w:rPr>
      <w:rFonts w:ascii="Courier New" w:hAnsi="Courier New" w:cs="Courier New"/>
    </w:rPr>
  </w:style>
  <w:style w:type="character" w:customStyle="1" w:styleId="WW8Num30z2">
    <w:name w:val="WW8Num30z2"/>
    <w:rsid w:val="00453459"/>
    <w:rPr>
      <w:rFonts w:ascii="Wingdings" w:hAnsi="Wingdings"/>
    </w:rPr>
  </w:style>
  <w:style w:type="character" w:customStyle="1" w:styleId="WW8Num33z0">
    <w:name w:val="WW8Num33z0"/>
    <w:rsid w:val="00453459"/>
    <w:rPr>
      <w:rFonts w:ascii="Symbol" w:hAnsi="Symbol"/>
    </w:rPr>
  </w:style>
  <w:style w:type="character" w:customStyle="1" w:styleId="WW8Num33z1">
    <w:name w:val="WW8Num33z1"/>
    <w:rsid w:val="00453459"/>
    <w:rPr>
      <w:rFonts w:ascii="Courier New" w:hAnsi="Courier New" w:cs="Courier New"/>
    </w:rPr>
  </w:style>
  <w:style w:type="character" w:customStyle="1" w:styleId="WW8Num33z2">
    <w:name w:val="WW8Num33z2"/>
    <w:rsid w:val="00453459"/>
    <w:rPr>
      <w:rFonts w:ascii="Wingdings" w:hAnsi="Wingdings"/>
    </w:rPr>
  </w:style>
  <w:style w:type="character" w:customStyle="1" w:styleId="WW8Num35z1">
    <w:name w:val="WW8Num35z1"/>
    <w:rsid w:val="00453459"/>
    <w:rPr>
      <w:rFonts w:ascii="Courier New" w:hAnsi="Courier New" w:cs="Courier New"/>
    </w:rPr>
  </w:style>
  <w:style w:type="character" w:customStyle="1" w:styleId="WW8Num35z2">
    <w:name w:val="WW8Num35z2"/>
    <w:rsid w:val="00453459"/>
    <w:rPr>
      <w:rFonts w:ascii="Wingdings" w:hAnsi="Wingdings"/>
    </w:rPr>
  </w:style>
  <w:style w:type="character" w:customStyle="1" w:styleId="WW8Num37z1">
    <w:name w:val="WW8Num37z1"/>
    <w:rsid w:val="00453459"/>
    <w:rPr>
      <w:rFonts w:ascii="Courier New" w:hAnsi="Courier New" w:cs="Courier New"/>
    </w:rPr>
  </w:style>
  <w:style w:type="character" w:customStyle="1" w:styleId="WW8Num37z2">
    <w:name w:val="WW8Num37z2"/>
    <w:rsid w:val="00453459"/>
    <w:rPr>
      <w:rFonts w:ascii="Wingdings" w:hAnsi="Wingdings"/>
    </w:rPr>
  </w:style>
  <w:style w:type="character" w:customStyle="1" w:styleId="WW8Num41z0">
    <w:name w:val="WW8Num41z0"/>
    <w:rsid w:val="00453459"/>
    <w:rPr>
      <w:rFonts w:ascii="Symbol" w:hAnsi="Symbol"/>
    </w:rPr>
  </w:style>
  <w:style w:type="character" w:customStyle="1" w:styleId="WW8Num41z1">
    <w:name w:val="WW8Num41z1"/>
    <w:rsid w:val="00453459"/>
    <w:rPr>
      <w:rFonts w:ascii="Courier New" w:hAnsi="Courier New" w:cs="Courier New"/>
    </w:rPr>
  </w:style>
  <w:style w:type="character" w:customStyle="1" w:styleId="WW8Num41z2">
    <w:name w:val="WW8Num41z2"/>
    <w:rsid w:val="00453459"/>
    <w:rPr>
      <w:rFonts w:ascii="Wingdings" w:hAnsi="Wingdings"/>
    </w:rPr>
  </w:style>
  <w:style w:type="character" w:customStyle="1" w:styleId="WW8Num42z0">
    <w:name w:val="WW8Num42z0"/>
    <w:rsid w:val="00453459"/>
    <w:rPr>
      <w:rFonts w:ascii="Symbol" w:hAnsi="Symbol"/>
    </w:rPr>
  </w:style>
  <w:style w:type="character" w:customStyle="1" w:styleId="WW8Num42z1">
    <w:name w:val="WW8Num42z1"/>
    <w:rsid w:val="00453459"/>
    <w:rPr>
      <w:rFonts w:ascii="Courier New" w:hAnsi="Courier New" w:cs="Courier New"/>
    </w:rPr>
  </w:style>
  <w:style w:type="character" w:customStyle="1" w:styleId="WW8Num42z2">
    <w:name w:val="WW8Num42z2"/>
    <w:rsid w:val="00453459"/>
    <w:rPr>
      <w:rFonts w:ascii="Wingdings" w:hAnsi="Wingdings"/>
    </w:rPr>
  </w:style>
  <w:style w:type="character" w:customStyle="1" w:styleId="WW8Num43z1">
    <w:name w:val="WW8Num43z1"/>
    <w:rsid w:val="00453459"/>
    <w:rPr>
      <w:rFonts w:ascii="Courier New" w:hAnsi="Courier New" w:cs="Courier New"/>
    </w:rPr>
  </w:style>
  <w:style w:type="character" w:customStyle="1" w:styleId="WW8Num43z2">
    <w:name w:val="WW8Num43z2"/>
    <w:rsid w:val="00453459"/>
    <w:rPr>
      <w:rFonts w:ascii="Wingdings" w:hAnsi="Wingdings"/>
    </w:rPr>
  </w:style>
  <w:style w:type="character" w:customStyle="1" w:styleId="WW8Num44z1">
    <w:name w:val="WW8Num44z1"/>
    <w:rsid w:val="00453459"/>
    <w:rPr>
      <w:rFonts w:ascii="Courier New" w:hAnsi="Courier New" w:cs="Courier New"/>
    </w:rPr>
  </w:style>
  <w:style w:type="character" w:customStyle="1" w:styleId="WW8Num44z2">
    <w:name w:val="WW8Num44z2"/>
    <w:rsid w:val="00453459"/>
    <w:rPr>
      <w:rFonts w:ascii="Wingdings" w:hAnsi="Wingdings"/>
    </w:rPr>
  </w:style>
  <w:style w:type="character" w:customStyle="1" w:styleId="WW8Num45z0">
    <w:name w:val="WW8Num45z0"/>
    <w:rsid w:val="00453459"/>
    <w:rPr>
      <w:rFonts w:ascii="Symbol" w:hAnsi="Symbol"/>
    </w:rPr>
  </w:style>
  <w:style w:type="character" w:customStyle="1" w:styleId="WW8Num45z1">
    <w:name w:val="WW8Num45z1"/>
    <w:rsid w:val="00453459"/>
    <w:rPr>
      <w:rFonts w:ascii="Courier New" w:hAnsi="Courier New" w:cs="Courier New"/>
    </w:rPr>
  </w:style>
  <w:style w:type="character" w:customStyle="1" w:styleId="WW8Num45z2">
    <w:name w:val="WW8Num45z2"/>
    <w:rsid w:val="00453459"/>
    <w:rPr>
      <w:rFonts w:ascii="Wingdings" w:hAnsi="Wingdings"/>
    </w:rPr>
  </w:style>
  <w:style w:type="character" w:customStyle="1" w:styleId="WW8Num47z0">
    <w:name w:val="WW8Num47z0"/>
    <w:rsid w:val="00453459"/>
    <w:rPr>
      <w:rFonts w:ascii="Symbol" w:hAnsi="Symbol"/>
    </w:rPr>
  </w:style>
  <w:style w:type="character" w:customStyle="1" w:styleId="WW8Num47z1">
    <w:name w:val="WW8Num47z1"/>
    <w:rsid w:val="00453459"/>
    <w:rPr>
      <w:rFonts w:ascii="Courier New" w:hAnsi="Courier New" w:cs="Courier New"/>
    </w:rPr>
  </w:style>
  <w:style w:type="character" w:customStyle="1" w:styleId="WW8Num47z2">
    <w:name w:val="WW8Num47z2"/>
    <w:rsid w:val="00453459"/>
    <w:rPr>
      <w:rFonts w:ascii="Wingdings" w:hAnsi="Wingdings"/>
    </w:rPr>
  </w:style>
  <w:style w:type="character" w:customStyle="1" w:styleId="WW8Num50z0">
    <w:name w:val="WW8Num50z0"/>
    <w:rsid w:val="00453459"/>
    <w:rPr>
      <w:rFonts w:ascii="Symbol" w:hAnsi="Symbol"/>
    </w:rPr>
  </w:style>
  <w:style w:type="character" w:customStyle="1" w:styleId="WW8Num50z1">
    <w:name w:val="WW8Num50z1"/>
    <w:rsid w:val="00453459"/>
    <w:rPr>
      <w:rFonts w:ascii="Courier New" w:hAnsi="Courier New" w:cs="Courier New"/>
    </w:rPr>
  </w:style>
  <w:style w:type="character" w:customStyle="1" w:styleId="WW8Num50z2">
    <w:name w:val="WW8Num50z2"/>
    <w:rsid w:val="00453459"/>
    <w:rPr>
      <w:rFonts w:ascii="Wingdings" w:hAnsi="Wingdings"/>
    </w:rPr>
  </w:style>
  <w:style w:type="character" w:customStyle="1" w:styleId="WW8Num51z0">
    <w:name w:val="WW8Num51z0"/>
    <w:rsid w:val="00453459"/>
    <w:rPr>
      <w:rFonts w:ascii="Symbol" w:hAnsi="Symbol"/>
    </w:rPr>
  </w:style>
  <w:style w:type="character" w:customStyle="1" w:styleId="WW8Num52z0">
    <w:name w:val="WW8Num52z0"/>
    <w:rsid w:val="00453459"/>
    <w:rPr>
      <w:rFonts w:ascii="Symbol" w:hAnsi="Symbol"/>
    </w:rPr>
  </w:style>
  <w:style w:type="character" w:customStyle="1" w:styleId="WW8Num52z1">
    <w:name w:val="WW8Num52z1"/>
    <w:rsid w:val="00453459"/>
    <w:rPr>
      <w:rFonts w:ascii="Courier New" w:hAnsi="Courier New" w:cs="Courier New"/>
    </w:rPr>
  </w:style>
  <w:style w:type="character" w:customStyle="1" w:styleId="WW8Num52z2">
    <w:name w:val="WW8Num52z2"/>
    <w:rsid w:val="00453459"/>
    <w:rPr>
      <w:rFonts w:ascii="Wingdings" w:hAnsi="Wingdings"/>
    </w:rPr>
  </w:style>
  <w:style w:type="character" w:customStyle="1" w:styleId="WW8Num54z1">
    <w:name w:val="WW8Num54z1"/>
    <w:rsid w:val="00453459"/>
    <w:rPr>
      <w:rFonts w:ascii="Courier New" w:hAnsi="Courier New" w:cs="Courier New"/>
    </w:rPr>
  </w:style>
  <w:style w:type="character" w:customStyle="1" w:styleId="WW8Num54z2">
    <w:name w:val="WW8Num54z2"/>
    <w:rsid w:val="00453459"/>
    <w:rPr>
      <w:rFonts w:ascii="Wingdings" w:hAnsi="Wingdings"/>
    </w:rPr>
  </w:style>
  <w:style w:type="character" w:customStyle="1" w:styleId="WW8Num55z1">
    <w:name w:val="WW8Num55z1"/>
    <w:rsid w:val="00453459"/>
    <w:rPr>
      <w:rFonts w:ascii="Courier New" w:hAnsi="Courier New" w:cs="Courier New"/>
    </w:rPr>
  </w:style>
  <w:style w:type="character" w:customStyle="1" w:styleId="WW8Num55z2">
    <w:name w:val="WW8Num55z2"/>
    <w:rsid w:val="00453459"/>
    <w:rPr>
      <w:rFonts w:ascii="Wingdings" w:hAnsi="Wingdings"/>
    </w:rPr>
  </w:style>
  <w:style w:type="character" w:customStyle="1" w:styleId="WW8Num56z0">
    <w:name w:val="WW8Num56z0"/>
    <w:rsid w:val="00453459"/>
    <w:rPr>
      <w:strike w:val="0"/>
      <w:dstrike w:val="0"/>
    </w:rPr>
  </w:style>
  <w:style w:type="character" w:customStyle="1" w:styleId="WW8Num56z1">
    <w:name w:val="WW8Num56z1"/>
    <w:rsid w:val="00453459"/>
    <w:rPr>
      <w:rFonts w:ascii="Courier New" w:hAnsi="Courier New" w:cs="Courier New"/>
    </w:rPr>
  </w:style>
  <w:style w:type="character" w:customStyle="1" w:styleId="WW8Num56z2">
    <w:name w:val="WW8Num56z2"/>
    <w:rsid w:val="00453459"/>
    <w:rPr>
      <w:rFonts w:ascii="Wingdings" w:hAnsi="Wingdings"/>
    </w:rPr>
  </w:style>
  <w:style w:type="character" w:customStyle="1" w:styleId="WW8Num60z1">
    <w:name w:val="WW8Num60z1"/>
    <w:rsid w:val="00453459"/>
    <w:rPr>
      <w:rFonts w:ascii="Courier New" w:hAnsi="Courier New" w:cs="Courier New"/>
    </w:rPr>
  </w:style>
  <w:style w:type="character" w:customStyle="1" w:styleId="WW8Num60z2">
    <w:name w:val="WW8Num60z2"/>
    <w:rsid w:val="00453459"/>
    <w:rPr>
      <w:rFonts w:ascii="Wingdings" w:hAnsi="Wingdings"/>
    </w:rPr>
  </w:style>
  <w:style w:type="character" w:customStyle="1" w:styleId="WW8Num61z1">
    <w:name w:val="WW8Num61z1"/>
    <w:rsid w:val="00453459"/>
    <w:rPr>
      <w:rFonts w:ascii="Courier New" w:hAnsi="Courier New" w:cs="Courier New"/>
    </w:rPr>
  </w:style>
  <w:style w:type="character" w:customStyle="1" w:styleId="WW8Num61z2">
    <w:name w:val="WW8Num61z2"/>
    <w:rsid w:val="00453459"/>
    <w:rPr>
      <w:rFonts w:ascii="Wingdings" w:hAnsi="Wingdings"/>
    </w:rPr>
  </w:style>
  <w:style w:type="character" w:customStyle="1" w:styleId="WW8Num70z0">
    <w:name w:val="WW8Num70z0"/>
    <w:rsid w:val="00453459"/>
    <w:rPr>
      <w:rFonts w:ascii="Symbol" w:eastAsia="Calibri" w:hAnsi="Symbol" w:cs="Times New Roman"/>
    </w:rPr>
  </w:style>
  <w:style w:type="character" w:customStyle="1" w:styleId="WW8Num70z1">
    <w:name w:val="WW8Num70z1"/>
    <w:rsid w:val="00453459"/>
    <w:rPr>
      <w:rFonts w:ascii="Courier New" w:hAnsi="Courier New" w:cs="Courier New"/>
    </w:rPr>
  </w:style>
  <w:style w:type="character" w:customStyle="1" w:styleId="WW8Num70z2">
    <w:name w:val="WW8Num70z2"/>
    <w:rsid w:val="00453459"/>
    <w:rPr>
      <w:rFonts w:ascii="Wingdings" w:hAnsi="Wingdings"/>
    </w:rPr>
  </w:style>
  <w:style w:type="character" w:customStyle="1" w:styleId="WW8Num70z3">
    <w:name w:val="WW8Num70z3"/>
    <w:rsid w:val="00453459"/>
    <w:rPr>
      <w:rFonts w:ascii="Symbol" w:hAnsi="Symbol"/>
    </w:rPr>
  </w:style>
  <w:style w:type="character" w:customStyle="1" w:styleId="WW8Num73z0">
    <w:name w:val="WW8Num73z0"/>
    <w:rsid w:val="00453459"/>
    <w:rPr>
      <w:rFonts w:ascii="Symbol" w:hAnsi="Symbol"/>
    </w:rPr>
  </w:style>
  <w:style w:type="character" w:customStyle="1" w:styleId="WW8Num73z1">
    <w:name w:val="WW8Num73z1"/>
    <w:rsid w:val="00453459"/>
    <w:rPr>
      <w:rFonts w:ascii="Courier New" w:hAnsi="Courier New" w:cs="Courier New"/>
    </w:rPr>
  </w:style>
  <w:style w:type="character" w:customStyle="1" w:styleId="WW8Num73z2">
    <w:name w:val="WW8Num73z2"/>
    <w:rsid w:val="00453459"/>
    <w:rPr>
      <w:rFonts w:ascii="Wingdings" w:hAnsi="Wingdings"/>
    </w:rPr>
  </w:style>
  <w:style w:type="character" w:customStyle="1" w:styleId="WW8Num76z0">
    <w:name w:val="WW8Num76z0"/>
    <w:rsid w:val="00453459"/>
    <w:rPr>
      <w:rFonts w:ascii="Symbol" w:hAnsi="Symbol"/>
    </w:rPr>
  </w:style>
  <w:style w:type="character" w:customStyle="1" w:styleId="WW8Num76z1">
    <w:name w:val="WW8Num76z1"/>
    <w:rsid w:val="00453459"/>
    <w:rPr>
      <w:rFonts w:ascii="Courier New" w:hAnsi="Courier New" w:cs="Courier New"/>
    </w:rPr>
  </w:style>
  <w:style w:type="character" w:customStyle="1" w:styleId="WW8Num76z2">
    <w:name w:val="WW8Num76z2"/>
    <w:rsid w:val="00453459"/>
    <w:rPr>
      <w:rFonts w:ascii="Wingdings" w:hAnsi="Wingdings"/>
    </w:rPr>
  </w:style>
  <w:style w:type="character" w:customStyle="1" w:styleId="WW8Num77z0">
    <w:name w:val="WW8Num77z0"/>
    <w:rsid w:val="00453459"/>
    <w:rPr>
      <w:rFonts w:ascii="Symbol" w:hAnsi="Symbol"/>
    </w:rPr>
  </w:style>
  <w:style w:type="character" w:customStyle="1" w:styleId="WW8Num77z1">
    <w:name w:val="WW8Num77z1"/>
    <w:rsid w:val="00453459"/>
    <w:rPr>
      <w:rFonts w:ascii="Courier New" w:hAnsi="Courier New" w:cs="Courier New"/>
    </w:rPr>
  </w:style>
  <w:style w:type="character" w:customStyle="1" w:styleId="WW8Num77z2">
    <w:name w:val="WW8Num77z2"/>
    <w:rsid w:val="00453459"/>
    <w:rPr>
      <w:rFonts w:ascii="Wingdings" w:hAnsi="Wingdings"/>
    </w:rPr>
  </w:style>
  <w:style w:type="character" w:customStyle="1" w:styleId="WW8Num79z0">
    <w:name w:val="WW8Num79z0"/>
    <w:rsid w:val="00453459"/>
    <w:rPr>
      <w:rFonts w:ascii="Symbol" w:hAnsi="Symbol"/>
    </w:rPr>
  </w:style>
  <w:style w:type="character" w:customStyle="1" w:styleId="WW8Num79z1">
    <w:name w:val="WW8Num79z1"/>
    <w:rsid w:val="00453459"/>
    <w:rPr>
      <w:rFonts w:ascii="Courier New" w:hAnsi="Courier New" w:cs="Courier New"/>
    </w:rPr>
  </w:style>
  <w:style w:type="character" w:customStyle="1" w:styleId="WW8Num79z2">
    <w:name w:val="WW8Num79z2"/>
    <w:rsid w:val="00453459"/>
    <w:rPr>
      <w:rFonts w:ascii="Wingdings" w:hAnsi="Wingdings"/>
    </w:rPr>
  </w:style>
  <w:style w:type="character" w:customStyle="1" w:styleId="WW8Num81z1">
    <w:name w:val="WW8Num81z1"/>
    <w:rsid w:val="00453459"/>
    <w:rPr>
      <w:rFonts w:ascii="Symbol" w:eastAsia="Calibri" w:hAnsi="Symbol" w:cs="Times New Roman"/>
    </w:rPr>
  </w:style>
  <w:style w:type="character" w:customStyle="1" w:styleId="WW8Num83z0">
    <w:name w:val="WW8Num83z0"/>
    <w:rsid w:val="00453459"/>
    <w:rPr>
      <w:rFonts w:ascii="Symbol" w:hAnsi="Symbol"/>
    </w:rPr>
  </w:style>
  <w:style w:type="character" w:customStyle="1" w:styleId="WW8Num87z0">
    <w:name w:val="WW8Num87z0"/>
    <w:rsid w:val="00453459"/>
    <w:rPr>
      <w:rFonts w:ascii="Symbol" w:hAnsi="Symbol"/>
    </w:rPr>
  </w:style>
  <w:style w:type="character" w:customStyle="1" w:styleId="WW8Num87z1">
    <w:name w:val="WW8Num87z1"/>
    <w:rsid w:val="00453459"/>
    <w:rPr>
      <w:rFonts w:ascii="Courier New" w:hAnsi="Courier New" w:cs="Courier New"/>
    </w:rPr>
  </w:style>
  <w:style w:type="character" w:customStyle="1" w:styleId="WW8Num87z2">
    <w:name w:val="WW8Num87z2"/>
    <w:rsid w:val="00453459"/>
    <w:rPr>
      <w:rFonts w:ascii="Wingdings" w:hAnsi="Wingdings"/>
    </w:rPr>
  </w:style>
  <w:style w:type="character" w:customStyle="1" w:styleId="Domylnaczcionkaakapitu2">
    <w:name w:val="Domyślna czcionka akapitu2"/>
    <w:rsid w:val="00453459"/>
  </w:style>
  <w:style w:type="character" w:customStyle="1" w:styleId="WW-Absatz-Standardschriftart1">
    <w:name w:val="WW-Absatz-Standardschriftart1"/>
    <w:rsid w:val="00453459"/>
  </w:style>
  <w:style w:type="character" w:customStyle="1" w:styleId="WW8Num2z0">
    <w:name w:val="WW8Num2z0"/>
    <w:rsid w:val="00453459"/>
    <w:rPr>
      <w:rFonts w:ascii="Symbol" w:hAnsi="Symbol"/>
      <w:b/>
      <w:i w:val="0"/>
      <w:sz w:val="28"/>
      <w:szCs w:val="28"/>
    </w:rPr>
  </w:style>
  <w:style w:type="character" w:customStyle="1" w:styleId="WW8Num8z2">
    <w:name w:val="WW8Num8z2"/>
    <w:rsid w:val="00453459"/>
    <w:rPr>
      <w:rFonts w:ascii="Symbol" w:hAnsi="Symbol"/>
    </w:rPr>
  </w:style>
  <w:style w:type="character" w:customStyle="1" w:styleId="WW8Num9z0">
    <w:name w:val="WW8Num9z0"/>
    <w:rsid w:val="00453459"/>
    <w:rPr>
      <w:rFonts w:ascii="Times New Roman" w:hAnsi="Times New Roman" w:cs="Times New Roman"/>
    </w:rPr>
  </w:style>
  <w:style w:type="character" w:customStyle="1" w:styleId="WW8Num13z2">
    <w:name w:val="WW8Num13z2"/>
    <w:rsid w:val="00453459"/>
    <w:rPr>
      <w:rFonts w:ascii="Wingdings" w:hAnsi="Wingdings"/>
    </w:rPr>
  </w:style>
  <w:style w:type="character" w:customStyle="1" w:styleId="WW8Num13z3">
    <w:name w:val="WW8Num13z3"/>
    <w:rsid w:val="00453459"/>
    <w:rPr>
      <w:rFonts w:ascii="Symbol" w:hAnsi="Symbol"/>
    </w:rPr>
  </w:style>
  <w:style w:type="character" w:customStyle="1" w:styleId="WW8Num13z4">
    <w:name w:val="WW8Num13z4"/>
    <w:rsid w:val="00453459"/>
    <w:rPr>
      <w:rFonts w:ascii="Courier New" w:hAnsi="Courier New" w:cs="Courier New"/>
    </w:rPr>
  </w:style>
  <w:style w:type="character" w:customStyle="1" w:styleId="WW8Num18z1">
    <w:name w:val="WW8Num18z1"/>
    <w:rsid w:val="00453459"/>
    <w:rPr>
      <w:rFonts w:ascii="Symbol" w:hAnsi="Symbol" w:cs="StarSymbol"/>
      <w:sz w:val="18"/>
      <w:szCs w:val="18"/>
    </w:rPr>
  </w:style>
  <w:style w:type="character" w:customStyle="1" w:styleId="WW8Num26z1">
    <w:name w:val="WW8Num26z1"/>
    <w:rsid w:val="00453459"/>
    <w:rPr>
      <w:rFonts w:ascii="Courier New" w:hAnsi="Courier New" w:cs="Courier New"/>
    </w:rPr>
  </w:style>
  <w:style w:type="character" w:customStyle="1" w:styleId="WW8Num26z2">
    <w:name w:val="WW8Num26z2"/>
    <w:rsid w:val="00453459"/>
    <w:rPr>
      <w:rFonts w:ascii="Wingdings" w:hAnsi="Wingdings"/>
    </w:rPr>
  </w:style>
  <w:style w:type="character" w:customStyle="1" w:styleId="WW8Num26z3">
    <w:name w:val="WW8Num26z3"/>
    <w:rsid w:val="00453459"/>
    <w:rPr>
      <w:rFonts w:ascii="Symbol" w:hAnsi="Symbol"/>
    </w:rPr>
  </w:style>
  <w:style w:type="character" w:customStyle="1" w:styleId="WW8Num32z0">
    <w:name w:val="WW8Num32z0"/>
    <w:rsid w:val="00453459"/>
    <w:rPr>
      <w:b w:val="0"/>
    </w:rPr>
  </w:style>
  <w:style w:type="character" w:customStyle="1" w:styleId="WW8Num40z0">
    <w:name w:val="WW8Num40z0"/>
    <w:rsid w:val="00453459"/>
    <w:rPr>
      <w:rFonts w:ascii="Symbol" w:hAnsi="Symbol"/>
    </w:rPr>
  </w:style>
  <w:style w:type="character" w:customStyle="1" w:styleId="WW8Num40z1">
    <w:name w:val="WW8Num40z1"/>
    <w:rsid w:val="00453459"/>
    <w:rPr>
      <w:rFonts w:ascii="Courier New" w:hAnsi="Courier New" w:cs="Courier New"/>
    </w:rPr>
  </w:style>
  <w:style w:type="character" w:customStyle="1" w:styleId="WW8Num40z5">
    <w:name w:val="WW8Num40z5"/>
    <w:rsid w:val="00453459"/>
    <w:rPr>
      <w:rFonts w:ascii="Wingdings" w:hAnsi="Wingdings"/>
    </w:rPr>
  </w:style>
  <w:style w:type="character" w:customStyle="1" w:styleId="Domylnaczcionkaakapitu1">
    <w:name w:val="Domyślna czcionka akapitu1"/>
    <w:rsid w:val="00453459"/>
  </w:style>
  <w:style w:type="character" w:customStyle="1" w:styleId="Odwoaniedokomentarza1">
    <w:name w:val="Odwołanie do komentarza1"/>
    <w:rsid w:val="00453459"/>
    <w:rPr>
      <w:sz w:val="16"/>
      <w:szCs w:val="16"/>
    </w:rPr>
  </w:style>
  <w:style w:type="character" w:customStyle="1" w:styleId="Odwoaniedokomentarza2">
    <w:name w:val="Odwołanie do komentarza2"/>
    <w:rsid w:val="00453459"/>
    <w:rPr>
      <w:sz w:val="16"/>
      <w:szCs w:val="16"/>
    </w:rPr>
  </w:style>
  <w:style w:type="character" w:customStyle="1" w:styleId="TekstkomentarzaZnak1">
    <w:name w:val="Tekst komentarza Znak1"/>
    <w:rsid w:val="00453459"/>
    <w:rPr>
      <w:rFonts w:ascii="Calibri" w:eastAsia="Calibri" w:hAnsi="Calibri" w:cs="Calibri"/>
    </w:rPr>
  </w:style>
  <w:style w:type="character" w:customStyle="1" w:styleId="Znakiprzypiswkocowych">
    <w:name w:val="Znaki przypisów końcowych"/>
    <w:rsid w:val="00453459"/>
    <w:rPr>
      <w:vertAlign w:val="superscript"/>
    </w:rPr>
  </w:style>
  <w:style w:type="character" w:customStyle="1" w:styleId="Znakinumeracji">
    <w:name w:val="Znaki numeracji"/>
    <w:rsid w:val="00453459"/>
  </w:style>
  <w:style w:type="character" w:customStyle="1" w:styleId="TekstpodstawowyZnak1">
    <w:name w:val="Tekst podstawowy Znak1"/>
    <w:rsid w:val="00453459"/>
    <w:rPr>
      <w:rFonts w:ascii="Calibri" w:eastAsia="Calibri" w:hAnsi="Calibri" w:cs="Calibri"/>
      <w:lang w:eastAsia="ar-SA"/>
    </w:rPr>
  </w:style>
  <w:style w:type="paragraph" w:styleId="Lista">
    <w:name w:val="List"/>
    <w:basedOn w:val="Tekstpodstawowy"/>
    <w:rsid w:val="00453459"/>
    <w:pPr>
      <w:suppressAutoHyphens/>
      <w:spacing w:line="276" w:lineRule="auto"/>
    </w:pPr>
    <w:rPr>
      <w:rFonts w:ascii="Calibri" w:eastAsia="Calibri" w:hAnsi="Calibri" w:cs="Tahoma"/>
      <w:sz w:val="22"/>
      <w:szCs w:val="22"/>
      <w:lang w:eastAsia="ar-SA"/>
    </w:rPr>
  </w:style>
  <w:style w:type="paragraph" w:customStyle="1" w:styleId="Podpis3">
    <w:name w:val="Podpis3"/>
    <w:basedOn w:val="Normalny"/>
    <w:rsid w:val="00453459"/>
    <w:pPr>
      <w:suppressLineNumbers/>
      <w:suppressAutoHyphens/>
      <w:spacing w:before="120" w:after="120" w:line="276" w:lineRule="auto"/>
    </w:pPr>
    <w:rPr>
      <w:rFonts w:ascii="Calibri" w:eastAsia="Calibri" w:hAnsi="Calibri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453459"/>
    <w:pPr>
      <w:suppressLineNumbers/>
      <w:suppressAutoHyphens/>
      <w:spacing w:line="276" w:lineRule="auto"/>
    </w:pPr>
    <w:rPr>
      <w:rFonts w:ascii="Calibri" w:eastAsia="Calibri" w:hAnsi="Calibri" w:cs="Tahoma"/>
      <w:sz w:val="22"/>
      <w:szCs w:val="22"/>
      <w:lang w:eastAsia="ar-SA"/>
    </w:rPr>
  </w:style>
  <w:style w:type="paragraph" w:customStyle="1" w:styleId="Nagwek30">
    <w:name w:val="Nagłówek3"/>
    <w:basedOn w:val="Normalny"/>
    <w:next w:val="Tekstpodstawowy"/>
    <w:rsid w:val="00453459"/>
    <w:pPr>
      <w:keepNext/>
      <w:suppressAutoHyphens/>
      <w:spacing w:before="240" w:after="120" w:line="276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Nagwek20">
    <w:name w:val="Nagłówek2"/>
    <w:basedOn w:val="Normalny"/>
    <w:next w:val="Tekstpodstawowy"/>
    <w:rsid w:val="00453459"/>
    <w:pPr>
      <w:keepNext/>
      <w:suppressAutoHyphens/>
      <w:spacing w:before="240" w:after="120" w:line="276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453459"/>
    <w:pPr>
      <w:suppressLineNumbers/>
      <w:suppressAutoHyphens/>
      <w:spacing w:before="120" w:after="120" w:line="276" w:lineRule="auto"/>
    </w:pPr>
    <w:rPr>
      <w:rFonts w:ascii="Calibri" w:eastAsia="Calibri" w:hAnsi="Calibri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453459"/>
    <w:pPr>
      <w:keepNext/>
      <w:suppressAutoHyphens/>
      <w:spacing w:before="240" w:after="120" w:line="276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453459"/>
    <w:pPr>
      <w:suppressLineNumbers/>
      <w:suppressAutoHyphens/>
      <w:spacing w:before="120" w:after="120" w:line="276" w:lineRule="auto"/>
    </w:pPr>
    <w:rPr>
      <w:rFonts w:ascii="Calibri" w:eastAsia="Calibri" w:hAnsi="Calibri" w:cs="Tahoma"/>
      <w:i/>
      <w:iCs/>
      <w:sz w:val="24"/>
      <w:szCs w:val="24"/>
      <w:lang w:eastAsia="ar-SA"/>
    </w:rPr>
  </w:style>
  <w:style w:type="character" w:customStyle="1" w:styleId="TekstpodstawowywcityZnak1">
    <w:name w:val="Tekst podstawowy wcięty Znak1"/>
    <w:rsid w:val="00453459"/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453459"/>
    <w:pPr>
      <w:suppressAutoHyphens/>
      <w:spacing w:line="100" w:lineRule="atLeast"/>
    </w:pPr>
    <w:rPr>
      <w:rFonts w:cs="Calibri"/>
      <w:lang w:eastAsia="ar-SA"/>
    </w:rPr>
  </w:style>
  <w:style w:type="paragraph" w:customStyle="1" w:styleId="Tekstpodstawowy31">
    <w:name w:val="Tekst podstawowy 31"/>
    <w:basedOn w:val="Normalny"/>
    <w:rsid w:val="00453459"/>
    <w:pPr>
      <w:suppressAutoHyphens/>
      <w:spacing w:after="120" w:line="100" w:lineRule="atLeast"/>
    </w:pPr>
    <w:rPr>
      <w:rFonts w:cs="Calibri"/>
      <w:sz w:val="16"/>
      <w:szCs w:val="16"/>
      <w:lang w:eastAsia="ar-SA"/>
    </w:rPr>
  </w:style>
  <w:style w:type="paragraph" w:customStyle="1" w:styleId="Tekstpodstawowywcity32">
    <w:name w:val="Tekst podstawowy wcięty 32"/>
    <w:basedOn w:val="Normalny"/>
    <w:rsid w:val="00453459"/>
    <w:pPr>
      <w:suppressAutoHyphens/>
      <w:spacing w:after="120" w:line="276" w:lineRule="auto"/>
      <w:ind w:left="283"/>
    </w:pPr>
    <w:rPr>
      <w:rFonts w:ascii="Calibri" w:eastAsia="Calibri" w:hAnsi="Calibri" w:cs="Calibri"/>
      <w:sz w:val="16"/>
      <w:szCs w:val="16"/>
      <w:lang w:eastAsia="ar-SA"/>
    </w:rPr>
  </w:style>
  <w:style w:type="paragraph" w:customStyle="1" w:styleId="Referat">
    <w:name w:val="Referat"/>
    <w:basedOn w:val="Normalny"/>
    <w:rsid w:val="00453459"/>
    <w:pPr>
      <w:suppressAutoHyphens/>
      <w:spacing w:line="480" w:lineRule="atLeast"/>
    </w:pPr>
    <w:rPr>
      <w:rFonts w:cs="Calibri"/>
      <w:sz w:val="24"/>
      <w:szCs w:val="24"/>
      <w:lang w:eastAsia="ar-SA"/>
    </w:rPr>
  </w:style>
  <w:style w:type="paragraph" w:customStyle="1" w:styleId="Standardowy1">
    <w:name w:val="Standardowy1"/>
    <w:rsid w:val="00453459"/>
    <w:pPr>
      <w:suppressAutoHyphens/>
    </w:pPr>
    <w:rPr>
      <w:rFonts w:eastAsia="Arial" w:cs="Calibri"/>
      <w:sz w:val="24"/>
      <w:lang w:eastAsia="ar-SA"/>
    </w:rPr>
  </w:style>
  <w:style w:type="paragraph" w:customStyle="1" w:styleId="Styl3">
    <w:name w:val="Styl3"/>
    <w:basedOn w:val="Normalny"/>
    <w:rsid w:val="00453459"/>
    <w:pPr>
      <w:shd w:val="clear" w:color="auto" w:fill="FFFFFF"/>
      <w:suppressAutoHyphens/>
      <w:spacing w:line="100" w:lineRule="atLeast"/>
      <w:ind w:left="426" w:hanging="360"/>
      <w:jc w:val="both"/>
    </w:pPr>
    <w:rPr>
      <w:rFonts w:cs="Calibri"/>
      <w:sz w:val="24"/>
      <w:szCs w:val="24"/>
      <w:shd w:val="clear" w:color="auto" w:fill="00FFFF"/>
      <w:lang w:eastAsia="ar-SA"/>
    </w:rPr>
  </w:style>
  <w:style w:type="character" w:customStyle="1" w:styleId="TekstkomentarzaZnak2">
    <w:name w:val="Tekst komentarza Znak2"/>
    <w:rsid w:val="00453459"/>
    <w:rPr>
      <w:rFonts w:ascii="Calibri" w:eastAsia="Calibri" w:hAnsi="Calibri" w:cs="Times New Roman"/>
      <w:sz w:val="20"/>
      <w:szCs w:val="20"/>
    </w:rPr>
  </w:style>
  <w:style w:type="paragraph" w:customStyle="1" w:styleId="Zawartotabeli">
    <w:name w:val="Zawartość tabeli"/>
    <w:basedOn w:val="Normalny"/>
    <w:rsid w:val="00453459"/>
    <w:pPr>
      <w:suppressLineNumbers/>
      <w:suppressAutoHyphens/>
      <w:spacing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Nagwektabeli">
    <w:name w:val="Nagłówek tabeli"/>
    <w:basedOn w:val="Zawartotabeli"/>
    <w:rsid w:val="00453459"/>
    <w:pPr>
      <w:jc w:val="center"/>
    </w:pPr>
    <w:rPr>
      <w:b/>
      <w:bCs/>
    </w:rPr>
  </w:style>
  <w:style w:type="paragraph" w:customStyle="1" w:styleId="Tekstkomentarza2">
    <w:name w:val="Tekst komentarza2"/>
    <w:basedOn w:val="Normalny"/>
    <w:rsid w:val="00453459"/>
    <w:pPr>
      <w:suppressAutoHyphens/>
      <w:spacing w:line="276" w:lineRule="auto"/>
    </w:pPr>
    <w:rPr>
      <w:rFonts w:ascii="Calibri" w:eastAsia="Calibri" w:hAnsi="Calibri" w:cs="Calibri"/>
      <w:lang w:eastAsia="ar-SA"/>
    </w:rPr>
  </w:style>
  <w:style w:type="character" w:customStyle="1" w:styleId="TekstprzypisukocowegoZnak1">
    <w:name w:val="Tekst przypisu końcowego Znak1"/>
    <w:semiHidden/>
    <w:rsid w:val="00453459"/>
    <w:rPr>
      <w:rFonts w:ascii="Calibri" w:eastAsia="Calibri" w:hAnsi="Calibri" w:cs="Calibri"/>
      <w:lang w:eastAsia="ar-SA"/>
    </w:rPr>
  </w:style>
  <w:style w:type="paragraph" w:customStyle="1" w:styleId="StandardowyNormalny1">
    <w:name w:val="Standardowy.Normalny1"/>
    <w:rsid w:val="00453459"/>
    <w:pPr>
      <w:suppressAutoHyphens/>
    </w:pPr>
    <w:rPr>
      <w:rFonts w:eastAsia="Arial"/>
      <w:lang w:eastAsia="ar-SA"/>
    </w:rPr>
  </w:style>
  <w:style w:type="paragraph" w:customStyle="1" w:styleId="Zwykytekst1">
    <w:name w:val="Zwykły tekst1"/>
    <w:basedOn w:val="Normalny"/>
    <w:rsid w:val="00453459"/>
    <w:pPr>
      <w:spacing w:line="276" w:lineRule="auto"/>
    </w:pPr>
    <w:rPr>
      <w:rFonts w:ascii="Courier New" w:eastAsia="Calibri" w:hAnsi="Courier New" w:cs="Calibri"/>
      <w:szCs w:val="22"/>
      <w:lang w:eastAsia="ar-SA"/>
    </w:rPr>
  </w:style>
  <w:style w:type="paragraph" w:customStyle="1" w:styleId="Standardowy2">
    <w:name w:val="Standardowy2"/>
    <w:rsid w:val="00453459"/>
    <w:pPr>
      <w:suppressAutoHyphens/>
    </w:pPr>
    <w:rPr>
      <w:rFonts w:eastAsia="Arial"/>
      <w:kern w:val="1"/>
      <w:sz w:val="24"/>
      <w:lang w:eastAsia="ar-SA"/>
    </w:rPr>
  </w:style>
  <w:style w:type="paragraph" w:customStyle="1" w:styleId="Mario">
    <w:name w:val="Mario"/>
    <w:basedOn w:val="Normalny"/>
    <w:rsid w:val="00453459"/>
    <w:pPr>
      <w:widowControl w:val="0"/>
      <w:suppressAutoHyphens/>
      <w:spacing w:line="360" w:lineRule="auto"/>
      <w:jc w:val="both"/>
    </w:pPr>
    <w:rPr>
      <w:rFonts w:ascii="Arial" w:hAnsi="Arial"/>
      <w:sz w:val="24"/>
      <w:lang w:eastAsia="ar-SA"/>
    </w:rPr>
  </w:style>
  <w:style w:type="character" w:customStyle="1" w:styleId="WW8Num8z0">
    <w:name w:val="WW8Num8z0"/>
    <w:rsid w:val="00453459"/>
    <w:rPr>
      <w:b w:val="0"/>
      <w:i w:val="0"/>
    </w:rPr>
  </w:style>
  <w:style w:type="paragraph" w:styleId="Poprawka">
    <w:name w:val="Revision"/>
    <w:hidden/>
    <w:uiPriority w:val="99"/>
    <w:semiHidden/>
    <w:rsid w:val="00453459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453459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numbering" w:customStyle="1" w:styleId="Bezlisty7">
    <w:name w:val="Bez listy7"/>
    <w:next w:val="Bezlisty"/>
    <w:uiPriority w:val="99"/>
    <w:semiHidden/>
    <w:unhideWhenUsed/>
    <w:rsid w:val="00453459"/>
  </w:style>
  <w:style w:type="numbering" w:customStyle="1" w:styleId="Bezlisty8">
    <w:name w:val="Bez listy8"/>
    <w:next w:val="Bezlisty"/>
    <w:uiPriority w:val="99"/>
    <w:semiHidden/>
    <w:unhideWhenUsed/>
    <w:rsid w:val="00453459"/>
  </w:style>
  <w:style w:type="character" w:customStyle="1" w:styleId="FontStyle29">
    <w:name w:val="Font Style29"/>
    <w:uiPriority w:val="99"/>
    <w:rsid w:val="00453459"/>
    <w:rPr>
      <w:rFonts w:ascii="Times New Roman" w:hAnsi="Times New Roman" w:cs="Times New Roman"/>
      <w:sz w:val="22"/>
      <w:szCs w:val="22"/>
    </w:rPr>
  </w:style>
  <w:style w:type="numbering" w:customStyle="1" w:styleId="Styl21">
    <w:name w:val="Styl21"/>
    <w:uiPriority w:val="99"/>
    <w:rsid w:val="00453459"/>
    <w:pPr>
      <w:numPr>
        <w:numId w:val="56"/>
      </w:numPr>
    </w:pPr>
  </w:style>
  <w:style w:type="character" w:customStyle="1" w:styleId="FontStyle79">
    <w:name w:val="Font Style79"/>
    <w:uiPriority w:val="99"/>
    <w:rsid w:val="004462FE"/>
    <w:rPr>
      <w:rFonts w:ascii="Franklin Gothic Medium" w:hAnsi="Franklin Gothic Medium" w:cs="Franklin Gothic Medium"/>
      <w:sz w:val="14"/>
      <w:szCs w:val="14"/>
    </w:rPr>
  </w:style>
  <w:style w:type="character" w:customStyle="1" w:styleId="FontStyle83">
    <w:name w:val="Font Style83"/>
    <w:uiPriority w:val="99"/>
    <w:rsid w:val="004462FE"/>
    <w:rPr>
      <w:rFonts w:ascii="Franklin Gothic Medium" w:hAnsi="Franklin Gothic Medium" w:cs="Franklin Gothic Medium"/>
      <w:b/>
      <w:bCs/>
      <w:sz w:val="12"/>
      <w:szCs w:val="12"/>
    </w:rPr>
  </w:style>
  <w:style w:type="paragraph" w:customStyle="1" w:styleId="Style26">
    <w:name w:val="Style26"/>
    <w:basedOn w:val="Normalny"/>
    <w:uiPriority w:val="99"/>
    <w:rsid w:val="004462FE"/>
    <w:pPr>
      <w:widowControl w:val="0"/>
      <w:autoSpaceDE w:val="0"/>
      <w:autoSpaceDN w:val="0"/>
      <w:adjustRightInd w:val="0"/>
      <w:spacing w:line="187" w:lineRule="exact"/>
      <w:ind w:firstLine="259"/>
    </w:pPr>
    <w:rPr>
      <w:rFonts w:ascii="Cambria" w:eastAsia="MS Mincho" w:hAnsi="Cambria"/>
      <w:sz w:val="24"/>
      <w:szCs w:val="24"/>
    </w:rPr>
  </w:style>
  <w:style w:type="paragraph" w:customStyle="1" w:styleId="Style31">
    <w:name w:val="Style31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paragraph" w:customStyle="1" w:styleId="Style50">
    <w:name w:val="Style50"/>
    <w:basedOn w:val="Normalny"/>
    <w:uiPriority w:val="99"/>
    <w:rsid w:val="004462FE"/>
    <w:pPr>
      <w:widowControl w:val="0"/>
      <w:autoSpaceDE w:val="0"/>
      <w:autoSpaceDN w:val="0"/>
      <w:adjustRightInd w:val="0"/>
      <w:spacing w:line="178" w:lineRule="exact"/>
    </w:pPr>
    <w:rPr>
      <w:rFonts w:ascii="Cambria" w:eastAsia="MS Mincho" w:hAnsi="Cambria"/>
      <w:sz w:val="24"/>
      <w:szCs w:val="24"/>
    </w:rPr>
  </w:style>
  <w:style w:type="paragraph" w:customStyle="1" w:styleId="Style58">
    <w:name w:val="Style58"/>
    <w:basedOn w:val="Normalny"/>
    <w:uiPriority w:val="99"/>
    <w:rsid w:val="004462FE"/>
    <w:pPr>
      <w:widowControl w:val="0"/>
      <w:autoSpaceDE w:val="0"/>
      <w:autoSpaceDN w:val="0"/>
      <w:adjustRightInd w:val="0"/>
      <w:spacing w:line="182" w:lineRule="exact"/>
    </w:pPr>
    <w:rPr>
      <w:rFonts w:ascii="Cambria" w:eastAsia="MS Mincho" w:hAnsi="Cambria"/>
      <w:sz w:val="24"/>
      <w:szCs w:val="24"/>
    </w:rPr>
  </w:style>
  <w:style w:type="paragraph" w:customStyle="1" w:styleId="Style59">
    <w:name w:val="Style59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character" w:customStyle="1" w:styleId="FontStyle84">
    <w:name w:val="Font Style84"/>
    <w:uiPriority w:val="99"/>
    <w:rsid w:val="004462FE"/>
    <w:rPr>
      <w:rFonts w:ascii="Franklin Gothic Medium" w:hAnsi="Franklin Gothic Medium" w:cs="Franklin Gothic Medium"/>
      <w:sz w:val="14"/>
      <w:szCs w:val="14"/>
    </w:rPr>
  </w:style>
  <w:style w:type="character" w:customStyle="1" w:styleId="FontStyle100">
    <w:name w:val="Font Style100"/>
    <w:uiPriority w:val="99"/>
    <w:rsid w:val="004462FE"/>
    <w:rPr>
      <w:rFonts w:ascii="Cambria" w:hAnsi="Cambria" w:cs="Cambria"/>
      <w:sz w:val="16"/>
      <w:szCs w:val="16"/>
    </w:rPr>
  </w:style>
  <w:style w:type="paragraph" w:customStyle="1" w:styleId="Style1">
    <w:name w:val="Style1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paragraph" w:customStyle="1" w:styleId="Style52">
    <w:name w:val="Style52"/>
    <w:basedOn w:val="Normalny"/>
    <w:uiPriority w:val="99"/>
    <w:rsid w:val="004462FE"/>
    <w:pPr>
      <w:widowControl w:val="0"/>
      <w:autoSpaceDE w:val="0"/>
      <w:autoSpaceDN w:val="0"/>
      <w:adjustRightInd w:val="0"/>
      <w:spacing w:line="173" w:lineRule="exact"/>
      <w:jc w:val="both"/>
    </w:pPr>
    <w:rPr>
      <w:rFonts w:ascii="Cambria" w:eastAsia="MS Mincho" w:hAnsi="Cambria"/>
      <w:sz w:val="24"/>
      <w:szCs w:val="24"/>
    </w:rPr>
  </w:style>
  <w:style w:type="paragraph" w:customStyle="1" w:styleId="Style22">
    <w:name w:val="Style22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character" w:customStyle="1" w:styleId="FontStyle85">
    <w:name w:val="Font Style85"/>
    <w:uiPriority w:val="99"/>
    <w:rsid w:val="004462FE"/>
    <w:rPr>
      <w:rFonts w:ascii="Franklin Gothic Medium" w:hAnsi="Franklin Gothic Medium" w:cs="Franklin Gothic Medium"/>
      <w:sz w:val="14"/>
      <w:szCs w:val="14"/>
    </w:rPr>
  </w:style>
  <w:style w:type="paragraph" w:customStyle="1" w:styleId="Style33">
    <w:name w:val="Style33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paragraph" w:customStyle="1" w:styleId="Style49">
    <w:name w:val="Style49"/>
    <w:basedOn w:val="Normalny"/>
    <w:uiPriority w:val="99"/>
    <w:rsid w:val="004462FE"/>
    <w:pPr>
      <w:widowControl w:val="0"/>
      <w:autoSpaceDE w:val="0"/>
      <w:autoSpaceDN w:val="0"/>
      <w:adjustRightInd w:val="0"/>
      <w:spacing w:line="259" w:lineRule="exact"/>
    </w:pPr>
    <w:rPr>
      <w:rFonts w:ascii="Cambria" w:eastAsia="MS Mincho" w:hAnsi="Cambria"/>
      <w:sz w:val="24"/>
      <w:szCs w:val="24"/>
    </w:rPr>
  </w:style>
  <w:style w:type="character" w:customStyle="1" w:styleId="FontStyle66">
    <w:name w:val="Font Style66"/>
    <w:uiPriority w:val="99"/>
    <w:rsid w:val="004462FE"/>
    <w:rPr>
      <w:rFonts w:ascii="Cambria" w:hAnsi="Cambria" w:cs="Cambria"/>
      <w:b/>
      <w:bCs/>
      <w:spacing w:val="-10"/>
      <w:sz w:val="16"/>
      <w:szCs w:val="16"/>
    </w:rPr>
  </w:style>
  <w:style w:type="character" w:customStyle="1" w:styleId="FontStyle88">
    <w:name w:val="Font Style88"/>
    <w:uiPriority w:val="99"/>
    <w:rsid w:val="004462FE"/>
    <w:rPr>
      <w:rFonts w:ascii="Franklin Gothic Medium" w:hAnsi="Franklin Gothic Medium" w:cs="Franklin Gothic Medium"/>
      <w:b/>
      <w:bCs/>
      <w:i/>
      <w:iCs/>
      <w:sz w:val="14"/>
      <w:szCs w:val="14"/>
    </w:rPr>
  </w:style>
  <w:style w:type="paragraph" w:customStyle="1" w:styleId="Style14">
    <w:name w:val="Style14"/>
    <w:basedOn w:val="Normalny"/>
    <w:uiPriority w:val="99"/>
    <w:rsid w:val="004462FE"/>
    <w:pPr>
      <w:widowControl w:val="0"/>
      <w:autoSpaceDE w:val="0"/>
      <w:autoSpaceDN w:val="0"/>
      <w:adjustRightInd w:val="0"/>
      <w:spacing w:line="182" w:lineRule="exact"/>
      <w:ind w:hanging="254"/>
    </w:pPr>
    <w:rPr>
      <w:rFonts w:ascii="Cambria" w:eastAsia="MS Mincho" w:hAnsi="Cambria"/>
      <w:sz w:val="24"/>
      <w:szCs w:val="24"/>
    </w:rPr>
  </w:style>
  <w:style w:type="paragraph" w:customStyle="1" w:styleId="Style30">
    <w:name w:val="Style30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paragraph" w:customStyle="1" w:styleId="Style51">
    <w:name w:val="Style51"/>
    <w:basedOn w:val="Normalny"/>
    <w:uiPriority w:val="99"/>
    <w:rsid w:val="004462FE"/>
    <w:pPr>
      <w:widowControl w:val="0"/>
      <w:autoSpaceDE w:val="0"/>
      <w:autoSpaceDN w:val="0"/>
      <w:adjustRightInd w:val="0"/>
      <w:spacing w:line="154" w:lineRule="exact"/>
      <w:ind w:hanging="278"/>
    </w:pPr>
    <w:rPr>
      <w:rFonts w:ascii="Cambria" w:eastAsia="MS Mincho" w:hAnsi="Cambria"/>
      <w:sz w:val="24"/>
      <w:szCs w:val="24"/>
    </w:rPr>
  </w:style>
  <w:style w:type="paragraph" w:customStyle="1" w:styleId="Style55">
    <w:name w:val="Style55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character" w:customStyle="1" w:styleId="FontStyle74">
    <w:name w:val="Font Style74"/>
    <w:uiPriority w:val="99"/>
    <w:rsid w:val="004462FE"/>
    <w:rPr>
      <w:rFonts w:ascii="Constantia" w:hAnsi="Constantia" w:cs="Constantia"/>
      <w:sz w:val="14"/>
      <w:szCs w:val="14"/>
    </w:rPr>
  </w:style>
  <w:style w:type="paragraph" w:customStyle="1" w:styleId="Style46">
    <w:name w:val="Style46"/>
    <w:basedOn w:val="Normalny"/>
    <w:uiPriority w:val="99"/>
    <w:rsid w:val="004462FE"/>
    <w:pPr>
      <w:widowControl w:val="0"/>
      <w:autoSpaceDE w:val="0"/>
      <w:autoSpaceDN w:val="0"/>
      <w:adjustRightInd w:val="0"/>
      <w:spacing w:line="173" w:lineRule="exact"/>
      <w:ind w:hanging="322"/>
    </w:pPr>
    <w:rPr>
      <w:rFonts w:ascii="Cambria" w:eastAsia="MS Mincho" w:hAnsi="Cambria"/>
      <w:sz w:val="24"/>
      <w:szCs w:val="24"/>
    </w:rPr>
  </w:style>
  <w:style w:type="paragraph" w:customStyle="1" w:styleId="Style37">
    <w:name w:val="Style37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paragraph" w:customStyle="1" w:styleId="Style39">
    <w:name w:val="Style39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character" w:customStyle="1" w:styleId="FontStyle91">
    <w:name w:val="Font Style91"/>
    <w:uiPriority w:val="99"/>
    <w:rsid w:val="004462FE"/>
    <w:rPr>
      <w:rFonts w:ascii="Arial" w:hAnsi="Arial" w:cs="Arial"/>
      <w:b/>
      <w:bCs/>
      <w:sz w:val="14"/>
      <w:szCs w:val="14"/>
    </w:rPr>
  </w:style>
  <w:style w:type="paragraph" w:customStyle="1" w:styleId="Style35">
    <w:name w:val="Style35"/>
    <w:basedOn w:val="Normalny"/>
    <w:uiPriority w:val="99"/>
    <w:rsid w:val="004462FE"/>
    <w:pPr>
      <w:widowControl w:val="0"/>
      <w:autoSpaceDE w:val="0"/>
      <w:autoSpaceDN w:val="0"/>
      <w:adjustRightInd w:val="0"/>
      <w:spacing w:line="178" w:lineRule="exact"/>
      <w:ind w:hanging="269"/>
    </w:pPr>
    <w:rPr>
      <w:rFonts w:ascii="Cambria" w:eastAsia="MS Mincho" w:hAnsi="Cambria"/>
      <w:sz w:val="24"/>
      <w:szCs w:val="24"/>
    </w:rPr>
  </w:style>
  <w:style w:type="paragraph" w:customStyle="1" w:styleId="Style23">
    <w:name w:val="Style23"/>
    <w:basedOn w:val="Normalny"/>
    <w:uiPriority w:val="99"/>
    <w:rsid w:val="004462FE"/>
    <w:pPr>
      <w:widowControl w:val="0"/>
      <w:autoSpaceDE w:val="0"/>
      <w:autoSpaceDN w:val="0"/>
      <w:adjustRightInd w:val="0"/>
      <w:spacing w:line="178" w:lineRule="exact"/>
    </w:pPr>
    <w:rPr>
      <w:rFonts w:ascii="Cambria" w:eastAsia="MS Mincho" w:hAnsi="Cambria"/>
      <w:sz w:val="24"/>
      <w:szCs w:val="24"/>
    </w:rPr>
  </w:style>
  <w:style w:type="paragraph" w:customStyle="1" w:styleId="Style56">
    <w:name w:val="Style56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character" w:customStyle="1" w:styleId="FontStyle97">
    <w:name w:val="Font Style97"/>
    <w:uiPriority w:val="99"/>
    <w:rsid w:val="004462FE"/>
    <w:rPr>
      <w:rFonts w:ascii="Franklin Gothic Medium" w:hAnsi="Franklin Gothic Medium" w:cs="Franklin Gothic Medium"/>
      <w:sz w:val="12"/>
      <w:szCs w:val="12"/>
    </w:rPr>
  </w:style>
  <w:style w:type="character" w:customStyle="1" w:styleId="FontStyle98">
    <w:name w:val="Font Style98"/>
    <w:uiPriority w:val="99"/>
    <w:rsid w:val="004462FE"/>
    <w:rPr>
      <w:rFonts w:ascii="Franklin Gothic Medium" w:hAnsi="Franklin Gothic Medium" w:cs="Franklin Gothic Medium"/>
      <w:b/>
      <w:bCs/>
      <w:sz w:val="16"/>
      <w:szCs w:val="16"/>
    </w:rPr>
  </w:style>
  <w:style w:type="character" w:customStyle="1" w:styleId="FontStyle101">
    <w:name w:val="Font Style101"/>
    <w:uiPriority w:val="99"/>
    <w:rsid w:val="004462FE"/>
    <w:rPr>
      <w:rFonts w:ascii="Arial" w:hAnsi="Arial" w:cs="Arial"/>
      <w:spacing w:val="-10"/>
      <w:sz w:val="18"/>
      <w:szCs w:val="18"/>
    </w:rPr>
  </w:style>
  <w:style w:type="character" w:customStyle="1" w:styleId="FontStyle102">
    <w:name w:val="Font Style102"/>
    <w:uiPriority w:val="99"/>
    <w:rsid w:val="004462FE"/>
    <w:rPr>
      <w:rFonts w:ascii="Franklin Gothic Medium" w:hAnsi="Franklin Gothic Medium" w:cs="Franklin Gothic Medium"/>
      <w:i/>
      <w:iCs/>
      <w:sz w:val="14"/>
      <w:szCs w:val="14"/>
    </w:rPr>
  </w:style>
  <w:style w:type="character" w:customStyle="1" w:styleId="FontStyle78">
    <w:name w:val="Font Style78"/>
    <w:uiPriority w:val="99"/>
    <w:rsid w:val="004462FE"/>
    <w:rPr>
      <w:rFonts w:ascii="Constantia" w:hAnsi="Constantia" w:cs="Constantia"/>
      <w:sz w:val="10"/>
      <w:szCs w:val="10"/>
    </w:rPr>
  </w:style>
  <w:style w:type="paragraph" w:customStyle="1" w:styleId="Style12">
    <w:name w:val="Style12"/>
    <w:basedOn w:val="Normalny"/>
    <w:uiPriority w:val="99"/>
    <w:rsid w:val="004462FE"/>
    <w:pPr>
      <w:widowControl w:val="0"/>
      <w:autoSpaceDE w:val="0"/>
      <w:autoSpaceDN w:val="0"/>
      <w:adjustRightInd w:val="0"/>
      <w:spacing w:line="197" w:lineRule="exact"/>
      <w:ind w:hanging="283"/>
    </w:pPr>
    <w:rPr>
      <w:rFonts w:ascii="Cambria" w:eastAsia="MS Mincho" w:hAnsi="Cambria"/>
      <w:sz w:val="24"/>
      <w:szCs w:val="24"/>
    </w:rPr>
  </w:style>
  <w:style w:type="paragraph" w:customStyle="1" w:styleId="Style32">
    <w:name w:val="Style32"/>
    <w:basedOn w:val="Normalny"/>
    <w:uiPriority w:val="99"/>
    <w:rsid w:val="004462FE"/>
    <w:pPr>
      <w:widowControl w:val="0"/>
      <w:autoSpaceDE w:val="0"/>
      <w:autoSpaceDN w:val="0"/>
      <w:adjustRightInd w:val="0"/>
      <w:spacing w:line="182" w:lineRule="exact"/>
      <w:jc w:val="both"/>
    </w:pPr>
    <w:rPr>
      <w:rFonts w:ascii="Cambria" w:eastAsia="MS Mincho" w:hAnsi="Cambr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8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EB3ED3-F467-4757-9DF7-E013B352C44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8808D2C-E9DE-44CD-A129-77AF0153A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OS SW</vt:lpstr>
    </vt:vector>
  </TitlesOfParts>
  <Company>JW 3090</Company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 SW</dc:title>
  <dc:subject/>
  <dc:creator>Nowak Anna Teresa</dc:creator>
  <cp:keywords/>
  <cp:lastModifiedBy>Nowak Anna Teresa</cp:lastModifiedBy>
  <cp:revision>2</cp:revision>
  <cp:lastPrinted>2024-04-23T09:14:00Z</cp:lastPrinted>
  <dcterms:created xsi:type="dcterms:W3CDTF">2024-11-18T11:30:00Z</dcterms:created>
  <dcterms:modified xsi:type="dcterms:W3CDTF">2024-11-18T11:30:00Z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94f9d1fe-5f1f-4c63-ab9d-6d3da3c56419</vt:lpwstr>
  </property>
  <property fmtid="{D5CDD505-2E9C-101B-9397-08002B2CF9AE}" pid="3" name="bjSaver">
    <vt:lpwstr>9I+wK+Y81Em3c12f4swpZ/hdFWNiCxx1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Nowak Anna Teresa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10.11.176.9</vt:lpwstr>
  </property>
</Properties>
</file>