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3C102" w14:textId="77777777" w:rsidR="00F328D6" w:rsidRDefault="00F328D6" w:rsidP="00B704EC">
      <w:pPr>
        <w:pStyle w:val="Tekstprzypisudolnego"/>
        <w:jc w:val="right"/>
        <w:rPr>
          <w:bCs/>
          <w:i/>
          <w:iCs/>
        </w:rPr>
      </w:pPr>
    </w:p>
    <w:p w14:paraId="792028E3" w14:textId="1CE7889D" w:rsidR="000F5C89" w:rsidRPr="00B704EC" w:rsidRDefault="00B41491" w:rsidP="00B704EC">
      <w:pPr>
        <w:pStyle w:val="Tekstprzypisudolnego"/>
        <w:jc w:val="right"/>
        <w:rPr>
          <w:rFonts w:ascii="Arial" w:hAnsi="Arial" w:cs="Arial"/>
          <w:sz w:val="22"/>
          <w:szCs w:val="22"/>
        </w:rPr>
      </w:pPr>
      <w:r>
        <w:rPr>
          <w:bCs/>
          <w:i/>
          <w:iCs/>
        </w:rPr>
        <w:t xml:space="preserve"> </w:t>
      </w:r>
      <w:r w:rsidR="000F5C89" w:rsidRPr="00B704EC">
        <w:rPr>
          <w:rFonts w:ascii="Arial" w:hAnsi="Arial" w:cs="Arial"/>
          <w:sz w:val="22"/>
          <w:szCs w:val="22"/>
        </w:rPr>
        <w:t xml:space="preserve">    </w:t>
      </w:r>
      <w:r w:rsidR="00741FB2" w:rsidRPr="00B704EC">
        <w:rPr>
          <w:rFonts w:ascii="Arial" w:hAnsi="Arial" w:cs="Arial"/>
          <w:sz w:val="22"/>
          <w:szCs w:val="22"/>
        </w:rPr>
        <w:t xml:space="preserve">            </w:t>
      </w:r>
      <w:r w:rsidR="00421AE0" w:rsidRPr="00B704EC">
        <w:rPr>
          <w:rFonts w:ascii="Arial" w:hAnsi="Arial" w:cs="Arial"/>
          <w:sz w:val="22"/>
          <w:szCs w:val="22"/>
        </w:rPr>
        <w:t xml:space="preserve">Kostrzyn nad Odrą </w:t>
      </w:r>
      <w:r w:rsidR="000D7249">
        <w:rPr>
          <w:rFonts w:ascii="Arial" w:hAnsi="Arial" w:cs="Arial"/>
          <w:sz w:val="22"/>
          <w:szCs w:val="22"/>
        </w:rPr>
        <w:t>1</w:t>
      </w:r>
      <w:r w:rsidR="00A23CB7">
        <w:rPr>
          <w:rFonts w:ascii="Arial" w:hAnsi="Arial" w:cs="Arial"/>
          <w:sz w:val="22"/>
          <w:szCs w:val="22"/>
        </w:rPr>
        <w:t>8</w:t>
      </w:r>
      <w:r w:rsidR="00741FB2" w:rsidRPr="00B704EC">
        <w:rPr>
          <w:rFonts w:ascii="Arial" w:hAnsi="Arial" w:cs="Arial"/>
          <w:sz w:val="22"/>
          <w:szCs w:val="22"/>
        </w:rPr>
        <w:t>.</w:t>
      </w:r>
      <w:r w:rsidR="000D7249">
        <w:rPr>
          <w:rFonts w:ascii="Arial" w:hAnsi="Arial" w:cs="Arial"/>
          <w:sz w:val="22"/>
          <w:szCs w:val="22"/>
        </w:rPr>
        <w:t>11</w:t>
      </w:r>
      <w:r w:rsidR="009B10A3" w:rsidRPr="00B704EC">
        <w:rPr>
          <w:rFonts w:ascii="Arial" w:hAnsi="Arial" w:cs="Arial"/>
          <w:sz w:val="22"/>
          <w:szCs w:val="22"/>
        </w:rPr>
        <w:t>.</w:t>
      </w:r>
      <w:r w:rsidR="00EB08DA" w:rsidRPr="00B704EC">
        <w:rPr>
          <w:rFonts w:ascii="Arial" w:hAnsi="Arial" w:cs="Arial"/>
          <w:sz w:val="22"/>
          <w:szCs w:val="22"/>
        </w:rPr>
        <w:t>202</w:t>
      </w:r>
      <w:r w:rsidR="000D7249">
        <w:rPr>
          <w:rFonts w:ascii="Arial" w:hAnsi="Arial" w:cs="Arial"/>
          <w:sz w:val="22"/>
          <w:szCs w:val="22"/>
        </w:rPr>
        <w:t>4</w:t>
      </w:r>
      <w:r w:rsidR="000F5C89" w:rsidRPr="00B704EC">
        <w:rPr>
          <w:rFonts w:ascii="Arial" w:hAnsi="Arial" w:cs="Arial"/>
          <w:sz w:val="22"/>
          <w:szCs w:val="22"/>
        </w:rPr>
        <w:t xml:space="preserve">r.                            </w:t>
      </w:r>
    </w:p>
    <w:p w14:paraId="61CD9163" w14:textId="6E2669DB" w:rsidR="005B142C" w:rsidRPr="00E01774" w:rsidRDefault="00A76213" w:rsidP="005B142C">
      <w:pPr>
        <w:rPr>
          <w:rFonts w:ascii="Arial" w:hAnsi="Arial" w:cs="Arial"/>
          <w:sz w:val="22"/>
          <w:szCs w:val="22"/>
        </w:rPr>
      </w:pPr>
      <w:r>
        <w:rPr>
          <w:rFonts w:ascii="Arial" w:hAnsi="Arial" w:cs="Arial"/>
          <w:sz w:val="22"/>
          <w:szCs w:val="22"/>
        </w:rPr>
        <w:t xml:space="preserve">Znak sprawy: </w:t>
      </w:r>
      <w:r w:rsidR="00BD0C29">
        <w:rPr>
          <w:rFonts w:ascii="Arial" w:hAnsi="Arial" w:cs="Arial"/>
          <w:sz w:val="22"/>
          <w:szCs w:val="22"/>
        </w:rPr>
        <w:t>OA</w:t>
      </w:r>
      <w:r w:rsidR="00E01774" w:rsidRPr="00E01774">
        <w:rPr>
          <w:rFonts w:ascii="Arial" w:hAnsi="Arial" w:cs="Arial"/>
          <w:sz w:val="22"/>
          <w:szCs w:val="22"/>
        </w:rPr>
        <w:t>.</w:t>
      </w:r>
      <w:r w:rsidR="00C32A1B">
        <w:rPr>
          <w:rFonts w:ascii="Arial" w:hAnsi="Arial" w:cs="Arial"/>
          <w:sz w:val="22"/>
          <w:szCs w:val="22"/>
        </w:rPr>
        <w:t>2600.7.</w:t>
      </w:r>
      <w:r w:rsidR="00E01774" w:rsidRPr="00E01774">
        <w:rPr>
          <w:rFonts w:ascii="Arial" w:hAnsi="Arial" w:cs="Arial"/>
          <w:sz w:val="22"/>
          <w:szCs w:val="22"/>
        </w:rPr>
        <w:t>202</w:t>
      </w:r>
      <w:r w:rsidR="00EE62AC">
        <w:rPr>
          <w:rFonts w:ascii="Arial" w:hAnsi="Arial" w:cs="Arial"/>
          <w:sz w:val="22"/>
          <w:szCs w:val="22"/>
        </w:rPr>
        <w:t>4</w:t>
      </w:r>
      <w:r w:rsidR="00A23CB7">
        <w:rPr>
          <w:rFonts w:ascii="Arial" w:hAnsi="Arial" w:cs="Arial"/>
          <w:sz w:val="22"/>
          <w:szCs w:val="22"/>
        </w:rPr>
        <w:t>.WB</w:t>
      </w:r>
    </w:p>
    <w:p w14:paraId="264F65CC" w14:textId="77777777" w:rsidR="005B142C" w:rsidRPr="00B704EC" w:rsidRDefault="005B142C">
      <w:pPr>
        <w:jc w:val="both"/>
        <w:rPr>
          <w:rFonts w:ascii="Arial" w:hAnsi="Arial" w:cs="Arial"/>
          <w:b/>
          <w:i/>
          <w:sz w:val="22"/>
          <w:szCs w:val="22"/>
        </w:rPr>
      </w:pPr>
    </w:p>
    <w:p w14:paraId="4F010CFD" w14:textId="77777777" w:rsidR="000F5C89" w:rsidRPr="00B704EC" w:rsidRDefault="000F5C89">
      <w:pPr>
        <w:jc w:val="both"/>
        <w:rPr>
          <w:rFonts w:ascii="Arial" w:hAnsi="Arial" w:cs="Arial"/>
          <w:b/>
          <w:sz w:val="22"/>
          <w:szCs w:val="22"/>
        </w:rPr>
      </w:pPr>
      <w:r w:rsidRPr="00B704EC">
        <w:rPr>
          <w:rFonts w:ascii="Arial" w:hAnsi="Arial" w:cs="Arial"/>
          <w:sz w:val="22"/>
          <w:szCs w:val="22"/>
        </w:rPr>
        <w:t xml:space="preserve">                                                      </w:t>
      </w:r>
      <w:r w:rsidRPr="00B704EC">
        <w:rPr>
          <w:rFonts w:ascii="Arial" w:hAnsi="Arial" w:cs="Arial"/>
          <w:b/>
          <w:sz w:val="22"/>
          <w:szCs w:val="22"/>
        </w:rPr>
        <w:t>ZAPYTANIE OFERTOWE</w:t>
      </w:r>
    </w:p>
    <w:p w14:paraId="765C237E" w14:textId="77777777" w:rsidR="000F5C89" w:rsidRPr="00B704EC" w:rsidRDefault="000F5C89">
      <w:pPr>
        <w:jc w:val="both"/>
        <w:rPr>
          <w:rFonts w:ascii="Arial" w:hAnsi="Arial" w:cs="Arial"/>
          <w:b/>
          <w:sz w:val="22"/>
          <w:szCs w:val="22"/>
        </w:rPr>
      </w:pPr>
    </w:p>
    <w:p w14:paraId="47CA93F5" w14:textId="27F64627" w:rsidR="009E4C99" w:rsidRPr="000D7249" w:rsidRDefault="00EB08DA" w:rsidP="009E4C99">
      <w:pPr>
        <w:pStyle w:val="Tekstpodstawowy"/>
        <w:spacing w:line="360" w:lineRule="auto"/>
        <w:jc w:val="both"/>
        <w:rPr>
          <w:rFonts w:ascii="Arial" w:hAnsi="Arial" w:cs="Arial"/>
          <w:sz w:val="22"/>
          <w:szCs w:val="22"/>
        </w:rPr>
      </w:pPr>
      <w:r w:rsidRPr="00B704EC">
        <w:rPr>
          <w:rFonts w:ascii="Arial" w:hAnsi="Arial" w:cs="Arial"/>
          <w:sz w:val="22"/>
          <w:szCs w:val="22"/>
        </w:rPr>
        <w:t>Na podstawie Zarządzenia Nr 1/2021 Burmistrza Miasta Kostrzyn nad Odrą,                                               z dnia 4 stycznia 2021 roku, w sprawie: wprowadzenia Regulaminu udzielania zamówień publicznych o których mowa w ustawie z dnia w ustawie z dnia 11 września 2019r. Prawo z</w:t>
      </w:r>
      <w:r w:rsidR="00A76213">
        <w:rPr>
          <w:rFonts w:ascii="Arial" w:hAnsi="Arial" w:cs="Arial"/>
          <w:sz w:val="22"/>
          <w:szCs w:val="22"/>
        </w:rPr>
        <w:t xml:space="preserve">amówień publicznych </w:t>
      </w:r>
      <w:r w:rsidRPr="00B704EC">
        <w:rPr>
          <w:rFonts w:ascii="Arial" w:hAnsi="Arial" w:cs="Arial"/>
          <w:sz w:val="22"/>
          <w:szCs w:val="22"/>
        </w:rPr>
        <w:t>oraz  w</w:t>
      </w:r>
      <w:r w:rsidR="000F5C89" w:rsidRPr="00B704EC">
        <w:rPr>
          <w:rFonts w:ascii="Arial" w:hAnsi="Arial" w:cs="Arial"/>
          <w:sz w:val="22"/>
          <w:szCs w:val="22"/>
        </w:rPr>
        <w:t xml:space="preserve"> związku z art.</w:t>
      </w:r>
      <w:r w:rsidR="00E855FB" w:rsidRPr="00B704EC">
        <w:rPr>
          <w:rFonts w:ascii="Arial" w:hAnsi="Arial" w:cs="Arial"/>
          <w:sz w:val="22"/>
          <w:szCs w:val="22"/>
        </w:rPr>
        <w:t>2 ust.1 pkt.1</w:t>
      </w:r>
      <w:r w:rsidR="000F5C89" w:rsidRPr="00B704EC">
        <w:rPr>
          <w:rFonts w:ascii="Arial" w:hAnsi="Arial" w:cs="Arial"/>
          <w:sz w:val="22"/>
          <w:szCs w:val="22"/>
        </w:rPr>
        <w:t xml:space="preserve"> ustawy </w:t>
      </w:r>
      <w:r w:rsidR="00E855FB" w:rsidRPr="00B704EC">
        <w:rPr>
          <w:rFonts w:ascii="Arial" w:hAnsi="Arial" w:cs="Arial"/>
          <w:sz w:val="22"/>
          <w:szCs w:val="22"/>
        </w:rPr>
        <w:t xml:space="preserve">z dnia 11 września 2019r. Prawo zamówień publicznych </w:t>
      </w:r>
      <w:r w:rsidR="00434CDA">
        <w:rPr>
          <w:rFonts w:ascii="Arial" w:hAnsi="Arial" w:cs="Arial"/>
          <w:sz w:val="22"/>
          <w:szCs w:val="22"/>
        </w:rPr>
        <w:t>(Dz.U. z 2024</w:t>
      </w:r>
      <w:r w:rsidR="00434CDA" w:rsidRPr="00B704EC">
        <w:rPr>
          <w:rFonts w:ascii="Arial" w:hAnsi="Arial" w:cs="Arial"/>
          <w:sz w:val="22"/>
          <w:szCs w:val="22"/>
        </w:rPr>
        <w:t xml:space="preserve"> r. poz. </w:t>
      </w:r>
      <w:r w:rsidR="00434CDA">
        <w:rPr>
          <w:rFonts w:ascii="Arial" w:hAnsi="Arial" w:cs="Arial"/>
          <w:sz w:val="22"/>
          <w:szCs w:val="22"/>
        </w:rPr>
        <w:t>1320</w:t>
      </w:r>
      <w:r w:rsidR="00434CDA" w:rsidRPr="00B704EC">
        <w:rPr>
          <w:rFonts w:ascii="Arial" w:hAnsi="Arial" w:cs="Arial"/>
          <w:sz w:val="22"/>
          <w:szCs w:val="22"/>
        </w:rPr>
        <w:t>)</w:t>
      </w:r>
      <w:r w:rsidR="00A76213">
        <w:rPr>
          <w:rFonts w:ascii="Arial" w:hAnsi="Arial" w:cs="Arial"/>
          <w:sz w:val="22"/>
          <w:szCs w:val="22"/>
        </w:rPr>
        <w:t xml:space="preserve"> zwra</w:t>
      </w:r>
      <w:r w:rsidR="000F5C89" w:rsidRPr="00B704EC">
        <w:rPr>
          <w:rFonts w:ascii="Arial" w:hAnsi="Arial" w:cs="Arial"/>
          <w:sz w:val="22"/>
          <w:szCs w:val="22"/>
        </w:rPr>
        <w:t>camy się z zapytaniem ofertowym</w:t>
      </w:r>
      <w:r w:rsidR="002753B9" w:rsidRPr="00B704EC">
        <w:rPr>
          <w:rFonts w:ascii="Arial" w:hAnsi="Arial" w:cs="Arial"/>
          <w:sz w:val="22"/>
          <w:szCs w:val="22"/>
        </w:rPr>
        <w:t xml:space="preserve"> </w:t>
      </w:r>
      <w:r w:rsidR="000F5C89" w:rsidRPr="00B704EC">
        <w:rPr>
          <w:rFonts w:ascii="Arial" w:hAnsi="Arial" w:cs="Arial"/>
          <w:sz w:val="22"/>
          <w:szCs w:val="22"/>
        </w:rPr>
        <w:t>o cenę</w:t>
      </w:r>
      <w:r w:rsidR="003C7EE8" w:rsidRPr="00B704EC">
        <w:rPr>
          <w:rFonts w:ascii="Arial" w:hAnsi="Arial" w:cs="Arial"/>
          <w:sz w:val="22"/>
          <w:szCs w:val="22"/>
        </w:rPr>
        <w:t xml:space="preserve"> na</w:t>
      </w:r>
      <w:r w:rsidR="00990B92" w:rsidRPr="00B704EC">
        <w:rPr>
          <w:rFonts w:ascii="Arial" w:hAnsi="Arial" w:cs="Arial"/>
          <w:sz w:val="22"/>
          <w:szCs w:val="22"/>
        </w:rPr>
        <w:t xml:space="preserve"> </w:t>
      </w:r>
      <w:r w:rsidR="00990B92" w:rsidRPr="00B704EC">
        <w:rPr>
          <w:rFonts w:ascii="Arial" w:hAnsi="Arial" w:cs="Arial"/>
          <w:b/>
          <w:sz w:val="22"/>
          <w:szCs w:val="22"/>
        </w:rPr>
        <w:t xml:space="preserve">dostawę </w:t>
      </w:r>
      <w:r w:rsidR="00434CDA">
        <w:rPr>
          <w:rFonts w:ascii="Arial" w:hAnsi="Arial" w:cs="Arial"/>
          <w:b/>
          <w:sz w:val="22"/>
          <w:szCs w:val="22"/>
        </w:rPr>
        <w:t xml:space="preserve">sprzętu obejmującego bezprzewodowy system konferencyjny </w:t>
      </w:r>
      <w:bookmarkStart w:id="0" w:name="_Hlk182381715"/>
      <w:r w:rsidR="00C32A1B">
        <w:rPr>
          <w:rFonts w:ascii="Arial" w:hAnsi="Arial" w:cs="Arial"/>
          <w:b/>
          <w:sz w:val="22"/>
          <w:szCs w:val="22"/>
        </w:rPr>
        <w:t>na potrzeby</w:t>
      </w:r>
      <w:r w:rsidR="008B2AEE">
        <w:rPr>
          <w:rFonts w:ascii="Arial" w:hAnsi="Arial" w:cs="Arial"/>
          <w:b/>
          <w:sz w:val="22"/>
          <w:szCs w:val="22"/>
        </w:rPr>
        <w:t xml:space="preserve"> Urzędu Miasta w Kostrzynie nad Odrą </w:t>
      </w:r>
      <w:r w:rsidR="00990B92" w:rsidRPr="00B704EC">
        <w:rPr>
          <w:rFonts w:ascii="Arial" w:hAnsi="Arial" w:cs="Arial"/>
          <w:b/>
          <w:sz w:val="22"/>
          <w:szCs w:val="22"/>
        </w:rPr>
        <w:t xml:space="preserve"> </w:t>
      </w:r>
      <w:bookmarkEnd w:id="0"/>
      <w:r w:rsidR="00990B92" w:rsidRPr="00B704EC">
        <w:rPr>
          <w:rFonts w:ascii="Arial" w:hAnsi="Arial" w:cs="Arial"/>
          <w:b/>
          <w:sz w:val="22"/>
          <w:szCs w:val="22"/>
        </w:rPr>
        <w:t>wraz z montażem i instalacją</w:t>
      </w:r>
      <w:r w:rsidR="003F5D45">
        <w:rPr>
          <w:rFonts w:ascii="Arial" w:hAnsi="Arial" w:cs="Arial"/>
          <w:b/>
          <w:sz w:val="22"/>
          <w:szCs w:val="22"/>
        </w:rPr>
        <w:t>.</w:t>
      </w:r>
      <w:r w:rsidR="00990B92" w:rsidRPr="00B704EC">
        <w:rPr>
          <w:rFonts w:ascii="Arial" w:hAnsi="Arial" w:cs="Arial"/>
          <w:b/>
          <w:sz w:val="22"/>
          <w:szCs w:val="22"/>
        </w:rPr>
        <w:t xml:space="preserve"> </w:t>
      </w:r>
    </w:p>
    <w:p w14:paraId="419AE928" w14:textId="77777777" w:rsidR="00A76213" w:rsidRDefault="00A76213" w:rsidP="009E4C99">
      <w:pPr>
        <w:pStyle w:val="Tekstpodstawowy"/>
        <w:spacing w:line="360" w:lineRule="auto"/>
        <w:jc w:val="center"/>
        <w:rPr>
          <w:rFonts w:ascii="Arial" w:hAnsi="Arial" w:cs="Arial"/>
          <w:b/>
          <w:bCs/>
          <w:sz w:val="22"/>
          <w:szCs w:val="22"/>
        </w:rPr>
      </w:pPr>
    </w:p>
    <w:p w14:paraId="75BA8AE5" w14:textId="330BB434" w:rsidR="00990B92" w:rsidRPr="00B704EC" w:rsidRDefault="00990B92" w:rsidP="00990B92">
      <w:pPr>
        <w:pStyle w:val="Akapitzlist11"/>
        <w:spacing w:before="240"/>
        <w:ind w:left="0"/>
        <w:jc w:val="both"/>
        <w:rPr>
          <w:rFonts w:ascii="Arial" w:hAnsi="Arial" w:cs="Arial"/>
        </w:rPr>
      </w:pPr>
      <w:r w:rsidRPr="00B704EC">
        <w:rPr>
          <w:rFonts w:ascii="Arial" w:hAnsi="Arial" w:cs="Arial"/>
        </w:rPr>
        <w:t>Szczegółowy opis przedmiotu zamówienia stanowi załączniki nr 1</w:t>
      </w:r>
      <w:r w:rsidR="003F5D45">
        <w:rPr>
          <w:rFonts w:ascii="Arial" w:hAnsi="Arial" w:cs="Arial"/>
        </w:rPr>
        <w:t xml:space="preserve"> </w:t>
      </w:r>
      <w:r w:rsidR="003F5D45" w:rsidRPr="00B704EC">
        <w:rPr>
          <w:rFonts w:ascii="Arial" w:hAnsi="Arial" w:cs="Arial"/>
        </w:rPr>
        <w:t>do zapytania ofertowego</w:t>
      </w:r>
      <w:r w:rsidRPr="00B704EC">
        <w:rPr>
          <w:rFonts w:ascii="Arial" w:hAnsi="Arial" w:cs="Arial"/>
        </w:rPr>
        <w:t xml:space="preserve"> </w:t>
      </w:r>
      <w:r w:rsidR="003F5D45">
        <w:rPr>
          <w:rFonts w:ascii="Arial" w:hAnsi="Arial" w:cs="Arial"/>
        </w:rPr>
        <w:t xml:space="preserve">oraz </w:t>
      </w:r>
      <w:r w:rsidR="00A76213">
        <w:rPr>
          <w:rFonts w:ascii="Arial" w:hAnsi="Arial" w:cs="Arial"/>
        </w:rPr>
        <w:t>Formularz cenowy</w:t>
      </w:r>
      <w:r w:rsidR="003F5D45">
        <w:rPr>
          <w:rFonts w:ascii="Arial" w:hAnsi="Arial" w:cs="Arial"/>
        </w:rPr>
        <w:t xml:space="preserve">, </w:t>
      </w:r>
      <w:r w:rsidRPr="00B704EC">
        <w:rPr>
          <w:rFonts w:ascii="Arial" w:hAnsi="Arial" w:cs="Arial"/>
        </w:rPr>
        <w:t>zawierający zestawienie wyposażenia, stanowiący załącznik nr 2 do zapytania ofert</w:t>
      </w:r>
      <w:r w:rsidR="00A76213">
        <w:rPr>
          <w:rFonts w:ascii="Arial" w:hAnsi="Arial" w:cs="Arial"/>
        </w:rPr>
        <w:t>owego</w:t>
      </w:r>
      <w:r w:rsidR="003F5D45">
        <w:rPr>
          <w:rFonts w:ascii="Arial" w:hAnsi="Arial" w:cs="Arial"/>
        </w:rPr>
        <w:t>.</w:t>
      </w:r>
    </w:p>
    <w:p w14:paraId="106F6B28" w14:textId="77777777" w:rsidR="00741FB2" w:rsidRPr="00B704EC" w:rsidRDefault="004C6F5B" w:rsidP="004C6F5B">
      <w:pPr>
        <w:tabs>
          <w:tab w:val="left" w:pos="360"/>
        </w:tabs>
        <w:spacing w:line="360" w:lineRule="auto"/>
        <w:jc w:val="both"/>
        <w:rPr>
          <w:rFonts w:ascii="Arial" w:hAnsi="Arial" w:cs="Arial"/>
          <w:b/>
          <w:sz w:val="22"/>
          <w:szCs w:val="22"/>
          <w:vertAlign w:val="subscript"/>
        </w:rPr>
      </w:pPr>
      <w:r w:rsidRPr="00C32A1B">
        <w:rPr>
          <w:rFonts w:ascii="Arial" w:hAnsi="Arial" w:cs="Arial"/>
          <w:b/>
          <w:bCs/>
          <w:sz w:val="22"/>
          <w:szCs w:val="22"/>
        </w:rPr>
        <w:t xml:space="preserve">1. </w:t>
      </w:r>
      <w:r w:rsidR="000F5C89" w:rsidRPr="00C32A1B">
        <w:rPr>
          <w:rFonts w:ascii="Arial" w:hAnsi="Arial" w:cs="Arial"/>
          <w:b/>
          <w:bCs/>
          <w:sz w:val="22"/>
          <w:szCs w:val="22"/>
        </w:rPr>
        <w:t>Zamawiający</w:t>
      </w:r>
      <w:r w:rsidR="00B41491" w:rsidRPr="00C32A1B">
        <w:rPr>
          <w:rFonts w:ascii="Arial" w:hAnsi="Arial" w:cs="Arial"/>
          <w:b/>
          <w:bCs/>
          <w:sz w:val="22"/>
          <w:szCs w:val="22"/>
        </w:rPr>
        <w:t>:</w:t>
      </w:r>
      <w:r w:rsidR="000F5C89" w:rsidRPr="00B704EC">
        <w:rPr>
          <w:rFonts w:ascii="Arial" w:hAnsi="Arial" w:cs="Arial"/>
          <w:sz w:val="22"/>
          <w:szCs w:val="22"/>
        </w:rPr>
        <w:t xml:space="preserve">  </w:t>
      </w:r>
      <w:r w:rsidR="003C7EE8" w:rsidRPr="00B704EC">
        <w:rPr>
          <w:rFonts w:ascii="Arial" w:hAnsi="Arial" w:cs="Arial"/>
          <w:sz w:val="22"/>
          <w:szCs w:val="22"/>
        </w:rPr>
        <w:t>Miasto Kostrzyn nad Odrą, ul. Graniczna 2, 66-470 Kostrzyn nad Odrą.</w:t>
      </w:r>
    </w:p>
    <w:p w14:paraId="1D6E89AB" w14:textId="77777777" w:rsidR="004C6F5B" w:rsidRPr="00B704EC" w:rsidRDefault="004C6F5B" w:rsidP="004C6F5B">
      <w:pPr>
        <w:tabs>
          <w:tab w:val="left" w:pos="360"/>
        </w:tabs>
        <w:spacing w:line="360" w:lineRule="auto"/>
        <w:ind w:left="720"/>
        <w:jc w:val="both"/>
        <w:rPr>
          <w:rFonts w:ascii="Arial" w:hAnsi="Arial" w:cs="Arial"/>
          <w:b/>
          <w:sz w:val="22"/>
          <w:szCs w:val="22"/>
          <w:vertAlign w:val="subscript"/>
        </w:rPr>
      </w:pPr>
    </w:p>
    <w:p w14:paraId="5639E7C3" w14:textId="5BD261C5" w:rsidR="003F5D45" w:rsidRDefault="000F5C89" w:rsidP="003F5D45">
      <w:pPr>
        <w:pStyle w:val="Tekstpodstawowy"/>
        <w:spacing w:line="360" w:lineRule="auto"/>
        <w:jc w:val="both"/>
        <w:rPr>
          <w:rFonts w:ascii="Arial" w:hAnsi="Arial" w:cs="Arial"/>
          <w:b/>
          <w:sz w:val="22"/>
          <w:szCs w:val="22"/>
        </w:rPr>
      </w:pPr>
      <w:r w:rsidRPr="00B704EC">
        <w:rPr>
          <w:rFonts w:ascii="Arial" w:hAnsi="Arial" w:cs="Arial"/>
          <w:b/>
          <w:sz w:val="22"/>
          <w:szCs w:val="22"/>
        </w:rPr>
        <w:t xml:space="preserve">2. </w:t>
      </w:r>
      <w:r w:rsidRPr="00B704EC">
        <w:rPr>
          <w:rFonts w:ascii="Arial" w:hAnsi="Arial" w:cs="Arial"/>
          <w:sz w:val="22"/>
          <w:szCs w:val="22"/>
        </w:rPr>
        <w:t>Nazwa zadania:</w:t>
      </w:r>
      <w:r w:rsidRPr="00B704EC">
        <w:rPr>
          <w:rFonts w:ascii="Arial" w:hAnsi="Arial" w:cs="Arial"/>
          <w:b/>
          <w:sz w:val="22"/>
          <w:szCs w:val="22"/>
        </w:rPr>
        <w:t xml:space="preserve"> </w:t>
      </w:r>
      <w:bookmarkStart w:id="1" w:name="_Hlk182486944"/>
      <w:r w:rsidR="003F5D45">
        <w:rPr>
          <w:rFonts w:ascii="Arial" w:hAnsi="Arial" w:cs="Arial"/>
          <w:b/>
          <w:sz w:val="22"/>
          <w:szCs w:val="22"/>
        </w:rPr>
        <w:t xml:space="preserve">Dostawa sprzętu obejmującego bezprzewodowy system konferencyjny </w:t>
      </w:r>
      <w:r w:rsidR="00C32A1B">
        <w:rPr>
          <w:rFonts w:ascii="Arial" w:hAnsi="Arial" w:cs="Arial"/>
          <w:b/>
          <w:sz w:val="22"/>
          <w:szCs w:val="22"/>
        </w:rPr>
        <w:t>na potrzeby</w:t>
      </w:r>
      <w:r w:rsidR="003F5D45">
        <w:rPr>
          <w:rFonts w:ascii="Arial" w:hAnsi="Arial" w:cs="Arial"/>
          <w:b/>
          <w:sz w:val="22"/>
          <w:szCs w:val="22"/>
        </w:rPr>
        <w:t xml:space="preserve"> Urzędu Miasta w Kostrzynie nad Odrą </w:t>
      </w:r>
      <w:r w:rsidR="003F5D45" w:rsidRPr="00B704EC">
        <w:rPr>
          <w:rFonts w:ascii="Arial" w:hAnsi="Arial" w:cs="Arial"/>
          <w:b/>
          <w:sz w:val="22"/>
          <w:szCs w:val="22"/>
        </w:rPr>
        <w:t xml:space="preserve"> </w:t>
      </w:r>
      <w:bookmarkEnd w:id="1"/>
    </w:p>
    <w:p w14:paraId="04170E25" w14:textId="77777777" w:rsidR="003F5D45" w:rsidRDefault="003F5D45" w:rsidP="003F5D45">
      <w:pPr>
        <w:pStyle w:val="Tekstpodstawowy"/>
        <w:spacing w:line="360" w:lineRule="auto"/>
        <w:jc w:val="both"/>
        <w:rPr>
          <w:rFonts w:ascii="Arial" w:hAnsi="Arial" w:cs="Arial"/>
          <w:b/>
          <w:sz w:val="22"/>
          <w:szCs w:val="22"/>
        </w:rPr>
      </w:pPr>
    </w:p>
    <w:p w14:paraId="240EECC5" w14:textId="067CFD88" w:rsidR="00B704EC" w:rsidRPr="003F5D45" w:rsidRDefault="00421AE0" w:rsidP="003F5D45">
      <w:pPr>
        <w:pStyle w:val="Tekstpodstawowy"/>
        <w:spacing w:line="360" w:lineRule="auto"/>
        <w:jc w:val="both"/>
        <w:rPr>
          <w:rFonts w:ascii="Arial" w:hAnsi="Arial" w:cs="Arial"/>
          <w:b/>
          <w:sz w:val="22"/>
          <w:szCs w:val="22"/>
        </w:rPr>
      </w:pPr>
      <w:r w:rsidRPr="003F5D45">
        <w:rPr>
          <w:rFonts w:ascii="Arial" w:hAnsi="Arial" w:cs="Arial"/>
          <w:b/>
          <w:snapToGrid w:val="0"/>
          <w:sz w:val="22"/>
          <w:szCs w:val="22"/>
        </w:rPr>
        <w:t xml:space="preserve">3. </w:t>
      </w:r>
      <w:r w:rsidR="00B704EC" w:rsidRPr="003F5D45">
        <w:rPr>
          <w:rFonts w:ascii="Arial" w:hAnsi="Arial" w:cs="Arial"/>
          <w:b/>
          <w:sz w:val="22"/>
          <w:szCs w:val="22"/>
        </w:rPr>
        <w:t>Warunki realizacji zamówienia wymagane od Wykonawcy:</w:t>
      </w:r>
    </w:p>
    <w:p w14:paraId="6B9E0D2B" w14:textId="77A0DDAF" w:rsidR="00B704EC" w:rsidRPr="00585B61" w:rsidRDefault="00B704EC" w:rsidP="00B704EC">
      <w:pPr>
        <w:pStyle w:val="Akapitzlist11"/>
        <w:spacing w:before="240"/>
        <w:ind w:left="0"/>
        <w:jc w:val="both"/>
        <w:rPr>
          <w:rFonts w:ascii="Arial" w:hAnsi="Arial" w:cs="Arial"/>
        </w:rPr>
      </w:pPr>
      <w:r w:rsidRPr="003F5D45">
        <w:rPr>
          <w:rFonts w:ascii="Arial" w:hAnsi="Arial" w:cs="Arial"/>
        </w:rPr>
        <w:t xml:space="preserve">1) Przedmiot zamówienia należy dostarczyć bezpośrednio </w:t>
      </w:r>
      <w:bookmarkStart w:id="2" w:name="_Hlk182838202"/>
      <w:r w:rsidRPr="003F5D45">
        <w:rPr>
          <w:rFonts w:ascii="Arial" w:hAnsi="Arial" w:cs="Arial"/>
        </w:rPr>
        <w:t>do budynku</w:t>
      </w:r>
      <w:r w:rsidR="003F5D45">
        <w:rPr>
          <w:rFonts w:ascii="Arial" w:hAnsi="Arial" w:cs="Arial"/>
        </w:rPr>
        <w:t xml:space="preserve"> </w:t>
      </w:r>
      <w:r w:rsidR="00813717" w:rsidRPr="00813717">
        <w:rPr>
          <w:rFonts w:ascii="Arial" w:hAnsi="Arial" w:cs="Arial"/>
        </w:rPr>
        <w:t>Urzędu Miasta w Kostrzynie nad Odrą</w:t>
      </w:r>
      <w:r w:rsidR="00813717">
        <w:rPr>
          <w:rFonts w:ascii="Arial" w:hAnsi="Arial" w:cs="Arial"/>
        </w:rPr>
        <w:t xml:space="preserve"> przy ul. Granicznej 2</w:t>
      </w:r>
      <w:r w:rsidR="00C32A1B">
        <w:rPr>
          <w:rFonts w:ascii="Arial" w:hAnsi="Arial" w:cs="Arial"/>
        </w:rPr>
        <w:t xml:space="preserve"> (pozycje od 1 do 8</w:t>
      </w:r>
      <w:r w:rsidR="00DE6029">
        <w:rPr>
          <w:rFonts w:ascii="Arial" w:hAnsi="Arial" w:cs="Arial"/>
        </w:rPr>
        <w:t xml:space="preserve"> i</w:t>
      </w:r>
      <w:r w:rsidR="00C32A1B">
        <w:rPr>
          <w:rFonts w:ascii="Arial" w:hAnsi="Arial" w:cs="Arial"/>
        </w:rPr>
        <w:t xml:space="preserve"> poz.24-1 szt</w:t>
      </w:r>
      <w:r w:rsidR="00DE6029">
        <w:rPr>
          <w:rFonts w:ascii="Arial" w:hAnsi="Arial" w:cs="Arial"/>
        </w:rPr>
        <w:t>.) oraz do budynku Kostrzyńskiego Centrum Kultury „Kręgielnia” przy ul. Fabrycznej 5 w Kostrzynie nad Odrą (pozostały sprzęt)</w:t>
      </w:r>
      <w:bookmarkEnd w:id="2"/>
      <w:r w:rsidRPr="003F5D45">
        <w:rPr>
          <w:rFonts w:ascii="Arial" w:hAnsi="Arial" w:cs="Arial"/>
        </w:rPr>
        <w:t>, w ilościach i asortymencie zgodnym z opisem przedmiotu zamówienia, wnieść do wskazanego pomieszczenia i dokonać niezbędnych prac w zakresie montażu, rozmieszczenia, podłączenia</w:t>
      </w:r>
      <w:r w:rsidR="00813717">
        <w:rPr>
          <w:rFonts w:ascii="Arial" w:hAnsi="Arial" w:cs="Arial"/>
        </w:rPr>
        <w:t>,</w:t>
      </w:r>
      <w:r w:rsidRPr="003F5D45">
        <w:rPr>
          <w:rFonts w:ascii="Arial" w:hAnsi="Arial" w:cs="Arial"/>
        </w:rPr>
        <w:t xml:space="preserve"> uruchomienia</w:t>
      </w:r>
      <w:r w:rsidR="00813717">
        <w:rPr>
          <w:rFonts w:ascii="Arial" w:hAnsi="Arial" w:cs="Arial"/>
        </w:rPr>
        <w:t xml:space="preserve"> i strojenia w miejs</w:t>
      </w:r>
      <w:r w:rsidRPr="00B704EC">
        <w:rPr>
          <w:rFonts w:ascii="Arial" w:hAnsi="Arial" w:cs="Arial"/>
        </w:rPr>
        <w:t>cu wskazanym przez Zamawiającego</w:t>
      </w:r>
      <w:r w:rsidR="00813717">
        <w:rPr>
          <w:rFonts w:ascii="Arial" w:hAnsi="Arial" w:cs="Arial"/>
        </w:rPr>
        <w:t xml:space="preserve"> oraz przeszkoleniem pracowników z obsługi sprzętu</w:t>
      </w:r>
      <w:r w:rsidRPr="00585B61">
        <w:rPr>
          <w:rFonts w:ascii="Arial" w:hAnsi="Arial" w:cs="Arial"/>
        </w:rPr>
        <w:t>, przy czym datą odbioru będzie przekazanie kompletnego złożonego lub zamontowanego sprzętu</w:t>
      </w:r>
      <w:r w:rsidR="00585B61" w:rsidRPr="00585B61">
        <w:rPr>
          <w:rFonts w:ascii="Arial" w:hAnsi="Arial" w:cs="Arial"/>
        </w:rPr>
        <w:t xml:space="preserve"> </w:t>
      </w:r>
      <w:r w:rsidRPr="00585B61">
        <w:rPr>
          <w:rFonts w:ascii="Arial" w:hAnsi="Arial" w:cs="Arial"/>
        </w:rPr>
        <w:t xml:space="preserve"> i</w:t>
      </w:r>
      <w:r w:rsidR="00585B61" w:rsidRPr="00585B61">
        <w:rPr>
          <w:rFonts w:ascii="Arial" w:hAnsi="Arial" w:cs="Arial"/>
        </w:rPr>
        <w:t xml:space="preserve"> przeszkolenie wskazanych przez Zamawiającego pracowników oraz </w:t>
      </w:r>
      <w:r w:rsidRPr="00585B61">
        <w:rPr>
          <w:rFonts w:ascii="Arial" w:hAnsi="Arial" w:cs="Arial"/>
        </w:rPr>
        <w:t>podpisanie protokołu odbioru końcowego przez Zamawiającego.</w:t>
      </w:r>
    </w:p>
    <w:p w14:paraId="79C17E1A" w14:textId="77777777" w:rsidR="00B704EC" w:rsidRPr="00B704EC" w:rsidRDefault="00B704EC" w:rsidP="00B704EC">
      <w:pPr>
        <w:pStyle w:val="Akapitzlist11"/>
        <w:spacing w:before="240"/>
        <w:ind w:left="0"/>
        <w:jc w:val="both"/>
        <w:rPr>
          <w:rFonts w:ascii="Arial" w:hAnsi="Arial" w:cs="Arial"/>
        </w:rPr>
      </w:pPr>
      <w:r w:rsidRPr="00585B61">
        <w:rPr>
          <w:rFonts w:ascii="Arial" w:hAnsi="Arial" w:cs="Arial"/>
        </w:rPr>
        <w:t>2) Przedmiot zamówienia Wykonawca dostarczy własnym środkiem transportu, na własny</w:t>
      </w:r>
      <w:r w:rsidRPr="00B704EC">
        <w:rPr>
          <w:rFonts w:ascii="Arial" w:hAnsi="Arial" w:cs="Arial"/>
        </w:rPr>
        <w:t xml:space="preserve"> koszt</w:t>
      </w:r>
      <w:r w:rsidR="009E4C99">
        <w:rPr>
          <w:rFonts w:ascii="Arial" w:hAnsi="Arial" w:cs="Arial"/>
        </w:rPr>
        <w:t xml:space="preserve"> i</w:t>
      </w:r>
      <w:r w:rsidRPr="00B704EC">
        <w:rPr>
          <w:rFonts w:ascii="Arial" w:hAnsi="Arial" w:cs="Arial"/>
        </w:rPr>
        <w:t xml:space="preserve"> ryzyko. Za szkody powstałe w czasie transportu pełną odpowiedzialność ponosi Wykonawca. </w:t>
      </w:r>
    </w:p>
    <w:p w14:paraId="0F0FAE80"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3) Wszelkie dostarczone urządzenia, sprzęt powinny być fabrycznie nowe, nieużywane, bez wad fizycznych i prawnych, powinny posiadać i spełniać wszystkie wymagania wskazane</w:t>
      </w:r>
      <w:r w:rsidR="009E4C99">
        <w:rPr>
          <w:rFonts w:ascii="Arial" w:hAnsi="Arial" w:cs="Arial"/>
        </w:rPr>
        <w:t xml:space="preserve"> </w:t>
      </w:r>
      <w:r w:rsidRPr="00B704EC">
        <w:rPr>
          <w:rFonts w:ascii="Arial" w:hAnsi="Arial" w:cs="Arial"/>
        </w:rPr>
        <w:t xml:space="preserve"> w </w:t>
      </w:r>
      <w:r w:rsidR="009E4C99">
        <w:rPr>
          <w:rFonts w:ascii="Arial" w:hAnsi="Arial" w:cs="Arial"/>
        </w:rPr>
        <w:t xml:space="preserve">zapytaniu </w:t>
      </w:r>
      <w:r w:rsidRPr="00B704EC">
        <w:rPr>
          <w:rFonts w:ascii="Arial" w:hAnsi="Arial" w:cs="Arial"/>
        </w:rPr>
        <w:t xml:space="preserve">i załącznikach w pełnym podanym zakresie. </w:t>
      </w:r>
    </w:p>
    <w:p w14:paraId="67A60C23"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 xml:space="preserve">4) Wszystkie dotyczące przedmiotu zamówienia wymagania wskazane w </w:t>
      </w:r>
      <w:r w:rsidR="009E4C99">
        <w:rPr>
          <w:rFonts w:ascii="Arial" w:hAnsi="Arial" w:cs="Arial"/>
        </w:rPr>
        <w:t>zapytaniu</w:t>
      </w:r>
      <w:r w:rsidRPr="00B704EC">
        <w:rPr>
          <w:rFonts w:ascii="Arial" w:hAnsi="Arial" w:cs="Arial"/>
        </w:rPr>
        <w:t xml:space="preserve"> </w:t>
      </w:r>
      <w:r w:rsidR="009E4C99">
        <w:rPr>
          <w:rFonts w:ascii="Arial" w:hAnsi="Arial" w:cs="Arial"/>
        </w:rPr>
        <w:t xml:space="preserve">                                  </w:t>
      </w:r>
      <w:r w:rsidRPr="00B704EC">
        <w:rPr>
          <w:rFonts w:ascii="Arial" w:hAnsi="Arial" w:cs="Arial"/>
        </w:rPr>
        <w:t xml:space="preserve">i załącznikach należy traktować jako minimalne. </w:t>
      </w:r>
    </w:p>
    <w:p w14:paraId="0D019771" w14:textId="4825E77D" w:rsidR="00B704EC" w:rsidRPr="00B704EC" w:rsidRDefault="00107926" w:rsidP="00B704EC">
      <w:pPr>
        <w:pStyle w:val="Akapitzlist11"/>
        <w:spacing w:before="240"/>
        <w:ind w:left="0"/>
        <w:jc w:val="both"/>
        <w:rPr>
          <w:rFonts w:ascii="Arial" w:hAnsi="Arial" w:cs="Arial"/>
        </w:rPr>
      </w:pPr>
      <w:r>
        <w:rPr>
          <w:rFonts w:ascii="Arial" w:hAnsi="Arial" w:cs="Arial"/>
        </w:rPr>
        <w:lastRenderedPageBreak/>
        <w:t>5</w:t>
      </w:r>
      <w:r w:rsidR="00B704EC" w:rsidRPr="00B704EC">
        <w:rPr>
          <w:rFonts w:ascii="Arial" w:hAnsi="Arial" w:cs="Arial"/>
        </w:rPr>
        <w:t xml:space="preserve">) Wykonawca zapewni, że dostarczone urządzenia, sprzęt będą spełniać wymagania wynikające z obowiązujących przepisów prawa, w szczególności w zakresie wymaganych certyfikatów, atestów, homologacji, opinii technicznych i świadectwa dopuszczenia ich do sprzedaży na terenie Polski, o ile są wymagane, które Wykonawca przekaże Zamawiającemu najpóźniej w dniu odbioru końcowego. </w:t>
      </w:r>
    </w:p>
    <w:p w14:paraId="111B8373" w14:textId="203FE5D2" w:rsidR="00B704EC" w:rsidRPr="00B704EC" w:rsidRDefault="00107926" w:rsidP="00B704EC">
      <w:pPr>
        <w:pStyle w:val="Akapitzlist11"/>
        <w:spacing w:before="240"/>
        <w:ind w:left="0"/>
        <w:jc w:val="both"/>
        <w:rPr>
          <w:rFonts w:ascii="Arial" w:hAnsi="Arial" w:cs="Arial"/>
        </w:rPr>
      </w:pPr>
      <w:r>
        <w:rPr>
          <w:rFonts w:ascii="Arial" w:hAnsi="Arial" w:cs="Arial"/>
        </w:rPr>
        <w:t>6</w:t>
      </w:r>
      <w:r w:rsidR="00B704EC" w:rsidRPr="00B704EC">
        <w:rPr>
          <w:rFonts w:ascii="Arial" w:hAnsi="Arial" w:cs="Arial"/>
        </w:rPr>
        <w:t xml:space="preserve">) Wykonanie zamówienia musi spełniać wymagania wynikające z przepisów bezpieczeństwa i higieny pracy oraz musi spełniać normy PN-EN właściwe dla danego asortymentu, ze szczególnym uwzględnieniem norm bezpieczeństwa. </w:t>
      </w:r>
    </w:p>
    <w:p w14:paraId="678E8B7F" w14:textId="363E608E" w:rsidR="00B704EC" w:rsidRPr="00B704EC" w:rsidRDefault="00D85B5F" w:rsidP="00B704EC">
      <w:pPr>
        <w:pStyle w:val="Akapitzlist11"/>
        <w:spacing w:before="240"/>
        <w:ind w:left="0"/>
        <w:jc w:val="both"/>
        <w:rPr>
          <w:rFonts w:ascii="Arial" w:hAnsi="Arial" w:cs="Arial"/>
        </w:rPr>
      </w:pPr>
      <w:r>
        <w:rPr>
          <w:rFonts w:ascii="Arial" w:hAnsi="Arial" w:cs="Arial"/>
        </w:rPr>
        <w:t>7</w:t>
      </w:r>
      <w:r w:rsidR="00B704EC" w:rsidRPr="00B704EC">
        <w:rPr>
          <w:rFonts w:ascii="Arial" w:hAnsi="Arial" w:cs="Arial"/>
        </w:rPr>
        <w:t xml:space="preserve">) Wykonawca winien dysponować odpowiednimi środkami i warunkami technicznymi, potencjałem ekonomicznym i organizacyjnym niezbędnym do realizacji zamówienia. </w:t>
      </w:r>
    </w:p>
    <w:p w14:paraId="628A743B" w14:textId="333A5D74" w:rsidR="00B704EC" w:rsidRPr="00B704EC" w:rsidRDefault="00243D26" w:rsidP="00B704EC">
      <w:pPr>
        <w:pStyle w:val="Akapitzlist11"/>
        <w:spacing w:before="240"/>
        <w:ind w:left="0"/>
        <w:jc w:val="both"/>
        <w:rPr>
          <w:rFonts w:ascii="Arial" w:hAnsi="Arial" w:cs="Arial"/>
        </w:rPr>
      </w:pPr>
      <w:r>
        <w:rPr>
          <w:rFonts w:ascii="Arial" w:hAnsi="Arial" w:cs="Arial"/>
        </w:rPr>
        <w:t>8</w:t>
      </w:r>
      <w:r w:rsidR="00B704EC" w:rsidRPr="00B704EC">
        <w:rPr>
          <w:rFonts w:ascii="Arial" w:hAnsi="Arial" w:cs="Arial"/>
        </w:rPr>
        <w:t>)</w:t>
      </w:r>
      <w:r>
        <w:rPr>
          <w:rFonts w:ascii="Arial" w:hAnsi="Arial" w:cs="Arial"/>
        </w:rPr>
        <w:t xml:space="preserve"> </w:t>
      </w:r>
      <w:r w:rsidR="00B704EC" w:rsidRPr="00B704EC">
        <w:rPr>
          <w:rFonts w:ascii="Arial" w:hAnsi="Arial" w:cs="Arial"/>
        </w:rPr>
        <w:t>Zwrot towaru, który nie nadaje się do użytkowania i dostarczenie towaru zamiennego, wolnego od wad i usterek nastąpi na koszt Wykonawcy. Część przedmiotu umowy nie przyjętą w czasie trwania odbioru końcowego Wykonawca wymieni na nową o takich samych parametrach</w:t>
      </w:r>
      <w:r w:rsidR="009E4C99">
        <w:rPr>
          <w:rFonts w:ascii="Arial" w:hAnsi="Arial" w:cs="Arial"/>
        </w:rPr>
        <w:t xml:space="preserve"> </w:t>
      </w:r>
      <w:r w:rsidR="00B704EC" w:rsidRPr="00B704EC">
        <w:rPr>
          <w:rFonts w:ascii="Arial" w:hAnsi="Arial" w:cs="Arial"/>
        </w:rPr>
        <w:t>i rodzaju we wskazanym przez Zamawiającego terminie, na własny koszt.</w:t>
      </w:r>
    </w:p>
    <w:p w14:paraId="2A0FD060" w14:textId="3165C7A6" w:rsidR="002746B4" w:rsidRDefault="00243D26" w:rsidP="00B704EC">
      <w:pPr>
        <w:pStyle w:val="Akapitzlist11"/>
        <w:spacing w:before="240"/>
        <w:ind w:left="0"/>
        <w:jc w:val="both"/>
        <w:rPr>
          <w:rFonts w:ascii="Arial" w:hAnsi="Arial" w:cs="Arial"/>
        </w:rPr>
      </w:pPr>
      <w:r>
        <w:rPr>
          <w:rFonts w:ascii="Arial" w:hAnsi="Arial" w:cs="Arial"/>
        </w:rPr>
        <w:t>9</w:t>
      </w:r>
      <w:r w:rsidR="009E4C99">
        <w:rPr>
          <w:rFonts w:ascii="Arial" w:hAnsi="Arial" w:cs="Arial"/>
        </w:rPr>
        <w:t xml:space="preserve">) </w:t>
      </w:r>
      <w:r w:rsidR="00B704EC" w:rsidRPr="00B704EC">
        <w:rPr>
          <w:rFonts w:ascii="Arial" w:hAnsi="Arial" w:cs="Arial"/>
        </w:rPr>
        <w:t xml:space="preserve">Jeżeli Wykonawca stwierdzi, że użyte w </w:t>
      </w:r>
      <w:r w:rsidR="009E4C99">
        <w:rPr>
          <w:rFonts w:ascii="Arial" w:hAnsi="Arial" w:cs="Arial"/>
        </w:rPr>
        <w:t xml:space="preserve">zapytaniu </w:t>
      </w:r>
      <w:r w:rsidR="00B704EC" w:rsidRPr="00B704EC">
        <w:rPr>
          <w:rFonts w:ascii="Arial" w:hAnsi="Arial" w:cs="Arial"/>
        </w:rPr>
        <w:t xml:space="preserve">i w załącznikach normy krajowe lub normy europejskie lub normy międzynarodowe </w:t>
      </w:r>
      <w:r w:rsidR="00A85634">
        <w:rPr>
          <w:rFonts w:ascii="Arial" w:hAnsi="Arial" w:cs="Arial"/>
        </w:rPr>
        <w:t xml:space="preserve">czy znaki towarowe </w:t>
      </w:r>
      <w:r w:rsidR="00B704EC" w:rsidRPr="00B704EC">
        <w:rPr>
          <w:rFonts w:ascii="Arial" w:hAnsi="Arial" w:cs="Arial"/>
        </w:rPr>
        <w:t xml:space="preserve">mogą wskazywać na producentów produktów lub źródła ich pochodzenia to </w:t>
      </w:r>
      <w:r w:rsidR="002746B4" w:rsidRPr="002746B4">
        <w:rPr>
          <w:rFonts w:ascii="Arial" w:hAnsi="Arial" w:cs="Arial"/>
        </w:rPr>
        <w:t xml:space="preserve">Zamawiający, zgodnie z art. 99 ust. 5 ustawy </w:t>
      </w:r>
      <w:proofErr w:type="spellStart"/>
      <w:r w:rsidR="002746B4" w:rsidRPr="002746B4">
        <w:rPr>
          <w:rFonts w:ascii="Arial" w:hAnsi="Arial" w:cs="Arial"/>
        </w:rPr>
        <w:t>Pzp</w:t>
      </w:r>
      <w:proofErr w:type="spellEnd"/>
      <w:r w:rsidR="002746B4" w:rsidRPr="002746B4">
        <w:rPr>
          <w:rFonts w:ascii="Arial" w:hAnsi="Arial" w:cs="Arial"/>
        </w:rPr>
        <w:t xml:space="preserve">, dopuszcza oferowanie materiałów lub urządzeń równoważnych. </w:t>
      </w:r>
    </w:p>
    <w:p w14:paraId="7499E741" w14:textId="2810DD8A" w:rsidR="00B704EC" w:rsidRPr="00B704EC" w:rsidRDefault="00B704EC" w:rsidP="00B704EC">
      <w:pPr>
        <w:pStyle w:val="Akapitzlist11"/>
        <w:spacing w:before="240"/>
        <w:ind w:left="0"/>
        <w:jc w:val="both"/>
        <w:rPr>
          <w:rFonts w:ascii="Arial" w:hAnsi="Arial" w:cs="Arial"/>
        </w:rPr>
      </w:pPr>
      <w:r w:rsidRPr="00B704EC">
        <w:rPr>
          <w:rFonts w:ascii="Arial" w:hAnsi="Arial" w:cs="Arial"/>
        </w:rPr>
        <w:t xml:space="preserve"> 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w:t>
      </w:r>
      <w:r w:rsidR="009E4C99">
        <w:rPr>
          <w:rFonts w:ascii="Arial" w:hAnsi="Arial" w:cs="Arial"/>
        </w:rPr>
        <w:t xml:space="preserve">zapytaniu </w:t>
      </w:r>
      <w:r w:rsidRPr="00B704EC">
        <w:rPr>
          <w:rFonts w:ascii="Arial" w:hAnsi="Arial" w:cs="Arial"/>
        </w:rPr>
        <w:t xml:space="preserve"> i/lub w załącznikach do </w:t>
      </w:r>
      <w:r w:rsidR="009E4C99">
        <w:rPr>
          <w:rFonts w:ascii="Arial" w:hAnsi="Arial" w:cs="Arial"/>
        </w:rPr>
        <w:t>zapytania.</w:t>
      </w:r>
      <w:r w:rsidRPr="00B704EC">
        <w:rPr>
          <w:rFonts w:ascii="Arial" w:hAnsi="Arial" w:cs="Arial"/>
        </w:rPr>
        <w:t xml:space="preserve"> Dopuszcza się również wykazanie tej równoważności normami równoważnymi w stosunku do tych wskazanych w OPZ. Na Wykonawcy spoczywa ciężar wskazania „równoważności”. Przy doborze materiałów równoważnych Wykonawca zobowiązany jest zapewnić również osiągnięcie wskaźników określonych w OPZ.</w:t>
      </w:r>
    </w:p>
    <w:p w14:paraId="4F499110" w14:textId="77777777" w:rsidR="00B704EC" w:rsidRPr="00B704EC" w:rsidRDefault="00B704EC" w:rsidP="00B704EC">
      <w:pPr>
        <w:pStyle w:val="Akapitzlist11"/>
        <w:spacing w:before="240"/>
        <w:ind w:left="0"/>
        <w:jc w:val="both"/>
        <w:rPr>
          <w:rFonts w:ascii="Arial" w:hAnsi="Arial" w:cs="Arial"/>
        </w:rPr>
      </w:pPr>
    </w:p>
    <w:p w14:paraId="544EF4BE" w14:textId="77777777" w:rsidR="00B704EC" w:rsidRPr="00B704EC" w:rsidRDefault="00B704EC" w:rsidP="00B704EC">
      <w:pPr>
        <w:pStyle w:val="Akapitzlist11"/>
        <w:spacing w:before="240"/>
        <w:ind w:left="0"/>
        <w:jc w:val="both"/>
        <w:rPr>
          <w:rFonts w:ascii="Arial" w:hAnsi="Arial" w:cs="Arial"/>
          <w:b/>
          <w:bCs/>
        </w:rPr>
      </w:pPr>
      <w:r w:rsidRPr="00B704EC">
        <w:rPr>
          <w:rFonts w:ascii="Arial" w:hAnsi="Arial" w:cs="Arial"/>
          <w:b/>
          <w:bCs/>
        </w:rPr>
        <w:t>4.Minimalne warunki gwarancji:</w:t>
      </w:r>
    </w:p>
    <w:p w14:paraId="7410065F" w14:textId="77777777" w:rsidR="00F328D6" w:rsidRDefault="00F328D6" w:rsidP="00B704EC">
      <w:pPr>
        <w:pStyle w:val="Akapitzlist11"/>
        <w:spacing w:before="240"/>
        <w:ind w:left="0"/>
        <w:jc w:val="both"/>
        <w:rPr>
          <w:rFonts w:ascii="Arial" w:hAnsi="Arial" w:cs="Arial"/>
        </w:rPr>
      </w:pPr>
    </w:p>
    <w:p w14:paraId="12386FC3"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1)</w:t>
      </w:r>
      <w:r w:rsidRPr="00B704EC">
        <w:rPr>
          <w:rFonts w:ascii="Arial" w:hAnsi="Arial" w:cs="Arial"/>
        </w:rPr>
        <w:tab/>
        <w:t>Wymagany przez Zamawiającego okres gwarancji i rękojmi wynosi min. 24 miesiące od daty uruchomienia, przetestowania i odbioru końcowego. Okres rękojmi i gwarancji rozpoczyna się równocześnie dla całości dostawy.</w:t>
      </w:r>
    </w:p>
    <w:p w14:paraId="1A245366"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2)</w:t>
      </w:r>
      <w:r w:rsidRPr="00B704EC">
        <w:rPr>
          <w:rFonts w:ascii="Arial" w:hAnsi="Arial" w:cs="Arial"/>
        </w:rPr>
        <w:tab/>
        <w:t>Udzielona gwarancja i rękojmia obejmuje wszystkie elementy dostarczonego wyposażenia oraz sprzętu wraz z niezbędnym wyposażeniem z wyłączeniem materiałów eksploatacyjnych podlegających zużyciu podczas normalnej eksploatacji.</w:t>
      </w:r>
    </w:p>
    <w:p w14:paraId="7EA0356F"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3)</w:t>
      </w:r>
      <w:r w:rsidRPr="00B704EC">
        <w:rPr>
          <w:rFonts w:ascii="Arial" w:hAnsi="Arial" w:cs="Arial"/>
        </w:rPr>
        <w:tab/>
        <w:t>W przypadku max 3 napraw gwarancyjnych tego samego wyposażenia, sprzętu/podzespołu Wykonawca będzie zobowiązany dokonać wymiany na nowy wolny od wad.</w:t>
      </w:r>
    </w:p>
    <w:p w14:paraId="632EEB2B"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4)</w:t>
      </w:r>
      <w:r w:rsidRPr="00B704EC">
        <w:rPr>
          <w:rFonts w:ascii="Arial" w:hAnsi="Arial" w:cs="Arial"/>
        </w:rPr>
        <w:tab/>
        <w:t>W ramach udzielonej gwarancji Wykonawca zapewnia autoryzowany serwis techniczny i nie może odmówić wymiany niesprawnej części na nową, w przypadku, gdy jej naprawa nie gwarantuje prawidłowej pracy wyposażenia i sprzętu.</w:t>
      </w:r>
    </w:p>
    <w:p w14:paraId="1A00B69A"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5)</w:t>
      </w:r>
      <w:r w:rsidRPr="00B704EC">
        <w:rPr>
          <w:rFonts w:ascii="Arial" w:hAnsi="Arial" w:cs="Arial"/>
        </w:rPr>
        <w:tab/>
        <w:t>Czas reakcji serwisu (fizyczne stawienie się serwisanta w miejscu zainstalowania sprzętu i podjęcie czynności zmierzających do naprawy sprzętu) max w ciągu 72 godzin (pełne godziny) licząc od momentu zgłoszenia awarii.</w:t>
      </w:r>
    </w:p>
    <w:p w14:paraId="2869ED97"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lastRenderedPageBreak/>
        <w:t>6)</w:t>
      </w:r>
      <w:r w:rsidRPr="00B704EC">
        <w:rPr>
          <w:rFonts w:ascii="Arial" w:hAnsi="Arial" w:cs="Arial"/>
        </w:rPr>
        <w:tab/>
        <w:t>Jeżeli okres naprawy urządzenia będzie dłuższy niż 14 dni należy na ten czas dostarczyć sprawne urządzenie zastępcze z ważnym paszportem technicznym.</w:t>
      </w:r>
    </w:p>
    <w:p w14:paraId="02CC83D0"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7)</w:t>
      </w:r>
      <w:r w:rsidRPr="00B704EC">
        <w:rPr>
          <w:rFonts w:ascii="Arial" w:hAnsi="Arial" w:cs="Arial"/>
        </w:rPr>
        <w:tab/>
        <w:t>Wskazane powyżej minimalne zapisy muszą być uwzględnione w karcie gwarancyjnej (załącznik do projektowanych postanowień umowy),</w:t>
      </w:r>
    </w:p>
    <w:p w14:paraId="7AE980C0" w14:textId="7CEA85DF" w:rsidR="00B704EC" w:rsidRPr="00B704EC" w:rsidRDefault="00B704EC" w:rsidP="00B704EC">
      <w:pPr>
        <w:pStyle w:val="Akapitzlist11"/>
        <w:spacing w:before="240"/>
        <w:ind w:left="0"/>
        <w:jc w:val="both"/>
        <w:rPr>
          <w:rFonts w:ascii="Arial" w:hAnsi="Arial" w:cs="Arial"/>
        </w:rPr>
      </w:pPr>
      <w:r w:rsidRPr="00B704EC">
        <w:rPr>
          <w:rFonts w:ascii="Arial" w:hAnsi="Arial" w:cs="Arial"/>
        </w:rPr>
        <w:t>8)</w:t>
      </w:r>
      <w:r w:rsidRPr="00B704EC">
        <w:rPr>
          <w:rFonts w:ascii="Arial" w:hAnsi="Arial" w:cs="Arial"/>
        </w:rPr>
        <w:tab/>
        <w:t>Inne wymagania: 1) Bezpłatna dostawa, wniesienie, instalacja, uruchomienie, testowanie i włączenie do eksploatacji</w:t>
      </w:r>
      <w:r w:rsidR="002746B4">
        <w:rPr>
          <w:rFonts w:ascii="Arial" w:hAnsi="Arial" w:cs="Arial"/>
        </w:rPr>
        <w:t>, przeszkolenie pracowników</w:t>
      </w:r>
      <w:r w:rsidRPr="00B704EC">
        <w:rPr>
          <w:rFonts w:ascii="Arial" w:hAnsi="Arial" w:cs="Arial"/>
        </w:rPr>
        <w:t>;</w:t>
      </w:r>
      <w:r w:rsidR="002746B4">
        <w:rPr>
          <w:rFonts w:ascii="Arial" w:hAnsi="Arial" w:cs="Arial"/>
        </w:rPr>
        <w:t xml:space="preserve">  </w:t>
      </w:r>
      <w:r w:rsidRPr="00B704EC">
        <w:rPr>
          <w:rFonts w:ascii="Arial" w:hAnsi="Arial" w:cs="Arial"/>
        </w:rPr>
        <w:t xml:space="preserve"> 2)Instrukcja obsługi w jęz. polskim  w wersji drukowanej;</w:t>
      </w:r>
    </w:p>
    <w:p w14:paraId="6AFD3CD0" w14:textId="77777777" w:rsidR="00B704EC" w:rsidRPr="00B704EC" w:rsidRDefault="00B704EC" w:rsidP="00B704EC">
      <w:pPr>
        <w:pStyle w:val="Akapitzlist11"/>
        <w:spacing w:before="240"/>
        <w:ind w:left="0"/>
        <w:jc w:val="both"/>
        <w:rPr>
          <w:rFonts w:ascii="Arial" w:hAnsi="Arial" w:cs="Arial"/>
        </w:rPr>
      </w:pPr>
      <w:r w:rsidRPr="00B704EC">
        <w:rPr>
          <w:rFonts w:ascii="Arial" w:hAnsi="Arial" w:cs="Arial"/>
        </w:rPr>
        <w:t>9)</w:t>
      </w:r>
      <w:r w:rsidRPr="00B704EC">
        <w:rPr>
          <w:rFonts w:ascii="Arial" w:hAnsi="Arial" w:cs="Arial"/>
        </w:rPr>
        <w:tab/>
        <w:t>Karta gwarancyjna dostarczana przez Wykonawcę nie może nakładać na Zamawiającego dodatkowych zobowiązań finansowych i materialnych, które by uzależniały uprawnienia do udzielonej gwarancji.</w:t>
      </w:r>
    </w:p>
    <w:p w14:paraId="1012DA19" w14:textId="26AAA384" w:rsidR="00B704EC" w:rsidRPr="00B704EC" w:rsidRDefault="00B704EC" w:rsidP="00B704EC">
      <w:pPr>
        <w:pStyle w:val="Akapitzlist11"/>
        <w:spacing w:before="240"/>
        <w:ind w:left="0"/>
        <w:jc w:val="both"/>
        <w:rPr>
          <w:rFonts w:ascii="Arial" w:hAnsi="Arial" w:cs="Arial"/>
        </w:rPr>
      </w:pPr>
      <w:r w:rsidRPr="00B704EC">
        <w:rPr>
          <w:rFonts w:ascii="Arial" w:hAnsi="Arial" w:cs="Arial"/>
        </w:rPr>
        <w:t>10)      Pozostałe warunk</w:t>
      </w:r>
      <w:r w:rsidR="00C32A1B">
        <w:rPr>
          <w:rFonts w:ascii="Arial" w:hAnsi="Arial" w:cs="Arial"/>
        </w:rPr>
        <w:t>i</w:t>
      </w:r>
      <w:r w:rsidRPr="00B704EC">
        <w:rPr>
          <w:rFonts w:ascii="Arial" w:hAnsi="Arial" w:cs="Arial"/>
        </w:rPr>
        <w:t xml:space="preserve"> gwarancji zostały określone w § 7 projektowanych postanowień umowy stanowiących załącznik nr </w:t>
      </w:r>
      <w:r w:rsidR="002B0452">
        <w:rPr>
          <w:rFonts w:ascii="Arial" w:hAnsi="Arial" w:cs="Arial"/>
        </w:rPr>
        <w:t>4 do zapytania</w:t>
      </w:r>
      <w:r w:rsidRPr="00B704EC">
        <w:rPr>
          <w:rFonts w:ascii="Arial" w:hAnsi="Arial" w:cs="Arial"/>
        </w:rPr>
        <w:t>.</w:t>
      </w:r>
    </w:p>
    <w:p w14:paraId="60889DE0" w14:textId="77777777" w:rsidR="00065249" w:rsidRDefault="00065249" w:rsidP="00065249">
      <w:pPr>
        <w:spacing w:line="276" w:lineRule="auto"/>
        <w:ind w:left="567" w:hanging="567"/>
        <w:jc w:val="both"/>
        <w:rPr>
          <w:rFonts w:ascii="Arial" w:hAnsi="Arial" w:cs="Arial"/>
          <w:kern w:val="0"/>
          <w:sz w:val="22"/>
          <w:szCs w:val="22"/>
          <w:lang w:eastAsia="en-US"/>
        </w:rPr>
      </w:pPr>
    </w:p>
    <w:p w14:paraId="741D8020" w14:textId="785A1E4E" w:rsidR="009E4C99" w:rsidRPr="00784E69" w:rsidRDefault="00F0405D" w:rsidP="00065249">
      <w:pPr>
        <w:spacing w:line="276" w:lineRule="auto"/>
        <w:ind w:left="567" w:hanging="567"/>
        <w:jc w:val="both"/>
        <w:rPr>
          <w:rFonts w:ascii="Arial" w:hAnsi="Arial" w:cs="Arial"/>
          <w:b/>
          <w:bCs/>
          <w:sz w:val="22"/>
          <w:szCs w:val="22"/>
        </w:rPr>
      </w:pPr>
      <w:r>
        <w:rPr>
          <w:rFonts w:ascii="Arial" w:hAnsi="Arial" w:cs="Arial"/>
          <w:b/>
          <w:sz w:val="22"/>
          <w:szCs w:val="22"/>
        </w:rPr>
        <w:t>6</w:t>
      </w:r>
      <w:r w:rsidR="000F5C89" w:rsidRPr="00B704EC">
        <w:rPr>
          <w:rFonts w:ascii="Arial" w:hAnsi="Arial" w:cs="Arial"/>
          <w:b/>
          <w:sz w:val="22"/>
          <w:szCs w:val="22"/>
        </w:rPr>
        <w:t>.</w:t>
      </w:r>
      <w:r w:rsidR="009E4C99" w:rsidRPr="009E4C99">
        <w:rPr>
          <w:rFonts w:ascii="Arial" w:hAnsi="Arial" w:cs="Arial"/>
          <w:sz w:val="22"/>
          <w:szCs w:val="22"/>
        </w:rPr>
        <w:t xml:space="preserve"> </w:t>
      </w:r>
      <w:r w:rsidR="009E4C99" w:rsidRPr="00784E69">
        <w:rPr>
          <w:rFonts w:ascii="Arial" w:hAnsi="Arial" w:cs="Arial"/>
          <w:sz w:val="22"/>
          <w:szCs w:val="22"/>
        </w:rPr>
        <w:t xml:space="preserve">Wymagany termin realizacji zamówienia: </w:t>
      </w:r>
      <w:r w:rsidR="002746B4">
        <w:rPr>
          <w:rFonts w:ascii="Arial" w:hAnsi="Arial" w:cs="Arial"/>
          <w:b/>
          <w:bCs/>
          <w:sz w:val="22"/>
          <w:szCs w:val="22"/>
        </w:rPr>
        <w:t>14 dni</w:t>
      </w:r>
      <w:r w:rsidR="00065249">
        <w:rPr>
          <w:rFonts w:ascii="Arial" w:hAnsi="Arial" w:cs="Arial"/>
          <w:b/>
          <w:bCs/>
          <w:sz w:val="22"/>
          <w:szCs w:val="22"/>
        </w:rPr>
        <w:t xml:space="preserve"> </w:t>
      </w:r>
      <w:r w:rsidR="009E4C99" w:rsidRPr="00784E69">
        <w:rPr>
          <w:rFonts w:ascii="Arial" w:hAnsi="Arial" w:cs="Arial"/>
          <w:b/>
          <w:bCs/>
          <w:sz w:val="22"/>
          <w:szCs w:val="22"/>
        </w:rPr>
        <w:t xml:space="preserve">od daty podpisania umowy; </w:t>
      </w:r>
    </w:p>
    <w:p w14:paraId="2AC93F17" w14:textId="77777777" w:rsidR="009E4C99" w:rsidRDefault="009E4C99" w:rsidP="009E4C99">
      <w:pPr>
        <w:spacing w:line="276" w:lineRule="auto"/>
        <w:ind w:left="284" w:hanging="284"/>
        <w:jc w:val="both"/>
        <w:rPr>
          <w:rFonts w:ascii="Arial" w:hAnsi="Arial" w:cs="Arial"/>
          <w:sz w:val="22"/>
          <w:szCs w:val="22"/>
        </w:rPr>
      </w:pPr>
    </w:p>
    <w:p w14:paraId="05862BC0" w14:textId="77777777" w:rsidR="00F0405D" w:rsidRPr="00F0405D" w:rsidRDefault="00F0405D" w:rsidP="00F0405D">
      <w:pPr>
        <w:jc w:val="both"/>
        <w:rPr>
          <w:rFonts w:ascii="Arial" w:hAnsi="Arial" w:cs="Arial"/>
          <w:b/>
          <w:sz w:val="22"/>
          <w:szCs w:val="22"/>
        </w:rPr>
      </w:pPr>
      <w:r>
        <w:rPr>
          <w:rFonts w:ascii="Arial" w:hAnsi="Arial" w:cs="Arial"/>
          <w:b/>
          <w:sz w:val="22"/>
          <w:szCs w:val="22"/>
        </w:rPr>
        <w:t xml:space="preserve">7. </w:t>
      </w:r>
      <w:r w:rsidRPr="00F0405D">
        <w:rPr>
          <w:rFonts w:ascii="Arial" w:hAnsi="Arial" w:cs="Arial"/>
          <w:b/>
          <w:sz w:val="22"/>
          <w:szCs w:val="22"/>
        </w:rPr>
        <w:t xml:space="preserve">Opis warunków udziału w postępowaniu oraz brak podstaw wykluczenia </w:t>
      </w:r>
    </w:p>
    <w:p w14:paraId="074928CA" w14:textId="77777777" w:rsidR="00F0405D" w:rsidRPr="00F0405D" w:rsidRDefault="00F0405D" w:rsidP="00F0405D">
      <w:pPr>
        <w:jc w:val="both"/>
        <w:rPr>
          <w:rFonts w:ascii="Arial" w:hAnsi="Arial" w:cs="Arial"/>
          <w:b/>
          <w:sz w:val="22"/>
          <w:szCs w:val="22"/>
        </w:rPr>
      </w:pPr>
    </w:p>
    <w:p w14:paraId="1CAE7E2A" w14:textId="77777777" w:rsidR="00F0405D" w:rsidRPr="00F0405D" w:rsidRDefault="00F0405D" w:rsidP="00F0405D">
      <w:pPr>
        <w:jc w:val="both"/>
        <w:rPr>
          <w:rFonts w:ascii="Arial" w:hAnsi="Arial" w:cs="Arial"/>
          <w:b/>
          <w:sz w:val="22"/>
          <w:szCs w:val="22"/>
        </w:rPr>
      </w:pPr>
      <w:r w:rsidRPr="00F0405D">
        <w:rPr>
          <w:rFonts w:ascii="Arial" w:hAnsi="Arial" w:cs="Arial"/>
          <w:b/>
          <w:sz w:val="22"/>
          <w:szCs w:val="22"/>
        </w:rPr>
        <w:t>7.1.  O udzielenie zamówienia mogą ubiegać się Wykonawcy którzy:</w:t>
      </w:r>
    </w:p>
    <w:p w14:paraId="6D2ACE3F" w14:textId="77777777" w:rsidR="00F0405D" w:rsidRPr="00F0405D" w:rsidRDefault="00F0405D" w:rsidP="00F0405D">
      <w:pPr>
        <w:jc w:val="both"/>
        <w:rPr>
          <w:rFonts w:ascii="Arial" w:hAnsi="Arial" w:cs="Arial"/>
          <w:sz w:val="22"/>
          <w:szCs w:val="22"/>
        </w:rPr>
      </w:pPr>
      <w:r>
        <w:rPr>
          <w:rFonts w:ascii="Arial" w:hAnsi="Arial" w:cs="Arial"/>
          <w:sz w:val="22"/>
          <w:szCs w:val="22"/>
        </w:rPr>
        <w:t>1)  nie podlegają wykluczeniu;</w:t>
      </w:r>
    </w:p>
    <w:p w14:paraId="1E37418C" w14:textId="77777777" w:rsidR="00F0405D" w:rsidRPr="00F0405D" w:rsidRDefault="00F0405D" w:rsidP="00F0405D">
      <w:pPr>
        <w:jc w:val="both"/>
        <w:rPr>
          <w:rFonts w:ascii="Arial" w:hAnsi="Arial" w:cs="Arial"/>
          <w:sz w:val="22"/>
          <w:szCs w:val="22"/>
        </w:rPr>
      </w:pPr>
    </w:p>
    <w:p w14:paraId="48DA58AC" w14:textId="77777777" w:rsidR="00F0405D" w:rsidRPr="00F0405D" w:rsidRDefault="00F0405D" w:rsidP="00F0405D">
      <w:pPr>
        <w:jc w:val="both"/>
        <w:rPr>
          <w:rFonts w:ascii="Arial" w:hAnsi="Arial" w:cs="Arial"/>
          <w:b/>
          <w:sz w:val="22"/>
          <w:szCs w:val="22"/>
        </w:rPr>
      </w:pPr>
      <w:r>
        <w:rPr>
          <w:rFonts w:ascii="Arial" w:hAnsi="Arial" w:cs="Arial"/>
          <w:b/>
          <w:sz w:val="22"/>
          <w:szCs w:val="22"/>
        </w:rPr>
        <w:t>7.</w:t>
      </w:r>
      <w:r w:rsidRPr="00F0405D">
        <w:rPr>
          <w:rFonts w:ascii="Arial" w:hAnsi="Arial" w:cs="Arial"/>
          <w:b/>
          <w:sz w:val="22"/>
          <w:szCs w:val="22"/>
        </w:rPr>
        <w:t xml:space="preserve">2.  Zamawiający wykluczy z postępowania o udzielenie zamówienia, na podstawie art. 108 ust. 1 </w:t>
      </w:r>
      <w:proofErr w:type="spellStart"/>
      <w:r w:rsidRPr="00F0405D">
        <w:rPr>
          <w:rFonts w:ascii="Arial" w:hAnsi="Arial" w:cs="Arial"/>
          <w:b/>
          <w:sz w:val="22"/>
          <w:szCs w:val="22"/>
        </w:rPr>
        <w:t>Pzp</w:t>
      </w:r>
      <w:proofErr w:type="spellEnd"/>
      <w:r w:rsidRPr="00F0405D">
        <w:rPr>
          <w:rFonts w:ascii="Arial" w:hAnsi="Arial" w:cs="Arial"/>
          <w:b/>
          <w:sz w:val="22"/>
          <w:szCs w:val="22"/>
        </w:rPr>
        <w:t>,  Wykonawcę:</w:t>
      </w:r>
    </w:p>
    <w:p w14:paraId="7B889CE4"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1) będącego osobą fizyczną, którego prawomocnie skazano za przestępstwo:</w:t>
      </w:r>
    </w:p>
    <w:p w14:paraId="42F7D1EF"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a)</w:t>
      </w:r>
      <w:r w:rsidRPr="00F0405D">
        <w:rPr>
          <w:rFonts w:ascii="Arial" w:hAnsi="Arial" w:cs="Arial"/>
          <w:sz w:val="22"/>
          <w:szCs w:val="22"/>
        </w:rPr>
        <w:tab/>
        <w:t>udziału w zorganizowanej grupie przestępczej albo w związku mającym na celu popełnienie przestępstwa lub przestępstwa skarbowego, o którym mowa w art. 258 Kodeksu karnego;</w:t>
      </w:r>
    </w:p>
    <w:p w14:paraId="383DA873"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b)</w:t>
      </w:r>
      <w:r w:rsidRPr="00F0405D">
        <w:rPr>
          <w:rFonts w:ascii="Arial" w:hAnsi="Arial" w:cs="Arial"/>
          <w:sz w:val="22"/>
          <w:szCs w:val="22"/>
        </w:rPr>
        <w:tab/>
        <w:t>handlu ludźmi, o którym mowa w art. 189a Kodeksu karnego,</w:t>
      </w:r>
    </w:p>
    <w:p w14:paraId="69C22F57"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c)</w:t>
      </w:r>
      <w:r w:rsidRPr="00F0405D">
        <w:rPr>
          <w:rFonts w:ascii="Arial" w:hAnsi="Arial" w:cs="Arial"/>
          <w:sz w:val="22"/>
          <w:szCs w:val="22"/>
        </w:rPr>
        <w:tab/>
        <w:t>o którym mowa w art. 228-230a, art. 250a Kodeksu karnego lub w art. 46 lub art. 48 ustawy z dnia 25 czerwca 2010 r. o sporcie,</w:t>
      </w:r>
    </w:p>
    <w:p w14:paraId="599EF924"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d)</w:t>
      </w:r>
      <w:r w:rsidRPr="00F0405D">
        <w:rPr>
          <w:rFonts w:ascii="Arial" w:hAnsi="Arial" w:cs="Arial"/>
          <w:sz w:val="22"/>
          <w:szCs w:val="22"/>
        </w:rPr>
        <w:tab/>
        <w:t xml:space="preserve">finansowania przestępstwa o charakterze terrorystycznym, o którym mowa w art. 165a Kodeksu karnego, lub przestępstwo udaremnienia lub utrudniania stwierdzenia przestępnego pochodzenia pieniędzy lub ukrywania ich pochodzenia, o którym mowa w art. 299 Kodeksu karnego, </w:t>
      </w:r>
    </w:p>
    <w:p w14:paraId="42C8C06E"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e)</w:t>
      </w:r>
      <w:r w:rsidRPr="00F0405D">
        <w:rPr>
          <w:rFonts w:ascii="Arial" w:hAnsi="Arial" w:cs="Arial"/>
          <w:sz w:val="22"/>
          <w:szCs w:val="22"/>
        </w:rPr>
        <w:tab/>
        <w:t>o charakterze terrorystycznym, o którym mowa w art. 115 § 20 Kodeksu karnego, lub mające na celu popełnienie tego przestępstwa,</w:t>
      </w:r>
    </w:p>
    <w:p w14:paraId="2A8B1A72"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f)</w:t>
      </w:r>
      <w:r w:rsidRPr="00F0405D">
        <w:rPr>
          <w:rFonts w:ascii="Arial" w:hAnsi="Arial" w:cs="Arial"/>
          <w:sz w:val="22"/>
          <w:szCs w:val="22"/>
        </w:rPr>
        <w:tab/>
        <w:t>powierzenia wykonania pracy małoletniemu cudzoziemcowi, o którym mowa w art. 9 ust. 2 ustawy z dnia 15 czerwca 2012 r. o skutkach powierzania wykonania pracy cudzoziemcom przebywającym wbrew przepisom na terytorium Rzeczypospolitej Polskiej (Dz. U poz. 769),</w:t>
      </w:r>
    </w:p>
    <w:p w14:paraId="35826321"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g)</w:t>
      </w:r>
      <w:r w:rsidRPr="00F0405D">
        <w:rPr>
          <w:rFonts w:ascii="Arial" w:hAnsi="Arial" w:cs="Arial"/>
          <w:sz w:val="22"/>
          <w:szCs w:val="22"/>
        </w:rPr>
        <w:tab/>
        <w:t>przeciwko obrotowi gospodarczemu, o którym mowa w art. 296-307 Kodeksu karnego, przestępstwo oszustwa, o którym mowa w art. 286 Kodeksu karnego, przestępstwo przeciwko wiarygodności dokumentów, o których mowa w art. 270-277d Kodeksu karnego, lub przestępstwo skarbowe,</w:t>
      </w:r>
    </w:p>
    <w:p w14:paraId="6621A90D"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h)</w:t>
      </w:r>
      <w:r w:rsidRPr="00F0405D">
        <w:rPr>
          <w:rFonts w:ascii="Arial" w:hAnsi="Arial" w:cs="Arial"/>
          <w:sz w:val="22"/>
          <w:szCs w:val="22"/>
        </w:rPr>
        <w:tab/>
        <w:t>o którym mowa w art. 9 ust. 1 i 3 lub art. 10 ustawy z dnia 15 czerwca 2012 r. o skutkach powierzania wykonywania pracy cudzoziemcom przebywającym wbrew przepisom na terytorium Rzeczypospolitej Polskiej,</w:t>
      </w:r>
    </w:p>
    <w:p w14:paraId="345F3D2D"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w:t>
      </w:r>
      <w:r w:rsidRPr="00F0405D">
        <w:rPr>
          <w:rFonts w:ascii="Arial" w:hAnsi="Arial" w:cs="Arial"/>
          <w:sz w:val="22"/>
          <w:szCs w:val="22"/>
        </w:rPr>
        <w:tab/>
        <w:t>lub za odpowiedni czyn zabroniony określony w przepisach prawa obcego:</w:t>
      </w:r>
    </w:p>
    <w:p w14:paraId="44BABEF0"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2)</w:t>
      </w:r>
      <w:r w:rsidRPr="00F0405D">
        <w:rPr>
          <w:rFonts w:ascii="Arial" w:hAnsi="Arial" w:cs="Arial"/>
          <w:sz w:val="22"/>
          <w:szCs w:val="22"/>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B3BE3FD"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lastRenderedPageBreak/>
        <w:t>3)</w:t>
      </w:r>
      <w:r w:rsidRPr="00F0405D">
        <w:rPr>
          <w:rFonts w:ascii="Arial" w:hAnsi="Arial" w:cs="Arial"/>
          <w:sz w:val="22"/>
          <w:szCs w:val="22"/>
        </w:rPr>
        <w:tab/>
        <w:t>wobec którego wydano prawomocny wyrok sądu lub ostateczną decyzję administracyjną o zaleganiu z uiszczeniem podatków, opłat lub składek na ubezpieczenie społeczne lub zdrowotne, chyba że wykonawca odpowiednio przed upływem terminu do składnia wniosków o dopuszczenie do udziału w postępowaniu albo przed upływem terminu składania ofert dokonał płatności należytych podatków, opłat lub składek na ubezpieczenie społeczne lub zdrowotne wraz z odsetkami lub grzywnami lub zawarł wiążące porozumienie w sprawie spłaty tych należności,</w:t>
      </w:r>
    </w:p>
    <w:p w14:paraId="53A642D7"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4)</w:t>
      </w:r>
      <w:r w:rsidRPr="00F0405D">
        <w:rPr>
          <w:rFonts w:ascii="Arial" w:hAnsi="Arial" w:cs="Arial"/>
          <w:sz w:val="22"/>
          <w:szCs w:val="22"/>
        </w:rPr>
        <w:tab/>
        <w:t>wobec którego prawomocnie orzeczono zakaz ubiegania się o zamówienie publiczne,</w:t>
      </w:r>
    </w:p>
    <w:p w14:paraId="2C5F1B75"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5)</w:t>
      </w:r>
      <w:r w:rsidRPr="00F0405D">
        <w:rPr>
          <w:rFonts w:ascii="Arial" w:hAnsi="Arial" w:cs="Arial"/>
          <w:sz w:val="22"/>
          <w:szCs w:val="22"/>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częściowe lub wnioski o dopuszczenie do udziału w postępowaniu, chyba że wykażą, że przygotowali te oferty lub wnioski niezależnie od siebie;</w:t>
      </w:r>
    </w:p>
    <w:p w14:paraId="57AD19D0"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6)</w:t>
      </w:r>
      <w:r w:rsidRPr="00F0405D">
        <w:rPr>
          <w:rFonts w:ascii="Arial" w:hAnsi="Arial" w:cs="Arial"/>
          <w:sz w:val="22"/>
          <w:szCs w:val="22"/>
        </w:rPr>
        <w:tab/>
        <w:t>jeżeli, w przypadkach, o których mowa w art. 85 ust. 1 doszło do zakłócenia konkurencji wynikającego z wcześniejszego zaangażowania tego wykonawcy lub podmiotu, który należy</w:t>
      </w:r>
    </w:p>
    <w:p w14:paraId="26C43740" w14:textId="77777777" w:rsidR="00F0405D" w:rsidRPr="00F0405D" w:rsidRDefault="00F0405D" w:rsidP="00F0405D">
      <w:pPr>
        <w:jc w:val="both"/>
        <w:rPr>
          <w:rFonts w:ascii="Arial" w:hAnsi="Arial" w:cs="Arial"/>
          <w:sz w:val="22"/>
          <w:szCs w:val="22"/>
        </w:rPr>
      </w:pPr>
      <w:r w:rsidRPr="00F0405D">
        <w:rPr>
          <w:rFonts w:ascii="Arial" w:hAnsi="Arial" w:cs="Arial"/>
          <w:sz w:val="22"/>
          <w:szCs w:val="22"/>
        </w:rPr>
        <w:t xml:space="preserve"> z wykonawcą do tej samej grupy kapitałowej w rozumieniu ustawy z dnia 18 lutego 2007 r. o ochronie konkurencji i konsumentów, chyba że spowodowane tym zakłócenia konkurencji może być wyeliminowane w inny sposób niż przez wykluczenie wykonawcy z udziału w postępowaniu o udzieleni zamówienia.</w:t>
      </w:r>
    </w:p>
    <w:p w14:paraId="5088614C" w14:textId="77777777" w:rsidR="00F0405D" w:rsidRPr="00F0405D" w:rsidRDefault="00F0405D" w:rsidP="00F0405D">
      <w:pPr>
        <w:jc w:val="both"/>
        <w:rPr>
          <w:rFonts w:ascii="Arial" w:hAnsi="Arial" w:cs="Arial"/>
          <w:sz w:val="22"/>
          <w:szCs w:val="22"/>
        </w:rPr>
      </w:pPr>
    </w:p>
    <w:p w14:paraId="6B9955AA" w14:textId="77777777" w:rsidR="00B35F3D" w:rsidRPr="00B35F3D" w:rsidRDefault="00F0405D" w:rsidP="00B35F3D">
      <w:pPr>
        <w:pStyle w:val="TextbodyindentWW"/>
        <w:rPr>
          <w:b/>
          <w:bCs/>
          <w:color w:val="000000"/>
        </w:rPr>
      </w:pPr>
      <w:r w:rsidRPr="00F0405D">
        <w:rPr>
          <w:b/>
        </w:rPr>
        <w:t>7. 3.</w:t>
      </w:r>
      <w:r w:rsidRPr="00F0405D">
        <w:t xml:space="preserve"> </w:t>
      </w:r>
      <w:r w:rsidRPr="00F0405D">
        <w:rPr>
          <w:b/>
        </w:rPr>
        <w:t xml:space="preserve">Zamawiający przewiduje wykluczenie Wykonawcy z postępowania na podstawie </w:t>
      </w:r>
      <w:r w:rsidR="00B72B05">
        <w:rPr>
          <w:b/>
          <w:bCs/>
          <w:color w:val="000000"/>
        </w:rPr>
        <w:t xml:space="preserve">na podstawie </w:t>
      </w:r>
      <w:r w:rsidR="00B35F3D" w:rsidRPr="00B35F3D">
        <w:rPr>
          <w:b/>
          <w:bCs/>
          <w:color w:val="000000"/>
        </w:rPr>
        <w:t>) na podstawie art. 7 ust.1 ustawy z dnia 13 kwietnia 2022 r. o szczególnych rozwiązaniach w zakresie przeciwdziałania wspieraniu agresji na Ukrainę oraz służących ochronie bezpieczeństwa narodowego (Dz.U. z 2024 r. poz. 507) w sytuacji gdy:</w:t>
      </w:r>
    </w:p>
    <w:p w14:paraId="74785D0E" w14:textId="77777777" w:rsidR="00B35F3D" w:rsidRPr="00B35F3D" w:rsidRDefault="00B35F3D" w:rsidP="00B35F3D">
      <w:pPr>
        <w:pStyle w:val="TextbodyindentWW"/>
        <w:rPr>
          <w:color w:val="000000"/>
        </w:rPr>
      </w:pPr>
      <w:r w:rsidRPr="00B35F3D">
        <w:rPr>
          <w:color w:val="000000"/>
        </w:rPr>
        <w:t>a)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896DD7E" w14:textId="77777777" w:rsidR="00B35F3D" w:rsidRPr="00B35F3D" w:rsidRDefault="00B35F3D" w:rsidP="00B35F3D">
      <w:pPr>
        <w:pStyle w:val="TextbodyindentWW"/>
        <w:rPr>
          <w:color w:val="000000"/>
        </w:rPr>
      </w:pPr>
      <w:r w:rsidRPr="00B35F3D">
        <w:rPr>
          <w:color w:val="000000"/>
        </w:rPr>
        <w:t>b) wykonawcę oraz uczestnika konkursu, którego beneficjentem rzeczywistym w rozumieniu ustawy z dnia 1 marca 2018 r. o przeciwdziałaniu praniu pieniędzy oraz finansowaniu terroryzmu (Dz.U.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EBC0AE8" w14:textId="77777777" w:rsidR="00B35F3D" w:rsidRPr="00B35F3D" w:rsidRDefault="00B35F3D" w:rsidP="00B35F3D">
      <w:pPr>
        <w:pStyle w:val="TextbodyindentWW"/>
        <w:rPr>
          <w:color w:val="000000"/>
        </w:rPr>
      </w:pPr>
      <w:r w:rsidRPr="00B35F3D">
        <w:rPr>
          <w:color w:val="000000"/>
        </w:rPr>
        <w:t>c)wykonawcę oraz uczestnika konkursu, którego jednostką dominującą w rozumieniu art. 3 ust. 1 pkt 37 ustawy z dnia 29 września 1994 r. o rachunkowości (Dz.U.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EFB41D7" w14:textId="77777777" w:rsidR="00B35F3D" w:rsidRPr="00B35F3D" w:rsidRDefault="00B35F3D" w:rsidP="00B35F3D">
      <w:pPr>
        <w:pStyle w:val="TextbodyindentWW"/>
        <w:rPr>
          <w:b/>
          <w:bCs/>
          <w:color w:val="000000"/>
        </w:rPr>
      </w:pPr>
    </w:p>
    <w:p w14:paraId="6D8EF269" w14:textId="3819D3F6" w:rsidR="00B72B05" w:rsidRDefault="00B35F3D" w:rsidP="00B35F3D">
      <w:pPr>
        <w:pStyle w:val="TextbodyindentWW"/>
        <w:ind w:left="0" w:firstLine="0"/>
      </w:pPr>
      <w:r w:rsidRPr="00B35F3D">
        <w:rPr>
          <w:b/>
          <w:bCs/>
          <w:color w:val="000000"/>
        </w:rPr>
        <w:t xml:space="preserve">Wykluczenie z przyczyn wskazanych </w:t>
      </w:r>
      <w:proofErr w:type="spellStart"/>
      <w:r w:rsidRPr="00B35F3D">
        <w:rPr>
          <w:b/>
          <w:bCs/>
          <w:color w:val="000000"/>
        </w:rPr>
        <w:t>ppkt</w:t>
      </w:r>
      <w:proofErr w:type="spellEnd"/>
      <w:r w:rsidRPr="00B35F3D">
        <w:rPr>
          <w:b/>
          <w:bCs/>
          <w:color w:val="000000"/>
        </w:rPr>
        <w:t xml:space="preserve"> a) - c) następuje na okres trwania tych okoliczności;</w:t>
      </w:r>
    </w:p>
    <w:p w14:paraId="3F18A957" w14:textId="77777777" w:rsidR="005B1A31" w:rsidRPr="005B1A31" w:rsidRDefault="005B1A31" w:rsidP="005B1A31">
      <w:pPr>
        <w:pStyle w:val="Default"/>
        <w:spacing w:after="120" w:line="276" w:lineRule="auto"/>
        <w:ind w:left="357" w:right="6" w:hanging="357"/>
        <w:jc w:val="both"/>
        <w:rPr>
          <w:rFonts w:ascii="Arial" w:hAnsi="Arial" w:cs="Arial"/>
          <w:b/>
          <w:bCs/>
          <w:sz w:val="22"/>
        </w:rPr>
      </w:pPr>
      <w:r w:rsidRPr="005B1A31">
        <w:rPr>
          <w:rFonts w:ascii="Arial" w:hAnsi="Arial" w:cs="Arial"/>
          <w:b/>
          <w:sz w:val="22"/>
          <w:szCs w:val="22"/>
        </w:rPr>
        <w:t xml:space="preserve">8. </w:t>
      </w:r>
      <w:r>
        <w:rPr>
          <w:rFonts w:ascii="Arial" w:hAnsi="Arial" w:cs="Arial"/>
          <w:b/>
          <w:sz w:val="22"/>
          <w:szCs w:val="22"/>
        </w:rPr>
        <w:t>O</w:t>
      </w:r>
      <w:r w:rsidRPr="005B1A31">
        <w:rPr>
          <w:rFonts w:ascii="Arial" w:hAnsi="Arial" w:cs="Arial"/>
          <w:b/>
          <w:bCs/>
          <w:sz w:val="22"/>
        </w:rPr>
        <w:t>świadczenia i dokumenty, jakie zobowiązani są dostarczyć Wykonawcy w celu wykazania braku podstaw wykluczenia</w:t>
      </w:r>
      <w:r>
        <w:rPr>
          <w:rFonts w:ascii="Arial" w:hAnsi="Arial" w:cs="Arial"/>
          <w:b/>
          <w:bCs/>
          <w:sz w:val="22"/>
        </w:rPr>
        <w:t>.</w:t>
      </w:r>
    </w:p>
    <w:p w14:paraId="302547C5" w14:textId="77777777" w:rsidR="005B1A31" w:rsidRPr="005B1A31" w:rsidRDefault="005B1A31" w:rsidP="005B1A31">
      <w:pPr>
        <w:pStyle w:val="Default"/>
        <w:spacing w:after="120" w:line="276" w:lineRule="auto"/>
        <w:ind w:left="357" w:right="6" w:hanging="357"/>
        <w:jc w:val="both"/>
        <w:rPr>
          <w:rFonts w:ascii="Arial" w:hAnsi="Arial" w:cs="Arial"/>
          <w:b/>
          <w:bCs/>
          <w:sz w:val="22"/>
        </w:rPr>
      </w:pPr>
      <w:r>
        <w:rPr>
          <w:rFonts w:ascii="Arial" w:hAnsi="Arial" w:cs="Arial"/>
          <w:bCs/>
          <w:sz w:val="22"/>
        </w:rPr>
        <w:t>8.</w:t>
      </w:r>
      <w:r w:rsidRPr="005B1A31">
        <w:rPr>
          <w:rFonts w:ascii="Arial" w:hAnsi="Arial" w:cs="Arial"/>
          <w:bCs/>
          <w:sz w:val="22"/>
        </w:rPr>
        <w:t>1.</w:t>
      </w:r>
      <w:r w:rsidRPr="005B1A31">
        <w:rPr>
          <w:rFonts w:ascii="Arial" w:hAnsi="Arial" w:cs="Arial"/>
          <w:bCs/>
          <w:sz w:val="22"/>
        </w:rPr>
        <w:tab/>
        <w:t xml:space="preserve">Do oferty Wykonawca zobowiązany jest dołączyć, aktualne na dzień składania ofert </w:t>
      </w:r>
      <w:r w:rsidRPr="005B1A31">
        <w:rPr>
          <w:rFonts w:ascii="Arial" w:hAnsi="Arial" w:cs="Arial"/>
          <w:b/>
          <w:bCs/>
          <w:sz w:val="22"/>
        </w:rPr>
        <w:t>oświadczenia,</w:t>
      </w:r>
      <w:r w:rsidRPr="005B1A31">
        <w:rPr>
          <w:rFonts w:ascii="Arial" w:hAnsi="Arial" w:cs="Arial"/>
          <w:bCs/>
          <w:sz w:val="22"/>
        </w:rPr>
        <w:t xml:space="preserve"> o którym mowa w art.125 ust.1 ustawy </w:t>
      </w:r>
      <w:proofErr w:type="spellStart"/>
      <w:r w:rsidRPr="005B1A31">
        <w:rPr>
          <w:rFonts w:ascii="Arial" w:hAnsi="Arial" w:cs="Arial"/>
          <w:bCs/>
          <w:sz w:val="22"/>
        </w:rPr>
        <w:t>Pzp</w:t>
      </w:r>
      <w:proofErr w:type="spellEnd"/>
      <w:r w:rsidRPr="005B1A31">
        <w:rPr>
          <w:rFonts w:ascii="Arial" w:hAnsi="Arial" w:cs="Arial"/>
          <w:bCs/>
          <w:sz w:val="22"/>
        </w:rPr>
        <w:t xml:space="preserve"> o niepodleganiu wykluczeniu, </w:t>
      </w:r>
      <w:r w:rsidRPr="005B1A31">
        <w:rPr>
          <w:rFonts w:ascii="Arial" w:hAnsi="Arial" w:cs="Arial"/>
          <w:bCs/>
          <w:sz w:val="22"/>
        </w:rPr>
        <w:lastRenderedPageBreak/>
        <w:t xml:space="preserve">w zakresie wskazanym przez Zamawiającego </w:t>
      </w:r>
      <w:r w:rsidRPr="005B1A31">
        <w:rPr>
          <w:rFonts w:ascii="Arial" w:hAnsi="Arial" w:cs="Arial"/>
          <w:b/>
          <w:bCs/>
          <w:sz w:val="22"/>
        </w:rPr>
        <w:t>– zgodnie z Załącznikami nr 2 do Formularza ofertowego;</w:t>
      </w:r>
    </w:p>
    <w:p w14:paraId="213F3041" w14:textId="77777777" w:rsidR="000F5C89" w:rsidRPr="00F0405D" w:rsidRDefault="000F5C89" w:rsidP="009E4C99">
      <w:pPr>
        <w:jc w:val="both"/>
        <w:rPr>
          <w:rFonts w:ascii="Arial" w:hAnsi="Arial" w:cs="Arial"/>
          <w:b/>
          <w:sz w:val="22"/>
          <w:szCs w:val="22"/>
        </w:rPr>
      </w:pPr>
      <w:r w:rsidRPr="00F0405D">
        <w:rPr>
          <w:rFonts w:ascii="Arial" w:hAnsi="Arial" w:cs="Arial"/>
          <w:b/>
          <w:sz w:val="22"/>
          <w:szCs w:val="22"/>
        </w:rPr>
        <w:t>5.</w:t>
      </w:r>
      <w:r w:rsidR="009B10A3" w:rsidRPr="00F0405D">
        <w:rPr>
          <w:rFonts w:ascii="Arial" w:hAnsi="Arial" w:cs="Arial"/>
          <w:b/>
          <w:sz w:val="22"/>
          <w:szCs w:val="22"/>
        </w:rPr>
        <w:t xml:space="preserve"> Kryteria wyboru ofert:</w:t>
      </w:r>
    </w:p>
    <w:p w14:paraId="102ADF5E" w14:textId="77777777" w:rsidR="00BF04A9" w:rsidRDefault="00BF04A9" w:rsidP="00BF04A9">
      <w:pPr>
        <w:tabs>
          <w:tab w:val="left" w:pos="709"/>
        </w:tabs>
        <w:jc w:val="both"/>
        <w:rPr>
          <w:rFonts w:ascii="Arial" w:hAnsi="Arial" w:cs="Arial"/>
          <w:sz w:val="22"/>
          <w:szCs w:val="22"/>
        </w:rPr>
      </w:pPr>
    </w:p>
    <w:p w14:paraId="57C7E400" w14:textId="77777777" w:rsidR="00BF04A9" w:rsidRDefault="00BF04A9" w:rsidP="00BF04A9">
      <w:pPr>
        <w:tabs>
          <w:tab w:val="left" w:pos="709"/>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08"/>
        <w:gridCol w:w="3000"/>
      </w:tblGrid>
      <w:tr w:rsidR="00BF04A9" w:rsidRPr="008006F3" w14:paraId="51D2F9FD" w14:textId="77777777">
        <w:tc>
          <w:tcPr>
            <w:tcW w:w="6108" w:type="dxa"/>
            <w:tcBorders>
              <w:top w:val="single" w:sz="4" w:space="0" w:color="auto"/>
              <w:left w:val="single" w:sz="4" w:space="0" w:color="auto"/>
              <w:bottom w:val="single" w:sz="4" w:space="0" w:color="auto"/>
              <w:right w:val="single" w:sz="4" w:space="0" w:color="auto"/>
            </w:tcBorders>
          </w:tcPr>
          <w:p w14:paraId="2A82BF73" w14:textId="77777777" w:rsidR="00BF04A9" w:rsidRPr="008006F3" w:rsidRDefault="00BF04A9">
            <w:pPr>
              <w:widowControl w:val="0"/>
              <w:pBdr>
                <w:top w:val="single" w:sz="4" w:space="0" w:color="auto"/>
                <w:left w:val="single" w:sz="4" w:space="0" w:color="auto"/>
                <w:bottom w:val="single" w:sz="4" w:space="0" w:color="auto"/>
                <w:right w:val="single" w:sz="4" w:space="0" w:color="auto"/>
              </w:pBdr>
              <w:autoSpaceDE w:val="0"/>
              <w:autoSpaceDN w:val="0"/>
              <w:adjustRightInd w:val="0"/>
              <w:jc w:val="both"/>
              <w:rPr>
                <w:rFonts w:ascii="Arial" w:hAnsi="Arial" w:cs="Arial"/>
                <w:b/>
                <w:bCs/>
                <w:color w:val="000000"/>
                <w:sz w:val="22"/>
                <w:szCs w:val="22"/>
                <w:highlight w:val="white"/>
              </w:rPr>
            </w:pPr>
            <w:r w:rsidRPr="008006F3">
              <w:rPr>
                <w:rFonts w:ascii="Arial" w:hAnsi="Arial" w:cs="Arial"/>
                <w:b/>
                <w:bCs/>
                <w:color w:val="000000"/>
                <w:sz w:val="22"/>
                <w:szCs w:val="22"/>
                <w:highlight w:val="white"/>
              </w:rPr>
              <w:t>Nazwa kryterium</w:t>
            </w:r>
          </w:p>
        </w:tc>
        <w:tc>
          <w:tcPr>
            <w:tcW w:w="3000" w:type="dxa"/>
            <w:tcBorders>
              <w:top w:val="single" w:sz="4" w:space="0" w:color="auto"/>
              <w:left w:val="single" w:sz="4" w:space="0" w:color="auto"/>
              <w:bottom w:val="single" w:sz="4" w:space="0" w:color="auto"/>
              <w:right w:val="single" w:sz="4" w:space="0" w:color="auto"/>
            </w:tcBorders>
          </w:tcPr>
          <w:p w14:paraId="74F76462" w14:textId="77777777" w:rsidR="00BF04A9" w:rsidRPr="008006F3" w:rsidRDefault="00BF04A9">
            <w:pPr>
              <w:widowControl w:val="0"/>
              <w:pBdr>
                <w:top w:val="single" w:sz="4" w:space="0" w:color="auto"/>
                <w:left w:val="single" w:sz="4" w:space="0" w:color="auto"/>
                <w:bottom w:val="single" w:sz="4" w:space="0" w:color="auto"/>
                <w:right w:val="single" w:sz="4" w:space="0" w:color="auto"/>
              </w:pBdr>
              <w:autoSpaceDE w:val="0"/>
              <w:autoSpaceDN w:val="0"/>
              <w:adjustRightInd w:val="0"/>
              <w:jc w:val="both"/>
              <w:rPr>
                <w:rFonts w:ascii="Arial" w:hAnsi="Arial" w:cs="Arial"/>
                <w:b/>
                <w:bCs/>
                <w:color w:val="000000"/>
                <w:sz w:val="22"/>
                <w:szCs w:val="22"/>
                <w:highlight w:val="white"/>
              </w:rPr>
            </w:pPr>
            <w:r w:rsidRPr="008006F3">
              <w:rPr>
                <w:rFonts w:ascii="Arial" w:hAnsi="Arial" w:cs="Arial"/>
                <w:b/>
                <w:bCs/>
                <w:color w:val="000000"/>
                <w:sz w:val="22"/>
                <w:szCs w:val="22"/>
                <w:highlight w:val="white"/>
              </w:rPr>
              <w:t>Waga</w:t>
            </w:r>
          </w:p>
        </w:tc>
      </w:tr>
      <w:tr w:rsidR="00BF04A9" w:rsidRPr="008006F3" w14:paraId="6502340F" w14:textId="77777777">
        <w:tc>
          <w:tcPr>
            <w:tcW w:w="6108" w:type="dxa"/>
            <w:tcBorders>
              <w:top w:val="single" w:sz="4" w:space="0" w:color="auto"/>
              <w:left w:val="single" w:sz="4" w:space="0" w:color="auto"/>
              <w:bottom w:val="single" w:sz="4" w:space="0" w:color="auto"/>
              <w:right w:val="single" w:sz="4" w:space="0" w:color="auto"/>
            </w:tcBorders>
          </w:tcPr>
          <w:p w14:paraId="25CD3874" w14:textId="77777777" w:rsidR="00BF04A9" w:rsidRPr="008006F3" w:rsidRDefault="00BF04A9">
            <w:pPr>
              <w:widowControl w:val="0"/>
              <w:pBdr>
                <w:top w:val="single" w:sz="4" w:space="0" w:color="auto"/>
                <w:left w:val="single" w:sz="4" w:space="0" w:color="auto"/>
                <w:bottom w:val="single" w:sz="4" w:space="0" w:color="auto"/>
                <w:right w:val="single" w:sz="4" w:space="0" w:color="auto"/>
              </w:pBdr>
              <w:autoSpaceDE w:val="0"/>
              <w:autoSpaceDN w:val="0"/>
              <w:adjustRightInd w:val="0"/>
              <w:jc w:val="both"/>
              <w:rPr>
                <w:rFonts w:ascii="Arial" w:hAnsi="Arial" w:cs="Arial"/>
                <w:b/>
                <w:bCs/>
                <w:color w:val="000000"/>
                <w:sz w:val="22"/>
                <w:szCs w:val="22"/>
                <w:highlight w:val="white"/>
              </w:rPr>
            </w:pPr>
            <w:r w:rsidRPr="008006F3">
              <w:rPr>
                <w:rFonts w:ascii="Arial" w:hAnsi="Arial" w:cs="Arial"/>
                <w:b/>
                <w:bCs/>
                <w:color w:val="000000"/>
                <w:sz w:val="22"/>
                <w:szCs w:val="22"/>
                <w:highlight w:val="white"/>
              </w:rPr>
              <w:t>Cena</w:t>
            </w:r>
          </w:p>
        </w:tc>
        <w:tc>
          <w:tcPr>
            <w:tcW w:w="3000" w:type="dxa"/>
            <w:tcBorders>
              <w:top w:val="single" w:sz="4" w:space="0" w:color="auto"/>
              <w:left w:val="single" w:sz="4" w:space="0" w:color="auto"/>
              <w:bottom w:val="single" w:sz="4" w:space="0" w:color="auto"/>
              <w:right w:val="single" w:sz="4" w:space="0" w:color="auto"/>
            </w:tcBorders>
          </w:tcPr>
          <w:p w14:paraId="4CFB6FF0" w14:textId="5452B656" w:rsidR="00BF04A9" w:rsidRPr="008006F3" w:rsidRDefault="00B72B05">
            <w:pPr>
              <w:widowControl w:val="0"/>
              <w:pBdr>
                <w:top w:val="single" w:sz="4" w:space="0" w:color="auto"/>
                <w:left w:val="single" w:sz="4" w:space="0" w:color="auto"/>
                <w:bottom w:val="single" w:sz="4" w:space="0" w:color="auto"/>
                <w:right w:val="single" w:sz="4" w:space="0" w:color="auto"/>
              </w:pBdr>
              <w:autoSpaceDE w:val="0"/>
              <w:autoSpaceDN w:val="0"/>
              <w:adjustRightInd w:val="0"/>
              <w:jc w:val="both"/>
              <w:rPr>
                <w:rFonts w:ascii="Arial" w:hAnsi="Arial" w:cs="Arial"/>
                <w:b/>
                <w:bCs/>
                <w:color w:val="000000"/>
                <w:sz w:val="22"/>
                <w:szCs w:val="22"/>
                <w:highlight w:val="white"/>
              </w:rPr>
            </w:pPr>
            <w:r>
              <w:rPr>
                <w:rFonts w:ascii="Arial" w:hAnsi="Arial" w:cs="Arial"/>
                <w:b/>
                <w:bCs/>
                <w:color w:val="000000"/>
                <w:sz w:val="22"/>
                <w:szCs w:val="22"/>
                <w:highlight w:val="white"/>
              </w:rPr>
              <w:t>8</w:t>
            </w:r>
            <w:r w:rsidR="00BF04A9">
              <w:rPr>
                <w:rFonts w:ascii="Arial" w:hAnsi="Arial" w:cs="Arial"/>
                <w:b/>
                <w:bCs/>
                <w:color w:val="000000"/>
                <w:sz w:val="22"/>
                <w:szCs w:val="22"/>
                <w:highlight w:val="white"/>
              </w:rPr>
              <w:t>0%</w:t>
            </w:r>
          </w:p>
        </w:tc>
      </w:tr>
      <w:tr w:rsidR="00BF04A9" w:rsidRPr="00E911A1" w14:paraId="42ED7321" w14:textId="77777777">
        <w:trPr>
          <w:trHeight w:val="265"/>
        </w:trPr>
        <w:tc>
          <w:tcPr>
            <w:tcW w:w="6108" w:type="dxa"/>
            <w:tcBorders>
              <w:top w:val="single" w:sz="4" w:space="0" w:color="auto"/>
              <w:left w:val="single" w:sz="4" w:space="0" w:color="auto"/>
              <w:bottom w:val="single" w:sz="4" w:space="0" w:color="auto"/>
              <w:right w:val="single" w:sz="4" w:space="0" w:color="auto"/>
            </w:tcBorders>
          </w:tcPr>
          <w:p w14:paraId="2094168B" w14:textId="77777777" w:rsidR="00BF04A9" w:rsidRPr="00FC223D" w:rsidRDefault="00BF04A9">
            <w:pPr>
              <w:widowControl w:val="0"/>
              <w:pBdr>
                <w:top w:val="single" w:sz="4" w:space="0" w:color="auto"/>
                <w:left w:val="single" w:sz="4" w:space="0" w:color="auto"/>
                <w:bottom w:val="single" w:sz="4" w:space="0" w:color="auto"/>
                <w:right w:val="single" w:sz="4" w:space="0" w:color="auto"/>
              </w:pBdr>
              <w:autoSpaceDE w:val="0"/>
              <w:autoSpaceDN w:val="0"/>
              <w:adjustRightInd w:val="0"/>
              <w:jc w:val="both"/>
              <w:rPr>
                <w:rFonts w:ascii="Arial" w:hAnsi="Arial" w:cs="Arial"/>
                <w:b/>
                <w:bCs/>
                <w:color w:val="000000"/>
                <w:sz w:val="22"/>
                <w:szCs w:val="22"/>
                <w:highlight w:val="white"/>
              </w:rPr>
            </w:pPr>
            <w:r>
              <w:rPr>
                <w:rFonts w:ascii="Arial" w:hAnsi="Arial" w:cs="Arial"/>
                <w:b/>
                <w:bCs/>
                <w:color w:val="000000"/>
                <w:sz w:val="22"/>
                <w:szCs w:val="22"/>
                <w:highlight w:val="white"/>
              </w:rPr>
              <w:t xml:space="preserve">Gwarancja </w:t>
            </w:r>
          </w:p>
        </w:tc>
        <w:tc>
          <w:tcPr>
            <w:tcW w:w="3000" w:type="dxa"/>
            <w:tcBorders>
              <w:top w:val="single" w:sz="4" w:space="0" w:color="auto"/>
              <w:left w:val="single" w:sz="4" w:space="0" w:color="auto"/>
              <w:bottom w:val="single" w:sz="4" w:space="0" w:color="auto"/>
              <w:right w:val="single" w:sz="4" w:space="0" w:color="auto"/>
            </w:tcBorders>
          </w:tcPr>
          <w:p w14:paraId="6C3185F8" w14:textId="2D7DE117" w:rsidR="00BF04A9" w:rsidRPr="00FC223D" w:rsidRDefault="00B72B05">
            <w:pPr>
              <w:widowControl w:val="0"/>
              <w:pBdr>
                <w:top w:val="single" w:sz="4" w:space="0" w:color="auto"/>
                <w:left w:val="single" w:sz="4" w:space="0" w:color="auto"/>
                <w:bottom w:val="single" w:sz="4" w:space="0" w:color="auto"/>
                <w:right w:val="single" w:sz="4" w:space="0" w:color="auto"/>
              </w:pBdr>
              <w:autoSpaceDE w:val="0"/>
              <w:autoSpaceDN w:val="0"/>
              <w:adjustRightInd w:val="0"/>
              <w:jc w:val="both"/>
              <w:rPr>
                <w:rFonts w:ascii="Arial" w:hAnsi="Arial" w:cs="Arial"/>
                <w:b/>
                <w:bCs/>
                <w:color w:val="000000"/>
                <w:sz w:val="22"/>
                <w:szCs w:val="22"/>
                <w:highlight w:val="white"/>
              </w:rPr>
            </w:pPr>
            <w:r>
              <w:rPr>
                <w:rFonts w:ascii="Arial" w:hAnsi="Arial" w:cs="Arial"/>
                <w:b/>
                <w:bCs/>
                <w:color w:val="000000"/>
                <w:sz w:val="22"/>
                <w:szCs w:val="22"/>
                <w:highlight w:val="white"/>
              </w:rPr>
              <w:t>2</w:t>
            </w:r>
            <w:r w:rsidR="00BF04A9">
              <w:rPr>
                <w:rFonts w:ascii="Arial" w:hAnsi="Arial" w:cs="Arial"/>
                <w:b/>
                <w:bCs/>
                <w:color w:val="000000"/>
                <w:sz w:val="22"/>
                <w:szCs w:val="22"/>
                <w:highlight w:val="white"/>
              </w:rPr>
              <w:t>0</w:t>
            </w:r>
            <w:r w:rsidR="00BF04A9" w:rsidRPr="00FC223D">
              <w:rPr>
                <w:rFonts w:ascii="Arial" w:hAnsi="Arial" w:cs="Arial"/>
                <w:b/>
                <w:bCs/>
                <w:color w:val="000000"/>
                <w:sz w:val="22"/>
                <w:szCs w:val="22"/>
                <w:highlight w:val="white"/>
              </w:rPr>
              <w:t>%</w:t>
            </w:r>
          </w:p>
        </w:tc>
      </w:tr>
    </w:tbl>
    <w:p w14:paraId="2A669287" w14:textId="77777777" w:rsidR="00BF04A9" w:rsidRPr="008006F3" w:rsidRDefault="00BF04A9" w:rsidP="00BF04A9">
      <w:pPr>
        <w:widowControl w:val="0"/>
        <w:autoSpaceDE w:val="0"/>
        <w:autoSpaceDN w:val="0"/>
        <w:adjustRightInd w:val="0"/>
        <w:jc w:val="both"/>
        <w:rPr>
          <w:rFonts w:ascii="Arial" w:hAnsi="Arial" w:cs="Arial"/>
          <w:color w:val="000000"/>
          <w:sz w:val="22"/>
          <w:szCs w:val="22"/>
          <w:lang w:val="en-US"/>
        </w:rPr>
      </w:pPr>
    </w:p>
    <w:p w14:paraId="3C102135" w14:textId="77777777" w:rsidR="00BF04A9" w:rsidRPr="00BF04A9" w:rsidRDefault="00BF04A9" w:rsidP="00BF04A9">
      <w:pPr>
        <w:pStyle w:val="Akapitzlist"/>
        <w:widowControl w:val="0"/>
        <w:numPr>
          <w:ilvl w:val="1"/>
          <w:numId w:val="7"/>
        </w:numPr>
        <w:autoSpaceDE w:val="0"/>
        <w:autoSpaceDN w:val="0"/>
        <w:adjustRightInd w:val="0"/>
        <w:jc w:val="both"/>
        <w:rPr>
          <w:rFonts w:ascii="Arial" w:hAnsi="Arial" w:cs="Arial"/>
          <w:color w:val="000000"/>
        </w:rPr>
      </w:pPr>
      <w:r w:rsidRPr="00BF04A9">
        <w:rPr>
          <w:rFonts w:ascii="Arial" w:hAnsi="Arial" w:cs="Arial"/>
          <w:color w:val="000000"/>
        </w:rPr>
        <w:t xml:space="preserve">Za najkorzystniejszą zostanie uznana oferta, która uzyska najwyższą liczbę punktów. </w:t>
      </w:r>
    </w:p>
    <w:p w14:paraId="51D6B1C3" w14:textId="77777777" w:rsidR="00BF04A9" w:rsidRPr="00BF04A9" w:rsidRDefault="00BF04A9" w:rsidP="00BF04A9">
      <w:pPr>
        <w:pStyle w:val="Akapitzlist"/>
        <w:numPr>
          <w:ilvl w:val="1"/>
          <w:numId w:val="7"/>
        </w:numPr>
        <w:autoSpaceDE w:val="0"/>
        <w:autoSpaceDN w:val="0"/>
        <w:adjustRightInd w:val="0"/>
        <w:jc w:val="both"/>
        <w:rPr>
          <w:rFonts w:ascii="Arial" w:hAnsi="Arial" w:cs="Arial"/>
          <w:color w:val="000000"/>
        </w:rPr>
      </w:pPr>
      <w:r w:rsidRPr="00BF04A9">
        <w:rPr>
          <w:rFonts w:ascii="Arial" w:hAnsi="Arial" w:cs="Arial"/>
          <w:color w:val="000000"/>
        </w:rPr>
        <w:t>Zastosowane wzory do obliczenia punktowego.</w:t>
      </w:r>
    </w:p>
    <w:p w14:paraId="346E78EE" w14:textId="77777777" w:rsidR="00BF04A9" w:rsidRPr="008006F3" w:rsidRDefault="00BF04A9" w:rsidP="00BF04A9">
      <w:pPr>
        <w:jc w:val="both"/>
        <w:rPr>
          <w:rFonts w:ascii="Arial" w:hAnsi="Arial" w:cs="Arial"/>
          <w:sz w:val="22"/>
          <w:szCs w:val="22"/>
        </w:rPr>
      </w:pPr>
      <w:r w:rsidRPr="008006F3">
        <w:rPr>
          <w:rFonts w:ascii="Arial" w:hAnsi="Arial" w:cs="Arial"/>
          <w:sz w:val="22"/>
          <w:szCs w:val="22"/>
        </w:rPr>
        <w:t>Ocena ofert w zakresie przedstawion</w:t>
      </w:r>
      <w:r>
        <w:rPr>
          <w:rFonts w:ascii="Arial" w:hAnsi="Arial" w:cs="Arial"/>
          <w:sz w:val="22"/>
          <w:szCs w:val="22"/>
        </w:rPr>
        <w:t>ych</w:t>
      </w:r>
      <w:r w:rsidRPr="008006F3">
        <w:rPr>
          <w:rFonts w:ascii="Arial" w:hAnsi="Arial" w:cs="Arial"/>
          <w:sz w:val="22"/>
          <w:szCs w:val="22"/>
        </w:rPr>
        <w:t xml:space="preserve"> wyżej kryteri</w:t>
      </w:r>
      <w:r>
        <w:rPr>
          <w:rFonts w:ascii="Arial" w:hAnsi="Arial" w:cs="Arial"/>
          <w:sz w:val="22"/>
          <w:szCs w:val="22"/>
        </w:rPr>
        <w:t>ów,</w:t>
      </w:r>
      <w:r w:rsidRPr="008006F3">
        <w:rPr>
          <w:rFonts w:ascii="Arial" w:hAnsi="Arial" w:cs="Arial"/>
          <w:sz w:val="22"/>
          <w:szCs w:val="22"/>
        </w:rPr>
        <w:t xml:space="preserve"> zostanie dokonana według następujących zasad:</w:t>
      </w:r>
    </w:p>
    <w:p w14:paraId="0D221C4E" w14:textId="77777777" w:rsidR="00BF04A9" w:rsidRPr="008006F3" w:rsidRDefault="00BF04A9" w:rsidP="00BF04A9">
      <w:pPr>
        <w:jc w:val="both"/>
        <w:rPr>
          <w:rFonts w:ascii="Arial" w:hAnsi="Arial" w:cs="Arial"/>
          <w:sz w:val="22"/>
          <w:szCs w:val="22"/>
        </w:rPr>
      </w:pPr>
    </w:p>
    <w:p w14:paraId="70A487A4" w14:textId="77777777" w:rsidR="00BF04A9" w:rsidRPr="008006F3" w:rsidRDefault="00BF04A9" w:rsidP="00BF04A9">
      <w:pPr>
        <w:jc w:val="both"/>
        <w:rPr>
          <w:rFonts w:ascii="Arial" w:hAnsi="Arial" w:cs="Arial"/>
          <w:b/>
          <w:sz w:val="22"/>
          <w:szCs w:val="22"/>
        </w:rPr>
      </w:pPr>
      <w:r w:rsidRPr="001D701E">
        <w:rPr>
          <w:rFonts w:ascii="Arial" w:hAnsi="Arial" w:cs="Arial"/>
          <w:b/>
          <w:sz w:val="22"/>
          <w:szCs w:val="22"/>
        </w:rPr>
        <w:t>Kryterium 1:</w:t>
      </w:r>
      <w:r w:rsidRPr="008006F3">
        <w:rPr>
          <w:rFonts w:ascii="Arial" w:hAnsi="Arial" w:cs="Arial"/>
          <w:sz w:val="22"/>
          <w:szCs w:val="22"/>
        </w:rPr>
        <w:t xml:space="preserve"> </w:t>
      </w:r>
      <w:r w:rsidRPr="008006F3">
        <w:rPr>
          <w:rFonts w:ascii="Arial" w:hAnsi="Arial" w:cs="Arial"/>
          <w:b/>
          <w:sz w:val="22"/>
          <w:szCs w:val="22"/>
        </w:rPr>
        <w:t>CENA OFERTY</w:t>
      </w:r>
    </w:p>
    <w:p w14:paraId="72F49E54" w14:textId="77777777" w:rsidR="00BF04A9" w:rsidRPr="008006F3" w:rsidRDefault="00BF04A9" w:rsidP="00BF04A9">
      <w:pPr>
        <w:jc w:val="both"/>
        <w:rPr>
          <w:rFonts w:ascii="Arial" w:hAnsi="Arial" w:cs="Arial"/>
          <w:sz w:val="22"/>
          <w:szCs w:val="22"/>
        </w:rPr>
      </w:pPr>
      <w:r w:rsidRPr="008006F3">
        <w:rPr>
          <w:rFonts w:ascii="Arial" w:hAnsi="Arial" w:cs="Arial"/>
          <w:sz w:val="22"/>
          <w:szCs w:val="22"/>
        </w:rPr>
        <w:t>Ocena będzie następowała</w:t>
      </w:r>
      <w:r>
        <w:rPr>
          <w:rFonts w:ascii="Arial" w:hAnsi="Arial" w:cs="Arial"/>
          <w:sz w:val="22"/>
          <w:szCs w:val="22"/>
        </w:rPr>
        <w:t xml:space="preserve"> wg</w:t>
      </w:r>
      <w:r w:rsidRPr="008006F3">
        <w:rPr>
          <w:rFonts w:ascii="Arial" w:hAnsi="Arial" w:cs="Arial"/>
          <w:sz w:val="22"/>
          <w:szCs w:val="22"/>
        </w:rPr>
        <w:t xml:space="preserve"> wzoru:</w:t>
      </w:r>
    </w:p>
    <w:p w14:paraId="2D6AF12E" w14:textId="77777777" w:rsidR="00BF04A9" w:rsidRPr="008006F3" w:rsidRDefault="00BF04A9" w:rsidP="00BF04A9">
      <w:pPr>
        <w:jc w:val="both"/>
        <w:rPr>
          <w:rFonts w:ascii="Arial" w:hAnsi="Arial" w:cs="Arial"/>
          <w:sz w:val="22"/>
          <w:szCs w:val="22"/>
        </w:rPr>
      </w:pPr>
    </w:p>
    <w:p w14:paraId="7AB34481" w14:textId="77777777" w:rsidR="00BF04A9" w:rsidRPr="008006F3" w:rsidRDefault="00BF04A9" w:rsidP="00BF04A9">
      <w:pPr>
        <w:jc w:val="both"/>
        <w:rPr>
          <w:rFonts w:ascii="Arial" w:hAnsi="Arial" w:cs="Arial"/>
          <w:sz w:val="22"/>
          <w:szCs w:val="22"/>
        </w:rPr>
      </w:pPr>
      <w:r w:rsidRPr="008006F3">
        <w:rPr>
          <w:rFonts w:ascii="Arial" w:hAnsi="Arial" w:cs="Arial"/>
          <w:sz w:val="22"/>
          <w:szCs w:val="22"/>
        </w:rPr>
        <w:t xml:space="preserve">           </w:t>
      </w:r>
      <w:r>
        <w:rPr>
          <w:rFonts w:ascii="Arial" w:hAnsi="Arial" w:cs="Arial"/>
          <w:sz w:val="22"/>
          <w:szCs w:val="22"/>
        </w:rPr>
        <w:t xml:space="preserve">           </w:t>
      </w:r>
      <w:proofErr w:type="spellStart"/>
      <w:r w:rsidRPr="008006F3">
        <w:rPr>
          <w:rFonts w:ascii="Arial" w:hAnsi="Arial" w:cs="Arial"/>
          <w:sz w:val="22"/>
          <w:szCs w:val="22"/>
        </w:rPr>
        <w:t>C</w:t>
      </w:r>
      <w:r w:rsidRPr="008006F3">
        <w:rPr>
          <w:rFonts w:ascii="Arial" w:hAnsi="Arial" w:cs="Arial"/>
          <w:sz w:val="22"/>
          <w:szCs w:val="22"/>
          <w:vertAlign w:val="subscript"/>
        </w:rPr>
        <w:t>n</w:t>
      </w:r>
      <w:proofErr w:type="spellEnd"/>
      <w:r w:rsidRPr="008006F3">
        <w:rPr>
          <w:rFonts w:ascii="Arial" w:hAnsi="Arial" w:cs="Arial"/>
          <w:sz w:val="22"/>
          <w:szCs w:val="22"/>
        </w:rPr>
        <w:t xml:space="preserve"> (najniższa oferowana cena</w:t>
      </w:r>
      <w:r>
        <w:rPr>
          <w:rFonts w:ascii="Arial" w:hAnsi="Arial" w:cs="Arial"/>
          <w:sz w:val="22"/>
          <w:szCs w:val="22"/>
        </w:rPr>
        <w:t xml:space="preserve"> brutto</w:t>
      </w:r>
      <w:r w:rsidRPr="008006F3">
        <w:rPr>
          <w:rFonts w:ascii="Arial" w:hAnsi="Arial" w:cs="Arial"/>
          <w:sz w:val="22"/>
          <w:szCs w:val="22"/>
        </w:rPr>
        <w:t>)</w:t>
      </w:r>
    </w:p>
    <w:p w14:paraId="4A57FE0D" w14:textId="4833DD5F" w:rsidR="00BF04A9" w:rsidRPr="008006F3" w:rsidRDefault="00BF04A9" w:rsidP="00BF04A9">
      <w:pPr>
        <w:jc w:val="both"/>
        <w:rPr>
          <w:rFonts w:ascii="Arial" w:hAnsi="Arial" w:cs="Arial"/>
          <w:sz w:val="22"/>
          <w:szCs w:val="22"/>
        </w:rPr>
      </w:pPr>
      <w:r w:rsidRPr="008006F3">
        <w:rPr>
          <w:rFonts w:ascii="Arial" w:hAnsi="Arial" w:cs="Arial"/>
          <w:noProof/>
          <w:sz w:val="22"/>
          <w:szCs w:val="22"/>
          <w:lang w:eastAsia="pl-PL"/>
        </w:rPr>
        <mc:AlternateContent>
          <mc:Choice Requires="wps">
            <w:drawing>
              <wp:anchor distT="0" distB="0" distL="114300" distR="114300" simplePos="0" relativeHeight="251659264" behindDoc="0" locked="0" layoutInCell="1" allowOverlap="1" wp14:anchorId="534AAB7C" wp14:editId="72A1A0B1">
                <wp:simplePos x="0" y="0"/>
                <wp:positionH relativeFrom="margin">
                  <wp:posOffset>571500</wp:posOffset>
                </wp:positionH>
                <wp:positionV relativeFrom="paragraph">
                  <wp:posOffset>41910</wp:posOffset>
                </wp:positionV>
                <wp:extent cx="2890520" cy="0"/>
                <wp:effectExtent l="5080" t="6985" r="9525" b="1206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0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EE441B"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5pt,3.3pt" to="272.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">
                <w10:wrap anchorx="margin"/>
              </v:line>
            </w:pict>
          </mc:Fallback>
        </mc:AlternateContent>
      </w:r>
      <w:r w:rsidRPr="008006F3">
        <w:rPr>
          <w:rFonts w:ascii="Arial" w:hAnsi="Arial" w:cs="Arial"/>
          <w:sz w:val="22"/>
          <w:szCs w:val="22"/>
        </w:rPr>
        <w:t xml:space="preserve">  C = </w:t>
      </w:r>
      <w:r>
        <w:rPr>
          <w:rFonts w:ascii="Arial" w:hAnsi="Arial" w:cs="Arial"/>
          <w:sz w:val="22"/>
          <w:szCs w:val="22"/>
        </w:rPr>
        <w:t xml:space="preserve">   </w:t>
      </w:r>
      <w:r w:rsidRPr="008006F3">
        <w:rPr>
          <w:rFonts w:ascii="Arial" w:hAnsi="Arial" w:cs="Arial"/>
          <w:sz w:val="22"/>
          <w:szCs w:val="22"/>
        </w:rPr>
        <w:t xml:space="preserve">                                                                  </w:t>
      </w:r>
      <w:r>
        <w:rPr>
          <w:rFonts w:ascii="Arial" w:hAnsi="Arial" w:cs="Arial"/>
          <w:sz w:val="22"/>
          <w:szCs w:val="22"/>
        </w:rPr>
        <w:t xml:space="preserve">                   x 100 x  </w:t>
      </w:r>
      <w:r w:rsidR="00B72B05">
        <w:rPr>
          <w:rFonts w:ascii="Arial" w:hAnsi="Arial" w:cs="Arial"/>
          <w:sz w:val="22"/>
          <w:szCs w:val="22"/>
        </w:rPr>
        <w:t>8</w:t>
      </w:r>
      <w:r w:rsidRPr="008006F3">
        <w:rPr>
          <w:rFonts w:ascii="Arial" w:hAnsi="Arial" w:cs="Arial"/>
          <w:sz w:val="22"/>
          <w:szCs w:val="22"/>
        </w:rPr>
        <w:t xml:space="preserve">0% </w:t>
      </w:r>
    </w:p>
    <w:p w14:paraId="2CBA15DC" w14:textId="77777777" w:rsidR="00BF04A9" w:rsidRPr="008006F3" w:rsidRDefault="00BF04A9" w:rsidP="00BF04A9">
      <w:pPr>
        <w:jc w:val="both"/>
        <w:rPr>
          <w:rFonts w:ascii="Arial" w:hAnsi="Arial" w:cs="Arial"/>
          <w:sz w:val="22"/>
          <w:szCs w:val="22"/>
        </w:rPr>
      </w:pPr>
      <w:r w:rsidRPr="008006F3">
        <w:rPr>
          <w:rFonts w:ascii="Arial" w:hAnsi="Arial" w:cs="Arial"/>
          <w:sz w:val="22"/>
          <w:szCs w:val="22"/>
        </w:rPr>
        <w:t xml:space="preserve">               </w:t>
      </w:r>
      <w:r>
        <w:rPr>
          <w:rFonts w:ascii="Arial" w:hAnsi="Arial" w:cs="Arial"/>
          <w:sz w:val="22"/>
          <w:szCs w:val="22"/>
        </w:rPr>
        <w:t xml:space="preserve">     </w:t>
      </w:r>
      <w:r w:rsidRPr="008006F3">
        <w:rPr>
          <w:rFonts w:ascii="Arial" w:hAnsi="Arial" w:cs="Arial"/>
          <w:sz w:val="22"/>
          <w:szCs w:val="22"/>
        </w:rPr>
        <w:t xml:space="preserve">  C</w:t>
      </w:r>
      <w:r w:rsidRPr="008006F3">
        <w:rPr>
          <w:rFonts w:ascii="Arial" w:hAnsi="Arial" w:cs="Arial"/>
          <w:sz w:val="22"/>
          <w:szCs w:val="22"/>
          <w:vertAlign w:val="subscript"/>
        </w:rPr>
        <w:t xml:space="preserve">o </w:t>
      </w:r>
      <w:r w:rsidRPr="008006F3">
        <w:rPr>
          <w:rFonts w:ascii="Arial" w:hAnsi="Arial" w:cs="Arial"/>
          <w:sz w:val="22"/>
          <w:szCs w:val="22"/>
        </w:rPr>
        <w:t>( cena</w:t>
      </w:r>
      <w:r>
        <w:rPr>
          <w:rFonts w:ascii="Arial" w:hAnsi="Arial" w:cs="Arial"/>
          <w:sz w:val="22"/>
          <w:szCs w:val="22"/>
        </w:rPr>
        <w:t xml:space="preserve"> brutto </w:t>
      </w:r>
      <w:r w:rsidRPr="008006F3">
        <w:rPr>
          <w:rFonts w:ascii="Arial" w:hAnsi="Arial" w:cs="Arial"/>
          <w:sz w:val="22"/>
          <w:szCs w:val="22"/>
        </w:rPr>
        <w:t xml:space="preserve">badanej oferty)                                                 </w:t>
      </w:r>
    </w:p>
    <w:p w14:paraId="79E56A4A" w14:textId="77777777" w:rsidR="00BF04A9" w:rsidRDefault="00BF04A9" w:rsidP="00BF04A9">
      <w:pPr>
        <w:widowControl w:val="0"/>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w:t>
      </w:r>
    </w:p>
    <w:p w14:paraId="712BA31F" w14:textId="77777777" w:rsidR="00BF04A9" w:rsidRDefault="00BF04A9" w:rsidP="00BF04A9">
      <w:pPr>
        <w:jc w:val="both"/>
        <w:rPr>
          <w:rFonts w:ascii="Arial" w:hAnsi="Arial" w:cs="Arial"/>
          <w:b/>
          <w:bCs/>
          <w:color w:val="000000"/>
          <w:sz w:val="22"/>
          <w:szCs w:val="22"/>
        </w:rPr>
      </w:pPr>
      <w:r w:rsidRPr="001D701E">
        <w:rPr>
          <w:rFonts w:ascii="Arial" w:hAnsi="Arial" w:cs="Arial"/>
          <w:b/>
          <w:sz w:val="22"/>
          <w:szCs w:val="22"/>
        </w:rPr>
        <w:t>Kryterium 2:</w:t>
      </w:r>
      <w:r w:rsidRPr="008006F3">
        <w:rPr>
          <w:rFonts w:ascii="Arial" w:hAnsi="Arial" w:cs="Arial"/>
          <w:sz w:val="22"/>
          <w:szCs w:val="22"/>
        </w:rPr>
        <w:t xml:space="preserve"> </w:t>
      </w:r>
      <w:r>
        <w:rPr>
          <w:rFonts w:ascii="Arial" w:hAnsi="Arial" w:cs="Arial"/>
          <w:b/>
          <w:bCs/>
          <w:color w:val="000000"/>
          <w:sz w:val="22"/>
          <w:szCs w:val="22"/>
        </w:rPr>
        <w:t xml:space="preserve">GWARANCJA </w:t>
      </w:r>
    </w:p>
    <w:p w14:paraId="321DE169" w14:textId="77777777" w:rsidR="00BF04A9" w:rsidRDefault="00BF04A9" w:rsidP="00BF04A9">
      <w:pPr>
        <w:jc w:val="both"/>
        <w:rPr>
          <w:rFonts w:ascii="Arial" w:hAnsi="Arial" w:cs="Arial"/>
          <w:bCs/>
          <w:color w:val="000000"/>
          <w:sz w:val="22"/>
          <w:szCs w:val="22"/>
        </w:rPr>
      </w:pPr>
    </w:p>
    <w:p w14:paraId="3F5D4A71" w14:textId="77777777" w:rsidR="00BF04A9" w:rsidRPr="00131EE1" w:rsidRDefault="00BF04A9" w:rsidP="00BF04A9">
      <w:pPr>
        <w:jc w:val="both"/>
        <w:rPr>
          <w:rFonts w:ascii="Arial" w:hAnsi="Arial" w:cs="Arial"/>
          <w:bCs/>
          <w:color w:val="000000"/>
          <w:sz w:val="22"/>
          <w:szCs w:val="22"/>
        </w:rPr>
      </w:pPr>
      <w:r w:rsidRPr="00131EE1">
        <w:rPr>
          <w:rFonts w:ascii="Arial" w:hAnsi="Arial" w:cs="Arial"/>
          <w:bCs/>
          <w:color w:val="000000"/>
          <w:sz w:val="22"/>
          <w:szCs w:val="22"/>
        </w:rPr>
        <w:t>Ocena będzie następowała wg. wzoru:</w:t>
      </w:r>
    </w:p>
    <w:p w14:paraId="78FDADF5" w14:textId="77777777" w:rsidR="00BF04A9" w:rsidRPr="00131EE1" w:rsidRDefault="00BF04A9" w:rsidP="00BF04A9">
      <w:pPr>
        <w:jc w:val="both"/>
        <w:rPr>
          <w:rFonts w:ascii="Arial" w:hAnsi="Arial" w:cs="Arial"/>
          <w:b/>
          <w:bCs/>
          <w:color w:val="000000"/>
          <w:sz w:val="22"/>
          <w:szCs w:val="22"/>
        </w:rPr>
      </w:pPr>
    </w:p>
    <w:p w14:paraId="398D037B" w14:textId="32072828" w:rsidR="00BF04A9" w:rsidRPr="00F76543" w:rsidRDefault="00BF04A9" w:rsidP="00BF04A9">
      <w:pPr>
        <w:jc w:val="both"/>
        <w:rPr>
          <w:rFonts w:ascii="Arial" w:hAnsi="Arial" w:cs="Arial"/>
          <w:bCs/>
          <w:color w:val="000000"/>
          <w:sz w:val="22"/>
          <w:szCs w:val="22"/>
        </w:rPr>
      </w:pPr>
      <w:r w:rsidRPr="00F76543">
        <w:rPr>
          <w:rFonts w:ascii="Arial" w:hAnsi="Arial" w:cs="Arial"/>
          <w:bCs/>
          <w:color w:val="000000"/>
          <w:sz w:val="22"/>
          <w:szCs w:val="22"/>
        </w:rPr>
        <w:t xml:space="preserve">          Go ( okres gwarancji  oferty badanej ( minimum 24 miesiące</w:t>
      </w:r>
      <w:r w:rsidR="00C62C74">
        <w:rPr>
          <w:rFonts w:ascii="Arial" w:hAnsi="Arial" w:cs="Arial"/>
          <w:bCs/>
          <w:color w:val="000000"/>
          <w:sz w:val="22"/>
          <w:szCs w:val="22"/>
        </w:rPr>
        <w:t>)</w:t>
      </w:r>
      <w:r w:rsidRPr="00F76543">
        <w:rPr>
          <w:rFonts w:ascii="Arial" w:hAnsi="Arial" w:cs="Arial"/>
          <w:bCs/>
          <w:color w:val="000000"/>
          <w:sz w:val="22"/>
          <w:szCs w:val="22"/>
        </w:rPr>
        <w:t xml:space="preserve">                                                                        </w:t>
      </w:r>
    </w:p>
    <w:p w14:paraId="71CB6A3C" w14:textId="55CC403D" w:rsidR="00BF04A9" w:rsidRPr="00F76543" w:rsidRDefault="00BF04A9" w:rsidP="00BF04A9">
      <w:pPr>
        <w:jc w:val="both"/>
        <w:rPr>
          <w:rFonts w:ascii="Arial" w:hAnsi="Arial" w:cs="Arial"/>
          <w:bCs/>
          <w:color w:val="000000"/>
          <w:sz w:val="22"/>
          <w:szCs w:val="22"/>
        </w:rPr>
      </w:pPr>
      <w:r w:rsidRPr="00F76543">
        <w:rPr>
          <w:rFonts w:ascii="Arial" w:hAnsi="Arial" w:cs="Arial"/>
          <w:bCs/>
          <w:color w:val="000000"/>
          <w:sz w:val="22"/>
          <w:szCs w:val="22"/>
        </w:rPr>
        <w:t xml:space="preserve">G =    __________________________________________________    x 100 x </w:t>
      </w:r>
      <w:r w:rsidR="00B72B05">
        <w:rPr>
          <w:rFonts w:ascii="Arial" w:hAnsi="Arial" w:cs="Arial"/>
          <w:bCs/>
          <w:color w:val="000000"/>
          <w:sz w:val="22"/>
          <w:szCs w:val="22"/>
        </w:rPr>
        <w:t>2</w:t>
      </w:r>
      <w:r w:rsidRPr="00F76543">
        <w:rPr>
          <w:rFonts w:ascii="Arial" w:hAnsi="Arial" w:cs="Arial"/>
          <w:bCs/>
          <w:color w:val="000000"/>
          <w:sz w:val="22"/>
          <w:szCs w:val="22"/>
        </w:rPr>
        <w:t xml:space="preserve">0% </w:t>
      </w:r>
    </w:p>
    <w:p w14:paraId="23B776DC" w14:textId="77777777" w:rsidR="00BF04A9" w:rsidRPr="00F76543" w:rsidRDefault="00BF04A9" w:rsidP="00BF04A9">
      <w:pPr>
        <w:jc w:val="both"/>
        <w:rPr>
          <w:rFonts w:ascii="Arial" w:hAnsi="Arial" w:cs="Arial"/>
          <w:bCs/>
          <w:color w:val="000000"/>
          <w:sz w:val="22"/>
          <w:szCs w:val="22"/>
        </w:rPr>
      </w:pPr>
      <w:r w:rsidRPr="00F76543">
        <w:rPr>
          <w:rFonts w:ascii="Arial" w:hAnsi="Arial" w:cs="Arial"/>
          <w:bCs/>
          <w:color w:val="000000"/>
          <w:sz w:val="22"/>
          <w:szCs w:val="22"/>
        </w:rPr>
        <w:t xml:space="preserve">                        </w:t>
      </w:r>
      <w:proofErr w:type="spellStart"/>
      <w:r w:rsidRPr="00F76543">
        <w:rPr>
          <w:rFonts w:ascii="Arial" w:hAnsi="Arial" w:cs="Arial"/>
          <w:bCs/>
          <w:color w:val="000000"/>
          <w:sz w:val="22"/>
          <w:szCs w:val="22"/>
        </w:rPr>
        <w:t>Gn</w:t>
      </w:r>
      <w:proofErr w:type="spellEnd"/>
      <w:r w:rsidRPr="00F76543">
        <w:rPr>
          <w:rFonts w:ascii="Arial" w:hAnsi="Arial" w:cs="Arial"/>
          <w:bCs/>
          <w:color w:val="000000"/>
          <w:sz w:val="22"/>
          <w:szCs w:val="22"/>
        </w:rPr>
        <w:t xml:space="preserve"> ( najdłuższy okres gwarancji )</w:t>
      </w:r>
    </w:p>
    <w:p w14:paraId="5057A186" w14:textId="77777777" w:rsidR="00BF04A9" w:rsidRPr="00131EE1" w:rsidRDefault="00BF04A9" w:rsidP="00BF04A9">
      <w:pPr>
        <w:jc w:val="both"/>
        <w:rPr>
          <w:rFonts w:ascii="Arial" w:hAnsi="Arial" w:cs="Arial"/>
          <w:b/>
          <w:bCs/>
          <w:color w:val="000000"/>
          <w:sz w:val="22"/>
          <w:szCs w:val="22"/>
        </w:rPr>
      </w:pPr>
    </w:p>
    <w:p w14:paraId="4CDC7615" w14:textId="77777777" w:rsidR="00BF04A9" w:rsidRDefault="00BF04A9" w:rsidP="00BF04A9">
      <w:pPr>
        <w:jc w:val="both"/>
        <w:rPr>
          <w:rFonts w:ascii="Arial" w:hAnsi="Arial" w:cs="Arial"/>
          <w:b/>
          <w:bCs/>
          <w:color w:val="000000"/>
          <w:sz w:val="22"/>
          <w:szCs w:val="22"/>
        </w:rPr>
      </w:pPr>
      <w:r w:rsidRPr="00131EE1">
        <w:rPr>
          <w:rFonts w:ascii="Arial" w:hAnsi="Arial" w:cs="Arial"/>
          <w:b/>
          <w:bCs/>
          <w:color w:val="000000"/>
          <w:sz w:val="22"/>
          <w:szCs w:val="22"/>
        </w:rPr>
        <w:t>OCENA  OFERTY = C+G</w:t>
      </w:r>
    </w:p>
    <w:p w14:paraId="40AAECC1" w14:textId="77777777" w:rsidR="00BF04A9" w:rsidRDefault="00BF04A9" w:rsidP="00BF04A9">
      <w:pPr>
        <w:widowControl w:val="0"/>
        <w:autoSpaceDE w:val="0"/>
        <w:autoSpaceDN w:val="0"/>
        <w:adjustRightInd w:val="0"/>
        <w:jc w:val="both"/>
        <w:rPr>
          <w:rFonts w:ascii="Arial" w:hAnsi="Arial" w:cs="Arial"/>
          <w:color w:val="000000"/>
          <w:sz w:val="22"/>
          <w:szCs w:val="22"/>
        </w:rPr>
      </w:pPr>
    </w:p>
    <w:p w14:paraId="78497BE1" w14:textId="77777777" w:rsidR="00BF04A9" w:rsidRDefault="00BF04A9" w:rsidP="00BF04A9">
      <w:pPr>
        <w:widowControl w:val="0"/>
        <w:autoSpaceDE w:val="0"/>
        <w:autoSpaceDN w:val="0"/>
        <w:adjustRightInd w:val="0"/>
        <w:jc w:val="both"/>
        <w:rPr>
          <w:rFonts w:ascii="Arial" w:hAnsi="Arial" w:cs="Arial"/>
          <w:color w:val="000000"/>
          <w:sz w:val="22"/>
          <w:szCs w:val="22"/>
        </w:rPr>
      </w:pPr>
      <w:r>
        <w:rPr>
          <w:rFonts w:ascii="Arial" w:hAnsi="Arial" w:cs="Arial"/>
          <w:color w:val="000000"/>
          <w:sz w:val="22"/>
          <w:szCs w:val="22"/>
        </w:rPr>
        <w:t>5.3</w:t>
      </w:r>
      <w:r w:rsidRPr="008006F3">
        <w:rPr>
          <w:rFonts w:ascii="Arial" w:hAnsi="Arial" w:cs="Arial"/>
          <w:color w:val="000000"/>
          <w:sz w:val="22"/>
          <w:szCs w:val="22"/>
        </w:rPr>
        <w:t xml:space="preserve">. </w:t>
      </w:r>
      <w:r>
        <w:rPr>
          <w:rFonts w:ascii="Arial" w:hAnsi="Arial" w:cs="Arial"/>
          <w:color w:val="000000"/>
          <w:sz w:val="22"/>
          <w:szCs w:val="22"/>
        </w:rPr>
        <w:tab/>
      </w:r>
      <w:r w:rsidRPr="008006F3">
        <w:rPr>
          <w:rFonts w:ascii="Arial" w:hAnsi="Arial" w:cs="Arial"/>
          <w:color w:val="000000"/>
          <w:sz w:val="22"/>
          <w:szCs w:val="22"/>
        </w:rPr>
        <w:t>Wynik - oferta, która przedstawia naj</w:t>
      </w:r>
      <w:r>
        <w:rPr>
          <w:rFonts w:ascii="Arial" w:hAnsi="Arial" w:cs="Arial"/>
          <w:color w:val="000000"/>
          <w:sz w:val="22"/>
          <w:szCs w:val="22"/>
        </w:rPr>
        <w:t>korzystniejszy bilans ceny i gwarancji w każdym zadaniu odrębnie, o</w:t>
      </w:r>
      <w:r w:rsidRPr="008006F3">
        <w:rPr>
          <w:rFonts w:ascii="Arial" w:hAnsi="Arial" w:cs="Arial"/>
          <w:color w:val="000000"/>
          <w:sz w:val="22"/>
          <w:szCs w:val="22"/>
        </w:rPr>
        <w:t xml:space="preserve">trzyma </w:t>
      </w:r>
      <w:r>
        <w:rPr>
          <w:rFonts w:ascii="Arial" w:hAnsi="Arial" w:cs="Arial"/>
          <w:color w:val="000000"/>
          <w:sz w:val="22"/>
          <w:szCs w:val="22"/>
        </w:rPr>
        <w:t>największą liczbę p</w:t>
      </w:r>
      <w:r w:rsidRPr="008006F3">
        <w:rPr>
          <w:rFonts w:ascii="Arial" w:hAnsi="Arial" w:cs="Arial"/>
          <w:color w:val="000000"/>
          <w:sz w:val="22"/>
          <w:szCs w:val="22"/>
        </w:rPr>
        <w:t xml:space="preserve">rzyznanych punktów, zostanie uznana za najkorzystniejszą, pozostałe oferty zostaną sklasyfikowane zgodnie z ilością uzyskanych punktów. </w:t>
      </w:r>
    </w:p>
    <w:p w14:paraId="362269CA" w14:textId="77777777" w:rsidR="00BF04A9" w:rsidRDefault="00BF04A9" w:rsidP="00BF04A9">
      <w:pPr>
        <w:widowControl w:val="0"/>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5.4. </w:t>
      </w:r>
      <w:r>
        <w:rPr>
          <w:rFonts w:ascii="Arial" w:hAnsi="Arial" w:cs="Arial"/>
          <w:color w:val="000000"/>
          <w:sz w:val="22"/>
          <w:szCs w:val="22"/>
        </w:rPr>
        <w:tab/>
      </w:r>
      <w:r w:rsidRPr="008006F3">
        <w:rPr>
          <w:rFonts w:ascii="Arial" w:hAnsi="Arial" w:cs="Arial"/>
          <w:color w:val="000000"/>
          <w:sz w:val="22"/>
          <w:szCs w:val="22"/>
        </w:rPr>
        <w:t>Realizacja zamówienia zosta</w:t>
      </w:r>
      <w:r>
        <w:rPr>
          <w:rFonts w:ascii="Arial" w:hAnsi="Arial" w:cs="Arial"/>
          <w:color w:val="000000"/>
          <w:sz w:val="22"/>
          <w:szCs w:val="22"/>
        </w:rPr>
        <w:t>nie powierzona Wykonawcy, który:</w:t>
      </w:r>
    </w:p>
    <w:p w14:paraId="61413862" w14:textId="77777777" w:rsidR="00BF04A9" w:rsidRDefault="00BF04A9" w:rsidP="00BF04A9">
      <w:pPr>
        <w:widowControl w:val="0"/>
        <w:autoSpaceDE w:val="0"/>
        <w:autoSpaceDN w:val="0"/>
        <w:adjustRightInd w:val="0"/>
        <w:jc w:val="both"/>
        <w:rPr>
          <w:rFonts w:ascii="Arial" w:hAnsi="Arial" w:cs="Arial"/>
          <w:color w:val="000000"/>
          <w:sz w:val="22"/>
          <w:szCs w:val="22"/>
        </w:rPr>
      </w:pPr>
      <w:r>
        <w:rPr>
          <w:rFonts w:ascii="Arial" w:hAnsi="Arial" w:cs="Arial"/>
          <w:color w:val="000000"/>
          <w:sz w:val="22"/>
          <w:szCs w:val="22"/>
        </w:rPr>
        <w:t>1) spełni wymagania określone w niniejsz</w:t>
      </w:r>
      <w:r w:rsidR="008F43E3">
        <w:rPr>
          <w:rFonts w:ascii="Arial" w:hAnsi="Arial" w:cs="Arial"/>
          <w:color w:val="000000"/>
          <w:sz w:val="22"/>
          <w:szCs w:val="22"/>
        </w:rPr>
        <w:t>ym zapytaniu,</w:t>
      </w:r>
    </w:p>
    <w:p w14:paraId="1E1CE4D1" w14:textId="77777777" w:rsidR="00BF04A9" w:rsidRPr="008006F3" w:rsidRDefault="00BF04A9" w:rsidP="00BF04A9">
      <w:pPr>
        <w:widowControl w:val="0"/>
        <w:autoSpaceDE w:val="0"/>
        <w:autoSpaceDN w:val="0"/>
        <w:adjustRightInd w:val="0"/>
        <w:jc w:val="both"/>
        <w:rPr>
          <w:rFonts w:ascii="Arial" w:hAnsi="Arial" w:cs="Arial"/>
          <w:color w:val="000000"/>
          <w:sz w:val="22"/>
          <w:szCs w:val="22"/>
        </w:rPr>
      </w:pPr>
      <w:r>
        <w:rPr>
          <w:rFonts w:ascii="Arial" w:hAnsi="Arial" w:cs="Arial"/>
          <w:color w:val="000000"/>
          <w:sz w:val="22"/>
          <w:szCs w:val="22"/>
        </w:rPr>
        <w:t>2)</w:t>
      </w:r>
      <w:r w:rsidRPr="008006F3">
        <w:rPr>
          <w:rFonts w:ascii="Arial" w:hAnsi="Arial" w:cs="Arial"/>
          <w:color w:val="000000"/>
          <w:sz w:val="22"/>
          <w:szCs w:val="22"/>
        </w:rPr>
        <w:t xml:space="preserve"> </w:t>
      </w:r>
      <w:r>
        <w:rPr>
          <w:rFonts w:ascii="Arial" w:hAnsi="Arial" w:cs="Arial"/>
          <w:color w:val="000000"/>
          <w:sz w:val="22"/>
          <w:szCs w:val="22"/>
        </w:rPr>
        <w:t xml:space="preserve">przedłoży ofertę, która  </w:t>
      </w:r>
      <w:r w:rsidRPr="008006F3">
        <w:rPr>
          <w:rFonts w:ascii="Arial" w:hAnsi="Arial" w:cs="Arial"/>
          <w:color w:val="000000"/>
          <w:sz w:val="22"/>
          <w:szCs w:val="22"/>
        </w:rPr>
        <w:t>uzyska najwyższą ilość punktów.</w:t>
      </w:r>
    </w:p>
    <w:p w14:paraId="17A198AE" w14:textId="77777777" w:rsidR="00F328D6" w:rsidRDefault="00F328D6">
      <w:pPr>
        <w:spacing w:line="360" w:lineRule="auto"/>
        <w:jc w:val="both"/>
        <w:rPr>
          <w:rFonts w:ascii="Arial" w:hAnsi="Arial" w:cs="Arial"/>
          <w:b/>
          <w:sz w:val="22"/>
          <w:szCs w:val="22"/>
        </w:rPr>
      </w:pPr>
    </w:p>
    <w:p w14:paraId="2D6B03EF" w14:textId="77777777" w:rsidR="000F5C89" w:rsidRPr="00B704EC" w:rsidRDefault="00970871">
      <w:pPr>
        <w:spacing w:line="360" w:lineRule="auto"/>
        <w:jc w:val="both"/>
        <w:rPr>
          <w:rFonts w:ascii="Arial" w:hAnsi="Arial" w:cs="Arial"/>
          <w:b/>
          <w:sz w:val="22"/>
          <w:szCs w:val="22"/>
        </w:rPr>
      </w:pPr>
      <w:r w:rsidRPr="00B704EC">
        <w:rPr>
          <w:rFonts w:ascii="Arial" w:hAnsi="Arial" w:cs="Arial"/>
          <w:b/>
          <w:sz w:val="22"/>
          <w:szCs w:val="22"/>
        </w:rPr>
        <w:t>6</w:t>
      </w:r>
      <w:r w:rsidR="000F5C89" w:rsidRPr="00B704EC">
        <w:rPr>
          <w:rFonts w:ascii="Arial" w:hAnsi="Arial" w:cs="Arial"/>
          <w:b/>
          <w:sz w:val="22"/>
          <w:szCs w:val="22"/>
        </w:rPr>
        <w:t>.</w:t>
      </w:r>
      <w:r w:rsidR="00C01AE8" w:rsidRPr="00B704EC">
        <w:rPr>
          <w:rFonts w:ascii="Arial" w:hAnsi="Arial" w:cs="Arial"/>
          <w:b/>
          <w:sz w:val="22"/>
          <w:szCs w:val="22"/>
        </w:rPr>
        <w:t xml:space="preserve"> </w:t>
      </w:r>
      <w:r w:rsidR="000F5C89" w:rsidRPr="00B704EC">
        <w:rPr>
          <w:rFonts w:ascii="Arial" w:hAnsi="Arial" w:cs="Arial"/>
          <w:b/>
          <w:sz w:val="22"/>
          <w:szCs w:val="22"/>
        </w:rPr>
        <w:t>Sposób przygotowania</w:t>
      </w:r>
      <w:r w:rsidR="005F23A1" w:rsidRPr="00B704EC">
        <w:rPr>
          <w:rFonts w:ascii="Arial" w:hAnsi="Arial" w:cs="Arial"/>
          <w:b/>
          <w:sz w:val="22"/>
          <w:szCs w:val="22"/>
        </w:rPr>
        <w:t xml:space="preserve"> i złożenia </w:t>
      </w:r>
      <w:r w:rsidR="000F5C89" w:rsidRPr="00B704EC">
        <w:rPr>
          <w:rFonts w:ascii="Arial" w:hAnsi="Arial" w:cs="Arial"/>
          <w:b/>
          <w:sz w:val="22"/>
          <w:szCs w:val="22"/>
        </w:rPr>
        <w:t>oferty.</w:t>
      </w:r>
    </w:p>
    <w:p w14:paraId="7D82AE8E" w14:textId="77777777" w:rsidR="000F5C89" w:rsidRDefault="000F5C89" w:rsidP="00A807A0">
      <w:pPr>
        <w:spacing w:line="360" w:lineRule="auto"/>
        <w:jc w:val="both"/>
        <w:rPr>
          <w:rFonts w:ascii="Arial" w:hAnsi="Arial" w:cs="Arial"/>
          <w:b/>
          <w:bCs/>
          <w:sz w:val="22"/>
        </w:rPr>
      </w:pPr>
      <w:r w:rsidRPr="00B704EC">
        <w:rPr>
          <w:rFonts w:ascii="Arial" w:hAnsi="Arial" w:cs="Arial"/>
          <w:sz w:val="22"/>
          <w:szCs w:val="22"/>
        </w:rPr>
        <w:t xml:space="preserve">Ofertę sporządzić należy na załączonym druku </w:t>
      </w:r>
      <w:r w:rsidR="005B1A31" w:rsidRPr="005B1A31">
        <w:rPr>
          <w:rFonts w:ascii="Arial" w:hAnsi="Arial" w:cs="Arial"/>
          <w:b/>
          <w:bCs/>
          <w:sz w:val="22"/>
        </w:rPr>
        <w:t>Formularza ofertowego</w:t>
      </w:r>
      <w:r w:rsidR="005B1A31">
        <w:rPr>
          <w:rFonts w:ascii="Arial" w:hAnsi="Arial" w:cs="Arial"/>
          <w:b/>
          <w:bCs/>
          <w:sz w:val="22"/>
        </w:rPr>
        <w:t xml:space="preserve"> wraz z wymaganymi załącznikami:</w:t>
      </w:r>
    </w:p>
    <w:tbl>
      <w:tblPr>
        <w:tblW w:w="9214" w:type="dxa"/>
        <w:tblInd w:w="-15" w:type="dxa"/>
        <w:tblLayout w:type="fixed"/>
        <w:tblCellMar>
          <w:left w:w="70" w:type="dxa"/>
          <w:right w:w="70" w:type="dxa"/>
        </w:tblCellMar>
        <w:tblLook w:val="0000" w:firstRow="0" w:lastRow="0" w:firstColumn="0" w:lastColumn="0" w:noHBand="0" w:noVBand="0"/>
      </w:tblPr>
      <w:tblGrid>
        <w:gridCol w:w="936"/>
        <w:gridCol w:w="8278"/>
      </w:tblGrid>
      <w:tr w:rsidR="005B1A31" w:rsidRPr="00C546AF" w14:paraId="3F24D016" w14:textId="77777777" w:rsidTr="00987F7F">
        <w:trPr>
          <w:trHeight w:val="496"/>
        </w:trPr>
        <w:tc>
          <w:tcPr>
            <w:tcW w:w="936" w:type="dxa"/>
            <w:tcBorders>
              <w:top w:val="double" w:sz="4" w:space="0" w:color="000000"/>
              <w:left w:val="double" w:sz="4" w:space="0" w:color="000000"/>
              <w:bottom w:val="double" w:sz="4" w:space="0" w:color="000000"/>
              <w:right w:val="double" w:sz="4" w:space="0" w:color="000000"/>
            </w:tcBorders>
          </w:tcPr>
          <w:p w14:paraId="196F6969" w14:textId="77777777" w:rsidR="005B1A31" w:rsidRPr="00C546AF" w:rsidRDefault="005B1A31">
            <w:pPr>
              <w:pStyle w:val="pkt"/>
              <w:spacing w:line="276" w:lineRule="auto"/>
              <w:ind w:left="789" w:hanging="487"/>
              <w:rPr>
                <w:rFonts w:ascii="Arial" w:hAnsi="Arial" w:cs="Arial"/>
                <w:b/>
                <w:sz w:val="22"/>
                <w:szCs w:val="22"/>
                <w:lang w:bidi="pl-PL"/>
              </w:rPr>
            </w:pPr>
            <w:r>
              <w:rPr>
                <w:rFonts w:ascii="Arial" w:hAnsi="Arial" w:cs="Arial"/>
                <w:b/>
                <w:sz w:val="22"/>
                <w:szCs w:val="22"/>
                <w:lang w:bidi="pl-PL"/>
              </w:rPr>
              <w:t>1</w:t>
            </w:r>
          </w:p>
        </w:tc>
        <w:tc>
          <w:tcPr>
            <w:tcW w:w="827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22BA34E" w14:textId="77777777" w:rsidR="005B1A31" w:rsidRPr="00C546AF" w:rsidRDefault="005B1A31" w:rsidP="00BF04A9">
            <w:pPr>
              <w:pStyle w:val="pkt"/>
              <w:spacing w:line="276" w:lineRule="auto"/>
              <w:ind w:left="220" w:firstLine="0"/>
              <w:rPr>
                <w:rFonts w:ascii="Arial" w:hAnsi="Arial" w:cs="Arial"/>
                <w:b/>
                <w:sz w:val="22"/>
                <w:szCs w:val="22"/>
                <w:lang w:bidi="pl-PL"/>
              </w:rPr>
            </w:pPr>
            <w:r w:rsidRPr="00C546AF">
              <w:rPr>
                <w:rFonts w:ascii="Arial" w:hAnsi="Arial" w:cs="Arial"/>
                <w:b/>
                <w:sz w:val="22"/>
                <w:szCs w:val="22"/>
                <w:lang w:bidi="pl-PL"/>
              </w:rPr>
              <w:t xml:space="preserve">Formularz ofertowy sporządzony </w:t>
            </w:r>
            <w:r w:rsidRPr="00412451">
              <w:rPr>
                <w:rFonts w:ascii="Arial" w:hAnsi="Arial" w:cs="Arial"/>
                <w:sz w:val="22"/>
                <w:szCs w:val="22"/>
                <w:lang w:bidi="pl-PL"/>
              </w:rPr>
              <w:t xml:space="preserve">wg. wzoru stanowiącego Załącznik nr </w:t>
            </w:r>
            <w:r w:rsidR="00BF04A9">
              <w:rPr>
                <w:rFonts w:ascii="Arial" w:hAnsi="Arial" w:cs="Arial"/>
                <w:sz w:val="22"/>
                <w:szCs w:val="22"/>
                <w:lang w:bidi="pl-PL"/>
              </w:rPr>
              <w:t>3</w:t>
            </w:r>
            <w:r w:rsidRPr="00412451">
              <w:rPr>
                <w:rFonts w:ascii="Arial" w:hAnsi="Arial" w:cs="Arial"/>
                <w:sz w:val="22"/>
                <w:szCs w:val="22"/>
                <w:lang w:bidi="pl-PL"/>
              </w:rPr>
              <w:t xml:space="preserve"> do </w:t>
            </w:r>
            <w:r>
              <w:rPr>
                <w:rFonts w:ascii="Arial" w:hAnsi="Arial" w:cs="Arial"/>
                <w:sz w:val="22"/>
                <w:szCs w:val="22"/>
                <w:lang w:bidi="pl-PL"/>
              </w:rPr>
              <w:t>zapytania ofertowego wraz z o</w:t>
            </w:r>
            <w:r w:rsidRPr="00412451">
              <w:rPr>
                <w:rFonts w:ascii="Arial" w:hAnsi="Arial" w:cs="Arial"/>
                <w:sz w:val="22"/>
                <w:szCs w:val="22"/>
                <w:lang w:bidi="pl-PL"/>
              </w:rPr>
              <w:t>świadczeniem w zakresie wypełnienia obowiązków informacyjnych przewidzianych w art. 13 lub art. 14 RODO – Załącznik nr 1 do Formularza ofertowego.</w:t>
            </w:r>
          </w:p>
        </w:tc>
      </w:tr>
      <w:tr w:rsidR="005B1A31" w:rsidRPr="00C546AF" w14:paraId="2D3981D5" w14:textId="77777777" w:rsidTr="00987F7F">
        <w:trPr>
          <w:trHeight w:val="496"/>
        </w:trPr>
        <w:tc>
          <w:tcPr>
            <w:tcW w:w="936" w:type="dxa"/>
            <w:tcBorders>
              <w:top w:val="double" w:sz="4" w:space="0" w:color="000000"/>
              <w:left w:val="double" w:sz="4" w:space="0" w:color="000000"/>
              <w:bottom w:val="double" w:sz="4" w:space="0" w:color="000000"/>
              <w:right w:val="double" w:sz="4" w:space="0" w:color="000000"/>
            </w:tcBorders>
          </w:tcPr>
          <w:p w14:paraId="024FB34A" w14:textId="77777777" w:rsidR="005B1A31" w:rsidRPr="00C546AF" w:rsidRDefault="005B1A31">
            <w:pPr>
              <w:pStyle w:val="pkt"/>
              <w:spacing w:line="276" w:lineRule="auto"/>
              <w:ind w:left="789" w:hanging="487"/>
              <w:rPr>
                <w:rFonts w:ascii="Arial" w:hAnsi="Arial" w:cs="Arial"/>
                <w:b/>
                <w:sz w:val="22"/>
                <w:szCs w:val="22"/>
                <w:lang w:bidi="pl-PL"/>
              </w:rPr>
            </w:pPr>
            <w:r>
              <w:rPr>
                <w:rFonts w:ascii="Arial" w:hAnsi="Arial" w:cs="Arial"/>
                <w:b/>
                <w:sz w:val="22"/>
                <w:szCs w:val="22"/>
                <w:lang w:bidi="pl-PL"/>
              </w:rPr>
              <w:t>2</w:t>
            </w:r>
          </w:p>
        </w:tc>
        <w:tc>
          <w:tcPr>
            <w:tcW w:w="827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69DC273" w14:textId="77777777" w:rsidR="005B1A31" w:rsidRPr="00C546AF" w:rsidRDefault="005B1A31" w:rsidP="005B1A31">
            <w:pPr>
              <w:pStyle w:val="pkt"/>
              <w:spacing w:line="276" w:lineRule="auto"/>
              <w:ind w:left="220" w:firstLine="0"/>
              <w:rPr>
                <w:rFonts w:ascii="Arial" w:hAnsi="Arial" w:cs="Arial"/>
                <w:b/>
                <w:sz w:val="22"/>
                <w:szCs w:val="22"/>
                <w:lang w:val="x-none" w:bidi="pl-PL"/>
              </w:rPr>
            </w:pPr>
            <w:r w:rsidRPr="00C546AF">
              <w:rPr>
                <w:rFonts w:ascii="Arial" w:hAnsi="Arial" w:cs="Arial"/>
                <w:b/>
                <w:sz w:val="22"/>
                <w:szCs w:val="22"/>
                <w:lang w:val="x-none" w:bidi="pl-PL"/>
              </w:rPr>
              <w:t xml:space="preserve">Formularz cenowy </w:t>
            </w:r>
            <w:r w:rsidRPr="00412451">
              <w:rPr>
                <w:rFonts w:ascii="Arial" w:hAnsi="Arial" w:cs="Arial"/>
                <w:sz w:val="22"/>
                <w:szCs w:val="22"/>
                <w:lang w:val="x-none" w:bidi="pl-PL"/>
              </w:rPr>
              <w:t xml:space="preserve">sporządzony wg  wzoru, stanowiącego Załącznik </w:t>
            </w:r>
            <w:r w:rsidRPr="00483028">
              <w:rPr>
                <w:rFonts w:ascii="Arial" w:hAnsi="Arial" w:cs="Arial"/>
                <w:sz w:val="22"/>
                <w:szCs w:val="22"/>
              </w:rPr>
              <w:t xml:space="preserve">nr </w:t>
            </w:r>
            <w:r w:rsidR="00BF04A9" w:rsidRPr="00483028">
              <w:rPr>
                <w:rFonts w:ascii="Arial" w:hAnsi="Arial" w:cs="Arial"/>
                <w:sz w:val="22"/>
                <w:szCs w:val="22"/>
                <w:lang w:bidi="pl-PL"/>
              </w:rPr>
              <w:t>2</w:t>
            </w:r>
            <w:r w:rsidR="00BF04A9">
              <w:rPr>
                <w:rFonts w:ascii="Arial" w:hAnsi="Arial" w:cs="Arial"/>
                <w:sz w:val="22"/>
                <w:szCs w:val="22"/>
                <w:lang w:bidi="pl-PL"/>
              </w:rPr>
              <w:t xml:space="preserve"> do zapytania ofertowego</w:t>
            </w:r>
            <w:r w:rsidRPr="00412451">
              <w:rPr>
                <w:rFonts w:ascii="Arial" w:hAnsi="Arial" w:cs="Arial"/>
                <w:sz w:val="22"/>
                <w:szCs w:val="22"/>
                <w:lang w:val="x-none" w:bidi="pl-PL"/>
              </w:rPr>
              <w:t xml:space="preserve"> </w:t>
            </w:r>
          </w:p>
        </w:tc>
      </w:tr>
      <w:tr w:rsidR="005B1A31" w:rsidRPr="00C546AF" w14:paraId="5751D0CF" w14:textId="77777777" w:rsidTr="00987F7F">
        <w:trPr>
          <w:trHeight w:val="496"/>
        </w:trPr>
        <w:tc>
          <w:tcPr>
            <w:tcW w:w="936" w:type="dxa"/>
            <w:tcBorders>
              <w:top w:val="double" w:sz="4" w:space="0" w:color="000000"/>
              <w:left w:val="double" w:sz="4" w:space="0" w:color="000000"/>
              <w:bottom w:val="double" w:sz="4" w:space="0" w:color="000000"/>
              <w:right w:val="double" w:sz="4" w:space="0" w:color="000000"/>
            </w:tcBorders>
          </w:tcPr>
          <w:p w14:paraId="1236A0DF" w14:textId="77777777" w:rsidR="005B1A31" w:rsidRPr="00C546AF" w:rsidRDefault="005B1A31">
            <w:pPr>
              <w:pStyle w:val="pkt"/>
              <w:spacing w:line="276" w:lineRule="auto"/>
              <w:ind w:left="789" w:hanging="487"/>
              <w:rPr>
                <w:rFonts w:ascii="Arial" w:hAnsi="Arial" w:cs="Arial"/>
                <w:b/>
                <w:sz w:val="22"/>
                <w:szCs w:val="22"/>
                <w:lang w:bidi="pl-PL"/>
              </w:rPr>
            </w:pPr>
            <w:r>
              <w:rPr>
                <w:rFonts w:ascii="Arial" w:hAnsi="Arial" w:cs="Arial"/>
                <w:b/>
                <w:sz w:val="22"/>
                <w:szCs w:val="22"/>
                <w:lang w:bidi="pl-PL"/>
              </w:rPr>
              <w:lastRenderedPageBreak/>
              <w:t>3</w:t>
            </w:r>
          </w:p>
        </w:tc>
        <w:tc>
          <w:tcPr>
            <w:tcW w:w="827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4C65258" w14:textId="77777777" w:rsidR="005B1A31" w:rsidRPr="00C546AF" w:rsidRDefault="005B1A31" w:rsidP="005B1A31">
            <w:pPr>
              <w:pStyle w:val="pkt"/>
              <w:spacing w:line="276" w:lineRule="auto"/>
              <w:ind w:left="220" w:firstLine="0"/>
              <w:rPr>
                <w:rFonts w:ascii="Arial" w:hAnsi="Arial" w:cs="Arial"/>
                <w:b/>
                <w:sz w:val="22"/>
                <w:szCs w:val="22"/>
                <w:lang w:bidi="pl-PL"/>
              </w:rPr>
            </w:pPr>
            <w:r>
              <w:rPr>
                <w:rFonts w:ascii="Arial" w:hAnsi="Arial" w:cs="Arial"/>
                <w:b/>
                <w:sz w:val="22"/>
                <w:szCs w:val="22"/>
                <w:lang w:bidi="pl-PL"/>
              </w:rPr>
              <w:t xml:space="preserve">Opis oferowanego wyposażenia zawierający wykaz zamawianych produktów, </w:t>
            </w:r>
            <w:r>
              <w:rPr>
                <w:rFonts w:ascii="Arial" w:hAnsi="Arial" w:cs="Arial"/>
                <w:sz w:val="22"/>
                <w:szCs w:val="22"/>
                <w:lang w:bidi="pl-PL"/>
              </w:rPr>
              <w:t>potwierdzający</w:t>
            </w:r>
            <w:r w:rsidRPr="00412451">
              <w:rPr>
                <w:rFonts w:ascii="Arial" w:hAnsi="Arial" w:cs="Arial"/>
                <w:sz w:val="22"/>
                <w:szCs w:val="22"/>
                <w:lang w:bidi="pl-PL"/>
              </w:rPr>
              <w:t>, że oferowane dostawy spełniają określone przez Zamawiającego wymagania i cechy, opisane w szczegółowym o</w:t>
            </w:r>
            <w:r>
              <w:rPr>
                <w:rFonts w:ascii="Arial" w:hAnsi="Arial" w:cs="Arial"/>
                <w:sz w:val="22"/>
                <w:szCs w:val="22"/>
                <w:lang w:bidi="pl-PL"/>
              </w:rPr>
              <w:t>pisie przedmiotu zamówienia;</w:t>
            </w:r>
          </w:p>
        </w:tc>
      </w:tr>
      <w:tr w:rsidR="005B1A31" w:rsidRPr="00C546AF" w14:paraId="169BBCCF" w14:textId="77777777" w:rsidTr="00987F7F">
        <w:trPr>
          <w:trHeight w:val="496"/>
        </w:trPr>
        <w:tc>
          <w:tcPr>
            <w:tcW w:w="936" w:type="dxa"/>
            <w:tcBorders>
              <w:top w:val="double" w:sz="4" w:space="0" w:color="000000"/>
              <w:left w:val="double" w:sz="4" w:space="0" w:color="000000"/>
              <w:bottom w:val="double" w:sz="4" w:space="0" w:color="000000"/>
              <w:right w:val="double" w:sz="4" w:space="0" w:color="000000"/>
            </w:tcBorders>
          </w:tcPr>
          <w:p w14:paraId="78C4830A" w14:textId="77777777" w:rsidR="005B1A31" w:rsidRPr="00C546AF" w:rsidRDefault="005B1A31">
            <w:pPr>
              <w:pStyle w:val="pkt"/>
              <w:spacing w:line="276" w:lineRule="auto"/>
              <w:ind w:left="789" w:hanging="487"/>
              <w:rPr>
                <w:rFonts w:ascii="Arial" w:hAnsi="Arial" w:cs="Arial"/>
                <w:b/>
                <w:sz w:val="22"/>
                <w:szCs w:val="22"/>
                <w:lang w:bidi="pl-PL"/>
              </w:rPr>
            </w:pPr>
            <w:r>
              <w:rPr>
                <w:rFonts w:ascii="Arial" w:hAnsi="Arial" w:cs="Arial"/>
                <w:b/>
                <w:sz w:val="22"/>
                <w:szCs w:val="22"/>
                <w:lang w:bidi="pl-PL"/>
              </w:rPr>
              <w:t>4</w:t>
            </w:r>
          </w:p>
        </w:tc>
        <w:tc>
          <w:tcPr>
            <w:tcW w:w="827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5E421C7" w14:textId="77777777" w:rsidR="005B1A31" w:rsidRPr="00412451" w:rsidRDefault="005B1A31">
            <w:pPr>
              <w:pStyle w:val="pkt"/>
              <w:spacing w:line="276" w:lineRule="auto"/>
              <w:ind w:left="220" w:firstLine="0"/>
              <w:rPr>
                <w:rFonts w:ascii="Arial" w:hAnsi="Arial" w:cs="Arial"/>
                <w:b/>
                <w:sz w:val="22"/>
                <w:szCs w:val="22"/>
                <w:lang w:bidi="pl-PL"/>
              </w:rPr>
            </w:pPr>
            <w:r w:rsidRPr="00412451">
              <w:rPr>
                <w:rFonts w:ascii="Arial" w:hAnsi="Arial" w:cs="Arial"/>
                <w:b/>
                <w:sz w:val="22"/>
                <w:szCs w:val="22"/>
                <w:lang w:bidi="pl-PL"/>
              </w:rPr>
              <w:t xml:space="preserve">Oświadczenia, o których mowa w art.125 ust.1 ustawy </w:t>
            </w:r>
            <w:proofErr w:type="spellStart"/>
            <w:r w:rsidRPr="00412451">
              <w:rPr>
                <w:rFonts w:ascii="Arial" w:hAnsi="Arial" w:cs="Arial"/>
                <w:b/>
                <w:sz w:val="22"/>
                <w:szCs w:val="22"/>
                <w:lang w:bidi="pl-PL"/>
              </w:rPr>
              <w:t>Pzp</w:t>
            </w:r>
            <w:proofErr w:type="spellEnd"/>
            <w:r w:rsidRPr="00412451">
              <w:rPr>
                <w:rFonts w:ascii="Arial" w:hAnsi="Arial" w:cs="Arial"/>
                <w:b/>
                <w:sz w:val="22"/>
                <w:szCs w:val="22"/>
                <w:lang w:bidi="pl-PL"/>
              </w:rPr>
              <w:t xml:space="preserve"> o niepodleganiu wykluczeniu, spełnianiu warunków udziału w postępowaniu w zakresie wskazanym przez Zamawiającego </w:t>
            </w:r>
          </w:p>
          <w:p w14:paraId="3BF08E9C" w14:textId="77777777" w:rsidR="005B1A31" w:rsidRPr="00C546AF" w:rsidRDefault="005B1A31" w:rsidP="005B1A31">
            <w:pPr>
              <w:pStyle w:val="pkt"/>
              <w:spacing w:line="276" w:lineRule="auto"/>
              <w:ind w:left="220" w:firstLine="0"/>
              <w:rPr>
                <w:rFonts w:ascii="Arial" w:hAnsi="Arial" w:cs="Arial"/>
                <w:b/>
                <w:sz w:val="22"/>
                <w:szCs w:val="22"/>
                <w:lang w:val="x-none" w:bidi="pl-PL"/>
              </w:rPr>
            </w:pPr>
            <w:r w:rsidRPr="00412451">
              <w:rPr>
                <w:rFonts w:ascii="Arial" w:hAnsi="Arial" w:cs="Arial"/>
                <w:sz w:val="22"/>
                <w:szCs w:val="22"/>
                <w:lang w:bidi="pl-PL"/>
              </w:rPr>
              <w:t>– zgodnie z Załącznikiem nr 2 do Formularza ofertowego;</w:t>
            </w:r>
          </w:p>
        </w:tc>
      </w:tr>
      <w:tr w:rsidR="00B35F3D" w:rsidRPr="00C546AF" w14:paraId="6C1F6E9B" w14:textId="77777777" w:rsidTr="00987F7F">
        <w:trPr>
          <w:trHeight w:val="496"/>
        </w:trPr>
        <w:tc>
          <w:tcPr>
            <w:tcW w:w="936" w:type="dxa"/>
            <w:tcBorders>
              <w:top w:val="double" w:sz="4" w:space="0" w:color="000000"/>
              <w:left w:val="double" w:sz="4" w:space="0" w:color="000000"/>
              <w:bottom w:val="double" w:sz="4" w:space="0" w:color="000000"/>
              <w:right w:val="double" w:sz="4" w:space="0" w:color="000000"/>
            </w:tcBorders>
          </w:tcPr>
          <w:p w14:paraId="02CF621E" w14:textId="78DEA27F" w:rsidR="00B35F3D" w:rsidRDefault="00B35F3D">
            <w:pPr>
              <w:pStyle w:val="pkt"/>
              <w:spacing w:line="276" w:lineRule="auto"/>
              <w:ind w:left="789" w:hanging="487"/>
              <w:rPr>
                <w:rFonts w:ascii="Arial" w:hAnsi="Arial" w:cs="Arial"/>
                <w:b/>
                <w:sz w:val="22"/>
                <w:szCs w:val="22"/>
                <w:lang w:bidi="pl-PL"/>
              </w:rPr>
            </w:pPr>
            <w:r>
              <w:rPr>
                <w:rFonts w:ascii="Arial" w:hAnsi="Arial" w:cs="Arial"/>
                <w:b/>
                <w:sz w:val="22"/>
                <w:szCs w:val="22"/>
                <w:lang w:bidi="pl-PL"/>
              </w:rPr>
              <w:t>5</w:t>
            </w:r>
          </w:p>
        </w:tc>
        <w:tc>
          <w:tcPr>
            <w:tcW w:w="827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EBA90F4" w14:textId="77777777" w:rsidR="00B35F3D" w:rsidRDefault="00B35F3D">
            <w:pPr>
              <w:pStyle w:val="pkt"/>
              <w:spacing w:line="276" w:lineRule="auto"/>
              <w:ind w:left="220" w:firstLine="0"/>
              <w:rPr>
                <w:rFonts w:ascii="Arial" w:hAnsi="Arial" w:cs="Arial"/>
                <w:b/>
                <w:sz w:val="22"/>
                <w:szCs w:val="22"/>
                <w:lang w:bidi="pl-PL"/>
              </w:rPr>
            </w:pPr>
            <w:r w:rsidRPr="00B35F3D">
              <w:rPr>
                <w:rFonts w:ascii="Arial" w:hAnsi="Arial" w:cs="Arial"/>
                <w:b/>
                <w:sz w:val="22"/>
                <w:szCs w:val="22"/>
                <w:lang w:bidi="pl-PL"/>
              </w:rPr>
              <w:t xml:space="preserve">Oświadczenie Wykonawcy o braku podstaw wykluczenia na podstawie art. 7 ust.1 ustawy z dnia 13 kwietnia 2022 r. o szczególnych rozwiązaniach w zakresie przeciwdziałania wspieraniu agresji na Ukrainę oraz służących ochronie bezpieczeństwa narodowego (Dz.U. z 2024 r. poz. 507 t.j.), </w:t>
            </w:r>
          </w:p>
          <w:p w14:paraId="68F3CD7F" w14:textId="1C580C5A" w:rsidR="00B35F3D" w:rsidRPr="00412451" w:rsidRDefault="00B35F3D">
            <w:pPr>
              <w:pStyle w:val="pkt"/>
              <w:spacing w:line="276" w:lineRule="auto"/>
              <w:ind w:left="220" w:firstLine="0"/>
              <w:rPr>
                <w:rFonts w:ascii="Arial" w:hAnsi="Arial" w:cs="Arial"/>
                <w:b/>
                <w:sz w:val="22"/>
                <w:szCs w:val="22"/>
                <w:lang w:bidi="pl-PL"/>
              </w:rPr>
            </w:pPr>
            <w:r w:rsidRPr="00412451">
              <w:rPr>
                <w:rFonts w:ascii="Arial" w:hAnsi="Arial" w:cs="Arial"/>
                <w:sz w:val="22"/>
                <w:szCs w:val="22"/>
                <w:lang w:bidi="pl-PL"/>
              </w:rPr>
              <w:t xml:space="preserve">– zgodnie z Załącznikiem nr </w:t>
            </w:r>
            <w:r>
              <w:rPr>
                <w:rFonts w:ascii="Arial" w:hAnsi="Arial" w:cs="Arial"/>
                <w:sz w:val="22"/>
                <w:szCs w:val="22"/>
                <w:lang w:bidi="pl-PL"/>
              </w:rPr>
              <w:t>3</w:t>
            </w:r>
            <w:r w:rsidRPr="00412451">
              <w:rPr>
                <w:rFonts w:ascii="Arial" w:hAnsi="Arial" w:cs="Arial"/>
                <w:sz w:val="22"/>
                <w:szCs w:val="22"/>
                <w:lang w:bidi="pl-PL"/>
              </w:rPr>
              <w:t xml:space="preserve"> do Formularza ofertowego;</w:t>
            </w:r>
          </w:p>
        </w:tc>
      </w:tr>
      <w:tr w:rsidR="005B1A31" w:rsidRPr="00C546AF" w14:paraId="1EB140FC" w14:textId="77777777" w:rsidTr="00987F7F">
        <w:trPr>
          <w:trHeight w:val="496"/>
        </w:trPr>
        <w:tc>
          <w:tcPr>
            <w:tcW w:w="936" w:type="dxa"/>
            <w:tcBorders>
              <w:top w:val="double" w:sz="4" w:space="0" w:color="000000"/>
              <w:left w:val="double" w:sz="4" w:space="0" w:color="000000"/>
              <w:bottom w:val="double" w:sz="4" w:space="0" w:color="000000"/>
              <w:right w:val="double" w:sz="4" w:space="0" w:color="000000"/>
            </w:tcBorders>
          </w:tcPr>
          <w:p w14:paraId="6FA70546" w14:textId="58D85AD6" w:rsidR="005B1A31" w:rsidRPr="00C546AF" w:rsidRDefault="00B35F3D">
            <w:pPr>
              <w:pStyle w:val="pkt"/>
              <w:spacing w:line="276" w:lineRule="auto"/>
              <w:ind w:left="789" w:hanging="487"/>
              <w:rPr>
                <w:rFonts w:ascii="Arial" w:hAnsi="Arial" w:cs="Arial"/>
                <w:b/>
                <w:sz w:val="22"/>
                <w:szCs w:val="22"/>
                <w:lang w:bidi="pl-PL"/>
              </w:rPr>
            </w:pPr>
            <w:r>
              <w:rPr>
                <w:rFonts w:ascii="Arial" w:hAnsi="Arial" w:cs="Arial"/>
                <w:b/>
                <w:sz w:val="22"/>
                <w:szCs w:val="22"/>
                <w:lang w:bidi="pl-PL"/>
              </w:rPr>
              <w:t>6</w:t>
            </w:r>
          </w:p>
        </w:tc>
        <w:tc>
          <w:tcPr>
            <w:tcW w:w="827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582317B" w14:textId="77777777" w:rsidR="005B1A31" w:rsidRPr="00C546AF" w:rsidRDefault="005B1A31">
            <w:pPr>
              <w:pStyle w:val="pkt"/>
              <w:spacing w:line="276" w:lineRule="auto"/>
              <w:ind w:left="220" w:firstLine="0"/>
              <w:rPr>
                <w:rFonts w:ascii="Arial" w:hAnsi="Arial" w:cs="Arial"/>
                <w:b/>
                <w:sz w:val="22"/>
                <w:szCs w:val="22"/>
                <w:lang w:val="x-none" w:bidi="pl-PL"/>
              </w:rPr>
            </w:pPr>
            <w:r w:rsidRPr="00C546AF">
              <w:rPr>
                <w:rFonts w:ascii="Arial" w:hAnsi="Arial" w:cs="Arial"/>
                <w:b/>
                <w:sz w:val="22"/>
                <w:szCs w:val="22"/>
                <w:lang w:bidi="pl-PL"/>
              </w:rPr>
              <w:t xml:space="preserve">Pełnomocnictwo - </w:t>
            </w:r>
            <w:r w:rsidRPr="00412451">
              <w:rPr>
                <w:rFonts w:ascii="Arial" w:hAnsi="Arial" w:cs="Arial"/>
                <w:sz w:val="22"/>
                <w:szCs w:val="22"/>
                <w:lang w:bidi="pl-PL"/>
              </w:rPr>
              <w:t>Jeżeli oferta wraz z oświadczeniami składana jest przez pełnomocnika należy do oferty załączyć pełnomocnictwo upoważniające pełnomocnika do tej czynności.</w:t>
            </w:r>
            <w:r w:rsidRPr="00C546AF">
              <w:rPr>
                <w:rFonts w:ascii="Arial" w:hAnsi="Arial" w:cs="Arial"/>
                <w:b/>
                <w:sz w:val="22"/>
                <w:szCs w:val="22"/>
                <w:lang w:bidi="pl-PL"/>
              </w:rPr>
              <w:t xml:space="preserve"> </w:t>
            </w:r>
          </w:p>
        </w:tc>
      </w:tr>
      <w:tr w:rsidR="00956868" w:rsidRPr="00C546AF" w14:paraId="1043E0D9" w14:textId="77777777" w:rsidTr="00987F7F">
        <w:trPr>
          <w:trHeight w:val="496"/>
        </w:trPr>
        <w:tc>
          <w:tcPr>
            <w:tcW w:w="936" w:type="dxa"/>
            <w:tcBorders>
              <w:top w:val="double" w:sz="4" w:space="0" w:color="000000"/>
              <w:left w:val="double" w:sz="4" w:space="0" w:color="000000"/>
              <w:bottom w:val="double" w:sz="4" w:space="0" w:color="000000"/>
              <w:right w:val="double" w:sz="4" w:space="0" w:color="000000"/>
            </w:tcBorders>
          </w:tcPr>
          <w:p w14:paraId="47B6B2D3" w14:textId="77777777" w:rsidR="00956868" w:rsidRDefault="00082772">
            <w:pPr>
              <w:pStyle w:val="pkt"/>
              <w:spacing w:line="276" w:lineRule="auto"/>
              <w:ind w:left="789" w:hanging="487"/>
              <w:rPr>
                <w:rFonts w:ascii="Arial" w:hAnsi="Arial" w:cs="Arial"/>
                <w:b/>
                <w:sz w:val="22"/>
                <w:szCs w:val="22"/>
                <w:lang w:bidi="pl-PL"/>
              </w:rPr>
            </w:pPr>
            <w:r>
              <w:rPr>
                <w:rFonts w:ascii="Arial" w:hAnsi="Arial" w:cs="Arial"/>
                <w:b/>
                <w:sz w:val="22"/>
                <w:szCs w:val="22"/>
                <w:lang w:bidi="pl-PL"/>
              </w:rPr>
              <w:t>7</w:t>
            </w:r>
          </w:p>
        </w:tc>
        <w:tc>
          <w:tcPr>
            <w:tcW w:w="827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6F71741" w14:textId="3CE44153" w:rsidR="00956868" w:rsidRPr="00082772" w:rsidRDefault="00082772">
            <w:pPr>
              <w:pStyle w:val="pkt"/>
              <w:spacing w:line="276" w:lineRule="auto"/>
              <w:ind w:left="220" w:firstLine="0"/>
              <w:rPr>
                <w:rFonts w:ascii="Arial" w:hAnsi="Arial" w:cs="Arial"/>
                <w:b/>
                <w:sz w:val="22"/>
                <w:szCs w:val="22"/>
                <w:lang w:bidi="pl-PL"/>
              </w:rPr>
            </w:pPr>
            <w:r w:rsidRPr="00082772">
              <w:rPr>
                <w:rFonts w:ascii="Arial" w:hAnsi="Arial" w:cs="Arial"/>
                <w:b/>
                <w:sz w:val="22"/>
                <w:szCs w:val="22"/>
                <w:lang w:bidi="pl-PL"/>
              </w:rPr>
              <w:t xml:space="preserve">Odpis lub informacja z Krajowego Rejestru Sądowego lub z Centralnej Ewidencji i Informacji o Działalności Gospodarczej, </w:t>
            </w:r>
            <w:r w:rsidRPr="00082772">
              <w:rPr>
                <w:rFonts w:ascii="Arial" w:hAnsi="Arial" w:cs="Arial"/>
                <w:sz w:val="22"/>
                <w:szCs w:val="22"/>
                <w:lang w:bidi="pl-PL"/>
              </w:rPr>
              <w:t>sporządzonych nie wcześniej niż 3 miesiące przed jej złożeniem, jeżeli odrębne przepisy wymagają wpisu do rejestru lub ewidencji;</w:t>
            </w:r>
          </w:p>
        </w:tc>
      </w:tr>
    </w:tbl>
    <w:p w14:paraId="17159C35" w14:textId="77777777" w:rsidR="005B1A31" w:rsidRPr="00B704EC" w:rsidRDefault="005B1A31" w:rsidP="00A807A0">
      <w:pPr>
        <w:spacing w:line="360" w:lineRule="auto"/>
        <w:jc w:val="both"/>
        <w:rPr>
          <w:rFonts w:ascii="Arial" w:hAnsi="Arial" w:cs="Arial"/>
          <w:sz w:val="22"/>
          <w:szCs w:val="22"/>
        </w:rPr>
      </w:pPr>
    </w:p>
    <w:p w14:paraId="440F0DC4" w14:textId="77777777" w:rsidR="00A23CB7" w:rsidRDefault="000F5C89">
      <w:pPr>
        <w:spacing w:line="360" w:lineRule="auto"/>
        <w:jc w:val="both"/>
        <w:rPr>
          <w:rFonts w:ascii="Arial" w:hAnsi="Arial" w:cs="Arial"/>
          <w:sz w:val="22"/>
          <w:szCs w:val="22"/>
        </w:rPr>
      </w:pPr>
      <w:r w:rsidRPr="00B704EC">
        <w:rPr>
          <w:rFonts w:ascii="Arial" w:hAnsi="Arial" w:cs="Arial"/>
          <w:sz w:val="22"/>
          <w:szCs w:val="22"/>
        </w:rPr>
        <w:t xml:space="preserve">Ofertę sporządzić należy w języku polskim, w formie pisemnej, na maszynie, komputerze, nieścieralnym atramentem lub długopisem. Oferta winna być podpisana przez osobę upoważnioną. </w:t>
      </w:r>
    </w:p>
    <w:p w14:paraId="52928145" w14:textId="794DC147" w:rsidR="00A23CB7" w:rsidRPr="00A23CB7" w:rsidRDefault="00A23CB7" w:rsidP="00A23CB7">
      <w:pPr>
        <w:spacing w:line="360" w:lineRule="auto"/>
        <w:jc w:val="both"/>
        <w:rPr>
          <w:rFonts w:ascii="Arial" w:hAnsi="Arial" w:cs="Arial"/>
          <w:b/>
          <w:bCs/>
          <w:sz w:val="22"/>
          <w:szCs w:val="22"/>
        </w:rPr>
      </w:pPr>
      <w:r w:rsidRPr="00A23CB7">
        <w:rPr>
          <w:rFonts w:ascii="Arial" w:hAnsi="Arial" w:cs="Arial"/>
          <w:b/>
          <w:bCs/>
          <w:sz w:val="22"/>
          <w:szCs w:val="22"/>
        </w:rPr>
        <w:t>Ofertę wraz z załącznikami, składa się pod rygorem nieważności:</w:t>
      </w:r>
    </w:p>
    <w:p w14:paraId="597624AF" w14:textId="77777777" w:rsidR="00A23CB7" w:rsidRPr="00A23CB7" w:rsidRDefault="00A23CB7" w:rsidP="00A23CB7">
      <w:pPr>
        <w:spacing w:line="360" w:lineRule="auto"/>
        <w:jc w:val="both"/>
        <w:rPr>
          <w:rFonts w:ascii="Arial" w:hAnsi="Arial" w:cs="Arial"/>
          <w:b/>
          <w:bCs/>
          <w:sz w:val="22"/>
          <w:szCs w:val="22"/>
        </w:rPr>
      </w:pPr>
      <w:r w:rsidRPr="00A23CB7">
        <w:rPr>
          <w:rFonts w:ascii="Arial" w:hAnsi="Arial" w:cs="Arial"/>
          <w:b/>
          <w:bCs/>
          <w:sz w:val="22"/>
          <w:szCs w:val="22"/>
        </w:rPr>
        <w:t>1) w formie elektronicznej tj. w postaci elektronicznej podpisanej kwalifikowanym podpisem elektronicznym lub</w:t>
      </w:r>
    </w:p>
    <w:p w14:paraId="246A27A4" w14:textId="77777777" w:rsidR="00A23CB7" w:rsidRPr="00A23CB7" w:rsidRDefault="00A23CB7" w:rsidP="00A23CB7">
      <w:pPr>
        <w:spacing w:line="360" w:lineRule="auto"/>
        <w:jc w:val="both"/>
        <w:rPr>
          <w:rFonts w:ascii="Arial" w:hAnsi="Arial" w:cs="Arial"/>
          <w:b/>
          <w:bCs/>
          <w:sz w:val="22"/>
          <w:szCs w:val="22"/>
        </w:rPr>
      </w:pPr>
      <w:r w:rsidRPr="00A23CB7">
        <w:rPr>
          <w:rFonts w:ascii="Arial" w:hAnsi="Arial" w:cs="Arial"/>
          <w:b/>
          <w:bCs/>
          <w:sz w:val="22"/>
          <w:szCs w:val="22"/>
        </w:rPr>
        <w:t xml:space="preserve">2)  w postaci elektronicznej opatrznej podpisem zaufanym lub </w:t>
      </w:r>
    </w:p>
    <w:p w14:paraId="7ECF2FF2" w14:textId="177F7ECB" w:rsidR="00A23CB7" w:rsidRPr="00A23CB7" w:rsidRDefault="00A23CB7" w:rsidP="00A23CB7">
      <w:pPr>
        <w:spacing w:line="360" w:lineRule="auto"/>
        <w:jc w:val="both"/>
        <w:rPr>
          <w:rFonts w:ascii="Arial" w:hAnsi="Arial" w:cs="Arial"/>
          <w:b/>
          <w:bCs/>
          <w:sz w:val="22"/>
          <w:szCs w:val="22"/>
        </w:rPr>
      </w:pPr>
      <w:r w:rsidRPr="00A23CB7">
        <w:rPr>
          <w:rFonts w:ascii="Arial" w:hAnsi="Arial" w:cs="Arial"/>
          <w:b/>
          <w:bCs/>
          <w:sz w:val="22"/>
          <w:szCs w:val="22"/>
        </w:rPr>
        <w:t>3) w postaci elektronicznej opatrzonej podpisem osobistym.</w:t>
      </w:r>
    </w:p>
    <w:p w14:paraId="331659A6" w14:textId="36FCA858" w:rsidR="000F5C89" w:rsidRPr="00B704EC" w:rsidRDefault="00082772">
      <w:pPr>
        <w:spacing w:line="360" w:lineRule="auto"/>
        <w:jc w:val="both"/>
        <w:rPr>
          <w:rFonts w:ascii="Arial" w:hAnsi="Arial" w:cs="Arial"/>
          <w:sz w:val="22"/>
          <w:szCs w:val="22"/>
        </w:rPr>
      </w:pPr>
      <w:r w:rsidRPr="00082772">
        <w:rPr>
          <w:rFonts w:ascii="Arial" w:hAnsi="Arial" w:cs="Arial"/>
          <w:sz w:val="22"/>
          <w:szCs w:val="22"/>
        </w:rPr>
        <w:t xml:space="preserve">W procesie składania oferty,  </w:t>
      </w:r>
      <w:r>
        <w:rPr>
          <w:rFonts w:ascii="Arial" w:hAnsi="Arial" w:cs="Arial"/>
          <w:sz w:val="22"/>
          <w:szCs w:val="22"/>
        </w:rPr>
        <w:t>n</w:t>
      </w:r>
      <w:r w:rsidRPr="00082772">
        <w:rPr>
          <w:rFonts w:ascii="Arial" w:hAnsi="Arial" w:cs="Arial"/>
          <w:sz w:val="22"/>
          <w:szCs w:val="22"/>
        </w:rPr>
        <w:t>a platformie, kwalifikowany podpis elektroniczny lub podpis zaufany lub podpis osobisty Wykonawca składa bezpośrednio na dokumencie, który następnie przesyła do systemu.</w:t>
      </w:r>
    </w:p>
    <w:p w14:paraId="7B79F836" w14:textId="77777777" w:rsidR="005F23A1" w:rsidRPr="00BF04A9" w:rsidRDefault="000F5C89" w:rsidP="00FE179D">
      <w:pPr>
        <w:spacing w:line="480" w:lineRule="auto"/>
        <w:jc w:val="both"/>
        <w:rPr>
          <w:rFonts w:ascii="Arial" w:hAnsi="Arial" w:cs="Arial"/>
          <w:b/>
          <w:sz w:val="22"/>
          <w:szCs w:val="22"/>
        </w:rPr>
      </w:pPr>
      <w:r w:rsidRPr="00BF04A9">
        <w:rPr>
          <w:rFonts w:ascii="Arial" w:hAnsi="Arial" w:cs="Arial"/>
          <w:b/>
          <w:sz w:val="22"/>
          <w:szCs w:val="22"/>
        </w:rPr>
        <w:t xml:space="preserve">Ofertę </w:t>
      </w:r>
      <w:r w:rsidR="005F23A1" w:rsidRPr="00BF04A9">
        <w:rPr>
          <w:rFonts w:ascii="Arial" w:hAnsi="Arial" w:cs="Arial"/>
          <w:b/>
          <w:sz w:val="22"/>
          <w:szCs w:val="22"/>
        </w:rPr>
        <w:t xml:space="preserve">należy </w:t>
      </w:r>
      <w:r w:rsidRPr="00BF04A9">
        <w:rPr>
          <w:rFonts w:ascii="Arial" w:hAnsi="Arial" w:cs="Arial"/>
          <w:b/>
          <w:sz w:val="22"/>
          <w:szCs w:val="22"/>
        </w:rPr>
        <w:t xml:space="preserve">złożyć </w:t>
      </w:r>
      <w:r w:rsidR="005F23A1" w:rsidRPr="00BF04A9">
        <w:rPr>
          <w:rFonts w:ascii="Arial" w:hAnsi="Arial" w:cs="Arial"/>
          <w:b/>
          <w:sz w:val="22"/>
          <w:szCs w:val="22"/>
        </w:rPr>
        <w:t>za pośrednictwem</w:t>
      </w:r>
      <w:r w:rsidR="00082772" w:rsidRPr="00BF04A9">
        <w:rPr>
          <w:rFonts w:ascii="Arial" w:hAnsi="Arial" w:cs="Arial"/>
          <w:b/>
          <w:sz w:val="22"/>
          <w:szCs w:val="22"/>
        </w:rPr>
        <w:t xml:space="preserve"> p</w:t>
      </w:r>
      <w:r w:rsidR="005F23A1" w:rsidRPr="00BF04A9">
        <w:rPr>
          <w:rFonts w:ascii="Arial" w:hAnsi="Arial" w:cs="Arial"/>
          <w:b/>
          <w:sz w:val="22"/>
          <w:szCs w:val="22"/>
        </w:rPr>
        <w:t>latformazakupowa.pl  pod adresem: https://platformazakupowa.pl/pn/kostrzyn_nad_odra na stronie dotyczącej odpowiedniego postępowania.</w:t>
      </w:r>
    </w:p>
    <w:p w14:paraId="113437B1" w14:textId="77777777" w:rsidR="000F5C89" w:rsidRPr="00B704EC" w:rsidRDefault="00C81DC3">
      <w:pPr>
        <w:spacing w:line="360" w:lineRule="auto"/>
        <w:jc w:val="both"/>
        <w:rPr>
          <w:rFonts w:ascii="Arial" w:hAnsi="Arial" w:cs="Arial"/>
          <w:b/>
          <w:sz w:val="22"/>
          <w:szCs w:val="22"/>
        </w:rPr>
      </w:pPr>
      <w:r w:rsidRPr="00B704EC">
        <w:rPr>
          <w:rFonts w:ascii="Arial" w:hAnsi="Arial" w:cs="Arial"/>
          <w:b/>
          <w:sz w:val="22"/>
          <w:szCs w:val="22"/>
        </w:rPr>
        <w:t>7</w:t>
      </w:r>
      <w:r w:rsidR="000F5C89" w:rsidRPr="00B704EC">
        <w:rPr>
          <w:rFonts w:ascii="Arial" w:hAnsi="Arial" w:cs="Arial"/>
          <w:b/>
          <w:sz w:val="22"/>
          <w:szCs w:val="22"/>
        </w:rPr>
        <w:t>.</w:t>
      </w:r>
      <w:r w:rsidRPr="00B704EC">
        <w:rPr>
          <w:rFonts w:ascii="Arial" w:hAnsi="Arial" w:cs="Arial"/>
          <w:b/>
          <w:sz w:val="22"/>
          <w:szCs w:val="22"/>
        </w:rPr>
        <w:t xml:space="preserve"> </w:t>
      </w:r>
      <w:r w:rsidR="00FE179D" w:rsidRPr="00B704EC">
        <w:rPr>
          <w:rFonts w:ascii="Arial" w:hAnsi="Arial" w:cs="Arial"/>
          <w:b/>
          <w:sz w:val="22"/>
          <w:szCs w:val="22"/>
        </w:rPr>
        <w:t xml:space="preserve">Termin </w:t>
      </w:r>
      <w:r w:rsidR="000F5C89" w:rsidRPr="00B704EC">
        <w:rPr>
          <w:rFonts w:ascii="Arial" w:hAnsi="Arial" w:cs="Arial"/>
          <w:b/>
          <w:sz w:val="22"/>
          <w:szCs w:val="22"/>
        </w:rPr>
        <w:t>złożenia oferty.</w:t>
      </w:r>
    </w:p>
    <w:p w14:paraId="61AB9146" w14:textId="5D6C3F29" w:rsidR="00BF04A9" w:rsidRDefault="000F5C89">
      <w:pPr>
        <w:spacing w:line="360" w:lineRule="auto"/>
        <w:jc w:val="both"/>
        <w:rPr>
          <w:rFonts w:ascii="Arial" w:hAnsi="Arial" w:cs="Arial"/>
          <w:b/>
          <w:sz w:val="22"/>
          <w:szCs w:val="22"/>
        </w:rPr>
      </w:pPr>
      <w:r w:rsidRPr="00B704EC">
        <w:rPr>
          <w:rFonts w:ascii="Arial" w:hAnsi="Arial" w:cs="Arial"/>
          <w:sz w:val="22"/>
          <w:szCs w:val="22"/>
        </w:rPr>
        <w:t xml:space="preserve">Ofertę złożyć należy do dnia: </w:t>
      </w:r>
      <w:r w:rsidR="00585B61" w:rsidRPr="00585B61">
        <w:rPr>
          <w:rFonts w:ascii="Arial" w:hAnsi="Arial" w:cs="Arial"/>
          <w:b/>
          <w:bCs/>
          <w:sz w:val="22"/>
          <w:szCs w:val="22"/>
        </w:rPr>
        <w:t>25</w:t>
      </w:r>
      <w:r w:rsidR="00741699" w:rsidRPr="00585B61">
        <w:rPr>
          <w:rFonts w:ascii="Arial" w:hAnsi="Arial" w:cs="Arial"/>
          <w:b/>
          <w:bCs/>
          <w:sz w:val="22"/>
          <w:szCs w:val="22"/>
        </w:rPr>
        <w:t>.</w:t>
      </w:r>
      <w:r w:rsidR="00585B61" w:rsidRPr="00585B61">
        <w:rPr>
          <w:rFonts w:ascii="Arial" w:hAnsi="Arial" w:cs="Arial"/>
          <w:b/>
          <w:bCs/>
          <w:sz w:val="22"/>
          <w:szCs w:val="22"/>
        </w:rPr>
        <w:t>11</w:t>
      </w:r>
      <w:r w:rsidR="00FE179D" w:rsidRPr="00B704EC">
        <w:rPr>
          <w:rFonts w:ascii="Arial" w:hAnsi="Arial" w:cs="Arial"/>
          <w:b/>
          <w:bCs/>
          <w:sz w:val="22"/>
          <w:szCs w:val="22"/>
        </w:rPr>
        <w:t>.202</w:t>
      </w:r>
      <w:r w:rsidR="00585B61">
        <w:rPr>
          <w:rFonts w:ascii="Arial" w:hAnsi="Arial" w:cs="Arial"/>
          <w:b/>
          <w:bCs/>
          <w:sz w:val="22"/>
          <w:szCs w:val="22"/>
        </w:rPr>
        <w:t>4</w:t>
      </w:r>
      <w:r w:rsidRPr="00B704EC">
        <w:rPr>
          <w:rFonts w:ascii="Arial" w:hAnsi="Arial" w:cs="Arial"/>
          <w:b/>
          <w:bCs/>
          <w:sz w:val="22"/>
          <w:szCs w:val="22"/>
        </w:rPr>
        <w:t xml:space="preserve"> r.</w:t>
      </w:r>
      <w:r w:rsidRPr="00B704EC">
        <w:rPr>
          <w:rFonts w:ascii="Arial" w:hAnsi="Arial" w:cs="Arial"/>
          <w:b/>
          <w:sz w:val="22"/>
          <w:szCs w:val="22"/>
        </w:rPr>
        <w:t xml:space="preserve"> </w:t>
      </w:r>
      <w:r w:rsidR="00411869" w:rsidRPr="00B704EC">
        <w:rPr>
          <w:rFonts w:ascii="Arial" w:hAnsi="Arial" w:cs="Arial"/>
          <w:b/>
          <w:sz w:val="22"/>
          <w:szCs w:val="22"/>
        </w:rPr>
        <w:t>do</w:t>
      </w:r>
      <w:r w:rsidRPr="00B704EC">
        <w:rPr>
          <w:rFonts w:ascii="Arial" w:hAnsi="Arial" w:cs="Arial"/>
          <w:b/>
          <w:sz w:val="22"/>
          <w:szCs w:val="22"/>
        </w:rPr>
        <w:t xml:space="preserve">  godz</w:t>
      </w:r>
      <w:r w:rsidR="00533604" w:rsidRPr="00B704EC">
        <w:rPr>
          <w:rFonts w:ascii="Arial" w:hAnsi="Arial" w:cs="Arial"/>
          <w:b/>
          <w:sz w:val="22"/>
          <w:szCs w:val="22"/>
        </w:rPr>
        <w:t>.</w:t>
      </w:r>
      <w:r w:rsidRPr="00B704EC">
        <w:rPr>
          <w:rFonts w:ascii="Arial" w:hAnsi="Arial" w:cs="Arial"/>
          <w:b/>
          <w:sz w:val="22"/>
          <w:szCs w:val="22"/>
        </w:rPr>
        <w:t xml:space="preserve"> 1</w:t>
      </w:r>
      <w:r w:rsidR="00585B61">
        <w:rPr>
          <w:rFonts w:ascii="Arial" w:hAnsi="Arial" w:cs="Arial"/>
          <w:b/>
          <w:sz w:val="22"/>
          <w:szCs w:val="22"/>
        </w:rPr>
        <w:t>0</w:t>
      </w:r>
      <w:r w:rsidRPr="00B704EC">
        <w:rPr>
          <w:rFonts w:ascii="Arial" w:hAnsi="Arial" w:cs="Arial"/>
          <w:b/>
          <w:sz w:val="22"/>
          <w:szCs w:val="22"/>
        </w:rPr>
        <w:t>.00</w:t>
      </w:r>
    </w:p>
    <w:p w14:paraId="1CBFFA2A" w14:textId="77777777" w:rsidR="00781801" w:rsidRPr="00781801" w:rsidRDefault="00781801">
      <w:pPr>
        <w:spacing w:line="360" w:lineRule="auto"/>
        <w:jc w:val="both"/>
        <w:rPr>
          <w:rFonts w:ascii="Arial" w:hAnsi="Arial" w:cs="Arial"/>
          <w:b/>
          <w:sz w:val="16"/>
          <w:szCs w:val="16"/>
        </w:rPr>
      </w:pPr>
    </w:p>
    <w:p w14:paraId="0DF11FFF" w14:textId="02EE435D" w:rsidR="000F5C89" w:rsidRDefault="00C81DC3">
      <w:pPr>
        <w:spacing w:line="360" w:lineRule="auto"/>
        <w:jc w:val="both"/>
        <w:rPr>
          <w:rFonts w:ascii="Arial" w:hAnsi="Arial" w:cs="Arial"/>
          <w:sz w:val="22"/>
          <w:szCs w:val="22"/>
        </w:rPr>
      </w:pPr>
      <w:r w:rsidRPr="00B704EC">
        <w:rPr>
          <w:rFonts w:ascii="Arial" w:hAnsi="Arial" w:cs="Arial"/>
          <w:b/>
          <w:sz w:val="22"/>
          <w:szCs w:val="22"/>
        </w:rPr>
        <w:lastRenderedPageBreak/>
        <w:t>8</w:t>
      </w:r>
      <w:r w:rsidR="000F5C89" w:rsidRPr="00B704EC">
        <w:rPr>
          <w:rFonts w:ascii="Arial" w:hAnsi="Arial" w:cs="Arial"/>
          <w:b/>
          <w:sz w:val="22"/>
          <w:szCs w:val="22"/>
        </w:rPr>
        <w:t>.</w:t>
      </w:r>
      <w:r w:rsidR="00987F7F">
        <w:rPr>
          <w:rFonts w:ascii="Arial" w:hAnsi="Arial" w:cs="Arial"/>
          <w:b/>
          <w:sz w:val="22"/>
          <w:szCs w:val="22"/>
        </w:rPr>
        <w:t xml:space="preserve"> </w:t>
      </w:r>
      <w:r w:rsidR="000F5C89" w:rsidRPr="00987F7F">
        <w:rPr>
          <w:rFonts w:ascii="Arial" w:hAnsi="Arial" w:cs="Arial"/>
          <w:b/>
          <w:bCs/>
          <w:sz w:val="22"/>
          <w:szCs w:val="22"/>
        </w:rPr>
        <w:t>Termin związania ofertą:</w:t>
      </w:r>
      <w:r w:rsidR="000F5C89" w:rsidRPr="00B704EC">
        <w:rPr>
          <w:rFonts w:ascii="Arial" w:hAnsi="Arial" w:cs="Arial"/>
          <w:sz w:val="22"/>
          <w:szCs w:val="22"/>
        </w:rPr>
        <w:t xml:space="preserve"> 30 dni</w:t>
      </w:r>
    </w:p>
    <w:p w14:paraId="1601302C" w14:textId="3EF8F667" w:rsidR="00987F7F" w:rsidRPr="00987F7F" w:rsidRDefault="00987F7F" w:rsidP="00987F7F">
      <w:pPr>
        <w:pStyle w:val="Nagwek1"/>
        <w:spacing w:before="74"/>
        <w:rPr>
          <w:rFonts w:ascii="Arial" w:hAnsi="Arial" w:cs="Arial"/>
          <w:b/>
          <w:bCs/>
          <w:color w:val="auto"/>
          <w:sz w:val="22"/>
          <w:szCs w:val="22"/>
        </w:rPr>
      </w:pPr>
      <w:r w:rsidRPr="00987F7F">
        <w:rPr>
          <w:rFonts w:ascii="Arial" w:hAnsi="Arial" w:cs="Arial"/>
          <w:b/>
          <w:bCs/>
          <w:color w:val="auto"/>
          <w:sz w:val="22"/>
          <w:szCs w:val="22"/>
        </w:rPr>
        <w:t>9.</w:t>
      </w:r>
      <w:r w:rsidRPr="00987F7F">
        <w:rPr>
          <w:rFonts w:ascii="Arial" w:hAnsi="Arial" w:cs="Arial"/>
          <w:b/>
          <w:bCs/>
          <w:sz w:val="22"/>
          <w:szCs w:val="22"/>
        </w:rPr>
        <w:t xml:space="preserve"> </w:t>
      </w:r>
      <w:r>
        <w:t xml:space="preserve"> </w:t>
      </w:r>
      <w:r w:rsidRPr="00987F7F">
        <w:rPr>
          <w:rFonts w:ascii="Arial" w:hAnsi="Arial" w:cs="Arial"/>
          <w:b/>
          <w:bCs/>
          <w:color w:val="auto"/>
          <w:sz w:val="22"/>
          <w:szCs w:val="22"/>
        </w:rPr>
        <w:t>Klauzula informacyjna o przetwarzaniu danych osobowych</w:t>
      </w:r>
      <w:r>
        <w:rPr>
          <w:rFonts w:ascii="Arial" w:hAnsi="Arial" w:cs="Arial"/>
          <w:b/>
          <w:bCs/>
          <w:color w:val="auto"/>
          <w:sz w:val="22"/>
          <w:szCs w:val="22"/>
        </w:rPr>
        <w:t>:</w:t>
      </w:r>
    </w:p>
    <w:p w14:paraId="46A1B730" w14:textId="77777777" w:rsidR="00987F7F" w:rsidRPr="00987F7F" w:rsidRDefault="00987F7F" w:rsidP="00987F7F">
      <w:pPr>
        <w:pStyle w:val="Tekstpodstawowy"/>
        <w:spacing w:before="7"/>
        <w:rPr>
          <w:b/>
          <w:bCs/>
          <w:sz w:val="22"/>
          <w:szCs w:val="22"/>
        </w:rPr>
      </w:pPr>
    </w:p>
    <w:p w14:paraId="44FD96E9" w14:textId="77777777" w:rsidR="00987F7F" w:rsidRPr="00987F7F" w:rsidRDefault="00987F7F" w:rsidP="00987F7F">
      <w:pPr>
        <w:pStyle w:val="Tekstpodstawowy"/>
        <w:ind w:right="106"/>
        <w:jc w:val="both"/>
        <w:rPr>
          <w:rFonts w:ascii="Arial" w:hAnsi="Arial" w:cs="Arial"/>
          <w:sz w:val="22"/>
          <w:szCs w:val="22"/>
        </w:rPr>
      </w:pPr>
      <w:r w:rsidRPr="00987F7F">
        <w:rPr>
          <w:rFonts w:ascii="Arial" w:hAnsi="Arial" w:cs="Arial"/>
          <w:sz w:val="22"/>
          <w:szCs w:val="22"/>
        </w:rPr>
        <w:t>Obowiązek informacyjny wynikający z RODO tj. rozporządzenia Parlamentu Europejskiego i Rady (UE)</w:t>
      </w:r>
      <w:r w:rsidRPr="00987F7F">
        <w:rPr>
          <w:rFonts w:ascii="Arial" w:hAnsi="Arial" w:cs="Arial"/>
          <w:spacing w:val="80"/>
          <w:sz w:val="22"/>
          <w:szCs w:val="22"/>
        </w:rPr>
        <w:t xml:space="preserve"> </w:t>
      </w:r>
      <w:r w:rsidRPr="00987F7F">
        <w:rPr>
          <w:rFonts w:ascii="Arial" w:hAnsi="Arial" w:cs="Arial"/>
          <w:sz w:val="22"/>
          <w:szCs w:val="22"/>
        </w:rPr>
        <w:t>2016/679</w:t>
      </w:r>
      <w:r w:rsidRPr="00987F7F">
        <w:rPr>
          <w:rFonts w:ascii="Arial" w:hAnsi="Arial" w:cs="Arial"/>
          <w:spacing w:val="80"/>
          <w:sz w:val="22"/>
          <w:szCs w:val="22"/>
        </w:rPr>
        <w:t xml:space="preserve"> </w:t>
      </w:r>
      <w:r w:rsidRPr="00987F7F">
        <w:rPr>
          <w:rFonts w:ascii="Arial" w:hAnsi="Arial" w:cs="Arial"/>
          <w:sz w:val="22"/>
          <w:szCs w:val="22"/>
        </w:rPr>
        <w:t>z</w:t>
      </w:r>
      <w:r w:rsidRPr="00987F7F">
        <w:rPr>
          <w:rFonts w:ascii="Arial" w:hAnsi="Arial" w:cs="Arial"/>
          <w:spacing w:val="80"/>
          <w:sz w:val="22"/>
          <w:szCs w:val="22"/>
        </w:rPr>
        <w:t xml:space="preserve"> </w:t>
      </w:r>
      <w:r w:rsidRPr="00987F7F">
        <w:rPr>
          <w:rFonts w:ascii="Arial" w:hAnsi="Arial" w:cs="Arial"/>
          <w:sz w:val="22"/>
          <w:szCs w:val="22"/>
        </w:rPr>
        <w:t>dnia</w:t>
      </w:r>
      <w:r w:rsidRPr="00987F7F">
        <w:rPr>
          <w:rFonts w:ascii="Arial" w:hAnsi="Arial" w:cs="Arial"/>
          <w:spacing w:val="78"/>
          <w:sz w:val="22"/>
          <w:szCs w:val="22"/>
        </w:rPr>
        <w:t xml:space="preserve"> </w:t>
      </w:r>
      <w:r w:rsidRPr="00987F7F">
        <w:rPr>
          <w:rFonts w:ascii="Arial" w:hAnsi="Arial" w:cs="Arial"/>
          <w:sz w:val="22"/>
          <w:szCs w:val="22"/>
        </w:rPr>
        <w:t>27</w:t>
      </w:r>
      <w:r w:rsidRPr="00987F7F">
        <w:rPr>
          <w:rFonts w:ascii="Arial" w:hAnsi="Arial" w:cs="Arial"/>
          <w:spacing w:val="80"/>
          <w:sz w:val="22"/>
          <w:szCs w:val="22"/>
        </w:rPr>
        <w:t xml:space="preserve"> </w:t>
      </w:r>
      <w:r w:rsidRPr="00987F7F">
        <w:rPr>
          <w:rFonts w:ascii="Arial" w:hAnsi="Arial" w:cs="Arial"/>
          <w:sz w:val="22"/>
          <w:szCs w:val="22"/>
        </w:rPr>
        <w:t>kwietnia</w:t>
      </w:r>
      <w:r w:rsidRPr="00987F7F">
        <w:rPr>
          <w:rFonts w:ascii="Arial" w:hAnsi="Arial" w:cs="Arial"/>
          <w:spacing w:val="80"/>
          <w:sz w:val="22"/>
          <w:szCs w:val="22"/>
        </w:rPr>
        <w:t xml:space="preserve"> </w:t>
      </w:r>
      <w:r w:rsidRPr="00987F7F">
        <w:rPr>
          <w:rFonts w:ascii="Arial" w:hAnsi="Arial" w:cs="Arial"/>
          <w:sz w:val="22"/>
          <w:szCs w:val="22"/>
        </w:rPr>
        <w:t>2016</w:t>
      </w:r>
      <w:r w:rsidRPr="00987F7F">
        <w:rPr>
          <w:rFonts w:ascii="Arial" w:hAnsi="Arial" w:cs="Arial"/>
          <w:spacing w:val="80"/>
          <w:sz w:val="22"/>
          <w:szCs w:val="22"/>
        </w:rPr>
        <w:t xml:space="preserve"> </w:t>
      </w:r>
      <w:r w:rsidRPr="00987F7F">
        <w:rPr>
          <w:rFonts w:ascii="Arial" w:hAnsi="Arial" w:cs="Arial"/>
          <w:sz w:val="22"/>
          <w:szCs w:val="22"/>
        </w:rPr>
        <w:t>r.</w:t>
      </w:r>
      <w:r w:rsidRPr="00987F7F">
        <w:rPr>
          <w:rFonts w:ascii="Arial" w:hAnsi="Arial" w:cs="Arial"/>
          <w:spacing w:val="78"/>
          <w:sz w:val="22"/>
          <w:szCs w:val="22"/>
        </w:rPr>
        <w:t xml:space="preserve"> </w:t>
      </w:r>
      <w:r w:rsidRPr="00987F7F">
        <w:rPr>
          <w:rFonts w:ascii="Arial" w:hAnsi="Arial" w:cs="Arial"/>
          <w:sz w:val="22"/>
          <w:szCs w:val="22"/>
        </w:rPr>
        <w:t>w</w:t>
      </w:r>
      <w:r w:rsidRPr="00987F7F">
        <w:rPr>
          <w:rFonts w:ascii="Arial" w:hAnsi="Arial" w:cs="Arial"/>
          <w:spacing w:val="80"/>
          <w:sz w:val="22"/>
          <w:szCs w:val="22"/>
        </w:rPr>
        <w:t xml:space="preserve"> </w:t>
      </w:r>
      <w:r w:rsidRPr="00987F7F">
        <w:rPr>
          <w:rFonts w:ascii="Arial" w:hAnsi="Arial" w:cs="Arial"/>
          <w:sz w:val="22"/>
          <w:szCs w:val="22"/>
        </w:rPr>
        <w:t>sprawie</w:t>
      </w:r>
      <w:r w:rsidRPr="00987F7F">
        <w:rPr>
          <w:rFonts w:ascii="Arial" w:hAnsi="Arial" w:cs="Arial"/>
          <w:spacing w:val="80"/>
          <w:sz w:val="22"/>
          <w:szCs w:val="22"/>
        </w:rPr>
        <w:t xml:space="preserve"> </w:t>
      </w:r>
      <w:r w:rsidRPr="00987F7F">
        <w:rPr>
          <w:rFonts w:ascii="Arial" w:hAnsi="Arial" w:cs="Arial"/>
          <w:sz w:val="22"/>
          <w:szCs w:val="22"/>
        </w:rPr>
        <w:t>ochrony</w:t>
      </w:r>
      <w:r w:rsidRPr="00987F7F">
        <w:rPr>
          <w:rFonts w:ascii="Arial" w:hAnsi="Arial" w:cs="Arial"/>
          <w:spacing w:val="76"/>
          <w:sz w:val="22"/>
          <w:szCs w:val="22"/>
        </w:rPr>
        <w:t xml:space="preserve"> </w:t>
      </w:r>
      <w:r w:rsidRPr="00987F7F">
        <w:rPr>
          <w:rFonts w:ascii="Arial" w:hAnsi="Arial" w:cs="Arial"/>
          <w:sz w:val="22"/>
          <w:szCs w:val="22"/>
        </w:rPr>
        <w:t>osób</w:t>
      </w:r>
      <w:r w:rsidRPr="00987F7F">
        <w:rPr>
          <w:rFonts w:ascii="Arial" w:hAnsi="Arial" w:cs="Arial"/>
          <w:spacing w:val="80"/>
          <w:sz w:val="22"/>
          <w:szCs w:val="22"/>
        </w:rPr>
        <w:t xml:space="preserve"> </w:t>
      </w:r>
      <w:r w:rsidRPr="00987F7F">
        <w:rPr>
          <w:rFonts w:ascii="Arial" w:hAnsi="Arial" w:cs="Arial"/>
          <w:sz w:val="22"/>
          <w:szCs w:val="22"/>
        </w:rPr>
        <w:t>fizycznych</w:t>
      </w:r>
      <w:r w:rsidRPr="00987F7F">
        <w:rPr>
          <w:rFonts w:ascii="Arial" w:hAnsi="Arial" w:cs="Arial"/>
          <w:spacing w:val="80"/>
          <w:sz w:val="22"/>
          <w:szCs w:val="22"/>
        </w:rPr>
        <w:t xml:space="preserve"> </w:t>
      </w:r>
      <w:r w:rsidRPr="00987F7F">
        <w:rPr>
          <w:rFonts w:ascii="Arial" w:hAnsi="Arial" w:cs="Arial"/>
          <w:sz w:val="22"/>
          <w:szCs w:val="22"/>
        </w:rPr>
        <w:t>w</w:t>
      </w:r>
      <w:r w:rsidRPr="00987F7F">
        <w:rPr>
          <w:rFonts w:ascii="Arial" w:hAnsi="Arial" w:cs="Arial"/>
          <w:spacing w:val="80"/>
          <w:sz w:val="22"/>
          <w:szCs w:val="22"/>
        </w:rPr>
        <w:t xml:space="preserve"> </w:t>
      </w:r>
      <w:r w:rsidRPr="00987F7F">
        <w:rPr>
          <w:rFonts w:ascii="Arial" w:hAnsi="Arial" w:cs="Arial"/>
          <w:sz w:val="22"/>
          <w:szCs w:val="22"/>
        </w:rPr>
        <w:t>związku z przetwarzaniem danych osobowych i w sprawie swobodnego przepływu takich danych oraz uchylenia</w:t>
      </w:r>
      <w:r w:rsidRPr="00987F7F">
        <w:rPr>
          <w:rFonts w:ascii="Arial" w:hAnsi="Arial" w:cs="Arial"/>
          <w:spacing w:val="40"/>
          <w:sz w:val="22"/>
          <w:szCs w:val="22"/>
        </w:rPr>
        <w:t xml:space="preserve"> </w:t>
      </w:r>
      <w:r w:rsidRPr="00987F7F">
        <w:rPr>
          <w:rFonts w:ascii="Arial" w:hAnsi="Arial" w:cs="Arial"/>
          <w:sz w:val="22"/>
          <w:szCs w:val="22"/>
        </w:rPr>
        <w:t>dyrektywy</w:t>
      </w:r>
      <w:r w:rsidRPr="00987F7F">
        <w:rPr>
          <w:rFonts w:ascii="Arial" w:hAnsi="Arial" w:cs="Arial"/>
          <w:spacing w:val="37"/>
          <w:sz w:val="22"/>
          <w:szCs w:val="22"/>
        </w:rPr>
        <w:t xml:space="preserve"> </w:t>
      </w:r>
      <w:r w:rsidRPr="00987F7F">
        <w:rPr>
          <w:rFonts w:ascii="Arial" w:hAnsi="Arial" w:cs="Arial"/>
          <w:sz w:val="22"/>
          <w:szCs w:val="22"/>
        </w:rPr>
        <w:t>95/46/WE</w:t>
      </w:r>
      <w:r w:rsidRPr="00987F7F">
        <w:rPr>
          <w:rFonts w:ascii="Arial" w:hAnsi="Arial" w:cs="Arial"/>
          <w:spacing w:val="40"/>
          <w:sz w:val="22"/>
          <w:szCs w:val="22"/>
        </w:rPr>
        <w:t xml:space="preserve"> </w:t>
      </w:r>
      <w:r w:rsidRPr="00987F7F">
        <w:rPr>
          <w:rFonts w:ascii="Arial" w:hAnsi="Arial" w:cs="Arial"/>
          <w:sz w:val="22"/>
          <w:szCs w:val="22"/>
        </w:rPr>
        <w:t>(ogólne</w:t>
      </w:r>
      <w:r w:rsidRPr="00987F7F">
        <w:rPr>
          <w:rFonts w:ascii="Arial" w:hAnsi="Arial" w:cs="Arial"/>
          <w:spacing w:val="40"/>
          <w:sz w:val="22"/>
          <w:szCs w:val="22"/>
        </w:rPr>
        <w:t xml:space="preserve"> </w:t>
      </w:r>
      <w:r w:rsidRPr="00987F7F">
        <w:rPr>
          <w:rFonts w:ascii="Arial" w:hAnsi="Arial" w:cs="Arial"/>
          <w:sz w:val="22"/>
          <w:szCs w:val="22"/>
        </w:rPr>
        <w:t>rozporządzenie</w:t>
      </w:r>
      <w:r w:rsidRPr="00987F7F">
        <w:rPr>
          <w:rFonts w:ascii="Arial" w:hAnsi="Arial" w:cs="Arial"/>
          <w:spacing w:val="40"/>
          <w:sz w:val="22"/>
          <w:szCs w:val="22"/>
        </w:rPr>
        <w:t xml:space="preserve"> </w:t>
      </w:r>
      <w:r w:rsidRPr="00987F7F">
        <w:rPr>
          <w:rFonts w:ascii="Arial" w:hAnsi="Arial" w:cs="Arial"/>
          <w:sz w:val="22"/>
          <w:szCs w:val="22"/>
        </w:rPr>
        <w:t>o</w:t>
      </w:r>
      <w:r w:rsidRPr="00987F7F">
        <w:rPr>
          <w:rFonts w:ascii="Arial" w:hAnsi="Arial" w:cs="Arial"/>
          <w:spacing w:val="40"/>
          <w:sz w:val="22"/>
          <w:szCs w:val="22"/>
        </w:rPr>
        <w:t xml:space="preserve"> </w:t>
      </w:r>
      <w:r w:rsidRPr="00987F7F">
        <w:rPr>
          <w:rFonts w:ascii="Arial" w:hAnsi="Arial" w:cs="Arial"/>
          <w:sz w:val="22"/>
          <w:szCs w:val="22"/>
        </w:rPr>
        <w:t>ochronie</w:t>
      </w:r>
      <w:r w:rsidRPr="00987F7F">
        <w:rPr>
          <w:rFonts w:ascii="Arial" w:hAnsi="Arial" w:cs="Arial"/>
          <w:spacing w:val="40"/>
          <w:sz w:val="22"/>
          <w:szCs w:val="22"/>
        </w:rPr>
        <w:t xml:space="preserve"> </w:t>
      </w:r>
      <w:r w:rsidRPr="00987F7F">
        <w:rPr>
          <w:rFonts w:ascii="Arial" w:hAnsi="Arial" w:cs="Arial"/>
          <w:sz w:val="22"/>
          <w:szCs w:val="22"/>
        </w:rPr>
        <w:t>danych)</w:t>
      </w:r>
      <w:r w:rsidRPr="00987F7F">
        <w:rPr>
          <w:rFonts w:ascii="Arial" w:hAnsi="Arial" w:cs="Arial"/>
          <w:spacing w:val="40"/>
          <w:sz w:val="22"/>
          <w:szCs w:val="22"/>
        </w:rPr>
        <w:t xml:space="preserve"> </w:t>
      </w:r>
      <w:r w:rsidRPr="00987F7F">
        <w:rPr>
          <w:rFonts w:ascii="Arial" w:hAnsi="Arial" w:cs="Arial"/>
          <w:sz w:val="22"/>
          <w:szCs w:val="22"/>
        </w:rPr>
        <w:t>(Dz.</w:t>
      </w:r>
      <w:r w:rsidRPr="00987F7F">
        <w:rPr>
          <w:rFonts w:ascii="Arial" w:hAnsi="Arial" w:cs="Arial"/>
          <w:spacing w:val="40"/>
          <w:sz w:val="22"/>
          <w:szCs w:val="22"/>
        </w:rPr>
        <w:t xml:space="preserve"> </w:t>
      </w:r>
      <w:r w:rsidRPr="00987F7F">
        <w:rPr>
          <w:rFonts w:ascii="Arial" w:hAnsi="Arial" w:cs="Arial"/>
          <w:sz w:val="22"/>
          <w:szCs w:val="22"/>
        </w:rPr>
        <w:t>Urz.</w:t>
      </w:r>
      <w:r w:rsidRPr="00987F7F">
        <w:rPr>
          <w:rFonts w:ascii="Arial" w:hAnsi="Arial" w:cs="Arial"/>
          <w:spacing w:val="40"/>
          <w:sz w:val="22"/>
          <w:szCs w:val="22"/>
        </w:rPr>
        <w:t xml:space="preserve"> </w:t>
      </w:r>
      <w:r w:rsidRPr="00987F7F">
        <w:rPr>
          <w:rFonts w:ascii="Arial" w:hAnsi="Arial" w:cs="Arial"/>
          <w:sz w:val="22"/>
          <w:szCs w:val="22"/>
        </w:rPr>
        <w:t>UE</w:t>
      </w:r>
      <w:r w:rsidRPr="00987F7F">
        <w:rPr>
          <w:rFonts w:ascii="Arial" w:hAnsi="Arial" w:cs="Arial"/>
          <w:spacing w:val="40"/>
          <w:sz w:val="22"/>
          <w:szCs w:val="22"/>
        </w:rPr>
        <w:t xml:space="preserve"> </w:t>
      </w:r>
      <w:r w:rsidRPr="00987F7F">
        <w:rPr>
          <w:rFonts w:ascii="Arial" w:hAnsi="Arial" w:cs="Arial"/>
          <w:sz w:val="22"/>
          <w:szCs w:val="22"/>
        </w:rPr>
        <w:t>L</w:t>
      </w:r>
      <w:r w:rsidRPr="00987F7F">
        <w:rPr>
          <w:rFonts w:ascii="Arial" w:hAnsi="Arial" w:cs="Arial"/>
          <w:spacing w:val="39"/>
          <w:sz w:val="22"/>
          <w:szCs w:val="22"/>
        </w:rPr>
        <w:t xml:space="preserve"> </w:t>
      </w:r>
      <w:r w:rsidRPr="00987F7F">
        <w:rPr>
          <w:rFonts w:ascii="Arial" w:hAnsi="Arial" w:cs="Arial"/>
          <w:sz w:val="22"/>
          <w:szCs w:val="22"/>
        </w:rPr>
        <w:t>119 z 04.05.2016, str. 1).</w:t>
      </w:r>
    </w:p>
    <w:p w14:paraId="4F9346C1" w14:textId="77777777" w:rsidR="00987F7F" w:rsidRPr="00987F7F" w:rsidRDefault="00987F7F" w:rsidP="00987F7F">
      <w:pPr>
        <w:pStyle w:val="Tekstpodstawowy"/>
        <w:ind w:right="108"/>
        <w:jc w:val="both"/>
        <w:rPr>
          <w:rFonts w:ascii="Arial" w:hAnsi="Arial" w:cs="Arial"/>
          <w:sz w:val="22"/>
          <w:szCs w:val="22"/>
        </w:rPr>
      </w:pPr>
      <w:r w:rsidRPr="00987F7F">
        <w:rPr>
          <w:rFonts w:ascii="Arial" w:hAnsi="Arial" w:cs="Arial"/>
          <w:sz w:val="22"/>
          <w:szCs w:val="22"/>
        </w:rPr>
        <w:t>Zgodnie</w:t>
      </w:r>
      <w:r w:rsidRPr="00987F7F">
        <w:rPr>
          <w:rFonts w:ascii="Arial" w:hAnsi="Arial" w:cs="Arial"/>
          <w:spacing w:val="-3"/>
          <w:sz w:val="22"/>
          <w:szCs w:val="22"/>
        </w:rPr>
        <w:t xml:space="preserve"> </w:t>
      </w:r>
      <w:r w:rsidRPr="00987F7F">
        <w:rPr>
          <w:rFonts w:ascii="Arial" w:hAnsi="Arial" w:cs="Arial"/>
          <w:sz w:val="22"/>
          <w:szCs w:val="22"/>
        </w:rPr>
        <w:t>z</w:t>
      </w:r>
      <w:r w:rsidRPr="00987F7F">
        <w:rPr>
          <w:rFonts w:ascii="Arial" w:hAnsi="Arial" w:cs="Arial"/>
          <w:spacing w:val="-3"/>
          <w:sz w:val="22"/>
          <w:szCs w:val="22"/>
        </w:rPr>
        <w:t xml:space="preserve"> </w:t>
      </w:r>
      <w:r w:rsidRPr="00987F7F">
        <w:rPr>
          <w:rFonts w:ascii="Arial" w:hAnsi="Arial" w:cs="Arial"/>
          <w:sz w:val="22"/>
          <w:szCs w:val="22"/>
        </w:rPr>
        <w:t>art.</w:t>
      </w:r>
      <w:r w:rsidRPr="00987F7F">
        <w:rPr>
          <w:rFonts w:ascii="Arial" w:hAnsi="Arial" w:cs="Arial"/>
          <w:spacing w:val="-3"/>
          <w:sz w:val="22"/>
          <w:szCs w:val="22"/>
        </w:rPr>
        <w:t xml:space="preserve"> </w:t>
      </w:r>
      <w:r w:rsidRPr="00987F7F">
        <w:rPr>
          <w:rFonts w:ascii="Arial" w:hAnsi="Arial" w:cs="Arial"/>
          <w:sz w:val="22"/>
          <w:szCs w:val="22"/>
        </w:rPr>
        <w:t>13</w:t>
      </w:r>
      <w:r w:rsidRPr="00987F7F">
        <w:rPr>
          <w:rFonts w:ascii="Arial" w:hAnsi="Arial" w:cs="Arial"/>
          <w:spacing w:val="-3"/>
          <w:sz w:val="22"/>
          <w:szCs w:val="22"/>
        </w:rPr>
        <w:t xml:space="preserve"> </w:t>
      </w:r>
      <w:r w:rsidRPr="00987F7F">
        <w:rPr>
          <w:rFonts w:ascii="Arial" w:hAnsi="Arial" w:cs="Arial"/>
          <w:sz w:val="22"/>
          <w:szCs w:val="22"/>
        </w:rPr>
        <w:t>ust.</w:t>
      </w:r>
      <w:r w:rsidRPr="00987F7F">
        <w:rPr>
          <w:rFonts w:ascii="Arial" w:hAnsi="Arial" w:cs="Arial"/>
          <w:spacing w:val="-3"/>
          <w:sz w:val="22"/>
          <w:szCs w:val="22"/>
        </w:rPr>
        <w:t xml:space="preserve"> </w:t>
      </w:r>
      <w:r w:rsidRPr="00987F7F">
        <w:rPr>
          <w:rFonts w:ascii="Arial" w:hAnsi="Arial" w:cs="Arial"/>
          <w:sz w:val="22"/>
          <w:szCs w:val="22"/>
        </w:rPr>
        <w:t>1</w:t>
      </w:r>
      <w:r w:rsidRPr="00987F7F">
        <w:rPr>
          <w:rFonts w:ascii="Arial" w:hAnsi="Arial" w:cs="Arial"/>
          <w:spacing w:val="-3"/>
          <w:sz w:val="22"/>
          <w:szCs w:val="22"/>
        </w:rPr>
        <w:t xml:space="preserve"> </w:t>
      </w:r>
      <w:r w:rsidRPr="00987F7F">
        <w:rPr>
          <w:rFonts w:ascii="Arial" w:hAnsi="Arial" w:cs="Arial"/>
          <w:sz w:val="22"/>
          <w:szCs w:val="22"/>
        </w:rPr>
        <w:t>i</w:t>
      </w:r>
      <w:r w:rsidRPr="00987F7F">
        <w:rPr>
          <w:rFonts w:ascii="Arial" w:hAnsi="Arial" w:cs="Arial"/>
          <w:spacing w:val="-5"/>
          <w:sz w:val="22"/>
          <w:szCs w:val="22"/>
        </w:rPr>
        <w:t xml:space="preserve"> </w:t>
      </w:r>
      <w:r w:rsidRPr="00987F7F">
        <w:rPr>
          <w:rFonts w:ascii="Arial" w:hAnsi="Arial" w:cs="Arial"/>
          <w:sz w:val="22"/>
          <w:szCs w:val="22"/>
        </w:rPr>
        <w:t>2</w:t>
      </w:r>
      <w:r w:rsidRPr="00987F7F">
        <w:rPr>
          <w:rFonts w:ascii="Arial" w:hAnsi="Arial" w:cs="Arial"/>
          <w:spacing w:val="-3"/>
          <w:sz w:val="22"/>
          <w:szCs w:val="22"/>
        </w:rPr>
        <w:t xml:space="preserve"> </w:t>
      </w:r>
      <w:r w:rsidRPr="00987F7F">
        <w:rPr>
          <w:rFonts w:ascii="Arial" w:hAnsi="Arial" w:cs="Arial"/>
          <w:sz w:val="22"/>
          <w:szCs w:val="22"/>
        </w:rPr>
        <w:t>rozporządzenia</w:t>
      </w:r>
      <w:r w:rsidRPr="00987F7F">
        <w:rPr>
          <w:rFonts w:ascii="Arial" w:hAnsi="Arial" w:cs="Arial"/>
          <w:spacing w:val="-3"/>
          <w:sz w:val="22"/>
          <w:szCs w:val="22"/>
        </w:rPr>
        <w:t xml:space="preserve"> </w:t>
      </w:r>
      <w:r w:rsidRPr="00987F7F">
        <w:rPr>
          <w:rFonts w:ascii="Arial" w:hAnsi="Arial" w:cs="Arial"/>
          <w:sz w:val="22"/>
          <w:szCs w:val="22"/>
        </w:rPr>
        <w:t>Parlamentu</w:t>
      </w:r>
      <w:r w:rsidRPr="00987F7F">
        <w:rPr>
          <w:rFonts w:ascii="Arial" w:hAnsi="Arial" w:cs="Arial"/>
          <w:spacing w:val="-3"/>
          <w:sz w:val="22"/>
          <w:szCs w:val="22"/>
        </w:rPr>
        <w:t xml:space="preserve"> </w:t>
      </w:r>
      <w:r w:rsidRPr="00987F7F">
        <w:rPr>
          <w:rFonts w:ascii="Arial" w:hAnsi="Arial" w:cs="Arial"/>
          <w:sz w:val="22"/>
          <w:szCs w:val="22"/>
        </w:rPr>
        <w:t>Europejskiego</w:t>
      </w:r>
      <w:r w:rsidRPr="00987F7F">
        <w:rPr>
          <w:rFonts w:ascii="Arial" w:hAnsi="Arial" w:cs="Arial"/>
          <w:spacing w:val="-3"/>
          <w:sz w:val="22"/>
          <w:szCs w:val="22"/>
        </w:rPr>
        <w:t xml:space="preserve"> </w:t>
      </w:r>
      <w:r w:rsidRPr="00987F7F">
        <w:rPr>
          <w:rFonts w:ascii="Arial" w:hAnsi="Arial" w:cs="Arial"/>
          <w:sz w:val="22"/>
          <w:szCs w:val="22"/>
        </w:rPr>
        <w:t>i</w:t>
      </w:r>
      <w:r w:rsidRPr="00987F7F">
        <w:rPr>
          <w:rFonts w:ascii="Arial" w:hAnsi="Arial" w:cs="Arial"/>
          <w:spacing w:val="-3"/>
          <w:sz w:val="22"/>
          <w:szCs w:val="22"/>
        </w:rPr>
        <w:t xml:space="preserve"> </w:t>
      </w:r>
      <w:r w:rsidRPr="00987F7F">
        <w:rPr>
          <w:rFonts w:ascii="Arial" w:hAnsi="Arial" w:cs="Arial"/>
          <w:sz w:val="22"/>
          <w:szCs w:val="22"/>
        </w:rPr>
        <w:t>Rady</w:t>
      </w:r>
      <w:r w:rsidRPr="00987F7F">
        <w:rPr>
          <w:rFonts w:ascii="Arial" w:hAnsi="Arial" w:cs="Arial"/>
          <w:spacing w:val="-6"/>
          <w:sz w:val="22"/>
          <w:szCs w:val="22"/>
        </w:rPr>
        <w:t xml:space="preserve"> </w:t>
      </w:r>
      <w:r w:rsidRPr="00987F7F">
        <w:rPr>
          <w:rFonts w:ascii="Arial" w:hAnsi="Arial" w:cs="Arial"/>
          <w:sz w:val="22"/>
          <w:szCs w:val="22"/>
        </w:rPr>
        <w:t>(UE)</w:t>
      </w:r>
      <w:r w:rsidRPr="00987F7F">
        <w:rPr>
          <w:rFonts w:ascii="Arial" w:hAnsi="Arial" w:cs="Arial"/>
          <w:spacing w:val="-3"/>
          <w:sz w:val="22"/>
          <w:szCs w:val="22"/>
        </w:rPr>
        <w:t xml:space="preserve"> </w:t>
      </w:r>
      <w:r w:rsidRPr="00987F7F">
        <w:rPr>
          <w:rFonts w:ascii="Arial" w:hAnsi="Arial" w:cs="Arial"/>
          <w:sz w:val="22"/>
          <w:szCs w:val="22"/>
        </w:rPr>
        <w:t>2016/679</w:t>
      </w:r>
      <w:r w:rsidRPr="00987F7F">
        <w:rPr>
          <w:rFonts w:ascii="Arial" w:hAnsi="Arial" w:cs="Arial"/>
          <w:spacing w:val="-3"/>
          <w:sz w:val="22"/>
          <w:szCs w:val="22"/>
        </w:rPr>
        <w:t xml:space="preserve"> </w:t>
      </w:r>
      <w:r w:rsidRPr="00987F7F">
        <w:rPr>
          <w:rFonts w:ascii="Arial" w:hAnsi="Arial" w:cs="Arial"/>
          <w:sz w:val="22"/>
          <w:szCs w:val="22"/>
        </w:rPr>
        <w:t>z</w:t>
      </w:r>
      <w:r w:rsidRPr="00987F7F">
        <w:rPr>
          <w:rFonts w:ascii="Arial" w:hAnsi="Arial" w:cs="Arial"/>
          <w:spacing w:val="-2"/>
          <w:sz w:val="22"/>
          <w:szCs w:val="22"/>
        </w:rPr>
        <w:t xml:space="preserve"> </w:t>
      </w:r>
      <w:r w:rsidRPr="00987F7F">
        <w:rPr>
          <w:rFonts w:ascii="Arial" w:hAnsi="Arial" w:cs="Arial"/>
          <w:sz w:val="22"/>
          <w:szCs w:val="22"/>
        </w:rPr>
        <w:t>dnia</w:t>
      </w:r>
      <w:r w:rsidRPr="00987F7F">
        <w:rPr>
          <w:rFonts w:ascii="Arial" w:hAnsi="Arial" w:cs="Arial"/>
          <w:spacing w:val="-4"/>
          <w:sz w:val="22"/>
          <w:szCs w:val="22"/>
        </w:rPr>
        <w:t xml:space="preserve"> </w:t>
      </w:r>
      <w:r w:rsidRPr="00987F7F">
        <w:rPr>
          <w:rFonts w:ascii="Arial" w:hAnsi="Arial" w:cs="Arial"/>
          <w:sz w:val="22"/>
          <w:szCs w:val="22"/>
        </w:rPr>
        <w:t>27 kwietnia</w:t>
      </w:r>
      <w:r w:rsidRPr="00987F7F">
        <w:rPr>
          <w:rFonts w:ascii="Arial" w:hAnsi="Arial" w:cs="Arial"/>
          <w:spacing w:val="-8"/>
          <w:sz w:val="22"/>
          <w:szCs w:val="22"/>
        </w:rPr>
        <w:t xml:space="preserve"> </w:t>
      </w:r>
      <w:r w:rsidRPr="00987F7F">
        <w:rPr>
          <w:rFonts w:ascii="Arial" w:hAnsi="Arial" w:cs="Arial"/>
          <w:sz w:val="22"/>
          <w:szCs w:val="22"/>
        </w:rPr>
        <w:t>2016</w:t>
      </w:r>
      <w:r w:rsidRPr="00987F7F">
        <w:rPr>
          <w:rFonts w:ascii="Arial" w:hAnsi="Arial" w:cs="Arial"/>
          <w:spacing w:val="-7"/>
          <w:sz w:val="22"/>
          <w:szCs w:val="22"/>
        </w:rPr>
        <w:t xml:space="preserve"> </w:t>
      </w:r>
      <w:r w:rsidRPr="00987F7F">
        <w:rPr>
          <w:rFonts w:ascii="Arial" w:hAnsi="Arial" w:cs="Arial"/>
          <w:sz w:val="22"/>
          <w:szCs w:val="22"/>
        </w:rPr>
        <w:t>r.</w:t>
      </w:r>
      <w:r w:rsidRPr="00987F7F">
        <w:rPr>
          <w:rFonts w:ascii="Arial" w:hAnsi="Arial" w:cs="Arial"/>
          <w:spacing w:val="-8"/>
          <w:sz w:val="22"/>
          <w:szCs w:val="22"/>
        </w:rPr>
        <w:t xml:space="preserve"> </w:t>
      </w:r>
      <w:r w:rsidRPr="00987F7F">
        <w:rPr>
          <w:rFonts w:ascii="Arial" w:hAnsi="Arial" w:cs="Arial"/>
          <w:sz w:val="22"/>
          <w:szCs w:val="22"/>
        </w:rPr>
        <w:t>w</w:t>
      </w:r>
      <w:r w:rsidRPr="00987F7F">
        <w:rPr>
          <w:rFonts w:ascii="Arial" w:hAnsi="Arial" w:cs="Arial"/>
          <w:spacing w:val="-6"/>
          <w:sz w:val="22"/>
          <w:szCs w:val="22"/>
        </w:rPr>
        <w:t xml:space="preserve"> </w:t>
      </w:r>
      <w:r w:rsidRPr="00987F7F">
        <w:rPr>
          <w:rFonts w:ascii="Arial" w:hAnsi="Arial" w:cs="Arial"/>
          <w:sz w:val="22"/>
          <w:szCs w:val="22"/>
        </w:rPr>
        <w:t>sprawie</w:t>
      </w:r>
      <w:r w:rsidRPr="00987F7F">
        <w:rPr>
          <w:rFonts w:ascii="Arial" w:hAnsi="Arial" w:cs="Arial"/>
          <w:spacing w:val="-8"/>
          <w:sz w:val="22"/>
          <w:szCs w:val="22"/>
        </w:rPr>
        <w:t xml:space="preserve"> </w:t>
      </w:r>
      <w:r w:rsidRPr="00987F7F">
        <w:rPr>
          <w:rFonts w:ascii="Arial" w:hAnsi="Arial" w:cs="Arial"/>
          <w:sz w:val="22"/>
          <w:szCs w:val="22"/>
        </w:rPr>
        <w:t>ochrony</w:t>
      </w:r>
      <w:r w:rsidRPr="00987F7F">
        <w:rPr>
          <w:rFonts w:ascii="Arial" w:hAnsi="Arial" w:cs="Arial"/>
          <w:spacing w:val="-12"/>
          <w:sz w:val="22"/>
          <w:szCs w:val="22"/>
        </w:rPr>
        <w:t xml:space="preserve"> </w:t>
      </w:r>
      <w:r w:rsidRPr="00987F7F">
        <w:rPr>
          <w:rFonts w:ascii="Arial" w:hAnsi="Arial" w:cs="Arial"/>
          <w:sz w:val="22"/>
          <w:szCs w:val="22"/>
        </w:rPr>
        <w:t>osób</w:t>
      </w:r>
      <w:r w:rsidRPr="00987F7F">
        <w:rPr>
          <w:rFonts w:ascii="Arial" w:hAnsi="Arial" w:cs="Arial"/>
          <w:spacing w:val="-5"/>
          <w:sz w:val="22"/>
          <w:szCs w:val="22"/>
        </w:rPr>
        <w:t xml:space="preserve"> </w:t>
      </w:r>
      <w:r w:rsidRPr="00987F7F">
        <w:rPr>
          <w:rFonts w:ascii="Arial" w:hAnsi="Arial" w:cs="Arial"/>
          <w:sz w:val="22"/>
          <w:szCs w:val="22"/>
        </w:rPr>
        <w:t>fizycznych</w:t>
      </w:r>
      <w:r w:rsidRPr="00987F7F">
        <w:rPr>
          <w:rFonts w:ascii="Arial" w:hAnsi="Arial" w:cs="Arial"/>
          <w:spacing w:val="-7"/>
          <w:sz w:val="22"/>
          <w:szCs w:val="22"/>
        </w:rPr>
        <w:t xml:space="preserve"> </w:t>
      </w:r>
      <w:r w:rsidRPr="00987F7F">
        <w:rPr>
          <w:rFonts w:ascii="Arial" w:hAnsi="Arial" w:cs="Arial"/>
          <w:sz w:val="22"/>
          <w:szCs w:val="22"/>
        </w:rPr>
        <w:t>w</w:t>
      </w:r>
      <w:r w:rsidRPr="00987F7F">
        <w:rPr>
          <w:rFonts w:ascii="Arial" w:hAnsi="Arial" w:cs="Arial"/>
          <w:spacing w:val="-8"/>
          <w:sz w:val="22"/>
          <w:szCs w:val="22"/>
        </w:rPr>
        <w:t xml:space="preserve"> </w:t>
      </w:r>
      <w:r w:rsidRPr="00987F7F">
        <w:rPr>
          <w:rFonts w:ascii="Arial" w:hAnsi="Arial" w:cs="Arial"/>
          <w:sz w:val="22"/>
          <w:szCs w:val="22"/>
        </w:rPr>
        <w:t>związku</w:t>
      </w:r>
      <w:r w:rsidRPr="00987F7F">
        <w:rPr>
          <w:rFonts w:ascii="Arial" w:hAnsi="Arial" w:cs="Arial"/>
          <w:spacing w:val="-7"/>
          <w:sz w:val="22"/>
          <w:szCs w:val="22"/>
        </w:rPr>
        <w:t xml:space="preserve"> </w:t>
      </w:r>
      <w:r w:rsidRPr="00987F7F">
        <w:rPr>
          <w:rFonts w:ascii="Arial" w:hAnsi="Arial" w:cs="Arial"/>
          <w:sz w:val="22"/>
          <w:szCs w:val="22"/>
        </w:rPr>
        <w:t>z</w:t>
      </w:r>
      <w:r w:rsidRPr="00987F7F">
        <w:rPr>
          <w:rFonts w:ascii="Arial" w:hAnsi="Arial" w:cs="Arial"/>
          <w:spacing w:val="-6"/>
          <w:sz w:val="22"/>
          <w:szCs w:val="22"/>
        </w:rPr>
        <w:t xml:space="preserve"> </w:t>
      </w:r>
      <w:r w:rsidRPr="00987F7F">
        <w:rPr>
          <w:rFonts w:ascii="Arial" w:hAnsi="Arial" w:cs="Arial"/>
          <w:sz w:val="22"/>
          <w:szCs w:val="22"/>
        </w:rPr>
        <w:t>przetwarzaniem</w:t>
      </w:r>
      <w:r w:rsidRPr="00987F7F">
        <w:rPr>
          <w:rFonts w:ascii="Arial" w:hAnsi="Arial" w:cs="Arial"/>
          <w:spacing w:val="-7"/>
          <w:sz w:val="22"/>
          <w:szCs w:val="22"/>
        </w:rPr>
        <w:t xml:space="preserve"> </w:t>
      </w:r>
      <w:r w:rsidRPr="00987F7F">
        <w:rPr>
          <w:rFonts w:ascii="Arial" w:hAnsi="Arial" w:cs="Arial"/>
          <w:sz w:val="22"/>
          <w:szCs w:val="22"/>
        </w:rPr>
        <w:t>danych</w:t>
      </w:r>
      <w:r w:rsidRPr="00987F7F">
        <w:rPr>
          <w:rFonts w:ascii="Arial" w:hAnsi="Arial" w:cs="Arial"/>
          <w:spacing w:val="-2"/>
          <w:sz w:val="22"/>
          <w:szCs w:val="22"/>
        </w:rPr>
        <w:t xml:space="preserve"> </w:t>
      </w:r>
      <w:r w:rsidRPr="00987F7F">
        <w:rPr>
          <w:rFonts w:ascii="Arial" w:hAnsi="Arial" w:cs="Arial"/>
          <w:sz w:val="22"/>
          <w:szCs w:val="22"/>
        </w:rPr>
        <w:t>osobowych i w sprawie swobodnego przepływu takich danych oraz uchylenia dyrektywy 95/46/WE (ogólne rozporządzenie</w:t>
      </w:r>
      <w:r w:rsidRPr="00987F7F">
        <w:rPr>
          <w:rFonts w:ascii="Arial" w:hAnsi="Arial" w:cs="Arial"/>
          <w:spacing w:val="-5"/>
          <w:sz w:val="22"/>
          <w:szCs w:val="22"/>
        </w:rPr>
        <w:t xml:space="preserve"> </w:t>
      </w:r>
      <w:r w:rsidRPr="00987F7F">
        <w:rPr>
          <w:rFonts w:ascii="Arial" w:hAnsi="Arial" w:cs="Arial"/>
          <w:sz w:val="22"/>
          <w:szCs w:val="22"/>
        </w:rPr>
        <w:t>o</w:t>
      </w:r>
      <w:r w:rsidRPr="00987F7F">
        <w:rPr>
          <w:rFonts w:ascii="Arial" w:hAnsi="Arial" w:cs="Arial"/>
          <w:spacing w:val="-5"/>
          <w:sz w:val="22"/>
          <w:szCs w:val="22"/>
        </w:rPr>
        <w:t xml:space="preserve"> </w:t>
      </w:r>
      <w:r w:rsidRPr="00987F7F">
        <w:rPr>
          <w:rFonts w:ascii="Arial" w:hAnsi="Arial" w:cs="Arial"/>
          <w:sz w:val="22"/>
          <w:szCs w:val="22"/>
        </w:rPr>
        <w:t>ochronie</w:t>
      </w:r>
      <w:r w:rsidRPr="00987F7F">
        <w:rPr>
          <w:rFonts w:ascii="Arial" w:hAnsi="Arial" w:cs="Arial"/>
          <w:spacing w:val="-6"/>
          <w:sz w:val="22"/>
          <w:szCs w:val="22"/>
        </w:rPr>
        <w:t xml:space="preserve"> </w:t>
      </w:r>
      <w:r w:rsidRPr="00987F7F">
        <w:rPr>
          <w:rFonts w:ascii="Arial" w:hAnsi="Arial" w:cs="Arial"/>
          <w:sz w:val="22"/>
          <w:szCs w:val="22"/>
        </w:rPr>
        <w:t>danych)</w:t>
      </w:r>
      <w:r w:rsidRPr="00987F7F">
        <w:rPr>
          <w:rFonts w:ascii="Arial" w:hAnsi="Arial" w:cs="Arial"/>
          <w:spacing w:val="-6"/>
          <w:sz w:val="22"/>
          <w:szCs w:val="22"/>
        </w:rPr>
        <w:t xml:space="preserve"> </w:t>
      </w:r>
      <w:r w:rsidRPr="00987F7F">
        <w:rPr>
          <w:rFonts w:ascii="Arial" w:hAnsi="Arial" w:cs="Arial"/>
          <w:sz w:val="22"/>
          <w:szCs w:val="22"/>
        </w:rPr>
        <w:t>(Dz.</w:t>
      </w:r>
      <w:r w:rsidRPr="00987F7F">
        <w:rPr>
          <w:rFonts w:ascii="Arial" w:hAnsi="Arial" w:cs="Arial"/>
          <w:spacing w:val="-5"/>
          <w:sz w:val="22"/>
          <w:szCs w:val="22"/>
        </w:rPr>
        <w:t xml:space="preserve"> </w:t>
      </w:r>
      <w:r w:rsidRPr="00987F7F">
        <w:rPr>
          <w:rFonts w:ascii="Arial" w:hAnsi="Arial" w:cs="Arial"/>
          <w:sz w:val="22"/>
          <w:szCs w:val="22"/>
        </w:rPr>
        <w:t>Urz.</w:t>
      </w:r>
      <w:r w:rsidRPr="00987F7F">
        <w:rPr>
          <w:rFonts w:ascii="Arial" w:hAnsi="Arial" w:cs="Arial"/>
          <w:spacing w:val="-5"/>
          <w:sz w:val="22"/>
          <w:szCs w:val="22"/>
        </w:rPr>
        <w:t xml:space="preserve"> </w:t>
      </w:r>
      <w:r w:rsidRPr="00987F7F">
        <w:rPr>
          <w:rFonts w:ascii="Arial" w:hAnsi="Arial" w:cs="Arial"/>
          <w:sz w:val="22"/>
          <w:szCs w:val="22"/>
        </w:rPr>
        <w:t>UE</w:t>
      </w:r>
      <w:r w:rsidRPr="00987F7F">
        <w:rPr>
          <w:rFonts w:ascii="Arial" w:hAnsi="Arial" w:cs="Arial"/>
          <w:spacing w:val="-3"/>
          <w:sz w:val="22"/>
          <w:szCs w:val="22"/>
        </w:rPr>
        <w:t xml:space="preserve"> </w:t>
      </w:r>
      <w:r w:rsidRPr="00987F7F">
        <w:rPr>
          <w:rFonts w:ascii="Arial" w:hAnsi="Arial" w:cs="Arial"/>
          <w:sz w:val="22"/>
          <w:szCs w:val="22"/>
        </w:rPr>
        <w:t>L</w:t>
      </w:r>
      <w:r w:rsidRPr="00987F7F">
        <w:rPr>
          <w:rFonts w:ascii="Arial" w:hAnsi="Arial" w:cs="Arial"/>
          <w:spacing w:val="-7"/>
          <w:sz w:val="22"/>
          <w:szCs w:val="22"/>
        </w:rPr>
        <w:t xml:space="preserve"> </w:t>
      </w:r>
      <w:r w:rsidRPr="00987F7F">
        <w:rPr>
          <w:rFonts w:ascii="Arial" w:hAnsi="Arial" w:cs="Arial"/>
          <w:sz w:val="22"/>
          <w:szCs w:val="22"/>
        </w:rPr>
        <w:t>119</w:t>
      </w:r>
      <w:r w:rsidRPr="00987F7F">
        <w:rPr>
          <w:rFonts w:ascii="Arial" w:hAnsi="Arial" w:cs="Arial"/>
          <w:spacing w:val="-3"/>
          <w:sz w:val="22"/>
          <w:szCs w:val="22"/>
        </w:rPr>
        <w:t xml:space="preserve"> </w:t>
      </w:r>
      <w:r w:rsidRPr="00987F7F">
        <w:rPr>
          <w:rFonts w:ascii="Arial" w:hAnsi="Arial" w:cs="Arial"/>
          <w:sz w:val="22"/>
          <w:szCs w:val="22"/>
        </w:rPr>
        <w:t>z</w:t>
      </w:r>
      <w:r w:rsidRPr="00987F7F">
        <w:rPr>
          <w:rFonts w:ascii="Arial" w:hAnsi="Arial" w:cs="Arial"/>
          <w:spacing w:val="-4"/>
          <w:sz w:val="22"/>
          <w:szCs w:val="22"/>
        </w:rPr>
        <w:t xml:space="preserve"> </w:t>
      </w:r>
      <w:r w:rsidRPr="00987F7F">
        <w:rPr>
          <w:rFonts w:ascii="Arial" w:hAnsi="Arial" w:cs="Arial"/>
          <w:sz w:val="22"/>
          <w:szCs w:val="22"/>
        </w:rPr>
        <w:t>04.05.2016,</w:t>
      </w:r>
      <w:r w:rsidRPr="00987F7F">
        <w:rPr>
          <w:rFonts w:ascii="Arial" w:hAnsi="Arial" w:cs="Arial"/>
          <w:spacing w:val="-5"/>
          <w:sz w:val="22"/>
          <w:szCs w:val="22"/>
        </w:rPr>
        <w:t xml:space="preserve"> </w:t>
      </w:r>
      <w:r w:rsidRPr="00987F7F">
        <w:rPr>
          <w:rFonts w:ascii="Arial" w:hAnsi="Arial" w:cs="Arial"/>
          <w:sz w:val="22"/>
          <w:szCs w:val="22"/>
        </w:rPr>
        <w:t>str.</w:t>
      </w:r>
      <w:r w:rsidRPr="00987F7F">
        <w:rPr>
          <w:rFonts w:ascii="Arial" w:hAnsi="Arial" w:cs="Arial"/>
          <w:spacing w:val="-2"/>
          <w:sz w:val="22"/>
          <w:szCs w:val="22"/>
        </w:rPr>
        <w:t xml:space="preserve"> </w:t>
      </w:r>
      <w:r w:rsidRPr="00987F7F">
        <w:rPr>
          <w:rFonts w:ascii="Arial" w:hAnsi="Arial" w:cs="Arial"/>
          <w:sz w:val="22"/>
          <w:szCs w:val="22"/>
        </w:rPr>
        <w:t>1),</w:t>
      </w:r>
      <w:r w:rsidRPr="00987F7F">
        <w:rPr>
          <w:rFonts w:ascii="Arial" w:hAnsi="Arial" w:cs="Arial"/>
          <w:spacing w:val="-5"/>
          <w:sz w:val="22"/>
          <w:szCs w:val="22"/>
        </w:rPr>
        <w:t xml:space="preserve"> </w:t>
      </w:r>
      <w:r w:rsidRPr="00987F7F">
        <w:rPr>
          <w:rFonts w:ascii="Arial" w:hAnsi="Arial" w:cs="Arial"/>
          <w:sz w:val="22"/>
          <w:szCs w:val="22"/>
        </w:rPr>
        <w:t>dalej</w:t>
      </w:r>
      <w:r w:rsidRPr="00987F7F">
        <w:rPr>
          <w:rFonts w:ascii="Arial" w:hAnsi="Arial" w:cs="Arial"/>
          <w:spacing w:val="-5"/>
          <w:sz w:val="22"/>
          <w:szCs w:val="22"/>
        </w:rPr>
        <w:t xml:space="preserve"> </w:t>
      </w:r>
      <w:r w:rsidRPr="00987F7F">
        <w:rPr>
          <w:rFonts w:ascii="Arial" w:hAnsi="Arial" w:cs="Arial"/>
          <w:sz w:val="22"/>
          <w:szCs w:val="22"/>
        </w:rPr>
        <w:t>zwanym</w:t>
      </w:r>
      <w:r w:rsidRPr="00987F7F">
        <w:rPr>
          <w:rFonts w:ascii="Arial" w:hAnsi="Arial" w:cs="Arial"/>
          <w:spacing w:val="-2"/>
          <w:sz w:val="22"/>
          <w:szCs w:val="22"/>
        </w:rPr>
        <w:t xml:space="preserve"> </w:t>
      </w:r>
      <w:r w:rsidRPr="00987F7F">
        <w:rPr>
          <w:rFonts w:ascii="Arial" w:hAnsi="Arial" w:cs="Arial"/>
          <w:sz w:val="22"/>
          <w:szCs w:val="22"/>
        </w:rPr>
        <w:t>„RODO”, informuję, że:</w:t>
      </w:r>
    </w:p>
    <w:p w14:paraId="600E3958" w14:textId="77777777" w:rsidR="00987F7F" w:rsidRPr="00987F7F" w:rsidRDefault="00987F7F" w:rsidP="00987F7F">
      <w:pPr>
        <w:pStyle w:val="Akapitzlist"/>
        <w:widowControl w:val="0"/>
        <w:numPr>
          <w:ilvl w:val="0"/>
          <w:numId w:val="10"/>
        </w:numPr>
        <w:suppressAutoHyphens/>
        <w:spacing w:after="0" w:line="240" w:lineRule="auto"/>
        <w:ind w:firstLine="29"/>
        <w:contextualSpacing w:val="0"/>
        <w:jc w:val="both"/>
        <w:rPr>
          <w:rFonts w:ascii="Arial" w:hAnsi="Arial" w:cs="Arial"/>
        </w:rPr>
      </w:pPr>
      <w:r w:rsidRPr="00987F7F">
        <w:rPr>
          <w:rFonts w:ascii="Arial" w:eastAsia="Arial" w:hAnsi="Arial" w:cs="Arial"/>
        </w:rPr>
        <w:t xml:space="preserve">administratorem Pani/Pana danych osobowych jest: Burmistrz Miasta Kostrzyn nad Odrą, </w:t>
      </w:r>
      <w:r w:rsidRPr="00987F7F">
        <w:rPr>
          <w:rFonts w:ascii="Arial" w:eastAsia="Arial" w:hAnsi="Arial" w:cs="Arial"/>
        </w:rPr>
        <w:br/>
        <w:t>ul. Graniczna 2, 66-470 Kostrzyn nad Odrą, tel. 95-727-81-00, adres e-mail: urzad@kostrzyn.um.gov.pl;</w:t>
      </w:r>
    </w:p>
    <w:p w14:paraId="1CBAE001" w14:textId="77777777" w:rsidR="00987F7F" w:rsidRPr="00987F7F" w:rsidRDefault="00987F7F" w:rsidP="00987F7F">
      <w:pPr>
        <w:pStyle w:val="Akapitzlist"/>
        <w:widowControl w:val="0"/>
        <w:numPr>
          <w:ilvl w:val="0"/>
          <w:numId w:val="10"/>
        </w:numPr>
        <w:suppressAutoHyphens/>
        <w:spacing w:after="0" w:line="240" w:lineRule="auto"/>
        <w:ind w:firstLine="29"/>
        <w:contextualSpacing w:val="0"/>
        <w:jc w:val="both"/>
        <w:rPr>
          <w:rFonts w:ascii="Arial" w:hAnsi="Arial" w:cs="Arial"/>
        </w:rPr>
      </w:pPr>
      <w:r w:rsidRPr="00987F7F">
        <w:rPr>
          <w:rFonts w:ascii="Arial" w:eastAsia="Arial" w:hAnsi="Arial" w:cs="Arial"/>
        </w:rPr>
        <w:t>inspektorem ochrony danych osobowych w Mieście Kostrzyn nad Odrą jest Pan Zbigniew Miszczak</w:t>
      </w:r>
      <w:r w:rsidRPr="00987F7F">
        <w:rPr>
          <w:rFonts w:ascii="Arial" w:hAnsi="Arial" w:cs="Arial"/>
        </w:rPr>
        <w:t xml:space="preserve"> </w:t>
      </w:r>
      <w:r w:rsidRPr="00987F7F">
        <w:rPr>
          <w:rFonts w:ascii="Arial" w:eastAsia="Arial" w:hAnsi="Arial" w:cs="Arial"/>
          <w:lang w:val="de-DE"/>
        </w:rPr>
        <w:t xml:space="preserve">kontakt: </w:t>
      </w:r>
      <w:proofErr w:type="spellStart"/>
      <w:r w:rsidRPr="00987F7F">
        <w:rPr>
          <w:rFonts w:ascii="Arial" w:eastAsia="Arial" w:hAnsi="Arial" w:cs="Arial"/>
          <w:lang w:val="de-DE"/>
        </w:rPr>
        <w:t>adres</w:t>
      </w:r>
      <w:proofErr w:type="spellEnd"/>
      <w:r w:rsidRPr="00987F7F">
        <w:rPr>
          <w:rFonts w:ascii="Arial" w:eastAsia="Arial" w:hAnsi="Arial" w:cs="Arial"/>
          <w:lang w:val="de-DE"/>
        </w:rPr>
        <w:t xml:space="preserve"> e - mail: </w:t>
      </w:r>
      <w:hyperlink r:id="rId7" w:history="1">
        <w:r w:rsidRPr="00987F7F">
          <w:rPr>
            <w:rStyle w:val="Hipercze"/>
            <w:rFonts w:ascii="Arial" w:eastAsia="Arial" w:hAnsi="Arial" w:cs="Arial"/>
            <w:lang w:val="de-DE"/>
          </w:rPr>
          <w:t>inspektor@cbi24.pl</w:t>
        </w:r>
      </w:hyperlink>
      <w:r w:rsidRPr="00987F7F">
        <w:rPr>
          <w:rFonts w:ascii="Arial" w:eastAsia="Arial" w:hAnsi="Arial" w:cs="Arial"/>
          <w:lang w:val="de-DE"/>
        </w:rPr>
        <w:t>;</w:t>
      </w:r>
    </w:p>
    <w:p w14:paraId="48304394" w14:textId="77777777" w:rsidR="00987F7F" w:rsidRPr="00987F7F" w:rsidRDefault="00987F7F" w:rsidP="00987F7F">
      <w:pPr>
        <w:pStyle w:val="Akapitzlist"/>
        <w:widowControl w:val="0"/>
        <w:numPr>
          <w:ilvl w:val="0"/>
          <w:numId w:val="10"/>
        </w:numPr>
        <w:tabs>
          <w:tab w:val="left" w:pos="342"/>
        </w:tabs>
        <w:suppressAutoHyphens/>
        <w:spacing w:after="0" w:line="240" w:lineRule="auto"/>
        <w:ind w:right="110" w:firstLine="0"/>
        <w:contextualSpacing w:val="0"/>
        <w:jc w:val="both"/>
        <w:rPr>
          <w:rFonts w:ascii="Arial" w:hAnsi="Arial" w:cs="Arial"/>
        </w:rPr>
      </w:pPr>
      <w:r w:rsidRPr="00987F7F">
        <w:rPr>
          <w:rFonts w:ascii="Arial" w:hAnsi="Arial" w:cs="Arial"/>
        </w:rPr>
        <w:t>Pani/Pana</w:t>
      </w:r>
      <w:r w:rsidRPr="00987F7F">
        <w:rPr>
          <w:rFonts w:ascii="Arial" w:hAnsi="Arial" w:cs="Arial"/>
          <w:spacing w:val="-15"/>
        </w:rPr>
        <w:t xml:space="preserve"> </w:t>
      </w:r>
      <w:r w:rsidRPr="00987F7F">
        <w:rPr>
          <w:rFonts w:ascii="Arial" w:hAnsi="Arial" w:cs="Arial"/>
        </w:rPr>
        <w:t>dane</w:t>
      </w:r>
      <w:r w:rsidRPr="00987F7F">
        <w:rPr>
          <w:rFonts w:ascii="Arial" w:hAnsi="Arial" w:cs="Arial"/>
          <w:spacing w:val="-15"/>
        </w:rPr>
        <w:t xml:space="preserve"> </w:t>
      </w:r>
      <w:r w:rsidRPr="00987F7F">
        <w:rPr>
          <w:rFonts w:ascii="Arial" w:hAnsi="Arial" w:cs="Arial"/>
        </w:rPr>
        <w:t>osobowe</w:t>
      </w:r>
      <w:r w:rsidRPr="00987F7F">
        <w:rPr>
          <w:rFonts w:ascii="Arial" w:hAnsi="Arial" w:cs="Arial"/>
          <w:spacing w:val="-15"/>
        </w:rPr>
        <w:t xml:space="preserve"> </w:t>
      </w:r>
      <w:r w:rsidRPr="00987F7F">
        <w:rPr>
          <w:rFonts w:ascii="Arial" w:hAnsi="Arial" w:cs="Arial"/>
        </w:rPr>
        <w:t>przetwarzane</w:t>
      </w:r>
      <w:r w:rsidRPr="00987F7F">
        <w:rPr>
          <w:rFonts w:ascii="Arial" w:hAnsi="Arial" w:cs="Arial"/>
          <w:spacing w:val="-15"/>
        </w:rPr>
        <w:t xml:space="preserve"> </w:t>
      </w:r>
      <w:r w:rsidRPr="00987F7F">
        <w:rPr>
          <w:rFonts w:ascii="Arial" w:hAnsi="Arial" w:cs="Arial"/>
        </w:rPr>
        <w:t>będą</w:t>
      </w:r>
      <w:r w:rsidRPr="00987F7F">
        <w:rPr>
          <w:rFonts w:ascii="Arial" w:hAnsi="Arial" w:cs="Arial"/>
          <w:spacing w:val="-15"/>
        </w:rPr>
        <w:t xml:space="preserve"> </w:t>
      </w:r>
      <w:r w:rsidRPr="00987F7F">
        <w:rPr>
          <w:rFonts w:ascii="Arial" w:hAnsi="Arial" w:cs="Arial"/>
        </w:rPr>
        <w:t>na</w:t>
      </w:r>
      <w:r w:rsidRPr="00987F7F">
        <w:rPr>
          <w:rFonts w:ascii="Arial" w:hAnsi="Arial" w:cs="Arial"/>
          <w:spacing w:val="-15"/>
        </w:rPr>
        <w:t xml:space="preserve"> </w:t>
      </w:r>
      <w:r w:rsidRPr="00987F7F">
        <w:rPr>
          <w:rFonts w:ascii="Arial" w:hAnsi="Arial" w:cs="Arial"/>
        </w:rPr>
        <w:t>podstawie</w:t>
      </w:r>
      <w:r w:rsidRPr="00987F7F">
        <w:rPr>
          <w:rFonts w:ascii="Arial" w:hAnsi="Arial" w:cs="Arial"/>
          <w:spacing w:val="-15"/>
        </w:rPr>
        <w:t xml:space="preserve"> </w:t>
      </w:r>
      <w:r w:rsidRPr="00987F7F">
        <w:rPr>
          <w:rFonts w:ascii="Arial" w:hAnsi="Arial" w:cs="Arial"/>
        </w:rPr>
        <w:t>art.</w:t>
      </w:r>
      <w:r w:rsidRPr="00987F7F">
        <w:rPr>
          <w:rFonts w:ascii="Arial" w:hAnsi="Arial" w:cs="Arial"/>
          <w:spacing w:val="-15"/>
        </w:rPr>
        <w:t xml:space="preserve"> </w:t>
      </w:r>
      <w:r w:rsidRPr="00987F7F">
        <w:rPr>
          <w:rFonts w:ascii="Arial" w:hAnsi="Arial" w:cs="Arial"/>
        </w:rPr>
        <w:t>6</w:t>
      </w:r>
      <w:r w:rsidRPr="00987F7F">
        <w:rPr>
          <w:rFonts w:ascii="Arial" w:hAnsi="Arial" w:cs="Arial"/>
          <w:spacing w:val="-15"/>
        </w:rPr>
        <w:t xml:space="preserve"> </w:t>
      </w:r>
      <w:r w:rsidRPr="00987F7F">
        <w:rPr>
          <w:rFonts w:ascii="Arial" w:hAnsi="Arial" w:cs="Arial"/>
        </w:rPr>
        <w:t>ust.</w:t>
      </w:r>
      <w:r w:rsidRPr="00987F7F">
        <w:rPr>
          <w:rFonts w:ascii="Arial" w:hAnsi="Arial" w:cs="Arial"/>
          <w:spacing w:val="-15"/>
        </w:rPr>
        <w:t xml:space="preserve"> </w:t>
      </w:r>
      <w:r w:rsidRPr="00987F7F">
        <w:rPr>
          <w:rFonts w:ascii="Arial" w:hAnsi="Arial" w:cs="Arial"/>
        </w:rPr>
        <w:t>1</w:t>
      </w:r>
      <w:r w:rsidRPr="00987F7F">
        <w:rPr>
          <w:rFonts w:ascii="Arial" w:hAnsi="Arial" w:cs="Arial"/>
          <w:spacing w:val="-15"/>
        </w:rPr>
        <w:t xml:space="preserve"> </w:t>
      </w:r>
      <w:r w:rsidRPr="00987F7F">
        <w:rPr>
          <w:rFonts w:ascii="Arial" w:hAnsi="Arial" w:cs="Arial"/>
        </w:rPr>
        <w:t>lit.</w:t>
      </w:r>
      <w:r w:rsidRPr="00987F7F">
        <w:rPr>
          <w:rFonts w:ascii="Arial" w:hAnsi="Arial" w:cs="Arial"/>
          <w:spacing w:val="-15"/>
        </w:rPr>
        <w:t xml:space="preserve"> </w:t>
      </w:r>
      <w:r w:rsidRPr="00987F7F">
        <w:rPr>
          <w:rFonts w:ascii="Arial" w:hAnsi="Arial" w:cs="Arial"/>
        </w:rPr>
        <w:t>c</w:t>
      </w:r>
      <w:r w:rsidRPr="00987F7F">
        <w:rPr>
          <w:rFonts w:ascii="Arial" w:hAnsi="Arial" w:cs="Arial"/>
          <w:spacing w:val="-15"/>
        </w:rPr>
        <w:t xml:space="preserve"> </w:t>
      </w:r>
      <w:r w:rsidRPr="00987F7F">
        <w:rPr>
          <w:rFonts w:ascii="Arial" w:hAnsi="Arial" w:cs="Arial"/>
        </w:rPr>
        <w:t>RODO</w:t>
      </w:r>
      <w:r w:rsidRPr="00987F7F">
        <w:rPr>
          <w:rFonts w:ascii="Arial" w:hAnsi="Arial" w:cs="Arial"/>
          <w:spacing w:val="-15"/>
        </w:rPr>
        <w:t xml:space="preserve"> </w:t>
      </w:r>
      <w:r w:rsidRPr="00987F7F">
        <w:rPr>
          <w:rFonts w:ascii="Arial" w:hAnsi="Arial" w:cs="Arial"/>
        </w:rPr>
        <w:t>w</w:t>
      </w:r>
      <w:r w:rsidRPr="00987F7F">
        <w:rPr>
          <w:rFonts w:ascii="Arial" w:hAnsi="Arial" w:cs="Arial"/>
          <w:spacing w:val="-15"/>
        </w:rPr>
        <w:t xml:space="preserve"> </w:t>
      </w:r>
      <w:r w:rsidRPr="00987F7F">
        <w:rPr>
          <w:rFonts w:ascii="Arial" w:hAnsi="Arial" w:cs="Arial"/>
        </w:rPr>
        <w:t>celu</w:t>
      </w:r>
      <w:r w:rsidRPr="00987F7F">
        <w:rPr>
          <w:rFonts w:ascii="Arial" w:hAnsi="Arial" w:cs="Arial"/>
          <w:spacing w:val="-15"/>
        </w:rPr>
        <w:t xml:space="preserve"> </w:t>
      </w:r>
      <w:r w:rsidRPr="00987F7F">
        <w:rPr>
          <w:rFonts w:ascii="Arial" w:hAnsi="Arial" w:cs="Arial"/>
        </w:rPr>
        <w:t>związanym z zapytaniem ofertowym.</w:t>
      </w:r>
    </w:p>
    <w:p w14:paraId="7E9D6DF6" w14:textId="77777777" w:rsidR="00987F7F" w:rsidRPr="00987F7F" w:rsidRDefault="00987F7F" w:rsidP="00987F7F">
      <w:pPr>
        <w:pStyle w:val="Akapitzlist"/>
        <w:widowControl w:val="0"/>
        <w:numPr>
          <w:ilvl w:val="0"/>
          <w:numId w:val="10"/>
        </w:numPr>
        <w:tabs>
          <w:tab w:val="left" w:pos="352"/>
        </w:tabs>
        <w:suppressAutoHyphens/>
        <w:spacing w:after="0" w:line="240" w:lineRule="auto"/>
        <w:ind w:right="115" w:firstLine="0"/>
        <w:contextualSpacing w:val="0"/>
        <w:jc w:val="both"/>
        <w:rPr>
          <w:rFonts w:ascii="Arial" w:hAnsi="Arial" w:cs="Arial"/>
        </w:rPr>
      </w:pPr>
      <w:r w:rsidRPr="00987F7F">
        <w:rPr>
          <w:rFonts w:ascii="Arial" w:hAnsi="Arial" w:cs="Arial"/>
        </w:rPr>
        <w:t>Odbiorcami</w:t>
      </w:r>
      <w:r w:rsidRPr="00987F7F">
        <w:rPr>
          <w:rFonts w:ascii="Arial" w:hAnsi="Arial" w:cs="Arial"/>
          <w:spacing w:val="-6"/>
        </w:rPr>
        <w:t xml:space="preserve"> </w:t>
      </w:r>
      <w:r w:rsidRPr="00987F7F">
        <w:rPr>
          <w:rFonts w:ascii="Arial" w:hAnsi="Arial" w:cs="Arial"/>
        </w:rPr>
        <w:t>Pani/Pana</w:t>
      </w:r>
      <w:r w:rsidRPr="00987F7F">
        <w:rPr>
          <w:rFonts w:ascii="Arial" w:hAnsi="Arial" w:cs="Arial"/>
          <w:spacing w:val="-6"/>
        </w:rPr>
        <w:t xml:space="preserve"> </w:t>
      </w:r>
      <w:r w:rsidRPr="00987F7F">
        <w:rPr>
          <w:rFonts w:ascii="Arial" w:hAnsi="Arial" w:cs="Arial"/>
        </w:rPr>
        <w:t>danych</w:t>
      </w:r>
      <w:r w:rsidRPr="00987F7F">
        <w:rPr>
          <w:rFonts w:ascii="Arial" w:hAnsi="Arial" w:cs="Arial"/>
          <w:spacing w:val="-7"/>
        </w:rPr>
        <w:t xml:space="preserve"> </w:t>
      </w:r>
      <w:r w:rsidRPr="00987F7F">
        <w:rPr>
          <w:rFonts w:ascii="Arial" w:hAnsi="Arial" w:cs="Arial"/>
        </w:rPr>
        <w:t>osobowych</w:t>
      </w:r>
      <w:r w:rsidRPr="00987F7F">
        <w:rPr>
          <w:rFonts w:ascii="Arial" w:hAnsi="Arial" w:cs="Arial"/>
          <w:spacing w:val="-5"/>
        </w:rPr>
        <w:t xml:space="preserve"> </w:t>
      </w:r>
      <w:r w:rsidRPr="00987F7F">
        <w:rPr>
          <w:rFonts w:ascii="Arial" w:hAnsi="Arial" w:cs="Arial"/>
        </w:rPr>
        <w:t>będą</w:t>
      </w:r>
      <w:r w:rsidRPr="00987F7F">
        <w:rPr>
          <w:rFonts w:ascii="Arial" w:hAnsi="Arial" w:cs="Arial"/>
          <w:spacing w:val="-6"/>
        </w:rPr>
        <w:t xml:space="preserve"> </w:t>
      </w:r>
      <w:r w:rsidRPr="00987F7F">
        <w:rPr>
          <w:rFonts w:ascii="Arial" w:hAnsi="Arial" w:cs="Arial"/>
        </w:rPr>
        <w:t>osoby</w:t>
      </w:r>
      <w:r w:rsidRPr="00987F7F">
        <w:rPr>
          <w:rFonts w:ascii="Arial" w:hAnsi="Arial" w:cs="Arial"/>
          <w:spacing w:val="-12"/>
        </w:rPr>
        <w:t xml:space="preserve"> </w:t>
      </w:r>
      <w:r w:rsidRPr="00987F7F">
        <w:rPr>
          <w:rFonts w:ascii="Arial" w:hAnsi="Arial" w:cs="Arial"/>
        </w:rPr>
        <w:t>lub</w:t>
      </w:r>
      <w:r w:rsidRPr="00987F7F">
        <w:rPr>
          <w:rFonts w:ascii="Arial" w:hAnsi="Arial" w:cs="Arial"/>
          <w:spacing w:val="-6"/>
        </w:rPr>
        <w:t xml:space="preserve"> </w:t>
      </w:r>
      <w:r w:rsidRPr="00987F7F">
        <w:rPr>
          <w:rFonts w:ascii="Arial" w:hAnsi="Arial" w:cs="Arial"/>
        </w:rPr>
        <w:t>podmioty,</w:t>
      </w:r>
      <w:r w:rsidRPr="00987F7F">
        <w:rPr>
          <w:rFonts w:ascii="Arial" w:hAnsi="Arial" w:cs="Arial"/>
          <w:spacing w:val="-7"/>
        </w:rPr>
        <w:t xml:space="preserve"> </w:t>
      </w:r>
      <w:r w:rsidRPr="00987F7F">
        <w:rPr>
          <w:rFonts w:ascii="Arial" w:hAnsi="Arial" w:cs="Arial"/>
        </w:rPr>
        <w:t>którym</w:t>
      </w:r>
      <w:r w:rsidRPr="00987F7F">
        <w:rPr>
          <w:rFonts w:ascii="Arial" w:hAnsi="Arial" w:cs="Arial"/>
          <w:spacing w:val="-6"/>
        </w:rPr>
        <w:t xml:space="preserve"> </w:t>
      </w:r>
      <w:r w:rsidRPr="00987F7F">
        <w:rPr>
          <w:rFonts w:ascii="Arial" w:hAnsi="Arial" w:cs="Arial"/>
        </w:rPr>
        <w:t>udostępniona</w:t>
      </w:r>
      <w:r w:rsidRPr="00987F7F">
        <w:rPr>
          <w:rFonts w:ascii="Arial" w:hAnsi="Arial" w:cs="Arial"/>
          <w:spacing w:val="-7"/>
        </w:rPr>
        <w:t xml:space="preserve"> </w:t>
      </w:r>
      <w:r w:rsidRPr="00987F7F">
        <w:rPr>
          <w:rFonts w:ascii="Arial" w:hAnsi="Arial" w:cs="Arial"/>
        </w:rPr>
        <w:t xml:space="preserve">zostanie dokumentacja zapytania ofertowego w oparciu o art. 18 i 74 </w:t>
      </w:r>
      <w:proofErr w:type="spellStart"/>
      <w:r w:rsidRPr="00987F7F">
        <w:rPr>
          <w:rFonts w:ascii="Arial" w:hAnsi="Arial" w:cs="Arial"/>
        </w:rPr>
        <w:t>Pzp</w:t>
      </w:r>
      <w:proofErr w:type="spellEnd"/>
      <w:r w:rsidRPr="00987F7F">
        <w:rPr>
          <w:rFonts w:ascii="Arial" w:hAnsi="Arial" w:cs="Arial"/>
        </w:rPr>
        <w:t>.</w:t>
      </w:r>
    </w:p>
    <w:p w14:paraId="78907777" w14:textId="77777777" w:rsidR="00987F7F" w:rsidRPr="00987F7F" w:rsidRDefault="00987F7F" w:rsidP="00987F7F">
      <w:pPr>
        <w:pStyle w:val="Akapitzlist"/>
        <w:widowControl w:val="0"/>
        <w:numPr>
          <w:ilvl w:val="0"/>
          <w:numId w:val="10"/>
        </w:numPr>
        <w:tabs>
          <w:tab w:val="left" w:pos="426"/>
        </w:tabs>
        <w:suppressAutoHyphens/>
        <w:spacing w:after="0" w:line="240" w:lineRule="auto"/>
        <w:ind w:right="109" w:firstLine="0"/>
        <w:contextualSpacing w:val="0"/>
        <w:jc w:val="both"/>
        <w:rPr>
          <w:rFonts w:ascii="Arial" w:hAnsi="Arial" w:cs="Arial"/>
        </w:rPr>
      </w:pPr>
      <w:r w:rsidRPr="00987F7F">
        <w:rPr>
          <w:rFonts w:ascii="Arial" w:hAnsi="Arial" w:cs="Arial"/>
        </w:rPr>
        <w:t>Pani/Pana</w:t>
      </w:r>
      <w:r w:rsidRPr="00987F7F">
        <w:rPr>
          <w:rFonts w:ascii="Arial" w:hAnsi="Arial" w:cs="Arial"/>
          <w:spacing w:val="66"/>
        </w:rPr>
        <w:t xml:space="preserve"> </w:t>
      </w:r>
      <w:r w:rsidRPr="00987F7F">
        <w:rPr>
          <w:rFonts w:ascii="Arial" w:hAnsi="Arial" w:cs="Arial"/>
        </w:rPr>
        <w:t>dane</w:t>
      </w:r>
      <w:r w:rsidRPr="00987F7F">
        <w:rPr>
          <w:rFonts w:ascii="Arial" w:hAnsi="Arial" w:cs="Arial"/>
          <w:spacing w:val="66"/>
        </w:rPr>
        <w:t xml:space="preserve"> </w:t>
      </w:r>
      <w:r w:rsidRPr="00987F7F">
        <w:rPr>
          <w:rFonts w:ascii="Arial" w:hAnsi="Arial" w:cs="Arial"/>
        </w:rPr>
        <w:t>osobowe</w:t>
      </w:r>
      <w:r w:rsidRPr="00987F7F">
        <w:rPr>
          <w:rFonts w:ascii="Arial" w:hAnsi="Arial" w:cs="Arial"/>
          <w:spacing w:val="66"/>
        </w:rPr>
        <w:t xml:space="preserve"> </w:t>
      </w:r>
      <w:r w:rsidRPr="00987F7F">
        <w:rPr>
          <w:rFonts w:ascii="Arial" w:hAnsi="Arial" w:cs="Arial"/>
        </w:rPr>
        <w:t>będą</w:t>
      </w:r>
      <w:r w:rsidRPr="00987F7F">
        <w:rPr>
          <w:rFonts w:ascii="Arial" w:hAnsi="Arial" w:cs="Arial"/>
          <w:spacing w:val="66"/>
        </w:rPr>
        <w:t xml:space="preserve"> </w:t>
      </w:r>
      <w:r w:rsidRPr="00987F7F">
        <w:rPr>
          <w:rFonts w:ascii="Arial" w:hAnsi="Arial" w:cs="Arial"/>
        </w:rPr>
        <w:t>przechowywane</w:t>
      </w:r>
      <w:r w:rsidRPr="00987F7F">
        <w:rPr>
          <w:rFonts w:ascii="Arial" w:hAnsi="Arial" w:cs="Arial"/>
          <w:spacing w:val="66"/>
        </w:rPr>
        <w:t xml:space="preserve"> </w:t>
      </w:r>
      <w:r w:rsidRPr="00987F7F">
        <w:rPr>
          <w:rFonts w:ascii="Arial" w:hAnsi="Arial" w:cs="Arial"/>
        </w:rPr>
        <w:t>oraz</w:t>
      </w:r>
      <w:r w:rsidRPr="00987F7F">
        <w:rPr>
          <w:rFonts w:ascii="Arial" w:hAnsi="Arial" w:cs="Arial"/>
          <w:spacing w:val="69"/>
        </w:rPr>
        <w:t xml:space="preserve"> </w:t>
      </w:r>
      <w:r w:rsidRPr="00987F7F">
        <w:rPr>
          <w:rFonts w:ascii="Arial" w:hAnsi="Arial" w:cs="Arial"/>
        </w:rPr>
        <w:t>archiwizowane</w:t>
      </w:r>
      <w:r w:rsidRPr="00987F7F">
        <w:rPr>
          <w:rFonts w:ascii="Arial" w:hAnsi="Arial" w:cs="Arial"/>
          <w:spacing w:val="68"/>
        </w:rPr>
        <w:t xml:space="preserve"> </w:t>
      </w:r>
      <w:r w:rsidRPr="00987F7F">
        <w:rPr>
          <w:rFonts w:ascii="Arial" w:hAnsi="Arial" w:cs="Arial"/>
        </w:rPr>
        <w:t>przez</w:t>
      </w:r>
      <w:r w:rsidRPr="00987F7F">
        <w:rPr>
          <w:rFonts w:ascii="Arial" w:hAnsi="Arial" w:cs="Arial"/>
          <w:spacing w:val="69"/>
        </w:rPr>
        <w:t xml:space="preserve"> </w:t>
      </w:r>
      <w:r w:rsidRPr="00987F7F">
        <w:rPr>
          <w:rFonts w:ascii="Arial" w:hAnsi="Arial" w:cs="Arial"/>
        </w:rPr>
        <w:t>okres</w:t>
      </w:r>
      <w:r w:rsidRPr="00987F7F">
        <w:rPr>
          <w:rFonts w:ascii="Arial" w:hAnsi="Arial" w:cs="Arial"/>
          <w:spacing w:val="67"/>
        </w:rPr>
        <w:t xml:space="preserve"> </w:t>
      </w:r>
      <w:r w:rsidRPr="00987F7F">
        <w:rPr>
          <w:rFonts w:ascii="Arial" w:hAnsi="Arial" w:cs="Arial"/>
        </w:rPr>
        <w:t>wynikający z</w:t>
      </w:r>
      <w:r w:rsidRPr="00987F7F">
        <w:rPr>
          <w:rFonts w:ascii="Arial" w:hAnsi="Arial" w:cs="Arial"/>
          <w:spacing w:val="23"/>
        </w:rPr>
        <w:t xml:space="preserve"> </w:t>
      </w:r>
      <w:r w:rsidRPr="00987F7F">
        <w:rPr>
          <w:rFonts w:ascii="Arial" w:hAnsi="Arial" w:cs="Arial"/>
        </w:rPr>
        <w:t>obowiązujących</w:t>
      </w:r>
      <w:r w:rsidRPr="00987F7F">
        <w:rPr>
          <w:rFonts w:ascii="Arial" w:hAnsi="Arial" w:cs="Arial"/>
          <w:spacing w:val="21"/>
        </w:rPr>
        <w:t xml:space="preserve"> </w:t>
      </w:r>
      <w:r w:rsidRPr="00987F7F">
        <w:rPr>
          <w:rFonts w:ascii="Arial" w:hAnsi="Arial" w:cs="Arial"/>
        </w:rPr>
        <w:t>przepisów</w:t>
      </w:r>
      <w:r w:rsidRPr="00987F7F">
        <w:rPr>
          <w:rFonts w:ascii="Arial" w:hAnsi="Arial" w:cs="Arial"/>
          <w:spacing w:val="21"/>
        </w:rPr>
        <w:t xml:space="preserve"> </w:t>
      </w:r>
      <w:r w:rsidRPr="00987F7F">
        <w:rPr>
          <w:rFonts w:ascii="Arial" w:hAnsi="Arial" w:cs="Arial"/>
        </w:rPr>
        <w:t>prawa,</w:t>
      </w:r>
      <w:r w:rsidRPr="00987F7F">
        <w:rPr>
          <w:rFonts w:ascii="Arial" w:hAnsi="Arial" w:cs="Arial"/>
          <w:spacing w:val="24"/>
        </w:rPr>
        <w:t xml:space="preserve"> </w:t>
      </w:r>
      <w:r w:rsidRPr="00987F7F">
        <w:rPr>
          <w:rFonts w:ascii="Arial" w:hAnsi="Arial" w:cs="Arial"/>
        </w:rPr>
        <w:t>w</w:t>
      </w:r>
      <w:r w:rsidRPr="00987F7F">
        <w:rPr>
          <w:rFonts w:ascii="Arial" w:hAnsi="Arial" w:cs="Arial"/>
          <w:spacing w:val="21"/>
        </w:rPr>
        <w:t xml:space="preserve"> </w:t>
      </w:r>
      <w:r w:rsidRPr="00987F7F">
        <w:rPr>
          <w:rFonts w:ascii="Arial" w:hAnsi="Arial" w:cs="Arial"/>
        </w:rPr>
        <w:t>szczególności</w:t>
      </w:r>
      <w:r w:rsidRPr="00987F7F">
        <w:rPr>
          <w:rFonts w:ascii="Arial" w:hAnsi="Arial" w:cs="Arial"/>
          <w:spacing w:val="22"/>
        </w:rPr>
        <w:t xml:space="preserve"> </w:t>
      </w:r>
      <w:proofErr w:type="spellStart"/>
      <w:r w:rsidRPr="00987F7F">
        <w:rPr>
          <w:rFonts w:ascii="Arial" w:hAnsi="Arial" w:cs="Arial"/>
        </w:rPr>
        <w:t>Pzp</w:t>
      </w:r>
      <w:proofErr w:type="spellEnd"/>
      <w:r w:rsidRPr="00987F7F">
        <w:rPr>
          <w:rFonts w:ascii="Arial" w:hAnsi="Arial" w:cs="Arial"/>
        </w:rPr>
        <w:t>,</w:t>
      </w:r>
      <w:r w:rsidRPr="00987F7F">
        <w:rPr>
          <w:rFonts w:ascii="Arial" w:hAnsi="Arial" w:cs="Arial"/>
          <w:spacing w:val="21"/>
        </w:rPr>
        <w:t xml:space="preserve"> </w:t>
      </w:r>
      <w:r w:rsidRPr="00987F7F">
        <w:rPr>
          <w:rFonts w:ascii="Arial" w:hAnsi="Arial" w:cs="Arial"/>
        </w:rPr>
        <w:t>rozporządzenia</w:t>
      </w:r>
      <w:r w:rsidRPr="00987F7F">
        <w:rPr>
          <w:rFonts w:ascii="Arial" w:hAnsi="Arial" w:cs="Arial"/>
          <w:spacing w:val="21"/>
        </w:rPr>
        <w:t xml:space="preserve"> </w:t>
      </w:r>
      <w:r w:rsidRPr="00987F7F">
        <w:rPr>
          <w:rFonts w:ascii="Arial" w:hAnsi="Arial" w:cs="Arial"/>
        </w:rPr>
        <w:t>Prezesa</w:t>
      </w:r>
      <w:r w:rsidRPr="00987F7F">
        <w:rPr>
          <w:rFonts w:ascii="Arial" w:hAnsi="Arial" w:cs="Arial"/>
          <w:spacing w:val="21"/>
        </w:rPr>
        <w:t xml:space="preserve"> </w:t>
      </w:r>
      <w:r w:rsidRPr="00987F7F">
        <w:rPr>
          <w:rFonts w:ascii="Arial" w:hAnsi="Arial" w:cs="Arial"/>
        </w:rPr>
        <w:t>Rady</w:t>
      </w:r>
      <w:r w:rsidRPr="00987F7F">
        <w:rPr>
          <w:rFonts w:ascii="Arial" w:hAnsi="Arial" w:cs="Arial"/>
          <w:spacing w:val="19"/>
        </w:rPr>
        <w:t xml:space="preserve"> </w:t>
      </w:r>
      <w:r w:rsidRPr="00987F7F">
        <w:rPr>
          <w:rFonts w:ascii="Arial" w:hAnsi="Arial" w:cs="Arial"/>
        </w:rPr>
        <w:t>Ministrów z dnia 18 stycznia 2011 r. w sprawie instrukcji kancelaryjnej, jednolitych rzeczowych wykazów akt oraz instrukcji w sprawie organizacji i zakresu działania archiwów zakładowych, w tym przez okres niezbędny do dochodzenia roszczeń;</w:t>
      </w:r>
    </w:p>
    <w:p w14:paraId="59440F3C" w14:textId="77777777" w:rsidR="00987F7F" w:rsidRPr="00987F7F" w:rsidRDefault="00987F7F" w:rsidP="00987F7F">
      <w:pPr>
        <w:pStyle w:val="Akapitzlist"/>
        <w:widowControl w:val="0"/>
        <w:numPr>
          <w:ilvl w:val="0"/>
          <w:numId w:val="10"/>
        </w:numPr>
        <w:tabs>
          <w:tab w:val="left" w:pos="354"/>
        </w:tabs>
        <w:suppressAutoHyphens/>
        <w:spacing w:before="1" w:after="0" w:line="240" w:lineRule="auto"/>
        <w:ind w:right="107" w:firstLine="0"/>
        <w:contextualSpacing w:val="0"/>
        <w:jc w:val="both"/>
        <w:rPr>
          <w:rFonts w:ascii="Arial" w:hAnsi="Arial" w:cs="Arial"/>
        </w:rPr>
      </w:pPr>
      <w:r w:rsidRPr="00987F7F">
        <w:rPr>
          <w:rFonts w:ascii="Arial" w:hAnsi="Arial" w:cs="Arial"/>
        </w:rPr>
        <w:t>Obowiązek</w:t>
      </w:r>
      <w:r w:rsidRPr="00987F7F">
        <w:rPr>
          <w:rFonts w:ascii="Arial" w:hAnsi="Arial" w:cs="Arial"/>
          <w:spacing w:val="-4"/>
        </w:rPr>
        <w:t xml:space="preserve"> </w:t>
      </w:r>
      <w:r w:rsidRPr="00987F7F">
        <w:rPr>
          <w:rFonts w:ascii="Arial" w:hAnsi="Arial" w:cs="Arial"/>
        </w:rPr>
        <w:t>podania</w:t>
      </w:r>
      <w:r w:rsidRPr="00987F7F">
        <w:rPr>
          <w:rFonts w:ascii="Arial" w:hAnsi="Arial" w:cs="Arial"/>
          <w:spacing w:val="-4"/>
        </w:rPr>
        <w:t xml:space="preserve"> </w:t>
      </w:r>
      <w:r w:rsidRPr="00987F7F">
        <w:rPr>
          <w:rFonts w:ascii="Arial" w:hAnsi="Arial" w:cs="Arial"/>
        </w:rPr>
        <w:t>przez</w:t>
      </w:r>
      <w:r w:rsidRPr="00987F7F">
        <w:rPr>
          <w:rFonts w:ascii="Arial" w:hAnsi="Arial" w:cs="Arial"/>
          <w:spacing w:val="-3"/>
        </w:rPr>
        <w:t xml:space="preserve"> </w:t>
      </w:r>
      <w:r w:rsidRPr="00987F7F">
        <w:rPr>
          <w:rFonts w:ascii="Arial" w:hAnsi="Arial" w:cs="Arial"/>
        </w:rPr>
        <w:t>Panią/Pana</w:t>
      </w:r>
      <w:r w:rsidRPr="00987F7F">
        <w:rPr>
          <w:rFonts w:ascii="Arial" w:hAnsi="Arial" w:cs="Arial"/>
          <w:spacing w:val="-5"/>
        </w:rPr>
        <w:t xml:space="preserve"> </w:t>
      </w:r>
      <w:r w:rsidRPr="00987F7F">
        <w:rPr>
          <w:rFonts w:ascii="Arial" w:hAnsi="Arial" w:cs="Arial"/>
        </w:rPr>
        <w:t>danych</w:t>
      </w:r>
      <w:r w:rsidRPr="00987F7F">
        <w:rPr>
          <w:rFonts w:ascii="Arial" w:hAnsi="Arial" w:cs="Arial"/>
          <w:spacing w:val="-4"/>
        </w:rPr>
        <w:t xml:space="preserve"> </w:t>
      </w:r>
      <w:r w:rsidRPr="00987F7F">
        <w:rPr>
          <w:rFonts w:ascii="Arial" w:hAnsi="Arial" w:cs="Arial"/>
        </w:rPr>
        <w:t>osobowych</w:t>
      </w:r>
      <w:r w:rsidRPr="00987F7F">
        <w:rPr>
          <w:rFonts w:ascii="Arial" w:hAnsi="Arial" w:cs="Arial"/>
          <w:spacing w:val="-4"/>
        </w:rPr>
        <w:t xml:space="preserve"> </w:t>
      </w:r>
      <w:r w:rsidRPr="00987F7F">
        <w:rPr>
          <w:rFonts w:ascii="Arial" w:hAnsi="Arial" w:cs="Arial"/>
        </w:rPr>
        <w:t>bezpośrednio</w:t>
      </w:r>
      <w:r w:rsidRPr="00987F7F">
        <w:rPr>
          <w:rFonts w:ascii="Arial" w:hAnsi="Arial" w:cs="Arial"/>
          <w:spacing w:val="-2"/>
        </w:rPr>
        <w:t xml:space="preserve"> </w:t>
      </w:r>
      <w:r w:rsidRPr="00987F7F">
        <w:rPr>
          <w:rFonts w:ascii="Arial" w:hAnsi="Arial" w:cs="Arial"/>
        </w:rPr>
        <w:t>Pani/Pana</w:t>
      </w:r>
      <w:r w:rsidRPr="00987F7F">
        <w:rPr>
          <w:rFonts w:ascii="Arial" w:hAnsi="Arial" w:cs="Arial"/>
          <w:spacing w:val="-5"/>
        </w:rPr>
        <w:t xml:space="preserve"> </w:t>
      </w:r>
      <w:r w:rsidRPr="00987F7F">
        <w:rPr>
          <w:rFonts w:ascii="Arial" w:hAnsi="Arial" w:cs="Arial"/>
        </w:rPr>
        <w:t>dotyczących</w:t>
      </w:r>
      <w:r w:rsidRPr="00987F7F">
        <w:rPr>
          <w:rFonts w:ascii="Arial" w:hAnsi="Arial" w:cs="Arial"/>
          <w:spacing w:val="-4"/>
        </w:rPr>
        <w:t xml:space="preserve"> </w:t>
      </w:r>
      <w:r w:rsidRPr="00987F7F">
        <w:rPr>
          <w:rFonts w:ascii="Arial" w:hAnsi="Arial" w:cs="Arial"/>
        </w:rPr>
        <w:t>jest wymogiem</w:t>
      </w:r>
      <w:r w:rsidRPr="00987F7F">
        <w:rPr>
          <w:rFonts w:ascii="Arial" w:hAnsi="Arial" w:cs="Arial"/>
          <w:spacing w:val="40"/>
        </w:rPr>
        <w:t xml:space="preserve"> </w:t>
      </w:r>
      <w:r w:rsidRPr="00987F7F">
        <w:rPr>
          <w:rFonts w:ascii="Arial" w:hAnsi="Arial" w:cs="Arial"/>
        </w:rPr>
        <w:t>ustawowym</w:t>
      </w:r>
      <w:r w:rsidRPr="00987F7F">
        <w:rPr>
          <w:rFonts w:ascii="Arial" w:hAnsi="Arial" w:cs="Arial"/>
          <w:spacing w:val="40"/>
        </w:rPr>
        <w:t xml:space="preserve"> </w:t>
      </w:r>
      <w:r w:rsidRPr="00987F7F">
        <w:rPr>
          <w:rFonts w:ascii="Arial" w:hAnsi="Arial" w:cs="Arial"/>
        </w:rPr>
        <w:t>określonym</w:t>
      </w:r>
      <w:r w:rsidRPr="00987F7F">
        <w:rPr>
          <w:rFonts w:ascii="Arial" w:hAnsi="Arial" w:cs="Arial"/>
          <w:spacing w:val="40"/>
        </w:rPr>
        <w:t xml:space="preserve"> </w:t>
      </w:r>
      <w:r w:rsidRPr="00987F7F">
        <w:rPr>
          <w:rFonts w:ascii="Arial" w:hAnsi="Arial" w:cs="Arial"/>
        </w:rPr>
        <w:t>w</w:t>
      </w:r>
      <w:r w:rsidRPr="00987F7F">
        <w:rPr>
          <w:rFonts w:ascii="Arial" w:hAnsi="Arial" w:cs="Arial"/>
          <w:spacing w:val="40"/>
        </w:rPr>
        <w:t xml:space="preserve"> </w:t>
      </w:r>
      <w:r w:rsidRPr="00987F7F">
        <w:rPr>
          <w:rFonts w:ascii="Arial" w:hAnsi="Arial" w:cs="Arial"/>
        </w:rPr>
        <w:t>przepisach</w:t>
      </w:r>
      <w:r w:rsidRPr="00987F7F">
        <w:rPr>
          <w:rFonts w:ascii="Arial" w:hAnsi="Arial" w:cs="Arial"/>
          <w:spacing w:val="40"/>
        </w:rPr>
        <w:t xml:space="preserve"> </w:t>
      </w:r>
      <w:proofErr w:type="spellStart"/>
      <w:r w:rsidRPr="00987F7F">
        <w:rPr>
          <w:rFonts w:ascii="Arial" w:hAnsi="Arial" w:cs="Arial"/>
        </w:rPr>
        <w:t>Pzp</w:t>
      </w:r>
      <w:proofErr w:type="spellEnd"/>
      <w:r w:rsidRPr="00987F7F">
        <w:rPr>
          <w:rFonts w:ascii="Arial" w:hAnsi="Arial" w:cs="Arial"/>
        </w:rPr>
        <w:t>,</w:t>
      </w:r>
      <w:r w:rsidRPr="00987F7F">
        <w:rPr>
          <w:rFonts w:ascii="Arial" w:hAnsi="Arial" w:cs="Arial"/>
          <w:spacing w:val="40"/>
        </w:rPr>
        <w:t xml:space="preserve"> </w:t>
      </w:r>
      <w:r w:rsidRPr="00987F7F">
        <w:rPr>
          <w:rFonts w:ascii="Arial" w:hAnsi="Arial" w:cs="Arial"/>
        </w:rPr>
        <w:t>związanym</w:t>
      </w:r>
      <w:r w:rsidRPr="00987F7F">
        <w:rPr>
          <w:rFonts w:ascii="Arial" w:hAnsi="Arial" w:cs="Arial"/>
          <w:spacing w:val="62"/>
        </w:rPr>
        <w:t xml:space="preserve"> </w:t>
      </w:r>
      <w:r w:rsidRPr="00987F7F">
        <w:rPr>
          <w:rFonts w:ascii="Arial" w:hAnsi="Arial" w:cs="Arial"/>
        </w:rPr>
        <w:t>z</w:t>
      </w:r>
      <w:r w:rsidRPr="00987F7F">
        <w:rPr>
          <w:rFonts w:ascii="Arial" w:hAnsi="Arial" w:cs="Arial"/>
          <w:spacing w:val="40"/>
        </w:rPr>
        <w:t xml:space="preserve"> </w:t>
      </w:r>
      <w:r w:rsidRPr="00987F7F">
        <w:rPr>
          <w:rFonts w:ascii="Arial" w:hAnsi="Arial" w:cs="Arial"/>
        </w:rPr>
        <w:t>udziałem</w:t>
      </w:r>
      <w:r w:rsidRPr="00987F7F">
        <w:rPr>
          <w:rFonts w:ascii="Arial" w:hAnsi="Arial" w:cs="Arial"/>
          <w:spacing w:val="40"/>
        </w:rPr>
        <w:t xml:space="preserve"> </w:t>
      </w:r>
      <w:r w:rsidRPr="00987F7F">
        <w:rPr>
          <w:rFonts w:ascii="Arial" w:hAnsi="Arial" w:cs="Arial"/>
        </w:rPr>
        <w:t>w</w:t>
      </w:r>
      <w:r w:rsidRPr="00987F7F">
        <w:rPr>
          <w:rFonts w:ascii="Arial" w:hAnsi="Arial" w:cs="Arial"/>
          <w:spacing w:val="40"/>
        </w:rPr>
        <w:t xml:space="preserve"> </w:t>
      </w:r>
      <w:r w:rsidRPr="00987F7F">
        <w:rPr>
          <w:rFonts w:ascii="Arial" w:hAnsi="Arial" w:cs="Arial"/>
        </w:rPr>
        <w:t>postępowaniu</w:t>
      </w:r>
      <w:r w:rsidRPr="00987F7F">
        <w:rPr>
          <w:rFonts w:ascii="Arial" w:hAnsi="Arial" w:cs="Arial"/>
          <w:spacing w:val="80"/>
        </w:rPr>
        <w:t xml:space="preserve"> </w:t>
      </w:r>
      <w:r w:rsidRPr="00987F7F">
        <w:rPr>
          <w:rFonts w:ascii="Arial" w:hAnsi="Arial" w:cs="Arial"/>
        </w:rPr>
        <w:t>o</w:t>
      </w:r>
      <w:r w:rsidRPr="00987F7F">
        <w:rPr>
          <w:rFonts w:ascii="Arial" w:hAnsi="Arial" w:cs="Arial"/>
          <w:spacing w:val="-7"/>
        </w:rPr>
        <w:t xml:space="preserve"> </w:t>
      </w:r>
      <w:r w:rsidRPr="00987F7F">
        <w:rPr>
          <w:rFonts w:ascii="Arial" w:hAnsi="Arial" w:cs="Arial"/>
        </w:rPr>
        <w:t>udzielenie</w:t>
      </w:r>
      <w:r w:rsidRPr="00987F7F">
        <w:rPr>
          <w:rFonts w:ascii="Arial" w:hAnsi="Arial" w:cs="Arial"/>
          <w:spacing w:val="-4"/>
        </w:rPr>
        <w:t xml:space="preserve"> </w:t>
      </w:r>
      <w:r w:rsidRPr="00987F7F">
        <w:rPr>
          <w:rFonts w:ascii="Arial" w:hAnsi="Arial" w:cs="Arial"/>
        </w:rPr>
        <w:t>zamówienia</w:t>
      </w:r>
      <w:r w:rsidRPr="00987F7F">
        <w:rPr>
          <w:rFonts w:ascii="Arial" w:hAnsi="Arial" w:cs="Arial"/>
          <w:spacing w:val="-2"/>
        </w:rPr>
        <w:t xml:space="preserve"> </w:t>
      </w:r>
      <w:r w:rsidRPr="00987F7F">
        <w:rPr>
          <w:rFonts w:ascii="Arial" w:hAnsi="Arial" w:cs="Arial"/>
        </w:rPr>
        <w:t>publicznego;</w:t>
      </w:r>
      <w:r w:rsidRPr="00987F7F">
        <w:rPr>
          <w:rFonts w:ascii="Arial" w:hAnsi="Arial" w:cs="Arial"/>
          <w:spacing w:val="-4"/>
        </w:rPr>
        <w:t xml:space="preserve"> </w:t>
      </w:r>
      <w:r w:rsidRPr="00987F7F">
        <w:rPr>
          <w:rFonts w:ascii="Arial" w:hAnsi="Arial" w:cs="Arial"/>
        </w:rPr>
        <w:t>konsekwencje</w:t>
      </w:r>
      <w:r w:rsidRPr="00987F7F">
        <w:rPr>
          <w:rFonts w:ascii="Arial" w:hAnsi="Arial" w:cs="Arial"/>
          <w:spacing w:val="-4"/>
        </w:rPr>
        <w:t xml:space="preserve"> </w:t>
      </w:r>
      <w:r w:rsidRPr="00987F7F">
        <w:rPr>
          <w:rFonts w:ascii="Arial" w:hAnsi="Arial" w:cs="Arial"/>
        </w:rPr>
        <w:t>niepodania</w:t>
      </w:r>
      <w:r w:rsidRPr="00987F7F">
        <w:rPr>
          <w:rFonts w:ascii="Arial" w:hAnsi="Arial" w:cs="Arial"/>
          <w:spacing w:val="-5"/>
        </w:rPr>
        <w:t xml:space="preserve"> </w:t>
      </w:r>
      <w:r w:rsidRPr="00987F7F">
        <w:rPr>
          <w:rFonts w:ascii="Arial" w:hAnsi="Arial" w:cs="Arial"/>
        </w:rPr>
        <w:t>określonych</w:t>
      </w:r>
      <w:r w:rsidRPr="00987F7F">
        <w:rPr>
          <w:rFonts w:ascii="Arial" w:hAnsi="Arial" w:cs="Arial"/>
          <w:spacing w:val="-4"/>
        </w:rPr>
        <w:t xml:space="preserve"> </w:t>
      </w:r>
      <w:r w:rsidRPr="00987F7F">
        <w:rPr>
          <w:rFonts w:ascii="Arial" w:hAnsi="Arial" w:cs="Arial"/>
        </w:rPr>
        <w:t>danych</w:t>
      </w:r>
      <w:r w:rsidRPr="00987F7F">
        <w:rPr>
          <w:rFonts w:ascii="Arial" w:hAnsi="Arial" w:cs="Arial"/>
          <w:spacing w:val="2"/>
        </w:rPr>
        <w:t xml:space="preserve"> </w:t>
      </w:r>
      <w:r w:rsidRPr="00987F7F">
        <w:rPr>
          <w:rFonts w:ascii="Arial" w:hAnsi="Arial" w:cs="Arial"/>
        </w:rPr>
        <w:t>wynikają</w:t>
      </w:r>
      <w:r w:rsidRPr="00987F7F">
        <w:rPr>
          <w:rFonts w:ascii="Arial" w:hAnsi="Arial" w:cs="Arial"/>
          <w:spacing w:val="-3"/>
        </w:rPr>
        <w:t xml:space="preserve"> </w:t>
      </w:r>
      <w:r w:rsidRPr="00987F7F">
        <w:rPr>
          <w:rFonts w:ascii="Arial" w:hAnsi="Arial" w:cs="Arial"/>
        </w:rPr>
        <w:t>z</w:t>
      </w:r>
      <w:r w:rsidRPr="00987F7F">
        <w:rPr>
          <w:rFonts w:ascii="Arial" w:hAnsi="Arial" w:cs="Arial"/>
          <w:spacing w:val="-3"/>
        </w:rPr>
        <w:t xml:space="preserve"> </w:t>
      </w:r>
      <w:proofErr w:type="spellStart"/>
      <w:r w:rsidRPr="00987F7F">
        <w:rPr>
          <w:rFonts w:ascii="Arial" w:hAnsi="Arial" w:cs="Arial"/>
          <w:spacing w:val="-4"/>
        </w:rPr>
        <w:t>Pzp</w:t>
      </w:r>
      <w:proofErr w:type="spellEnd"/>
      <w:r w:rsidRPr="00987F7F">
        <w:rPr>
          <w:rFonts w:ascii="Arial" w:hAnsi="Arial" w:cs="Arial"/>
          <w:spacing w:val="-4"/>
        </w:rPr>
        <w:t>;</w:t>
      </w:r>
    </w:p>
    <w:p w14:paraId="23094624" w14:textId="77777777" w:rsidR="00987F7F" w:rsidRPr="00987F7F" w:rsidRDefault="00987F7F" w:rsidP="00987F7F">
      <w:pPr>
        <w:pStyle w:val="Akapitzlist"/>
        <w:widowControl w:val="0"/>
        <w:numPr>
          <w:ilvl w:val="0"/>
          <w:numId w:val="10"/>
        </w:numPr>
        <w:tabs>
          <w:tab w:val="left" w:pos="428"/>
        </w:tabs>
        <w:suppressAutoHyphens/>
        <w:spacing w:after="0" w:line="240" w:lineRule="auto"/>
        <w:ind w:right="119" w:firstLine="0"/>
        <w:contextualSpacing w:val="0"/>
        <w:jc w:val="both"/>
        <w:rPr>
          <w:rFonts w:ascii="Arial" w:hAnsi="Arial" w:cs="Arial"/>
        </w:rPr>
      </w:pPr>
      <w:r w:rsidRPr="00987F7F">
        <w:rPr>
          <w:rFonts w:ascii="Arial" w:hAnsi="Arial" w:cs="Arial"/>
        </w:rPr>
        <w:t>W odniesieniu do Pani/Pana danych osobowych decyzje nie będą podejmowane w sposób zautomatyzowany, stosowanie do art. 22 RODO;</w:t>
      </w:r>
    </w:p>
    <w:p w14:paraId="35D4A8A6" w14:textId="77777777" w:rsidR="00987F7F" w:rsidRPr="00987F7F" w:rsidRDefault="00987F7F" w:rsidP="00987F7F">
      <w:pPr>
        <w:pStyle w:val="Akapitzlist"/>
        <w:widowControl w:val="0"/>
        <w:numPr>
          <w:ilvl w:val="1"/>
          <w:numId w:val="10"/>
        </w:numPr>
        <w:tabs>
          <w:tab w:val="left" w:pos="260"/>
        </w:tabs>
        <w:suppressAutoHyphens/>
        <w:spacing w:after="0" w:line="240" w:lineRule="auto"/>
        <w:contextualSpacing w:val="0"/>
        <w:jc w:val="both"/>
        <w:rPr>
          <w:rFonts w:ascii="Arial" w:hAnsi="Arial" w:cs="Arial"/>
        </w:rPr>
      </w:pPr>
      <w:r w:rsidRPr="00987F7F">
        <w:rPr>
          <w:rFonts w:ascii="Arial" w:hAnsi="Arial" w:cs="Arial"/>
        </w:rPr>
        <w:t>posiada</w:t>
      </w:r>
      <w:r w:rsidRPr="00987F7F">
        <w:rPr>
          <w:rFonts w:ascii="Arial" w:hAnsi="Arial" w:cs="Arial"/>
          <w:spacing w:val="-2"/>
        </w:rPr>
        <w:t xml:space="preserve"> Pani/Pan:</w:t>
      </w:r>
    </w:p>
    <w:p w14:paraId="3A56AC6A" w14:textId="77777777" w:rsidR="00987F7F" w:rsidRPr="00987F7F" w:rsidRDefault="00987F7F" w:rsidP="00987F7F">
      <w:pPr>
        <w:pStyle w:val="Tekstpodstawowy"/>
        <w:jc w:val="both"/>
        <w:rPr>
          <w:rFonts w:ascii="Arial" w:hAnsi="Arial" w:cs="Arial"/>
          <w:sz w:val="22"/>
          <w:szCs w:val="22"/>
        </w:rPr>
      </w:pPr>
      <w:r w:rsidRPr="00987F7F">
        <w:rPr>
          <w:rFonts w:ascii="Arial" w:hAnsi="Arial" w:cs="Arial"/>
          <w:sz w:val="22"/>
          <w:szCs w:val="22"/>
        </w:rPr>
        <w:t>−</w:t>
      </w:r>
      <w:r w:rsidRPr="00987F7F">
        <w:rPr>
          <w:rFonts w:ascii="Arial" w:hAnsi="Arial" w:cs="Arial"/>
          <w:spacing w:val="-4"/>
          <w:sz w:val="22"/>
          <w:szCs w:val="22"/>
        </w:rPr>
        <w:t xml:space="preserve"> </w:t>
      </w:r>
      <w:r w:rsidRPr="00987F7F">
        <w:rPr>
          <w:rFonts w:ascii="Arial" w:hAnsi="Arial" w:cs="Arial"/>
          <w:sz w:val="22"/>
          <w:szCs w:val="22"/>
        </w:rPr>
        <w:t>na</w:t>
      </w:r>
      <w:r w:rsidRPr="00987F7F">
        <w:rPr>
          <w:rFonts w:ascii="Arial" w:hAnsi="Arial" w:cs="Arial"/>
          <w:spacing w:val="-2"/>
          <w:sz w:val="22"/>
          <w:szCs w:val="22"/>
        </w:rPr>
        <w:t xml:space="preserve"> </w:t>
      </w:r>
      <w:r w:rsidRPr="00987F7F">
        <w:rPr>
          <w:rFonts w:ascii="Arial" w:hAnsi="Arial" w:cs="Arial"/>
          <w:sz w:val="22"/>
          <w:szCs w:val="22"/>
        </w:rPr>
        <w:t>podstawie art.</w:t>
      </w:r>
      <w:r w:rsidRPr="00987F7F">
        <w:rPr>
          <w:rFonts w:ascii="Arial" w:hAnsi="Arial" w:cs="Arial"/>
          <w:spacing w:val="-1"/>
          <w:sz w:val="22"/>
          <w:szCs w:val="22"/>
        </w:rPr>
        <w:t xml:space="preserve"> </w:t>
      </w:r>
      <w:r w:rsidRPr="00987F7F">
        <w:rPr>
          <w:rFonts w:ascii="Arial" w:hAnsi="Arial" w:cs="Arial"/>
          <w:sz w:val="22"/>
          <w:szCs w:val="22"/>
        </w:rPr>
        <w:t>15</w:t>
      </w:r>
      <w:r w:rsidRPr="00987F7F">
        <w:rPr>
          <w:rFonts w:ascii="Arial" w:hAnsi="Arial" w:cs="Arial"/>
          <w:spacing w:val="-1"/>
          <w:sz w:val="22"/>
          <w:szCs w:val="22"/>
        </w:rPr>
        <w:t xml:space="preserve"> </w:t>
      </w:r>
      <w:r w:rsidRPr="00987F7F">
        <w:rPr>
          <w:rFonts w:ascii="Arial" w:hAnsi="Arial" w:cs="Arial"/>
          <w:sz w:val="22"/>
          <w:szCs w:val="22"/>
        </w:rPr>
        <w:t>RODO</w:t>
      </w:r>
      <w:r w:rsidRPr="00987F7F">
        <w:rPr>
          <w:rFonts w:ascii="Arial" w:hAnsi="Arial" w:cs="Arial"/>
          <w:spacing w:val="-1"/>
          <w:sz w:val="22"/>
          <w:szCs w:val="22"/>
        </w:rPr>
        <w:t xml:space="preserve"> </w:t>
      </w:r>
      <w:r w:rsidRPr="00987F7F">
        <w:rPr>
          <w:rFonts w:ascii="Arial" w:hAnsi="Arial" w:cs="Arial"/>
          <w:sz w:val="22"/>
          <w:szCs w:val="22"/>
        </w:rPr>
        <w:t>prawo</w:t>
      </w:r>
      <w:r w:rsidRPr="00987F7F">
        <w:rPr>
          <w:rFonts w:ascii="Arial" w:hAnsi="Arial" w:cs="Arial"/>
          <w:spacing w:val="-2"/>
          <w:sz w:val="22"/>
          <w:szCs w:val="22"/>
        </w:rPr>
        <w:t xml:space="preserve"> </w:t>
      </w:r>
      <w:r w:rsidRPr="00987F7F">
        <w:rPr>
          <w:rFonts w:ascii="Arial" w:hAnsi="Arial" w:cs="Arial"/>
          <w:sz w:val="22"/>
          <w:szCs w:val="22"/>
        </w:rPr>
        <w:t>dostępu</w:t>
      </w:r>
      <w:r w:rsidRPr="00987F7F">
        <w:rPr>
          <w:rFonts w:ascii="Arial" w:hAnsi="Arial" w:cs="Arial"/>
          <w:spacing w:val="-1"/>
          <w:sz w:val="22"/>
          <w:szCs w:val="22"/>
        </w:rPr>
        <w:t xml:space="preserve"> </w:t>
      </w:r>
      <w:r w:rsidRPr="00987F7F">
        <w:rPr>
          <w:rFonts w:ascii="Arial" w:hAnsi="Arial" w:cs="Arial"/>
          <w:sz w:val="22"/>
          <w:szCs w:val="22"/>
        </w:rPr>
        <w:t>do</w:t>
      </w:r>
      <w:r w:rsidRPr="00987F7F">
        <w:rPr>
          <w:rFonts w:ascii="Arial" w:hAnsi="Arial" w:cs="Arial"/>
          <w:spacing w:val="1"/>
          <w:sz w:val="22"/>
          <w:szCs w:val="22"/>
        </w:rPr>
        <w:t xml:space="preserve"> </w:t>
      </w:r>
      <w:r w:rsidRPr="00987F7F">
        <w:rPr>
          <w:rFonts w:ascii="Arial" w:hAnsi="Arial" w:cs="Arial"/>
          <w:sz w:val="22"/>
          <w:szCs w:val="22"/>
        </w:rPr>
        <w:t>danych</w:t>
      </w:r>
      <w:r w:rsidRPr="00987F7F">
        <w:rPr>
          <w:rFonts w:ascii="Arial" w:hAnsi="Arial" w:cs="Arial"/>
          <w:spacing w:val="-1"/>
          <w:sz w:val="22"/>
          <w:szCs w:val="22"/>
        </w:rPr>
        <w:t xml:space="preserve"> </w:t>
      </w:r>
      <w:r w:rsidRPr="00987F7F">
        <w:rPr>
          <w:rFonts w:ascii="Arial" w:hAnsi="Arial" w:cs="Arial"/>
          <w:sz w:val="22"/>
          <w:szCs w:val="22"/>
        </w:rPr>
        <w:t>osobowych</w:t>
      </w:r>
      <w:r w:rsidRPr="00987F7F">
        <w:rPr>
          <w:rFonts w:ascii="Arial" w:hAnsi="Arial" w:cs="Arial"/>
          <w:spacing w:val="-1"/>
          <w:sz w:val="22"/>
          <w:szCs w:val="22"/>
        </w:rPr>
        <w:t xml:space="preserve"> </w:t>
      </w:r>
      <w:r w:rsidRPr="00987F7F">
        <w:rPr>
          <w:rFonts w:ascii="Arial" w:hAnsi="Arial" w:cs="Arial"/>
          <w:sz w:val="22"/>
          <w:szCs w:val="22"/>
        </w:rPr>
        <w:t>Pani/Pana</w:t>
      </w:r>
      <w:r w:rsidRPr="00987F7F">
        <w:rPr>
          <w:rFonts w:ascii="Arial" w:hAnsi="Arial" w:cs="Arial"/>
          <w:spacing w:val="-1"/>
          <w:sz w:val="22"/>
          <w:szCs w:val="22"/>
        </w:rPr>
        <w:t xml:space="preserve"> </w:t>
      </w:r>
      <w:r w:rsidRPr="00987F7F">
        <w:rPr>
          <w:rFonts w:ascii="Arial" w:hAnsi="Arial" w:cs="Arial"/>
          <w:spacing w:val="-2"/>
          <w:sz w:val="22"/>
          <w:szCs w:val="22"/>
        </w:rPr>
        <w:t>dotyczących;</w:t>
      </w:r>
    </w:p>
    <w:p w14:paraId="2A213C9F" w14:textId="77777777" w:rsidR="00987F7F" w:rsidRPr="00987F7F" w:rsidRDefault="00987F7F" w:rsidP="00987F7F">
      <w:pPr>
        <w:pStyle w:val="Tekstpodstawowy"/>
        <w:jc w:val="both"/>
        <w:rPr>
          <w:rFonts w:ascii="Arial" w:hAnsi="Arial" w:cs="Arial"/>
          <w:sz w:val="22"/>
          <w:szCs w:val="22"/>
        </w:rPr>
      </w:pPr>
      <w:r w:rsidRPr="00987F7F">
        <w:rPr>
          <w:rFonts w:ascii="Arial" w:hAnsi="Arial" w:cs="Arial"/>
          <w:sz w:val="22"/>
          <w:szCs w:val="22"/>
        </w:rPr>
        <w:t>−</w:t>
      </w:r>
      <w:r w:rsidRPr="00987F7F">
        <w:rPr>
          <w:rFonts w:ascii="Arial" w:hAnsi="Arial" w:cs="Arial"/>
          <w:spacing w:val="-5"/>
          <w:sz w:val="22"/>
          <w:szCs w:val="22"/>
        </w:rPr>
        <w:t xml:space="preserve"> </w:t>
      </w:r>
      <w:r w:rsidRPr="00987F7F">
        <w:rPr>
          <w:rFonts w:ascii="Arial" w:hAnsi="Arial" w:cs="Arial"/>
          <w:sz w:val="22"/>
          <w:szCs w:val="22"/>
        </w:rPr>
        <w:t>na</w:t>
      </w:r>
      <w:r w:rsidRPr="00987F7F">
        <w:rPr>
          <w:rFonts w:ascii="Arial" w:hAnsi="Arial" w:cs="Arial"/>
          <w:spacing w:val="-2"/>
          <w:sz w:val="22"/>
          <w:szCs w:val="22"/>
        </w:rPr>
        <w:t xml:space="preserve"> </w:t>
      </w:r>
      <w:r w:rsidRPr="00987F7F">
        <w:rPr>
          <w:rFonts w:ascii="Arial" w:hAnsi="Arial" w:cs="Arial"/>
          <w:sz w:val="22"/>
          <w:szCs w:val="22"/>
        </w:rPr>
        <w:t>podstawie art.</w:t>
      </w:r>
      <w:r w:rsidRPr="00987F7F">
        <w:rPr>
          <w:rFonts w:ascii="Arial" w:hAnsi="Arial" w:cs="Arial"/>
          <w:spacing w:val="-2"/>
          <w:sz w:val="22"/>
          <w:szCs w:val="22"/>
        </w:rPr>
        <w:t xml:space="preserve"> </w:t>
      </w:r>
      <w:r w:rsidRPr="00987F7F">
        <w:rPr>
          <w:rFonts w:ascii="Arial" w:hAnsi="Arial" w:cs="Arial"/>
          <w:sz w:val="22"/>
          <w:szCs w:val="22"/>
        </w:rPr>
        <w:t>16</w:t>
      </w:r>
      <w:r w:rsidRPr="00987F7F">
        <w:rPr>
          <w:rFonts w:ascii="Arial" w:hAnsi="Arial" w:cs="Arial"/>
          <w:spacing w:val="-1"/>
          <w:sz w:val="22"/>
          <w:szCs w:val="22"/>
        </w:rPr>
        <w:t xml:space="preserve"> </w:t>
      </w:r>
      <w:r w:rsidRPr="00987F7F">
        <w:rPr>
          <w:rFonts w:ascii="Arial" w:hAnsi="Arial" w:cs="Arial"/>
          <w:sz w:val="22"/>
          <w:szCs w:val="22"/>
        </w:rPr>
        <w:t>RODO</w:t>
      </w:r>
      <w:r w:rsidRPr="00987F7F">
        <w:rPr>
          <w:rFonts w:ascii="Arial" w:hAnsi="Arial" w:cs="Arial"/>
          <w:spacing w:val="-2"/>
          <w:sz w:val="22"/>
          <w:szCs w:val="22"/>
        </w:rPr>
        <w:t xml:space="preserve"> </w:t>
      </w:r>
      <w:r w:rsidRPr="00987F7F">
        <w:rPr>
          <w:rFonts w:ascii="Arial" w:hAnsi="Arial" w:cs="Arial"/>
          <w:sz w:val="22"/>
          <w:szCs w:val="22"/>
        </w:rPr>
        <w:t>prawo</w:t>
      </w:r>
      <w:r w:rsidRPr="00987F7F">
        <w:rPr>
          <w:rFonts w:ascii="Arial" w:hAnsi="Arial" w:cs="Arial"/>
          <w:spacing w:val="-3"/>
          <w:sz w:val="22"/>
          <w:szCs w:val="22"/>
        </w:rPr>
        <w:t xml:space="preserve"> </w:t>
      </w:r>
      <w:r w:rsidRPr="00987F7F">
        <w:rPr>
          <w:rFonts w:ascii="Arial" w:hAnsi="Arial" w:cs="Arial"/>
          <w:sz w:val="22"/>
          <w:szCs w:val="22"/>
        </w:rPr>
        <w:t>do</w:t>
      </w:r>
      <w:r w:rsidRPr="00987F7F">
        <w:rPr>
          <w:rFonts w:ascii="Arial" w:hAnsi="Arial" w:cs="Arial"/>
          <w:spacing w:val="-1"/>
          <w:sz w:val="22"/>
          <w:szCs w:val="22"/>
        </w:rPr>
        <w:t xml:space="preserve"> </w:t>
      </w:r>
      <w:r w:rsidRPr="00987F7F">
        <w:rPr>
          <w:rFonts w:ascii="Arial" w:hAnsi="Arial" w:cs="Arial"/>
          <w:sz w:val="22"/>
          <w:szCs w:val="22"/>
        </w:rPr>
        <w:t>sprostowania</w:t>
      </w:r>
      <w:r w:rsidRPr="00987F7F">
        <w:rPr>
          <w:rFonts w:ascii="Arial" w:hAnsi="Arial" w:cs="Arial"/>
          <w:spacing w:val="-1"/>
          <w:sz w:val="22"/>
          <w:szCs w:val="22"/>
        </w:rPr>
        <w:t xml:space="preserve"> </w:t>
      </w:r>
      <w:r w:rsidRPr="00987F7F">
        <w:rPr>
          <w:rFonts w:ascii="Arial" w:hAnsi="Arial" w:cs="Arial"/>
          <w:sz w:val="22"/>
          <w:szCs w:val="22"/>
        </w:rPr>
        <w:t>Pani/Pana</w:t>
      </w:r>
      <w:r w:rsidRPr="00987F7F">
        <w:rPr>
          <w:rFonts w:ascii="Arial" w:hAnsi="Arial" w:cs="Arial"/>
          <w:spacing w:val="-3"/>
          <w:sz w:val="22"/>
          <w:szCs w:val="22"/>
        </w:rPr>
        <w:t xml:space="preserve"> </w:t>
      </w:r>
      <w:r w:rsidRPr="00987F7F">
        <w:rPr>
          <w:rFonts w:ascii="Arial" w:hAnsi="Arial" w:cs="Arial"/>
          <w:sz w:val="22"/>
          <w:szCs w:val="22"/>
        </w:rPr>
        <w:t>danych</w:t>
      </w:r>
      <w:r w:rsidRPr="00987F7F">
        <w:rPr>
          <w:rFonts w:ascii="Arial" w:hAnsi="Arial" w:cs="Arial"/>
          <w:spacing w:val="-1"/>
          <w:sz w:val="22"/>
          <w:szCs w:val="22"/>
        </w:rPr>
        <w:t xml:space="preserve"> </w:t>
      </w:r>
      <w:r w:rsidRPr="00987F7F">
        <w:rPr>
          <w:rFonts w:ascii="Arial" w:hAnsi="Arial" w:cs="Arial"/>
          <w:sz w:val="22"/>
          <w:szCs w:val="22"/>
        </w:rPr>
        <w:t>osobowych</w:t>
      </w:r>
      <w:r w:rsidRPr="00987F7F">
        <w:rPr>
          <w:rFonts w:ascii="Arial" w:hAnsi="Arial" w:cs="Arial"/>
          <w:spacing w:val="-1"/>
          <w:sz w:val="22"/>
          <w:szCs w:val="22"/>
        </w:rPr>
        <w:t xml:space="preserve"> </w:t>
      </w:r>
      <w:r w:rsidRPr="00987F7F">
        <w:rPr>
          <w:rFonts w:ascii="Arial" w:hAnsi="Arial" w:cs="Arial"/>
          <w:spacing w:val="-5"/>
          <w:sz w:val="22"/>
          <w:szCs w:val="22"/>
        </w:rPr>
        <w:t>*;</w:t>
      </w:r>
    </w:p>
    <w:p w14:paraId="581F58A2" w14:textId="77777777" w:rsidR="00987F7F" w:rsidRPr="00987F7F" w:rsidRDefault="00987F7F" w:rsidP="00987F7F">
      <w:pPr>
        <w:pStyle w:val="Tekstpodstawowy"/>
        <w:jc w:val="both"/>
        <w:rPr>
          <w:rFonts w:ascii="Arial" w:hAnsi="Arial" w:cs="Arial"/>
          <w:sz w:val="22"/>
          <w:szCs w:val="22"/>
        </w:rPr>
      </w:pPr>
      <w:r w:rsidRPr="00987F7F">
        <w:rPr>
          <w:rFonts w:ascii="Arial" w:hAnsi="Arial" w:cs="Arial"/>
          <w:sz w:val="22"/>
          <w:szCs w:val="22"/>
        </w:rPr>
        <w:t>− na podstawie art. 18 RODO prawo żądania od administratora ograniczenia przetwarzania danych</w:t>
      </w:r>
      <w:r w:rsidRPr="00987F7F">
        <w:rPr>
          <w:rFonts w:ascii="Arial" w:hAnsi="Arial" w:cs="Arial"/>
          <w:spacing w:val="40"/>
          <w:sz w:val="22"/>
          <w:szCs w:val="22"/>
        </w:rPr>
        <w:t xml:space="preserve"> </w:t>
      </w:r>
      <w:r w:rsidRPr="00987F7F">
        <w:rPr>
          <w:rFonts w:ascii="Arial" w:hAnsi="Arial" w:cs="Arial"/>
          <w:sz w:val="22"/>
          <w:szCs w:val="22"/>
        </w:rPr>
        <w:t>osobowych z zastrzeżeniem przypadków, o których mowa w art. 18 ust. 2 RODO **;</w:t>
      </w:r>
    </w:p>
    <w:p w14:paraId="45981385" w14:textId="77777777" w:rsidR="00987F7F" w:rsidRPr="00987F7F" w:rsidRDefault="00987F7F" w:rsidP="00987F7F">
      <w:pPr>
        <w:pStyle w:val="Tekstpodstawowy"/>
        <w:ind w:right="117"/>
        <w:jc w:val="both"/>
        <w:rPr>
          <w:rFonts w:ascii="Arial" w:hAnsi="Arial" w:cs="Arial"/>
          <w:sz w:val="22"/>
          <w:szCs w:val="22"/>
        </w:rPr>
      </w:pPr>
      <w:r w:rsidRPr="00987F7F">
        <w:rPr>
          <w:rFonts w:ascii="Arial" w:hAnsi="Arial" w:cs="Arial"/>
          <w:sz w:val="22"/>
          <w:szCs w:val="22"/>
        </w:rPr>
        <w:t>− prawo do wniesienia skargi do Prezesa Urzędu Ochrony Danych Osobowych, gdy uzna Pani/Pan, że przetwarzanie danych osobowych Pani/Pana dotyczących narusza przepisy RODO;</w:t>
      </w:r>
    </w:p>
    <w:p w14:paraId="7631B8E5" w14:textId="77777777" w:rsidR="00987F7F" w:rsidRPr="00987F7F" w:rsidRDefault="00987F7F" w:rsidP="00987F7F">
      <w:pPr>
        <w:pStyle w:val="Akapitzlist"/>
        <w:widowControl w:val="0"/>
        <w:numPr>
          <w:ilvl w:val="1"/>
          <w:numId w:val="10"/>
        </w:numPr>
        <w:tabs>
          <w:tab w:val="left" w:pos="260"/>
        </w:tabs>
        <w:suppressAutoHyphens/>
        <w:spacing w:before="1" w:after="0" w:line="240" w:lineRule="auto"/>
        <w:ind w:left="259"/>
        <w:contextualSpacing w:val="0"/>
        <w:jc w:val="both"/>
        <w:rPr>
          <w:rFonts w:ascii="Arial" w:hAnsi="Arial" w:cs="Arial"/>
        </w:rPr>
      </w:pPr>
      <w:r w:rsidRPr="00987F7F">
        <w:rPr>
          <w:rFonts w:ascii="Arial" w:hAnsi="Arial" w:cs="Arial"/>
        </w:rPr>
        <w:t>nie</w:t>
      </w:r>
      <w:r w:rsidRPr="00987F7F">
        <w:rPr>
          <w:rFonts w:ascii="Arial" w:hAnsi="Arial" w:cs="Arial"/>
          <w:spacing w:val="-5"/>
        </w:rPr>
        <w:t xml:space="preserve"> </w:t>
      </w:r>
      <w:r w:rsidRPr="00987F7F">
        <w:rPr>
          <w:rFonts w:ascii="Arial" w:hAnsi="Arial" w:cs="Arial"/>
        </w:rPr>
        <w:t>przysługuje</w:t>
      </w:r>
      <w:r w:rsidRPr="00987F7F">
        <w:rPr>
          <w:rFonts w:ascii="Arial" w:hAnsi="Arial" w:cs="Arial"/>
          <w:spacing w:val="-5"/>
        </w:rPr>
        <w:t xml:space="preserve"> </w:t>
      </w:r>
      <w:r w:rsidRPr="00987F7F">
        <w:rPr>
          <w:rFonts w:ascii="Arial" w:hAnsi="Arial" w:cs="Arial"/>
          <w:spacing w:val="-2"/>
        </w:rPr>
        <w:t>Pani/Panu:</w:t>
      </w:r>
    </w:p>
    <w:p w14:paraId="6C8F1263" w14:textId="77777777" w:rsidR="00987F7F" w:rsidRPr="00987F7F" w:rsidRDefault="00987F7F" w:rsidP="00987F7F">
      <w:pPr>
        <w:pStyle w:val="Tekstpodstawowy"/>
        <w:jc w:val="both"/>
        <w:rPr>
          <w:rFonts w:ascii="Arial" w:hAnsi="Arial" w:cs="Arial"/>
          <w:sz w:val="22"/>
          <w:szCs w:val="22"/>
        </w:rPr>
      </w:pPr>
      <w:r w:rsidRPr="00987F7F">
        <w:rPr>
          <w:rFonts w:ascii="Arial" w:hAnsi="Arial" w:cs="Arial"/>
          <w:sz w:val="22"/>
          <w:szCs w:val="22"/>
        </w:rPr>
        <w:t>−</w:t>
      </w:r>
      <w:r w:rsidRPr="00987F7F">
        <w:rPr>
          <w:rFonts w:ascii="Arial" w:hAnsi="Arial" w:cs="Arial"/>
          <w:spacing w:val="-2"/>
          <w:sz w:val="22"/>
          <w:szCs w:val="22"/>
        </w:rPr>
        <w:t xml:space="preserve"> </w:t>
      </w:r>
      <w:r w:rsidRPr="00987F7F">
        <w:rPr>
          <w:rFonts w:ascii="Arial" w:hAnsi="Arial" w:cs="Arial"/>
          <w:sz w:val="22"/>
          <w:szCs w:val="22"/>
        </w:rPr>
        <w:t>w</w:t>
      </w:r>
      <w:r w:rsidRPr="00987F7F">
        <w:rPr>
          <w:rFonts w:ascii="Arial" w:hAnsi="Arial" w:cs="Arial"/>
          <w:spacing w:val="-2"/>
          <w:sz w:val="22"/>
          <w:szCs w:val="22"/>
        </w:rPr>
        <w:t xml:space="preserve"> </w:t>
      </w:r>
      <w:r w:rsidRPr="00987F7F">
        <w:rPr>
          <w:rFonts w:ascii="Arial" w:hAnsi="Arial" w:cs="Arial"/>
          <w:sz w:val="22"/>
          <w:szCs w:val="22"/>
        </w:rPr>
        <w:t>związku z art.</w:t>
      </w:r>
      <w:r w:rsidRPr="00987F7F">
        <w:rPr>
          <w:rFonts w:ascii="Arial" w:hAnsi="Arial" w:cs="Arial"/>
          <w:spacing w:val="-1"/>
          <w:sz w:val="22"/>
          <w:szCs w:val="22"/>
        </w:rPr>
        <w:t xml:space="preserve"> </w:t>
      </w:r>
      <w:r w:rsidRPr="00987F7F">
        <w:rPr>
          <w:rFonts w:ascii="Arial" w:hAnsi="Arial" w:cs="Arial"/>
          <w:sz w:val="22"/>
          <w:szCs w:val="22"/>
        </w:rPr>
        <w:t>17 ust.</w:t>
      </w:r>
      <w:r w:rsidRPr="00987F7F">
        <w:rPr>
          <w:rFonts w:ascii="Arial" w:hAnsi="Arial" w:cs="Arial"/>
          <w:spacing w:val="-1"/>
          <w:sz w:val="22"/>
          <w:szCs w:val="22"/>
        </w:rPr>
        <w:t xml:space="preserve"> </w:t>
      </w:r>
      <w:r w:rsidRPr="00987F7F">
        <w:rPr>
          <w:rFonts w:ascii="Arial" w:hAnsi="Arial" w:cs="Arial"/>
          <w:sz w:val="22"/>
          <w:szCs w:val="22"/>
        </w:rPr>
        <w:t>3</w:t>
      </w:r>
      <w:r w:rsidRPr="00987F7F">
        <w:rPr>
          <w:rFonts w:ascii="Arial" w:hAnsi="Arial" w:cs="Arial"/>
          <w:spacing w:val="-1"/>
          <w:sz w:val="22"/>
          <w:szCs w:val="22"/>
        </w:rPr>
        <w:t xml:space="preserve"> </w:t>
      </w:r>
      <w:r w:rsidRPr="00987F7F">
        <w:rPr>
          <w:rFonts w:ascii="Arial" w:hAnsi="Arial" w:cs="Arial"/>
          <w:sz w:val="22"/>
          <w:szCs w:val="22"/>
        </w:rPr>
        <w:t>lit.</w:t>
      </w:r>
      <w:r w:rsidRPr="00987F7F">
        <w:rPr>
          <w:rFonts w:ascii="Arial" w:hAnsi="Arial" w:cs="Arial"/>
          <w:spacing w:val="-1"/>
          <w:sz w:val="22"/>
          <w:szCs w:val="22"/>
        </w:rPr>
        <w:t xml:space="preserve"> </w:t>
      </w:r>
      <w:r w:rsidRPr="00987F7F">
        <w:rPr>
          <w:rFonts w:ascii="Arial" w:hAnsi="Arial" w:cs="Arial"/>
          <w:sz w:val="22"/>
          <w:szCs w:val="22"/>
        </w:rPr>
        <w:t>b, d</w:t>
      </w:r>
      <w:r w:rsidRPr="00987F7F">
        <w:rPr>
          <w:rFonts w:ascii="Arial" w:hAnsi="Arial" w:cs="Arial"/>
          <w:spacing w:val="-1"/>
          <w:sz w:val="22"/>
          <w:szCs w:val="22"/>
        </w:rPr>
        <w:t xml:space="preserve"> </w:t>
      </w:r>
      <w:r w:rsidRPr="00987F7F">
        <w:rPr>
          <w:rFonts w:ascii="Arial" w:hAnsi="Arial" w:cs="Arial"/>
          <w:sz w:val="22"/>
          <w:szCs w:val="22"/>
        </w:rPr>
        <w:t>lub</w:t>
      </w:r>
      <w:r w:rsidRPr="00987F7F">
        <w:rPr>
          <w:rFonts w:ascii="Arial" w:hAnsi="Arial" w:cs="Arial"/>
          <w:spacing w:val="-1"/>
          <w:sz w:val="22"/>
          <w:szCs w:val="22"/>
        </w:rPr>
        <w:t xml:space="preserve"> </w:t>
      </w:r>
      <w:r w:rsidRPr="00987F7F">
        <w:rPr>
          <w:rFonts w:ascii="Arial" w:hAnsi="Arial" w:cs="Arial"/>
          <w:sz w:val="22"/>
          <w:szCs w:val="22"/>
        </w:rPr>
        <w:t>e</w:t>
      </w:r>
      <w:r w:rsidRPr="00987F7F">
        <w:rPr>
          <w:rFonts w:ascii="Arial" w:hAnsi="Arial" w:cs="Arial"/>
          <w:spacing w:val="-1"/>
          <w:sz w:val="22"/>
          <w:szCs w:val="22"/>
        </w:rPr>
        <w:t xml:space="preserve"> </w:t>
      </w:r>
      <w:r w:rsidRPr="00987F7F">
        <w:rPr>
          <w:rFonts w:ascii="Arial" w:hAnsi="Arial" w:cs="Arial"/>
          <w:sz w:val="22"/>
          <w:szCs w:val="22"/>
        </w:rPr>
        <w:t>RODO</w:t>
      </w:r>
      <w:r w:rsidRPr="00987F7F">
        <w:rPr>
          <w:rFonts w:ascii="Arial" w:hAnsi="Arial" w:cs="Arial"/>
          <w:spacing w:val="-2"/>
          <w:sz w:val="22"/>
          <w:szCs w:val="22"/>
        </w:rPr>
        <w:t xml:space="preserve"> </w:t>
      </w:r>
      <w:r w:rsidRPr="00987F7F">
        <w:rPr>
          <w:rFonts w:ascii="Arial" w:hAnsi="Arial" w:cs="Arial"/>
          <w:sz w:val="22"/>
          <w:szCs w:val="22"/>
        </w:rPr>
        <w:t>prawo</w:t>
      </w:r>
      <w:r w:rsidRPr="00987F7F">
        <w:rPr>
          <w:rFonts w:ascii="Arial" w:hAnsi="Arial" w:cs="Arial"/>
          <w:spacing w:val="-1"/>
          <w:sz w:val="22"/>
          <w:szCs w:val="22"/>
        </w:rPr>
        <w:t xml:space="preserve"> </w:t>
      </w:r>
      <w:r w:rsidRPr="00987F7F">
        <w:rPr>
          <w:rFonts w:ascii="Arial" w:hAnsi="Arial" w:cs="Arial"/>
          <w:sz w:val="22"/>
          <w:szCs w:val="22"/>
        </w:rPr>
        <w:t>do</w:t>
      </w:r>
      <w:r w:rsidRPr="00987F7F">
        <w:rPr>
          <w:rFonts w:ascii="Arial" w:hAnsi="Arial" w:cs="Arial"/>
          <w:spacing w:val="-1"/>
          <w:sz w:val="22"/>
          <w:szCs w:val="22"/>
        </w:rPr>
        <w:t xml:space="preserve"> </w:t>
      </w:r>
      <w:r w:rsidRPr="00987F7F">
        <w:rPr>
          <w:rFonts w:ascii="Arial" w:hAnsi="Arial" w:cs="Arial"/>
          <w:sz w:val="22"/>
          <w:szCs w:val="22"/>
        </w:rPr>
        <w:t>usunięcia</w:t>
      </w:r>
      <w:r w:rsidRPr="00987F7F">
        <w:rPr>
          <w:rFonts w:ascii="Arial" w:hAnsi="Arial" w:cs="Arial"/>
          <w:spacing w:val="-2"/>
          <w:sz w:val="22"/>
          <w:szCs w:val="22"/>
        </w:rPr>
        <w:t xml:space="preserve"> </w:t>
      </w:r>
      <w:r w:rsidRPr="00987F7F">
        <w:rPr>
          <w:rFonts w:ascii="Arial" w:hAnsi="Arial" w:cs="Arial"/>
          <w:sz w:val="22"/>
          <w:szCs w:val="22"/>
        </w:rPr>
        <w:t xml:space="preserve">danych </w:t>
      </w:r>
      <w:r w:rsidRPr="00987F7F">
        <w:rPr>
          <w:rFonts w:ascii="Arial" w:hAnsi="Arial" w:cs="Arial"/>
          <w:spacing w:val="-2"/>
          <w:sz w:val="22"/>
          <w:szCs w:val="22"/>
        </w:rPr>
        <w:t>osobowych;</w:t>
      </w:r>
    </w:p>
    <w:p w14:paraId="47C16111" w14:textId="77777777" w:rsidR="00987F7F" w:rsidRPr="00987F7F" w:rsidRDefault="00987F7F" w:rsidP="00987F7F">
      <w:pPr>
        <w:pStyle w:val="Tekstpodstawowy"/>
        <w:jc w:val="both"/>
        <w:rPr>
          <w:rFonts w:ascii="Arial" w:hAnsi="Arial" w:cs="Arial"/>
          <w:sz w:val="22"/>
          <w:szCs w:val="22"/>
        </w:rPr>
      </w:pPr>
      <w:r w:rsidRPr="00987F7F">
        <w:rPr>
          <w:rFonts w:ascii="Arial" w:hAnsi="Arial" w:cs="Arial"/>
          <w:sz w:val="22"/>
          <w:szCs w:val="22"/>
        </w:rPr>
        <w:t>−</w:t>
      </w:r>
      <w:r w:rsidRPr="00987F7F">
        <w:rPr>
          <w:rFonts w:ascii="Arial" w:hAnsi="Arial" w:cs="Arial"/>
          <w:spacing w:val="-2"/>
          <w:sz w:val="22"/>
          <w:szCs w:val="22"/>
        </w:rPr>
        <w:t xml:space="preserve"> </w:t>
      </w:r>
      <w:r w:rsidRPr="00987F7F">
        <w:rPr>
          <w:rFonts w:ascii="Arial" w:hAnsi="Arial" w:cs="Arial"/>
          <w:sz w:val="22"/>
          <w:szCs w:val="22"/>
        </w:rPr>
        <w:t>prawo</w:t>
      </w:r>
      <w:r w:rsidRPr="00987F7F">
        <w:rPr>
          <w:rFonts w:ascii="Arial" w:hAnsi="Arial" w:cs="Arial"/>
          <w:spacing w:val="-2"/>
          <w:sz w:val="22"/>
          <w:szCs w:val="22"/>
        </w:rPr>
        <w:t xml:space="preserve"> </w:t>
      </w:r>
      <w:r w:rsidRPr="00987F7F">
        <w:rPr>
          <w:rFonts w:ascii="Arial" w:hAnsi="Arial" w:cs="Arial"/>
          <w:sz w:val="22"/>
          <w:szCs w:val="22"/>
        </w:rPr>
        <w:t>do</w:t>
      </w:r>
      <w:r w:rsidRPr="00987F7F">
        <w:rPr>
          <w:rFonts w:ascii="Arial" w:hAnsi="Arial" w:cs="Arial"/>
          <w:spacing w:val="-1"/>
          <w:sz w:val="22"/>
          <w:szCs w:val="22"/>
        </w:rPr>
        <w:t xml:space="preserve"> </w:t>
      </w:r>
      <w:r w:rsidRPr="00987F7F">
        <w:rPr>
          <w:rFonts w:ascii="Arial" w:hAnsi="Arial" w:cs="Arial"/>
          <w:sz w:val="22"/>
          <w:szCs w:val="22"/>
        </w:rPr>
        <w:t>przenoszenia</w:t>
      </w:r>
      <w:r w:rsidRPr="00987F7F">
        <w:rPr>
          <w:rFonts w:ascii="Arial" w:hAnsi="Arial" w:cs="Arial"/>
          <w:spacing w:val="-1"/>
          <w:sz w:val="22"/>
          <w:szCs w:val="22"/>
        </w:rPr>
        <w:t xml:space="preserve"> </w:t>
      </w:r>
      <w:r w:rsidRPr="00987F7F">
        <w:rPr>
          <w:rFonts w:ascii="Arial" w:hAnsi="Arial" w:cs="Arial"/>
          <w:sz w:val="22"/>
          <w:szCs w:val="22"/>
        </w:rPr>
        <w:t>danych</w:t>
      </w:r>
      <w:r w:rsidRPr="00987F7F">
        <w:rPr>
          <w:rFonts w:ascii="Arial" w:hAnsi="Arial" w:cs="Arial"/>
          <w:spacing w:val="-1"/>
          <w:sz w:val="22"/>
          <w:szCs w:val="22"/>
        </w:rPr>
        <w:t xml:space="preserve"> </w:t>
      </w:r>
      <w:r w:rsidRPr="00987F7F">
        <w:rPr>
          <w:rFonts w:ascii="Arial" w:hAnsi="Arial" w:cs="Arial"/>
          <w:sz w:val="22"/>
          <w:szCs w:val="22"/>
        </w:rPr>
        <w:t>osobowych,</w:t>
      </w:r>
      <w:r w:rsidRPr="00987F7F">
        <w:rPr>
          <w:rFonts w:ascii="Arial" w:hAnsi="Arial" w:cs="Arial"/>
          <w:spacing w:val="-1"/>
          <w:sz w:val="22"/>
          <w:szCs w:val="22"/>
        </w:rPr>
        <w:t xml:space="preserve"> </w:t>
      </w:r>
      <w:r w:rsidRPr="00987F7F">
        <w:rPr>
          <w:rFonts w:ascii="Arial" w:hAnsi="Arial" w:cs="Arial"/>
          <w:sz w:val="22"/>
          <w:szCs w:val="22"/>
        </w:rPr>
        <w:t>o</w:t>
      </w:r>
      <w:r w:rsidRPr="00987F7F">
        <w:rPr>
          <w:rFonts w:ascii="Arial" w:hAnsi="Arial" w:cs="Arial"/>
          <w:spacing w:val="-1"/>
          <w:sz w:val="22"/>
          <w:szCs w:val="22"/>
        </w:rPr>
        <w:t xml:space="preserve"> </w:t>
      </w:r>
      <w:r w:rsidRPr="00987F7F">
        <w:rPr>
          <w:rFonts w:ascii="Arial" w:hAnsi="Arial" w:cs="Arial"/>
          <w:sz w:val="22"/>
          <w:szCs w:val="22"/>
        </w:rPr>
        <w:t>którym</w:t>
      </w:r>
      <w:r w:rsidRPr="00987F7F">
        <w:rPr>
          <w:rFonts w:ascii="Arial" w:hAnsi="Arial" w:cs="Arial"/>
          <w:spacing w:val="-2"/>
          <w:sz w:val="22"/>
          <w:szCs w:val="22"/>
        </w:rPr>
        <w:t xml:space="preserve"> </w:t>
      </w:r>
      <w:r w:rsidRPr="00987F7F">
        <w:rPr>
          <w:rFonts w:ascii="Arial" w:hAnsi="Arial" w:cs="Arial"/>
          <w:sz w:val="22"/>
          <w:szCs w:val="22"/>
        </w:rPr>
        <w:t>mowa</w:t>
      </w:r>
      <w:r w:rsidRPr="00987F7F">
        <w:rPr>
          <w:rFonts w:ascii="Arial" w:hAnsi="Arial" w:cs="Arial"/>
          <w:spacing w:val="-1"/>
          <w:sz w:val="22"/>
          <w:szCs w:val="22"/>
        </w:rPr>
        <w:t xml:space="preserve"> </w:t>
      </w:r>
      <w:r w:rsidRPr="00987F7F">
        <w:rPr>
          <w:rFonts w:ascii="Arial" w:hAnsi="Arial" w:cs="Arial"/>
          <w:sz w:val="22"/>
          <w:szCs w:val="22"/>
        </w:rPr>
        <w:t>w</w:t>
      </w:r>
      <w:r w:rsidRPr="00987F7F">
        <w:rPr>
          <w:rFonts w:ascii="Arial" w:hAnsi="Arial" w:cs="Arial"/>
          <w:spacing w:val="-2"/>
          <w:sz w:val="22"/>
          <w:szCs w:val="22"/>
        </w:rPr>
        <w:t xml:space="preserve"> </w:t>
      </w:r>
      <w:r w:rsidRPr="00987F7F">
        <w:rPr>
          <w:rFonts w:ascii="Arial" w:hAnsi="Arial" w:cs="Arial"/>
          <w:sz w:val="22"/>
          <w:szCs w:val="22"/>
        </w:rPr>
        <w:t>art.</w:t>
      </w:r>
      <w:r w:rsidRPr="00987F7F">
        <w:rPr>
          <w:rFonts w:ascii="Arial" w:hAnsi="Arial" w:cs="Arial"/>
          <w:spacing w:val="-1"/>
          <w:sz w:val="22"/>
          <w:szCs w:val="22"/>
        </w:rPr>
        <w:t xml:space="preserve"> </w:t>
      </w:r>
      <w:r w:rsidRPr="00987F7F">
        <w:rPr>
          <w:rFonts w:ascii="Arial" w:hAnsi="Arial" w:cs="Arial"/>
          <w:sz w:val="22"/>
          <w:szCs w:val="22"/>
        </w:rPr>
        <w:t>20</w:t>
      </w:r>
      <w:r w:rsidRPr="00987F7F">
        <w:rPr>
          <w:rFonts w:ascii="Arial" w:hAnsi="Arial" w:cs="Arial"/>
          <w:spacing w:val="-1"/>
          <w:sz w:val="22"/>
          <w:szCs w:val="22"/>
        </w:rPr>
        <w:t xml:space="preserve"> </w:t>
      </w:r>
      <w:r w:rsidRPr="00987F7F">
        <w:rPr>
          <w:rFonts w:ascii="Arial" w:hAnsi="Arial" w:cs="Arial"/>
          <w:spacing w:val="-2"/>
          <w:sz w:val="22"/>
          <w:szCs w:val="22"/>
        </w:rPr>
        <w:t>RODO;</w:t>
      </w:r>
    </w:p>
    <w:p w14:paraId="60B5A1D0" w14:textId="77777777" w:rsidR="00987F7F" w:rsidRPr="00987F7F" w:rsidRDefault="00987F7F" w:rsidP="00987F7F">
      <w:pPr>
        <w:pStyle w:val="Akapitzlist"/>
        <w:widowControl w:val="0"/>
        <w:numPr>
          <w:ilvl w:val="0"/>
          <w:numId w:val="10"/>
        </w:numPr>
        <w:tabs>
          <w:tab w:val="left" w:pos="395"/>
        </w:tabs>
        <w:suppressAutoHyphens/>
        <w:spacing w:after="0" w:line="240" w:lineRule="auto"/>
        <w:ind w:right="113" w:firstLine="0"/>
        <w:contextualSpacing w:val="0"/>
        <w:jc w:val="both"/>
        <w:rPr>
          <w:rFonts w:ascii="Arial" w:hAnsi="Arial" w:cs="Arial"/>
        </w:rPr>
      </w:pPr>
      <w:r w:rsidRPr="00987F7F">
        <w:rPr>
          <w:rFonts w:ascii="Arial" w:hAnsi="Arial" w:cs="Arial"/>
        </w:rPr>
        <w:t>Na</w:t>
      </w:r>
      <w:r w:rsidRPr="00987F7F">
        <w:rPr>
          <w:rFonts w:ascii="Arial" w:hAnsi="Arial" w:cs="Arial"/>
          <w:spacing w:val="35"/>
        </w:rPr>
        <w:t xml:space="preserve"> </w:t>
      </w:r>
      <w:r w:rsidRPr="00987F7F">
        <w:rPr>
          <w:rFonts w:ascii="Arial" w:hAnsi="Arial" w:cs="Arial"/>
        </w:rPr>
        <w:t>podstawie</w:t>
      </w:r>
      <w:r w:rsidRPr="00987F7F">
        <w:rPr>
          <w:rFonts w:ascii="Arial" w:hAnsi="Arial" w:cs="Arial"/>
          <w:spacing w:val="35"/>
        </w:rPr>
        <w:t xml:space="preserve"> </w:t>
      </w:r>
      <w:r w:rsidRPr="00987F7F">
        <w:rPr>
          <w:rFonts w:ascii="Arial" w:hAnsi="Arial" w:cs="Arial"/>
        </w:rPr>
        <w:t>art.</w:t>
      </w:r>
      <w:r w:rsidRPr="00987F7F">
        <w:rPr>
          <w:rFonts w:ascii="Arial" w:hAnsi="Arial" w:cs="Arial"/>
          <w:spacing w:val="36"/>
        </w:rPr>
        <w:t xml:space="preserve"> </w:t>
      </w:r>
      <w:r w:rsidRPr="00987F7F">
        <w:rPr>
          <w:rFonts w:ascii="Arial" w:hAnsi="Arial" w:cs="Arial"/>
        </w:rPr>
        <w:t>21</w:t>
      </w:r>
      <w:r w:rsidRPr="00987F7F">
        <w:rPr>
          <w:rFonts w:ascii="Arial" w:hAnsi="Arial" w:cs="Arial"/>
          <w:spacing w:val="36"/>
        </w:rPr>
        <w:t xml:space="preserve"> </w:t>
      </w:r>
      <w:r w:rsidRPr="00987F7F">
        <w:rPr>
          <w:rFonts w:ascii="Arial" w:hAnsi="Arial" w:cs="Arial"/>
        </w:rPr>
        <w:t>RODO</w:t>
      </w:r>
      <w:r w:rsidRPr="00987F7F">
        <w:rPr>
          <w:rFonts w:ascii="Arial" w:hAnsi="Arial" w:cs="Arial"/>
          <w:spacing w:val="36"/>
        </w:rPr>
        <w:t xml:space="preserve"> </w:t>
      </w:r>
      <w:r w:rsidRPr="00987F7F">
        <w:rPr>
          <w:rFonts w:ascii="Arial" w:hAnsi="Arial" w:cs="Arial"/>
        </w:rPr>
        <w:t>prawo</w:t>
      </w:r>
      <w:r w:rsidRPr="00987F7F">
        <w:rPr>
          <w:rFonts w:ascii="Arial" w:hAnsi="Arial" w:cs="Arial"/>
          <w:spacing w:val="36"/>
        </w:rPr>
        <w:t xml:space="preserve"> </w:t>
      </w:r>
      <w:r w:rsidRPr="00987F7F">
        <w:rPr>
          <w:rFonts w:ascii="Arial" w:hAnsi="Arial" w:cs="Arial"/>
        </w:rPr>
        <w:t>sprzeciwu,</w:t>
      </w:r>
      <w:r w:rsidRPr="00987F7F">
        <w:rPr>
          <w:rFonts w:ascii="Arial" w:hAnsi="Arial" w:cs="Arial"/>
          <w:spacing w:val="36"/>
        </w:rPr>
        <w:t xml:space="preserve"> </w:t>
      </w:r>
      <w:r w:rsidRPr="00987F7F">
        <w:rPr>
          <w:rFonts w:ascii="Arial" w:hAnsi="Arial" w:cs="Arial"/>
        </w:rPr>
        <w:t>wobec</w:t>
      </w:r>
      <w:r w:rsidRPr="00987F7F">
        <w:rPr>
          <w:rFonts w:ascii="Arial" w:hAnsi="Arial" w:cs="Arial"/>
          <w:spacing w:val="39"/>
        </w:rPr>
        <w:t xml:space="preserve"> </w:t>
      </w:r>
      <w:r w:rsidRPr="00987F7F">
        <w:rPr>
          <w:rFonts w:ascii="Arial" w:hAnsi="Arial" w:cs="Arial"/>
        </w:rPr>
        <w:t>przetwarzania</w:t>
      </w:r>
      <w:r w:rsidRPr="00987F7F">
        <w:rPr>
          <w:rFonts w:ascii="Arial" w:hAnsi="Arial" w:cs="Arial"/>
          <w:spacing w:val="36"/>
        </w:rPr>
        <w:t xml:space="preserve"> </w:t>
      </w:r>
      <w:r w:rsidRPr="00987F7F">
        <w:rPr>
          <w:rFonts w:ascii="Arial" w:hAnsi="Arial" w:cs="Arial"/>
        </w:rPr>
        <w:t>danych</w:t>
      </w:r>
      <w:r w:rsidRPr="00987F7F">
        <w:rPr>
          <w:rFonts w:ascii="Arial" w:hAnsi="Arial" w:cs="Arial"/>
          <w:spacing w:val="36"/>
        </w:rPr>
        <w:t xml:space="preserve"> </w:t>
      </w:r>
      <w:r w:rsidRPr="00987F7F">
        <w:rPr>
          <w:rFonts w:ascii="Arial" w:hAnsi="Arial" w:cs="Arial"/>
        </w:rPr>
        <w:t>osobowych,</w:t>
      </w:r>
      <w:r w:rsidRPr="00987F7F">
        <w:rPr>
          <w:rFonts w:ascii="Arial" w:hAnsi="Arial" w:cs="Arial"/>
          <w:spacing w:val="36"/>
        </w:rPr>
        <w:t xml:space="preserve"> </w:t>
      </w:r>
      <w:r w:rsidRPr="00987F7F">
        <w:rPr>
          <w:rFonts w:ascii="Arial" w:hAnsi="Arial" w:cs="Arial"/>
        </w:rPr>
        <w:t>gdyż podstawą prawną przetwarzania Pani/Pana danych osobowych jest art. 6 ust. 1 lit. c RODO.</w:t>
      </w:r>
    </w:p>
    <w:p w14:paraId="330DA432" w14:textId="77777777" w:rsidR="00987F7F" w:rsidRPr="00987F7F" w:rsidRDefault="00987F7F" w:rsidP="00987F7F">
      <w:pPr>
        <w:pStyle w:val="Akapitzlist"/>
        <w:widowControl w:val="0"/>
        <w:numPr>
          <w:ilvl w:val="0"/>
          <w:numId w:val="10"/>
        </w:numPr>
        <w:tabs>
          <w:tab w:val="left" w:pos="344"/>
        </w:tabs>
        <w:suppressAutoHyphens/>
        <w:spacing w:after="0" w:line="240" w:lineRule="auto"/>
        <w:ind w:right="111" w:firstLine="0"/>
        <w:contextualSpacing w:val="0"/>
        <w:jc w:val="both"/>
        <w:rPr>
          <w:rFonts w:ascii="Arial" w:hAnsi="Arial" w:cs="Arial"/>
        </w:rPr>
      </w:pPr>
      <w:r w:rsidRPr="00987F7F">
        <w:rPr>
          <w:rFonts w:ascii="Arial" w:hAnsi="Arial" w:cs="Arial"/>
        </w:rPr>
        <w:t>Zamawiający</w:t>
      </w:r>
      <w:r w:rsidRPr="00987F7F">
        <w:rPr>
          <w:rFonts w:ascii="Arial" w:hAnsi="Arial" w:cs="Arial"/>
          <w:spacing w:val="-15"/>
        </w:rPr>
        <w:t xml:space="preserve"> </w:t>
      </w:r>
      <w:r w:rsidRPr="00987F7F">
        <w:rPr>
          <w:rFonts w:ascii="Arial" w:hAnsi="Arial" w:cs="Arial"/>
        </w:rPr>
        <w:t>przetwarza</w:t>
      </w:r>
      <w:r w:rsidRPr="00987F7F">
        <w:rPr>
          <w:rFonts w:ascii="Arial" w:hAnsi="Arial" w:cs="Arial"/>
          <w:spacing w:val="-15"/>
        </w:rPr>
        <w:t xml:space="preserve"> </w:t>
      </w:r>
      <w:r w:rsidRPr="00987F7F">
        <w:rPr>
          <w:rFonts w:ascii="Arial" w:hAnsi="Arial" w:cs="Arial"/>
        </w:rPr>
        <w:t>dane</w:t>
      </w:r>
      <w:r w:rsidRPr="00987F7F">
        <w:rPr>
          <w:rFonts w:ascii="Arial" w:hAnsi="Arial" w:cs="Arial"/>
          <w:spacing w:val="-15"/>
        </w:rPr>
        <w:t xml:space="preserve"> </w:t>
      </w:r>
      <w:r w:rsidRPr="00987F7F">
        <w:rPr>
          <w:rFonts w:ascii="Arial" w:hAnsi="Arial" w:cs="Arial"/>
        </w:rPr>
        <w:t>osobowe</w:t>
      </w:r>
      <w:r w:rsidRPr="00987F7F">
        <w:rPr>
          <w:rFonts w:ascii="Arial" w:hAnsi="Arial" w:cs="Arial"/>
          <w:spacing w:val="-15"/>
        </w:rPr>
        <w:t xml:space="preserve"> </w:t>
      </w:r>
      <w:r w:rsidRPr="00987F7F">
        <w:rPr>
          <w:rFonts w:ascii="Arial" w:hAnsi="Arial" w:cs="Arial"/>
        </w:rPr>
        <w:t>zebrane</w:t>
      </w:r>
      <w:r w:rsidRPr="00987F7F">
        <w:rPr>
          <w:rFonts w:ascii="Arial" w:hAnsi="Arial" w:cs="Arial"/>
          <w:spacing w:val="-15"/>
        </w:rPr>
        <w:t xml:space="preserve"> </w:t>
      </w:r>
      <w:r w:rsidRPr="00987F7F">
        <w:rPr>
          <w:rFonts w:ascii="Arial" w:hAnsi="Arial" w:cs="Arial"/>
        </w:rPr>
        <w:t>w</w:t>
      </w:r>
      <w:r w:rsidRPr="00987F7F">
        <w:rPr>
          <w:rFonts w:ascii="Arial" w:hAnsi="Arial" w:cs="Arial"/>
          <w:spacing w:val="-15"/>
        </w:rPr>
        <w:t xml:space="preserve"> </w:t>
      </w:r>
      <w:r w:rsidRPr="00987F7F">
        <w:rPr>
          <w:rFonts w:ascii="Arial" w:hAnsi="Arial" w:cs="Arial"/>
        </w:rPr>
        <w:t>postępowaniu</w:t>
      </w:r>
      <w:r w:rsidRPr="00987F7F">
        <w:rPr>
          <w:rFonts w:ascii="Arial" w:hAnsi="Arial" w:cs="Arial"/>
          <w:spacing w:val="-14"/>
        </w:rPr>
        <w:t xml:space="preserve"> </w:t>
      </w:r>
      <w:r w:rsidRPr="00987F7F">
        <w:rPr>
          <w:rFonts w:ascii="Arial" w:hAnsi="Arial" w:cs="Arial"/>
        </w:rPr>
        <w:t>o</w:t>
      </w:r>
      <w:r w:rsidRPr="00987F7F">
        <w:rPr>
          <w:rFonts w:ascii="Arial" w:hAnsi="Arial" w:cs="Arial"/>
          <w:spacing w:val="-14"/>
        </w:rPr>
        <w:t xml:space="preserve"> </w:t>
      </w:r>
      <w:r w:rsidRPr="00987F7F">
        <w:rPr>
          <w:rFonts w:ascii="Arial" w:hAnsi="Arial" w:cs="Arial"/>
        </w:rPr>
        <w:t>udzielenie</w:t>
      </w:r>
      <w:r w:rsidRPr="00987F7F">
        <w:rPr>
          <w:rFonts w:ascii="Arial" w:hAnsi="Arial" w:cs="Arial"/>
          <w:spacing w:val="-15"/>
        </w:rPr>
        <w:t xml:space="preserve"> </w:t>
      </w:r>
      <w:r w:rsidRPr="00987F7F">
        <w:rPr>
          <w:rFonts w:ascii="Arial" w:hAnsi="Arial" w:cs="Arial"/>
        </w:rPr>
        <w:t>zamówienia</w:t>
      </w:r>
      <w:r w:rsidRPr="00987F7F">
        <w:rPr>
          <w:rFonts w:ascii="Arial" w:hAnsi="Arial" w:cs="Arial"/>
          <w:spacing w:val="-15"/>
        </w:rPr>
        <w:t xml:space="preserve"> </w:t>
      </w:r>
      <w:r w:rsidRPr="00987F7F">
        <w:rPr>
          <w:rFonts w:ascii="Arial" w:hAnsi="Arial" w:cs="Arial"/>
        </w:rPr>
        <w:t>w</w:t>
      </w:r>
      <w:r w:rsidRPr="00987F7F">
        <w:rPr>
          <w:rFonts w:ascii="Arial" w:hAnsi="Arial" w:cs="Arial"/>
          <w:spacing w:val="-11"/>
        </w:rPr>
        <w:t xml:space="preserve"> </w:t>
      </w:r>
      <w:r w:rsidRPr="00987F7F">
        <w:rPr>
          <w:rFonts w:ascii="Arial" w:hAnsi="Arial" w:cs="Arial"/>
        </w:rPr>
        <w:t xml:space="preserve">sposób gwarantujący zabezpieczenie przed ich bezprawnym rozpowszechnianiem. </w:t>
      </w:r>
    </w:p>
    <w:p w14:paraId="2D60E0C4" w14:textId="77777777" w:rsidR="00987F7F" w:rsidRPr="00987F7F" w:rsidRDefault="00987F7F" w:rsidP="00987F7F">
      <w:pPr>
        <w:pStyle w:val="Akapitzlist"/>
        <w:widowControl w:val="0"/>
        <w:numPr>
          <w:ilvl w:val="0"/>
          <w:numId w:val="10"/>
        </w:numPr>
        <w:tabs>
          <w:tab w:val="left" w:pos="354"/>
        </w:tabs>
        <w:suppressAutoHyphens/>
        <w:spacing w:before="69" w:after="0" w:line="240" w:lineRule="auto"/>
        <w:ind w:right="112" w:firstLine="0"/>
        <w:contextualSpacing w:val="0"/>
        <w:jc w:val="both"/>
        <w:rPr>
          <w:rFonts w:ascii="Arial" w:hAnsi="Arial" w:cs="Arial"/>
        </w:rPr>
      </w:pPr>
      <w:r w:rsidRPr="00987F7F">
        <w:rPr>
          <w:rFonts w:ascii="Arial" w:hAnsi="Arial" w:cs="Arial"/>
        </w:rPr>
        <w:t>Zamawiający</w:t>
      </w:r>
      <w:r w:rsidRPr="00987F7F">
        <w:rPr>
          <w:rFonts w:ascii="Arial" w:hAnsi="Arial" w:cs="Arial"/>
          <w:spacing w:val="-10"/>
        </w:rPr>
        <w:t xml:space="preserve"> </w:t>
      </w:r>
      <w:r w:rsidRPr="00987F7F">
        <w:rPr>
          <w:rFonts w:ascii="Arial" w:hAnsi="Arial" w:cs="Arial"/>
        </w:rPr>
        <w:t>udostępnia</w:t>
      </w:r>
      <w:r w:rsidRPr="00987F7F">
        <w:rPr>
          <w:rFonts w:ascii="Arial" w:hAnsi="Arial" w:cs="Arial"/>
          <w:spacing w:val="-3"/>
        </w:rPr>
        <w:t xml:space="preserve"> </w:t>
      </w:r>
      <w:r w:rsidRPr="00987F7F">
        <w:rPr>
          <w:rFonts w:ascii="Arial" w:hAnsi="Arial" w:cs="Arial"/>
        </w:rPr>
        <w:t>dane</w:t>
      </w:r>
      <w:r w:rsidRPr="00987F7F">
        <w:rPr>
          <w:rFonts w:ascii="Arial" w:hAnsi="Arial" w:cs="Arial"/>
          <w:spacing w:val="-4"/>
        </w:rPr>
        <w:t xml:space="preserve"> </w:t>
      </w:r>
      <w:r w:rsidRPr="00987F7F">
        <w:rPr>
          <w:rFonts w:ascii="Arial" w:hAnsi="Arial" w:cs="Arial"/>
        </w:rPr>
        <w:t>osobowe,</w:t>
      </w:r>
      <w:r w:rsidRPr="00987F7F">
        <w:rPr>
          <w:rFonts w:ascii="Arial" w:hAnsi="Arial" w:cs="Arial"/>
          <w:spacing w:val="-3"/>
        </w:rPr>
        <w:t xml:space="preserve"> </w:t>
      </w:r>
      <w:r w:rsidRPr="00987F7F">
        <w:rPr>
          <w:rFonts w:ascii="Arial" w:hAnsi="Arial" w:cs="Arial"/>
        </w:rPr>
        <w:t>o</w:t>
      </w:r>
      <w:r w:rsidRPr="00987F7F">
        <w:rPr>
          <w:rFonts w:ascii="Arial" w:hAnsi="Arial" w:cs="Arial"/>
          <w:spacing w:val="-3"/>
        </w:rPr>
        <w:t xml:space="preserve"> </w:t>
      </w:r>
      <w:r w:rsidRPr="00987F7F">
        <w:rPr>
          <w:rFonts w:ascii="Arial" w:hAnsi="Arial" w:cs="Arial"/>
        </w:rPr>
        <w:t>których</w:t>
      </w:r>
      <w:r w:rsidRPr="00987F7F">
        <w:rPr>
          <w:rFonts w:ascii="Arial" w:hAnsi="Arial" w:cs="Arial"/>
          <w:spacing w:val="-3"/>
        </w:rPr>
        <w:t xml:space="preserve"> </w:t>
      </w:r>
      <w:r w:rsidRPr="00987F7F">
        <w:rPr>
          <w:rFonts w:ascii="Arial" w:hAnsi="Arial" w:cs="Arial"/>
        </w:rPr>
        <w:t>mowa</w:t>
      </w:r>
      <w:r w:rsidRPr="00987F7F">
        <w:rPr>
          <w:rFonts w:ascii="Arial" w:hAnsi="Arial" w:cs="Arial"/>
          <w:spacing w:val="-4"/>
        </w:rPr>
        <w:t xml:space="preserve"> </w:t>
      </w:r>
      <w:r w:rsidRPr="00987F7F">
        <w:rPr>
          <w:rFonts w:ascii="Arial" w:hAnsi="Arial" w:cs="Arial"/>
        </w:rPr>
        <w:t>w</w:t>
      </w:r>
      <w:r w:rsidRPr="00987F7F">
        <w:rPr>
          <w:rFonts w:ascii="Arial" w:hAnsi="Arial" w:cs="Arial"/>
          <w:spacing w:val="-4"/>
        </w:rPr>
        <w:t xml:space="preserve"> </w:t>
      </w:r>
      <w:r w:rsidRPr="00987F7F">
        <w:rPr>
          <w:rFonts w:ascii="Arial" w:hAnsi="Arial" w:cs="Arial"/>
        </w:rPr>
        <w:t>art.</w:t>
      </w:r>
      <w:r w:rsidRPr="00987F7F">
        <w:rPr>
          <w:rFonts w:ascii="Arial" w:hAnsi="Arial" w:cs="Arial"/>
          <w:spacing w:val="-3"/>
        </w:rPr>
        <w:t xml:space="preserve"> </w:t>
      </w:r>
      <w:r w:rsidRPr="00987F7F">
        <w:rPr>
          <w:rFonts w:ascii="Arial" w:hAnsi="Arial" w:cs="Arial"/>
        </w:rPr>
        <w:t>10</w:t>
      </w:r>
      <w:r w:rsidRPr="00987F7F">
        <w:rPr>
          <w:rFonts w:ascii="Arial" w:hAnsi="Arial" w:cs="Arial"/>
          <w:spacing w:val="-3"/>
        </w:rPr>
        <w:t xml:space="preserve"> </w:t>
      </w:r>
      <w:r w:rsidRPr="00987F7F">
        <w:rPr>
          <w:rFonts w:ascii="Arial" w:hAnsi="Arial" w:cs="Arial"/>
        </w:rPr>
        <w:t>rozporządzenia</w:t>
      </w:r>
      <w:r w:rsidRPr="00987F7F">
        <w:rPr>
          <w:rFonts w:ascii="Arial" w:hAnsi="Arial" w:cs="Arial"/>
          <w:spacing w:val="-3"/>
        </w:rPr>
        <w:t xml:space="preserve"> </w:t>
      </w:r>
      <w:r w:rsidRPr="00987F7F">
        <w:rPr>
          <w:rFonts w:ascii="Arial" w:hAnsi="Arial" w:cs="Arial"/>
        </w:rPr>
        <w:t>RODO1,</w:t>
      </w:r>
      <w:r w:rsidRPr="00987F7F">
        <w:rPr>
          <w:rFonts w:ascii="Arial" w:hAnsi="Arial" w:cs="Arial"/>
          <w:spacing w:val="-4"/>
        </w:rPr>
        <w:t xml:space="preserve"> </w:t>
      </w:r>
      <w:r w:rsidRPr="00987F7F">
        <w:rPr>
          <w:rFonts w:ascii="Arial" w:hAnsi="Arial" w:cs="Arial"/>
        </w:rPr>
        <w:t>w</w:t>
      </w:r>
      <w:r w:rsidRPr="00987F7F">
        <w:rPr>
          <w:rFonts w:ascii="Arial" w:hAnsi="Arial" w:cs="Arial"/>
          <w:spacing w:val="-4"/>
        </w:rPr>
        <w:t xml:space="preserve"> </w:t>
      </w:r>
      <w:r w:rsidRPr="00987F7F">
        <w:rPr>
          <w:rFonts w:ascii="Arial" w:hAnsi="Arial" w:cs="Arial"/>
        </w:rPr>
        <w:t>celu umożliwienia</w:t>
      </w:r>
      <w:r w:rsidRPr="00987F7F">
        <w:rPr>
          <w:rFonts w:ascii="Arial" w:hAnsi="Arial" w:cs="Arial"/>
          <w:spacing w:val="27"/>
        </w:rPr>
        <w:t xml:space="preserve"> </w:t>
      </w:r>
      <w:r w:rsidRPr="00987F7F">
        <w:rPr>
          <w:rFonts w:ascii="Arial" w:hAnsi="Arial" w:cs="Arial"/>
        </w:rPr>
        <w:t>korzystania</w:t>
      </w:r>
      <w:r w:rsidRPr="00987F7F">
        <w:rPr>
          <w:rFonts w:ascii="Arial" w:hAnsi="Arial" w:cs="Arial"/>
          <w:spacing w:val="27"/>
        </w:rPr>
        <w:t xml:space="preserve"> </w:t>
      </w:r>
      <w:r w:rsidRPr="00987F7F">
        <w:rPr>
          <w:rFonts w:ascii="Arial" w:hAnsi="Arial" w:cs="Arial"/>
        </w:rPr>
        <w:t>ze</w:t>
      </w:r>
      <w:r w:rsidRPr="00987F7F">
        <w:rPr>
          <w:rFonts w:ascii="Arial" w:hAnsi="Arial" w:cs="Arial"/>
          <w:spacing w:val="26"/>
        </w:rPr>
        <w:t xml:space="preserve"> </w:t>
      </w:r>
      <w:r w:rsidRPr="00987F7F">
        <w:rPr>
          <w:rFonts w:ascii="Arial" w:hAnsi="Arial" w:cs="Arial"/>
        </w:rPr>
        <w:t>środków</w:t>
      </w:r>
      <w:r w:rsidRPr="00987F7F">
        <w:rPr>
          <w:rFonts w:ascii="Arial" w:hAnsi="Arial" w:cs="Arial"/>
          <w:spacing w:val="27"/>
        </w:rPr>
        <w:t xml:space="preserve"> </w:t>
      </w:r>
      <w:r w:rsidRPr="00987F7F">
        <w:rPr>
          <w:rFonts w:ascii="Arial" w:hAnsi="Arial" w:cs="Arial"/>
        </w:rPr>
        <w:t>ochrony prawnej,</w:t>
      </w:r>
      <w:r w:rsidRPr="00987F7F">
        <w:rPr>
          <w:rFonts w:ascii="Arial" w:hAnsi="Arial" w:cs="Arial"/>
          <w:spacing w:val="30"/>
        </w:rPr>
        <w:t xml:space="preserve"> </w:t>
      </w:r>
      <w:r w:rsidRPr="00987F7F">
        <w:rPr>
          <w:rFonts w:ascii="Arial" w:hAnsi="Arial" w:cs="Arial"/>
        </w:rPr>
        <w:t>o</w:t>
      </w:r>
      <w:r w:rsidRPr="00987F7F">
        <w:rPr>
          <w:rFonts w:ascii="Arial" w:hAnsi="Arial" w:cs="Arial"/>
          <w:spacing w:val="27"/>
        </w:rPr>
        <w:t xml:space="preserve"> </w:t>
      </w:r>
      <w:r w:rsidRPr="00987F7F">
        <w:rPr>
          <w:rFonts w:ascii="Arial" w:hAnsi="Arial" w:cs="Arial"/>
        </w:rPr>
        <w:t>których</w:t>
      </w:r>
      <w:r w:rsidRPr="00987F7F">
        <w:rPr>
          <w:rFonts w:ascii="Arial" w:hAnsi="Arial" w:cs="Arial"/>
          <w:spacing w:val="27"/>
        </w:rPr>
        <w:t xml:space="preserve"> </w:t>
      </w:r>
      <w:r w:rsidRPr="00987F7F">
        <w:rPr>
          <w:rFonts w:ascii="Arial" w:hAnsi="Arial" w:cs="Arial"/>
        </w:rPr>
        <w:t>mowa</w:t>
      </w:r>
      <w:r w:rsidRPr="00987F7F">
        <w:rPr>
          <w:rFonts w:ascii="Arial" w:hAnsi="Arial" w:cs="Arial"/>
          <w:spacing w:val="28"/>
        </w:rPr>
        <w:t xml:space="preserve"> </w:t>
      </w:r>
      <w:r w:rsidRPr="00987F7F">
        <w:rPr>
          <w:rFonts w:ascii="Arial" w:hAnsi="Arial" w:cs="Arial"/>
        </w:rPr>
        <w:lastRenderedPageBreak/>
        <w:t>w</w:t>
      </w:r>
      <w:r w:rsidRPr="00987F7F">
        <w:rPr>
          <w:rFonts w:ascii="Arial" w:hAnsi="Arial" w:cs="Arial"/>
          <w:spacing w:val="27"/>
        </w:rPr>
        <w:t xml:space="preserve"> </w:t>
      </w:r>
      <w:r w:rsidRPr="00987F7F">
        <w:rPr>
          <w:rFonts w:ascii="Arial" w:hAnsi="Arial" w:cs="Arial"/>
        </w:rPr>
        <w:t>dziale</w:t>
      </w:r>
      <w:r w:rsidRPr="00987F7F">
        <w:rPr>
          <w:rFonts w:ascii="Arial" w:hAnsi="Arial" w:cs="Arial"/>
          <w:spacing w:val="31"/>
        </w:rPr>
        <w:t xml:space="preserve"> </w:t>
      </w:r>
      <w:r w:rsidRPr="00987F7F">
        <w:rPr>
          <w:rFonts w:ascii="Arial" w:hAnsi="Arial" w:cs="Arial"/>
        </w:rPr>
        <w:t>IX</w:t>
      </w:r>
      <w:r w:rsidRPr="00987F7F">
        <w:rPr>
          <w:rFonts w:ascii="Arial" w:hAnsi="Arial" w:cs="Arial"/>
          <w:spacing w:val="27"/>
        </w:rPr>
        <w:t xml:space="preserve"> </w:t>
      </w:r>
      <w:r w:rsidRPr="00987F7F">
        <w:rPr>
          <w:rFonts w:ascii="Arial" w:hAnsi="Arial" w:cs="Arial"/>
        </w:rPr>
        <w:t xml:space="preserve">ustawy </w:t>
      </w:r>
      <w:proofErr w:type="spellStart"/>
      <w:r w:rsidRPr="00987F7F">
        <w:rPr>
          <w:rFonts w:ascii="Arial" w:hAnsi="Arial" w:cs="Arial"/>
        </w:rPr>
        <w:t>Pzp</w:t>
      </w:r>
      <w:proofErr w:type="spellEnd"/>
      <w:r w:rsidRPr="00987F7F">
        <w:rPr>
          <w:rFonts w:ascii="Arial" w:hAnsi="Arial" w:cs="Arial"/>
        </w:rPr>
        <w:t>, do upływu terminu na ich wniesienie.</w:t>
      </w:r>
    </w:p>
    <w:p w14:paraId="789B876E" w14:textId="77777777" w:rsidR="00987F7F" w:rsidRPr="00987F7F" w:rsidRDefault="00987F7F" w:rsidP="00987F7F">
      <w:pPr>
        <w:pStyle w:val="Tekstpodstawowy"/>
        <w:spacing w:before="1"/>
        <w:ind w:right="110"/>
        <w:jc w:val="both"/>
        <w:rPr>
          <w:rFonts w:ascii="Arial" w:hAnsi="Arial" w:cs="Arial"/>
          <w:sz w:val="22"/>
          <w:szCs w:val="22"/>
        </w:rPr>
      </w:pPr>
      <w:r w:rsidRPr="00987F7F">
        <w:rPr>
          <w:rFonts w:ascii="Arial" w:hAnsi="Arial" w:cs="Arial"/>
          <w:sz w:val="22"/>
          <w:szCs w:val="22"/>
        </w:rPr>
        <w:t>*</w:t>
      </w:r>
      <w:r w:rsidRPr="00987F7F">
        <w:rPr>
          <w:rFonts w:ascii="Arial" w:hAnsi="Arial" w:cs="Arial"/>
          <w:spacing w:val="-15"/>
          <w:sz w:val="22"/>
          <w:szCs w:val="22"/>
        </w:rPr>
        <w:t xml:space="preserve"> </w:t>
      </w:r>
      <w:r w:rsidRPr="00987F7F">
        <w:rPr>
          <w:rFonts w:ascii="Arial" w:hAnsi="Arial" w:cs="Arial"/>
          <w:sz w:val="22"/>
          <w:szCs w:val="22"/>
        </w:rPr>
        <w:t>Wyjaśnienie:</w:t>
      </w:r>
      <w:r w:rsidRPr="00987F7F">
        <w:rPr>
          <w:rFonts w:ascii="Arial" w:hAnsi="Arial" w:cs="Arial"/>
          <w:spacing w:val="-15"/>
          <w:sz w:val="22"/>
          <w:szCs w:val="22"/>
        </w:rPr>
        <w:t xml:space="preserve"> </w:t>
      </w:r>
      <w:r w:rsidRPr="00987F7F">
        <w:rPr>
          <w:rFonts w:ascii="Arial" w:hAnsi="Arial" w:cs="Arial"/>
          <w:sz w:val="22"/>
          <w:szCs w:val="22"/>
        </w:rPr>
        <w:t>Skorzystanie</w:t>
      </w:r>
      <w:r w:rsidRPr="00987F7F">
        <w:rPr>
          <w:rFonts w:ascii="Arial" w:hAnsi="Arial" w:cs="Arial"/>
          <w:spacing w:val="-15"/>
          <w:sz w:val="22"/>
          <w:szCs w:val="22"/>
        </w:rPr>
        <w:t xml:space="preserve"> </w:t>
      </w:r>
      <w:r w:rsidRPr="00987F7F">
        <w:rPr>
          <w:rFonts w:ascii="Arial" w:hAnsi="Arial" w:cs="Arial"/>
          <w:sz w:val="22"/>
          <w:szCs w:val="22"/>
        </w:rPr>
        <w:t>przez</w:t>
      </w:r>
      <w:r w:rsidRPr="00987F7F">
        <w:rPr>
          <w:rFonts w:ascii="Arial" w:hAnsi="Arial" w:cs="Arial"/>
          <w:spacing w:val="-15"/>
          <w:sz w:val="22"/>
          <w:szCs w:val="22"/>
        </w:rPr>
        <w:t xml:space="preserve"> </w:t>
      </w:r>
      <w:r w:rsidRPr="00987F7F">
        <w:rPr>
          <w:rFonts w:ascii="Arial" w:hAnsi="Arial" w:cs="Arial"/>
          <w:sz w:val="22"/>
          <w:szCs w:val="22"/>
        </w:rPr>
        <w:t>osobę,</w:t>
      </w:r>
      <w:r w:rsidRPr="00987F7F">
        <w:rPr>
          <w:rFonts w:ascii="Arial" w:hAnsi="Arial" w:cs="Arial"/>
          <w:spacing w:val="-15"/>
          <w:sz w:val="22"/>
          <w:szCs w:val="22"/>
        </w:rPr>
        <w:t xml:space="preserve"> </w:t>
      </w:r>
      <w:r w:rsidRPr="00987F7F">
        <w:rPr>
          <w:rFonts w:ascii="Arial" w:hAnsi="Arial" w:cs="Arial"/>
          <w:sz w:val="22"/>
          <w:szCs w:val="22"/>
        </w:rPr>
        <w:t>której</w:t>
      </w:r>
      <w:r w:rsidRPr="00987F7F">
        <w:rPr>
          <w:rFonts w:ascii="Arial" w:hAnsi="Arial" w:cs="Arial"/>
          <w:spacing w:val="-15"/>
          <w:sz w:val="22"/>
          <w:szCs w:val="22"/>
        </w:rPr>
        <w:t xml:space="preserve"> </w:t>
      </w:r>
      <w:r w:rsidRPr="00987F7F">
        <w:rPr>
          <w:rFonts w:ascii="Arial" w:hAnsi="Arial" w:cs="Arial"/>
          <w:sz w:val="22"/>
          <w:szCs w:val="22"/>
        </w:rPr>
        <w:t>dane</w:t>
      </w:r>
      <w:r w:rsidRPr="00987F7F">
        <w:rPr>
          <w:rFonts w:ascii="Arial" w:hAnsi="Arial" w:cs="Arial"/>
          <w:spacing w:val="-15"/>
          <w:sz w:val="22"/>
          <w:szCs w:val="22"/>
        </w:rPr>
        <w:t xml:space="preserve"> </w:t>
      </w:r>
      <w:r w:rsidRPr="00987F7F">
        <w:rPr>
          <w:rFonts w:ascii="Arial" w:hAnsi="Arial" w:cs="Arial"/>
          <w:sz w:val="22"/>
          <w:szCs w:val="22"/>
        </w:rPr>
        <w:t>osobowe</w:t>
      </w:r>
      <w:r w:rsidRPr="00987F7F">
        <w:rPr>
          <w:rFonts w:ascii="Arial" w:hAnsi="Arial" w:cs="Arial"/>
          <w:spacing w:val="-15"/>
          <w:sz w:val="22"/>
          <w:szCs w:val="22"/>
        </w:rPr>
        <w:t xml:space="preserve"> </w:t>
      </w:r>
      <w:r w:rsidRPr="00987F7F">
        <w:rPr>
          <w:rFonts w:ascii="Arial" w:hAnsi="Arial" w:cs="Arial"/>
          <w:sz w:val="22"/>
          <w:szCs w:val="22"/>
        </w:rPr>
        <w:t>dotyczą,</w:t>
      </w:r>
      <w:r w:rsidRPr="00987F7F">
        <w:rPr>
          <w:rFonts w:ascii="Arial" w:hAnsi="Arial" w:cs="Arial"/>
          <w:spacing w:val="-15"/>
          <w:sz w:val="22"/>
          <w:szCs w:val="22"/>
        </w:rPr>
        <w:t xml:space="preserve"> </w:t>
      </w:r>
      <w:r w:rsidRPr="00987F7F">
        <w:rPr>
          <w:rFonts w:ascii="Arial" w:hAnsi="Arial" w:cs="Arial"/>
          <w:sz w:val="22"/>
          <w:szCs w:val="22"/>
        </w:rPr>
        <w:t>z</w:t>
      </w:r>
      <w:r w:rsidRPr="00987F7F">
        <w:rPr>
          <w:rFonts w:ascii="Arial" w:hAnsi="Arial" w:cs="Arial"/>
          <w:spacing w:val="-15"/>
          <w:sz w:val="22"/>
          <w:szCs w:val="22"/>
        </w:rPr>
        <w:t xml:space="preserve"> </w:t>
      </w:r>
      <w:r w:rsidRPr="00987F7F">
        <w:rPr>
          <w:rFonts w:ascii="Arial" w:hAnsi="Arial" w:cs="Arial"/>
          <w:sz w:val="22"/>
          <w:szCs w:val="22"/>
        </w:rPr>
        <w:t>uprawnienia</w:t>
      </w:r>
      <w:r w:rsidRPr="00987F7F">
        <w:rPr>
          <w:rFonts w:ascii="Arial" w:hAnsi="Arial" w:cs="Arial"/>
          <w:spacing w:val="-15"/>
          <w:sz w:val="22"/>
          <w:szCs w:val="22"/>
        </w:rPr>
        <w:t xml:space="preserve"> </w:t>
      </w:r>
      <w:r w:rsidRPr="00987F7F">
        <w:rPr>
          <w:rFonts w:ascii="Arial" w:hAnsi="Arial" w:cs="Arial"/>
          <w:sz w:val="22"/>
          <w:szCs w:val="22"/>
        </w:rPr>
        <w:t>do</w:t>
      </w:r>
      <w:r w:rsidRPr="00987F7F">
        <w:rPr>
          <w:rFonts w:ascii="Arial" w:hAnsi="Arial" w:cs="Arial"/>
          <w:spacing w:val="-15"/>
          <w:sz w:val="22"/>
          <w:szCs w:val="22"/>
        </w:rPr>
        <w:t xml:space="preserve"> </w:t>
      </w:r>
      <w:r w:rsidRPr="00987F7F">
        <w:rPr>
          <w:rFonts w:ascii="Arial" w:hAnsi="Arial" w:cs="Arial"/>
          <w:sz w:val="22"/>
          <w:szCs w:val="22"/>
        </w:rPr>
        <w:t>sprostowania lub uzupełnienia, o którym mowa w art. 16 rozporządzenia 2016/679, nie może skutkować zmianą wyniku postępowania o udzielenie zamówienia ani zmianą postanowień umowy w sprawie zamówienia publicznego w zakresie niezgodnym z ustawą.</w:t>
      </w:r>
    </w:p>
    <w:p w14:paraId="01A78B10" w14:textId="77777777" w:rsidR="00987F7F" w:rsidRPr="00987F7F" w:rsidRDefault="00987F7F" w:rsidP="00987F7F">
      <w:pPr>
        <w:pStyle w:val="Tekstpodstawowy"/>
        <w:ind w:right="108"/>
        <w:jc w:val="both"/>
        <w:rPr>
          <w:sz w:val="22"/>
          <w:szCs w:val="22"/>
        </w:rPr>
      </w:pPr>
      <w:r w:rsidRPr="00987F7F">
        <w:rPr>
          <w:rFonts w:ascii="Arial" w:hAnsi="Arial" w:cs="Arial"/>
          <w:sz w:val="22"/>
          <w:szCs w:val="22"/>
        </w:rPr>
        <w:t>** Wyjaśnienie: W postępowaniu o udzielenie zamówienia zgłoszenie żądania ograniczenia przetwarzania,</w:t>
      </w:r>
      <w:r w:rsidRPr="00987F7F">
        <w:rPr>
          <w:rFonts w:ascii="Arial" w:hAnsi="Arial" w:cs="Arial"/>
          <w:spacing w:val="-3"/>
          <w:sz w:val="22"/>
          <w:szCs w:val="22"/>
        </w:rPr>
        <w:t xml:space="preserve"> </w:t>
      </w:r>
      <w:r w:rsidRPr="00987F7F">
        <w:rPr>
          <w:rFonts w:ascii="Arial" w:hAnsi="Arial" w:cs="Arial"/>
          <w:sz w:val="22"/>
          <w:szCs w:val="22"/>
        </w:rPr>
        <w:t>o</w:t>
      </w:r>
      <w:r w:rsidRPr="00987F7F">
        <w:rPr>
          <w:rFonts w:ascii="Arial" w:hAnsi="Arial" w:cs="Arial"/>
          <w:spacing w:val="-3"/>
          <w:sz w:val="22"/>
          <w:szCs w:val="22"/>
        </w:rPr>
        <w:t xml:space="preserve"> </w:t>
      </w:r>
      <w:r w:rsidRPr="00987F7F">
        <w:rPr>
          <w:rFonts w:ascii="Arial" w:hAnsi="Arial" w:cs="Arial"/>
          <w:sz w:val="22"/>
          <w:szCs w:val="22"/>
        </w:rPr>
        <w:t>którym</w:t>
      </w:r>
      <w:r w:rsidRPr="00987F7F">
        <w:rPr>
          <w:rFonts w:ascii="Arial" w:hAnsi="Arial" w:cs="Arial"/>
          <w:spacing w:val="-1"/>
          <w:sz w:val="22"/>
          <w:szCs w:val="22"/>
        </w:rPr>
        <w:t xml:space="preserve"> </w:t>
      </w:r>
      <w:r w:rsidRPr="00987F7F">
        <w:rPr>
          <w:rFonts w:ascii="Arial" w:hAnsi="Arial" w:cs="Arial"/>
          <w:sz w:val="22"/>
          <w:szCs w:val="22"/>
        </w:rPr>
        <w:t>mowa</w:t>
      </w:r>
      <w:r w:rsidRPr="00987F7F">
        <w:rPr>
          <w:rFonts w:ascii="Arial" w:hAnsi="Arial" w:cs="Arial"/>
          <w:spacing w:val="-4"/>
          <w:sz w:val="22"/>
          <w:szCs w:val="22"/>
        </w:rPr>
        <w:t xml:space="preserve"> </w:t>
      </w:r>
      <w:r w:rsidRPr="00987F7F">
        <w:rPr>
          <w:rFonts w:ascii="Arial" w:hAnsi="Arial" w:cs="Arial"/>
          <w:sz w:val="22"/>
          <w:szCs w:val="22"/>
        </w:rPr>
        <w:t>w</w:t>
      </w:r>
      <w:r w:rsidRPr="00987F7F">
        <w:rPr>
          <w:rFonts w:ascii="Arial" w:hAnsi="Arial" w:cs="Arial"/>
          <w:spacing w:val="-2"/>
          <w:sz w:val="22"/>
          <w:szCs w:val="22"/>
        </w:rPr>
        <w:t xml:space="preserve"> </w:t>
      </w:r>
      <w:r w:rsidRPr="00987F7F">
        <w:rPr>
          <w:rFonts w:ascii="Arial" w:hAnsi="Arial" w:cs="Arial"/>
          <w:sz w:val="22"/>
          <w:szCs w:val="22"/>
        </w:rPr>
        <w:t>art.</w:t>
      </w:r>
      <w:r w:rsidRPr="00987F7F">
        <w:rPr>
          <w:rFonts w:ascii="Arial" w:hAnsi="Arial" w:cs="Arial"/>
          <w:spacing w:val="-3"/>
          <w:sz w:val="22"/>
          <w:szCs w:val="22"/>
        </w:rPr>
        <w:t xml:space="preserve"> </w:t>
      </w:r>
      <w:r w:rsidRPr="00987F7F">
        <w:rPr>
          <w:rFonts w:ascii="Arial" w:hAnsi="Arial" w:cs="Arial"/>
          <w:sz w:val="22"/>
          <w:szCs w:val="22"/>
        </w:rPr>
        <w:t>18</w:t>
      </w:r>
      <w:r w:rsidRPr="00987F7F">
        <w:rPr>
          <w:rFonts w:ascii="Arial" w:hAnsi="Arial" w:cs="Arial"/>
          <w:spacing w:val="-3"/>
          <w:sz w:val="22"/>
          <w:szCs w:val="22"/>
        </w:rPr>
        <w:t xml:space="preserve"> </w:t>
      </w:r>
      <w:r w:rsidRPr="00987F7F">
        <w:rPr>
          <w:rFonts w:ascii="Arial" w:hAnsi="Arial" w:cs="Arial"/>
          <w:sz w:val="22"/>
          <w:szCs w:val="22"/>
        </w:rPr>
        <w:t>ust.</w:t>
      </w:r>
      <w:r w:rsidRPr="00987F7F">
        <w:rPr>
          <w:rFonts w:ascii="Arial" w:hAnsi="Arial" w:cs="Arial"/>
          <w:spacing w:val="-3"/>
          <w:sz w:val="22"/>
          <w:szCs w:val="22"/>
        </w:rPr>
        <w:t xml:space="preserve"> </w:t>
      </w:r>
      <w:r w:rsidRPr="00987F7F">
        <w:rPr>
          <w:rFonts w:ascii="Arial" w:hAnsi="Arial" w:cs="Arial"/>
          <w:sz w:val="22"/>
          <w:szCs w:val="22"/>
        </w:rPr>
        <w:t>1</w:t>
      </w:r>
      <w:r w:rsidRPr="00987F7F">
        <w:rPr>
          <w:rFonts w:ascii="Arial" w:hAnsi="Arial" w:cs="Arial"/>
          <w:spacing w:val="-3"/>
          <w:sz w:val="22"/>
          <w:szCs w:val="22"/>
        </w:rPr>
        <w:t xml:space="preserve"> </w:t>
      </w:r>
      <w:r w:rsidRPr="00987F7F">
        <w:rPr>
          <w:rFonts w:ascii="Arial" w:hAnsi="Arial" w:cs="Arial"/>
          <w:sz w:val="22"/>
          <w:szCs w:val="22"/>
        </w:rPr>
        <w:t>rozporządzenia</w:t>
      </w:r>
      <w:r w:rsidRPr="00987F7F">
        <w:rPr>
          <w:rFonts w:ascii="Arial" w:hAnsi="Arial" w:cs="Arial"/>
          <w:spacing w:val="-3"/>
          <w:sz w:val="22"/>
          <w:szCs w:val="22"/>
        </w:rPr>
        <w:t xml:space="preserve"> </w:t>
      </w:r>
      <w:r w:rsidRPr="00987F7F">
        <w:rPr>
          <w:rFonts w:ascii="Arial" w:hAnsi="Arial" w:cs="Arial"/>
          <w:sz w:val="22"/>
          <w:szCs w:val="22"/>
        </w:rPr>
        <w:t>2016/679,</w:t>
      </w:r>
      <w:r w:rsidRPr="00987F7F">
        <w:rPr>
          <w:rFonts w:ascii="Arial" w:hAnsi="Arial" w:cs="Arial"/>
          <w:spacing w:val="-3"/>
          <w:sz w:val="22"/>
          <w:szCs w:val="22"/>
        </w:rPr>
        <w:t xml:space="preserve"> </w:t>
      </w:r>
      <w:r w:rsidRPr="00987F7F">
        <w:rPr>
          <w:rFonts w:ascii="Arial" w:hAnsi="Arial" w:cs="Arial"/>
          <w:sz w:val="22"/>
          <w:szCs w:val="22"/>
        </w:rPr>
        <w:t>nie</w:t>
      </w:r>
      <w:r w:rsidRPr="00987F7F">
        <w:rPr>
          <w:rFonts w:ascii="Arial" w:hAnsi="Arial" w:cs="Arial"/>
          <w:spacing w:val="-3"/>
          <w:sz w:val="22"/>
          <w:szCs w:val="22"/>
        </w:rPr>
        <w:t xml:space="preserve"> </w:t>
      </w:r>
      <w:r w:rsidRPr="00987F7F">
        <w:rPr>
          <w:rFonts w:ascii="Arial" w:hAnsi="Arial" w:cs="Arial"/>
          <w:sz w:val="22"/>
          <w:szCs w:val="22"/>
        </w:rPr>
        <w:t>ogranicza</w:t>
      </w:r>
      <w:r w:rsidRPr="00987F7F">
        <w:rPr>
          <w:rFonts w:ascii="Arial" w:hAnsi="Arial" w:cs="Arial"/>
          <w:spacing w:val="-4"/>
          <w:sz w:val="22"/>
          <w:szCs w:val="22"/>
        </w:rPr>
        <w:t xml:space="preserve"> </w:t>
      </w:r>
      <w:r w:rsidRPr="00987F7F">
        <w:rPr>
          <w:rFonts w:ascii="Arial" w:hAnsi="Arial" w:cs="Arial"/>
          <w:sz w:val="22"/>
          <w:szCs w:val="22"/>
        </w:rPr>
        <w:t>przetwarzania danych osobowych do czasu zakończenia tego postępowania</w:t>
      </w:r>
      <w:r w:rsidRPr="00987F7F">
        <w:rPr>
          <w:sz w:val="22"/>
          <w:szCs w:val="22"/>
        </w:rPr>
        <w:t>.</w:t>
      </w:r>
    </w:p>
    <w:p w14:paraId="01174043" w14:textId="138EA148" w:rsidR="00987F7F" w:rsidRPr="00987F7F" w:rsidRDefault="00987F7F">
      <w:pPr>
        <w:spacing w:line="360" w:lineRule="auto"/>
        <w:jc w:val="both"/>
        <w:rPr>
          <w:rFonts w:ascii="Arial" w:hAnsi="Arial" w:cs="Arial"/>
          <w:b/>
          <w:bCs/>
          <w:sz w:val="22"/>
          <w:szCs w:val="22"/>
        </w:rPr>
      </w:pPr>
    </w:p>
    <w:p w14:paraId="76652CE2" w14:textId="77777777" w:rsidR="00BF04A9" w:rsidRPr="00987F7F" w:rsidRDefault="00BF04A9" w:rsidP="00BF04A9">
      <w:pPr>
        <w:tabs>
          <w:tab w:val="left" w:pos="0"/>
        </w:tabs>
        <w:spacing w:line="0" w:lineRule="atLeast"/>
        <w:rPr>
          <w:rFonts w:ascii="Arial" w:eastAsia="Arial" w:hAnsi="Arial"/>
          <w:sz w:val="22"/>
          <w:szCs w:val="22"/>
        </w:rPr>
      </w:pPr>
      <w:r w:rsidRPr="00987F7F">
        <w:rPr>
          <w:rFonts w:ascii="Arial" w:eastAsia="Arial" w:hAnsi="Arial"/>
          <w:sz w:val="22"/>
          <w:szCs w:val="22"/>
        </w:rPr>
        <w:t xml:space="preserve">Załączniki do zapytania ofertowego: </w:t>
      </w:r>
    </w:p>
    <w:p w14:paraId="2277E399" w14:textId="77777777" w:rsidR="00213993" w:rsidRDefault="00213993" w:rsidP="00BF04A9">
      <w:pPr>
        <w:tabs>
          <w:tab w:val="left" w:pos="0"/>
        </w:tabs>
        <w:spacing w:line="0" w:lineRule="atLeast"/>
        <w:rPr>
          <w:rFonts w:ascii="Arial" w:eastAsia="Arial" w:hAnsi="Arial"/>
          <w:sz w:val="22"/>
        </w:rPr>
      </w:pPr>
    </w:p>
    <w:p w14:paraId="6C63240B" w14:textId="77777777" w:rsidR="00BF04A9" w:rsidRDefault="00BF04A9" w:rsidP="00BF04A9">
      <w:pPr>
        <w:tabs>
          <w:tab w:val="left" w:pos="0"/>
        </w:tabs>
        <w:spacing w:line="17" w:lineRule="exact"/>
        <w:rPr>
          <w:sz w:val="22"/>
        </w:rPr>
      </w:pPr>
    </w:p>
    <w:p w14:paraId="326AB46E" w14:textId="6CDD8CDF" w:rsidR="00BF04A9" w:rsidRDefault="00BF04A9" w:rsidP="00483028">
      <w:pPr>
        <w:numPr>
          <w:ilvl w:val="0"/>
          <w:numId w:val="8"/>
        </w:numPr>
        <w:tabs>
          <w:tab w:val="left" w:pos="0"/>
          <w:tab w:val="left" w:pos="426"/>
        </w:tabs>
        <w:suppressAutoHyphens w:val="0"/>
        <w:spacing w:line="0" w:lineRule="atLeast"/>
        <w:ind w:left="284"/>
        <w:rPr>
          <w:rFonts w:ascii="Arial" w:eastAsia="Arial" w:hAnsi="Arial"/>
          <w:sz w:val="22"/>
        </w:rPr>
      </w:pPr>
      <w:r w:rsidRPr="00BF04A9">
        <w:rPr>
          <w:rFonts w:ascii="Arial" w:eastAsia="Arial" w:hAnsi="Arial"/>
          <w:sz w:val="22"/>
        </w:rPr>
        <w:t xml:space="preserve">Opis przedmiotu zamówienia </w:t>
      </w:r>
      <w:r w:rsidR="00585B61">
        <w:rPr>
          <w:rFonts w:ascii="Arial" w:eastAsia="Arial" w:hAnsi="Arial"/>
          <w:sz w:val="22"/>
        </w:rPr>
        <w:t xml:space="preserve"> - </w:t>
      </w:r>
      <w:r w:rsidRPr="00BF04A9">
        <w:rPr>
          <w:rFonts w:ascii="Arial" w:eastAsia="Arial" w:hAnsi="Arial"/>
          <w:b/>
          <w:sz w:val="22"/>
        </w:rPr>
        <w:t xml:space="preserve">Załącznik nr 1 </w:t>
      </w:r>
    </w:p>
    <w:p w14:paraId="4298B24F" w14:textId="77777777" w:rsidR="00BF04A9" w:rsidRPr="000930CD" w:rsidRDefault="00BF04A9" w:rsidP="00BF04A9">
      <w:pPr>
        <w:pStyle w:val="Akapitzlist"/>
        <w:numPr>
          <w:ilvl w:val="0"/>
          <w:numId w:val="8"/>
        </w:numPr>
        <w:tabs>
          <w:tab w:val="left" w:pos="0"/>
          <w:tab w:val="left" w:pos="426"/>
        </w:tabs>
        <w:spacing w:line="0" w:lineRule="atLeast"/>
        <w:ind w:left="284"/>
        <w:rPr>
          <w:rFonts w:ascii="Arial" w:eastAsia="Arial" w:hAnsi="Arial"/>
          <w:b/>
          <w:bCs/>
        </w:rPr>
      </w:pPr>
      <w:r w:rsidRPr="000930CD">
        <w:rPr>
          <w:rFonts w:ascii="Arial" w:eastAsia="Arial" w:hAnsi="Arial"/>
        </w:rPr>
        <w:t xml:space="preserve">Formularz </w:t>
      </w:r>
      <w:r w:rsidR="00483028" w:rsidRPr="000930CD">
        <w:rPr>
          <w:rFonts w:ascii="Arial" w:eastAsia="Arial" w:hAnsi="Arial"/>
        </w:rPr>
        <w:t>cenow</w:t>
      </w:r>
      <w:r w:rsidR="00483028">
        <w:rPr>
          <w:rFonts w:ascii="Arial" w:eastAsia="Arial" w:hAnsi="Arial"/>
        </w:rPr>
        <w:t>y</w:t>
      </w:r>
      <w:r w:rsidR="00483028" w:rsidRPr="000930CD">
        <w:rPr>
          <w:rFonts w:ascii="Arial" w:eastAsia="Arial" w:hAnsi="Arial"/>
        </w:rPr>
        <w:t xml:space="preserve"> </w:t>
      </w:r>
      <w:r>
        <w:rPr>
          <w:rFonts w:ascii="Arial" w:eastAsia="Arial" w:hAnsi="Arial"/>
        </w:rPr>
        <w:t xml:space="preserve">- </w:t>
      </w:r>
      <w:r w:rsidRPr="000930CD">
        <w:rPr>
          <w:rFonts w:ascii="Arial" w:eastAsia="Arial" w:hAnsi="Arial"/>
        </w:rPr>
        <w:t xml:space="preserve"> </w:t>
      </w:r>
      <w:r w:rsidRPr="000930CD">
        <w:rPr>
          <w:rFonts w:ascii="Arial" w:eastAsia="Arial" w:hAnsi="Arial"/>
          <w:b/>
          <w:bCs/>
        </w:rPr>
        <w:t xml:space="preserve">Załącznik nr </w:t>
      </w:r>
      <w:r w:rsidR="00483028">
        <w:rPr>
          <w:rFonts w:ascii="Arial" w:eastAsia="Arial" w:hAnsi="Arial"/>
          <w:b/>
          <w:bCs/>
        </w:rPr>
        <w:t>2</w:t>
      </w:r>
    </w:p>
    <w:p w14:paraId="76FD4C13" w14:textId="77777777" w:rsidR="00BF04A9" w:rsidRPr="000930CD" w:rsidRDefault="00BF04A9" w:rsidP="00BF04A9">
      <w:pPr>
        <w:pStyle w:val="Akapitzlist"/>
        <w:numPr>
          <w:ilvl w:val="0"/>
          <w:numId w:val="8"/>
        </w:numPr>
        <w:tabs>
          <w:tab w:val="left" w:pos="0"/>
          <w:tab w:val="left" w:pos="426"/>
        </w:tabs>
        <w:spacing w:after="0" w:line="0" w:lineRule="atLeast"/>
        <w:ind w:left="284"/>
        <w:rPr>
          <w:rFonts w:ascii="Arial" w:eastAsia="Arial" w:hAnsi="Arial"/>
          <w:b/>
          <w:bCs/>
        </w:rPr>
      </w:pPr>
      <w:r w:rsidRPr="000930CD">
        <w:rPr>
          <w:rFonts w:ascii="Arial" w:eastAsia="Arial" w:hAnsi="Arial"/>
        </w:rPr>
        <w:t>Formularz</w:t>
      </w:r>
      <w:r w:rsidR="00483028" w:rsidRPr="00483028">
        <w:rPr>
          <w:rFonts w:ascii="Arial" w:eastAsia="Arial" w:hAnsi="Arial"/>
        </w:rPr>
        <w:t xml:space="preserve"> </w:t>
      </w:r>
      <w:r w:rsidR="00483028" w:rsidRPr="000930CD">
        <w:rPr>
          <w:rFonts w:ascii="Arial" w:eastAsia="Arial" w:hAnsi="Arial"/>
        </w:rPr>
        <w:t>ofertowy</w:t>
      </w:r>
      <w:r w:rsidR="00483028">
        <w:rPr>
          <w:rFonts w:ascii="Arial" w:eastAsia="Arial" w:hAnsi="Arial"/>
        </w:rPr>
        <w:t xml:space="preserve"> wraz z załącznikami</w:t>
      </w:r>
      <w:r w:rsidRPr="000930CD">
        <w:rPr>
          <w:rFonts w:ascii="Arial" w:eastAsia="Arial" w:hAnsi="Arial"/>
        </w:rPr>
        <w:t xml:space="preserve"> – </w:t>
      </w:r>
      <w:r>
        <w:rPr>
          <w:rFonts w:ascii="Arial" w:eastAsia="Arial" w:hAnsi="Arial"/>
          <w:b/>
          <w:bCs/>
        </w:rPr>
        <w:t xml:space="preserve">Załączniki nr </w:t>
      </w:r>
      <w:r w:rsidR="00483028">
        <w:rPr>
          <w:rFonts w:ascii="Arial" w:eastAsia="Arial" w:hAnsi="Arial"/>
          <w:b/>
          <w:bCs/>
        </w:rPr>
        <w:t>3</w:t>
      </w:r>
    </w:p>
    <w:p w14:paraId="6E5C6AC3" w14:textId="77777777" w:rsidR="00BF04A9" w:rsidRDefault="00BF04A9" w:rsidP="00BF04A9">
      <w:pPr>
        <w:tabs>
          <w:tab w:val="left" w:pos="0"/>
          <w:tab w:val="left" w:pos="426"/>
        </w:tabs>
        <w:spacing w:line="1" w:lineRule="exact"/>
        <w:rPr>
          <w:rFonts w:ascii="Arial" w:eastAsia="Arial" w:hAnsi="Arial"/>
          <w:sz w:val="22"/>
        </w:rPr>
      </w:pPr>
    </w:p>
    <w:p w14:paraId="6A78B066" w14:textId="77777777" w:rsidR="00BF04A9" w:rsidRPr="00412451" w:rsidRDefault="00BF04A9" w:rsidP="00BF04A9">
      <w:pPr>
        <w:pStyle w:val="Akapitzlist"/>
        <w:numPr>
          <w:ilvl w:val="0"/>
          <w:numId w:val="8"/>
        </w:numPr>
        <w:tabs>
          <w:tab w:val="left" w:pos="0"/>
          <w:tab w:val="left" w:pos="426"/>
          <w:tab w:val="left" w:pos="709"/>
        </w:tabs>
        <w:spacing w:line="0" w:lineRule="atLeast"/>
        <w:ind w:left="284"/>
        <w:rPr>
          <w:rFonts w:ascii="Arial" w:eastAsia="Arial" w:hAnsi="Arial"/>
          <w:b/>
        </w:rPr>
      </w:pPr>
      <w:r w:rsidRPr="00412451">
        <w:rPr>
          <w:rFonts w:ascii="Arial" w:eastAsia="Arial" w:hAnsi="Arial"/>
        </w:rPr>
        <w:t xml:space="preserve">Projektowane postanowienia umowy  - </w:t>
      </w:r>
      <w:r w:rsidRPr="00412451">
        <w:rPr>
          <w:rFonts w:ascii="Arial" w:eastAsia="Arial" w:hAnsi="Arial"/>
          <w:b/>
        </w:rPr>
        <w:t xml:space="preserve">Załącznik nr </w:t>
      </w:r>
      <w:r w:rsidR="00483028">
        <w:rPr>
          <w:rFonts w:ascii="Arial" w:eastAsia="Arial" w:hAnsi="Arial"/>
          <w:b/>
        </w:rPr>
        <w:t xml:space="preserve">4 </w:t>
      </w:r>
    </w:p>
    <w:p w14:paraId="29DFAAE9" w14:textId="77777777" w:rsidR="00BF04A9" w:rsidRDefault="00BF04A9">
      <w:pPr>
        <w:spacing w:line="360" w:lineRule="auto"/>
        <w:jc w:val="both"/>
        <w:rPr>
          <w:rFonts w:ascii="Arial" w:hAnsi="Arial" w:cs="Arial"/>
          <w:sz w:val="22"/>
          <w:szCs w:val="22"/>
        </w:rPr>
      </w:pPr>
    </w:p>
    <w:p w14:paraId="5EE399B0" w14:textId="77777777" w:rsidR="00A23CB7" w:rsidRDefault="00A23CB7" w:rsidP="00A23CB7">
      <w:pPr>
        <w:spacing w:line="480" w:lineRule="auto"/>
        <w:ind w:left="4956"/>
        <w:jc w:val="center"/>
        <w:rPr>
          <w:rFonts w:ascii="Arial" w:hAnsi="Arial" w:cs="Arial"/>
        </w:rPr>
      </w:pPr>
      <w:r>
        <w:rPr>
          <w:rFonts w:ascii="Arial" w:hAnsi="Arial" w:cs="Arial"/>
        </w:rPr>
        <w:t>Burmistrz Miasta Kostrzyn nad Odrą</w:t>
      </w:r>
    </w:p>
    <w:p w14:paraId="5C8BDE0F" w14:textId="77777777" w:rsidR="00A23CB7" w:rsidRPr="00005EB8" w:rsidRDefault="00A23CB7" w:rsidP="00A23CB7">
      <w:pPr>
        <w:spacing w:line="480" w:lineRule="auto"/>
        <w:ind w:left="4956"/>
        <w:jc w:val="center"/>
        <w:rPr>
          <w:rFonts w:ascii="Arial" w:hAnsi="Arial" w:cs="Arial"/>
        </w:rPr>
      </w:pPr>
      <w:r>
        <w:rPr>
          <w:rFonts w:ascii="Arial" w:hAnsi="Arial" w:cs="Arial"/>
        </w:rPr>
        <w:t xml:space="preserve">dr Andrzej </w:t>
      </w:r>
      <w:proofErr w:type="spellStart"/>
      <w:r>
        <w:rPr>
          <w:rFonts w:ascii="Arial" w:hAnsi="Arial" w:cs="Arial"/>
        </w:rPr>
        <w:t>Kunt</w:t>
      </w:r>
      <w:proofErr w:type="spellEnd"/>
    </w:p>
    <w:p w14:paraId="07D37CD3" w14:textId="77777777" w:rsidR="00A23CB7" w:rsidRDefault="00A23CB7">
      <w:pPr>
        <w:spacing w:line="360" w:lineRule="auto"/>
        <w:jc w:val="both"/>
        <w:rPr>
          <w:rFonts w:ascii="Arial" w:hAnsi="Arial" w:cs="Arial"/>
          <w:sz w:val="22"/>
          <w:szCs w:val="22"/>
        </w:rPr>
      </w:pPr>
    </w:p>
    <w:p w14:paraId="6524E3F9" w14:textId="6EB52772" w:rsidR="00C81DC3" w:rsidRDefault="000F5C89" w:rsidP="00A23CB7">
      <w:pPr>
        <w:ind w:left="360"/>
        <w:jc w:val="both"/>
        <w:rPr>
          <w:rFonts w:ascii="Arial" w:hAnsi="Arial" w:cs="Arial"/>
          <w:sz w:val="22"/>
          <w:szCs w:val="22"/>
        </w:rPr>
      </w:pPr>
      <w:r w:rsidRPr="00B704EC">
        <w:rPr>
          <w:rFonts w:ascii="Arial" w:hAnsi="Arial" w:cs="Arial"/>
          <w:sz w:val="22"/>
          <w:szCs w:val="22"/>
        </w:rPr>
        <w:t xml:space="preserve">                                                                       </w:t>
      </w:r>
    </w:p>
    <w:p w14:paraId="2D2E76A1" w14:textId="77777777" w:rsidR="00A23CB7" w:rsidRPr="00B704EC" w:rsidRDefault="00A23CB7" w:rsidP="00A23CB7">
      <w:pPr>
        <w:ind w:left="360"/>
        <w:jc w:val="both"/>
        <w:rPr>
          <w:rFonts w:ascii="Arial" w:hAnsi="Arial" w:cs="Arial"/>
          <w:bCs/>
          <w:i/>
          <w:iCs/>
          <w:sz w:val="22"/>
          <w:szCs w:val="22"/>
        </w:rPr>
      </w:pPr>
    </w:p>
    <w:sectPr w:rsidR="00A23CB7" w:rsidRPr="00B704EC">
      <w:pgSz w:w="11906" w:h="16838"/>
      <w:pgMar w:top="1417" w:right="1417" w:bottom="1417"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DAD9C" w14:textId="77777777" w:rsidR="00F41F4B" w:rsidRDefault="00F41F4B" w:rsidP="00F328D6">
      <w:r>
        <w:separator/>
      </w:r>
    </w:p>
  </w:endnote>
  <w:endnote w:type="continuationSeparator" w:id="0">
    <w:p w14:paraId="53BB393A" w14:textId="77777777" w:rsidR="00F41F4B" w:rsidRDefault="00F41F4B" w:rsidP="00F32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C3BB7" w14:textId="77777777" w:rsidR="00F41F4B" w:rsidRDefault="00F41F4B" w:rsidP="00F328D6">
      <w:r>
        <w:separator/>
      </w:r>
    </w:p>
  </w:footnote>
  <w:footnote w:type="continuationSeparator" w:id="0">
    <w:p w14:paraId="47D2CAC2" w14:textId="77777777" w:rsidR="00F41F4B" w:rsidRDefault="00F41F4B" w:rsidP="00F32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1980"/>
        </w:tabs>
        <w:ind w:left="1980" w:hanging="360"/>
      </w:pPr>
      <w:rPr>
        <w:rFonts w:ascii="Symbol" w:hAnsi="Symbol"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708"/>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49A3F37"/>
    <w:multiLevelType w:val="multilevel"/>
    <w:tmpl w:val="CA76C7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66C1274"/>
    <w:multiLevelType w:val="hybridMultilevel"/>
    <w:tmpl w:val="67FEF34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DCF09EC"/>
    <w:multiLevelType w:val="multilevel"/>
    <w:tmpl w:val="AEE2ACD0"/>
    <w:lvl w:ilvl="0">
      <w:start w:val="1"/>
      <w:numFmt w:val="decimal"/>
      <w:lvlText w:val="%1."/>
      <w:lvlJc w:val="left"/>
      <w:pPr>
        <w:tabs>
          <w:tab w:val="num" w:pos="0"/>
        </w:tabs>
        <w:ind w:left="113" w:hanging="240"/>
      </w:pPr>
      <w:rPr>
        <w:rFonts w:ascii="Times New Roman" w:eastAsia="Times New Roman" w:hAnsi="Times New Roman" w:cs="Times New Roman"/>
        <w:b w:val="0"/>
        <w:bCs w:val="0"/>
        <w:i w:val="0"/>
        <w:iCs w:val="0"/>
        <w:w w:val="100"/>
        <w:sz w:val="24"/>
        <w:szCs w:val="24"/>
        <w:lang w:val="pl-PL" w:eastAsia="en-US" w:bidi="ar-SA"/>
      </w:rPr>
    </w:lvl>
    <w:lvl w:ilvl="1">
      <w:numFmt w:val="bullet"/>
      <w:lvlText w:val="▪"/>
      <w:lvlJc w:val="left"/>
      <w:pPr>
        <w:tabs>
          <w:tab w:val="num" w:pos="0"/>
        </w:tabs>
        <w:ind w:left="260" w:hanging="147"/>
      </w:pPr>
      <w:rPr>
        <w:rFonts w:ascii="Times New Roman" w:hAnsi="Times New Roman" w:cs="Times New Roman" w:hint="default"/>
        <w:b w:val="0"/>
        <w:bCs w:val="0"/>
        <w:i w:val="0"/>
        <w:iCs w:val="0"/>
        <w:w w:val="100"/>
        <w:sz w:val="24"/>
        <w:szCs w:val="24"/>
        <w:lang w:val="pl-PL" w:eastAsia="en-US" w:bidi="ar-SA"/>
      </w:rPr>
    </w:lvl>
    <w:lvl w:ilvl="2">
      <w:numFmt w:val="bullet"/>
      <w:lvlText w:val=""/>
      <w:lvlJc w:val="left"/>
      <w:pPr>
        <w:tabs>
          <w:tab w:val="num" w:pos="0"/>
        </w:tabs>
        <w:ind w:left="1342" w:hanging="147"/>
      </w:pPr>
      <w:rPr>
        <w:rFonts w:ascii="Symbol" w:hAnsi="Symbol" w:cs="Symbol" w:hint="default"/>
        <w:lang w:val="pl-PL" w:eastAsia="en-US" w:bidi="ar-SA"/>
      </w:rPr>
    </w:lvl>
    <w:lvl w:ilvl="3">
      <w:numFmt w:val="bullet"/>
      <w:lvlText w:val=""/>
      <w:lvlJc w:val="left"/>
      <w:pPr>
        <w:tabs>
          <w:tab w:val="num" w:pos="0"/>
        </w:tabs>
        <w:ind w:left="2425" w:hanging="147"/>
      </w:pPr>
      <w:rPr>
        <w:rFonts w:ascii="Symbol" w:hAnsi="Symbol" w:cs="Symbol" w:hint="default"/>
        <w:lang w:val="pl-PL" w:eastAsia="en-US" w:bidi="ar-SA"/>
      </w:rPr>
    </w:lvl>
    <w:lvl w:ilvl="4">
      <w:numFmt w:val="bullet"/>
      <w:lvlText w:val=""/>
      <w:lvlJc w:val="left"/>
      <w:pPr>
        <w:tabs>
          <w:tab w:val="num" w:pos="0"/>
        </w:tabs>
        <w:ind w:left="3508" w:hanging="147"/>
      </w:pPr>
      <w:rPr>
        <w:rFonts w:ascii="Symbol" w:hAnsi="Symbol" w:cs="Symbol" w:hint="default"/>
        <w:lang w:val="pl-PL" w:eastAsia="en-US" w:bidi="ar-SA"/>
      </w:rPr>
    </w:lvl>
    <w:lvl w:ilvl="5">
      <w:numFmt w:val="bullet"/>
      <w:lvlText w:val=""/>
      <w:lvlJc w:val="left"/>
      <w:pPr>
        <w:tabs>
          <w:tab w:val="num" w:pos="0"/>
        </w:tabs>
        <w:ind w:left="4591" w:hanging="147"/>
      </w:pPr>
      <w:rPr>
        <w:rFonts w:ascii="Symbol" w:hAnsi="Symbol" w:cs="Symbol" w:hint="default"/>
        <w:lang w:val="pl-PL" w:eastAsia="en-US" w:bidi="ar-SA"/>
      </w:rPr>
    </w:lvl>
    <w:lvl w:ilvl="6">
      <w:numFmt w:val="bullet"/>
      <w:lvlText w:val=""/>
      <w:lvlJc w:val="left"/>
      <w:pPr>
        <w:tabs>
          <w:tab w:val="num" w:pos="0"/>
        </w:tabs>
        <w:ind w:left="5674" w:hanging="147"/>
      </w:pPr>
      <w:rPr>
        <w:rFonts w:ascii="Symbol" w:hAnsi="Symbol" w:cs="Symbol" w:hint="default"/>
        <w:lang w:val="pl-PL" w:eastAsia="en-US" w:bidi="ar-SA"/>
      </w:rPr>
    </w:lvl>
    <w:lvl w:ilvl="7">
      <w:numFmt w:val="bullet"/>
      <w:lvlText w:val=""/>
      <w:lvlJc w:val="left"/>
      <w:pPr>
        <w:tabs>
          <w:tab w:val="num" w:pos="0"/>
        </w:tabs>
        <w:ind w:left="6757" w:hanging="147"/>
      </w:pPr>
      <w:rPr>
        <w:rFonts w:ascii="Symbol" w:hAnsi="Symbol" w:cs="Symbol" w:hint="default"/>
        <w:lang w:val="pl-PL" w:eastAsia="en-US" w:bidi="ar-SA"/>
      </w:rPr>
    </w:lvl>
    <w:lvl w:ilvl="8">
      <w:numFmt w:val="bullet"/>
      <w:lvlText w:val=""/>
      <w:lvlJc w:val="left"/>
      <w:pPr>
        <w:tabs>
          <w:tab w:val="num" w:pos="0"/>
        </w:tabs>
        <w:ind w:left="7840" w:hanging="147"/>
      </w:pPr>
      <w:rPr>
        <w:rFonts w:ascii="Symbol" w:hAnsi="Symbol" w:cs="Symbol" w:hint="default"/>
        <w:lang w:val="pl-PL" w:eastAsia="en-US" w:bidi="ar-SA"/>
      </w:rPr>
    </w:lvl>
  </w:abstractNum>
  <w:abstractNum w:abstractNumId="7" w15:restartNumberingAfterBreak="0">
    <w:nsid w:val="519804FC"/>
    <w:multiLevelType w:val="hybridMultilevel"/>
    <w:tmpl w:val="E566FD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D40414"/>
    <w:multiLevelType w:val="hybridMultilevel"/>
    <w:tmpl w:val="A620BCB6"/>
    <w:lvl w:ilvl="0" w:tplc="09C4E618">
      <w:start w:val="1"/>
      <w:numFmt w:val="decimal"/>
      <w:lvlText w:val="%1."/>
      <w:lvlJc w:val="left"/>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975F42"/>
    <w:multiLevelType w:val="multilevel"/>
    <w:tmpl w:val="943640E8"/>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343817319">
    <w:abstractNumId w:val="0"/>
  </w:num>
  <w:num w:numId="2" w16cid:durableId="800074909">
    <w:abstractNumId w:val="1"/>
  </w:num>
  <w:num w:numId="3" w16cid:durableId="895775378">
    <w:abstractNumId w:val="2"/>
  </w:num>
  <w:num w:numId="4" w16cid:durableId="2073504663">
    <w:abstractNumId w:val="3"/>
  </w:num>
  <w:num w:numId="5" w16cid:durableId="1051810502">
    <w:abstractNumId w:val="5"/>
  </w:num>
  <w:num w:numId="6" w16cid:durableId="152383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3214388">
    <w:abstractNumId w:val="9"/>
  </w:num>
  <w:num w:numId="8" w16cid:durableId="418797874">
    <w:abstractNumId w:val="8"/>
  </w:num>
  <w:num w:numId="9" w16cid:durableId="971448944">
    <w:abstractNumId w:val="7"/>
  </w:num>
  <w:num w:numId="10" w16cid:durableId="14612636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FB2"/>
    <w:rsid w:val="00034005"/>
    <w:rsid w:val="00035608"/>
    <w:rsid w:val="00040FE3"/>
    <w:rsid w:val="00041C69"/>
    <w:rsid w:val="00054148"/>
    <w:rsid w:val="0006354E"/>
    <w:rsid w:val="00065249"/>
    <w:rsid w:val="00082772"/>
    <w:rsid w:val="000B296E"/>
    <w:rsid w:val="000D7249"/>
    <w:rsid w:val="000F4DF4"/>
    <w:rsid w:val="000F5C89"/>
    <w:rsid w:val="000F73F1"/>
    <w:rsid w:val="00100B3D"/>
    <w:rsid w:val="00107926"/>
    <w:rsid w:val="0015015E"/>
    <w:rsid w:val="00153239"/>
    <w:rsid w:val="001A2A72"/>
    <w:rsid w:val="001A5526"/>
    <w:rsid w:val="001A5DD5"/>
    <w:rsid w:val="001B269B"/>
    <w:rsid w:val="001B5E33"/>
    <w:rsid w:val="001D21E2"/>
    <w:rsid w:val="001E344E"/>
    <w:rsid w:val="001F1848"/>
    <w:rsid w:val="00201539"/>
    <w:rsid w:val="00213514"/>
    <w:rsid w:val="00213993"/>
    <w:rsid w:val="002217F7"/>
    <w:rsid w:val="00230004"/>
    <w:rsid w:val="0023564D"/>
    <w:rsid w:val="00243D26"/>
    <w:rsid w:val="002746B4"/>
    <w:rsid w:val="002753B9"/>
    <w:rsid w:val="00297ED1"/>
    <w:rsid w:val="002B0452"/>
    <w:rsid w:val="00311805"/>
    <w:rsid w:val="0031468B"/>
    <w:rsid w:val="00315F8F"/>
    <w:rsid w:val="003254EA"/>
    <w:rsid w:val="00356134"/>
    <w:rsid w:val="003605F1"/>
    <w:rsid w:val="00361792"/>
    <w:rsid w:val="0037765A"/>
    <w:rsid w:val="003C7EE8"/>
    <w:rsid w:val="003E0947"/>
    <w:rsid w:val="003E339E"/>
    <w:rsid w:val="003E5448"/>
    <w:rsid w:val="003F4C2B"/>
    <w:rsid w:val="003F4FDF"/>
    <w:rsid w:val="003F5D45"/>
    <w:rsid w:val="00407299"/>
    <w:rsid w:val="00411869"/>
    <w:rsid w:val="00421AE0"/>
    <w:rsid w:val="004339A3"/>
    <w:rsid w:val="00434CDA"/>
    <w:rsid w:val="00440FF0"/>
    <w:rsid w:val="0046207C"/>
    <w:rsid w:val="00483028"/>
    <w:rsid w:val="00490446"/>
    <w:rsid w:val="00495198"/>
    <w:rsid w:val="004A6F73"/>
    <w:rsid w:val="004C6F5B"/>
    <w:rsid w:val="004F24B5"/>
    <w:rsid w:val="00533604"/>
    <w:rsid w:val="00585A5E"/>
    <w:rsid w:val="00585B61"/>
    <w:rsid w:val="005B142C"/>
    <w:rsid w:val="005B1A31"/>
    <w:rsid w:val="005F23A1"/>
    <w:rsid w:val="00607D1B"/>
    <w:rsid w:val="00630ED9"/>
    <w:rsid w:val="0072507C"/>
    <w:rsid w:val="00741699"/>
    <w:rsid w:val="00741FB2"/>
    <w:rsid w:val="00781801"/>
    <w:rsid w:val="00794BF5"/>
    <w:rsid w:val="00811C12"/>
    <w:rsid w:val="00813717"/>
    <w:rsid w:val="00814A68"/>
    <w:rsid w:val="00817900"/>
    <w:rsid w:val="00882A37"/>
    <w:rsid w:val="008B2AEE"/>
    <w:rsid w:val="008F059B"/>
    <w:rsid w:val="008F43E3"/>
    <w:rsid w:val="00916A63"/>
    <w:rsid w:val="009337CF"/>
    <w:rsid w:val="00934621"/>
    <w:rsid w:val="0093761F"/>
    <w:rsid w:val="00951D11"/>
    <w:rsid w:val="00956402"/>
    <w:rsid w:val="00956868"/>
    <w:rsid w:val="00962C43"/>
    <w:rsid w:val="00970871"/>
    <w:rsid w:val="0098594A"/>
    <w:rsid w:val="00987F7F"/>
    <w:rsid w:val="00990B92"/>
    <w:rsid w:val="00990F84"/>
    <w:rsid w:val="009A6F22"/>
    <w:rsid w:val="009B10A3"/>
    <w:rsid w:val="009D42B6"/>
    <w:rsid w:val="009E4C99"/>
    <w:rsid w:val="009F4BA9"/>
    <w:rsid w:val="00A23CB7"/>
    <w:rsid w:val="00A24DE6"/>
    <w:rsid w:val="00A4170C"/>
    <w:rsid w:val="00A76213"/>
    <w:rsid w:val="00A77D7B"/>
    <w:rsid w:val="00A807A0"/>
    <w:rsid w:val="00A80DC4"/>
    <w:rsid w:val="00A85634"/>
    <w:rsid w:val="00AC4B0F"/>
    <w:rsid w:val="00AD1F61"/>
    <w:rsid w:val="00B10DC0"/>
    <w:rsid w:val="00B162C9"/>
    <w:rsid w:val="00B35F3D"/>
    <w:rsid w:val="00B41491"/>
    <w:rsid w:val="00B566D8"/>
    <w:rsid w:val="00B56910"/>
    <w:rsid w:val="00B67AB5"/>
    <w:rsid w:val="00B704EC"/>
    <w:rsid w:val="00B72B05"/>
    <w:rsid w:val="00B750BE"/>
    <w:rsid w:val="00BD0C29"/>
    <w:rsid w:val="00BE3942"/>
    <w:rsid w:val="00BF04A9"/>
    <w:rsid w:val="00BF484F"/>
    <w:rsid w:val="00BF59B8"/>
    <w:rsid w:val="00C01AE8"/>
    <w:rsid w:val="00C32A1B"/>
    <w:rsid w:val="00C42A4B"/>
    <w:rsid w:val="00C62C74"/>
    <w:rsid w:val="00C63328"/>
    <w:rsid w:val="00C71352"/>
    <w:rsid w:val="00C81DC3"/>
    <w:rsid w:val="00C86589"/>
    <w:rsid w:val="00CC708E"/>
    <w:rsid w:val="00D0605B"/>
    <w:rsid w:val="00D06398"/>
    <w:rsid w:val="00D222E8"/>
    <w:rsid w:val="00D2455B"/>
    <w:rsid w:val="00D3327C"/>
    <w:rsid w:val="00D373DF"/>
    <w:rsid w:val="00D53CE8"/>
    <w:rsid w:val="00D605F6"/>
    <w:rsid w:val="00D85B5F"/>
    <w:rsid w:val="00D862EC"/>
    <w:rsid w:val="00DC3633"/>
    <w:rsid w:val="00DE2CFE"/>
    <w:rsid w:val="00DE2EB2"/>
    <w:rsid w:val="00DE6029"/>
    <w:rsid w:val="00DF7B74"/>
    <w:rsid w:val="00E01774"/>
    <w:rsid w:val="00E03FAE"/>
    <w:rsid w:val="00E13C19"/>
    <w:rsid w:val="00E35D68"/>
    <w:rsid w:val="00E40687"/>
    <w:rsid w:val="00E855FB"/>
    <w:rsid w:val="00E97FB3"/>
    <w:rsid w:val="00EB08DA"/>
    <w:rsid w:val="00EC6A87"/>
    <w:rsid w:val="00EE342C"/>
    <w:rsid w:val="00EE3AB4"/>
    <w:rsid w:val="00EE62AC"/>
    <w:rsid w:val="00EF7A4A"/>
    <w:rsid w:val="00F0405D"/>
    <w:rsid w:val="00F321C0"/>
    <w:rsid w:val="00F328D6"/>
    <w:rsid w:val="00F41F4B"/>
    <w:rsid w:val="00F44573"/>
    <w:rsid w:val="00F4778A"/>
    <w:rsid w:val="00F82246"/>
    <w:rsid w:val="00F93EA6"/>
    <w:rsid w:val="00FA42CE"/>
    <w:rsid w:val="00FB605C"/>
    <w:rsid w:val="00FE179D"/>
    <w:rsid w:val="00FE70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8F9D7E"/>
  <w15:docId w15:val="{5E498FC1-7F47-4717-ACBD-474CA5027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1"/>
      <w:sz w:val="24"/>
      <w:szCs w:val="24"/>
      <w:lang w:eastAsia="ar-SA"/>
    </w:rPr>
  </w:style>
  <w:style w:type="paragraph" w:styleId="Nagwek1">
    <w:name w:val="heading 1"/>
    <w:basedOn w:val="Normalny"/>
    <w:next w:val="Normalny"/>
    <w:link w:val="Nagwek1Znak"/>
    <w:uiPriority w:val="9"/>
    <w:qFormat/>
    <w:rsid w:val="00987F7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qFormat/>
    <w:pPr>
      <w:keepNext/>
      <w:numPr>
        <w:ilvl w:val="1"/>
        <w:numId w:val="1"/>
      </w:numPr>
      <w:spacing w:line="360" w:lineRule="auto"/>
      <w:ind w:left="5041" w:firstLine="0"/>
      <w:outlineLvl w:val="1"/>
    </w:pPr>
    <w:rPr>
      <w:rFonts w:ascii="Arial" w:hAnsi="Arial" w:cs="Arial"/>
      <w:bCs/>
      <w:i/>
      <w:iCs/>
      <w:sz w:val="16"/>
    </w:rPr>
  </w:style>
  <w:style w:type="paragraph" w:styleId="Nagwek3">
    <w:name w:val="heading 3"/>
    <w:basedOn w:val="Normalny"/>
    <w:next w:val="Normalny"/>
    <w:qFormat/>
    <w:pPr>
      <w:keepNext/>
      <w:numPr>
        <w:ilvl w:val="2"/>
        <w:numId w:val="1"/>
      </w:numPr>
      <w:spacing w:line="360" w:lineRule="auto"/>
      <w:jc w:val="center"/>
      <w:outlineLvl w:val="2"/>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rPr>
  </w:style>
  <w:style w:type="character" w:customStyle="1" w:styleId="WW8Num3z0">
    <w:name w:val="WW8Num3z0"/>
    <w:rPr>
      <w:rFonts w:hint="default"/>
      <w:b/>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hint="default"/>
    </w:rPr>
  </w:style>
  <w:style w:type="character" w:customStyle="1" w:styleId="WW8Num4z1">
    <w:name w:val="WW8Num4z1"/>
  </w:style>
  <w:style w:type="character" w:customStyle="1" w:styleId="WW8Num5z0">
    <w:name w:val="WW8Num5z0"/>
  </w:style>
  <w:style w:type="character" w:customStyle="1" w:styleId="WW8Num5z1">
    <w:name w:val="WW8Num5z1"/>
    <w:rPr>
      <w:rFonts w:ascii="Times New Roman" w:eastAsia="Times New Roman" w:hAnsi="Times New Roman" w:cs="Times New Roman"/>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b/>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cs="Times New Roman" w:hint="default"/>
      <w:b/>
      <w:sz w:val="24"/>
      <w:szCs w:val="24"/>
    </w:rPr>
  </w:style>
  <w:style w:type="character" w:customStyle="1" w:styleId="WW8Num13z1">
    <w:name w:val="WW8Num13z1"/>
    <w:rPr>
      <w:rFonts w:cs="Times New Roman"/>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b w:val="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b/>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Domylnaczcionkaakapitu1">
    <w:name w:val="Domyślna czcionka akapitu1"/>
  </w:style>
  <w:style w:type="character" w:styleId="Pogrubienie">
    <w:name w:val="Strong"/>
    <w:qFormat/>
    <w:rPr>
      <w:b/>
      <w:bCs/>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rPr>
      <w:szCs w:val="20"/>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Tekstprzypisudolnego">
    <w:name w:val="footnote text"/>
    <w:basedOn w:val="Normalny"/>
    <w:rPr>
      <w:sz w:val="20"/>
      <w:szCs w:val="20"/>
    </w:rPr>
  </w:style>
  <w:style w:type="paragraph" w:styleId="Tekstpodstawowywcity">
    <w:name w:val="Body Text Indent"/>
    <w:basedOn w:val="Normalny"/>
    <w:pPr>
      <w:ind w:left="9204" w:firstLine="708"/>
      <w:jc w:val="right"/>
    </w:pPr>
    <w:rPr>
      <w:szCs w:val="20"/>
    </w:rPr>
  </w:style>
  <w:style w:type="paragraph" w:customStyle="1" w:styleId="Default">
    <w:name w:val="Default"/>
    <w:pPr>
      <w:suppressAutoHyphens/>
      <w:autoSpaceDE w:val="0"/>
    </w:pPr>
    <w:rPr>
      <w:color w:val="000000"/>
      <w:kern w:val="1"/>
      <w:sz w:val="24"/>
      <w:szCs w:val="24"/>
      <w:lang w:eastAsia="ar-SA"/>
    </w:rPr>
  </w:style>
  <w:style w:type="paragraph" w:styleId="NormalnyWeb">
    <w:name w:val="Normal (Web)"/>
    <w:basedOn w:val="Normalny"/>
    <w:pPr>
      <w:spacing w:before="280" w:after="280"/>
    </w:pPr>
  </w:style>
  <w:style w:type="paragraph" w:customStyle="1" w:styleId="Tekstpodstawowy21">
    <w:name w:val="Tekst podstawowy 21"/>
    <w:basedOn w:val="Normalny"/>
    <w:pPr>
      <w:spacing w:after="120" w:line="480" w:lineRule="auto"/>
    </w:pPr>
  </w:style>
  <w:style w:type="paragraph" w:customStyle="1" w:styleId="Akapitzlist1">
    <w:name w:val="Akapit z listą1"/>
    <w:basedOn w:val="Normalny"/>
    <w:pPr>
      <w:spacing w:after="200" w:line="276" w:lineRule="auto"/>
      <w:ind w:left="720"/>
    </w:pPr>
    <w:rPr>
      <w:rFonts w:ascii="Calibri" w:hAnsi="Calibri" w:cs="Calibri"/>
      <w:sz w:val="22"/>
      <w:szCs w:val="22"/>
    </w:rPr>
  </w:style>
  <w:style w:type="paragraph" w:styleId="Tekstdymka">
    <w:name w:val="Balloon Text"/>
    <w:basedOn w:val="Normalny"/>
    <w:link w:val="TekstdymkaZnak"/>
    <w:uiPriority w:val="99"/>
    <w:semiHidden/>
    <w:unhideWhenUsed/>
    <w:rsid w:val="00EE3AB4"/>
    <w:rPr>
      <w:rFonts w:ascii="Tahoma" w:hAnsi="Tahoma" w:cs="Tahoma"/>
      <w:sz w:val="16"/>
      <w:szCs w:val="16"/>
    </w:rPr>
  </w:style>
  <w:style w:type="character" w:customStyle="1" w:styleId="TekstdymkaZnak">
    <w:name w:val="Tekst dymka Znak"/>
    <w:link w:val="Tekstdymka"/>
    <w:uiPriority w:val="99"/>
    <w:semiHidden/>
    <w:rsid w:val="00EE3AB4"/>
    <w:rPr>
      <w:rFonts w:ascii="Tahoma" w:hAnsi="Tahoma" w:cs="Tahoma"/>
      <w:kern w:val="1"/>
      <w:sz w:val="16"/>
      <w:szCs w:val="16"/>
      <w:lang w:eastAsia="ar-SA"/>
    </w:rPr>
  </w:style>
  <w:style w:type="character" w:styleId="Hipercze">
    <w:name w:val="Hyperlink"/>
    <w:uiPriority w:val="99"/>
    <w:unhideWhenUsed/>
    <w:rsid w:val="00C81DC3"/>
    <w:rPr>
      <w:color w:val="0000FF"/>
      <w:u w:val="single"/>
    </w:rPr>
  </w:style>
  <w:style w:type="paragraph" w:customStyle="1" w:styleId="Akapitzlist11">
    <w:name w:val="Akapit z listą11"/>
    <w:basedOn w:val="Normalny"/>
    <w:rsid w:val="00990B92"/>
    <w:pPr>
      <w:suppressAutoHyphens w:val="0"/>
      <w:spacing w:after="200" w:line="276" w:lineRule="auto"/>
      <w:ind w:left="720"/>
      <w:contextualSpacing/>
    </w:pPr>
    <w:rPr>
      <w:rFonts w:ascii="Calibri" w:hAnsi="Calibri"/>
      <w:kern w:val="0"/>
      <w:sz w:val="22"/>
      <w:szCs w:val="22"/>
      <w:lang w:eastAsia="en-US"/>
    </w:rPr>
  </w:style>
  <w:style w:type="paragraph" w:customStyle="1" w:styleId="pkt">
    <w:name w:val="pkt"/>
    <w:basedOn w:val="Normalny"/>
    <w:rsid w:val="005B1A31"/>
    <w:pPr>
      <w:suppressAutoHyphens w:val="0"/>
      <w:spacing w:before="60" w:after="60"/>
      <w:ind w:left="851" w:hanging="295"/>
      <w:jc w:val="both"/>
    </w:pPr>
    <w:rPr>
      <w:kern w:val="0"/>
      <w:lang w:eastAsia="pl-PL"/>
    </w:rPr>
  </w:style>
  <w:style w:type="paragraph" w:styleId="Akapitzlist">
    <w:name w:val="List Paragraph"/>
    <w:basedOn w:val="Normalny"/>
    <w:uiPriority w:val="1"/>
    <w:qFormat/>
    <w:rsid w:val="00BF04A9"/>
    <w:pPr>
      <w:suppressAutoHyphens w:val="0"/>
      <w:spacing w:after="200" w:line="276" w:lineRule="auto"/>
      <w:ind w:left="720"/>
      <w:contextualSpacing/>
    </w:pPr>
    <w:rPr>
      <w:rFonts w:ascii="Calibri" w:eastAsia="Calibri" w:hAnsi="Calibri"/>
      <w:kern w:val="0"/>
      <w:sz w:val="22"/>
      <w:szCs w:val="22"/>
      <w:lang w:eastAsia="en-US"/>
    </w:rPr>
  </w:style>
  <w:style w:type="paragraph" w:styleId="Nagwek">
    <w:name w:val="header"/>
    <w:basedOn w:val="Normalny"/>
    <w:link w:val="NagwekZnak"/>
    <w:uiPriority w:val="99"/>
    <w:unhideWhenUsed/>
    <w:rsid w:val="00F328D6"/>
    <w:pPr>
      <w:tabs>
        <w:tab w:val="center" w:pos="4536"/>
        <w:tab w:val="right" w:pos="9072"/>
      </w:tabs>
    </w:pPr>
  </w:style>
  <w:style w:type="character" w:customStyle="1" w:styleId="NagwekZnak">
    <w:name w:val="Nagłówek Znak"/>
    <w:basedOn w:val="Domylnaczcionkaakapitu"/>
    <w:link w:val="Nagwek"/>
    <w:uiPriority w:val="99"/>
    <w:rsid w:val="00F328D6"/>
    <w:rPr>
      <w:kern w:val="1"/>
      <w:sz w:val="24"/>
      <w:szCs w:val="24"/>
      <w:lang w:eastAsia="ar-SA"/>
    </w:rPr>
  </w:style>
  <w:style w:type="paragraph" w:styleId="Stopka">
    <w:name w:val="footer"/>
    <w:basedOn w:val="Normalny"/>
    <w:link w:val="StopkaZnak"/>
    <w:uiPriority w:val="99"/>
    <w:unhideWhenUsed/>
    <w:rsid w:val="00F328D6"/>
    <w:pPr>
      <w:tabs>
        <w:tab w:val="center" w:pos="4536"/>
        <w:tab w:val="right" w:pos="9072"/>
      </w:tabs>
    </w:pPr>
  </w:style>
  <w:style w:type="character" w:customStyle="1" w:styleId="StopkaZnak">
    <w:name w:val="Stopka Znak"/>
    <w:basedOn w:val="Domylnaczcionkaakapitu"/>
    <w:link w:val="Stopka"/>
    <w:uiPriority w:val="99"/>
    <w:rsid w:val="00F328D6"/>
    <w:rPr>
      <w:kern w:val="1"/>
      <w:sz w:val="24"/>
      <w:szCs w:val="24"/>
      <w:lang w:eastAsia="ar-SA"/>
    </w:rPr>
  </w:style>
  <w:style w:type="paragraph" w:customStyle="1" w:styleId="TextbodyindentWW">
    <w:name w:val="Text body indent (WW)"/>
    <w:basedOn w:val="Normalny"/>
    <w:rsid w:val="00B72B05"/>
    <w:pPr>
      <w:widowControl w:val="0"/>
      <w:autoSpaceDN w:val="0"/>
      <w:spacing w:line="276" w:lineRule="auto"/>
      <w:ind w:left="360" w:hanging="360"/>
      <w:jc w:val="both"/>
      <w:textAlignment w:val="baseline"/>
    </w:pPr>
    <w:rPr>
      <w:rFonts w:ascii="Arial" w:eastAsia="Arial" w:hAnsi="Arial" w:cs="Arial"/>
      <w:kern w:val="3"/>
      <w:sz w:val="22"/>
      <w:szCs w:val="22"/>
      <w:lang w:eastAsia="zh-CN"/>
    </w:rPr>
  </w:style>
  <w:style w:type="character" w:customStyle="1" w:styleId="Nagwek1Znak">
    <w:name w:val="Nagłówek 1 Znak"/>
    <w:basedOn w:val="Domylnaczcionkaakapitu"/>
    <w:link w:val="Nagwek1"/>
    <w:uiPriority w:val="9"/>
    <w:rsid w:val="00987F7F"/>
    <w:rPr>
      <w:rFonts w:asciiTheme="majorHAnsi" w:eastAsiaTheme="majorEastAsia" w:hAnsiTheme="majorHAnsi" w:cstheme="majorBidi"/>
      <w:color w:val="365F91" w:themeColor="accent1" w:themeShade="BF"/>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9711809">
      <w:bodyDiv w:val="1"/>
      <w:marLeft w:val="0"/>
      <w:marRight w:val="0"/>
      <w:marTop w:val="0"/>
      <w:marBottom w:val="0"/>
      <w:divBdr>
        <w:top w:val="none" w:sz="0" w:space="0" w:color="auto"/>
        <w:left w:val="none" w:sz="0" w:space="0" w:color="auto"/>
        <w:bottom w:val="none" w:sz="0" w:space="0" w:color="auto"/>
        <w:right w:val="none" w:sz="0" w:space="0" w:color="auto"/>
      </w:divBdr>
      <w:divsChild>
        <w:div w:id="963729513">
          <w:marLeft w:val="0"/>
          <w:marRight w:val="0"/>
          <w:marTop w:val="0"/>
          <w:marBottom w:val="0"/>
          <w:divBdr>
            <w:top w:val="none" w:sz="0" w:space="0" w:color="auto"/>
            <w:left w:val="none" w:sz="0" w:space="0" w:color="auto"/>
            <w:bottom w:val="none" w:sz="0" w:space="0" w:color="auto"/>
            <w:right w:val="none" w:sz="0" w:space="0" w:color="auto"/>
          </w:divBdr>
        </w:div>
        <w:div w:id="1041321739">
          <w:marLeft w:val="0"/>
          <w:marRight w:val="0"/>
          <w:marTop w:val="0"/>
          <w:marBottom w:val="0"/>
          <w:divBdr>
            <w:top w:val="none" w:sz="0" w:space="0" w:color="auto"/>
            <w:left w:val="none" w:sz="0" w:space="0" w:color="auto"/>
            <w:bottom w:val="none" w:sz="0" w:space="0" w:color="auto"/>
            <w:right w:val="none" w:sz="0" w:space="0" w:color="auto"/>
          </w:divBdr>
        </w:div>
        <w:div w:id="1358196209">
          <w:marLeft w:val="0"/>
          <w:marRight w:val="0"/>
          <w:marTop w:val="0"/>
          <w:marBottom w:val="0"/>
          <w:divBdr>
            <w:top w:val="none" w:sz="0" w:space="0" w:color="auto"/>
            <w:left w:val="none" w:sz="0" w:space="0" w:color="auto"/>
            <w:bottom w:val="none" w:sz="0" w:space="0" w:color="auto"/>
            <w:right w:val="none" w:sz="0" w:space="0" w:color="auto"/>
          </w:divBdr>
        </w:div>
        <w:div w:id="1723170399">
          <w:marLeft w:val="0"/>
          <w:marRight w:val="0"/>
          <w:marTop w:val="0"/>
          <w:marBottom w:val="0"/>
          <w:divBdr>
            <w:top w:val="none" w:sz="0" w:space="0" w:color="auto"/>
            <w:left w:val="none" w:sz="0" w:space="0" w:color="auto"/>
            <w:bottom w:val="none" w:sz="0" w:space="0" w:color="auto"/>
            <w:right w:val="none" w:sz="0" w:space="0" w:color="auto"/>
          </w:divBdr>
        </w:div>
        <w:div w:id="1870411142">
          <w:marLeft w:val="0"/>
          <w:marRight w:val="0"/>
          <w:marTop w:val="0"/>
          <w:marBottom w:val="0"/>
          <w:divBdr>
            <w:top w:val="none" w:sz="0" w:space="0" w:color="auto"/>
            <w:left w:val="none" w:sz="0" w:space="0" w:color="auto"/>
            <w:bottom w:val="none" w:sz="0" w:space="0" w:color="auto"/>
            <w:right w:val="none" w:sz="0" w:space="0" w:color="auto"/>
          </w:divBdr>
        </w:div>
        <w:div w:id="2047022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spektor@cbi24.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3063</Words>
  <Characters>18381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chilinski.grzegorz</dc:creator>
  <cp:keywords/>
  <dc:description/>
  <cp:lastModifiedBy>Elżbieta Kościelska</cp:lastModifiedBy>
  <cp:revision>7</cp:revision>
  <cp:lastPrinted>2024-11-15T11:32:00Z</cp:lastPrinted>
  <dcterms:created xsi:type="dcterms:W3CDTF">2024-11-14T13:40:00Z</dcterms:created>
  <dcterms:modified xsi:type="dcterms:W3CDTF">2024-11-18T15:04:00Z</dcterms:modified>
</cp:coreProperties>
</file>