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92D24" w14:textId="77777777" w:rsidR="009B347F" w:rsidRPr="002F3A75" w:rsidRDefault="00406241" w:rsidP="009B347F">
      <w:pPr>
        <w:pStyle w:val="Tekstpodstawowy3"/>
        <w:tabs>
          <w:tab w:val="left" w:pos="7938"/>
        </w:tabs>
        <w:ind w:left="4668" w:firstLine="288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2F3A75">
        <w:rPr>
          <w:rFonts w:asciiTheme="minorHAnsi" w:hAnsiTheme="minorHAnsi" w:cstheme="minorHAnsi"/>
          <w:i/>
          <w:sz w:val="22"/>
          <w:szCs w:val="22"/>
        </w:rPr>
        <w:t>Załącznik nr 1</w:t>
      </w:r>
      <w:r w:rsidR="009B347F" w:rsidRPr="002F3A75">
        <w:rPr>
          <w:rFonts w:asciiTheme="minorHAnsi" w:hAnsiTheme="minorHAnsi" w:cstheme="minorHAnsi"/>
          <w:i/>
          <w:sz w:val="22"/>
          <w:szCs w:val="22"/>
        </w:rPr>
        <w:t xml:space="preserve"> do </w:t>
      </w:r>
    </w:p>
    <w:p w14:paraId="45F57E11" w14:textId="77777777" w:rsidR="00292A3F" w:rsidRPr="002F3A75" w:rsidRDefault="009B347F" w:rsidP="009B347F">
      <w:pPr>
        <w:pStyle w:val="Tekstpodstawowy3"/>
        <w:tabs>
          <w:tab w:val="left" w:pos="7938"/>
        </w:tabs>
        <w:ind w:left="4668" w:firstLine="288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2F3A75">
        <w:rPr>
          <w:rFonts w:asciiTheme="minorHAnsi" w:hAnsiTheme="minorHAnsi" w:cstheme="minorHAnsi"/>
          <w:i/>
          <w:sz w:val="22"/>
          <w:szCs w:val="22"/>
        </w:rPr>
        <w:t xml:space="preserve">Zaproszenia do złożenia oferty cenowej                           </w:t>
      </w:r>
    </w:p>
    <w:p w14:paraId="75F230A8" w14:textId="77777777" w:rsidR="00292A3F" w:rsidRPr="002F3A75" w:rsidRDefault="00292A3F" w:rsidP="00292A3F">
      <w:pPr>
        <w:tabs>
          <w:tab w:val="left" w:pos="567"/>
          <w:tab w:val="left" w:pos="851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2F3A75">
        <w:rPr>
          <w:rFonts w:asciiTheme="minorHAnsi" w:hAnsiTheme="minorHAnsi" w:cstheme="minorHAnsi"/>
          <w:i/>
          <w:sz w:val="22"/>
          <w:szCs w:val="22"/>
        </w:rPr>
        <w:t>_____________________________</w:t>
      </w:r>
    </w:p>
    <w:p w14:paraId="67419F1B" w14:textId="77777777" w:rsidR="00292A3F" w:rsidRPr="002F3A75" w:rsidRDefault="00292A3F" w:rsidP="006F5C46">
      <w:pPr>
        <w:tabs>
          <w:tab w:val="left" w:pos="567"/>
          <w:tab w:val="left" w:pos="851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2F3A75">
        <w:rPr>
          <w:rFonts w:asciiTheme="minorHAnsi" w:hAnsiTheme="minorHAnsi" w:cstheme="minorHAnsi"/>
          <w:i/>
          <w:sz w:val="22"/>
          <w:szCs w:val="22"/>
        </w:rPr>
        <w:t xml:space="preserve">       (Pieczęć Wykonawcy)</w:t>
      </w:r>
    </w:p>
    <w:p w14:paraId="5B81B53C" w14:textId="77777777" w:rsidR="00292A3F" w:rsidRPr="002F3A75" w:rsidRDefault="00292A3F" w:rsidP="00292A3F">
      <w:pPr>
        <w:tabs>
          <w:tab w:val="left" w:pos="567"/>
          <w:tab w:val="left" w:pos="851"/>
        </w:tabs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</w:p>
    <w:p w14:paraId="1A12A441" w14:textId="77777777" w:rsidR="00292A3F" w:rsidRPr="002F3A75" w:rsidRDefault="00292A3F" w:rsidP="00292A3F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3A75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583402D7" w14:textId="45CBA86B" w:rsidR="00630610" w:rsidRPr="002F3A75" w:rsidRDefault="00DA190F" w:rsidP="006F5C46">
      <w:pPr>
        <w:widowControl w:val="0"/>
        <w:autoSpaceDE w:val="0"/>
        <w:autoSpaceDN w:val="0"/>
        <w:adjustRightInd w:val="0"/>
        <w:spacing w:line="28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3A75">
        <w:rPr>
          <w:rFonts w:asciiTheme="minorHAnsi" w:hAnsiTheme="minorHAnsi" w:cstheme="minorHAnsi"/>
          <w:b/>
          <w:sz w:val="22"/>
          <w:szCs w:val="22"/>
        </w:rPr>
        <w:t xml:space="preserve">W odpowiedzi na zaproszenie do złożenia oferty cenowej </w:t>
      </w:r>
      <w:r w:rsidR="00630610" w:rsidRPr="002F3A75">
        <w:rPr>
          <w:rFonts w:asciiTheme="minorHAnsi" w:hAnsiTheme="minorHAnsi" w:cstheme="minorHAnsi"/>
          <w:b/>
          <w:sz w:val="22"/>
          <w:szCs w:val="22"/>
        </w:rPr>
        <w:t>składam /składamy ofertę na</w:t>
      </w:r>
      <w:r w:rsidR="00C15057">
        <w:rPr>
          <w:rFonts w:asciiTheme="minorHAnsi" w:hAnsiTheme="minorHAnsi" w:cstheme="minorHAnsi"/>
          <w:b/>
          <w:sz w:val="22"/>
          <w:szCs w:val="22"/>
        </w:rPr>
        <w:t xml:space="preserve"> realizację </w:t>
      </w:r>
      <w:r w:rsidR="002B0044" w:rsidRPr="002F3A75">
        <w:rPr>
          <w:rFonts w:asciiTheme="minorHAnsi" w:hAnsiTheme="minorHAnsi" w:cstheme="minorHAnsi"/>
          <w:b/>
          <w:sz w:val="22"/>
          <w:szCs w:val="22"/>
        </w:rPr>
        <w:t>zamówie</w:t>
      </w:r>
      <w:r w:rsidR="00C15057">
        <w:rPr>
          <w:rFonts w:asciiTheme="minorHAnsi" w:hAnsiTheme="minorHAnsi" w:cstheme="minorHAnsi"/>
          <w:b/>
          <w:sz w:val="22"/>
          <w:szCs w:val="22"/>
        </w:rPr>
        <w:t>nia</w:t>
      </w:r>
      <w:r w:rsidR="002B0044" w:rsidRPr="002F3A75">
        <w:rPr>
          <w:rFonts w:asciiTheme="minorHAnsi" w:hAnsiTheme="minorHAnsi" w:cstheme="minorHAnsi"/>
          <w:b/>
          <w:sz w:val="22"/>
          <w:szCs w:val="22"/>
        </w:rPr>
        <w:t>:</w:t>
      </w:r>
    </w:p>
    <w:p w14:paraId="5E5DD8E8" w14:textId="77777777" w:rsidR="00DE725F" w:rsidRPr="002F3A75" w:rsidRDefault="00DE725F" w:rsidP="000303DF">
      <w:pPr>
        <w:widowControl w:val="0"/>
        <w:autoSpaceDE w:val="0"/>
        <w:autoSpaceDN w:val="0"/>
        <w:adjustRightInd w:val="0"/>
        <w:spacing w:line="280" w:lineRule="exact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E2971F3" w14:textId="65FB45BC" w:rsidR="0075154D" w:rsidRPr="002F3A75" w:rsidRDefault="0075154D" w:rsidP="00346819">
      <w:pPr>
        <w:ind w:left="567" w:right="292"/>
        <w:rPr>
          <w:rFonts w:asciiTheme="minorHAnsi" w:hAnsiTheme="minorHAnsi" w:cstheme="minorHAnsi"/>
          <w:b/>
          <w:sz w:val="22"/>
          <w:szCs w:val="22"/>
        </w:rPr>
      </w:pPr>
    </w:p>
    <w:p w14:paraId="170582A6" w14:textId="7F0EDD72" w:rsidR="00292A3F" w:rsidRPr="002F3A75" w:rsidRDefault="00D54D71" w:rsidP="007C798A">
      <w:pPr>
        <w:ind w:left="567" w:right="292"/>
        <w:jc w:val="center"/>
        <w:rPr>
          <w:rFonts w:asciiTheme="minorHAnsi" w:hAnsiTheme="minorHAnsi" w:cstheme="minorHAnsi"/>
          <w:sz w:val="22"/>
          <w:szCs w:val="22"/>
        </w:rPr>
      </w:pPr>
      <w:r w:rsidRPr="002F3A75">
        <w:rPr>
          <w:rFonts w:asciiTheme="minorHAnsi" w:hAnsiTheme="minorHAnsi" w:cstheme="minorHAnsi"/>
          <w:b/>
          <w:sz w:val="22"/>
          <w:szCs w:val="22"/>
        </w:rPr>
        <w:t xml:space="preserve">Znak sprawy </w:t>
      </w:r>
      <w:r w:rsidR="00204753" w:rsidRPr="002F3A75">
        <w:rPr>
          <w:rFonts w:asciiTheme="minorHAnsi" w:hAnsiTheme="minorHAnsi" w:cstheme="minorHAnsi"/>
          <w:b/>
          <w:sz w:val="22"/>
          <w:szCs w:val="22"/>
        </w:rPr>
        <w:t>O.G.331-</w:t>
      </w:r>
      <w:r w:rsidR="006A3894">
        <w:rPr>
          <w:rFonts w:asciiTheme="minorHAnsi" w:hAnsiTheme="minorHAnsi" w:cstheme="minorHAnsi"/>
          <w:b/>
          <w:sz w:val="22"/>
          <w:szCs w:val="22"/>
        </w:rPr>
        <w:t>1</w:t>
      </w:r>
      <w:r w:rsidR="0033238B">
        <w:rPr>
          <w:rFonts w:asciiTheme="minorHAnsi" w:hAnsiTheme="minorHAnsi" w:cstheme="minorHAnsi"/>
          <w:b/>
          <w:sz w:val="22"/>
          <w:szCs w:val="22"/>
        </w:rPr>
        <w:t>3</w:t>
      </w:r>
      <w:r w:rsidR="00EE503F" w:rsidRPr="002F3A75">
        <w:rPr>
          <w:rFonts w:asciiTheme="minorHAnsi" w:hAnsiTheme="minorHAnsi" w:cstheme="minorHAnsi"/>
          <w:b/>
          <w:sz w:val="22"/>
          <w:szCs w:val="22"/>
        </w:rPr>
        <w:t>/KR/</w:t>
      </w:r>
      <w:r w:rsidR="00204753" w:rsidRPr="002F3A75">
        <w:rPr>
          <w:rFonts w:asciiTheme="minorHAnsi" w:hAnsiTheme="minorHAnsi" w:cstheme="minorHAnsi"/>
          <w:b/>
          <w:sz w:val="22"/>
          <w:szCs w:val="22"/>
        </w:rPr>
        <w:t>24</w:t>
      </w:r>
    </w:p>
    <w:p w14:paraId="4971C816" w14:textId="77777777" w:rsidR="00292A3F" w:rsidRPr="002F3A75" w:rsidRDefault="00292A3F" w:rsidP="00292A3F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2F3A75">
        <w:rPr>
          <w:rFonts w:asciiTheme="minorHAnsi" w:hAnsiTheme="minorHAnsi" w:cstheme="minorHAnsi"/>
          <w:b/>
          <w:sz w:val="22"/>
          <w:szCs w:val="22"/>
        </w:rPr>
        <w:t>Dane Wykonawcy:</w:t>
      </w:r>
    </w:p>
    <w:p w14:paraId="2D15CD29" w14:textId="77777777" w:rsidR="00292A3F" w:rsidRPr="002F3A75" w:rsidRDefault="00292A3F" w:rsidP="00292A3F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2F3A75">
        <w:rPr>
          <w:rFonts w:asciiTheme="minorHAnsi" w:hAnsiTheme="minorHAnsi" w:cstheme="minorHAnsi"/>
          <w:b/>
          <w:sz w:val="22"/>
          <w:szCs w:val="22"/>
        </w:rPr>
        <w:t>Nazwa:……………………………………………………………………………………………………</w:t>
      </w:r>
      <w:r w:rsidR="00630610" w:rsidRPr="002F3A75">
        <w:rPr>
          <w:rFonts w:asciiTheme="minorHAnsi" w:hAnsiTheme="minorHAnsi" w:cstheme="minorHAnsi"/>
          <w:b/>
          <w:sz w:val="22"/>
          <w:szCs w:val="22"/>
        </w:rPr>
        <w:t>…………………………………………….</w:t>
      </w:r>
      <w:r w:rsidRPr="002F3A75">
        <w:rPr>
          <w:rFonts w:asciiTheme="minorHAnsi" w:hAnsiTheme="minorHAnsi" w:cstheme="minorHAnsi"/>
          <w:b/>
          <w:sz w:val="22"/>
          <w:szCs w:val="22"/>
        </w:rPr>
        <w:t>….</w:t>
      </w:r>
      <w:bookmarkStart w:id="0" w:name="_GoBack"/>
      <w:bookmarkEnd w:id="0"/>
    </w:p>
    <w:p w14:paraId="386C5737" w14:textId="2E1D52BE" w:rsidR="00292A3F" w:rsidRPr="002F3A75" w:rsidRDefault="00292A3F" w:rsidP="00292A3F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2F3A75">
        <w:rPr>
          <w:rFonts w:asciiTheme="minorHAnsi" w:hAnsiTheme="minorHAnsi" w:cstheme="minorHAnsi"/>
          <w:b/>
          <w:sz w:val="22"/>
          <w:szCs w:val="22"/>
        </w:rPr>
        <w:t>Adres:……………………………………………………………………………………</w:t>
      </w:r>
      <w:r w:rsidR="00630610" w:rsidRPr="002F3A75">
        <w:rPr>
          <w:rFonts w:asciiTheme="minorHAnsi" w:hAnsiTheme="minorHAnsi" w:cstheme="minorHAnsi"/>
          <w:b/>
          <w:sz w:val="22"/>
          <w:szCs w:val="22"/>
        </w:rPr>
        <w:t>………………………………………………</w:t>
      </w:r>
      <w:r w:rsidR="002F3A75">
        <w:rPr>
          <w:rFonts w:asciiTheme="minorHAnsi" w:hAnsiTheme="minorHAnsi" w:cstheme="minorHAnsi"/>
          <w:b/>
          <w:sz w:val="22"/>
          <w:szCs w:val="22"/>
        </w:rPr>
        <w:t>………………….</w:t>
      </w:r>
    </w:p>
    <w:p w14:paraId="2F5AB119" w14:textId="77777777" w:rsidR="00292A3F" w:rsidRPr="002F3A75" w:rsidRDefault="00292A3F" w:rsidP="00292A3F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2F3A75">
        <w:rPr>
          <w:rFonts w:asciiTheme="minorHAnsi" w:hAnsiTheme="minorHAnsi" w:cstheme="minorHAnsi"/>
          <w:b/>
          <w:sz w:val="22"/>
          <w:szCs w:val="22"/>
        </w:rPr>
        <w:t>Tel: ………………………………</w:t>
      </w:r>
      <w:r w:rsidR="00630610" w:rsidRPr="002F3A75">
        <w:rPr>
          <w:rFonts w:asciiTheme="minorHAnsi" w:hAnsiTheme="minorHAnsi" w:cstheme="minorHAnsi"/>
          <w:b/>
          <w:sz w:val="22"/>
          <w:szCs w:val="22"/>
        </w:rPr>
        <w:t>………………………………..</w:t>
      </w:r>
      <w:r w:rsidRPr="002F3A75">
        <w:rPr>
          <w:rFonts w:asciiTheme="minorHAnsi" w:hAnsiTheme="minorHAnsi" w:cstheme="minorHAnsi"/>
          <w:b/>
          <w:sz w:val="22"/>
          <w:szCs w:val="22"/>
        </w:rPr>
        <w:t>……..Fax: …………</w:t>
      </w:r>
      <w:r w:rsidR="00630610" w:rsidRPr="002F3A75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Pr="002F3A75">
        <w:rPr>
          <w:rFonts w:asciiTheme="minorHAnsi" w:hAnsiTheme="minorHAnsi" w:cstheme="minorHAnsi"/>
          <w:b/>
          <w:sz w:val="22"/>
          <w:szCs w:val="22"/>
        </w:rPr>
        <w:t>………………</w:t>
      </w:r>
    </w:p>
    <w:p w14:paraId="4548D6EF" w14:textId="77777777" w:rsidR="00292A3F" w:rsidRPr="002F3A75" w:rsidRDefault="00292A3F" w:rsidP="00292A3F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2F3A75">
        <w:rPr>
          <w:rFonts w:asciiTheme="minorHAnsi" w:hAnsiTheme="minorHAnsi" w:cstheme="minorHAnsi"/>
          <w:b/>
          <w:sz w:val="22"/>
          <w:szCs w:val="22"/>
        </w:rPr>
        <w:t>Adres e-mail: ……………………………………………………</w:t>
      </w:r>
      <w:r w:rsidR="00630610" w:rsidRPr="002F3A75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</w:t>
      </w:r>
      <w:r w:rsidRPr="002F3A75">
        <w:rPr>
          <w:rFonts w:asciiTheme="minorHAnsi" w:hAnsiTheme="minorHAnsi" w:cstheme="minorHAnsi"/>
          <w:b/>
          <w:sz w:val="22"/>
          <w:szCs w:val="22"/>
        </w:rPr>
        <w:t xml:space="preserve">……. </w:t>
      </w:r>
    </w:p>
    <w:p w14:paraId="0DE1950B" w14:textId="24B240C9" w:rsidR="00406241" w:rsidRPr="004244AA" w:rsidRDefault="00292A3F" w:rsidP="00292A3F">
      <w:pPr>
        <w:pStyle w:val="Akapitzlist"/>
        <w:numPr>
          <w:ilvl w:val="0"/>
          <w:numId w:val="33"/>
        </w:numPr>
        <w:tabs>
          <w:tab w:val="left" w:pos="4724"/>
          <w:tab w:val="left" w:pos="7333"/>
        </w:tabs>
        <w:rPr>
          <w:rFonts w:asciiTheme="minorHAnsi" w:hAnsiTheme="minorHAnsi" w:cstheme="minorHAnsi"/>
          <w:b/>
        </w:rPr>
      </w:pPr>
      <w:r w:rsidRPr="004244AA">
        <w:rPr>
          <w:rFonts w:asciiTheme="minorHAnsi" w:hAnsiTheme="minorHAnsi" w:cstheme="minorHAnsi"/>
          <w:b/>
        </w:rPr>
        <w:t xml:space="preserve">Oferujemy wykonanie </w:t>
      </w:r>
      <w:r w:rsidR="00DA190F" w:rsidRPr="004244AA">
        <w:rPr>
          <w:rFonts w:asciiTheme="minorHAnsi" w:hAnsiTheme="minorHAnsi" w:cstheme="minorHAnsi"/>
          <w:b/>
        </w:rPr>
        <w:t xml:space="preserve">przedmiotu zamówienia </w:t>
      </w:r>
      <w:r w:rsidRPr="004244AA">
        <w:rPr>
          <w:rFonts w:asciiTheme="minorHAnsi" w:hAnsiTheme="minorHAnsi" w:cstheme="minorHAnsi"/>
          <w:b/>
        </w:rPr>
        <w:t xml:space="preserve"> za kwotę: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7837"/>
        <w:gridCol w:w="1034"/>
        <w:gridCol w:w="992"/>
      </w:tblGrid>
      <w:tr w:rsidR="00C15057" w:rsidRPr="002F3A75" w14:paraId="259FC525" w14:textId="77777777" w:rsidTr="004244AA">
        <w:trPr>
          <w:trHeight w:val="287"/>
        </w:trPr>
        <w:tc>
          <w:tcPr>
            <w:tcW w:w="0" w:type="auto"/>
            <w:shd w:val="clear" w:color="auto" w:fill="BFBFBF"/>
          </w:tcPr>
          <w:p w14:paraId="221F70A9" w14:textId="77777777" w:rsidR="00E814C4" w:rsidRPr="002F3A75" w:rsidRDefault="00E814C4" w:rsidP="00E354A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F3A75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BFBFBF"/>
          </w:tcPr>
          <w:p w14:paraId="2B31B692" w14:textId="77777777" w:rsidR="00E814C4" w:rsidRPr="002F3A75" w:rsidRDefault="00E814C4" w:rsidP="00E354A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F3A75">
              <w:rPr>
                <w:rFonts w:asciiTheme="minorHAnsi" w:hAnsiTheme="minorHAnsi" w:cstheme="minorHAns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034" w:type="dxa"/>
            <w:shd w:val="clear" w:color="auto" w:fill="BFBFBF"/>
          </w:tcPr>
          <w:p w14:paraId="2D35DB34" w14:textId="77777777" w:rsidR="00E814C4" w:rsidRPr="002F3A75" w:rsidRDefault="00E814C4" w:rsidP="00E354A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F3A75">
              <w:rPr>
                <w:rFonts w:asciiTheme="minorHAnsi" w:hAnsiTheme="minorHAnsi" w:cstheme="minorHAnsi"/>
                <w:b/>
                <w:sz w:val="22"/>
                <w:szCs w:val="22"/>
              </w:rPr>
              <w:t>Cena netto</w:t>
            </w:r>
          </w:p>
        </w:tc>
        <w:tc>
          <w:tcPr>
            <w:tcW w:w="992" w:type="dxa"/>
            <w:shd w:val="clear" w:color="auto" w:fill="BFBFBF"/>
          </w:tcPr>
          <w:p w14:paraId="06271D68" w14:textId="77777777" w:rsidR="00E814C4" w:rsidRPr="002F3A75" w:rsidRDefault="00E814C4" w:rsidP="00E354A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F3A75">
              <w:rPr>
                <w:rFonts w:asciiTheme="minorHAnsi" w:hAnsiTheme="minorHAnsi" w:cstheme="minorHAnsi"/>
                <w:b/>
                <w:sz w:val="22"/>
                <w:szCs w:val="22"/>
              </w:rPr>
              <w:t>Cena brutto</w:t>
            </w:r>
          </w:p>
        </w:tc>
      </w:tr>
      <w:tr w:rsidR="00C15057" w:rsidRPr="002F3A75" w14:paraId="1A3B2B43" w14:textId="77777777" w:rsidTr="004244AA">
        <w:trPr>
          <w:trHeight w:val="326"/>
        </w:trPr>
        <w:tc>
          <w:tcPr>
            <w:tcW w:w="0" w:type="auto"/>
            <w:shd w:val="clear" w:color="auto" w:fill="auto"/>
            <w:vAlign w:val="center"/>
          </w:tcPr>
          <w:p w14:paraId="7D5AF647" w14:textId="0F268B79" w:rsidR="00204753" w:rsidRPr="002F3A75" w:rsidRDefault="00204753" w:rsidP="00E354AE">
            <w:pPr>
              <w:tabs>
                <w:tab w:val="left" w:pos="4724"/>
                <w:tab w:val="left" w:pos="7333"/>
              </w:tabs>
              <w:spacing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2F3A7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A7045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25A6F9D4" w14:textId="1C35977D" w:rsidR="00204753" w:rsidRPr="002F3A75" w:rsidRDefault="00185A92" w:rsidP="00A7045E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B09C3">
              <w:rPr>
                <w:rFonts w:asciiTheme="minorHAnsi" w:hAnsiTheme="minorHAnsi" w:cstheme="minorHAnsi"/>
                <w:sz w:val="22"/>
                <w:szCs w:val="22"/>
              </w:rPr>
              <w:t>Zakup</w:t>
            </w:r>
            <w:r w:rsidR="00CB09C3" w:rsidRPr="00CB09C3">
              <w:rPr>
                <w:rFonts w:asciiTheme="minorHAnsi" w:hAnsiTheme="minorHAnsi" w:cstheme="minorHAnsi"/>
                <w:sz w:val="22"/>
                <w:szCs w:val="22"/>
              </w:rPr>
              <w:t xml:space="preserve"> 30 szt.</w:t>
            </w:r>
            <w:r w:rsidR="00C15057" w:rsidRPr="00CB09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15057">
              <w:rPr>
                <w:rFonts w:asciiTheme="minorHAnsi" w:hAnsiTheme="minorHAnsi" w:cstheme="minorHAnsi"/>
                <w:sz w:val="22"/>
                <w:szCs w:val="22"/>
              </w:rPr>
              <w:t xml:space="preserve">foteli biurowych ergonomicznych zgodnych z wymaganiami Rozporządzenia Ministra Rodziny i Polityki Społecznej w sprawie bezpieczeństwa i higieny pracy na stanowiskach pracy wyposażonych w monitory ekranowe. </w:t>
            </w:r>
          </w:p>
        </w:tc>
        <w:tc>
          <w:tcPr>
            <w:tcW w:w="1034" w:type="dxa"/>
            <w:shd w:val="clear" w:color="auto" w:fill="auto"/>
          </w:tcPr>
          <w:p w14:paraId="11CB138F" w14:textId="6478FFC4" w:rsidR="00A7045E" w:rsidRDefault="00A7045E" w:rsidP="008000EE">
            <w:pPr>
              <w:tabs>
                <w:tab w:val="left" w:pos="4724"/>
                <w:tab w:val="left" w:pos="733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F900C3" w14:textId="77777777" w:rsidR="00204753" w:rsidRPr="00A7045E" w:rsidRDefault="00204753" w:rsidP="00A7045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36BA0AC0" w14:textId="77777777" w:rsidR="00204753" w:rsidRPr="002F3A75" w:rsidRDefault="00204753" w:rsidP="008000EE">
            <w:pPr>
              <w:tabs>
                <w:tab w:val="left" w:pos="4724"/>
                <w:tab w:val="left" w:pos="733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5057" w:rsidRPr="002F3A75" w14:paraId="739F28BC" w14:textId="77777777" w:rsidTr="004244AA">
        <w:trPr>
          <w:trHeight w:val="344"/>
        </w:trPr>
        <w:tc>
          <w:tcPr>
            <w:tcW w:w="0" w:type="auto"/>
            <w:gridSpan w:val="2"/>
            <w:shd w:val="clear" w:color="auto" w:fill="auto"/>
          </w:tcPr>
          <w:p w14:paraId="23C3E28E" w14:textId="77777777" w:rsidR="00E814C4" w:rsidRPr="002F3A75" w:rsidRDefault="00E814C4" w:rsidP="00E354AE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F3A75">
              <w:rPr>
                <w:rFonts w:asciiTheme="minorHAnsi" w:hAnsiTheme="minorHAnsi" w:cstheme="minorHAnsi"/>
                <w:b/>
                <w:sz w:val="22"/>
                <w:szCs w:val="22"/>
              </w:rPr>
              <w:t>Suma razem</w:t>
            </w:r>
          </w:p>
        </w:tc>
        <w:tc>
          <w:tcPr>
            <w:tcW w:w="1034" w:type="dxa"/>
            <w:shd w:val="clear" w:color="auto" w:fill="auto"/>
          </w:tcPr>
          <w:p w14:paraId="2CD71D15" w14:textId="77777777" w:rsidR="00E814C4" w:rsidRPr="002F3A75" w:rsidRDefault="00E814C4" w:rsidP="008000EE">
            <w:pPr>
              <w:tabs>
                <w:tab w:val="left" w:pos="4724"/>
                <w:tab w:val="left" w:pos="733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53836AA5" w14:textId="77777777" w:rsidR="00E814C4" w:rsidRPr="002F3A75" w:rsidRDefault="00E814C4" w:rsidP="008000EE">
            <w:pPr>
              <w:tabs>
                <w:tab w:val="left" w:pos="4724"/>
                <w:tab w:val="left" w:pos="733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1DE70B8" w14:textId="77777777" w:rsidR="00A7045E" w:rsidRDefault="00A7045E" w:rsidP="00292A3F">
      <w:pPr>
        <w:tabs>
          <w:tab w:val="left" w:pos="4724"/>
          <w:tab w:val="left" w:pos="7333"/>
        </w:tabs>
        <w:rPr>
          <w:rFonts w:asciiTheme="minorHAnsi" w:hAnsiTheme="minorHAnsi" w:cstheme="minorHAnsi"/>
          <w:sz w:val="22"/>
          <w:szCs w:val="22"/>
        </w:rPr>
      </w:pPr>
    </w:p>
    <w:p w14:paraId="281B28E7" w14:textId="3A375C51" w:rsidR="004244AA" w:rsidRDefault="005E5BD4" w:rsidP="004244AA">
      <w:pPr>
        <w:pStyle w:val="Akapitzlist"/>
        <w:numPr>
          <w:ilvl w:val="0"/>
          <w:numId w:val="33"/>
        </w:numPr>
        <w:tabs>
          <w:tab w:val="left" w:pos="4724"/>
          <w:tab w:val="left" w:pos="7333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Udziela</w:t>
      </w:r>
      <w:r w:rsidR="004244AA">
        <w:rPr>
          <w:rFonts w:asciiTheme="minorHAnsi" w:hAnsiTheme="minorHAnsi" w:cstheme="minorHAnsi"/>
          <w:b/>
        </w:rPr>
        <w:t xml:space="preserve">my </w:t>
      </w:r>
      <w:r w:rsidR="004244AA" w:rsidRPr="004244AA">
        <w:rPr>
          <w:rFonts w:asciiTheme="minorHAnsi" w:hAnsiTheme="minorHAnsi" w:cstheme="minorHAnsi"/>
          <w:b/>
        </w:rPr>
        <w:t>gwarancji na przedmiot zamówienia</w:t>
      </w:r>
      <w:r w:rsidR="004244AA">
        <w:rPr>
          <w:rFonts w:asciiTheme="minorHAnsi" w:hAnsiTheme="minorHAnsi" w:cstheme="minorHAnsi"/>
          <w:b/>
        </w:rPr>
        <w:t xml:space="preserve"> na okres .......  miesięcy</w:t>
      </w:r>
      <w:r w:rsidR="004244AA" w:rsidRPr="004244AA">
        <w:rPr>
          <w:rFonts w:asciiTheme="minorHAnsi" w:hAnsiTheme="minorHAnsi" w:cstheme="minorHAnsi"/>
          <w:b/>
        </w:rPr>
        <w:t>.</w:t>
      </w:r>
    </w:p>
    <w:p w14:paraId="4A332A5E" w14:textId="77777777" w:rsidR="004244AA" w:rsidRPr="004244AA" w:rsidRDefault="004244AA" w:rsidP="004244AA">
      <w:pPr>
        <w:pStyle w:val="Akapitzlist"/>
        <w:tabs>
          <w:tab w:val="left" w:pos="4724"/>
          <w:tab w:val="left" w:pos="7333"/>
        </w:tabs>
        <w:ind w:left="360"/>
        <w:rPr>
          <w:rFonts w:asciiTheme="minorHAnsi" w:hAnsiTheme="minorHAnsi" w:cstheme="minorHAnsi"/>
          <w:b/>
        </w:rPr>
      </w:pPr>
    </w:p>
    <w:p w14:paraId="349FF552" w14:textId="77777777" w:rsidR="00A120E9" w:rsidRPr="004244AA" w:rsidRDefault="00292A3F" w:rsidP="004244AA">
      <w:pPr>
        <w:pStyle w:val="Akapitzlist"/>
        <w:numPr>
          <w:ilvl w:val="0"/>
          <w:numId w:val="33"/>
        </w:numPr>
        <w:spacing w:after="120"/>
        <w:jc w:val="both"/>
        <w:rPr>
          <w:rFonts w:asciiTheme="minorHAnsi" w:hAnsiTheme="minorHAnsi" w:cstheme="minorHAnsi"/>
          <w:b/>
        </w:rPr>
      </w:pPr>
      <w:r w:rsidRPr="004244AA">
        <w:rPr>
          <w:rFonts w:asciiTheme="minorHAnsi" w:hAnsiTheme="minorHAnsi" w:cstheme="minorHAnsi"/>
          <w:b/>
        </w:rPr>
        <w:t>Jednocześnie oświadczamy, że:</w:t>
      </w:r>
    </w:p>
    <w:p w14:paraId="77930BAD" w14:textId="77777777" w:rsidR="00A120E9" w:rsidRPr="002F3A75" w:rsidRDefault="00A120E9" w:rsidP="004244AA">
      <w:pPr>
        <w:numPr>
          <w:ilvl w:val="0"/>
          <w:numId w:val="2"/>
        </w:numPr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2F3A75">
        <w:rPr>
          <w:rFonts w:asciiTheme="minorHAnsi" w:hAnsiTheme="minorHAnsi" w:cstheme="minorHAnsi"/>
          <w:sz w:val="22"/>
          <w:szCs w:val="22"/>
        </w:rPr>
        <w:t>W cenie naszej oferty zostały uwzględnione wszystkie koszty wykonania zamówienia</w:t>
      </w:r>
      <w:r w:rsidR="00AE53ED" w:rsidRPr="002F3A75">
        <w:rPr>
          <w:rFonts w:asciiTheme="minorHAnsi" w:hAnsiTheme="minorHAnsi" w:cstheme="minorHAnsi"/>
          <w:sz w:val="22"/>
          <w:szCs w:val="22"/>
        </w:rPr>
        <w:t>.</w:t>
      </w:r>
    </w:p>
    <w:p w14:paraId="5F33D139" w14:textId="77777777" w:rsidR="00A120E9" w:rsidRPr="002F3A75" w:rsidRDefault="00A120E9" w:rsidP="004244AA">
      <w:pPr>
        <w:numPr>
          <w:ilvl w:val="0"/>
          <w:numId w:val="2"/>
        </w:numPr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2F3A75">
        <w:rPr>
          <w:rFonts w:asciiTheme="minorHAnsi" w:hAnsiTheme="minorHAnsi" w:cstheme="minorHAnsi"/>
          <w:sz w:val="22"/>
          <w:szCs w:val="22"/>
        </w:rPr>
        <w:t>Zapoznaliśmy się z treścią Zaproszenia do złożenia oferty cenowej oraz stanowiącymi jej integralną cześć załącznikami   i nie wn</w:t>
      </w:r>
      <w:r w:rsidR="007D6A26" w:rsidRPr="002F3A75">
        <w:rPr>
          <w:rFonts w:asciiTheme="minorHAnsi" w:hAnsiTheme="minorHAnsi" w:cstheme="minorHAnsi"/>
          <w:sz w:val="22"/>
          <w:szCs w:val="22"/>
        </w:rPr>
        <w:t>osimy do niego</w:t>
      </w:r>
      <w:r w:rsidR="00292A3F" w:rsidRPr="002F3A75">
        <w:rPr>
          <w:rFonts w:asciiTheme="minorHAnsi" w:hAnsiTheme="minorHAnsi" w:cstheme="minorHAnsi"/>
          <w:sz w:val="22"/>
          <w:szCs w:val="22"/>
        </w:rPr>
        <w:t xml:space="preserve"> zastrzeżeń</w:t>
      </w:r>
      <w:r w:rsidRPr="002F3A75">
        <w:rPr>
          <w:rFonts w:asciiTheme="minorHAnsi" w:hAnsiTheme="minorHAnsi" w:cstheme="minorHAnsi"/>
          <w:sz w:val="22"/>
          <w:szCs w:val="22"/>
        </w:rPr>
        <w:t xml:space="preserve"> oraz przyjmujemy warunki w nim zawarte.</w:t>
      </w:r>
    </w:p>
    <w:p w14:paraId="61EE6EC4" w14:textId="77777777" w:rsidR="00292A3F" w:rsidRPr="002F3A75" w:rsidRDefault="009B1BE6" w:rsidP="004244AA">
      <w:pPr>
        <w:numPr>
          <w:ilvl w:val="0"/>
          <w:numId w:val="2"/>
        </w:numPr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2F3A75">
        <w:rPr>
          <w:rFonts w:asciiTheme="minorHAnsi" w:hAnsiTheme="minorHAnsi" w:cstheme="minorHAnsi"/>
          <w:sz w:val="22"/>
          <w:szCs w:val="22"/>
        </w:rPr>
        <w:t xml:space="preserve">Zapoznając się z treścią zaproszenia do złożenia oferty cenowej </w:t>
      </w:r>
      <w:r w:rsidR="00292A3F" w:rsidRPr="002F3A75">
        <w:rPr>
          <w:rFonts w:asciiTheme="minorHAnsi" w:hAnsiTheme="minorHAnsi" w:cstheme="minorHAnsi"/>
          <w:sz w:val="22"/>
          <w:szCs w:val="22"/>
        </w:rPr>
        <w:t xml:space="preserve">zdobyliśmy konieczne informacje do przygotowania oferty. </w:t>
      </w:r>
    </w:p>
    <w:p w14:paraId="131C4719" w14:textId="77777777" w:rsidR="00292A3F" w:rsidRPr="002F3A75" w:rsidRDefault="00292A3F" w:rsidP="004244AA">
      <w:pPr>
        <w:numPr>
          <w:ilvl w:val="0"/>
          <w:numId w:val="2"/>
        </w:numPr>
        <w:spacing w:line="276" w:lineRule="auto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3A75">
        <w:rPr>
          <w:rFonts w:asciiTheme="minorHAnsi" w:hAnsiTheme="minorHAnsi" w:cstheme="minorHAnsi"/>
          <w:sz w:val="22"/>
          <w:szCs w:val="22"/>
        </w:rPr>
        <w:t>Uważamy się za związanych niniejsz</w:t>
      </w:r>
      <w:r w:rsidR="00A120E9" w:rsidRPr="002F3A75">
        <w:rPr>
          <w:rFonts w:asciiTheme="minorHAnsi" w:hAnsiTheme="minorHAnsi" w:cstheme="minorHAnsi"/>
          <w:sz w:val="22"/>
          <w:szCs w:val="22"/>
        </w:rPr>
        <w:t>ą ofertą na czas wskazany w Zaproszeniu do złożenia oferty cenowej</w:t>
      </w:r>
      <w:r w:rsidRPr="002F3A75">
        <w:rPr>
          <w:rFonts w:asciiTheme="minorHAnsi" w:hAnsiTheme="minorHAnsi" w:cstheme="minorHAnsi"/>
          <w:sz w:val="22"/>
          <w:szCs w:val="22"/>
        </w:rPr>
        <w:t>.</w:t>
      </w:r>
    </w:p>
    <w:p w14:paraId="3EE04128" w14:textId="77777777" w:rsidR="00E814C4" w:rsidRPr="002F3A75" w:rsidRDefault="00E04CFF" w:rsidP="004244AA">
      <w:pPr>
        <w:numPr>
          <w:ilvl w:val="0"/>
          <w:numId w:val="2"/>
        </w:numPr>
        <w:spacing w:line="276" w:lineRule="auto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3A75">
        <w:rPr>
          <w:rFonts w:asciiTheme="minorHAnsi" w:hAnsiTheme="minorHAnsi" w:cstheme="minorHAnsi"/>
          <w:color w:val="000000"/>
          <w:sz w:val="22"/>
          <w:szCs w:val="22"/>
        </w:rPr>
        <w:t>Zapoznałem/zapoznaliśmy się z klauzulą informacyjną o przetwarzaniu danych osobowych i znam przysługujące mi prawa.</w:t>
      </w:r>
    </w:p>
    <w:p w14:paraId="0D34BE40" w14:textId="22E69299" w:rsidR="00B34194" w:rsidRPr="002F3A75" w:rsidRDefault="00B34194" w:rsidP="004244AA">
      <w:pPr>
        <w:pStyle w:val="Akapitzlist"/>
        <w:numPr>
          <w:ilvl w:val="0"/>
          <w:numId w:val="2"/>
        </w:numPr>
        <w:spacing w:after="0"/>
        <w:ind w:left="720"/>
        <w:jc w:val="both"/>
        <w:rPr>
          <w:rFonts w:asciiTheme="minorHAnsi" w:hAnsiTheme="minorHAnsi" w:cstheme="minorHAnsi"/>
          <w:color w:val="000000"/>
        </w:rPr>
      </w:pPr>
      <w:r w:rsidRPr="002F3A75">
        <w:rPr>
          <w:rFonts w:asciiTheme="minorHAnsi" w:hAnsiTheme="minorHAnsi" w:cstheme="minorHAnsi"/>
          <w:color w:val="000000"/>
        </w:rPr>
        <w:t>Oświadczam/my o gotowości zawarcia umów z Zamawiającym na warunkach określonych we Wzorach Umów.</w:t>
      </w:r>
    </w:p>
    <w:p w14:paraId="3C30626A" w14:textId="77777777" w:rsidR="00292A3F" w:rsidRPr="002F3A75" w:rsidRDefault="00292A3F" w:rsidP="004244AA">
      <w:pPr>
        <w:numPr>
          <w:ilvl w:val="0"/>
          <w:numId w:val="2"/>
        </w:numPr>
        <w:spacing w:line="276" w:lineRule="auto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2F3A75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7438698F" w14:textId="406F7556" w:rsidR="00B34194" w:rsidRDefault="00503D88" w:rsidP="00503D88">
      <w:pPr>
        <w:pStyle w:val="Akapitzlist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Theme="minorHAnsi" w:hAnsiTheme="minorHAnsi" w:cstheme="minorHAnsi"/>
          <w:i/>
          <w:iCs/>
        </w:rPr>
      </w:pPr>
      <w:r w:rsidRPr="00503D88">
        <w:rPr>
          <w:rFonts w:asciiTheme="minorHAnsi" w:hAnsiTheme="minorHAnsi" w:cstheme="minorHAnsi"/>
          <w:i/>
          <w:iCs/>
        </w:rPr>
        <w:t>Specyfikacja techniczna oferowanego przedmiotu zamówienia</w:t>
      </w:r>
      <w:r>
        <w:rPr>
          <w:rFonts w:asciiTheme="minorHAnsi" w:hAnsiTheme="minorHAnsi" w:cstheme="minorHAnsi"/>
          <w:i/>
          <w:iCs/>
        </w:rPr>
        <w:t>.</w:t>
      </w:r>
    </w:p>
    <w:p w14:paraId="0F6BD937" w14:textId="77777777" w:rsidR="00503D88" w:rsidRPr="00503D88" w:rsidRDefault="00503D88" w:rsidP="00503D88">
      <w:pPr>
        <w:pStyle w:val="Akapitzlist"/>
        <w:tabs>
          <w:tab w:val="left" w:pos="426"/>
        </w:tabs>
        <w:spacing w:after="120"/>
        <w:jc w:val="both"/>
        <w:rPr>
          <w:rFonts w:asciiTheme="minorHAnsi" w:hAnsiTheme="minorHAnsi" w:cstheme="minorHAnsi"/>
          <w:i/>
          <w:iCs/>
          <w:sz w:val="4"/>
          <w:szCs w:val="4"/>
        </w:rPr>
      </w:pPr>
    </w:p>
    <w:p w14:paraId="359DF537" w14:textId="10C671C0" w:rsidR="00503D88" w:rsidRPr="00503D88" w:rsidRDefault="00503D88" w:rsidP="00503D88">
      <w:pPr>
        <w:pStyle w:val="Akapitzlist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5E5BD4">
        <w:rPr>
          <w:rFonts w:asciiTheme="minorHAnsi" w:hAnsiTheme="minorHAnsi" w:cstheme="minorHAnsi"/>
        </w:rPr>
        <w:t>………………………………………</w:t>
      </w:r>
    </w:p>
    <w:p w14:paraId="766DF666" w14:textId="77777777" w:rsidR="00503D88" w:rsidRPr="00503D88" w:rsidRDefault="00503D88" w:rsidP="00503D88">
      <w:pPr>
        <w:pStyle w:val="Akapitzlist"/>
        <w:tabs>
          <w:tab w:val="left" w:pos="426"/>
        </w:tabs>
        <w:spacing w:after="120"/>
        <w:jc w:val="both"/>
        <w:rPr>
          <w:rFonts w:asciiTheme="minorHAnsi" w:hAnsiTheme="minorHAnsi" w:cstheme="minorHAnsi"/>
          <w:sz w:val="4"/>
          <w:szCs w:val="4"/>
        </w:rPr>
      </w:pPr>
    </w:p>
    <w:p w14:paraId="60697BC3" w14:textId="27EF87F0" w:rsidR="00503D88" w:rsidRDefault="00503D88" w:rsidP="00503D88">
      <w:pPr>
        <w:pStyle w:val="Akapitzlist"/>
        <w:numPr>
          <w:ilvl w:val="0"/>
          <w:numId w:val="32"/>
        </w:numPr>
        <w:tabs>
          <w:tab w:val="left" w:pos="426"/>
        </w:tabs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</w:t>
      </w:r>
      <w:r w:rsidR="005E5BD4">
        <w:rPr>
          <w:rFonts w:asciiTheme="minorHAnsi" w:hAnsiTheme="minorHAnsi" w:cstheme="minorHAnsi"/>
        </w:rPr>
        <w:t>…………………………………………………………………………...</w:t>
      </w:r>
    </w:p>
    <w:p w14:paraId="0456360E" w14:textId="77777777" w:rsidR="00503D88" w:rsidRPr="00503D88" w:rsidRDefault="00503D88" w:rsidP="00503D88">
      <w:pPr>
        <w:pStyle w:val="Akapitzlist"/>
        <w:rPr>
          <w:rFonts w:asciiTheme="minorHAnsi" w:hAnsiTheme="minorHAnsi" w:cstheme="minorHAnsi"/>
        </w:rPr>
      </w:pPr>
    </w:p>
    <w:p w14:paraId="4B0E72C8" w14:textId="77777777" w:rsidR="00503D88" w:rsidRDefault="00503D88" w:rsidP="00503D88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</w:rPr>
      </w:pPr>
    </w:p>
    <w:p w14:paraId="02A9A018" w14:textId="77777777" w:rsidR="00503D88" w:rsidRPr="00503D88" w:rsidRDefault="00503D88" w:rsidP="00503D88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</w:rPr>
      </w:pPr>
    </w:p>
    <w:p w14:paraId="798881E6" w14:textId="7EA88AED" w:rsidR="005A3F0F" w:rsidRPr="00E947BE" w:rsidRDefault="00292A3F" w:rsidP="00E947BE">
      <w:pPr>
        <w:spacing w:after="120"/>
        <w:ind w:left="25"/>
        <w:jc w:val="both"/>
        <w:rPr>
          <w:rFonts w:ascii="Calibri" w:hAnsi="Calibri"/>
          <w:i/>
          <w:sz w:val="18"/>
          <w:szCs w:val="18"/>
        </w:rPr>
      </w:pPr>
      <w:r w:rsidRPr="002F3A75">
        <w:rPr>
          <w:rFonts w:asciiTheme="minorHAnsi" w:hAnsiTheme="minorHAnsi" w:cstheme="minorHAnsi"/>
          <w:sz w:val="22"/>
          <w:szCs w:val="22"/>
        </w:rPr>
        <w:t>________________________________</w:t>
      </w:r>
      <w:r w:rsidRPr="002F3A75">
        <w:rPr>
          <w:rFonts w:asciiTheme="minorHAnsi" w:hAnsiTheme="minorHAnsi" w:cstheme="minorHAnsi"/>
          <w:sz w:val="22"/>
          <w:szCs w:val="22"/>
        </w:rPr>
        <w:tab/>
      </w:r>
      <w:r w:rsidRPr="002F3A75">
        <w:rPr>
          <w:rFonts w:asciiTheme="minorHAnsi" w:hAnsiTheme="minorHAnsi" w:cstheme="minorHAnsi"/>
          <w:sz w:val="22"/>
          <w:szCs w:val="22"/>
        </w:rPr>
        <w:tab/>
      </w:r>
      <w:r w:rsidR="00156BE9" w:rsidRPr="002F3A75">
        <w:rPr>
          <w:rFonts w:asciiTheme="minorHAnsi" w:hAnsiTheme="minorHAnsi" w:cstheme="minorHAnsi"/>
          <w:sz w:val="22"/>
          <w:szCs w:val="22"/>
        </w:rPr>
        <w:t xml:space="preserve">     </w:t>
      </w:r>
      <w:r w:rsidR="00A120E9" w:rsidRPr="002F3A75">
        <w:rPr>
          <w:rFonts w:asciiTheme="minorHAnsi" w:hAnsiTheme="minorHAnsi" w:cstheme="minorHAnsi"/>
          <w:sz w:val="22"/>
          <w:szCs w:val="22"/>
        </w:rPr>
        <w:t xml:space="preserve">               </w:t>
      </w:r>
      <w:r w:rsidR="00156BE9" w:rsidRPr="002F3A75">
        <w:rPr>
          <w:rFonts w:asciiTheme="minorHAnsi" w:hAnsiTheme="minorHAnsi" w:cstheme="minorHAnsi"/>
          <w:sz w:val="22"/>
          <w:szCs w:val="22"/>
        </w:rPr>
        <w:t xml:space="preserve">   </w:t>
      </w:r>
      <w:r w:rsidR="003600AE" w:rsidRPr="002F3A75">
        <w:rPr>
          <w:rFonts w:asciiTheme="minorHAnsi" w:hAnsiTheme="minorHAnsi" w:cstheme="minorHAnsi"/>
          <w:sz w:val="22"/>
          <w:szCs w:val="22"/>
        </w:rPr>
        <w:t xml:space="preserve"> </w:t>
      </w:r>
      <w:r w:rsidR="00AD7526" w:rsidRPr="002F3A75">
        <w:rPr>
          <w:rFonts w:asciiTheme="minorHAnsi" w:hAnsiTheme="minorHAnsi" w:cstheme="minorHAnsi"/>
          <w:sz w:val="22"/>
          <w:szCs w:val="22"/>
        </w:rPr>
        <w:t xml:space="preserve">         </w:t>
      </w:r>
      <w:r w:rsidRPr="002F3A75">
        <w:rPr>
          <w:rFonts w:asciiTheme="minorHAnsi" w:hAnsiTheme="minorHAnsi" w:cstheme="minorHAnsi"/>
          <w:sz w:val="22"/>
          <w:szCs w:val="22"/>
        </w:rPr>
        <w:t>____________________________</w:t>
      </w:r>
      <w:r w:rsidR="003600AE" w:rsidRPr="002F3A75">
        <w:rPr>
          <w:rFonts w:asciiTheme="minorHAnsi" w:hAnsiTheme="minorHAnsi" w:cstheme="minorHAnsi"/>
          <w:sz w:val="22"/>
          <w:szCs w:val="22"/>
        </w:rPr>
        <w:t xml:space="preserve">  </w:t>
      </w:r>
      <w:r w:rsidR="00821B55" w:rsidRPr="002F3A75">
        <w:rPr>
          <w:rFonts w:asciiTheme="minorHAnsi" w:hAnsiTheme="minorHAnsi" w:cstheme="minorHAnsi"/>
          <w:i/>
          <w:sz w:val="22"/>
          <w:szCs w:val="22"/>
        </w:rPr>
        <w:t xml:space="preserve">   </w:t>
      </w:r>
      <w:r w:rsidR="003600AE" w:rsidRPr="002F3A75">
        <w:rPr>
          <w:rFonts w:asciiTheme="minorHAnsi" w:hAnsiTheme="minorHAnsi" w:cstheme="minorHAnsi"/>
          <w:i/>
          <w:sz w:val="22"/>
          <w:szCs w:val="22"/>
        </w:rPr>
        <w:t xml:space="preserve">       </w:t>
      </w:r>
      <w:r w:rsidR="00821B55" w:rsidRPr="002F3A75">
        <w:rPr>
          <w:rFonts w:asciiTheme="minorHAnsi" w:hAnsiTheme="minorHAnsi" w:cstheme="minorHAnsi"/>
          <w:i/>
          <w:sz w:val="22"/>
          <w:szCs w:val="22"/>
        </w:rPr>
        <w:t xml:space="preserve">                      </w:t>
      </w:r>
      <w:r w:rsidR="00C532BE" w:rsidRPr="002F3A75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</w:t>
      </w:r>
      <w:r w:rsidRPr="002F3A75">
        <w:rPr>
          <w:rFonts w:asciiTheme="minorHAnsi" w:hAnsiTheme="minorHAnsi" w:cstheme="minorHAnsi"/>
          <w:i/>
          <w:sz w:val="22"/>
          <w:szCs w:val="22"/>
        </w:rPr>
        <w:t xml:space="preserve">(Miejsce, data)                                           </w:t>
      </w:r>
      <w:r w:rsidR="00A120E9" w:rsidRPr="002F3A75">
        <w:rPr>
          <w:rFonts w:asciiTheme="minorHAnsi" w:hAnsiTheme="minorHAnsi" w:cstheme="minorHAnsi"/>
          <w:i/>
          <w:sz w:val="22"/>
          <w:szCs w:val="22"/>
        </w:rPr>
        <w:t xml:space="preserve">              </w:t>
      </w:r>
      <w:r w:rsidR="00821B55" w:rsidRPr="002F3A75">
        <w:rPr>
          <w:rFonts w:asciiTheme="minorHAnsi" w:hAnsiTheme="minorHAnsi" w:cstheme="minorHAnsi"/>
          <w:i/>
          <w:sz w:val="22"/>
          <w:szCs w:val="22"/>
        </w:rPr>
        <w:t xml:space="preserve">      </w:t>
      </w:r>
      <w:r w:rsidR="002F3A75">
        <w:rPr>
          <w:rFonts w:asciiTheme="minorHAnsi" w:hAnsiTheme="minorHAnsi" w:cstheme="minorHAnsi"/>
          <w:i/>
          <w:sz w:val="22"/>
          <w:szCs w:val="22"/>
        </w:rPr>
        <w:t xml:space="preserve">      </w:t>
      </w:r>
      <w:r w:rsidRPr="002F3A75">
        <w:rPr>
          <w:rFonts w:asciiTheme="minorHAnsi" w:hAnsiTheme="minorHAnsi" w:cstheme="minorHAnsi"/>
          <w:i/>
          <w:sz w:val="22"/>
          <w:szCs w:val="22"/>
        </w:rPr>
        <w:t>(</w:t>
      </w:r>
      <w:r w:rsidR="00821B55" w:rsidRPr="002F3A75">
        <w:rPr>
          <w:rFonts w:asciiTheme="minorHAnsi" w:hAnsiTheme="minorHAnsi" w:cstheme="minorHAnsi"/>
          <w:i/>
          <w:sz w:val="22"/>
          <w:szCs w:val="22"/>
        </w:rPr>
        <w:t>podpis i pieczęć Wykonawcy lub osoby  uprawnionej</w:t>
      </w:r>
      <w:r w:rsidRPr="002F3A75">
        <w:rPr>
          <w:rFonts w:asciiTheme="minorHAnsi" w:hAnsiTheme="minorHAnsi" w:cstheme="minorHAnsi"/>
          <w:i/>
          <w:sz w:val="22"/>
          <w:szCs w:val="22"/>
        </w:rPr>
        <w:t>)</w:t>
      </w:r>
    </w:p>
    <w:sectPr w:rsidR="005A3F0F" w:rsidRPr="00E947BE" w:rsidSect="00B34194">
      <w:footerReference w:type="default" r:id="rId8"/>
      <w:pgSz w:w="11905" w:h="16837" w:code="9"/>
      <w:pgMar w:top="426" w:right="1134" w:bottom="567" w:left="1134" w:header="397" w:footer="397" w:gutter="0"/>
      <w:cols w:space="708"/>
      <w:docGrid w:linePitch="299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E04810" w14:textId="77777777" w:rsidR="004244AA" w:rsidRDefault="004244AA" w:rsidP="00292A3F">
      <w:r>
        <w:separator/>
      </w:r>
    </w:p>
  </w:endnote>
  <w:endnote w:type="continuationSeparator" w:id="0">
    <w:p w14:paraId="299DF69C" w14:textId="77777777" w:rsidR="004244AA" w:rsidRDefault="004244AA" w:rsidP="00292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83EB86" w14:textId="77777777" w:rsidR="004244AA" w:rsidRDefault="004244AA">
    <w:pPr>
      <w:pStyle w:val="Stopka"/>
      <w:jc w:val="right"/>
      <w:rPr>
        <w:rFonts w:ascii="Cambria" w:hAnsi="Cambria"/>
        <w:sz w:val="28"/>
        <w:szCs w:val="28"/>
      </w:rPr>
    </w:pPr>
    <w:r w:rsidRPr="0013016F">
      <w:rPr>
        <w:sz w:val="22"/>
        <w:szCs w:val="28"/>
      </w:rPr>
      <w:t xml:space="preserve">str. </w:t>
    </w:r>
    <w:r w:rsidRPr="0013016F">
      <w:rPr>
        <w:sz w:val="22"/>
      </w:rPr>
      <w:fldChar w:fldCharType="begin"/>
    </w:r>
    <w:r w:rsidRPr="0013016F">
      <w:rPr>
        <w:sz w:val="22"/>
      </w:rPr>
      <w:instrText xml:space="preserve"> PAGE    \* MERGEFORMAT </w:instrText>
    </w:r>
    <w:r w:rsidRPr="0013016F">
      <w:rPr>
        <w:sz w:val="22"/>
      </w:rPr>
      <w:fldChar w:fldCharType="separate"/>
    </w:r>
    <w:r w:rsidR="00CB09C3" w:rsidRPr="00CB09C3">
      <w:rPr>
        <w:noProof/>
        <w:sz w:val="22"/>
        <w:szCs w:val="28"/>
      </w:rPr>
      <w:t>1</w:t>
    </w:r>
    <w:r w:rsidRPr="0013016F">
      <w:rPr>
        <w:sz w:val="22"/>
      </w:rPr>
      <w:fldChar w:fldCharType="end"/>
    </w:r>
  </w:p>
  <w:p w14:paraId="38EF2EF3" w14:textId="77777777" w:rsidR="004244AA" w:rsidRDefault="004244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EC42A1" w14:textId="77777777" w:rsidR="004244AA" w:rsidRDefault="004244AA" w:rsidP="00292A3F">
      <w:r>
        <w:separator/>
      </w:r>
    </w:p>
  </w:footnote>
  <w:footnote w:type="continuationSeparator" w:id="0">
    <w:p w14:paraId="76271985" w14:textId="77777777" w:rsidR="004244AA" w:rsidRDefault="004244AA" w:rsidP="00292A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8ECF296"/>
    <w:name w:val="WW8Num18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12"/>
    <w:multiLevelType w:val="multilevel"/>
    <w:tmpl w:val="05D64692"/>
    <w:name w:val="WW8Num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</w:lvl>
    <w:lvl w:ilvl="4">
      <w:start w:val="1"/>
      <w:numFmt w:val="lowerLetter"/>
      <w:lvlText w:val="%5)"/>
      <w:lvlJc w:val="left"/>
      <w:pPr>
        <w:tabs>
          <w:tab w:val="num" w:pos="357"/>
        </w:tabs>
        <w:ind w:left="357" w:hanging="7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1D91E2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4EF6F4F"/>
    <w:multiLevelType w:val="hybridMultilevel"/>
    <w:tmpl w:val="6826E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3E26A7"/>
    <w:multiLevelType w:val="hybridMultilevel"/>
    <w:tmpl w:val="0F488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7053BD"/>
    <w:multiLevelType w:val="hybridMultilevel"/>
    <w:tmpl w:val="7B06F5F0"/>
    <w:name w:val="WW8Num182232"/>
    <w:lvl w:ilvl="0" w:tplc="00000009">
      <w:start w:val="1"/>
      <w:numFmt w:val="decimal"/>
      <w:lvlText w:val="%1."/>
      <w:lvlJc w:val="left"/>
      <w:pPr>
        <w:tabs>
          <w:tab w:val="num" w:pos="395"/>
        </w:tabs>
        <w:ind w:left="3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0C7F5E"/>
    <w:multiLevelType w:val="hybridMultilevel"/>
    <w:tmpl w:val="A79A555A"/>
    <w:lvl w:ilvl="0" w:tplc="B50865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2865937"/>
    <w:multiLevelType w:val="hybridMultilevel"/>
    <w:tmpl w:val="D876C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F94B33"/>
    <w:multiLevelType w:val="hybridMultilevel"/>
    <w:tmpl w:val="377E2D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7222B72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13">
    <w:nsid w:val="1CF76879"/>
    <w:multiLevelType w:val="hybridMultilevel"/>
    <w:tmpl w:val="6EB6E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B01C6F"/>
    <w:multiLevelType w:val="hybridMultilevel"/>
    <w:tmpl w:val="097E792C"/>
    <w:lvl w:ilvl="0" w:tplc="B75A77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5B4980"/>
    <w:multiLevelType w:val="hybridMultilevel"/>
    <w:tmpl w:val="816EBE0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10E514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>
    <w:nsid w:val="27C44F38"/>
    <w:multiLevelType w:val="hybridMultilevel"/>
    <w:tmpl w:val="AEDE16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65E0549"/>
    <w:multiLevelType w:val="hybridMultilevel"/>
    <w:tmpl w:val="4D74C9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7C005E"/>
    <w:multiLevelType w:val="hybridMultilevel"/>
    <w:tmpl w:val="33D49232"/>
    <w:lvl w:ilvl="0" w:tplc="2B105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6"/>
        </w:tabs>
        <w:ind w:left="141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36"/>
        </w:tabs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6"/>
        </w:tabs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6"/>
        </w:tabs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6"/>
        </w:tabs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6"/>
        </w:tabs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6"/>
        </w:tabs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6"/>
        </w:tabs>
        <w:ind w:left="6456" w:hanging="180"/>
      </w:pPr>
    </w:lvl>
  </w:abstractNum>
  <w:abstractNum w:abstractNumId="20">
    <w:nsid w:val="3B5871B5"/>
    <w:multiLevelType w:val="hybridMultilevel"/>
    <w:tmpl w:val="02B07D9C"/>
    <w:lvl w:ilvl="0" w:tplc="4D9E23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256046C"/>
    <w:multiLevelType w:val="hybridMultilevel"/>
    <w:tmpl w:val="1AD4C1BC"/>
    <w:lvl w:ilvl="0" w:tplc="DE24A8D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A94B05"/>
    <w:multiLevelType w:val="hybridMultilevel"/>
    <w:tmpl w:val="0356515C"/>
    <w:lvl w:ilvl="0" w:tplc="158CE98C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92B0FD1"/>
    <w:multiLevelType w:val="hybridMultilevel"/>
    <w:tmpl w:val="3638938A"/>
    <w:lvl w:ilvl="0" w:tplc="9992F8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7354EE"/>
    <w:multiLevelType w:val="singleLevel"/>
    <w:tmpl w:val="0AB630D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5">
    <w:nsid w:val="60F570EC"/>
    <w:multiLevelType w:val="hybridMultilevel"/>
    <w:tmpl w:val="34948C76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8C618D"/>
    <w:multiLevelType w:val="hybridMultilevel"/>
    <w:tmpl w:val="3D044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8B1F6C"/>
    <w:multiLevelType w:val="hybridMultilevel"/>
    <w:tmpl w:val="F620DA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5565ADC"/>
    <w:multiLevelType w:val="hybridMultilevel"/>
    <w:tmpl w:val="51384B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EB2825"/>
    <w:multiLevelType w:val="hybridMultilevel"/>
    <w:tmpl w:val="9ADC774A"/>
    <w:lvl w:ilvl="0" w:tplc="D384FEE2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ABE2384"/>
    <w:multiLevelType w:val="multilevel"/>
    <w:tmpl w:val="167CE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</w:lvl>
    <w:lvl w:ilvl="4">
      <w:start w:val="1"/>
      <w:numFmt w:val="lowerLetter"/>
      <w:lvlText w:val="%5)"/>
      <w:lvlJc w:val="left"/>
      <w:pPr>
        <w:tabs>
          <w:tab w:val="num" w:pos="357"/>
        </w:tabs>
        <w:ind w:left="357" w:hanging="7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B0A0D96"/>
    <w:multiLevelType w:val="hybridMultilevel"/>
    <w:tmpl w:val="B1269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593A0A"/>
    <w:multiLevelType w:val="hybridMultilevel"/>
    <w:tmpl w:val="362A4146"/>
    <w:lvl w:ilvl="0" w:tplc="6D8859EA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2"/>
  </w:num>
  <w:num w:numId="3">
    <w:abstractNumId w:val="24"/>
  </w:num>
  <w:num w:numId="4">
    <w:abstractNumId w:val="8"/>
  </w:num>
  <w:num w:numId="5">
    <w:abstractNumId w:val="2"/>
  </w:num>
  <w:num w:numId="6">
    <w:abstractNumId w:val="3"/>
  </w:num>
  <w:num w:numId="7">
    <w:abstractNumId w:val="30"/>
  </w:num>
  <w:num w:numId="8">
    <w:abstractNumId w:val="25"/>
  </w:num>
  <w:num w:numId="9">
    <w:abstractNumId w:val="1"/>
  </w:num>
  <w:num w:numId="10">
    <w:abstractNumId w:val="0"/>
  </w:num>
  <w:num w:numId="11">
    <w:abstractNumId w:val="4"/>
  </w:num>
  <w:num w:numId="12">
    <w:abstractNumId w:val="19"/>
  </w:num>
  <w:num w:numId="13">
    <w:abstractNumId w:val="5"/>
  </w:num>
  <w:num w:numId="14">
    <w:abstractNumId w:val="16"/>
  </w:num>
  <w:num w:numId="15">
    <w:abstractNumId w:val="28"/>
  </w:num>
  <w:num w:numId="16">
    <w:abstractNumId w:val="21"/>
  </w:num>
  <w:num w:numId="17">
    <w:abstractNumId w:val="9"/>
  </w:num>
  <w:num w:numId="18">
    <w:abstractNumId w:val="10"/>
  </w:num>
  <w:num w:numId="19">
    <w:abstractNumId w:val="26"/>
  </w:num>
  <w:num w:numId="20">
    <w:abstractNumId w:val="29"/>
  </w:num>
  <w:num w:numId="21">
    <w:abstractNumId w:val="23"/>
  </w:num>
  <w:num w:numId="22">
    <w:abstractNumId w:val="31"/>
  </w:num>
  <w:num w:numId="23">
    <w:abstractNumId w:val="32"/>
  </w:num>
  <w:num w:numId="24">
    <w:abstractNumId w:val="6"/>
  </w:num>
  <w:num w:numId="25">
    <w:abstractNumId w:val="20"/>
  </w:num>
  <w:num w:numId="26">
    <w:abstractNumId w:val="14"/>
  </w:num>
  <w:num w:numId="27">
    <w:abstractNumId w:val="17"/>
  </w:num>
  <w:num w:numId="28">
    <w:abstractNumId w:val="27"/>
  </w:num>
  <w:num w:numId="29">
    <w:abstractNumId w:val="11"/>
  </w:num>
  <w:num w:numId="30">
    <w:abstractNumId w:val="13"/>
  </w:num>
  <w:num w:numId="31">
    <w:abstractNumId w:val="7"/>
  </w:num>
  <w:num w:numId="32">
    <w:abstractNumId w:val="15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2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A3F"/>
    <w:rsid w:val="0000117F"/>
    <w:rsid w:val="000037AD"/>
    <w:rsid w:val="00007EBC"/>
    <w:rsid w:val="0002396A"/>
    <w:rsid w:val="00026510"/>
    <w:rsid w:val="00027956"/>
    <w:rsid w:val="000303DF"/>
    <w:rsid w:val="000359CB"/>
    <w:rsid w:val="00052B17"/>
    <w:rsid w:val="00054814"/>
    <w:rsid w:val="00056B2F"/>
    <w:rsid w:val="00072967"/>
    <w:rsid w:val="00073CF8"/>
    <w:rsid w:val="00077C57"/>
    <w:rsid w:val="00077FA9"/>
    <w:rsid w:val="00080E6E"/>
    <w:rsid w:val="00083FC1"/>
    <w:rsid w:val="00086444"/>
    <w:rsid w:val="00090B8F"/>
    <w:rsid w:val="000A3E2F"/>
    <w:rsid w:val="000C2B33"/>
    <w:rsid w:val="000C424D"/>
    <w:rsid w:val="000E1FF8"/>
    <w:rsid w:val="000E2936"/>
    <w:rsid w:val="000F2A20"/>
    <w:rsid w:val="00115A57"/>
    <w:rsid w:val="00117086"/>
    <w:rsid w:val="001225D8"/>
    <w:rsid w:val="00134370"/>
    <w:rsid w:val="001379F6"/>
    <w:rsid w:val="0014003C"/>
    <w:rsid w:val="001429D9"/>
    <w:rsid w:val="00147018"/>
    <w:rsid w:val="00152209"/>
    <w:rsid w:val="00156BE9"/>
    <w:rsid w:val="00157537"/>
    <w:rsid w:val="00177A22"/>
    <w:rsid w:val="00184639"/>
    <w:rsid w:val="00185A92"/>
    <w:rsid w:val="00195324"/>
    <w:rsid w:val="001B21C3"/>
    <w:rsid w:val="001C4D62"/>
    <w:rsid w:val="001C65A4"/>
    <w:rsid w:val="001D6207"/>
    <w:rsid w:val="001E0937"/>
    <w:rsid w:val="001E25C8"/>
    <w:rsid w:val="001E60EF"/>
    <w:rsid w:val="001F558E"/>
    <w:rsid w:val="00203B57"/>
    <w:rsid w:val="00204753"/>
    <w:rsid w:val="00222A5C"/>
    <w:rsid w:val="002236C0"/>
    <w:rsid w:val="00225AB9"/>
    <w:rsid w:val="00243990"/>
    <w:rsid w:val="0024793F"/>
    <w:rsid w:val="002507D8"/>
    <w:rsid w:val="002613F9"/>
    <w:rsid w:val="00284CD2"/>
    <w:rsid w:val="0028697D"/>
    <w:rsid w:val="002914B3"/>
    <w:rsid w:val="00292A3F"/>
    <w:rsid w:val="0029403A"/>
    <w:rsid w:val="002A179E"/>
    <w:rsid w:val="002A194D"/>
    <w:rsid w:val="002B0044"/>
    <w:rsid w:val="002B103A"/>
    <w:rsid w:val="002B5090"/>
    <w:rsid w:val="002B798E"/>
    <w:rsid w:val="002C25A0"/>
    <w:rsid w:val="002C25DD"/>
    <w:rsid w:val="002D0778"/>
    <w:rsid w:val="002D1726"/>
    <w:rsid w:val="002D4B74"/>
    <w:rsid w:val="002F3A75"/>
    <w:rsid w:val="002F7CAD"/>
    <w:rsid w:val="00301F7E"/>
    <w:rsid w:val="00304F2B"/>
    <w:rsid w:val="003278D7"/>
    <w:rsid w:val="0033238B"/>
    <w:rsid w:val="003356BC"/>
    <w:rsid w:val="00337E58"/>
    <w:rsid w:val="0034400D"/>
    <w:rsid w:val="00346819"/>
    <w:rsid w:val="003524C6"/>
    <w:rsid w:val="003600AE"/>
    <w:rsid w:val="0036208F"/>
    <w:rsid w:val="00365110"/>
    <w:rsid w:val="003770A9"/>
    <w:rsid w:val="003A7D90"/>
    <w:rsid w:val="003C19A1"/>
    <w:rsid w:val="003C478B"/>
    <w:rsid w:val="003C5E36"/>
    <w:rsid w:val="003F1434"/>
    <w:rsid w:val="003F66ED"/>
    <w:rsid w:val="00400372"/>
    <w:rsid w:val="00400665"/>
    <w:rsid w:val="00401537"/>
    <w:rsid w:val="00403A95"/>
    <w:rsid w:val="00406241"/>
    <w:rsid w:val="004073FC"/>
    <w:rsid w:val="00417359"/>
    <w:rsid w:val="004244AA"/>
    <w:rsid w:val="00431D64"/>
    <w:rsid w:val="00442814"/>
    <w:rsid w:val="004511DC"/>
    <w:rsid w:val="0045363A"/>
    <w:rsid w:val="00474094"/>
    <w:rsid w:val="00476399"/>
    <w:rsid w:val="00492E7B"/>
    <w:rsid w:val="004934E5"/>
    <w:rsid w:val="00493FF4"/>
    <w:rsid w:val="004A582A"/>
    <w:rsid w:val="004B5BA2"/>
    <w:rsid w:val="004D398A"/>
    <w:rsid w:val="004E0F46"/>
    <w:rsid w:val="004E12FB"/>
    <w:rsid w:val="00503D88"/>
    <w:rsid w:val="00504A16"/>
    <w:rsid w:val="00532A40"/>
    <w:rsid w:val="00551E8E"/>
    <w:rsid w:val="00561A77"/>
    <w:rsid w:val="00587772"/>
    <w:rsid w:val="005A12E7"/>
    <w:rsid w:val="005A3F0F"/>
    <w:rsid w:val="005C5D26"/>
    <w:rsid w:val="005E4331"/>
    <w:rsid w:val="005E5BD4"/>
    <w:rsid w:val="00611264"/>
    <w:rsid w:val="00630610"/>
    <w:rsid w:val="00636552"/>
    <w:rsid w:val="006436C7"/>
    <w:rsid w:val="00644D60"/>
    <w:rsid w:val="006464CA"/>
    <w:rsid w:val="00676A76"/>
    <w:rsid w:val="0067720B"/>
    <w:rsid w:val="006A0252"/>
    <w:rsid w:val="006A3894"/>
    <w:rsid w:val="006C1F54"/>
    <w:rsid w:val="006C4169"/>
    <w:rsid w:val="006D47F8"/>
    <w:rsid w:val="006E09CD"/>
    <w:rsid w:val="006F3934"/>
    <w:rsid w:val="006F5C46"/>
    <w:rsid w:val="00703ACC"/>
    <w:rsid w:val="00706E28"/>
    <w:rsid w:val="0071211A"/>
    <w:rsid w:val="0072781F"/>
    <w:rsid w:val="00735AFF"/>
    <w:rsid w:val="00746B29"/>
    <w:rsid w:val="0075154D"/>
    <w:rsid w:val="00764307"/>
    <w:rsid w:val="007852CC"/>
    <w:rsid w:val="0079086C"/>
    <w:rsid w:val="00793F32"/>
    <w:rsid w:val="007C798A"/>
    <w:rsid w:val="007D5D07"/>
    <w:rsid w:val="007D5D41"/>
    <w:rsid w:val="007D6A26"/>
    <w:rsid w:val="008000EE"/>
    <w:rsid w:val="00821B55"/>
    <w:rsid w:val="0083419C"/>
    <w:rsid w:val="00841EFB"/>
    <w:rsid w:val="0084391C"/>
    <w:rsid w:val="00847E9F"/>
    <w:rsid w:val="00860AF9"/>
    <w:rsid w:val="00865D33"/>
    <w:rsid w:val="0087735B"/>
    <w:rsid w:val="008B4356"/>
    <w:rsid w:val="008C09E5"/>
    <w:rsid w:val="008C5D9D"/>
    <w:rsid w:val="008D33FD"/>
    <w:rsid w:val="008D4C68"/>
    <w:rsid w:val="008D78DC"/>
    <w:rsid w:val="008E01F9"/>
    <w:rsid w:val="008E0DEA"/>
    <w:rsid w:val="009077FA"/>
    <w:rsid w:val="009079CC"/>
    <w:rsid w:val="00914817"/>
    <w:rsid w:val="0092374C"/>
    <w:rsid w:val="00926B4F"/>
    <w:rsid w:val="0093794C"/>
    <w:rsid w:val="00940C8D"/>
    <w:rsid w:val="00941112"/>
    <w:rsid w:val="00976865"/>
    <w:rsid w:val="00990979"/>
    <w:rsid w:val="009B1BE6"/>
    <w:rsid w:val="009B347F"/>
    <w:rsid w:val="009B54CE"/>
    <w:rsid w:val="009D34BF"/>
    <w:rsid w:val="009F0B76"/>
    <w:rsid w:val="00A026D1"/>
    <w:rsid w:val="00A120E9"/>
    <w:rsid w:val="00A163FF"/>
    <w:rsid w:val="00A27404"/>
    <w:rsid w:val="00A43F41"/>
    <w:rsid w:val="00A7045E"/>
    <w:rsid w:val="00A70ABD"/>
    <w:rsid w:val="00A71D74"/>
    <w:rsid w:val="00A7334F"/>
    <w:rsid w:val="00A75480"/>
    <w:rsid w:val="00A870F4"/>
    <w:rsid w:val="00A93651"/>
    <w:rsid w:val="00AA36CB"/>
    <w:rsid w:val="00AC07A2"/>
    <w:rsid w:val="00AC395F"/>
    <w:rsid w:val="00AC7A75"/>
    <w:rsid w:val="00AD7526"/>
    <w:rsid w:val="00AE53ED"/>
    <w:rsid w:val="00B010A4"/>
    <w:rsid w:val="00B07CE9"/>
    <w:rsid w:val="00B21C88"/>
    <w:rsid w:val="00B34194"/>
    <w:rsid w:val="00B43020"/>
    <w:rsid w:val="00B44DED"/>
    <w:rsid w:val="00B63A05"/>
    <w:rsid w:val="00B66B70"/>
    <w:rsid w:val="00BA20F6"/>
    <w:rsid w:val="00BC2825"/>
    <w:rsid w:val="00BC693B"/>
    <w:rsid w:val="00BD0320"/>
    <w:rsid w:val="00BD1EE2"/>
    <w:rsid w:val="00BE4277"/>
    <w:rsid w:val="00BE6E82"/>
    <w:rsid w:val="00BF08FB"/>
    <w:rsid w:val="00BF6EB4"/>
    <w:rsid w:val="00C0204D"/>
    <w:rsid w:val="00C15057"/>
    <w:rsid w:val="00C159F6"/>
    <w:rsid w:val="00C15EDA"/>
    <w:rsid w:val="00C247EE"/>
    <w:rsid w:val="00C24A69"/>
    <w:rsid w:val="00C34D92"/>
    <w:rsid w:val="00C36701"/>
    <w:rsid w:val="00C532BE"/>
    <w:rsid w:val="00C80BB5"/>
    <w:rsid w:val="00CA6909"/>
    <w:rsid w:val="00CB09C3"/>
    <w:rsid w:val="00CB740A"/>
    <w:rsid w:val="00CD7A38"/>
    <w:rsid w:val="00CE07D3"/>
    <w:rsid w:val="00CE0DA2"/>
    <w:rsid w:val="00CE6CED"/>
    <w:rsid w:val="00CF1441"/>
    <w:rsid w:val="00CF7378"/>
    <w:rsid w:val="00D1244A"/>
    <w:rsid w:val="00D26F8E"/>
    <w:rsid w:val="00D30976"/>
    <w:rsid w:val="00D54D71"/>
    <w:rsid w:val="00D70C92"/>
    <w:rsid w:val="00DA190F"/>
    <w:rsid w:val="00DB6508"/>
    <w:rsid w:val="00DC2C72"/>
    <w:rsid w:val="00DC34D0"/>
    <w:rsid w:val="00DD6DB5"/>
    <w:rsid w:val="00DE46FD"/>
    <w:rsid w:val="00DE725F"/>
    <w:rsid w:val="00DF6649"/>
    <w:rsid w:val="00E04478"/>
    <w:rsid w:val="00E04CFF"/>
    <w:rsid w:val="00E10C80"/>
    <w:rsid w:val="00E1314E"/>
    <w:rsid w:val="00E14662"/>
    <w:rsid w:val="00E354AE"/>
    <w:rsid w:val="00E43793"/>
    <w:rsid w:val="00E44F2A"/>
    <w:rsid w:val="00E44F4E"/>
    <w:rsid w:val="00E52A85"/>
    <w:rsid w:val="00E814C4"/>
    <w:rsid w:val="00E904EB"/>
    <w:rsid w:val="00E947BE"/>
    <w:rsid w:val="00EA4AC7"/>
    <w:rsid w:val="00EE503F"/>
    <w:rsid w:val="00F01835"/>
    <w:rsid w:val="00F047D7"/>
    <w:rsid w:val="00F078DD"/>
    <w:rsid w:val="00F07CC3"/>
    <w:rsid w:val="00F27436"/>
    <w:rsid w:val="00F42B32"/>
    <w:rsid w:val="00F43A4A"/>
    <w:rsid w:val="00F664C9"/>
    <w:rsid w:val="00F74C59"/>
    <w:rsid w:val="00F9327C"/>
    <w:rsid w:val="00F94DC4"/>
    <w:rsid w:val="00F95638"/>
    <w:rsid w:val="00FB4AC6"/>
    <w:rsid w:val="00FC5EAF"/>
    <w:rsid w:val="00FD08CB"/>
    <w:rsid w:val="00FE0E31"/>
    <w:rsid w:val="00FF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BDC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508"/>
    <w:rPr>
      <w:rFonts w:ascii="Times New Roman" w:eastAsia="Times New Roman" w:hAnsi="Times New Roman"/>
    </w:rPr>
  </w:style>
  <w:style w:type="paragraph" w:styleId="Nagwek5">
    <w:name w:val="heading 5"/>
    <w:basedOn w:val="Normalny"/>
    <w:next w:val="Normalny"/>
    <w:link w:val="Nagwek5Znak"/>
    <w:qFormat/>
    <w:rsid w:val="004511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92A3F"/>
    <w:pPr>
      <w:spacing w:after="120"/>
    </w:pPr>
  </w:style>
  <w:style w:type="character" w:customStyle="1" w:styleId="TekstpodstawowyZnak">
    <w:name w:val="Tekst podstawowy Znak"/>
    <w:link w:val="Tekstpodstawowy"/>
    <w:rsid w:val="00292A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292A3F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292A3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Stopka">
    <w:name w:val="footer"/>
    <w:basedOn w:val="Normalny"/>
    <w:link w:val="StopkaZnak"/>
    <w:unhideWhenUsed/>
    <w:rsid w:val="00292A3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92A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292A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292A3F"/>
    <w:rPr>
      <w:rFonts w:eastAsia="Times New Roman"/>
      <w:sz w:val="22"/>
      <w:szCs w:val="22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292A3F"/>
    <w:rPr>
      <w:rFonts w:eastAsia="Times New Roman"/>
      <w:sz w:val="22"/>
      <w:szCs w:val="22"/>
      <w:lang w:val="en-US" w:eastAsia="en-US" w:bidi="en-US"/>
    </w:rPr>
  </w:style>
  <w:style w:type="character" w:customStyle="1" w:styleId="FontStyle15">
    <w:name w:val="Font Style15"/>
    <w:uiPriority w:val="99"/>
    <w:rsid w:val="00292A3F"/>
    <w:rPr>
      <w:rFonts w:ascii="Times New Roman" w:hAnsi="Times New Roman" w:cs="Times New Roman"/>
      <w:color w:val="000000"/>
      <w:sz w:val="22"/>
      <w:szCs w:val="22"/>
    </w:rPr>
  </w:style>
  <w:style w:type="character" w:styleId="Odwoanieprzypisudolnego">
    <w:name w:val="footnote reference"/>
    <w:rsid w:val="00292A3F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292A3F"/>
    <w:pPr>
      <w:overflowPunct w:val="0"/>
      <w:autoSpaceDE w:val="0"/>
      <w:autoSpaceDN w:val="0"/>
      <w:adjustRightInd w:val="0"/>
      <w:jc w:val="both"/>
    </w:pPr>
  </w:style>
  <w:style w:type="character" w:customStyle="1" w:styleId="TekstprzypisudolnegoZnak">
    <w:name w:val="Tekst przypisu dolnego Znak"/>
    <w:link w:val="Tekstprzypisudolnego"/>
    <w:rsid w:val="00292A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079C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5Znak">
    <w:name w:val="Nagłówek 5 Znak"/>
    <w:link w:val="Nagwek5"/>
    <w:rsid w:val="004511DC"/>
    <w:rPr>
      <w:rFonts w:eastAsia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rsid w:val="004511DC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4511DC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406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508"/>
    <w:rPr>
      <w:rFonts w:ascii="Times New Roman" w:eastAsia="Times New Roman" w:hAnsi="Times New Roman"/>
    </w:rPr>
  </w:style>
  <w:style w:type="paragraph" w:styleId="Nagwek5">
    <w:name w:val="heading 5"/>
    <w:basedOn w:val="Normalny"/>
    <w:next w:val="Normalny"/>
    <w:link w:val="Nagwek5Znak"/>
    <w:qFormat/>
    <w:rsid w:val="004511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92A3F"/>
    <w:pPr>
      <w:spacing w:after="120"/>
    </w:pPr>
  </w:style>
  <w:style w:type="character" w:customStyle="1" w:styleId="TekstpodstawowyZnak">
    <w:name w:val="Tekst podstawowy Znak"/>
    <w:link w:val="Tekstpodstawowy"/>
    <w:rsid w:val="00292A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292A3F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rsid w:val="00292A3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Stopka">
    <w:name w:val="footer"/>
    <w:basedOn w:val="Normalny"/>
    <w:link w:val="StopkaZnak"/>
    <w:unhideWhenUsed/>
    <w:rsid w:val="00292A3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92A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292A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292A3F"/>
    <w:rPr>
      <w:rFonts w:eastAsia="Times New Roman"/>
      <w:sz w:val="22"/>
      <w:szCs w:val="22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292A3F"/>
    <w:rPr>
      <w:rFonts w:eastAsia="Times New Roman"/>
      <w:sz w:val="22"/>
      <w:szCs w:val="22"/>
      <w:lang w:val="en-US" w:eastAsia="en-US" w:bidi="en-US"/>
    </w:rPr>
  </w:style>
  <w:style w:type="character" w:customStyle="1" w:styleId="FontStyle15">
    <w:name w:val="Font Style15"/>
    <w:uiPriority w:val="99"/>
    <w:rsid w:val="00292A3F"/>
    <w:rPr>
      <w:rFonts w:ascii="Times New Roman" w:hAnsi="Times New Roman" w:cs="Times New Roman"/>
      <w:color w:val="000000"/>
      <w:sz w:val="22"/>
      <w:szCs w:val="22"/>
    </w:rPr>
  </w:style>
  <w:style w:type="character" w:styleId="Odwoanieprzypisudolnego">
    <w:name w:val="footnote reference"/>
    <w:rsid w:val="00292A3F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292A3F"/>
    <w:pPr>
      <w:overflowPunct w:val="0"/>
      <w:autoSpaceDE w:val="0"/>
      <w:autoSpaceDN w:val="0"/>
      <w:adjustRightInd w:val="0"/>
      <w:jc w:val="both"/>
    </w:pPr>
  </w:style>
  <w:style w:type="character" w:customStyle="1" w:styleId="TekstprzypisudolnegoZnak">
    <w:name w:val="Tekst przypisu dolnego Znak"/>
    <w:link w:val="Tekstprzypisudolnego"/>
    <w:rsid w:val="00292A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079C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5Znak">
    <w:name w:val="Nagłówek 5 Znak"/>
    <w:link w:val="Nagwek5"/>
    <w:rsid w:val="004511DC"/>
    <w:rPr>
      <w:rFonts w:eastAsia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rsid w:val="004511DC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4511DC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406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185F7DED</Template>
  <TotalTime>114</TotalTime>
  <Pages>1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</dc:creator>
  <cp:keywords/>
  <cp:lastModifiedBy>Agata Wojnarowska</cp:lastModifiedBy>
  <cp:revision>14</cp:revision>
  <cp:lastPrinted>2024-11-18T10:56:00Z</cp:lastPrinted>
  <dcterms:created xsi:type="dcterms:W3CDTF">2023-06-16T05:52:00Z</dcterms:created>
  <dcterms:modified xsi:type="dcterms:W3CDTF">2024-11-18T10:56:00Z</dcterms:modified>
</cp:coreProperties>
</file>