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4343E" w14:textId="77777777" w:rsidR="00AE211B" w:rsidRPr="00240E41" w:rsidRDefault="00AE211B" w:rsidP="00AE211B">
      <w:pPr>
        <w:shd w:val="clear" w:color="auto" w:fill="FFFFFF"/>
        <w:spacing w:line="360" w:lineRule="auto"/>
        <w:ind w:left="45"/>
        <w:jc w:val="center"/>
        <w:rPr>
          <w:rFonts w:ascii="Tahoma" w:hAnsi="Tahoma" w:cs="Tahoma"/>
          <w:b/>
          <w:bCs/>
          <w:sz w:val="18"/>
          <w:szCs w:val="18"/>
        </w:rPr>
      </w:pPr>
      <w:bookmarkStart w:id="0" w:name="_Hlk38215200"/>
      <w:bookmarkStart w:id="1" w:name="_Hlk38215201"/>
      <w:r w:rsidRPr="00240E41">
        <w:rPr>
          <w:rFonts w:ascii="Tahoma" w:hAnsi="Tahoma" w:cs="Tahoma"/>
          <w:b/>
          <w:bCs/>
          <w:sz w:val="18"/>
          <w:szCs w:val="18"/>
        </w:rPr>
        <w:t>Samorządowy Zakład Opieki Zdrowotnej w Niemodlinie</w:t>
      </w:r>
    </w:p>
    <w:p w14:paraId="2D3523DD" w14:textId="00F85952" w:rsidR="00AE211B" w:rsidRPr="00240E41" w:rsidRDefault="00AE211B" w:rsidP="00AE211B">
      <w:pPr>
        <w:shd w:val="clear" w:color="auto" w:fill="FFFFFF"/>
        <w:spacing w:line="360" w:lineRule="auto"/>
        <w:ind w:left="45"/>
        <w:jc w:val="center"/>
        <w:rPr>
          <w:rFonts w:ascii="Tahoma" w:hAnsi="Tahoma" w:cs="Tahoma"/>
          <w:b/>
          <w:bCs/>
          <w:sz w:val="18"/>
          <w:szCs w:val="18"/>
        </w:rPr>
      </w:pPr>
      <w:r w:rsidRPr="00240E41">
        <w:rPr>
          <w:rFonts w:ascii="Tahoma" w:hAnsi="Tahoma" w:cs="Tahoma"/>
          <w:b/>
          <w:bCs/>
          <w:sz w:val="18"/>
          <w:szCs w:val="18"/>
        </w:rPr>
        <w:t>ul. Zamkowa 4</w:t>
      </w:r>
      <w:r w:rsidR="006D4B61" w:rsidRPr="00240E41">
        <w:rPr>
          <w:rFonts w:ascii="Tahoma" w:hAnsi="Tahoma" w:cs="Tahoma"/>
          <w:b/>
          <w:bCs/>
          <w:sz w:val="18"/>
          <w:szCs w:val="18"/>
        </w:rPr>
        <w:t>,</w:t>
      </w:r>
      <w:r w:rsidRPr="00240E41">
        <w:rPr>
          <w:rFonts w:ascii="Tahoma" w:hAnsi="Tahoma" w:cs="Tahoma"/>
          <w:b/>
          <w:bCs/>
          <w:sz w:val="18"/>
          <w:szCs w:val="18"/>
        </w:rPr>
        <w:t xml:space="preserve"> 49-100 Niemodlin</w:t>
      </w:r>
    </w:p>
    <w:p w14:paraId="6AAD99FE" w14:textId="77777777" w:rsidR="00AE211B" w:rsidRPr="00240E41" w:rsidRDefault="00AE211B" w:rsidP="00AE211B">
      <w:pPr>
        <w:shd w:val="clear" w:color="auto" w:fill="FFFFFF"/>
        <w:spacing w:line="360" w:lineRule="auto"/>
        <w:ind w:left="45"/>
        <w:jc w:val="center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NIP: 991 022 74 26, REGON: 532203808</w:t>
      </w:r>
    </w:p>
    <w:p w14:paraId="20F994C5" w14:textId="6E0567AC" w:rsidR="00AE211B" w:rsidRPr="00240E41" w:rsidRDefault="00E30BD2" w:rsidP="00A469C8">
      <w:pPr>
        <w:pBdr>
          <w:bottom w:val="single" w:sz="12" w:space="1" w:color="auto"/>
        </w:pBdr>
        <w:shd w:val="clear" w:color="auto" w:fill="FFFFFF"/>
        <w:ind w:left="45"/>
        <w:jc w:val="center"/>
        <w:rPr>
          <w:rStyle w:val="Hipercze"/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t</w:t>
      </w:r>
      <w:r w:rsidR="00AE211B" w:rsidRPr="00240E41">
        <w:rPr>
          <w:rFonts w:ascii="Tahoma" w:hAnsi="Tahoma" w:cs="Tahoma"/>
          <w:sz w:val="18"/>
          <w:szCs w:val="18"/>
        </w:rPr>
        <w:t xml:space="preserve">el. 77/403 34 15, e-mail: </w:t>
      </w:r>
      <w:hyperlink r:id="rId8" w:history="1">
        <w:r w:rsidR="00AE211B" w:rsidRPr="00240E41">
          <w:rPr>
            <w:rStyle w:val="Hipercze"/>
            <w:rFonts w:ascii="Tahoma" w:hAnsi="Tahoma" w:cs="Tahoma"/>
            <w:sz w:val="18"/>
            <w:szCs w:val="18"/>
          </w:rPr>
          <w:t>info@zol.niemodlin.pl</w:t>
        </w:r>
      </w:hyperlink>
      <w:r w:rsidR="00AE211B" w:rsidRPr="00240E41">
        <w:rPr>
          <w:rFonts w:ascii="Tahoma" w:hAnsi="Tahoma" w:cs="Tahoma"/>
          <w:sz w:val="18"/>
          <w:szCs w:val="18"/>
        </w:rPr>
        <w:t xml:space="preserve">, strona internetowa: </w:t>
      </w:r>
      <w:hyperlink r:id="rId9" w:history="1">
        <w:r w:rsidR="00AE211B" w:rsidRPr="00240E41">
          <w:rPr>
            <w:rStyle w:val="Hipercze"/>
            <w:rFonts w:ascii="Tahoma" w:hAnsi="Tahoma" w:cs="Tahoma"/>
            <w:sz w:val="18"/>
            <w:szCs w:val="18"/>
          </w:rPr>
          <w:t>http://zol.niemodlin.pl/</w:t>
        </w:r>
      </w:hyperlink>
      <w:bookmarkEnd w:id="0"/>
      <w:bookmarkEnd w:id="1"/>
    </w:p>
    <w:p w14:paraId="7C679A9E" w14:textId="2DA3A320" w:rsidR="00692D14" w:rsidRPr="00240E41" w:rsidRDefault="00A469C8" w:rsidP="00135F45">
      <w:pPr>
        <w:shd w:val="clear" w:color="auto" w:fill="FFFFFF"/>
        <w:ind w:left="45"/>
        <w:jc w:val="right"/>
        <w:rPr>
          <w:rFonts w:ascii="Tahoma" w:hAnsi="Tahoma" w:cs="Tahoma"/>
          <w:sz w:val="18"/>
          <w:szCs w:val="18"/>
        </w:rPr>
      </w:pPr>
      <w:r w:rsidRPr="00240E41">
        <w:rPr>
          <w:rStyle w:val="Hipercze"/>
          <w:rFonts w:ascii="Tahoma" w:hAnsi="Tahoma" w:cs="Tahoma"/>
          <w:sz w:val="18"/>
          <w:szCs w:val="18"/>
        </w:rPr>
        <w:softHyphen/>
      </w:r>
      <w:r w:rsidRPr="00240E41">
        <w:rPr>
          <w:rStyle w:val="Hipercze"/>
          <w:rFonts w:ascii="Tahoma" w:hAnsi="Tahoma" w:cs="Tahoma"/>
          <w:sz w:val="18"/>
          <w:szCs w:val="18"/>
        </w:rPr>
        <w:softHyphen/>
      </w:r>
      <w:r w:rsidRPr="00240E41">
        <w:rPr>
          <w:rStyle w:val="Hipercze"/>
          <w:rFonts w:ascii="Tahoma" w:hAnsi="Tahoma" w:cs="Tahoma"/>
          <w:sz w:val="18"/>
          <w:szCs w:val="18"/>
        </w:rPr>
        <w:softHyphen/>
      </w:r>
    </w:p>
    <w:p w14:paraId="4059A926" w14:textId="2AD8861F" w:rsidR="006B4640" w:rsidRPr="00240E41" w:rsidRDefault="005413AD" w:rsidP="006B4640">
      <w:pPr>
        <w:jc w:val="right"/>
        <w:rPr>
          <w:rFonts w:ascii="Tahoma" w:hAnsi="Tahoma" w:cs="Tahoma"/>
          <w:bCs/>
          <w:sz w:val="18"/>
          <w:szCs w:val="18"/>
        </w:rPr>
      </w:pPr>
      <w:bookmarkStart w:id="2" w:name="_Hlk39812588"/>
      <w:r w:rsidRPr="00240E41">
        <w:rPr>
          <w:rFonts w:ascii="Tahoma" w:hAnsi="Tahoma" w:cs="Tahoma"/>
          <w:bCs/>
          <w:sz w:val="18"/>
          <w:szCs w:val="18"/>
        </w:rPr>
        <w:t xml:space="preserve">Niemodlin, dnia </w:t>
      </w:r>
      <w:r w:rsidR="00773D34" w:rsidRPr="00240E41">
        <w:rPr>
          <w:rFonts w:ascii="Tahoma" w:hAnsi="Tahoma" w:cs="Tahoma"/>
          <w:bCs/>
          <w:sz w:val="18"/>
          <w:szCs w:val="18"/>
        </w:rPr>
        <w:t>1</w:t>
      </w:r>
      <w:r w:rsidR="00C1228C">
        <w:rPr>
          <w:rFonts w:ascii="Tahoma" w:hAnsi="Tahoma" w:cs="Tahoma"/>
          <w:bCs/>
          <w:sz w:val="18"/>
          <w:szCs w:val="18"/>
        </w:rPr>
        <w:t>5</w:t>
      </w:r>
      <w:r w:rsidR="007D2615" w:rsidRPr="00240E41">
        <w:rPr>
          <w:rFonts w:ascii="Tahoma" w:hAnsi="Tahoma" w:cs="Tahoma"/>
          <w:bCs/>
          <w:sz w:val="18"/>
          <w:szCs w:val="18"/>
        </w:rPr>
        <w:t xml:space="preserve"> listopada </w:t>
      </w:r>
      <w:r w:rsidR="006B4640" w:rsidRPr="00240E41">
        <w:rPr>
          <w:rFonts w:ascii="Tahoma" w:hAnsi="Tahoma" w:cs="Tahoma"/>
          <w:bCs/>
          <w:sz w:val="18"/>
          <w:szCs w:val="18"/>
        </w:rPr>
        <w:t>202</w:t>
      </w:r>
      <w:r w:rsidR="00773D34" w:rsidRPr="00240E41">
        <w:rPr>
          <w:rFonts w:ascii="Tahoma" w:hAnsi="Tahoma" w:cs="Tahoma"/>
          <w:bCs/>
          <w:sz w:val="18"/>
          <w:szCs w:val="18"/>
        </w:rPr>
        <w:t>4</w:t>
      </w:r>
      <w:r w:rsidR="006B4640" w:rsidRPr="00240E41">
        <w:rPr>
          <w:rFonts w:ascii="Tahoma" w:hAnsi="Tahoma" w:cs="Tahoma"/>
          <w:bCs/>
          <w:sz w:val="18"/>
          <w:szCs w:val="18"/>
        </w:rPr>
        <w:t xml:space="preserve">r. </w:t>
      </w:r>
    </w:p>
    <w:p w14:paraId="65DC9BB7" w14:textId="2062D7CA" w:rsidR="003E5DD8" w:rsidRPr="00240E41" w:rsidRDefault="006B2E44" w:rsidP="003E5DD8">
      <w:pPr>
        <w:rPr>
          <w:rFonts w:ascii="Tahoma" w:hAnsi="Tahoma" w:cs="Tahoma"/>
          <w:bCs/>
          <w:sz w:val="18"/>
          <w:szCs w:val="18"/>
          <w:lang w:eastAsia="ar-SA"/>
        </w:rPr>
      </w:pPr>
      <w:r w:rsidRPr="00240E41">
        <w:rPr>
          <w:rFonts w:ascii="Tahoma" w:hAnsi="Tahoma" w:cs="Tahoma"/>
          <w:bCs/>
          <w:sz w:val="18"/>
          <w:szCs w:val="18"/>
        </w:rPr>
        <w:t xml:space="preserve">Post. </w:t>
      </w:r>
      <w:r w:rsidR="003E5DD8" w:rsidRPr="00240E41">
        <w:rPr>
          <w:rFonts w:ascii="Tahoma" w:hAnsi="Tahoma" w:cs="Tahoma"/>
          <w:bCs/>
          <w:sz w:val="18"/>
          <w:szCs w:val="18"/>
        </w:rPr>
        <w:t>n</w:t>
      </w:r>
      <w:r w:rsidRPr="00240E41">
        <w:rPr>
          <w:rFonts w:ascii="Tahoma" w:hAnsi="Tahoma" w:cs="Tahoma"/>
          <w:bCs/>
          <w:sz w:val="18"/>
          <w:szCs w:val="18"/>
        </w:rPr>
        <w:t>r</w:t>
      </w:r>
      <w:r w:rsidR="00AA48B3" w:rsidRPr="00240E41">
        <w:rPr>
          <w:rFonts w:ascii="Tahoma" w:hAnsi="Tahoma" w:cs="Tahoma"/>
          <w:bCs/>
          <w:sz w:val="18"/>
          <w:szCs w:val="18"/>
          <w:lang w:eastAsia="ar-SA"/>
        </w:rPr>
        <w:t xml:space="preserve"> </w:t>
      </w:r>
      <w:bookmarkStart w:id="3" w:name="_Hlk74341042"/>
      <w:r w:rsidR="005413AD" w:rsidRPr="00240E41">
        <w:rPr>
          <w:rFonts w:ascii="Tahoma" w:hAnsi="Tahoma" w:cs="Tahoma"/>
          <w:sz w:val="18"/>
          <w:szCs w:val="18"/>
        </w:rPr>
        <w:t>SZOZ/</w:t>
      </w:r>
      <w:r w:rsidR="00B82EB1" w:rsidRPr="00240E41">
        <w:rPr>
          <w:rFonts w:ascii="Tahoma" w:hAnsi="Tahoma" w:cs="Tahoma"/>
          <w:sz w:val="18"/>
          <w:szCs w:val="18"/>
        </w:rPr>
        <w:t>Z</w:t>
      </w:r>
      <w:r w:rsidR="00801384" w:rsidRPr="00240E41">
        <w:rPr>
          <w:rFonts w:ascii="Tahoma" w:hAnsi="Tahoma" w:cs="Tahoma"/>
          <w:sz w:val="18"/>
          <w:szCs w:val="18"/>
        </w:rPr>
        <w:t>O-</w:t>
      </w:r>
      <w:r w:rsidR="00C1228C">
        <w:rPr>
          <w:rFonts w:ascii="Tahoma" w:hAnsi="Tahoma" w:cs="Tahoma"/>
          <w:sz w:val="18"/>
          <w:szCs w:val="18"/>
        </w:rPr>
        <w:t>2</w:t>
      </w:r>
      <w:r w:rsidR="00773D34" w:rsidRPr="00240E41">
        <w:rPr>
          <w:rFonts w:ascii="Tahoma" w:hAnsi="Tahoma" w:cs="Tahoma"/>
          <w:sz w:val="18"/>
          <w:szCs w:val="18"/>
        </w:rPr>
        <w:t>/</w:t>
      </w:r>
      <w:r w:rsidR="005413AD" w:rsidRPr="00240E41">
        <w:rPr>
          <w:rFonts w:ascii="Tahoma" w:hAnsi="Tahoma" w:cs="Tahoma"/>
          <w:sz w:val="18"/>
          <w:szCs w:val="18"/>
        </w:rPr>
        <w:t>202</w:t>
      </w:r>
      <w:bookmarkEnd w:id="3"/>
      <w:r w:rsidR="00773D34" w:rsidRPr="00240E41">
        <w:rPr>
          <w:rFonts w:ascii="Tahoma" w:hAnsi="Tahoma" w:cs="Tahoma"/>
          <w:sz w:val="18"/>
          <w:szCs w:val="18"/>
        </w:rPr>
        <w:t>4</w:t>
      </w:r>
    </w:p>
    <w:bookmarkEnd w:id="2"/>
    <w:p w14:paraId="7F180956" w14:textId="5B4EA0B5" w:rsidR="009F69E5" w:rsidRPr="00240E41" w:rsidRDefault="009F69E5" w:rsidP="006B2E44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14:paraId="07713522" w14:textId="77777777" w:rsidR="009F69E5" w:rsidRPr="00240E41" w:rsidRDefault="009F69E5" w:rsidP="009F69E5">
      <w:pPr>
        <w:spacing w:line="360" w:lineRule="auto"/>
        <w:ind w:left="4963"/>
        <w:rPr>
          <w:rFonts w:ascii="Tahoma" w:hAnsi="Tahoma" w:cs="Tahoma"/>
          <w:b/>
          <w:sz w:val="18"/>
          <w:szCs w:val="18"/>
        </w:rPr>
      </w:pPr>
    </w:p>
    <w:p w14:paraId="2084C93E" w14:textId="77777777" w:rsidR="00F07E4B" w:rsidRPr="006B3184" w:rsidRDefault="00F07E4B" w:rsidP="00F07E4B">
      <w:pPr>
        <w:spacing w:line="360" w:lineRule="auto"/>
        <w:ind w:left="-142" w:right="-428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6B3184">
        <w:rPr>
          <w:rFonts w:ascii="Tahoma" w:hAnsi="Tahoma" w:cs="Tahoma"/>
          <w:b/>
          <w:sz w:val="28"/>
          <w:szCs w:val="28"/>
          <w:u w:val="single"/>
        </w:rPr>
        <w:t>OGŁOSZENIE</w:t>
      </w:r>
    </w:p>
    <w:p w14:paraId="21290C4B" w14:textId="77777777" w:rsidR="00F07E4B" w:rsidRPr="006B3184" w:rsidRDefault="00F07E4B" w:rsidP="00F07E4B">
      <w:pPr>
        <w:spacing w:line="360" w:lineRule="auto"/>
        <w:ind w:left="-142" w:right="-428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6B3184">
        <w:rPr>
          <w:rFonts w:ascii="Tahoma" w:hAnsi="Tahoma" w:cs="Tahoma"/>
          <w:b/>
          <w:sz w:val="28"/>
          <w:szCs w:val="28"/>
          <w:u w:val="single"/>
        </w:rPr>
        <w:t xml:space="preserve"> O ZAMÓWIENIU W TRYBIE DO 130 000,00 zł netto </w:t>
      </w:r>
    </w:p>
    <w:p w14:paraId="0D7FD6DF" w14:textId="77777777" w:rsidR="00773D34" w:rsidRPr="00240E41" w:rsidRDefault="00773D34" w:rsidP="00773D34">
      <w:pPr>
        <w:spacing w:line="360" w:lineRule="auto"/>
        <w:ind w:left="-142" w:right="-428"/>
        <w:rPr>
          <w:rFonts w:ascii="Tahoma" w:hAnsi="Tahoma" w:cs="Tahoma"/>
          <w:b/>
          <w:sz w:val="18"/>
          <w:szCs w:val="18"/>
          <w:u w:val="single"/>
        </w:rPr>
      </w:pPr>
    </w:p>
    <w:p w14:paraId="7458A363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 xml:space="preserve">Przedmiot zamówienia: </w:t>
      </w:r>
    </w:p>
    <w:p w14:paraId="0781005C" w14:textId="1BA7E8B2" w:rsidR="00773D34" w:rsidRPr="00A44E98" w:rsidRDefault="00773D34" w:rsidP="00440E76">
      <w:pPr>
        <w:widowControl w:val="0"/>
        <w:suppressAutoHyphens/>
        <w:spacing w:line="276" w:lineRule="auto"/>
        <w:ind w:left="720"/>
        <w:jc w:val="both"/>
        <w:rPr>
          <w:rFonts w:ascii="Tahoma" w:eastAsia="Andale Sans UI" w:hAnsi="Tahoma" w:cs="Tahoma"/>
          <w:b/>
          <w:bCs/>
          <w:kern w:val="1"/>
          <w:sz w:val="18"/>
          <w:szCs w:val="18"/>
        </w:rPr>
      </w:pPr>
      <w:bookmarkStart w:id="4" w:name="_Hlk25781186"/>
      <w:r w:rsidRPr="00A44E98">
        <w:rPr>
          <w:rFonts w:ascii="Tahoma" w:eastAsia="Andale Sans UI" w:hAnsi="Tahoma" w:cs="Tahoma"/>
          <w:b/>
          <w:bCs/>
          <w:kern w:val="1"/>
          <w:sz w:val="18"/>
          <w:szCs w:val="18"/>
        </w:rPr>
        <w:t>Dostawa</w:t>
      </w:r>
      <w:r w:rsidRPr="00A44E98">
        <w:rPr>
          <w:rFonts w:ascii="Tahoma" w:hAnsi="Tahoma" w:cs="Tahoma"/>
          <w:b/>
          <w:bCs/>
          <w:kern w:val="1"/>
          <w:sz w:val="18"/>
          <w:szCs w:val="18"/>
        </w:rPr>
        <w:t xml:space="preserve"> środków ochrony indywidulanej dla </w:t>
      </w:r>
      <w:r w:rsidRPr="00A44E98">
        <w:rPr>
          <w:rFonts w:ascii="Tahoma" w:eastAsia="Andale Sans UI" w:hAnsi="Tahoma" w:cs="Tahoma"/>
          <w:b/>
          <w:bCs/>
          <w:kern w:val="1"/>
          <w:sz w:val="18"/>
          <w:szCs w:val="18"/>
        </w:rPr>
        <w:t>Samorządowego</w:t>
      </w:r>
      <w:r w:rsidRPr="00A44E98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Pr="00A44E98">
        <w:rPr>
          <w:rFonts w:ascii="Tahoma" w:eastAsia="Andale Sans UI" w:hAnsi="Tahoma" w:cs="Tahoma"/>
          <w:b/>
          <w:bCs/>
          <w:kern w:val="1"/>
          <w:sz w:val="18"/>
          <w:szCs w:val="18"/>
        </w:rPr>
        <w:t>Zakładu</w:t>
      </w:r>
      <w:r w:rsidRPr="00A44E98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Pr="00A44E98">
        <w:rPr>
          <w:rFonts w:ascii="Tahoma" w:eastAsia="Andale Sans UI" w:hAnsi="Tahoma" w:cs="Tahoma"/>
          <w:b/>
          <w:bCs/>
          <w:kern w:val="1"/>
          <w:sz w:val="18"/>
          <w:szCs w:val="18"/>
        </w:rPr>
        <w:t>Opieki</w:t>
      </w:r>
      <w:r w:rsidRPr="00A44E98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Pr="00A44E98">
        <w:rPr>
          <w:rFonts w:ascii="Tahoma" w:eastAsia="Andale Sans UI" w:hAnsi="Tahoma" w:cs="Tahoma"/>
          <w:b/>
          <w:bCs/>
          <w:kern w:val="1"/>
          <w:sz w:val="18"/>
          <w:szCs w:val="18"/>
        </w:rPr>
        <w:t>Zdrowotnej</w:t>
      </w:r>
      <w:r w:rsidRPr="00A44E98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="00A44E98">
        <w:rPr>
          <w:rFonts w:ascii="Tahoma" w:hAnsi="Tahoma" w:cs="Tahoma"/>
          <w:b/>
          <w:bCs/>
          <w:kern w:val="1"/>
          <w:sz w:val="18"/>
          <w:szCs w:val="18"/>
        </w:rPr>
        <w:br/>
      </w:r>
      <w:r w:rsidRPr="00A44E98">
        <w:rPr>
          <w:rFonts w:ascii="Tahoma" w:eastAsia="Andale Sans UI" w:hAnsi="Tahoma" w:cs="Tahoma"/>
          <w:b/>
          <w:bCs/>
          <w:kern w:val="1"/>
          <w:sz w:val="18"/>
          <w:szCs w:val="18"/>
        </w:rPr>
        <w:t>w</w:t>
      </w:r>
      <w:r w:rsidRPr="00A44E98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Pr="00A44E98">
        <w:rPr>
          <w:rFonts w:ascii="Tahoma" w:eastAsia="Andale Sans UI" w:hAnsi="Tahoma" w:cs="Tahoma"/>
          <w:b/>
          <w:bCs/>
          <w:kern w:val="1"/>
          <w:sz w:val="18"/>
          <w:szCs w:val="18"/>
        </w:rPr>
        <w:t>Niemodlinie</w:t>
      </w:r>
      <w:bookmarkEnd w:id="4"/>
      <w:r w:rsidRPr="00A44E98">
        <w:rPr>
          <w:rFonts w:ascii="Tahoma" w:eastAsia="Andale Sans UI" w:hAnsi="Tahoma" w:cs="Tahoma"/>
          <w:b/>
          <w:bCs/>
          <w:kern w:val="1"/>
          <w:sz w:val="18"/>
          <w:szCs w:val="18"/>
        </w:rPr>
        <w:t xml:space="preserve">. </w:t>
      </w:r>
    </w:p>
    <w:p w14:paraId="7AF77268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Szczegółowy opis przedmiotu zamówienia określa formularz asortymentowo-cenowy stanowiący zał. nr 2 do zapytania ofertowego.</w:t>
      </w:r>
    </w:p>
    <w:p w14:paraId="01ECE756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Zamawiający dopuszcza możliwość składania ofert częściowych. Zamówienie zostało podzielone na 2 części. Jako część należy traktować cały pakiet. Ofertę można składać na dowolną ilość pakietów.</w:t>
      </w:r>
    </w:p>
    <w:p w14:paraId="787382EA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 xml:space="preserve">Informacje dotyczące wykonania przedmiotu zamówienia: Wykonawca zobowiązany jest do dostawy przedmiotu zamówienia, w odpowiednich opakowaniach, z terminem ważności nie krótszym niż 2 lata licząc od dnia dostarczenia. </w:t>
      </w:r>
      <w:r w:rsidRPr="00240E41">
        <w:rPr>
          <w:rFonts w:ascii="Tahoma" w:eastAsia="Andale Sans UI" w:hAnsi="Tahoma" w:cs="Tahoma"/>
          <w:kern w:val="1"/>
          <w:sz w:val="18"/>
          <w:szCs w:val="18"/>
        </w:rPr>
        <w:t xml:space="preserve">Dostawa nastąpi </w:t>
      </w: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w terminie 3 dni roboczych od momentu złożenia zamówienia.</w:t>
      </w:r>
    </w:p>
    <w:p w14:paraId="02723F74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Poprzez dostawę Zamawiający rozumie dostarczenie i wniesienie towaru. Czynności te Wykonawca wykona własnymi siłami i na swój koszt.</w:t>
      </w:r>
    </w:p>
    <w:p w14:paraId="73F8F3AB" w14:textId="20893775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Kod CPV</w:t>
      </w:r>
      <w:r w:rsidR="00005582">
        <w:rPr>
          <w:rFonts w:ascii="Tahoma" w:eastAsia="Andale Sans UI" w:hAnsi="Tahoma" w:cs="Tahoma"/>
          <w:color w:val="000000"/>
          <w:kern w:val="1"/>
          <w:sz w:val="18"/>
          <w:szCs w:val="18"/>
        </w:rPr>
        <w:t xml:space="preserve">: </w:t>
      </w:r>
      <w:r w:rsidR="007E0172">
        <w:rPr>
          <w:rFonts w:ascii="Tahoma" w:eastAsia="Andale Sans UI" w:hAnsi="Tahoma" w:cs="Tahoma"/>
          <w:color w:val="000000"/>
          <w:kern w:val="1"/>
          <w:sz w:val="18"/>
          <w:szCs w:val="18"/>
        </w:rPr>
        <w:t>33140000-3 – materiały medyczne</w:t>
      </w:r>
      <w:r w:rsidR="00005582">
        <w:rPr>
          <w:rFonts w:ascii="Tahoma" w:eastAsia="Andale Sans UI" w:hAnsi="Tahoma" w:cs="Tahoma"/>
          <w:color w:val="000000"/>
          <w:kern w:val="1"/>
          <w:sz w:val="18"/>
          <w:szCs w:val="18"/>
        </w:rPr>
        <w:t>, 33141420</w:t>
      </w:r>
      <w:r w:rsidR="007E0172">
        <w:rPr>
          <w:rFonts w:ascii="Tahoma" w:eastAsia="Andale Sans UI" w:hAnsi="Tahoma" w:cs="Tahoma"/>
          <w:color w:val="000000"/>
          <w:kern w:val="1"/>
          <w:sz w:val="18"/>
          <w:szCs w:val="18"/>
        </w:rPr>
        <w:t xml:space="preserve"> – ręk</w:t>
      </w:r>
      <w:r w:rsidR="00005582">
        <w:rPr>
          <w:rFonts w:ascii="Tahoma" w:eastAsia="Andale Sans UI" w:hAnsi="Tahoma" w:cs="Tahoma"/>
          <w:color w:val="000000"/>
          <w:kern w:val="1"/>
          <w:sz w:val="18"/>
          <w:szCs w:val="18"/>
        </w:rPr>
        <w:t>awice chirurgiczne</w:t>
      </w:r>
    </w:p>
    <w:p w14:paraId="30A8DF9C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Termin realizacji: 12 miesięcy od podpisania umowy.</w:t>
      </w:r>
    </w:p>
    <w:p w14:paraId="59973139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Wszelkie wnioski, zawiadomienia oraz informacje Zamawiający i Wykonawcy przekazują pisemnie lub drogą elektroniczną e-mail.</w:t>
      </w:r>
    </w:p>
    <w:p w14:paraId="18483179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Wykonawca może zwrócić się z zapytaniem dotyczącym treści ogłoszenia o zamówieniu.</w:t>
      </w:r>
    </w:p>
    <w:p w14:paraId="249EB9AA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Wykonawcy pozostają związani ofertą przez okres 30 dni od dnia upływu terminu składania ofert.</w:t>
      </w:r>
    </w:p>
    <w:p w14:paraId="784565E7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Zamawiający dopuszcza możliwość prowadzenia między Zamawiającym, a Wykonawcą negocjacji dotyczących złożonej oferty oraz dokonywanie jej zmiany.</w:t>
      </w:r>
    </w:p>
    <w:p w14:paraId="19634322" w14:textId="5D4CCA6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 xml:space="preserve">Postępowanie prowadzone jest na stronie:  </w:t>
      </w:r>
      <w:hyperlink r:id="rId10" w:tgtFrame="_blank" w:history="1">
        <w:r w:rsidR="00CD1FDE">
          <w:rPr>
            <w:rStyle w:val="Hipercze"/>
            <w:rFonts w:ascii="Verdana" w:hAnsi="Verdana"/>
            <w:sz w:val="18"/>
            <w:szCs w:val="18"/>
          </w:rPr>
          <w:t>https://platformazakupowa.pl/pn/zol.niemodlin</w:t>
        </w:r>
      </w:hyperlink>
      <w:r w:rsidR="00CD1FDE">
        <w:t> </w:t>
      </w:r>
    </w:p>
    <w:p w14:paraId="10133EB4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Wykonawca może złożyć jedną ofertę. Zamawiający wymaga złożenia oferty w formie elektronicznej.</w:t>
      </w:r>
    </w:p>
    <w:p w14:paraId="56896107" w14:textId="77777777" w:rsidR="008D6DDA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Ofertę można składać za pomocą</w:t>
      </w:r>
      <w:r w:rsidR="008D6DDA">
        <w:rPr>
          <w:rFonts w:ascii="Tahoma" w:eastAsia="Andale Sans UI" w:hAnsi="Tahoma" w:cs="Tahoma"/>
          <w:kern w:val="1"/>
          <w:sz w:val="18"/>
          <w:szCs w:val="18"/>
        </w:rPr>
        <w:t>:</w:t>
      </w:r>
    </w:p>
    <w:p w14:paraId="43859931" w14:textId="77777777" w:rsidR="008D6DDA" w:rsidRDefault="008D6DDA" w:rsidP="00440E76">
      <w:pPr>
        <w:pStyle w:val="Akapitzlist"/>
        <w:widowControl w:val="0"/>
        <w:numPr>
          <w:ilvl w:val="0"/>
          <w:numId w:val="36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8D6DDA">
        <w:rPr>
          <w:rFonts w:ascii="Tahoma" w:eastAsia="Andale Sans UI" w:hAnsi="Tahoma" w:cs="Tahoma"/>
          <w:kern w:val="1"/>
          <w:sz w:val="18"/>
          <w:szCs w:val="18"/>
        </w:rPr>
        <w:t xml:space="preserve"> platformy zakupowej</w:t>
      </w:r>
    </w:p>
    <w:p w14:paraId="4D594094" w14:textId="1C99899E" w:rsidR="00773D34" w:rsidRPr="008D6DDA" w:rsidRDefault="008D6DDA" w:rsidP="00440E76">
      <w:pPr>
        <w:pStyle w:val="Akapitzlist"/>
        <w:widowControl w:val="0"/>
        <w:numPr>
          <w:ilvl w:val="0"/>
          <w:numId w:val="36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>
        <w:rPr>
          <w:rFonts w:ascii="Tahoma" w:eastAsia="Andale Sans UI" w:hAnsi="Tahoma" w:cs="Tahoma"/>
          <w:kern w:val="1"/>
          <w:sz w:val="18"/>
          <w:szCs w:val="18"/>
        </w:rPr>
        <w:t xml:space="preserve">poczty elektronicznej e-mail </w:t>
      </w:r>
      <w:hyperlink r:id="rId11" w:history="1">
        <w:r w:rsidRPr="00DC13D6">
          <w:rPr>
            <w:rStyle w:val="Hipercze"/>
            <w:rFonts w:ascii="Tahoma" w:eastAsia="Andale Sans UI" w:hAnsi="Tahoma" w:cs="Tahoma"/>
            <w:kern w:val="1"/>
            <w:sz w:val="18"/>
            <w:szCs w:val="18"/>
          </w:rPr>
          <w:t>info@zol.niemodlin.pl</w:t>
        </w:r>
      </w:hyperlink>
      <w:r>
        <w:rPr>
          <w:rFonts w:ascii="Tahoma" w:eastAsia="Andale Sans UI" w:hAnsi="Tahoma" w:cs="Tahoma"/>
          <w:kern w:val="1"/>
          <w:sz w:val="18"/>
          <w:szCs w:val="18"/>
        </w:rPr>
        <w:t xml:space="preserve"> </w:t>
      </w:r>
    </w:p>
    <w:p w14:paraId="740F48A7" w14:textId="27D979C7" w:rsidR="00773D34" w:rsidRPr="008D6DDA" w:rsidRDefault="00773D34" w:rsidP="00440E76">
      <w:pPr>
        <w:pStyle w:val="Akapitzlist"/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ascii="Tahoma" w:eastAsia="Andale Sans UI" w:hAnsi="Tahoma" w:cs="Tahoma"/>
          <w:b/>
          <w:bCs/>
          <w:kern w:val="1"/>
          <w:sz w:val="18"/>
          <w:szCs w:val="18"/>
        </w:rPr>
      </w:pPr>
      <w:r w:rsidRPr="008D6DDA">
        <w:rPr>
          <w:rFonts w:ascii="Tahoma" w:eastAsia="Andale Sans UI" w:hAnsi="Tahoma" w:cs="Tahoma"/>
          <w:kern w:val="1"/>
          <w:sz w:val="18"/>
          <w:szCs w:val="18"/>
        </w:rPr>
        <w:t>Termin składania ofert upływa w dniu</w:t>
      </w:r>
      <w:r w:rsidRPr="00440E76">
        <w:rPr>
          <w:rFonts w:ascii="Tahoma" w:eastAsia="Andale Sans UI" w:hAnsi="Tahoma" w:cs="Tahoma"/>
          <w:b/>
          <w:bCs/>
          <w:kern w:val="1"/>
          <w:sz w:val="18"/>
          <w:szCs w:val="18"/>
        </w:rPr>
        <w:t xml:space="preserve"> 22.11.2024r. o godz. 9:00</w:t>
      </w:r>
    </w:p>
    <w:p w14:paraId="0963152C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b/>
          <w:bCs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Kryterium oceny ofert: cena 100%</w:t>
      </w:r>
    </w:p>
    <w:p w14:paraId="392FFF0B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b/>
          <w:bCs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Zamawiający zastrzega sobie prawo unieważnienia postępowania na każdym jego etapie bez podania przyczyny.</w:t>
      </w:r>
    </w:p>
    <w:p w14:paraId="01581C78" w14:textId="77777777" w:rsidR="00773D34" w:rsidRPr="00240E41" w:rsidRDefault="00773D34" w:rsidP="00440E76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b/>
          <w:bCs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Wymagane dokumenty:</w:t>
      </w:r>
    </w:p>
    <w:p w14:paraId="2C48E869" w14:textId="77777777" w:rsidR="00773D34" w:rsidRPr="00240E41" w:rsidRDefault="00773D34" w:rsidP="00440E76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hAnsi="Tahoma" w:cs="Tahoma"/>
          <w:bCs/>
          <w:kern w:val="1"/>
          <w:sz w:val="18"/>
          <w:szCs w:val="18"/>
        </w:rPr>
        <w:t>Wypełniony formularz ofertowy (zał. nr 1)</w:t>
      </w:r>
    </w:p>
    <w:p w14:paraId="0408BC32" w14:textId="77777777" w:rsidR="00773D34" w:rsidRPr="00240E41" w:rsidRDefault="00773D34" w:rsidP="00440E76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Wypełniony formularz asortymentowo-cenowy (zał. nr 2)</w:t>
      </w:r>
    </w:p>
    <w:p w14:paraId="5E28840B" w14:textId="77777777" w:rsidR="00773D34" w:rsidRPr="00240E41" w:rsidRDefault="00773D34" w:rsidP="00440E76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Oświadczenie Wykonawcy (zał. nr 3)</w:t>
      </w:r>
    </w:p>
    <w:p w14:paraId="1162348A" w14:textId="77777777" w:rsidR="00773D34" w:rsidRPr="00240E41" w:rsidRDefault="00773D34" w:rsidP="00440E76">
      <w:pPr>
        <w:widowControl w:val="0"/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</w:p>
    <w:p w14:paraId="5F3A2B8C" w14:textId="77777777" w:rsidR="00773D34" w:rsidRPr="00240E41" w:rsidRDefault="00773D34" w:rsidP="00440E76">
      <w:pPr>
        <w:widowControl w:val="0"/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</w:p>
    <w:p w14:paraId="436AD285" w14:textId="77777777" w:rsidR="000E1BBF" w:rsidRPr="00240E41" w:rsidRDefault="000E1BBF" w:rsidP="00440E76">
      <w:pPr>
        <w:widowControl w:val="0"/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Załączniki:</w:t>
      </w:r>
    </w:p>
    <w:p w14:paraId="741AFED2" w14:textId="77777777" w:rsidR="000E1BBF" w:rsidRPr="00240E41" w:rsidRDefault="000E1BBF" w:rsidP="00440E76">
      <w:pPr>
        <w:widowControl w:val="0"/>
        <w:numPr>
          <w:ilvl w:val="1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Formularz ofertowy (zał. nr 1)</w:t>
      </w:r>
    </w:p>
    <w:p w14:paraId="4AAEBB92" w14:textId="77777777" w:rsidR="000E1BBF" w:rsidRPr="00240E41" w:rsidRDefault="000E1BBF" w:rsidP="00440E76">
      <w:pPr>
        <w:widowControl w:val="0"/>
        <w:numPr>
          <w:ilvl w:val="1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Formularz asortymentowo-cenowy (zał. nr 2)</w:t>
      </w:r>
    </w:p>
    <w:p w14:paraId="2C5E9E7E" w14:textId="77777777" w:rsidR="000E1BBF" w:rsidRPr="00240E41" w:rsidRDefault="000E1BBF" w:rsidP="00440E76">
      <w:pPr>
        <w:widowControl w:val="0"/>
        <w:numPr>
          <w:ilvl w:val="1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hAnsi="Tahoma" w:cs="Tahoma"/>
          <w:bCs/>
          <w:kern w:val="1"/>
          <w:sz w:val="18"/>
          <w:szCs w:val="18"/>
        </w:rPr>
        <w:t>Oświadczenie Wykonawcy (zał. nr 3)</w:t>
      </w:r>
    </w:p>
    <w:p w14:paraId="44F30211" w14:textId="77777777" w:rsidR="000E1BBF" w:rsidRPr="00240E41" w:rsidRDefault="000E1BBF" w:rsidP="00440E76">
      <w:pPr>
        <w:widowControl w:val="0"/>
        <w:numPr>
          <w:ilvl w:val="1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hAnsi="Tahoma" w:cs="Tahoma"/>
          <w:bCs/>
          <w:kern w:val="1"/>
          <w:sz w:val="18"/>
          <w:szCs w:val="18"/>
        </w:rPr>
        <w:t>Wzór umowy (zał. nr 4)</w:t>
      </w:r>
    </w:p>
    <w:p w14:paraId="57D5184D" w14:textId="45E3A1E9" w:rsidR="00F07E4B" w:rsidRPr="00240E41" w:rsidRDefault="00F07E4B" w:rsidP="00440E76">
      <w:pPr>
        <w:widowControl w:val="0"/>
        <w:suppressAutoHyphens/>
        <w:spacing w:line="276" w:lineRule="auto"/>
        <w:rPr>
          <w:rFonts w:ascii="Tahoma" w:eastAsia="Andale Sans UI" w:hAnsi="Tahoma" w:cs="Tahoma"/>
          <w:kern w:val="1"/>
          <w:sz w:val="18"/>
          <w:szCs w:val="18"/>
        </w:rPr>
      </w:pPr>
    </w:p>
    <w:p w14:paraId="6315DF37" w14:textId="77777777" w:rsidR="00692D14" w:rsidRPr="00240E41" w:rsidRDefault="00692D14" w:rsidP="00440E76">
      <w:pPr>
        <w:spacing w:line="276" w:lineRule="auto"/>
        <w:ind w:left="-142" w:right="-428"/>
        <w:jc w:val="both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br/>
      </w:r>
    </w:p>
    <w:p w14:paraId="67B828D2" w14:textId="77777777" w:rsidR="00692D14" w:rsidRPr="00240E41" w:rsidRDefault="00692D14">
      <w:pPr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br w:type="page"/>
      </w:r>
    </w:p>
    <w:p w14:paraId="41DB873D" w14:textId="592125E8" w:rsidR="00F07E4B" w:rsidRPr="00240E41" w:rsidRDefault="00773D34" w:rsidP="002C6203">
      <w:pPr>
        <w:spacing w:line="360" w:lineRule="auto"/>
        <w:ind w:left="-142" w:right="-428"/>
        <w:jc w:val="right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lastRenderedPageBreak/>
        <w:t>Z</w:t>
      </w:r>
      <w:r w:rsidR="00F07E4B" w:rsidRPr="00240E41">
        <w:rPr>
          <w:rFonts w:ascii="Tahoma" w:hAnsi="Tahoma" w:cs="Tahoma"/>
          <w:b/>
          <w:sz w:val="18"/>
          <w:szCs w:val="18"/>
        </w:rPr>
        <w:t>ałącznik nr 1</w:t>
      </w:r>
    </w:p>
    <w:p w14:paraId="1DE0064E" w14:textId="77777777" w:rsidR="00F07E4B" w:rsidRPr="00240E41" w:rsidRDefault="00F07E4B" w:rsidP="00F07E4B">
      <w:pPr>
        <w:spacing w:line="276" w:lineRule="auto"/>
        <w:ind w:left="4254" w:right="-428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p w14:paraId="35B1070F" w14:textId="1F54248D" w:rsidR="00F07E4B" w:rsidRPr="00240E41" w:rsidRDefault="00F07E4B" w:rsidP="0014788C">
      <w:pPr>
        <w:shd w:val="clear" w:color="auto" w:fill="FFFFFF"/>
        <w:spacing w:line="360" w:lineRule="auto"/>
        <w:ind w:left="3545"/>
        <w:jc w:val="center"/>
        <w:rPr>
          <w:rFonts w:ascii="Tahoma" w:hAnsi="Tahoma" w:cs="Tahoma"/>
          <w:b/>
          <w:bCs/>
          <w:sz w:val="18"/>
          <w:szCs w:val="18"/>
        </w:rPr>
      </w:pPr>
      <w:r w:rsidRPr="00240E41">
        <w:rPr>
          <w:rFonts w:ascii="Tahoma" w:hAnsi="Tahoma" w:cs="Tahoma"/>
          <w:b/>
          <w:bCs/>
          <w:sz w:val="18"/>
          <w:szCs w:val="18"/>
        </w:rPr>
        <w:t>Samorządowy Zakład Opieki Zdrowotnej w Niemodlinie</w:t>
      </w:r>
    </w:p>
    <w:p w14:paraId="73A7B16E" w14:textId="77777777" w:rsidR="00440E76" w:rsidRDefault="00F07E4B" w:rsidP="0014788C">
      <w:pPr>
        <w:spacing w:line="360" w:lineRule="auto"/>
        <w:ind w:left="3358" w:right="-428"/>
        <w:jc w:val="center"/>
        <w:rPr>
          <w:rFonts w:ascii="Tahoma" w:hAnsi="Tahoma" w:cs="Tahoma"/>
          <w:b/>
          <w:bCs/>
          <w:sz w:val="18"/>
          <w:szCs w:val="18"/>
        </w:rPr>
      </w:pPr>
      <w:r w:rsidRPr="00240E41">
        <w:rPr>
          <w:rFonts w:ascii="Tahoma" w:hAnsi="Tahoma" w:cs="Tahoma"/>
          <w:b/>
          <w:bCs/>
          <w:sz w:val="18"/>
          <w:szCs w:val="18"/>
        </w:rPr>
        <w:t>ul. Zamkowa 4</w:t>
      </w:r>
    </w:p>
    <w:p w14:paraId="7BFEE15F" w14:textId="62C67C9E" w:rsidR="00F07E4B" w:rsidRPr="00240E41" w:rsidRDefault="00F07E4B" w:rsidP="0014788C">
      <w:pPr>
        <w:spacing w:line="360" w:lineRule="auto"/>
        <w:ind w:left="3358" w:right="-428"/>
        <w:jc w:val="center"/>
        <w:rPr>
          <w:rFonts w:ascii="Tahoma" w:hAnsi="Tahoma" w:cs="Tahoma"/>
          <w:b/>
          <w:bCs/>
          <w:sz w:val="18"/>
          <w:szCs w:val="18"/>
        </w:rPr>
      </w:pPr>
      <w:r w:rsidRPr="00240E41">
        <w:rPr>
          <w:rFonts w:ascii="Tahoma" w:hAnsi="Tahoma" w:cs="Tahoma"/>
          <w:b/>
          <w:bCs/>
          <w:sz w:val="18"/>
          <w:szCs w:val="18"/>
        </w:rPr>
        <w:t xml:space="preserve"> 49-100 Niemodlin</w:t>
      </w:r>
    </w:p>
    <w:p w14:paraId="5292798D" w14:textId="77777777" w:rsidR="00F07E4B" w:rsidRPr="00240E41" w:rsidRDefault="00F07E4B" w:rsidP="00F07E4B">
      <w:pPr>
        <w:ind w:left="3358" w:right="-428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C18E3AF" w14:textId="77777777" w:rsidR="00F07E4B" w:rsidRPr="00240E41" w:rsidRDefault="00F07E4B" w:rsidP="00F07E4B">
      <w:pPr>
        <w:ind w:left="-142" w:right="-428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10191" w:type="dxa"/>
        <w:jc w:val="center"/>
        <w:tblLook w:val="01E0" w:firstRow="1" w:lastRow="1" w:firstColumn="1" w:lastColumn="1" w:noHBand="0" w:noVBand="0"/>
      </w:tblPr>
      <w:tblGrid>
        <w:gridCol w:w="10191"/>
      </w:tblGrid>
      <w:tr w:rsidR="00F07E4B" w:rsidRPr="00240E41" w14:paraId="0C6C31B6" w14:textId="77777777" w:rsidTr="000E656B">
        <w:trPr>
          <w:trHeight w:val="799"/>
          <w:jc w:val="center"/>
        </w:trPr>
        <w:tc>
          <w:tcPr>
            <w:tcW w:w="10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bottom"/>
          </w:tcPr>
          <w:p w14:paraId="61E3993F" w14:textId="77777777" w:rsidR="00F07E4B" w:rsidRPr="00240E41" w:rsidRDefault="00F07E4B" w:rsidP="00140039">
            <w:pPr>
              <w:spacing w:line="360" w:lineRule="auto"/>
              <w:ind w:left="121" w:right="119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240E41">
              <w:rPr>
                <w:rFonts w:ascii="Tahoma" w:hAnsi="Tahoma" w:cs="Tahoma"/>
                <w:b/>
                <w:sz w:val="18"/>
                <w:szCs w:val="18"/>
                <w:u w:val="single"/>
              </w:rPr>
              <w:t>„OFERTA”</w:t>
            </w:r>
          </w:p>
          <w:p w14:paraId="503B4252" w14:textId="67672CD9" w:rsidR="00F07E4B" w:rsidRPr="00240E41" w:rsidRDefault="00F07E4B" w:rsidP="000E656B">
            <w:pPr>
              <w:pStyle w:val="Akapitzlist"/>
              <w:spacing w:line="360" w:lineRule="auto"/>
              <w:ind w:left="-125" w:right="-25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Na: </w:t>
            </w:r>
            <w:r w:rsidR="00BB2719" w:rsidRPr="00240E41">
              <w:rPr>
                <w:rFonts w:ascii="Tahoma" w:hAnsi="Tahoma" w:cs="Tahoma"/>
                <w:b/>
                <w:sz w:val="18"/>
                <w:szCs w:val="18"/>
              </w:rPr>
              <w:t>„</w:t>
            </w:r>
            <w:bookmarkStart w:id="5" w:name="_Hlk182390232"/>
            <w:r w:rsidR="00BB2719" w:rsidRPr="00240E41">
              <w:rPr>
                <w:rFonts w:ascii="Tahoma" w:hAnsi="Tahoma" w:cs="Tahoma"/>
                <w:b/>
                <w:sz w:val="18"/>
                <w:szCs w:val="18"/>
              </w:rPr>
              <w:t xml:space="preserve">Dostawę </w:t>
            </w:r>
            <w:r w:rsidR="00773D34" w:rsidRPr="00240E41">
              <w:rPr>
                <w:rFonts w:ascii="Tahoma" w:hAnsi="Tahoma" w:cs="Tahoma"/>
                <w:b/>
                <w:sz w:val="18"/>
                <w:szCs w:val="18"/>
              </w:rPr>
              <w:t>środków ochrony indywidualnej</w:t>
            </w:r>
            <w:r w:rsidR="00BB2719" w:rsidRPr="00240E41">
              <w:rPr>
                <w:rFonts w:ascii="Tahoma" w:hAnsi="Tahoma" w:cs="Tahoma"/>
                <w:b/>
                <w:sz w:val="18"/>
                <w:szCs w:val="18"/>
              </w:rPr>
              <w:t xml:space="preserve"> dla potrzeb Samorządowego Zakładu Opieki Zdrowotnej </w:t>
            </w:r>
            <w:r w:rsidR="00566E15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="00BB2719" w:rsidRPr="00240E41">
              <w:rPr>
                <w:rFonts w:ascii="Tahoma" w:hAnsi="Tahoma" w:cs="Tahoma"/>
                <w:b/>
                <w:sz w:val="18"/>
                <w:szCs w:val="18"/>
              </w:rPr>
              <w:t>w Niemodlinie</w:t>
            </w:r>
            <w:bookmarkEnd w:id="5"/>
            <w:r w:rsidR="00BB2719" w:rsidRPr="00240E41">
              <w:rPr>
                <w:rFonts w:ascii="Tahoma" w:hAnsi="Tahoma" w:cs="Tahoma"/>
                <w:b/>
                <w:sz w:val="18"/>
                <w:szCs w:val="18"/>
              </w:rPr>
              <w:t>”</w:t>
            </w:r>
          </w:p>
        </w:tc>
      </w:tr>
    </w:tbl>
    <w:p w14:paraId="2DBBD881" w14:textId="77777777" w:rsidR="00F07E4B" w:rsidRPr="00240E41" w:rsidRDefault="00F07E4B" w:rsidP="00F07E4B">
      <w:pPr>
        <w:ind w:left="-142" w:right="-428"/>
        <w:jc w:val="center"/>
        <w:rPr>
          <w:rFonts w:ascii="Tahoma" w:hAnsi="Tahoma" w:cs="Tahoma"/>
          <w:b/>
          <w:sz w:val="18"/>
          <w:szCs w:val="18"/>
        </w:rPr>
      </w:pPr>
    </w:p>
    <w:p w14:paraId="1A6D87FC" w14:textId="77777777" w:rsidR="00F07E4B" w:rsidRPr="00240E41" w:rsidRDefault="00F07E4B" w:rsidP="00E70243">
      <w:pPr>
        <w:pStyle w:val="Akapitzlist"/>
        <w:numPr>
          <w:ilvl w:val="0"/>
          <w:numId w:val="5"/>
        </w:numPr>
        <w:ind w:right="-428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t>DANE WYKONAWCY</w:t>
      </w:r>
    </w:p>
    <w:p w14:paraId="77068E15" w14:textId="77777777" w:rsidR="00F07E4B" w:rsidRPr="00240E41" w:rsidRDefault="00F07E4B" w:rsidP="00F07E4B">
      <w:pPr>
        <w:pStyle w:val="Akapitzlist"/>
        <w:ind w:left="578" w:right="-428"/>
        <w:rPr>
          <w:rFonts w:ascii="Tahoma" w:hAnsi="Tahoma" w:cs="Tahoma"/>
          <w:sz w:val="18"/>
          <w:szCs w:val="18"/>
        </w:rPr>
      </w:pPr>
    </w:p>
    <w:p w14:paraId="5185BD08" w14:textId="77777777" w:rsidR="00F07E4B" w:rsidRPr="00240E41" w:rsidRDefault="00F07E4B" w:rsidP="00F07E4B">
      <w:pPr>
        <w:keepNext/>
        <w:keepLines/>
        <w:suppressAutoHyphens/>
        <w:spacing w:line="360" w:lineRule="auto"/>
        <w:ind w:left="-142" w:right="-428"/>
        <w:contextualSpacing/>
        <w:jc w:val="both"/>
        <w:rPr>
          <w:rFonts w:ascii="Tahoma" w:hAnsi="Tahoma" w:cs="Tahoma"/>
          <w:sz w:val="18"/>
          <w:szCs w:val="18"/>
          <w:lang w:eastAsia="ar-SA"/>
        </w:rPr>
      </w:pPr>
      <w:r w:rsidRPr="00240E41">
        <w:rPr>
          <w:rFonts w:ascii="Tahoma" w:hAnsi="Tahoma" w:cs="Tahoma"/>
          <w:sz w:val="18"/>
          <w:szCs w:val="18"/>
          <w:lang w:eastAsia="ar-SA"/>
        </w:rPr>
        <w:t>Nazwa: ...........................................................................................................................................</w:t>
      </w:r>
    </w:p>
    <w:p w14:paraId="12B1AA0F" w14:textId="77777777" w:rsidR="00F07E4B" w:rsidRPr="00240E41" w:rsidRDefault="00F07E4B" w:rsidP="00F07E4B">
      <w:pPr>
        <w:keepNext/>
        <w:keepLines/>
        <w:suppressAutoHyphens/>
        <w:spacing w:line="360" w:lineRule="auto"/>
        <w:ind w:left="-142" w:right="-428"/>
        <w:contextualSpacing/>
        <w:jc w:val="both"/>
        <w:rPr>
          <w:rFonts w:ascii="Tahoma" w:hAnsi="Tahoma" w:cs="Tahoma"/>
          <w:sz w:val="18"/>
          <w:szCs w:val="18"/>
          <w:lang w:eastAsia="ar-SA"/>
        </w:rPr>
      </w:pPr>
      <w:r w:rsidRPr="00240E41">
        <w:rPr>
          <w:rFonts w:ascii="Tahoma" w:hAnsi="Tahoma" w:cs="Tahoma"/>
          <w:sz w:val="18"/>
          <w:szCs w:val="18"/>
          <w:lang w:eastAsia="ar-SA"/>
        </w:rPr>
        <w:t>Adres: …………...............................................................................................................................</w:t>
      </w:r>
    </w:p>
    <w:p w14:paraId="44D5C63C" w14:textId="77777777" w:rsidR="00F07E4B" w:rsidRPr="00240E41" w:rsidRDefault="00F07E4B" w:rsidP="00F07E4B">
      <w:pPr>
        <w:keepNext/>
        <w:keepLines/>
        <w:spacing w:line="360" w:lineRule="auto"/>
        <w:ind w:left="-142" w:right="-428"/>
        <w:jc w:val="both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Numer NIP  .......................................................... Regon ............................................................</w:t>
      </w:r>
    </w:p>
    <w:p w14:paraId="5822BBE5" w14:textId="77777777" w:rsidR="00F07E4B" w:rsidRPr="00240E41" w:rsidRDefault="00F07E4B" w:rsidP="00F07E4B">
      <w:pPr>
        <w:keepNext/>
        <w:keepLines/>
        <w:suppressAutoHyphens/>
        <w:spacing w:line="360" w:lineRule="auto"/>
        <w:ind w:left="-142" w:right="-428"/>
        <w:jc w:val="both"/>
        <w:rPr>
          <w:rFonts w:ascii="Tahoma" w:hAnsi="Tahoma" w:cs="Tahoma"/>
          <w:sz w:val="18"/>
          <w:szCs w:val="18"/>
          <w:lang w:eastAsia="ar-SA"/>
        </w:rPr>
      </w:pPr>
      <w:r w:rsidRPr="00240E41">
        <w:rPr>
          <w:rFonts w:ascii="Tahoma" w:hAnsi="Tahoma" w:cs="Tahoma"/>
          <w:sz w:val="18"/>
          <w:szCs w:val="18"/>
          <w:lang w:eastAsia="ar-SA"/>
        </w:rPr>
        <w:t xml:space="preserve">Adres e-mail: ......................................................  </w:t>
      </w:r>
    </w:p>
    <w:p w14:paraId="478F20B3" w14:textId="77777777" w:rsidR="00F07E4B" w:rsidRPr="00240E41" w:rsidRDefault="00F07E4B" w:rsidP="00F07E4B">
      <w:pPr>
        <w:keepNext/>
        <w:keepLines/>
        <w:suppressAutoHyphens/>
        <w:spacing w:line="360" w:lineRule="auto"/>
        <w:ind w:left="-142" w:right="-428"/>
        <w:jc w:val="both"/>
        <w:rPr>
          <w:rFonts w:ascii="Tahoma" w:hAnsi="Tahoma" w:cs="Tahoma"/>
          <w:sz w:val="18"/>
          <w:szCs w:val="18"/>
          <w:lang w:eastAsia="ar-SA"/>
        </w:rPr>
      </w:pPr>
      <w:r w:rsidRPr="00240E41">
        <w:rPr>
          <w:rFonts w:ascii="Tahoma" w:hAnsi="Tahoma" w:cs="Tahoma"/>
          <w:sz w:val="18"/>
          <w:szCs w:val="18"/>
          <w:lang w:eastAsia="ar-SA"/>
        </w:rPr>
        <w:t>Osoba do kontaktów: ............................................   tel. ............................................</w:t>
      </w:r>
    </w:p>
    <w:p w14:paraId="58E64B11" w14:textId="77777777" w:rsidR="00F07E4B" w:rsidRPr="00240E41" w:rsidRDefault="00F07E4B" w:rsidP="00F07E4B">
      <w:pPr>
        <w:pStyle w:val="Legenda1"/>
        <w:spacing w:after="0"/>
        <w:ind w:left="-142" w:right="-428"/>
        <w:jc w:val="left"/>
        <w:rPr>
          <w:rFonts w:ascii="Tahoma" w:hAnsi="Tahoma" w:cs="Tahoma"/>
          <w:sz w:val="18"/>
          <w:szCs w:val="18"/>
        </w:rPr>
      </w:pPr>
    </w:p>
    <w:p w14:paraId="15DAB56D" w14:textId="77777777" w:rsidR="00F07E4B" w:rsidRPr="00240E41" w:rsidRDefault="00F07E4B" w:rsidP="00E70243">
      <w:pPr>
        <w:pStyle w:val="Datapisma"/>
        <w:numPr>
          <w:ilvl w:val="0"/>
          <w:numId w:val="5"/>
        </w:numPr>
        <w:tabs>
          <w:tab w:val="clear" w:pos="9071"/>
        </w:tabs>
        <w:spacing w:before="0" w:after="0" w:line="360" w:lineRule="auto"/>
        <w:ind w:right="-428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OFEROWANA WARTOŚĆ ZAMÓWIENIA </w:t>
      </w:r>
    </w:p>
    <w:p w14:paraId="026EDFCF" w14:textId="3BC845F6" w:rsidR="00F07E4B" w:rsidRPr="00240E41" w:rsidRDefault="00F07E4B" w:rsidP="00E70243">
      <w:pPr>
        <w:tabs>
          <w:tab w:val="left" w:pos="284"/>
        </w:tabs>
        <w:autoSpaceDE w:val="0"/>
        <w:spacing w:line="360" w:lineRule="auto"/>
        <w:ind w:left="-142" w:right="-428"/>
        <w:jc w:val="both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Oferujemy wykonanie przedmiotu zamówienia na warunkach wymaganych przez Zamawiającego określonych </w:t>
      </w:r>
      <w:r w:rsidR="003D3430">
        <w:rPr>
          <w:rFonts w:ascii="Tahoma" w:hAnsi="Tahoma" w:cs="Tahoma"/>
          <w:sz w:val="18"/>
          <w:szCs w:val="18"/>
        </w:rPr>
        <w:br/>
      </w:r>
      <w:r w:rsidRPr="00240E41">
        <w:rPr>
          <w:rFonts w:ascii="Tahoma" w:hAnsi="Tahoma" w:cs="Tahoma"/>
          <w:sz w:val="18"/>
          <w:szCs w:val="18"/>
        </w:rPr>
        <w:t>w postanowieniach ogłoszenia o zamówieniu w trybie do 130 000,00 zł netto cenę:</w:t>
      </w:r>
    </w:p>
    <w:p w14:paraId="728CA711" w14:textId="77777777" w:rsidR="00F07E4B" w:rsidRPr="00240E41" w:rsidRDefault="00F07E4B" w:rsidP="00F07E4B">
      <w:pPr>
        <w:tabs>
          <w:tab w:val="left" w:pos="284"/>
        </w:tabs>
        <w:autoSpaceDE w:val="0"/>
        <w:ind w:left="-142" w:right="-428"/>
        <w:jc w:val="both"/>
        <w:rPr>
          <w:rFonts w:ascii="Tahoma" w:hAnsi="Tahoma" w:cs="Tahoma"/>
          <w:sz w:val="18"/>
          <w:szCs w:val="18"/>
        </w:rPr>
      </w:pPr>
    </w:p>
    <w:tbl>
      <w:tblPr>
        <w:tblW w:w="98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2362"/>
        <w:gridCol w:w="1140"/>
        <w:gridCol w:w="1182"/>
        <w:gridCol w:w="2554"/>
      </w:tblGrid>
      <w:tr w:rsidR="00BB2719" w:rsidRPr="00240E41" w14:paraId="71BF3C55" w14:textId="77777777" w:rsidTr="006F440F">
        <w:trPr>
          <w:trHeight w:val="896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24F0BA" w14:textId="4878B901" w:rsidR="00BB2719" w:rsidRPr="00240E41" w:rsidRDefault="002D218C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Nr części zamówienia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33DE05" w14:textId="77777777" w:rsidR="00BB2719" w:rsidRPr="00240E41" w:rsidRDefault="00BB2719" w:rsidP="00140039">
            <w:pPr>
              <w:ind w:left="-7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Wartość netto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D9467A" w14:textId="77777777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Stawka podatku VAT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4DE8B" w14:textId="02F66AB1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Kwota VAT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7175EF" w14:textId="642F9B47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Wartość brutto</w:t>
            </w:r>
          </w:p>
          <w:p w14:paraId="7FC633D4" w14:textId="715A811D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(kol. 2 + 4)  </w:t>
            </w:r>
          </w:p>
        </w:tc>
      </w:tr>
      <w:tr w:rsidR="00BB2719" w:rsidRPr="00240E41" w14:paraId="42BC6441" w14:textId="77777777" w:rsidTr="006F440F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7A6D82" w14:textId="77777777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C7EBF9" w14:textId="77777777" w:rsidR="00BB2719" w:rsidRPr="00240E41" w:rsidRDefault="00BB2719" w:rsidP="00140039">
            <w:pPr>
              <w:ind w:left="-7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B45778" w14:textId="77777777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7808FC" w14:textId="4267BFF9" w:rsidR="00BB2719" w:rsidRPr="00240E41" w:rsidRDefault="00BB2719" w:rsidP="00BB271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8C7048" w14:textId="2AC92800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5</w:t>
            </w:r>
          </w:p>
        </w:tc>
      </w:tr>
      <w:tr w:rsidR="00BB2719" w:rsidRPr="00240E41" w14:paraId="60884DAA" w14:textId="77777777" w:rsidTr="006F440F">
        <w:trPr>
          <w:trHeight w:val="730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855C" w14:textId="02A73ABE" w:rsidR="00BB2719" w:rsidRPr="00240E41" w:rsidRDefault="00A6704D" w:rsidP="00140039">
            <w:pPr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>Część 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1395" w14:textId="77777777" w:rsidR="00BB2719" w:rsidRPr="00240E41" w:rsidRDefault="00BB2719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………...… zł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09F4" w14:textId="33214FCA" w:rsidR="00BB2719" w:rsidRPr="00240E41" w:rsidRDefault="00BB2719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iCs/>
                <w:sz w:val="18"/>
                <w:szCs w:val="18"/>
              </w:rPr>
              <w:t>… %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B396" w14:textId="3562105F" w:rsidR="00BB2719" w:rsidRPr="00240E41" w:rsidRDefault="00BB2719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iCs/>
                <w:sz w:val="18"/>
                <w:szCs w:val="18"/>
              </w:rPr>
              <w:t>… zł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B2C7" w14:textId="38F3D777" w:rsidR="00BB2719" w:rsidRPr="00240E41" w:rsidRDefault="00BB2719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………..… zł</w:t>
            </w:r>
          </w:p>
        </w:tc>
      </w:tr>
      <w:tr w:rsidR="00692D14" w:rsidRPr="00240E41" w14:paraId="3DFE0D7C" w14:textId="77777777" w:rsidTr="006F440F">
        <w:trPr>
          <w:trHeight w:val="730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F0E9" w14:textId="792AD279" w:rsidR="00692D14" w:rsidRPr="00240E41" w:rsidRDefault="00A6704D" w:rsidP="00140039">
            <w:pPr>
              <w:rPr>
                <w:rFonts w:ascii="Tahoma" w:hAnsi="Tahoma" w:cs="Tahoma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Cs/>
                <w:color w:val="000000"/>
                <w:sz w:val="18"/>
                <w:szCs w:val="18"/>
              </w:rPr>
              <w:t>Część 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FEC0" w14:textId="376D42C7" w:rsidR="00692D14" w:rsidRPr="00240E41" w:rsidRDefault="00A6704D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…………… zł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D900" w14:textId="3EBF5541" w:rsidR="00692D14" w:rsidRPr="00240E41" w:rsidRDefault="00A6704D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… %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B941" w14:textId="251697F1" w:rsidR="00692D14" w:rsidRPr="00240E41" w:rsidRDefault="00A6704D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… zł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CDCD" w14:textId="5CF4BD7A" w:rsidR="00692D14" w:rsidRPr="00240E41" w:rsidRDefault="00A6704D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…….…… zł</w:t>
            </w:r>
          </w:p>
        </w:tc>
      </w:tr>
    </w:tbl>
    <w:p w14:paraId="711D7330" w14:textId="77777777" w:rsidR="00BB2719" w:rsidRPr="00240E41" w:rsidRDefault="00BB2719" w:rsidP="00F07E4B">
      <w:pPr>
        <w:tabs>
          <w:tab w:val="left" w:pos="284"/>
        </w:tabs>
        <w:autoSpaceDE w:val="0"/>
        <w:ind w:left="-142" w:right="-428"/>
        <w:jc w:val="both"/>
        <w:rPr>
          <w:rFonts w:ascii="Tahoma" w:hAnsi="Tahoma" w:cs="Tahoma"/>
          <w:sz w:val="18"/>
          <w:szCs w:val="18"/>
        </w:rPr>
      </w:pPr>
    </w:p>
    <w:p w14:paraId="41EE0499" w14:textId="0A6EBE54" w:rsidR="00F07E4B" w:rsidRPr="00240E41" w:rsidRDefault="00F07E4B" w:rsidP="00E70243">
      <w:pPr>
        <w:pStyle w:val="Akapitzlist"/>
        <w:numPr>
          <w:ilvl w:val="0"/>
          <w:numId w:val="5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t>Oświadczenie dotyczące postanowień niniejszego ogłoszenia</w:t>
      </w:r>
    </w:p>
    <w:p w14:paraId="63334935" w14:textId="0AE6F849" w:rsidR="00F07E4B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Składam/-y ofertę na wykonanie zamówienia zgodnie z opisem przedmiotu zamówienia zawartym w ogłoszeniu o zamówieniu i </w:t>
      </w:r>
      <w:r w:rsidR="006D7F58" w:rsidRPr="00240E41">
        <w:rPr>
          <w:rFonts w:ascii="Tahoma" w:hAnsi="Tahoma" w:cs="Tahoma"/>
          <w:sz w:val="18"/>
          <w:szCs w:val="18"/>
        </w:rPr>
        <w:t xml:space="preserve">projektowanych </w:t>
      </w:r>
      <w:r w:rsidRPr="00240E41">
        <w:rPr>
          <w:rFonts w:ascii="Tahoma" w:hAnsi="Tahoma" w:cs="Tahoma"/>
          <w:sz w:val="18"/>
          <w:szCs w:val="18"/>
        </w:rPr>
        <w:t>postanowieniach umowy.</w:t>
      </w:r>
    </w:p>
    <w:p w14:paraId="418C581C" w14:textId="77777777" w:rsidR="00F07E4B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Cs/>
          <w:sz w:val="18"/>
          <w:szCs w:val="18"/>
        </w:rPr>
        <w:t>Oświadczam, że akceptuję termin płatności od daty dostarczenia prawidłowo wystawionej faktury: 30 dni.</w:t>
      </w:r>
    </w:p>
    <w:p w14:paraId="401D0C8E" w14:textId="77777777" w:rsidR="00F07E4B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Oświadczam/-y, że uważam/-y się za związanego/-</w:t>
      </w:r>
      <w:proofErr w:type="spellStart"/>
      <w:r w:rsidRPr="00240E41">
        <w:rPr>
          <w:rFonts w:ascii="Tahoma" w:hAnsi="Tahoma" w:cs="Tahoma"/>
          <w:sz w:val="18"/>
          <w:szCs w:val="18"/>
        </w:rPr>
        <w:t>ych</w:t>
      </w:r>
      <w:proofErr w:type="spellEnd"/>
      <w:r w:rsidRPr="00240E41">
        <w:rPr>
          <w:rFonts w:ascii="Tahoma" w:hAnsi="Tahoma" w:cs="Tahoma"/>
          <w:sz w:val="18"/>
          <w:szCs w:val="18"/>
        </w:rPr>
        <w:t xml:space="preserve"> z ofertą przez okres </w:t>
      </w:r>
      <w:r w:rsidRPr="00240E41">
        <w:rPr>
          <w:rFonts w:ascii="Tahoma" w:hAnsi="Tahoma" w:cs="Tahoma"/>
          <w:b/>
          <w:bCs/>
          <w:sz w:val="18"/>
          <w:szCs w:val="18"/>
        </w:rPr>
        <w:t>30 dni</w:t>
      </w:r>
      <w:r w:rsidRPr="00240E41">
        <w:rPr>
          <w:rFonts w:ascii="Tahoma" w:hAnsi="Tahoma" w:cs="Tahoma"/>
          <w:sz w:val="18"/>
          <w:szCs w:val="18"/>
        </w:rPr>
        <w:t xml:space="preserve"> od upływu terminu składania ofert.</w:t>
      </w:r>
    </w:p>
    <w:p w14:paraId="35776A05" w14:textId="5EEB5495" w:rsidR="00F07E4B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Oświadczam/-y, że załączone do niniejszego ogłoszenia wymagania stawiane wykonawcy oraz istotne postanowienia umowy zostały przez/-e nas/-mnie zaakceptowane bez zastrzeżeń i zobowiązujemy/-ę się w przypadku wyboru naszej/-mojej oferty do zawarcia umowy w miejscu i terminie wyznaczonym przez Zamawiającego. </w:t>
      </w:r>
    </w:p>
    <w:p w14:paraId="61F04C0C" w14:textId="6EC1684B" w:rsidR="00E70243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Oświadczam/-y, że powyżej podana cena zawiera wszystkie koszty, jakie ponosi Zamawiający w przypadku wyboru mojej/-naszej  oferty.</w:t>
      </w:r>
    </w:p>
    <w:p w14:paraId="2C555EC7" w14:textId="1D82D9C0" w:rsidR="00F07E4B" w:rsidRPr="003D3430" w:rsidRDefault="00E70243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Oświadczam/y, że oferowany przedmiot zamówienia  jest dopuszczony do obrotu na terenie RP i posiada Deklaracje Zgodności oraz spełnia wymagania odpowiednich norm  i  przepisów</w:t>
      </w:r>
      <w:r w:rsidR="000E656B" w:rsidRPr="00240E41">
        <w:rPr>
          <w:rFonts w:ascii="Tahoma" w:hAnsi="Tahoma" w:cs="Tahoma"/>
          <w:sz w:val="18"/>
          <w:szCs w:val="18"/>
        </w:rPr>
        <w:t>.</w:t>
      </w:r>
    </w:p>
    <w:p w14:paraId="3E7BFB1A" w14:textId="77777777" w:rsidR="003D3430" w:rsidRPr="003D3430" w:rsidRDefault="003D3430" w:rsidP="003D3430">
      <w:pPr>
        <w:pStyle w:val="Akapitzlist"/>
        <w:overflowPunct w:val="0"/>
        <w:autoSpaceDE w:val="0"/>
        <w:spacing w:line="360" w:lineRule="auto"/>
        <w:ind w:left="938" w:right="-428"/>
        <w:jc w:val="both"/>
        <w:textAlignment w:val="baseline"/>
        <w:rPr>
          <w:rFonts w:ascii="Tahoma" w:hAnsi="Tahoma" w:cs="Tahoma"/>
          <w:b/>
          <w:sz w:val="4"/>
          <w:szCs w:val="4"/>
        </w:rPr>
      </w:pPr>
    </w:p>
    <w:p w14:paraId="41BEAB1E" w14:textId="1AD7CA8A" w:rsidR="00F07E4B" w:rsidRPr="00240E41" w:rsidRDefault="005D67FC" w:rsidP="00F07E4B">
      <w:pPr>
        <w:ind w:left="-142" w:right="-428"/>
        <w:rPr>
          <w:rFonts w:ascii="Tahoma" w:hAnsi="Tahoma" w:cs="Tahoma"/>
          <w:bCs/>
          <w:iCs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Data</w:t>
      </w:r>
      <w:r w:rsidR="00F07E4B" w:rsidRPr="00240E41">
        <w:rPr>
          <w:rFonts w:ascii="Tahoma" w:hAnsi="Tahoma" w:cs="Tahoma"/>
          <w:sz w:val="18"/>
          <w:szCs w:val="18"/>
        </w:rPr>
        <w:t xml:space="preserve"> ………….........                                            </w:t>
      </w:r>
      <w:r w:rsidRPr="00240E41">
        <w:rPr>
          <w:rFonts w:ascii="Tahoma" w:hAnsi="Tahoma" w:cs="Tahoma"/>
          <w:sz w:val="18"/>
          <w:szCs w:val="18"/>
        </w:rPr>
        <w:t xml:space="preserve">                                </w:t>
      </w:r>
      <w:r w:rsidR="00F07E4B" w:rsidRPr="00240E41">
        <w:rPr>
          <w:rFonts w:ascii="Tahoma" w:hAnsi="Tahoma" w:cs="Tahoma"/>
          <w:sz w:val="18"/>
          <w:szCs w:val="18"/>
        </w:rPr>
        <w:t xml:space="preserve">   </w:t>
      </w:r>
    </w:p>
    <w:p w14:paraId="6A6DCEF8" w14:textId="099D3263" w:rsidR="00004355" w:rsidRPr="00240E41" w:rsidRDefault="00F07E4B" w:rsidP="00004355">
      <w:pPr>
        <w:ind w:left="4956"/>
        <w:jc w:val="center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bCs/>
          <w:iCs/>
          <w:sz w:val="18"/>
          <w:szCs w:val="18"/>
        </w:rPr>
        <w:t xml:space="preserve">                                   </w:t>
      </w:r>
      <w:r w:rsidR="00004355" w:rsidRPr="00240E41">
        <w:rPr>
          <w:rFonts w:ascii="Tahoma" w:eastAsia="Calibri" w:hAnsi="Tahoma" w:cs="Tahoma"/>
          <w:i/>
          <w:iCs/>
          <w:sz w:val="18"/>
          <w:szCs w:val="18"/>
        </w:rPr>
        <w:t>…….</w:t>
      </w:r>
      <w:r w:rsidR="00004355" w:rsidRPr="00240E41">
        <w:rPr>
          <w:rFonts w:ascii="Tahoma" w:hAnsi="Tahoma" w:cs="Tahoma"/>
          <w:sz w:val="18"/>
          <w:szCs w:val="18"/>
        </w:rPr>
        <w:t>……..............................................</w:t>
      </w:r>
    </w:p>
    <w:p w14:paraId="3AD39522" w14:textId="48175B31" w:rsidR="00691B4E" w:rsidRPr="003D3430" w:rsidRDefault="00004355" w:rsidP="002C6203">
      <w:pPr>
        <w:ind w:left="4956"/>
        <w:jc w:val="center"/>
        <w:rPr>
          <w:rFonts w:ascii="Tahoma" w:hAnsi="Tahoma" w:cs="Tahoma"/>
          <w:sz w:val="16"/>
          <w:szCs w:val="16"/>
        </w:rPr>
      </w:pPr>
      <w:r w:rsidRPr="003D3430">
        <w:rPr>
          <w:rFonts w:ascii="Tahoma" w:hAnsi="Tahoma" w:cs="Tahoma"/>
          <w:sz w:val="16"/>
          <w:szCs w:val="16"/>
        </w:rPr>
        <w:t xml:space="preserve">Podpis Wykonawcy                                                                                                                                                                       </w:t>
      </w:r>
    </w:p>
    <w:p w14:paraId="38BB59C2" w14:textId="057A02D4" w:rsidR="00BB2719" w:rsidRPr="00240E41" w:rsidRDefault="00BB2719" w:rsidP="00BF792E">
      <w:pPr>
        <w:spacing w:line="360" w:lineRule="auto"/>
        <w:ind w:right="-427"/>
        <w:jc w:val="right"/>
        <w:rPr>
          <w:rFonts w:ascii="Tahoma" w:hAnsi="Tahoma" w:cs="Tahoma"/>
          <w:b/>
          <w:bCs/>
          <w:sz w:val="18"/>
          <w:szCs w:val="18"/>
          <w:lang w:val="x-none" w:eastAsia="zh-CN"/>
        </w:rPr>
      </w:pPr>
      <w:r w:rsidRPr="00240E41">
        <w:rPr>
          <w:rFonts w:ascii="Tahoma" w:hAnsi="Tahoma" w:cs="Tahoma"/>
          <w:b/>
          <w:bCs/>
          <w:sz w:val="18"/>
          <w:szCs w:val="18"/>
          <w:lang w:val="x-none" w:eastAsia="zh-CN"/>
        </w:rPr>
        <w:lastRenderedPageBreak/>
        <w:t xml:space="preserve">Załącznik nr </w:t>
      </w:r>
      <w:r w:rsidR="00240E41">
        <w:rPr>
          <w:rFonts w:ascii="Tahoma" w:hAnsi="Tahoma" w:cs="Tahoma"/>
          <w:b/>
          <w:bCs/>
          <w:sz w:val="18"/>
          <w:szCs w:val="18"/>
          <w:lang w:eastAsia="zh-CN"/>
        </w:rPr>
        <w:t>3</w:t>
      </w:r>
      <w:r w:rsidRPr="00240E41">
        <w:rPr>
          <w:rFonts w:ascii="Tahoma" w:hAnsi="Tahoma" w:cs="Tahoma"/>
          <w:b/>
          <w:bCs/>
          <w:sz w:val="18"/>
          <w:szCs w:val="18"/>
          <w:lang w:val="x-none" w:eastAsia="zh-CN"/>
        </w:rPr>
        <w:t xml:space="preserve"> </w:t>
      </w:r>
    </w:p>
    <w:p w14:paraId="5F2CE15E" w14:textId="77777777" w:rsidR="00BB2719" w:rsidRPr="00240E41" w:rsidRDefault="00BB2719" w:rsidP="00BB2719">
      <w:pPr>
        <w:jc w:val="center"/>
        <w:rPr>
          <w:rFonts w:ascii="Tahoma" w:hAnsi="Tahoma" w:cs="Tahoma"/>
          <w:sz w:val="18"/>
          <w:szCs w:val="18"/>
        </w:rPr>
      </w:pPr>
    </w:p>
    <w:p w14:paraId="57CEB860" w14:textId="77777777" w:rsidR="00BB2719" w:rsidRPr="00240E41" w:rsidRDefault="00BB2719" w:rsidP="00BB2719">
      <w:pPr>
        <w:autoSpaceDN w:val="0"/>
        <w:adjustRightInd w:val="0"/>
        <w:rPr>
          <w:rFonts w:ascii="Tahoma" w:eastAsia="Calibri" w:hAnsi="Tahoma" w:cs="Tahoma"/>
          <w:i/>
          <w:iCs/>
          <w:sz w:val="18"/>
          <w:szCs w:val="18"/>
        </w:rPr>
      </w:pPr>
    </w:p>
    <w:p w14:paraId="5E7441AC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color w:val="00B050"/>
          <w:sz w:val="18"/>
          <w:szCs w:val="18"/>
        </w:rPr>
      </w:pPr>
    </w:p>
    <w:p w14:paraId="22BA561F" w14:textId="77777777" w:rsidR="006075F5" w:rsidRPr="00240E41" w:rsidRDefault="006075F5" w:rsidP="006075F5">
      <w:pPr>
        <w:autoSpaceDN w:val="0"/>
        <w:adjustRightInd w:val="0"/>
        <w:spacing w:after="120"/>
        <w:jc w:val="center"/>
        <w:rPr>
          <w:rFonts w:ascii="Tahoma" w:eastAsia="Calibri" w:hAnsi="Tahoma" w:cs="Tahoma"/>
          <w:b/>
          <w:bCs/>
          <w:sz w:val="18"/>
          <w:szCs w:val="18"/>
        </w:rPr>
      </w:pPr>
      <w:r w:rsidRPr="00240E41">
        <w:rPr>
          <w:rFonts w:ascii="Tahoma" w:eastAsia="Calibri" w:hAnsi="Tahoma" w:cs="Tahoma"/>
          <w:b/>
          <w:bCs/>
          <w:sz w:val="18"/>
          <w:szCs w:val="18"/>
        </w:rPr>
        <w:t xml:space="preserve">OŚWIADCZENIE  </w:t>
      </w:r>
    </w:p>
    <w:p w14:paraId="2D084079" w14:textId="054E2A53" w:rsidR="006075F5" w:rsidRPr="00240E41" w:rsidRDefault="006075F5" w:rsidP="006075F5">
      <w:pPr>
        <w:autoSpaceDN w:val="0"/>
        <w:adjustRightInd w:val="0"/>
        <w:spacing w:after="120"/>
        <w:jc w:val="center"/>
        <w:rPr>
          <w:rFonts w:ascii="Tahoma" w:eastAsia="Calibri" w:hAnsi="Tahoma" w:cs="Tahoma"/>
          <w:b/>
          <w:bCs/>
          <w:sz w:val="18"/>
          <w:szCs w:val="18"/>
        </w:rPr>
      </w:pPr>
      <w:r w:rsidRPr="00240E41">
        <w:rPr>
          <w:rFonts w:ascii="Tahoma" w:eastAsia="Calibri" w:hAnsi="Tahoma" w:cs="Tahoma"/>
          <w:b/>
          <w:bCs/>
          <w:sz w:val="18"/>
          <w:szCs w:val="18"/>
        </w:rPr>
        <w:t>WYKONAWCY  O  NIEPODLEGANIU  WYKLUCZENIU</w:t>
      </w:r>
    </w:p>
    <w:p w14:paraId="309E2565" w14:textId="77777777" w:rsidR="006075F5" w:rsidRPr="00240E41" w:rsidRDefault="006075F5" w:rsidP="006075F5">
      <w:pPr>
        <w:autoSpaceDN w:val="0"/>
        <w:adjustRightInd w:val="0"/>
        <w:spacing w:after="120"/>
        <w:jc w:val="center"/>
        <w:rPr>
          <w:rFonts w:ascii="Tahoma" w:eastAsia="Calibri" w:hAnsi="Tahoma" w:cs="Tahoma"/>
          <w:sz w:val="18"/>
          <w:szCs w:val="18"/>
        </w:rPr>
      </w:pPr>
    </w:p>
    <w:p w14:paraId="3E0D5973" w14:textId="7F0F2762" w:rsidR="006075F5" w:rsidRPr="00240E41" w:rsidRDefault="006075F5" w:rsidP="006075F5">
      <w:pPr>
        <w:autoSpaceDN w:val="0"/>
        <w:adjustRightInd w:val="0"/>
        <w:spacing w:line="360" w:lineRule="auto"/>
        <w:jc w:val="center"/>
        <w:rPr>
          <w:rFonts w:ascii="Tahoma" w:eastAsia="Calibri" w:hAnsi="Tahoma" w:cs="Tahoma"/>
          <w:b/>
          <w:bCs/>
          <w:sz w:val="18"/>
          <w:szCs w:val="18"/>
        </w:rPr>
      </w:pPr>
      <w:r w:rsidRPr="00240E41">
        <w:rPr>
          <w:rFonts w:ascii="Tahoma" w:eastAsia="Calibri" w:hAnsi="Tahoma" w:cs="Tahoma"/>
          <w:b/>
          <w:bCs/>
          <w:sz w:val="18"/>
          <w:szCs w:val="18"/>
        </w:rPr>
        <w:t>składane w związku z wejściem w życie Ustawy z dnia 13 kwietnia 2022r. o szczególnych rozwiązaniach  w zakresie przeciwdziałania wspieraniu agresji na Ukrainę oraz służących ochronie bezpieczeństwa narodowego (Dz. U. z 2023 r. poz. 129,185).</w:t>
      </w:r>
    </w:p>
    <w:p w14:paraId="212D6EBD" w14:textId="77777777" w:rsidR="006075F5" w:rsidRPr="00240E41" w:rsidRDefault="006075F5" w:rsidP="006075F5">
      <w:pPr>
        <w:autoSpaceDN w:val="0"/>
        <w:adjustRightInd w:val="0"/>
        <w:jc w:val="center"/>
        <w:rPr>
          <w:rFonts w:ascii="Tahoma" w:eastAsia="Calibri" w:hAnsi="Tahoma" w:cs="Tahoma"/>
          <w:bCs/>
          <w:sz w:val="18"/>
          <w:szCs w:val="18"/>
        </w:rPr>
      </w:pPr>
    </w:p>
    <w:p w14:paraId="66FE19F5" w14:textId="77777777" w:rsidR="006075F5" w:rsidRPr="00240E41" w:rsidRDefault="006075F5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</w:p>
    <w:p w14:paraId="3D36A8EA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bCs/>
          <w:sz w:val="18"/>
          <w:szCs w:val="18"/>
        </w:rPr>
      </w:pPr>
    </w:p>
    <w:p w14:paraId="483525C6" w14:textId="13DF8AA5" w:rsidR="006075F5" w:rsidRPr="00240E41" w:rsidRDefault="006075F5" w:rsidP="006075F5">
      <w:pPr>
        <w:pStyle w:val="Akapitzlist"/>
        <w:spacing w:line="360" w:lineRule="auto"/>
        <w:ind w:left="0" w:right="-428"/>
        <w:jc w:val="both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Cs/>
          <w:sz w:val="18"/>
          <w:szCs w:val="18"/>
        </w:rPr>
        <w:t xml:space="preserve">Składając ofertę w postępowaniu o udzielenie zamówienia publicznego w trybie zapytania ofertowego, którego przedmiotem jest: </w:t>
      </w:r>
      <w:r w:rsidRPr="00240E41">
        <w:rPr>
          <w:rFonts w:ascii="Tahoma" w:hAnsi="Tahoma" w:cs="Tahoma"/>
          <w:b/>
          <w:sz w:val="18"/>
          <w:szCs w:val="18"/>
        </w:rPr>
        <w:t>„</w:t>
      </w:r>
      <w:r w:rsidR="00BF792E" w:rsidRPr="00240E41">
        <w:rPr>
          <w:rFonts w:ascii="Tahoma" w:hAnsi="Tahoma" w:cs="Tahoma"/>
          <w:b/>
          <w:sz w:val="18"/>
          <w:szCs w:val="18"/>
        </w:rPr>
        <w:t>Dostawę środków ochrony indywidualnej dla potrzeb Samorządowego Zakładu Opieki Zdrowotnej w Niemodlinie</w:t>
      </w:r>
      <w:r w:rsidRPr="00240E41">
        <w:rPr>
          <w:rFonts w:ascii="Tahoma" w:hAnsi="Tahoma" w:cs="Tahoma"/>
          <w:b/>
          <w:sz w:val="18"/>
          <w:szCs w:val="18"/>
        </w:rPr>
        <w:t xml:space="preserve">”. </w:t>
      </w:r>
    </w:p>
    <w:p w14:paraId="74FAFBD6" w14:textId="39F6E8C2" w:rsidR="006075F5" w:rsidRPr="00240E41" w:rsidRDefault="006075F5" w:rsidP="006075F5">
      <w:pPr>
        <w:autoSpaceDN w:val="0"/>
        <w:adjustRightInd w:val="0"/>
        <w:spacing w:line="360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12101149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</w:rPr>
      </w:pPr>
    </w:p>
    <w:p w14:paraId="0D73D9EA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bCs/>
          <w:sz w:val="18"/>
          <w:szCs w:val="18"/>
        </w:rPr>
      </w:pPr>
      <w:r w:rsidRPr="00240E41">
        <w:rPr>
          <w:rFonts w:ascii="Tahoma" w:eastAsia="Calibri" w:hAnsi="Tahoma" w:cs="Tahoma"/>
          <w:bCs/>
          <w:sz w:val="18"/>
          <w:szCs w:val="18"/>
        </w:rPr>
        <w:t xml:space="preserve">Działając w imieniu Wykonawcy: </w:t>
      </w:r>
    </w:p>
    <w:p w14:paraId="307BA8EC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</w:rPr>
      </w:pPr>
    </w:p>
    <w:p w14:paraId="4ECA515E" w14:textId="77777777" w:rsidR="00BF792E" w:rsidRPr="00240E41" w:rsidRDefault="006075F5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  <w:r w:rsidRPr="00240E41">
        <w:rPr>
          <w:rFonts w:ascii="Tahoma" w:eastAsia="Calibri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  <w:r w:rsidR="00BF792E" w:rsidRPr="00240E41">
        <w:rPr>
          <w:rFonts w:ascii="Tahoma" w:eastAsia="Calibri" w:hAnsi="Tahoma" w:cs="Tahoma"/>
          <w:sz w:val="18"/>
          <w:szCs w:val="18"/>
        </w:rPr>
        <w:t>…………………</w:t>
      </w:r>
    </w:p>
    <w:p w14:paraId="1B531C26" w14:textId="77777777" w:rsidR="00BF792E" w:rsidRPr="00240E41" w:rsidRDefault="00BF792E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</w:p>
    <w:p w14:paraId="130C2115" w14:textId="5DACF1EF" w:rsidR="006075F5" w:rsidRPr="00240E41" w:rsidRDefault="00BF792E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  <w:r w:rsidRPr="00240E41">
        <w:rPr>
          <w:rFonts w:ascii="Tahoma" w:eastAsia="Calibri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6075F5" w:rsidRPr="00240E41">
        <w:rPr>
          <w:rFonts w:ascii="Tahoma" w:eastAsia="Calibri" w:hAnsi="Tahoma" w:cs="Tahoma"/>
          <w:sz w:val="18"/>
          <w:szCs w:val="18"/>
        </w:rPr>
        <w:t xml:space="preserve">                 (nazwa )</w:t>
      </w:r>
    </w:p>
    <w:p w14:paraId="535DD0B5" w14:textId="77777777" w:rsidR="006075F5" w:rsidRPr="00240E41" w:rsidRDefault="006075F5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</w:p>
    <w:p w14:paraId="511CA4CB" w14:textId="77777777" w:rsidR="006075F5" w:rsidRPr="00240E41" w:rsidRDefault="006075F5" w:rsidP="006075F5">
      <w:pPr>
        <w:autoSpaceDN w:val="0"/>
        <w:adjustRightInd w:val="0"/>
        <w:spacing w:line="360" w:lineRule="auto"/>
        <w:ind w:firstLine="709"/>
        <w:jc w:val="both"/>
        <w:rPr>
          <w:rFonts w:ascii="Tahoma" w:eastAsia="Calibri" w:hAnsi="Tahoma" w:cs="Tahoma"/>
          <w:sz w:val="18"/>
          <w:szCs w:val="18"/>
        </w:rPr>
      </w:pPr>
    </w:p>
    <w:p w14:paraId="52EACEF2" w14:textId="77777777" w:rsidR="006075F5" w:rsidRPr="00240E41" w:rsidRDefault="006075F5" w:rsidP="006075F5">
      <w:pPr>
        <w:autoSpaceDN w:val="0"/>
        <w:adjustRightInd w:val="0"/>
        <w:spacing w:line="36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40E41">
        <w:rPr>
          <w:rFonts w:ascii="Tahoma" w:eastAsia="Calibri" w:hAnsi="Tahoma" w:cs="Tahoma"/>
          <w:b/>
          <w:sz w:val="18"/>
          <w:szCs w:val="18"/>
        </w:rPr>
        <w:t>Oświadczam, że:</w:t>
      </w:r>
    </w:p>
    <w:p w14:paraId="1511F388" w14:textId="77777777" w:rsidR="006075F5" w:rsidRPr="00240E41" w:rsidRDefault="006075F5" w:rsidP="006075F5">
      <w:pPr>
        <w:autoSpaceDN w:val="0"/>
        <w:adjustRightInd w:val="0"/>
        <w:spacing w:line="36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240E41">
        <w:rPr>
          <w:rFonts w:ascii="Tahoma" w:eastAsia="Calibri" w:hAnsi="Tahoma" w:cs="Tahoma"/>
          <w:sz w:val="18"/>
          <w:szCs w:val="18"/>
        </w:rPr>
        <w:t xml:space="preserve">nie podlegam wykluczeniu z postępowania na podstawie art. 7 ust. 1 </w:t>
      </w:r>
      <w:r w:rsidRPr="00240E41">
        <w:rPr>
          <w:rFonts w:ascii="Tahoma" w:eastAsia="Calibri" w:hAnsi="Tahoma" w:cs="Tahoma"/>
          <w:bCs/>
          <w:sz w:val="18"/>
          <w:szCs w:val="18"/>
        </w:rPr>
        <w:t xml:space="preserve">Ustawy z dnia 13 kwietnia 2022 r. o szczególnych rozwiązaniach w zakresie przeciwdziałania wspieraniu agresji na Ukrainę oraz służących ochronie bezpieczeństwa narodowego </w:t>
      </w:r>
      <w:r w:rsidRPr="00240E41">
        <w:rPr>
          <w:rFonts w:ascii="Tahoma" w:eastAsia="Calibri" w:hAnsi="Tahoma" w:cs="Tahoma"/>
          <w:sz w:val="18"/>
          <w:szCs w:val="18"/>
        </w:rPr>
        <w:t>(Dz. U. z 2023 r. poz. 129, 185)</w:t>
      </w:r>
      <w:r w:rsidRPr="00240E41">
        <w:rPr>
          <w:rFonts w:ascii="Tahoma" w:eastAsia="Calibri" w:hAnsi="Tahoma" w:cs="Tahoma"/>
          <w:bCs/>
          <w:sz w:val="18"/>
          <w:szCs w:val="18"/>
        </w:rPr>
        <w:t>.</w:t>
      </w:r>
    </w:p>
    <w:p w14:paraId="6CB8652C" w14:textId="77777777" w:rsidR="006075F5" w:rsidRPr="00240E41" w:rsidRDefault="006075F5" w:rsidP="006075F5">
      <w:pPr>
        <w:autoSpaceDN w:val="0"/>
        <w:adjustRightInd w:val="0"/>
        <w:spacing w:line="360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790E2EBC" w14:textId="77777777" w:rsidR="006075F5" w:rsidRPr="00240E41" w:rsidRDefault="006075F5" w:rsidP="006075F5">
      <w:pPr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240E41">
        <w:rPr>
          <w:rFonts w:ascii="Tahoma" w:eastAsia="Calibri" w:hAnsi="Tahoma" w:cs="Tahoma"/>
          <w:bCs/>
          <w:sz w:val="18"/>
          <w:szCs w:val="18"/>
        </w:rPr>
        <w:tab/>
        <w:t xml:space="preserve">Oświadczam, że wszystkie informacje podane w powyższym oświadczeniu są aktualne                          i zgodne z prawdą oraz zostały przedstawione z pełną świadomością konsekwencji wprowadzenia Zamawiającego w błąd przy przekazywaniu informacji. </w:t>
      </w:r>
    </w:p>
    <w:p w14:paraId="3023D5EA" w14:textId="77777777" w:rsidR="006075F5" w:rsidRPr="00240E41" w:rsidRDefault="006075F5" w:rsidP="006075F5">
      <w:pPr>
        <w:spacing w:line="360" w:lineRule="auto"/>
        <w:rPr>
          <w:rFonts w:ascii="Tahoma" w:hAnsi="Tahoma" w:cs="Tahoma"/>
          <w:sz w:val="18"/>
          <w:szCs w:val="18"/>
        </w:rPr>
      </w:pPr>
    </w:p>
    <w:p w14:paraId="69D22FF9" w14:textId="77777777" w:rsidR="006075F5" w:rsidRPr="00240E41" w:rsidRDefault="006075F5" w:rsidP="006075F5">
      <w:pPr>
        <w:rPr>
          <w:rFonts w:ascii="Tahoma" w:hAnsi="Tahoma" w:cs="Tahoma"/>
          <w:sz w:val="18"/>
          <w:szCs w:val="18"/>
        </w:rPr>
      </w:pPr>
    </w:p>
    <w:p w14:paraId="3F87459D" w14:textId="77777777" w:rsidR="006075F5" w:rsidRPr="00240E41" w:rsidRDefault="006075F5" w:rsidP="006075F5">
      <w:pPr>
        <w:ind w:left="4956"/>
        <w:jc w:val="center"/>
        <w:rPr>
          <w:rFonts w:ascii="Tahoma" w:hAnsi="Tahoma" w:cs="Tahoma"/>
          <w:sz w:val="18"/>
          <w:szCs w:val="18"/>
        </w:rPr>
      </w:pPr>
    </w:p>
    <w:p w14:paraId="43866FED" w14:textId="77777777" w:rsidR="006075F5" w:rsidRPr="00240E41" w:rsidRDefault="006075F5" w:rsidP="006075F5">
      <w:pPr>
        <w:ind w:left="4956"/>
        <w:jc w:val="center"/>
        <w:rPr>
          <w:rFonts w:ascii="Tahoma" w:hAnsi="Tahoma" w:cs="Tahoma"/>
          <w:sz w:val="18"/>
          <w:szCs w:val="18"/>
        </w:rPr>
      </w:pPr>
    </w:p>
    <w:p w14:paraId="1780B369" w14:textId="77777777" w:rsidR="006075F5" w:rsidRPr="00240E41" w:rsidRDefault="006075F5" w:rsidP="006075F5">
      <w:pPr>
        <w:ind w:left="4956"/>
        <w:jc w:val="center"/>
        <w:rPr>
          <w:rFonts w:ascii="Tahoma" w:hAnsi="Tahoma" w:cs="Tahoma"/>
          <w:sz w:val="18"/>
          <w:szCs w:val="18"/>
        </w:rPr>
      </w:pPr>
      <w:r w:rsidRPr="00240E41">
        <w:rPr>
          <w:rFonts w:ascii="Tahoma" w:eastAsia="Calibri" w:hAnsi="Tahoma" w:cs="Tahoma"/>
          <w:i/>
          <w:iCs/>
          <w:sz w:val="18"/>
          <w:szCs w:val="18"/>
        </w:rPr>
        <w:t>…….</w:t>
      </w:r>
      <w:r w:rsidRPr="00240E41">
        <w:rPr>
          <w:rFonts w:ascii="Tahoma" w:hAnsi="Tahoma" w:cs="Tahoma"/>
          <w:sz w:val="18"/>
          <w:szCs w:val="18"/>
        </w:rPr>
        <w:t>…….................................................</w:t>
      </w:r>
    </w:p>
    <w:p w14:paraId="3F6F9498" w14:textId="77777777" w:rsidR="006075F5" w:rsidRPr="00240E41" w:rsidRDefault="006075F5" w:rsidP="006075F5">
      <w:pPr>
        <w:ind w:left="4956"/>
        <w:jc w:val="center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Podpis Wykonawcy/Pełnomocnika</w:t>
      </w:r>
    </w:p>
    <w:p w14:paraId="36A44FB4" w14:textId="77777777" w:rsidR="006075F5" w:rsidRPr="00240E41" w:rsidRDefault="006075F5" w:rsidP="006075F5">
      <w:pPr>
        <w:jc w:val="center"/>
        <w:rPr>
          <w:rFonts w:ascii="Tahoma" w:eastAsia="Calibri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22C0C633" w14:textId="77777777" w:rsidR="00BB2719" w:rsidRPr="00240E41" w:rsidRDefault="00BB2719" w:rsidP="00BB2719">
      <w:pPr>
        <w:spacing w:line="360" w:lineRule="auto"/>
        <w:ind w:left="-426" w:right="-427"/>
        <w:rPr>
          <w:rFonts w:ascii="Tahoma" w:hAnsi="Tahoma" w:cs="Tahoma"/>
          <w:b/>
          <w:sz w:val="18"/>
          <w:szCs w:val="18"/>
        </w:rPr>
      </w:pPr>
    </w:p>
    <w:p w14:paraId="4F350191" w14:textId="77777777" w:rsidR="00BB2719" w:rsidRPr="00240E41" w:rsidRDefault="00BB2719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1C3B769A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662B3B96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61E96BDF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62CB2EB1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3916C6F8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45A3B215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2842BACD" w14:textId="77777777" w:rsidR="00BB2719" w:rsidRPr="00240E41" w:rsidRDefault="00BB2719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4313A39C" w14:textId="77777777" w:rsidR="00E70243" w:rsidRPr="00240E41" w:rsidRDefault="00E70243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450826C8" w14:textId="77777777" w:rsidR="008F40A2" w:rsidRPr="00240E41" w:rsidRDefault="008F40A2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68B23E43" w14:textId="77777777" w:rsidR="008F40A2" w:rsidRPr="00240E41" w:rsidRDefault="008F40A2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2C69C01C" w14:textId="4C01168A" w:rsidR="00BB2719" w:rsidRPr="00240E41" w:rsidRDefault="00BB2719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lastRenderedPageBreak/>
        <w:t xml:space="preserve">Załącznik nr </w:t>
      </w:r>
      <w:r w:rsidR="00BF792E" w:rsidRPr="00240E41">
        <w:rPr>
          <w:rFonts w:ascii="Tahoma" w:hAnsi="Tahoma" w:cs="Tahoma"/>
          <w:b/>
          <w:sz w:val="18"/>
          <w:szCs w:val="18"/>
        </w:rPr>
        <w:t>4</w:t>
      </w:r>
    </w:p>
    <w:p w14:paraId="6FFBBC6C" w14:textId="21D42662" w:rsidR="00BB2719" w:rsidRPr="00240E41" w:rsidRDefault="00004355" w:rsidP="00BB2719">
      <w:pPr>
        <w:spacing w:after="120" w:line="360" w:lineRule="auto"/>
        <w:ind w:right="-427"/>
        <w:jc w:val="center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t xml:space="preserve">Projektowane postanowienia umowy </w:t>
      </w:r>
    </w:p>
    <w:p w14:paraId="27787BAA" w14:textId="0658CE22" w:rsidR="00BB2719" w:rsidRPr="00240E41" w:rsidRDefault="00BB2719" w:rsidP="00BB2719">
      <w:pPr>
        <w:spacing w:after="120" w:line="360" w:lineRule="auto"/>
        <w:jc w:val="center"/>
        <w:rPr>
          <w:rFonts w:ascii="Tahoma" w:eastAsia="Arial" w:hAnsi="Tahoma" w:cs="Tahoma"/>
          <w:b/>
          <w:sz w:val="18"/>
          <w:szCs w:val="18"/>
        </w:rPr>
      </w:pPr>
    </w:p>
    <w:p w14:paraId="08FC8F0F" w14:textId="77777777" w:rsidR="00BF792E" w:rsidRPr="00BF792E" w:rsidRDefault="00BF792E" w:rsidP="00BF792E">
      <w:pPr>
        <w:widowControl w:val="0"/>
        <w:suppressAutoHyphens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zawarta dnia ….............. pomiędzy:</w:t>
      </w:r>
    </w:p>
    <w:p w14:paraId="5C08FA61" w14:textId="77777777" w:rsidR="00BF792E" w:rsidRPr="00BF792E" w:rsidRDefault="00BF792E" w:rsidP="00BF792E">
      <w:pPr>
        <w:keepNext/>
        <w:widowControl w:val="0"/>
        <w:suppressAutoHyphens/>
        <w:spacing w:before="240" w:after="60"/>
        <w:outlineLvl w:val="3"/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Samorządowym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Zakładem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Opieki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Zdrowotnej, 49-100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Niemodlin, ul.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Zamkowa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4</w:t>
      </w:r>
    </w:p>
    <w:p w14:paraId="5F7A4376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zwanym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dalej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ZAMAWIAJĄCYM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reprezentowanym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przez:</w:t>
      </w:r>
    </w:p>
    <w:p w14:paraId="707AF91B" w14:textId="248B926E" w:rsidR="00BF792E" w:rsidRPr="00BF792E" w:rsidRDefault="00BF792E" w:rsidP="00BF792E">
      <w:pPr>
        <w:widowControl w:val="0"/>
        <w:suppressAutoHyphens/>
        <w:ind w:left="709" w:hanging="709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Teresę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240E41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Adamczyk –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240E41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p.o. 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Dyrektora</w:t>
      </w:r>
    </w:p>
    <w:p w14:paraId="38B36896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a</w:t>
      </w:r>
    </w:p>
    <w:p w14:paraId="55C00BFF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….........................................................................................................</w:t>
      </w:r>
    </w:p>
    <w:p w14:paraId="439916BE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….........................................................................................................</w:t>
      </w:r>
    </w:p>
    <w:p w14:paraId="630A6072" w14:textId="5CC19BDA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zwanym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dalej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WYKONAWCĄ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reprezentowan</w:t>
      </w:r>
      <w:r w:rsidR="00D03641">
        <w:rPr>
          <w:rFonts w:ascii="Tahoma" w:eastAsia="Andale Sans UI" w:hAnsi="Tahoma" w:cs="Tahoma"/>
          <w:color w:val="00000A"/>
          <w:kern w:val="1"/>
          <w:sz w:val="18"/>
          <w:szCs w:val="18"/>
        </w:rPr>
        <w:t>ym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przez:</w:t>
      </w:r>
    </w:p>
    <w:p w14:paraId="2022E50F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….......................................................................................................... </w:t>
      </w:r>
    </w:p>
    <w:p w14:paraId="75BA3CA6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04B5A219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47183AE0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§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1</w:t>
      </w:r>
    </w:p>
    <w:p w14:paraId="07977A25" w14:textId="77777777" w:rsidR="00BF792E" w:rsidRPr="00BF792E" w:rsidRDefault="00BF792E" w:rsidP="00BF792E">
      <w:pPr>
        <w:widowControl w:val="0"/>
        <w:numPr>
          <w:ilvl w:val="0"/>
          <w:numId w:val="28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Przedmiotem umowy jest dostawa środków ochrony indywidualnej dla Samorządowego Zakładu Opieki Zdrowotnej w Niemodlinie. Szczegółowy zakres przedmiotu zamówienia określony jest w formularzu asortymentowo-cenowym stanowiącym załącznik do umowy.</w:t>
      </w:r>
    </w:p>
    <w:p w14:paraId="59359DF4" w14:textId="77777777" w:rsidR="00BF792E" w:rsidRPr="00BF792E" w:rsidRDefault="00BF792E" w:rsidP="00BF792E">
      <w:pPr>
        <w:widowControl w:val="0"/>
        <w:numPr>
          <w:ilvl w:val="0"/>
          <w:numId w:val="28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Ilość, określona w formularzu asortymentowo-cenowym stanowi wielkość szacunkową uzależnioną od ilości przyjętych pacjentów.</w:t>
      </w:r>
    </w:p>
    <w:p w14:paraId="78F98289" w14:textId="77777777" w:rsidR="00BF792E" w:rsidRPr="00BF792E" w:rsidRDefault="00BF792E" w:rsidP="00BF792E">
      <w:pPr>
        <w:widowControl w:val="0"/>
        <w:numPr>
          <w:ilvl w:val="0"/>
          <w:numId w:val="28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Zamawiający zastrzega sobie prawo zmian ilościowych pomiędzy poszczególnymi pozycjami, w stosunku do ilości zawartych w formularzu asortymentowo-cenowym (w zakresie określonym w ust. 1), w ramach ogólnej wartości umowy.</w:t>
      </w:r>
    </w:p>
    <w:p w14:paraId="1711CD5D" w14:textId="77777777" w:rsidR="00BF792E" w:rsidRPr="00BF792E" w:rsidRDefault="00BF792E" w:rsidP="00BF792E">
      <w:pPr>
        <w:widowControl w:val="0"/>
        <w:suppressAutoHyphens/>
        <w:ind w:left="720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21002B8C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§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2</w:t>
      </w:r>
    </w:p>
    <w:p w14:paraId="1E936DA2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Wykonawca zobowiązuje się do dostawy przedmiotu zamówienia do magazynu Samorządowego Zakładu Opieki Zdrowotnej 49-100,  Niemodlin, ul. Zamkowa 4, w dni robocze w godzinach 7-14.</w:t>
      </w:r>
    </w:p>
    <w:p w14:paraId="18E1962D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Dostawy będące przedmiotem niniejszej umowy będą realizowane sukcesywnie przez okres 12 miesięcy od dnia podpisania umowy przez strony, zgodnie z zamówieniem Zamawiającego.</w:t>
      </w:r>
    </w:p>
    <w:p w14:paraId="214B0A46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Strony dopuszczają możliwość składania zamówień telefonicznie, faksem lub e-mailem.</w:t>
      </w:r>
    </w:p>
    <w:p w14:paraId="56D5F5AC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Wykonawca zobowiązuje się dostarczyć towar w terminie 3 dni roboczych od momentu złożenia zamówienia przez Zamawiającego.</w:t>
      </w:r>
    </w:p>
    <w:p w14:paraId="693EA3F2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Koszty transportu przedmiotu umowy do Zamawiającego ponosi Wykonawca – dostawa następować będzie transportem Wykonawcy.</w:t>
      </w:r>
    </w:p>
    <w:p w14:paraId="23245A4D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Wykonawca zobowiązuje się dostarczać Zamawiającemu towar, o którym mowa w 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1 umowy, z terminem ważności nie krótszym niż 2 lata licząc od dnia dostarczenia towaru.</w:t>
      </w:r>
    </w:p>
    <w:p w14:paraId="44A8F837" w14:textId="77777777" w:rsidR="00BF792E" w:rsidRPr="00BF792E" w:rsidRDefault="00BF792E" w:rsidP="00BF792E">
      <w:pPr>
        <w:widowControl w:val="0"/>
        <w:suppressAutoHyphens/>
        <w:ind w:left="720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21473152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bookmarkStart w:id="6" w:name="__DdeLink__10_1219066234"/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§ </w:t>
      </w:r>
      <w:bookmarkEnd w:id="6"/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3</w:t>
      </w:r>
    </w:p>
    <w:p w14:paraId="433BDA60" w14:textId="77777777" w:rsidR="00BF792E" w:rsidRPr="00BF792E" w:rsidRDefault="00BF792E" w:rsidP="00BF792E">
      <w:pPr>
        <w:widowControl w:val="0"/>
        <w:numPr>
          <w:ilvl w:val="0"/>
          <w:numId w:val="29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Za jakość, tożsamość oraz termin przydatności dostarczonego towaru odpowiedzialność ponosi Wykonawca. </w:t>
      </w:r>
    </w:p>
    <w:p w14:paraId="6A356891" w14:textId="77777777" w:rsidR="00BF792E" w:rsidRPr="00BF792E" w:rsidRDefault="00BF792E" w:rsidP="00BF792E">
      <w:pPr>
        <w:widowControl w:val="0"/>
        <w:numPr>
          <w:ilvl w:val="0"/>
          <w:numId w:val="29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 przypadku ujawnienia braków ilościowych i jakościowych (widocznych) Zamawiający, w terminie 7 dni od daty dostawy, zawiadamia Wykonawcę na piśmie. Wady jakościowe (ukryte) będą zgłaszane Wykonawcy niezwłocznie po ich stwierdzeniu.</w:t>
      </w:r>
    </w:p>
    <w:p w14:paraId="1DF97EC2" w14:textId="77777777" w:rsidR="00BF792E" w:rsidRPr="00BF792E" w:rsidRDefault="00BF792E" w:rsidP="00BF792E">
      <w:pPr>
        <w:widowControl w:val="0"/>
        <w:numPr>
          <w:ilvl w:val="0"/>
          <w:numId w:val="29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Wykonawca zobowiązany jest rozpatrzyć każdą reklamację w terminie nie dłuższym niż 7 dni od otrzymania zgłoszenia reklamacyjnego.</w:t>
      </w:r>
    </w:p>
    <w:p w14:paraId="0780AA87" w14:textId="77777777" w:rsidR="00BF792E" w:rsidRPr="00BF792E" w:rsidRDefault="00BF792E" w:rsidP="00BF792E">
      <w:pPr>
        <w:widowControl w:val="0"/>
        <w:numPr>
          <w:ilvl w:val="0"/>
          <w:numId w:val="29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Załatwianie reklamacji jakościowych odbywać się będzie przez wymianę wadliwego asortymentu na wolny od wad w terminie 3 dni od momentu rozpatrzenia reklamacji.</w:t>
      </w:r>
    </w:p>
    <w:p w14:paraId="6E1AAC8C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105A56D9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74C26A2B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4</w:t>
      </w:r>
    </w:p>
    <w:p w14:paraId="616FDB52" w14:textId="77777777" w:rsidR="00BF792E" w:rsidRPr="00BF792E" w:rsidRDefault="00BF792E" w:rsidP="00BF792E">
      <w:pPr>
        <w:widowControl w:val="0"/>
        <w:numPr>
          <w:ilvl w:val="0"/>
          <w:numId w:val="30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Zamawiający zapłaci Wykonawcy za dostarczenie przedmiotu zamówienia cenę ofertową brutto zaproponowaną  przez Wykonawcę w ofercie stanowiącej załącznik do niniejszej umowy. </w:t>
      </w:r>
    </w:p>
    <w:p w14:paraId="1B3DC19E" w14:textId="77777777" w:rsidR="00BF792E" w:rsidRPr="00BF792E" w:rsidRDefault="00BF792E" w:rsidP="00BF792E">
      <w:pPr>
        <w:widowControl w:val="0"/>
        <w:numPr>
          <w:ilvl w:val="0"/>
          <w:numId w:val="30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Ogólna wartość brutto umowy wynosi: …............ (słownie  ….....................................….....).</w:t>
      </w:r>
    </w:p>
    <w:p w14:paraId="2B39824C" w14:textId="77777777" w:rsidR="00BF792E" w:rsidRPr="00BF792E" w:rsidRDefault="00BF792E" w:rsidP="00BF792E">
      <w:pPr>
        <w:widowControl w:val="0"/>
        <w:numPr>
          <w:ilvl w:val="0"/>
          <w:numId w:val="30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Podane przez Wykonawcę ceny jednostkowe są cenami ryczałtowymi i są niezmienne przez cały okres obowiązywania umowy, z zastrzeżeniem § 10 ust. 2 pkt 1 i ust. 3 umowy.</w:t>
      </w:r>
    </w:p>
    <w:p w14:paraId="5848646A" w14:textId="77777777" w:rsidR="00BF792E" w:rsidRPr="00BF792E" w:rsidRDefault="00BF792E" w:rsidP="00BF792E">
      <w:pPr>
        <w:widowControl w:val="0"/>
        <w:numPr>
          <w:ilvl w:val="0"/>
          <w:numId w:val="30"/>
        </w:numPr>
        <w:tabs>
          <w:tab w:val="num" w:pos="426"/>
        </w:tabs>
        <w:suppressAutoHyphens/>
        <w:autoSpaceDE w:val="0"/>
        <w:autoSpaceDN w:val="0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W cenach jednostkowych zawierają się wszystkie koszty związane z dostawą przedmiotu zamówienia do magazynu SZOZ w Niemodlinie, mieszczącego się przy ul. Zamkowej 4 (w tym m.in. podatek VAT, transport, opakowanie, czynności związane z przygotowaniem dostawy, ubezpieczenie, przesyłka, wniesienie).</w:t>
      </w:r>
    </w:p>
    <w:p w14:paraId="6C41294C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1ADA2CF1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5</w:t>
      </w:r>
    </w:p>
    <w:p w14:paraId="3EFAD56B" w14:textId="77777777" w:rsidR="00BF792E" w:rsidRPr="00BF792E" w:rsidRDefault="00BF792E" w:rsidP="00BF792E">
      <w:pPr>
        <w:widowControl w:val="0"/>
        <w:numPr>
          <w:ilvl w:val="0"/>
          <w:numId w:val="31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Zamawiający zobowiązuje się dokonać zapłaty należności przelewem w ciągu 30 dni od daty otrzymania faktury wystawionej po dostarczeniu towaru na rachunek wskazany w fakturze VAT. </w:t>
      </w:r>
    </w:p>
    <w:p w14:paraId="37DA48BB" w14:textId="77777777" w:rsidR="00BF792E" w:rsidRPr="00BF792E" w:rsidRDefault="00BF792E" w:rsidP="00BF792E">
      <w:pPr>
        <w:widowControl w:val="0"/>
        <w:numPr>
          <w:ilvl w:val="0"/>
          <w:numId w:val="31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Za moment  zapłaty strony uznają dzień obciążenia rachunku bankowego Zamawiającego.</w:t>
      </w:r>
    </w:p>
    <w:p w14:paraId="4C250620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4368CB72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6</w:t>
      </w:r>
    </w:p>
    <w:p w14:paraId="2651BBBE" w14:textId="77777777" w:rsidR="00BF792E" w:rsidRPr="00BF792E" w:rsidRDefault="00BF792E" w:rsidP="00BF792E">
      <w:pPr>
        <w:widowControl w:val="0"/>
        <w:numPr>
          <w:ilvl w:val="0"/>
          <w:numId w:val="32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W przypadku niewykonania dostawy w terminie ustalonym w zamówieniu, Zamawiający może naliczyć karę 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lastRenderedPageBreak/>
        <w:t>umowną w wysokości 5% za każdy rozpoczęty dzień zwłoki od wartości brutto niewykonanego zamówienia.</w:t>
      </w:r>
    </w:p>
    <w:p w14:paraId="289C2E02" w14:textId="77777777" w:rsidR="00BF792E" w:rsidRPr="00BF792E" w:rsidRDefault="00BF792E" w:rsidP="00BF792E">
      <w:pPr>
        <w:widowControl w:val="0"/>
        <w:numPr>
          <w:ilvl w:val="0"/>
          <w:numId w:val="32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 przypadku odstąpienia od umowy z winy Wykonawcy, Zamawiającemu będzie przysługiwała kara umowna w wysokości 20% wartości niezrealizowanych dostaw.</w:t>
      </w:r>
    </w:p>
    <w:p w14:paraId="0A9DCF3B" w14:textId="77777777" w:rsidR="00BF792E" w:rsidRPr="00BF792E" w:rsidRDefault="00BF792E" w:rsidP="00BF792E">
      <w:pPr>
        <w:widowControl w:val="0"/>
        <w:numPr>
          <w:ilvl w:val="0"/>
          <w:numId w:val="32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Łączna wysokość kar umownych nie może przekroczyć 30% wynagrodzenia umownego.</w:t>
      </w:r>
    </w:p>
    <w:p w14:paraId="6323CF5E" w14:textId="77777777" w:rsidR="00BF792E" w:rsidRPr="00240E41" w:rsidRDefault="00BF792E" w:rsidP="00BF792E">
      <w:pPr>
        <w:widowControl w:val="0"/>
        <w:numPr>
          <w:ilvl w:val="0"/>
          <w:numId w:val="32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Kary umowne mogą być potrącane z wynagrodzenia Wykonawcy, na co Wykonawca wyraża zgodę.</w:t>
      </w:r>
    </w:p>
    <w:p w14:paraId="4E29B174" w14:textId="77777777" w:rsidR="00240E41" w:rsidRPr="00BF792E" w:rsidRDefault="00240E41" w:rsidP="001B269A">
      <w:pPr>
        <w:widowControl w:val="0"/>
        <w:suppressAutoHyphens/>
        <w:ind w:left="360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6FD7272E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7</w:t>
      </w:r>
    </w:p>
    <w:p w14:paraId="2C070E57" w14:textId="753C80E8" w:rsidR="00BF792E" w:rsidRPr="00BF792E" w:rsidRDefault="00BF792E" w:rsidP="00BF792E">
      <w:pPr>
        <w:widowControl w:val="0"/>
        <w:tabs>
          <w:tab w:val="left" w:pos="760"/>
        </w:tabs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Niniejsza umowa zostaje zawarta na czas określony od  </w:t>
      </w:r>
      <w:r w:rsidRPr="00240E41">
        <w:rPr>
          <w:rFonts w:ascii="Tahoma" w:hAnsi="Tahoma" w:cs="Tahoma"/>
          <w:color w:val="00000A"/>
          <w:kern w:val="1"/>
          <w:sz w:val="18"/>
          <w:szCs w:val="18"/>
        </w:rPr>
        <w:t>……..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>202</w:t>
      </w:r>
      <w:r w:rsidRPr="00240E41">
        <w:rPr>
          <w:rFonts w:ascii="Tahoma" w:hAnsi="Tahoma" w:cs="Tahoma"/>
          <w:color w:val="00000A"/>
          <w:kern w:val="1"/>
          <w:sz w:val="18"/>
          <w:szCs w:val="18"/>
        </w:rPr>
        <w:t>4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r. do </w:t>
      </w:r>
      <w:r w:rsidRPr="00240E41">
        <w:rPr>
          <w:rFonts w:ascii="Tahoma" w:hAnsi="Tahoma" w:cs="Tahoma"/>
          <w:color w:val="00000A"/>
          <w:kern w:val="1"/>
          <w:sz w:val="18"/>
          <w:szCs w:val="18"/>
        </w:rPr>
        <w:t>……...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>202</w:t>
      </w:r>
      <w:r w:rsidRPr="00240E41">
        <w:rPr>
          <w:rFonts w:ascii="Tahoma" w:hAnsi="Tahoma" w:cs="Tahoma"/>
          <w:color w:val="00000A"/>
          <w:kern w:val="1"/>
          <w:sz w:val="18"/>
          <w:szCs w:val="18"/>
        </w:rPr>
        <w:t>5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>r.</w:t>
      </w:r>
    </w:p>
    <w:p w14:paraId="25BDF88C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03F4DDA4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8</w:t>
      </w:r>
    </w:p>
    <w:p w14:paraId="63E79AB1" w14:textId="77777777" w:rsidR="00BF792E" w:rsidRPr="00BF792E" w:rsidRDefault="00BF792E" w:rsidP="00BF792E">
      <w:pPr>
        <w:widowControl w:val="0"/>
        <w:numPr>
          <w:ilvl w:val="0"/>
          <w:numId w:val="34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Ze strony Wykonawcy nadzór nad prawidłową realizacją umowy sprawuje: …..................................................................... nr telefonu ….........................</w:t>
      </w:r>
    </w:p>
    <w:p w14:paraId="47266865" w14:textId="77777777" w:rsidR="00BF792E" w:rsidRPr="00BF792E" w:rsidRDefault="00BF792E" w:rsidP="00BF792E">
      <w:pPr>
        <w:widowControl w:val="0"/>
        <w:numPr>
          <w:ilvl w:val="0"/>
          <w:numId w:val="34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Ze strony Zamawiającego  nadzór nad prawidłową realizacją umowy sprawuje: Maria Zalewska nr telefonu 77 403 34 15.</w:t>
      </w:r>
    </w:p>
    <w:p w14:paraId="277FBA58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9</w:t>
      </w:r>
    </w:p>
    <w:p w14:paraId="6A1C78AA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Umowa może zostać rozwiązana przez Zamawiającego ze skutkiem natychmiastowym, jeżeli Wykonawca narusza istotne postanowienia umowy, w tym w szczególności gdy:</w:t>
      </w:r>
    </w:p>
    <w:p w14:paraId="614E0286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ab/>
        <w:t xml:space="preserve">1) świadczone przez Wykonawcę dostawy istotnie odbiegają od wymagań określonych przez 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ab/>
        <w:t>Zamawiającego,</w:t>
      </w:r>
    </w:p>
    <w:p w14:paraId="08C3B6AF" w14:textId="258A0BAE" w:rsidR="00BF792E" w:rsidRPr="00BF792E" w:rsidRDefault="00BF792E" w:rsidP="00240E41">
      <w:pPr>
        <w:widowControl w:val="0"/>
        <w:suppressAutoHyphens/>
        <w:ind w:left="705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2) Wykonawca, co najmniej trzykrotnie, nie zrealizował zamówień w terminie ustalonym 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ab/>
        <w:t>niniejszą umową, co uniemożliwiło lub utrudniło Zamawiającemu wykonanie czynności, do których został powołany, a w szczególności zagroziło zdrowiu lub życiu pacjentów.</w:t>
      </w:r>
    </w:p>
    <w:p w14:paraId="57440F8B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  <w:bookmarkStart w:id="7" w:name="__DdeLink__109_167015640"/>
    </w:p>
    <w:p w14:paraId="69153BA2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§ </w:t>
      </w:r>
      <w:bookmarkEnd w:id="7"/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10</w:t>
      </w:r>
    </w:p>
    <w:p w14:paraId="6E9DA485" w14:textId="77777777" w:rsidR="00BF792E" w:rsidRPr="00BF792E" w:rsidRDefault="00BF792E" w:rsidP="00BF792E">
      <w:pPr>
        <w:widowControl w:val="0"/>
        <w:numPr>
          <w:ilvl w:val="0"/>
          <w:numId w:val="33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 zastrzeżeniem ust. 2 strony mogą zmienić postanowienia umowy w formie pisemnego aneksu.</w:t>
      </w:r>
    </w:p>
    <w:p w14:paraId="30BD6705" w14:textId="77777777" w:rsidR="00BF792E" w:rsidRPr="00BF792E" w:rsidRDefault="00BF792E" w:rsidP="00BF792E">
      <w:pPr>
        <w:widowControl w:val="0"/>
        <w:numPr>
          <w:ilvl w:val="0"/>
          <w:numId w:val="33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Zakazuje się istotnych zmian postanowień zawartej umowy w stosunku do treści oferty, na podstawie której dokonano wyboru Wykonawcy z wyłączeniem sytuacji, których nie można było przewidzieć na etapie zawierania niniejszej umowy, w szczególności:</w:t>
      </w:r>
    </w:p>
    <w:p w14:paraId="6D260973" w14:textId="77777777" w:rsidR="00BF792E" w:rsidRPr="00BF792E" w:rsidRDefault="00BF792E" w:rsidP="00BF792E">
      <w:pPr>
        <w:widowControl w:val="0"/>
        <w:numPr>
          <w:ilvl w:val="0"/>
          <w:numId w:val="35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istotnego wzrostu lub spadku cen materiałów i usług,</w:t>
      </w:r>
    </w:p>
    <w:p w14:paraId="67456A6D" w14:textId="77777777" w:rsidR="00BF792E" w:rsidRPr="00BF792E" w:rsidRDefault="00BF792E" w:rsidP="00BF792E">
      <w:pPr>
        <w:widowControl w:val="0"/>
        <w:numPr>
          <w:ilvl w:val="0"/>
          <w:numId w:val="35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terminów dostawy,</w:t>
      </w:r>
    </w:p>
    <w:p w14:paraId="6D10B5EE" w14:textId="77777777" w:rsidR="00BF792E" w:rsidRPr="00BF792E" w:rsidRDefault="00BF792E" w:rsidP="00BF792E">
      <w:pPr>
        <w:widowControl w:val="0"/>
        <w:numPr>
          <w:ilvl w:val="0"/>
          <w:numId w:val="35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rodzaju asortymentu,</w:t>
      </w:r>
    </w:p>
    <w:p w14:paraId="35205F9A" w14:textId="77777777" w:rsidR="00BF792E" w:rsidRPr="00BF792E" w:rsidRDefault="00BF792E" w:rsidP="00BF792E">
      <w:pPr>
        <w:widowControl w:val="0"/>
        <w:numPr>
          <w:ilvl w:val="0"/>
          <w:numId w:val="35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okoliczności wynikających z przepisów prawa.</w:t>
      </w:r>
    </w:p>
    <w:p w14:paraId="36005F67" w14:textId="77777777" w:rsidR="00BF792E" w:rsidRPr="00BF792E" w:rsidRDefault="00BF792E" w:rsidP="00BF792E">
      <w:pPr>
        <w:widowControl w:val="0"/>
        <w:numPr>
          <w:ilvl w:val="0"/>
          <w:numId w:val="33"/>
        </w:numPr>
        <w:tabs>
          <w:tab w:val="num" w:pos="1440"/>
        </w:tabs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BF792E">
        <w:rPr>
          <w:rFonts w:ascii="Tahoma" w:hAnsi="Tahoma" w:cs="Tahoma"/>
          <w:kern w:val="1"/>
          <w:sz w:val="18"/>
          <w:szCs w:val="18"/>
        </w:rPr>
        <w:t xml:space="preserve">Zmiana wysokości wynagrodzenia może nastąpić pod warunkiem wykazania przez Zleceniobiorcę wszelkimi dowodami istotnego wzrostu cen i usług w stosunku do czasu złożenia oferty i podpisania umowy oraz skutków z tego wynikających dla Zleceniobiorcy. </w:t>
      </w:r>
    </w:p>
    <w:p w14:paraId="4758BEB2" w14:textId="77777777" w:rsidR="00BF792E" w:rsidRPr="00BF792E" w:rsidRDefault="00BF792E" w:rsidP="00BF792E">
      <w:pPr>
        <w:widowControl w:val="0"/>
        <w:numPr>
          <w:ilvl w:val="0"/>
          <w:numId w:val="33"/>
        </w:numPr>
        <w:tabs>
          <w:tab w:val="num" w:pos="1440"/>
        </w:tabs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BF792E">
        <w:rPr>
          <w:rFonts w:ascii="Tahoma" w:hAnsi="Tahoma" w:cs="Tahoma"/>
          <w:kern w:val="1"/>
          <w:sz w:val="18"/>
          <w:szCs w:val="18"/>
        </w:rPr>
        <w:t>Ewentualna zmiana umowy w zakresie wynagrodzenia nie możne nastąpić wcześniej niż po upływie 6 miesięcy od dnia jej podpisania.</w:t>
      </w:r>
    </w:p>
    <w:p w14:paraId="3298890F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67988DA7" w14:textId="77777777" w:rsidR="00240E41" w:rsidRPr="00BF792E" w:rsidRDefault="00240E41" w:rsidP="00240E41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11</w:t>
      </w:r>
    </w:p>
    <w:p w14:paraId="4DEC5613" w14:textId="71F61F0F" w:rsidR="00240E41" w:rsidRPr="00240E41" w:rsidRDefault="00240E41" w:rsidP="00240E41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  <w:r w:rsidRPr="00240E41">
        <w:rPr>
          <w:rFonts w:ascii="Tahoma" w:hAnsi="Tahoma" w:cs="Tahoma"/>
          <w:color w:val="00000A"/>
          <w:kern w:val="1"/>
          <w:sz w:val="18"/>
          <w:szCs w:val="18"/>
        </w:rPr>
        <w:t xml:space="preserve">Zamawiający i Wykonawca zobowiązują się do przetwarzania danych osobowych </w:t>
      </w:r>
      <w:r>
        <w:rPr>
          <w:rFonts w:ascii="Tahoma" w:hAnsi="Tahoma" w:cs="Tahoma"/>
          <w:color w:val="00000A"/>
          <w:kern w:val="1"/>
          <w:sz w:val="18"/>
          <w:szCs w:val="18"/>
        </w:rPr>
        <w:t xml:space="preserve">pozyskanych w związku z realizacją niniejszej umowy w sposób zgodny z przepisami ustawy z 10.05.2018r. o ochronie danych osobowych oraz z postanowieniami Rozporządzenia Parlamentu Europejskiego i Rady (UE) 2016/679 z 27.04.2016r. </w:t>
      </w:r>
      <w:proofErr w:type="spellStart"/>
      <w:r>
        <w:rPr>
          <w:rFonts w:ascii="Tahoma" w:hAnsi="Tahoma" w:cs="Tahoma"/>
          <w:color w:val="00000A"/>
          <w:kern w:val="1"/>
          <w:sz w:val="18"/>
          <w:szCs w:val="18"/>
        </w:rPr>
        <w:t>ws</w:t>
      </w:r>
      <w:proofErr w:type="spellEnd"/>
      <w:r>
        <w:rPr>
          <w:rFonts w:ascii="Tahoma" w:hAnsi="Tahoma" w:cs="Tahoma"/>
          <w:color w:val="00000A"/>
          <w:kern w:val="1"/>
          <w:sz w:val="18"/>
          <w:szCs w:val="18"/>
        </w:rPr>
        <w:t xml:space="preserve">. ochrony osób fizycznych w związku z przetwarzaniem danych osobowych i </w:t>
      </w:r>
      <w:proofErr w:type="spellStart"/>
      <w:r>
        <w:rPr>
          <w:rFonts w:ascii="Tahoma" w:hAnsi="Tahoma" w:cs="Tahoma"/>
          <w:color w:val="00000A"/>
          <w:kern w:val="1"/>
          <w:sz w:val="18"/>
          <w:szCs w:val="18"/>
        </w:rPr>
        <w:t>ws</w:t>
      </w:r>
      <w:proofErr w:type="spellEnd"/>
      <w:r>
        <w:rPr>
          <w:rFonts w:ascii="Tahoma" w:hAnsi="Tahoma" w:cs="Tahoma"/>
          <w:color w:val="00000A"/>
          <w:kern w:val="1"/>
          <w:sz w:val="18"/>
          <w:szCs w:val="18"/>
        </w:rPr>
        <w:t>. swobodnego przepływu takich danych oraz uchylenia dyrektywy 95/46/WE.</w:t>
      </w:r>
    </w:p>
    <w:p w14:paraId="1BE2D1D5" w14:textId="77777777" w:rsidR="00240E41" w:rsidRDefault="00240E41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20CEC87D" w14:textId="7EAF086A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11</w:t>
      </w:r>
    </w:p>
    <w:p w14:paraId="37EE1430" w14:textId="77777777" w:rsidR="00BF792E" w:rsidRDefault="00BF792E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Spory wynikłe w wyniku realizacji niniejszej umowy rozstrzygać będzie Sąd rzeczowo właściwy dla siedziby Zamawiającego.</w:t>
      </w:r>
    </w:p>
    <w:p w14:paraId="114A897D" w14:textId="77777777" w:rsidR="00240E41" w:rsidRPr="00BF792E" w:rsidRDefault="00240E41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438958CB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12</w:t>
      </w:r>
    </w:p>
    <w:p w14:paraId="0720380B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 sprawach nieuregulowanych niniejszą umową zastosowanie mają przepisy ustawy prawo zamówień publicznych oraz przepisy kodeksu cywilnego.</w:t>
      </w:r>
    </w:p>
    <w:p w14:paraId="7A12BEBB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3C2C09BD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13</w:t>
      </w:r>
    </w:p>
    <w:p w14:paraId="007E709B" w14:textId="77777777" w:rsidR="00BF792E" w:rsidRPr="00BF792E" w:rsidRDefault="00BF792E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Umowę sporządzono w dwóch jednobrzmiących egzemplarzach po jednym dla każdej ze stron.</w:t>
      </w:r>
    </w:p>
    <w:p w14:paraId="0DB28EBA" w14:textId="77777777" w:rsidR="00BF792E" w:rsidRPr="00BF792E" w:rsidRDefault="00BF792E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</w:p>
    <w:p w14:paraId="161A33B1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063DBC2C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</w:p>
    <w:p w14:paraId="09689BEC" w14:textId="77777777" w:rsidR="00BF792E" w:rsidRDefault="00BF792E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  <w:t>WYKONWCA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  <w:t>ZAMAWIAJĄCY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</w:p>
    <w:p w14:paraId="41E7C3A1" w14:textId="77777777" w:rsidR="00240E41" w:rsidRDefault="00240E41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</w:p>
    <w:p w14:paraId="4DB57C9D" w14:textId="77777777" w:rsidR="00240E41" w:rsidRDefault="00240E41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</w:p>
    <w:p w14:paraId="3AB2567F" w14:textId="77777777" w:rsidR="00BB2719" w:rsidRPr="00240E41" w:rsidRDefault="00BB2719" w:rsidP="00BB2719">
      <w:pPr>
        <w:spacing w:line="360" w:lineRule="auto"/>
        <w:ind w:left="-142"/>
        <w:rPr>
          <w:rFonts w:ascii="Tahoma" w:hAnsi="Tahoma" w:cs="Tahoma"/>
          <w:sz w:val="18"/>
          <w:szCs w:val="18"/>
        </w:rPr>
      </w:pPr>
    </w:p>
    <w:p w14:paraId="66AD279E" w14:textId="77777777" w:rsidR="00BB2719" w:rsidRPr="00240E41" w:rsidRDefault="00BB2719" w:rsidP="00BB2719">
      <w:pPr>
        <w:spacing w:line="360" w:lineRule="auto"/>
        <w:ind w:left="-142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Załączniki:</w:t>
      </w:r>
    </w:p>
    <w:p w14:paraId="1BD5BE4E" w14:textId="1B249CB0" w:rsidR="00BB2719" w:rsidRPr="00240E41" w:rsidRDefault="00BB2719" w:rsidP="00240E41">
      <w:pPr>
        <w:pStyle w:val="Akapitzlist"/>
        <w:numPr>
          <w:ilvl w:val="1"/>
          <w:numId w:val="33"/>
        </w:numPr>
        <w:tabs>
          <w:tab w:val="left" w:pos="-142"/>
        </w:tabs>
        <w:spacing w:line="360" w:lineRule="auto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Oferta Wykonawcy</w:t>
      </w:r>
    </w:p>
    <w:p w14:paraId="55D6949E" w14:textId="77777777" w:rsidR="00240E41" w:rsidRDefault="00240E41" w:rsidP="00240E41">
      <w:pPr>
        <w:pStyle w:val="Akapitzlist"/>
        <w:numPr>
          <w:ilvl w:val="1"/>
          <w:numId w:val="33"/>
        </w:numPr>
        <w:tabs>
          <w:tab w:val="left" w:pos="-142"/>
        </w:tabs>
        <w:spacing w:line="36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Formularz asortymentowo-cenowy</w:t>
      </w:r>
    </w:p>
    <w:p w14:paraId="45F78023" w14:textId="220C8853" w:rsidR="00BB2719" w:rsidRPr="00240E41" w:rsidRDefault="00EC5A63" w:rsidP="00240E41">
      <w:pPr>
        <w:pStyle w:val="Akapitzlist"/>
        <w:numPr>
          <w:ilvl w:val="1"/>
          <w:numId w:val="33"/>
        </w:numPr>
        <w:tabs>
          <w:tab w:val="left" w:pos="-142"/>
        </w:tabs>
        <w:spacing w:line="360" w:lineRule="auto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Ogłoszenie o zamówieniu </w:t>
      </w:r>
    </w:p>
    <w:sectPr w:rsidR="00BB2719" w:rsidRPr="00240E41" w:rsidSect="000E656B">
      <w:headerReference w:type="default" r:id="rId12"/>
      <w:footerReference w:type="default" r:id="rId13"/>
      <w:footerReference w:type="first" r:id="rId14"/>
      <w:pgSz w:w="11906" w:h="16838"/>
      <w:pgMar w:top="426" w:right="1361" w:bottom="709" w:left="1361" w:header="142" w:footer="41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37DCD" w14:textId="77777777" w:rsidR="00C15217" w:rsidRDefault="00C15217">
      <w:r>
        <w:separator/>
      </w:r>
    </w:p>
  </w:endnote>
  <w:endnote w:type="continuationSeparator" w:id="0">
    <w:p w14:paraId="5B56432A" w14:textId="77777777" w:rsidR="00C15217" w:rsidRDefault="00C15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5015375"/>
      <w:docPartObj>
        <w:docPartGallery w:val="Page Numbers (Bottom of Page)"/>
        <w:docPartUnique/>
      </w:docPartObj>
    </w:sdtPr>
    <w:sdtEndPr/>
    <w:sdtContent>
      <w:p w14:paraId="7F7A7D19" w14:textId="78ED4388" w:rsidR="00011B88" w:rsidRDefault="00011B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8F5471" w14:textId="22B51B8A" w:rsidR="00F4792A" w:rsidRDefault="00F4792A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F2A1B" w14:textId="0D2593FD" w:rsidR="00F4792A" w:rsidRPr="007A3C33" w:rsidRDefault="00F4792A" w:rsidP="007A3C33">
    <w:pPr>
      <w:pStyle w:val="Nagwek"/>
      <w:tabs>
        <w:tab w:val="clear" w:pos="4536"/>
        <w:tab w:val="clear" w:pos="9072"/>
        <w:tab w:val="left" w:pos="3540"/>
      </w:tabs>
      <w:ind w:left="-567" w:hanging="426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5297F" w14:textId="77777777" w:rsidR="00C15217" w:rsidRDefault="00C15217">
      <w:r>
        <w:separator/>
      </w:r>
    </w:p>
  </w:footnote>
  <w:footnote w:type="continuationSeparator" w:id="0">
    <w:p w14:paraId="0F1A3FC0" w14:textId="77777777" w:rsidR="00C15217" w:rsidRDefault="00C15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261E9" w14:textId="77777777" w:rsidR="00F4792A" w:rsidRPr="00344F85" w:rsidRDefault="00F4792A" w:rsidP="00E863CC">
    <w:pPr>
      <w:tabs>
        <w:tab w:val="left" w:pos="2275"/>
      </w:tabs>
      <w:spacing w:line="360" w:lineRule="auto"/>
      <w:rPr>
        <w:rFonts w:ascii="Verdana" w:hAnsi="Verdana"/>
        <w:b/>
        <w:sz w:val="16"/>
        <w:szCs w:val="16"/>
        <w:lang w:val="en-US"/>
      </w:rPr>
    </w:pPr>
    <w:r>
      <w:rPr>
        <w:rFonts w:ascii="Verdana" w:hAnsi="Verdana"/>
        <w:b/>
        <w:sz w:val="16"/>
        <w:szCs w:val="16"/>
        <w:lang w:val="en-US"/>
      </w:rPr>
      <w:tab/>
    </w:r>
  </w:p>
  <w:p w14:paraId="4D630202" w14:textId="77777777" w:rsidR="00F4792A" w:rsidRPr="00344F85" w:rsidRDefault="00F4792A" w:rsidP="00E863CC">
    <w:pPr>
      <w:tabs>
        <w:tab w:val="left" w:pos="2275"/>
      </w:tabs>
      <w:spacing w:line="360" w:lineRule="auto"/>
      <w:rPr>
        <w:rFonts w:ascii="Verdana" w:hAnsi="Verdana"/>
        <w:b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68DEA7A8"/>
    <w:name w:val="WW8Num2"/>
    <w:lvl w:ilvl="0">
      <w:start w:val="1"/>
      <w:numFmt w:val="decimal"/>
      <w:lvlText w:val="%1)"/>
      <w:lvlJc w:val="left"/>
      <w:pPr>
        <w:tabs>
          <w:tab w:val="num" w:pos="1066"/>
        </w:tabs>
        <w:ind w:left="1066" w:hanging="360"/>
      </w:pPr>
      <w:rPr>
        <w:rFonts w:ascii="Times New Roman" w:eastAsia="Times New Roman" w:hAnsi="Times New Roman"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426" w:hanging="360"/>
      </w:pPr>
    </w:lvl>
    <w:lvl w:ilvl="2">
      <w:start w:val="1"/>
      <w:numFmt w:val="decimal"/>
      <w:lvlText w:val="%3."/>
      <w:lvlJc w:val="left"/>
      <w:pPr>
        <w:tabs>
          <w:tab w:val="num" w:pos="1786"/>
        </w:tabs>
        <w:ind w:left="1786" w:hanging="360"/>
      </w:pPr>
    </w:lvl>
    <w:lvl w:ilvl="3">
      <w:start w:val="1"/>
      <w:numFmt w:val="decimal"/>
      <w:lvlText w:val="%4."/>
      <w:lvlJc w:val="left"/>
      <w:pPr>
        <w:tabs>
          <w:tab w:val="num" w:pos="2146"/>
        </w:tabs>
        <w:ind w:left="2146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506"/>
        </w:tabs>
        <w:ind w:left="2506" w:hanging="360"/>
      </w:pPr>
    </w:lvl>
    <w:lvl w:ilvl="5">
      <w:start w:val="1"/>
      <w:numFmt w:val="decimal"/>
      <w:lvlText w:val="%6."/>
      <w:lvlJc w:val="left"/>
      <w:pPr>
        <w:tabs>
          <w:tab w:val="num" w:pos="2866"/>
        </w:tabs>
        <w:ind w:left="2866" w:hanging="360"/>
      </w:pPr>
    </w:lvl>
    <w:lvl w:ilvl="6">
      <w:start w:val="1"/>
      <w:numFmt w:val="decimal"/>
      <w:lvlText w:val="%7."/>
      <w:lvlJc w:val="left"/>
      <w:pPr>
        <w:tabs>
          <w:tab w:val="num" w:pos="3226"/>
        </w:tabs>
        <w:ind w:left="3226" w:hanging="360"/>
      </w:pPr>
    </w:lvl>
    <w:lvl w:ilvl="7">
      <w:start w:val="1"/>
      <w:numFmt w:val="decimal"/>
      <w:lvlText w:val="%8."/>
      <w:lvlJc w:val="left"/>
      <w:pPr>
        <w:tabs>
          <w:tab w:val="num" w:pos="3586"/>
        </w:tabs>
        <w:ind w:left="3586" w:hanging="360"/>
      </w:pPr>
    </w:lvl>
    <w:lvl w:ilvl="8">
      <w:start w:val="1"/>
      <w:numFmt w:val="decimal"/>
      <w:lvlText w:val="%9."/>
      <w:lvlJc w:val="left"/>
      <w:pPr>
        <w:tabs>
          <w:tab w:val="num" w:pos="3946"/>
        </w:tabs>
        <w:ind w:left="3946" w:hanging="360"/>
      </w:pPr>
    </w:lvl>
  </w:abstractNum>
  <w:abstractNum w:abstractNumId="1" w15:restartNumberingAfterBreak="0">
    <w:nsid w:val="00000003"/>
    <w:multiLevelType w:val="multilevel"/>
    <w:tmpl w:val="FBE2A36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 w:val="0"/>
        <w:sz w:val="18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E5F6D2F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18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B"/>
    <w:multiLevelType w:val="multilevel"/>
    <w:tmpl w:val="3EFA5684"/>
    <w:name w:val="WW8Num2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trike w:val="0"/>
        <w:color w:val="auto"/>
        <w:sz w:val="1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54B93"/>
    <w:multiLevelType w:val="hybridMultilevel"/>
    <w:tmpl w:val="231A270E"/>
    <w:lvl w:ilvl="0" w:tplc="F1609762">
      <w:start w:val="1"/>
      <w:numFmt w:val="decimal"/>
      <w:lvlText w:val="%1.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031B4BFE"/>
    <w:multiLevelType w:val="hybridMultilevel"/>
    <w:tmpl w:val="1D5CC85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46A0D1F"/>
    <w:multiLevelType w:val="hybridMultilevel"/>
    <w:tmpl w:val="841834FA"/>
    <w:lvl w:ilvl="0" w:tplc="2DE063F0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181A13"/>
    <w:multiLevelType w:val="hybridMultilevel"/>
    <w:tmpl w:val="CBD05F16"/>
    <w:lvl w:ilvl="0" w:tplc="04150011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3DF4B57"/>
    <w:multiLevelType w:val="hybridMultilevel"/>
    <w:tmpl w:val="02667DE0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7">
      <w:start w:val="1"/>
      <w:numFmt w:val="lowerLetter"/>
      <w:lvlText w:val="%2)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5" w15:restartNumberingAfterBreak="0">
    <w:nsid w:val="272C6D37"/>
    <w:multiLevelType w:val="hybridMultilevel"/>
    <w:tmpl w:val="54FE075C"/>
    <w:lvl w:ilvl="0" w:tplc="B748BD58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324A0F64"/>
    <w:multiLevelType w:val="hybridMultilevel"/>
    <w:tmpl w:val="50E6E466"/>
    <w:lvl w:ilvl="0" w:tplc="04150011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DD7C60F0">
      <w:start w:val="1"/>
      <w:numFmt w:val="decimal"/>
      <w:lvlText w:val="%2.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3783FF8"/>
    <w:multiLevelType w:val="multilevel"/>
    <w:tmpl w:val="B89A82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="Batang" w:cs="Times New Roman" w:hint="default"/>
      </w:rPr>
    </w:lvl>
    <w:lvl w:ilvl="4">
      <w:start w:val="1"/>
      <w:numFmt w:val="lowerLetter"/>
      <w:lvlText w:val="%5.)"/>
      <w:lvlJc w:val="left"/>
      <w:pPr>
        <w:ind w:left="3600" w:hanging="360"/>
      </w:pPr>
      <w:rPr>
        <w:rFonts w:cs="Arial Narrow"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312169"/>
    <w:multiLevelType w:val="hybridMultilevel"/>
    <w:tmpl w:val="9094EA5E"/>
    <w:lvl w:ilvl="0" w:tplc="BD1A2A42">
      <w:start w:val="1"/>
      <w:numFmt w:val="decimal"/>
      <w:lvlText w:val="%1.)"/>
      <w:lvlJc w:val="left"/>
      <w:pPr>
        <w:ind w:left="9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9" w15:restartNumberingAfterBreak="0">
    <w:nsid w:val="39FB0E4D"/>
    <w:multiLevelType w:val="hybridMultilevel"/>
    <w:tmpl w:val="A9C67BD2"/>
    <w:lvl w:ilvl="0" w:tplc="AFECA44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3C623143"/>
    <w:multiLevelType w:val="hybridMultilevel"/>
    <w:tmpl w:val="DBC235EC"/>
    <w:lvl w:ilvl="0" w:tplc="E884BD08">
      <w:start w:val="1"/>
      <w:numFmt w:val="decimal"/>
      <w:lvlText w:val="%1.)"/>
      <w:lvlJc w:val="left"/>
      <w:pPr>
        <w:ind w:left="93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1" w15:restartNumberingAfterBreak="0">
    <w:nsid w:val="3E144C4C"/>
    <w:multiLevelType w:val="hybridMultilevel"/>
    <w:tmpl w:val="8D9AB492"/>
    <w:lvl w:ilvl="0" w:tplc="75AE0C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42021"/>
    <w:multiLevelType w:val="hybridMultilevel"/>
    <w:tmpl w:val="AAF63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752FB"/>
    <w:multiLevelType w:val="hybridMultilevel"/>
    <w:tmpl w:val="439E8624"/>
    <w:lvl w:ilvl="0" w:tplc="2A92A9A2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57115CD2"/>
    <w:multiLevelType w:val="hybridMultilevel"/>
    <w:tmpl w:val="70061800"/>
    <w:lvl w:ilvl="0" w:tplc="05FAB2CC">
      <w:start w:val="1"/>
      <w:numFmt w:val="decimal"/>
      <w:lvlText w:val="%1."/>
      <w:lvlJc w:val="left"/>
      <w:pPr>
        <w:ind w:left="180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82B42"/>
    <w:multiLevelType w:val="hybridMultilevel"/>
    <w:tmpl w:val="976217E6"/>
    <w:lvl w:ilvl="0" w:tplc="4B9CEC86">
      <w:start w:val="110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A25B6"/>
    <w:multiLevelType w:val="hybridMultilevel"/>
    <w:tmpl w:val="B08EE4A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FC6833"/>
    <w:multiLevelType w:val="hybridMultilevel"/>
    <w:tmpl w:val="3E4C4C2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4DD3494"/>
    <w:multiLevelType w:val="multilevel"/>
    <w:tmpl w:val="61F2EC72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516" w:hanging="180"/>
      </w:pPr>
    </w:lvl>
    <w:lvl w:ilvl="3" w:tentative="1">
      <w:start w:val="1"/>
      <w:numFmt w:val="decimal"/>
      <w:lvlText w:val="%4."/>
      <w:lvlJc w:val="left"/>
      <w:pPr>
        <w:ind w:left="2236" w:hanging="360"/>
      </w:pPr>
    </w:lvl>
    <w:lvl w:ilvl="4" w:tentative="1">
      <w:start w:val="1"/>
      <w:numFmt w:val="lowerLetter"/>
      <w:lvlText w:val="%5."/>
      <w:lvlJc w:val="left"/>
      <w:pPr>
        <w:ind w:left="2956" w:hanging="360"/>
      </w:pPr>
    </w:lvl>
    <w:lvl w:ilvl="5" w:tentative="1">
      <w:start w:val="1"/>
      <w:numFmt w:val="lowerRoman"/>
      <w:lvlText w:val="%6."/>
      <w:lvlJc w:val="right"/>
      <w:pPr>
        <w:ind w:left="3676" w:hanging="180"/>
      </w:pPr>
    </w:lvl>
    <w:lvl w:ilvl="6" w:tentative="1">
      <w:start w:val="1"/>
      <w:numFmt w:val="decimal"/>
      <w:lvlText w:val="%7."/>
      <w:lvlJc w:val="left"/>
      <w:pPr>
        <w:ind w:left="4396" w:hanging="360"/>
      </w:pPr>
    </w:lvl>
    <w:lvl w:ilvl="7" w:tentative="1">
      <w:start w:val="1"/>
      <w:numFmt w:val="lowerLetter"/>
      <w:lvlText w:val="%8."/>
      <w:lvlJc w:val="left"/>
      <w:pPr>
        <w:ind w:left="5116" w:hanging="360"/>
      </w:pPr>
    </w:lvl>
    <w:lvl w:ilvl="8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 w15:restartNumberingAfterBreak="0">
    <w:nsid w:val="68D50C00"/>
    <w:multiLevelType w:val="hybridMultilevel"/>
    <w:tmpl w:val="04FC873A"/>
    <w:lvl w:ilvl="0" w:tplc="259E91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E94DE6"/>
    <w:multiLevelType w:val="hybridMultilevel"/>
    <w:tmpl w:val="C812D3BA"/>
    <w:lvl w:ilvl="0" w:tplc="CA2224EC">
      <w:start w:val="1"/>
      <w:numFmt w:val="decimal"/>
      <w:lvlText w:val="%1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D0A69CE"/>
    <w:multiLevelType w:val="hybridMultilevel"/>
    <w:tmpl w:val="3A66C286"/>
    <w:lvl w:ilvl="0" w:tplc="64DA5810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7D6F2AC">
      <w:start w:val="1"/>
      <w:numFmt w:val="lowerLetter"/>
      <w:lvlText w:val="%2)"/>
      <w:lvlJc w:val="left"/>
      <w:pPr>
        <w:ind w:left="7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 w15:restartNumberingAfterBreak="0">
    <w:nsid w:val="6D7574B3"/>
    <w:multiLevelType w:val="hybridMultilevel"/>
    <w:tmpl w:val="7E5AEA3C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4738E"/>
    <w:multiLevelType w:val="hybridMultilevel"/>
    <w:tmpl w:val="9BFA4620"/>
    <w:lvl w:ilvl="0" w:tplc="EB96A24A">
      <w:start w:val="1"/>
      <w:numFmt w:val="decimal"/>
      <w:lvlText w:val="%1.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2BC63B3"/>
    <w:multiLevelType w:val="hybridMultilevel"/>
    <w:tmpl w:val="881ABE6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775F49"/>
    <w:multiLevelType w:val="hybridMultilevel"/>
    <w:tmpl w:val="1F9AB64C"/>
    <w:lvl w:ilvl="0" w:tplc="105262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393695">
    <w:abstractNumId w:val="22"/>
  </w:num>
  <w:num w:numId="2" w16cid:durableId="2068648391">
    <w:abstractNumId w:val="15"/>
  </w:num>
  <w:num w:numId="3" w16cid:durableId="1642269795">
    <w:abstractNumId w:val="33"/>
  </w:num>
  <w:num w:numId="4" w16cid:durableId="464735012">
    <w:abstractNumId w:val="10"/>
  </w:num>
  <w:num w:numId="5" w16cid:durableId="1922132049">
    <w:abstractNumId w:val="27"/>
  </w:num>
  <w:num w:numId="6" w16cid:durableId="862328276">
    <w:abstractNumId w:val="18"/>
  </w:num>
  <w:num w:numId="7" w16cid:durableId="923953248">
    <w:abstractNumId w:val="12"/>
  </w:num>
  <w:num w:numId="8" w16cid:durableId="1539467223">
    <w:abstractNumId w:val="9"/>
  </w:num>
  <w:num w:numId="9" w16cid:durableId="2083478166">
    <w:abstractNumId w:val="17"/>
  </w:num>
  <w:num w:numId="10" w16cid:durableId="2050833236">
    <w:abstractNumId w:val="29"/>
  </w:num>
  <w:num w:numId="11" w16cid:durableId="1351252902">
    <w:abstractNumId w:val="31"/>
  </w:num>
  <w:num w:numId="12" w16cid:durableId="1427338728">
    <w:abstractNumId w:val="28"/>
  </w:num>
  <w:num w:numId="13" w16cid:durableId="366880111">
    <w:abstractNumId w:val="19"/>
  </w:num>
  <w:num w:numId="14" w16cid:durableId="1466123736">
    <w:abstractNumId w:val="16"/>
  </w:num>
  <w:num w:numId="15" w16cid:durableId="1084648689">
    <w:abstractNumId w:val="11"/>
  </w:num>
  <w:num w:numId="16" w16cid:durableId="864052139">
    <w:abstractNumId w:val="13"/>
  </w:num>
  <w:num w:numId="17" w16cid:durableId="14220229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0102999">
    <w:abstractNumId w:val="26"/>
  </w:num>
  <w:num w:numId="19" w16cid:durableId="300309579">
    <w:abstractNumId w:val="24"/>
  </w:num>
  <w:num w:numId="20" w16cid:durableId="57748756">
    <w:abstractNumId w:val="14"/>
  </w:num>
  <w:num w:numId="21" w16cid:durableId="1126316239">
    <w:abstractNumId w:val="32"/>
  </w:num>
  <w:num w:numId="22" w16cid:durableId="351878502">
    <w:abstractNumId w:val="20"/>
  </w:num>
  <w:num w:numId="23" w16cid:durableId="184098142">
    <w:abstractNumId w:val="30"/>
  </w:num>
  <w:num w:numId="24" w16cid:durableId="1929465914">
    <w:abstractNumId w:val="0"/>
  </w:num>
  <w:num w:numId="25" w16cid:durableId="2055495016">
    <w:abstractNumId w:val="35"/>
  </w:num>
  <w:num w:numId="26" w16cid:durableId="34427486">
    <w:abstractNumId w:val="25"/>
  </w:num>
  <w:num w:numId="27" w16cid:durableId="1922445965">
    <w:abstractNumId w:val="1"/>
  </w:num>
  <w:num w:numId="28" w16cid:durableId="2023504319">
    <w:abstractNumId w:val="2"/>
  </w:num>
  <w:num w:numId="29" w16cid:durableId="256331095">
    <w:abstractNumId w:val="3"/>
  </w:num>
  <w:num w:numId="30" w16cid:durableId="1326323323">
    <w:abstractNumId w:val="4"/>
  </w:num>
  <w:num w:numId="31" w16cid:durableId="642007568">
    <w:abstractNumId w:val="5"/>
  </w:num>
  <w:num w:numId="32" w16cid:durableId="827525079">
    <w:abstractNumId w:val="6"/>
  </w:num>
  <w:num w:numId="33" w16cid:durableId="847259598">
    <w:abstractNumId w:val="7"/>
  </w:num>
  <w:num w:numId="34" w16cid:durableId="1135489994">
    <w:abstractNumId w:val="8"/>
  </w:num>
  <w:num w:numId="35" w16cid:durableId="1503427486">
    <w:abstractNumId w:val="34"/>
  </w:num>
  <w:num w:numId="36" w16cid:durableId="792362012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65D"/>
    <w:rsid w:val="00000465"/>
    <w:rsid w:val="00004355"/>
    <w:rsid w:val="00005582"/>
    <w:rsid w:val="00007347"/>
    <w:rsid w:val="0001110B"/>
    <w:rsid w:val="00011B88"/>
    <w:rsid w:val="00011C91"/>
    <w:rsid w:val="00014F11"/>
    <w:rsid w:val="000210C5"/>
    <w:rsid w:val="00051989"/>
    <w:rsid w:val="00051C32"/>
    <w:rsid w:val="00076E6F"/>
    <w:rsid w:val="00083508"/>
    <w:rsid w:val="00085ADB"/>
    <w:rsid w:val="00085E1D"/>
    <w:rsid w:val="000A34F8"/>
    <w:rsid w:val="000B68A5"/>
    <w:rsid w:val="000D372F"/>
    <w:rsid w:val="000E1BBF"/>
    <w:rsid w:val="000E656B"/>
    <w:rsid w:val="000E6CAE"/>
    <w:rsid w:val="00133E50"/>
    <w:rsid w:val="0013557E"/>
    <w:rsid w:val="00135F45"/>
    <w:rsid w:val="0013675C"/>
    <w:rsid w:val="00141668"/>
    <w:rsid w:val="00141E2A"/>
    <w:rsid w:val="0014788C"/>
    <w:rsid w:val="00153185"/>
    <w:rsid w:val="00160315"/>
    <w:rsid w:val="00163F8C"/>
    <w:rsid w:val="00165FBC"/>
    <w:rsid w:val="00171F42"/>
    <w:rsid w:val="001A0C9F"/>
    <w:rsid w:val="001A657A"/>
    <w:rsid w:val="001B269A"/>
    <w:rsid w:val="001B2CA1"/>
    <w:rsid w:val="001B385B"/>
    <w:rsid w:val="001B7481"/>
    <w:rsid w:val="001C57D4"/>
    <w:rsid w:val="001C68A9"/>
    <w:rsid w:val="001D5A41"/>
    <w:rsid w:val="001D6BA0"/>
    <w:rsid w:val="001E2F33"/>
    <w:rsid w:val="001E3204"/>
    <w:rsid w:val="001E3A0C"/>
    <w:rsid w:val="001E4E7D"/>
    <w:rsid w:val="001F6C86"/>
    <w:rsid w:val="00224977"/>
    <w:rsid w:val="002308E6"/>
    <w:rsid w:val="00232D7E"/>
    <w:rsid w:val="0023534A"/>
    <w:rsid w:val="00240E41"/>
    <w:rsid w:val="00251EC2"/>
    <w:rsid w:val="00255EDF"/>
    <w:rsid w:val="002625D4"/>
    <w:rsid w:val="002700ED"/>
    <w:rsid w:val="002840DC"/>
    <w:rsid w:val="002914E4"/>
    <w:rsid w:val="002975E8"/>
    <w:rsid w:val="002B0A2B"/>
    <w:rsid w:val="002B2231"/>
    <w:rsid w:val="002C0085"/>
    <w:rsid w:val="002C3E60"/>
    <w:rsid w:val="002C6203"/>
    <w:rsid w:val="002C668B"/>
    <w:rsid w:val="002D218C"/>
    <w:rsid w:val="002E6EEC"/>
    <w:rsid w:val="002F3B21"/>
    <w:rsid w:val="00313FAB"/>
    <w:rsid w:val="00317428"/>
    <w:rsid w:val="003444E9"/>
    <w:rsid w:val="00344F85"/>
    <w:rsid w:val="00350C8B"/>
    <w:rsid w:val="00354E28"/>
    <w:rsid w:val="00383F6B"/>
    <w:rsid w:val="00391DCC"/>
    <w:rsid w:val="003952A1"/>
    <w:rsid w:val="003A5D4B"/>
    <w:rsid w:val="003C265F"/>
    <w:rsid w:val="003C3EA6"/>
    <w:rsid w:val="003D1231"/>
    <w:rsid w:val="003D3234"/>
    <w:rsid w:val="003D3430"/>
    <w:rsid w:val="003D390F"/>
    <w:rsid w:val="003E5DD8"/>
    <w:rsid w:val="003F2C13"/>
    <w:rsid w:val="003F54AF"/>
    <w:rsid w:val="00405CCB"/>
    <w:rsid w:val="00410910"/>
    <w:rsid w:val="0041259C"/>
    <w:rsid w:val="0041696D"/>
    <w:rsid w:val="00430CDF"/>
    <w:rsid w:val="00440E76"/>
    <w:rsid w:val="0044611A"/>
    <w:rsid w:val="00450EE8"/>
    <w:rsid w:val="00475E24"/>
    <w:rsid w:val="004907A9"/>
    <w:rsid w:val="004A096C"/>
    <w:rsid w:val="004A3883"/>
    <w:rsid w:val="004A765D"/>
    <w:rsid w:val="004B0019"/>
    <w:rsid w:val="004B3CE7"/>
    <w:rsid w:val="004C1892"/>
    <w:rsid w:val="004D5313"/>
    <w:rsid w:val="004E05BB"/>
    <w:rsid w:val="004F71C4"/>
    <w:rsid w:val="005048CD"/>
    <w:rsid w:val="00507B37"/>
    <w:rsid w:val="00511DCD"/>
    <w:rsid w:val="00512B48"/>
    <w:rsid w:val="00513F6E"/>
    <w:rsid w:val="0052187F"/>
    <w:rsid w:val="005413AD"/>
    <w:rsid w:val="00547515"/>
    <w:rsid w:val="00550B88"/>
    <w:rsid w:val="00551BA9"/>
    <w:rsid w:val="00566E15"/>
    <w:rsid w:val="00570A33"/>
    <w:rsid w:val="00572E28"/>
    <w:rsid w:val="00575BAF"/>
    <w:rsid w:val="005778AA"/>
    <w:rsid w:val="00577E07"/>
    <w:rsid w:val="005910FE"/>
    <w:rsid w:val="0059345B"/>
    <w:rsid w:val="005A299D"/>
    <w:rsid w:val="005B08FA"/>
    <w:rsid w:val="005B1670"/>
    <w:rsid w:val="005D67FC"/>
    <w:rsid w:val="005F1194"/>
    <w:rsid w:val="006011D4"/>
    <w:rsid w:val="006026AF"/>
    <w:rsid w:val="0060402C"/>
    <w:rsid w:val="00607394"/>
    <w:rsid w:val="006075F5"/>
    <w:rsid w:val="0062334F"/>
    <w:rsid w:val="00623FBC"/>
    <w:rsid w:val="00645088"/>
    <w:rsid w:val="006577C2"/>
    <w:rsid w:val="00661F7F"/>
    <w:rsid w:val="00675AE7"/>
    <w:rsid w:val="00691B4E"/>
    <w:rsid w:val="00692D14"/>
    <w:rsid w:val="00695954"/>
    <w:rsid w:val="006A01B3"/>
    <w:rsid w:val="006A2258"/>
    <w:rsid w:val="006B2E44"/>
    <w:rsid w:val="006B3184"/>
    <w:rsid w:val="006B4640"/>
    <w:rsid w:val="006B789D"/>
    <w:rsid w:val="006C4660"/>
    <w:rsid w:val="006D4B61"/>
    <w:rsid w:val="006D7F58"/>
    <w:rsid w:val="006E10E7"/>
    <w:rsid w:val="006E299B"/>
    <w:rsid w:val="006F440F"/>
    <w:rsid w:val="00703BF5"/>
    <w:rsid w:val="00712801"/>
    <w:rsid w:val="00717A42"/>
    <w:rsid w:val="00727288"/>
    <w:rsid w:val="00761552"/>
    <w:rsid w:val="007655E2"/>
    <w:rsid w:val="00773D34"/>
    <w:rsid w:val="00780143"/>
    <w:rsid w:val="00797FA1"/>
    <w:rsid w:val="007A3C33"/>
    <w:rsid w:val="007A64C4"/>
    <w:rsid w:val="007B1EA6"/>
    <w:rsid w:val="007B3651"/>
    <w:rsid w:val="007C2F19"/>
    <w:rsid w:val="007D2615"/>
    <w:rsid w:val="007D29A6"/>
    <w:rsid w:val="007E0172"/>
    <w:rsid w:val="007E4F40"/>
    <w:rsid w:val="007F7761"/>
    <w:rsid w:val="007F7D84"/>
    <w:rsid w:val="008008B0"/>
    <w:rsid w:val="00801384"/>
    <w:rsid w:val="008051A3"/>
    <w:rsid w:val="0081508D"/>
    <w:rsid w:val="00816D45"/>
    <w:rsid w:val="00821FEA"/>
    <w:rsid w:val="00836200"/>
    <w:rsid w:val="0084016F"/>
    <w:rsid w:val="008428D7"/>
    <w:rsid w:val="00844633"/>
    <w:rsid w:val="0085265A"/>
    <w:rsid w:val="00860FAE"/>
    <w:rsid w:val="00861252"/>
    <w:rsid w:val="00862F71"/>
    <w:rsid w:val="00875CEB"/>
    <w:rsid w:val="008B7C5D"/>
    <w:rsid w:val="008C4DD1"/>
    <w:rsid w:val="008D6DDA"/>
    <w:rsid w:val="008E26F0"/>
    <w:rsid w:val="008E4420"/>
    <w:rsid w:val="008E5036"/>
    <w:rsid w:val="008E7F4E"/>
    <w:rsid w:val="008F3A71"/>
    <w:rsid w:val="008F40A2"/>
    <w:rsid w:val="00906559"/>
    <w:rsid w:val="0090733B"/>
    <w:rsid w:val="009135BA"/>
    <w:rsid w:val="0093380D"/>
    <w:rsid w:val="0094765A"/>
    <w:rsid w:val="009608D0"/>
    <w:rsid w:val="00963458"/>
    <w:rsid w:val="009826C4"/>
    <w:rsid w:val="009C163D"/>
    <w:rsid w:val="009E4334"/>
    <w:rsid w:val="009F69E5"/>
    <w:rsid w:val="00A06969"/>
    <w:rsid w:val="00A42276"/>
    <w:rsid w:val="00A44E98"/>
    <w:rsid w:val="00A469C8"/>
    <w:rsid w:val="00A4763A"/>
    <w:rsid w:val="00A505C1"/>
    <w:rsid w:val="00A60984"/>
    <w:rsid w:val="00A6704D"/>
    <w:rsid w:val="00A75B20"/>
    <w:rsid w:val="00A83CD1"/>
    <w:rsid w:val="00A85D69"/>
    <w:rsid w:val="00A8634C"/>
    <w:rsid w:val="00A8798F"/>
    <w:rsid w:val="00A93669"/>
    <w:rsid w:val="00AA4061"/>
    <w:rsid w:val="00AA48B3"/>
    <w:rsid w:val="00AA5AF2"/>
    <w:rsid w:val="00AC11BD"/>
    <w:rsid w:val="00AC4F82"/>
    <w:rsid w:val="00AD6E12"/>
    <w:rsid w:val="00AE211B"/>
    <w:rsid w:val="00AE7F95"/>
    <w:rsid w:val="00AF2375"/>
    <w:rsid w:val="00AF74BC"/>
    <w:rsid w:val="00B4351D"/>
    <w:rsid w:val="00B660E7"/>
    <w:rsid w:val="00B71A78"/>
    <w:rsid w:val="00B80F21"/>
    <w:rsid w:val="00B82EB1"/>
    <w:rsid w:val="00B83BAD"/>
    <w:rsid w:val="00B847C8"/>
    <w:rsid w:val="00B9262E"/>
    <w:rsid w:val="00B93A11"/>
    <w:rsid w:val="00B94B46"/>
    <w:rsid w:val="00BA0923"/>
    <w:rsid w:val="00BA4101"/>
    <w:rsid w:val="00BB165D"/>
    <w:rsid w:val="00BB2719"/>
    <w:rsid w:val="00BB3894"/>
    <w:rsid w:val="00BC5CBB"/>
    <w:rsid w:val="00BD1F55"/>
    <w:rsid w:val="00BD3AD8"/>
    <w:rsid w:val="00BF6229"/>
    <w:rsid w:val="00BF792E"/>
    <w:rsid w:val="00C006A2"/>
    <w:rsid w:val="00C02CC8"/>
    <w:rsid w:val="00C05BED"/>
    <w:rsid w:val="00C1228C"/>
    <w:rsid w:val="00C15217"/>
    <w:rsid w:val="00C21505"/>
    <w:rsid w:val="00C23778"/>
    <w:rsid w:val="00C46392"/>
    <w:rsid w:val="00C56983"/>
    <w:rsid w:val="00C57C07"/>
    <w:rsid w:val="00C616CE"/>
    <w:rsid w:val="00C6699B"/>
    <w:rsid w:val="00C8603E"/>
    <w:rsid w:val="00C87396"/>
    <w:rsid w:val="00C9183C"/>
    <w:rsid w:val="00CA5BCB"/>
    <w:rsid w:val="00CB6237"/>
    <w:rsid w:val="00CC54FB"/>
    <w:rsid w:val="00CD1FDE"/>
    <w:rsid w:val="00D02679"/>
    <w:rsid w:val="00D03641"/>
    <w:rsid w:val="00D05648"/>
    <w:rsid w:val="00D14789"/>
    <w:rsid w:val="00D14DC6"/>
    <w:rsid w:val="00D21ECC"/>
    <w:rsid w:val="00D318EC"/>
    <w:rsid w:val="00D37E8A"/>
    <w:rsid w:val="00D655B9"/>
    <w:rsid w:val="00D729D3"/>
    <w:rsid w:val="00D77E9E"/>
    <w:rsid w:val="00D877BC"/>
    <w:rsid w:val="00DB0766"/>
    <w:rsid w:val="00DB6714"/>
    <w:rsid w:val="00DB7423"/>
    <w:rsid w:val="00DC427D"/>
    <w:rsid w:val="00DD1966"/>
    <w:rsid w:val="00DD1F1E"/>
    <w:rsid w:val="00DE6037"/>
    <w:rsid w:val="00E043F9"/>
    <w:rsid w:val="00E21453"/>
    <w:rsid w:val="00E236C4"/>
    <w:rsid w:val="00E30BD2"/>
    <w:rsid w:val="00E353DB"/>
    <w:rsid w:val="00E57A18"/>
    <w:rsid w:val="00E6758E"/>
    <w:rsid w:val="00E70243"/>
    <w:rsid w:val="00E74535"/>
    <w:rsid w:val="00E801F9"/>
    <w:rsid w:val="00E863CC"/>
    <w:rsid w:val="00EB2DCB"/>
    <w:rsid w:val="00EC5209"/>
    <w:rsid w:val="00EC5A63"/>
    <w:rsid w:val="00ED1F39"/>
    <w:rsid w:val="00ED3658"/>
    <w:rsid w:val="00ED552F"/>
    <w:rsid w:val="00ED62E6"/>
    <w:rsid w:val="00EE33FC"/>
    <w:rsid w:val="00EE6804"/>
    <w:rsid w:val="00F022FA"/>
    <w:rsid w:val="00F07E4B"/>
    <w:rsid w:val="00F121D9"/>
    <w:rsid w:val="00F35D1A"/>
    <w:rsid w:val="00F35F81"/>
    <w:rsid w:val="00F4792A"/>
    <w:rsid w:val="00F66E50"/>
    <w:rsid w:val="00F70F14"/>
    <w:rsid w:val="00F749A1"/>
    <w:rsid w:val="00F86330"/>
    <w:rsid w:val="00FB651B"/>
    <w:rsid w:val="00FC1418"/>
    <w:rsid w:val="00FC4A3A"/>
    <w:rsid w:val="00FC5AD3"/>
    <w:rsid w:val="00FD3FA4"/>
    <w:rsid w:val="00FE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D591EC8"/>
  <w15:docId w15:val="{BE1401B5-68BA-4C4D-BB17-E7CBA521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1100" w:line="480" w:lineRule="auto"/>
      <w:ind w:left="5480" w:right="1800"/>
    </w:pPr>
    <w:rPr>
      <w:rFonts w:ascii="Courier New" w:hAnsi="Courier New" w:cs="Courier New"/>
      <w:sz w:val="18"/>
      <w:szCs w:val="18"/>
    </w:rPr>
  </w:style>
  <w:style w:type="paragraph" w:customStyle="1" w:styleId="Lista1">
    <w:name w:val="Lista1"/>
    <w:basedOn w:val="Normalny"/>
    <w:autoRedefine/>
    <w:pPr>
      <w:jc w:val="both"/>
    </w:pPr>
    <w:rPr>
      <w:b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" w:hAnsi="Arial" w:cs="Arial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21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E5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1D6BA0"/>
    <w:rPr>
      <w:sz w:val="24"/>
    </w:rPr>
  </w:style>
  <w:style w:type="paragraph" w:styleId="Tekstpodstawowywcity2">
    <w:name w:val="Body Text Indent 2"/>
    <w:basedOn w:val="Normalny"/>
    <w:link w:val="Tekstpodstawowywcity2Znak"/>
    <w:rsid w:val="009F69E5"/>
    <w:pPr>
      <w:spacing w:after="120" w:line="480" w:lineRule="auto"/>
      <w:ind w:left="283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F69E5"/>
  </w:style>
  <w:style w:type="character" w:customStyle="1" w:styleId="NagwekZnak">
    <w:name w:val="Nagłówek Znak"/>
    <w:link w:val="Nagwek"/>
    <w:rsid w:val="006B2E44"/>
    <w:rPr>
      <w:sz w:val="24"/>
    </w:rPr>
  </w:style>
  <w:style w:type="paragraph" w:styleId="Tekstpodstawowy">
    <w:name w:val="Body Text"/>
    <w:basedOn w:val="Normalny"/>
    <w:link w:val="TekstpodstawowyZnak"/>
    <w:rsid w:val="002700ED"/>
    <w:pPr>
      <w:spacing w:after="120"/>
    </w:pPr>
  </w:style>
  <w:style w:type="character" w:customStyle="1" w:styleId="TekstpodstawowyZnak">
    <w:name w:val="Tekst podstawowy Znak"/>
    <w:link w:val="Tekstpodstawowy"/>
    <w:rsid w:val="002700ED"/>
    <w:rPr>
      <w:sz w:val="24"/>
    </w:r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qFormat/>
    <w:rsid w:val="00085E1D"/>
    <w:pPr>
      <w:ind w:left="720"/>
      <w:contextualSpacing/>
    </w:pPr>
    <w:rPr>
      <w:rFonts w:eastAsia="Calibri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rsid w:val="00AE7F95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A8798F"/>
    <w:rPr>
      <w:rFonts w:ascii="Arial" w:hAnsi="Arial" w:cs="Arial"/>
      <w:b/>
      <w:bCs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rsid w:val="00577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778A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F07E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07E4B"/>
    <w:rPr>
      <w:sz w:val="24"/>
    </w:rPr>
  </w:style>
  <w:style w:type="paragraph" w:customStyle="1" w:styleId="Datapisma">
    <w:name w:val="Data pisma"/>
    <w:basedOn w:val="Normalny"/>
    <w:rsid w:val="00F07E4B"/>
    <w:pPr>
      <w:tabs>
        <w:tab w:val="right" w:pos="9071"/>
      </w:tabs>
      <w:suppressAutoHyphens/>
      <w:spacing w:before="240" w:after="240"/>
      <w:jc w:val="both"/>
    </w:pPr>
    <w:rPr>
      <w:rFonts w:ascii="Arial" w:hAnsi="Arial" w:cs="Arial"/>
      <w:b/>
      <w:sz w:val="20"/>
      <w:lang w:eastAsia="ar-SA"/>
    </w:rPr>
  </w:style>
  <w:style w:type="paragraph" w:customStyle="1" w:styleId="ProPublico">
    <w:name w:val="ProPublico"/>
    <w:rsid w:val="00F07E4B"/>
    <w:pPr>
      <w:suppressAutoHyphens/>
      <w:spacing w:line="360" w:lineRule="auto"/>
    </w:pPr>
    <w:rPr>
      <w:rFonts w:ascii="Arial" w:eastAsia="Arial" w:hAnsi="Arial" w:cs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F07E4B"/>
    <w:pPr>
      <w:suppressAutoHyphens/>
      <w:spacing w:after="120"/>
      <w:jc w:val="right"/>
    </w:pPr>
    <w:rPr>
      <w:rFonts w:ascii="Arial" w:hAnsi="Arial" w:cs="Arial"/>
      <w:b/>
      <w:sz w:val="22"/>
      <w:lang w:eastAsia="ar-SA"/>
    </w:rPr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qFormat/>
    <w:rsid w:val="00F07E4B"/>
    <w:rPr>
      <w:rFonts w:eastAsia="Calibri"/>
      <w:sz w:val="24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07E4B"/>
    <w:pPr>
      <w:spacing w:after="120"/>
      <w:ind w:left="283"/>
    </w:pPr>
    <w:rPr>
      <w:rFonts w:ascii="Arial Narrow" w:hAnsi="Arial Narrow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7E4B"/>
    <w:rPr>
      <w:rFonts w:ascii="Arial Narrow" w:hAnsi="Arial Narrow"/>
      <w:sz w:val="22"/>
    </w:rPr>
  </w:style>
  <w:style w:type="character" w:customStyle="1" w:styleId="WW8Num15z0">
    <w:name w:val="WW8Num15z0"/>
    <w:rsid w:val="00232D7E"/>
    <w:rPr>
      <w:b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46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2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ol.niemodli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zol.niemodli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/pn/zol.niemodl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ol.niemodlin.pl/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opk\AppData\Local\Microsoft\Windows\Temporary%20Internet%20Files\Content.Outlook\OJD3MB77\szablon%20pisma%20ZOP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2A6B3-A11E-46BC-B791-BC642E49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pisma ZOPK</Template>
  <TotalTime>1</TotalTime>
  <Pages>5</Pages>
  <Words>1648</Words>
  <Characters>12310</Characters>
  <Application>Microsoft Office Word</Application>
  <DocSecurity>0</DocSecurity>
  <Lines>102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Opolskich Parków Krajobrazowych</vt:lpstr>
    </vt:vector>
  </TitlesOfParts>
  <Company>Acer</Company>
  <LinksUpToDate>false</LinksUpToDate>
  <CharactersWithSpaces>13931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Opolskich Parków Krajobrazowych</dc:title>
  <dc:creator>zopk</dc:creator>
  <cp:lastModifiedBy>Łukasz L.</cp:lastModifiedBy>
  <cp:revision>5</cp:revision>
  <cp:lastPrinted>2024-11-15T11:32:00Z</cp:lastPrinted>
  <dcterms:created xsi:type="dcterms:W3CDTF">2024-11-15T19:48:00Z</dcterms:created>
  <dcterms:modified xsi:type="dcterms:W3CDTF">2024-11-15T19:49:00Z</dcterms:modified>
</cp:coreProperties>
</file>