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629" w:rsidRDefault="00885629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:rsidR="00EF4A33" w:rsidRPr="00EF4A33" w:rsidRDefault="00A829C8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COZL/DZ</w:t>
      </w:r>
      <w:r w:rsidR="00FC44B5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P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/BB</w:t>
      </w:r>
      <w:r w:rsidR="00B97BB6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/341</w:t>
      </w:r>
      <w:r w:rsidR="0019242D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3/Z-</w:t>
      </w:r>
      <w:r w:rsidR="007758E9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110 </w:t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/2</w:t>
      </w:r>
      <w:r w:rsidR="007758E9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024</w:t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:rsidR="00EF4A33" w:rsidRPr="00EF4A33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      Załącznik nr </w:t>
      </w:r>
      <w:r w:rsidR="00EE1A7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2</w:t>
      </w:r>
      <w:r w:rsidR="00EA6F4C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noProof/>
          <w:kern w:val="2"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E455727" wp14:editId="252D5E05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2004695" cy="907415"/>
                <wp:effectExtent l="8255" t="8890" r="6350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jc w:val="center"/>
                            </w:pPr>
                            <w:r>
                              <w:t xml:space="preserve">Pieczęć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5572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85pt;margin-top:2.95pt;width:157.85pt;height:71.4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" strokeweight=".05pt">
                <v:textbox>
                  <w:txbxContent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jc w:val="center"/>
                      </w:pPr>
                      <w:r>
                        <w:t xml:space="preserve">Pieczęć wykonawcy </w:t>
                      </w:r>
                    </w:p>
                  </w:txbxContent>
                </v:textbox>
              </v:shape>
            </w:pict>
          </mc:Fallback>
        </mc:AlternateConten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4D39EA" w:rsidRPr="00EF4A33" w:rsidRDefault="004D39EA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F50AEE" w:rsidRPr="008804E1" w:rsidRDefault="00F50AEE" w:rsidP="00F50AEE">
      <w:pPr>
        <w:tabs>
          <w:tab w:val="left" w:pos="1134"/>
          <w:tab w:val="left" w:pos="1960"/>
        </w:tabs>
        <w:spacing w:after="0" w:line="360" w:lineRule="auto"/>
        <w:contextualSpacing/>
        <w:jc w:val="center"/>
        <w:rPr>
          <w:rFonts w:ascii="Times New Roman" w:hAnsi="Times New Roman"/>
          <w:b/>
          <w:kern w:val="3"/>
          <w:sz w:val="21"/>
          <w:szCs w:val="21"/>
          <w:lang w:eastAsia="zh-CN"/>
        </w:rPr>
      </w:pPr>
      <w:r w:rsidRPr="008804E1">
        <w:rPr>
          <w:rFonts w:ascii="Times New Roman" w:hAnsi="Times New Roman"/>
          <w:b/>
          <w:kern w:val="3"/>
          <w:sz w:val="21"/>
          <w:szCs w:val="21"/>
          <w:lang w:eastAsia="zh-CN"/>
        </w:rPr>
        <w:t>„</w:t>
      </w:r>
      <w:r>
        <w:rPr>
          <w:rFonts w:ascii="Times New Roman" w:hAnsi="Times New Roman"/>
          <w:b/>
          <w:kern w:val="3"/>
          <w:sz w:val="21"/>
          <w:szCs w:val="21"/>
          <w:lang w:eastAsia="zh-CN"/>
        </w:rPr>
        <w:t>Dostawy materiałów eksploatacyjnych do technologii basenu oraz stacji dezynfekcji wody Oxiperm</w:t>
      </w:r>
      <w:r w:rsidRPr="008804E1">
        <w:rPr>
          <w:rFonts w:ascii="Times New Roman" w:hAnsi="Times New Roman"/>
          <w:b/>
          <w:kern w:val="3"/>
          <w:sz w:val="21"/>
          <w:szCs w:val="21"/>
          <w:lang w:eastAsia="zh-CN"/>
        </w:rPr>
        <w:t xml:space="preserve">”. </w:t>
      </w:r>
    </w:p>
    <w:p w:rsidR="00EF4A33" w:rsidRPr="00EF4A33" w:rsidRDefault="00EF4A33" w:rsidP="0073244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bookmarkStart w:id="0" w:name="_GoBack"/>
      <w:bookmarkEnd w:id="0"/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>
        <w:rPr>
          <w:sz w:val="22"/>
          <w:szCs w:val="22"/>
        </w:rPr>
        <w:t>……………………………………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Pr="00EF4A33" w:rsidRDefault="00EF4A33" w:rsidP="004D39EA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ofertę na wykonanie zamówienia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</w:t>
      </w:r>
      <w:r w:rsidR="00580811">
        <w:rPr>
          <w:rFonts w:ascii="Times New Roman" w:eastAsia="Calibri" w:hAnsi="Times New Roman" w:cs="Times New Roman"/>
          <w:lang w:eastAsia="pl-PL"/>
        </w:rPr>
        <w:t xml:space="preserve">yczącymi przedmiotu zamówienia </w:t>
      </w:r>
      <w:r w:rsidR="00EF4A33" w:rsidRPr="00EF4A33">
        <w:rPr>
          <w:rFonts w:ascii="Times New Roman" w:eastAsia="Calibri" w:hAnsi="Times New Roman" w:cs="Times New Roman"/>
          <w:lang w:eastAsia="pl-PL"/>
        </w:rPr>
        <w:t>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4D39EA" w:rsidRDefault="004D39EA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1A6F07" w:rsidRPr="00EF4A33" w:rsidRDefault="001A6F07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D39EA" w:rsidRDefault="004D39EA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 w:rsidR="005B01D5">
        <w:rPr>
          <w:rFonts w:ascii="Times New Roman" w:eastAsia="Times New Roman" w:hAnsi="Times New Roman" w:cs="Times New Roman"/>
          <w:kern w:val="2"/>
          <w:lang w:eastAsia="zh-CN"/>
        </w:rPr>
        <w:t>zoru stanowiącego załącznik nr 1</w:t>
      </w:r>
      <w:r w:rsidR="00EA6F4C">
        <w:rPr>
          <w:rFonts w:ascii="Times New Roman" w:eastAsia="Times New Roman" w:hAnsi="Times New Roman" w:cs="Times New Roman"/>
          <w:kern w:val="2"/>
          <w:lang w:eastAsia="zh-CN"/>
        </w:rPr>
        <w:t xml:space="preserve"> do Zaproszenia.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nie z wymaganiami Zamawiającego.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30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F61BF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F61BF3" w:rsidRDefault="00F61BF3" w:rsidP="00F61BF3">
      <w:pPr>
        <w:pStyle w:val="Akapitzlis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F61BF3" w:rsidRPr="0058656F" w:rsidRDefault="00F61BF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</w:pPr>
      <w:r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Oświadczam, że nie zachodzą w stosunku do mnie przesłanki wykluczenia z postepowania na podstawie art. 7 ust. 1 ustawy z dnia 13 kwietnia 2022 r. o szczególnych rozwiązaniach w zakresie przeciwdziałania wspieraniu agresji na Ukrainę oraz służących ochronie bezpieczeństwa narodowego (Dz. U. z 2022 r., poz. 835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)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vertAlign w:val="superscript"/>
          <w:lang w:eastAsia="zh-CN"/>
        </w:rPr>
        <w:t>2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1)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580811" w:rsidRPr="00580811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A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ktualny odpis z właściwego rejestru lub centralnej ewidencji i informacji o działalności gospodarczej, jeżeli odrębne przepisy wymagają wpisu do rejestru lub ewidencji</w:t>
      </w:r>
    </w:p>
    <w:p w:rsidR="00EF4A33" w:rsidRPr="00EF4A33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3)  P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ełnomocnictwo do występowania w imieniu wykonawcy, w przypadku gdy dokumenty składające się na ofertę podpisuje osoba nieuprawniona do reprezentowania Wykonawcy (zgodnie z odpisem z Krajowego Rejestru Sądowego lub z zaświadczeniem o wpisie do ewidencji działalności gospodarczej).</w:t>
      </w: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sectPr w:rsidR="00EF4A33" w:rsidRPr="00EF4A33" w:rsidSect="004D39EA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02E" w:rsidRDefault="00CF502E" w:rsidP="00EF4A33">
      <w:pPr>
        <w:spacing w:after="0" w:line="240" w:lineRule="auto"/>
      </w:pPr>
      <w:r>
        <w:separator/>
      </w:r>
    </w:p>
  </w:endnote>
  <w:endnote w:type="continuationSeparator" w:id="0">
    <w:p w:rsidR="00CF502E" w:rsidRDefault="00CF502E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7319811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8E9">
          <w:rPr>
            <w:noProof/>
          </w:rPr>
          <w:t>1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02E" w:rsidRDefault="00CF502E" w:rsidP="00EF4A33">
      <w:pPr>
        <w:spacing w:after="0" w:line="240" w:lineRule="auto"/>
      </w:pPr>
      <w:r>
        <w:separator/>
      </w:r>
    </w:p>
  </w:footnote>
  <w:footnote w:type="continuationSeparator" w:id="0">
    <w:p w:rsidR="00CF502E" w:rsidRDefault="00CF502E" w:rsidP="00EF4A33">
      <w:pPr>
        <w:spacing w:after="0" w:line="240" w:lineRule="auto"/>
      </w:pPr>
      <w:r>
        <w:continuationSeparator/>
      </w:r>
    </w:p>
  </w:footnote>
  <w:footnote w:id="1">
    <w:p w:rsidR="00EF4A33" w:rsidRPr="00F63CFD" w:rsidRDefault="00EF4A33" w:rsidP="00EF4A33">
      <w:pPr>
        <w:pStyle w:val="Tekstprzypisudolnego"/>
        <w:jc w:val="both"/>
        <w:rPr>
          <w:rFonts w:ascii="Arial" w:hAnsi="Arial" w:cs="Arial"/>
          <w:color w:val="222222"/>
          <w:kern w:val="0"/>
          <w:sz w:val="16"/>
          <w:szCs w:val="16"/>
          <w:lang w:eastAsia="pl-PL"/>
        </w:rPr>
      </w:pPr>
      <w:r w:rsidRPr="00F63CFD">
        <w:rPr>
          <w:rStyle w:val="Odwoanieprzypisudolnego"/>
          <w:rFonts w:ascii="Arial" w:eastAsiaTheme="minorHAnsi" w:hAnsi="Arial" w:cs="Arial"/>
          <w:kern w:val="0"/>
          <w:sz w:val="16"/>
          <w:szCs w:val="16"/>
          <w:lang w:eastAsia="en-US"/>
        </w:rPr>
        <w:footnoteRef/>
      </w:r>
      <w:r>
        <w:t xml:space="preserve"> </w:t>
      </w:r>
      <w:r w:rsidRPr="00F63CFD">
        <w:rPr>
          <w:rFonts w:ascii="Arial" w:hAnsi="Arial" w:cs="Arial"/>
          <w:color w:val="222222"/>
          <w:kern w:val="0"/>
          <w:sz w:val="16"/>
          <w:szCs w:val="16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F63CFD" w:rsidRPr="00A82964" w:rsidRDefault="00F63CFD" w:rsidP="00F63C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F63CFD" w:rsidRPr="00A82964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63CFD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Pr="00BB3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:rsidR="00F63CFD" w:rsidRPr="00BB3738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63CFD" w:rsidRDefault="00F63CFD" w:rsidP="00EF4A33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54BFE"/>
    <w:rsid w:val="00082E51"/>
    <w:rsid w:val="00123CBE"/>
    <w:rsid w:val="0019242D"/>
    <w:rsid w:val="001A6F07"/>
    <w:rsid w:val="001F15C4"/>
    <w:rsid w:val="00266358"/>
    <w:rsid w:val="00267BF4"/>
    <w:rsid w:val="00330A23"/>
    <w:rsid w:val="00384E63"/>
    <w:rsid w:val="003E172D"/>
    <w:rsid w:val="003E411A"/>
    <w:rsid w:val="00456C5D"/>
    <w:rsid w:val="00496C70"/>
    <w:rsid w:val="004D39EA"/>
    <w:rsid w:val="005512DD"/>
    <w:rsid w:val="00580811"/>
    <w:rsid w:val="0058656F"/>
    <w:rsid w:val="005B01D5"/>
    <w:rsid w:val="00670FC4"/>
    <w:rsid w:val="006D6340"/>
    <w:rsid w:val="00732449"/>
    <w:rsid w:val="007758E9"/>
    <w:rsid w:val="00791C45"/>
    <w:rsid w:val="007B1C8D"/>
    <w:rsid w:val="00885629"/>
    <w:rsid w:val="00924BD6"/>
    <w:rsid w:val="00992EE7"/>
    <w:rsid w:val="009C16B7"/>
    <w:rsid w:val="00A829C8"/>
    <w:rsid w:val="00B82FB5"/>
    <w:rsid w:val="00B97BB6"/>
    <w:rsid w:val="00C7188E"/>
    <w:rsid w:val="00CA57B3"/>
    <w:rsid w:val="00CF502E"/>
    <w:rsid w:val="00D21FCB"/>
    <w:rsid w:val="00D73206"/>
    <w:rsid w:val="00E2695B"/>
    <w:rsid w:val="00EA6F4C"/>
    <w:rsid w:val="00EC3681"/>
    <w:rsid w:val="00EE1A77"/>
    <w:rsid w:val="00EF4A33"/>
    <w:rsid w:val="00F47F64"/>
    <w:rsid w:val="00F50AEE"/>
    <w:rsid w:val="00F61BF3"/>
    <w:rsid w:val="00F63CFD"/>
    <w:rsid w:val="00FC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3F262C-2163-4BEB-A8D3-084B6940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9E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8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61BF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63C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469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bbator</cp:lastModifiedBy>
  <cp:revision>38</cp:revision>
  <cp:lastPrinted>2021-03-30T05:40:00Z</cp:lastPrinted>
  <dcterms:created xsi:type="dcterms:W3CDTF">2021-01-30T18:42:00Z</dcterms:created>
  <dcterms:modified xsi:type="dcterms:W3CDTF">2024-11-14T10:55:00Z</dcterms:modified>
</cp:coreProperties>
</file>