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57" w:rsidRPr="0073547D" w:rsidRDefault="00967692" w:rsidP="00627785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967692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DOSTAWA </w:t>
            </w:r>
            <w:r w:rsidR="00627785" w:rsidRPr="00627785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STALOWYCH NA DOKUMENTY</w:t>
            </w:r>
            <w:r w:rsidR="00627785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DLA </w:t>
            </w:r>
            <w:r w:rsidR="001E47FE" w:rsidRPr="001E47FE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ŻW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627785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A23FE9">
              <w:rPr>
                <w:rFonts w:ascii="Arial Narrow" w:hAnsi="Arial Narrow" w:cs="Arial"/>
                <w:b/>
                <w:color w:val="006600"/>
                <w:szCs w:val="19"/>
              </w:rPr>
              <w:t>6</w:t>
            </w:r>
            <w:r w:rsidR="00627785">
              <w:rPr>
                <w:rFonts w:ascii="Arial Narrow" w:hAnsi="Arial Narrow" w:cs="Arial"/>
                <w:b/>
                <w:color w:val="006600"/>
                <w:szCs w:val="19"/>
              </w:rPr>
              <w:t>1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967692">
              <w:rPr>
                <w:rFonts w:ascii="Arial Narrow" w:hAnsi="Arial Narrow" w:cs="Arial"/>
                <w:b/>
                <w:color w:val="006600"/>
                <w:szCs w:val="19"/>
              </w:rPr>
              <w:t>D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  <w:bookmarkStart w:id="0" w:name="_GoBack"/>
            <w:bookmarkEnd w:id="0"/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30" w:rsidRDefault="00706930">
      <w:r>
        <w:separator/>
      </w:r>
    </w:p>
  </w:endnote>
  <w:endnote w:type="continuationSeparator" w:id="0">
    <w:p w:rsidR="00706930" w:rsidRDefault="0070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230A4D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230A4D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30" w:rsidRDefault="00706930">
      <w:r>
        <w:separator/>
      </w:r>
    </w:p>
  </w:footnote>
  <w:footnote w:type="continuationSeparator" w:id="0">
    <w:p w:rsidR="00706930" w:rsidRDefault="00706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172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47FE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43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3A6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0A4D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2D0D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3E92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271D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27785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6E1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440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6930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251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F50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67692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FE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733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726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1C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7AEB6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64757-13C7-40A7-8A63-BE9C668ED8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C32BA9-B232-4E27-970A-94980810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2024-11-14T14:42:00Z</dcterms:created>
  <dcterms:modified xsi:type="dcterms:W3CDTF">2024-11-14T14:42:00Z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