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ED44CA" w14:textId="1BA6FAB6" w:rsidR="00045FC5" w:rsidRPr="000B59E9" w:rsidRDefault="00045FC5" w:rsidP="00045FC5">
      <w:pPr>
        <w:spacing w:after="0" w:line="240" w:lineRule="exact"/>
        <w:jc w:val="right"/>
        <w:rPr>
          <w:rFonts w:asciiTheme="minorHAnsi" w:hAnsiTheme="minorHAnsi" w:cs="Calibri"/>
        </w:rPr>
      </w:pPr>
    </w:p>
    <w:p w14:paraId="1654324A" w14:textId="77777777" w:rsidR="00EC29FA" w:rsidRDefault="00EC29FA" w:rsidP="00045FC5">
      <w:pPr>
        <w:pStyle w:val="Nagwek1"/>
        <w:spacing w:line="240" w:lineRule="exact"/>
        <w:jc w:val="center"/>
        <w:rPr>
          <w:rFonts w:asciiTheme="minorHAnsi" w:hAnsiTheme="minorHAnsi" w:cs="Calibri"/>
          <w:sz w:val="22"/>
          <w:szCs w:val="22"/>
        </w:rPr>
      </w:pPr>
    </w:p>
    <w:p w14:paraId="371A0717" w14:textId="77777777" w:rsidR="00EC29FA" w:rsidRDefault="00EC29FA" w:rsidP="00045FC5">
      <w:pPr>
        <w:pStyle w:val="Nagwek1"/>
        <w:spacing w:line="240" w:lineRule="exact"/>
        <w:jc w:val="center"/>
        <w:rPr>
          <w:rFonts w:asciiTheme="minorHAnsi" w:hAnsiTheme="minorHAnsi" w:cs="Calibri"/>
          <w:sz w:val="22"/>
          <w:szCs w:val="22"/>
        </w:rPr>
      </w:pPr>
    </w:p>
    <w:p w14:paraId="1EBEF55A" w14:textId="439D183C" w:rsidR="002E485D" w:rsidRPr="00EC29FA" w:rsidRDefault="002E485D" w:rsidP="002E485D">
      <w:pPr>
        <w:pStyle w:val="Nagwek1"/>
        <w:spacing w:line="240" w:lineRule="exact"/>
        <w:jc w:val="center"/>
        <w:rPr>
          <w:rFonts w:asciiTheme="minorHAnsi" w:hAnsiTheme="minorHAnsi" w:cs="Calibri"/>
          <w:b w:val="0"/>
          <w:sz w:val="22"/>
          <w:szCs w:val="22"/>
        </w:rPr>
      </w:pPr>
      <w:r>
        <w:rPr>
          <w:rFonts w:asciiTheme="minorHAnsi" w:hAnsiTheme="minorHAnsi" w:cs="Calibri"/>
          <w:b w:val="0"/>
          <w:sz w:val="22"/>
          <w:szCs w:val="22"/>
        </w:rPr>
        <w:t>Opis przedmiotu zamówienia</w:t>
      </w:r>
      <w:bookmarkStart w:id="0" w:name="_GoBack"/>
      <w:bookmarkEnd w:id="0"/>
    </w:p>
    <w:p w14:paraId="1ED73824" w14:textId="77777777" w:rsidR="002E485D" w:rsidRDefault="002E485D" w:rsidP="002E485D">
      <w:pPr>
        <w:spacing w:after="0" w:line="240" w:lineRule="exact"/>
        <w:rPr>
          <w:rFonts w:asciiTheme="minorHAnsi" w:hAnsiTheme="minorHAnsi" w:cstheme="minorHAnsi"/>
        </w:rPr>
      </w:pPr>
    </w:p>
    <w:p w14:paraId="41918AA1" w14:textId="77777777" w:rsidR="002E485D" w:rsidRDefault="002E485D" w:rsidP="002E485D">
      <w:pPr>
        <w:spacing w:after="0" w:line="240" w:lineRule="exact"/>
        <w:rPr>
          <w:rFonts w:asciiTheme="minorHAnsi" w:hAnsiTheme="minorHAnsi" w:cstheme="minorHAnsi"/>
        </w:rPr>
      </w:pPr>
    </w:p>
    <w:p w14:paraId="07801C42" w14:textId="77777777" w:rsidR="002E485D" w:rsidRDefault="002E485D" w:rsidP="002E485D">
      <w:pPr>
        <w:spacing w:after="0" w:line="240" w:lineRule="exact"/>
        <w:rPr>
          <w:rFonts w:asciiTheme="minorHAnsi" w:hAnsiTheme="minorHAnsi" w:cstheme="minorHAnsi"/>
        </w:rPr>
      </w:pPr>
    </w:p>
    <w:p w14:paraId="58C8B451" w14:textId="77777777" w:rsidR="002E485D" w:rsidRDefault="002E485D" w:rsidP="002E485D">
      <w:pPr>
        <w:spacing w:after="0" w:line="240" w:lineRule="exact"/>
        <w:jc w:val="both"/>
        <w:rPr>
          <w:rFonts w:asciiTheme="minorHAnsi" w:hAnsiTheme="minorHAnsi"/>
        </w:rPr>
      </w:pPr>
      <w:r w:rsidRPr="00175CC8">
        <w:rPr>
          <w:rFonts w:asciiTheme="minorHAnsi" w:hAnsiTheme="minorHAnsi" w:cstheme="minorHAnsi"/>
        </w:rPr>
        <w:t xml:space="preserve">Wykonawca zobowiązuje się dostarczyć </w:t>
      </w:r>
      <w:r>
        <w:rPr>
          <w:rFonts w:asciiTheme="minorHAnsi" w:hAnsiTheme="minorHAnsi" w:cstheme="minorHAnsi"/>
        </w:rPr>
        <w:t>przedmiot umowy</w:t>
      </w:r>
      <w:r w:rsidRPr="00175CC8">
        <w:rPr>
          <w:rFonts w:asciiTheme="minorHAnsi" w:hAnsiTheme="minorHAnsi"/>
          <w:lang w:val="x-none"/>
        </w:rPr>
        <w:t xml:space="preserve"> now</w:t>
      </w:r>
      <w:r>
        <w:rPr>
          <w:rFonts w:asciiTheme="minorHAnsi" w:hAnsiTheme="minorHAnsi"/>
        </w:rPr>
        <w:t>y</w:t>
      </w:r>
      <w:r w:rsidRPr="00175CC8">
        <w:rPr>
          <w:rFonts w:asciiTheme="minorHAnsi" w:hAnsiTheme="minorHAnsi"/>
          <w:lang w:val="x-none"/>
        </w:rPr>
        <w:t xml:space="preserve">, </w:t>
      </w:r>
      <w:r w:rsidRPr="00175CC8">
        <w:rPr>
          <w:rFonts w:asciiTheme="minorHAnsi" w:hAnsiTheme="minorHAnsi"/>
        </w:rPr>
        <w:t>wyprodukowan</w:t>
      </w:r>
      <w:r>
        <w:rPr>
          <w:rFonts w:asciiTheme="minorHAnsi" w:hAnsiTheme="minorHAnsi"/>
        </w:rPr>
        <w:t>y</w:t>
      </w:r>
      <w:r w:rsidRPr="00175CC8">
        <w:rPr>
          <w:rFonts w:asciiTheme="minorHAnsi" w:hAnsiTheme="minorHAnsi"/>
        </w:rPr>
        <w:t xml:space="preserve"> nie </w:t>
      </w:r>
      <w:r w:rsidRPr="00904FC3">
        <w:rPr>
          <w:rFonts w:asciiTheme="minorHAnsi" w:hAnsiTheme="minorHAnsi"/>
        </w:rPr>
        <w:t xml:space="preserve">wcześniej niż w 2024 r.; </w:t>
      </w:r>
      <w:r w:rsidRPr="00904FC3">
        <w:rPr>
          <w:rFonts w:asciiTheme="minorHAnsi" w:hAnsiTheme="minorHAnsi"/>
          <w:lang w:val="x-none"/>
        </w:rPr>
        <w:t>wcześniej nieeksploatowan</w:t>
      </w:r>
      <w:r w:rsidRPr="00904FC3">
        <w:rPr>
          <w:rFonts w:asciiTheme="minorHAnsi" w:hAnsiTheme="minorHAnsi"/>
        </w:rPr>
        <w:t>y</w:t>
      </w:r>
      <w:r w:rsidRPr="00904FC3">
        <w:rPr>
          <w:rFonts w:asciiTheme="minorHAnsi" w:hAnsiTheme="minorHAnsi"/>
          <w:lang w:val="x-none"/>
        </w:rPr>
        <w:t>, niepowystawow</w:t>
      </w:r>
      <w:r w:rsidRPr="00904FC3">
        <w:rPr>
          <w:rFonts w:asciiTheme="minorHAnsi" w:hAnsiTheme="minorHAnsi"/>
        </w:rPr>
        <w:t>y</w:t>
      </w:r>
      <w:r w:rsidRPr="00904FC3">
        <w:rPr>
          <w:rFonts w:asciiTheme="minorHAnsi" w:hAnsiTheme="minorHAnsi"/>
          <w:lang w:val="x-none"/>
        </w:rPr>
        <w:t>, bez śladów użytkowania, woln</w:t>
      </w:r>
      <w:r w:rsidRPr="00904FC3">
        <w:rPr>
          <w:rFonts w:asciiTheme="minorHAnsi" w:hAnsiTheme="minorHAnsi"/>
        </w:rPr>
        <w:t>y</w:t>
      </w:r>
      <w:r w:rsidRPr="00904FC3">
        <w:rPr>
          <w:rFonts w:asciiTheme="minorHAnsi" w:hAnsiTheme="minorHAnsi"/>
          <w:lang w:val="x-none"/>
        </w:rPr>
        <w:t xml:space="preserve"> od wad fizycznych i prawnych; </w:t>
      </w:r>
      <w:r w:rsidRPr="00904FC3">
        <w:rPr>
          <w:rFonts w:asciiTheme="minorHAnsi" w:hAnsiTheme="minorHAnsi"/>
        </w:rPr>
        <w:t xml:space="preserve">który </w:t>
      </w:r>
      <w:r w:rsidRPr="00904FC3">
        <w:rPr>
          <w:rFonts w:asciiTheme="minorHAnsi" w:hAnsiTheme="minorHAnsi"/>
          <w:lang w:val="x-none"/>
        </w:rPr>
        <w:t>nie jest przedmiotem żadnego postępowania, w tym egzekucyjnego lub zabezpieczającego</w:t>
      </w:r>
      <w:r w:rsidRPr="00175CC8">
        <w:rPr>
          <w:rFonts w:asciiTheme="minorHAnsi" w:hAnsiTheme="minorHAnsi"/>
        </w:rPr>
        <w:t>.</w:t>
      </w:r>
      <w:r w:rsidRPr="00175CC8">
        <w:rPr>
          <w:rFonts w:asciiTheme="minorHAnsi" w:hAnsiTheme="minorHAnsi"/>
          <w:lang w:val="x-none"/>
        </w:rPr>
        <w:t xml:space="preserve"> Wykonawca oświadcza, że jest uprawniony do swobodnego rozporządzania</w:t>
      </w:r>
      <w:r>
        <w:rPr>
          <w:rFonts w:asciiTheme="minorHAnsi" w:hAnsiTheme="minorHAnsi"/>
        </w:rPr>
        <w:t xml:space="preserve"> przedmiotem umowy</w:t>
      </w:r>
      <w:r w:rsidRPr="00175CC8">
        <w:rPr>
          <w:rFonts w:asciiTheme="minorHAnsi" w:hAnsiTheme="minorHAnsi"/>
          <w:lang w:val="x-none"/>
        </w:rPr>
        <w:t xml:space="preserve">; </w:t>
      </w:r>
      <w:r>
        <w:rPr>
          <w:rFonts w:asciiTheme="minorHAnsi" w:hAnsiTheme="minorHAnsi"/>
        </w:rPr>
        <w:t>przedmiot umowy</w:t>
      </w:r>
      <w:r w:rsidRPr="00175CC8">
        <w:rPr>
          <w:rFonts w:asciiTheme="minorHAnsi" w:hAnsiTheme="minorHAnsi"/>
          <w:lang w:val="x-none"/>
        </w:rPr>
        <w:t xml:space="preserve"> musi być gotow</w:t>
      </w:r>
      <w:r>
        <w:rPr>
          <w:rFonts w:asciiTheme="minorHAnsi" w:hAnsiTheme="minorHAnsi"/>
        </w:rPr>
        <w:t>y</w:t>
      </w:r>
      <w:r w:rsidRPr="00175CC8">
        <w:rPr>
          <w:rFonts w:asciiTheme="minorHAnsi" w:hAnsiTheme="minorHAnsi"/>
          <w:lang w:val="x-none"/>
        </w:rPr>
        <w:t xml:space="preserve"> </w:t>
      </w:r>
      <w:r w:rsidRPr="00175CC8">
        <w:rPr>
          <w:rFonts w:asciiTheme="minorHAnsi" w:hAnsiTheme="minorHAnsi" w:cstheme="minorHAnsi"/>
        </w:rPr>
        <w:t>do podjęcia funkcji zgodnie z jego przeznaczeniem, do jakiego został zamówion</w:t>
      </w:r>
      <w:r>
        <w:rPr>
          <w:rFonts w:asciiTheme="minorHAnsi" w:hAnsiTheme="minorHAnsi" w:cstheme="minorHAnsi"/>
        </w:rPr>
        <w:t>y</w:t>
      </w:r>
      <w:r w:rsidRPr="00175CC8">
        <w:rPr>
          <w:rFonts w:asciiTheme="minorHAnsi" w:hAnsiTheme="minorHAnsi" w:cstheme="minorHAnsi"/>
        </w:rPr>
        <w:t xml:space="preserve"> </w:t>
      </w:r>
      <w:r w:rsidRPr="00175CC8">
        <w:rPr>
          <w:rFonts w:asciiTheme="minorHAnsi" w:hAnsiTheme="minorHAnsi"/>
          <w:lang w:val="x-none"/>
        </w:rPr>
        <w:t>bez wymogu zakupu dodatkowych elementów lub akcesoriów</w:t>
      </w:r>
      <w:r w:rsidRPr="00175CC8">
        <w:rPr>
          <w:rFonts w:asciiTheme="minorHAnsi" w:hAnsiTheme="minorHAnsi"/>
        </w:rPr>
        <w:t>.</w:t>
      </w:r>
    </w:p>
    <w:p w14:paraId="26BA64F0" w14:textId="77777777" w:rsidR="002E485D" w:rsidRDefault="002E485D" w:rsidP="002E485D">
      <w:pPr>
        <w:spacing w:after="0" w:line="240" w:lineRule="exact"/>
        <w:rPr>
          <w:rFonts w:asciiTheme="minorHAnsi" w:hAnsiTheme="minorHAnsi" w:cstheme="minorHAnsi"/>
        </w:rPr>
      </w:pPr>
    </w:p>
    <w:p w14:paraId="57BF1909" w14:textId="77777777" w:rsidR="002E485D" w:rsidRDefault="002E485D" w:rsidP="002E485D">
      <w:pPr>
        <w:spacing w:after="0" w:line="240" w:lineRule="exact"/>
        <w:rPr>
          <w:rFonts w:asciiTheme="minorHAnsi" w:hAnsiTheme="minorHAnsi" w:cstheme="minorHAnsi"/>
        </w:rPr>
      </w:pPr>
    </w:p>
    <w:p w14:paraId="593063E8" w14:textId="77777777" w:rsidR="002E485D" w:rsidRPr="00E37175" w:rsidRDefault="002E485D" w:rsidP="002E485D">
      <w:pPr>
        <w:pStyle w:val="Akapitzlist"/>
        <w:numPr>
          <w:ilvl w:val="0"/>
          <w:numId w:val="32"/>
        </w:numPr>
        <w:spacing w:after="0" w:line="240" w:lineRule="exact"/>
        <w:ind w:left="357" w:hanging="357"/>
        <w:rPr>
          <w:rFonts w:asciiTheme="minorHAnsi" w:hAnsiTheme="minorHAnsi" w:cstheme="minorHAnsi"/>
        </w:rPr>
      </w:pPr>
      <w:r w:rsidRPr="00E37175">
        <w:rPr>
          <w:rFonts w:asciiTheme="minorHAnsi" w:hAnsiTheme="minorHAnsi" w:cstheme="minorHAnsi"/>
          <w:b/>
        </w:rPr>
        <w:t>Fantom równoważny pacjenta PMMA</w:t>
      </w:r>
      <w:r>
        <w:rPr>
          <w:rFonts w:asciiTheme="minorHAnsi" w:hAnsiTheme="minorHAnsi" w:cstheme="minorHAnsi"/>
          <w:b/>
        </w:rPr>
        <w:t xml:space="preserve"> - 1 komplet</w:t>
      </w:r>
      <w:r>
        <w:rPr>
          <w:rFonts w:asciiTheme="minorHAnsi" w:hAnsiTheme="minorHAnsi" w:cstheme="minorHAnsi"/>
        </w:rPr>
        <w:t>:</w:t>
      </w:r>
    </w:p>
    <w:p w14:paraId="30759BDD" w14:textId="77777777" w:rsidR="002E485D" w:rsidRDefault="002E485D" w:rsidP="002E485D">
      <w:pPr>
        <w:pStyle w:val="Akapitzlist"/>
        <w:numPr>
          <w:ilvl w:val="0"/>
          <w:numId w:val="33"/>
        </w:numPr>
        <w:spacing w:after="0" w:line="240" w:lineRule="exac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zgodny z </w:t>
      </w:r>
      <w:r w:rsidRPr="0039611D">
        <w:rPr>
          <w:rFonts w:asciiTheme="minorHAnsi" w:hAnsiTheme="minorHAnsi" w:cstheme="minorHAnsi"/>
        </w:rPr>
        <w:t>Rozporządzenie</w:t>
      </w:r>
      <w:r>
        <w:rPr>
          <w:rFonts w:asciiTheme="minorHAnsi" w:hAnsiTheme="minorHAnsi" w:cstheme="minorHAnsi"/>
        </w:rPr>
        <w:t>m</w:t>
      </w:r>
      <w:r w:rsidRPr="0039611D">
        <w:rPr>
          <w:rFonts w:asciiTheme="minorHAnsi" w:hAnsiTheme="minorHAnsi" w:cstheme="minorHAnsi"/>
        </w:rPr>
        <w:t xml:space="preserve"> Ministra Zdrowia z dnia 12 grudnia 2022 r. w sprawie testów eksploatacyjnych urządzeń radiologicznych i urządzeń pomocniczych</w:t>
      </w:r>
      <w:r>
        <w:rPr>
          <w:rFonts w:asciiTheme="minorHAnsi" w:hAnsiTheme="minorHAnsi" w:cstheme="minorHAnsi"/>
        </w:rPr>
        <w:t xml:space="preserve"> (</w:t>
      </w:r>
      <w:r w:rsidRPr="0039611D">
        <w:rPr>
          <w:rFonts w:asciiTheme="minorHAnsi" w:hAnsiTheme="minorHAnsi" w:cstheme="minorHAnsi"/>
        </w:rPr>
        <w:t>Dz.U. 2022 poz. 2759</w:t>
      </w:r>
      <w:r>
        <w:rPr>
          <w:rFonts w:asciiTheme="minorHAnsi" w:hAnsiTheme="minorHAnsi" w:cstheme="minorHAnsi"/>
        </w:rPr>
        <w:t>);</w:t>
      </w:r>
    </w:p>
    <w:p w14:paraId="2AE94C4C" w14:textId="77777777" w:rsidR="002E485D" w:rsidRDefault="002E485D" w:rsidP="002E485D">
      <w:pPr>
        <w:pStyle w:val="Akapitzlist"/>
        <w:numPr>
          <w:ilvl w:val="0"/>
          <w:numId w:val="33"/>
        </w:numPr>
        <w:spacing w:after="0" w:line="240" w:lineRule="exac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bloki jednorodne odlewane i szlifowane wykonane z PMMA</w:t>
      </w:r>
    </w:p>
    <w:p w14:paraId="5320BF5F" w14:textId="77777777" w:rsidR="002E485D" w:rsidRDefault="002E485D" w:rsidP="002E485D">
      <w:pPr>
        <w:pStyle w:val="Akapitzlist"/>
        <w:numPr>
          <w:ilvl w:val="0"/>
          <w:numId w:val="33"/>
        </w:numPr>
        <w:spacing w:after="0" w:line="240" w:lineRule="exact"/>
        <w:jc w:val="both"/>
        <w:rPr>
          <w:rFonts w:asciiTheme="minorHAnsi" w:hAnsiTheme="minorHAnsi" w:cstheme="minorHAnsi"/>
        </w:rPr>
      </w:pPr>
      <w:r w:rsidRPr="00821EA2">
        <w:rPr>
          <w:rFonts w:asciiTheme="minorHAnsi" w:hAnsiTheme="minorHAnsi" w:cstheme="minorHAnsi"/>
        </w:rPr>
        <w:t>gęstość właściwa min.</w:t>
      </w:r>
      <w:r>
        <w:rPr>
          <w:rFonts w:asciiTheme="minorHAnsi" w:hAnsiTheme="minorHAnsi" w:cstheme="minorHAnsi"/>
        </w:rPr>
        <w:t xml:space="preserve"> 1,19 g/cm</w:t>
      </w:r>
      <w:r w:rsidRPr="00821EA2">
        <w:rPr>
          <w:rFonts w:asciiTheme="minorHAnsi" w:hAnsiTheme="minorHAnsi" w:cstheme="minorHAnsi"/>
          <w:vertAlign w:val="superscript"/>
        </w:rPr>
        <w:t>3</w:t>
      </w:r>
      <w:r>
        <w:rPr>
          <w:rFonts w:asciiTheme="minorHAnsi" w:hAnsiTheme="minorHAnsi" w:cstheme="minorHAnsi"/>
        </w:rPr>
        <w:t>;</w:t>
      </w:r>
    </w:p>
    <w:p w14:paraId="2A5A8F75" w14:textId="77777777" w:rsidR="002E485D" w:rsidRDefault="002E485D" w:rsidP="002E485D">
      <w:pPr>
        <w:pStyle w:val="Akapitzlist"/>
        <w:numPr>
          <w:ilvl w:val="0"/>
          <w:numId w:val="33"/>
        </w:numPr>
        <w:spacing w:after="0" w:line="240" w:lineRule="exact"/>
        <w:jc w:val="both"/>
        <w:rPr>
          <w:rFonts w:asciiTheme="minorHAnsi" w:hAnsiTheme="minorHAnsi" w:cstheme="minorHAnsi"/>
        </w:rPr>
      </w:pPr>
      <w:r w:rsidRPr="00821EA2">
        <w:rPr>
          <w:rFonts w:asciiTheme="minorHAnsi" w:hAnsiTheme="minorHAnsi" w:cstheme="minorHAnsi"/>
        </w:rPr>
        <w:t>grubość całkowita: złożony z płyt  dających możliwość ustawienia fantomu o grubości równej 15</w:t>
      </w:r>
      <w:r>
        <w:rPr>
          <w:rFonts w:asciiTheme="minorHAnsi" w:hAnsiTheme="minorHAnsi" w:cstheme="minorHAnsi"/>
        </w:rPr>
        <w:t>c</w:t>
      </w:r>
      <w:r w:rsidRPr="00821EA2">
        <w:rPr>
          <w:rFonts w:asciiTheme="minorHAnsi" w:hAnsiTheme="minorHAnsi" w:cstheme="minorHAnsi"/>
        </w:rPr>
        <w:t>m;</w:t>
      </w:r>
    </w:p>
    <w:p w14:paraId="6F3E3D37" w14:textId="77777777" w:rsidR="002E485D" w:rsidRDefault="002E485D" w:rsidP="002E485D">
      <w:pPr>
        <w:pStyle w:val="Akapitzlist"/>
        <w:numPr>
          <w:ilvl w:val="0"/>
          <w:numId w:val="33"/>
        </w:numPr>
        <w:spacing w:after="0" w:line="240" w:lineRule="exact"/>
        <w:jc w:val="both"/>
        <w:rPr>
          <w:rFonts w:asciiTheme="minorHAnsi" w:hAnsiTheme="minorHAnsi" w:cstheme="minorHAnsi"/>
        </w:rPr>
      </w:pPr>
      <w:r w:rsidRPr="00821EA2">
        <w:rPr>
          <w:rFonts w:asciiTheme="minorHAnsi" w:hAnsiTheme="minorHAnsi" w:cstheme="minorHAnsi"/>
        </w:rPr>
        <w:t>wymiar: 30x30cm (wys. x szer.);</w:t>
      </w:r>
    </w:p>
    <w:p w14:paraId="41BF4C49" w14:textId="77777777" w:rsidR="002E485D" w:rsidRDefault="002E485D" w:rsidP="002E485D">
      <w:pPr>
        <w:pStyle w:val="Akapitzlist"/>
        <w:numPr>
          <w:ilvl w:val="0"/>
          <w:numId w:val="33"/>
        </w:numPr>
        <w:spacing w:after="0" w:line="240" w:lineRule="exact"/>
        <w:jc w:val="both"/>
        <w:rPr>
          <w:rFonts w:asciiTheme="minorHAnsi" w:hAnsiTheme="minorHAnsi" w:cstheme="minorHAnsi"/>
        </w:rPr>
      </w:pPr>
      <w:r w:rsidRPr="00821EA2">
        <w:rPr>
          <w:rFonts w:asciiTheme="minorHAnsi" w:hAnsiTheme="minorHAnsi" w:cstheme="minorHAnsi"/>
        </w:rPr>
        <w:t>instrukcja obsługi w języku polskim;</w:t>
      </w:r>
    </w:p>
    <w:p w14:paraId="62DE562C" w14:textId="77777777" w:rsidR="002E485D" w:rsidRDefault="002E485D" w:rsidP="002E485D">
      <w:pPr>
        <w:pStyle w:val="Akapitzlist"/>
        <w:numPr>
          <w:ilvl w:val="0"/>
          <w:numId w:val="33"/>
        </w:numPr>
        <w:spacing w:after="0" w:line="240" w:lineRule="exact"/>
        <w:jc w:val="both"/>
        <w:rPr>
          <w:rFonts w:asciiTheme="minorHAnsi" w:hAnsiTheme="minorHAnsi" w:cstheme="minorHAnsi"/>
        </w:rPr>
      </w:pPr>
      <w:r w:rsidRPr="00821EA2">
        <w:rPr>
          <w:rFonts w:asciiTheme="minorHAnsi" w:hAnsiTheme="minorHAnsi" w:cstheme="minorHAnsi"/>
        </w:rPr>
        <w:t>gwarancja: 24 miesiące;</w:t>
      </w:r>
    </w:p>
    <w:p w14:paraId="069CC508" w14:textId="77777777" w:rsidR="002E485D" w:rsidRPr="00821EA2" w:rsidRDefault="002E485D" w:rsidP="002E485D">
      <w:pPr>
        <w:pStyle w:val="Akapitzlist"/>
        <w:numPr>
          <w:ilvl w:val="0"/>
          <w:numId w:val="33"/>
        </w:numPr>
        <w:spacing w:after="0" w:line="240" w:lineRule="exact"/>
        <w:jc w:val="both"/>
        <w:rPr>
          <w:rFonts w:asciiTheme="minorHAnsi" w:hAnsiTheme="minorHAnsi" w:cstheme="minorHAnsi"/>
        </w:rPr>
      </w:pPr>
      <w:r w:rsidRPr="00821EA2">
        <w:rPr>
          <w:rFonts w:asciiTheme="minorHAnsi" w:hAnsiTheme="minorHAnsi" w:cstheme="minorHAnsi"/>
        </w:rPr>
        <w:t>wyposażenie dodatkowe: walizka na kółkach, z wysuwaną rączką, z wypełnieniem ochronnym zapobiegającym przemieszczaniu się płyt PMMA.</w:t>
      </w:r>
    </w:p>
    <w:p w14:paraId="473F7EBA" w14:textId="77777777" w:rsidR="002E485D" w:rsidRDefault="002E485D" w:rsidP="002E485D">
      <w:pPr>
        <w:pStyle w:val="Akapitzlist"/>
        <w:spacing w:after="0" w:line="240" w:lineRule="exact"/>
        <w:ind w:left="357"/>
        <w:jc w:val="both"/>
        <w:rPr>
          <w:rFonts w:asciiTheme="minorHAnsi" w:hAnsiTheme="minorHAnsi" w:cstheme="minorHAnsi"/>
        </w:rPr>
      </w:pPr>
    </w:p>
    <w:p w14:paraId="69ED6F99" w14:textId="77777777" w:rsidR="002E485D" w:rsidRDefault="002E485D" w:rsidP="002E485D">
      <w:pPr>
        <w:pStyle w:val="Akapitzlist"/>
        <w:numPr>
          <w:ilvl w:val="0"/>
          <w:numId w:val="32"/>
        </w:numPr>
        <w:spacing w:after="0" w:line="240" w:lineRule="exact"/>
        <w:ind w:left="357" w:hanging="357"/>
        <w:jc w:val="both"/>
        <w:rPr>
          <w:rFonts w:asciiTheme="minorHAnsi" w:hAnsiTheme="minorHAnsi" w:cstheme="minorHAnsi"/>
        </w:rPr>
      </w:pPr>
      <w:r w:rsidRPr="00396463">
        <w:rPr>
          <w:rFonts w:asciiTheme="minorHAnsi" w:hAnsiTheme="minorHAnsi" w:cstheme="minorHAnsi"/>
          <w:b/>
        </w:rPr>
        <w:t xml:space="preserve">Miernik </w:t>
      </w:r>
      <w:r>
        <w:rPr>
          <w:rFonts w:asciiTheme="minorHAnsi" w:hAnsiTheme="minorHAnsi" w:cstheme="minorHAnsi"/>
          <w:b/>
        </w:rPr>
        <w:t xml:space="preserve">dawki </w:t>
      </w:r>
      <w:r w:rsidRPr="00396463">
        <w:rPr>
          <w:rFonts w:asciiTheme="minorHAnsi" w:hAnsiTheme="minorHAnsi" w:cstheme="minorHAnsi"/>
          <w:b/>
        </w:rPr>
        <w:t xml:space="preserve">promieniowania </w:t>
      </w:r>
      <w:r>
        <w:rPr>
          <w:rFonts w:asciiTheme="minorHAnsi" w:hAnsiTheme="minorHAnsi" w:cstheme="minorHAnsi"/>
          <w:b/>
        </w:rPr>
        <w:t>DAP - 1 szt.</w:t>
      </w:r>
      <w:r>
        <w:rPr>
          <w:rFonts w:asciiTheme="minorHAnsi" w:hAnsiTheme="minorHAnsi" w:cstheme="minorHAnsi"/>
        </w:rPr>
        <w:t>:</w:t>
      </w:r>
    </w:p>
    <w:p w14:paraId="54DF2C1A" w14:textId="77777777" w:rsidR="002E485D" w:rsidRDefault="002E485D" w:rsidP="002E485D">
      <w:pPr>
        <w:pStyle w:val="Akapitzlist"/>
        <w:numPr>
          <w:ilvl w:val="0"/>
          <w:numId w:val="34"/>
        </w:numPr>
        <w:spacing w:after="0" w:line="240" w:lineRule="exact"/>
        <w:ind w:left="714" w:hanging="357"/>
        <w:jc w:val="both"/>
        <w:rPr>
          <w:rFonts w:asciiTheme="minorHAnsi" w:hAnsiTheme="minorHAnsi" w:cstheme="minorHAnsi"/>
        </w:rPr>
      </w:pPr>
      <w:r w:rsidRPr="008A5621">
        <w:rPr>
          <w:rFonts w:asciiTheme="minorHAnsi" w:hAnsiTheme="minorHAnsi" w:cstheme="minorHAnsi"/>
        </w:rPr>
        <w:t xml:space="preserve">wykonawca zainstaluje komorę DAP na kolimatorze aparatu Quantum Imaging Quest, </w:t>
      </w:r>
      <w:r w:rsidRPr="008A5621">
        <w:rPr>
          <w:rFonts w:asciiTheme="minorHAnsi" w:hAnsiTheme="minorHAnsi" w:cs="Calibri"/>
          <w:bCs/>
        </w:rPr>
        <w:t>który stanowi własność Zamawiającego</w:t>
      </w:r>
      <w:r w:rsidRPr="008A5621">
        <w:rPr>
          <w:rFonts w:asciiTheme="minorHAnsi" w:hAnsiTheme="minorHAnsi" w:cstheme="minorHAnsi"/>
        </w:rPr>
        <w:t>;</w:t>
      </w:r>
    </w:p>
    <w:p w14:paraId="10ABD463" w14:textId="77777777" w:rsidR="002E485D" w:rsidRPr="00063A6E" w:rsidRDefault="002E485D" w:rsidP="002E485D">
      <w:pPr>
        <w:pStyle w:val="Akapitzlist"/>
        <w:numPr>
          <w:ilvl w:val="0"/>
          <w:numId w:val="34"/>
        </w:numPr>
        <w:spacing w:after="0" w:line="240" w:lineRule="exact"/>
        <w:ind w:left="714" w:hanging="357"/>
        <w:jc w:val="both"/>
        <w:rPr>
          <w:rFonts w:asciiTheme="minorHAnsi" w:hAnsiTheme="minorHAnsi" w:cstheme="minorHAnsi"/>
        </w:rPr>
      </w:pPr>
      <w:r w:rsidRPr="00063A6E">
        <w:rPr>
          <w:rFonts w:asciiTheme="minorHAnsi" w:hAnsiTheme="minorHAnsi" w:cstheme="minorHAnsi"/>
        </w:rPr>
        <w:t>przeznaczony do pomiaru wielkości DAP i mocy DAP w celu monitorowania dawki otrzymanej przez pacjenta;</w:t>
      </w:r>
    </w:p>
    <w:p w14:paraId="2AFFA5DE" w14:textId="77777777" w:rsidR="002E485D" w:rsidRPr="00E064F5" w:rsidRDefault="002E485D" w:rsidP="002E485D">
      <w:pPr>
        <w:pStyle w:val="Akapitzlist"/>
        <w:numPr>
          <w:ilvl w:val="0"/>
          <w:numId w:val="34"/>
        </w:numPr>
        <w:spacing w:after="0" w:line="240" w:lineRule="exact"/>
        <w:ind w:left="714" w:hanging="357"/>
        <w:jc w:val="both"/>
        <w:rPr>
          <w:rFonts w:asciiTheme="minorHAnsi" w:hAnsiTheme="minorHAnsi" w:cstheme="minorHAnsi"/>
        </w:rPr>
      </w:pPr>
      <w:r w:rsidRPr="00E064F5">
        <w:rPr>
          <w:rFonts w:asciiTheme="minorHAnsi" w:hAnsiTheme="minorHAnsi" w:cstheme="minorHAnsi"/>
        </w:rPr>
        <w:t>rozdzielczość</w:t>
      </w:r>
      <w:r>
        <w:rPr>
          <w:rFonts w:asciiTheme="minorHAnsi" w:hAnsiTheme="minorHAnsi" w:cstheme="minorHAnsi"/>
        </w:rPr>
        <w:t xml:space="preserve"> min. </w:t>
      </w:r>
      <w:r w:rsidRPr="00E064F5">
        <w:rPr>
          <w:rFonts w:asciiTheme="minorHAnsi" w:hAnsiTheme="minorHAnsi" w:cstheme="minorHAnsi"/>
        </w:rPr>
        <w:t xml:space="preserve"> </w:t>
      </w:r>
      <w:r w:rsidRPr="00E064F5">
        <w:rPr>
          <w:rFonts w:asciiTheme="minorHAnsi" w:hAnsiTheme="minorHAnsi"/>
          <w:shd w:val="clear" w:color="auto" w:fill="FFFFFF"/>
        </w:rPr>
        <w:t>0,01 μGym²;</w:t>
      </w:r>
    </w:p>
    <w:p w14:paraId="2C8B0F90" w14:textId="77777777" w:rsidR="002E485D" w:rsidRPr="00AB1395" w:rsidRDefault="002E485D" w:rsidP="002E485D">
      <w:pPr>
        <w:pStyle w:val="Akapitzlist"/>
        <w:numPr>
          <w:ilvl w:val="0"/>
          <w:numId w:val="34"/>
        </w:numPr>
        <w:spacing w:after="0" w:line="240" w:lineRule="exact"/>
        <w:ind w:left="714" w:hanging="357"/>
        <w:jc w:val="both"/>
        <w:rPr>
          <w:rFonts w:asciiTheme="minorHAnsi" w:hAnsiTheme="minorHAnsi" w:cstheme="minorHAnsi"/>
          <w:color w:val="00B050"/>
        </w:rPr>
      </w:pPr>
      <w:r w:rsidRPr="00E064F5">
        <w:rPr>
          <w:rFonts w:asciiTheme="minorHAnsi" w:hAnsiTheme="minorHAnsi" w:cstheme="minorHAnsi"/>
        </w:rPr>
        <w:t>integracja dotycząca importowania odczytu z miernika do pliku DICOM;</w:t>
      </w:r>
    </w:p>
    <w:p w14:paraId="6DE0DFF3" w14:textId="77777777" w:rsidR="002E485D" w:rsidRDefault="002E485D" w:rsidP="002E485D">
      <w:pPr>
        <w:pStyle w:val="Akapitzlist"/>
        <w:numPr>
          <w:ilvl w:val="0"/>
          <w:numId w:val="34"/>
        </w:numPr>
        <w:spacing w:after="0" w:line="240" w:lineRule="exact"/>
        <w:ind w:left="714" w:hanging="357"/>
        <w:jc w:val="both"/>
        <w:rPr>
          <w:rFonts w:asciiTheme="minorHAnsi" w:hAnsiTheme="minorHAnsi" w:cstheme="minorHAnsi"/>
        </w:rPr>
      </w:pPr>
      <w:r w:rsidRPr="008A5621">
        <w:rPr>
          <w:rFonts w:asciiTheme="minorHAnsi" w:hAnsiTheme="minorHAnsi" w:cstheme="minorHAnsi"/>
        </w:rPr>
        <w:t>odczyt  wartości DAP  w sterowni / kabinie operatora;</w:t>
      </w:r>
    </w:p>
    <w:p w14:paraId="66FC68E8" w14:textId="77777777" w:rsidR="002E485D" w:rsidRPr="00A32E38" w:rsidRDefault="002E485D" w:rsidP="002E485D">
      <w:pPr>
        <w:pStyle w:val="Akapitzlist"/>
        <w:numPr>
          <w:ilvl w:val="0"/>
          <w:numId w:val="34"/>
        </w:numPr>
        <w:spacing w:after="0" w:line="240" w:lineRule="exact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Pr="00A32E38">
        <w:rPr>
          <w:rFonts w:asciiTheme="minorHAnsi" w:hAnsiTheme="minorHAnsi" w:cstheme="minorHAnsi"/>
        </w:rPr>
        <w:t>rostokątna, transparentna komor</w:t>
      </w:r>
      <w:r>
        <w:rPr>
          <w:rFonts w:asciiTheme="minorHAnsi" w:hAnsiTheme="minorHAnsi" w:cstheme="minorHAnsi"/>
        </w:rPr>
        <w:t>a jonizacyjna z zewnętrznym 10-</w:t>
      </w:r>
      <w:r w:rsidRPr="00A32E38">
        <w:rPr>
          <w:rFonts w:asciiTheme="minorHAnsi" w:hAnsiTheme="minorHAnsi" w:cstheme="minorHAnsi"/>
        </w:rPr>
        <w:t>cyfrowym wyświetlacz</w:t>
      </w:r>
      <w:r>
        <w:rPr>
          <w:rFonts w:asciiTheme="minorHAnsi" w:hAnsiTheme="minorHAnsi" w:cstheme="minorHAnsi"/>
        </w:rPr>
        <w:t>em LCD; wyposażona w łącza RS 232 (</w:t>
      </w:r>
      <w:r w:rsidRPr="00A32E38">
        <w:rPr>
          <w:rFonts w:asciiTheme="minorHAnsi" w:hAnsiTheme="minorHAnsi" w:cstheme="minorHAnsi"/>
        </w:rPr>
        <w:t>interfejs PC/drukarki</w:t>
      </w:r>
      <w:r>
        <w:rPr>
          <w:rFonts w:asciiTheme="minorHAnsi" w:hAnsiTheme="minorHAnsi" w:cstheme="minorHAnsi"/>
        </w:rPr>
        <w:t>)</w:t>
      </w:r>
      <w:r w:rsidRPr="00A32E38">
        <w:rPr>
          <w:rFonts w:asciiTheme="minorHAnsi" w:hAnsiTheme="minorHAnsi" w:cstheme="minorHAnsi"/>
        </w:rPr>
        <w:t>;</w:t>
      </w:r>
    </w:p>
    <w:p w14:paraId="7C518164" w14:textId="77777777" w:rsidR="002E485D" w:rsidRDefault="002E485D" w:rsidP="002E485D">
      <w:pPr>
        <w:pStyle w:val="Akapitzlist"/>
        <w:numPr>
          <w:ilvl w:val="0"/>
          <w:numId w:val="34"/>
        </w:numPr>
        <w:spacing w:after="0" w:line="240" w:lineRule="exact"/>
        <w:ind w:left="714" w:hanging="357"/>
        <w:jc w:val="both"/>
        <w:rPr>
          <w:rFonts w:asciiTheme="minorHAnsi" w:hAnsiTheme="minorHAnsi" w:cstheme="minorHAnsi"/>
        </w:rPr>
      </w:pPr>
      <w:r w:rsidRPr="00821EA2">
        <w:rPr>
          <w:rFonts w:asciiTheme="minorHAnsi" w:hAnsiTheme="minorHAnsi" w:cstheme="minorHAnsi"/>
        </w:rPr>
        <w:t>instrukcję obsługi w języku polskim przedmiotu umowy;</w:t>
      </w:r>
    </w:p>
    <w:p w14:paraId="5DDDD5DC" w14:textId="77777777" w:rsidR="002E485D" w:rsidRDefault="002E485D" w:rsidP="002E485D">
      <w:pPr>
        <w:pStyle w:val="Akapitzlist"/>
        <w:numPr>
          <w:ilvl w:val="0"/>
          <w:numId w:val="34"/>
        </w:numPr>
        <w:spacing w:after="0" w:line="240" w:lineRule="exact"/>
        <w:ind w:left="714" w:hanging="357"/>
        <w:jc w:val="both"/>
        <w:rPr>
          <w:rFonts w:asciiTheme="minorHAnsi" w:hAnsiTheme="minorHAnsi" w:cstheme="minorHAnsi"/>
        </w:rPr>
      </w:pPr>
      <w:r w:rsidRPr="00821EA2">
        <w:rPr>
          <w:rFonts w:asciiTheme="minorHAnsi" w:hAnsiTheme="minorHAnsi" w:cstheme="minorHAnsi"/>
        </w:rPr>
        <w:t>dokumenty gwarancyjne oraz dokumenty określające warunki konserwacji przedmiotu umowy;</w:t>
      </w:r>
    </w:p>
    <w:p w14:paraId="22622E91" w14:textId="77777777" w:rsidR="002E485D" w:rsidRDefault="002E485D" w:rsidP="002E485D">
      <w:pPr>
        <w:pStyle w:val="Akapitzlist"/>
        <w:numPr>
          <w:ilvl w:val="0"/>
          <w:numId w:val="34"/>
        </w:numPr>
        <w:spacing w:after="0" w:line="240" w:lineRule="exact"/>
        <w:ind w:left="714" w:hanging="357"/>
        <w:jc w:val="both"/>
        <w:rPr>
          <w:rFonts w:asciiTheme="minorHAnsi" w:hAnsiTheme="minorHAnsi" w:cstheme="minorHAnsi"/>
        </w:rPr>
      </w:pPr>
      <w:r w:rsidRPr="00821EA2">
        <w:rPr>
          <w:rFonts w:asciiTheme="minorHAnsi" w:hAnsiTheme="minorHAnsi" w:cstheme="minorHAnsi"/>
        </w:rPr>
        <w:t>paszport techniczny urządzenia;</w:t>
      </w:r>
    </w:p>
    <w:p w14:paraId="2BA13BC1" w14:textId="77777777" w:rsidR="002E485D" w:rsidRDefault="002E485D" w:rsidP="002E485D">
      <w:pPr>
        <w:pStyle w:val="Akapitzlist"/>
        <w:numPr>
          <w:ilvl w:val="0"/>
          <w:numId w:val="34"/>
        </w:numPr>
        <w:spacing w:after="0" w:line="240" w:lineRule="exact"/>
        <w:ind w:left="714" w:hanging="357"/>
        <w:jc w:val="both"/>
        <w:rPr>
          <w:rFonts w:asciiTheme="minorHAnsi" w:hAnsiTheme="minorHAnsi" w:cstheme="minorHAnsi"/>
        </w:rPr>
      </w:pPr>
      <w:r w:rsidRPr="00821EA2">
        <w:rPr>
          <w:rFonts w:asciiTheme="minorHAnsi" w:hAnsiTheme="minorHAnsi" w:cstheme="minorHAnsi"/>
        </w:rPr>
        <w:t>certyfikaty dopuszczające urządze</w:t>
      </w:r>
      <w:r>
        <w:rPr>
          <w:rFonts w:asciiTheme="minorHAnsi" w:hAnsiTheme="minorHAnsi" w:cstheme="minorHAnsi"/>
        </w:rPr>
        <w:t>nie do obrotu na terenie Polski;</w:t>
      </w:r>
    </w:p>
    <w:p w14:paraId="637E351A" w14:textId="77777777" w:rsidR="002E485D" w:rsidRPr="00821EA2" w:rsidRDefault="002E485D" w:rsidP="002E485D">
      <w:pPr>
        <w:pStyle w:val="Akapitzlist"/>
        <w:numPr>
          <w:ilvl w:val="0"/>
          <w:numId w:val="34"/>
        </w:numPr>
        <w:spacing w:after="0" w:line="240" w:lineRule="exact"/>
        <w:ind w:left="714" w:hanging="357"/>
        <w:jc w:val="both"/>
        <w:rPr>
          <w:rFonts w:asciiTheme="minorHAnsi" w:hAnsiTheme="minorHAnsi" w:cstheme="minorHAnsi"/>
        </w:rPr>
      </w:pPr>
      <w:r w:rsidRPr="00821EA2">
        <w:rPr>
          <w:rFonts w:asciiTheme="minorHAnsi" w:hAnsiTheme="minorHAnsi" w:cstheme="minorHAnsi"/>
        </w:rPr>
        <w:t>gwarancja: 24 miesiące.</w:t>
      </w:r>
    </w:p>
    <w:p w14:paraId="1161DE8A" w14:textId="0B46DFC6" w:rsidR="001C67A0" w:rsidRPr="001C67A0" w:rsidRDefault="001C67A0" w:rsidP="005F508A">
      <w:pPr>
        <w:pStyle w:val="Akapitzlist"/>
        <w:spacing w:after="0" w:line="240" w:lineRule="exact"/>
        <w:ind w:left="357"/>
        <w:jc w:val="both"/>
        <w:rPr>
          <w:rFonts w:asciiTheme="minorHAnsi" w:hAnsiTheme="minorHAnsi" w:cstheme="minorHAnsi"/>
        </w:rPr>
      </w:pPr>
    </w:p>
    <w:sectPr w:rsidR="001C67A0" w:rsidRPr="001C67A0" w:rsidSect="00095790">
      <w:footerReference w:type="even" r:id="rId7"/>
      <w:pgSz w:w="11907" w:h="16840" w:code="9"/>
      <w:pgMar w:top="1134" w:right="1134" w:bottom="1134" w:left="1134" w:header="709" w:footer="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FB19AA" w14:textId="77777777" w:rsidR="003854CB" w:rsidRDefault="003854CB">
      <w:pPr>
        <w:spacing w:after="0" w:line="240" w:lineRule="auto"/>
      </w:pPr>
      <w:r>
        <w:separator/>
      </w:r>
    </w:p>
  </w:endnote>
  <w:endnote w:type="continuationSeparator" w:id="0">
    <w:p w14:paraId="113B409F" w14:textId="77777777" w:rsidR="003854CB" w:rsidRDefault="00385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726E96" w14:textId="77777777" w:rsidR="003570D4" w:rsidRDefault="005527F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4095B1D" w14:textId="77777777" w:rsidR="003570D4" w:rsidRDefault="003570D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09B909" w14:textId="77777777" w:rsidR="003854CB" w:rsidRDefault="003854CB">
      <w:pPr>
        <w:spacing w:after="0" w:line="240" w:lineRule="auto"/>
      </w:pPr>
      <w:r>
        <w:separator/>
      </w:r>
    </w:p>
  </w:footnote>
  <w:footnote w:type="continuationSeparator" w:id="0">
    <w:p w14:paraId="641693EB" w14:textId="77777777" w:rsidR="003854CB" w:rsidRDefault="003854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ascii="Calibri" w:hAnsi="Calibri" w:cs="Calibri"/>
        <w:b w:val="0"/>
        <w:i w:val="0"/>
        <w:sz w:val="24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Arial Narrow"/>
        <w:b w:val="0"/>
        <w:color w:val="00000A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singleLevel"/>
    <w:tmpl w:val="00000008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Calibri" w:hAnsi="Calibri" w:cs="Calibri"/>
        <w:color w:val="000000"/>
        <w:sz w:val="22"/>
        <w:szCs w:val="22"/>
      </w:rPr>
    </w:lvl>
  </w:abstractNum>
  <w:abstractNum w:abstractNumId="4" w15:restartNumberingAfterBreak="0">
    <w:nsid w:val="0000000A"/>
    <w:multiLevelType w:val="singleLevel"/>
    <w:tmpl w:val="000000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Arial"/>
        <w:color w:val="000000"/>
        <w:sz w:val="22"/>
        <w:szCs w:val="22"/>
      </w:rPr>
    </w:lvl>
  </w:abstractNum>
  <w:abstractNum w:abstractNumId="5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NewRoman" w:hAnsi="Calibri" w:cs="Calibri"/>
        <w:iCs/>
        <w:sz w:val="22"/>
        <w:szCs w:val="22"/>
      </w:rPr>
    </w:lvl>
  </w:abstractNum>
  <w:abstractNum w:abstractNumId="6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7" w15:restartNumberingAfterBreak="0">
    <w:nsid w:val="00000015"/>
    <w:multiLevelType w:val="singleLevel"/>
    <w:tmpl w:val="E7CE560E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hint="default"/>
        <w:sz w:val="22"/>
        <w:szCs w:val="22"/>
      </w:rPr>
    </w:lvl>
  </w:abstractNum>
  <w:abstractNum w:abstractNumId="8" w15:restartNumberingAfterBreak="0">
    <w:nsid w:val="010D778C"/>
    <w:multiLevelType w:val="hybridMultilevel"/>
    <w:tmpl w:val="0752482C"/>
    <w:lvl w:ilvl="0" w:tplc="06BA74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26B6CCE"/>
    <w:multiLevelType w:val="hybridMultilevel"/>
    <w:tmpl w:val="D07E2D9C"/>
    <w:lvl w:ilvl="0" w:tplc="2DF43304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04CE066A"/>
    <w:multiLevelType w:val="hybridMultilevel"/>
    <w:tmpl w:val="E73EBEC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B06183E"/>
    <w:multiLevelType w:val="hybridMultilevel"/>
    <w:tmpl w:val="1890AD2E"/>
    <w:lvl w:ilvl="0" w:tplc="35623EA4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AA400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6A2C3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8A0E5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0A04D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9AA40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9C80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6A3CD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3A01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C3D25C1"/>
    <w:multiLevelType w:val="hybridMultilevel"/>
    <w:tmpl w:val="46DCB5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D912E1"/>
    <w:multiLevelType w:val="hybridMultilevel"/>
    <w:tmpl w:val="0BAAD1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4A401A6"/>
    <w:multiLevelType w:val="hybridMultilevel"/>
    <w:tmpl w:val="EEA49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9B3522"/>
    <w:multiLevelType w:val="hybridMultilevel"/>
    <w:tmpl w:val="534AA48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C9D6B4F"/>
    <w:multiLevelType w:val="multilevel"/>
    <w:tmpl w:val="A41C5D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)"/>
      <w:lvlJc w:val="left"/>
      <w:pPr>
        <w:tabs>
          <w:tab w:val="num" w:pos="1288"/>
        </w:tabs>
        <w:ind w:left="1288" w:hanging="720"/>
      </w:pPr>
    </w:lvl>
    <w:lvl w:ilvl="3">
      <w:start w:val="1"/>
      <w:numFmt w:val="lowerLetter"/>
      <w:lvlText w:val="%1.%2.%3.%4"/>
      <w:lvlJc w:val="left"/>
      <w:pPr>
        <w:tabs>
          <w:tab w:val="num" w:pos="1572"/>
        </w:tabs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2533548D"/>
    <w:multiLevelType w:val="hybridMultilevel"/>
    <w:tmpl w:val="FE049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556BCB"/>
    <w:multiLevelType w:val="hybridMultilevel"/>
    <w:tmpl w:val="439C3330"/>
    <w:lvl w:ilvl="0" w:tplc="9E98AE2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4F40EC"/>
    <w:multiLevelType w:val="hybridMultilevel"/>
    <w:tmpl w:val="7A7C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B17F30"/>
    <w:multiLevelType w:val="hybridMultilevel"/>
    <w:tmpl w:val="463CBEAC"/>
    <w:lvl w:ilvl="0" w:tplc="04150017">
      <w:start w:val="1"/>
      <w:numFmt w:val="lowerLetter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21" w15:restartNumberingAfterBreak="0">
    <w:nsid w:val="31B70487"/>
    <w:multiLevelType w:val="hybridMultilevel"/>
    <w:tmpl w:val="CB0C0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99596B"/>
    <w:multiLevelType w:val="hybridMultilevel"/>
    <w:tmpl w:val="D07EE922"/>
    <w:lvl w:ilvl="0" w:tplc="46CECF90">
      <w:start w:val="1"/>
      <w:numFmt w:val="decimal"/>
      <w:lvlText w:val="%1)"/>
      <w:lvlJc w:val="left"/>
      <w:pPr>
        <w:ind w:left="107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367F6608"/>
    <w:multiLevelType w:val="hybridMultilevel"/>
    <w:tmpl w:val="7068DB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000768"/>
    <w:multiLevelType w:val="hybridMultilevel"/>
    <w:tmpl w:val="EEA49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1D218E"/>
    <w:multiLevelType w:val="hybridMultilevel"/>
    <w:tmpl w:val="19260D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BF3D22"/>
    <w:multiLevelType w:val="hybridMultilevel"/>
    <w:tmpl w:val="38BAC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607B2A"/>
    <w:multiLevelType w:val="hybridMultilevel"/>
    <w:tmpl w:val="8F4A84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B32485"/>
    <w:multiLevelType w:val="hybridMultilevel"/>
    <w:tmpl w:val="192C23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8D3EC9"/>
    <w:multiLevelType w:val="multilevel"/>
    <w:tmpl w:val="5E74E9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56A824DC"/>
    <w:multiLevelType w:val="hybridMultilevel"/>
    <w:tmpl w:val="90D260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8BA26B5"/>
    <w:multiLevelType w:val="multilevel"/>
    <w:tmpl w:val="AD1237C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Calibri" w:eastAsia="Times New Roman" w:hAnsi="Calibri" w:cs="Calibr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15B3C76"/>
    <w:multiLevelType w:val="hybridMultilevel"/>
    <w:tmpl w:val="90D260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880AA2"/>
    <w:multiLevelType w:val="hybridMultilevel"/>
    <w:tmpl w:val="24843F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22372D6"/>
    <w:multiLevelType w:val="hybridMultilevel"/>
    <w:tmpl w:val="2B76CB16"/>
    <w:lvl w:ilvl="0" w:tplc="B61A8F7C">
      <w:start w:val="1"/>
      <w:numFmt w:val="decimal"/>
      <w:lvlText w:val="%1."/>
      <w:lvlJc w:val="left"/>
      <w:pPr>
        <w:tabs>
          <w:tab w:val="num" w:pos="3563"/>
        </w:tabs>
        <w:ind w:left="3563" w:hanging="585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6E63850"/>
    <w:multiLevelType w:val="hybridMultilevel"/>
    <w:tmpl w:val="7C600B68"/>
    <w:lvl w:ilvl="0" w:tplc="F702CB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38" w:hanging="360"/>
      </w:pPr>
    </w:lvl>
    <w:lvl w:ilvl="2" w:tplc="0415001B" w:tentative="1">
      <w:start w:val="1"/>
      <w:numFmt w:val="lowerRoman"/>
      <w:lvlText w:val="%3."/>
      <w:lvlJc w:val="right"/>
      <w:pPr>
        <w:ind w:left="2558" w:hanging="180"/>
      </w:pPr>
    </w:lvl>
    <w:lvl w:ilvl="3" w:tplc="0415000F" w:tentative="1">
      <w:start w:val="1"/>
      <w:numFmt w:val="decimal"/>
      <w:lvlText w:val="%4."/>
      <w:lvlJc w:val="left"/>
      <w:pPr>
        <w:ind w:left="3278" w:hanging="360"/>
      </w:pPr>
    </w:lvl>
    <w:lvl w:ilvl="4" w:tplc="04150019" w:tentative="1">
      <w:start w:val="1"/>
      <w:numFmt w:val="lowerLetter"/>
      <w:lvlText w:val="%5."/>
      <w:lvlJc w:val="left"/>
      <w:pPr>
        <w:ind w:left="3998" w:hanging="360"/>
      </w:pPr>
    </w:lvl>
    <w:lvl w:ilvl="5" w:tplc="0415001B" w:tentative="1">
      <w:start w:val="1"/>
      <w:numFmt w:val="lowerRoman"/>
      <w:lvlText w:val="%6."/>
      <w:lvlJc w:val="right"/>
      <w:pPr>
        <w:ind w:left="4718" w:hanging="180"/>
      </w:pPr>
    </w:lvl>
    <w:lvl w:ilvl="6" w:tplc="0415000F" w:tentative="1">
      <w:start w:val="1"/>
      <w:numFmt w:val="decimal"/>
      <w:lvlText w:val="%7."/>
      <w:lvlJc w:val="left"/>
      <w:pPr>
        <w:ind w:left="5438" w:hanging="360"/>
      </w:pPr>
    </w:lvl>
    <w:lvl w:ilvl="7" w:tplc="04150019" w:tentative="1">
      <w:start w:val="1"/>
      <w:numFmt w:val="lowerLetter"/>
      <w:lvlText w:val="%8."/>
      <w:lvlJc w:val="left"/>
      <w:pPr>
        <w:ind w:left="6158" w:hanging="360"/>
      </w:pPr>
    </w:lvl>
    <w:lvl w:ilvl="8" w:tplc="0415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36" w15:restartNumberingAfterBreak="0">
    <w:nsid w:val="77F40CEB"/>
    <w:multiLevelType w:val="multilevel"/>
    <w:tmpl w:val="76F04DD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C1F1466"/>
    <w:multiLevelType w:val="hybridMultilevel"/>
    <w:tmpl w:val="980A3348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8" w15:restartNumberingAfterBreak="0">
    <w:nsid w:val="7E512ED0"/>
    <w:multiLevelType w:val="hybridMultilevel"/>
    <w:tmpl w:val="6254B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57251C"/>
    <w:multiLevelType w:val="hybridMultilevel"/>
    <w:tmpl w:val="47AC03D2"/>
    <w:lvl w:ilvl="0" w:tplc="1EBEB0D6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9"/>
  </w:num>
  <w:num w:numId="3">
    <w:abstractNumId w:val="34"/>
  </w:num>
  <w:num w:numId="4">
    <w:abstractNumId w:val="31"/>
  </w:num>
  <w:num w:numId="5">
    <w:abstractNumId w:val="28"/>
  </w:num>
  <w:num w:numId="6">
    <w:abstractNumId w:val="10"/>
  </w:num>
  <w:num w:numId="7">
    <w:abstractNumId w:val="29"/>
  </w:num>
  <w:num w:numId="8">
    <w:abstractNumId w:val="36"/>
  </w:num>
  <w:num w:numId="9">
    <w:abstractNumId w:val="37"/>
  </w:num>
  <w:num w:numId="10">
    <w:abstractNumId w:val="16"/>
  </w:num>
  <w:num w:numId="11">
    <w:abstractNumId w:val="7"/>
  </w:num>
  <w:num w:numId="12">
    <w:abstractNumId w:val="2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7"/>
  </w:num>
  <w:num w:numId="16">
    <w:abstractNumId w:val="24"/>
  </w:num>
  <w:num w:numId="17">
    <w:abstractNumId w:val="4"/>
  </w:num>
  <w:num w:numId="18">
    <w:abstractNumId w:val="0"/>
  </w:num>
  <w:num w:numId="19">
    <w:abstractNumId w:val="32"/>
  </w:num>
  <w:num w:numId="20">
    <w:abstractNumId w:val="26"/>
  </w:num>
  <w:num w:numId="21">
    <w:abstractNumId w:val="19"/>
  </w:num>
  <w:num w:numId="22">
    <w:abstractNumId w:val="11"/>
  </w:num>
  <w:num w:numId="23">
    <w:abstractNumId w:val="12"/>
  </w:num>
  <w:num w:numId="24">
    <w:abstractNumId w:val="8"/>
  </w:num>
  <w:num w:numId="25">
    <w:abstractNumId w:val="15"/>
  </w:num>
  <w:num w:numId="26">
    <w:abstractNumId w:val="13"/>
  </w:num>
  <w:num w:numId="27">
    <w:abstractNumId w:val="25"/>
  </w:num>
  <w:num w:numId="28">
    <w:abstractNumId w:val="20"/>
  </w:num>
  <w:num w:numId="29">
    <w:abstractNumId w:val="35"/>
  </w:num>
  <w:num w:numId="30">
    <w:abstractNumId w:val="30"/>
  </w:num>
  <w:num w:numId="31">
    <w:abstractNumId w:val="17"/>
  </w:num>
  <w:num w:numId="32">
    <w:abstractNumId w:val="38"/>
  </w:num>
  <w:num w:numId="33">
    <w:abstractNumId w:val="14"/>
  </w:num>
  <w:num w:numId="34">
    <w:abstractNumId w:val="22"/>
  </w:num>
  <w:num w:numId="35">
    <w:abstractNumId w:val="33"/>
  </w:num>
  <w:num w:numId="36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17C"/>
    <w:rsid w:val="00004C35"/>
    <w:rsid w:val="000050CB"/>
    <w:rsid w:val="00006EAC"/>
    <w:rsid w:val="000127A1"/>
    <w:rsid w:val="00024278"/>
    <w:rsid w:val="000271AC"/>
    <w:rsid w:val="000328BD"/>
    <w:rsid w:val="00043C20"/>
    <w:rsid w:val="0004585C"/>
    <w:rsid w:val="00045FC5"/>
    <w:rsid w:val="00047A19"/>
    <w:rsid w:val="00063A6E"/>
    <w:rsid w:val="00063AE9"/>
    <w:rsid w:val="00074A4A"/>
    <w:rsid w:val="00077D97"/>
    <w:rsid w:val="000809A2"/>
    <w:rsid w:val="000847C9"/>
    <w:rsid w:val="00086746"/>
    <w:rsid w:val="000A3B38"/>
    <w:rsid w:val="000A5773"/>
    <w:rsid w:val="000B3C1F"/>
    <w:rsid w:val="000B59E9"/>
    <w:rsid w:val="000D18DE"/>
    <w:rsid w:val="000D5999"/>
    <w:rsid w:val="000F15F9"/>
    <w:rsid w:val="000F6DB2"/>
    <w:rsid w:val="000F6F3B"/>
    <w:rsid w:val="000F745D"/>
    <w:rsid w:val="0010417B"/>
    <w:rsid w:val="001045AB"/>
    <w:rsid w:val="00107D53"/>
    <w:rsid w:val="00121B86"/>
    <w:rsid w:val="00121C36"/>
    <w:rsid w:val="00131FD5"/>
    <w:rsid w:val="00151BED"/>
    <w:rsid w:val="001701D6"/>
    <w:rsid w:val="00172922"/>
    <w:rsid w:val="00172CB6"/>
    <w:rsid w:val="00174505"/>
    <w:rsid w:val="0017467E"/>
    <w:rsid w:val="00175CC8"/>
    <w:rsid w:val="00184F18"/>
    <w:rsid w:val="00195287"/>
    <w:rsid w:val="001A1D79"/>
    <w:rsid w:val="001A26B5"/>
    <w:rsid w:val="001C67A0"/>
    <w:rsid w:val="001C689C"/>
    <w:rsid w:val="001D17DC"/>
    <w:rsid w:val="001D710C"/>
    <w:rsid w:val="001E1167"/>
    <w:rsid w:val="001E4A0B"/>
    <w:rsid w:val="001E560B"/>
    <w:rsid w:val="001F778E"/>
    <w:rsid w:val="002132D4"/>
    <w:rsid w:val="00213A72"/>
    <w:rsid w:val="00221660"/>
    <w:rsid w:val="00231715"/>
    <w:rsid w:val="00246B2E"/>
    <w:rsid w:val="002741E8"/>
    <w:rsid w:val="00284DC1"/>
    <w:rsid w:val="00286A4F"/>
    <w:rsid w:val="002A2531"/>
    <w:rsid w:val="002A64A8"/>
    <w:rsid w:val="002A7BF9"/>
    <w:rsid w:val="002B48E9"/>
    <w:rsid w:val="002D403B"/>
    <w:rsid w:val="002E21D8"/>
    <w:rsid w:val="002E466B"/>
    <w:rsid w:val="002E485D"/>
    <w:rsid w:val="002E565F"/>
    <w:rsid w:val="002F1E5C"/>
    <w:rsid w:val="003107A1"/>
    <w:rsid w:val="00324881"/>
    <w:rsid w:val="0033431B"/>
    <w:rsid w:val="00346613"/>
    <w:rsid w:val="0035146A"/>
    <w:rsid w:val="00351731"/>
    <w:rsid w:val="00354D9E"/>
    <w:rsid w:val="003570D4"/>
    <w:rsid w:val="003571E3"/>
    <w:rsid w:val="00362BA7"/>
    <w:rsid w:val="003636CD"/>
    <w:rsid w:val="003776B8"/>
    <w:rsid w:val="0038229D"/>
    <w:rsid w:val="003854CB"/>
    <w:rsid w:val="003906EB"/>
    <w:rsid w:val="00395629"/>
    <w:rsid w:val="0039611D"/>
    <w:rsid w:val="00396463"/>
    <w:rsid w:val="003A5FF6"/>
    <w:rsid w:val="003A6F6B"/>
    <w:rsid w:val="003A73CF"/>
    <w:rsid w:val="003C1589"/>
    <w:rsid w:val="003C1805"/>
    <w:rsid w:val="003C1DFA"/>
    <w:rsid w:val="003C71A7"/>
    <w:rsid w:val="00424057"/>
    <w:rsid w:val="004300C6"/>
    <w:rsid w:val="00435E86"/>
    <w:rsid w:val="00436C37"/>
    <w:rsid w:val="00440DD4"/>
    <w:rsid w:val="004501A2"/>
    <w:rsid w:val="00452B82"/>
    <w:rsid w:val="00453AAE"/>
    <w:rsid w:val="0046294F"/>
    <w:rsid w:val="004726C3"/>
    <w:rsid w:val="00475FA6"/>
    <w:rsid w:val="004812EB"/>
    <w:rsid w:val="004A3AB1"/>
    <w:rsid w:val="004A507D"/>
    <w:rsid w:val="004B5BC1"/>
    <w:rsid w:val="004B71FC"/>
    <w:rsid w:val="004C04A1"/>
    <w:rsid w:val="004C362F"/>
    <w:rsid w:val="004D615D"/>
    <w:rsid w:val="004E12D2"/>
    <w:rsid w:val="004E1491"/>
    <w:rsid w:val="004E4B3B"/>
    <w:rsid w:val="004E5B9C"/>
    <w:rsid w:val="004E5C0C"/>
    <w:rsid w:val="004F6496"/>
    <w:rsid w:val="005175C2"/>
    <w:rsid w:val="0054185A"/>
    <w:rsid w:val="00542A6D"/>
    <w:rsid w:val="005527FD"/>
    <w:rsid w:val="00553773"/>
    <w:rsid w:val="00572981"/>
    <w:rsid w:val="00576F15"/>
    <w:rsid w:val="005817DD"/>
    <w:rsid w:val="005974F0"/>
    <w:rsid w:val="005C2B52"/>
    <w:rsid w:val="005D3687"/>
    <w:rsid w:val="005D7C80"/>
    <w:rsid w:val="005E0CD0"/>
    <w:rsid w:val="005E25B6"/>
    <w:rsid w:val="005F05CE"/>
    <w:rsid w:val="005F1364"/>
    <w:rsid w:val="005F1B61"/>
    <w:rsid w:val="005F508A"/>
    <w:rsid w:val="005F715F"/>
    <w:rsid w:val="00603B30"/>
    <w:rsid w:val="006104A2"/>
    <w:rsid w:val="00617ABF"/>
    <w:rsid w:val="00621A3A"/>
    <w:rsid w:val="006232BC"/>
    <w:rsid w:val="00624921"/>
    <w:rsid w:val="00633FFC"/>
    <w:rsid w:val="00640109"/>
    <w:rsid w:val="0064528F"/>
    <w:rsid w:val="00652930"/>
    <w:rsid w:val="00652F0F"/>
    <w:rsid w:val="00654E5A"/>
    <w:rsid w:val="00657C01"/>
    <w:rsid w:val="00663B26"/>
    <w:rsid w:val="006864B1"/>
    <w:rsid w:val="0068751E"/>
    <w:rsid w:val="00692932"/>
    <w:rsid w:val="00694564"/>
    <w:rsid w:val="00694E1A"/>
    <w:rsid w:val="006B3A8E"/>
    <w:rsid w:val="006C09E7"/>
    <w:rsid w:val="006C213B"/>
    <w:rsid w:val="006C422C"/>
    <w:rsid w:val="006C42CA"/>
    <w:rsid w:val="006C6F8A"/>
    <w:rsid w:val="006C7024"/>
    <w:rsid w:val="006D4AF4"/>
    <w:rsid w:val="006E5E8A"/>
    <w:rsid w:val="006F6EE0"/>
    <w:rsid w:val="00700A90"/>
    <w:rsid w:val="007038D7"/>
    <w:rsid w:val="00717B0E"/>
    <w:rsid w:val="00720E85"/>
    <w:rsid w:val="007217CE"/>
    <w:rsid w:val="00721957"/>
    <w:rsid w:val="00721AAD"/>
    <w:rsid w:val="00725B53"/>
    <w:rsid w:val="007328E9"/>
    <w:rsid w:val="00733F07"/>
    <w:rsid w:val="00736747"/>
    <w:rsid w:val="007648F9"/>
    <w:rsid w:val="00765725"/>
    <w:rsid w:val="00767391"/>
    <w:rsid w:val="007678F2"/>
    <w:rsid w:val="007702D3"/>
    <w:rsid w:val="00774E4F"/>
    <w:rsid w:val="007858F4"/>
    <w:rsid w:val="007879C1"/>
    <w:rsid w:val="007A4758"/>
    <w:rsid w:val="007A4CC4"/>
    <w:rsid w:val="007B447E"/>
    <w:rsid w:val="007D4413"/>
    <w:rsid w:val="007F4B1A"/>
    <w:rsid w:val="0080696F"/>
    <w:rsid w:val="008072AC"/>
    <w:rsid w:val="00821EA2"/>
    <w:rsid w:val="0082462F"/>
    <w:rsid w:val="008328F4"/>
    <w:rsid w:val="00837051"/>
    <w:rsid w:val="00867C58"/>
    <w:rsid w:val="008916C6"/>
    <w:rsid w:val="008A51C5"/>
    <w:rsid w:val="008A5621"/>
    <w:rsid w:val="008A7EDC"/>
    <w:rsid w:val="008B63EB"/>
    <w:rsid w:val="008B74D7"/>
    <w:rsid w:val="008C317C"/>
    <w:rsid w:val="008C4826"/>
    <w:rsid w:val="008D1867"/>
    <w:rsid w:val="008D1D3C"/>
    <w:rsid w:val="008D2758"/>
    <w:rsid w:val="008F6271"/>
    <w:rsid w:val="00904829"/>
    <w:rsid w:val="00904FC3"/>
    <w:rsid w:val="009158E1"/>
    <w:rsid w:val="00921442"/>
    <w:rsid w:val="00941619"/>
    <w:rsid w:val="0094722C"/>
    <w:rsid w:val="009674A1"/>
    <w:rsid w:val="00971749"/>
    <w:rsid w:val="00973DB4"/>
    <w:rsid w:val="0097691E"/>
    <w:rsid w:val="009B2F59"/>
    <w:rsid w:val="009B592D"/>
    <w:rsid w:val="009B645D"/>
    <w:rsid w:val="009C2A59"/>
    <w:rsid w:val="009D17C5"/>
    <w:rsid w:val="009E117D"/>
    <w:rsid w:val="00A014E5"/>
    <w:rsid w:val="00A15BC1"/>
    <w:rsid w:val="00A25443"/>
    <w:rsid w:val="00A255F5"/>
    <w:rsid w:val="00A25DA0"/>
    <w:rsid w:val="00A32E38"/>
    <w:rsid w:val="00A342AA"/>
    <w:rsid w:val="00A455CE"/>
    <w:rsid w:val="00A61D94"/>
    <w:rsid w:val="00A65E58"/>
    <w:rsid w:val="00A93FD6"/>
    <w:rsid w:val="00A954A8"/>
    <w:rsid w:val="00AB1395"/>
    <w:rsid w:val="00AB27BD"/>
    <w:rsid w:val="00AB7B5A"/>
    <w:rsid w:val="00AC2C33"/>
    <w:rsid w:val="00AC3C00"/>
    <w:rsid w:val="00AC3F1C"/>
    <w:rsid w:val="00AC6230"/>
    <w:rsid w:val="00AD5F02"/>
    <w:rsid w:val="00AE2AAD"/>
    <w:rsid w:val="00AF511B"/>
    <w:rsid w:val="00B13914"/>
    <w:rsid w:val="00B13D45"/>
    <w:rsid w:val="00B14A63"/>
    <w:rsid w:val="00B162DF"/>
    <w:rsid w:val="00B22F2E"/>
    <w:rsid w:val="00B2725D"/>
    <w:rsid w:val="00B31F76"/>
    <w:rsid w:val="00B41A16"/>
    <w:rsid w:val="00B527C7"/>
    <w:rsid w:val="00B5557E"/>
    <w:rsid w:val="00B80B17"/>
    <w:rsid w:val="00B81F39"/>
    <w:rsid w:val="00B873BA"/>
    <w:rsid w:val="00B87DBB"/>
    <w:rsid w:val="00B92DF8"/>
    <w:rsid w:val="00B97630"/>
    <w:rsid w:val="00BB1CB1"/>
    <w:rsid w:val="00BC176F"/>
    <w:rsid w:val="00BD6B92"/>
    <w:rsid w:val="00BD7B37"/>
    <w:rsid w:val="00BE2B4C"/>
    <w:rsid w:val="00BE34FB"/>
    <w:rsid w:val="00BE3D13"/>
    <w:rsid w:val="00BF27F0"/>
    <w:rsid w:val="00C02B27"/>
    <w:rsid w:val="00C069C3"/>
    <w:rsid w:val="00C07C89"/>
    <w:rsid w:val="00C07D03"/>
    <w:rsid w:val="00C10139"/>
    <w:rsid w:val="00C12DAC"/>
    <w:rsid w:val="00C16655"/>
    <w:rsid w:val="00C225C2"/>
    <w:rsid w:val="00C33CEA"/>
    <w:rsid w:val="00C33D15"/>
    <w:rsid w:val="00C445E8"/>
    <w:rsid w:val="00C5104A"/>
    <w:rsid w:val="00C52281"/>
    <w:rsid w:val="00C52E59"/>
    <w:rsid w:val="00C5318E"/>
    <w:rsid w:val="00C80A99"/>
    <w:rsid w:val="00CA5C3D"/>
    <w:rsid w:val="00CA6762"/>
    <w:rsid w:val="00CA6968"/>
    <w:rsid w:val="00CB1490"/>
    <w:rsid w:val="00CB17F5"/>
    <w:rsid w:val="00CB69FD"/>
    <w:rsid w:val="00CD723C"/>
    <w:rsid w:val="00CF26EB"/>
    <w:rsid w:val="00CF2F67"/>
    <w:rsid w:val="00CF4387"/>
    <w:rsid w:val="00CF793C"/>
    <w:rsid w:val="00D04C59"/>
    <w:rsid w:val="00D13EEB"/>
    <w:rsid w:val="00D15434"/>
    <w:rsid w:val="00D55A54"/>
    <w:rsid w:val="00D57EBD"/>
    <w:rsid w:val="00D60DF2"/>
    <w:rsid w:val="00D71745"/>
    <w:rsid w:val="00D71B1B"/>
    <w:rsid w:val="00D727BB"/>
    <w:rsid w:val="00D8006D"/>
    <w:rsid w:val="00D810D4"/>
    <w:rsid w:val="00D820A7"/>
    <w:rsid w:val="00D90E7D"/>
    <w:rsid w:val="00DB299D"/>
    <w:rsid w:val="00DB2B53"/>
    <w:rsid w:val="00DB3004"/>
    <w:rsid w:val="00DB544B"/>
    <w:rsid w:val="00DB6AC4"/>
    <w:rsid w:val="00E064F5"/>
    <w:rsid w:val="00E35D74"/>
    <w:rsid w:val="00E37175"/>
    <w:rsid w:val="00E43BB9"/>
    <w:rsid w:val="00E665F5"/>
    <w:rsid w:val="00E7059F"/>
    <w:rsid w:val="00E77F67"/>
    <w:rsid w:val="00E803F0"/>
    <w:rsid w:val="00E8167A"/>
    <w:rsid w:val="00E82B7D"/>
    <w:rsid w:val="00E8780A"/>
    <w:rsid w:val="00E93D55"/>
    <w:rsid w:val="00E941BF"/>
    <w:rsid w:val="00E954BB"/>
    <w:rsid w:val="00EA3BE4"/>
    <w:rsid w:val="00EA63FF"/>
    <w:rsid w:val="00EA7DEB"/>
    <w:rsid w:val="00EB576A"/>
    <w:rsid w:val="00EC29FA"/>
    <w:rsid w:val="00EC649D"/>
    <w:rsid w:val="00EC681E"/>
    <w:rsid w:val="00EC7504"/>
    <w:rsid w:val="00ED637D"/>
    <w:rsid w:val="00ED6DF4"/>
    <w:rsid w:val="00F00E31"/>
    <w:rsid w:val="00F06A90"/>
    <w:rsid w:val="00F077DA"/>
    <w:rsid w:val="00F11B47"/>
    <w:rsid w:val="00F14A7F"/>
    <w:rsid w:val="00F213F9"/>
    <w:rsid w:val="00F2648E"/>
    <w:rsid w:val="00F35187"/>
    <w:rsid w:val="00F44503"/>
    <w:rsid w:val="00F51C88"/>
    <w:rsid w:val="00F52553"/>
    <w:rsid w:val="00F52D53"/>
    <w:rsid w:val="00F65D06"/>
    <w:rsid w:val="00F74E47"/>
    <w:rsid w:val="00FB2CD5"/>
    <w:rsid w:val="00FB2F55"/>
    <w:rsid w:val="00FB3B40"/>
    <w:rsid w:val="00FC2D9A"/>
    <w:rsid w:val="00FC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C15E9"/>
  <w15:chartTrackingRefBased/>
  <w15:docId w15:val="{B6E2C168-4269-4E0A-A491-E673B4D2F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317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7C58"/>
    <w:pPr>
      <w:keepNext/>
      <w:spacing w:after="0" w:line="240" w:lineRule="auto"/>
      <w:outlineLvl w:val="0"/>
    </w:pPr>
    <w:rPr>
      <w:rFonts w:ascii="Arial" w:eastAsia="Times New Roman" w:hAnsi="Arial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61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8C317C"/>
  </w:style>
  <w:style w:type="paragraph" w:styleId="Stopka">
    <w:name w:val="footer"/>
    <w:basedOn w:val="Normalny"/>
    <w:link w:val="StopkaZnak"/>
    <w:uiPriority w:val="99"/>
    <w:rsid w:val="008C317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C31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C317C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C317C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Akapitzlist">
    <w:name w:val="List Paragraph"/>
    <w:aliases w:val="Normal,Akapit z listą3,Akapit z listą31,Wypunktowanie,List Paragraph,Normal2,L1,Numerowanie,sw tekst,Adresat stanowisko,wypunktowanie,Akapit z listą BS,Kolorowa lista — akcent 11,Bulleted list,lp1,Preambuła,Colorful Shading - Accent 31"/>
    <w:basedOn w:val="Normalny"/>
    <w:link w:val="AkapitzlistZnak"/>
    <w:uiPriority w:val="34"/>
    <w:qFormat/>
    <w:rsid w:val="008C317C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Adresat stanowisko Znak,wypunktowanie Znak,Akapit z listą BS Znak,Bulleted list Znak"/>
    <w:link w:val="Akapitzlist"/>
    <w:uiPriority w:val="34"/>
    <w:qFormat/>
    <w:rsid w:val="008C317C"/>
    <w:rPr>
      <w:rFonts w:ascii="Calibri" w:eastAsia="Calibri" w:hAnsi="Calibri" w:cs="Times New Roman"/>
    </w:rPr>
  </w:style>
  <w:style w:type="paragraph" w:customStyle="1" w:styleId="Default">
    <w:name w:val="Default"/>
    <w:rsid w:val="004B5BC1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Lista2">
    <w:name w:val="List 2"/>
    <w:basedOn w:val="Normalny"/>
    <w:rsid w:val="004B5BC1"/>
    <w:pPr>
      <w:spacing w:before="120" w:after="0" w:line="240" w:lineRule="auto"/>
      <w:ind w:left="566" w:hanging="283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E2AA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E2AA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867C58"/>
    <w:rPr>
      <w:rFonts w:ascii="Arial" w:eastAsia="Times New Roman" w:hAnsi="Arial" w:cs="Times New Roman"/>
      <w:b/>
      <w:sz w:val="24"/>
      <w:szCs w:val="20"/>
      <w:lang w:eastAsia="pl-PL"/>
    </w:rPr>
  </w:style>
  <w:style w:type="table" w:customStyle="1" w:styleId="Tabela-Siatka11">
    <w:name w:val="Tabela - Siatka11"/>
    <w:basedOn w:val="Standardowy"/>
    <w:uiPriority w:val="99"/>
    <w:rsid w:val="00867C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21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660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C7504"/>
    <w:pPr>
      <w:widowControl w:val="0"/>
      <w:suppressAutoHyphens/>
      <w:spacing w:after="120" w:line="240" w:lineRule="auto"/>
    </w:pPr>
    <w:rPr>
      <w:rFonts w:ascii="Liberation Serif" w:eastAsia="SimSun" w:hAnsi="Liberation Serif" w:cs="Mangal"/>
      <w:kern w:val="2"/>
      <w:sz w:val="16"/>
      <w:szCs w:val="14"/>
      <w:lang w:eastAsia="zh-C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C7504"/>
    <w:rPr>
      <w:rFonts w:ascii="Liberation Serif" w:eastAsia="SimSun" w:hAnsi="Liberation Serif" w:cs="Mangal"/>
      <w:kern w:val="2"/>
      <w:sz w:val="16"/>
      <w:szCs w:val="14"/>
      <w:lang w:eastAsia="zh-CN" w:bidi="hi-IN"/>
    </w:rPr>
  </w:style>
  <w:style w:type="paragraph" w:styleId="Bezodstpw">
    <w:name w:val="No Spacing"/>
    <w:qFormat/>
    <w:rsid w:val="00C16655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6"/>
      <w:szCs w:val="20"/>
      <w:lang w:eastAsia="zh-CN"/>
    </w:rPr>
  </w:style>
  <w:style w:type="character" w:customStyle="1" w:styleId="WW8Num1z3">
    <w:name w:val="WW8Num1z3"/>
    <w:rsid w:val="00324881"/>
  </w:style>
  <w:style w:type="paragraph" w:customStyle="1" w:styleId="Tekstpodstawowywcity31">
    <w:name w:val="Tekst podstawowy wcięty 31"/>
    <w:basedOn w:val="Normalny"/>
    <w:rsid w:val="00D810D4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color w:val="000000"/>
      <w:kern w:val="2"/>
      <w:sz w:val="24"/>
      <w:szCs w:val="20"/>
      <w:lang w:eastAsia="zh-CN"/>
    </w:rPr>
  </w:style>
  <w:style w:type="paragraph" w:customStyle="1" w:styleId="Normalny1">
    <w:name w:val="Normalny1"/>
    <w:rsid w:val="00D810D4"/>
    <w:pPr>
      <w:widowControl w:val="0"/>
      <w:suppressAutoHyphens/>
      <w:spacing w:after="0" w:line="100" w:lineRule="atLeast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Teksttreci3">
    <w:name w:val="Tekst treści (3)"/>
    <w:basedOn w:val="Normalny"/>
    <w:rsid w:val="00E665F5"/>
    <w:pPr>
      <w:shd w:val="clear" w:color="auto" w:fill="FFFFFF"/>
      <w:suppressAutoHyphens/>
      <w:spacing w:before="300" w:after="0" w:line="230" w:lineRule="exact"/>
    </w:pPr>
    <w:rPr>
      <w:rFonts w:ascii="Times New Roman" w:eastAsia="Times New Roman" w:hAnsi="Times New Roman"/>
      <w:color w:val="00000A"/>
      <w:sz w:val="18"/>
      <w:szCs w:val="18"/>
      <w:lang w:eastAsia="zh-CN"/>
    </w:rPr>
  </w:style>
  <w:style w:type="character" w:customStyle="1" w:styleId="WW8Num1z5">
    <w:name w:val="WW8Num1z5"/>
    <w:rsid w:val="00EA7DEB"/>
  </w:style>
  <w:style w:type="paragraph" w:customStyle="1" w:styleId="Tekstkomentarza1">
    <w:name w:val="Tekst komentarza1"/>
    <w:basedOn w:val="Normalny"/>
    <w:rsid w:val="00A014E5"/>
    <w:pPr>
      <w:widowControl w:val="0"/>
      <w:suppressAutoHyphens/>
      <w:spacing w:after="0" w:line="100" w:lineRule="atLeast"/>
      <w:textAlignment w:val="baseline"/>
    </w:pPr>
    <w:rPr>
      <w:rFonts w:ascii="Times New Roman" w:eastAsia="SimSun" w:hAnsi="Times New Roman" w:cs="Mangal"/>
      <w:kern w:val="1"/>
      <w:sz w:val="20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4E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4E1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4E1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611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Tkaczuk</dc:creator>
  <cp:keywords/>
  <dc:description/>
  <cp:lastModifiedBy>Piotr Laskus</cp:lastModifiedBy>
  <cp:revision>6</cp:revision>
  <cp:lastPrinted>2023-02-22T12:07:00Z</cp:lastPrinted>
  <dcterms:created xsi:type="dcterms:W3CDTF">2024-10-25T11:52:00Z</dcterms:created>
  <dcterms:modified xsi:type="dcterms:W3CDTF">2024-11-12T13:00:00Z</dcterms:modified>
</cp:coreProperties>
</file>