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6F4" w:rsidRDefault="006E66F4" w:rsidP="006E66F4">
      <w:pPr>
        <w:tabs>
          <w:tab w:val="left" w:pos="1716"/>
        </w:tabs>
        <w:ind w:left="284" w:hanging="284"/>
        <w:jc w:val="right"/>
        <w:rPr>
          <w:rFonts w:ascii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      </w:t>
      </w:r>
      <w:r>
        <w:rPr>
          <w:rFonts w:ascii="Arial" w:hAnsi="Arial" w:cs="Arial"/>
          <w:b/>
          <w:color w:val="000000"/>
        </w:rPr>
        <w:t xml:space="preserve">Załącznik nr 1 </w:t>
      </w:r>
    </w:p>
    <w:p w:rsidR="006E66F4" w:rsidRDefault="006E66F4" w:rsidP="006E66F4">
      <w:pPr>
        <w:rPr>
          <w:rFonts w:ascii="Arial" w:hAnsi="Arial" w:cs="Arial"/>
          <w:b/>
          <w:color w:val="000000"/>
        </w:rPr>
      </w:pPr>
    </w:p>
    <w:p w:rsidR="006E66F4" w:rsidRDefault="006E66F4" w:rsidP="006E66F4">
      <w:pPr>
        <w:rPr>
          <w:rFonts w:ascii="Arial" w:hAnsi="Arial" w:cs="Arial"/>
          <w:b/>
          <w:color w:val="000000"/>
        </w:rPr>
      </w:pPr>
    </w:p>
    <w:p w:rsidR="006E66F4" w:rsidRDefault="006E66F4" w:rsidP="006E66F4">
      <w:pPr>
        <w:ind w:right="-567"/>
        <w:rPr>
          <w:rFonts w:ascii="Arial" w:eastAsia="Arial" w:hAnsi="Arial" w:cs="Arial"/>
          <w:sz w:val="16"/>
          <w:szCs w:val="16"/>
        </w:rPr>
      </w:pPr>
      <w:r>
        <w:rPr>
          <w:rFonts w:ascii="Arial" w:hAnsi="Arial" w:cs="Arial"/>
        </w:rPr>
        <w:t xml:space="preserve">............................................                                                                        </w:t>
      </w:r>
      <w:r>
        <w:rPr>
          <w:rFonts w:ascii="Arial" w:hAnsi="Arial" w:cs="Arial"/>
        </w:rPr>
        <w:tab/>
        <w:t>..............................................</w:t>
      </w:r>
    </w:p>
    <w:p w:rsidR="006E66F4" w:rsidRDefault="006E66F4" w:rsidP="006E66F4">
      <w:pPr>
        <w:ind w:right="-567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pieczęć  Wykonawcy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 miejscowość, data</w:t>
      </w:r>
    </w:p>
    <w:p w:rsidR="006E66F4" w:rsidRDefault="006E66F4" w:rsidP="006E66F4">
      <w:pPr>
        <w:ind w:right="-567"/>
        <w:rPr>
          <w:rFonts w:ascii="Arial" w:hAnsi="Arial" w:cs="Arial"/>
          <w:sz w:val="16"/>
          <w:szCs w:val="16"/>
        </w:rPr>
      </w:pPr>
    </w:p>
    <w:p w:rsidR="006E66F4" w:rsidRDefault="006E66F4" w:rsidP="006E66F4">
      <w:pPr>
        <w:ind w:right="-567"/>
        <w:rPr>
          <w:rFonts w:ascii="Arial" w:hAnsi="Arial" w:cs="Arial"/>
          <w:sz w:val="16"/>
          <w:szCs w:val="16"/>
        </w:rPr>
      </w:pPr>
    </w:p>
    <w:p w:rsidR="006E66F4" w:rsidRDefault="006E66F4" w:rsidP="006E66F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Formularz ofertowy</w:t>
      </w:r>
    </w:p>
    <w:p w:rsidR="006E66F4" w:rsidRDefault="006E66F4" w:rsidP="006E66F4">
      <w:pPr>
        <w:jc w:val="center"/>
        <w:rPr>
          <w:rFonts w:ascii="Arial" w:hAnsi="Arial" w:cs="Arial"/>
          <w:b/>
          <w:sz w:val="32"/>
          <w:szCs w:val="32"/>
        </w:rPr>
      </w:pPr>
    </w:p>
    <w:p w:rsidR="006E66F4" w:rsidRDefault="006E66F4" w:rsidP="006E66F4">
      <w:pPr>
        <w:jc w:val="both"/>
        <w:rPr>
          <w:rFonts w:ascii="Arial" w:hAnsi="Arial" w:cs="Arial"/>
          <w:b/>
          <w:sz w:val="32"/>
          <w:szCs w:val="32"/>
        </w:rPr>
      </w:pPr>
      <w:bookmarkStart w:id="0" w:name="_Hlk96498489"/>
      <w:r>
        <w:rPr>
          <w:rFonts w:ascii="Arial" w:hAnsi="Arial" w:cs="Arial"/>
          <w:b/>
          <w:sz w:val="22"/>
          <w:szCs w:val="22"/>
        </w:rPr>
        <w:t>Dotyczący</w:t>
      </w:r>
      <w:bookmarkEnd w:id="0"/>
      <w:r>
        <w:rPr>
          <w:rFonts w:ascii="Arial" w:hAnsi="Arial" w:cs="Arial"/>
          <w:b/>
          <w:sz w:val="22"/>
          <w:szCs w:val="22"/>
        </w:rPr>
        <w:t xml:space="preserve"> </w:t>
      </w:r>
      <w:r w:rsidR="00DA43BB">
        <w:rPr>
          <w:rFonts w:ascii="Arial" w:hAnsi="Arial" w:cs="Arial"/>
          <w:b/>
          <w:sz w:val="22"/>
          <w:szCs w:val="22"/>
        </w:rPr>
        <w:t>dostawy i montażu urządzeń klimatyzacyjnych w budynkach podległych KWP w Łodzi przy ul. Lutomierskiej 108/112 oraz OPP KWP w Łodzi przy ul. Pienistej 71, zgodnie z OPZ.</w:t>
      </w:r>
      <w:bookmarkStart w:id="1" w:name="_GoBack"/>
      <w:bookmarkEnd w:id="1"/>
    </w:p>
    <w:p w:rsidR="006E66F4" w:rsidRDefault="006E66F4" w:rsidP="006E66F4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6E66F4" w:rsidRDefault="006E66F4" w:rsidP="00DA43B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.</w:t>
      </w:r>
    </w:p>
    <w:p w:rsidR="006E66F4" w:rsidRDefault="006E66F4" w:rsidP="006E66F4">
      <w:pPr>
        <w:pStyle w:val="Tekstpodstawowy"/>
        <w:spacing w:line="240" w:lineRule="auto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>1.</w:t>
      </w:r>
      <w:r>
        <w:rPr>
          <w:rFonts w:ascii="Arial" w:hAnsi="Arial" w:cs="Arial"/>
          <w:sz w:val="20"/>
        </w:rPr>
        <w:t xml:space="preserve"> Pełna nazwa i siedziba Wykonawcy:</w:t>
      </w:r>
    </w:p>
    <w:p w:rsidR="006E66F4" w:rsidRDefault="006E66F4" w:rsidP="006E66F4">
      <w:pPr>
        <w:rPr>
          <w:rFonts w:ascii="Arial" w:hAnsi="Arial" w:cs="Arial"/>
          <w:lang w:val="de-DE"/>
        </w:rPr>
      </w:pPr>
      <w:r>
        <w:rPr>
          <w:rFonts w:ascii="Arial" w:hAnsi="Arial" w:cs="Arial"/>
        </w:rPr>
        <w:t>……................................................................</w:t>
      </w:r>
      <w:r>
        <w:rPr>
          <w:rFonts w:ascii="Arial" w:hAnsi="Arial" w:cs="Arial"/>
          <w:lang w:val="de-DE"/>
        </w:rPr>
        <w:t>.......................................................................................................</w:t>
      </w:r>
    </w:p>
    <w:p w:rsidR="006E66F4" w:rsidRDefault="006E66F4" w:rsidP="006E66F4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Telefon     …..............................................................           Fax     .…................................................................</w:t>
      </w:r>
    </w:p>
    <w:p w:rsidR="006E66F4" w:rsidRDefault="006E66F4" w:rsidP="006E66F4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de-DE"/>
        </w:rPr>
        <w:t>Regon</w:t>
      </w:r>
      <w:proofErr w:type="spellEnd"/>
      <w:r>
        <w:rPr>
          <w:rFonts w:ascii="Arial" w:hAnsi="Arial" w:cs="Arial"/>
          <w:lang w:val="de-DE"/>
        </w:rPr>
        <w:t xml:space="preserve">:     ……………................................................           </w:t>
      </w:r>
      <w:r>
        <w:rPr>
          <w:rFonts w:ascii="Arial" w:hAnsi="Arial" w:cs="Arial"/>
        </w:rPr>
        <w:t>NIP     ……..............................................................</w:t>
      </w:r>
    </w:p>
    <w:p w:rsidR="006E66F4" w:rsidRDefault="006E66F4" w:rsidP="006E66F4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Adres e-mail: </w:t>
      </w:r>
      <w:r>
        <w:rPr>
          <w:rFonts w:ascii="Arial" w:hAnsi="Arial" w:cs="Arial"/>
        </w:rPr>
        <w:t>……………………………………………………………………………………………....…………..….</w:t>
      </w:r>
    </w:p>
    <w:p w:rsidR="006E66F4" w:rsidRDefault="006E66F4" w:rsidP="006E66F4">
      <w:pPr>
        <w:rPr>
          <w:rFonts w:ascii="Arial" w:hAnsi="Arial" w:cs="Arial"/>
        </w:rPr>
      </w:pPr>
    </w:p>
    <w:p w:rsidR="006E66F4" w:rsidRDefault="006E66F4" w:rsidP="006E66F4">
      <w:pPr>
        <w:rPr>
          <w:rFonts w:ascii="Arial" w:hAnsi="Arial" w:cs="Arial"/>
        </w:rPr>
      </w:pPr>
      <w:r>
        <w:rPr>
          <w:rFonts w:ascii="Arial" w:hAnsi="Arial" w:cs="Arial"/>
        </w:rPr>
        <w:t>PESEL (w przypadku działalności gospodarczej prowadzonej przez osobę fizyczną): …………………...............</w:t>
      </w:r>
    </w:p>
    <w:p w:rsidR="006E66F4" w:rsidRDefault="006E66F4" w:rsidP="006E66F4">
      <w:pPr>
        <w:rPr>
          <w:rFonts w:ascii="Arial" w:hAnsi="Arial" w:cs="Arial"/>
        </w:rPr>
      </w:pPr>
    </w:p>
    <w:p w:rsidR="006E66F4" w:rsidRDefault="006E66F4" w:rsidP="006E66F4">
      <w:pPr>
        <w:numPr>
          <w:ilvl w:val="0"/>
          <w:numId w:val="2"/>
        </w:numPr>
        <w:suppressAutoHyphens w:val="0"/>
        <w:spacing w:line="100" w:lineRule="atLeast"/>
        <w:ind w:left="284" w:hanging="142"/>
        <w:jc w:val="both"/>
        <w:rPr>
          <w:rFonts w:ascii="Arial" w:eastAsia="Arial" w:hAnsi="Arial" w:cs="Arial"/>
          <w:b/>
          <w:bCs/>
          <w:color w:val="000000"/>
          <w:lang w:eastAsia="pl-PL"/>
        </w:rPr>
      </w:pPr>
      <w:r>
        <w:rPr>
          <w:rFonts w:ascii="Arial" w:hAnsi="Arial" w:cs="Arial"/>
          <w:b/>
          <w:bCs/>
          <w:color w:val="000000"/>
          <w:lang w:eastAsia="pl-PL"/>
        </w:rPr>
        <w:t xml:space="preserve">Oświadczam, że zgodnie z </w:t>
      </w:r>
      <w:r>
        <w:rPr>
          <w:rFonts w:ascii="Arial" w:hAnsi="Arial" w:cs="Arial"/>
          <w:bCs/>
          <w:color w:val="000000"/>
          <w:lang w:eastAsia="pl-PL"/>
        </w:rPr>
        <w:t>…………………………………………………</w:t>
      </w:r>
      <w:r>
        <w:rPr>
          <w:rFonts w:ascii="Arial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hAnsi="Arial" w:cs="Arial"/>
          <w:bCs/>
          <w:color w:val="000000"/>
          <w:sz w:val="16"/>
          <w:szCs w:val="16"/>
          <w:lang w:eastAsia="pl-PL"/>
        </w:rPr>
        <w:t>/wskazać odpowiedni dokument,  z którego wynika prawo do reprezentacji Wykonawcy – KRS, CEIDG, pełnomocnictwo/</w:t>
      </w:r>
    </w:p>
    <w:p w:rsidR="006E66F4" w:rsidRDefault="006E66F4" w:rsidP="006E66F4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  <w:r>
        <w:rPr>
          <w:rFonts w:ascii="Arial" w:eastAsia="Arial" w:hAnsi="Arial" w:cs="Arial"/>
          <w:b/>
          <w:bCs/>
          <w:color w:val="000000"/>
          <w:lang w:eastAsia="pl-PL"/>
        </w:rPr>
        <w:t xml:space="preserve">     </w:t>
      </w:r>
      <w:r>
        <w:rPr>
          <w:rFonts w:ascii="Arial" w:hAnsi="Arial" w:cs="Arial"/>
          <w:b/>
          <w:bCs/>
          <w:color w:val="000000"/>
          <w:lang w:eastAsia="pl-PL"/>
        </w:rPr>
        <w:t>do reprezentacji Wykonawcy w postępowaniu, złożenia i podpisania oferty wraz</w:t>
      </w:r>
      <w:r>
        <w:rPr>
          <w:rFonts w:ascii="Arial" w:hAnsi="Arial" w:cs="Arial"/>
          <w:b/>
          <w:bCs/>
          <w:color w:val="000000"/>
          <w:lang w:eastAsia="pl-PL"/>
        </w:rPr>
        <w:br/>
        <w:t xml:space="preserve">z załącznikami uprawniony jest: </w:t>
      </w:r>
    </w:p>
    <w:p w:rsidR="006E66F4" w:rsidRDefault="006E66F4" w:rsidP="006E66F4">
      <w:pPr>
        <w:suppressAutoHyphens w:val="0"/>
        <w:spacing w:line="100" w:lineRule="atLeast"/>
        <w:ind w:left="284" w:hanging="284"/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6E66F4" w:rsidRDefault="006E66F4" w:rsidP="006E66F4">
      <w:pPr>
        <w:suppressAutoHyphens w:val="0"/>
        <w:spacing w:line="100" w:lineRule="atLeast"/>
        <w:ind w:hanging="284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……………………………………………………….........................................................................................................</w:t>
      </w:r>
    </w:p>
    <w:p w:rsidR="006E66F4" w:rsidRDefault="006E66F4" w:rsidP="006E66F4">
      <w:pPr>
        <w:suppressAutoHyphens w:val="0"/>
        <w:spacing w:line="100" w:lineRule="atLeast"/>
        <w:ind w:hanging="284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/imię i nazwisko osoby/osób/</w:t>
      </w:r>
    </w:p>
    <w:p w:rsidR="006E66F4" w:rsidRDefault="006E66F4" w:rsidP="006E66F4">
      <w:pPr>
        <w:suppressAutoHyphens w:val="0"/>
        <w:ind w:left="425" w:hanging="425"/>
        <w:rPr>
          <w:rFonts w:ascii="Arial" w:hAnsi="Arial" w:cs="Arial"/>
          <w:b/>
          <w:bCs/>
          <w:lang w:eastAsia="pl-PL"/>
        </w:rPr>
      </w:pPr>
    </w:p>
    <w:p w:rsidR="006E66F4" w:rsidRDefault="006E66F4" w:rsidP="006E66F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3.</w:t>
      </w:r>
      <w:r>
        <w:rPr>
          <w:rFonts w:ascii="Arial" w:hAnsi="Arial" w:cs="Arial"/>
        </w:rPr>
        <w:t xml:space="preserve"> Cena ryczałtowa oferty: </w:t>
      </w:r>
    </w:p>
    <w:p w:rsidR="006E66F4" w:rsidRDefault="006E66F4" w:rsidP="006E66F4">
      <w:pPr>
        <w:rPr>
          <w:rFonts w:ascii="Arial" w:hAnsi="Arial" w:cs="Arial"/>
          <w:b/>
          <w:sz w:val="24"/>
          <w:szCs w:val="24"/>
        </w:rPr>
      </w:pPr>
    </w:p>
    <w:p w:rsidR="006E66F4" w:rsidRDefault="006E66F4" w:rsidP="006E66F4">
      <w:pPr>
        <w:tabs>
          <w:tab w:val="left" w:pos="284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cena netto</w:t>
      </w:r>
      <w:r>
        <w:rPr>
          <w:rFonts w:ascii="Arial" w:hAnsi="Arial" w:cs="Arial"/>
        </w:rPr>
        <w:t xml:space="preserve"> :  .......................... zł,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słownie: ......................................................................................................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6E66F4" w:rsidRDefault="006E66F4" w:rsidP="006E66F4">
      <w:pPr>
        <w:tabs>
          <w:tab w:val="left" w:pos="284"/>
        </w:tabs>
        <w:jc w:val="both"/>
        <w:rPr>
          <w:rFonts w:ascii="Arial" w:hAnsi="Arial" w:cs="Arial"/>
          <w:bCs/>
        </w:rPr>
      </w:pPr>
    </w:p>
    <w:p w:rsidR="006E66F4" w:rsidRDefault="006E66F4" w:rsidP="006E66F4">
      <w:pPr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eastAsia="Arial" w:hAnsi="Arial" w:cs="Arial"/>
          <w:bCs/>
        </w:rPr>
        <w:t xml:space="preserve">         </w:t>
      </w:r>
      <w:r>
        <w:rPr>
          <w:rFonts w:ascii="Arial" w:hAnsi="Arial" w:cs="Arial"/>
          <w:b/>
          <w:bCs/>
        </w:rPr>
        <w:t xml:space="preserve">VAT </w:t>
      </w:r>
      <w:r>
        <w:rPr>
          <w:rFonts w:ascii="Arial" w:hAnsi="Arial" w:cs="Arial"/>
          <w:bCs/>
        </w:rPr>
        <w:t>:  ............................ zł,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</w:rPr>
        <w:t>słownie: ….................................................................................................... zł</w:t>
      </w:r>
      <w:r>
        <w:rPr>
          <w:rFonts w:ascii="Arial" w:hAnsi="Arial" w:cs="Arial"/>
        </w:rPr>
        <w:t xml:space="preserve"> </w:t>
      </w:r>
    </w:p>
    <w:p w:rsidR="006E66F4" w:rsidRDefault="006E66F4" w:rsidP="006E66F4">
      <w:pPr>
        <w:pStyle w:val="Tekstpodstawowy"/>
        <w:spacing w:line="240" w:lineRule="auto"/>
        <w:rPr>
          <w:rFonts w:ascii="Arial" w:hAnsi="Arial" w:cs="Arial"/>
          <w:sz w:val="20"/>
        </w:rPr>
      </w:pPr>
    </w:p>
    <w:p w:rsidR="006E66F4" w:rsidRDefault="006E66F4" w:rsidP="006E66F4">
      <w:pPr>
        <w:rPr>
          <w:rFonts w:ascii="Arial" w:eastAsia="Arial" w:hAnsi="Arial" w:cs="Arial"/>
          <w:lang w:eastAsia="pl-PL"/>
        </w:rPr>
      </w:pPr>
      <w:r>
        <w:rPr>
          <w:rFonts w:ascii="Arial" w:hAnsi="Arial" w:cs="Arial"/>
          <w:b/>
        </w:rPr>
        <w:t xml:space="preserve">cena  brutto </w:t>
      </w:r>
      <w:r>
        <w:rPr>
          <w:rFonts w:ascii="Arial" w:hAnsi="Arial" w:cs="Arial"/>
        </w:rPr>
        <w:t xml:space="preserve">....................... ... </w:t>
      </w:r>
      <w:r>
        <w:rPr>
          <w:rFonts w:ascii="Arial" w:hAnsi="Arial" w:cs="Arial"/>
          <w:b/>
        </w:rPr>
        <w:t xml:space="preserve">zł  słownie : </w:t>
      </w:r>
      <w:r>
        <w:rPr>
          <w:rFonts w:ascii="Arial" w:hAnsi="Arial" w:cs="Arial"/>
        </w:rPr>
        <w:t xml:space="preserve">………….…………………............................................................ </w:t>
      </w:r>
      <w:r>
        <w:rPr>
          <w:rFonts w:ascii="Arial" w:hAnsi="Arial" w:cs="Arial"/>
          <w:b/>
        </w:rPr>
        <w:t>zł</w:t>
      </w:r>
    </w:p>
    <w:p w:rsidR="006E66F4" w:rsidRDefault="006E66F4" w:rsidP="006E66F4">
      <w:pPr>
        <w:suppressAutoHyphens w:val="0"/>
        <w:ind w:hanging="284"/>
        <w:rPr>
          <w:rFonts w:ascii="Arial" w:eastAsia="Arial" w:hAnsi="Arial" w:cs="Arial"/>
          <w:lang w:eastAsia="pl-PL"/>
        </w:rPr>
      </w:pPr>
      <w:r>
        <w:rPr>
          <w:rFonts w:ascii="Arial" w:eastAsia="Arial" w:hAnsi="Arial" w:cs="Arial"/>
          <w:lang w:eastAsia="pl-PL"/>
        </w:rPr>
        <w:t xml:space="preserve">     </w:t>
      </w:r>
    </w:p>
    <w:p w:rsidR="006E66F4" w:rsidRDefault="006E66F4" w:rsidP="006E66F4">
      <w:pPr>
        <w:suppressAutoHyphens w:val="0"/>
        <w:ind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lang w:eastAsia="pl-PL"/>
        </w:rPr>
        <w:t xml:space="preserve">     </w:t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  Okres gwarancji ustalamy na ………….</w:t>
      </w:r>
      <w:r>
        <w:rPr>
          <w:rFonts w:ascii="Arial" w:hAnsi="Arial" w:cs="Arial"/>
          <w:b/>
        </w:rPr>
        <w:t>(min. 24)</w:t>
      </w:r>
      <w:r>
        <w:rPr>
          <w:rFonts w:ascii="Arial" w:hAnsi="Arial" w:cs="Arial"/>
        </w:rPr>
        <w:t xml:space="preserve"> miesiące / należy podać w pełnych miesiącach/ od daty </w:t>
      </w:r>
    </w:p>
    <w:p w:rsidR="006E66F4" w:rsidRDefault="006E66F4" w:rsidP="006E66F4">
      <w:pPr>
        <w:pStyle w:val="Tekstpodstawowywcity"/>
        <w:spacing w:line="240" w:lineRule="auto"/>
        <w:ind w:left="284" w:right="-426" w:firstLine="0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odbioru końcowego tych prac bez wad.</w:t>
      </w:r>
      <w:r>
        <w:rPr>
          <w:rFonts w:ascii="Arial" w:eastAsia="Arial" w:hAnsi="Arial" w:cs="Arial"/>
          <w:sz w:val="20"/>
        </w:rPr>
        <w:t xml:space="preserve">  </w:t>
      </w:r>
    </w:p>
    <w:p w:rsidR="006E66F4" w:rsidRDefault="006E66F4" w:rsidP="006E66F4">
      <w:pPr>
        <w:pStyle w:val="Tekstpodstawowywcity"/>
        <w:spacing w:line="240" w:lineRule="auto"/>
        <w:ind w:left="426" w:right="-426"/>
        <w:jc w:val="both"/>
        <w:rPr>
          <w:rFonts w:ascii="Arial" w:hAnsi="Arial" w:cs="Arial"/>
          <w:b/>
          <w:sz w:val="20"/>
        </w:rPr>
      </w:pPr>
      <w:r>
        <w:rPr>
          <w:rFonts w:ascii="Arial" w:eastAsia="Arial" w:hAnsi="Arial" w:cs="Arial"/>
        </w:rPr>
        <w:t xml:space="preserve">     </w:t>
      </w:r>
    </w:p>
    <w:p w:rsidR="006E66F4" w:rsidRDefault="006E66F4" w:rsidP="006E66F4">
      <w:pPr>
        <w:pStyle w:val="Tekstpodstawowy"/>
        <w:tabs>
          <w:tab w:val="left" w:pos="360"/>
        </w:tabs>
        <w:spacing w:line="240" w:lineRule="auto"/>
        <w:ind w:left="284" w:hanging="284"/>
        <w:jc w:val="both"/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sz w:val="20"/>
        </w:rPr>
        <w:t xml:space="preserve">   Oświadczamy, że zapoznaliśmy się z warunkami zamówienia,  nie  wnosimy do nich żadnych zastrzeżeń oraz zdobyliśmy konieczne informacje do przygotowania oferty i zobowiązujemy się wykonać przedmiot zamówienia  na warunkach  w nich określonych.</w:t>
      </w:r>
    </w:p>
    <w:p w:rsidR="006E66F4" w:rsidRDefault="006E66F4" w:rsidP="006E66F4">
      <w:pPr>
        <w:pStyle w:val="Tekstpodstawowy"/>
        <w:spacing w:line="240" w:lineRule="auto"/>
        <w:ind w:left="284" w:hanging="284"/>
        <w:jc w:val="both"/>
      </w:pPr>
    </w:p>
    <w:p w:rsidR="006E66F4" w:rsidRDefault="006E66F4" w:rsidP="006E66F4">
      <w:pPr>
        <w:numPr>
          <w:ilvl w:val="0"/>
          <w:numId w:val="3"/>
        </w:numPr>
        <w:suppressAutoHyphens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u w:val="single"/>
        </w:rPr>
        <w:t xml:space="preserve">Oświadczam /-my, że: </w:t>
      </w:r>
    </w:p>
    <w:p w:rsidR="006E66F4" w:rsidRDefault="006E66F4" w:rsidP="006E66F4">
      <w:pPr>
        <w:ind w:left="709" w:hanging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jestem płatnikiem VAT i stawka procentowa podatku wynosi  …………… % </w:t>
      </w:r>
    </w:p>
    <w:p w:rsidR="006E66F4" w:rsidRDefault="006E66F4" w:rsidP="006E66F4">
      <w:pPr>
        <w:ind w:left="709" w:hanging="360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>□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nie jest płatnikiem VAT </w:t>
      </w:r>
    </w:p>
    <w:p w:rsidR="006E66F4" w:rsidRDefault="006E66F4" w:rsidP="006E66F4">
      <w:pPr>
        <w:pStyle w:val="Tekstpodstawowy"/>
        <w:spacing w:line="240" w:lineRule="auto"/>
        <w:ind w:left="360"/>
        <w:jc w:val="both"/>
        <w:rPr>
          <w:rFonts w:ascii="Arial" w:hAnsi="Arial" w:cs="Arial"/>
          <w:sz w:val="20"/>
        </w:rPr>
      </w:pPr>
    </w:p>
    <w:p w:rsidR="006E66F4" w:rsidRDefault="006E66F4" w:rsidP="006E66F4">
      <w:pPr>
        <w:ind w:left="426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7. /jeżeli dotyczy/ </w:t>
      </w:r>
      <w:r>
        <w:rPr>
          <w:rFonts w:ascii="Arial" w:eastAsia="Calibri" w:hAnsi="Arial" w:cs="Arial"/>
        </w:rPr>
        <w:t>Oświadczamy, że poniżej wskazaną część zamówienia powierzam podwykonawcy do wykonania:</w:t>
      </w:r>
    </w:p>
    <w:p w:rsidR="006E66F4" w:rsidRDefault="006E66F4" w:rsidP="006E66F4">
      <w:pPr>
        <w:ind w:left="426" w:hanging="426"/>
        <w:jc w:val="both"/>
        <w:rPr>
          <w:rFonts w:ascii="Arial" w:eastAsia="Calibri" w:hAnsi="Arial" w:cs="Arial"/>
        </w:rPr>
      </w:pPr>
    </w:p>
    <w:tbl>
      <w:tblPr>
        <w:tblW w:w="0" w:type="auto"/>
        <w:tblInd w:w="778" w:type="dxa"/>
        <w:tblLayout w:type="fixed"/>
        <w:tblLook w:val="04A0" w:firstRow="1" w:lastRow="0" w:firstColumn="1" w:lastColumn="0" w:noHBand="0" w:noVBand="1"/>
      </w:tblPr>
      <w:tblGrid>
        <w:gridCol w:w="540"/>
        <w:gridCol w:w="3520"/>
        <w:gridCol w:w="4950"/>
      </w:tblGrid>
      <w:tr w:rsidR="006E66F4" w:rsidTr="006E66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66F4" w:rsidRDefault="006E66F4">
            <w:pPr>
              <w:spacing w:line="256" w:lineRule="auto"/>
              <w:jc w:val="center"/>
            </w:pPr>
            <w:r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E66F4" w:rsidRDefault="006E66F4">
            <w:pPr>
              <w:spacing w:line="256" w:lineRule="auto"/>
              <w:jc w:val="center"/>
            </w:pPr>
            <w:r>
              <w:rPr>
                <w:rFonts w:ascii="Arial" w:eastAsia="Calibri" w:hAnsi="Arial" w:cs="Arial"/>
              </w:rPr>
              <w:t>Nazwa podwykonawcy</w:t>
            </w: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66F4" w:rsidRDefault="006E66F4">
            <w:pPr>
              <w:spacing w:line="256" w:lineRule="auto"/>
              <w:jc w:val="center"/>
            </w:pPr>
            <w:r>
              <w:rPr>
                <w:rFonts w:ascii="Arial" w:eastAsia="Calibri" w:hAnsi="Arial" w:cs="Arial"/>
              </w:rPr>
              <w:t>Opis części zamówienia                                      powierzona podwykonawcy</w:t>
            </w:r>
          </w:p>
        </w:tc>
      </w:tr>
      <w:tr w:rsidR="006E66F4" w:rsidTr="006E66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6E66F4" w:rsidTr="006E66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6E66F4" w:rsidTr="006E66F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6F4" w:rsidRDefault="006E66F4">
            <w:pPr>
              <w:snapToGrid w:val="0"/>
              <w:spacing w:line="256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6E66F4" w:rsidRDefault="006E66F4" w:rsidP="006E66F4">
      <w:pPr>
        <w:ind w:left="5103" w:right="-567"/>
        <w:rPr>
          <w:rFonts w:ascii="Arial" w:hAnsi="Arial" w:cs="Arial"/>
          <w:b/>
        </w:rPr>
      </w:pPr>
      <w:r>
        <w:rPr>
          <w:rFonts w:cs="Times New Roman"/>
          <w:sz w:val="24"/>
          <w:szCs w:val="24"/>
        </w:rPr>
        <w:t xml:space="preserve">    </w:t>
      </w:r>
    </w:p>
    <w:p w:rsidR="006E66F4" w:rsidRDefault="006E66F4" w:rsidP="006E66F4">
      <w:pPr>
        <w:autoSpaceDE w:val="0"/>
        <w:jc w:val="both"/>
        <w:rPr>
          <w:rFonts w:ascii="Arial" w:eastAsia="CIDFont+F2" w:hAnsi="Arial" w:cs="Arial"/>
        </w:rPr>
      </w:pPr>
      <w:r>
        <w:rPr>
          <w:rFonts w:ascii="Arial" w:hAnsi="Arial" w:cs="Arial"/>
          <w:b/>
        </w:rPr>
        <w:t>8.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CIDFont+F2" w:hAnsi="Arial" w:cs="Arial"/>
          <w:b/>
        </w:rPr>
        <w:t>Oświadczam/-y, że</w:t>
      </w:r>
      <w:r>
        <w:rPr>
          <w:rFonts w:ascii="Arial" w:eastAsia="CIDFont+F2" w:hAnsi="Arial" w:cs="Arial"/>
        </w:rPr>
        <w:t>:</w:t>
      </w:r>
    </w:p>
    <w:p w:rsidR="006E66F4" w:rsidRDefault="006E66F4" w:rsidP="006E66F4">
      <w:pPr>
        <w:numPr>
          <w:ilvl w:val="0"/>
          <w:numId w:val="4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dane osobowe przekazane w ofercie oraz załącznikach są przetwarzane i udostępnione Zamawiającemu zgodnie z art. 28 Rozporządzenia Parlamentu Europejskiego i Rady (UE) 2016/679;</w:t>
      </w:r>
    </w:p>
    <w:p w:rsidR="006E66F4" w:rsidRDefault="006E66F4" w:rsidP="006E66F4">
      <w:pPr>
        <w:numPr>
          <w:ilvl w:val="0"/>
          <w:numId w:val="4"/>
        </w:numPr>
        <w:suppressAutoHyphens w:val="0"/>
        <w:autoSpaceDE w:val="0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wypełniłam/</w:t>
      </w:r>
      <w:proofErr w:type="spellStart"/>
      <w:r>
        <w:rPr>
          <w:rFonts w:ascii="Arial" w:eastAsia="CIDFont+F2" w:hAnsi="Arial" w:cs="Arial"/>
        </w:rPr>
        <w:t>łem</w:t>
      </w:r>
      <w:proofErr w:type="spellEnd"/>
      <w:r>
        <w:rPr>
          <w:rFonts w:ascii="Arial" w:eastAsia="CIDFont+F2" w:hAnsi="Arial" w:cs="Aria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6E66F4" w:rsidRDefault="006E66F4" w:rsidP="006E66F4">
      <w:pPr>
        <w:suppressAutoHyphens w:val="0"/>
        <w:autoSpaceDE w:val="0"/>
        <w:jc w:val="both"/>
        <w:rPr>
          <w:rFonts w:ascii="Arial" w:eastAsia="CIDFont+F2" w:hAnsi="Arial" w:cs="Arial"/>
        </w:rPr>
      </w:pPr>
    </w:p>
    <w:p w:rsidR="006E66F4" w:rsidRDefault="006E66F4" w:rsidP="006E66F4">
      <w:pPr>
        <w:autoSpaceDE w:val="0"/>
        <w:ind w:left="675"/>
        <w:jc w:val="both"/>
        <w:rPr>
          <w:rFonts w:ascii="Arial" w:eastAsia="CIDFont+F2" w:hAnsi="Arial" w:cs="Arial"/>
        </w:rPr>
      </w:pPr>
      <w:r>
        <w:rPr>
          <w:rFonts w:ascii="Arial" w:eastAsia="CIDFont+F2" w:hAnsi="Arial" w:cs="Arial"/>
        </w:rPr>
        <w:t>/ W przypadku, gdy Wykonawca nie przekazuje danych osobowych innych niż bezpośrednio jego dotyczących lub zachodzi wyłączenie stosowania obowiązku informacyjnego, stosownie do art. 13 ust. 4 lub art. 14 ust 5 RODO treści i oświadczenia nie składa (usunięcie treści oświadczenia np. przez jego wykreślenie/;</w:t>
      </w:r>
    </w:p>
    <w:p w:rsidR="006E66F4" w:rsidRDefault="006E66F4" w:rsidP="006E66F4">
      <w:pPr>
        <w:numPr>
          <w:ilvl w:val="0"/>
          <w:numId w:val="4"/>
        </w:numPr>
        <w:suppressAutoHyphens w:val="0"/>
        <w:autoSpaceDE w:val="0"/>
        <w:ind w:left="709" w:right="23" w:hanging="283"/>
        <w:jc w:val="both"/>
        <w:rPr>
          <w:rFonts w:ascii="Arial" w:hAnsi="Arial" w:cs="Arial"/>
          <w:color w:val="000000"/>
        </w:rPr>
      </w:pPr>
      <w:r>
        <w:rPr>
          <w:rFonts w:ascii="Arial" w:eastAsia="CIDFont+F2" w:hAnsi="Arial" w:cs="Arial"/>
        </w:rPr>
        <w:t>przyjmuję do wiadomości i akceptuję zapisy klauzuli informacyjnej zawartej w</w:t>
      </w:r>
      <w:r>
        <w:rPr>
          <w:rFonts w:ascii="Arial" w:eastAsia="CIDFont+F2" w:hAnsi="Arial" w:cs="Arial"/>
          <w:b/>
        </w:rPr>
        <w:t xml:space="preserve"> dz. IX</w:t>
      </w:r>
      <w:r>
        <w:rPr>
          <w:rFonts w:ascii="Arial" w:eastAsia="CIDFont+F2" w:hAnsi="Arial" w:cs="Arial"/>
        </w:rPr>
        <w:t xml:space="preserve"> Zapytania ofertowego.</w:t>
      </w:r>
    </w:p>
    <w:p w:rsidR="006E66F4" w:rsidRDefault="006E66F4" w:rsidP="006E66F4">
      <w:pPr>
        <w:suppressAutoHyphens w:val="0"/>
        <w:autoSpaceDE w:val="0"/>
        <w:ind w:right="23"/>
        <w:jc w:val="both"/>
        <w:rPr>
          <w:rFonts w:ascii="Arial" w:hAnsi="Arial" w:cs="Arial"/>
          <w:color w:val="000000"/>
        </w:rPr>
      </w:pPr>
    </w:p>
    <w:p w:rsidR="006E66F4" w:rsidRDefault="006E66F4" w:rsidP="006E66F4">
      <w:pPr>
        <w:suppressAutoHyphens w:val="0"/>
        <w:ind w:left="426" w:right="23" w:hanging="426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</w:rPr>
        <w:t xml:space="preserve">9.     </w:t>
      </w:r>
      <w:r>
        <w:rPr>
          <w:rFonts w:ascii="Arial" w:hAnsi="Arial" w:cs="Arial"/>
          <w:color w:val="000000"/>
          <w:lang w:eastAsia="pl-PL"/>
        </w:rPr>
        <w:t>Oświadczamy, że wybór mojej/naszej oferty będzie prowadził do powstania u Zamawiającego obowiązku podatkowego zgodnie z przepisami o podatku od towarów  i usług. Wobec powyższego przekazuje wymagane informacje:</w:t>
      </w:r>
    </w:p>
    <w:p w:rsidR="006E66F4" w:rsidRDefault="006E66F4" w:rsidP="006E66F4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nazwa (rodzaj) towaru lub usługi, których dostawa lub świadczenie będą prowadziły do powstania obowiązku podatkowego  …..………………………………………………………………..……………………….</w:t>
      </w:r>
    </w:p>
    <w:p w:rsidR="006E66F4" w:rsidRDefault="006E66F4" w:rsidP="006E66F4">
      <w:pPr>
        <w:suppressAutoHyphens w:val="0"/>
        <w:spacing w:before="120" w:after="120"/>
        <w:ind w:left="360" w:right="23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- wartości towaru lub usługi objętego obowiązkiem podatkowym zamawiającego, bez kwoty podatku ………………………………………..……………………………………………………….…………………………</w:t>
      </w:r>
    </w:p>
    <w:p w:rsidR="006E66F4" w:rsidRDefault="006E66F4" w:rsidP="006E66F4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lang w:eastAsia="pl-PL"/>
        </w:rPr>
        <w:t>- stawka podatku od towarów i usług, która zgodnie z wiedzą wykonawcy, będzie miała zastosowanie ………………………………………………………………………………………………………………………….</w:t>
      </w:r>
    </w:p>
    <w:p w:rsidR="006E66F4" w:rsidRDefault="006E66F4" w:rsidP="006E66F4">
      <w:pPr>
        <w:suppressAutoHyphens w:val="0"/>
        <w:spacing w:before="120" w:after="120"/>
        <w:ind w:left="360"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6E66F4" w:rsidRDefault="006E66F4" w:rsidP="006E66F4">
      <w:pPr>
        <w:suppressAutoHyphens w:val="0"/>
        <w:autoSpaceDE w:val="0"/>
        <w:ind w:right="23"/>
        <w:jc w:val="both"/>
        <w:rPr>
          <w:rFonts w:ascii="Arial" w:hAnsi="Arial" w:cs="Arial"/>
          <w:b/>
          <w:color w:val="000000"/>
          <w:sz w:val="16"/>
          <w:szCs w:val="16"/>
          <w:lang w:eastAsia="pl-PL"/>
        </w:rPr>
      </w:pPr>
    </w:p>
    <w:p w:rsidR="006E66F4" w:rsidRDefault="006E66F4" w:rsidP="006E66F4">
      <w:pPr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cs="Times New Roman"/>
          <w:sz w:val="24"/>
          <w:szCs w:val="24"/>
        </w:rPr>
        <w:t xml:space="preserve">       </w:t>
      </w:r>
      <w:r>
        <w:rPr>
          <w:sz w:val="24"/>
          <w:szCs w:val="24"/>
        </w:rPr>
        <w:t>....................................................................</w:t>
      </w:r>
    </w:p>
    <w:p w:rsidR="006E66F4" w:rsidRDefault="006E66F4" w:rsidP="006E66F4">
      <w:pPr>
        <w:tabs>
          <w:tab w:val="center" w:pos="4819"/>
        </w:tabs>
        <w:ind w:left="5103" w:right="-567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16"/>
          <w:szCs w:val="16"/>
        </w:rPr>
        <w:t xml:space="preserve">                 </w:t>
      </w:r>
      <w:r>
        <w:rPr>
          <w:rFonts w:ascii="Arial" w:hAnsi="Arial" w:cs="Arial"/>
          <w:i/>
          <w:sz w:val="16"/>
          <w:szCs w:val="16"/>
        </w:rPr>
        <w:t>( pieczęć i podpis/y osoby/osób uprawnionej/-</w:t>
      </w:r>
      <w:proofErr w:type="spellStart"/>
      <w:r>
        <w:rPr>
          <w:rFonts w:ascii="Arial" w:hAnsi="Arial" w:cs="Arial"/>
          <w:i/>
          <w:sz w:val="16"/>
          <w:szCs w:val="16"/>
        </w:rPr>
        <w:t>ych</w:t>
      </w:r>
      <w:proofErr w:type="spellEnd"/>
    </w:p>
    <w:p w:rsidR="006E66F4" w:rsidRDefault="006E66F4" w:rsidP="006E66F4">
      <w:pPr>
        <w:tabs>
          <w:tab w:val="center" w:pos="4819"/>
        </w:tabs>
        <w:ind w:right="-567"/>
      </w:pPr>
      <w:r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>do reprezentowania Wykonawcy)</w:t>
      </w:r>
    </w:p>
    <w:p w:rsidR="006E66F4" w:rsidRDefault="006E66F4" w:rsidP="006E66F4"/>
    <w:p w:rsidR="00A83039" w:rsidRDefault="00A83039"/>
    <w:sectPr w:rsidR="00A830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2">
    <w:altName w:val="Yu Gothic"/>
    <w:charset w:val="88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</w:num>
  <w:num w:numId="3">
    <w:abstractNumId w:val="1"/>
    <w:lvlOverride w:ilvl="0">
      <w:startOverride w:val="6"/>
    </w:lvlOverride>
  </w:num>
  <w:num w:numId="4">
    <w:abstractNumId w:val="3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F4"/>
    <w:rsid w:val="006E66F4"/>
    <w:rsid w:val="00A83039"/>
    <w:rsid w:val="00DA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45322"/>
  <w15:chartTrackingRefBased/>
  <w15:docId w15:val="{F6B28CC3-52FB-4B01-B7E6-9E2A64AC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6F4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E66F4"/>
    <w:pPr>
      <w:spacing w:line="360" w:lineRule="auto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6F4"/>
    <w:rPr>
      <w:rFonts w:ascii="Times New Roman" w:eastAsia="Times New Roman" w:hAnsi="Times New Roman" w:cs="Calibri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E66F4"/>
    <w:pPr>
      <w:spacing w:line="360" w:lineRule="auto"/>
      <w:ind w:left="567" w:hanging="426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E66F4"/>
    <w:rPr>
      <w:rFonts w:ascii="Times New Roman" w:eastAsia="Times New Roman" w:hAnsi="Times New Roman" w:cs="Calibri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0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A51180</dc:creator>
  <cp:keywords/>
  <dc:description/>
  <cp:lastModifiedBy>A51180</cp:lastModifiedBy>
  <cp:revision>1</cp:revision>
  <dcterms:created xsi:type="dcterms:W3CDTF">2024-11-12T11:10:00Z</dcterms:created>
  <dcterms:modified xsi:type="dcterms:W3CDTF">2024-11-12T11:33:00Z</dcterms:modified>
</cp:coreProperties>
</file>