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0B9" w:rsidRDefault="00F570B9" w:rsidP="00B81C8A">
      <w:pPr>
        <w:pStyle w:val="Default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2 </w:t>
      </w:r>
    </w:p>
    <w:p w:rsidR="00B81C8A" w:rsidRDefault="00B81C8A" w:rsidP="00F570B9">
      <w:pPr>
        <w:pStyle w:val="Default"/>
        <w:rPr>
          <w:sz w:val="20"/>
          <w:szCs w:val="20"/>
        </w:rPr>
      </w:pPr>
    </w:p>
    <w:p w:rsidR="00F570B9" w:rsidRDefault="00F570B9" w:rsidP="00F570B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 Informacji o zamiarze przeprowadzenia wstępnych konsultacji rynkowych </w:t>
      </w:r>
    </w:p>
    <w:p w:rsidR="00B81C8A" w:rsidRDefault="00B81C8A" w:rsidP="00F570B9">
      <w:pPr>
        <w:pStyle w:val="Default"/>
        <w:rPr>
          <w:sz w:val="20"/>
          <w:szCs w:val="20"/>
        </w:rPr>
      </w:pPr>
      <w:r w:rsidRPr="00B81C8A">
        <w:rPr>
          <w:rFonts w:ascii="Cambria" w:hAnsi="Cambria" w:cs="Cambria"/>
          <w:b/>
          <w:bCs/>
          <w:sz w:val="20"/>
          <w:szCs w:val="20"/>
        </w:rPr>
        <w:t xml:space="preserve">dotyczących wykonania zadania zakupu i wdrożenia ,, </w:t>
      </w:r>
      <w:r w:rsidR="000468FE" w:rsidRPr="000468FE">
        <w:rPr>
          <w:rFonts w:ascii="Cambria" w:hAnsi="Cambria" w:cs="Cambria"/>
          <w:b/>
          <w:bCs/>
          <w:sz w:val="20"/>
          <w:szCs w:val="20"/>
        </w:rPr>
        <w:t>Systemu do obsługi Zakładu Diagnostyki Laboratoryjnej</w:t>
      </w:r>
      <w:r w:rsidRPr="00B81C8A">
        <w:rPr>
          <w:rFonts w:ascii="Cambria" w:hAnsi="Cambria" w:cs="Cambria"/>
          <w:b/>
          <w:bCs/>
          <w:sz w:val="20"/>
          <w:szCs w:val="20"/>
        </w:rPr>
        <w:t>”</w:t>
      </w:r>
      <w:r w:rsidR="000468FE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B81C8A">
        <w:rPr>
          <w:rFonts w:ascii="Cambria" w:hAnsi="Cambria" w:cs="Cambria"/>
          <w:b/>
          <w:bCs/>
          <w:sz w:val="20"/>
          <w:szCs w:val="20"/>
        </w:rPr>
        <w:t>w 4 Wojskowym Szpitalu Klinicznym z Polikliniką SPZOZ we Wrocławiu</w:t>
      </w:r>
    </w:p>
    <w:p w:rsidR="00B81C8A" w:rsidRDefault="00B81C8A" w:rsidP="00F570B9">
      <w:pPr>
        <w:pStyle w:val="Default"/>
        <w:rPr>
          <w:sz w:val="20"/>
          <w:szCs w:val="20"/>
        </w:rPr>
      </w:pPr>
    </w:p>
    <w:p w:rsidR="00F570B9" w:rsidRDefault="00F570B9" w:rsidP="00F570B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Pełna nazwa Podmiotu zainteresowanego udziałem w konsultacjach rynkowych: </w:t>
      </w:r>
    </w:p>
    <w:p w:rsidR="00456AD9" w:rsidRDefault="00456AD9" w:rsidP="00F570B9">
      <w:pPr>
        <w:pStyle w:val="Default"/>
        <w:rPr>
          <w:sz w:val="20"/>
          <w:szCs w:val="20"/>
        </w:rPr>
      </w:pPr>
    </w:p>
    <w:p w:rsidR="00456AD9" w:rsidRDefault="00456AD9" w:rsidP="00F570B9">
      <w:pPr>
        <w:pStyle w:val="Default"/>
        <w:rPr>
          <w:sz w:val="20"/>
          <w:szCs w:val="20"/>
        </w:rPr>
      </w:pPr>
    </w:p>
    <w:p w:rsidR="00F570B9" w:rsidRDefault="00F570B9" w:rsidP="00F570B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.............................................................................................................................. </w:t>
      </w:r>
    </w:p>
    <w:p w:rsidR="00B81C8A" w:rsidRDefault="00B81C8A" w:rsidP="00F570B9">
      <w:pPr>
        <w:pStyle w:val="Default"/>
        <w:rPr>
          <w:sz w:val="20"/>
          <w:szCs w:val="20"/>
        </w:rPr>
      </w:pPr>
    </w:p>
    <w:p w:rsidR="00B81C8A" w:rsidRDefault="00B81C8A" w:rsidP="00F570B9">
      <w:pPr>
        <w:pStyle w:val="Default"/>
        <w:rPr>
          <w:sz w:val="20"/>
          <w:szCs w:val="20"/>
        </w:rPr>
      </w:pPr>
    </w:p>
    <w:p w:rsidR="00F570B9" w:rsidRPr="00B81C8A" w:rsidRDefault="00F570B9" w:rsidP="00B81C8A">
      <w:pPr>
        <w:pStyle w:val="Default"/>
        <w:jc w:val="center"/>
        <w:rPr>
          <w:b/>
          <w:color w:val="auto"/>
          <w:sz w:val="20"/>
          <w:szCs w:val="20"/>
        </w:rPr>
      </w:pPr>
      <w:r w:rsidRPr="00B81C8A">
        <w:rPr>
          <w:b/>
          <w:color w:val="auto"/>
          <w:sz w:val="20"/>
          <w:szCs w:val="20"/>
        </w:rPr>
        <w:t xml:space="preserve">WYKAZ WDROŻEŃ </w:t>
      </w:r>
      <w:r w:rsidR="000468FE" w:rsidRPr="000468FE">
        <w:rPr>
          <w:b/>
          <w:color w:val="auto"/>
          <w:sz w:val="20"/>
          <w:szCs w:val="20"/>
        </w:rPr>
        <w:t>SYSTEMU DO OBSŁUGI ZAKŁADU DIAGNOSTYKI LABORATORYJNEJ</w:t>
      </w:r>
      <w:r w:rsidR="000468FE">
        <w:rPr>
          <w:b/>
          <w:color w:val="auto"/>
          <w:sz w:val="20"/>
          <w:szCs w:val="20"/>
        </w:rPr>
        <w:br/>
        <w:t>W LECZNICTWIE ZAMKNIĘTYM</w:t>
      </w:r>
    </w:p>
    <w:p w:rsidR="00B81C8A" w:rsidRDefault="00B81C8A" w:rsidP="00B81C8A">
      <w:pPr>
        <w:pStyle w:val="Default"/>
        <w:jc w:val="center"/>
        <w:rPr>
          <w:sz w:val="20"/>
          <w:szCs w:val="20"/>
        </w:rPr>
      </w:pPr>
    </w:p>
    <w:p w:rsidR="00B81C8A" w:rsidRDefault="00B81C8A" w:rsidP="00B81C8A">
      <w:pPr>
        <w:pStyle w:val="Default"/>
        <w:jc w:val="center"/>
        <w:rPr>
          <w:sz w:val="20"/>
          <w:szCs w:val="20"/>
        </w:rPr>
      </w:pPr>
    </w:p>
    <w:p w:rsidR="00811169" w:rsidRDefault="00F570B9" w:rsidP="00B81C8A">
      <w:pPr>
        <w:rPr>
          <w:sz w:val="20"/>
          <w:szCs w:val="20"/>
        </w:rPr>
      </w:pPr>
      <w:r>
        <w:rPr>
          <w:sz w:val="20"/>
          <w:szCs w:val="20"/>
        </w:rPr>
        <w:t xml:space="preserve">W odpowiedzi na ogłoszenie </w:t>
      </w:r>
      <w:r>
        <w:rPr>
          <w:b/>
          <w:bCs/>
          <w:sz w:val="20"/>
          <w:szCs w:val="20"/>
        </w:rPr>
        <w:t xml:space="preserve">wykonania zadania </w:t>
      </w:r>
      <w:r w:rsidR="00B81C8A" w:rsidRPr="00B81C8A">
        <w:rPr>
          <w:b/>
          <w:bCs/>
          <w:sz w:val="20"/>
          <w:szCs w:val="20"/>
        </w:rPr>
        <w:t>dotyczących wykonania zadania zakupu i wdrożenia ,,</w:t>
      </w:r>
      <w:r w:rsidR="000468FE" w:rsidRPr="000468FE">
        <w:rPr>
          <w:b/>
          <w:bCs/>
          <w:sz w:val="20"/>
          <w:szCs w:val="20"/>
        </w:rPr>
        <w:t>Systemu do obsługi Zakładu Diagnostyki Laboratoryjnej</w:t>
      </w:r>
      <w:r w:rsidR="00B81C8A" w:rsidRPr="00B81C8A">
        <w:rPr>
          <w:b/>
          <w:bCs/>
          <w:sz w:val="20"/>
          <w:szCs w:val="20"/>
        </w:rPr>
        <w:t xml:space="preserve">” </w:t>
      </w:r>
      <w:r w:rsidR="00B81C8A">
        <w:rPr>
          <w:b/>
          <w:bCs/>
          <w:sz w:val="20"/>
          <w:szCs w:val="20"/>
        </w:rPr>
        <w:t xml:space="preserve"> </w:t>
      </w:r>
      <w:r w:rsidR="00B81C8A" w:rsidRPr="00B81C8A">
        <w:rPr>
          <w:b/>
          <w:bCs/>
          <w:sz w:val="20"/>
          <w:szCs w:val="20"/>
        </w:rPr>
        <w:t>w 4 Wojskowym Szpitalu Klinicznym z Polikliniką SPZOZ we Wrocławiu</w:t>
      </w:r>
      <w:r>
        <w:rPr>
          <w:sz w:val="20"/>
          <w:szCs w:val="20"/>
        </w:rPr>
        <w:t>, niniejszym oświadczam, że Wnioskodawca wykonał/wykonuje następujące usługi</w:t>
      </w:r>
      <w:r w:rsidR="00B81C8A">
        <w:rPr>
          <w:sz w:val="20"/>
          <w:szCs w:val="20"/>
        </w:rPr>
        <w:t>/dostawy</w:t>
      </w:r>
      <w:r>
        <w:rPr>
          <w:sz w:val="20"/>
          <w:szCs w:val="20"/>
        </w:rPr>
        <w:t xml:space="preserve"> spełniające warunek posiadania doświadczenia we wdrażaniu systemów </w:t>
      </w:r>
      <w:r w:rsidR="000468FE" w:rsidRPr="000468FE">
        <w:rPr>
          <w:sz w:val="20"/>
          <w:szCs w:val="20"/>
        </w:rPr>
        <w:t xml:space="preserve">do obsługi Zakładu Diagnostyki Laboratoryjnej </w:t>
      </w:r>
      <w:r w:rsidR="000468FE">
        <w:rPr>
          <w:sz w:val="20"/>
          <w:szCs w:val="20"/>
        </w:rPr>
        <w:t xml:space="preserve">w lecznictwie zamkniętym </w:t>
      </w:r>
      <w:bookmarkStart w:id="0" w:name="_GoBack"/>
      <w:bookmarkEnd w:id="0"/>
      <w:r>
        <w:rPr>
          <w:sz w:val="20"/>
          <w:szCs w:val="20"/>
        </w:rPr>
        <w:t>– co najmniej jedno takie wdrożenie (zakończone lub w trakcie realizacji):</w:t>
      </w:r>
    </w:p>
    <w:p w:rsidR="00B81C8A" w:rsidRDefault="00B81C8A" w:rsidP="00B81C8A">
      <w:pPr>
        <w:rPr>
          <w:sz w:val="20"/>
          <w:szCs w:val="20"/>
        </w:rPr>
      </w:pPr>
    </w:p>
    <w:tbl>
      <w:tblPr>
        <w:tblStyle w:val="Tabela-Siatka"/>
        <w:tblW w:w="8530" w:type="dxa"/>
        <w:tblLook w:val="04A0" w:firstRow="1" w:lastRow="0" w:firstColumn="1" w:lastColumn="0" w:noHBand="0" w:noVBand="1"/>
      </w:tblPr>
      <w:tblGrid>
        <w:gridCol w:w="556"/>
        <w:gridCol w:w="4087"/>
        <w:gridCol w:w="2266"/>
        <w:gridCol w:w="1621"/>
      </w:tblGrid>
      <w:tr w:rsidR="00B81C8A" w:rsidTr="00B81C8A">
        <w:tc>
          <w:tcPr>
            <w:tcW w:w="556" w:type="dxa"/>
          </w:tcPr>
          <w:p w:rsidR="00B81C8A" w:rsidRDefault="00B81C8A" w:rsidP="00B81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087" w:type="dxa"/>
          </w:tcPr>
          <w:p w:rsidR="00B81C8A" w:rsidRDefault="00B81C8A" w:rsidP="00B81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i adres podmiotu na rzecz którego zrealizowano wdrożenie, </w:t>
            </w:r>
          </w:p>
          <w:p w:rsidR="00B81C8A" w:rsidRDefault="00B81C8A" w:rsidP="00B81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B81C8A" w:rsidRDefault="00B81C8A" w:rsidP="00B81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zrealizowanej usługi/dostawy</w:t>
            </w:r>
          </w:p>
          <w:p w:rsidR="00B81C8A" w:rsidRDefault="00B81C8A" w:rsidP="00B81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systemu</w:t>
            </w:r>
          </w:p>
        </w:tc>
        <w:tc>
          <w:tcPr>
            <w:tcW w:w="1621" w:type="dxa"/>
          </w:tcPr>
          <w:p w:rsidR="00B81C8A" w:rsidRDefault="00B81C8A" w:rsidP="00B81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wykonania</w:t>
            </w:r>
          </w:p>
        </w:tc>
      </w:tr>
      <w:tr w:rsidR="00B81C8A" w:rsidTr="00B81C8A">
        <w:tc>
          <w:tcPr>
            <w:tcW w:w="556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87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  <w:p w:rsidR="00B81C8A" w:rsidRDefault="00B81C8A" w:rsidP="00B81C8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</w:tc>
      </w:tr>
      <w:tr w:rsidR="00B81C8A" w:rsidTr="00B81C8A">
        <w:tc>
          <w:tcPr>
            <w:tcW w:w="556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87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  <w:p w:rsidR="00B81C8A" w:rsidRDefault="00B81C8A" w:rsidP="00B81C8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</w:tc>
      </w:tr>
      <w:tr w:rsidR="00B81C8A" w:rsidTr="00B81C8A">
        <w:tc>
          <w:tcPr>
            <w:tcW w:w="556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87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  <w:p w:rsidR="00B81C8A" w:rsidRDefault="00B81C8A" w:rsidP="00B81C8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</w:tcPr>
          <w:p w:rsidR="00B81C8A" w:rsidRDefault="00B81C8A" w:rsidP="00B81C8A">
            <w:pPr>
              <w:rPr>
                <w:sz w:val="20"/>
                <w:szCs w:val="20"/>
              </w:rPr>
            </w:pPr>
          </w:p>
        </w:tc>
      </w:tr>
    </w:tbl>
    <w:p w:rsidR="00B81C8A" w:rsidRDefault="00B81C8A" w:rsidP="00B81C8A">
      <w:pPr>
        <w:rPr>
          <w:sz w:val="20"/>
          <w:szCs w:val="20"/>
        </w:rPr>
      </w:pPr>
    </w:p>
    <w:p w:rsidR="00456AD9" w:rsidRDefault="00456AD9" w:rsidP="00B81C8A">
      <w:pPr>
        <w:rPr>
          <w:sz w:val="20"/>
          <w:szCs w:val="20"/>
        </w:rPr>
      </w:pPr>
    </w:p>
    <w:p w:rsidR="00B81C8A" w:rsidRPr="00B81C8A" w:rsidRDefault="00B81C8A" w:rsidP="00B81C8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81C8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………………………………………………. </w:t>
      </w:r>
    </w:p>
    <w:p w:rsidR="00B81C8A" w:rsidRPr="00B81C8A" w:rsidRDefault="00B81C8A" w:rsidP="00B81C8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81C8A">
        <w:rPr>
          <w:rFonts w:ascii="Times New Roman" w:hAnsi="Times New Roman" w:cs="Times New Roman"/>
          <w:sz w:val="20"/>
          <w:szCs w:val="20"/>
        </w:rPr>
        <w:t xml:space="preserve">(podpis Wnioskodawcy*, miejscowość, data) </w:t>
      </w:r>
    </w:p>
    <w:p w:rsidR="00B81C8A" w:rsidRPr="00B81C8A" w:rsidRDefault="00B81C8A" w:rsidP="00B81C8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81C8A" w:rsidRDefault="00B81C8A" w:rsidP="00B81C8A">
      <w:pPr>
        <w:pStyle w:val="Default"/>
        <w:rPr>
          <w:sz w:val="20"/>
          <w:szCs w:val="20"/>
        </w:rPr>
      </w:pPr>
    </w:p>
    <w:p w:rsidR="00B81C8A" w:rsidRDefault="00B81C8A" w:rsidP="00B81C8A">
      <w:pPr>
        <w:pStyle w:val="Default"/>
        <w:rPr>
          <w:sz w:val="20"/>
          <w:szCs w:val="20"/>
        </w:rPr>
      </w:pPr>
    </w:p>
    <w:p w:rsidR="00B81C8A" w:rsidRDefault="00B81C8A" w:rsidP="00B81C8A">
      <w:pPr>
        <w:rPr>
          <w:sz w:val="20"/>
          <w:szCs w:val="20"/>
        </w:rPr>
      </w:pPr>
      <w:r>
        <w:rPr>
          <w:sz w:val="15"/>
          <w:szCs w:val="15"/>
        </w:rPr>
        <w:t>*) Podpis(-y) osoby(osób) uprawnionej(-</w:t>
      </w:r>
      <w:proofErr w:type="spellStart"/>
      <w:r>
        <w:rPr>
          <w:sz w:val="15"/>
          <w:szCs w:val="15"/>
        </w:rPr>
        <w:t>ych</w:t>
      </w:r>
      <w:proofErr w:type="spellEnd"/>
      <w:r>
        <w:rPr>
          <w:sz w:val="15"/>
          <w:szCs w:val="15"/>
        </w:rPr>
        <w:t>) do reprezentowania Podmiotu - Wnioskodawcy zgodnie z zapisami w dokumencie stwierdzającym status prawny lub pełnomocnictwem wchodzącym w skład wniosku; należy wpisać dane osoby reprezentującej Podmiot wnioskujący i podpisać dokument w sposób, o którym mowa w pkt VI Ogłoszenia o wstępnych konsultacjach rynkowych.</w:t>
      </w:r>
    </w:p>
    <w:p w:rsidR="00B81C8A" w:rsidRDefault="00B81C8A" w:rsidP="00B81C8A">
      <w:pPr>
        <w:rPr>
          <w:sz w:val="20"/>
          <w:szCs w:val="20"/>
        </w:rPr>
      </w:pPr>
    </w:p>
    <w:p w:rsidR="00F570B9" w:rsidRDefault="00F570B9" w:rsidP="00F570B9"/>
    <w:p w:rsidR="00F570B9" w:rsidRDefault="00F570B9" w:rsidP="00F570B9"/>
    <w:p w:rsidR="00F570B9" w:rsidRPr="00F570B9" w:rsidRDefault="00F570B9" w:rsidP="00F570B9"/>
    <w:sectPr w:rsidR="00F570B9" w:rsidRPr="00F57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0B9"/>
    <w:rsid w:val="000468FE"/>
    <w:rsid w:val="0005715B"/>
    <w:rsid w:val="00456AD9"/>
    <w:rsid w:val="00B81C8A"/>
    <w:rsid w:val="00BB6F9C"/>
    <w:rsid w:val="00F570B9"/>
    <w:rsid w:val="00FD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FE30"/>
  <w15:chartTrackingRefBased/>
  <w15:docId w15:val="{3D6543E3-E857-423F-B895-9927BA80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70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8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Komorek</dc:creator>
  <cp:keywords/>
  <dc:description/>
  <cp:lastModifiedBy>Agnieszka Kucharska</cp:lastModifiedBy>
  <cp:revision>3</cp:revision>
  <dcterms:created xsi:type="dcterms:W3CDTF">2024-05-23T07:30:00Z</dcterms:created>
  <dcterms:modified xsi:type="dcterms:W3CDTF">2024-10-18T11:13:00Z</dcterms:modified>
</cp:coreProperties>
</file>