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73C91" w14:textId="5ABD23F4" w:rsidR="000C4B63" w:rsidRPr="006846B8" w:rsidRDefault="000C4B63" w:rsidP="000C4B63">
      <w:pPr>
        <w:pStyle w:val="Akapitzlist"/>
        <w:spacing w:before="120" w:after="12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46B8">
        <w:rPr>
          <w:rFonts w:ascii="Times New Roman" w:hAnsi="Times New Roman" w:cs="Times New Roman"/>
          <w:b/>
          <w:sz w:val="24"/>
          <w:szCs w:val="24"/>
        </w:rPr>
        <w:t xml:space="preserve">KLAUZULA INFORMACYJNA RODO </w:t>
      </w:r>
    </w:p>
    <w:p w14:paraId="256B80BC" w14:textId="08FDD84A" w:rsidR="000C4B63" w:rsidRPr="006846B8" w:rsidRDefault="000C4B63" w:rsidP="000C4B63">
      <w:pPr>
        <w:pStyle w:val="Akapitzlist"/>
        <w:widowControl/>
        <w:numPr>
          <w:ilvl w:val="0"/>
          <w:numId w:val="48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846B8">
        <w:rPr>
          <w:rFonts w:ascii="Times New Roman" w:hAnsi="Times New Roman" w:cs="Times New Roman"/>
          <w:sz w:val="22"/>
          <w:szCs w:val="22"/>
        </w:rPr>
        <w:t xml:space="preserve">Zgodnie z art. 13 ust. 1 i 2 </w:t>
      </w:r>
      <w:r w:rsidRPr="006846B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6846B8">
        <w:rPr>
          <w:rFonts w:ascii="Times New Roman" w:hAnsi="Times New Roman" w:cs="Times New Roman"/>
          <w:sz w:val="22"/>
          <w:szCs w:val="22"/>
        </w:rPr>
        <w:t xml:space="preserve">dalej „RODO”, informuję, że: </w:t>
      </w:r>
    </w:p>
    <w:p w14:paraId="28368217" w14:textId="4F109BCE" w:rsidR="000C4B63" w:rsidRPr="006846B8" w:rsidRDefault="000C4B63" w:rsidP="00427758">
      <w:pPr>
        <w:numPr>
          <w:ilvl w:val="0"/>
          <w:numId w:val="45"/>
        </w:numPr>
        <w:spacing w:after="150"/>
        <w:ind w:left="709" w:hanging="283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6846B8">
        <w:rPr>
          <w:rFonts w:cs="Times New Roman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6846B8">
        <w:rPr>
          <w:rFonts w:cs="Times New Roman"/>
          <w:b/>
          <w:color w:val="auto"/>
          <w:sz w:val="22"/>
          <w:szCs w:val="22"/>
        </w:rPr>
        <w:t>3 Regionalnej Bazy Logistycznej, ul. Montelupich 3, 30-901 Kraków;</w:t>
      </w:r>
    </w:p>
    <w:p w14:paraId="4E29855F" w14:textId="72C00A4B" w:rsidR="000C4B63" w:rsidRPr="006846B8" w:rsidRDefault="000C4B63" w:rsidP="00427758">
      <w:pPr>
        <w:numPr>
          <w:ilvl w:val="0"/>
          <w:numId w:val="46"/>
        </w:numPr>
        <w:spacing w:after="150"/>
        <w:ind w:left="709" w:hanging="283"/>
        <w:contextualSpacing/>
        <w:jc w:val="both"/>
        <w:rPr>
          <w:rFonts w:cs="Times New Roman"/>
          <w:bCs w:val="0"/>
          <w:color w:val="auto"/>
          <w:sz w:val="22"/>
          <w:szCs w:val="22"/>
        </w:rPr>
      </w:pPr>
      <w:r w:rsidRPr="006846B8">
        <w:rPr>
          <w:rFonts w:cs="Times New Roman"/>
          <w:color w:val="auto"/>
          <w:sz w:val="22"/>
          <w:szCs w:val="22"/>
        </w:rPr>
        <w:t xml:space="preserve">z inspektorem ochrony danych osobowych w </w:t>
      </w:r>
      <w:r w:rsidRPr="006846B8">
        <w:rPr>
          <w:rFonts w:cs="Times New Roman"/>
          <w:b/>
          <w:color w:val="auto"/>
          <w:sz w:val="22"/>
          <w:szCs w:val="22"/>
        </w:rPr>
        <w:t xml:space="preserve">3 Regionalnej Bazie Logistycznej, </w:t>
      </w:r>
      <w:r w:rsidR="006846B8">
        <w:rPr>
          <w:rFonts w:cs="Times New Roman"/>
          <w:b/>
          <w:color w:val="auto"/>
          <w:sz w:val="22"/>
          <w:szCs w:val="22"/>
        </w:rPr>
        <w:br/>
      </w:r>
      <w:r w:rsidRPr="006846B8">
        <w:rPr>
          <w:rFonts w:cs="Times New Roman"/>
          <w:b/>
          <w:color w:val="auto"/>
          <w:sz w:val="22"/>
          <w:szCs w:val="22"/>
        </w:rPr>
        <w:t xml:space="preserve">ul. Montelupich 3, 30-901 Kraków </w:t>
      </w:r>
      <w:r w:rsidRPr="006846B8">
        <w:rPr>
          <w:rFonts w:cs="Times New Roman"/>
          <w:color w:val="auto"/>
          <w:sz w:val="22"/>
          <w:szCs w:val="22"/>
        </w:rPr>
        <w:t>należy kontaktować się pod tel: 261 13 78 01.</w:t>
      </w:r>
    </w:p>
    <w:p w14:paraId="29EE5F43" w14:textId="6007A8D6" w:rsidR="000C4B63" w:rsidRPr="006846B8" w:rsidRDefault="000C4B63" w:rsidP="00427758">
      <w:pPr>
        <w:numPr>
          <w:ilvl w:val="0"/>
          <w:numId w:val="46"/>
        </w:numPr>
        <w:spacing w:after="150"/>
        <w:ind w:left="709" w:hanging="283"/>
        <w:contextualSpacing/>
        <w:jc w:val="both"/>
        <w:rPr>
          <w:rFonts w:cs="Times New Roman"/>
          <w:bCs w:val="0"/>
          <w:color w:val="auto"/>
          <w:sz w:val="22"/>
          <w:szCs w:val="22"/>
        </w:rPr>
      </w:pPr>
      <w:r w:rsidRPr="006846B8">
        <w:rPr>
          <w:rFonts w:cs="Times New Roman"/>
          <w:color w:val="auto"/>
          <w:sz w:val="22"/>
          <w:szCs w:val="22"/>
        </w:rPr>
        <w:t>pozyskane dane osobowe przetwarzane będą na podstawie art. 6 ust. 1 lit. c</w:t>
      </w:r>
      <w:r w:rsidRPr="006846B8">
        <w:rPr>
          <w:rFonts w:cs="Times New Roman"/>
          <w:i/>
          <w:color w:val="auto"/>
          <w:sz w:val="22"/>
          <w:szCs w:val="22"/>
        </w:rPr>
        <w:t xml:space="preserve"> </w:t>
      </w:r>
      <w:r w:rsidRPr="006846B8">
        <w:rPr>
          <w:rFonts w:cs="Times New Roman"/>
          <w:color w:val="auto"/>
          <w:sz w:val="22"/>
          <w:szCs w:val="22"/>
        </w:rPr>
        <w:t xml:space="preserve">RODO w celach wynikających z prawnie uzasadnionych interesów realizowanych przez Administratora </w:t>
      </w:r>
      <w:r w:rsidR="006846B8">
        <w:rPr>
          <w:rFonts w:cs="Times New Roman"/>
          <w:color w:val="auto"/>
          <w:sz w:val="22"/>
          <w:szCs w:val="22"/>
        </w:rPr>
        <w:br/>
      </w:r>
      <w:r w:rsidRPr="006846B8">
        <w:rPr>
          <w:rFonts w:cs="Times New Roman"/>
          <w:color w:val="auto"/>
          <w:sz w:val="22"/>
          <w:szCs w:val="22"/>
        </w:rPr>
        <w:t>w związku z prowadzoną procedurą o udzielenie przedmiotowego zamówienia;</w:t>
      </w:r>
    </w:p>
    <w:p w14:paraId="38C94756" w14:textId="26693D51" w:rsidR="000C4B63" w:rsidRPr="006846B8" w:rsidRDefault="000C4B63" w:rsidP="00427758">
      <w:pPr>
        <w:numPr>
          <w:ilvl w:val="0"/>
          <w:numId w:val="46"/>
        </w:numPr>
        <w:spacing w:after="150"/>
        <w:ind w:left="709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6846B8">
        <w:rPr>
          <w:rFonts w:cs="Times New Roman"/>
          <w:color w:val="auto"/>
          <w:sz w:val="22"/>
          <w:szCs w:val="22"/>
        </w:rPr>
        <w:t>odbiorcami danych osobowych będą osoby lub podmioty, którym udostępniona zostanie dokumentacja postępowania w oparciu o obowiązujące u Zamawiającego procedury udzielania zamówień i przepisy prawa;</w:t>
      </w:r>
    </w:p>
    <w:p w14:paraId="1CC27859" w14:textId="570DF9DC" w:rsidR="000C4B63" w:rsidRPr="006846B8" w:rsidRDefault="000C4B63" w:rsidP="00651328">
      <w:pPr>
        <w:numPr>
          <w:ilvl w:val="0"/>
          <w:numId w:val="46"/>
        </w:numPr>
        <w:spacing w:after="150"/>
        <w:ind w:left="709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6846B8">
        <w:rPr>
          <w:rFonts w:cs="Times New Roman"/>
          <w:color w:val="auto"/>
          <w:sz w:val="22"/>
          <w:szCs w:val="22"/>
        </w:rPr>
        <w:t xml:space="preserve">z uwagi na fakt, iż przetwarzanie danych osobowych następuje w zakresie powierzonego Administratorowi zadania publicznego, pn.: </w:t>
      </w:r>
      <w:bookmarkStart w:id="0" w:name="_GoBack"/>
      <w:r w:rsidR="00651328" w:rsidRPr="00651328">
        <w:rPr>
          <w:rFonts w:cs="Times New Roman"/>
          <w:b/>
          <w:color w:val="auto"/>
          <w:sz w:val="22"/>
          <w:szCs w:val="22"/>
        </w:rPr>
        <w:t>„Konfekcjonowany suchy prowiant”.</w:t>
      </w:r>
      <w:r w:rsidRPr="00651328">
        <w:rPr>
          <w:rFonts w:cs="Times New Roman"/>
          <w:b/>
          <w:color w:val="auto"/>
          <w:sz w:val="22"/>
          <w:szCs w:val="22"/>
        </w:rPr>
        <w:t xml:space="preserve"> </w:t>
      </w:r>
      <w:bookmarkEnd w:id="0"/>
      <w:r w:rsidRPr="006846B8">
        <w:rPr>
          <w:rFonts w:cs="Times New Roman"/>
          <w:color w:val="auto"/>
          <w:sz w:val="22"/>
          <w:szCs w:val="22"/>
        </w:rPr>
        <w:t xml:space="preserve">Administrator jest uprawniony do ich przetwarzania i przechowywania co najmniej przez okres realizacji tego zadania, nie krócej niż przez 4 lat od dnia zakończenia procedury </w:t>
      </w:r>
      <w:r w:rsidR="006846B8">
        <w:rPr>
          <w:rFonts w:cs="Times New Roman"/>
          <w:color w:val="auto"/>
          <w:sz w:val="22"/>
          <w:szCs w:val="22"/>
        </w:rPr>
        <w:br/>
      </w:r>
      <w:r w:rsidRPr="006846B8">
        <w:rPr>
          <w:rFonts w:cs="Times New Roman"/>
          <w:color w:val="auto"/>
          <w:sz w:val="22"/>
          <w:szCs w:val="22"/>
        </w:rPr>
        <w:t>o udzielenie tego zamówienia;</w:t>
      </w:r>
    </w:p>
    <w:p w14:paraId="6B8FBA75" w14:textId="593FF7F8" w:rsidR="000C4B63" w:rsidRPr="006846B8" w:rsidRDefault="000C4B63" w:rsidP="00427758">
      <w:pPr>
        <w:numPr>
          <w:ilvl w:val="0"/>
          <w:numId w:val="46"/>
        </w:numPr>
        <w:spacing w:after="150"/>
        <w:ind w:left="709" w:hanging="283"/>
        <w:contextualSpacing/>
        <w:jc w:val="both"/>
        <w:rPr>
          <w:rFonts w:cs="Times New Roman"/>
          <w:b/>
          <w:i/>
          <w:color w:val="auto"/>
          <w:sz w:val="22"/>
          <w:szCs w:val="22"/>
        </w:rPr>
      </w:pPr>
      <w:r w:rsidRPr="006846B8">
        <w:rPr>
          <w:rFonts w:cs="Times New Roman"/>
          <w:color w:val="auto"/>
          <w:sz w:val="22"/>
          <w:szCs w:val="22"/>
        </w:rPr>
        <w:t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</w:t>
      </w:r>
    </w:p>
    <w:p w14:paraId="03F10954" w14:textId="733491D5" w:rsidR="000C4B63" w:rsidRPr="006846B8" w:rsidRDefault="000C4B63" w:rsidP="00427758">
      <w:pPr>
        <w:numPr>
          <w:ilvl w:val="0"/>
          <w:numId w:val="46"/>
        </w:numPr>
        <w:spacing w:after="150"/>
        <w:ind w:left="709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6846B8">
        <w:rPr>
          <w:rFonts w:cs="Times New Roman"/>
          <w:color w:val="auto"/>
          <w:sz w:val="22"/>
          <w:szCs w:val="22"/>
        </w:rPr>
        <w:t>w odniesieniu do ww. danych osobowych decyzje nie będą podejmowane w sposób zautomatyzowany, stosownie do art. 22 RODO;</w:t>
      </w:r>
    </w:p>
    <w:p w14:paraId="50FF8181" w14:textId="77777777" w:rsidR="000C4B63" w:rsidRPr="006846B8" w:rsidRDefault="000C4B63" w:rsidP="00427758">
      <w:pPr>
        <w:numPr>
          <w:ilvl w:val="0"/>
          <w:numId w:val="46"/>
        </w:numPr>
        <w:spacing w:after="150"/>
        <w:ind w:left="709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6846B8">
        <w:rPr>
          <w:rFonts w:cs="Times New Roman"/>
          <w:color w:val="auto"/>
          <w:sz w:val="22"/>
          <w:szCs w:val="22"/>
        </w:rPr>
        <w:t>osoba fizyczna, której dane dotyczą posiada:</w:t>
      </w:r>
    </w:p>
    <w:p w14:paraId="75180F39" w14:textId="77777777" w:rsidR="000C4B63" w:rsidRPr="006846B8" w:rsidRDefault="000C4B63" w:rsidP="003C2C08">
      <w:pPr>
        <w:numPr>
          <w:ilvl w:val="0"/>
          <w:numId w:val="49"/>
        </w:numPr>
        <w:spacing w:after="150"/>
        <w:ind w:left="993" w:hanging="284"/>
        <w:contextualSpacing/>
        <w:jc w:val="both"/>
        <w:rPr>
          <w:rFonts w:cs="Times New Roman"/>
          <w:color w:val="auto"/>
          <w:sz w:val="22"/>
          <w:szCs w:val="22"/>
        </w:rPr>
      </w:pPr>
      <w:r w:rsidRPr="006846B8">
        <w:rPr>
          <w:rFonts w:cs="Times New Roman"/>
          <w:color w:val="auto"/>
          <w:sz w:val="22"/>
          <w:szCs w:val="22"/>
        </w:rPr>
        <w:t>na podstawie art. 15 RODO prawo dostępu do danych osobowych jej dotyczących;</w:t>
      </w:r>
    </w:p>
    <w:p w14:paraId="370CE3FC" w14:textId="77777777" w:rsidR="000C4B63" w:rsidRPr="006846B8" w:rsidRDefault="000C4B63" w:rsidP="003C2C08">
      <w:pPr>
        <w:numPr>
          <w:ilvl w:val="0"/>
          <w:numId w:val="49"/>
        </w:numPr>
        <w:spacing w:after="150"/>
        <w:ind w:left="993" w:hanging="284"/>
        <w:contextualSpacing/>
        <w:jc w:val="both"/>
        <w:rPr>
          <w:rFonts w:cs="Times New Roman"/>
          <w:color w:val="auto"/>
          <w:sz w:val="22"/>
          <w:szCs w:val="22"/>
        </w:rPr>
      </w:pPr>
      <w:r w:rsidRPr="006846B8">
        <w:rPr>
          <w:rFonts w:cs="Times New Roman"/>
          <w:color w:val="auto"/>
          <w:sz w:val="22"/>
          <w:szCs w:val="22"/>
        </w:rPr>
        <w:t>na podstawie art. 16 RODO prawo do sprostowania jej danych osobowych</w:t>
      </w:r>
      <w:r w:rsidRPr="006846B8">
        <w:rPr>
          <w:rFonts w:cs="Times New Roman"/>
          <w:b/>
          <w:color w:val="auto"/>
          <w:sz w:val="22"/>
          <w:szCs w:val="22"/>
        </w:rPr>
        <w:t>*</w:t>
      </w:r>
      <w:r w:rsidRPr="006846B8">
        <w:rPr>
          <w:rFonts w:cs="Times New Roman"/>
          <w:color w:val="auto"/>
          <w:sz w:val="22"/>
          <w:szCs w:val="22"/>
        </w:rPr>
        <w:t>;</w:t>
      </w:r>
    </w:p>
    <w:p w14:paraId="04931224" w14:textId="5EB2A9BB" w:rsidR="000C4B63" w:rsidRPr="006846B8" w:rsidRDefault="000C4B63" w:rsidP="003C2C08">
      <w:pPr>
        <w:numPr>
          <w:ilvl w:val="0"/>
          <w:numId w:val="49"/>
        </w:numPr>
        <w:spacing w:after="150"/>
        <w:ind w:left="993" w:hanging="284"/>
        <w:contextualSpacing/>
        <w:jc w:val="both"/>
        <w:rPr>
          <w:rFonts w:cs="Times New Roman"/>
          <w:color w:val="auto"/>
          <w:sz w:val="22"/>
          <w:szCs w:val="22"/>
        </w:rPr>
      </w:pPr>
      <w:r w:rsidRPr="006846B8">
        <w:rPr>
          <w:rFonts w:cs="Times New Roman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</w:t>
      </w:r>
      <w:r w:rsidR="003C2C08">
        <w:rPr>
          <w:rFonts w:cs="Times New Roman"/>
          <w:color w:val="auto"/>
          <w:sz w:val="22"/>
          <w:szCs w:val="22"/>
        </w:rPr>
        <w:br/>
      </w:r>
      <w:r w:rsidRPr="006846B8">
        <w:rPr>
          <w:rFonts w:cs="Times New Roman"/>
          <w:color w:val="auto"/>
          <w:sz w:val="22"/>
          <w:szCs w:val="22"/>
        </w:rPr>
        <w:t>RODO **;</w:t>
      </w:r>
    </w:p>
    <w:p w14:paraId="192BAF85" w14:textId="77777777" w:rsidR="000C4B63" w:rsidRPr="006846B8" w:rsidRDefault="000C4B63" w:rsidP="003C2C08">
      <w:pPr>
        <w:numPr>
          <w:ilvl w:val="0"/>
          <w:numId w:val="49"/>
        </w:numPr>
        <w:spacing w:after="150"/>
        <w:ind w:left="993" w:hanging="284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6846B8">
        <w:rPr>
          <w:rFonts w:cs="Times New Roman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14:paraId="3BF93CE3" w14:textId="77777777" w:rsidR="000C4B63" w:rsidRPr="006846B8" w:rsidRDefault="000C4B63" w:rsidP="000C4B63">
      <w:pPr>
        <w:spacing w:after="150"/>
        <w:ind w:left="709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6846B8">
        <w:rPr>
          <w:rFonts w:cs="Times New Roman"/>
          <w:color w:val="auto"/>
          <w:sz w:val="22"/>
          <w:szCs w:val="22"/>
        </w:rPr>
        <w:t>osobie fizycznej, której dane dotyczą nie przysługuje:</w:t>
      </w:r>
    </w:p>
    <w:p w14:paraId="63A19373" w14:textId="77777777" w:rsidR="000C4B63" w:rsidRPr="006846B8" w:rsidRDefault="000C4B63" w:rsidP="003C2C08">
      <w:pPr>
        <w:numPr>
          <w:ilvl w:val="0"/>
          <w:numId w:val="49"/>
        </w:numPr>
        <w:spacing w:after="150"/>
        <w:ind w:left="993" w:hanging="284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6846B8">
        <w:rPr>
          <w:rFonts w:cs="Times New Roman"/>
          <w:color w:val="auto"/>
          <w:sz w:val="22"/>
          <w:szCs w:val="22"/>
        </w:rPr>
        <w:t>w związku z art. 17 ust. 3 lit. b, d lub e RODO prawo do usunięcia danych osobowych;</w:t>
      </w:r>
    </w:p>
    <w:p w14:paraId="48A28B74" w14:textId="77777777" w:rsidR="000C4B63" w:rsidRPr="006846B8" w:rsidRDefault="000C4B63" w:rsidP="003C2C08">
      <w:pPr>
        <w:numPr>
          <w:ilvl w:val="0"/>
          <w:numId w:val="49"/>
        </w:numPr>
        <w:spacing w:after="150"/>
        <w:ind w:left="993" w:hanging="284"/>
        <w:contextualSpacing/>
        <w:jc w:val="both"/>
        <w:rPr>
          <w:rFonts w:cs="Times New Roman"/>
          <w:b/>
          <w:i/>
          <w:color w:val="auto"/>
          <w:sz w:val="22"/>
          <w:szCs w:val="22"/>
        </w:rPr>
      </w:pPr>
      <w:r w:rsidRPr="006846B8">
        <w:rPr>
          <w:rFonts w:cs="Times New Roman"/>
          <w:color w:val="auto"/>
          <w:sz w:val="22"/>
          <w:szCs w:val="22"/>
        </w:rPr>
        <w:t>prawo do przenoszenia danych osobowych, o którym mowa w art. 20 RODO;</w:t>
      </w:r>
    </w:p>
    <w:p w14:paraId="2DC0F148" w14:textId="0F377C92" w:rsidR="000C4B63" w:rsidRPr="006846B8" w:rsidRDefault="000C4B63" w:rsidP="003C2C08">
      <w:pPr>
        <w:numPr>
          <w:ilvl w:val="0"/>
          <w:numId w:val="49"/>
        </w:numPr>
        <w:spacing w:after="150"/>
        <w:ind w:left="993" w:hanging="284"/>
        <w:contextualSpacing/>
        <w:jc w:val="both"/>
        <w:rPr>
          <w:rFonts w:cs="Times New Roman"/>
          <w:b/>
          <w:i/>
          <w:color w:val="auto"/>
          <w:sz w:val="22"/>
          <w:szCs w:val="22"/>
        </w:rPr>
      </w:pPr>
      <w:r w:rsidRPr="006846B8">
        <w:rPr>
          <w:rFonts w:cs="Times New Roman"/>
          <w:b/>
          <w:color w:val="auto"/>
          <w:sz w:val="22"/>
          <w:szCs w:val="22"/>
        </w:rPr>
        <w:t xml:space="preserve">na podstawie art. 21 RODO prawo sprzeciwu, wobec przetwarzania danych osobowych, gdyż podstawą prawną przetwarzania danych osobowych jest art. 6 </w:t>
      </w:r>
      <w:r w:rsidR="003C2C08">
        <w:rPr>
          <w:rFonts w:cs="Times New Roman"/>
          <w:b/>
          <w:color w:val="auto"/>
          <w:sz w:val="22"/>
          <w:szCs w:val="22"/>
        </w:rPr>
        <w:br/>
      </w:r>
      <w:r w:rsidRPr="006846B8">
        <w:rPr>
          <w:rFonts w:cs="Times New Roman"/>
          <w:b/>
          <w:color w:val="auto"/>
          <w:sz w:val="22"/>
          <w:szCs w:val="22"/>
        </w:rPr>
        <w:t>ust. 1 lit. c RODO</w:t>
      </w:r>
      <w:r w:rsidRPr="006846B8">
        <w:rPr>
          <w:rFonts w:cs="Times New Roman"/>
          <w:color w:val="auto"/>
          <w:sz w:val="22"/>
          <w:szCs w:val="22"/>
        </w:rPr>
        <w:t>.</w:t>
      </w:r>
      <w:r w:rsidRPr="006846B8">
        <w:rPr>
          <w:rFonts w:cs="Times New Roman"/>
          <w:b/>
          <w:color w:val="auto"/>
          <w:sz w:val="22"/>
          <w:szCs w:val="22"/>
        </w:rPr>
        <w:t xml:space="preserve"> </w:t>
      </w:r>
    </w:p>
    <w:p w14:paraId="267F0D3B" w14:textId="0D5F3493" w:rsidR="006846B8" w:rsidRDefault="006846B8" w:rsidP="006846B8">
      <w:pPr>
        <w:ind w:left="1135"/>
        <w:jc w:val="both"/>
        <w:rPr>
          <w:rFonts w:cs="Times New Roman"/>
          <w:b/>
          <w:i/>
          <w:color w:val="auto"/>
          <w:sz w:val="22"/>
          <w:szCs w:val="22"/>
        </w:rPr>
      </w:pPr>
    </w:p>
    <w:p w14:paraId="1870ACE4" w14:textId="77777777" w:rsidR="003C2C08" w:rsidRPr="006846B8" w:rsidRDefault="003C2C08" w:rsidP="006846B8">
      <w:pPr>
        <w:ind w:left="1135"/>
        <w:jc w:val="both"/>
        <w:rPr>
          <w:rFonts w:cs="Times New Roman"/>
          <w:b/>
          <w:i/>
          <w:color w:val="auto"/>
          <w:sz w:val="22"/>
          <w:szCs w:val="22"/>
        </w:rPr>
      </w:pPr>
    </w:p>
    <w:p w14:paraId="5DF522D5" w14:textId="766F6E91" w:rsidR="000C4B63" w:rsidRPr="003C2C08" w:rsidRDefault="000C4B63" w:rsidP="003C2C08">
      <w:pPr>
        <w:ind w:left="284" w:hanging="284"/>
        <w:jc w:val="both"/>
        <w:rPr>
          <w:rFonts w:cs="Times New Roman"/>
          <w:i/>
          <w:color w:val="auto"/>
        </w:rPr>
      </w:pPr>
      <w:r w:rsidRPr="003C2C08">
        <w:rPr>
          <w:rFonts w:cs="Times New Roman"/>
          <w:b/>
          <w:i/>
          <w:color w:val="auto"/>
          <w:vertAlign w:val="superscript"/>
        </w:rPr>
        <w:t xml:space="preserve">* </w:t>
      </w:r>
      <w:r w:rsidR="006846B8" w:rsidRPr="003C2C08">
        <w:rPr>
          <w:rFonts w:cs="Times New Roman"/>
          <w:b/>
          <w:i/>
          <w:color w:val="auto"/>
          <w:vertAlign w:val="superscript"/>
        </w:rPr>
        <w:tab/>
      </w:r>
      <w:r w:rsidRPr="003C2C08">
        <w:rPr>
          <w:rFonts w:cs="Times New Roman"/>
          <w:b/>
          <w:i/>
          <w:color w:val="auto"/>
        </w:rPr>
        <w:t>Wyjaśnienie:</w:t>
      </w:r>
      <w:r w:rsidRPr="003C2C08">
        <w:rPr>
          <w:rFonts w:cs="Times New Roman"/>
          <w:i/>
          <w:color w:val="auto"/>
        </w:rPr>
        <w:t xml:space="preserve"> skorzystanie z prawa do sprostowania nie może skutkować zmianą wyniku postępowania o udzielenie zamówienia publicznego ani zmianą postanowień umowy w zakresie niezgodnym z ustawą Pzp oraz nie może naruszać integralności protokołu oraz jego załączników.</w:t>
      </w:r>
    </w:p>
    <w:p w14:paraId="4BDADEB5" w14:textId="3B4AB640" w:rsidR="006846B8" w:rsidRPr="003C2C08" w:rsidRDefault="000C4B63" w:rsidP="003C2C08">
      <w:pPr>
        <w:ind w:left="284" w:hanging="284"/>
        <w:jc w:val="both"/>
        <w:rPr>
          <w:rFonts w:cs="Times New Roman"/>
          <w:i/>
          <w:color w:val="auto"/>
        </w:rPr>
      </w:pPr>
      <w:r w:rsidRPr="003C2C08">
        <w:rPr>
          <w:rFonts w:cs="Times New Roman"/>
          <w:b/>
          <w:i/>
          <w:color w:val="auto"/>
          <w:vertAlign w:val="superscript"/>
        </w:rPr>
        <w:t xml:space="preserve">** </w:t>
      </w:r>
      <w:r w:rsidR="003C2C08" w:rsidRPr="003C2C08">
        <w:rPr>
          <w:rFonts w:cs="Times New Roman"/>
          <w:b/>
          <w:i/>
          <w:color w:val="auto"/>
          <w:vertAlign w:val="superscript"/>
        </w:rPr>
        <w:tab/>
      </w:r>
      <w:r w:rsidRPr="003C2C08">
        <w:rPr>
          <w:rFonts w:cs="Times New Roman"/>
          <w:b/>
          <w:i/>
          <w:color w:val="auto"/>
        </w:rPr>
        <w:t>Wyjaśnienie:</w:t>
      </w:r>
      <w:r w:rsidRPr="003C2C08">
        <w:rPr>
          <w:rFonts w:cs="Times New Roman"/>
          <w:i/>
          <w:color w:val="auto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p w14:paraId="420D71A8" w14:textId="38E11614" w:rsidR="001016CB" w:rsidRPr="006846B8" w:rsidRDefault="001016CB" w:rsidP="005D408B">
      <w:pPr>
        <w:jc w:val="both"/>
        <w:rPr>
          <w:rFonts w:cs="Times New Roman"/>
          <w:i/>
          <w:color w:val="auto"/>
          <w:sz w:val="18"/>
          <w:szCs w:val="18"/>
        </w:rPr>
      </w:pPr>
    </w:p>
    <w:sectPr w:rsidR="001016CB" w:rsidRPr="006846B8" w:rsidSect="009543CA">
      <w:headerReference w:type="first" r:id="rId9"/>
      <w:pgSz w:w="11906" w:h="16838"/>
      <w:pgMar w:top="993" w:right="1021" w:bottom="1276" w:left="1985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AE29C" w16cex:dateUtc="2023-01-12T18:48:00Z"/>
  <w16cex:commentExtensible w16cex:durableId="276ADDAE" w16cex:dateUtc="2023-01-12T18:27:00Z"/>
  <w16cex:commentExtensible w16cex:durableId="276ADF23" w16cex:dateUtc="2023-01-12T18:33:00Z"/>
  <w16cex:commentExtensible w16cex:durableId="276AE211" w16cex:dateUtc="2023-01-12T18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60DA38" w16cid:durableId="276AE29C"/>
  <w16cid:commentId w16cid:paraId="79A88638" w16cid:durableId="276ADDAE"/>
  <w16cid:commentId w16cid:paraId="409DB658" w16cid:durableId="276ADF23"/>
  <w16cid:commentId w16cid:paraId="2288B0B5" w16cid:durableId="276AE2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5DB92" w14:textId="77777777" w:rsidR="00415E9B" w:rsidRDefault="00415E9B">
      <w:r>
        <w:separator/>
      </w:r>
    </w:p>
  </w:endnote>
  <w:endnote w:type="continuationSeparator" w:id="0">
    <w:p w14:paraId="492DCC07" w14:textId="77777777" w:rsidR="00415E9B" w:rsidRDefault="0041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53CB5" w14:textId="77777777" w:rsidR="00415E9B" w:rsidRDefault="00415E9B">
      <w:r>
        <w:separator/>
      </w:r>
    </w:p>
  </w:footnote>
  <w:footnote w:type="continuationSeparator" w:id="0">
    <w:p w14:paraId="693765F4" w14:textId="77777777" w:rsidR="00415E9B" w:rsidRDefault="00415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13047" w14:textId="24F5F9EC" w:rsidR="00E23909" w:rsidRPr="002D2A5B" w:rsidRDefault="00E23909" w:rsidP="00734E29">
    <w:pPr>
      <w:tabs>
        <w:tab w:val="left" w:pos="4680"/>
        <w:tab w:val="right" w:pos="9070"/>
      </w:tabs>
      <w:spacing w:line="276" w:lineRule="auto"/>
      <w:ind w:firstLine="1418"/>
      <w:jc w:val="center"/>
      <w:rPr>
        <w:rFonts w:cs="Times New Roman"/>
        <w:b/>
        <w:color w:val="auto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□"/>
      <w:lvlJc w:val="left"/>
      <w:pPr>
        <w:tabs>
          <w:tab w:val="num" w:pos="0"/>
        </w:tabs>
        <w:ind w:left="717" w:hanging="360"/>
      </w:pPr>
      <w:rPr>
        <w:rFonts w:ascii="Times New Roman" w:hAnsi="Times New Roman" w:cs="Wingdings" w:hint="default"/>
      </w:rPr>
    </w:lvl>
  </w:abstractNum>
  <w:abstractNum w:abstractNumId="4" w15:restartNumberingAfterBreak="0">
    <w:nsid w:val="0000000B"/>
    <w:multiLevelType w:val="multilevel"/>
    <w:tmpl w:val="0000000B"/>
    <w:name w:val="WW8Num1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1"/>
    <w:multiLevelType w:val="singleLevel"/>
    <w:tmpl w:val="ACBEA65E"/>
    <w:name w:val="WW8Num1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8" w15:restartNumberingAfterBreak="0">
    <w:nsid w:val="00000014"/>
    <w:multiLevelType w:val="multilevel"/>
    <w:tmpl w:val="61381328"/>
    <w:name w:val="WW8Num22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color w:val="auto"/>
        <w:w w:val="10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9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CAC8EA32"/>
    <w:name w:val="WW8Num29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0000030"/>
    <w:multiLevelType w:val="singleLevel"/>
    <w:tmpl w:val="00000030"/>
    <w:name w:val="WW8Num4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12" w15:restartNumberingAfterBreak="0">
    <w:nsid w:val="00000037"/>
    <w:multiLevelType w:val="singleLevel"/>
    <w:tmpl w:val="880C99C8"/>
    <w:name w:val="WW8Num77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00000042"/>
    <w:multiLevelType w:val="singleLevel"/>
    <w:tmpl w:val="00000042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</w:abstractNum>
  <w:abstractNum w:abstractNumId="15" w15:restartNumberingAfterBreak="0">
    <w:nsid w:val="034D5EC9"/>
    <w:multiLevelType w:val="hybridMultilevel"/>
    <w:tmpl w:val="1B5C0130"/>
    <w:lvl w:ilvl="0" w:tplc="068C75D8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i w:val="0"/>
        <w:sz w:val="26"/>
        <w:szCs w:val="26"/>
      </w:rPr>
    </w:lvl>
    <w:lvl w:ilvl="1" w:tplc="E83283E0">
      <w:start w:val="1"/>
      <w:numFmt w:val="decimal"/>
      <w:lvlText w:val="%2."/>
      <w:lvlJc w:val="left"/>
      <w:pPr>
        <w:tabs>
          <w:tab w:val="num" w:pos="1455"/>
        </w:tabs>
        <w:ind w:left="1435" w:hanging="34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</w:lvl>
    <w:lvl w:ilvl="3" w:tplc="C37A9074">
      <w:start w:val="1"/>
      <w:numFmt w:val="decimal"/>
      <w:lvlText w:val="%4)"/>
      <w:lvlJc w:val="left"/>
      <w:pPr>
        <w:ind w:left="289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6" w15:restartNumberingAfterBreak="0">
    <w:nsid w:val="07DB00DC"/>
    <w:multiLevelType w:val="multilevel"/>
    <w:tmpl w:val="C116091C"/>
    <w:name w:val="WW8Num29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09332AE9"/>
    <w:multiLevelType w:val="hybridMultilevel"/>
    <w:tmpl w:val="0E2C0842"/>
    <w:lvl w:ilvl="0" w:tplc="CE066278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09B349F1"/>
    <w:multiLevelType w:val="hybridMultilevel"/>
    <w:tmpl w:val="C9460D60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9" w15:restartNumberingAfterBreak="0">
    <w:nsid w:val="0B271494"/>
    <w:multiLevelType w:val="hybridMultilevel"/>
    <w:tmpl w:val="005AC018"/>
    <w:name w:val="WW8Num3122222"/>
    <w:lvl w:ilvl="0" w:tplc="CDD294D4">
      <w:start w:val="1"/>
      <w:numFmt w:val="bullet"/>
      <w:lvlText w:val=""/>
      <w:lvlJc w:val="left"/>
      <w:pPr>
        <w:ind w:left="928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141E6E61"/>
    <w:multiLevelType w:val="hybridMultilevel"/>
    <w:tmpl w:val="908840BA"/>
    <w:lvl w:ilvl="0" w:tplc="8A905A3A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  <w:sz w:val="26"/>
        <w:szCs w:val="2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4832591"/>
    <w:multiLevelType w:val="hybridMultilevel"/>
    <w:tmpl w:val="EBCC9320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155E670E"/>
    <w:multiLevelType w:val="hybridMultilevel"/>
    <w:tmpl w:val="A126DBC6"/>
    <w:lvl w:ilvl="0" w:tplc="33BAEF74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5AE5984"/>
    <w:multiLevelType w:val="hybridMultilevel"/>
    <w:tmpl w:val="CCA69F0A"/>
    <w:lvl w:ilvl="0" w:tplc="D22C8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6262E2"/>
    <w:multiLevelType w:val="hybridMultilevel"/>
    <w:tmpl w:val="79704852"/>
    <w:lvl w:ilvl="0" w:tplc="F3D4A2CA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CA8E352E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1B0F56"/>
    <w:multiLevelType w:val="hybridMultilevel"/>
    <w:tmpl w:val="BE28B1B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8C3144B"/>
    <w:multiLevelType w:val="hybridMultilevel"/>
    <w:tmpl w:val="20E692F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19B27203"/>
    <w:multiLevelType w:val="hybridMultilevel"/>
    <w:tmpl w:val="6E40F5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2402E3"/>
    <w:multiLevelType w:val="hybridMultilevel"/>
    <w:tmpl w:val="AB60F908"/>
    <w:lvl w:ilvl="0" w:tplc="320C77F8">
      <w:start w:val="1"/>
      <w:numFmt w:val="decimal"/>
      <w:lvlText w:val="%1)"/>
      <w:lvlJc w:val="left"/>
      <w:pPr>
        <w:ind w:left="1004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1A5F6D1D"/>
    <w:multiLevelType w:val="hybridMultilevel"/>
    <w:tmpl w:val="0D5C080E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C65717"/>
    <w:multiLevelType w:val="hybridMultilevel"/>
    <w:tmpl w:val="51A6B0E0"/>
    <w:lvl w:ilvl="0" w:tplc="2D06BC4C">
      <w:start w:val="1"/>
      <w:numFmt w:val="decimal"/>
      <w:lvlText w:val="%1)"/>
      <w:lvlJc w:val="left"/>
      <w:pPr>
        <w:ind w:left="1287" w:hanging="360"/>
      </w:pPr>
      <w:rPr>
        <w:rFonts w:hint="default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1C581BF2"/>
    <w:multiLevelType w:val="hybridMultilevel"/>
    <w:tmpl w:val="5780412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9352D6"/>
    <w:multiLevelType w:val="hybridMultilevel"/>
    <w:tmpl w:val="4DF28CBE"/>
    <w:lvl w:ilvl="0" w:tplc="2CEE0B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DCD0282"/>
    <w:multiLevelType w:val="hybridMultilevel"/>
    <w:tmpl w:val="0B3654BC"/>
    <w:lvl w:ilvl="0" w:tplc="0EB238D4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1DFA2A87"/>
    <w:multiLevelType w:val="hybridMultilevel"/>
    <w:tmpl w:val="CEAE7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2951C4"/>
    <w:multiLevelType w:val="hybridMultilevel"/>
    <w:tmpl w:val="2818963A"/>
    <w:name w:val="WW8Num312222"/>
    <w:lvl w:ilvl="0" w:tplc="D3863AD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FFE1A01"/>
    <w:multiLevelType w:val="hybridMultilevel"/>
    <w:tmpl w:val="F7B0E31C"/>
    <w:lvl w:ilvl="0" w:tplc="3102A372">
      <w:start w:val="1"/>
      <w:numFmt w:val="decimal"/>
      <w:lvlText w:val="%1."/>
      <w:lvlJc w:val="left"/>
      <w:pPr>
        <w:tabs>
          <w:tab w:val="num" w:pos="357"/>
        </w:tabs>
        <w:ind w:left="700" w:hanging="340"/>
      </w:pPr>
      <w:rPr>
        <w:rFonts w:hint="default"/>
        <w:b w:val="0"/>
        <w:i w:val="0"/>
        <w:iCs/>
        <w:strike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1224F29"/>
    <w:multiLevelType w:val="hybridMultilevel"/>
    <w:tmpl w:val="B5609280"/>
    <w:lvl w:ilvl="0" w:tplc="B060C6E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2C52EB"/>
    <w:multiLevelType w:val="hybridMultilevel"/>
    <w:tmpl w:val="A808CED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0" w15:restartNumberingAfterBreak="0">
    <w:nsid w:val="219C098F"/>
    <w:multiLevelType w:val="hybridMultilevel"/>
    <w:tmpl w:val="E5DA94CC"/>
    <w:name w:val="WW8Num31222"/>
    <w:lvl w:ilvl="0" w:tplc="C604204A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1D05FDB"/>
    <w:multiLevelType w:val="hybridMultilevel"/>
    <w:tmpl w:val="3C14241A"/>
    <w:lvl w:ilvl="0" w:tplc="512C9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5AA1E3C"/>
    <w:multiLevelType w:val="hybridMultilevel"/>
    <w:tmpl w:val="6D4EBCE4"/>
    <w:lvl w:ilvl="0" w:tplc="C2001714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1EDC26E0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A4C6649"/>
    <w:multiLevelType w:val="hybridMultilevel"/>
    <w:tmpl w:val="B56092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1948B0"/>
    <w:multiLevelType w:val="hybridMultilevel"/>
    <w:tmpl w:val="8C96F420"/>
    <w:lvl w:ilvl="0" w:tplc="216C8B5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361F0F1A"/>
    <w:multiLevelType w:val="hybridMultilevel"/>
    <w:tmpl w:val="4A26E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6CC7A4C"/>
    <w:multiLevelType w:val="hybridMultilevel"/>
    <w:tmpl w:val="DA628496"/>
    <w:name w:val="WW8Num113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3DB80A48"/>
    <w:multiLevelType w:val="hybridMultilevel"/>
    <w:tmpl w:val="8C9A5C94"/>
    <w:lvl w:ilvl="0" w:tplc="32CAE404">
      <w:start w:val="1"/>
      <w:numFmt w:val="decimal"/>
      <w:lvlText w:val="%1."/>
      <w:lvlJc w:val="left"/>
      <w:pPr>
        <w:tabs>
          <w:tab w:val="num" w:pos="357"/>
        </w:tabs>
        <w:ind w:left="700" w:hanging="340"/>
      </w:pPr>
      <w:rPr>
        <w:rFonts w:hint="default"/>
        <w:i w:val="0"/>
        <w:sz w:val="26"/>
        <w:szCs w:val="26"/>
      </w:rPr>
    </w:lvl>
    <w:lvl w:ilvl="1" w:tplc="97D08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E4526EF"/>
    <w:multiLevelType w:val="hybridMultilevel"/>
    <w:tmpl w:val="482E600C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35" w:hanging="34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</w:lvl>
    <w:lvl w:ilvl="3" w:tplc="FFFFFFFF">
      <w:start w:val="1"/>
      <w:numFmt w:val="decimal"/>
      <w:lvlText w:val="%4)"/>
      <w:lvlJc w:val="left"/>
      <w:pPr>
        <w:ind w:left="2895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51" w15:restartNumberingAfterBreak="0">
    <w:nsid w:val="411A49A1"/>
    <w:multiLevelType w:val="hybridMultilevel"/>
    <w:tmpl w:val="BB4039B6"/>
    <w:lvl w:ilvl="0" w:tplc="0415000F">
      <w:start w:val="1"/>
      <w:numFmt w:val="decimal"/>
      <w:lvlText w:val="%1."/>
      <w:lvlJc w:val="left"/>
      <w:pPr>
        <w:ind w:left="970" w:hanging="360"/>
      </w:pPr>
    </w:lvl>
    <w:lvl w:ilvl="1" w:tplc="04150019" w:tentative="1">
      <w:start w:val="1"/>
      <w:numFmt w:val="lowerLetter"/>
      <w:lvlText w:val="%2."/>
      <w:lvlJc w:val="left"/>
      <w:pPr>
        <w:ind w:left="1690" w:hanging="360"/>
      </w:pPr>
    </w:lvl>
    <w:lvl w:ilvl="2" w:tplc="0415001B" w:tentative="1">
      <w:start w:val="1"/>
      <w:numFmt w:val="lowerRoman"/>
      <w:lvlText w:val="%3."/>
      <w:lvlJc w:val="right"/>
      <w:pPr>
        <w:ind w:left="2410" w:hanging="180"/>
      </w:pPr>
    </w:lvl>
    <w:lvl w:ilvl="3" w:tplc="0415000F" w:tentative="1">
      <w:start w:val="1"/>
      <w:numFmt w:val="decimal"/>
      <w:lvlText w:val="%4."/>
      <w:lvlJc w:val="left"/>
      <w:pPr>
        <w:ind w:left="3130" w:hanging="360"/>
      </w:pPr>
    </w:lvl>
    <w:lvl w:ilvl="4" w:tplc="04150019" w:tentative="1">
      <w:start w:val="1"/>
      <w:numFmt w:val="lowerLetter"/>
      <w:lvlText w:val="%5."/>
      <w:lvlJc w:val="left"/>
      <w:pPr>
        <w:ind w:left="3850" w:hanging="360"/>
      </w:pPr>
    </w:lvl>
    <w:lvl w:ilvl="5" w:tplc="0415001B" w:tentative="1">
      <w:start w:val="1"/>
      <w:numFmt w:val="lowerRoman"/>
      <w:lvlText w:val="%6."/>
      <w:lvlJc w:val="right"/>
      <w:pPr>
        <w:ind w:left="4570" w:hanging="180"/>
      </w:pPr>
    </w:lvl>
    <w:lvl w:ilvl="6" w:tplc="0415000F" w:tentative="1">
      <w:start w:val="1"/>
      <w:numFmt w:val="decimal"/>
      <w:lvlText w:val="%7."/>
      <w:lvlJc w:val="left"/>
      <w:pPr>
        <w:ind w:left="5290" w:hanging="360"/>
      </w:pPr>
    </w:lvl>
    <w:lvl w:ilvl="7" w:tplc="04150019" w:tentative="1">
      <w:start w:val="1"/>
      <w:numFmt w:val="lowerLetter"/>
      <w:lvlText w:val="%8."/>
      <w:lvlJc w:val="left"/>
      <w:pPr>
        <w:ind w:left="6010" w:hanging="360"/>
      </w:pPr>
    </w:lvl>
    <w:lvl w:ilvl="8" w:tplc="041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52" w15:restartNumberingAfterBreak="0">
    <w:nsid w:val="43CF11A1"/>
    <w:multiLevelType w:val="hybridMultilevel"/>
    <w:tmpl w:val="FA5C48B2"/>
    <w:lvl w:ilvl="0" w:tplc="545A66C2">
      <w:start w:val="1"/>
      <w:numFmt w:val="decimal"/>
      <w:lvlText w:val="%1."/>
      <w:lvlJc w:val="left"/>
      <w:pPr>
        <w:ind w:left="1146" w:hanging="360"/>
      </w:pPr>
      <w:rPr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44C20883"/>
    <w:multiLevelType w:val="hybridMultilevel"/>
    <w:tmpl w:val="710C720A"/>
    <w:lvl w:ilvl="0" w:tplc="06A075A4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7D0CD2"/>
    <w:multiLevelType w:val="hybridMultilevel"/>
    <w:tmpl w:val="FFCCCB38"/>
    <w:lvl w:ilvl="0" w:tplc="5EB25D5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 w:tplc="216C8B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A48541C">
      <w:start w:val="3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DDA46996">
      <w:numFmt w:val="bullet"/>
      <w:lvlText w:val=""/>
      <w:lvlJc w:val="left"/>
      <w:pPr>
        <w:ind w:left="4500" w:hanging="360"/>
      </w:pPr>
      <w:rPr>
        <w:rFonts w:ascii="Symbol" w:eastAsia="Times New Roman" w:hAnsi="Symbol" w:cs="Courier New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6FF6156"/>
    <w:multiLevelType w:val="multilevel"/>
    <w:tmpl w:val="8E467ED6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6" w15:restartNumberingAfterBreak="0">
    <w:nsid w:val="474F58F2"/>
    <w:multiLevelType w:val="hybridMultilevel"/>
    <w:tmpl w:val="05282F2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48C01EEA"/>
    <w:multiLevelType w:val="hybridMultilevel"/>
    <w:tmpl w:val="7F7E66D0"/>
    <w:lvl w:ilvl="0" w:tplc="526C83A4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B1D5528"/>
    <w:multiLevelType w:val="hybridMultilevel"/>
    <w:tmpl w:val="3954BC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4CF45F6E"/>
    <w:multiLevelType w:val="hybridMultilevel"/>
    <w:tmpl w:val="EFA63E2A"/>
    <w:lvl w:ilvl="0" w:tplc="23DE3D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6"/>
        <w:szCs w:val="26"/>
      </w:rPr>
    </w:lvl>
    <w:lvl w:ilvl="1" w:tplc="33BAEF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F1E090B"/>
    <w:multiLevelType w:val="hybridMultilevel"/>
    <w:tmpl w:val="2C2E37B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2" w15:restartNumberingAfterBreak="0">
    <w:nsid w:val="5146369D"/>
    <w:multiLevelType w:val="hybridMultilevel"/>
    <w:tmpl w:val="FE7C96CA"/>
    <w:lvl w:ilvl="0" w:tplc="700E3486">
      <w:start w:val="1"/>
      <w:numFmt w:val="decimal"/>
      <w:lvlText w:val="%1."/>
      <w:lvlJc w:val="left"/>
      <w:pPr>
        <w:tabs>
          <w:tab w:val="num" w:pos="357"/>
        </w:tabs>
        <w:ind w:left="700" w:hanging="340"/>
      </w:pPr>
      <w:rPr>
        <w:rFonts w:hint="default"/>
        <w:b w:val="0"/>
        <w:i w:val="0"/>
        <w:iCs w:val="0"/>
        <w:strike w:val="0"/>
        <w:color w:val="auto"/>
        <w:sz w:val="26"/>
        <w:szCs w:val="26"/>
      </w:rPr>
    </w:lvl>
    <w:lvl w:ilvl="1" w:tplc="C5E6A1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iCs w:val="0"/>
        <w:sz w:val="26"/>
        <w:szCs w:val="26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17F4425"/>
    <w:multiLevelType w:val="hybridMultilevel"/>
    <w:tmpl w:val="4F0E2114"/>
    <w:lvl w:ilvl="0" w:tplc="11B8072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4F347C8"/>
    <w:multiLevelType w:val="hybridMultilevel"/>
    <w:tmpl w:val="3196B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211013"/>
    <w:multiLevelType w:val="hybridMultilevel"/>
    <w:tmpl w:val="AC0234CC"/>
    <w:lvl w:ilvl="0" w:tplc="76C272B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56B2AA9"/>
    <w:multiLevelType w:val="hybridMultilevel"/>
    <w:tmpl w:val="990A9616"/>
    <w:lvl w:ilvl="0" w:tplc="32BCCF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88B2313"/>
    <w:multiLevelType w:val="hybridMultilevel"/>
    <w:tmpl w:val="1062C910"/>
    <w:lvl w:ilvl="0" w:tplc="04150017">
      <w:start w:val="1"/>
      <w:numFmt w:val="lowerLetter"/>
      <w:lvlText w:val="%1)"/>
      <w:lvlJc w:val="left"/>
      <w:pPr>
        <w:ind w:left="18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D9112B"/>
    <w:multiLevelType w:val="hybridMultilevel"/>
    <w:tmpl w:val="FB1E4EEE"/>
    <w:lvl w:ilvl="0" w:tplc="7512A3D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BF6D59"/>
    <w:multiLevelType w:val="hybridMultilevel"/>
    <w:tmpl w:val="B2BE9A8E"/>
    <w:lvl w:ilvl="0" w:tplc="E9642728">
      <w:start w:val="1"/>
      <w:numFmt w:val="decimal"/>
      <w:lvlText w:val="%1."/>
      <w:lvlJc w:val="left"/>
      <w:pPr>
        <w:ind w:left="1146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5C6B3E49"/>
    <w:multiLevelType w:val="hybridMultilevel"/>
    <w:tmpl w:val="62EA064E"/>
    <w:name w:val="WW8Num11222"/>
    <w:lvl w:ilvl="0" w:tplc="3A5405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986D57"/>
    <w:multiLevelType w:val="hybridMultilevel"/>
    <w:tmpl w:val="82B609D8"/>
    <w:lvl w:ilvl="0" w:tplc="D328294A">
      <w:start w:val="1"/>
      <w:numFmt w:val="decimal"/>
      <w:lvlText w:val="%1."/>
      <w:lvlJc w:val="left"/>
      <w:pPr>
        <w:tabs>
          <w:tab w:val="num" w:pos="139"/>
        </w:tabs>
        <w:ind w:left="482" w:hanging="340"/>
      </w:pPr>
      <w:rPr>
        <w:rFonts w:hint="default"/>
        <w:color w:val="auto"/>
      </w:rPr>
    </w:lvl>
    <w:lvl w:ilvl="1" w:tplc="283872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D9B4282"/>
    <w:multiLevelType w:val="hybridMultilevel"/>
    <w:tmpl w:val="6C1E272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64695B8A"/>
    <w:multiLevelType w:val="hybridMultilevel"/>
    <w:tmpl w:val="1AB2A8AC"/>
    <w:lvl w:ilvl="0" w:tplc="08EC97EC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51D456F"/>
    <w:multiLevelType w:val="hybridMultilevel"/>
    <w:tmpl w:val="CA686C7E"/>
    <w:lvl w:ilvl="0" w:tplc="D22C8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5BE6C34"/>
    <w:multiLevelType w:val="hybridMultilevel"/>
    <w:tmpl w:val="9A0AE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26C83A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658118E"/>
    <w:multiLevelType w:val="hybridMultilevel"/>
    <w:tmpl w:val="3C003E66"/>
    <w:name w:val="WW8Num312222222222"/>
    <w:lvl w:ilvl="0" w:tplc="49442CEC">
      <w:start w:val="1"/>
      <w:numFmt w:val="bullet"/>
      <w:lvlText w:val=""/>
      <w:lvlJc w:val="left"/>
      <w:pPr>
        <w:ind w:left="1077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8" w15:restartNumberingAfterBreak="0">
    <w:nsid w:val="69C2126D"/>
    <w:multiLevelType w:val="hybridMultilevel"/>
    <w:tmpl w:val="E7100CA4"/>
    <w:lvl w:ilvl="0" w:tplc="31BAF4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117D1A"/>
    <w:multiLevelType w:val="hybridMultilevel"/>
    <w:tmpl w:val="DE5272CA"/>
    <w:name w:val="WW8Num74"/>
    <w:lvl w:ilvl="0" w:tplc="10504A56">
      <w:start w:val="2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D99468B"/>
    <w:multiLevelType w:val="hybridMultilevel"/>
    <w:tmpl w:val="5EA0875A"/>
    <w:name w:val="WW8Num732"/>
    <w:lvl w:ilvl="0" w:tplc="E6CE29B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5A4799"/>
    <w:multiLevelType w:val="hybridMultilevel"/>
    <w:tmpl w:val="0CB028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661ABB"/>
    <w:multiLevelType w:val="hybridMultilevel"/>
    <w:tmpl w:val="314A589C"/>
    <w:name w:val="WW8Num222"/>
    <w:lvl w:ilvl="0" w:tplc="AD728BA6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1494098"/>
    <w:multiLevelType w:val="hybridMultilevel"/>
    <w:tmpl w:val="8BFA889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4" w15:restartNumberingAfterBreak="0">
    <w:nsid w:val="71D370ED"/>
    <w:multiLevelType w:val="hybridMultilevel"/>
    <w:tmpl w:val="92A2BB42"/>
    <w:lvl w:ilvl="0" w:tplc="87265B7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3322216"/>
    <w:multiLevelType w:val="hybridMultilevel"/>
    <w:tmpl w:val="20E692F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 w15:restartNumberingAfterBreak="0">
    <w:nsid w:val="75B575FA"/>
    <w:multiLevelType w:val="hybridMultilevel"/>
    <w:tmpl w:val="C9460D60"/>
    <w:lvl w:ilvl="0" w:tplc="FFFFFFFF">
      <w:start w:val="1"/>
      <w:numFmt w:val="decimal"/>
      <w:lvlText w:val="%1)"/>
      <w:lvlJc w:val="left"/>
      <w:pPr>
        <w:ind w:left="1204" w:hanging="360"/>
      </w:pPr>
    </w:lvl>
    <w:lvl w:ilvl="1" w:tplc="FFFFFFFF" w:tentative="1">
      <w:start w:val="1"/>
      <w:numFmt w:val="lowerLetter"/>
      <w:lvlText w:val="%2."/>
      <w:lvlJc w:val="left"/>
      <w:pPr>
        <w:ind w:left="1924" w:hanging="360"/>
      </w:pPr>
    </w:lvl>
    <w:lvl w:ilvl="2" w:tplc="FFFFFFFF" w:tentative="1">
      <w:start w:val="1"/>
      <w:numFmt w:val="lowerRoman"/>
      <w:lvlText w:val="%3."/>
      <w:lvlJc w:val="right"/>
      <w:pPr>
        <w:ind w:left="2644" w:hanging="180"/>
      </w:pPr>
    </w:lvl>
    <w:lvl w:ilvl="3" w:tplc="FFFFFFFF" w:tentative="1">
      <w:start w:val="1"/>
      <w:numFmt w:val="decimal"/>
      <w:lvlText w:val="%4."/>
      <w:lvlJc w:val="left"/>
      <w:pPr>
        <w:ind w:left="3364" w:hanging="360"/>
      </w:pPr>
    </w:lvl>
    <w:lvl w:ilvl="4" w:tplc="FFFFFFFF" w:tentative="1">
      <w:start w:val="1"/>
      <w:numFmt w:val="lowerLetter"/>
      <w:lvlText w:val="%5."/>
      <w:lvlJc w:val="left"/>
      <w:pPr>
        <w:ind w:left="4084" w:hanging="360"/>
      </w:pPr>
    </w:lvl>
    <w:lvl w:ilvl="5" w:tplc="FFFFFFFF" w:tentative="1">
      <w:start w:val="1"/>
      <w:numFmt w:val="lowerRoman"/>
      <w:lvlText w:val="%6."/>
      <w:lvlJc w:val="right"/>
      <w:pPr>
        <w:ind w:left="4804" w:hanging="180"/>
      </w:pPr>
    </w:lvl>
    <w:lvl w:ilvl="6" w:tplc="FFFFFFFF" w:tentative="1">
      <w:start w:val="1"/>
      <w:numFmt w:val="decimal"/>
      <w:lvlText w:val="%7."/>
      <w:lvlJc w:val="left"/>
      <w:pPr>
        <w:ind w:left="5524" w:hanging="360"/>
      </w:pPr>
    </w:lvl>
    <w:lvl w:ilvl="7" w:tplc="FFFFFFFF" w:tentative="1">
      <w:start w:val="1"/>
      <w:numFmt w:val="lowerLetter"/>
      <w:lvlText w:val="%8."/>
      <w:lvlJc w:val="left"/>
      <w:pPr>
        <w:ind w:left="6244" w:hanging="360"/>
      </w:pPr>
    </w:lvl>
    <w:lvl w:ilvl="8" w:tplc="FFFFFFFF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87" w15:restartNumberingAfterBreak="0">
    <w:nsid w:val="75F621C1"/>
    <w:multiLevelType w:val="hybridMultilevel"/>
    <w:tmpl w:val="4E6CEDDC"/>
    <w:lvl w:ilvl="0" w:tplc="9C6A33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137842"/>
    <w:multiLevelType w:val="hybridMultilevel"/>
    <w:tmpl w:val="1BC48CAC"/>
    <w:lvl w:ilvl="0" w:tplc="02CC879E">
      <w:start w:val="1"/>
      <w:numFmt w:val="decimal"/>
      <w:lvlText w:val="%1."/>
      <w:lvlJc w:val="left"/>
      <w:pPr>
        <w:ind w:left="795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8670" w:hanging="360"/>
      </w:pPr>
    </w:lvl>
    <w:lvl w:ilvl="2" w:tplc="0415001B" w:tentative="1">
      <w:start w:val="1"/>
      <w:numFmt w:val="lowerRoman"/>
      <w:lvlText w:val="%3."/>
      <w:lvlJc w:val="right"/>
      <w:pPr>
        <w:ind w:left="9390" w:hanging="180"/>
      </w:pPr>
    </w:lvl>
    <w:lvl w:ilvl="3" w:tplc="0415000F" w:tentative="1">
      <w:start w:val="1"/>
      <w:numFmt w:val="decimal"/>
      <w:lvlText w:val="%4."/>
      <w:lvlJc w:val="left"/>
      <w:pPr>
        <w:ind w:left="10110" w:hanging="360"/>
      </w:pPr>
    </w:lvl>
    <w:lvl w:ilvl="4" w:tplc="04150019" w:tentative="1">
      <w:start w:val="1"/>
      <w:numFmt w:val="lowerLetter"/>
      <w:lvlText w:val="%5."/>
      <w:lvlJc w:val="left"/>
      <w:pPr>
        <w:ind w:left="10830" w:hanging="360"/>
      </w:pPr>
    </w:lvl>
    <w:lvl w:ilvl="5" w:tplc="0415001B" w:tentative="1">
      <w:start w:val="1"/>
      <w:numFmt w:val="lowerRoman"/>
      <w:lvlText w:val="%6."/>
      <w:lvlJc w:val="right"/>
      <w:pPr>
        <w:ind w:left="11550" w:hanging="180"/>
      </w:pPr>
    </w:lvl>
    <w:lvl w:ilvl="6" w:tplc="0415000F" w:tentative="1">
      <w:start w:val="1"/>
      <w:numFmt w:val="decimal"/>
      <w:lvlText w:val="%7."/>
      <w:lvlJc w:val="left"/>
      <w:pPr>
        <w:ind w:left="12270" w:hanging="360"/>
      </w:pPr>
    </w:lvl>
    <w:lvl w:ilvl="7" w:tplc="04150019" w:tentative="1">
      <w:start w:val="1"/>
      <w:numFmt w:val="lowerLetter"/>
      <w:lvlText w:val="%8."/>
      <w:lvlJc w:val="left"/>
      <w:pPr>
        <w:ind w:left="12990" w:hanging="360"/>
      </w:pPr>
    </w:lvl>
    <w:lvl w:ilvl="8" w:tplc="0415001B" w:tentative="1">
      <w:start w:val="1"/>
      <w:numFmt w:val="lowerRoman"/>
      <w:lvlText w:val="%9."/>
      <w:lvlJc w:val="right"/>
      <w:pPr>
        <w:ind w:left="13710" w:hanging="180"/>
      </w:pPr>
    </w:lvl>
  </w:abstractNum>
  <w:abstractNum w:abstractNumId="89" w15:restartNumberingAfterBreak="0">
    <w:nsid w:val="77357683"/>
    <w:multiLevelType w:val="hybridMultilevel"/>
    <w:tmpl w:val="0D5C080E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9516D0D"/>
    <w:multiLevelType w:val="hybridMultilevel"/>
    <w:tmpl w:val="0DC206AE"/>
    <w:lvl w:ilvl="0" w:tplc="87A06EB2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A46282E"/>
    <w:multiLevelType w:val="hybridMultilevel"/>
    <w:tmpl w:val="E5B63984"/>
    <w:lvl w:ilvl="0" w:tplc="EB50FF6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C1C1158"/>
    <w:multiLevelType w:val="hybridMultilevel"/>
    <w:tmpl w:val="CEDA0038"/>
    <w:lvl w:ilvl="0" w:tplc="CC44FD48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7C5D3FFF"/>
    <w:multiLevelType w:val="hybridMultilevel"/>
    <w:tmpl w:val="CB2E5F22"/>
    <w:lvl w:ilvl="0" w:tplc="25E6481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D7C49D4"/>
    <w:multiLevelType w:val="hybridMultilevel"/>
    <w:tmpl w:val="EF78896E"/>
    <w:lvl w:ilvl="0" w:tplc="1C7C4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4"/>
  </w:num>
  <w:num w:numId="2">
    <w:abstractNumId w:val="60"/>
  </w:num>
  <w:num w:numId="3">
    <w:abstractNumId w:val="15"/>
  </w:num>
  <w:num w:numId="4">
    <w:abstractNumId w:val="62"/>
  </w:num>
  <w:num w:numId="5">
    <w:abstractNumId w:val="90"/>
  </w:num>
  <w:num w:numId="6">
    <w:abstractNumId w:val="87"/>
  </w:num>
  <w:num w:numId="7">
    <w:abstractNumId w:val="71"/>
  </w:num>
  <w:num w:numId="8">
    <w:abstractNumId w:val="49"/>
  </w:num>
  <w:num w:numId="9">
    <w:abstractNumId w:val="38"/>
  </w:num>
  <w:num w:numId="10">
    <w:abstractNumId w:val="66"/>
  </w:num>
  <w:num w:numId="11">
    <w:abstractNumId w:val="24"/>
  </w:num>
  <w:num w:numId="12">
    <w:abstractNumId w:val="17"/>
  </w:num>
  <w:num w:numId="13">
    <w:abstractNumId w:val="28"/>
  </w:num>
  <w:num w:numId="14">
    <w:abstractNumId w:val="42"/>
  </w:num>
  <w:num w:numId="15">
    <w:abstractNumId w:val="55"/>
  </w:num>
  <w:num w:numId="16">
    <w:abstractNumId w:val="37"/>
  </w:num>
  <w:num w:numId="17">
    <w:abstractNumId w:val="50"/>
  </w:num>
  <w:num w:numId="18">
    <w:abstractNumId w:val="88"/>
  </w:num>
  <w:num w:numId="19">
    <w:abstractNumId w:val="78"/>
  </w:num>
  <w:num w:numId="20">
    <w:abstractNumId w:val="34"/>
  </w:num>
  <w:num w:numId="21">
    <w:abstractNumId w:val="69"/>
  </w:num>
  <w:num w:numId="22">
    <w:abstractNumId w:val="64"/>
  </w:num>
  <w:num w:numId="23">
    <w:abstractNumId w:val="63"/>
  </w:num>
  <w:num w:numId="24">
    <w:abstractNumId w:val="4"/>
  </w:num>
  <w:num w:numId="25">
    <w:abstractNumId w:val="9"/>
  </w:num>
  <w:num w:numId="26">
    <w:abstractNumId w:val="10"/>
  </w:num>
  <w:num w:numId="27">
    <w:abstractNumId w:val="47"/>
  </w:num>
  <w:num w:numId="28">
    <w:abstractNumId w:val="91"/>
  </w:num>
  <w:num w:numId="29">
    <w:abstractNumId w:val="89"/>
  </w:num>
  <w:num w:numId="30">
    <w:abstractNumId w:val="75"/>
  </w:num>
  <w:num w:numId="31">
    <w:abstractNumId w:val="23"/>
  </w:num>
  <w:num w:numId="32">
    <w:abstractNumId w:val="35"/>
  </w:num>
  <w:num w:numId="33">
    <w:abstractNumId w:val="94"/>
  </w:num>
  <w:num w:numId="34">
    <w:abstractNumId w:val="76"/>
  </w:num>
  <w:num w:numId="35">
    <w:abstractNumId w:val="26"/>
  </w:num>
  <w:num w:numId="36">
    <w:abstractNumId w:val="92"/>
  </w:num>
  <w:num w:numId="37">
    <w:abstractNumId w:val="84"/>
  </w:num>
  <w:num w:numId="38">
    <w:abstractNumId w:val="51"/>
  </w:num>
  <w:num w:numId="39">
    <w:abstractNumId w:val="85"/>
  </w:num>
  <w:num w:numId="40">
    <w:abstractNumId w:val="53"/>
  </w:num>
  <w:num w:numId="41">
    <w:abstractNumId w:val="65"/>
  </w:num>
  <w:num w:numId="42">
    <w:abstractNumId w:val="30"/>
  </w:num>
  <w:num w:numId="43">
    <w:abstractNumId w:val="74"/>
  </w:num>
  <w:num w:numId="44">
    <w:abstractNumId w:val="33"/>
  </w:num>
  <w:num w:numId="45">
    <w:abstractNumId w:val="58"/>
  </w:num>
  <w:num w:numId="46">
    <w:abstractNumId w:val="43"/>
  </w:num>
  <w:num w:numId="47">
    <w:abstractNumId w:val="46"/>
  </w:num>
  <w:num w:numId="48">
    <w:abstractNumId w:val="73"/>
  </w:num>
  <w:num w:numId="49">
    <w:abstractNumId w:val="29"/>
  </w:num>
  <w:num w:numId="50">
    <w:abstractNumId w:val="25"/>
  </w:num>
  <w:num w:numId="51">
    <w:abstractNumId w:val="72"/>
  </w:num>
  <w:num w:numId="52">
    <w:abstractNumId w:val="93"/>
  </w:num>
  <w:num w:numId="53">
    <w:abstractNumId w:val="20"/>
  </w:num>
  <w:num w:numId="54">
    <w:abstractNumId w:val="68"/>
  </w:num>
  <w:num w:numId="55">
    <w:abstractNumId w:val="59"/>
  </w:num>
  <w:num w:numId="56">
    <w:abstractNumId w:val="61"/>
  </w:num>
  <w:num w:numId="57">
    <w:abstractNumId w:val="56"/>
  </w:num>
  <w:num w:numId="58">
    <w:abstractNumId w:val="22"/>
  </w:num>
  <w:num w:numId="59">
    <w:abstractNumId w:val="83"/>
  </w:num>
  <w:num w:numId="60">
    <w:abstractNumId w:val="18"/>
  </w:num>
  <w:num w:numId="61">
    <w:abstractNumId w:val="41"/>
  </w:num>
  <w:num w:numId="62">
    <w:abstractNumId w:val="57"/>
  </w:num>
  <w:num w:numId="63">
    <w:abstractNumId w:val="45"/>
  </w:num>
  <w:num w:numId="64">
    <w:abstractNumId w:val="52"/>
  </w:num>
  <w:num w:numId="65">
    <w:abstractNumId w:val="86"/>
  </w:num>
  <w:num w:numId="66">
    <w:abstractNumId w:val="32"/>
  </w:num>
  <w:num w:numId="67">
    <w:abstractNumId w:val="19"/>
  </w:num>
  <w:num w:numId="68">
    <w:abstractNumId w:val="48"/>
  </w:num>
  <w:num w:numId="69">
    <w:abstractNumId w:val="31"/>
  </w:num>
  <w:num w:numId="70">
    <w:abstractNumId w:val="16"/>
  </w:num>
  <w:num w:numId="71">
    <w:abstractNumId w:val="81"/>
  </w:num>
  <w:num w:numId="72">
    <w:abstractNumId w:val="39"/>
  </w:num>
  <w:num w:numId="73">
    <w:abstractNumId w:val="21"/>
  </w:num>
  <w:num w:numId="74">
    <w:abstractNumId w:val="67"/>
  </w:num>
  <w:num w:numId="75">
    <w:abstractNumId w:val="44"/>
  </w:num>
  <w:num w:numId="76">
    <w:abstractNumId w:val="2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 fillcolor="lime">
      <v:fill color="lim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15"/>
    <w:rsid w:val="00000047"/>
    <w:rsid w:val="00000056"/>
    <w:rsid w:val="00000204"/>
    <w:rsid w:val="000003D6"/>
    <w:rsid w:val="00000FA8"/>
    <w:rsid w:val="000014B0"/>
    <w:rsid w:val="00001717"/>
    <w:rsid w:val="000023EE"/>
    <w:rsid w:val="00002E26"/>
    <w:rsid w:val="000039C2"/>
    <w:rsid w:val="0000478A"/>
    <w:rsid w:val="00005D16"/>
    <w:rsid w:val="000061DD"/>
    <w:rsid w:val="00007531"/>
    <w:rsid w:val="0000787E"/>
    <w:rsid w:val="00007D64"/>
    <w:rsid w:val="00007E9C"/>
    <w:rsid w:val="0001069E"/>
    <w:rsid w:val="00010ED9"/>
    <w:rsid w:val="000111F9"/>
    <w:rsid w:val="00011C01"/>
    <w:rsid w:val="00011C5E"/>
    <w:rsid w:val="00013885"/>
    <w:rsid w:val="00014625"/>
    <w:rsid w:val="00014A68"/>
    <w:rsid w:val="000150BE"/>
    <w:rsid w:val="000156EB"/>
    <w:rsid w:val="00015A74"/>
    <w:rsid w:val="000165C3"/>
    <w:rsid w:val="00016C9A"/>
    <w:rsid w:val="000175AE"/>
    <w:rsid w:val="000178B9"/>
    <w:rsid w:val="00017AE2"/>
    <w:rsid w:val="00017FC3"/>
    <w:rsid w:val="000200B5"/>
    <w:rsid w:val="0002048C"/>
    <w:rsid w:val="00021124"/>
    <w:rsid w:val="00023A48"/>
    <w:rsid w:val="00023CFB"/>
    <w:rsid w:val="000241AF"/>
    <w:rsid w:val="000249E9"/>
    <w:rsid w:val="00024D06"/>
    <w:rsid w:val="0002596B"/>
    <w:rsid w:val="00026030"/>
    <w:rsid w:val="00026A3A"/>
    <w:rsid w:val="00026D42"/>
    <w:rsid w:val="00027672"/>
    <w:rsid w:val="00030116"/>
    <w:rsid w:val="00030204"/>
    <w:rsid w:val="00030F4D"/>
    <w:rsid w:val="0003210F"/>
    <w:rsid w:val="00032543"/>
    <w:rsid w:val="00032640"/>
    <w:rsid w:val="000326A0"/>
    <w:rsid w:val="00032B68"/>
    <w:rsid w:val="00033C98"/>
    <w:rsid w:val="000345C8"/>
    <w:rsid w:val="00036018"/>
    <w:rsid w:val="00036A3C"/>
    <w:rsid w:val="0003762D"/>
    <w:rsid w:val="00040FAE"/>
    <w:rsid w:val="000431EC"/>
    <w:rsid w:val="00043275"/>
    <w:rsid w:val="00043624"/>
    <w:rsid w:val="00043A6E"/>
    <w:rsid w:val="00044F67"/>
    <w:rsid w:val="0004564C"/>
    <w:rsid w:val="00045BCC"/>
    <w:rsid w:val="00045C58"/>
    <w:rsid w:val="0004617E"/>
    <w:rsid w:val="0005153C"/>
    <w:rsid w:val="000525DC"/>
    <w:rsid w:val="00053A87"/>
    <w:rsid w:val="00053C23"/>
    <w:rsid w:val="00053F90"/>
    <w:rsid w:val="00054267"/>
    <w:rsid w:val="00055DB9"/>
    <w:rsid w:val="00055E41"/>
    <w:rsid w:val="0005719A"/>
    <w:rsid w:val="00057E7D"/>
    <w:rsid w:val="00060134"/>
    <w:rsid w:val="00061A68"/>
    <w:rsid w:val="00062663"/>
    <w:rsid w:val="0006271A"/>
    <w:rsid w:val="000632CB"/>
    <w:rsid w:val="00063CD0"/>
    <w:rsid w:val="000648C0"/>
    <w:rsid w:val="000671C6"/>
    <w:rsid w:val="00067D48"/>
    <w:rsid w:val="000727A8"/>
    <w:rsid w:val="00072BBF"/>
    <w:rsid w:val="00074321"/>
    <w:rsid w:val="000748A0"/>
    <w:rsid w:val="00074CAA"/>
    <w:rsid w:val="000751E0"/>
    <w:rsid w:val="00076C22"/>
    <w:rsid w:val="00080551"/>
    <w:rsid w:val="000808A2"/>
    <w:rsid w:val="00081991"/>
    <w:rsid w:val="000830B9"/>
    <w:rsid w:val="00083F99"/>
    <w:rsid w:val="0008431B"/>
    <w:rsid w:val="0008602F"/>
    <w:rsid w:val="000862C6"/>
    <w:rsid w:val="000862F1"/>
    <w:rsid w:val="00086304"/>
    <w:rsid w:val="000864D2"/>
    <w:rsid w:val="00086D66"/>
    <w:rsid w:val="00087B50"/>
    <w:rsid w:val="00090B26"/>
    <w:rsid w:val="00092578"/>
    <w:rsid w:val="000950F2"/>
    <w:rsid w:val="00096022"/>
    <w:rsid w:val="000960B9"/>
    <w:rsid w:val="000967C9"/>
    <w:rsid w:val="000969BA"/>
    <w:rsid w:val="00096A8B"/>
    <w:rsid w:val="00096D35"/>
    <w:rsid w:val="000971DF"/>
    <w:rsid w:val="00097508"/>
    <w:rsid w:val="000A0B2D"/>
    <w:rsid w:val="000A0FA6"/>
    <w:rsid w:val="000A1232"/>
    <w:rsid w:val="000A12F0"/>
    <w:rsid w:val="000A24EB"/>
    <w:rsid w:val="000A3172"/>
    <w:rsid w:val="000A37A4"/>
    <w:rsid w:val="000A4B0C"/>
    <w:rsid w:val="000A536F"/>
    <w:rsid w:val="000A5744"/>
    <w:rsid w:val="000A58E1"/>
    <w:rsid w:val="000A7451"/>
    <w:rsid w:val="000A7906"/>
    <w:rsid w:val="000B05BC"/>
    <w:rsid w:val="000B1062"/>
    <w:rsid w:val="000B1886"/>
    <w:rsid w:val="000B2351"/>
    <w:rsid w:val="000B2844"/>
    <w:rsid w:val="000B3E6C"/>
    <w:rsid w:val="000B42C0"/>
    <w:rsid w:val="000B4668"/>
    <w:rsid w:val="000B4C9F"/>
    <w:rsid w:val="000B4CDD"/>
    <w:rsid w:val="000B5295"/>
    <w:rsid w:val="000B5B8C"/>
    <w:rsid w:val="000B6833"/>
    <w:rsid w:val="000B6871"/>
    <w:rsid w:val="000B6EA6"/>
    <w:rsid w:val="000B777A"/>
    <w:rsid w:val="000B7F00"/>
    <w:rsid w:val="000B7F18"/>
    <w:rsid w:val="000C0A4B"/>
    <w:rsid w:val="000C14C4"/>
    <w:rsid w:val="000C181B"/>
    <w:rsid w:val="000C185D"/>
    <w:rsid w:val="000C19B5"/>
    <w:rsid w:val="000C292B"/>
    <w:rsid w:val="000C2B27"/>
    <w:rsid w:val="000C4829"/>
    <w:rsid w:val="000C4839"/>
    <w:rsid w:val="000C4B31"/>
    <w:rsid w:val="000C4B63"/>
    <w:rsid w:val="000C4BE5"/>
    <w:rsid w:val="000C4E67"/>
    <w:rsid w:val="000D049A"/>
    <w:rsid w:val="000D05B5"/>
    <w:rsid w:val="000D06E2"/>
    <w:rsid w:val="000D0EED"/>
    <w:rsid w:val="000D0F3B"/>
    <w:rsid w:val="000D2EBC"/>
    <w:rsid w:val="000D34AE"/>
    <w:rsid w:val="000D3571"/>
    <w:rsid w:val="000D4135"/>
    <w:rsid w:val="000D4A4D"/>
    <w:rsid w:val="000D55ED"/>
    <w:rsid w:val="000D5BAD"/>
    <w:rsid w:val="000D6CA5"/>
    <w:rsid w:val="000D777D"/>
    <w:rsid w:val="000D7FBA"/>
    <w:rsid w:val="000E01B6"/>
    <w:rsid w:val="000E0871"/>
    <w:rsid w:val="000E13C4"/>
    <w:rsid w:val="000E20CE"/>
    <w:rsid w:val="000E252C"/>
    <w:rsid w:val="000E2D53"/>
    <w:rsid w:val="000E2DCE"/>
    <w:rsid w:val="000E3A9D"/>
    <w:rsid w:val="000E3D3A"/>
    <w:rsid w:val="000E4BDF"/>
    <w:rsid w:val="000E50DA"/>
    <w:rsid w:val="000E5182"/>
    <w:rsid w:val="000E51D7"/>
    <w:rsid w:val="000E5562"/>
    <w:rsid w:val="000E6426"/>
    <w:rsid w:val="000E6BE7"/>
    <w:rsid w:val="000E7DCE"/>
    <w:rsid w:val="000F0328"/>
    <w:rsid w:val="000F0FCB"/>
    <w:rsid w:val="000F1DD1"/>
    <w:rsid w:val="000F3010"/>
    <w:rsid w:val="000F3C32"/>
    <w:rsid w:val="000F3EC8"/>
    <w:rsid w:val="000F42A6"/>
    <w:rsid w:val="000F4F34"/>
    <w:rsid w:val="000F542E"/>
    <w:rsid w:val="000F5A2A"/>
    <w:rsid w:val="000F5A45"/>
    <w:rsid w:val="000F671C"/>
    <w:rsid w:val="000F67BD"/>
    <w:rsid w:val="000F6C4C"/>
    <w:rsid w:val="000F7D4E"/>
    <w:rsid w:val="001016CB"/>
    <w:rsid w:val="00101FFC"/>
    <w:rsid w:val="00102842"/>
    <w:rsid w:val="0010415C"/>
    <w:rsid w:val="00104D24"/>
    <w:rsid w:val="001050D8"/>
    <w:rsid w:val="001062C9"/>
    <w:rsid w:val="00106D4E"/>
    <w:rsid w:val="00107242"/>
    <w:rsid w:val="00107252"/>
    <w:rsid w:val="001077DE"/>
    <w:rsid w:val="001079E1"/>
    <w:rsid w:val="00107E24"/>
    <w:rsid w:val="0011041C"/>
    <w:rsid w:val="001114C0"/>
    <w:rsid w:val="00111905"/>
    <w:rsid w:val="00111DFF"/>
    <w:rsid w:val="001126F3"/>
    <w:rsid w:val="00113B75"/>
    <w:rsid w:val="00114680"/>
    <w:rsid w:val="0011484C"/>
    <w:rsid w:val="001148F3"/>
    <w:rsid w:val="00115097"/>
    <w:rsid w:val="00115174"/>
    <w:rsid w:val="00115185"/>
    <w:rsid w:val="00115A26"/>
    <w:rsid w:val="00115DE2"/>
    <w:rsid w:val="00115E26"/>
    <w:rsid w:val="00115EDA"/>
    <w:rsid w:val="0011628E"/>
    <w:rsid w:val="00116410"/>
    <w:rsid w:val="00116CD8"/>
    <w:rsid w:val="001203F3"/>
    <w:rsid w:val="001211B5"/>
    <w:rsid w:val="00123092"/>
    <w:rsid w:val="00123391"/>
    <w:rsid w:val="00124287"/>
    <w:rsid w:val="001249F2"/>
    <w:rsid w:val="00125137"/>
    <w:rsid w:val="00125353"/>
    <w:rsid w:val="00126F2D"/>
    <w:rsid w:val="00130084"/>
    <w:rsid w:val="0013097A"/>
    <w:rsid w:val="00130CDC"/>
    <w:rsid w:val="00131120"/>
    <w:rsid w:val="001316AF"/>
    <w:rsid w:val="00131F15"/>
    <w:rsid w:val="00132A98"/>
    <w:rsid w:val="00134D1D"/>
    <w:rsid w:val="00135B55"/>
    <w:rsid w:val="00135D7F"/>
    <w:rsid w:val="0013612F"/>
    <w:rsid w:val="001365F0"/>
    <w:rsid w:val="00136D29"/>
    <w:rsid w:val="00137916"/>
    <w:rsid w:val="001413F4"/>
    <w:rsid w:val="00141E1D"/>
    <w:rsid w:val="00142C42"/>
    <w:rsid w:val="00143596"/>
    <w:rsid w:val="00143CCC"/>
    <w:rsid w:val="00144241"/>
    <w:rsid w:val="001444E7"/>
    <w:rsid w:val="001448AE"/>
    <w:rsid w:val="00144C23"/>
    <w:rsid w:val="00145032"/>
    <w:rsid w:val="00147A47"/>
    <w:rsid w:val="00147D1E"/>
    <w:rsid w:val="00147E11"/>
    <w:rsid w:val="00150AC9"/>
    <w:rsid w:val="001511AF"/>
    <w:rsid w:val="001516A5"/>
    <w:rsid w:val="0015315E"/>
    <w:rsid w:val="001532C3"/>
    <w:rsid w:val="00153603"/>
    <w:rsid w:val="00153A3A"/>
    <w:rsid w:val="00154773"/>
    <w:rsid w:val="00155295"/>
    <w:rsid w:val="00155826"/>
    <w:rsid w:val="00155F94"/>
    <w:rsid w:val="001562D3"/>
    <w:rsid w:val="00156C44"/>
    <w:rsid w:val="00160AED"/>
    <w:rsid w:val="00161102"/>
    <w:rsid w:val="00161FFD"/>
    <w:rsid w:val="00162489"/>
    <w:rsid w:val="001659D8"/>
    <w:rsid w:val="00165CC6"/>
    <w:rsid w:val="00165D5A"/>
    <w:rsid w:val="00166387"/>
    <w:rsid w:val="00166753"/>
    <w:rsid w:val="00170327"/>
    <w:rsid w:val="001716BC"/>
    <w:rsid w:val="00171998"/>
    <w:rsid w:val="00172564"/>
    <w:rsid w:val="001729FB"/>
    <w:rsid w:val="00172DC7"/>
    <w:rsid w:val="00173714"/>
    <w:rsid w:val="00173D35"/>
    <w:rsid w:val="00174C82"/>
    <w:rsid w:val="0017511A"/>
    <w:rsid w:val="00175ACD"/>
    <w:rsid w:val="001767FC"/>
    <w:rsid w:val="00176A8F"/>
    <w:rsid w:val="00180E9C"/>
    <w:rsid w:val="00181621"/>
    <w:rsid w:val="00181C52"/>
    <w:rsid w:val="0018290C"/>
    <w:rsid w:val="001836C1"/>
    <w:rsid w:val="001838A1"/>
    <w:rsid w:val="00183949"/>
    <w:rsid w:val="00184114"/>
    <w:rsid w:val="001841CF"/>
    <w:rsid w:val="00184402"/>
    <w:rsid w:val="001847C1"/>
    <w:rsid w:val="001857F4"/>
    <w:rsid w:val="00185D92"/>
    <w:rsid w:val="001864C2"/>
    <w:rsid w:val="00186CBB"/>
    <w:rsid w:val="00186DE2"/>
    <w:rsid w:val="00186FB2"/>
    <w:rsid w:val="0018735E"/>
    <w:rsid w:val="001879A0"/>
    <w:rsid w:val="00187A81"/>
    <w:rsid w:val="00187A9C"/>
    <w:rsid w:val="00187F35"/>
    <w:rsid w:val="00190E94"/>
    <w:rsid w:val="00191415"/>
    <w:rsid w:val="00191519"/>
    <w:rsid w:val="00191D0D"/>
    <w:rsid w:val="00192BFC"/>
    <w:rsid w:val="00192C92"/>
    <w:rsid w:val="00192F2E"/>
    <w:rsid w:val="00192FAA"/>
    <w:rsid w:val="00192FD9"/>
    <w:rsid w:val="001931E5"/>
    <w:rsid w:val="001932AE"/>
    <w:rsid w:val="00193A08"/>
    <w:rsid w:val="001944AC"/>
    <w:rsid w:val="0019573D"/>
    <w:rsid w:val="0019678F"/>
    <w:rsid w:val="00196DF0"/>
    <w:rsid w:val="001A1018"/>
    <w:rsid w:val="001A1333"/>
    <w:rsid w:val="001A15D2"/>
    <w:rsid w:val="001A22C0"/>
    <w:rsid w:val="001A269F"/>
    <w:rsid w:val="001A282F"/>
    <w:rsid w:val="001A28DD"/>
    <w:rsid w:val="001A3F4E"/>
    <w:rsid w:val="001A53CB"/>
    <w:rsid w:val="001A5495"/>
    <w:rsid w:val="001A5E66"/>
    <w:rsid w:val="001A6942"/>
    <w:rsid w:val="001A781E"/>
    <w:rsid w:val="001B177B"/>
    <w:rsid w:val="001B3BC0"/>
    <w:rsid w:val="001B3CCB"/>
    <w:rsid w:val="001B3FEB"/>
    <w:rsid w:val="001B46F2"/>
    <w:rsid w:val="001B4B83"/>
    <w:rsid w:val="001B547F"/>
    <w:rsid w:val="001B57AE"/>
    <w:rsid w:val="001B5A90"/>
    <w:rsid w:val="001C099C"/>
    <w:rsid w:val="001C0CE6"/>
    <w:rsid w:val="001C1734"/>
    <w:rsid w:val="001C1DBE"/>
    <w:rsid w:val="001C40F9"/>
    <w:rsid w:val="001C47FE"/>
    <w:rsid w:val="001C4B34"/>
    <w:rsid w:val="001C52A4"/>
    <w:rsid w:val="001C5508"/>
    <w:rsid w:val="001C598B"/>
    <w:rsid w:val="001C622E"/>
    <w:rsid w:val="001C69D1"/>
    <w:rsid w:val="001C7168"/>
    <w:rsid w:val="001C71C5"/>
    <w:rsid w:val="001D0781"/>
    <w:rsid w:val="001D0BDF"/>
    <w:rsid w:val="001D0C04"/>
    <w:rsid w:val="001D1507"/>
    <w:rsid w:val="001D1C3A"/>
    <w:rsid w:val="001D22B2"/>
    <w:rsid w:val="001D3E53"/>
    <w:rsid w:val="001D4820"/>
    <w:rsid w:val="001D5021"/>
    <w:rsid w:val="001D538C"/>
    <w:rsid w:val="001D5469"/>
    <w:rsid w:val="001D5D18"/>
    <w:rsid w:val="001D5F1E"/>
    <w:rsid w:val="001D7AFC"/>
    <w:rsid w:val="001E042F"/>
    <w:rsid w:val="001E058D"/>
    <w:rsid w:val="001E0C3A"/>
    <w:rsid w:val="001E15A5"/>
    <w:rsid w:val="001E1DDF"/>
    <w:rsid w:val="001E2A64"/>
    <w:rsid w:val="001E365F"/>
    <w:rsid w:val="001E38E2"/>
    <w:rsid w:val="001E4B94"/>
    <w:rsid w:val="001E4FFC"/>
    <w:rsid w:val="001E51FC"/>
    <w:rsid w:val="001E5204"/>
    <w:rsid w:val="001E5226"/>
    <w:rsid w:val="001E63E0"/>
    <w:rsid w:val="001E716F"/>
    <w:rsid w:val="001E75EE"/>
    <w:rsid w:val="001E7B13"/>
    <w:rsid w:val="001F07F7"/>
    <w:rsid w:val="001F09A7"/>
    <w:rsid w:val="001F1258"/>
    <w:rsid w:val="001F1268"/>
    <w:rsid w:val="001F1535"/>
    <w:rsid w:val="001F246B"/>
    <w:rsid w:val="001F26D4"/>
    <w:rsid w:val="001F2D27"/>
    <w:rsid w:val="001F2EB9"/>
    <w:rsid w:val="001F39AA"/>
    <w:rsid w:val="001F3BC0"/>
    <w:rsid w:val="001F3C8A"/>
    <w:rsid w:val="001F44D6"/>
    <w:rsid w:val="001F4A8C"/>
    <w:rsid w:val="001F7D8F"/>
    <w:rsid w:val="0020087C"/>
    <w:rsid w:val="002008DF"/>
    <w:rsid w:val="002011AB"/>
    <w:rsid w:val="002013F5"/>
    <w:rsid w:val="002016D2"/>
    <w:rsid w:val="00201B06"/>
    <w:rsid w:val="00201BC1"/>
    <w:rsid w:val="0020206C"/>
    <w:rsid w:val="0020230F"/>
    <w:rsid w:val="00202CF4"/>
    <w:rsid w:val="00203F74"/>
    <w:rsid w:val="0020448E"/>
    <w:rsid w:val="0020465C"/>
    <w:rsid w:val="00205364"/>
    <w:rsid w:val="00205768"/>
    <w:rsid w:val="00205EE0"/>
    <w:rsid w:val="00206879"/>
    <w:rsid w:val="002075EE"/>
    <w:rsid w:val="00207779"/>
    <w:rsid w:val="00210111"/>
    <w:rsid w:val="00210476"/>
    <w:rsid w:val="002116E1"/>
    <w:rsid w:val="00212886"/>
    <w:rsid w:val="0021350D"/>
    <w:rsid w:val="00214ACC"/>
    <w:rsid w:val="00215125"/>
    <w:rsid w:val="0021553A"/>
    <w:rsid w:val="00215D68"/>
    <w:rsid w:val="002165D8"/>
    <w:rsid w:val="0021718C"/>
    <w:rsid w:val="002176C0"/>
    <w:rsid w:val="002200DF"/>
    <w:rsid w:val="0022067A"/>
    <w:rsid w:val="002208F5"/>
    <w:rsid w:val="00220FBD"/>
    <w:rsid w:val="00221075"/>
    <w:rsid w:val="002214B0"/>
    <w:rsid w:val="00221A11"/>
    <w:rsid w:val="00222479"/>
    <w:rsid w:val="00222958"/>
    <w:rsid w:val="00222CE8"/>
    <w:rsid w:val="0022307D"/>
    <w:rsid w:val="00223870"/>
    <w:rsid w:val="00223BF2"/>
    <w:rsid w:val="0022475B"/>
    <w:rsid w:val="00224772"/>
    <w:rsid w:val="002249E3"/>
    <w:rsid w:val="00224B4D"/>
    <w:rsid w:val="0022665A"/>
    <w:rsid w:val="00226966"/>
    <w:rsid w:val="00226B5A"/>
    <w:rsid w:val="002274CD"/>
    <w:rsid w:val="002306FD"/>
    <w:rsid w:val="00231AF8"/>
    <w:rsid w:val="00232333"/>
    <w:rsid w:val="002329D4"/>
    <w:rsid w:val="00232CD9"/>
    <w:rsid w:val="00232F94"/>
    <w:rsid w:val="00233028"/>
    <w:rsid w:val="002330D9"/>
    <w:rsid w:val="00233C0F"/>
    <w:rsid w:val="00234DD0"/>
    <w:rsid w:val="0023504E"/>
    <w:rsid w:val="002352CC"/>
    <w:rsid w:val="00235755"/>
    <w:rsid w:val="00235F79"/>
    <w:rsid w:val="0023703D"/>
    <w:rsid w:val="0023764E"/>
    <w:rsid w:val="00240050"/>
    <w:rsid w:val="002403DA"/>
    <w:rsid w:val="0024110F"/>
    <w:rsid w:val="002415C9"/>
    <w:rsid w:val="00242D61"/>
    <w:rsid w:val="00243A94"/>
    <w:rsid w:val="00243E05"/>
    <w:rsid w:val="002504BB"/>
    <w:rsid w:val="00250E2E"/>
    <w:rsid w:val="00254125"/>
    <w:rsid w:val="00254DC4"/>
    <w:rsid w:val="002552F8"/>
    <w:rsid w:val="002554AA"/>
    <w:rsid w:val="00255896"/>
    <w:rsid w:val="00256CE2"/>
    <w:rsid w:val="002571F7"/>
    <w:rsid w:val="0025756D"/>
    <w:rsid w:val="00257671"/>
    <w:rsid w:val="00260A3A"/>
    <w:rsid w:val="00260B81"/>
    <w:rsid w:val="00260E32"/>
    <w:rsid w:val="002616D4"/>
    <w:rsid w:val="00261F3D"/>
    <w:rsid w:val="002625F7"/>
    <w:rsid w:val="0026289C"/>
    <w:rsid w:val="00262C6F"/>
    <w:rsid w:val="00263297"/>
    <w:rsid w:val="00263596"/>
    <w:rsid w:val="0026418F"/>
    <w:rsid w:val="00264DB4"/>
    <w:rsid w:val="00265004"/>
    <w:rsid w:val="00265894"/>
    <w:rsid w:val="002664BA"/>
    <w:rsid w:val="00271126"/>
    <w:rsid w:val="00271785"/>
    <w:rsid w:val="00271C7A"/>
    <w:rsid w:val="00271C8E"/>
    <w:rsid w:val="00273178"/>
    <w:rsid w:val="002741E1"/>
    <w:rsid w:val="002743FB"/>
    <w:rsid w:val="00274C9E"/>
    <w:rsid w:val="00274E1F"/>
    <w:rsid w:val="00275DB8"/>
    <w:rsid w:val="00276394"/>
    <w:rsid w:val="00276526"/>
    <w:rsid w:val="002777CF"/>
    <w:rsid w:val="0028018B"/>
    <w:rsid w:val="0028024A"/>
    <w:rsid w:val="00280729"/>
    <w:rsid w:val="002819AB"/>
    <w:rsid w:val="00281C03"/>
    <w:rsid w:val="00281D92"/>
    <w:rsid w:val="00282C3F"/>
    <w:rsid w:val="00282E9A"/>
    <w:rsid w:val="002830C2"/>
    <w:rsid w:val="002845D8"/>
    <w:rsid w:val="00284666"/>
    <w:rsid w:val="00284BDC"/>
    <w:rsid w:val="00285063"/>
    <w:rsid w:val="00285878"/>
    <w:rsid w:val="00285A85"/>
    <w:rsid w:val="00286717"/>
    <w:rsid w:val="00287735"/>
    <w:rsid w:val="00287EA7"/>
    <w:rsid w:val="00290208"/>
    <w:rsid w:val="002902FD"/>
    <w:rsid w:val="00290AB7"/>
    <w:rsid w:val="00290CC4"/>
    <w:rsid w:val="00290E76"/>
    <w:rsid w:val="002911EA"/>
    <w:rsid w:val="00291462"/>
    <w:rsid w:val="00294D2D"/>
    <w:rsid w:val="0029525F"/>
    <w:rsid w:val="00296095"/>
    <w:rsid w:val="0029641A"/>
    <w:rsid w:val="00296C51"/>
    <w:rsid w:val="00297069"/>
    <w:rsid w:val="002972F0"/>
    <w:rsid w:val="00297ED6"/>
    <w:rsid w:val="002A0364"/>
    <w:rsid w:val="002A1C0F"/>
    <w:rsid w:val="002A2B55"/>
    <w:rsid w:val="002A309C"/>
    <w:rsid w:val="002A3CE2"/>
    <w:rsid w:val="002A3E1C"/>
    <w:rsid w:val="002A3FDA"/>
    <w:rsid w:val="002A61EC"/>
    <w:rsid w:val="002A7C8B"/>
    <w:rsid w:val="002A7E4A"/>
    <w:rsid w:val="002B007C"/>
    <w:rsid w:val="002B0899"/>
    <w:rsid w:val="002B1031"/>
    <w:rsid w:val="002B303A"/>
    <w:rsid w:val="002B43C0"/>
    <w:rsid w:val="002B4D26"/>
    <w:rsid w:val="002B52AD"/>
    <w:rsid w:val="002B585B"/>
    <w:rsid w:val="002B5D52"/>
    <w:rsid w:val="002B639B"/>
    <w:rsid w:val="002B6507"/>
    <w:rsid w:val="002B6530"/>
    <w:rsid w:val="002B6C08"/>
    <w:rsid w:val="002B7271"/>
    <w:rsid w:val="002B72FC"/>
    <w:rsid w:val="002B7A8F"/>
    <w:rsid w:val="002C0BA4"/>
    <w:rsid w:val="002C19F2"/>
    <w:rsid w:val="002C1E27"/>
    <w:rsid w:val="002C2BD7"/>
    <w:rsid w:val="002C2CC9"/>
    <w:rsid w:val="002C2FAB"/>
    <w:rsid w:val="002C47C8"/>
    <w:rsid w:val="002C48F0"/>
    <w:rsid w:val="002C5091"/>
    <w:rsid w:val="002C5676"/>
    <w:rsid w:val="002C63FB"/>
    <w:rsid w:val="002C6A23"/>
    <w:rsid w:val="002C71C0"/>
    <w:rsid w:val="002C74C5"/>
    <w:rsid w:val="002D02E7"/>
    <w:rsid w:val="002D045F"/>
    <w:rsid w:val="002D0DF7"/>
    <w:rsid w:val="002D2A5B"/>
    <w:rsid w:val="002D386E"/>
    <w:rsid w:val="002D4817"/>
    <w:rsid w:val="002D5CD5"/>
    <w:rsid w:val="002D68A3"/>
    <w:rsid w:val="002D6991"/>
    <w:rsid w:val="002D6A34"/>
    <w:rsid w:val="002D714A"/>
    <w:rsid w:val="002E0D5F"/>
    <w:rsid w:val="002E15AD"/>
    <w:rsid w:val="002E2096"/>
    <w:rsid w:val="002E3898"/>
    <w:rsid w:val="002E3C7F"/>
    <w:rsid w:val="002E404B"/>
    <w:rsid w:val="002E44A5"/>
    <w:rsid w:val="002E4A13"/>
    <w:rsid w:val="002E56D2"/>
    <w:rsid w:val="002E5E05"/>
    <w:rsid w:val="002E609B"/>
    <w:rsid w:val="002E6272"/>
    <w:rsid w:val="002E773E"/>
    <w:rsid w:val="002F075D"/>
    <w:rsid w:val="002F0C50"/>
    <w:rsid w:val="002F12E7"/>
    <w:rsid w:val="002F1356"/>
    <w:rsid w:val="002F1AB9"/>
    <w:rsid w:val="002F1BC6"/>
    <w:rsid w:val="002F246D"/>
    <w:rsid w:val="002F25AA"/>
    <w:rsid w:val="002F3138"/>
    <w:rsid w:val="002F316B"/>
    <w:rsid w:val="002F3B58"/>
    <w:rsid w:val="002F47F3"/>
    <w:rsid w:val="002F5251"/>
    <w:rsid w:val="002F6978"/>
    <w:rsid w:val="002F6ACF"/>
    <w:rsid w:val="002F6FD7"/>
    <w:rsid w:val="00300496"/>
    <w:rsid w:val="0030077D"/>
    <w:rsid w:val="00303003"/>
    <w:rsid w:val="003034F2"/>
    <w:rsid w:val="00303AF6"/>
    <w:rsid w:val="00304A43"/>
    <w:rsid w:val="003054E2"/>
    <w:rsid w:val="003060D7"/>
    <w:rsid w:val="003063E4"/>
    <w:rsid w:val="003066ED"/>
    <w:rsid w:val="00310061"/>
    <w:rsid w:val="0031197C"/>
    <w:rsid w:val="00311E66"/>
    <w:rsid w:val="00312876"/>
    <w:rsid w:val="003139CF"/>
    <w:rsid w:val="00314054"/>
    <w:rsid w:val="00315EAB"/>
    <w:rsid w:val="00315FB6"/>
    <w:rsid w:val="00316986"/>
    <w:rsid w:val="00317AB9"/>
    <w:rsid w:val="003207FD"/>
    <w:rsid w:val="00320B90"/>
    <w:rsid w:val="00321365"/>
    <w:rsid w:val="00321EA8"/>
    <w:rsid w:val="0032245D"/>
    <w:rsid w:val="0032253C"/>
    <w:rsid w:val="003231AD"/>
    <w:rsid w:val="0032466A"/>
    <w:rsid w:val="00324A49"/>
    <w:rsid w:val="00324D4E"/>
    <w:rsid w:val="003254CC"/>
    <w:rsid w:val="00325712"/>
    <w:rsid w:val="0032593D"/>
    <w:rsid w:val="003259FC"/>
    <w:rsid w:val="00327187"/>
    <w:rsid w:val="00327CD9"/>
    <w:rsid w:val="00327EDF"/>
    <w:rsid w:val="00330979"/>
    <w:rsid w:val="00330D45"/>
    <w:rsid w:val="00330F1A"/>
    <w:rsid w:val="00331BFD"/>
    <w:rsid w:val="0033201A"/>
    <w:rsid w:val="003320EE"/>
    <w:rsid w:val="003322D0"/>
    <w:rsid w:val="00333358"/>
    <w:rsid w:val="003334C7"/>
    <w:rsid w:val="00333867"/>
    <w:rsid w:val="00334107"/>
    <w:rsid w:val="00334D45"/>
    <w:rsid w:val="00335DBB"/>
    <w:rsid w:val="00336368"/>
    <w:rsid w:val="00336E51"/>
    <w:rsid w:val="0033705F"/>
    <w:rsid w:val="00337253"/>
    <w:rsid w:val="0033752B"/>
    <w:rsid w:val="003375D5"/>
    <w:rsid w:val="00337B46"/>
    <w:rsid w:val="00340DB3"/>
    <w:rsid w:val="00341DD9"/>
    <w:rsid w:val="00341FC6"/>
    <w:rsid w:val="003421A7"/>
    <w:rsid w:val="00343E83"/>
    <w:rsid w:val="00343F47"/>
    <w:rsid w:val="0034551E"/>
    <w:rsid w:val="00345DCD"/>
    <w:rsid w:val="00351340"/>
    <w:rsid w:val="00352894"/>
    <w:rsid w:val="003529B4"/>
    <w:rsid w:val="00354B7A"/>
    <w:rsid w:val="00354C21"/>
    <w:rsid w:val="003571AF"/>
    <w:rsid w:val="00357590"/>
    <w:rsid w:val="00357714"/>
    <w:rsid w:val="00357B20"/>
    <w:rsid w:val="003615ED"/>
    <w:rsid w:val="00361B61"/>
    <w:rsid w:val="00361C26"/>
    <w:rsid w:val="00363C24"/>
    <w:rsid w:val="0036603D"/>
    <w:rsid w:val="003671D6"/>
    <w:rsid w:val="003675BD"/>
    <w:rsid w:val="0037001B"/>
    <w:rsid w:val="00370216"/>
    <w:rsid w:val="00370341"/>
    <w:rsid w:val="00370AC0"/>
    <w:rsid w:val="00371D9A"/>
    <w:rsid w:val="00372A95"/>
    <w:rsid w:val="00372D60"/>
    <w:rsid w:val="003730F5"/>
    <w:rsid w:val="00373F97"/>
    <w:rsid w:val="00374196"/>
    <w:rsid w:val="0037443B"/>
    <w:rsid w:val="0037476C"/>
    <w:rsid w:val="00374B8B"/>
    <w:rsid w:val="00374F78"/>
    <w:rsid w:val="003751DB"/>
    <w:rsid w:val="0037566A"/>
    <w:rsid w:val="00375A3A"/>
    <w:rsid w:val="0037628D"/>
    <w:rsid w:val="00376C2E"/>
    <w:rsid w:val="0037714F"/>
    <w:rsid w:val="00377167"/>
    <w:rsid w:val="0038239A"/>
    <w:rsid w:val="00382A93"/>
    <w:rsid w:val="003835C9"/>
    <w:rsid w:val="00383B05"/>
    <w:rsid w:val="00383EF7"/>
    <w:rsid w:val="0038501C"/>
    <w:rsid w:val="00385453"/>
    <w:rsid w:val="00385B50"/>
    <w:rsid w:val="00385E6D"/>
    <w:rsid w:val="00386099"/>
    <w:rsid w:val="00387E5F"/>
    <w:rsid w:val="00390945"/>
    <w:rsid w:val="00390A45"/>
    <w:rsid w:val="00390E0C"/>
    <w:rsid w:val="00390FAE"/>
    <w:rsid w:val="0039109E"/>
    <w:rsid w:val="00391A2E"/>
    <w:rsid w:val="003927B5"/>
    <w:rsid w:val="003933A7"/>
    <w:rsid w:val="003936E0"/>
    <w:rsid w:val="00393F6C"/>
    <w:rsid w:val="00394038"/>
    <w:rsid w:val="00394285"/>
    <w:rsid w:val="0039475C"/>
    <w:rsid w:val="00394F03"/>
    <w:rsid w:val="00394FD2"/>
    <w:rsid w:val="00395EDA"/>
    <w:rsid w:val="00397C4D"/>
    <w:rsid w:val="00397CA4"/>
    <w:rsid w:val="00397DB4"/>
    <w:rsid w:val="003A0155"/>
    <w:rsid w:val="003A0D8C"/>
    <w:rsid w:val="003A0F09"/>
    <w:rsid w:val="003A11C4"/>
    <w:rsid w:val="003A530D"/>
    <w:rsid w:val="003A6001"/>
    <w:rsid w:val="003A69FE"/>
    <w:rsid w:val="003A776F"/>
    <w:rsid w:val="003B0267"/>
    <w:rsid w:val="003B14EC"/>
    <w:rsid w:val="003B1D6B"/>
    <w:rsid w:val="003B209F"/>
    <w:rsid w:val="003B2E50"/>
    <w:rsid w:val="003B4147"/>
    <w:rsid w:val="003B4687"/>
    <w:rsid w:val="003B5E23"/>
    <w:rsid w:val="003B6A9E"/>
    <w:rsid w:val="003B6AD5"/>
    <w:rsid w:val="003B7E3F"/>
    <w:rsid w:val="003C04B1"/>
    <w:rsid w:val="003C1423"/>
    <w:rsid w:val="003C25CA"/>
    <w:rsid w:val="003C2C08"/>
    <w:rsid w:val="003C2D75"/>
    <w:rsid w:val="003C34CA"/>
    <w:rsid w:val="003C3804"/>
    <w:rsid w:val="003C3EDD"/>
    <w:rsid w:val="003C4504"/>
    <w:rsid w:val="003C4BA8"/>
    <w:rsid w:val="003C4EFF"/>
    <w:rsid w:val="003C5418"/>
    <w:rsid w:val="003C638D"/>
    <w:rsid w:val="003C6892"/>
    <w:rsid w:val="003C7046"/>
    <w:rsid w:val="003C7B5C"/>
    <w:rsid w:val="003C7FEF"/>
    <w:rsid w:val="003D08BC"/>
    <w:rsid w:val="003D08CC"/>
    <w:rsid w:val="003D1420"/>
    <w:rsid w:val="003D1480"/>
    <w:rsid w:val="003D19AA"/>
    <w:rsid w:val="003D1C68"/>
    <w:rsid w:val="003D1E50"/>
    <w:rsid w:val="003D3305"/>
    <w:rsid w:val="003D4880"/>
    <w:rsid w:val="003D4EE2"/>
    <w:rsid w:val="003D520D"/>
    <w:rsid w:val="003E058C"/>
    <w:rsid w:val="003E0D6A"/>
    <w:rsid w:val="003E0EDA"/>
    <w:rsid w:val="003E1054"/>
    <w:rsid w:val="003E21BF"/>
    <w:rsid w:val="003E319F"/>
    <w:rsid w:val="003E321F"/>
    <w:rsid w:val="003E38FE"/>
    <w:rsid w:val="003E4805"/>
    <w:rsid w:val="003E4A99"/>
    <w:rsid w:val="003E5C1C"/>
    <w:rsid w:val="003E7270"/>
    <w:rsid w:val="003E733F"/>
    <w:rsid w:val="003F1208"/>
    <w:rsid w:val="003F17CB"/>
    <w:rsid w:val="003F1B00"/>
    <w:rsid w:val="003F1EE2"/>
    <w:rsid w:val="003F2980"/>
    <w:rsid w:val="003F4FE4"/>
    <w:rsid w:val="003F5A33"/>
    <w:rsid w:val="003F6116"/>
    <w:rsid w:val="003F6201"/>
    <w:rsid w:val="003F7686"/>
    <w:rsid w:val="004000CD"/>
    <w:rsid w:val="0040145C"/>
    <w:rsid w:val="00401717"/>
    <w:rsid w:val="00402849"/>
    <w:rsid w:val="00402B6B"/>
    <w:rsid w:val="00402BC6"/>
    <w:rsid w:val="00403A49"/>
    <w:rsid w:val="004064DE"/>
    <w:rsid w:val="00406C30"/>
    <w:rsid w:val="00406EFE"/>
    <w:rsid w:val="0040787E"/>
    <w:rsid w:val="00407F98"/>
    <w:rsid w:val="0041008B"/>
    <w:rsid w:val="0041076D"/>
    <w:rsid w:val="00410928"/>
    <w:rsid w:val="00410D0F"/>
    <w:rsid w:val="004115C5"/>
    <w:rsid w:val="00411A5E"/>
    <w:rsid w:val="00411DD6"/>
    <w:rsid w:val="00413D7B"/>
    <w:rsid w:val="004140CC"/>
    <w:rsid w:val="00414A54"/>
    <w:rsid w:val="00415645"/>
    <w:rsid w:val="00415C9A"/>
    <w:rsid w:val="00415E9B"/>
    <w:rsid w:val="00416091"/>
    <w:rsid w:val="0041661A"/>
    <w:rsid w:val="0041673D"/>
    <w:rsid w:val="004179FE"/>
    <w:rsid w:val="00417E3F"/>
    <w:rsid w:val="00421BC3"/>
    <w:rsid w:val="00421CD9"/>
    <w:rsid w:val="0042210F"/>
    <w:rsid w:val="00422BAE"/>
    <w:rsid w:val="004250DB"/>
    <w:rsid w:val="00425630"/>
    <w:rsid w:val="004261BD"/>
    <w:rsid w:val="00426FB7"/>
    <w:rsid w:val="004275A0"/>
    <w:rsid w:val="00427758"/>
    <w:rsid w:val="004278FC"/>
    <w:rsid w:val="004306A5"/>
    <w:rsid w:val="00430A6B"/>
    <w:rsid w:val="00430D54"/>
    <w:rsid w:val="00430E85"/>
    <w:rsid w:val="0043193D"/>
    <w:rsid w:val="00431E43"/>
    <w:rsid w:val="004336A2"/>
    <w:rsid w:val="00433840"/>
    <w:rsid w:val="004345F1"/>
    <w:rsid w:val="00435667"/>
    <w:rsid w:val="00436252"/>
    <w:rsid w:val="004377ED"/>
    <w:rsid w:val="00440DC4"/>
    <w:rsid w:val="00441F9E"/>
    <w:rsid w:val="00442D54"/>
    <w:rsid w:val="00443D6A"/>
    <w:rsid w:val="00443F99"/>
    <w:rsid w:val="0044497D"/>
    <w:rsid w:val="00445601"/>
    <w:rsid w:val="00445EC7"/>
    <w:rsid w:val="00446708"/>
    <w:rsid w:val="00446917"/>
    <w:rsid w:val="00446B5A"/>
    <w:rsid w:val="00446B94"/>
    <w:rsid w:val="00447625"/>
    <w:rsid w:val="00452203"/>
    <w:rsid w:val="00452613"/>
    <w:rsid w:val="00452AA8"/>
    <w:rsid w:val="00452B89"/>
    <w:rsid w:val="0045321F"/>
    <w:rsid w:val="00453361"/>
    <w:rsid w:val="00454484"/>
    <w:rsid w:val="00454595"/>
    <w:rsid w:val="00454A25"/>
    <w:rsid w:val="00454A5E"/>
    <w:rsid w:val="00454D38"/>
    <w:rsid w:val="0045627B"/>
    <w:rsid w:val="0045665C"/>
    <w:rsid w:val="00456820"/>
    <w:rsid w:val="00457BE8"/>
    <w:rsid w:val="00457DD3"/>
    <w:rsid w:val="00457EC3"/>
    <w:rsid w:val="00460598"/>
    <w:rsid w:val="0046149C"/>
    <w:rsid w:val="00464394"/>
    <w:rsid w:val="00464F0F"/>
    <w:rsid w:val="00465BEB"/>
    <w:rsid w:val="00466238"/>
    <w:rsid w:val="004666AA"/>
    <w:rsid w:val="00466E00"/>
    <w:rsid w:val="004671BE"/>
    <w:rsid w:val="0046768C"/>
    <w:rsid w:val="00467CF7"/>
    <w:rsid w:val="00470DE7"/>
    <w:rsid w:val="00471388"/>
    <w:rsid w:val="00471A0A"/>
    <w:rsid w:val="00471CBB"/>
    <w:rsid w:val="00472603"/>
    <w:rsid w:val="0047297D"/>
    <w:rsid w:val="00472E94"/>
    <w:rsid w:val="00472F3B"/>
    <w:rsid w:val="00473202"/>
    <w:rsid w:val="004737DB"/>
    <w:rsid w:val="00474126"/>
    <w:rsid w:val="00474324"/>
    <w:rsid w:val="004749FA"/>
    <w:rsid w:val="00474AEF"/>
    <w:rsid w:val="004756D9"/>
    <w:rsid w:val="00475BCF"/>
    <w:rsid w:val="004769F0"/>
    <w:rsid w:val="00476A9A"/>
    <w:rsid w:val="00476D5B"/>
    <w:rsid w:val="00477360"/>
    <w:rsid w:val="004773EA"/>
    <w:rsid w:val="00477999"/>
    <w:rsid w:val="00480102"/>
    <w:rsid w:val="00480DC4"/>
    <w:rsid w:val="00482FFA"/>
    <w:rsid w:val="0048300E"/>
    <w:rsid w:val="00483678"/>
    <w:rsid w:val="00483A80"/>
    <w:rsid w:val="00483B3D"/>
    <w:rsid w:val="004840FD"/>
    <w:rsid w:val="00485067"/>
    <w:rsid w:val="00485176"/>
    <w:rsid w:val="004853B4"/>
    <w:rsid w:val="00486410"/>
    <w:rsid w:val="00487742"/>
    <w:rsid w:val="00487C98"/>
    <w:rsid w:val="00487D6A"/>
    <w:rsid w:val="00487E87"/>
    <w:rsid w:val="004922F2"/>
    <w:rsid w:val="004923C5"/>
    <w:rsid w:val="0049274A"/>
    <w:rsid w:val="00493270"/>
    <w:rsid w:val="00493667"/>
    <w:rsid w:val="00494234"/>
    <w:rsid w:val="004945B8"/>
    <w:rsid w:val="00496264"/>
    <w:rsid w:val="004974CE"/>
    <w:rsid w:val="00497809"/>
    <w:rsid w:val="00497F12"/>
    <w:rsid w:val="004A0A33"/>
    <w:rsid w:val="004A1378"/>
    <w:rsid w:val="004A1535"/>
    <w:rsid w:val="004A15B5"/>
    <w:rsid w:val="004A1628"/>
    <w:rsid w:val="004A224D"/>
    <w:rsid w:val="004A417B"/>
    <w:rsid w:val="004A41DF"/>
    <w:rsid w:val="004A4C1F"/>
    <w:rsid w:val="004A4F64"/>
    <w:rsid w:val="004A52A3"/>
    <w:rsid w:val="004A52A5"/>
    <w:rsid w:val="004A58F4"/>
    <w:rsid w:val="004A5F9B"/>
    <w:rsid w:val="004A6142"/>
    <w:rsid w:val="004A670C"/>
    <w:rsid w:val="004A6BE4"/>
    <w:rsid w:val="004A6DB3"/>
    <w:rsid w:val="004A72C3"/>
    <w:rsid w:val="004A73AE"/>
    <w:rsid w:val="004A7549"/>
    <w:rsid w:val="004A7AB8"/>
    <w:rsid w:val="004A7EC7"/>
    <w:rsid w:val="004B054F"/>
    <w:rsid w:val="004B0671"/>
    <w:rsid w:val="004B23FB"/>
    <w:rsid w:val="004B26EC"/>
    <w:rsid w:val="004B3495"/>
    <w:rsid w:val="004B36DD"/>
    <w:rsid w:val="004B399E"/>
    <w:rsid w:val="004B39D1"/>
    <w:rsid w:val="004B5093"/>
    <w:rsid w:val="004C01FB"/>
    <w:rsid w:val="004C0D55"/>
    <w:rsid w:val="004C1CF5"/>
    <w:rsid w:val="004C2F0D"/>
    <w:rsid w:val="004C3080"/>
    <w:rsid w:val="004C404E"/>
    <w:rsid w:val="004C575B"/>
    <w:rsid w:val="004C587D"/>
    <w:rsid w:val="004C5DF0"/>
    <w:rsid w:val="004C62A8"/>
    <w:rsid w:val="004C767B"/>
    <w:rsid w:val="004C7863"/>
    <w:rsid w:val="004C78DC"/>
    <w:rsid w:val="004C7E4B"/>
    <w:rsid w:val="004C7FC3"/>
    <w:rsid w:val="004C7FDF"/>
    <w:rsid w:val="004D014A"/>
    <w:rsid w:val="004D03EB"/>
    <w:rsid w:val="004D0C75"/>
    <w:rsid w:val="004D1291"/>
    <w:rsid w:val="004D1648"/>
    <w:rsid w:val="004D226E"/>
    <w:rsid w:val="004D2565"/>
    <w:rsid w:val="004D2574"/>
    <w:rsid w:val="004D375C"/>
    <w:rsid w:val="004D428D"/>
    <w:rsid w:val="004D5A60"/>
    <w:rsid w:val="004D64E8"/>
    <w:rsid w:val="004D6EDD"/>
    <w:rsid w:val="004E0143"/>
    <w:rsid w:val="004E446D"/>
    <w:rsid w:val="004E5F43"/>
    <w:rsid w:val="004E751D"/>
    <w:rsid w:val="004F0BB3"/>
    <w:rsid w:val="004F0F23"/>
    <w:rsid w:val="004F1A8E"/>
    <w:rsid w:val="004F27B5"/>
    <w:rsid w:val="004F28E0"/>
    <w:rsid w:val="004F2DEC"/>
    <w:rsid w:val="004F2E19"/>
    <w:rsid w:val="004F30B1"/>
    <w:rsid w:val="004F311F"/>
    <w:rsid w:val="004F3562"/>
    <w:rsid w:val="004F3876"/>
    <w:rsid w:val="004F5367"/>
    <w:rsid w:val="004F551C"/>
    <w:rsid w:val="004F5636"/>
    <w:rsid w:val="004F5B02"/>
    <w:rsid w:val="004F5F6C"/>
    <w:rsid w:val="004F6217"/>
    <w:rsid w:val="00500540"/>
    <w:rsid w:val="00502B7E"/>
    <w:rsid w:val="005031F9"/>
    <w:rsid w:val="00503A33"/>
    <w:rsid w:val="00504265"/>
    <w:rsid w:val="00504938"/>
    <w:rsid w:val="005053ED"/>
    <w:rsid w:val="005054BE"/>
    <w:rsid w:val="005074C5"/>
    <w:rsid w:val="00507ABA"/>
    <w:rsid w:val="0051085D"/>
    <w:rsid w:val="00511A21"/>
    <w:rsid w:val="00511A7A"/>
    <w:rsid w:val="00511F3A"/>
    <w:rsid w:val="00512145"/>
    <w:rsid w:val="005128A6"/>
    <w:rsid w:val="005130CC"/>
    <w:rsid w:val="005142AA"/>
    <w:rsid w:val="0051466A"/>
    <w:rsid w:val="00514BC3"/>
    <w:rsid w:val="00515039"/>
    <w:rsid w:val="00515ADC"/>
    <w:rsid w:val="00516CDF"/>
    <w:rsid w:val="00517289"/>
    <w:rsid w:val="00517313"/>
    <w:rsid w:val="005178FC"/>
    <w:rsid w:val="00517ADF"/>
    <w:rsid w:val="005204D9"/>
    <w:rsid w:val="00520B99"/>
    <w:rsid w:val="005213C7"/>
    <w:rsid w:val="00521B3A"/>
    <w:rsid w:val="00522327"/>
    <w:rsid w:val="00522A99"/>
    <w:rsid w:val="00522EF9"/>
    <w:rsid w:val="00523683"/>
    <w:rsid w:val="00524743"/>
    <w:rsid w:val="0052539E"/>
    <w:rsid w:val="00526704"/>
    <w:rsid w:val="00526D5F"/>
    <w:rsid w:val="00526F98"/>
    <w:rsid w:val="005271F4"/>
    <w:rsid w:val="00527358"/>
    <w:rsid w:val="0053085E"/>
    <w:rsid w:val="00531BBD"/>
    <w:rsid w:val="00531DDB"/>
    <w:rsid w:val="00532224"/>
    <w:rsid w:val="00532A5B"/>
    <w:rsid w:val="00532CF2"/>
    <w:rsid w:val="00533095"/>
    <w:rsid w:val="005334EA"/>
    <w:rsid w:val="00533576"/>
    <w:rsid w:val="00533A27"/>
    <w:rsid w:val="00534077"/>
    <w:rsid w:val="005341FA"/>
    <w:rsid w:val="0053500F"/>
    <w:rsid w:val="00535035"/>
    <w:rsid w:val="0053521D"/>
    <w:rsid w:val="00535979"/>
    <w:rsid w:val="005360B3"/>
    <w:rsid w:val="00536643"/>
    <w:rsid w:val="00537F77"/>
    <w:rsid w:val="00540187"/>
    <w:rsid w:val="00540BC1"/>
    <w:rsid w:val="00542841"/>
    <w:rsid w:val="00544445"/>
    <w:rsid w:val="00544CAE"/>
    <w:rsid w:val="00544F4C"/>
    <w:rsid w:val="005450AA"/>
    <w:rsid w:val="0054607B"/>
    <w:rsid w:val="00546390"/>
    <w:rsid w:val="00546D81"/>
    <w:rsid w:val="0054728B"/>
    <w:rsid w:val="00547AA9"/>
    <w:rsid w:val="00550D22"/>
    <w:rsid w:val="00551680"/>
    <w:rsid w:val="00551773"/>
    <w:rsid w:val="00552152"/>
    <w:rsid w:val="00552918"/>
    <w:rsid w:val="005529CE"/>
    <w:rsid w:val="00552A9A"/>
    <w:rsid w:val="00552DC4"/>
    <w:rsid w:val="005539C2"/>
    <w:rsid w:val="00553A97"/>
    <w:rsid w:val="00553CC8"/>
    <w:rsid w:val="005542B6"/>
    <w:rsid w:val="005550D8"/>
    <w:rsid w:val="00555C1E"/>
    <w:rsid w:val="00556CB3"/>
    <w:rsid w:val="0055737D"/>
    <w:rsid w:val="0056142C"/>
    <w:rsid w:val="0056179C"/>
    <w:rsid w:val="00561A58"/>
    <w:rsid w:val="00561AF5"/>
    <w:rsid w:val="00562CD7"/>
    <w:rsid w:val="005640C5"/>
    <w:rsid w:val="00564636"/>
    <w:rsid w:val="00565A04"/>
    <w:rsid w:val="005661E8"/>
    <w:rsid w:val="00566310"/>
    <w:rsid w:val="00566DC8"/>
    <w:rsid w:val="0056744C"/>
    <w:rsid w:val="00567B23"/>
    <w:rsid w:val="00567D79"/>
    <w:rsid w:val="005707A7"/>
    <w:rsid w:val="00570B87"/>
    <w:rsid w:val="005714E4"/>
    <w:rsid w:val="005742BB"/>
    <w:rsid w:val="00574BD9"/>
    <w:rsid w:val="005753B9"/>
    <w:rsid w:val="00575E70"/>
    <w:rsid w:val="00575FB0"/>
    <w:rsid w:val="00577BC3"/>
    <w:rsid w:val="00580374"/>
    <w:rsid w:val="00580C55"/>
    <w:rsid w:val="00580F46"/>
    <w:rsid w:val="00581678"/>
    <w:rsid w:val="005837F6"/>
    <w:rsid w:val="00584157"/>
    <w:rsid w:val="00584246"/>
    <w:rsid w:val="00584299"/>
    <w:rsid w:val="0058545A"/>
    <w:rsid w:val="005872A3"/>
    <w:rsid w:val="005905F3"/>
    <w:rsid w:val="00591188"/>
    <w:rsid w:val="00591520"/>
    <w:rsid w:val="00592931"/>
    <w:rsid w:val="00592FD9"/>
    <w:rsid w:val="0059348F"/>
    <w:rsid w:val="00593BBF"/>
    <w:rsid w:val="0059466B"/>
    <w:rsid w:val="00594993"/>
    <w:rsid w:val="00594F5A"/>
    <w:rsid w:val="0059549C"/>
    <w:rsid w:val="00595F2A"/>
    <w:rsid w:val="005962F6"/>
    <w:rsid w:val="0059637D"/>
    <w:rsid w:val="00596B73"/>
    <w:rsid w:val="005A0D6D"/>
    <w:rsid w:val="005A10F8"/>
    <w:rsid w:val="005A1255"/>
    <w:rsid w:val="005A13D9"/>
    <w:rsid w:val="005A29AD"/>
    <w:rsid w:val="005A2C51"/>
    <w:rsid w:val="005A3D12"/>
    <w:rsid w:val="005A4173"/>
    <w:rsid w:val="005A491D"/>
    <w:rsid w:val="005A496B"/>
    <w:rsid w:val="005A4B4E"/>
    <w:rsid w:val="005A5569"/>
    <w:rsid w:val="005A5714"/>
    <w:rsid w:val="005A6220"/>
    <w:rsid w:val="005B0657"/>
    <w:rsid w:val="005B0B47"/>
    <w:rsid w:val="005B0F7C"/>
    <w:rsid w:val="005B1109"/>
    <w:rsid w:val="005B11A7"/>
    <w:rsid w:val="005B1B25"/>
    <w:rsid w:val="005B2476"/>
    <w:rsid w:val="005B2FD7"/>
    <w:rsid w:val="005B3FA1"/>
    <w:rsid w:val="005B45FC"/>
    <w:rsid w:val="005B4748"/>
    <w:rsid w:val="005B4E50"/>
    <w:rsid w:val="005B5A5B"/>
    <w:rsid w:val="005B5A74"/>
    <w:rsid w:val="005B64FE"/>
    <w:rsid w:val="005B7EC2"/>
    <w:rsid w:val="005C12AE"/>
    <w:rsid w:val="005C17F5"/>
    <w:rsid w:val="005C1EC0"/>
    <w:rsid w:val="005C2BF8"/>
    <w:rsid w:val="005C3548"/>
    <w:rsid w:val="005C4343"/>
    <w:rsid w:val="005C447B"/>
    <w:rsid w:val="005C6083"/>
    <w:rsid w:val="005C690B"/>
    <w:rsid w:val="005C6F0E"/>
    <w:rsid w:val="005D0DAE"/>
    <w:rsid w:val="005D269B"/>
    <w:rsid w:val="005D2E5F"/>
    <w:rsid w:val="005D408B"/>
    <w:rsid w:val="005D43A6"/>
    <w:rsid w:val="005D4A4A"/>
    <w:rsid w:val="005D5115"/>
    <w:rsid w:val="005D54BC"/>
    <w:rsid w:val="005D59BF"/>
    <w:rsid w:val="005D62C2"/>
    <w:rsid w:val="005D63B0"/>
    <w:rsid w:val="005D69D7"/>
    <w:rsid w:val="005D6BEB"/>
    <w:rsid w:val="005D7A07"/>
    <w:rsid w:val="005D7EF2"/>
    <w:rsid w:val="005E080A"/>
    <w:rsid w:val="005E1477"/>
    <w:rsid w:val="005E325A"/>
    <w:rsid w:val="005E327A"/>
    <w:rsid w:val="005E3433"/>
    <w:rsid w:val="005E3BE9"/>
    <w:rsid w:val="005E48B1"/>
    <w:rsid w:val="005E4F79"/>
    <w:rsid w:val="005E5AAE"/>
    <w:rsid w:val="005E5D9E"/>
    <w:rsid w:val="005E61DF"/>
    <w:rsid w:val="005E6952"/>
    <w:rsid w:val="005E70A1"/>
    <w:rsid w:val="005E76D8"/>
    <w:rsid w:val="005F016E"/>
    <w:rsid w:val="005F0D57"/>
    <w:rsid w:val="005F2226"/>
    <w:rsid w:val="005F2614"/>
    <w:rsid w:val="005F2A63"/>
    <w:rsid w:val="005F2D6C"/>
    <w:rsid w:val="005F3472"/>
    <w:rsid w:val="005F3A2F"/>
    <w:rsid w:val="005F5D94"/>
    <w:rsid w:val="005F620F"/>
    <w:rsid w:val="005F66B8"/>
    <w:rsid w:val="005F6BC0"/>
    <w:rsid w:val="005F6C38"/>
    <w:rsid w:val="005F7312"/>
    <w:rsid w:val="006001AC"/>
    <w:rsid w:val="0060093C"/>
    <w:rsid w:val="00600DD6"/>
    <w:rsid w:val="00600F34"/>
    <w:rsid w:val="00601591"/>
    <w:rsid w:val="00601C78"/>
    <w:rsid w:val="00601C95"/>
    <w:rsid w:val="006023FB"/>
    <w:rsid w:val="00602F75"/>
    <w:rsid w:val="0060304E"/>
    <w:rsid w:val="00603426"/>
    <w:rsid w:val="0060392E"/>
    <w:rsid w:val="0060408D"/>
    <w:rsid w:val="006045AA"/>
    <w:rsid w:val="00604936"/>
    <w:rsid w:val="00604FC7"/>
    <w:rsid w:val="00605D9C"/>
    <w:rsid w:val="0060631C"/>
    <w:rsid w:val="00606DBB"/>
    <w:rsid w:val="00607A1C"/>
    <w:rsid w:val="00607C8B"/>
    <w:rsid w:val="00607EBB"/>
    <w:rsid w:val="00610984"/>
    <w:rsid w:val="00610BF2"/>
    <w:rsid w:val="00611041"/>
    <w:rsid w:val="00612893"/>
    <w:rsid w:val="00612AAE"/>
    <w:rsid w:val="00612C97"/>
    <w:rsid w:val="00612F91"/>
    <w:rsid w:val="00612FC8"/>
    <w:rsid w:val="00613725"/>
    <w:rsid w:val="00613E8F"/>
    <w:rsid w:val="0061452B"/>
    <w:rsid w:val="00615233"/>
    <w:rsid w:val="0061548B"/>
    <w:rsid w:val="00615E61"/>
    <w:rsid w:val="0061616C"/>
    <w:rsid w:val="006162D1"/>
    <w:rsid w:val="006163A9"/>
    <w:rsid w:val="00616940"/>
    <w:rsid w:val="006173B5"/>
    <w:rsid w:val="006175C1"/>
    <w:rsid w:val="006202D8"/>
    <w:rsid w:val="00622A59"/>
    <w:rsid w:val="00622CBA"/>
    <w:rsid w:val="00623471"/>
    <w:rsid w:val="00623CDE"/>
    <w:rsid w:val="00623D01"/>
    <w:rsid w:val="0062442D"/>
    <w:rsid w:val="006247D5"/>
    <w:rsid w:val="006249EC"/>
    <w:rsid w:val="00624E0F"/>
    <w:rsid w:val="00625A0D"/>
    <w:rsid w:val="00625C3A"/>
    <w:rsid w:val="00625F77"/>
    <w:rsid w:val="0062701C"/>
    <w:rsid w:val="00627823"/>
    <w:rsid w:val="00627DC4"/>
    <w:rsid w:val="00630635"/>
    <w:rsid w:val="006308C6"/>
    <w:rsid w:val="006338CA"/>
    <w:rsid w:val="006338FF"/>
    <w:rsid w:val="006340B0"/>
    <w:rsid w:val="00634B48"/>
    <w:rsid w:val="0063526E"/>
    <w:rsid w:val="0063531B"/>
    <w:rsid w:val="00635393"/>
    <w:rsid w:val="0063630B"/>
    <w:rsid w:val="00636F10"/>
    <w:rsid w:val="00637315"/>
    <w:rsid w:val="00640A83"/>
    <w:rsid w:val="006418C9"/>
    <w:rsid w:val="00641B0D"/>
    <w:rsid w:val="00642601"/>
    <w:rsid w:val="006427DB"/>
    <w:rsid w:val="006430A4"/>
    <w:rsid w:val="00643205"/>
    <w:rsid w:val="00643DE1"/>
    <w:rsid w:val="00644081"/>
    <w:rsid w:val="006441F2"/>
    <w:rsid w:val="00644583"/>
    <w:rsid w:val="006461CE"/>
    <w:rsid w:val="006463A5"/>
    <w:rsid w:val="00647706"/>
    <w:rsid w:val="00647971"/>
    <w:rsid w:val="00650101"/>
    <w:rsid w:val="006505C6"/>
    <w:rsid w:val="00650FF6"/>
    <w:rsid w:val="00651328"/>
    <w:rsid w:val="00651492"/>
    <w:rsid w:val="006514D1"/>
    <w:rsid w:val="00652268"/>
    <w:rsid w:val="006532F3"/>
    <w:rsid w:val="00653E8A"/>
    <w:rsid w:val="006544D7"/>
    <w:rsid w:val="006546F5"/>
    <w:rsid w:val="00654B9D"/>
    <w:rsid w:val="006568A5"/>
    <w:rsid w:val="00656E14"/>
    <w:rsid w:val="006574CC"/>
    <w:rsid w:val="00657AE4"/>
    <w:rsid w:val="00657BE7"/>
    <w:rsid w:val="00657C4D"/>
    <w:rsid w:val="00657FBE"/>
    <w:rsid w:val="00660370"/>
    <w:rsid w:val="00661183"/>
    <w:rsid w:val="00661451"/>
    <w:rsid w:val="00661F43"/>
    <w:rsid w:val="00662E0A"/>
    <w:rsid w:val="00663838"/>
    <w:rsid w:val="0066391D"/>
    <w:rsid w:val="00663A4A"/>
    <w:rsid w:val="006642C9"/>
    <w:rsid w:val="006646EC"/>
    <w:rsid w:val="006648DA"/>
    <w:rsid w:val="00665256"/>
    <w:rsid w:val="006656D2"/>
    <w:rsid w:val="00665F9F"/>
    <w:rsid w:val="006676F2"/>
    <w:rsid w:val="006679CE"/>
    <w:rsid w:val="00667E93"/>
    <w:rsid w:val="00667F6C"/>
    <w:rsid w:val="00670CA7"/>
    <w:rsid w:val="00671335"/>
    <w:rsid w:val="006714DD"/>
    <w:rsid w:val="00671865"/>
    <w:rsid w:val="00671B6E"/>
    <w:rsid w:val="00672900"/>
    <w:rsid w:val="00672F68"/>
    <w:rsid w:val="00673143"/>
    <w:rsid w:val="00673311"/>
    <w:rsid w:val="0067342C"/>
    <w:rsid w:val="006769BA"/>
    <w:rsid w:val="006772AC"/>
    <w:rsid w:val="00677347"/>
    <w:rsid w:val="00677AA3"/>
    <w:rsid w:val="00677BCF"/>
    <w:rsid w:val="006800D2"/>
    <w:rsid w:val="006817E9"/>
    <w:rsid w:val="00681B8F"/>
    <w:rsid w:val="0068271D"/>
    <w:rsid w:val="00682F71"/>
    <w:rsid w:val="00683B3E"/>
    <w:rsid w:val="00684121"/>
    <w:rsid w:val="006846B8"/>
    <w:rsid w:val="00684CCE"/>
    <w:rsid w:val="0068526C"/>
    <w:rsid w:val="00685331"/>
    <w:rsid w:val="00685D51"/>
    <w:rsid w:val="00686110"/>
    <w:rsid w:val="00686913"/>
    <w:rsid w:val="00686C30"/>
    <w:rsid w:val="00687C80"/>
    <w:rsid w:val="0069003E"/>
    <w:rsid w:val="006900A4"/>
    <w:rsid w:val="00690112"/>
    <w:rsid w:val="00691935"/>
    <w:rsid w:val="006922E2"/>
    <w:rsid w:val="006926FC"/>
    <w:rsid w:val="00692917"/>
    <w:rsid w:val="00694675"/>
    <w:rsid w:val="00694B88"/>
    <w:rsid w:val="006952A7"/>
    <w:rsid w:val="00697934"/>
    <w:rsid w:val="00697A1F"/>
    <w:rsid w:val="00697B34"/>
    <w:rsid w:val="006A0D97"/>
    <w:rsid w:val="006A105D"/>
    <w:rsid w:val="006A14C5"/>
    <w:rsid w:val="006A1592"/>
    <w:rsid w:val="006A1B28"/>
    <w:rsid w:val="006A1C2E"/>
    <w:rsid w:val="006A1C41"/>
    <w:rsid w:val="006A2946"/>
    <w:rsid w:val="006A2F9F"/>
    <w:rsid w:val="006A3D0C"/>
    <w:rsid w:val="006A3DFF"/>
    <w:rsid w:val="006A44FB"/>
    <w:rsid w:val="006A4DCB"/>
    <w:rsid w:val="006A5331"/>
    <w:rsid w:val="006A680C"/>
    <w:rsid w:val="006A75C5"/>
    <w:rsid w:val="006A7A1E"/>
    <w:rsid w:val="006A7B0B"/>
    <w:rsid w:val="006A7B23"/>
    <w:rsid w:val="006A7B32"/>
    <w:rsid w:val="006A7EC5"/>
    <w:rsid w:val="006B1062"/>
    <w:rsid w:val="006B1341"/>
    <w:rsid w:val="006B1A41"/>
    <w:rsid w:val="006B35FF"/>
    <w:rsid w:val="006B3699"/>
    <w:rsid w:val="006B4A9F"/>
    <w:rsid w:val="006B5310"/>
    <w:rsid w:val="006B5567"/>
    <w:rsid w:val="006B5643"/>
    <w:rsid w:val="006B564E"/>
    <w:rsid w:val="006B697C"/>
    <w:rsid w:val="006B731B"/>
    <w:rsid w:val="006B73A6"/>
    <w:rsid w:val="006C1367"/>
    <w:rsid w:val="006C161C"/>
    <w:rsid w:val="006C2759"/>
    <w:rsid w:val="006C2A45"/>
    <w:rsid w:val="006C33DA"/>
    <w:rsid w:val="006C3504"/>
    <w:rsid w:val="006C41E1"/>
    <w:rsid w:val="006C48BB"/>
    <w:rsid w:val="006C4C2E"/>
    <w:rsid w:val="006C4F6F"/>
    <w:rsid w:val="006C53B6"/>
    <w:rsid w:val="006C542E"/>
    <w:rsid w:val="006C56A0"/>
    <w:rsid w:val="006D0329"/>
    <w:rsid w:val="006D073C"/>
    <w:rsid w:val="006D0BB2"/>
    <w:rsid w:val="006D2445"/>
    <w:rsid w:val="006D24B4"/>
    <w:rsid w:val="006D2D87"/>
    <w:rsid w:val="006D39DA"/>
    <w:rsid w:val="006D4052"/>
    <w:rsid w:val="006D4E4D"/>
    <w:rsid w:val="006D61D6"/>
    <w:rsid w:val="006D70DE"/>
    <w:rsid w:val="006D7950"/>
    <w:rsid w:val="006D7A56"/>
    <w:rsid w:val="006D7C59"/>
    <w:rsid w:val="006E14DB"/>
    <w:rsid w:val="006E1877"/>
    <w:rsid w:val="006E28B2"/>
    <w:rsid w:val="006E2F59"/>
    <w:rsid w:val="006E3315"/>
    <w:rsid w:val="006E3329"/>
    <w:rsid w:val="006E33D1"/>
    <w:rsid w:val="006E37B1"/>
    <w:rsid w:val="006E4531"/>
    <w:rsid w:val="006E520C"/>
    <w:rsid w:val="006E608F"/>
    <w:rsid w:val="006E6850"/>
    <w:rsid w:val="006E6A96"/>
    <w:rsid w:val="006E7F84"/>
    <w:rsid w:val="006F0228"/>
    <w:rsid w:val="006F075E"/>
    <w:rsid w:val="006F4842"/>
    <w:rsid w:val="006F672C"/>
    <w:rsid w:val="0070104E"/>
    <w:rsid w:val="00701098"/>
    <w:rsid w:val="00701B8C"/>
    <w:rsid w:val="0070259C"/>
    <w:rsid w:val="00702E0E"/>
    <w:rsid w:val="00702EAB"/>
    <w:rsid w:val="00704358"/>
    <w:rsid w:val="00704596"/>
    <w:rsid w:val="007048C8"/>
    <w:rsid w:val="00705758"/>
    <w:rsid w:val="00705ECF"/>
    <w:rsid w:val="007061B3"/>
    <w:rsid w:val="00706342"/>
    <w:rsid w:val="00707000"/>
    <w:rsid w:val="0070713E"/>
    <w:rsid w:val="00707746"/>
    <w:rsid w:val="00707E3B"/>
    <w:rsid w:val="007102E7"/>
    <w:rsid w:val="00710BD3"/>
    <w:rsid w:val="0071127B"/>
    <w:rsid w:val="0071201F"/>
    <w:rsid w:val="0071238D"/>
    <w:rsid w:val="007123F8"/>
    <w:rsid w:val="007137A0"/>
    <w:rsid w:val="007139F7"/>
    <w:rsid w:val="007149BE"/>
    <w:rsid w:val="00714DEE"/>
    <w:rsid w:val="00715445"/>
    <w:rsid w:val="00715B49"/>
    <w:rsid w:val="00715C82"/>
    <w:rsid w:val="0071607D"/>
    <w:rsid w:val="00716086"/>
    <w:rsid w:val="007168BF"/>
    <w:rsid w:val="00716F0D"/>
    <w:rsid w:val="00720A3F"/>
    <w:rsid w:val="0072125E"/>
    <w:rsid w:val="0072140E"/>
    <w:rsid w:val="0072155D"/>
    <w:rsid w:val="0072160A"/>
    <w:rsid w:val="00721A1C"/>
    <w:rsid w:val="00722E78"/>
    <w:rsid w:val="0072390B"/>
    <w:rsid w:val="00723A4D"/>
    <w:rsid w:val="007248AA"/>
    <w:rsid w:val="00725D25"/>
    <w:rsid w:val="007266F8"/>
    <w:rsid w:val="00727440"/>
    <w:rsid w:val="007304E7"/>
    <w:rsid w:val="00731B1F"/>
    <w:rsid w:val="00732171"/>
    <w:rsid w:val="0073235E"/>
    <w:rsid w:val="00732EA4"/>
    <w:rsid w:val="00732F05"/>
    <w:rsid w:val="007333B2"/>
    <w:rsid w:val="007336C6"/>
    <w:rsid w:val="00733E89"/>
    <w:rsid w:val="0073432D"/>
    <w:rsid w:val="00734E29"/>
    <w:rsid w:val="0073590F"/>
    <w:rsid w:val="00736751"/>
    <w:rsid w:val="007406B0"/>
    <w:rsid w:val="00740ADE"/>
    <w:rsid w:val="00740D89"/>
    <w:rsid w:val="00741BC6"/>
    <w:rsid w:val="00741F40"/>
    <w:rsid w:val="00742F0E"/>
    <w:rsid w:val="00743E8F"/>
    <w:rsid w:val="00744F62"/>
    <w:rsid w:val="007451AC"/>
    <w:rsid w:val="00745249"/>
    <w:rsid w:val="00745556"/>
    <w:rsid w:val="00745926"/>
    <w:rsid w:val="00745D19"/>
    <w:rsid w:val="00746060"/>
    <w:rsid w:val="0074634B"/>
    <w:rsid w:val="00746371"/>
    <w:rsid w:val="00746A03"/>
    <w:rsid w:val="00746CB5"/>
    <w:rsid w:val="007476B1"/>
    <w:rsid w:val="0075002D"/>
    <w:rsid w:val="00750D2F"/>
    <w:rsid w:val="00751929"/>
    <w:rsid w:val="00751B76"/>
    <w:rsid w:val="00752807"/>
    <w:rsid w:val="00752DA7"/>
    <w:rsid w:val="007539C7"/>
    <w:rsid w:val="00753AD4"/>
    <w:rsid w:val="00754056"/>
    <w:rsid w:val="007541AE"/>
    <w:rsid w:val="007543A1"/>
    <w:rsid w:val="007544F5"/>
    <w:rsid w:val="007555B3"/>
    <w:rsid w:val="00756A3B"/>
    <w:rsid w:val="00756C3C"/>
    <w:rsid w:val="00756D4F"/>
    <w:rsid w:val="00756DC5"/>
    <w:rsid w:val="00760108"/>
    <w:rsid w:val="007603EE"/>
    <w:rsid w:val="0076119A"/>
    <w:rsid w:val="00761605"/>
    <w:rsid w:val="00761F15"/>
    <w:rsid w:val="00762B54"/>
    <w:rsid w:val="00762EF6"/>
    <w:rsid w:val="00763B08"/>
    <w:rsid w:val="007642A9"/>
    <w:rsid w:val="00764546"/>
    <w:rsid w:val="007665A6"/>
    <w:rsid w:val="00766B84"/>
    <w:rsid w:val="00766E6F"/>
    <w:rsid w:val="00767A27"/>
    <w:rsid w:val="00771DD8"/>
    <w:rsid w:val="00772458"/>
    <w:rsid w:val="007731A2"/>
    <w:rsid w:val="00773510"/>
    <w:rsid w:val="00773591"/>
    <w:rsid w:val="00774197"/>
    <w:rsid w:val="00775461"/>
    <w:rsid w:val="00775B0A"/>
    <w:rsid w:val="007760AB"/>
    <w:rsid w:val="007769FE"/>
    <w:rsid w:val="00776DAE"/>
    <w:rsid w:val="00777A43"/>
    <w:rsid w:val="00777A51"/>
    <w:rsid w:val="00780313"/>
    <w:rsid w:val="007804CD"/>
    <w:rsid w:val="00780667"/>
    <w:rsid w:val="00780AAC"/>
    <w:rsid w:val="00781393"/>
    <w:rsid w:val="00781854"/>
    <w:rsid w:val="00782AC1"/>
    <w:rsid w:val="00782F35"/>
    <w:rsid w:val="00782FA8"/>
    <w:rsid w:val="00783250"/>
    <w:rsid w:val="00783590"/>
    <w:rsid w:val="007839F0"/>
    <w:rsid w:val="00783C4B"/>
    <w:rsid w:val="00783D54"/>
    <w:rsid w:val="00783DB9"/>
    <w:rsid w:val="00784399"/>
    <w:rsid w:val="0078531A"/>
    <w:rsid w:val="007857A6"/>
    <w:rsid w:val="0078633E"/>
    <w:rsid w:val="007870BA"/>
    <w:rsid w:val="00787C45"/>
    <w:rsid w:val="007916E6"/>
    <w:rsid w:val="00791847"/>
    <w:rsid w:val="007920DC"/>
    <w:rsid w:val="00792BA3"/>
    <w:rsid w:val="00794481"/>
    <w:rsid w:val="00794968"/>
    <w:rsid w:val="00794DF7"/>
    <w:rsid w:val="007958A7"/>
    <w:rsid w:val="00796231"/>
    <w:rsid w:val="00797CB3"/>
    <w:rsid w:val="00797F1C"/>
    <w:rsid w:val="007A1228"/>
    <w:rsid w:val="007A29AF"/>
    <w:rsid w:val="007A2F0A"/>
    <w:rsid w:val="007A383C"/>
    <w:rsid w:val="007A4026"/>
    <w:rsid w:val="007A421D"/>
    <w:rsid w:val="007A4480"/>
    <w:rsid w:val="007A4EB0"/>
    <w:rsid w:val="007A60CC"/>
    <w:rsid w:val="007A60E7"/>
    <w:rsid w:val="007A6548"/>
    <w:rsid w:val="007A6C81"/>
    <w:rsid w:val="007A6F67"/>
    <w:rsid w:val="007A72FD"/>
    <w:rsid w:val="007B0399"/>
    <w:rsid w:val="007B045E"/>
    <w:rsid w:val="007B0A0B"/>
    <w:rsid w:val="007B1111"/>
    <w:rsid w:val="007B1658"/>
    <w:rsid w:val="007B1B40"/>
    <w:rsid w:val="007B2DBE"/>
    <w:rsid w:val="007B343D"/>
    <w:rsid w:val="007B3842"/>
    <w:rsid w:val="007B3D3E"/>
    <w:rsid w:val="007B3DA0"/>
    <w:rsid w:val="007B3F74"/>
    <w:rsid w:val="007B459C"/>
    <w:rsid w:val="007B5D34"/>
    <w:rsid w:val="007B6643"/>
    <w:rsid w:val="007B782A"/>
    <w:rsid w:val="007B7C1C"/>
    <w:rsid w:val="007C062F"/>
    <w:rsid w:val="007C1004"/>
    <w:rsid w:val="007C35C4"/>
    <w:rsid w:val="007C42C5"/>
    <w:rsid w:val="007C434B"/>
    <w:rsid w:val="007C4727"/>
    <w:rsid w:val="007C6079"/>
    <w:rsid w:val="007C73B4"/>
    <w:rsid w:val="007C7AC8"/>
    <w:rsid w:val="007D0047"/>
    <w:rsid w:val="007D01EF"/>
    <w:rsid w:val="007D0F5E"/>
    <w:rsid w:val="007D21FE"/>
    <w:rsid w:val="007D27E0"/>
    <w:rsid w:val="007D3408"/>
    <w:rsid w:val="007D42DB"/>
    <w:rsid w:val="007D44D0"/>
    <w:rsid w:val="007D568E"/>
    <w:rsid w:val="007D5A19"/>
    <w:rsid w:val="007D6831"/>
    <w:rsid w:val="007D68A0"/>
    <w:rsid w:val="007D6DA4"/>
    <w:rsid w:val="007D711F"/>
    <w:rsid w:val="007D71D1"/>
    <w:rsid w:val="007E1066"/>
    <w:rsid w:val="007E14E6"/>
    <w:rsid w:val="007E2D92"/>
    <w:rsid w:val="007E4135"/>
    <w:rsid w:val="007E49EF"/>
    <w:rsid w:val="007E4DE8"/>
    <w:rsid w:val="007E4F8F"/>
    <w:rsid w:val="007E5CAB"/>
    <w:rsid w:val="007E5D06"/>
    <w:rsid w:val="007E5E1F"/>
    <w:rsid w:val="007E5F4A"/>
    <w:rsid w:val="007E62F5"/>
    <w:rsid w:val="007F0D8F"/>
    <w:rsid w:val="007F18FA"/>
    <w:rsid w:val="007F2238"/>
    <w:rsid w:val="007F2774"/>
    <w:rsid w:val="007F293B"/>
    <w:rsid w:val="007F2AED"/>
    <w:rsid w:val="007F3AF5"/>
    <w:rsid w:val="007F3FE5"/>
    <w:rsid w:val="007F4845"/>
    <w:rsid w:val="007F4888"/>
    <w:rsid w:val="007F5379"/>
    <w:rsid w:val="007F59A2"/>
    <w:rsid w:val="007F5B2C"/>
    <w:rsid w:val="007F5DE1"/>
    <w:rsid w:val="007F5E2B"/>
    <w:rsid w:val="007F63E8"/>
    <w:rsid w:val="007F66AE"/>
    <w:rsid w:val="00800384"/>
    <w:rsid w:val="00800955"/>
    <w:rsid w:val="00801231"/>
    <w:rsid w:val="00801495"/>
    <w:rsid w:val="00801E02"/>
    <w:rsid w:val="00802035"/>
    <w:rsid w:val="00802379"/>
    <w:rsid w:val="00802638"/>
    <w:rsid w:val="00803064"/>
    <w:rsid w:val="008039C0"/>
    <w:rsid w:val="00803A5D"/>
    <w:rsid w:val="00804A8C"/>
    <w:rsid w:val="008055C3"/>
    <w:rsid w:val="00806651"/>
    <w:rsid w:val="00807193"/>
    <w:rsid w:val="00807462"/>
    <w:rsid w:val="008076C0"/>
    <w:rsid w:val="00810FDC"/>
    <w:rsid w:val="00811EA3"/>
    <w:rsid w:val="00811ECD"/>
    <w:rsid w:val="00812CB7"/>
    <w:rsid w:val="00812E45"/>
    <w:rsid w:val="00813DEA"/>
    <w:rsid w:val="008140C4"/>
    <w:rsid w:val="00814F32"/>
    <w:rsid w:val="00815121"/>
    <w:rsid w:val="0081623C"/>
    <w:rsid w:val="008171C6"/>
    <w:rsid w:val="0081729C"/>
    <w:rsid w:val="00820162"/>
    <w:rsid w:val="00820470"/>
    <w:rsid w:val="00822AAD"/>
    <w:rsid w:val="00824566"/>
    <w:rsid w:val="00825B30"/>
    <w:rsid w:val="00826168"/>
    <w:rsid w:val="00826B27"/>
    <w:rsid w:val="00827058"/>
    <w:rsid w:val="00827061"/>
    <w:rsid w:val="0082788A"/>
    <w:rsid w:val="008279BA"/>
    <w:rsid w:val="00827AC1"/>
    <w:rsid w:val="008307A8"/>
    <w:rsid w:val="00830CE6"/>
    <w:rsid w:val="00831462"/>
    <w:rsid w:val="0083170D"/>
    <w:rsid w:val="0083178C"/>
    <w:rsid w:val="00831EAE"/>
    <w:rsid w:val="008334EC"/>
    <w:rsid w:val="00833564"/>
    <w:rsid w:val="00834754"/>
    <w:rsid w:val="00835020"/>
    <w:rsid w:val="0083505A"/>
    <w:rsid w:val="008352F5"/>
    <w:rsid w:val="00836835"/>
    <w:rsid w:val="008368BE"/>
    <w:rsid w:val="00836D42"/>
    <w:rsid w:val="0083721C"/>
    <w:rsid w:val="00837295"/>
    <w:rsid w:val="00837411"/>
    <w:rsid w:val="008379E9"/>
    <w:rsid w:val="00837E2C"/>
    <w:rsid w:val="00840462"/>
    <w:rsid w:val="00840F2F"/>
    <w:rsid w:val="0084174E"/>
    <w:rsid w:val="00841834"/>
    <w:rsid w:val="00841C4D"/>
    <w:rsid w:val="00841D94"/>
    <w:rsid w:val="00842B3D"/>
    <w:rsid w:val="00842ECC"/>
    <w:rsid w:val="0084376F"/>
    <w:rsid w:val="00844729"/>
    <w:rsid w:val="00846CDE"/>
    <w:rsid w:val="00847552"/>
    <w:rsid w:val="00847A77"/>
    <w:rsid w:val="00847AE8"/>
    <w:rsid w:val="00851949"/>
    <w:rsid w:val="00851A80"/>
    <w:rsid w:val="00852616"/>
    <w:rsid w:val="00852C80"/>
    <w:rsid w:val="008551B4"/>
    <w:rsid w:val="00855857"/>
    <w:rsid w:val="00855A7E"/>
    <w:rsid w:val="00855C68"/>
    <w:rsid w:val="00855EFF"/>
    <w:rsid w:val="008566F2"/>
    <w:rsid w:val="00856944"/>
    <w:rsid w:val="00857575"/>
    <w:rsid w:val="00857957"/>
    <w:rsid w:val="00857A49"/>
    <w:rsid w:val="00857A61"/>
    <w:rsid w:val="0086154B"/>
    <w:rsid w:val="00861A40"/>
    <w:rsid w:val="00862444"/>
    <w:rsid w:val="0086284F"/>
    <w:rsid w:val="00862D8D"/>
    <w:rsid w:val="00863F44"/>
    <w:rsid w:val="0086451F"/>
    <w:rsid w:val="00864549"/>
    <w:rsid w:val="008647CB"/>
    <w:rsid w:val="00864E60"/>
    <w:rsid w:val="00865183"/>
    <w:rsid w:val="00866B6C"/>
    <w:rsid w:val="00866FDB"/>
    <w:rsid w:val="008671AE"/>
    <w:rsid w:val="00867220"/>
    <w:rsid w:val="0086725B"/>
    <w:rsid w:val="008676E8"/>
    <w:rsid w:val="0087055A"/>
    <w:rsid w:val="00870DA9"/>
    <w:rsid w:val="008715FF"/>
    <w:rsid w:val="008719D0"/>
    <w:rsid w:val="008726DB"/>
    <w:rsid w:val="0087275F"/>
    <w:rsid w:val="00872F81"/>
    <w:rsid w:val="00873334"/>
    <w:rsid w:val="00873D05"/>
    <w:rsid w:val="008742A8"/>
    <w:rsid w:val="00874814"/>
    <w:rsid w:val="00875E34"/>
    <w:rsid w:val="00876123"/>
    <w:rsid w:val="008769FA"/>
    <w:rsid w:val="00876B74"/>
    <w:rsid w:val="0087713C"/>
    <w:rsid w:val="0087790D"/>
    <w:rsid w:val="00877D25"/>
    <w:rsid w:val="0088012F"/>
    <w:rsid w:val="00880B13"/>
    <w:rsid w:val="00880D2E"/>
    <w:rsid w:val="00880F3D"/>
    <w:rsid w:val="00881217"/>
    <w:rsid w:val="00883B90"/>
    <w:rsid w:val="00884E2A"/>
    <w:rsid w:val="00885B90"/>
    <w:rsid w:val="00887878"/>
    <w:rsid w:val="00887AAE"/>
    <w:rsid w:val="00890407"/>
    <w:rsid w:val="0089114C"/>
    <w:rsid w:val="0089228F"/>
    <w:rsid w:val="00892293"/>
    <w:rsid w:val="008923B2"/>
    <w:rsid w:val="008928C6"/>
    <w:rsid w:val="00892E6F"/>
    <w:rsid w:val="00892FBE"/>
    <w:rsid w:val="00893DEB"/>
    <w:rsid w:val="00893FF1"/>
    <w:rsid w:val="008943F6"/>
    <w:rsid w:val="00896A32"/>
    <w:rsid w:val="00897F4B"/>
    <w:rsid w:val="008A0935"/>
    <w:rsid w:val="008A101B"/>
    <w:rsid w:val="008A20B3"/>
    <w:rsid w:val="008A2758"/>
    <w:rsid w:val="008A2BF0"/>
    <w:rsid w:val="008A341A"/>
    <w:rsid w:val="008A37B6"/>
    <w:rsid w:val="008A4349"/>
    <w:rsid w:val="008A5007"/>
    <w:rsid w:val="008A5809"/>
    <w:rsid w:val="008A5A77"/>
    <w:rsid w:val="008A5BB6"/>
    <w:rsid w:val="008A5D41"/>
    <w:rsid w:val="008A5EA6"/>
    <w:rsid w:val="008A6153"/>
    <w:rsid w:val="008A62E0"/>
    <w:rsid w:val="008A698E"/>
    <w:rsid w:val="008A7258"/>
    <w:rsid w:val="008A7E27"/>
    <w:rsid w:val="008B1243"/>
    <w:rsid w:val="008B1EDC"/>
    <w:rsid w:val="008B3270"/>
    <w:rsid w:val="008B62B5"/>
    <w:rsid w:val="008B6491"/>
    <w:rsid w:val="008B67B9"/>
    <w:rsid w:val="008B6E0F"/>
    <w:rsid w:val="008B7689"/>
    <w:rsid w:val="008C10BE"/>
    <w:rsid w:val="008C173D"/>
    <w:rsid w:val="008C212B"/>
    <w:rsid w:val="008C21DA"/>
    <w:rsid w:val="008C22C5"/>
    <w:rsid w:val="008C295F"/>
    <w:rsid w:val="008C3A48"/>
    <w:rsid w:val="008C4014"/>
    <w:rsid w:val="008C4029"/>
    <w:rsid w:val="008C40F5"/>
    <w:rsid w:val="008C4B5D"/>
    <w:rsid w:val="008C4D21"/>
    <w:rsid w:val="008C5FCF"/>
    <w:rsid w:val="008C72F8"/>
    <w:rsid w:val="008D00E6"/>
    <w:rsid w:val="008D0577"/>
    <w:rsid w:val="008D1907"/>
    <w:rsid w:val="008D3275"/>
    <w:rsid w:val="008D3F1D"/>
    <w:rsid w:val="008D4FE3"/>
    <w:rsid w:val="008D54AB"/>
    <w:rsid w:val="008D551B"/>
    <w:rsid w:val="008D562F"/>
    <w:rsid w:val="008D7596"/>
    <w:rsid w:val="008D77B2"/>
    <w:rsid w:val="008E028A"/>
    <w:rsid w:val="008E035B"/>
    <w:rsid w:val="008E2575"/>
    <w:rsid w:val="008E2704"/>
    <w:rsid w:val="008E35FD"/>
    <w:rsid w:val="008E3869"/>
    <w:rsid w:val="008E435A"/>
    <w:rsid w:val="008E4777"/>
    <w:rsid w:val="008E4E10"/>
    <w:rsid w:val="008E57F9"/>
    <w:rsid w:val="008E5A55"/>
    <w:rsid w:val="008E5E10"/>
    <w:rsid w:val="008E6168"/>
    <w:rsid w:val="008E618D"/>
    <w:rsid w:val="008E65CA"/>
    <w:rsid w:val="008E7CD4"/>
    <w:rsid w:val="008F021C"/>
    <w:rsid w:val="008F043F"/>
    <w:rsid w:val="008F0ED8"/>
    <w:rsid w:val="008F1263"/>
    <w:rsid w:val="008F19CC"/>
    <w:rsid w:val="008F2591"/>
    <w:rsid w:val="008F271E"/>
    <w:rsid w:val="008F2746"/>
    <w:rsid w:val="008F28A5"/>
    <w:rsid w:val="008F2A46"/>
    <w:rsid w:val="008F2A7C"/>
    <w:rsid w:val="008F3293"/>
    <w:rsid w:val="008F3418"/>
    <w:rsid w:val="008F4518"/>
    <w:rsid w:val="008F4688"/>
    <w:rsid w:val="008F4908"/>
    <w:rsid w:val="008F4D94"/>
    <w:rsid w:val="008F6298"/>
    <w:rsid w:val="008F6F9E"/>
    <w:rsid w:val="008F73CE"/>
    <w:rsid w:val="008F7609"/>
    <w:rsid w:val="008F773C"/>
    <w:rsid w:val="008F79F8"/>
    <w:rsid w:val="008F7A79"/>
    <w:rsid w:val="008F7D83"/>
    <w:rsid w:val="009000CB"/>
    <w:rsid w:val="009013B9"/>
    <w:rsid w:val="0090192B"/>
    <w:rsid w:val="00901D9A"/>
    <w:rsid w:val="009024ED"/>
    <w:rsid w:val="009029C7"/>
    <w:rsid w:val="00902DEC"/>
    <w:rsid w:val="00903435"/>
    <w:rsid w:val="00904B4C"/>
    <w:rsid w:val="009059AE"/>
    <w:rsid w:val="00905FF0"/>
    <w:rsid w:val="00911297"/>
    <w:rsid w:val="00911EF8"/>
    <w:rsid w:val="009123B5"/>
    <w:rsid w:val="009132E7"/>
    <w:rsid w:val="0091354E"/>
    <w:rsid w:val="00914080"/>
    <w:rsid w:val="00914660"/>
    <w:rsid w:val="00914786"/>
    <w:rsid w:val="00916899"/>
    <w:rsid w:val="009168E2"/>
    <w:rsid w:val="00916EE1"/>
    <w:rsid w:val="00921CBA"/>
    <w:rsid w:val="00921F7E"/>
    <w:rsid w:val="0092211D"/>
    <w:rsid w:val="009224EE"/>
    <w:rsid w:val="00922857"/>
    <w:rsid w:val="00923965"/>
    <w:rsid w:val="009266CC"/>
    <w:rsid w:val="00927350"/>
    <w:rsid w:val="0092761D"/>
    <w:rsid w:val="009279BE"/>
    <w:rsid w:val="00930590"/>
    <w:rsid w:val="0093088D"/>
    <w:rsid w:val="00933701"/>
    <w:rsid w:val="009338BF"/>
    <w:rsid w:val="00934EC7"/>
    <w:rsid w:val="009378F8"/>
    <w:rsid w:val="009400C4"/>
    <w:rsid w:val="009402CE"/>
    <w:rsid w:val="00941911"/>
    <w:rsid w:val="00941B52"/>
    <w:rsid w:val="00941D47"/>
    <w:rsid w:val="00943238"/>
    <w:rsid w:val="009435F9"/>
    <w:rsid w:val="00943A06"/>
    <w:rsid w:val="00944A4F"/>
    <w:rsid w:val="0095088C"/>
    <w:rsid w:val="00951371"/>
    <w:rsid w:val="00951680"/>
    <w:rsid w:val="009516F3"/>
    <w:rsid w:val="00952994"/>
    <w:rsid w:val="00953603"/>
    <w:rsid w:val="00953662"/>
    <w:rsid w:val="009543CA"/>
    <w:rsid w:val="00954433"/>
    <w:rsid w:val="00954483"/>
    <w:rsid w:val="00954E14"/>
    <w:rsid w:val="0095514D"/>
    <w:rsid w:val="00955E6B"/>
    <w:rsid w:val="0095663B"/>
    <w:rsid w:val="009572BF"/>
    <w:rsid w:val="00957D8B"/>
    <w:rsid w:val="0096008D"/>
    <w:rsid w:val="00960622"/>
    <w:rsid w:val="00964B50"/>
    <w:rsid w:val="009652A1"/>
    <w:rsid w:val="009661FB"/>
    <w:rsid w:val="00966211"/>
    <w:rsid w:val="0096722F"/>
    <w:rsid w:val="00967377"/>
    <w:rsid w:val="00967522"/>
    <w:rsid w:val="0096753A"/>
    <w:rsid w:val="0096784C"/>
    <w:rsid w:val="00971AEE"/>
    <w:rsid w:val="00971CC2"/>
    <w:rsid w:val="0097212F"/>
    <w:rsid w:val="00972D18"/>
    <w:rsid w:val="0097321F"/>
    <w:rsid w:val="0097342D"/>
    <w:rsid w:val="009738D3"/>
    <w:rsid w:val="00973B41"/>
    <w:rsid w:val="00973BAC"/>
    <w:rsid w:val="00974149"/>
    <w:rsid w:val="009745B7"/>
    <w:rsid w:val="00974A8F"/>
    <w:rsid w:val="0097528F"/>
    <w:rsid w:val="009759C3"/>
    <w:rsid w:val="009759CB"/>
    <w:rsid w:val="00976F2A"/>
    <w:rsid w:val="009774D4"/>
    <w:rsid w:val="00977A8D"/>
    <w:rsid w:val="00980654"/>
    <w:rsid w:val="00980CC1"/>
    <w:rsid w:val="00981449"/>
    <w:rsid w:val="00981C23"/>
    <w:rsid w:val="00982784"/>
    <w:rsid w:val="00982CE5"/>
    <w:rsid w:val="00982E70"/>
    <w:rsid w:val="009835C4"/>
    <w:rsid w:val="009845E5"/>
    <w:rsid w:val="00984F20"/>
    <w:rsid w:val="009856DE"/>
    <w:rsid w:val="009862E7"/>
    <w:rsid w:val="00986784"/>
    <w:rsid w:val="009870BF"/>
    <w:rsid w:val="00990A0C"/>
    <w:rsid w:val="00990E97"/>
    <w:rsid w:val="009924E5"/>
    <w:rsid w:val="009934D8"/>
    <w:rsid w:val="0099408B"/>
    <w:rsid w:val="00994B39"/>
    <w:rsid w:val="0099524B"/>
    <w:rsid w:val="009966EC"/>
    <w:rsid w:val="009977AB"/>
    <w:rsid w:val="009978FD"/>
    <w:rsid w:val="00997CD6"/>
    <w:rsid w:val="009A17D1"/>
    <w:rsid w:val="009A1872"/>
    <w:rsid w:val="009A191F"/>
    <w:rsid w:val="009A29A8"/>
    <w:rsid w:val="009A324D"/>
    <w:rsid w:val="009A3313"/>
    <w:rsid w:val="009A3F5E"/>
    <w:rsid w:val="009A4044"/>
    <w:rsid w:val="009A5060"/>
    <w:rsid w:val="009A661D"/>
    <w:rsid w:val="009A66B4"/>
    <w:rsid w:val="009A69A3"/>
    <w:rsid w:val="009A69ED"/>
    <w:rsid w:val="009A6B92"/>
    <w:rsid w:val="009A7A41"/>
    <w:rsid w:val="009A7CDE"/>
    <w:rsid w:val="009A7DAE"/>
    <w:rsid w:val="009B11E6"/>
    <w:rsid w:val="009B1421"/>
    <w:rsid w:val="009B199F"/>
    <w:rsid w:val="009B1ADD"/>
    <w:rsid w:val="009B20DF"/>
    <w:rsid w:val="009B2186"/>
    <w:rsid w:val="009B270B"/>
    <w:rsid w:val="009B2B71"/>
    <w:rsid w:val="009B31E4"/>
    <w:rsid w:val="009B49B2"/>
    <w:rsid w:val="009B4D60"/>
    <w:rsid w:val="009B5657"/>
    <w:rsid w:val="009B5924"/>
    <w:rsid w:val="009B5A7B"/>
    <w:rsid w:val="009B6EB6"/>
    <w:rsid w:val="009B7292"/>
    <w:rsid w:val="009B786A"/>
    <w:rsid w:val="009B7F3C"/>
    <w:rsid w:val="009C0842"/>
    <w:rsid w:val="009C153E"/>
    <w:rsid w:val="009C1C69"/>
    <w:rsid w:val="009C376D"/>
    <w:rsid w:val="009C45F0"/>
    <w:rsid w:val="009C4FBD"/>
    <w:rsid w:val="009C51D7"/>
    <w:rsid w:val="009C6C89"/>
    <w:rsid w:val="009D0833"/>
    <w:rsid w:val="009D1399"/>
    <w:rsid w:val="009D17C8"/>
    <w:rsid w:val="009D1DF9"/>
    <w:rsid w:val="009D35A5"/>
    <w:rsid w:val="009D3EC9"/>
    <w:rsid w:val="009D46CB"/>
    <w:rsid w:val="009D4BA2"/>
    <w:rsid w:val="009D4DEE"/>
    <w:rsid w:val="009D5372"/>
    <w:rsid w:val="009D6602"/>
    <w:rsid w:val="009D66AA"/>
    <w:rsid w:val="009D6E62"/>
    <w:rsid w:val="009D7794"/>
    <w:rsid w:val="009D7EC4"/>
    <w:rsid w:val="009E0005"/>
    <w:rsid w:val="009E030C"/>
    <w:rsid w:val="009E059D"/>
    <w:rsid w:val="009E1224"/>
    <w:rsid w:val="009E16CC"/>
    <w:rsid w:val="009E258E"/>
    <w:rsid w:val="009E2679"/>
    <w:rsid w:val="009E33F0"/>
    <w:rsid w:val="009E55DA"/>
    <w:rsid w:val="009E5705"/>
    <w:rsid w:val="009E7118"/>
    <w:rsid w:val="009E7571"/>
    <w:rsid w:val="009E770B"/>
    <w:rsid w:val="009F0228"/>
    <w:rsid w:val="009F1A1F"/>
    <w:rsid w:val="009F2C0A"/>
    <w:rsid w:val="009F3532"/>
    <w:rsid w:val="009F3692"/>
    <w:rsid w:val="009F4787"/>
    <w:rsid w:val="009F4901"/>
    <w:rsid w:val="009F4AEB"/>
    <w:rsid w:val="009F5A7B"/>
    <w:rsid w:val="009F5C79"/>
    <w:rsid w:val="009F6428"/>
    <w:rsid w:val="009F7AC2"/>
    <w:rsid w:val="00A00339"/>
    <w:rsid w:val="00A007BA"/>
    <w:rsid w:val="00A01226"/>
    <w:rsid w:val="00A01AB9"/>
    <w:rsid w:val="00A0219F"/>
    <w:rsid w:val="00A02200"/>
    <w:rsid w:val="00A0221F"/>
    <w:rsid w:val="00A02C35"/>
    <w:rsid w:val="00A02D57"/>
    <w:rsid w:val="00A03A51"/>
    <w:rsid w:val="00A03ED7"/>
    <w:rsid w:val="00A047F8"/>
    <w:rsid w:val="00A04E3C"/>
    <w:rsid w:val="00A065AA"/>
    <w:rsid w:val="00A10921"/>
    <w:rsid w:val="00A11D9F"/>
    <w:rsid w:val="00A12AAC"/>
    <w:rsid w:val="00A131D4"/>
    <w:rsid w:val="00A13372"/>
    <w:rsid w:val="00A15A38"/>
    <w:rsid w:val="00A15B6B"/>
    <w:rsid w:val="00A163F4"/>
    <w:rsid w:val="00A16755"/>
    <w:rsid w:val="00A16CAE"/>
    <w:rsid w:val="00A17631"/>
    <w:rsid w:val="00A17698"/>
    <w:rsid w:val="00A17AA7"/>
    <w:rsid w:val="00A17DB4"/>
    <w:rsid w:val="00A20306"/>
    <w:rsid w:val="00A2032A"/>
    <w:rsid w:val="00A2076F"/>
    <w:rsid w:val="00A20D74"/>
    <w:rsid w:val="00A218D9"/>
    <w:rsid w:val="00A22BC3"/>
    <w:rsid w:val="00A239FD"/>
    <w:rsid w:val="00A24B87"/>
    <w:rsid w:val="00A25A73"/>
    <w:rsid w:val="00A26966"/>
    <w:rsid w:val="00A26A41"/>
    <w:rsid w:val="00A274F8"/>
    <w:rsid w:val="00A27B8A"/>
    <w:rsid w:val="00A27EE9"/>
    <w:rsid w:val="00A30226"/>
    <w:rsid w:val="00A30C65"/>
    <w:rsid w:val="00A31276"/>
    <w:rsid w:val="00A31290"/>
    <w:rsid w:val="00A31C56"/>
    <w:rsid w:val="00A33063"/>
    <w:rsid w:val="00A334F1"/>
    <w:rsid w:val="00A349CB"/>
    <w:rsid w:val="00A36517"/>
    <w:rsid w:val="00A37163"/>
    <w:rsid w:val="00A37D84"/>
    <w:rsid w:val="00A41095"/>
    <w:rsid w:val="00A41B08"/>
    <w:rsid w:val="00A42321"/>
    <w:rsid w:val="00A428E0"/>
    <w:rsid w:val="00A443B7"/>
    <w:rsid w:val="00A46189"/>
    <w:rsid w:val="00A4626E"/>
    <w:rsid w:val="00A46B5B"/>
    <w:rsid w:val="00A47275"/>
    <w:rsid w:val="00A47BB0"/>
    <w:rsid w:val="00A520A7"/>
    <w:rsid w:val="00A535B3"/>
    <w:rsid w:val="00A54C25"/>
    <w:rsid w:val="00A550B3"/>
    <w:rsid w:val="00A55214"/>
    <w:rsid w:val="00A560A0"/>
    <w:rsid w:val="00A57802"/>
    <w:rsid w:val="00A57C96"/>
    <w:rsid w:val="00A60AC2"/>
    <w:rsid w:val="00A60AE4"/>
    <w:rsid w:val="00A613B8"/>
    <w:rsid w:val="00A61AB2"/>
    <w:rsid w:val="00A62817"/>
    <w:rsid w:val="00A637FA"/>
    <w:rsid w:val="00A640C5"/>
    <w:rsid w:val="00A64358"/>
    <w:rsid w:val="00A66044"/>
    <w:rsid w:val="00A663ED"/>
    <w:rsid w:val="00A6651F"/>
    <w:rsid w:val="00A66BE6"/>
    <w:rsid w:val="00A6730F"/>
    <w:rsid w:val="00A67474"/>
    <w:rsid w:val="00A67B8B"/>
    <w:rsid w:val="00A67BA4"/>
    <w:rsid w:val="00A67BD5"/>
    <w:rsid w:val="00A70DF8"/>
    <w:rsid w:val="00A70E27"/>
    <w:rsid w:val="00A71111"/>
    <w:rsid w:val="00A7126D"/>
    <w:rsid w:val="00A716AC"/>
    <w:rsid w:val="00A7191C"/>
    <w:rsid w:val="00A72009"/>
    <w:rsid w:val="00A72035"/>
    <w:rsid w:val="00A7231F"/>
    <w:rsid w:val="00A74032"/>
    <w:rsid w:val="00A7411F"/>
    <w:rsid w:val="00A745B7"/>
    <w:rsid w:val="00A74A85"/>
    <w:rsid w:val="00A75EB4"/>
    <w:rsid w:val="00A75F8D"/>
    <w:rsid w:val="00A762B6"/>
    <w:rsid w:val="00A76ED8"/>
    <w:rsid w:val="00A771B5"/>
    <w:rsid w:val="00A7775F"/>
    <w:rsid w:val="00A77816"/>
    <w:rsid w:val="00A77A3D"/>
    <w:rsid w:val="00A80628"/>
    <w:rsid w:val="00A8066F"/>
    <w:rsid w:val="00A80BB5"/>
    <w:rsid w:val="00A81A67"/>
    <w:rsid w:val="00A82407"/>
    <w:rsid w:val="00A828A8"/>
    <w:rsid w:val="00A82A31"/>
    <w:rsid w:val="00A83357"/>
    <w:rsid w:val="00A8364D"/>
    <w:rsid w:val="00A8371E"/>
    <w:rsid w:val="00A83A79"/>
    <w:rsid w:val="00A83C33"/>
    <w:rsid w:val="00A83F15"/>
    <w:rsid w:val="00A83FF9"/>
    <w:rsid w:val="00A84341"/>
    <w:rsid w:val="00A849E1"/>
    <w:rsid w:val="00A84C98"/>
    <w:rsid w:val="00A84DD1"/>
    <w:rsid w:val="00A84FD9"/>
    <w:rsid w:val="00A858EA"/>
    <w:rsid w:val="00A871DC"/>
    <w:rsid w:val="00A8774B"/>
    <w:rsid w:val="00A902CA"/>
    <w:rsid w:val="00A902CE"/>
    <w:rsid w:val="00A90429"/>
    <w:rsid w:val="00A906C1"/>
    <w:rsid w:val="00A90930"/>
    <w:rsid w:val="00A91D6A"/>
    <w:rsid w:val="00A92891"/>
    <w:rsid w:val="00A9318F"/>
    <w:rsid w:val="00A94812"/>
    <w:rsid w:val="00A9589D"/>
    <w:rsid w:val="00A95BD0"/>
    <w:rsid w:val="00A95C09"/>
    <w:rsid w:val="00A95C40"/>
    <w:rsid w:val="00A96705"/>
    <w:rsid w:val="00A97454"/>
    <w:rsid w:val="00A97611"/>
    <w:rsid w:val="00AA04C1"/>
    <w:rsid w:val="00AA07F9"/>
    <w:rsid w:val="00AA1F49"/>
    <w:rsid w:val="00AA2401"/>
    <w:rsid w:val="00AA31A1"/>
    <w:rsid w:val="00AA4264"/>
    <w:rsid w:val="00AA44F7"/>
    <w:rsid w:val="00AA580B"/>
    <w:rsid w:val="00AA5929"/>
    <w:rsid w:val="00AA6BF9"/>
    <w:rsid w:val="00AA6F9F"/>
    <w:rsid w:val="00AA71D5"/>
    <w:rsid w:val="00AA7BB8"/>
    <w:rsid w:val="00AB022E"/>
    <w:rsid w:val="00AB0991"/>
    <w:rsid w:val="00AB0AF2"/>
    <w:rsid w:val="00AB1321"/>
    <w:rsid w:val="00AB16D1"/>
    <w:rsid w:val="00AB21BF"/>
    <w:rsid w:val="00AB24AC"/>
    <w:rsid w:val="00AB4FE6"/>
    <w:rsid w:val="00AB5A2C"/>
    <w:rsid w:val="00AB61F6"/>
    <w:rsid w:val="00AB6536"/>
    <w:rsid w:val="00AB6679"/>
    <w:rsid w:val="00AB675A"/>
    <w:rsid w:val="00AB6E85"/>
    <w:rsid w:val="00AB701D"/>
    <w:rsid w:val="00AC13C3"/>
    <w:rsid w:val="00AC153D"/>
    <w:rsid w:val="00AC157F"/>
    <w:rsid w:val="00AC284E"/>
    <w:rsid w:val="00AC31DD"/>
    <w:rsid w:val="00AC3E73"/>
    <w:rsid w:val="00AC498A"/>
    <w:rsid w:val="00AC65E2"/>
    <w:rsid w:val="00AC6872"/>
    <w:rsid w:val="00AC6C9D"/>
    <w:rsid w:val="00AC7698"/>
    <w:rsid w:val="00AD134F"/>
    <w:rsid w:val="00AD3B1B"/>
    <w:rsid w:val="00AD4068"/>
    <w:rsid w:val="00AD46F4"/>
    <w:rsid w:val="00AD520A"/>
    <w:rsid w:val="00AD5384"/>
    <w:rsid w:val="00AD63F9"/>
    <w:rsid w:val="00AD67A2"/>
    <w:rsid w:val="00AD7985"/>
    <w:rsid w:val="00AD7B17"/>
    <w:rsid w:val="00AE0BCB"/>
    <w:rsid w:val="00AE0DC3"/>
    <w:rsid w:val="00AE13D1"/>
    <w:rsid w:val="00AE1679"/>
    <w:rsid w:val="00AE1DDB"/>
    <w:rsid w:val="00AE3417"/>
    <w:rsid w:val="00AE473C"/>
    <w:rsid w:val="00AE47A9"/>
    <w:rsid w:val="00AE49D1"/>
    <w:rsid w:val="00AE4AF6"/>
    <w:rsid w:val="00AE524A"/>
    <w:rsid w:val="00AE537D"/>
    <w:rsid w:val="00AE55DE"/>
    <w:rsid w:val="00AE5AF5"/>
    <w:rsid w:val="00AE69A4"/>
    <w:rsid w:val="00AE6B23"/>
    <w:rsid w:val="00AE6E75"/>
    <w:rsid w:val="00AE7E32"/>
    <w:rsid w:val="00AE7F8C"/>
    <w:rsid w:val="00AF00B8"/>
    <w:rsid w:val="00AF032A"/>
    <w:rsid w:val="00AF06A1"/>
    <w:rsid w:val="00AF06F0"/>
    <w:rsid w:val="00AF19A8"/>
    <w:rsid w:val="00AF2162"/>
    <w:rsid w:val="00AF3F7C"/>
    <w:rsid w:val="00AF426E"/>
    <w:rsid w:val="00AF481C"/>
    <w:rsid w:val="00AF4924"/>
    <w:rsid w:val="00AF4969"/>
    <w:rsid w:val="00AF4A87"/>
    <w:rsid w:val="00AF4BC2"/>
    <w:rsid w:val="00AF65A1"/>
    <w:rsid w:val="00AF6628"/>
    <w:rsid w:val="00AF69A9"/>
    <w:rsid w:val="00AF7B09"/>
    <w:rsid w:val="00AF7C00"/>
    <w:rsid w:val="00AF7C60"/>
    <w:rsid w:val="00B00022"/>
    <w:rsid w:val="00B0016E"/>
    <w:rsid w:val="00B00763"/>
    <w:rsid w:val="00B009F6"/>
    <w:rsid w:val="00B01C11"/>
    <w:rsid w:val="00B049F1"/>
    <w:rsid w:val="00B04BB3"/>
    <w:rsid w:val="00B05693"/>
    <w:rsid w:val="00B0630F"/>
    <w:rsid w:val="00B06569"/>
    <w:rsid w:val="00B065E5"/>
    <w:rsid w:val="00B06607"/>
    <w:rsid w:val="00B073E3"/>
    <w:rsid w:val="00B07753"/>
    <w:rsid w:val="00B11B9D"/>
    <w:rsid w:val="00B1292A"/>
    <w:rsid w:val="00B12A4F"/>
    <w:rsid w:val="00B12FD9"/>
    <w:rsid w:val="00B1306B"/>
    <w:rsid w:val="00B14524"/>
    <w:rsid w:val="00B145F3"/>
    <w:rsid w:val="00B1479A"/>
    <w:rsid w:val="00B1642E"/>
    <w:rsid w:val="00B16825"/>
    <w:rsid w:val="00B1732A"/>
    <w:rsid w:val="00B174AE"/>
    <w:rsid w:val="00B17790"/>
    <w:rsid w:val="00B1783F"/>
    <w:rsid w:val="00B2032E"/>
    <w:rsid w:val="00B2035C"/>
    <w:rsid w:val="00B20715"/>
    <w:rsid w:val="00B216B1"/>
    <w:rsid w:val="00B21993"/>
    <w:rsid w:val="00B22225"/>
    <w:rsid w:val="00B2238B"/>
    <w:rsid w:val="00B234D3"/>
    <w:rsid w:val="00B235DD"/>
    <w:rsid w:val="00B24A95"/>
    <w:rsid w:val="00B2540C"/>
    <w:rsid w:val="00B25493"/>
    <w:rsid w:val="00B261F3"/>
    <w:rsid w:val="00B26AB7"/>
    <w:rsid w:val="00B26C7A"/>
    <w:rsid w:val="00B30CA6"/>
    <w:rsid w:val="00B30DFF"/>
    <w:rsid w:val="00B31CE3"/>
    <w:rsid w:val="00B32150"/>
    <w:rsid w:val="00B322F6"/>
    <w:rsid w:val="00B34F0B"/>
    <w:rsid w:val="00B366C7"/>
    <w:rsid w:val="00B36C6C"/>
    <w:rsid w:val="00B374AF"/>
    <w:rsid w:val="00B37C36"/>
    <w:rsid w:val="00B4116F"/>
    <w:rsid w:val="00B42653"/>
    <w:rsid w:val="00B42A35"/>
    <w:rsid w:val="00B452C5"/>
    <w:rsid w:val="00B46317"/>
    <w:rsid w:val="00B46588"/>
    <w:rsid w:val="00B47C1B"/>
    <w:rsid w:val="00B5057A"/>
    <w:rsid w:val="00B50FE9"/>
    <w:rsid w:val="00B51879"/>
    <w:rsid w:val="00B5276E"/>
    <w:rsid w:val="00B53159"/>
    <w:rsid w:val="00B5384F"/>
    <w:rsid w:val="00B5389B"/>
    <w:rsid w:val="00B54BBC"/>
    <w:rsid w:val="00B54E5D"/>
    <w:rsid w:val="00B54F37"/>
    <w:rsid w:val="00B5518D"/>
    <w:rsid w:val="00B5573D"/>
    <w:rsid w:val="00B558B3"/>
    <w:rsid w:val="00B56B1E"/>
    <w:rsid w:val="00B609D6"/>
    <w:rsid w:val="00B60B04"/>
    <w:rsid w:val="00B60D19"/>
    <w:rsid w:val="00B60D5F"/>
    <w:rsid w:val="00B619FC"/>
    <w:rsid w:val="00B61C40"/>
    <w:rsid w:val="00B61DB2"/>
    <w:rsid w:val="00B61FFB"/>
    <w:rsid w:val="00B620A1"/>
    <w:rsid w:val="00B62BBE"/>
    <w:rsid w:val="00B63351"/>
    <w:rsid w:val="00B64237"/>
    <w:rsid w:val="00B65504"/>
    <w:rsid w:val="00B655B2"/>
    <w:rsid w:val="00B65719"/>
    <w:rsid w:val="00B67D8B"/>
    <w:rsid w:val="00B700F8"/>
    <w:rsid w:val="00B702FF"/>
    <w:rsid w:val="00B70333"/>
    <w:rsid w:val="00B70BD9"/>
    <w:rsid w:val="00B7200F"/>
    <w:rsid w:val="00B72D0C"/>
    <w:rsid w:val="00B73B95"/>
    <w:rsid w:val="00B76290"/>
    <w:rsid w:val="00B764CB"/>
    <w:rsid w:val="00B76695"/>
    <w:rsid w:val="00B770B8"/>
    <w:rsid w:val="00B7728E"/>
    <w:rsid w:val="00B801D4"/>
    <w:rsid w:val="00B8118A"/>
    <w:rsid w:val="00B8180E"/>
    <w:rsid w:val="00B81BDD"/>
    <w:rsid w:val="00B8231C"/>
    <w:rsid w:val="00B82559"/>
    <w:rsid w:val="00B833D7"/>
    <w:rsid w:val="00B835BB"/>
    <w:rsid w:val="00B839E3"/>
    <w:rsid w:val="00B83E76"/>
    <w:rsid w:val="00B850FA"/>
    <w:rsid w:val="00B85F55"/>
    <w:rsid w:val="00B85FEC"/>
    <w:rsid w:val="00B86128"/>
    <w:rsid w:val="00B86420"/>
    <w:rsid w:val="00B86988"/>
    <w:rsid w:val="00B876EF"/>
    <w:rsid w:val="00B87D88"/>
    <w:rsid w:val="00B92D7C"/>
    <w:rsid w:val="00B93369"/>
    <w:rsid w:val="00B934D2"/>
    <w:rsid w:val="00B94114"/>
    <w:rsid w:val="00B94C07"/>
    <w:rsid w:val="00B94CBA"/>
    <w:rsid w:val="00B95486"/>
    <w:rsid w:val="00B95AE9"/>
    <w:rsid w:val="00B964AD"/>
    <w:rsid w:val="00B96567"/>
    <w:rsid w:val="00B97428"/>
    <w:rsid w:val="00BA0286"/>
    <w:rsid w:val="00BA0EAF"/>
    <w:rsid w:val="00BA1AE7"/>
    <w:rsid w:val="00BA2180"/>
    <w:rsid w:val="00BA267C"/>
    <w:rsid w:val="00BA2837"/>
    <w:rsid w:val="00BA3060"/>
    <w:rsid w:val="00BA37B6"/>
    <w:rsid w:val="00BA44AD"/>
    <w:rsid w:val="00BA44FC"/>
    <w:rsid w:val="00BA45E1"/>
    <w:rsid w:val="00BA4636"/>
    <w:rsid w:val="00BA4776"/>
    <w:rsid w:val="00BA4951"/>
    <w:rsid w:val="00BA4A7D"/>
    <w:rsid w:val="00BA4A85"/>
    <w:rsid w:val="00BA5B9C"/>
    <w:rsid w:val="00BA5BB5"/>
    <w:rsid w:val="00BA6E45"/>
    <w:rsid w:val="00BA711F"/>
    <w:rsid w:val="00BA7E80"/>
    <w:rsid w:val="00BB0488"/>
    <w:rsid w:val="00BB0928"/>
    <w:rsid w:val="00BB396C"/>
    <w:rsid w:val="00BB44C1"/>
    <w:rsid w:val="00BB658F"/>
    <w:rsid w:val="00BB6759"/>
    <w:rsid w:val="00BB694D"/>
    <w:rsid w:val="00BB779C"/>
    <w:rsid w:val="00BC05EF"/>
    <w:rsid w:val="00BC0747"/>
    <w:rsid w:val="00BC1493"/>
    <w:rsid w:val="00BC3BE1"/>
    <w:rsid w:val="00BC3E91"/>
    <w:rsid w:val="00BC53AC"/>
    <w:rsid w:val="00BC588A"/>
    <w:rsid w:val="00BC707C"/>
    <w:rsid w:val="00BD021D"/>
    <w:rsid w:val="00BD11D9"/>
    <w:rsid w:val="00BD35C5"/>
    <w:rsid w:val="00BD3FF4"/>
    <w:rsid w:val="00BD4384"/>
    <w:rsid w:val="00BD47A5"/>
    <w:rsid w:val="00BD58ED"/>
    <w:rsid w:val="00BD75E8"/>
    <w:rsid w:val="00BE0966"/>
    <w:rsid w:val="00BE0EDB"/>
    <w:rsid w:val="00BE14D0"/>
    <w:rsid w:val="00BE1C96"/>
    <w:rsid w:val="00BE2B88"/>
    <w:rsid w:val="00BE2D75"/>
    <w:rsid w:val="00BE3770"/>
    <w:rsid w:val="00BE4C04"/>
    <w:rsid w:val="00BE5011"/>
    <w:rsid w:val="00BE511E"/>
    <w:rsid w:val="00BE5139"/>
    <w:rsid w:val="00BE5979"/>
    <w:rsid w:val="00BE5D80"/>
    <w:rsid w:val="00BE5E7B"/>
    <w:rsid w:val="00BE694F"/>
    <w:rsid w:val="00BE6B20"/>
    <w:rsid w:val="00BE6F66"/>
    <w:rsid w:val="00BE7F79"/>
    <w:rsid w:val="00BF0043"/>
    <w:rsid w:val="00BF193C"/>
    <w:rsid w:val="00BF1AF1"/>
    <w:rsid w:val="00BF1B55"/>
    <w:rsid w:val="00BF2128"/>
    <w:rsid w:val="00BF4E40"/>
    <w:rsid w:val="00BF51BB"/>
    <w:rsid w:val="00BF5617"/>
    <w:rsid w:val="00BF572B"/>
    <w:rsid w:val="00BF5A68"/>
    <w:rsid w:val="00BF628C"/>
    <w:rsid w:val="00BF632E"/>
    <w:rsid w:val="00BF69D1"/>
    <w:rsid w:val="00BF6B11"/>
    <w:rsid w:val="00BF796C"/>
    <w:rsid w:val="00C00662"/>
    <w:rsid w:val="00C0131F"/>
    <w:rsid w:val="00C02593"/>
    <w:rsid w:val="00C03272"/>
    <w:rsid w:val="00C03445"/>
    <w:rsid w:val="00C041D9"/>
    <w:rsid w:val="00C046B2"/>
    <w:rsid w:val="00C04B45"/>
    <w:rsid w:val="00C060CF"/>
    <w:rsid w:val="00C061BE"/>
    <w:rsid w:val="00C061E8"/>
    <w:rsid w:val="00C06800"/>
    <w:rsid w:val="00C0686E"/>
    <w:rsid w:val="00C06921"/>
    <w:rsid w:val="00C06947"/>
    <w:rsid w:val="00C0719A"/>
    <w:rsid w:val="00C07B89"/>
    <w:rsid w:val="00C10236"/>
    <w:rsid w:val="00C1032E"/>
    <w:rsid w:val="00C120B6"/>
    <w:rsid w:val="00C127D3"/>
    <w:rsid w:val="00C12F18"/>
    <w:rsid w:val="00C13648"/>
    <w:rsid w:val="00C13D12"/>
    <w:rsid w:val="00C1429B"/>
    <w:rsid w:val="00C148D2"/>
    <w:rsid w:val="00C1533C"/>
    <w:rsid w:val="00C15A21"/>
    <w:rsid w:val="00C17600"/>
    <w:rsid w:val="00C17D41"/>
    <w:rsid w:val="00C203F7"/>
    <w:rsid w:val="00C20459"/>
    <w:rsid w:val="00C20990"/>
    <w:rsid w:val="00C20E44"/>
    <w:rsid w:val="00C2117F"/>
    <w:rsid w:val="00C2170E"/>
    <w:rsid w:val="00C21A24"/>
    <w:rsid w:val="00C226CF"/>
    <w:rsid w:val="00C227DE"/>
    <w:rsid w:val="00C22AFC"/>
    <w:rsid w:val="00C22BE8"/>
    <w:rsid w:val="00C231DC"/>
    <w:rsid w:val="00C232D0"/>
    <w:rsid w:val="00C24122"/>
    <w:rsid w:val="00C24345"/>
    <w:rsid w:val="00C24E9B"/>
    <w:rsid w:val="00C24EEF"/>
    <w:rsid w:val="00C251B9"/>
    <w:rsid w:val="00C253D8"/>
    <w:rsid w:val="00C253FB"/>
    <w:rsid w:val="00C25B05"/>
    <w:rsid w:val="00C26EAE"/>
    <w:rsid w:val="00C272FC"/>
    <w:rsid w:val="00C30726"/>
    <w:rsid w:val="00C30AC6"/>
    <w:rsid w:val="00C31619"/>
    <w:rsid w:val="00C31B3A"/>
    <w:rsid w:val="00C31BDE"/>
    <w:rsid w:val="00C3200C"/>
    <w:rsid w:val="00C32C77"/>
    <w:rsid w:val="00C3360B"/>
    <w:rsid w:val="00C349B1"/>
    <w:rsid w:val="00C34B7E"/>
    <w:rsid w:val="00C34FF5"/>
    <w:rsid w:val="00C3538E"/>
    <w:rsid w:val="00C35621"/>
    <w:rsid w:val="00C363FA"/>
    <w:rsid w:val="00C364E6"/>
    <w:rsid w:val="00C37085"/>
    <w:rsid w:val="00C378B2"/>
    <w:rsid w:val="00C37D1E"/>
    <w:rsid w:val="00C40161"/>
    <w:rsid w:val="00C40386"/>
    <w:rsid w:val="00C41004"/>
    <w:rsid w:val="00C41895"/>
    <w:rsid w:val="00C41DF6"/>
    <w:rsid w:val="00C4237B"/>
    <w:rsid w:val="00C43670"/>
    <w:rsid w:val="00C46750"/>
    <w:rsid w:val="00C47C36"/>
    <w:rsid w:val="00C47E31"/>
    <w:rsid w:val="00C50047"/>
    <w:rsid w:val="00C501DB"/>
    <w:rsid w:val="00C502FA"/>
    <w:rsid w:val="00C509F5"/>
    <w:rsid w:val="00C50E9A"/>
    <w:rsid w:val="00C51BB3"/>
    <w:rsid w:val="00C51CBF"/>
    <w:rsid w:val="00C522CE"/>
    <w:rsid w:val="00C563D5"/>
    <w:rsid w:val="00C56414"/>
    <w:rsid w:val="00C57B67"/>
    <w:rsid w:val="00C61072"/>
    <w:rsid w:val="00C6153A"/>
    <w:rsid w:val="00C61905"/>
    <w:rsid w:val="00C619A8"/>
    <w:rsid w:val="00C61E82"/>
    <w:rsid w:val="00C6221E"/>
    <w:rsid w:val="00C6280D"/>
    <w:rsid w:val="00C62C21"/>
    <w:rsid w:val="00C62C76"/>
    <w:rsid w:val="00C62D6E"/>
    <w:rsid w:val="00C639AA"/>
    <w:rsid w:val="00C63F5F"/>
    <w:rsid w:val="00C64603"/>
    <w:rsid w:val="00C64BA6"/>
    <w:rsid w:val="00C64C35"/>
    <w:rsid w:val="00C6584D"/>
    <w:rsid w:val="00C65B05"/>
    <w:rsid w:val="00C65CC5"/>
    <w:rsid w:val="00C65EBB"/>
    <w:rsid w:val="00C66063"/>
    <w:rsid w:val="00C66415"/>
    <w:rsid w:val="00C6656E"/>
    <w:rsid w:val="00C66E3B"/>
    <w:rsid w:val="00C71723"/>
    <w:rsid w:val="00C71D9F"/>
    <w:rsid w:val="00C729FD"/>
    <w:rsid w:val="00C72FE4"/>
    <w:rsid w:val="00C73660"/>
    <w:rsid w:val="00C737DC"/>
    <w:rsid w:val="00C73E6E"/>
    <w:rsid w:val="00C74EE7"/>
    <w:rsid w:val="00C751CA"/>
    <w:rsid w:val="00C75F32"/>
    <w:rsid w:val="00C768DB"/>
    <w:rsid w:val="00C7764B"/>
    <w:rsid w:val="00C779AC"/>
    <w:rsid w:val="00C77ABA"/>
    <w:rsid w:val="00C801AE"/>
    <w:rsid w:val="00C81E2C"/>
    <w:rsid w:val="00C81EA0"/>
    <w:rsid w:val="00C8275B"/>
    <w:rsid w:val="00C832B3"/>
    <w:rsid w:val="00C846B7"/>
    <w:rsid w:val="00C85241"/>
    <w:rsid w:val="00C85670"/>
    <w:rsid w:val="00C869C5"/>
    <w:rsid w:val="00C86C94"/>
    <w:rsid w:val="00C870E0"/>
    <w:rsid w:val="00C87313"/>
    <w:rsid w:val="00C875FD"/>
    <w:rsid w:val="00C8771C"/>
    <w:rsid w:val="00C87AD4"/>
    <w:rsid w:val="00C90091"/>
    <w:rsid w:val="00C91A2B"/>
    <w:rsid w:val="00C91D4B"/>
    <w:rsid w:val="00C9249D"/>
    <w:rsid w:val="00C92C1F"/>
    <w:rsid w:val="00C92F5A"/>
    <w:rsid w:val="00C936AA"/>
    <w:rsid w:val="00C938E1"/>
    <w:rsid w:val="00C95823"/>
    <w:rsid w:val="00C95CFA"/>
    <w:rsid w:val="00C97A1F"/>
    <w:rsid w:val="00CA06DB"/>
    <w:rsid w:val="00CA0A6F"/>
    <w:rsid w:val="00CA109B"/>
    <w:rsid w:val="00CA14EB"/>
    <w:rsid w:val="00CA2999"/>
    <w:rsid w:val="00CA2ECA"/>
    <w:rsid w:val="00CA3A08"/>
    <w:rsid w:val="00CA4DB1"/>
    <w:rsid w:val="00CA4F30"/>
    <w:rsid w:val="00CA4FE8"/>
    <w:rsid w:val="00CA513B"/>
    <w:rsid w:val="00CA526E"/>
    <w:rsid w:val="00CA5A20"/>
    <w:rsid w:val="00CA7097"/>
    <w:rsid w:val="00CA78C2"/>
    <w:rsid w:val="00CA7B34"/>
    <w:rsid w:val="00CB0229"/>
    <w:rsid w:val="00CB038F"/>
    <w:rsid w:val="00CB051B"/>
    <w:rsid w:val="00CB155C"/>
    <w:rsid w:val="00CB2683"/>
    <w:rsid w:val="00CB70FC"/>
    <w:rsid w:val="00CB75EA"/>
    <w:rsid w:val="00CB7BA8"/>
    <w:rsid w:val="00CC1191"/>
    <w:rsid w:val="00CC21DB"/>
    <w:rsid w:val="00CC28B7"/>
    <w:rsid w:val="00CC3A27"/>
    <w:rsid w:val="00CC4A81"/>
    <w:rsid w:val="00CC4A9A"/>
    <w:rsid w:val="00CC4AB1"/>
    <w:rsid w:val="00CC579C"/>
    <w:rsid w:val="00CC592F"/>
    <w:rsid w:val="00CC654D"/>
    <w:rsid w:val="00CC6649"/>
    <w:rsid w:val="00CC6A73"/>
    <w:rsid w:val="00CC6F3C"/>
    <w:rsid w:val="00CC749C"/>
    <w:rsid w:val="00CD1AA7"/>
    <w:rsid w:val="00CD20A9"/>
    <w:rsid w:val="00CD24DB"/>
    <w:rsid w:val="00CD28C4"/>
    <w:rsid w:val="00CD2933"/>
    <w:rsid w:val="00CD2AF0"/>
    <w:rsid w:val="00CD2DFF"/>
    <w:rsid w:val="00CD4DB9"/>
    <w:rsid w:val="00CD6076"/>
    <w:rsid w:val="00CD6E8E"/>
    <w:rsid w:val="00CD77EF"/>
    <w:rsid w:val="00CD79C2"/>
    <w:rsid w:val="00CD7B13"/>
    <w:rsid w:val="00CE1126"/>
    <w:rsid w:val="00CE1E22"/>
    <w:rsid w:val="00CE3640"/>
    <w:rsid w:val="00CE42FB"/>
    <w:rsid w:val="00CE4935"/>
    <w:rsid w:val="00CE4A92"/>
    <w:rsid w:val="00CE5676"/>
    <w:rsid w:val="00CE5FE4"/>
    <w:rsid w:val="00CE69AB"/>
    <w:rsid w:val="00CE707B"/>
    <w:rsid w:val="00CE70C1"/>
    <w:rsid w:val="00CE77CB"/>
    <w:rsid w:val="00CF1185"/>
    <w:rsid w:val="00CF1470"/>
    <w:rsid w:val="00CF1C57"/>
    <w:rsid w:val="00CF2171"/>
    <w:rsid w:val="00CF33DC"/>
    <w:rsid w:val="00CF35F1"/>
    <w:rsid w:val="00CF3CBB"/>
    <w:rsid w:val="00CF3EED"/>
    <w:rsid w:val="00CF40DB"/>
    <w:rsid w:val="00CF4BCA"/>
    <w:rsid w:val="00CF5C71"/>
    <w:rsid w:val="00CF5F62"/>
    <w:rsid w:val="00CF6590"/>
    <w:rsid w:val="00CF7FD9"/>
    <w:rsid w:val="00D000DC"/>
    <w:rsid w:val="00D019D2"/>
    <w:rsid w:val="00D021BA"/>
    <w:rsid w:val="00D04788"/>
    <w:rsid w:val="00D04810"/>
    <w:rsid w:val="00D04841"/>
    <w:rsid w:val="00D054A8"/>
    <w:rsid w:val="00D06A04"/>
    <w:rsid w:val="00D06EB5"/>
    <w:rsid w:val="00D100C1"/>
    <w:rsid w:val="00D101C1"/>
    <w:rsid w:val="00D1101E"/>
    <w:rsid w:val="00D13703"/>
    <w:rsid w:val="00D1417E"/>
    <w:rsid w:val="00D148CE"/>
    <w:rsid w:val="00D14C9D"/>
    <w:rsid w:val="00D15599"/>
    <w:rsid w:val="00D15973"/>
    <w:rsid w:val="00D164B5"/>
    <w:rsid w:val="00D16518"/>
    <w:rsid w:val="00D16979"/>
    <w:rsid w:val="00D16C3C"/>
    <w:rsid w:val="00D16EAD"/>
    <w:rsid w:val="00D17D4B"/>
    <w:rsid w:val="00D2064C"/>
    <w:rsid w:val="00D21084"/>
    <w:rsid w:val="00D224D6"/>
    <w:rsid w:val="00D23428"/>
    <w:rsid w:val="00D23DF7"/>
    <w:rsid w:val="00D25153"/>
    <w:rsid w:val="00D25674"/>
    <w:rsid w:val="00D258B4"/>
    <w:rsid w:val="00D25B22"/>
    <w:rsid w:val="00D25D9B"/>
    <w:rsid w:val="00D2645B"/>
    <w:rsid w:val="00D2674C"/>
    <w:rsid w:val="00D26A96"/>
    <w:rsid w:val="00D26B5F"/>
    <w:rsid w:val="00D30848"/>
    <w:rsid w:val="00D313A4"/>
    <w:rsid w:val="00D31609"/>
    <w:rsid w:val="00D31739"/>
    <w:rsid w:val="00D3189D"/>
    <w:rsid w:val="00D31B4D"/>
    <w:rsid w:val="00D3237C"/>
    <w:rsid w:val="00D33B2D"/>
    <w:rsid w:val="00D33D67"/>
    <w:rsid w:val="00D33F1D"/>
    <w:rsid w:val="00D340B7"/>
    <w:rsid w:val="00D342C0"/>
    <w:rsid w:val="00D34309"/>
    <w:rsid w:val="00D3444C"/>
    <w:rsid w:val="00D35802"/>
    <w:rsid w:val="00D35AF9"/>
    <w:rsid w:val="00D35C23"/>
    <w:rsid w:val="00D35C62"/>
    <w:rsid w:val="00D36E71"/>
    <w:rsid w:val="00D37C8B"/>
    <w:rsid w:val="00D4169E"/>
    <w:rsid w:val="00D42A6B"/>
    <w:rsid w:val="00D445D1"/>
    <w:rsid w:val="00D4533D"/>
    <w:rsid w:val="00D453DD"/>
    <w:rsid w:val="00D50EA9"/>
    <w:rsid w:val="00D51A6C"/>
    <w:rsid w:val="00D529CB"/>
    <w:rsid w:val="00D52FB3"/>
    <w:rsid w:val="00D5386E"/>
    <w:rsid w:val="00D53A4D"/>
    <w:rsid w:val="00D53BF2"/>
    <w:rsid w:val="00D54EFE"/>
    <w:rsid w:val="00D556DF"/>
    <w:rsid w:val="00D55912"/>
    <w:rsid w:val="00D563EF"/>
    <w:rsid w:val="00D57B18"/>
    <w:rsid w:val="00D60446"/>
    <w:rsid w:val="00D60947"/>
    <w:rsid w:val="00D60C0F"/>
    <w:rsid w:val="00D60F68"/>
    <w:rsid w:val="00D610CE"/>
    <w:rsid w:val="00D624FF"/>
    <w:rsid w:val="00D62780"/>
    <w:rsid w:val="00D63DBB"/>
    <w:rsid w:val="00D643A3"/>
    <w:rsid w:val="00D645E3"/>
    <w:rsid w:val="00D64FC2"/>
    <w:rsid w:val="00D65970"/>
    <w:rsid w:val="00D65F51"/>
    <w:rsid w:val="00D66F71"/>
    <w:rsid w:val="00D671CB"/>
    <w:rsid w:val="00D676D6"/>
    <w:rsid w:val="00D678B3"/>
    <w:rsid w:val="00D6790D"/>
    <w:rsid w:val="00D70624"/>
    <w:rsid w:val="00D70985"/>
    <w:rsid w:val="00D711F3"/>
    <w:rsid w:val="00D72C23"/>
    <w:rsid w:val="00D7359B"/>
    <w:rsid w:val="00D736A3"/>
    <w:rsid w:val="00D73A7B"/>
    <w:rsid w:val="00D73D4E"/>
    <w:rsid w:val="00D7407F"/>
    <w:rsid w:val="00D744C0"/>
    <w:rsid w:val="00D74BDA"/>
    <w:rsid w:val="00D74F7A"/>
    <w:rsid w:val="00D75CE7"/>
    <w:rsid w:val="00D80013"/>
    <w:rsid w:val="00D81B08"/>
    <w:rsid w:val="00D836B8"/>
    <w:rsid w:val="00D83710"/>
    <w:rsid w:val="00D83D76"/>
    <w:rsid w:val="00D85363"/>
    <w:rsid w:val="00D85770"/>
    <w:rsid w:val="00D85912"/>
    <w:rsid w:val="00D86290"/>
    <w:rsid w:val="00D862B7"/>
    <w:rsid w:val="00D90A44"/>
    <w:rsid w:val="00D91405"/>
    <w:rsid w:val="00D92AFD"/>
    <w:rsid w:val="00D9412A"/>
    <w:rsid w:val="00D952D5"/>
    <w:rsid w:val="00D955B7"/>
    <w:rsid w:val="00D956B4"/>
    <w:rsid w:val="00D956FB"/>
    <w:rsid w:val="00D978BB"/>
    <w:rsid w:val="00D97998"/>
    <w:rsid w:val="00DA0140"/>
    <w:rsid w:val="00DA0822"/>
    <w:rsid w:val="00DA0BEF"/>
    <w:rsid w:val="00DA1B60"/>
    <w:rsid w:val="00DA1F01"/>
    <w:rsid w:val="00DA21A6"/>
    <w:rsid w:val="00DA44D8"/>
    <w:rsid w:val="00DA451F"/>
    <w:rsid w:val="00DA4806"/>
    <w:rsid w:val="00DA4ADA"/>
    <w:rsid w:val="00DA4E87"/>
    <w:rsid w:val="00DA5436"/>
    <w:rsid w:val="00DA5D80"/>
    <w:rsid w:val="00DA65C8"/>
    <w:rsid w:val="00DA68F3"/>
    <w:rsid w:val="00DB091E"/>
    <w:rsid w:val="00DB1450"/>
    <w:rsid w:val="00DB2298"/>
    <w:rsid w:val="00DB2B67"/>
    <w:rsid w:val="00DB2E9B"/>
    <w:rsid w:val="00DB2FD0"/>
    <w:rsid w:val="00DB401D"/>
    <w:rsid w:val="00DB4F9E"/>
    <w:rsid w:val="00DB53A2"/>
    <w:rsid w:val="00DB5B3D"/>
    <w:rsid w:val="00DB67A0"/>
    <w:rsid w:val="00DB7565"/>
    <w:rsid w:val="00DB7CF6"/>
    <w:rsid w:val="00DC09FB"/>
    <w:rsid w:val="00DC0EEB"/>
    <w:rsid w:val="00DC288E"/>
    <w:rsid w:val="00DC2E29"/>
    <w:rsid w:val="00DC2EA1"/>
    <w:rsid w:val="00DC33F8"/>
    <w:rsid w:val="00DC3C1F"/>
    <w:rsid w:val="00DC41D9"/>
    <w:rsid w:val="00DC4DD2"/>
    <w:rsid w:val="00DC5247"/>
    <w:rsid w:val="00DC53EE"/>
    <w:rsid w:val="00DC65F2"/>
    <w:rsid w:val="00DC6B4C"/>
    <w:rsid w:val="00DC7742"/>
    <w:rsid w:val="00DD03F2"/>
    <w:rsid w:val="00DD0663"/>
    <w:rsid w:val="00DD0702"/>
    <w:rsid w:val="00DD0F87"/>
    <w:rsid w:val="00DD13C0"/>
    <w:rsid w:val="00DD17DD"/>
    <w:rsid w:val="00DD18D1"/>
    <w:rsid w:val="00DD19FD"/>
    <w:rsid w:val="00DD1D0E"/>
    <w:rsid w:val="00DD2743"/>
    <w:rsid w:val="00DD2E53"/>
    <w:rsid w:val="00DD3F43"/>
    <w:rsid w:val="00DD4206"/>
    <w:rsid w:val="00DD429C"/>
    <w:rsid w:val="00DD4799"/>
    <w:rsid w:val="00DD49E0"/>
    <w:rsid w:val="00DD4A06"/>
    <w:rsid w:val="00DD55EB"/>
    <w:rsid w:val="00DD6266"/>
    <w:rsid w:val="00DD6AAB"/>
    <w:rsid w:val="00DD7ACF"/>
    <w:rsid w:val="00DE05D7"/>
    <w:rsid w:val="00DE0916"/>
    <w:rsid w:val="00DE0B8D"/>
    <w:rsid w:val="00DE10F4"/>
    <w:rsid w:val="00DE11BE"/>
    <w:rsid w:val="00DE190A"/>
    <w:rsid w:val="00DE1AAB"/>
    <w:rsid w:val="00DE2E74"/>
    <w:rsid w:val="00DE317F"/>
    <w:rsid w:val="00DE3642"/>
    <w:rsid w:val="00DE3EA7"/>
    <w:rsid w:val="00DE3F49"/>
    <w:rsid w:val="00DE4A36"/>
    <w:rsid w:val="00DE6014"/>
    <w:rsid w:val="00DE6FE0"/>
    <w:rsid w:val="00DF05C7"/>
    <w:rsid w:val="00DF10D9"/>
    <w:rsid w:val="00DF13B5"/>
    <w:rsid w:val="00DF1B64"/>
    <w:rsid w:val="00DF2CB1"/>
    <w:rsid w:val="00DF30DA"/>
    <w:rsid w:val="00DF314A"/>
    <w:rsid w:val="00DF5BA8"/>
    <w:rsid w:val="00DF6113"/>
    <w:rsid w:val="00DF6E3A"/>
    <w:rsid w:val="00DF734E"/>
    <w:rsid w:val="00DF7440"/>
    <w:rsid w:val="00DF7A2B"/>
    <w:rsid w:val="00E005A5"/>
    <w:rsid w:val="00E00CAA"/>
    <w:rsid w:val="00E017EE"/>
    <w:rsid w:val="00E02961"/>
    <w:rsid w:val="00E0383B"/>
    <w:rsid w:val="00E0428D"/>
    <w:rsid w:val="00E04886"/>
    <w:rsid w:val="00E04BC3"/>
    <w:rsid w:val="00E062EE"/>
    <w:rsid w:val="00E064FC"/>
    <w:rsid w:val="00E108C6"/>
    <w:rsid w:val="00E10ABB"/>
    <w:rsid w:val="00E10BD3"/>
    <w:rsid w:val="00E121ED"/>
    <w:rsid w:val="00E1264A"/>
    <w:rsid w:val="00E12DE6"/>
    <w:rsid w:val="00E136A1"/>
    <w:rsid w:val="00E14C3E"/>
    <w:rsid w:val="00E156D5"/>
    <w:rsid w:val="00E16318"/>
    <w:rsid w:val="00E16338"/>
    <w:rsid w:val="00E170F3"/>
    <w:rsid w:val="00E171CC"/>
    <w:rsid w:val="00E17636"/>
    <w:rsid w:val="00E17F57"/>
    <w:rsid w:val="00E2147C"/>
    <w:rsid w:val="00E21CEC"/>
    <w:rsid w:val="00E220A9"/>
    <w:rsid w:val="00E22368"/>
    <w:rsid w:val="00E23909"/>
    <w:rsid w:val="00E23ACC"/>
    <w:rsid w:val="00E23D60"/>
    <w:rsid w:val="00E23FC8"/>
    <w:rsid w:val="00E24421"/>
    <w:rsid w:val="00E245E2"/>
    <w:rsid w:val="00E247F7"/>
    <w:rsid w:val="00E26580"/>
    <w:rsid w:val="00E27ABE"/>
    <w:rsid w:val="00E27F46"/>
    <w:rsid w:val="00E3023B"/>
    <w:rsid w:val="00E30962"/>
    <w:rsid w:val="00E3147C"/>
    <w:rsid w:val="00E319CB"/>
    <w:rsid w:val="00E321A6"/>
    <w:rsid w:val="00E32313"/>
    <w:rsid w:val="00E325BD"/>
    <w:rsid w:val="00E32EFB"/>
    <w:rsid w:val="00E3386E"/>
    <w:rsid w:val="00E33D0B"/>
    <w:rsid w:val="00E33D9D"/>
    <w:rsid w:val="00E33DF9"/>
    <w:rsid w:val="00E3526A"/>
    <w:rsid w:val="00E3583B"/>
    <w:rsid w:val="00E363A3"/>
    <w:rsid w:val="00E36545"/>
    <w:rsid w:val="00E371CC"/>
    <w:rsid w:val="00E37BD8"/>
    <w:rsid w:val="00E4015B"/>
    <w:rsid w:val="00E40C3C"/>
    <w:rsid w:val="00E429C0"/>
    <w:rsid w:val="00E42A9E"/>
    <w:rsid w:val="00E4359D"/>
    <w:rsid w:val="00E43EAA"/>
    <w:rsid w:val="00E43FB9"/>
    <w:rsid w:val="00E44183"/>
    <w:rsid w:val="00E44BE8"/>
    <w:rsid w:val="00E45920"/>
    <w:rsid w:val="00E5057D"/>
    <w:rsid w:val="00E5139A"/>
    <w:rsid w:val="00E51454"/>
    <w:rsid w:val="00E5181D"/>
    <w:rsid w:val="00E51C52"/>
    <w:rsid w:val="00E5344F"/>
    <w:rsid w:val="00E53475"/>
    <w:rsid w:val="00E535E0"/>
    <w:rsid w:val="00E53CFC"/>
    <w:rsid w:val="00E53E4A"/>
    <w:rsid w:val="00E549CB"/>
    <w:rsid w:val="00E5549A"/>
    <w:rsid w:val="00E55ACB"/>
    <w:rsid w:val="00E55C95"/>
    <w:rsid w:val="00E57740"/>
    <w:rsid w:val="00E57BBB"/>
    <w:rsid w:val="00E60662"/>
    <w:rsid w:val="00E607C9"/>
    <w:rsid w:val="00E60941"/>
    <w:rsid w:val="00E6168C"/>
    <w:rsid w:val="00E61DC9"/>
    <w:rsid w:val="00E61FB3"/>
    <w:rsid w:val="00E62463"/>
    <w:rsid w:val="00E6287E"/>
    <w:rsid w:val="00E62B76"/>
    <w:rsid w:val="00E62EA7"/>
    <w:rsid w:val="00E63098"/>
    <w:rsid w:val="00E630DA"/>
    <w:rsid w:val="00E63A8E"/>
    <w:rsid w:val="00E63B80"/>
    <w:rsid w:val="00E64C63"/>
    <w:rsid w:val="00E64EB9"/>
    <w:rsid w:val="00E665F9"/>
    <w:rsid w:val="00E66CD3"/>
    <w:rsid w:val="00E70B41"/>
    <w:rsid w:val="00E70CC3"/>
    <w:rsid w:val="00E724C2"/>
    <w:rsid w:val="00E73D53"/>
    <w:rsid w:val="00E744B3"/>
    <w:rsid w:val="00E74FBB"/>
    <w:rsid w:val="00E755BB"/>
    <w:rsid w:val="00E75A0C"/>
    <w:rsid w:val="00E76EB9"/>
    <w:rsid w:val="00E800F4"/>
    <w:rsid w:val="00E80D3B"/>
    <w:rsid w:val="00E815D1"/>
    <w:rsid w:val="00E823CB"/>
    <w:rsid w:val="00E83C96"/>
    <w:rsid w:val="00E83CA3"/>
    <w:rsid w:val="00E84290"/>
    <w:rsid w:val="00E8607D"/>
    <w:rsid w:val="00E862A5"/>
    <w:rsid w:val="00E869F9"/>
    <w:rsid w:val="00E86C83"/>
    <w:rsid w:val="00E902D0"/>
    <w:rsid w:val="00E9120C"/>
    <w:rsid w:val="00E912A4"/>
    <w:rsid w:val="00E92718"/>
    <w:rsid w:val="00E930CD"/>
    <w:rsid w:val="00E93D53"/>
    <w:rsid w:val="00E94AA7"/>
    <w:rsid w:val="00E95898"/>
    <w:rsid w:val="00E959E6"/>
    <w:rsid w:val="00E9711A"/>
    <w:rsid w:val="00E97381"/>
    <w:rsid w:val="00E97A6D"/>
    <w:rsid w:val="00E97AD7"/>
    <w:rsid w:val="00E97E2B"/>
    <w:rsid w:val="00EA05AE"/>
    <w:rsid w:val="00EA0642"/>
    <w:rsid w:val="00EA2C78"/>
    <w:rsid w:val="00EA3062"/>
    <w:rsid w:val="00EA32D8"/>
    <w:rsid w:val="00EA3739"/>
    <w:rsid w:val="00EA385B"/>
    <w:rsid w:val="00EA48E1"/>
    <w:rsid w:val="00EA4CBC"/>
    <w:rsid w:val="00EA4F62"/>
    <w:rsid w:val="00EA650C"/>
    <w:rsid w:val="00EA67EB"/>
    <w:rsid w:val="00EA6C8F"/>
    <w:rsid w:val="00EA6E0A"/>
    <w:rsid w:val="00EA79F3"/>
    <w:rsid w:val="00EA7C41"/>
    <w:rsid w:val="00EB0128"/>
    <w:rsid w:val="00EB111F"/>
    <w:rsid w:val="00EB2D17"/>
    <w:rsid w:val="00EB393A"/>
    <w:rsid w:val="00EB3ADB"/>
    <w:rsid w:val="00EB3D35"/>
    <w:rsid w:val="00EB477A"/>
    <w:rsid w:val="00EB4E41"/>
    <w:rsid w:val="00EB57E3"/>
    <w:rsid w:val="00EB5BB3"/>
    <w:rsid w:val="00EB5CF5"/>
    <w:rsid w:val="00EB6A58"/>
    <w:rsid w:val="00EB6B0D"/>
    <w:rsid w:val="00EB7405"/>
    <w:rsid w:val="00EC07FC"/>
    <w:rsid w:val="00EC0A8B"/>
    <w:rsid w:val="00EC1020"/>
    <w:rsid w:val="00EC1310"/>
    <w:rsid w:val="00EC135F"/>
    <w:rsid w:val="00EC164B"/>
    <w:rsid w:val="00EC1968"/>
    <w:rsid w:val="00EC22C8"/>
    <w:rsid w:val="00EC2745"/>
    <w:rsid w:val="00EC2CEE"/>
    <w:rsid w:val="00EC3B7C"/>
    <w:rsid w:val="00EC47F4"/>
    <w:rsid w:val="00EC49F4"/>
    <w:rsid w:val="00EC4AE8"/>
    <w:rsid w:val="00EC5386"/>
    <w:rsid w:val="00EC568E"/>
    <w:rsid w:val="00EC5F93"/>
    <w:rsid w:val="00EC7AD3"/>
    <w:rsid w:val="00ED113D"/>
    <w:rsid w:val="00ED2BF6"/>
    <w:rsid w:val="00ED2E2C"/>
    <w:rsid w:val="00ED32CD"/>
    <w:rsid w:val="00ED3D79"/>
    <w:rsid w:val="00ED47FA"/>
    <w:rsid w:val="00ED5046"/>
    <w:rsid w:val="00ED546E"/>
    <w:rsid w:val="00ED6013"/>
    <w:rsid w:val="00ED61EF"/>
    <w:rsid w:val="00ED63C8"/>
    <w:rsid w:val="00ED6EF9"/>
    <w:rsid w:val="00ED725C"/>
    <w:rsid w:val="00ED7FDD"/>
    <w:rsid w:val="00EE05BA"/>
    <w:rsid w:val="00EE07EA"/>
    <w:rsid w:val="00EE1189"/>
    <w:rsid w:val="00EE1988"/>
    <w:rsid w:val="00EE2052"/>
    <w:rsid w:val="00EE31B5"/>
    <w:rsid w:val="00EE327B"/>
    <w:rsid w:val="00EE5516"/>
    <w:rsid w:val="00EE5EF9"/>
    <w:rsid w:val="00EE6858"/>
    <w:rsid w:val="00EE6986"/>
    <w:rsid w:val="00EE6B28"/>
    <w:rsid w:val="00EE6F1A"/>
    <w:rsid w:val="00EE7127"/>
    <w:rsid w:val="00EE7222"/>
    <w:rsid w:val="00EE7750"/>
    <w:rsid w:val="00EF095E"/>
    <w:rsid w:val="00EF0A38"/>
    <w:rsid w:val="00EF0FA6"/>
    <w:rsid w:val="00EF138E"/>
    <w:rsid w:val="00EF2A5A"/>
    <w:rsid w:val="00EF2B3B"/>
    <w:rsid w:val="00EF3F68"/>
    <w:rsid w:val="00EF3F86"/>
    <w:rsid w:val="00EF4724"/>
    <w:rsid w:val="00EF47F6"/>
    <w:rsid w:val="00EF565F"/>
    <w:rsid w:val="00EF61EB"/>
    <w:rsid w:val="00EF6549"/>
    <w:rsid w:val="00EF6CFF"/>
    <w:rsid w:val="00EF710B"/>
    <w:rsid w:val="00EF7EEB"/>
    <w:rsid w:val="00F0057A"/>
    <w:rsid w:val="00F00D7A"/>
    <w:rsid w:val="00F00DA8"/>
    <w:rsid w:val="00F01834"/>
    <w:rsid w:val="00F048DB"/>
    <w:rsid w:val="00F05BFB"/>
    <w:rsid w:val="00F067F0"/>
    <w:rsid w:val="00F07171"/>
    <w:rsid w:val="00F10309"/>
    <w:rsid w:val="00F10950"/>
    <w:rsid w:val="00F11BF1"/>
    <w:rsid w:val="00F11F05"/>
    <w:rsid w:val="00F12CA6"/>
    <w:rsid w:val="00F132C0"/>
    <w:rsid w:val="00F16267"/>
    <w:rsid w:val="00F1691E"/>
    <w:rsid w:val="00F17B90"/>
    <w:rsid w:val="00F17BEE"/>
    <w:rsid w:val="00F17C9D"/>
    <w:rsid w:val="00F20332"/>
    <w:rsid w:val="00F21D9D"/>
    <w:rsid w:val="00F221B4"/>
    <w:rsid w:val="00F22646"/>
    <w:rsid w:val="00F22799"/>
    <w:rsid w:val="00F22E9D"/>
    <w:rsid w:val="00F230B0"/>
    <w:rsid w:val="00F2392E"/>
    <w:rsid w:val="00F23D0D"/>
    <w:rsid w:val="00F23FED"/>
    <w:rsid w:val="00F242B4"/>
    <w:rsid w:val="00F24C7C"/>
    <w:rsid w:val="00F24CD6"/>
    <w:rsid w:val="00F2511E"/>
    <w:rsid w:val="00F264AD"/>
    <w:rsid w:val="00F2660A"/>
    <w:rsid w:val="00F26735"/>
    <w:rsid w:val="00F273B9"/>
    <w:rsid w:val="00F27701"/>
    <w:rsid w:val="00F27B4F"/>
    <w:rsid w:val="00F3176B"/>
    <w:rsid w:val="00F3291C"/>
    <w:rsid w:val="00F33B6E"/>
    <w:rsid w:val="00F33D6E"/>
    <w:rsid w:val="00F35077"/>
    <w:rsid w:val="00F3551F"/>
    <w:rsid w:val="00F357A8"/>
    <w:rsid w:val="00F37085"/>
    <w:rsid w:val="00F37185"/>
    <w:rsid w:val="00F37366"/>
    <w:rsid w:val="00F37C2F"/>
    <w:rsid w:val="00F40063"/>
    <w:rsid w:val="00F4121B"/>
    <w:rsid w:val="00F415E8"/>
    <w:rsid w:val="00F41F89"/>
    <w:rsid w:val="00F42655"/>
    <w:rsid w:val="00F43895"/>
    <w:rsid w:val="00F44778"/>
    <w:rsid w:val="00F44CA6"/>
    <w:rsid w:val="00F44CB6"/>
    <w:rsid w:val="00F45A80"/>
    <w:rsid w:val="00F46BF3"/>
    <w:rsid w:val="00F46D80"/>
    <w:rsid w:val="00F47B97"/>
    <w:rsid w:val="00F47C9A"/>
    <w:rsid w:val="00F47CE8"/>
    <w:rsid w:val="00F502B6"/>
    <w:rsid w:val="00F510BC"/>
    <w:rsid w:val="00F51526"/>
    <w:rsid w:val="00F51C2F"/>
    <w:rsid w:val="00F51D52"/>
    <w:rsid w:val="00F5254B"/>
    <w:rsid w:val="00F5271F"/>
    <w:rsid w:val="00F52D19"/>
    <w:rsid w:val="00F52E83"/>
    <w:rsid w:val="00F534E1"/>
    <w:rsid w:val="00F53D84"/>
    <w:rsid w:val="00F53FA6"/>
    <w:rsid w:val="00F5511A"/>
    <w:rsid w:val="00F5516A"/>
    <w:rsid w:val="00F56332"/>
    <w:rsid w:val="00F5756A"/>
    <w:rsid w:val="00F5768E"/>
    <w:rsid w:val="00F577CD"/>
    <w:rsid w:val="00F60AB9"/>
    <w:rsid w:val="00F63C21"/>
    <w:rsid w:val="00F63D2A"/>
    <w:rsid w:val="00F645DB"/>
    <w:rsid w:val="00F6476C"/>
    <w:rsid w:val="00F64824"/>
    <w:rsid w:val="00F64CEF"/>
    <w:rsid w:val="00F654CF"/>
    <w:rsid w:val="00F667A5"/>
    <w:rsid w:val="00F67274"/>
    <w:rsid w:val="00F672B3"/>
    <w:rsid w:val="00F67CDA"/>
    <w:rsid w:val="00F70F0F"/>
    <w:rsid w:val="00F735F7"/>
    <w:rsid w:val="00F75047"/>
    <w:rsid w:val="00F75BC6"/>
    <w:rsid w:val="00F76AD2"/>
    <w:rsid w:val="00F76CD1"/>
    <w:rsid w:val="00F77138"/>
    <w:rsid w:val="00F777E5"/>
    <w:rsid w:val="00F80553"/>
    <w:rsid w:val="00F818EE"/>
    <w:rsid w:val="00F830D9"/>
    <w:rsid w:val="00F832F7"/>
    <w:rsid w:val="00F83453"/>
    <w:rsid w:val="00F83632"/>
    <w:rsid w:val="00F83C46"/>
    <w:rsid w:val="00F83FCB"/>
    <w:rsid w:val="00F8407F"/>
    <w:rsid w:val="00F854D3"/>
    <w:rsid w:val="00F85D57"/>
    <w:rsid w:val="00F8634A"/>
    <w:rsid w:val="00F86B5E"/>
    <w:rsid w:val="00F86CA5"/>
    <w:rsid w:val="00F871CC"/>
    <w:rsid w:val="00F90E3B"/>
    <w:rsid w:val="00F90EDA"/>
    <w:rsid w:val="00F914B8"/>
    <w:rsid w:val="00F92113"/>
    <w:rsid w:val="00F9327B"/>
    <w:rsid w:val="00F937FC"/>
    <w:rsid w:val="00F93FB7"/>
    <w:rsid w:val="00F9531F"/>
    <w:rsid w:val="00F95CA8"/>
    <w:rsid w:val="00F96C0E"/>
    <w:rsid w:val="00FA01BD"/>
    <w:rsid w:val="00FA1078"/>
    <w:rsid w:val="00FA10E0"/>
    <w:rsid w:val="00FA1989"/>
    <w:rsid w:val="00FA3450"/>
    <w:rsid w:val="00FA39C2"/>
    <w:rsid w:val="00FA4D7D"/>
    <w:rsid w:val="00FA5C7E"/>
    <w:rsid w:val="00FA6091"/>
    <w:rsid w:val="00FA6419"/>
    <w:rsid w:val="00FA67A2"/>
    <w:rsid w:val="00FA6B13"/>
    <w:rsid w:val="00FA7214"/>
    <w:rsid w:val="00FA7240"/>
    <w:rsid w:val="00FA72D9"/>
    <w:rsid w:val="00FB081C"/>
    <w:rsid w:val="00FB0DA7"/>
    <w:rsid w:val="00FB19FC"/>
    <w:rsid w:val="00FB1CC0"/>
    <w:rsid w:val="00FB1DCA"/>
    <w:rsid w:val="00FB1E91"/>
    <w:rsid w:val="00FB29FF"/>
    <w:rsid w:val="00FB2D60"/>
    <w:rsid w:val="00FB30D2"/>
    <w:rsid w:val="00FB3995"/>
    <w:rsid w:val="00FB4545"/>
    <w:rsid w:val="00FB4E6E"/>
    <w:rsid w:val="00FB5969"/>
    <w:rsid w:val="00FB6331"/>
    <w:rsid w:val="00FB6401"/>
    <w:rsid w:val="00FB659A"/>
    <w:rsid w:val="00FB676B"/>
    <w:rsid w:val="00FB6B05"/>
    <w:rsid w:val="00FC0513"/>
    <w:rsid w:val="00FC0DBD"/>
    <w:rsid w:val="00FC1818"/>
    <w:rsid w:val="00FC3404"/>
    <w:rsid w:val="00FC4995"/>
    <w:rsid w:val="00FC4C5A"/>
    <w:rsid w:val="00FC7622"/>
    <w:rsid w:val="00FD02D7"/>
    <w:rsid w:val="00FD03D6"/>
    <w:rsid w:val="00FD0C46"/>
    <w:rsid w:val="00FD11A8"/>
    <w:rsid w:val="00FD2094"/>
    <w:rsid w:val="00FD30A3"/>
    <w:rsid w:val="00FD30AD"/>
    <w:rsid w:val="00FD3A02"/>
    <w:rsid w:val="00FD3AB0"/>
    <w:rsid w:val="00FD3FA5"/>
    <w:rsid w:val="00FD4475"/>
    <w:rsid w:val="00FD4796"/>
    <w:rsid w:val="00FD5208"/>
    <w:rsid w:val="00FD5E26"/>
    <w:rsid w:val="00FD6325"/>
    <w:rsid w:val="00FD677A"/>
    <w:rsid w:val="00FD6C88"/>
    <w:rsid w:val="00FD6D17"/>
    <w:rsid w:val="00FE1AFF"/>
    <w:rsid w:val="00FE27B1"/>
    <w:rsid w:val="00FE29AD"/>
    <w:rsid w:val="00FE3714"/>
    <w:rsid w:val="00FE3744"/>
    <w:rsid w:val="00FE4465"/>
    <w:rsid w:val="00FE477D"/>
    <w:rsid w:val="00FE4945"/>
    <w:rsid w:val="00FE5F77"/>
    <w:rsid w:val="00FE750C"/>
    <w:rsid w:val="00FE7E22"/>
    <w:rsid w:val="00FE7F08"/>
    <w:rsid w:val="00FF0040"/>
    <w:rsid w:val="00FF0B82"/>
    <w:rsid w:val="00FF0DAA"/>
    <w:rsid w:val="00FF0EE2"/>
    <w:rsid w:val="00FF1089"/>
    <w:rsid w:val="00FF3414"/>
    <w:rsid w:val="00FF352A"/>
    <w:rsid w:val="00FF3B2C"/>
    <w:rsid w:val="00FF4539"/>
    <w:rsid w:val="00FF502D"/>
    <w:rsid w:val="00FF541F"/>
    <w:rsid w:val="00FF68EF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lime">
      <v:fill color="lime"/>
    </o:shapedefaults>
    <o:shapelayout v:ext="edit">
      <o:idmap v:ext="edit" data="1"/>
    </o:shapelayout>
  </w:shapeDefaults>
  <w:decimalSymbol w:val=","/>
  <w:listSeparator w:val=";"/>
  <w14:docId w14:val="06A66599"/>
  <w15:docId w15:val="{ED855302-395A-4804-A437-68CD4FC3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48B1"/>
    <w:rPr>
      <w:rFonts w:cs="Courier New"/>
      <w:bCs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317AB9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right="30"/>
      <w:jc w:val="center"/>
      <w:outlineLvl w:val="0"/>
    </w:pPr>
    <w:rPr>
      <w:rFonts w:cs="Times New Roman"/>
      <w:b/>
      <w:spacing w:val="-21"/>
      <w:w w:val="108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171C6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right="30"/>
      <w:jc w:val="center"/>
      <w:outlineLvl w:val="1"/>
    </w:pPr>
    <w:rPr>
      <w:rFonts w:cs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317AB9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rFonts w:cs="Times New Roman"/>
      <w:b/>
      <w:bCs w:val="0"/>
      <w:color w:val="auto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17AB9"/>
    <w:pPr>
      <w:keepNext/>
      <w:shd w:val="clear" w:color="auto" w:fill="FFFFFF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bCs w:val="0"/>
      <w:spacing w:val="-3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317AB9"/>
    <w:pPr>
      <w:keepNext/>
      <w:spacing w:line="480" w:lineRule="auto"/>
      <w:jc w:val="center"/>
      <w:outlineLvl w:val="4"/>
    </w:pPr>
    <w:rPr>
      <w:rFonts w:ascii="Arial" w:hAnsi="Arial" w:cs="Arial"/>
      <w:b/>
      <w:bCs w:val="0"/>
      <w:sz w:val="28"/>
    </w:rPr>
  </w:style>
  <w:style w:type="paragraph" w:styleId="Nagwek6">
    <w:name w:val="heading 6"/>
    <w:basedOn w:val="Normalny"/>
    <w:next w:val="Normalny"/>
    <w:link w:val="Nagwek6Znak"/>
    <w:qFormat/>
    <w:rsid w:val="00317AB9"/>
    <w:pPr>
      <w:keepNext/>
      <w:jc w:val="center"/>
      <w:outlineLvl w:val="5"/>
    </w:pPr>
    <w:rPr>
      <w:rFonts w:ascii="Arial" w:hAnsi="Arial" w:cs="Arial"/>
      <w:b/>
      <w:bCs w:val="0"/>
      <w:sz w:val="24"/>
    </w:rPr>
  </w:style>
  <w:style w:type="paragraph" w:styleId="Nagwek7">
    <w:name w:val="heading 7"/>
    <w:basedOn w:val="Normalny"/>
    <w:next w:val="Normalny"/>
    <w:link w:val="Nagwek7Znak"/>
    <w:qFormat/>
    <w:rsid w:val="00317AB9"/>
    <w:pPr>
      <w:keepNext/>
      <w:spacing w:line="360" w:lineRule="auto"/>
      <w:jc w:val="both"/>
      <w:outlineLvl w:val="6"/>
    </w:pPr>
    <w:rPr>
      <w:rFonts w:ascii="Arial" w:hAnsi="Arial" w:cs="Arial"/>
      <w:sz w:val="24"/>
    </w:rPr>
  </w:style>
  <w:style w:type="paragraph" w:styleId="Nagwek8">
    <w:name w:val="heading 8"/>
    <w:basedOn w:val="Normalny"/>
    <w:next w:val="Normalny"/>
    <w:link w:val="Nagwek8Znak"/>
    <w:qFormat/>
    <w:rsid w:val="00F5768E"/>
    <w:pPr>
      <w:tabs>
        <w:tab w:val="num" w:pos="0"/>
      </w:tabs>
      <w:suppressAutoHyphens/>
      <w:spacing w:before="240" w:after="60"/>
      <w:ind w:left="1440" w:hanging="1440"/>
      <w:outlineLvl w:val="7"/>
    </w:pPr>
    <w:rPr>
      <w:rFonts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17AB9"/>
    <w:pPr>
      <w:keepNext/>
      <w:spacing w:line="360" w:lineRule="auto"/>
      <w:outlineLvl w:val="8"/>
    </w:pPr>
    <w:rPr>
      <w:rFonts w:cs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17AB9"/>
    <w:pPr>
      <w:widowControl w:val="0"/>
      <w:autoSpaceDE w:val="0"/>
      <w:autoSpaceDN w:val="0"/>
      <w:adjustRightInd w:val="0"/>
      <w:spacing w:line="360" w:lineRule="auto"/>
      <w:jc w:val="center"/>
    </w:pPr>
    <w:rPr>
      <w:rFonts w:cs="Times New Roman"/>
      <w:b/>
      <w:bCs w:val="0"/>
      <w:color w:val="auto"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rsid w:val="00317AB9"/>
    <w:pPr>
      <w:spacing w:line="360" w:lineRule="auto"/>
      <w:jc w:val="both"/>
    </w:pPr>
    <w:rPr>
      <w:rFonts w:cs="Times New Roman"/>
      <w:bCs w:val="0"/>
      <w:color w:val="auto"/>
      <w:sz w:val="24"/>
      <w:szCs w:val="24"/>
    </w:rPr>
  </w:style>
  <w:style w:type="paragraph" w:styleId="Tekstpodstawowy2">
    <w:name w:val="Body Text 2"/>
    <w:basedOn w:val="Normalny"/>
    <w:link w:val="Tekstpodstawowy2Znak"/>
    <w:rsid w:val="00317AB9"/>
    <w:pPr>
      <w:spacing w:line="360" w:lineRule="auto"/>
      <w:jc w:val="both"/>
    </w:pPr>
    <w:rPr>
      <w:rFonts w:ascii="Arial" w:hAnsi="Arial" w:cs="Arial"/>
      <w:sz w:val="24"/>
    </w:rPr>
  </w:style>
  <w:style w:type="paragraph" w:styleId="Stopka">
    <w:name w:val="footer"/>
    <w:basedOn w:val="Normalny"/>
    <w:link w:val="StopkaZnak"/>
    <w:rsid w:val="00317AB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7AB9"/>
  </w:style>
  <w:style w:type="paragraph" w:styleId="Nagwek">
    <w:name w:val="header"/>
    <w:basedOn w:val="Normalny"/>
    <w:link w:val="NagwekZnak"/>
    <w:uiPriority w:val="99"/>
    <w:rsid w:val="00317AB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Tekstpodstawowywcity2">
    <w:name w:val="Body Text Indent 2"/>
    <w:basedOn w:val="Normalny"/>
    <w:rsid w:val="00317AB9"/>
    <w:pPr>
      <w:spacing w:line="360" w:lineRule="auto"/>
      <w:ind w:left="1800" w:hanging="1800"/>
      <w:jc w:val="both"/>
    </w:pPr>
    <w:rPr>
      <w:rFonts w:cs="Times New Roman"/>
      <w:spacing w:val="-11"/>
      <w:sz w:val="26"/>
      <w:szCs w:val="26"/>
    </w:rPr>
  </w:style>
  <w:style w:type="paragraph" w:customStyle="1" w:styleId="ust">
    <w:name w:val="ust"/>
    <w:rsid w:val="00317AB9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317AB9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rFonts w:cs="Times New Roman"/>
      <w:bCs w:val="0"/>
      <w:color w:val="auto"/>
      <w:sz w:val="24"/>
    </w:rPr>
  </w:style>
  <w:style w:type="paragraph" w:styleId="Tekstpodstawowy3">
    <w:name w:val="Body Text 3"/>
    <w:basedOn w:val="Normalny"/>
    <w:rsid w:val="00317AB9"/>
    <w:pPr>
      <w:spacing w:line="360" w:lineRule="auto"/>
      <w:jc w:val="both"/>
    </w:pPr>
    <w:rPr>
      <w:rFonts w:cs="Times New Roman"/>
      <w:b/>
      <w:sz w:val="26"/>
      <w:szCs w:val="26"/>
    </w:rPr>
  </w:style>
  <w:style w:type="table" w:styleId="Tabela-Siatka">
    <w:name w:val="Table Grid"/>
    <w:basedOn w:val="Standardowy"/>
    <w:uiPriority w:val="59"/>
    <w:rsid w:val="000D4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F242B4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Znak1, Znak1"/>
    <w:basedOn w:val="Normalny"/>
    <w:link w:val="TekstprzypisudolnegoZnak"/>
    <w:uiPriority w:val="99"/>
    <w:qFormat/>
    <w:rsid w:val="008923B2"/>
    <w:rPr>
      <w:rFonts w:cs="Times New Roman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Znak1 Znak, Znak1 Znak"/>
    <w:link w:val="Tekstprzypisudolnego"/>
    <w:uiPriority w:val="99"/>
    <w:rsid w:val="008923B2"/>
    <w:rPr>
      <w:rFonts w:cs="Courier New"/>
      <w:bCs/>
      <w:color w:val="000000"/>
    </w:rPr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uiPriority w:val="99"/>
    <w:rsid w:val="008923B2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6E4531"/>
    <w:rPr>
      <w:rFonts w:cs="Times New Roman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6E4531"/>
    <w:rPr>
      <w:rFonts w:cs="Courier New"/>
      <w:bCs/>
      <w:color w:val="000000"/>
    </w:rPr>
  </w:style>
  <w:style w:type="character" w:styleId="Odwoanieprzypisukocowego">
    <w:name w:val="endnote reference"/>
    <w:uiPriority w:val="99"/>
    <w:rsid w:val="006E4531"/>
    <w:rPr>
      <w:vertAlign w:val="superscript"/>
    </w:rPr>
  </w:style>
  <w:style w:type="character" w:customStyle="1" w:styleId="NagwekZnak">
    <w:name w:val="Nagłówek Znak"/>
    <w:link w:val="Nagwek"/>
    <w:uiPriority w:val="99"/>
    <w:rsid w:val="006B5643"/>
    <w:rPr>
      <w:rFonts w:cs="Courier New"/>
      <w:bCs/>
      <w:color w:val="000000"/>
    </w:rPr>
  </w:style>
  <w:style w:type="paragraph" w:styleId="Akapitzlist">
    <w:name w:val="List Paragraph"/>
    <w:aliases w:val="Data wydania,List Paragraph,CW_Lista,1_literowka Znak,Literowanie Znak,Preambuła Znak"/>
    <w:basedOn w:val="Normalny"/>
    <w:link w:val="AkapitzlistZnak"/>
    <w:qFormat/>
    <w:rsid w:val="00234DD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bCs w:val="0"/>
      <w:color w:val="auto"/>
    </w:rPr>
  </w:style>
  <w:style w:type="paragraph" w:customStyle="1" w:styleId="pkt1">
    <w:name w:val="pkt1"/>
    <w:basedOn w:val="pkt"/>
    <w:rsid w:val="00BF796C"/>
    <w:pPr>
      <w:overflowPunct/>
      <w:autoSpaceDE/>
      <w:autoSpaceDN/>
      <w:adjustRightInd/>
      <w:spacing w:before="0" w:after="80"/>
      <w:ind w:left="794" w:hanging="397"/>
      <w:textAlignment w:val="auto"/>
    </w:pPr>
  </w:style>
  <w:style w:type="character" w:customStyle="1" w:styleId="1111111Znak">
    <w:name w:val="1111111 Znak"/>
    <w:rsid w:val="00CE707B"/>
    <w:rPr>
      <w:sz w:val="24"/>
      <w:lang w:val="pl-PL" w:eastAsia="pl-PL" w:bidi="ar-SA"/>
    </w:rPr>
  </w:style>
  <w:style w:type="character" w:styleId="Pogrubienie">
    <w:name w:val="Strong"/>
    <w:qFormat/>
    <w:rsid w:val="009D4DEE"/>
    <w:rPr>
      <w:b/>
      <w:bCs/>
    </w:rPr>
  </w:style>
  <w:style w:type="paragraph" w:styleId="NormalnyWeb">
    <w:name w:val="Normal (Web)"/>
    <w:basedOn w:val="Normalny"/>
    <w:uiPriority w:val="99"/>
    <w:unhideWhenUsed/>
    <w:rsid w:val="00B1783F"/>
    <w:pPr>
      <w:spacing w:before="100" w:beforeAutospacing="1" w:after="100" w:afterAutospacing="1"/>
    </w:pPr>
    <w:rPr>
      <w:rFonts w:cs="Times New Roman"/>
      <w:bCs w:val="0"/>
      <w:color w:val="auto"/>
      <w:sz w:val="24"/>
      <w:szCs w:val="24"/>
    </w:rPr>
  </w:style>
  <w:style w:type="character" w:styleId="Hipercze">
    <w:name w:val="Hyperlink"/>
    <w:uiPriority w:val="99"/>
    <w:unhideWhenUsed/>
    <w:rsid w:val="00BD3FF4"/>
    <w:rPr>
      <w:color w:val="0000FF"/>
      <w:u w:val="single"/>
    </w:rPr>
  </w:style>
  <w:style w:type="character" w:styleId="Odwoaniedokomentarza">
    <w:name w:val="annotation reference"/>
    <w:rsid w:val="00CE42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42FB"/>
    <w:rPr>
      <w:rFonts w:cs="Times New Roman"/>
      <w:lang w:val="x-none" w:eastAsia="x-none"/>
    </w:rPr>
  </w:style>
  <w:style w:type="character" w:customStyle="1" w:styleId="TekstkomentarzaZnak">
    <w:name w:val="Tekst komentarza Znak"/>
    <w:link w:val="Tekstkomentarza"/>
    <w:rsid w:val="00CE42FB"/>
    <w:rPr>
      <w:rFonts w:cs="Courier New"/>
      <w:bCs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CE42FB"/>
    <w:rPr>
      <w:b/>
    </w:rPr>
  </w:style>
  <w:style w:type="character" w:customStyle="1" w:styleId="TematkomentarzaZnak">
    <w:name w:val="Temat komentarza Znak"/>
    <w:link w:val="Tematkomentarza"/>
    <w:rsid w:val="00CE42FB"/>
    <w:rPr>
      <w:rFonts w:cs="Courier New"/>
      <w:b/>
      <w:bCs/>
      <w:color w:val="000000"/>
    </w:rPr>
  </w:style>
  <w:style w:type="paragraph" w:customStyle="1" w:styleId="PUNKT1">
    <w:name w:val="PUNKT 1"/>
    <w:basedOn w:val="Normalny"/>
    <w:rsid w:val="00C737DC"/>
    <w:pPr>
      <w:widowControl w:val="0"/>
      <w:tabs>
        <w:tab w:val="left" w:pos="420"/>
      </w:tabs>
      <w:autoSpaceDE w:val="0"/>
      <w:autoSpaceDN w:val="0"/>
      <w:adjustRightInd w:val="0"/>
      <w:spacing w:after="11" w:line="288" w:lineRule="auto"/>
      <w:ind w:left="227" w:hanging="227"/>
      <w:jc w:val="both"/>
      <w:textAlignment w:val="baseline"/>
    </w:pPr>
    <w:rPr>
      <w:rFonts w:ascii="MinionPro-Regular" w:hAnsi="MinionPro-Regular" w:cs="MinionPro-Regular"/>
      <w:bCs w:val="0"/>
      <w:sz w:val="22"/>
      <w:szCs w:val="22"/>
    </w:rPr>
  </w:style>
  <w:style w:type="character" w:customStyle="1" w:styleId="StopkaZnak">
    <w:name w:val="Stopka Znak"/>
    <w:link w:val="Stopka"/>
    <w:rsid w:val="00C061BE"/>
    <w:rPr>
      <w:rFonts w:cs="Courier New"/>
      <w:bCs/>
      <w:color w:val="000000"/>
    </w:rPr>
  </w:style>
  <w:style w:type="character" w:customStyle="1" w:styleId="AkapitzlistZnak">
    <w:name w:val="Akapit z listą Znak"/>
    <w:aliases w:val="Data wydania Znak,List Paragraph Znak,CW_Lista Znak,1_literowka Znak Znak,Literowanie Znak Znak,Preambuła Znak Znak"/>
    <w:link w:val="Akapitzlist"/>
    <w:uiPriority w:val="34"/>
    <w:qFormat/>
    <w:rsid w:val="00011C01"/>
    <w:rPr>
      <w:rFonts w:ascii="Arial" w:hAnsi="Arial" w:cs="Arial"/>
    </w:rPr>
  </w:style>
  <w:style w:type="character" w:styleId="Uwydatnienie">
    <w:name w:val="Emphasis"/>
    <w:uiPriority w:val="20"/>
    <w:qFormat/>
    <w:rsid w:val="00990E97"/>
    <w:rPr>
      <w:i/>
      <w:iCs/>
    </w:rPr>
  </w:style>
  <w:style w:type="character" w:customStyle="1" w:styleId="hgkelc">
    <w:name w:val="hgkelc"/>
    <w:rsid w:val="006045AA"/>
  </w:style>
  <w:style w:type="character" w:customStyle="1" w:styleId="FontStyle13">
    <w:name w:val="Font Style13"/>
    <w:rsid w:val="00D25D9B"/>
    <w:rPr>
      <w:rFonts w:ascii="Times New Roman" w:hAnsi="Times New Roman" w:cs="Times New Roman"/>
      <w:b/>
      <w:bCs/>
      <w:sz w:val="36"/>
      <w:szCs w:val="36"/>
    </w:rPr>
  </w:style>
  <w:style w:type="paragraph" w:customStyle="1" w:styleId="TitleStyle">
    <w:name w:val="TitleStyle"/>
    <w:rsid w:val="00C37D1E"/>
    <w:pPr>
      <w:spacing w:after="200"/>
    </w:pPr>
    <w:rPr>
      <w:b/>
      <w:color w:val="000000"/>
      <w:sz w:val="32"/>
      <w:szCs w:val="22"/>
    </w:rPr>
  </w:style>
  <w:style w:type="paragraph" w:customStyle="1" w:styleId="Text">
    <w:name w:val="Text"/>
    <w:basedOn w:val="Normalny"/>
    <w:rsid w:val="00376C2E"/>
    <w:pPr>
      <w:tabs>
        <w:tab w:val="left" w:pos="567"/>
      </w:tabs>
      <w:spacing w:before="60" w:after="60" w:line="280" w:lineRule="exact"/>
      <w:ind w:firstLine="567"/>
      <w:jc w:val="both"/>
    </w:pPr>
    <w:rPr>
      <w:rFonts w:cs="Times New Roman"/>
      <w:bCs w:val="0"/>
      <w:color w:val="auto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14660"/>
    <w:pPr>
      <w:keepLines/>
      <w:widowControl/>
      <w:shd w:val="clear" w:color="auto" w:fill="auto"/>
      <w:autoSpaceDE/>
      <w:autoSpaceDN/>
      <w:adjustRightInd/>
      <w:spacing w:before="240" w:line="259" w:lineRule="auto"/>
      <w:ind w:right="0"/>
      <w:jc w:val="left"/>
      <w:outlineLvl w:val="9"/>
    </w:pPr>
    <w:rPr>
      <w:rFonts w:ascii="Calibri Light" w:hAnsi="Calibri Light"/>
      <w:b w:val="0"/>
      <w:bCs w:val="0"/>
      <w:color w:val="2E74B5"/>
      <w:spacing w:val="0"/>
      <w:w w:val="100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0D6CA5"/>
    <w:pPr>
      <w:tabs>
        <w:tab w:val="right" w:pos="9060"/>
      </w:tabs>
      <w:ind w:left="284" w:hanging="284"/>
    </w:pPr>
    <w:rPr>
      <w:rFonts w:asciiTheme="minorHAnsi" w:hAnsiTheme="minorHAnsi" w:cstheme="minorHAnsi"/>
      <w:bCs w:val="0"/>
      <w:i/>
      <w:iCs/>
    </w:rPr>
  </w:style>
  <w:style w:type="paragraph" w:styleId="Spistreci1">
    <w:name w:val="toc 1"/>
    <w:basedOn w:val="Normalny"/>
    <w:next w:val="Normalny"/>
    <w:autoRedefine/>
    <w:uiPriority w:val="39"/>
    <w:unhideWhenUsed/>
    <w:rsid w:val="007D6831"/>
    <w:pPr>
      <w:tabs>
        <w:tab w:val="right" w:pos="9060"/>
      </w:tabs>
      <w:ind w:left="1701" w:hanging="1701"/>
    </w:pPr>
    <w:rPr>
      <w:rFonts w:asciiTheme="minorHAnsi" w:hAnsiTheme="minorHAnsi" w:cstheme="minorHAnsi"/>
      <w:b/>
    </w:rPr>
  </w:style>
  <w:style w:type="paragraph" w:styleId="Spistreci3">
    <w:name w:val="toc 3"/>
    <w:basedOn w:val="Normalny"/>
    <w:next w:val="Normalny"/>
    <w:autoRedefine/>
    <w:uiPriority w:val="39"/>
    <w:unhideWhenUsed/>
    <w:rsid w:val="00914660"/>
    <w:pPr>
      <w:ind w:left="400"/>
    </w:pPr>
    <w:rPr>
      <w:rFonts w:asciiTheme="minorHAnsi" w:hAnsiTheme="minorHAnsi" w:cstheme="minorHAnsi"/>
      <w:bCs w:val="0"/>
    </w:rPr>
  </w:style>
  <w:style w:type="paragraph" w:styleId="Poprawka">
    <w:name w:val="Revision"/>
    <w:hidden/>
    <w:uiPriority w:val="99"/>
    <w:semiHidden/>
    <w:rsid w:val="008A5D41"/>
    <w:rPr>
      <w:rFonts w:cs="Courier New"/>
      <w:bCs/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rsid w:val="006B1341"/>
    <w:rPr>
      <w:rFonts w:ascii="Arial" w:hAnsi="Arial" w:cs="Arial"/>
      <w:bCs/>
      <w:color w:val="000000"/>
      <w:sz w:val="24"/>
    </w:rPr>
  </w:style>
  <w:style w:type="paragraph" w:styleId="Tekstpodstawowywcity">
    <w:name w:val="Body Text Indent"/>
    <w:basedOn w:val="Normalny"/>
    <w:link w:val="TekstpodstawowywcityZnak"/>
    <w:rsid w:val="00C203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203F7"/>
    <w:rPr>
      <w:rFonts w:cs="Courier New"/>
      <w:bCs/>
      <w:color w:val="000000"/>
    </w:rPr>
  </w:style>
  <w:style w:type="paragraph" w:customStyle="1" w:styleId="Akapitzlist1">
    <w:name w:val="Akapit z listą1"/>
    <w:basedOn w:val="Normalny"/>
    <w:qFormat/>
    <w:rsid w:val="00C203F7"/>
    <w:pPr>
      <w:ind w:left="720"/>
      <w:contextualSpacing/>
    </w:pPr>
    <w:rPr>
      <w:rFonts w:ascii="Calibri" w:hAnsi="Calibri" w:cs="Times New Roman"/>
      <w:bCs w:val="0"/>
      <w:color w:val="auto"/>
      <w:sz w:val="24"/>
      <w:szCs w:val="24"/>
      <w:lang w:eastAsia="en-US"/>
    </w:rPr>
  </w:style>
  <w:style w:type="character" w:customStyle="1" w:styleId="Normalny1">
    <w:name w:val="Normalny1"/>
    <w:basedOn w:val="Domylnaczcionkaakapitu"/>
    <w:rsid w:val="00C203F7"/>
  </w:style>
  <w:style w:type="paragraph" w:customStyle="1" w:styleId="Default">
    <w:name w:val="Default"/>
    <w:rsid w:val="00C203F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C203F7"/>
    <w:rPr>
      <w:b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C203F7"/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203F7"/>
    <w:rPr>
      <w:sz w:val="24"/>
      <w:szCs w:val="24"/>
    </w:rPr>
  </w:style>
  <w:style w:type="character" w:customStyle="1" w:styleId="normalchar">
    <w:name w:val="normal__char"/>
    <w:rsid w:val="00C203F7"/>
  </w:style>
  <w:style w:type="paragraph" w:styleId="Spistreci4">
    <w:name w:val="toc 4"/>
    <w:basedOn w:val="Normalny"/>
    <w:next w:val="Normalny"/>
    <w:autoRedefine/>
    <w:unhideWhenUsed/>
    <w:rsid w:val="00F85D57"/>
    <w:pPr>
      <w:ind w:left="600"/>
    </w:pPr>
    <w:rPr>
      <w:rFonts w:asciiTheme="minorHAnsi" w:hAnsiTheme="minorHAnsi" w:cstheme="minorHAnsi"/>
      <w:bCs w:val="0"/>
    </w:rPr>
  </w:style>
  <w:style w:type="paragraph" w:styleId="Spistreci5">
    <w:name w:val="toc 5"/>
    <w:basedOn w:val="Normalny"/>
    <w:next w:val="Normalny"/>
    <w:autoRedefine/>
    <w:unhideWhenUsed/>
    <w:rsid w:val="00F85D57"/>
    <w:pPr>
      <w:ind w:left="800"/>
    </w:pPr>
    <w:rPr>
      <w:rFonts w:asciiTheme="minorHAnsi" w:hAnsiTheme="minorHAnsi" w:cstheme="minorHAnsi"/>
      <w:bCs w:val="0"/>
    </w:rPr>
  </w:style>
  <w:style w:type="paragraph" w:styleId="Spistreci6">
    <w:name w:val="toc 6"/>
    <w:basedOn w:val="Normalny"/>
    <w:next w:val="Normalny"/>
    <w:autoRedefine/>
    <w:unhideWhenUsed/>
    <w:rsid w:val="00F85D57"/>
    <w:pPr>
      <w:ind w:left="1000"/>
    </w:pPr>
    <w:rPr>
      <w:rFonts w:asciiTheme="minorHAnsi" w:hAnsiTheme="minorHAnsi" w:cstheme="minorHAnsi"/>
      <w:bCs w:val="0"/>
    </w:rPr>
  </w:style>
  <w:style w:type="paragraph" w:styleId="Spistreci7">
    <w:name w:val="toc 7"/>
    <w:basedOn w:val="Normalny"/>
    <w:next w:val="Normalny"/>
    <w:autoRedefine/>
    <w:unhideWhenUsed/>
    <w:rsid w:val="00F85D57"/>
    <w:pPr>
      <w:ind w:left="1200"/>
    </w:pPr>
    <w:rPr>
      <w:rFonts w:asciiTheme="minorHAnsi" w:hAnsiTheme="minorHAnsi" w:cstheme="minorHAnsi"/>
      <w:bCs w:val="0"/>
    </w:rPr>
  </w:style>
  <w:style w:type="paragraph" w:styleId="Spistreci8">
    <w:name w:val="toc 8"/>
    <w:basedOn w:val="Normalny"/>
    <w:next w:val="Normalny"/>
    <w:autoRedefine/>
    <w:unhideWhenUsed/>
    <w:rsid w:val="00F85D57"/>
    <w:pPr>
      <w:ind w:left="1400"/>
    </w:pPr>
    <w:rPr>
      <w:rFonts w:asciiTheme="minorHAnsi" w:hAnsiTheme="minorHAnsi" w:cstheme="minorHAnsi"/>
      <w:bCs w:val="0"/>
    </w:rPr>
  </w:style>
  <w:style w:type="paragraph" w:styleId="Spistreci9">
    <w:name w:val="toc 9"/>
    <w:basedOn w:val="Normalny"/>
    <w:next w:val="Normalny"/>
    <w:autoRedefine/>
    <w:unhideWhenUsed/>
    <w:rsid w:val="00F85D57"/>
    <w:pPr>
      <w:ind w:left="1600"/>
    </w:pPr>
    <w:rPr>
      <w:rFonts w:asciiTheme="minorHAnsi" w:hAnsiTheme="minorHAnsi" w:cstheme="minorHAnsi"/>
      <w:bCs w:val="0"/>
    </w:rPr>
  </w:style>
  <w:style w:type="numbering" w:customStyle="1" w:styleId="Styl1">
    <w:name w:val="Styl1"/>
    <w:uiPriority w:val="99"/>
    <w:rsid w:val="006E520C"/>
    <w:pPr>
      <w:numPr>
        <w:numId w:val="15"/>
      </w:numPr>
    </w:pPr>
  </w:style>
  <w:style w:type="character" w:customStyle="1" w:styleId="Nagwek8Znak">
    <w:name w:val="Nagłówek 8 Znak"/>
    <w:basedOn w:val="Domylnaczcionkaakapitu"/>
    <w:link w:val="Nagwek8"/>
    <w:rsid w:val="00F5768E"/>
    <w:rPr>
      <w:bCs/>
      <w:i/>
      <w:iCs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F5768E"/>
    <w:rPr>
      <w:b/>
      <w:bCs/>
      <w:color w:val="000000"/>
      <w:spacing w:val="-21"/>
      <w:w w:val="108"/>
      <w:sz w:val="24"/>
      <w:szCs w:val="24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rsid w:val="00F5768E"/>
    <w:rPr>
      <w:b/>
      <w:bCs/>
      <w:color w:val="000000"/>
      <w:sz w:val="24"/>
      <w:szCs w:val="24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rsid w:val="00F5768E"/>
    <w:rPr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F5768E"/>
    <w:rPr>
      <w:rFonts w:ascii="Arial" w:hAnsi="Arial" w:cs="Arial"/>
      <w:b/>
      <w:color w:val="000000"/>
      <w:spacing w:val="-3"/>
      <w:sz w:val="24"/>
      <w:szCs w:val="24"/>
      <w:shd w:val="clear" w:color="auto" w:fill="FFFFFF"/>
    </w:rPr>
  </w:style>
  <w:style w:type="character" w:customStyle="1" w:styleId="Nagwek5Znak">
    <w:name w:val="Nagłówek 5 Znak"/>
    <w:basedOn w:val="Domylnaczcionkaakapitu"/>
    <w:link w:val="Nagwek5"/>
    <w:rsid w:val="00F5768E"/>
    <w:rPr>
      <w:rFonts w:ascii="Arial" w:hAnsi="Arial" w:cs="Arial"/>
      <w:b/>
      <w:color w:val="000000"/>
      <w:sz w:val="28"/>
    </w:rPr>
  </w:style>
  <w:style w:type="character" w:customStyle="1" w:styleId="Nagwek6Znak">
    <w:name w:val="Nagłówek 6 Znak"/>
    <w:basedOn w:val="Domylnaczcionkaakapitu"/>
    <w:link w:val="Nagwek6"/>
    <w:rsid w:val="00F5768E"/>
    <w:rPr>
      <w:rFonts w:ascii="Arial" w:hAnsi="Arial" w:cs="Arial"/>
      <w:b/>
      <w:color w:val="000000"/>
      <w:sz w:val="24"/>
    </w:rPr>
  </w:style>
  <w:style w:type="character" w:customStyle="1" w:styleId="Nagwek7Znak">
    <w:name w:val="Nagłówek 7 Znak"/>
    <w:basedOn w:val="Domylnaczcionkaakapitu"/>
    <w:link w:val="Nagwek7"/>
    <w:rsid w:val="00F5768E"/>
    <w:rPr>
      <w:rFonts w:ascii="Arial" w:hAnsi="Arial" w:cs="Arial"/>
      <w:bCs/>
      <w:color w:val="000000"/>
      <w:sz w:val="24"/>
    </w:rPr>
  </w:style>
  <w:style w:type="character" w:customStyle="1" w:styleId="Nagwek9Znak">
    <w:name w:val="Nagłówek 9 Znak"/>
    <w:basedOn w:val="Domylnaczcionkaakapitu"/>
    <w:link w:val="Nagwek9"/>
    <w:rsid w:val="00F5768E"/>
    <w:rPr>
      <w:b/>
      <w:bCs/>
      <w:color w:val="000000"/>
      <w:sz w:val="28"/>
    </w:rPr>
  </w:style>
  <w:style w:type="character" w:customStyle="1" w:styleId="WW8Num4z0">
    <w:name w:val="WW8Num4z0"/>
    <w:rsid w:val="00F5768E"/>
    <w:rPr>
      <w:w w:val="100"/>
    </w:rPr>
  </w:style>
  <w:style w:type="character" w:customStyle="1" w:styleId="WW8Num5z0">
    <w:name w:val="WW8Num5z0"/>
    <w:rsid w:val="00F5768E"/>
    <w:rPr>
      <w:rFonts w:ascii="Symbol" w:hAnsi="Symbol" w:cs="Symbol"/>
    </w:rPr>
  </w:style>
  <w:style w:type="character" w:customStyle="1" w:styleId="WW8Num8z1">
    <w:name w:val="WW8Num8z1"/>
    <w:rsid w:val="00F5768E"/>
    <w:rPr>
      <w:color w:val="auto"/>
      <w:w w:val="100"/>
    </w:rPr>
  </w:style>
  <w:style w:type="character" w:customStyle="1" w:styleId="WW8Num11z0">
    <w:name w:val="WW8Num11z0"/>
    <w:rsid w:val="00F5768E"/>
    <w:rPr>
      <w:b w:val="0"/>
      <w:i w:val="0"/>
      <w:sz w:val="24"/>
      <w:szCs w:val="24"/>
    </w:rPr>
  </w:style>
  <w:style w:type="character" w:customStyle="1" w:styleId="WW8Num13z0">
    <w:name w:val="WW8Num13z0"/>
    <w:rsid w:val="00F5768E"/>
    <w:rPr>
      <w:i w:val="0"/>
    </w:rPr>
  </w:style>
  <w:style w:type="character" w:customStyle="1" w:styleId="WW8Num15z0">
    <w:name w:val="WW8Num15z0"/>
    <w:rsid w:val="00F5768E"/>
    <w:rPr>
      <w:sz w:val="24"/>
      <w:szCs w:val="24"/>
    </w:rPr>
  </w:style>
  <w:style w:type="character" w:customStyle="1" w:styleId="WW8Num15z1">
    <w:name w:val="WW8Num15z1"/>
    <w:rsid w:val="00F5768E"/>
    <w:rPr>
      <w:rFonts w:ascii="Times New Roman" w:hAnsi="Times New Roman" w:cs="Times New Roman"/>
    </w:rPr>
  </w:style>
  <w:style w:type="character" w:customStyle="1" w:styleId="WW8Num18z0">
    <w:name w:val="WW8Num18z0"/>
    <w:rsid w:val="00F5768E"/>
    <w:rPr>
      <w:color w:val="000000"/>
      <w:sz w:val="24"/>
      <w:szCs w:val="24"/>
    </w:rPr>
  </w:style>
  <w:style w:type="character" w:customStyle="1" w:styleId="WW8Num19z0">
    <w:name w:val="WW8Num19z0"/>
    <w:rsid w:val="00F5768E"/>
    <w:rPr>
      <w:w w:val="100"/>
    </w:rPr>
  </w:style>
  <w:style w:type="character" w:customStyle="1" w:styleId="WW8Num22z0">
    <w:name w:val="WW8Num22z0"/>
    <w:rsid w:val="00F5768E"/>
    <w:rPr>
      <w:w w:val="100"/>
    </w:rPr>
  </w:style>
  <w:style w:type="character" w:customStyle="1" w:styleId="WW8Num26z0">
    <w:name w:val="WW8Num26z0"/>
    <w:rsid w:val="00F5768E"/>
    <w:rPr>
      <w:b w:val="0"/>
    </w:rPr>
  </w:style>
  <w:style w:type="character" w:customStyle="1" w:styleId="Absatz-Standardschriftart">
    <w:name w:val="Absatz-Standardschriftart"/>
    <w:rsid w:val="00F5768E"/>
  </w:style>
  <w:style w:type="character" w:customStyle="1" w:styleId="WW8Num3z6">
    <w:name w:val="WW8Num3z6"/>
    <w:rsid w:val="00F5768E"/>
    <w:rPr>
      <w:i w:val="0"/>
    </w:rPr>
  </w:style>
  <w:style w:type="character" w:customStyle="1" w:styleId="WW8Num3z7">
    <w:name w:val="WW8Num3z7"/>
    <w:rsid w:val="00F5768E"/>
    <w:rPr>
      <w:rFonts w:ascii="Times New Roman" w:eastAsia="Times New Roman" w:hAnsi="Times New Roman" w:cs="Times New Roman"/>
      <w:i w:val="0"/>
    </w:rPr>
  </w:style>
  <w:style w:type="character" w:customStyle="1" w:styleId="WW8Num3z8">
    <w:name w:val="WW8Num3z8"/>
    <w:rsid w:val="00F5768E"/>
    <w:rPr>
      <w:color w:val="000000"/>
    </w:rPr>
  </w:style>
  <w:style w:type="character" w:customStyle="1" w:styleId="WW8Num5z1">
    <w:name w:val="WW8Num5z1"/>
    <w:rsid w:val="00F5768E"/>
    <w:rPr>
      <w:rFonts w:ascii="Courier New" w:hAnsi="Courier New" w:cs="Courier New"/>
    </w:rPr>
  </w:style>
  <w:style w:type="character" w:customStyle="1" w:styleId="WW8Num5z2">
    <w:name w:val="WW8Num5z2"/>
    <w:rsid w:val="00F5768E"/>
    <w:rPr>
      <w:rFonts w:ascii="Wingdings" w:hAnsi="Wingdings" w:cs="Wingdings"/>
    </w:rPr>
  </w:style>
  <w:style w:type="character" w:customStyle="1" w:styleId="WW8Num6z1">
    <w:name w:val="WW8Num6z1"/>
    <w:rsid w:val="00F5768E"/>
    <w:rPr>
      <w:b w:val="0"/>
      <w:bCs w:val="0"/>
      <w:i w:val="0"/>
      <w:iCs/>
    </w:rPr>
  </w:style>
  <w:style w:type="character" w:customStyle="1" w:styleId="WW8Num8z0">
    <w:name w:val="WW8Num8z0"/>
    <w:rsid w:val="00F5768E"/>
    <w:rPr>
      <w:w w:val="100"/>
    </w:rPr>
  </w:style>
  <w:style w:type="character" w:customStyle="1" w:styleId="WW8Num9z0">
    <w:name w:val="WW8Num9z0"/>
    <w:rsid w:val="00F5768E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F5768E"/>
    <w:rPr>
      <w:b w:val="0"/>
    </w:rPr>
  </w:style>
  <w:style w:type="character" w:customStyle="1" w:styleId="WW8Num13z7">
    <w:name w:val="WW8Num13z7"/>
    <w:rsid w:val="00F5768E"/>
    <w:rPr>
      <w:rFonts w:ascii="Times New Roman" w:eastAsia="Times New Roman" w:hAnsi="Times New Roman" w:cs="Times New Roman"/>
    </w:rPr>
  </w:style>
  <w:style w:type="character" w:customStyle="1" w:styleId="WW8Num14z0">
    <w:name w:val="WW8Num14z0"/>
    <w:rsid w:val="00F5768E"/>
    <w:rPr>
      <w:color w:val="000000"/>
    </w:rPr>
  </w:style>
  <w:style w:type="character" w:customStyle="1" w:styleId="WW8Num18z1">
    <w:name w:val="WW8Num18z1"/>
    <w:rsid w:val="00F5768E"/>
    <w:rPr>
      <w:color w:val="auto"/>
      <w:w w:val="100"/>
    </w:rPr>
  </w:style>
  <w:style w:type="character" w:customStyle="1" w:styleId="WW8Num23z0">
    <w:name w:val="WW8Num23z0"/>
    <w:rsid w:val="00F5768E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F5768E"/>
    <w:rPr>
      <w:b w:val="0"/>
      <w:i w:val="0"/>
      <w:sz w:val="24"/>
      <w:szCs w:val="24"/>
    </w:rPr>
  </w:style>
  <w:style w:type="character" w:customStyle="1" w:styleId="WW8Num27z0">
    <w:name w:val="WW8Num27z0"/>
    <w:rsid w:val="00F5768E"/>
    <w:rPr>
      <w:sz w:val="24"/>
    </w:rPr>
  </w:style>
  <w:style w:type="character" w:customStyle="1" w:styleId="WW8Num31z0">
    <w:name w:val="WW8Num31z0"/>
    <w:rsid w:val="00F5768E"/>
    <w:rPr>
      <w:sz w:val="24"/>
      <w:szCs w:val="24"/>
    </w:rPr>
  </w:style>
  <w:style w:type="character" w:customStyle="1" w:styleId="WW8Num31z1">
    <w:name w:val="WW8Num31z1"/>
    <w:rsid w:val="00F5768E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F5768E"/>
    <w:rPr>
      <w:rFonts w:ascii="Times New Roman" w:eastAsia="Times New Roman" w:hAnsi="Times New Roman" w:cs="Times New Roman"/>
    </w:rPr>
  </w:style>
  <w:style w:type="character" w:customStyle="1" w:styleId="WW8Num37z0">
    <w:name w:val="WW8Num37z0"/>
    <w:rsid w:val="00F5768E"/>
    <w:rPr>
      <w:color w:val="000000"/>
      <w:sz w:val="24"/>
      <w:szCs w:val="24"/>
    </w:rPr>
  </w:style>
  <w:style w:type="character" w:customStyle="1" w:styleId="WW8Num38z1">
    <w:name w:val="WW8Num38z1"/>
    <w:rsid w:val="00F5768E"/>
    <w:rPr>
      <w:b w:val="0"/>
      <w:bCs w:val="0"/>
      <w:i w:val="0"/>
      <w:iCs/>
    </w:rPr>
  </w:style>
  <w:style w:type="character" w:customStyle="1" w:styleId="WW8Num41z0">
    <w:name w:val="WW8Num41z0"/>
    <w:rsid w:val="00F5768E"/>
    <w:rPr>
      <w:w w:val="100"/>
    </w:rPr>
  </w:style>
  <w:style w:type="character" w:customStyle="1" w:styleId="WW8Num45z0">
    <w:name w:val="WW8Num45z0"/>
    <w:rsid w:val="00F5768E"/>
    <w:rPr>
      <w:b w:val="0"/>
    </w:rPr>
  </w:style>
  <w:style w:type="character" w:customStyle="1" w:styleId="WW8Num46z0">
    <w:name w:val="WW8Num46z0"/>
    <w:rsid w:val="00F5768E"/>
    <w:rPr>
      <w:w w:val="100"/>
    </w:rPr>
  </w:style>
  <w:style w:type="character" w:customStyle="1" w:styleId="WW8Num49z1">
    <w:name w:val="WW8Num49z1"/>
    <w:rsid w:val="00F5768E"/>
    <w:rPr>
      <w:b w:val="0"/>
    </w:rPr>
  </w:style>
  <w:style w:type="character" w:customStyle="1" w:styleId="WW8Num53z0">
    <w:name w:val="WW8Num53z0"/>
    <w:rsid w:val="00F5768E"/>
    <w:rPr>
      <w:sz w:val="24"/>
      <w:szCs w:val="24"/>
    </w:rPr>
  </w:style>
  <w:style w:type="character" w:customStyle="1" w:styleId="WW8Num53z1">
    <w:name w:val="WW8Num53z1"/>
    <w:rsid w:val="00F5768E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F5768E"/>
  </w:style>
  <w:style w:type="character" w:customStyle="1" w:styleId="Znakiprzypiswdolnych">
    <w:name w:val="Znaki przypisów dolnych"/>
    <w:rsid w:val="00F5768E"/>
    <w:rPr>
      <w:vertAlign w:val="superscript"/>
    </w:rPr>
  </w:style>
  <w:style w:type="character" w:customStyle="1" w:styleId="Znakiprzypiswkocowych">
    <w:name w:val="Znaki przypisów końcowych"/>
    <w:rsid w:val="00F5768E"/>
    <w:rPr>
      <w:vertAlign w:val="superscript"/>
    </w:rPr>
  </w:style>
  <w:style w:type="character" w:customStyle="1" w:styleId="Odwoaniedokomentarza1">
    <w:name w:val="Odwołanie do komentarza1"/>
    <w:rsid w:val="00F5768E"/>
    <w:rPr>
      <w:sz w:val="16"/>
      <w:szCs w:val="16"/>
    </w:rPr>
  </w:style>
  <w:style w:type="character" w:customStyle="1" w:styleId="Znakinumeracji">
    <w:name w:val="Znaki numeracji"/>
    <w:rsid w:val="00F5768E"/>
  </w:style>
  <w:style w:type="character" w:customStyle="1" w:styleId="Symbolewypunktowania">
    <w:name w:val="Symbole wypunktowania"/>
    <w:rsid w:val="00F5768E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F5768E"/>
    <w:pPr>
      <w:widowControl w:val="0"/>
      <w:suppressAutoHyphens/>
      <w:autoSpaceDE w:val="0"/>
      <w:spacing w:line="360" w:lineRule="auto"/>
      <w:jc w:val="center"/>
    </w:pPr>
    <w:rPr>
      <w:rFonts w:cs="Times New Roman"/>
      <w:b/>
      <w:bCs w:val="0"/>
      <w:color w:val="auto"/>
      <w:sz w:val="24"/>
      <w:szCs w:val="24"/>
      <w:u w:val="single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5768E"/>
    <w:rPr>
      <w:sz w:val="24"/>
      <w:szCs w:val="24"/>
    </w:rPr>
  </w:style>
  <w:style w:type="paragraph" w:styleId="Lista">
    <w:name w:val="List"/>
    <w:basedOn w:val="Tekstpodstawowy"/>
    <w:rsid w:val="00F5768E"/>
    <w:pPr>
      <w:suppressAutoHyphens/>
    </w:pPr>
    <w:rPr>
      <w:rFonts w:cs="Mangal"/>
      <w:lang w:eastAsia="ar-SA"/>
    </w:rPr>
  </w:style>
  <w:style w:type="paragraph" w:customStyle="1" w:styleId="Podpis1">
    <w:name w:val="Podpis1"/>
    <w:basedOn w:val="Normalny"/>
    <w:rsid w:val="00F5768E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5768E"/>
    <w:pPr>
      <w:suppressLineNumbers/>
      <w:suppressAutoHyphens/>
    </w:pPr>
    <w:rPr>
      <w:rFonts w:cs="Mangal"/>
      <w:lang w:eastAsia="ar-SA"/>
    </w:rPr>
  </w:style>
  <w:style w:type="paragraph" w:customStyle="1" w:styleId="Tekstpodstawowy21">
    <w:name w:val="Tekst podstawowy 21"/>
    <w:basedOn w:val="Normalny"/>
    <w:rsid w:val="00F5768E"/>
    <w:pPr>
      <w:suppressAutoHyphens/>
      <w:spacing w:line="360" w:lineRule="auto"/>
      <w:jc w:val="both"/>
    </w:pPr>
    <w:rPr>
      <w:rFonts w:ascii="Arial" w:hAnsi="Arial" w:cs="Arial"/>
      <w:sz w:val="24"/>
      <w:lang w:eastAsia="ar-SA"/>
    </w:rPr>
  </w:style>
  <w:style w:type="character" w:customStyle="1" w:styleId="StopkaZnak1">
    <w:name w:val="Stopka Znak1"/>
    <w:basedOn w:val="Domylnaczcionkaakapitu"/>
    <w:rsid w:val="00F5768E"/>
    <w:rPr>
      <w:bCs/>
      <w:color w:val="000000"/>
      <w:lang w:eastAsia="ar-SA"/>
    </w:rPr>
  </w:style>
  <w:style w:type="character" w:customStyle="1" w:styleId="NagwekZnak1">
    <w:name w:val="Nagłówek Znak1"/>
    <w:basedOn w:val="Domylnaczcionkaakapitu"/>
    <w:rsid w:val="00F5768E"/>
    <w:rPr>
      <w:bCs/>
      <w:color w:val="000000"/>
      <w:lang w:eastAsia="ar-SA"/>
    </w:rPr>
  </w:style>
  <w:style w:type="paragraph" w:customStyle="1" w:styleId="Tekstpodstawowywcity22">
    <w:name w:val="Tekst podstawowy wcięty 22"/>
    <w:basedOn w:val="Normalny"/>
    <w:rsid w:val="00F5768E"/>
    <w:pPr>
      <w:suppressAutoHyphens/>
      <w:spacing w:line="360" w:lineRule="auto"/>
      <w:ind w:left="1800" w:hanging="1800"/>
      <w:jc w:val="both"/>
    </w:pPr>
    <w:rPr>
      <w:rFonts w:cs="Times New Roman"/>
      <w:spacing w:val="-11"/>
      <w:sz w:val="26"/>
      <w:szCs w:val="26"/>
      <w:lang w:eastAsia="ar-SA"/>
    </w:rPr>
  </w:style>
  <w:style w:type="paragraph" w:customStyle="1" w:styleId="Tekstpodstawowy31">
    <w:name w:val="Tekst podstawowy 31"/>
    <w:basedOn w:val="Normalny"/>
    <w:rsid w:val="00F5768E"/>
    <w:pPr>
      <w:suppressAutoHyphens/>
      <w:spacing w:line="360" w:lineRule="auto"/>
      <w:jc w:val="both"/>
    </w:pPr>
    <w:rPr>
      <w:rFonts w:cs="Times New Roman"/>
      <w:b/>
      <w:sz w:val="26"/>
      <w:szCs w:val="2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F5768E"/>
    <w:rPr>
      <w:rFonts w:ascii="Tahoma" w:hAnsi="Tahoma" w:cs="Tahoma"/>
      <w:bCs/>
      <w:color w:val="000000"/>
      <w:sz w:val="16"/>
      <w:szCs w:val="16"/>
    </w:rPr>
  </w:style>
  <w:style w:type="character" w:customStyle="1" w:styleId="TekstprzypisudolnegoZnak1">
    <w:name w:val="Tekst przypisu dolnego Znak1"/>
    <w:basedOn w:val="Domylnaczcionkaakapitu"/>
    <w:uiPriority w:val="99"/>
    <w:rsid w:val="00F5768E"/>
    <w:rPr>
      <w:bCs/>
      <w:color w:val="000000"/>
      <w:lang w:eastAsia="ar-SA"/>
    </w:rPr>
  </w:style>
  <w:style w:type="character" w:customStyle="1" w:styleId="TekstprzypisukocowegoZnak1">
    <w:name w:val="Tekst przypisu końcowego Znak1"/>
    <w:basedOn w:val="Domylnaczcionkaakapitu"/>
    <w:rsid w:val="00F5768E"/>
    <w:rPr>
      <w:bCs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F5768E"/>
    <w:pPr>
      <w:widowControl w:val="0"/>
      <w:suppressAutoHyphens/>
      <w:overflowPunct w:val="0"/>
      <w:autoSpaceDE w:val="0"/>
      <w:ind w:left="340"/>
      <w:jc w:val="both"/>
      <w:textAlignment w:val="baseline"/>
    </w:pPr>
    <w:rPr>
      <w:rFonts w:ascii="Arial" w:hAnsi="Arial" w:cs="Times New Roman"/>
      <w:bCs w:val="0"/>
      <w:color w:val="auto"/>
      <w:sz w:val="22"/>
      <w:lang w:eastAsia="ar-SA"/>
    </w:rPr>
  </w:style>
  <w:style w:type="character" w:customStyle="1" w:styleId="TekstpodstawowywcityZnak1">
    <w:name w:val="Tekst podstawowy wcięty Znak1"/>
    <w:basedOn w:val="Domylnaczcionkaakapitu"/>
    <w:rsid w:val="00F5768E"/>
    <w:rPr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5768E"/>
    <w:pPr>
      <w:suppressAutoHyphens/>
    </w:pPr>
    <w:rPr>
      <w:rFonts w:cs="Times New Roman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5768E"/>
    <w:rPr>
      <w:rFonts w:cs="Courier New"/>
      <w:bCs/>
      <w:color w:val="000000"/>
      <w:lang w:eastAsia="ar-SA"/>
    </w:rPr>
  </w:style>
  <w:style w:type="character" w:customStyle="1" w:styleId="TematkomentarzaZnak1">
    <w:name w:val="Temat komentarza Znak1"/>
    <w:basedOn w:val="TekstkomentarzaZnak1"/>
    <w:rsid w:val="00F5768E"/>
    <w:rPr>
      <w:rFonts w:cs="Courier New"/>
      <w:b/>
      <w:bCs/>
      <w:color w:val="000000"/>
      <w:lang w:eastAsia="ar-SA"/>
    </w:rPr>
  </w:style>
  <w:style w:type="paragraph" w:customStyle="1" w:styleId="Zawartotabeli">
    <w:name w:val="Zawartość tabeli"/>
    <w:basedOn w:val="Normalny"/>
    <w:rsid w:val="00F5768E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F5768E"/>
    <w:pPr>
      <w:jc w:val="center"/>
    </w:pPr>
    <w:rPr>
      <w:b/>
    </w:rPr>
  </w:style>
  <w:style w:type="paragraph" w:customStyle="1" w:styleId="Zawartoramki">
    <w:name w:val="Zawartość ramki"/>
    <w:basedOn w:val="Tekstpodstawowy"/>
    <w:rsid w:val="00F5768E"/>
    <w:pPr>
      <w:suppressAutoHyphens/>
    </w:pPr>
    <w:rPr>
      <w:lang w:eastAsia="ar-SA"/>
    </w:rPr>
  </w:style>
  <w:style w:type="character" w:customStyle="1" w:styleId="Odwoaniedokomentarza2">
    <w:name w:val="Odwołanie do komentarza2"/>
    <w:rsid w:val="00F5768E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1EC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67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03A6E-F52D-4B73-BF2A-7C14A48438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05D3BA-AE20-4C40-8CCB-AB518072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3RBLog - REGULAMIN DO 130 TYS</vt:lpstr>
    </vt:vector>
  </TitlesOfParts>
  <Company>MON</Company>
  <LinksUpToDate>false</LinksUpToDate>
  <CharactersWithSpaces>3477</CharactersWithSpaces>
  <SharedDoc>false</SharedDoc>
  <HLinks>
    <vt:vector size="12" baseType="variant">
      <vt:variant>
        <vt:i4>5242924</vt:i4>
      </vt:variant>
      <vt:variant>
        <vt:i4>3</vt:i4>
      </vt:variant>
      <vt:variant>
        <vt:i4>0</vt:i4>
      </vt:variant>
      <vt:variant>
        <vt:i4>5</vt:i4>
      </vt:variant>
      <vt:variant>
        <vt:lpwstr>mailto:3rblog.wadia@ron.mil.pl</vt:lpwstr>
      </vt:variant>
      <vt:variant>
        <vt:lpwstr/>
      </vt:variant>
      <vt:variant>
        <vt:i4>655390</vt:i4>
      </vt:variant>
      <vt:variant>
        <vt:i4>0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3RBLog - REGULAMIN DO 130 TYS</dc:title>
  <dc:creator>Kamil Zborowski;Zborowski Kamil</dc:creator>
  <cp:keywords>K.Zborowski 3RBLog.SZPB.1612</cp:keywords>
  <dc:description>Regulamin pow. 130 dla 3RBLog
Opracował: 
Kamil Zborowski
Agnieszka Gnieciak</dc:description>
  <cp:lastModifiedBy>Matłok Maria</cp:lastModifiedBy>
  <cp:revision>2</cp:revision>
  <cp:lastPrinted>2022-12-12T09:06:00Z</cp:lastPrinted>
  <dcterms:created xsi:type="dcterms:W3CDTF">2024-11-07T09:30:00Z</dcterms:created>
  <dcterms:modified xsi:type="dcterms:W3CDTF">2024-11-07T09:30:00Z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5c04042d-7af1-4a13-bbe0-fa6d7d8cb909</vt:lpwstr>
  </property>
  <property fmtid="{D5CDD505-2E9C-101B-9397-08002B2CF9AE}" pid="3" name="bjSaver">
    <vt:lpwstr>GCEspqaDE7aeLNusp2DBoxVKI0qjR4+7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