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A49" w:rsidRPr="00C37311" w:rsidRDefault="00A06A49" w:rsidP="00A06A49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 xml:space="preserve">Załącznik nr </w:t>
      </w:r>
      <w:r w:rsidR="00E55F01" w:rsidRPr="00C37311">
        <w:rPr>
          <w:rFonts w:ascii="Calibri" w:hAnsi="Calibri" w:cs="Calibri"/>
          <w:sz w:val="22"/>
          <w:szCs w:val="22"/>
        </w:rPr>
        <w:t>1</w:t>
      </w:r>
      <w:r w:rsidRPr="00C37311">
        <w:rPr>
          <w:rFonts w:ascii="Calibri" w:hAnsi="Calibri" w:cs="Calibri"/>
          <w:sz w:val="22"/>
          <w:szCs w:val="22"/>
        </w:rPr>
        <w:t xml:space="preserve"> </w:t>
      </w:r>
    </w:p>
    <w:p w:rsidR="00A06A49" w:rsidRPr="00C37311" w:rsidRDefault="00770CC8" w:rsidP="00A06A49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 </w:t>
      </w:r>
      <w:r w:rsidR="00E55F01" w:rsidRPr="00C37311">
        <w:rPr>
          <w:rFonts w:ascii="Calibri" w:hAnsi="Calibri" w:cs="Calibri"/>
          <w:sz w:val="22"/>
          <w:szCs w:val="22"/>
        </w:rPr>
        <w:t>Szacowania wartości zamówienia</w:t>
      </w:r>
      <w:r w:rsidR="00A06A49" w:rsidRPr="00C37311">
        <w:rPr>
          <w:rFonts w:ascii="Calibri" w:hAnsi="Calibri" w:cs="Calibri"/>
          <w:sz w:val="22"/>
          <w:szCs w:val="22"/>
        </w:rPr>
        <w:t xml:space="preserve"> z dnia </w:t>
      </w:r>
      <w:r w:rsidR="009F3652" w:rsidRPr="00C37311">
        <w:rPr>
          <w:rFonts w:ascii="Calibri" w:hAnsi="Calibri" w:cs="Calibri"/>
          <w:sz w:val="22"/>
          <w:szCs w:val="22"/>
        </w:rPr>
        <w:t>05</w:t>
      </w:r>
      <w:r w:rsidR="00E55F01" w:rsidRPr="00C37311">
        <w:rPr>
          <w:rFonts w:ascii="Calibri" w:hAnsi="Calibri" w:cs="Calibri"/>
          <w:sz w:val="22"/>
          <w:szCs w:val="22"/>
        </w:rPr>
        <w:t>.</w:t>
      </w:r>
      <w:r w:rsidR="009F3652" w:rsidRPr="00C37311">
        <w:rPr>
          <w:rFonts w:ascii="Calibri" w:hAnsi="Calibri" w:cs="Calibri"/>
          <w:sz w:val="22"/>
          <w:szCs w:val="22"/>
        </w:rPr>
        <w:t>11</w:t>
      </w:r>
      <w:r w:rsidR="00E55F01" w:rsidRPr="00C37311">
        <w:rPr>
          <w:rFonts w:ascii="Calibri" w:hAnsi="Calibri" w:cs="Calibri"/>
          <w:sz w:val="22"/>
          <w:szCs w:val="22"/>
        </w:rPr>
        <w:t>.2024</w:t>
      </w:r>
      <w:bookmarkStart w:id="0" w:name="_GoBack"/>
      <w:bookmarkEnd w:id="0"/>
    </w:p>
    <w:p w:rsidR="00A06A49" w:rsidRPr="00C37311" w:rsidRDefault="00A06A49" w:rsidP="00A06A49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 xml:space="preserve">Sygnatura sprawy: </w:t>
      </w:r>
      <w:r w:rsidR="009F3652" w:rsidRPr="00C37311">
        <w:rPr>
          <w:rFonts w:ascii="Calibri" w:hAnsi="Calibri" w:cs="Calibri"/>
          <w:sz w:val="22"/>
          <w:szCs w:val="22"/>
        </w:rPr>
        <w:t>DAG.260.64.2024</w:t>
      </w:r>
    </w:p>
    <w:p w:rsidR="00A06A49" w:rsidRPr="00C37311" w:rsidRDefault="00A06A49" w:rsidP="00E55F01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C37311">
        <w:rPr>
          <w:rFonts w:ascii="Calibri" w:hAnsi="Calibri" w:cs="Calibri"/>
          <w:i/>
          <w:sz w:val="22"/>
          <w:szCs w:val="22"/>
        </w:rPr>
        <w:tab/>
      </w:r>
    </w:p>
    <w:p w:rsidR="00A06A49" w:rsidRPr="00C37311" w:rsidRDefault="009F3652" w:rsidP="00A06A49">
      <w:pPr>
        <w:jc w:val="center"/>
        <w:rPr>
          <w:rFonts w:ascii="Calibri" w:hAnsi="Calibri" w:cs="Calibri"/>
          <w:b/>
          <w:sz w:val="22"/>
          <w:szCs w:val="22"/>
        </w:rPr>
      </w:pPr>
      <w:r w:rsidRPr="00C37311">
        <w:rPr>
          <w:rFonts w:ascii="Calibri" w:hAnsi="Calibri" w:cs="Calibri"/>
          <w:b/>
          <w:sz w:val="22"/>
          <w:szCs w:val="22"/>
        </w:rPr>
        <w:t>Łóżka elektryczne pobytowe</w:t>
      </w:r>
      <w:r w:rsidR="00A06A49" w:rsidRPr="00C37311">
        <w:rPr>
          <w:rFonts w:ascii="Calibri" w:hAnsi="Calibri" w:cs="Calibri"/>
          <w:b/>
          <w:sz w:val="22"/>
          <w:szCs w:val="22"/>
        </w:rPr>
        <w:t xml:space="preserve">  – </w:t>
      </w:r>
      <w:r w:rsidR="009D1051" w:rsidRPr="00C37311">
        <w:rPr>
          <w:rFonts w:ascii="Calibri" w:hAnsi="Calibri" w:cs="Calibri"/>
          <w:b/>
          <w:sz w:val="22"/>
          <w:szCs w:val="22"/>
        </w:rPr>
        <w:t>4</w:t>
      </w:r>
      <w:r w:rsidR="00A06A49" w:rsidRPr="00C37311">
        <w:rPr>
          <w:rFonts w:ascii="Calibri" w:hAnsi="Calibri" w:cs="Calibri"/>
          <w:b/>
          <w:sz w:val="22"/>
          <w:szCs w:val="22"/>
        </w:rPr>
        <w:t xml:space="preserve"> szt.</w:t>
      </w:r>
    </w:p>
    <w:p w:rsidR="00A06A49" w:rsidRPr="00C37311" w:rsidRDefault="00A06A49" w:rsidP="00A06A49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>(nazwa urządzenia oraz ilość sztuk)</w:t>
      </w:r>
    </w:p>
    <w:p w:rsidR="00A06A49" w:rsidRPr="00C37311" w:rsidRDefault="00A06A49" w:rsidP="00A06A49">
      <w:pPr>
        <w:spacing w:before="360"/>
        <w:jc w:val="center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 xml:space="preserve">dla potrzeb </w:t>
      </w:r>
      <w:r w:rsidR="009F3652" w:rsidRPr="00C37311">
        <w:rPr>
          <w:rFonts w:ascii="Calibri" w:hAnsi="Calibri" w:cs="Calibri"/>
          <w:b/>
          <w:sz w:val="22"/>
          <w:szCs w:val="22"/>
        </w:rPr>
        <w:t xml:space="preserve">Pododdziału Ginekologii Onkologicznej </w:t>
      </w:r>
      <w:r w:rsidR="009F3652" w:rsidRPr="00C37311">
        <w:rPr>
          <w:rFonts w:ascii="Calibri" w:hAnsi="Calibri" w:cs="Calibri"/>
          <w:b/>
          <w:w w:val="106"/>
          <w:sz w:val="22"/>
          <w:szCs w:val="22"/>
          <w:lang w:bidi="he-IL"/>
        </w:rPr>
        <w:t xml:space="preserve">Klinicznego Centrum Ginekologii, Położnictwa i Neonatologii w Opolu </w:t>
      </w:r>
    </w:p>
    <w:p w:rsidR="00A06A49" w:rsidRPr="00C37311" w:rsidRDefault="00A06A49" w:rsidP="00A06A49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>(nazwa komórki organizacyjnej)</w:t>
      </w:r>
    </w:p>
    <w:p w:rsidR="00A06A49" w:rsidRPr="00C37311" w:rsidRDefault="00A06A49" w:rsidP="00A06A49">
      <w:pPr>
        <w:spacing w:before="360"/>
        <w:ind w:left="-425"/>
        <w:rPr>
          <w:rFonts w:ascii="Calibri" w:hAnsi="Calibri" w:cs="Calibri"/>
          <w:b/>
          <w:sz w:val="22"/>
          <w:szCs w:val="22"/>
        </w:rPr>
      </w:pPr>
      <w:r w:rsidRPr="00C37311">
        <w:rPr>
          <w:rFonts w:ascii="Calibri" w:hAnsi="Calibri" w:cs="Calibri"/>
          <w:b/>
          <w:sz w:val="22"/>
          <w:szCs w:val="22"/>
        </w:rPr>
        <w:t>Model/typ oferowanego urządzenia: ……………….…………..…….…………    Producent/firma: …………………….………….…</w:t>
      </w:r>
    </w:p>
    <w:p w:rsidR="00A06A49" w:rsidRPr="00C37311" w:rsidRDefault="00A06A49" w:rsidP="00A06A49">
      <w:pPr>
        <w:spacing w:after="120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</w:t>
      </w:r>
      <w:r w:rsidRPr="00C37311">
        <w:rPr>
          <w:rFonts w:ascii="Calibri" w:hAnsi="Calibri" w:cs="Calibri"/>
          <w:sz w:val="22"/>
          <w:szCs w:val="22"/>
        </w:rPr>
        <w:t xml:space="preserve">(wypełnia Wykonawca)         </w:t>
      </w:r>
      <w:r w:rsidRPr="00C37311">
        <w:rPr>
          <w:rFonts w:ascii="Calibri" w:hAnsi="Calibri" w:cs="Calibri"/>
          <w:b/>
          <w:sz w:val="22"/>
          <w:szCs w:val="22"/>
        </w:rPr>
        <w:t xml:space="preserve">                                    </w:t>
      </w:r>
      <w:r w:rsidRPr="00C37311">
        <w:rPr>
          <w:rFonts w:ascii="Calibri" w:hAnsi="Calibri" w:cs="Calibri"/>
          <w:sz w:val="22"/>
          <w:szCs w:val="22"/>
        </w:rPr>
        <w:t>(wypełnia Wykonawca)</w:t>
      </w:r>
    </w:p>
    <w:p w:rsidR="00A06A49" w:rsidRPr="00C37311" w:rsidRDefault="00A06A49" w:rsidP="00A06A49">
      <w:pPr>
        <w:spacing w:before="360"/>
        <w:ind w:left="-425"/>
        <w:rPr>
          <w:rFonts w:ascii="Calibri" w:hAnsi="Calibri" w:cs="Calibri"/>
          <w:b/>
          <w:sz w:val="22"/>
          <w:szCs w:val="22"/>
        </w:rPr>
      </w:pPr>
      <w:r w:rsidRPr="00C37311">
        <w:rPr>
          <w:rFonts w:ascii="Calibri" w:hAnsi="Calibri" w:cs="Calibri"/>
          <w:b/>
          <w:sz w:val="22"/>
          <w:szCs w:val="22"/>
        </w:rPr>
        <w:t>Rok produkcji: 202</w:t>
      </w:r>
      <w:r w:rsidR="00E55F01" w:rsidRPr="00C37311">
        <w:rPr>
          <w:rFonts w:ascii="Calibri" w:hAnsi="Calibri" w:cs="Calibri"/>
          <w:b/>
          <w:sz w:val="22"/>
          <w:szCs w:val="22"/>
        </w:rPr>
        <w:t>4</w:t>
      </w:r>
    </w:p>
    <w:p w:rsidR="00426054" w:rsidRPr="00C37311" w:rsidRDefault="00A06A49" w:rsidP="00A06A49">
      <w:pPr>
        <w:spacing w:after="120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b/>
          <w:sz w:val="22"/>
          <w:szCs w:val="22"/>
        </w:rPr>
        <w:t xml:space="preserve">                </w:t>
      </w:r>
      <w:r w:rsidRPr="00C37311">
        <w:rPr>
          <w:rFonts w:ascii="Calibri" w:hAnsi="Calibri" w:cs="Calibri"/>
          <w:sz w:val="22"/>
          <w:szCs w:val="22"/>
        </w:rPr>
        <w:t>(wypełnia Zamawiający)</w:t>
      </w:r>
    </w:p>
    <w:tbl>
      <w:tblPr>
        <w:tblW w:w="5183" w:type="pct"/>
        <w:tblInd w:w="-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559"/>
        <w:gridCol w:w="4245"/>
        <w:gridCol w:w="1483"/>
        <w:gridCol w:w="3772"/>
      </w:tblGrid>
      <w:tr w:rsidR="008411C3" w:rsidRPr="00C37311" w:rsidTr="00343990">
        <w:trPr>
          <w:trHeight w:val="155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411C3" w:rsidRPr="00C37311" w:rsidRDefault="008411C3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r w:rsidR="00770CC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411C3" w:rsidRPr="00C37311" w:rsidRDefault="00A06A49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A49" w:rsidRPr="00C37311" w:rsidRDefault="00A06A49" w:rsidP="003439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Potwierdzenie spełnienia wymagań minimalnych</w:t>
            </w:r>
          </w:p>
          <w:p w:rsidR="008411C3" w:rsidRPr="00C37311" w:rsidRDefault="00A06A49" w:rsidP="00343990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TAK / NIE*</w:t>
            </w: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A06A49" w:rsidP="00343990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W przypadku spełnienia jednocześnie wymagań minimalnych oraz przy parametrach urządzenia wyższych niż minimalne (korzystniejszych dla Zamawiającego) należy podać parametry oferowane</w:t>
            </w:r>
          </w:p>
        </w:tc>
      </w:tr>
      <w:tr w:rsidR="00A06A49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A49" w:rsidRPr="00C37311" w:rsidRDefault="00A06A4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A49" w:rsidRPr="00C37311" w:rsidRDefault="00A06A4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A49" w:rsidRPr="00C37311" w:rsidRDefault="00A06A49" w:rsidP="00A06A4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A49" w:rsidRPr="00C37311" w:rsidRDefault="00A06A49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</w:tr>
      <w:tr w:rsidR="004C15D7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5D7" w:rsidRPr="00C37311" w:rsidRDefault="004C15D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I</w:t>
            </w:r>
          </w:p>
        </w:tc>
        <w:tc>
          <w:tcPr>
            <w:tcW w:w="47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5D7" w:rsidRPr="00C37311" w:rsidRDefault="0060477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PARAMETRY TECHNICZNE I FUNKCJONALNE URZĄDZENIA</w:t>
            </w:r>
          </w:p>
        </w:tc>
      </w:tr>
      <w:tr w:rsidR="008411C3" w:rsidRPr="00C37311" w:rsidTr="009D1051">
        <w:trPr>
          <w:trHeight w:val="511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Zasilanie elektryczne urządzenia: 230 V, 50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 xml:space="preserve"> oraz wbudowany akumulator.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411C3" w:rsidRPr="00C37311" w:rsidTr="009D1051">
        <w:trPr>
          <w:trHeight w:val="551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DB2553" w:rsidP="00DB2553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Długość całkowita łóżka bez przedłużenia leża min. 215 cm.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</w:p>
        </w:tc>
      </w:tr>
      <w:tr w:rsidR="008411C3" w:rsidRPr="00C37311" w:rsidTr="009D1051">
        <w:trPr>
          <w:trHeight w:val="51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Możliwość przedłużenia leża o min. 20 cm.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411C3" w:rsidRPr="00C37311" w:rsidTr="004B0443">
        <w:trPr>
          <w:trHeight w:val="550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DB2553" w:rsidP="00DB2553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Szerokość całkowita łóżka przy całkowicie podniesionych lub opuszczonych barierkach max. 105 cm.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C37311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C63B8" w:rsidRPr="00C37311" w:rsidTr="004B0443">
        <w:trPr>
          <w:trHeight w:val="41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Regulacja elektryczna wysokości z indykatorem/sygnalizacją diodową osiągnięcia wysokości minimalnej.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7D" w:rsidRPr="00C37311" w:rsidRDefault="0098237D" w:rsidP="00F245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63B8" w:rsidRPr="00C37311" w:rsidTr="004B0443">
        <w:trPr>
          <w:trHeight w:val="69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Sygnalizacja pozycji pośrednich - sygnalizowana podświetleniem diodowym ostrzegawczym koloru pomarańczowego.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7D" w:rsidRPr="00C37311" w:rsidRDefault="0098237D" w:rsidP="00F245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63B8" w:rsidRPr="00C37311" w:rsidTr="004B0443">
        <w:trPr>
          <w:trHeight w:val="986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DB2553" w:rsidP="00DB2553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Wysokość minimalna leża mierzona od podłoża do górnej płaszczyzny segmentów leża bez materaca max. 40 cm.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C63B8" w:rsidRPr="00C37311" w:rsidTr="004B0443">
        <w:trPr>
          <w:trHeight w:val="689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DB2553" w:rsidP="004B0443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Wysokość maksymalna leża mierzona od podłoża do górnej płaszczyzny segmentów leża bez materaca min. 76 cm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C37311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C37311" w:rsidTr="00D914A5">
        <w:trPr>
          <w:trHeight w:val="98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38" w:rsidRPr="00C37311" w:rsidRDefault="00F24538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DB2553" w:rsidP="00DB2553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Konstrukcja łóżka wykonana ze stali węglowej lakierowanej proszkowo, oparta na ramionach wznoszących w systemie trapezowym.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B1E2B" w:rsidRPr="00C37311" w:rsidTr="009D1051">
        <w:trPr>
          <w:trHeight w:val="1258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Pr="00C37311" w:rsidRDefault="001B1E2B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Leże podzielone na 4 segmenty, z czego 3 ruchome. Segmenty zdejmowane, wypełnione sztywnymi płytami ze zmywalnego tworzywa sztucznego.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Pr="00C37311" w:rsidRDefault="001B1E2B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Pr="00C37311" w:rsidRDefault="001B1E2B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C37311" w:rsidTr="00C37311">
        <w:trPr>
          <w:trHeight w:val="552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1B1E2B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Konstrukcja zapewniająca prześwit pod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łóżkiem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min. 20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cm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1B1E2B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DB2553" w:rsidP="004B0443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Regulowane, tworzywowe klamry obejmujące materac, 2 szt. po każdej ze stron, zapobiegające przesuwaniu się materaca po płycie leża i ograniczające ryzyko zakleszczenia się pacjenta między materacem a barierkami bocznymi.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C37311" w:rsidTr="004B0443">
        <w:trPr>
          <w:trHeight w:val="2546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DB2553" w:rsidP="00C37311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Elektryczna regulacja segmentu oparcia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pleców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ze zintegrowaną, zaawansowaną funkcją</w:t>
            </w:r>
            <w:r w:rsidR="00D914A5">
              <w:rPr>
                <w:rFonts w:ascii="Calibri" w:hAnsi="Calibri" w:cs="Calibri"/>
                <w:sz w:val="22"/>
                <w:szCs w:val="22"/>
              </w:rPr>
              <w:t>,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914A5">
              <w:rPr>
                <w:rFonts w:ascii="Calibri" w:hAnsi="Calibri" w:cs="Calibri"/>
                <w:sz w:val="22"/>
                <w:szCs w:val="22"/>
              </w:rPr>
              <w:t xml:space="preserve">tzw.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autokontur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 xml:space="preserve">. Podnoszenie (lub opuszczanie) segmentu oparcia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pleców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powoduje uniesienie (lub opuszczenie) sekcji kolan, z 5 sekundowym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opóźnieniem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, w celu regulacji kąta nachylenia segmentu oparcia w stosunku do segmentu ud. Bra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k wydzielonych przyciskó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w do regulacji funkcji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autokontur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C37311" w:rsidTr="004B0443">
        <w:trPr>
          <w:trHeight w:val="401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Zakres regulacji kąta nachylenia segmentu oparcia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pleców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w stosunku do poziomu  ramy leża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0-65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 xml:space="preserve"> stopni.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Elektryczna regulacja segmentu uda wraz z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autokonturem</w:t>
            </w:r>
            <w:proofErr w:type="spellEnd"/>
            <w:r w:rsidR="00C37311"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Zakres regulacji segmentu uda w stosunku do poziomu ramy leża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0-28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 xml:space="preserve"> stopni.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C37311">
        <w:trPr>
          <w:trHeight w:val="1101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DB2553" w:rsidP="00C37311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Zakres regulacji segmentu podudzia w stosunku do poziomu ramy leża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-3 do -20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 xml:space="preserve"> stopni. Regulacja manualna.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C37311">
        <w:trPr>
          <w:trHeight w:val="551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Ruch wsteczny segmentu oparcia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4B0443">
        <w:trPr>
          <w:trHeight w:val="685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Elektryczna regulacja pozycji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 xml:space="preserve"> i anty-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4B0443">
        <w:trPr>
          <w:trHeight w:val="425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Elektryczna regulacja pozycji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 xml:space="preserve"> i anty-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>. Pozycje dostępne po naciśnięciu jednego przycisku.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4B0443">
        <w:trPr>
          <w:trHeight w:val="68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DB2553" w:rsidP="00C37311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Zakres regulacji pozycji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 xml:space="preserve"> i anty-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min. -17 do 17 stopni.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4B0443">
        <w:trPr>
          <w:trHeight w:val="682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Elektrycznie regulowana pozycja krzesła kardiologicznego.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Łóżko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rozpoczyna serię skoordynowanych 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ruchów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,  włączając pozycję anty-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 xml:space="preserve">, przekształcających </w:t>
            </w:r>
            <w:r w:rsidRPr="00C3731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pozycję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łóżka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do pozycji siedzącej z opuszczonymi nogami. Pozycja uzyskiwana za pomocą jednego przycisku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4B0443">
        <w:trPr>
          <w:trHeight w:val="564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DB2553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Elektrycznie regulowana pozycja horyzontalna – pozioma.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Łóżko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rozpoczyna serię skoordynowanych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ruchów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poziomujących segmenty leża z dowolnego ustawienia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łóżka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obniżając leże do najniższej, bezpiecznej pozycji. Pozycja uzyskiwana za pomocą jednego przycisku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4B0443">
        <w:trPr>
          <w:trHeight w:val="40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Pozycja wyjściowa uzyskiwana z jednego przycisku/piktogramu – regulowana elektrycznie.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Łóżko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rozpoczyna serię skoordynowanych ruchów tj. poziomuje segment ud i podnosi jednocześnie segment oparcia, ułatwiając pacjentowi </w:t>
            </w:r>
            <w:r w:rsidR="00385613">
              <w:rPr>
                <w:rFonts w:ascii="Calibri" w:hAnsi="Calibri" w:cs="Calibri"/>
                <w:sz w:val="22"/>
                <w:szCs w:val="22"/>
              </w:rPr>
              <w:t xml:space="preserve">wyjście z łóżka. Łóżko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nie zmienia wysokości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4B0443">
        <w:trPr>
          <w:trHeight w:val="1259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Sterowanie funkcjami elektrycznymi ze sterowników wbudowanych w barierki boczne. Wszystkie przyciski membranowe, wodoodporne</w:t>
            </w:r>
            <w:r w:rsidR="00D914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Podświetlenie nocne dwukolorowe, informujące personel o najniższym ustawieniu wysokości łóżka, łóżko automatycznie zmienia kolor podświetlenia na w sytuacji gdy znajduje się w innym położeniu niż najniższe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9D1051" w:rsidP="00E831B2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4 pojedyncze</w:t>
            </w:r>
            <w:r w:rsidR="00D914A5">
              <w:rPr>
                <w:rFonts w:ascii="Calibri" w:hAnsi="Calibri" w:cs="Calibri"/>
                <w:sz w:val="22"/>
                <w:szCs w:val="22"/>
              </w:rPr>
              <w:t>, antystatyczne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kółka o średnicy 150</w:t>
            </w:r>
            <w:r w:rsidR="00C37311">
              <w:rPr>
                <w:rFonts w:ascii="Calibri" w:hAnsi="Calibri" w:cs="Calibri"/>
                <w:sz w:val="22"/>
                <w:szCs w:val="22"/>
              </w:rPr>
              <w:t>-160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mm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Centralna blokada wszystkich kó</w:t>
            </w:r>
            <w:r w:rsidR="00C37311">
              <w:rPr>
                <w:rFonts w:ascii="Calibri" w:hAnsi="Calibri" w:cs="Calibri"/>
                <w:sz w:val="22"/>
                <w:szCs w:val="22"/>
              </w:rPr>
              <w:t>ł jednocześnie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uruchamiana jedną dźwignią z</w:t>
            </w:r>
            <w:r w:rsidR="00385613">
              <w:rPr>
                <w:rFonts w:ascii="Calibri" w:hAnsi="Calibri" w:cs="Calibri"/>
                <w:sz w:val="22"/>
                <w:szCs w:val="22"/>
              </w:rPr>
              <w:t xml:space="preserve">lokalizowaną pod szczytem łóżka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od strony nóg pacjenta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C37311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C37311" w:rsidTr="00D914A5">
        <w:trPr>
          <w:trHeight w:val="461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Koło sterujące pod segmentem oparcia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C37311" w:rsidTr="004B0443">
        <w:trPr>
          <w:trHeight w:val="41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Alarm niezaciągniętego hamulca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C37311" w:rsidTr="004B0443">
        <w:trPr>
          <w:trHeight w:val="69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Manualna funkcja CPR, oznaczona wyraźnym kolorem, umożliwiająca natychmiastowe opuszczenie segmentu oparcia, dostępna z obu stron łóżka, niezależnie od pozycji barierek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C37311" w:rsidTr="004B0443">
        <w:trPr>
          <w:trHeight w:val="688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Barierki boczne podwójne, dzielone, poruszające się wraz z segmentami leża, zapewniające ochronę pacjenta przed zakleszczeniem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9D1051" w:rsidP="00D914A5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Barierki wyposażone w wizualne wskaźniki kąta nachylenia segmentu oparcia z zaznaczeniem kąta 30</w:t>
            </w:r>
            <w:r w:rsidR="00D914A5">
              <w:rPr>
                <w:rFonts w:ascii="Calibri" w:hAnsi="Calibri" w:cs="Calibri"/>
                <w:sz w:val="22"/>
                <w:szCs w:val="22"/>
              </w:rPr>
              <w:t xml:space="preserve"> stopni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i 45</w:t>
            </w:r>
            <w:r w:rsidR="00D914A5">
              <w:rPr>
                <w:rFonts w:ascii="Calibri" w:hAnsi="Calibri" w:cs="Calibri"/>
                <w:sz w:val="22"/>
                <w:szCs w:val="22"/>
              </w:rPr>
              <w:t xml:space="preserve"> stopni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o</w:t>
            </w:r>
            <w:r w:rsidR="00385613">
              <w:rPr>
                <w:rFonts w:ascii="Calibri" w:hAnsi="Calibri" w:cs="Calibri"/>
                <w:sz w:val="22"/>
                <w:szCs w:val="22"/>
              </w:rPr>
              <w:t xml:space="preserve">raz  kąta nachylenia ramy łóżka dla terapii </w:t>
            </w:r>
            <w:proofErr w:type="spellStart"/>
            <w:r w:rsidR="00385613">
              <w:rPr>
                <w:rFonts w:ascii="Calibri" w:hAnsi="Calibri" w:cs="Calibri"/>
                <w:sz w:val="22"/>
                <w:szCs w:val="22"/>
              </w:rPr>
              <w:t>ułożeniowej</w:t>
            </w:r>
            <w:proofErr w:type="spellEnd"/>
            <w:r w:rsidR="00385613">
              <w:rPr>
                <w:rFonts w:ascii="Calibri" w:hAnsi="Calibri" w:cs="Calibri"/>
                <w:sz w:val="22"/>
                <w:szCs w:val="22"/>
              </w:rPr>
              <w:t>.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Wskaźniki widoczne niezależnie od pozycji barierek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C37311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Konstrukcja barierek bocznych z jednostopniowym mechanizmem opuszczania, umożliwiająca ich złożenie przy użyciu jednej ręki. Barierki służą jako podparcie podcza</w:t>
            </w:r>
            <w:r w:rsidR="00385613">
              <w:rPr>
                <w:rFonts w:ascii="Calibri" w:hAnsi="Calibri" w:cs="Calibri"/>
                <w:sz w:val="22"/>
                <w:szCs w:val="22"/>
              </w:rPr>
              <w:t xml:space="preserve">s wychodzenia pacjenta z łóżka.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Barierki boczne łatwe w dezynfekcji spełniające nową normę EN 60601-2-52 z wbudowanymi panelami sterowania oraz uchwytem gwarantującym pewną i stabilną podporę podczas wstawania lub transferu na krzesło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385613" w:rsidP="003439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Zewnętrzne wykończenie </w:t>
            </w:r>
            <w:r w:rsidR="009D1051" w:rsidRPr="00C37311">
              <w:rPr>
                <w:rFonts w:ascii="Calibri" w:hAnsi="Calibri" w:cs="Calibri"/>
                <w:sz w:val="22"/>
                <w:szCs w:val="22"/>
              </w:rPr>
              <w:t>barierek bocznych 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raz zdejmowanych szczytów łóżka </w:t>
            </w:r>
            <w:r w:rsidR="009D1051" w:rsidRPr="00C37311">
              <w:rPr>
                <w:rFonts w:ascii="Calibri" w:hAnsi="Calibri" w:cs="Calibri"/>
                <w:sz w:val="22"/>
                <w:szCs w:val="22"/>
              </w:rPr>
              <w:t>wykonane z tworzywa sztucznego, bez widocznych elementów metalowych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Łó</w:t>
            </w:r>
            <w:r w:rsidR="00C37311">
              <w:rPr>
                <w:rFonts w:ascii="Calibri" w:hAnsi="Calibri" w:cs="Calibri"/>
                <w:sz w:val="22"/>
                <w:szCs w:val="22"/>
              </w:rPr>
              <w:t xml:space="preserve">żko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wyposażone we wskaźniki pozycji bioder pacjenta do właściwego ułożenia pacjenta na powierzchni leża, stanowiące integralną część barierek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Nieruchomy szczyt górny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Obustronny pedał do sterowania wysokością łóżka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Dodatkowa półka na pościel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D914A5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Łó</w:t>
            </w:r>
            <w:r w:rsidR="00C37311">
              <w:rPr>
                <w:rFonts w:ascii="Calibri" w:hAnsi="Calibri" w:cs="Calibri"/>
                <w:sz w:val="22"/>
                <w:szCs w:val="22"/>
              </w:rPr>
              <w:t xml:space="preserve">żko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wyposażone w wieszak infuzyjny</w:t>
            </w:r>
            <w:r w:rsidR="00D914A5">
              <w:rPr>
                <w:rFonts w:ascii="Calibri" w:hAnsi="Calibri" w:cs="Calibri"/>
                <w:sz w:val="22"/>
                <w:szCs w:val="22"/>
              </w:rPr>
              <w:t xml:space="preserve"> z czterema hakami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Segment oparcia przezierny dla promieniowania RTG z </w:t>
            </w:r>
            <w:r w:rsidR="00C37311" w:rsidRPr="00C37311">
              <w:rPr>
                <w:rFonts w:ascii="Calibri" w:hAnsi="Calibri" w:cs="Calibri"/>
                <w:sz w:val="22"/>
                <w:szCs w:val="22"/>
              </w:rPr>
              <w:t>możliwością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zamontowania kasety/detektora od strony szczytu gó</w:t>
            </w:r>
            <w:r w:rsidR="00C37311">
              <w:rPr>
                <w:rFonts w:ascii="Calibri" w:hAnsi="Calibri" w:cs="Calibri"/>
                <w:sz w:val="22"/>
                <w:szCs w:val="22"/>
              </w:rPr>
              <w:t>rnego.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Precyzyjny system pozycjonowania kasety RTG bez konieczności repozycjonowania pacjenta.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Przestrzeń niezbędna na opuszczenie/podniesienie barierek bocznych </w:t>
            </w:r>
            <w:r w:rsidR="00C37311">
              <w:rPr>
                <w:rFonts w:ascii="Calibri" w:hAnsi="Calibri" w:cs="Calibri"/>
                <w:sz w:val="22"/>
                <w:szCs w:val="22"/>
              </w:rPr>
              <w:t>–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37311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40 mm z każdej strony łóżka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Odbojniki w 4 narożnikach łóżka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D914A5" w:rsidP="003439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="009D1051" w:rsidRPr="00C37311">
              <w:rPr>
                <w:rFonts w:ascii="Calibri" w:hAnsi="Calibri" w:cs="Calibri"/>
                <w:sz w:val="22"/>
                <w:szCs w:val="22"/>
              </w:rPr>
              <w:t>6 uchwytów na pasy do unieruchomienia pacjenta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D914A5" w:rsidP="003439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="009D1051" w:rsidRPr="00C37311">
              <w:rPr>
                <w:rFonts w:ascii="Calibri" w:hAnsi="Calibri" w:cs="Calibri"/>
                <w:sz w:val="22"/>
                <w:szCs w:val="22"/>
              </w:rPr>
              <w:t>4 gniazda na statywy infuzyjne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Bezpieczne obciążenie robocze </w:t>
            </w:r>
            <w:r w:rsidR="00C37311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220 kg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Potwierdzona przez producenta możliwość czyszczenia parowego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Odporność powierzchni łó</w:t>
            </w:r>
            <w:r w:rsidR="00C37311">
              <w:rPr>
                <w:rFonts w:ascii="Calibri" w:hAnsi="Calibri" w:cs="Calibri"/>
                <w:sz w:val="22"/>
                <w:szCs w:val="22"/>
              </w:rPr>
              <w:t xml:space="preserve">żka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wraz z barierkami na środki myjące, dezynfekujące oraz odporność na dekontaminację za pomocą 35% H2O2.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D914A5" w:rsidP="003439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Materac</w:t>
            </w:r>
            <w:r w:rsidR="009D1051" w:rsidRPr="00C37311">
              <w:rPr>
                <w:rFonts w:ascii="Calibri" w:hAnsi="Calibri" w:cs="Calibri"/>
                <w:sz w:val="22"/>
                <w:szCs w:val="22"/>
              </w:rPr>
              <w:t xml:space="preserve"> z pianki wysokoplastycznej, przewidziany do profilaktyki i zapobiegania odleżyn  u pacjentów dorosłych niskiego i średniego ryzyka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Waga materaca z pianki wysokoplastycznej </w:t>
            </w:r>
            <w:r w:rsidR="00D914A5">
              <w:rPr>
                <w:rFonts w:ascii="Calibri" w:hAnsi="Calibri" w:cs="Calibri"/>
                <w:sz w:val="22"/>
                <w:szCs w:val="22"/>
              </w:rPr>
              <w:t xml:space="preserve">max.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10 kg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Materac z pianki wysokoplastycznej wyposażony w 3 sekcje</w:t>
            </w:r>
            <w:r w:rsid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Boki materaca wykonane z pianki o wysokiej gęstości zapewniające bezpieczeństwo pacjentó</w:t>
            </w:r>
            <w:r w:rsidR="00C37311">
              <w:rPr>
                <w:rFonts w:ascii="Calibri" w:hAnsi="Calibri" w:cs="Calibri"/>
                <w:sz w:val="22"/>
                <w:szCs w:val="22"/>
              </w:rPr>
              <w:t xml:space="preserve">w i ułatwiające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im schodzenie z łóżka</w:t>
            </w:r>
            <w:r w:rsidR="00D914A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Materac z pianki wysokoplastycznej, wyposażony w wodoszczelny, przepuszczający parę wodną poliuretanowy pokrowiec o </w:t>
            </w:r>
            <w:r w:rsidR="00B15000">
              <w:rPr>
                <w:rFonts w:ascii="Calibri" w:hAnsi="Calibri" w:cs="Calibri"/>
                <w:sz w:val="22"/>
                <w:szCs w:val="22"/>
              </w:rPr>
              <w:t xml:space="preserve">właściwościach bakteriobójczych i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grzybostatycznych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Krawędzie pokrowca materaca zgrzewane.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Materac z pianki wysokoplastycznej przepuszczający promienie RTG</w:t>
            </w:r>
            <w:r w:rsidR="00B1500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Gęstość pianki materaca z pianki wysokoplastycznej w strefie tułowia i głowy 40</w:t>
            </w:r>
            <w:r w:rsidR="00D2770B">
              <w:rPr>
                <w:rFonts w:ascii="Calibri" w:hAnsi="Calibri" w:cs="Calibri"/>
                <w:sz w:val="22"/>
                <w:szCs w:val="22"/>
              </w:rPr>
              <w:t>±2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kg/m3</w:t>
            </w:r>
            <w:r w:rsidR="00B1500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Kształt kostek, materaca z pianki wysokoplastycznej umożliwiający przepływ powietrza pod powierzchnią materaca z strefą pięt z pianki o niższej gęstości</w:t>
            </w:r>
            <w:r w:rsidR="00B1500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Wysokość materaca z pianki wysokoplastycznej 14</w:t>
            </w:r>
            <w:r w:rsidR="00B15000">
              <w:rPr>
                <w:rFonts w:ascii="Calibri" w:hAnsi="Calibri" w:cs="Calibri"/>
                <w:sz w:val="22"/>
                <w:szCs w:val="22"/>
              </w:rPr>
              <w:t>-16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cm</w:t>
            </w:r>
            <w:r w:rsidR="00B1500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59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Materac z pianki wysokoplastycznej nie zawierający lateksu, nośność masy pacjenta zapewniająca właściwości prewencyjne </w:t>
            </w:r>
            <w:r w:rsidR="00B15000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150 kg</w:t>
            </w:r>
            <w:r w:rsidR="00B1500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60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586BEB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Materac o konstrukcji ułatwiającej zakładanie i zdejmowanie pościeli  z tzw. ściętymi narożnikami</w:t>
            </w:r>
            <w:r w:rsidR="00586B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61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Dolna cześć materaca – podstawy piankowej z nacięciami zlokalizowana w strefie bioder materaca, ułatwiającymi dopasowanie się materac</w:t>
            </w:r>
            <w:r w:rsidR="00B15000">
              <w:rPr>
                <w:rFonts w:ascii="Calibri" w:hAnsi="Calibri" w:cs="Calibri"/>
                <w:sz w:val="22"/>
                <w:szCs w:val="22"/>
              </w:rPr>
              <w:t xml:space="preserve">a do funkcji motorycznych łóżka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w t</w:t>
            </w:r>
            <w:r w:rsidR="00B15000">
              <w:rPr>
                <w:rFonts w:ascii="Calibri" w:hAnsi="Calibri" w:cs="Calibri"/>
                <w:sz w:val="22"/>
                <w:szCs w:val="22"/>
              </w:rPr>
              <w:t>ym w szczególności tzw. funkcji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autoregresji segmentu oparcia placów – cofanie się segmentu oparcia w kierunku </w:t>
            </w:r>
            <w:r w:rsidR="00B15000" w:rsidRPr="00C37311">
              <w:rPr>
                <w:rFonts w:ascii="Calibri" w:hAnsi="Calibri" w:cs="Calibri"/>
                <w:sz w:val="22"/>
                <w:szCs w:val="22"/>
              </w:rPr>
              <w:t>szczytu</w:t>
            </w:r>
            <w:r w:rsidRPr="00C37311">
              <w:rPr>
                <w:rFonts w:ascii="Calibri" w:hAnsi="Calibri" w:cs="Calibri"/>
                <w:sz w:val="22"/>
                <w:szCs w:val="22"/>
              </w:rPr>
              <w:t xml:space="preserve"> od strony głowy.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D1051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62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Szerokość materaca </w:t>
            </w:r>
            <w:r w:rsidR="00B15000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C37311">
              <w:rPr>
                <w:rFonts w:ascii="Calibri" w:hAnsi="Calibri" w:cs="Calibri"/>
                <w:sz w:val="22"/>
                <w:szCs w:val="22"/>
              </w:rPr>
              <w:t>90 cm</w:t>
            </w:r>
            <w:r w:rsidR="00B1500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051" w:rsidRPr="00C37311" w:rsidRDefault="009D1051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05CF" w:rsidRPr="00C37311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5CF" w:rsidRPr="00C37311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III</w:t>
            </w:r>
          </w:p>
        </w:tc>
        <w:tc>
          <w:tcPr>
            <w:tcW w:w="47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5CF" w:rsidRPr="00C37311" w:rsidRDefault="009E2CC5" w:rsidP="00F24538">
            <w:pPr>
              <w:rPr>
                <w:rFonts w:ascii="Calibri" w:hAnsi="Calibri" w:cs="Calibri"/>
                <w:b/>
                <w:strike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INNE WYMAGANIA</w:t>
            </w:r>
          </w:p>
        </w:tc>
      </w:tr>
      <w:tr w:rsidR="0060477A" w:rsidRPr="00C37311" w:rsidTr="00343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Urządzenie fabrycznie nowe.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snapToGrid w:val="0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</w:p>
        </w:tc>
      </w:tr>
      <w:tr w:rsidR="0060477A" w:rsidRPr="00C37311" w:rsidTr="00343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 xml:space="preserve">Urządzenie spełnia wymagania określone w ustawie z dnia 7 kwietnia 2022 r. o wyrobach medycznych (Dz. U. poz. 974 z </w:t>
            </w:r>
            <w:proofErr w:type="spellStart"/>
            <w:r w:rsidRPr="00C37311"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 w:rsidRPr="00C37311">
              <w:rPr>
                <w:rFonts w:ascii="Calibri" w:hAnsi="Calibri" w:cs="Calibri"/>
                <w:sz w:val="22"/>
                <w:szCs w:val="22"/>
              </w:rPr>
              <w:t>. zm.).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0477A" w:rsidRPr="00C37311" w:rsidRDefault="0060477A" w:rsidP="00F24538">
            <w:pPr>
              <w:snapToGrid w:val="0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</w:p>
        </w:tc>
      </w:tr>
      <w:tr w:rsidR="00F172F2" w:rsidRPr="00C37311" w:rsidTr="00343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F2" w:rsidRPr="00C37311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F2" w:rsidRPr="00C37311" w:rsidRDefault="0060477A" w:rsidP="00F24538">
            <w:pPr>
              <w:tabs>
                <w:tab w:val="left" w:pos="1125"/>
              </w:tabs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Urządzenie oznakowane znakiem CE zgodne z wymaganiami UE, a jeżeli ocena zgodności była przeprowadzana z udziałem jednostki notyfikowanej, to obok znaku CE ma być umieszczony numer identyfikacyjny tej jednostki.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F2" w:rsidRPr="00C37311" w:rsidRDefault="00F172F2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F172F2" w:rsidRPr="00C37311" w:rsidRDefault="00F172F2" w:rsidP="00F24538">
            <w:pPr>
              <w:snapToGrid w:val="0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</w:p>
        </w:tc>
      </w:tr>
      <w:tr w:rsidR="00F172F2" w:rsidRPr="00C37311" w:rsidTr="003439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94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72F2" w:rsidRPr="00C37311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72F2" w:rsidRPr="00C37311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Instrukcja obsługi w języku polskim.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72F2" w:rsidRPr="00C37311" w:rsidRDefault="00F172F2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F172F2" w:rsidRPr="00C37311" w:rsidRDefault="00F172F2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0217" w:rsidRPr="00C37311" w:rsidTr="003439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C37311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C37311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Szkolenie pracowników w zakresie kompleksowej obsługi oferowanego urządzenia w siedzibie Zamawiającego.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C37311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70217" w:rsidRPr="00C37311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70217" w:rsidRPr="00C37311" w:rsidTr="003439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C37311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7311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C37311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37311">
              <w:rPr>
                <w:rFonts w:ascii="Calibri" w:hAnsi="Calibri" w:cs="Calibri"/>
                <w:sz w:val="22"/>
                <w:szCs w:val="22"/>
              </w:rPr>
              <w:t>Gwarancja min. 24 miesiące liczone od dnia protokolarnego odbioru urządzenia.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C37311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217" w:rsidRPr="00C37311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5617A6" w:rsidRPr="00C37311" w:rsidRDefault="005617A6" w:rsidP="004C15D7">
      <w:pPr>
        <w:ind w:left="-426"/>
        <w:rPr>
          <w:rFonts w:ascii="Calibri" w:hAnsi="Calibri" w:cs="Calibri"/>
          <w:sz w:val="22"/>
          <w:szCs w:val="22"/>
        </w:rPr>
      </w:pPr>
    </w:p>
    <w:p w:rsidR="00387028" w:rsidRPr="00C37311" w:rsidRDefault="004C15D7" w:rsidP="004C15D7">
      <w:pPr>
        <w:ind w:left="-426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 xml:space="preserve"> </w:t>
      </w:r>
    </w:p>
    <w:p w:rsidR="004B0443" w:rsidRPr="00C37311" w:rsidRDefault="004B0443" w:rsidP="004C15D7">
      <w:pPr>
        <w:ind w:left="-426"/>
        <w:rPr>
          <w:rFonts w:ascii="Calibri" w:hAnsi="Calibri" w:cs="Calibri"/>
          <w:sz w:val="22"/>
          <w:szCs w:val="22"/>
        </w:rPr>
      </w:pPr>
    </w:p>
    <w:p w:rsidR="004B0443" w:rsidRPr="00C37311" w:rsidRDefault="004B0443" w:rsidP="004C15D7">
      <w:pPr>
        <w:ind w:left="-426"/>
        <w:rPr>
          <w:rFonts w:ascii="Calibri" w:hAnsi="Calibri" w:cs="Calibri"/>
          <w:sz w:val="22"/>
          <w:szCs w:val="22"/>
        </w:rPr>
      </w:pPr>
    </w:p>
    <w:p w:rsidR="00F172F2" w:rsidRPr="00C37311" w:rsidRDefault="00F172F2" w:rsidP="00F172F2">
      <w:pPr>
        <w:spacing w:before="120" w:line="360" w:lineRule="auto"/>
        <w:rPr>
          <w:rFonts w:ascii="Calibri" w:hAnsi="Calibri" w:cs="Calibri"/>
          <w:b/>
          <w:sz w:val="22"/>
          <w:szCs w:val="22"/>
          <w:u w:val="single"/>
        </w:rPr>
      </w:pPr>
      <w:r w:rsidRPr="00C37311">
        <w:rPr>
          <w:rFonts w:ascii="Calibri" w:hAnsi="Calibri" w:cs="Calibri"/>
          <w:sz w:val="22"/>
          <w:szCs w:val="22"/>
        </w:rPr>
        <w:t>*</w:t>
      </w:r>
      <w:r w:rsidRPr="00C37311">
        <w:rPr>
          <w:rFonts w:ascii="Calibri" w:hAnsi="Calibri" w:cs="Calibri"/>
          <w:b/>
          <w:sz w:val="22"/>
          <w:szCs w:val="22"/>
        </w:rPr>
        <w:t xml:space="preserve"> </w:t>
      </w:r>
      <w:r w:rsidRPr="00C37311">
        <w:rPr>
          <w:rFonts w:ascii="Calibri" w:hAnsi="Calibri" w:cs="Calibri"/>
          <w:b/>
          <w:sz w:val="22"/>
          <w:szCs w:val="22"/>
          <w:u w:val="single"/>
        </w:rPr>
        <w:t>Uwaga!</w:t>
      </w:r>
    </w:p>
    <w:p w:rsidR="00F172F2" w:rsidRPr="00C37311" w:rsidRDefault="00F172F2" w:rsidP="004B0443">
      <w:pPr>
        <w:widowControl/>
        <w:numPr>
          <w:ilvl w:val="0"/>
          <w:numId w:val="36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 xml:space="preserve">W powyższej tabeli kolumnę nr 3 wypełnia Wykonawca wpisując odpowiednio TAK lub NIE. </w:t>
      </w:r>
    </w:p>
    <w:p w:rsidR="00F172F2" w:rsidRPr="00C37311" w:rsidRDefault="00F172F2" w:rsidP="004B0443">
      <w:pPr>
        <w:widowControl/>
        <w:numPr>
          <w:ilvl w:val="0"/>
          <w:numId w:val="36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C37311">
        <w:rPr>
          <w:rFonts w:ascii="Calibri" w:hAnsi="Calibri" w:cs="Calibri"/>
          <w:sz w:val="22"/>
          <w:szCs w:val="22"/>
        </w:rPr>
        <w:t>W przypadku zaznaczenia w kolumnie nr 3 opcji NIE lub w przypadku niespełnienia minimalnych wymagań Zamawiającego, określonych w powyższej tabeli oferta Wykonawcy zostanie odrzucona.</w:t>
      </w:r>
    </w:p>
    <w:p w:rsidR="004C15D7" w:rsidRPr="00C37311" w:rsidRDefault="004C15D7" w:rsidP="004C15D7">
      <w:pPr>
        <w:ind w:left="-426"/>
        <w:rPr>
          <w:rFonts w:ascii="Calibri" w:hAnsi="Calibri" w:cs="Calibri"/>
          <w:sz w:val="22"/>
          <w:szCs w:val="22"/>
        </w:rPr>
      </w:pPr>
    </w:p>
    <w:sectPr w:rsidR="004C15D7" w:rsidRPr="00C37311" w:rsidSect="00645D29">
      <w:headerReference w:type="default" r:id="rId8"/>
      <w:footerReference w:type="even" r:id="rId9"/>
      <w:footerReference w:type="default" r:id="rId10"/>
      <w:pgSz w:w="11906" w:h="16838"/>
      <w:pgMar w:top="1417" w:right="926" w:bottom="125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311" w:rsidRDefault="00C37311">
      <w:pPr>
        <w:rPr>
          <w:rFonts w:hint="eastAsia"/>
        </w:rPr>
      </w:pPr>
      <w:r>
        <w:separator/>
      </w:r>
    </w:p>
  </w:endnote>
  <w:endnote w:type="continuationSeparator" w:id="0">
    <w:p w:rsidR="00C37311" w:rsidRDefault="00C373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311" w:rsidRDefault="00C37311" w:rsidP="001359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37311" w:rsidRDefault="00C37311" w:rsidP="0013591D">
    <w:pPr>
      <w:pStyle w:val="Stopka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311" w:rsidRDefault="00C37311" w:rsidP="001359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0C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37311" w:rsidRDefault="00C37311" w:rsidP="0013591D">
    <w:pPr>
      <w:pStyle w:val="Stopka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311" w:rsidRDefault="00C37311">
      <w:pPr>
        <w:rPr>
          <w:rFonts w:hint="eastAsia"/>
        </w:rPr>
      </w:pPr>
      <w:r>
        <w:separator/>
      </w:r>
    </w:p>
  </w:footnote>
  <w:footnote w:type="continuationSeparator" w:id="0">
    <w:p w:rsidR="00C37311" w:rsidRDefault="00C3731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311" w:rsidRDefault="00C37311" w:rsidP="00D44D03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60E810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Symbol" w:hAnsi="Symbol" w:cs="Times New Roman"/>
        <w:b w:val="0"/>
        <w:i w:val="0"/>
        <w:color w:val="auto"/>
        <w:sz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4" w15:restartNumberingAfterBreak="0">
    <w:nsid w:val="00000029"/>
    <w:multiLevelType w:val="multilevel"/>
    <w:tmpl w:val="00000029"/>
    <w:name w:val="WW8Num41"/>
    <w:lvl w:ilvl="0">
      <w:start w:val="1"/>
      <w:numFmt w:val="bullet"/>
      <w:pStyle w:val="tabulka"/>
      <w:lvlText w:val=""/>
      <w:lvlJc w:val="left"/>
      <w:pPr>
        <w:tabs>
          <w:tab w:val="num" w:pos="0"/>
        </w:tabs>
        <w:ind w:left="186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80D0F49"/>
    <w:multiLevelType w:val="hybridMultilevel"/>
    <w:tmpl w:val="A154951E"/>
    <w:lvl w:ilvl="0" w:tplc="CAD8396E">
      <w:start w:val="1"/>
      <w:numFmt w:val="decimal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357314"/>
    <w:multiLevelType w:val="multilevel"/>
    <w:tmpl w:val="50E4A04E"/>
    <w:styleLink w:val="WW8Num3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1260" w:hanging="720"/>
      </w:pPr>
      <w:rPr>
        <w:rFonts w:ascii="Calibri" w:eastAsia="Times New Roman" w:hAnsi="Calibri" w:cs="Tahoma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7" w15:restartNumberingAfterBreak="0">
    <w:nsid w:val="10AF4C58"/>
    <w:multiLevelType w:val="hybridMultilevel"/>
    <w:tmpl w:val="474C7D4E"/>
    <w:lvl w:ilvl="0" w:tplc="22F8E21E">
      <w:start w:val="1"/>
      <w:numFmt w:val="bullet"/>
      <w:lvlText w:val="•"/>
      <w:lvlJc w:val="left"/>
      <w:pPr>
        <w:ind w:left="720" w:hanging="360"/>
      </w:pPr>
      <w:rPr>
        <w:rFonts w:ascii="SimSun" w:eastAsia="SimSun" w:hAnsi="SimSun" w:cs="Calibr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4474"/>
    <w:multiLevelType w:val="multilevel"/>
    <w:tmpl w:val="A02EAD22"/>
    <w:lvl w:ilvl="0">
      <w:start w:val="19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16DB060E"/>
    <w:multiLevelType w:val="hybridMultilevel"/>
    <w:tmpl w:val="A7284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71F6D"/>
    <w:multiLevelType w:val="hybridMultilevel"/>
    <w:tmpl w:val="4DF627BC"/>
    <w:lvl w:ilvl="0" w:tplc="E382A1C4">
      <w:start w:val="1"/>
      <w:numFmt w:val="decimal"/>
      <w:lvlText w:val="%1."/>
      <w:lvlJc w:val="left"/>
      <w:pPr>
        <w:ind w:left="227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424040"/>
    <w:multiLevelType w:val="hybridMultilevel"/>
    <w:tmpl w:val="FE942158"/>
    <w:lvl w:ilvl="0" w:tplc="32DECC74">
      <w:start w:val="1"/>
      <w:numFmt w:val="decimal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0647A9"/>
    <w:multiLevelType w:val="hybridMultilevel"/>
    <w:tmpl w:val="B2CCDF76"/>
    <w:lvl w:ilvl="0" w:tplc="3A146016">
      <w:start w:val="1"/>
      <w:numFmt w:val="decimal"/>
      <w:suff w:val="space"/>
      <w:lvlText w:val="%1."/>
      <w:lvlJc w:val="left"/>
      <w:pPr>
        <w:ind w:left="227" w:hanging="227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27303C"/>
    <w:multiLevelType w:val="multilevel"/>
    <w:tmpl w:val="920EABB8"/>
    <w:styleLink w:val="WW8Num23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4" w15:restartNumberingAfterBreak="0">
    <w:nsid w:val="3C87556A"/>
    <w:multiLevelType w:val="hybridMultilevel"/>
    <w:tmpl w:val="00041C06"/>
    <w:lvl w:ilvl="0" w:tplc="813C6018">
      <w:start w:val="1"/>
      <w:numFmt w:val="decimal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71B63"/>
    <w:multiLevelType w:val="hybridMultilevel"/>
    <w:tmpl w:val="923440F4"/>
    <w:lvl w:ilvl="0" w:tplc="13C491EC">
      <w:start w:val="1"/>
      <w:numFmt w:val="lowerLetter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411248"/>
    <w:multiLevelType w:val="hybridMultilevel"/>
    <w:tmpl w:val="87B80AD6"/>
    <w:lvl w:ilvl="0" w:tplc="1EFAD56E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C3D81"/>
    <w:multiLevelType w:val="multilevel"/>
    <w:tmpl w:val="7FE0161C"/>
    <w:styleLink w:val="WW8Num2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2716CF9"/>
    <w:multiLevelType w:val="hybridMultilevel"/>
    <w:tmpl w:val="9FDC3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010DF"/>
    <w:multiLevelType w:val="hybridMultilevel"/>
    <w:tmpl w:val="0E94B810"/>
    <w:lvl w:ilvl="0" w:tplc="EE6AEB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  <w:vertAlign w:val="superscrip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15D3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0F852F2"/>
    <w:multiLevelType w:val="multilevel"/>
    <w:tmpl w:val="B93018C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2" w15:restartNumberingAfterBreak="0">
    <w:nsid w:val="637126D4"/>
    <w:multiLevelType w:val="hybridMultilevel"/>
    <w:tmpl w:val="1B305D52"/>
    <w:lvl w:ilvl="0" w:tplc="471E9C50">
      <w:start w:val="1"/>
      <w:numFmt w:val="decimal"/>
      <w:suff w:val="space"/>
      <w:lvlText w:val="%1)"/>
      <w:lvlJc w:val="left"/>
      <w:pPr>
        <w:ind w:left="340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C13D38"/>
    <w:multiLevelType w:val="hybridMultilevel"/>
    <w:tmpl w:val="AB92A76C"/>
    <w:lvl w:ilvl="0" w:tplc="753E3C32">
      <w:start w:val="1"/>
      <w:numFmt w:val="lowerLetter"/>
      <w:suff w:val="space"/>
      <w:lvlText w:val="%1)"/>
      <w:lvlJc w:val="left"/>
      <w:pPr>
        <w:ind w:left="227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C96CE0"/>
    <w:multiLevelType w:val="hybridMultilevel"/>
    <w:tmpl w:val="5EDC9D12"/>
    <w:lvl w:ilvl="0" w:tplc="941C615C">
      <w:start w:val="3"/>
      <w:numFmt w:val="bullet"/>
      <w:lvlText w:val="•"/>
      <w:lvlJc w:val="left"/>
      <w:pPr>
        <w:ind w:left="720" w:hanging="360"/>
      </w:pPr>
      <w:rPr>
        <w:rFonts w:ascii="SimSun" w:eastAsia="SimSun" w:hAnsi="SimSun" w:cs="Calibr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19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6"/>
  </w:num>
  <w:num w:numId="32">
    <w:abstractNumId w:val="13"/>
  </w:num>
  <w:num w:numId="33">
    <w:abstractNumId w:val="17"/>
  </w:num>
  <w:num w:numId="34">
    <w:abstractNumId w:val="9"/>
  </w:num>
  <w:num w:numId="35">
    <w:abstractNumId w:val="18"/>
  </w:num>
  <w:num w:numId="36">
    <w:abstractNumId w:val="19"/>
  </w:num>
  <w:num w:numId="37">
    <w:abstractNumId w:val="24"/>
  </w:num>
  <w:num w:numId="38">
    <w:abstractNumId w:val="16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FB"/>
    <w:rsid w:val="000137C6"/>
    <w:rsid w:val="00060740"/>
    <w:rsid w:val="000652DC"/>
    <w:rsid w:val="00065E20"/>
    <w:rsid w:val="00070217"/>
    <w:rsid w:val="000722E2"/>
    <w:rsid w:val="000816C9"/>
    <w:rsid w:val="00087E4F"/>
    <w:rsid w:val="000A7860"/>
    <w:rsid w:val="000B0F41"/>
    <w:rsid w:val="000B0F5F"/>
    <w:rsid w:val="000B31E9"/>
    <w:rsid w:val="000F6B44"/>
    <w:rsid w:val="00101582"/>
    <w:rsid w:val="00112E07"/>
    <w:rsid w:val="001303A7"/>
    <w:rsid w:val="0013591D"/>
    <w:rsid w:val="001415E6"/>
    <w:rsid w:val="0015417A"/>
    <w:rsid w:val="001659FB"/>
    <w:rsid w:val="0017097E"/>
    <w:rsid w:val="001769FA"/>
    <w:rsid w:val="001925E7"/>
    <w:rsid w:val="001B1E2B"/>
    <w:rsid w:val="001B3576"/>
    <w:rsid w:val="001C49EB"/>
    <w:rsid w:val="001C5950"/>
    <w:rsid w:val="001E4C97"/>
    <w:rsid w:val="001E6EFB"/>
    <w:rsid w:val="001F232A"/>
    <w:rsid w:val="00200F50"/>
    <w:rsid w:val="002120C4"/>
    <w:rsid w:val="00213A89"/>
    <w:rsid w:val="00214FA8"/>
    <w:rsid w:val="002417A0"/>
    <w:rsid w:val="00291BD3"/>
    <w:rsid w:val="00291EDC"/>
    <w:rsid w:val="002C0117"/>
    <w:rsid w:val="003254F1"/>
    <w:rsid w:val="00343133"/>
    <w:rsid w:val="00343990"/>
    <w:rsid w:val="00385613"/>
    <w:rsid w:val="00387028"/>
    <w:rsid w:val="00397B4B"/>
    <w:rsid w:val="003A13CD"/>
    <w:rsid w:val="003B1E18"/>
    <w:rsid w:val="003B59EE"/>
    <w:rsid w:val="003E2DB3"/>
    <w:rsid w:val="004035DA"/>
    <w:rsid w:val="00422EBA"/>
    <w:rsid w:val="00426054"/>
    <w:rsid w:val="00440E4E"/>
    <w:rsid w:val="00481FA7"/>
    <w:rsid w:val="004B0443"/>
    <w:rsid w:val="004B7173"/>
    <w:rsid w:val="004C15D7"/>
    <w:rsid w:val="004C30A7"/>
    <w:rsid w:val="00500C9E"/>
    <w:rsid w:val="00513EE3"/>
    <w:rsid w:val="005160E6"/>
    <w:rsid w:val="00523A8F"/>
    <w:rsid w:val="00551ED4"/>
    <w:rsid w:val="00557636"/>
    <w:rsid w:val="005617A6"/>
    <w:rsid w:val="0056341B"/>
    <w:rsid w:val="00566721"/>
    <w:rsid w:val="005678D2"/>
    <w:rsid w:val="00586BEB"/>
    <w:rsid w:val="005E5B3C"/>
    <w:rsid w:val="005F12C0"/>
    <w:rsid w:val="0060477A"/>
    <w:rsid w:val="006221C1"/>
    <w:rsid w:val="0062281E"/>
    <w:rsid w:val="00645D29"/>
    <w:rsid w:val="00682A89"/>
    <w:rsid w:val="006839EC"/>
    <w:rsid w:val="00695A06"/>
    <w:rsid w:val="006A710B"/>
    <w:rsid w:val="006B4AFE"/>
    <w:rsid w:val="006C0F62"/>
    <w:rsid w:val="006C40FF"/>
    <w:rsid w:val="00700681"/>
    <w:rsid w:val="00707094"/>
    <w:rsid w:val="0072421E"/>
    <w:rsid w:val="00724E3B"/>
    <w:rsid w:val="00770CC8"/>
    <w:rsid w:val="00773E67"/>
    <w:rsid w:val="007B66F9"/>
    <w:rsid w:val="007C0B7D"/>
    <w:rsid w:val="007E4C8B"/>
    <w:rsid w:val="00806339"/>
    <w:rsid w:val="00814B1C"/>
    <w:rsid w:val="0081660B"/>
    <w:rsid w:val="00826F0D"/>
    <w:rsid w:val="00835FE4"/>
    <w:rsid w:val="008411C3"/>
    <w:rsid w:val="00871E3D"/>
    <w:rsid w:val="008721C8"/>
    <w:rsid w:val="00885FAE"/>
    <w:rsid w:val="00887A34"/>
    <w:rsid w:val="008A74CC"/>
    <w:rsid w:val="008B7ED6"/>
    <w:rsid w:val="008C63B8"/>
    <w:rsid w:val="008E5890"/>
    <w:rsid w:val="008E6EBF"/>
    <w:rsid w:val="008F2105"/>
    <w:rsid w:val="008F6E88"/>
    <w:rsid w:val="0090031F"/>
    <w:rsid w:val="00934E7B"/>
    <w:rsid w:val="00944BFA"/>
    <w:rsid w:val="0098237D"/>
    <w:rsid w:val="00986C14"/>
    <w:rsid w:val="0099373B"/>
    <w:rsid w:val="009A7AAB"/>
    <w:rsid w:val="009D1051"/>
    <w:rsid w:val="009D635E"/>
    <w:rsid w:val="009E2CC5"/>
    <w:rsid w:val="009F3652"/>
    <w:rsid w:val="00A06A49"/>
    <w:rsid w:val="00A236D8"/>
    <w:rsid w:val="00A251FB"/>
    <w:rsid w:val="00A27AB1"/>
    <w:rsid w:val="00A346D7"/>
    <w:rsid w:val="00A62F75"/>
    <w:rsid w:val="00A81F35"/>
    <w:rsid w:val="00A97CF7"/>
    <w:rsid w:val="00AC4FE4"/>
    <w:rsid w:val="00B11E95"/>
    <w:rsid w:val="00B15000"/>
    <w:rsid w:val="00B221CA"/>
    <w:rsid w:val="00B65B01"/>
    <w:rsid w:val="00B66E3A"/>
    <w:rsid w:val="00B705CF"/>
    <w:rsid w:val="00B924BD"/>
    <w:rsid w:val="00BC0885"/>
    <w:rsid w:val="00BC3D35"/>
    <w:rsid w:val="00BE6283"/>
    <w:rsid w:val="00BF02B3"/>
    <w:rsid w:val="00BF051F"/>
    <w:rsid w:val="00BF0B98"/>
    <w:rsid w:val="00BF3565"/>
    <w:rsid w:val="00C13E60"/>
    <w:rsid w:val="00C37311"/>
    <w:rsid w:val="00C465D5"/>
    <w:rsid w:val="00C47DC0"/>
    <w:rsid w:val="00C576E1"/>
    <w:rsid w:val="00C72C9C"/>
    <w:rsid w:val="00C92109"/>
    <w:rsid w:val="00C94A12"/>
    <w:rsid w:val="00CC0623"/>
    <w:rsid w:val="00CC7C0D"/>
    <w:rsid w:val="00CD1A08"/>
    <w:rsid w:val="00D2770B"/>
    <w:rsid w:val="00D44D03"/>
    <w:rsid w:val="00D5672D"/>
    <w:rsid w:val="00D67888"/>
    <w:rsid w:val="00D70E98"/>
    <w:rsid w:val="00D914A5"/>
    <w:rsid w:val="00DB2553"/>
    <w:rsid w:val="00DB35BA"/>
    <w:rsid w:val="00DB6D4D"/>
    <w:rsid w:val="00DB7F7F"/>
    <w:rsid w:val="00DF3E35"/>
    <w:rsid w:val="00DF5F45"/>
    <w:rsid w:val="00E150E7"/>
    <w:rsid w:val="00E21102"/>
    <w:rsid w:val="00E55F01"/>
    <w:rsid w:val="00E61D06"/>
    <w:rsid w:val="00E831B2"/>
    <w:rsid w:val="00E94A93"/>
    <w:rsid w:val="00EB4E6B"/>
    <w:rsid w:val="00ED49D4"/>
    <w:rsid w:val="00F00E76"/>
    <w:rsid w:val="00F0690F"/>
    <w:rsid w:val="00F11AD6"/>
    <w:rsid w:val="00F172F2"/>
    <w:rsid w:val="00F202B4"/>
    <w:rsid w:val="00F24538"/>
    <w:rsid w:val="00F25798"/>
    <w:rsid w:val="00F2597C"/>
    <w:rsid w:val="00F36573"/>
    <w:rsid w:val="00F55186"/>
    <w:rsid w:val="00F910C7"/>
    <w:rsid w:val="00F97D27"/>
    <w:rsid w:val="00FA5DA2"/>
    <w:rsid w:val="00FB3E45"/>
    <w:rsid w:val="00FC28F1"/>
    <w:rsid w:val="00FD528E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A9EFDA85-83C1-4B9D-B42F-7B35F55C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591D"/>
    <w:pPr>
      <w:widowControl w:val="0"/>
      <w:suppressAutoHyphens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13591D"/>
    <w:pPr>
      <w:keepNext/>
      <w:widowControl/>
      <w:numPr>
        <w:numId w:val="1"/>
      </w:numPr>
      <w:spacing w:before="240" w:after="60"/>
      <w:outlineLvl w:val="0"/>
    </w:pPr>
    <w:rPr>
      <w:rFonts w:ascii="Arial" w:eastAsia="Calibri" w:hAnsi="Arial" w:cs="Times New Roman"/>
      <w:b/>
      <w:bCs/>
      <w:sz w:val="32"/>
      <w:szCs w:val="32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13591D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eastAsia="Calibri" w:hAnsi="Arial" w:cs="Times New Roman"/>
      <w:b/>
      <w:bCs/>
      <w:i/>
      <w:iCs/>
      <w:kern w:val="0"/>
      <w:sz w:val="28"/>
      <w:szCs w:val="28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13591D"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eastAsia="Calibri" w:hAnsi="Arial" w:cs="Times New Roman"/>
      <w:b/>
      <w:bCs/>
      <w:kern w:val="0"/>
      <w:sz w:val="26"/>
      <w:szCs w:val="26"/>
      <w:lang w:eastAsia="ar-SA" w:bidi="ar-SA"/>
    </w:rPr>
  </w:style>
  <w:style w:type="paragraph" w:styleId="Nagwek4">
    <w:name w:val="heading 4"/>
    <w:basedOn w:val="Normalny"/>
    <w:next w:val="Normalny"/>
    <w:link w:val="Nagwek4Znak"/>
    <w:qFormat/>
    <w:rsid w:val="0013591D"/>
    <w:pPr>
      <w:keepNext/>
      <w:widowControl/>
      <w:numPr>
        <w:ilvl w:val="3"/>
        <w:numId w:val="1"/>
      </w:numPr>
      <w:spacing w:before="240" w:after="60"/>
      <w:outlineLvl w:val="3"/>
    </w:pPr>
    <w:rPr>
      <w:rFonts w:ascii="Calibri" w:eastAsia="Calibri" w:hAnsi="Calibri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link w:val="Nagwek5Znak"/>
    <w:qFormat/>
    <w:rsid w:val="0013591D"/>
    <w:pPr>
      <w:keepNext/>
      <w:widowControl/>
      <w:numPr>
        <w:ilvl w:val="4"/>
        <w:numId w:val="1"/>
      </w:numPr>
      <w:tabs>
        <w:tab w:val="left" w:pos="2127"/>
      </w:tabs>
      <w:ind w:left="709" w:hanging="709"/>
      <w:jc w:val="center"/>
      <w:outlineLvl w:val="4"/>
    </w:pPr>
    <w:rPr>
      <w:rFonts w:ascii="Times New Roman" w:eastAsia="Calibri" w:hAnsi="Times New Roman" w:cs="Times New Roman"/>
      <w:b/>
      <w:kern w:val="0"/>
      <w:sz w:val="20"/>
      <w:szCs w:val="20"/>
      <w:lang w:eastAsia="ar-SA" w:bidi="ar-SA"/>
    </w:rPr>
  </w:style>
  <w:style w:type="paragraph" w:styleId="Nagwek6">
    <w:name w:val="heading 6"/>
    <w:basedOn w:val="Normalny"/>
    <w:next w:val="Normalny"/>
    <w:link w:val="Nagwek6Znak"/>
    <w:qFormat/>
    <w:rsid w:val="0013591D"/>
    <w:pPr>
      <w:widowControl/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Times New Roman"/>
      <w:b/>
      <w:bCs/>
      <w:kern w:val="0"/>
      <w:sz w:val="20"/>
      <w:szCs w:val="20"/>
      <w:lang w:eastAsia="ar-SA" w:bidi="ar-SA"/>
    </w:rPr>
  </w:style>
  <w:style w:type="paragraph" w:styleId="Nagwek7">
    <w:name w:val="heading 7"/>
    <w:basedOn w:val="Normalny"/>
    <w:next w:val="Normalny"/>
    <w:link w:val="Nagwek7Znak"/>
    <w:qFormat/>
    <w:rsid w:val="0013591D"/>
    <w:pPr>
      <w:keepNext/>
      <w:widowControl/>
      <w:numPr>
        <w:ilvl w:val="6"/>
        <w:numId w:val="1"/>
      </w:numPr>
      <w:jc w:val="center"/>
      <w:outlineLvl w:val="6"/>
    </w:pPr>
    <w:rPr>
      <w:rFonts w:ascii="Times New Roman" w:eastAsia="Calibri" w:hAnsi="Times New Roman" w:cs="Times New Roman"/>
      <w:b/>
      <w:kern w:val="0"/>
      <w:sz w:val="20"/>
      <w:szCs w:val="20"/>
      <w:lang w:eastAsia="ar-SA" w:bidi="ar-SA"/>
    </w:rPr>
  </w:style>
  <w:style w:type="paragraph" w:styleId="Nagwek8">
    <w:name w:val="heading 8"/>
    <w:basedOn w:val="Normalny"/>
    <w:next w:val="Normalny"/>
    <w:link w:val="Nagwek8Znak"/>
    <w:qFormat/>
    <w:rsid w:val="0013591D"/>
    <w:pPr>
      <w:keepNext/>
      <w:widowControl/>
      <w:numPr>
        <w:ilvl w:val="7"/>
        <w:numId w:val="1"/>
      </w:numPr>
      <w:outlineLvl w:val="7"/>
    </w:pPr>
    <w:rPr>
      <w:rFonts w:ascii="Times New Roman" w:eastAsia="Calibri" w:hAnsi="Times New Roman" w:cs="Times New Roman"/>
      <w:b/>
      <w:spacing w:val="-4"/>
      <w:kern w:val="0"/>
      <w:sz w:val="20"/>
      <w:szCs w:val="20"/>
      <w:lang w:eastAsia="ar-SA" w:bidi="ar-SA"/>
    </w:rPr>
  </w:style>
  <w:style w:type="paragraph" w:styleId="Nagwek9">
    <w:name w:val="heading 9"/>
    <w:basedOn w:val="Normalny"/>
    <w:next w:val="Normalny"/>
    <w:link w:val="Nagwek9Znak"/>
    <w:qFormat/>
    <w:rsid w:val="0013591D"/>
    <w:pPr>
      <w:keepNext/>
      <w:widowControl/>
      <w:numPr>
        <w:ilvl w:val="8"/>
        <w:numId w:val="1"/>
      </w:numPr>
      <w:tabs>
        <w:tab w:val="left" w:pos="2127"/>
      </w:tabs>
      <w:ind w:left="709" w:hanging="709"/>
      <w:jc w:val="center"/>
      <w:outlineLvl w:val="8"/>
    </w:pPr>
    <w:rPr>
      <w:rFonts w:ascii="Times New Roman" w:eastAsia="Calibri" w:hAnsi="Times New Roman" w:cs="Times New Roman"/>
      <w:b/>
      <w:kern w:val="0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1E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rsid w:val="001E6EFB"/>
    <w:pPr>
      <w:tabs>
        <w:tab w:val="center" w:pos="4536"/>
        <w:tab w:val="right" w:pos="9072"/>
      </w:tabs>
    </w:pPr>
  </w:style>
  <w:style w:type="character" w:styleId="Hipercze">
    <w:name w:val="Hyperlink"/>
    <w:rsid w:val="0013591D"/>
    <w:rPr>
      <w:color w:val="0000FF"/>
      <w:u w:val="single"/>
    </w:rPr>
  </w:style>
  <w:style w:type="character" w:styleId="UyteHipercze">
    <w:name w:val="FollowedHyperlink"/>
    <w:rsid w:val="0013591D"/>
    <w:rPr>
      <w:rFonts w:ascii="Times New Roman" w:hAnsi="Times New Roman" w:cs="Times New Roman" w:hint="default"/>
      <w:color w:val="800080"/>
      <w:u w:val="single"/>
    </w:rPr>
  </w:style>
  <w:style w:type="character" w:styleId="Uwydatnienie">
    <w:name w:val="Emphasis"/>
    <w:qFormat/>
    <w:rsid w:val="0013591D"/>
    <w:rPr>
      <w:rFonts w:ascii="Times New Roman" w:hAnsi="Times New Roman" w:cs="Times New Roman" w:hint="default"/>
      <w:i/>
      <w:iCs w:val="0"/>
    </w:rPr>
  </w:style>
  <w:style w:type="character" w:customStyle="1" w:styleId="Nagwek1Znak">
    <w:name w:val="Nagłówek 1 Znak"/>
    <w:link w:val="Nagwek1"/>
    <w:locked/>
    <w:rsid w:val="0013591D"/>
    <w:rPr>
      <w:rFonts w:ascii="Arial" w:eastAsia="Calibri" w:hAnsi="Arial"/>
      <w:b/>
      <w:bCs/>
      <w:kern w:val="2"/>
      <w:sz w:val="32"/>
      <w:szCs w:val="32"/>
      <w:lang w:val="pl-PL" w:eastAsia="ar-SA" w:bidi="ar-SA"/>
    </w:rPr>
  </w:style>
  <w:style w:type="character" w:customStyle="1" w:styleId="Nagwek2Znak">
    <w:name w:val="Nagłówek 2 Znak"/>
    <w:link w:val="Nagwek2"/>
    <w:locked/>
    <w:rsid w:val="0013591D"/>
    <w:rPr>
      <w:rFonts w:ascii="Arial" w:eastAsia="Calibri" w:hAnsi="Arial"/>
      <w:b/>
      <w:bCs/>
      <w:i/>
      <w:iCs/>
      <w:sz w:val="28"/>
      <w:szCs w:val="28"/>
      <w:lang w:val="pl-PL" w:eastAsia="ar-SA" w:bidi="ar-SA"/>
    </w:rPr>
  </w:style>
  <w:style w:type="character" w:customStyle="1" w:styleId="Nagwek3Znak">
    <w:name w:val="Nagłówek 3 Znak"/>
    <w:link w:val="Nagwek3"/>
    <w:locked/>
    <w:rsid w:val="0013591D"/>
    <w:rPr>
      <w:rFonts w:ascii="Arial" w:eastAsia="Calibri" w:hAnsi="Arial"/>
      <w:b/>
      <w:bCs/>
      <w:sz w:val="26"/>
      <w:szCs w:val="26"/>
      <w:lang w:val="pl-PL" w:eastAsia="ar-SA" w:bidi="ar-SA"/>
    </w:rPr>
  </w:style>
  <w:style w:type="character" w:customStyle="1" w:styleId="Nagwek4Znak">
    <w:name w:val="Nagłówek 4 Znak"/>
    <w:link w:val="Nagwek4"/>
    <w:locked/>
    <w:rsid w:val="0013591D"/>
    <w:rPr>
      <w:rFonts w:ascii="Calibri" w:eastAsia="Calibri" w:hAnsi="Calibri"/>
      <w:b/>
      <w:bCs/>
      <w:sz w:val="28"/>
      <w:szCs w:val="28"/>
      <w:lang w:val="pl-PL" w:eastAsia="ar-SA" w:bidi="ar-SA"/>
    </w:rPr>
  </w:style>
  <w:style w:type="character" w:customStyle="1" w:styleId="Nagwek5Znak">
    <w:name w:val="Nagłówek 5 Znak"/>
    <w:link w:val="Nagwek5"/>
    <w:locked/>
    <w:rsid w:val="0013591D"/>
    <w:rPr>
      <w:rFonts w:eastAsia="Calibri"/>
      <w:b/>
      <w:lang w:val="pl-PL" w:eastAsia="ar-SA" w:bidi="ar-SA"/>
    </w:rPr>
  </w:style>
  <w:style w:type="character" w:customStyle="1" w:styleId="Nagwek6Znak">
    <w:name w:val="Nagłówek 6 Znak"/>
    <w:link w:val="Nagwek6"/>
    <w:locked/>
    <w:rsid w:val="0013591D"/>
    <w:rPr>
      <w:rFonts w:eastAsia="Calibri"/>
      <w:b/>
      <w:bCs/>
      <w:lang w:val="pl-PL" w:eastAsia="ar-SA" w:bidi="ar-SA"/>
    </w:rPr>
  </w:style>
  <w:style w:type="character" w:customStyle="1" w:styleId="HTML-wstpniesformatowanyZnak">
    <w:name w:val="HTML - wstępnie sformatowany Znak"/>
    <w:link w:val="HTML-wstpniesformatowany"/>
    <w:semiHidden/>
    <w:locked/>
    <w:rsid w:val="0013591D"/>
    <w:rPr>
      <w:rFonts w:ascii="Courier New" w:hAnsi="Courier New" w:cs="Courier New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rsid w:val="0013591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styleId="Pogrubienie">
    <w:name w:val="Strong"/>
    <w:qFormat/>
    <w:rsid w:val="0013591D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rsid w:val="0013591D"/>
    <w:pPr>
      <w:widowControl/>
      <w:spacing w:before="280" w:after="280"/>
      <w:jc w:val="both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locked/>
    <w:rsid w:val="0013591D"/>
    <w:rPr>
      <w:rFonts w:eastAsia="Calibri"/>
      <w:b/>
      <w:lang w:val="pl-PL" w:eastAsia="ar-SA" w:bidi="ar-SA"/>
    </w:rPr>
  </w:style>
  <w:style w:type="character" w:customStyle="1" w:styleId="Nagwek8Znak">
    <w:name w:val="Nagłówek 8 Znak"/>
    <w:link w:val="Nagwek8"/>
    <w:locked/>
    <w:rsid w:val="0013591D"/>
    <w:rPr>
      <w:rFonts w:eastAsia="Calibri"/>
      <w:b/>
      <w:spacing w:val="-4"/>
      <w:lang w:val="pl-PL" w:eastAsia="ar-SA" w:bidi="ar-SA"/>
    </w:rPr>
  </w:style>
  <w:style w:type="character" w:customStyle="1" w:styleId="Nagwek9Znak">
    <w:name w:val="Nagłówek 9 Znak"/>
    <w:link w:val="Nagwek9"/>
    <w:locked/>
    <w:rsid w:val="0013591D"/>
    <w:rPr>
      <w:rFonts w:eastAsia="Calibri"/>
      <w:b/>
      <w:sz w:val="24"/>
      <w:lang w:val="pl-PL" w:eastAsia="ar-SA" w:bidi="ar-SA"/>
    </w:rPr>
  </w:style>
  <w:style w:type="paragraph" w:styleId="Spistreci1">
    <w:name w:val="toc 1"/>
    <w:basedOn w:val="Normalny"/>
    <w:next w:val="Normalny"/>
    <w:rsid w:val="0013591D"/>
    <w:pPr>
      <w:widowControl/>
      <w:tabs>
        <w:tab w:val="left" w:pos="600"/>
        <w:tab w:val="left" w:pos="800"/>
      </w:tabs>
    </w:pPr>
    <w:rPr>
      <w:rFonts w:ascii="Times New Roman" w:eastAsia="Calibri" w:hAnsi="Times New Roman" w:cs="Times New Roman"/>
      <w:b/>
      <w:kern w:val="0"/>
      <w:sz w:val="22"/>
      <w:szCs w:val="22"/>
      <w:lang w:eastAsia="ar-SA" w:bidi="ar-SA"/>
    </w:rPr>
  </w:style>
  <w:style w:type="character" w:customStyle="1" w:styleId="TekstprzypisudolnegoZnak">
    <w:name w:val="Tekst przypisu dolnego Znak"/>
    <w:link w:val="Tekstprzypisudolnego"/>
    <w:semiHidden/>
    <w:locked/>
    <w:rsid w:val="0013591D"/>
    <w:rPr>
      <w:rFonts w:ascii="Calibri" w:eastAsia="Calibri" w:hAnsi="Calibri" w:cs="Calibri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13591D"/>
    <w:pPr>
      <w:widowControl/>
      <w:suppressAutoHyphens w:val="0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character" w:customStyle="1" w:styleId="TekstkomentarzaZnak2">
    <w:name w:val="Tekst komentarza Znak2"/>
    <w:link w:val="Tekstkomentarza"/>
    <w:semiHidden/>
    <w:locked/>
    <w:rsid w:val="0013591D"/>
    <w:rPr>
      <w:rFonts w:ascii="Calibri" w:hAnsi="Calibri" w:cs="Calibri"/>
      <w:lang w:val="pl-PL" w:eastAsia="pl-PL" w:bidi="ar-SA"/>
    </w:rPr>
  </w:style>
  <w:style w:type="paragraph" w:styleId="Tekstkomentarza">
    <w:name w:val="annotation text"/>
    <w:basedOn w:val="Normalny"/>
    <w:link w:val="TekstkomentarzaZnak2"/>
    <w:semiHidden/>
    <w:rsid w:val="0013591D"/>
    <w:pPr>
      <w:widowControl/>
      <w:suppressAutoHyphens w:val="0"/>
      <w:spacing w:after="200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NagwekZnak1">
    <w:name w:val="Nagłówek Znak1"/>
    <w:link w:val="Nagwek"/>
    <w:locked/>
    <w:rsid w:val="0013591D"/>
    <w:rPr>
      <w:sz w:val="24"/>
      <w:szCs w:val="24"/>
      <w:lang w:val="pl-PL" w:eastAsia="pl-PL" w:bidi="ar-SA"/>
    </w:rPr>
  </w:style>
  <w:style w:type="character" w:customStyle="1" w:styleId="StopkaZnak1">
    <w:name w:val="Stopka Znak1"/>
    <w:link w:val="Stopka"/>
    <w:locked/>
    <w:rsid w:val="0013591D"/>
    <w:rPr>
      <w:rFonts w:ascii="Liberation Serif" w:eastAsia="SimSun" w:hAnsi="Liberation Serif" w:cs="Mangal"/>
      <w:kern w:val="2"/>
      <w:sz w:val="24"/>
      <w:szCs w:val="24"/>
      <w:lang w:val="pl-PL" w:eastAsia="zh-CN" w:bidi="hi-IN"/>
    </w:rPr>
  </w:style>
  <w:style w:type="paragraph" w:styleId="Legenda">
    <w:name w:val="caption"/>
    <w:basedOn w:val="Normalny"/>
    <w:qFormat/>
    <w:rsid w:val="0013591D"/>
    <w:pPr>
      <w:suppressLineNumbers/>
      <w:spacing w:before="120" w:after="120"/>
    </w:pPr>
    <w:rPr>
      <w:i/>
      <w:iCs/>
    </w:rPr>
  </w:style>
  <w:style w:type="character" w:customStyle="1" w:styleId="TekstprzypisukocowegoZnak1">
    <w:name w:val="Tekst przypisu końcowego Znak1"/>
    <w:link w:val="Tekstprzypisukocowego"/>
    <w:locked/>
    <w:rsid w:val="0013591D"/>
    <w:rPr>
      <w:rFonts w:ascii="Calibri" w:eastAsia="Calibri" w:hAnsi="Calibri" w:cs="Calibri"/>
      <w:lang w:val="pl-PL" w:eastAsia="ar-SA" w:bidi="ar-SA"/>
    </w:rPr>
  </w:style>
  <w:style w:type="paragraph" w:styleId="Tekstprzypisukocowego">
    <w:name w:val="endnote text"/>
    <w:basedOn w:val="Normalny"/>
    <w:link w:val="TekstprzypisukocowegoZnak1"/>
    <w:rsid w:val="0013591D"/>
    <w:pPr>
      <w:widowControl/>
    </w:pPr>
    <w:rPr>
      <w:rFonts w:ascii="Calibri" w:eastAsia="Calibri" w:hAnsi="Calibri" w:cs="Calibri"/>
      <w:kern w:val="0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1"/>
    <w:rsid w:val="0013591D"/>
    <w:pPr>
      <w:spacing w:after="140" w:line="288" w:lineRule="auto"/>
    </w:pPr>
  </w:style>
  <w:style w:type="paragraph" w:styleId="Lista">
    <w:name w:val="List"/>
    <w:basedOn w:val="Tekstpodstawowy"/>
    <w:rsid w:val="0013591D"/>
  </w:style>
  <w:style w:type="paragraph" w:styleId="Podtytu">
    <w:name w:val="Subtitle"/>
    <w:basedOn w:val="Normalny"/>
    <w:link w:val="PodtytuZnak"/>
    <w:qFormat/>
    <w:rsid w:val="0013591D"/>
    <w:pPr>
      <w:widowControl/>
      <w:suppressAutoHyphens w:val="0"/>
      <w:spacing w:after="60" w:line="276" w:lineRule="auto"/>
      <w:jc w:val="center"/>
      <w:outlineLvl w:val="1"/>
    </w:pPr>
    <w:rPr>
      <w:rFonts w:ascii="Arial" w:eastAsia="Times New Roman" w:hAnsi="Arial" w:cs="Arial"/>
      <w:kern w:val="0"/>
      <w:lang w:eastAsia="en-US" w:bidi="ar-SA"/>
    </w:rPr>
  </w:style>
  <w:style w:type="character" w:customStyle="1" w:styleId="TytuZnak1">
    <w:name w:val="Tytuł Znak1"/>
    <w:link w:val="Tytu"/>
    <w:locked/>
    <w:rsid w:val="0013591D"/>
    <w:rPr>
      <w:rFonts w:ascii="Arial" w:eastAsia="Calibri" w:hAnsi="Arial" w:cs="Arial"/>
      <w:b/>
      <w:sz w:val="32"/>
      <w:u w:val="single"/>
      <w:lang w:val="pl-PL" w:eastAsia="ar-SA" w:bidi="ar-SA"/>
    </w:rPr>
  </w:style>
  <w:style w:type="paragraph" w:styleId="Tytu">
    <w:name w:val="Title"/>
    <w:basedOn w:val="Normalny"/>
    <w:next w:val="Podtytu"/>
    <w:link w:val="TytuZnak1"/>
    <w:qFormat/>
    <w:rsid w:val="0013591D"/>
    <w:pPr>
      <w:widowControl/>
      <w:jc w:val="center"/>
    </w:pPr>
    <w:rPr>
      <w:rFonts w:ascii="Arial" w:eastAsia="Calibri" w:hAnsi="Arial" w:cs="Arial"/>
      <w:b/>
      <w:kern w:val="0"/>
      <w:sz w:val="32"/>
      <w:szCs w:val="20"/>
      <w:u w:val="single"/>
      <w:lang w:eastAsia="ar-SA" w:bidi="ar-SA"/>
    </w:rPr>
  </w:style>
  <w:style w:type="character" w:customStyle="1" w:styleId="TekstpodstawowyZnak1">
    <w:name w:val="Tekst podstawowy Znak1"/>
    <w:link w:val="Tekstpodstawowy"/>
    <w:locked/>
    <w:rsid w:val="0013591D"/>
    <w:rPr>
      <w:rFonts w:ascii="Liberation Serif" w:eastAsia="SimSun" w:hAnsi="Liberation Serif" w:cs="Mangal"/>
      <w:kern w:val="2"/>
      <w:sz w:val="24"/>
      <w:szCs w:val="24"/>
      <w:lang w:val="pl-PL" w:eastAsia="zh-CN" w:bidi="hi-IN"/>
    </w:rPr>
  </w:style>
  <w:style w:type="character" w:customStyle="1" w:styleId="TekstpodstawowywcityZnak1">
    <w:name w:val="Tekst podstawowy wcięty Znak1"/>
    <w:link w:val="Tekstpodstawowywcity"/>
    <w:locked/>
    <w:rsid w:val="0013591D"/>
    <w:rPr>
      <w:rFonts w:ascii="Calibri" w:eastAsia="Calibri" w:hAnsi="Calibri" w:cs="Calibri"/>
      <w:sz w:val="24"/>
      <w:szCs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1"/>
    <w:rsid w:val="0013591D"/>
    <w:pPr>
      <w:widowControl/>
      <w:spacing w:after="120"/>
      <w:ind w:left="283"/>
    </w:pPr>
    <w:rPr>
      <w:rFonts w:ascii="Calibri" w:eastAsia="Calibri" w:hAnsi="Calibri" w:cs="Calibri"/>
      <w:kern w:val="0"/>
      <w:lang w:eastAsia="ar-SA" w:bidi="ar-SA"/>
    </w:rPr>
  </w:style>
  <w:style w:type="character" w:customStyle="1" w:styleId="PodtytuZnak">
    <w:name w:val="Podtytuł Znak"/>
    <w:link w:val="Podtytu"/>
    <w:locked/>
    <w:rsid w:val="0013591D"/>
    <w:rPr>
      <w:rFonts w:ascii="Arial" w:hAnsi="Arial" w:cs="Arial"/>
      <w:sz w:val="24"/>
      <w:szCs w:val="24"/>
      <w:lang w:val="pl-PL" w:eastAsia="en-US" w:bidi="ar-SA"/>
    </w:rPr>
  </w:style>
  <w:style w:type="character" w:customStyle="1" w:styleId="Tekstpodstawowy2Znak1">
    <w:name w:val="Tekst podstawowy 2 Znak1"/>
    <w:link w:val="Tekstpodstawowy2"/>
    <w:semiHidden/>
    <w:locked/>
    <w:rsid w:val="0013591D"/>
    <w:rPr>
      <w:rFonts w:ascii="Calibri" w:eastAsia="Calibri" w:hAnsi="Calibri" w:cs="Calibri"/>
      <w:sz w:val="24"/>
      <w:szCs w:val="24"/>
      <w:lang w:val="pl-PL" w:eastAsia="ar-SA" w:bidi="ar-SA"/>
    </w:rPr>
  </w:style>
  <w:style w:type="paragraph" w:styleId="Tekstpodstawowy2">
    <w:name w:val="Body Text 2"/>
    <w:basedOn w:val="Normalny"/>
    <w:link w:val="Tekstpodstawowy2Znak1"/>
    <w:semiHidden/>
    <w:rsid w:val="0013591D"/>
    <w:pPr>
      <w:widowControl/>
      <w:spacing w:after="120" w:line="480" w:lineRule="auto"/>
    </w:pPr>
    <w:rPr>
      <w:rFonts w:ascii="Calibri" w:eastAsia="Calibri" w:hAnsi="Calibri" w:cs="Calibri"/>
      <w:kern w:val="0"/>
      <w:lang w:eastAsia="ar-SA" w:bidi="ar-SA"/>
    </w:rPr>
  </w:style>
  <w:style w:type="character" w:customStyle="1" w:styleId="Tekstpodstawowy3Znak1">
    <w:name w:val="Tekst podstawowy 3 Znak1"/>
    <w:link w:val="Tekstpodstawowy3"/>
    <w:semiHidden/>
    <w:locked/>
    <w:rsid w:val="0013591D"/>
    <w:rPr>
      <w:rFonts w:ascii="Calibri" w:eastAsia="Calibri" w:hAnsi="Calibri" w:cs="Calibri"/>
      <w:sz w:val="16"/>
      <w:szCs w:val="16"/>
      <w:lang w:val="pl-PL" w:eastAsia="ar-SA" w:bidi="ar-SA"/>
    </w:rPr>
  </w:style>
  <w:style w:type="paragraph" w:styleId="Tekstpodstawowy3">
    <w:name w:val="Body Text 3"/>
    <w:basedOn w:val="Normalny"/>
    <w:link w:val="Tekstpodstawowy3Znak1"/>
    <w:semiHidden/>
    <w:rsid w:val="0013591D"/>
    <w:pPr>
      <w:widowControl/>
      <w:spacing w:after="120"/>
    </w:pPr>
    <w:rPr>
      <w:rFonts w:ascii="Calibri" w:eastAsia="Calibri" w:hAnsi="Calibri" w:cs="Calibri"/>
      <w:kern w:val="0"/>
      <w:sz w:val="16"/>
      <w:szCs w:val="16"/>
      <w:lang w:eastAsia="ar-SA" w:bidi="ar-SA"/>
    </w:rPr>
  </w:style>
  <w:style w:type="character" w:customStyle="1" w:styleId="Tekstpodstawowywcity2Znak1">
    <w:name w:val="Tekst podstawowy wcięty 2 Znak1"/>
    <w:link w:val="Tekstpodstawowywcity2"/>
    <w:semiHidden/>
    <w:locked/>
    <w:rsid w:val="0013591D"/>
    <w:rPr>
      <w:rFonts w:ascii="Calibri" w:hAnsi="Calibri" w:cs="Calibri"/>
      <w:sz w:val="22"/>
      <w:szCs w:val="22"/>
      <w:lang w:val="pl-PL" w:eastAsia="en-US" w:bidi="ar-SA"/>
    </w:rPr>
  </w:style>
  <w:style w:type="paragraph" w:styleId="Tekstpodstawowywcity2">
    <w:name w:val="Body Text Indent 2"/>
    <w:basedOn w:val="Normalny"/>
    <w:link w:val="Tekstpodstawowywcity2Znak1"/>
    <w:rsid w:val="0013591D"/>
    <w:pPr>
      <w:widowControl/>
      <w:suppressAutoHyphens w:val="0"/>
      <w:spacing w:after="120" w:line="480" w:lineRule="auto"/>
      <w:ind w:left="283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customStyle="1" w:styleId="Tekstpodstawowywcity3Znak1">
    <w:name w:val="Tekst podstawowy wcięty 3 Znak1"/>
    <w:link w:val="Tekstpodstawowywcity3"/>
    <w:semiHidden/>
    <w:locked/>
    <w:rsid w:val="0013591D"/>
    <w:rPr>
      <w:rFonts w:ascii="Calibri" w:hAnsi="Calibri" w:cs="Calibri"/>
      <w:sz w:val="16"/>
      <w:szCs w:val="16"/>
      <w:lang w:val="pl-PL" w:eastAsia="en-US" w:bidi="ar-SA"/>
    </w:rPr>
  </w:style>
  <w:style w:type="paragraph" w:styleId="Tekstpodstawowywcity3">
    <w:name w:val="Body Text Indent 3"/>
    <w:basedOn w:val="Normalny"/>
    <w:link w:val="Tekstpodstawowywcity3Znak1"/>
    <w:rsid w:val="0013591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Calibri"/>
      <w:kern w:val="0"/>
      <w:sz w:val="16"/>
      <w:szCs w:val="16"/>
      <w:lang w:eastAsia="en-US" w:bidi="ar-SA"/>
    </w:rPr>
  </w:style>
  <w:style w:type="character" w:customStyle="1" w:styleId="ZwykytekstZnak">
    <w:name w:val="Zwykły tekst Znak"/>
    <w:link w:val="Zwykytekst"/>
    <w:semiHidden/>
    <w:locked/>
    <w:rsid w:val="0013591D"/>
    <w:rPr>
      <w:rFonts w:ascii="Courier New" w:hAnsi="Courier New" w:cs="Courier New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13591D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customStyle="1" w:styleId="TematkomentarzaZnak1">
    <w:name w:val="Temat komentarza Znak1"/>
    <w:link w:val="Tematkomentarza"/>
    <w:locked/>
    <w:rsid w:val="0013591D"/>
    <w:rPr>
      <w:rFonts w:ascii="Calibri" w:hAnsi="Calibri" w:cs="Calibri"/>
      <w:b/>
      <w:bCs/>
      <w:lang w:val="pl-PL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1"/>
    <w:semiHidden/>
    <w:rsid w:val="0013591D"/>
    <w:pPr>
      <w:spacing w:line="276" w:lineRule="auto"/>
    </w:pPr>
    <w:rPr>
      <w:b/>
      <w:bCs/>
      <w:lang w:eastAsia="en-US"/>
    </w:rPr>
  </w:style>
  <w:style w:type="character" w:customStyle="1" w:styleId="TekstdymkaZnak1">
    <w:name w:val="Tekst dymka Znak1"/>
    <w:link w:val="Tekstdymka"/>
    <w:locked/>
    <w:rsid w:val="0013591D"/>
    <w:rPr>
      <w:rFonts w:ascii="Tahoma" w:eastAsia="Calibri" w:hAnsi="Tahoma" w:cs="Tahoma"/>
      <w:sz w:val="16"/>
      <w:szCs w:val="16"/>
      <w:lang w:val="pl-PL" w:eastAsia="ar-SA" w:bidi="ar-SA"/>
    </w:rPr>
  </w:style>
  <w:style w:type="paragraph" w:styleId="Tekstdymka">
    <w:name w:val="Balloon Text"/>
    <w:basedOn w:val="Normalny"/>
    <w:link w:val="TekstdymkaZnak1"/>
    <w:rsid w:val="0013591D"/>
    <w:pPr>
      <w:widowControl/>
    </w:pPr>
    <w:rPr>
      <w:rFonts w:ascii="Tahoma" w:eastAsia="Calibri" w:hAnsi="Tahoma" w:cs="Tahoma"/>
      <w:kern w:val="0"/>
      <w:sz w:val="16"/>
      <w:szCs w:val="16"/>
      <w:lang w:eastAsia="ar-SA" w:bidi="ar-SA"/>
    </w:rPr>
  </w:style>
  <w:style w:type="paragraph" w:customStyle="1" w:styleId="Nagwek11">
    <w:name w:val="Nagłówek1"/>
    <w:basedOn w:val="Normalny"/>
    <w:next w:val="Tekstpodstawowy"/>
    <w:rsid w:val="0013591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">
    <w:name w:val="Indeks"/>
    <w:basedOn w:val="Normalny"/>
    <w:rsid w:val="0013591D"/>
    <w:pPr>
      <w:suppressLineNumbers/>
    </w:pPr>
  </w:style>
  <w:style w:type="paragraph" w:customStyle="1" w:styleId="Podpis1">
    <w:name w:val="Podpis1"/>
    <w:basedOn w:val="Normalny"/>
    <w:rsid w:val="0013591D"/>
    <w:pPr>
      <w:suppressLineNumbers/>
      <w:spacing w:before="120" w:after="120"/>
    </w:pPr>
    <w:rPr>
      <w:i/>
      <w:iCs/>
      <w:lang w:eastAsia="hi-IN"/>
    </w:rPr>
  </w:style>
  <w:style w:type="paragraph" w:customStyle="1" w:styleId="Akapitzlist1">
    <w:name w:val="Akapit z listą1"/>
    <w:basedOn w:val="Normalny"/>
    <w:rsid w:val="0013591D"/>
    <w:pPr>
      <w:widowControl/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ar-SA" w:bidi="ar-SA"/>
    </w:rPr>
  </w:style>
  <w:style w:type="paragraph" w:customStyle="1" w:styleId="Default">
    <w:name w:val="Default"/>
    <w:rsid w:val="001359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agwek20">
    <w:name w:val="Nagłówek2"/>
    <w:basedOn w:val="Normalny"/>
    <w:next w:val="Tekstpodstawowy"/>
    <w:rsid w:val="0013591D"/>
    <w:pPr>
      <w:keepNext/>
      <w:widowControl/>
      <w:spacing w:before="240" w:after="120"/>
    </w:pPr>
    <w:rPr>
      <w:rFonts w:ascii="Arial" w:eastAsia="Arial Unicode MS" w:hAnsi="Arial"/>
      <w:kern w:val="0"/>
      <w:sz w:val="28"/>
      <w:szCs w:val="28"/>
      <w:lang w:eastAsia="ar-SA" w:bidi="ar-SA"/>
    </w:rPr>
  </w:style>
  <w:style w:type="paragraph" w:customStyle="1" w:styleId="Podpis2">
    <w:name w:val="Podpis2"/>
    <w:basedOn w:val="Normalny"/>
    <w:rsid w:val="0013591D"/>
    <w:pPr>
      <w:widowControl/>
      <w:suppressLineNumbers/>
      <w:spacing w:before="120" w:after="120"/>
    </w:pPr>
    <w:rPr>
      <w:rFonts w:ascii="Times New Roman" w:eastAsia="Calibri" w:hAnsi="Times New Roman"/>
      <w:i/>
      <w:iCs/>
      <w:kern w:val="0"/>
      <w:lang w:eastAsia="ar-SA" w:bidi="ar-SA"/>
    </w:rPr>
  </w:style>
  <w:style w:type="paragraph" w:customStyle="1" w:styleId="ZnakZnak2Znak">
    <w:name w:val="Znak Znak2 Znak"/>
    <w:basedOn w:val="Normalny"/>
    <w:rsid w:val="0013591D"/>
    <w:pPr>
      <w:widowControl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Tekstpodstawowy31">
    <w:name w:val="Tekst podstawowy 31"/>
    <w:basedOn w:val="Normalny"/>
    <w:rsid w:val="0013591D"/>
    <w:pPr>
      <w:widowControl/>
      <w:spacing w:after="120"/>
    </w:pPr>
    <w:rPr>
      <w:rFonts w:ascii="Times New Roman" w:eastAsia="Calibri" w:hAnsi="Times New Roman" w:cs="Times New Roman"/>
      <w:kern w:val="0"/>
      <w:sz w:val="16"/>
      <w:szCs w:val="16"/>
      <w:lang w:eastAsia="ar-SA" w:bidi="ar-SA"/>
    </w:rPr>
  </w:style>
  <w:style w:type="paragraph" w:customStyle="1" w:styleId="Tekstpodstawowy22">
    <w:name w:val="Tekst podstawowy 22"/>
    <w:basedOn w:val="Normalny"/>
    <w:rsid w:val="0013591D"/>
    <w:pPr>
      <w:widowControl/>
      <w:jc w:val="both"/>
    </w:pPr>
    <w:rPr>
      <w:rFonts w:ascii="Times New Roman" w:eastAsia="Calibri" w:hAnsi="Times New Roman" w:cs="Times New Roman"/>
      <w:i/>
      <w:iCs/>
      <w:kern w:val="0"/>
      <w:sz w:val="20"/>
      <w:lang w:eastAsia="ar-SA" w:bidi="ar-SA"/>
    </w:rPr>
  </w:style>
  <w:style w:type="paragraph" w:customStyle="1" w:styleId="pkt1">
    <w:name w:val="pkt1"/>
    <w:basedOn w:val="Normalny"/>
    <w:rsid w:val="0013591D"/>
    <w:pPr>
      <w:widowControl/>
      <w:spacing w:before="60" w:after="60"/>
      <w:ind w:left="850" w:hanging="425"/>
      <w:jc w:val="both"/>
    </w:pPr>
    <w:rPr>
      <w:rFonts w:ascii="Times New Roman" w:eastAsia="Calibri" w:hAnsi="Times New Roman" w:cs="Times New Roman"/>
      <w:kern w:val="0"/>
      <w:szCs w:val="20"/>
      <w:lang w:eastAsia="ar-SA" w:bidi="ar-SA"/>
    </w:rPr>
  </w:style>
  <w:style w:type="paragraph" w:customStyle="1" w:styleId="tekstdokumentu">
    <w:name w:val="tekst dokumentu"/>
    <w:basedOn w:val="Normalny"/>
    <w:rsid w:val="0013591D"/>
    <w:pPr>
      <w:widowControl/>
      <w:spacing w:before="120" w:after="100" w:line="360" w:lineRule="auto"/>
      <w:ind w:left="1680" w:hanging="1680"/>
      <w:jc w:val="both"/>
    </w:pPr>
    <w:rPr>
      <w:rFonts w:ascii="Times New Roman" w:eastAsia="Calibri" w:hAnsi="Times New Roman" w:cs="Times New Roman"/>
      <w:b/>
      <w:bCs/>
      <w:kern w:val="0"/>
      <w:lang w:eastAsia="ar-SA" w:bidi="ar-SA"/>
    </w:rPr>
  </w:style>
  <w:style w:type="paragraph" w:customStyle="1" w:styleId="Zwykytekst2">
    <w:name w:val="Zwykły tekst2"/>
    <w:basedOn w:val="Normalny"/>
    <w:rsid w:val="0013591D"/>
    <w:pPr>
      <w:widowControl/>
    </w:pPr>
    <w:rPr>
      <w:rFonts w:ascii="Courier New" w:eastAsia="Calibri" w:hAnsi="Courier New" w:cs="Times New Roman"/>
      <w:kern w:val="0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rsid w:val="0013591D"/>
    <w:pPr>
      <w:widowControl/>
    </w:pPr>
    <w:rPr>
      <w:rFonts w:ascii="Courier New" w:eastAsia="Calibri" w:hAnsi="Courier New" w:cs="Times New Roman"/>
      <w:kern w:val="0"/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rsid w:val="0013591D"/>
    <w:pPr>
      <w:widowControl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pgraftxt1">
    <w:name w:val="pgraf_txt1"/>
    <w:basedOn w:val="Normalny"/>
    <w:rsid w:val="0013591D"/>
    <w:pPr>
      <w:tabs>
        <w:tab w:val="left" w:pos="907"/>
      </w:tabs>
      <w:overflowPunct w:val="0"/>
      <w:autoSpaceDE w:val="0"/>
      <w:spacing w:line="360" w:lineRule="atLeast"/>
      <w:jc w:val="both"/>
    </w:pPr>
    <w:rPr>
      <w:rFonts w:ascii="Times New Roman" w:eastAsia="Calibri" w:hAnsi="Times New Roman" w:cs="Times New Roman"/>
      <w:kern w:val="0"/>
      <w:szCs w:val="20"/>
      <w:lang w:eastAsia="ar-SA" w:bidi="ar-SA"/>
    </w:rPr>
  </w:style>
  <w:style w:type="paragraph" w:customStyle="1" w:styleId="NAGWEK0">
    <w:name w:val="NAGŁÓWEK"/>
    <w:basedOn w:val="Normalny"/>
    <w:rsid w:val="0013591D"/>
    <w:pPr>
      <w:widowControl/>
      <w:spacing w:before="120" w:after="120"/>
      <w:jc w:val="both"/>
    </w:pPr>
    <w:rPr>
      <w:rFonts w:ascii="Arial" w:eastAsia="Calibri" w:hAnsi="Arial" w:cs="Times New Roman"/>
      <w:b/>
      <w:kern w:val="0"/>
      <w:lang w:eastAsia="ar-SA" w:bidi="ar-SA"/>
    </w:rPr>
  </w:style>
  <w:style w:type="paragraph" w:customStyle="1" w:styleId="Znak">
    <w:name w:val="Znak"/>
    <w:basedOn w:val="Normalny"/>
    <w:uiPriority w:val="99"/>
    <w:rsid w:val="0013591D"/>
    <w:pPr>
      <w:widowControl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Tekstpodstawowy21">
    <w:name w:val="Tekst podstawowy 21"/>
    <w:basedOn w:val="Normalny"/>
    <w:rsid w:val="0013591D"/>
    <w:pPr>
      <w:widowControl/>
      <w:ind w:left="284" w:hanging="284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Wcicienormalne1">
    <w:name w:val="Wcięcie normalne1"/>
    <w:basedOn w:val="Normalny"/>
    <w:rsid w:val="0013591D"/>
    <w:pPr>
      <w:widowControl/>
      <w:ind w:left="708"/>
    </w:pPr>
    <w:rPr>
      <w:rFonts w:ascii="Arial" w:eastAsia="Calibri" w:hAnsi="Arial" w:cs="Times New Roman"/>
      <w:kern w:val="0"/>
      <w:sz w:val="20"/>
      <w:szCs w:val="20"/>
      <w:lang w:val="en-GB" w:eastAsia="ar-SA" w:bidi="ar-SA"/>
    </w:rPr>
  </w:style>
  <w:style w:type="paragraph" w:customStyle="1" w:styleId="tabulka">
    <w:name w:val="tabulka"/>
    <w:basedOn w:val="Normalny"/>
    <w:rsid w:val="0013591D"/>
    <w:pPr>
      <w:numPr>
        <w:numId w:val="3"/>
      </w:numPr>
      <w:spacing w:before="120" w:line="240" w:lineRule="exact"/>
      <w:jc w:val="center"/>
    </w:pPr>
    <w:rPr>
      <w:rFonts w:ascii="Arial" w:eastAsia="Calibri" w:hAnsi="Arial" w:cs="Times New Roman"/>
      <w:kern w:val="0"/>
      <w:sz w:val="20"/>
      <w:szCs w:val="20"/>
      <w:lang w:val="cs-CZ" w:eastAsia="ar-SA" w:bidi="ar-SA"/>
    </w:rPr>
  </w:style>
  <w:style w:type="paragraph" w:customStyle="1" w:styleId="normaltableau">
    <w:name w:val="normal_tableau"/>
    <w:basedOn w:val="Normalny"/>
    <w:rsid w:val="0013591D"/>
    <w:pPr>
      <w:widowControl/>
      <w:spacing w:before="120" w:after="120"/>
      <w:jc w:val="both"/>
    </w:pPr>
    <w:rPr>
      <w:rFonts w:ascii="Optima" w:eastAsia="Calibri" w:hAnsi="Optima" w:cs="Times New Roman"/>
      <w:kern w:val="0"/>
      <w:sz w:val="22"/>
      <w:szCs w:val="20"/>
      <w:lang w:val="en-GB" w:eastAsia="ar-SA" w:bidi="ar-SA"/>
    </w:rPr>
  </w:style>
  <w:style w:type="paragraph" w:customStyle="1" w:styleId="oddl-nadpis">
    <w:name w:val="oddíl-nadpis"/>
    <w:basedOn w:val="Normalny"/>
    <w:rsid w:val="0013591D"/>
    <w:pPr>
      <w:keepNext/>
      <w:tabs>
        <w:tab w:val="left" w:pos="567"/>
      </w:tabs>
      <w:spacing w:before="240" w:line="240" w:lineRule="exact"/>
    </w:pPr>
    <w:rPr>
      <w:rFonts w:ascii="Arial" w:eastAsia="Calibri" w:hAnsi="Arial" w:cs="Times New Roman"/>
      <w:b/>
      <w:kern w:val="0"/>
      <w:szCs w:val="20"/>
      <w:lang w:val="cs-CZ" w:eastAsia="ar-SA" w:bidi="ar-SA"/>
    </w:rPr>
  </w:style>
  <w:style w:type="paragraph" w:customStyle="1" w:styleId="Normalarial">
    <w:name w:val="Normal+arial"/>
    <w:basedOn w:val="Normalny"/>
    <w:rsid w:val="0013591D"/>
    <w:pPr>
      <w:widowControl/>
      <w:jc w:val="center"/>
    </w:pPr>
    <w:rPr>
      <w:rFonts w:ascii="Arial" w:eastAsia="Calibri" w:hAnsi="Arial" w:cs="Arial"/>
      <w:b/>
      <w:kern w:val="0"/>
      <w:sz w:val="22"/>
      <w:szCs w:val="22"/>
      <w:lang w:eastAsia="ar-SA" w:bidi="ar-SA"/>
    </w:rPr>
  </w:style>
  <w:style w:type="paragraph" w:customStyle="1" w:styleId="Tekstpodstawowywcity22">
    <w:name w:val="Tekst podstawowy wcięty 22"/>
    <w:basedOn w:val="Normalny"/>
    <w:rsid w:val="0013591D"/>
    <w:pPr>
      <w:widowControl/>
      <w:ind w:left="702" w:hanging="702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32">
    <w:name w:val="Tekst podstawowy wcięty 32"/>
    <w:basedOn w:val="Normalny"/>
    <w:rsid w:val="0013591D"/>
    <w:pPr>
      <w:widowControl/>
      <w:tabs>
        <w:tab w:val="left" w:pos="3545"/>
      </w:tabs>
      <w:ind w:left="1418" w:hanging="1418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13591D"/>
    <w:pPr>
      <w:widowControl/>
      <w:ind w:left="284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Tekstblokowy1">
    <w:name w:val="Tekst blokowy1"/>
    <w:basedOn w:val="Normalny"/>
    <w:rsid w:val="0013591D"/>
    <w:pPr>
      <w:widowControl/>
      <w:ind w:left="-69" w:right="-70"/>
      <w:jc w:val="center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13591D"/>
    <w:pPr>
      <w:widowControl/>
      <w:ind w:left="993" w:hanging="993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Listapunktowana1">
    <w:name w:val="Lista punktowana1"/>
    <w:basedOn w:val="Normalny"/>
    <w:rsid w:val="0013591D"/>
    <w:pPr>
      <w:widowControl/>
      <w:tabs>
        <w:tab w:val="left" w:pos="8178"/>
      </w:tabs>
      <w:ind w:left="2726" w:hanging="360"/>
    </w:pPr>
    <w:rPr>
      <w:rFonts w:ascii="Arial" w:eastAsia="Calibri" w:hAnsi="Arial" w:cs="Times New Roman"/>
      <w:b/>
      <w:kern w:val="0"/>
      <w:sz w:val="20"/>
      <w:szCs w:val="20"/>
      <w:lang w:eastAsia="ar-SA" w:bidi="ar-SA"/>
    </w:rPr>
  </w:style>
  <w:style w:type="paragraph" w:customStyle="1" w:styleId="StandardowyStandardowy1">
    <w:name w:val="Standardowy.Standardowy1"/>
    <w:rsid w:val="0013591D"/>
    <w:pPr>
      <w:suppressAutoHyphens/>
    </w:pPr>
    <w:rPr>
      <w:lang w:eastAsia="ar-SA"/>
    </w:rPr>
  </w:style>
  <w:style w:type="paragraph" w:customStyle="1" w:styleId="TekstpodstawowyTekstpodstawowyZnakZnak">
    <w:name w:val="Tekst podstawowy.Tekst podstawowy Znak Znak"/>
    <w:basedOn w:val="StandardowyStandardowy1"/>
    <w:rsid w:val="0013591D"/>
    <w:pPr>
      <w:tabs>
        <w:tab w:val="left" w:pos="0"/>
      </w:tabs>
    </w:pPr>
    <w:rPr>
      <w:b/>
    </w:rPr>
  </w:style>
  <w:style w:type="paragraph" w:customStyle="1" w:styleId="Plandokumentu1">
    <w:name w:val="Plan dokumentu1"/>
    <w:basedOn w:val="Normalny"/>
    <w:rsid w:val="0013591D"/>
    <w:pPr>
      <w:widowControl/>
      <w:shd w:val="clear" w:color="auto" w:fill="000080"/>
    </w:pPr>
    <w:rPr>
      <w:rFonts w:ascii="Tahoma" w:eastAsia="Calibri" w:hAnsi="Tahoma" w:cs="Times New Roman"/>
      <w:kern w:val="0"/>
      <w:sz w:val="20"/>
      <w:szCs w:val="20"/>
      <w:lang w:eastAsia="ar-SA" w:bidi="ar-SA"/>
    </w:rPr>
  </w:style>
  <w:style w:type="paragraph" w:customStyle="1" w:styleId="BodyText22">
    <w:name w:val="Body Text 22"/>
    <w:basedOn w:val="Normalny"/>
    <w:rsid w:val="0013591D"/>
    <w:pPr>
      <w:widowControl/>
      <w:spacing w:before="120" w:after="120"/>
      <w:ind w:left="1440"/>
      <w:jc w:val="both"/>
    </w:pPr>
    <w:rPr>
      <w:rFonts w:ascii="Arial" w:eastAsia="Calibri" w:hAnsi="Arial" w:cs="Arial"/>
      <w:kern w:val="0"/>
      <w:sz w:val="22"/>
      <w:lang w:eastAsia="ar-SA" w:bidi="ar-SA"/>
    </w:rPr>
  </w:style>
  <w:style w:type="paragraph" w:customStyle="1" w:styleId="Volume">
    <w:name w:val="Volume"/>
    <w:basedOn w:val="Normalny"/>
    <w:next w:val="Normalny"/>
    <w:rsid w:val="0013591D"/>
    <w:pPr>
      <w:pageBreakBefore/>
      <w:spacing w:before="360" w:line="360" w:lineRule="exact"/>
      <w:jc w:val="center"/>
    </w:pPr>
    <w:rPr>
      <w:rFonts w:ascii="Arial" w:eastAsia="Calibri" w:hAnsi="Arial" w:cs="Times New Roman"/>
      <w:b/>
      <w:kern w:val="0"/>
      <w:sz w:val="36"/>
      <w:szCs w:val="20"/>
      <w:lang w:val="cs-CZ" w:eastAsia="ar-SA" w:bidi="ar-SA"/>
    </w:rPr>
  </w:style>
  <w:style w:type="paragraph" w:customStyle="1" w:styleId="Zawartotabeli">
    <w:name w:val="Zawartość tabeli"/>
    <w:basedOn w:val="Normalny"/>
    <w:rsid w:val="0013591D"/>
    <w:pPr>
      <w:widowControl/>
      <w:suppressLineNumbers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13591D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13591D"/>
    <w:pPr>
      <w:widowControl/>
      <w:tabs>
        <w:tab w:val="right" w:leader="dot" w:pos="12184"/>
      </w:tabs>
      <w:ind w:left="2547"/>
    </w:pPr>
    <w:rPr>
      <w:rFonts w:ascii="Times New Roman" w:eastAsia="Calibri" w:hAnsi="Times New Roman" w:cs="Tahoma"/>
      <w:kern w:val="0"/>
      <w:lang w:eastAsia="ar-SA" w:bidi="ar-SA"/>
    </w:rPr>
  </w:style>
  <w:style w:type="paragraph" w:customStyle="1" w:styleId="Zawartoramki">
    <w:name w:val="Zawartość ramki"/>
    <w:basedOn w:val="Tekstpodstawowy"/>
    <w:rsid w:val="0013591D"/>
    <w:pPr>
      <w:widowControl/>
      <w:spacing w:after="120" w:line="240" w:lineRule="auto"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Nagwek30">
    <w:name w:val="Nagłówek3"/>
    <w:basedOn w:val="Normalny"/>
    <w:next w:val="Tekstpodstawowy"/>
    <w:rsid w:val="0013591D"/>
    <w:pPr>
      <w:keepNext/>
      <w:widowControl/>
      <w:spacing w:before="240" w:after="120"/>
    </w:pPr>
    <w:rPr>
      <w:rFonts w:ascii="Arial" w:eastAsia="Arial Unicode MS" w:hAnsi="Arial" w:cs="Tahoma"/>
      <w:kern w:val="0"/>
      <w:sz w:val="28"/>
      <w:szCs w:val="28"/>
      <w:lang w:eastAsia="ar-SA" w:bidi="ar-SA"/>
    </w:rPr>
  </w:style>
  <w:style w:type="paragraph" w:customStyle="1" w:styleId="Poprawka1">
    <w:name w:val="Poprawka1"/>
    <w:rsid w:val="0013591D"/>
    <w:pPr>
      <w:suppressAutoHyphens/>
    </w:pPr>
    <w:rPr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13591D"/>
    <w:pPr>
      <w:widowControl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Standard">
    <w:name w:val="Standard"/>
    <w:rsid w:val="0013591D"/>
    <w:pPr>
      <w:widowControl w:val="0"/>
      <w:suppressAutoHyphens/>
    </w:pPr>
    <w:rPr>
      <w:rFonts w:eastAsia="Arial Unicode MS"/>
      <w:kern w:val="2"/>
      <w:sz w:val="24"/>
      <w:szCs w:val="24"/>
      <w:lang w:eastAsia="hi-IN" w:bidi="hi-IN"/>
    </w:rPr>
  </w:style>
  <w:style w:type="paragraph" w:customStyle="1" w:styleId="Nagwek110">
    <w:name w:val="Nagłówek 11"/>
    <w:basedOn w:val="Standard"/>
    <w:next w:val="Standard"/>
    <w:rsid w:val="0013591D"/>
    <w:pPr>
      <w:keepNext/>
      <w:spacing w:before="240" w:after="60"/>
    </w:pPr>
    <w:rPr>
      <w:rFonts w:ascii="Arial" w:hAnsi="Arial" w:cs="Arial"/>
      <w:b/>
      <w:bCs/>
      <w:sz w:val="32"/>
      <w:szCs w:val="32"/>
    </w:rPr>
  </w:style>
  <w:style w:type="paragraph" w:customStyle="1" w:styleId="Textbody">
    <w:name w:val="Text body"/>
    <w:basedOn w:val="Normalny"/>
    <w:rsid w:val="0013591D"/>
    <w:pPr>
      <w:spacing w:after="120"/>
    </w:pPr>
    <w:rPr>
      <w:rFonts w:ascii="Times New Roman" w:eastAsia="Arial Unicode MS" w:hAnsi="Times New Roman" w:cs="Times New Roman"/>
      <w:lang w:eastAsia="hi-IN"/>
    </w:rPr>
  </w:style>
  <w:style w:type="paragraph" w:customStyle="1" w:styleId="Nagwek40">
    <w:name w:val="Nagłówek4"/>
    <w:basedOn w:val="Standard"/>
    <w:next w:val="Normalny"/>
    <w:rsid w:val="0013591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81">
    <w:name w:val="Nagłówek 81"/>
    <w:basedOn w:val="Standard"/>
    <w:next w:val="Standard"/>
    <w:rsid w:val="0013591D"/>
    <w:pPr>
      <w:keepNext/>
    </w:pPr>
    <w:rPr>
      <w:b/>
      <w:spacing w:val="-4"/>
      <w:sz w:val="22"/>
      <w:szCs w:val="20"/>
    </w:rPr>
  </w:style>
  <w:style w:type="paragraph" w:customStyle="1" w:styleId="Stopka1">
    <w:name w:val="Stopka1"/>
    <w:basedOn w:val="Standard"/>
    <w:rsid w:val="0013591D"/>
  </w:style>
  <w:style w:type="paragraph" w:customStyle="1" w:styleId="Standarduser">
    <w:name w:val="Standard (user)"/>
    <w:rsid w:val="0013591D"/>
    <w:pPr>
      <w:widowControl w:val="0"/>
      <w:suppressAutoHyphens/>
    </w:pPr>
    <w:rPr>
      <w:rFonts w:eastAsia="Arial Unicode MS"/>
      <w:kern w:val="2"/>
      <w:sz w:val="24"/>
      <w:szCs w:val="24"/>
      <w:lang w:eastAsia="hi-IN" w:bidi="hi-IN"/>
    </w:rPr>
  </w:style>
  <w:style w:type="paragraph" w:customStyle="1" w:styleId="Heading1user">
    <w:name w:val="Heading 1 (user)"/>
    <w:next w:val="Standarduser"/>
    <w:rsid w:val="0013591D"/>
    <w:pPr>
      <w:keepNext/>
      <w:widowControl w:val="0"/>
      <w:suppressAutoHyphens/>
      <w:spacing w:before="240" w:after="60"/>
    </w:pPr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paragraph" w:customStyle="1" w:styleId="Heading8user">
    <w:name w:val="Heading 8 (user)"/>
    <w:next w:val="Standarduser"/>
    <w:rsid w:val="0013591D"/>
    <w:pPr>
      <w:keepNext/>
      <w:widowControl w:val="0"/>
      <w:suppressAutoHyphens/>
    </w:pPr>
    <w:rPr>
      <w:rFonts w:eastAsia="Arial Unicode MS"/>
      <w:b/>
      <w:spacing w:val="-4"/>
      <w:kern w:val="2"/>
      <w:sz w:val="22"/>
      <w:lang w:eastAsia="hi-IN" w:bidi="hi-IN"/>
    </w:rPr>
  </w:style>
  <w:style w:type="paragraph" w:customStyle="1" w:styleId="Headeruser">
    <w:name w:val="Header (user)"/>
    <w:next w:val="Normalny"/>
    <w:rsid w:val="0013591D"/>
    <w:pPr>
      <w:keepNext/>
      <w:widowControl w:val="0"/>
      <w:suppressAutoHyphens/>
      <w:spacing w:before="240" w:after="120"/>
    </w:pPr>
    <w:rPr>
      <w:rFonts w:ascii="Arial" w:eastAsia="Arial Unicode MS" w:hAnsi="Arial"/>
      <w:kern w:val="2"/>
      <w:sz w:val="28"/>
      <w:szCs w:val="28"/>
      <w:lang w:eastAsia="hi-IN" w:bidi="hi-IN"/>
    </w:rPr>
  </w:style>
  <w:style w:type="paragraph" w:customStyle="1" w:styleId="Nagwek10">
    <w:name w:val="Nagłówek 10"/>
    <w:basedOn w:val="Nagwek20"/>
    <w:next w:val="Tekstpodstawowy"/>
    <w:rsid w:val="0013591D"/>
    <w:pPr>
      <w:numPr>
        <w:numId w:val="5"/>
      </w:numPr>
    </w:pPr>
    <w:rPr>
      <w:b/>
      <w:bCs/>
      <w:sz w:val="21"/>
      <w:szCs w:val="21"/>
    </w:rPr>
  </w:style>
  <w:style w:type="paragraph" w:customStyle="1" w:styleId="BodyText21">
    <w:name w:val="Body Text 21"/>
    <w:basedOn w:val="Normalny"/>
    <w:rsid w:val="0013591D"/>
    <w:pPr>
      <w:widowControl/>
      <w:suppressAutoHyphens w:val="0"/>
      <w:jc w:val="both"/>
    </w:pPr>
    <w:rPr>
      <w:rFonts w:ascii="Times New Roman" w:eastAsia="Calibri" w:hAnsi="Times New Roman" w:cs="Times New Roman"/>
      <w:kern w:val="0"/>
      <w:sz w:val="20"/>
      <w:szCs w:val="20"/>
      <w:lang w:eastAsia="pl-PL" w:bidi="ar-SA"/>
    </w:rPr>
  </w:style>
  <w:style w:type="paragraph" w:customStyle="1" w:styleId="Bezodstpw1">
    <w:name w:val="Bez odstępów1"/>
    <w:rsid w:val="0013591D"/>
    <w:pPr>
      <w:jc w:val="both"/>
    </w:pPr>
    <w:rPr>
      <w:sz w:val="24"/>
      <w:szCs w:val="22"/>
      <w:lang w:eastAsia="en-US"/>
    </w:rPr>
  </w:style>
  <w:style w:type="paragraph" w:customStyle="1" w:styleId="western">
    <w:name w:val="western"/>
    <w:basedOn w:val="Normalny"/>
    <w:rsid w:val="0013591D"/>
    <w:pPr>
      <w:widowControl/>
      <w:spacing w:before="280" w:after="280"/>
    </w:pPr>
    <w:rPr>
      <w:rFonts w:ascii="Arial" w:eastAsia="Calibri" w:hAnsi="Arial" w:cs="Arial"/>
      <w:b/>
      <w:bCs/>
      <w:kern w:val="0"/>
      <w:sz w:val="32"/>
      <w:szCs w:val="32"/>
      <w:lang w:eastAsia="ar-SA" w:bidi="ar-SA"/>
    </w:rPr>
  </w:style>
  <w:style w:type="paragraph" w:customStyle="1" w:styleId="Akapitzlist10">
    <w:name w:val="Akapit z listą1"/>
    <w:basedOn w:val="Normalny"/>
    <w:rsid w:val="0013591D"/>
    <w:pPr>
      <w:widowControl/>
      <w:spacing w:line="276" w:lineRule="auto"/>
      <w:ind w:left="720"/>
      <w:jc w:val="both"/>
    </w:pPr>
    <w:rPr>
      <w:rFonts w:ascii="Calibri" w:eastAsia="Calibri" w:hAnsi="Calibri" w:cs="Calibri"/>
      <w:kern w:val="0"/>
      <w:lang w:eastAsia="ar-SA" w:bidi="ar-SA"/>
    </w:rPr>
  </w:style>
  <w:style w:type="paragraph" w:styleId="Akapitzlist">
    <w:name w:val="List Paragraph"/>
    <w:basedOn w:val="Standard"/>
    <w:qFormat/>
    <w:rsid w:val="0013591D"/>
    <w:pPr>
      <w:autoSpaceDN w:val="0"/>
      <w:ind w:left="720"/>
    </w:pPr>
    <w:rPr>
      <w:rFonts w:ascii="Calibri" w:eastAsia="Calibri" w:hAnsi="Calibri" w:cs="Calibri"/>
      <w:kern w:val="3"/>
      <w:sz w:val="20"/>
      <w:szCs w:val="20"/>
      <w:lang w:val="en-US" w:eastAsia="en-US" w:bidi="ar-SA"/>
    </w:rPr>
  </w:style>
  <w:style w:type="character" w:customStyle="1" w:styleId="BezodstpwZnak">
    <w:name w:val="Bez odstępów Znak"/>
    <w:link w:val="Bezodstpw"/>
    <w:locked/>
    <w:rsid w:val="0013591D"/>
    <w:rPr>
      <w:sz w:val="22"/>
      <w:szCs w:val="22"/>
      <w:lang w:val="pl-PL" w:eastAsia="en-US" w:bidi="ar-SA"/>
    </w:rPr>
  </w:style>
  <w:style w:type="paragraph" w:styleId="Bezodstpw">
    <w:name w:val="No Spacing"/>
    <w:link w:val="BezodstpwZnak"/>
    <w:qFormat/>
    <w:rsid w:val="0013591D"/>
    <w:rPr>
      <w:sz w:val="22"/>
      <w:szCs w:val="22"/>
      <w:lang w:eastAsia="en-US"/>
    </w:rPr>
  </w:style>
  <w:style w:type="paragraph" w:customStyle="1" w:styleId="ZnakZnakZnakZnakZnakZnakZnak">
    <w:name w:val="Znak Znak Znak Znak Znak Znak Znak"/>
    <w:basedOn w:val="Normalny"/>
    <w:rsid w:val="0013591D"/>
    <w:pPr>
      <w:widowControl/>
      <w:suppressAutoHyphens w:val="0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5">
    <w:name w:val="Style5"/>
    <w:basedOn w:val="Normalny"/>
    <w:rsid w:val="0013591D"/>
    <w:pPr>
      <w:suppressAutoHyphens w:val="0"/>
      <w:autoSpaceDE w:val="0"/>
      <w:autoSpaceDN w:val="0"/>
      <w:adjustRightInd w:val="0"/>
      <w:spacing w:line="194" w:lineRule="exact"/>
      <w:ind w:hanging="641"/>
    </w:pPr>
    <w:rPr>
      <w:rFonts w:ascii="Bookman Old Style" w:eastAsia="Times New Roman" w:hAnsi="Bookman Old Style" w:cs="Times New Roman"/>
      <w:kern w:val="0"/>
      <w:lang w:eastAsia="pl-PL" w:bidi="ar-SA"/>
    </w:rPr>
  </w:style>
  <w:style w:type="paragraph" w:customStyle="1" w:styleId="Style10">
    <w:name w:val="Style10"/>
    <w:basedOn w:val="Normalny"/>
    <w:rsid w:val="0013591D"/>
    <w:pPr>
      <w:suppressAutoHyphens w:val="0"/>
      <w:autoSpaceDE w:val="0"/>
      <w:autoSpaceDN w:val="0"/>
      <w:adjustRightInd w:val="0"/>
    </w:pPr>
    <w:rPr>
      <w:rFonts w:ascii="Bookman Old Style" w:eastAsia="Times New Roman" w:hAnsi="Bookman Old Style" w:cs="Times New Roman"/>
      <w:kern w:val="0"/>
      <w:lang w:eastAsia="pl-PL" w:bidi="ar-SA"/>
    </w:rPr>
  </w:style>
  <w:style w:type="paragraph" w:customStyle="1" w:styleId="Tekstwstpniesformatowany">
    <w:name w:val="Tekst wstępnie sformatowany"/>
    <w:basedOn w:val="Normalny"/>
    <w:rsid w:val="0013591D"/>
    <w:rPr>
      <w:rFonts w:ascii="Times New Roman" w:eastAsia="Times New Roman" w:hAnsi="Times New Roman" w:cs="Times New Roman"/>
      <w:kern w:val="0"/>
      <w:sz w:val="20"/>
      <w:szCs w:val="20"/>
      <w:lang w:eastAsia="pl-PL" w:bidi="pl-PL"/>
    </w:rPr>
  </w:style>
  <w:style w:type="character" w:styleId="Odwoanieprzypisudolnego">
    <w:name w:val="footnote reference"/>
    <w:semiHidden/>
    <w:rsid w:val="0013591D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sid w:val="0013591D"/>
    <w:rPr>
      <w:rFonts w:ascii="Times New Roman" w:hAnsi="Times New Roman" w:cs="Times New Roman" w:hint="default"/>
      <w:sz w:val="16"/>
    </w:rPr>
  </w:style>
  <w:style w:type="character" w:styleId="Numerstrony">
    <w:name w:val="page number"/>
    <w:rsid w:val="0013591D"/>
    <w:rPr>
      <w:rFonts w:ascii="Times New Roman" w:hAnsi="Times New Roman" w:cs="Times New Roman" w:hint="default"/>
    </w:rPr>
  </w:style>
  <w:style w:type="character" w:styleId="Odwoanieprzypisukocowego">
    <w:name w:val="endnote reference"/>
    <w:semiHidden/>
    <w:rsid w:val="0013591D"/>
    <w:rPr>
      <w:rFonts w:ascii="Times New Roman" w:hAnsi="Times New Roman" w:cs="Times New Roman" w:hint="default"/>
      <w:vertAlign w:val="superscript"/>
    </w:rPr>
  </w:style>
  <w:style w:type="character" w:customStyle="1" w:styleId="WW8Num5z1">
    <w:name w:val="WW8Num5z1"/>
    <w:rsid w:val="0013591D"/>
    <w:rPr>
      <w:rFonts w:ascii="Courier New" w:hAnsi="Courier New" w:cs="Courier New" w:hint="default"/>
    </w:rPr>
  </w:style>
  <w:style w:type="character" w:customStyle="1" w:styleId="WW8Num6z0">
    <w:name w:val="WW8Num6z0"/>
    <w:rsid w:val="0013591D"/>
    <w:rPr>
      <w:rFonts w:ascii="Symbol" w:hAnsi="Symbol" w:hint="default"/>
    </w:rPr>
  </w:style>
  <w:style w:type="character" w:customStyle="1" w:styleId="WW8Num8z0">
    <w:name w:val="WW8Num8z0"/>
    <w:rsid w:val="0013591D"/>
    <w:rPr>
      <w:rFonts w:ascii="Symbol" w:hAnsi="Symbol" w:hint="default"/>
    </w:rPr>
  </w:style>
  <w:style w:type="character" w:customStyle="1" w:styleId="WW8Num9z0">
    <w:name w:val="WW8Num9z0"/>
    <w:rsid w:val="0013591D"/>
    <w:rPr>
      <w:rFonts w:ascii="Symbol" w:hAnsi="Symbol" w:hint="default"/>
    </w:rPr>
  </w:style>
  <w:style w:type="character" w:customStyle="1" w:styleId="WW8Num12z0">
    <w:name w:val="WW8Num12z0"/>
    <w:rsid w:val="0013591D"/>
    <w:rPr>
      <w:b/>
      <w:bCs w:val="0"/>
      <w:color w:val="auto"/>
    </w:rPr>
  </w:style>
  <w:style w:type="character" w:customStyle="1" w:styleId="WW8Num13z0">
    <w:name w:val="WW8Num13z0"/>
    <w:rsid w:val="0013591D"/>
    <w:rPr>
      <w:rFonts w:ascii="Symbol" w:hAnsi="Symbol" w:hint="default"/>
      <w:b/>
      <w:bCs w:val="0"/>
      <w:color w:val="auto"/>
    </w:rPr>
  </w:style>
  <w:style w:type="character" w:customStyle="1" w:styleId="WW8Num16z0">
    <w:name w:val="WW8Num16z0"/>
    <w:rsid w:val="0013591D"/>
    <w:rPr>
      <w:rFonts w:ascii="Times New Roman" w:hAnsi="Times New Roman" w:cs="Times New Roman" w:hint="default"/>
    </w:rPr>
  </w:style>
  <w:style w:type="character" w:customStyle="1" w:styleId="WW8Num18z0">
    <w:name w:val="WW8Num18z0"/>
    <w:rsid w:val="0013591D"/>
    <w:rPr>
      <w:rFonts w:ascii="Arial" w:hAnsi="Arial" w:cs="Arial" w:hint="default"/>
    </w:rPr>
  </w:style>
  <w:style w:type="character" w:customStyle="1" w:styleId="WW8Num19z0">
    <w:name w:val="WW8Num19z0"/>
    <w:rsid w:val="0013591D"/>
    <w:rPr>
      <w:rFonts w:ascii="Times New Roman" w:hAnsi="Times New Roman" w:cs="Times New Roman" w:hint="default"/>
    </w:rPr>
  </w:style>
  <w:style w:type="character" w:customStyle="1" w:styleId="WW8Num23z0">
    <w:name w:val="WW8Num23z0"/>
    <w:rsid w:val="0013591D"/>
    <w:rPr>
      <w:rFonts w:ascii="Times New Roman" w:hAnsi="Times New Roman" w:cs="Times New Roman" w:hint="default"/>
    </w:rPr>
  </w:style>
  <w:style w:type="character" w:customStyle="1" w:styleId="WW8Num24z0">
    <w:name w:val="WW8Num24z0"/>
    <w:rsid w:val="0013591D"/>
    <w:rPr>
      <w:rFonts w:ascii="Arial" w:hAnsi="Arial" w:cs="Arial" w:hint="default"/>
    </w:rPr>
  </w:style>
  <w:style w:type="character" w:customStyle="1" w:styleId="WW8Num25z0">
    <w:name w:val="WW8Num25z0"/>
    <w:rsid w:val="0013591D"/>
    <w:rPr>
      <w:rFonts w:ascii="Arial" w:hAnsi="Arial" w:cs="Arial" w:hint="default"/>
    </w:rPr>
  </w:style>
  <w:style w:type="character" w:customStyle="1" w:styleId="WW8Num26z0">
    <w:name w:val="WW8Num26z0"/>
    <w:rsid w:val="0013591D"/>
    <w:rPr>
      <w:rFonts w:ascii="Times New Roman" w:hAnsi="Times New Roman" w:cs="Times New Roman" w:hint="default"/>
    </w:rPr>
  </w:style>
  <w:style w:type="character" w:customStyle="1" w:styleId="WW8Num27z0">
    <w:name w:val="WW8Num27z0"/>
    <w:rsid w:val="0013591D"/>
    <w:rPr>
      <w:rFonts w:ascii="Arial" w:hAnsi="Arial" w:cs="Arial" w:hint="default"/>
    </w:rPr>
  </w:style>
  <w:style w:type="character" w:customStyle="1" w:styleId="WW8Num29z0">
    <w:name w:val="WW8Num29z0"/>
    <w:rsid w:val="0013591D"/>
    <w:rPr>
      <w:rFonts w:ascii="Symbol" w:hAnsi="Symbol" w:hint="default"/>
    </w:rPr>
  </w:style>
  <w:style w:type="character" w:customStyle="1" w:styleId="WW8Num31z0">
    <w:name w:val="WW8Num31z0"/>
    <w:rsid w:val="0013591D"/>
    <w:rPr>
      <w:rFonts w:ascii="Times New Roman" w:hAnsi="Times New Roman" w:cs="Times New Roman" w:hint="default"/>
    </w:rPr>
  </w:style>
  <w:style w:type="character" w:customStyle="1" w:styleId="WW8Num32z0">
    <w:name w:val="WW8Num32z0"/>
    <w:rsid w:val="0013591D"/>
    <w:rPr>
      <w:rFonts w:ascii="Symbol" w:hAnsi="Symbol" w:hint="default"/>
    </w:rPr>
  </w:style>
  <w:style w:type="character" w:customStyle="1" w:styleId="WW8Num33z0">
    <w:name w:val="WW8Num33z0"/>
    <w:rsid w:val="0013591D"/>
    <w:rPr>
      <w:rFonts w:ascii="Arial" w:hAnsi="Arial" w:cs="Arial" w:hint="default"/>
    </w:rPr>
  </w:style>
  <w:style w:type="character" w:customStyle="1" w:styleId="WW8Num40z0">
    <w:name w:val="WW8Num40z0"/>
    <w:rsid w:val="0013591D"/>
    <w:rPr>
      <w:rFonts w:ascii="Symbol" w:hAnsi="Symbol" w:hint="default"/>
    </w:rPr>
  </w:style>
  <w:style w:type="character" w:customStyle="1" w:styleId="WW8Num41z0">
    <w:name w:val="WW8Num41z0"/>
    <w:rsid w:val="0013591D"/>
    <w:rPr>
      <w:rFonts w:ascii="Arial" w:hAnsi="Arial" w:cs="Arial" w:hint="default"/>
    </w:rPr>
  </w:style>
  <w:style w:type="character" w:customStyle="1" w:styleId="Absatz-Standardschriftart">
    <w:name w:val="Absatz-Standardschriftart"/>
    <w:rsid w:val="0013591D"/>
  </w:style>
  <w:style w:type="character" w:customStyle="1" w:styleId="WW-Absatz-Standardschriftart">
    <w:name w:val="WW-Absatz-Standardschriftart"/>
    <w:rsid w:val="0013591D"/>
  </w:style>
  <w:style w:type="character" w:customStyle="1" w:styleId="WW8Num4z1">
    <w:name w:val="WW8Num4z1"/>
    <w:rsid w:val="0013591D"/>
    <w:rPr>
      <w:rFonts w:ascii="Courier New" w:hAnsi="Courier New" w:cs="Courier New" w:hint="default"/>
    </w:rPr>
  </w:style>
  <w:style w:type="character" w:customStyle="1" w:styleId="WW8Num5z0">
    <w:name w:val="WW8Num5z0"/>
    <w:rsid w:val="0013591D"/>
    <w:rPr>
      <w:rFonts w:ascii="Symbol" w:hAnsi="Symbol" w:hint="default"/>
    </w:rPr>
  </w:style>
  <w:style w:type="character" w:customStyle="1" w:styleId="WW8Num7z0">
    <w:name w:val="WW8Num7z0"/>
    <w:rsid w:val="0013591D"/>
    <w:rPr>
      <w:rFonts w:ascii="Times New Roman" w:hAnsi="Times New Roman" w:cs="Times New Roman" w:hint="default"/>
    </w:rPr>
  </w:style>
  <w:style w:type="character" w:customStyle="1" w:styleId="WW8Num11z0">
    <w:name w:val="WW8Num11z0"/>
    <w:rsid w:val="0013591D"/>
    <w:rPr>
      <w:rFonts w:ascii="Times New Roman" w:hAnsi="Times New Roman" w:cs="Times New Roman" w:hint="default"/>
    </w:rPr>
  </w:style>
  <w:style w:type="character" w:customStyle="1" w:styleId="WW8Num15z0">
    <w:name w:val="WW8Num15z0"/>
    <w:rsid w:val="0013591D"/>
    <w:rPr>
      <w:rFonts w:ascii="Times New Roman" w:hAnsi="Times New Roman" w:cs="Times New Roman" w:hint="default"/>
    </w:rPr>
  </w:style>
  <w:style w:type="character" w:customStyle="1" w:styleId="WW8Num17z0">
    <w:name w:val="WW8Num17z0"/>
    <w:rsid w:val="0013591D"/>
    <w:rPr>
      <w:rFonts w:ascii="Symbol" w:hAnsi="Symbol" w:hint="default"/>
    </w:rPr>
  </w:style>
  <w:style w:type="character" w:customStyle="1" w:styleId="WW8Num22z0">
    <w:name w:val="WW8Num22z0"/>
    <w:rsid w:val="0013591D"/>
    <w:rPr>
      <w:rFonts w:ascii="Symbol" w:hAnsi="Symbol" w:hint="default"/>
    </w:rPr>
  </w:style>
  <w:style w:type="character" w:customStyle="1" w:styleId="WW8Num28z0">
    <w:name w:val="WW8Num28z0"/>
    <w:rsid w:val="0013591D"/>
    <w:rPr>
      <w:rFonts w:ascii="Arial" w:hAnsi="Arial" w:cs="Arial" w:hint="default"/>
    </w:rPr>
  </w:style>
  <w:style w:type="character" w:customStyle="1" w:styleId="WW8Num30z0">
    <w:name w:val="WW8Num30z0"/>
    <w:rsid w:val="0013591D"/>
    <w:rPr>
      <w:rFonts w:ascii="Symbol" w:hAnsi="Symbol" w:hint="default"/>
    </w:rPr>
  </w:style>
  <w:style w:type="character" w:customStyle="1" w:styleId="WW8Num39z0">
    <w:name w:val="WW8Num39z0"/>
    <w:rsid w:val="0013591D"/>
    <w:rPr>
      <w:rFonts w:ascii="Arial" w:hAnsi="Arial" w:cs="Arial" w:hint="default"/>
    </w:rPr>
  </w:style>
  <w:style w:type="character" w:customStyle="1" w:styleId="WW-Absatz-Standardschriftart1">
    <w:name w:val="WW-Absatz-Standardschriftart1"/>
    <w:rsid w:val="0013591D"/>
  </w:style>
  <w:style w:type="character" w:customStyle="1" w:styleId="WW-Absatz-Standardschriftart11">
    <w:name w:val="WW-Absatz-Standardschriftart11"/>
    <w:rsid w:val="0013591D"/>
  </w:style>
  <w:style w:type="character" w:customStyle="1" w:styleId="WW-Absatz-Standardschriftart111">
    <w:name w:val="WW-Absatz-Standardschriftart111"/>
    <w:rsid w:val="0013591D"/>
  </w:style>
  <w:style w:type="character" w:customStyle="1" w:styleId="WW8Num3z1">
    <w:name w:val="WW8Num3z1"/>
    <w:rsid w:val="0013591D"/>
    <w:rPr>
      <w:sz w:val="22"/>
    </w:rPr>
  </w:style>
  <w:style w:type="character" w:customStyle="1" w:styleId="WW8Num4z0">
    <w:name w:val="WW8Num4z0"/>
    <w:rsid w:val="0013591D"/>
    <w:rPr>
      <w:rFonts w:ascii="Symbol" w:hAnsi="Symbol" w:hint="default"/>
    </w:rPr>
  </w:style>
  <w:style w:type="character" w:customStyle="1" w:styleId="WW8Num7z1">
    <w:name w:val="WW8Num7z1"/>
    <w:rsid w:val="0013591D"/>
    <w:rPr>
      <w:rFonts w:ascii="Garamond" w:hAnsi="Garamond" w:hint="default"/>
    </w:rPr>
  </w:style>
  <w:style w:type="character" w:customStyle="1" w:styleId="WW8Num10z0">
    <w:name w:val="WW8Num10z0"/>
    <w:rsid w:val="0013591D"/>
    <w:rPr>
      <w:rFonts w:ascii="Arial" w:hAnsi="Arial" w:cs="Arial" w:hint="default"/>
    </w:rPr>
  </w:style>
  <w:style w:type="character" w:customStyle="1" w:styleId="WW8Num20z0">
    <w:name w:val="WW8Num20z0"/>
    <w:rsid w:val="0013591D"/>
    <w:rPr>
      <w:rFonts w:ascii="Arial" w:hAnsi="Arial" w:cs="Arial" w:hint="default"/>
    </w:rPr>
  </w:style>
  <w:style w:type="character" w:customStyle="1" w:styleId="WW8Num34z0">
    <w:name w:val="WW8Num34z0"/>
    <w:rsid w:val="0013591D"/>
    <w:rPr>
      <w:rFonts w:ascii="Symbol" w:hAnsi="Symbol" w:hint="default"/>
    </w:rPr>
  </w:style>
  <w:style w:type="character" w:customStyle="1" w:styleId="WW8Num35z0">
    <w:name w:val="WW8Num35z0"/>
    <w:rsid w:val="0013591D"/>
    <w:rPr>
      <w:rFonts w:ascii="Arial" w:hAnsi="Arial" w:cs="Arial" w:hint="default"/>
    </w:rPr>
  </w:style>
  <w:style w:type="character" w:customStyle="1" w:styleId="WW8Num37z0">
    <w:name w:val="WW8Num37z0"/>
    <w:rsid w:val="0013591D"/>
    <w:rPr>
      <w:rFonts w:ascii="Arial" w:hAnsi="Arial" w:cs="Arial" w:hint="default"/>
    </w:rPr>
  </w:style>
  <w:style w:type="character" w:customStyle="1" w:styleId="WW8Num42z0">
    <w:name w:val="WW8Num42z0"/>
    <w:rsid w:val="0013591D"/>
    <w:rPr>
      <w:rFonts w:ascii="Symbol" w:hAnsi="Symbol" w:hint="default"/>
    </w:rPr>
  </w:style>
  <w:style w:type="character" w:customStyle="1" w:styleId="WW8Num43z0">
    <w:name w:val="WW8Num43z0"/>
    <w:rsid w:val="0013591D"/>
    <w:rPr>
      <w:rFonts w:ascii="Symbol" w:hAnsi="Symbol" w:hint="default"/>
    </w:rPr>
  </w:style>
  <w:style w:type="character" w:customStyle="1" w:styleId="WW8Num44z0">
    <w:name w:val="WW8Num44z0"/>
    <w:rsid w:val="0013591D"/>
    <w:rPr>
      <w:rFonts w:ascii="Symbol" w:hAnsi="Symbol" w:hint="default"/>
    </w:rPr>
  </w:style>
  <w:style w:type="character" w:customStyle="1" w:styleId="WW8Num45z0">
    <w:name w:val="WW8Num45z0"/>
    <w:rsid w:val="0013591D"/>
    <w:rPr>
      <w:rFonts w:ascii="Garamond" w:hAnsi="Garamond" w:hint="default"/>
    </w:rPr>
  </w:style>
  <w:style w:type="character" w:customStyle="1" w:styleId="WW8Num46z0">
    <w:name w:val="WW8Num46z0"/>
    <w:rsid w:val="0013591D"/>
    <w:rPr>
      <w:rFonts w:ascii="Arial" w:hAnsi="Arial" w:cs="Arial" w:hint="default"/>
    </w:rPr>
  </w:style>
  <w:style w:type="character" w:customStyle="1" w:styleId="WW8Num48z0">
    <w:name w:val="WW8Num48z0"/>
    <w:rsid w:val="0013591D"/>
    <w:rPr>
      <w:rFonts w:ascii="Symbol" w:hAnsi="Symbol" w:hint="default"/>
    </w:rPr>
  </w:style>
  <w:style w:type="character" w:customStyle="1" w:styleId="WW8Num49z0">
    <w:name w:val="WW8Num49z0"/>
    <w:rsid w:val="0013591D"/>
    <w:rPr>
      <w:rFonts w:ascii="Arial" w:hAnsi="Arial" w:cs="Arial" w:hint="default"/>
    </w:rPr>
  </w:style>
  <w:style w:type="character" w:customStyle="1" w:styleId="WW8Num49z1">
    <w:name w:val="WW8Num49z1"/>
    <w:rsid w:val="0013591D"/>
    <w:rPr>
      <w:rFonts w:ascii="Courier New" w:hAnsi="Courier New" w:cs="Courier New" w:hint="default"/>
    </w:rPr>
  </w:style>
  <w:style w:type="character" w:customStyle="1" w:styleId="WW8Num49z2">
    <w:name w:val="WW8Num49z2"/>
    <w:rsid w:val="0013591D"/>
    <w:rPr>
      <w:rFonts w:ascii="Wingdings" w:hAnsi="Wingdings" w:hint="default"/>
    </w:rPr>
  </w:style>
  <w:style w:type="character" w:customStyle="1" w:styleId="Domylnaczcionkaakapitu2">
    <w:name w:val="Domyślna czcionka akapitu2"/>
    <w:rsid w:val="0013591D"/>
  </w:style>
  <w:style w:type="character" w:customStyle="1" w:styleId="WW8Num38z0">
    <w:name w:val="WW8Num38z0"/>
    <w:rsid w:val="0013591D"/>
    <w:rPr>
      <w:rFonts w:ascii="Symbol" w:hAnsi="Symbol" w:hint="default"/>
    </w:rPr>
  </w:style>
  <w:style w:type="character" w:customStyle="1" w:styleId="WW8Num50z0">
    <w:name w:val="WW8Num50z0"/>
    <w:rsid w:val="0013591D"/>
    <w:rPr>
      <w:rFonts w:ascii="Symbol" w:hAnsi="Symbol" w:hint="default"/>
    </w:rPr>
  </w:style>
  <w:style w:type="character" w:customStyle="1" w:styleId="WW8Num51z0">
    <w:name w:val="WW8Num51z0"/>
    <w:rsid w:val="0013591D"/>
    <w:rPr>
      <w:rFonts w:ascii="Arial" w:hAnsi="Arial" w:cs="Arial" w:hint="default"/>
    </w:rPr>
  </w:style>
  <w:style w:type="character" w:customStyle="1" w:styleId="WW8Num52z0">
    <w:name w:val="WW8Num52z0"/>
    <w:rsid w:val="0013591D"/>
    <w:rPr>
      <w:rFonts w:ascii="Symbol" w:hAnsi="Symbol" w:hint="default"/>
    </w:rPr>
  </w:style>
  <w:style w:type="character" w:customStyle="1" w:styleId="WW8Num53z0">
    <w:name w:val="WW8Num53z0"/>
    <w:rsid w:val="0013591D"/>
    <w:rPr>
      <w:rFonts w:ascii="Arial" w:hAnsi="Arial" w:cs="Arial" w:hint="default"/>
    </w:rPr>
  </w:style>
  <w:style w:type="character" w:customStyle="1" w:styleId="WW8Num54z0">
    <w:name w:val="WW8Num54z0"/>
    <w:rsid w:val="0013591D"/>
    <w:rPr>
      <w:rFonts w:ascii="Arial" w:hAnsi="Arial" w:cs="Arial" w:hint="default"/>
    </w:rPr>
  </w:style>
  <w:style w:type="character" w:customStyle="1" w:styleId="WW8Num55z0">
    <w:name w:val="WW8Num55z0"/>
    <w:rsid w:val="0013591D"/>
    <w:rPr>
      <w:rFonts w:ascii="Arial" w:hAnsi="Arial" w:cs="Arial" w:hint="default"/>
    </w:rPr>
  </w:style>
  <w:style w:type="character" w:customStyle="1" w:styleId="WW8Num56z0">
    <w:name w:val="WW8Num56z0"/>
    <w:rsid w:val="0013591D"/>
    <w:rPr>
      <w:rFonts w:ascii="Arial" w:hAnsi="Arial" w:cs="Arial" w:hint="default"/>
    </w:rPr>
  </w:style>
  <w:style w:type="character" w:customStyle="1" w:styleId="WW-Absatz-Standardschriftart1111">
    <w:name w:val="WW-Absatz-Standardschriftart1111"/>
    <w:rsid w:val="0013591D"/>
  </w:style>
  <w:style w:type="character" w:customStyle="1" w:styleId="WW8Num2z1">
    <w:name w:val="WW8Num2z1"/>
    <w:rsid w:val="0013591D"/>
    <w:rPr>
      <w:sz w:val="22"/>
    </w:rPr>
  </w:style>
  <w:style w:type="character" w:customStyle="1" w:styleId="WW8Num4z2">
    <w:name w:val="WW8Num4z2"/>
    <w:rsid w:val="0013591D"/>
    <w:rPr>
      <w:rFonts w:ascii="Wingdings" w:hAnsi="Wingdings" w:hint="default"/>
    </w:rPr>
  </w:style>
  <w:style w:type="character" w:customStyle="1" w:styleId="WW8Num9z1">
    <w:name w:val="WW8Num9z1"/>
    <w:rsid w:val="0013591D"/>
    <w:rPr>
      <w:rFonts w:ascii="Courier New" w:hAnsi="Courier New" w:cs="Courier New" w:hint="default"/>
    </w:rPr>
  </w:style>
  <w:style w:type="character" w:customStyle="1" w:styleId="WW8Num9z2">
    <w:name w:val="WW8Num9z2"/>
    <w:rsid w:val="0013591D"/>
    <w:rPr>
      <w:rFonts w:ascii="Wingdings" w:hAnsi="Wingdings" w:hint="default"/>
    </w:rPr>
  </w:style>
  <w:style w:type="character" w:customStyle="1" w:styleId="WW8Num21z0">
    <w:name w:val="WW8Num21z0"/>
    <w:rsid w:val="0013591D"/>
    <w:rPr>
      <w:rFonts w:ascii="Times New Roman" w:hAnsi="Times New Roman" w:cs="Times New Roman" w:hint="default"/>
    </w:rPr>
  </w:style>
  <w:style w:type="character" w:customStyle="1" w:styleId="WW8Num21z1">
    <w:name w:val="WW8Num21z1"/>
    <w:rsid w:val="0013591D"/>
    <w:rPr>
      <w:rFonts w:ascii="Courier New" w:hAnsi="Courier New" w:cs="Courier New" w:hint="default"/>
    </w:rPr>
  </w:style>
  <w:style w:type="character" w:customStyle="1" w:styleId="WW8Num21z2">
    <w:name w:val="WW8Num21z2"/>
    <w:rsid w:val="0013591D"/>
    <w:rPr>
      <w:rFonts w:ascii="Wingdings" w:hAnsi="Wingdings" w:hint="default"/>
    </w:rPr>
  </w:style>
  <w:style w:type="character" w:customStyle="1" w:styleId="WW8Num21z3">
    <w:name w:val="WW8Num21z3"/>
    <w:rsid w:val="0013591D"/>
    <w:rPr>
      <w:rFonts w:ascii="Symbol" w:hAnsi="Symbol" w:hint="default"/>
    </w:rPr>
  </w:style>
  <w:style w:type="character" w:customStyle="1" w:styleId="WW8Num22z1">
    <w:name w:val="WW8Num22z1"/>
    <w:rsid w:val="0013591D"/>
    <w:rPr>
      <w:rFonts w:ascii="Courier New" w:hAnsi="Courier New" w:cs="Courier New" w:hint="default"/>
    </w:rPr>
  </w:style>
  <w:style w:type="character" w:customStyle="1" w:styleId="WW8Num22z2">
    <w:name w:val="WW8Num22z2"/>
    <w:rsid w:val="0013591D"/>
    <w:rPr>
      <w:rFonts w:ascii="Wingdings" w:hAnsi="Wingdings" w:hint="default"/>
    </w:rPr>
  </w:style>
  <w:style w:type="character" w:customStyle="1" w:styleId="WW8Num26z1">
    <w:name w:val="WW8Num26z1"/>
    <w:rsid w:val="0013591D"/>
    <w:rPr>
      <w:rFonts w:ascii="Courier New" w:hAnsi="Courier New" w:cs="Courier New" w:hint="default"/>
    </w:rPr>
  </w:style>
  <w:style w:type="character" w:customStyle="1" w:styleId="WW8Num26z2">
    <w:name w:val="WW8Num26z2"/>
    <w:rsid w:val="0013591D"/>
    <w:rPr>
      <w:rFonts w:ascii="Wingdings" w:hAnsi="Wingdings" w:hint="default"/>
    </w:rPr>
  </w:style>
  <w:style w:type="character" w:customStyle="1" w:styleId="WW8Num26z3">
    <w:name w:val="WW8Num26z3"/>
    <w:rsid w:val="0013591D"/>
    <w:rPr>
      <w:rFonts w:ascii="Symbol" w:hAnsi="Symbol" w:hint="default"/>
    </w:rPr>
  </w:style>
  <w:style w:type="character" w:customStyle="1" w:styleId="WW8Num30z1">
    <w:name w:val="WW8Num30z1"/>
    <w:rsid w:val="0013591D"/>
    <w:rPr>
      <w:rFonts w:ascii="Courier New" w:hAnsi="Courier New" w:cs="Courier New" w:hint="default"/>
    </w:rPr>
  </w:style>
  <w:style w:type="character" w:customStyle="1" w:styleId="WW8Num30z2">
    <w:name w:val="WW8Num30z2"/>
    <w:rsid w:val="0013591D"/>
    <w:rPr>
      <w:rFonts w:ascii="Wingdings" w:hAnsi="Wingdings" w:hint="default"/>
    </w:rPr>
  </w:style>
  <w:style w:type="character" w:customStyle="1" w:styleId="WW8Num32z1">
    <w:name w:val="WW8Num32z1"/>
    <w:rsid w:val="0013591D"/>
    <w:rPr>
      <w:rFonts w:ascii="Courier New" w:hAnsi="Courier New" w:cs="Courier New" w:hint="default"/>
    </w:rPr>
  </w:style>
  <w:style w:type="character" w:customStyle="1" w:styleId="WW8Num32z2">
    <w:name w:val="WW8Num32z2"/>
    <w:rsid w:val="0013591D"/>
    <w:rPr>
      <w:rFonts w:ascii="Wingdings" w:hAnsi="Wingdings" w:hint="default"/>
    </w:rPr>
  </w:style>
  <w:style w:type="character" w:customStyle="1" w:styleId="WW8Num42z1">
    <w:name w:val="WW8Num42z1"/>
    <w:rsid w:val="0013591D"/>
    <w:rPr>
      <w:rFonts w:ascii="Courier New" w:hAnsi="Courier New" w:cs="Courier New" w:hint="default"/>
    </w:rPr>
  </w:style>
  <w:style w:type="character" w:customStyle="1" w:styleId="WW8Num42z2">
    <w:name w:val="WW8Num42z2"/>
    <w:rsid w:val="0013591D"/>
    <w:rPr>
      <w:rFonts w:ascii="Wingdings" w:hAnsi="Wingdings" w:hint="default"/>
    </w:rPr>
  </w:style>
  <w:style w:type="character" w:customStyle="1" w:styleId="WW8Num43z1">
    <w:name w:val="WW8Num43z1"/>
    <w:rsid w:val="0013591D"/>
    <w:rPr>
      <w:rFonts w:ascii="Courier New" w:hAnsi="Courier New" w:cs="Courier New" w:hint="default"/>
    </w:rPr>
  </w:style>
  <w:style w:type="character" w:customStyle="1" w:styleId="WW8Num43z2">
    <w:name w:val="WW8Num43z2"/>
    <w:rsid w:val="0013591D"/>
    <w:rPr>
      <w:rFonts w:ascii="Wingdings" w:hAnsi="Wingdings" w:hint="default"/>
    </w:rPr>
  </w:style>
  <w:style w:type="character" w:customStyle="1" w:styleId="WW8Num44z1">
    <w:name w:val="WW8Num44z1"/>
    <w:rsid w:val="0013591D"/>
    <w:rPr>
      <w:rFonts w:ascii="Courier New" w:hAnsi="Courier New" w:cs="Courier New" w:hint="default"/>
    </w:rPr>
  </w:style>
  <w:style w:type="character" w:customStyle="1" w:styleId="WW8Num44z2">
    <w:name w:val="WW8Num44z2"/>
    <w:rsid w:val="0013591D"/>
    <w:rPr>
      <w:rFonts w:ascii="Wingdings" w:hAnsi="Wingdings" w:hint="default"/>
    </w:rPr>
  </w:style>
  <w:style w:type="character" w:customStyle="1" w:styleId="WW8Num48z1">
    <w:name w:val="WW8Num48z1"/>
    <w:rsid w:val="0013591D"/>
    <w:rPr>
      <w:rFonts w:ascii="Courier New" w:hAnsi="Courier New" w:cs="Courier New" w:hint="default"/>
    </w:rPr>
  </w:style>
  <w:style w:type="character" w:customStyle="1" w:styleId="WW8Num48z2">
    <w:name w:val="WW8Num48z2"/>
    <w:rsid w:val="0013591D"/>
    <w:rPr>
      <w:rFonts w:ascii="Wingdings" w:hAnsi="Wingdings" w:hint="default"/>
    </w:rPr>
  </w:style>
  <w:style w:type="character" w:customStyle="1" w:styleId="WW8Num50z1">
    <w:name w:val="WW8Num50z1"/>
    <w:rsid w:val="0013591D"/>
    <w:rPr>
      <w:rFonts w:ascii="Courier New" w:hAnsi="Courier New" w:cs="Courier New" w:hint="default"/>
    </w:rPr>
  </w:style>
  <w:style w:type="character" w:customStyle="1" w:styleId="WW8Num50z2">
    <w:name w:val="WW8Num50z2"/>
    <w:rsid w:val="0013591D"/>
    <w:rPr>
      <w:rFonts w:ascii="Wingdings" w:hAnsi="Wingdings" w:hint="default"/>
    </w:rPr>
  </w:style>
  <w:style w:type="character" w:customStyle="1" w:styleId="WW8Num52z1">
    <w:name w:val="WW8Num52z1"/>
    <w:rsid w:val="0013591D"/>
    <w:rPr>
      <w:rFonts w:ascii="Courier New" w:hAnsi="Courier New" w:cs="Courier New" w:hint="default"/>
    </w:rPr>
  </w:style>
  <w:style w:type="character" w:customStyle="1" w:styleId="WW8Num52z2">
    <w:name w:val="WW8Num52z2"/>
    <w:rsid w:val="0013591D"/>
    <w:rPr>
      <w:rFonts w:ascii="Wingdings" w:hAnsi="Wingdings" w:hint="default"/>
    </w:rPr>
  </w:style>
  <w:style w:type="character" w:customStyle="1" w:styleId="WW8NumSt32z0">
    <w:name w:val="WW8NumSt32z0"/>
    <w:rsid w:val="0013591D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3591D"/>
  </w:style>
  <w:style w:type="character" w:customStyle="1" w:styleId="Odwoaniedokomentarza1">
    <w:name w:val="Odwołanie do komentarza1"/>
    <w:rsid w:val="0013591D"/>
    <w:rPr>
      <w:sz w:val="16"/>
    </w:rPr>
  </w:style>
  <w:style w:type="character" w:customStyle="1" w:styleId="TekstkomentarzaZnak">
    <w:name w:val="Tekst komentarza Znak"/>
    <w:rsid w:val="0013591D"/>
    <w:rPr>
      <w:lang w:val="pl-PL" w:eastAsia="ar-SA" w:bidi="ar-SA"/>
    </w:rPr>
  </w:style>
  <w:style w:type="character" w:customStyle="1" w:styleId="TematkomentarzaZnak">
    <w:name w:val="Temat komentarza Znak"/>
    <w:rsid w:val="0013591D"/>
    <w:rPr>
      <w:b/>
      <w:bCs w:val="0"/>
      <w:lang w:val="pl-PL" w:eastAsia="ar-SA" w:bidi="ar-SA"/>
    </w:rPr>
  </w:style>
  <w:style w:type="character" w:customStyle="1" w:styleId="TekstdymkaZnak">
    <w:name w:val="Tekst dymka Znak"/>
    <w:rsid w:val="0013591D"/>
    <w:rPr>
      <w:rFonts w:ascii="Tahoma" w:hAnsi="Tahoma" w:cs="Tahoma" w:hint="default"/>
      <w:sz w:val="16"/>
      <w:lang w:val="pl-PL" w:eastAsia="ar-SA" w:bidi="ar-SA"/>
    </w:rPr>
  </w:style>
  <w:style w:type="character" w:customStyle="1" w:styleId="NormalnyWebZnak">
    <w:name w:val="Normalny (Web) Znak"/>
    <w:rsid w:val="0013591D"/>
    <w:rPr>
      <w:lang w:val="pl-PL" w:eastAsia="ar-SA" w:bidi="ar-SA"/>
    </w:rPr>
  </w:style>
  <w:style w:type="character" w:customStyle="1" w:styleId="PlainTextChar">
    <w:name w:val="Plain Text Char"/>
    <w:semiHidden/>
    <w:locked/>
    <w:rsid w:val="0013591D"/>
    <w:rPr>
      <w:rFonts w:ascii="Courier New" w:hAnsi="Courier New" w:cs="Courier New" w:hint="default"/>
      <w:lang w:val="x-none" w:eastAsia="ar-SA" w:bidi="ar-SA"/>
    </w:rPr>
  </w:style>
  <w:style w:type="character" w:customStyle="1" w:styleId="NagwekZnak">
    <w:name w:val="Nagłówek Znak"/>
    <w:rsid w:val="0013591D"/>
    <w:rPr>
      <w:spacing w:val="-4"/>
      <w:sz w:val="22"/>
    </w:rPr>
  </w:style>
  <w:style w:type="character" w:customStyle="1" w:styleId="TytuZnak">
    <w:name w:val="Tytuł Znak"/>
    <w:rsid w:val="0013591D"/>
    <w:rPr>
      <w:rFonts w:ascii="Arial" w:hAnsi="Arial" w:cs="Arial" w:hint="default"/>
      <w:b/>
      <w:bCs w:val="0"/>
      <w:sz w:val="32"/>
      <w:u w:val="single"/>
    </w:rPr>
  </w:style>
  <w:style w:type="character" w:customStyle="1" w:styleId="TekstpodstawowywcityZnak">
    <w:name w:val="Tekst podstawowy wcięty Znak"/>
    <w:rsid w:val="0013591D"/>
    <w:rPr>
      <w:sz w:val="24"/>
    </w:rPr>
  </w:style>
  <w:style w:type="character" w:customStyle="1" w:styleId="Tekstpodstawowywcity2Znak">
    <w:name w:val="Tekst podstawowy wcięty 2 Znak"/>
    <w:rsid w:val="0013591D"/>
  </w:style>
  <w:style w:type="character" w:customStyle="1" w:styleId="Tekstpodstawowywcity3Znak">
    <w:name w:val="Tekst podstawowy wcięty 3 Znak"/>
    <w:rsid w:val="0013591D"/>
  </w:style>
  <w:style w:type="character" w:customStyle="1" w:styleId="TekstpodstawowyZnak">
    <w:name w:val="Tekst podstawowy Znak"/>
    <w:rsid w:val="0013591D"/>
    <w:rPr>
      <w:sz w:val="24"/>
    </w:rPr>
  </w:style>
  <w:style w:type="character" w:customStyle="1" w:styleId="StopkaZnak">
    <w:name w:val="Stopka Znak"/>
    <w:rsid w:val="0013591D"/>
    <w:rPr>
      <w:sz w:val="24"/>
    </w:rPr>
  </w:style>
  <w:style w:type="character" w:customStyle="1" w:styleId="Tekstpodstawowy2Znak">
    <w:name w:val="Tekst podstawowy 2 Znak"/>
    <w:rsid w:val="0013591D"/>
    <w:rPr>
      <w:i/>
      <w:iCs w:val="0"/>
      <w:sz w:val="24"/>
    </w:rPr>
  </w:style>
  <w:style w:type="character" w:customStyle="1" w:styleId="Tekstpodstawowy3Znak">
    <w:name w:val="Tekst podstawowy 3 Znak"/>
    <w:rsid w:val="0013591D"/>
    <w:rPr>
      <w:sz w:val="16"/>
    </w:rPr>
  </w:style>
  <w:style w:type="character" w:customStyle="1" w:styleId="PlandokumentuZnak">
    <w:name w:val="Plan dokumentu Znak"/>
    <w:rsid w:val="0013591D"/>
    <w:rPr>
      <w:rFonts w:ascii="Tahoma" w:hAnsi="Tahoma" w:cs="Tahoma" w:hint="default"/>
      <w:shd w:val="clear" w:color="auto" w:fill="000080"/>
    </w:rPr>
  </w:style>
  <w:style w:type="character" w:customStyle="1" w:styleId="TekstprzypisukocowegoZnak">
    <w:name w:val="Tekst przypisu końcowego Znak"/>
    <w:rsid w:val="0013591D"/>
  </w:style>
  <w:style w:type="character" w:customStyle="1" w:styleId="Znakiprzypiswkocowych">
    <w:name w:val="Znaki przypisów końcowych"/>
    <w:rsid w:val="0013591D"/>
    <w:rPr>
      <w:vertAlign w:val="superscript"/>
    </w:rPr>
  </w:style>
  <w:style w:type="character" w:customStyle="1" w:styleId="ZnakZnak">
    <w:name w:val="Znak Znak"/>
    <w:rsid w:val="0013591D"/>
    <w:rPr>
      <w:lang w:val="pl-PL" w:eastAsia="ar-SA" w:bidi="ar-SA"/>
    </w:rPr>
  </w:style>
  <w:style w:type="character" w:customStyle="1" w:styleId="Odwoaniedokomentarza2">
    <w:name w:val="Odwołanie do komentarza2"/>
    <w:rsid w:val="0013591D"/>
    <w:rPr>
      <w:sz w:val="16"/>
    </w:rPr>
  </w:style>
  <w:style w:type="character" w:customStyle="1" w:styleId="TekstkomentarzaZnak1">
    <w:name w:val="Tekst komentarza Znak1"/>
    <w:rsid w:val="0013591D"/>
  </w:style>
  <w:style w:type="character" w:customStyle="1" w:styleId="Symbolewypunktowania">
    <w:name w:val="Symbole wypunktowania"/>
    <w:rsid w:val="0013591D"/>
    <w:rPr>
      <w:rFonts w:ascii="OpenSymbol" w:hAnsi="OpenSymbol" w:hint="default"/>
    </w:rPr>
  </w:style>
  <w:style w:type="character" w:customStyle="1" w:styleId="ZwykytekstZnak1">
    <w:name w:val="Zwykły tekst Znak1"/>
    <w:semiHidden/>
    <w:rsid w:val="0013591D"/>
    <w:rPr>
      <w:rFonts w:ascii="Consolas" w:hAnsi="Consolas" w:hint="default"/>
      <w:sz w:val="21"/>
    </w:rPr>
  </w:style>
  <w:style w:type="character" w:customStyle="1" w:styleId="st">
    <w:name w:val="st"/>
    <w:rsid w:val="0013591D"/>
  </w:style>
  <w:style w:type="character" w:customStyle="1" w:styleId="text1">
    <w:name w:val="text1"/>
    <w:rsid w:val="0013591D"/>
    <w:rPr>
      <w:rFonts w:ascii="Verdana" w:hAnsi="Verdana" w:hint="default"/>
      <w:color w:val="000000"/>
      <w:sz w:val="20"/>
    </w:rPr>
  </w:style>
  <w:style w:type="character" w:customStyle="1" w:styleId="Tekstzastpczy1">
    <w:name w:val="Tekst zastępczy1"/>
    <w:semiHidden/>
    <w:rsid w:val="0013591D"/>
    <w:rPr>
      <w:rFonts w:ascii="Times New Roman" w:hAnsi="Times New Roman" w:cs="Times New Roman" w:hint="default"/>
      <w:color w:val="808080"/>
    </w:rPr>
  </w:style>
  <w:style w:type="character" w:customStyle="1" w:styleId="FontStyle17">
    <w:name w:val="Font Style17"/>
    <w:rsid w:val="0013591D"/>
    <w:rPr>
      <w:rFonts w:ascii="Calibri" w:hAnsi="Calibri" w:cs="Calibri" w:hint="default"/>
      <w:b/>
      <w:bCs/>
      <w:sz w:val="20"/>
      <w:szCs w:val="20"/>
    </w:rPr>
  </w:style>
  <w:style w:type="table" w:styleId="Tabela-Siatka">
    <w:name w:val="Table Grid"/>
    <w:basedOn w:val="Standardowy"/>
    <w:rsid w:val="0013591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9">
    <w:name w:val="toc 9"/>
    <w:basedOn w:val="Indeks"/>
    <w:rsid w:val="0013591D"/>
    <w:pPr>
      <w:widowControl/>
      <w:tabs>
        <w:tab w:val="right" w:leader="dot" w:pos="11901"/>
      </w:tabs>
      <w:ind w:left="2264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8">
    <w:name w:val="toc 8"/>
    <w:basedOn w:val="Indeks"/>
    <w:rsid w:val="0013591D"/>
    <w:pPr>
      <w:widowControl/>
      <w:tabs>
        <w:tab w:val="right" w:leader="dot" w:pos="11618"/>
      </w:tabs>
      <w:ind w:left="1981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7">
    <w:name w:val="toc 7"/>
    <w:basedOn w:val="Indeks"/>
    <w:rsid w:val="0013591D"/>
    <w:pPr>
      <w:widowControl/>
      <w:tabs>
        <w:tab w:val="right" w:leader="dot" w:pos="11335"/>
      </w:tabs>
      <w:ind w:left="1698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6">
    <w:name w:val="toc 6"/>
    <w:basedOn w:val="Indeks"/>
    <w:rsid w:val="0013591D"/>
    <w:pPr>
      <w:widowControl/>
      <w:tabs>
        <w:tab w:val="right" w:leader="dot" w:pos="11052"/>
      </w:tabs>
      <w:ind w:left="1415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5">
    <w:name w:val="toc 5"/>
    <w:basedOn w:val="Indeks"/>
    <w:rsid w:val="0013591D"/>
    <w:pPr>
      <w:widowControl/>
      <w:tabs>
        <w:tab w:val="right" w:leader="dot" w:pos="10769"/>
      </w:tabs>
      <w:ind w:left="1132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4">
    <w:name w:val="toc 4"/>
    <w:basedOn w:val="Indeks"/>
    <w:rsid w:val="0013591D"/>
    <w:pPr>
      <w:widowControl/>
      <w:tabs>
        <w:tab w:val="right" w:leader="dot" w:pos="10486"/>
      </w:tabs>
      <w:ind w:left="849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3">
    <w:name w:val="toc 3"/>
    <w:basedOn w:val="Indeks"/>
    <w:rsid w:val="0013591D"/>
    <w:pPr>
      <w:widowControl/>
      <w:tabs>
        <w:tab w:val="right" w:leader="dot" w:pos="10203"/>
      </w:tabs>
      <w:ind w:left="566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2">
    <w:name w:val="toc 2"/>
    <w:basedOn w:val="Indeks"/>
    <w:rsid w:val="0013591D"/>
    <w:pPr>
      <w:widowControl/>
      <w:tabs>
        <w:tab w:val="right" w:leader="dot" w:pos="9920"/>
      </w:tabs>
      <w:ind w:left="283"/>
    </w:pPr>
    <w:rPr>
      <w:rFonts w:ascii="Times New Roman" w:eastAsia="Calibri" w:hAnsi="Times New Roman" w:cs="Tahoma"/>
      <w:kern w:val="0"/>
      <w:lang w:eastAsia="ar-SA" w:bidi="ar-SA"/>
    </w:rPr>
  </w:style>
  <w:style w:type="numbering" w:customStyle="1" w:styleId="WW8Num35">
    <w:name w:val="WW8Num35"/>
    <w:rsid w:val="0013591D"/>
    <w:pPr>
      <w:numPr>
        <w:numId w:val="31"/>
      </w:numPr>
    </w:pPr>
  </w:style>
  <w:style w:type="numbering" w:customStyle="1" w:styleId="WW8Num23">
    <w:name w:val="WW8Num23"/>
    <w:rsid w:val="0013591D"/>
    <w:pPr>
      <w:numPr>
        <w:numId w:val="32"/>
      </w:numPr>
    </w:pPr>
  </w:style>
  <w:style w:type="numbering" w:customStyle="1" w:styleId="WW8Num22">
    <w:name w:val="WW8Num22"/>
    <w:rsid w:val="0013591D"/>
    <w:pPr>
      <w:numPr>
        <w:numId w:val="33"/>
      </w:numPr>
    </w:pPr>
  </w:style>
  <w:style w:type="character" w:customStyle="1" w:styleId="ZnakZnakZnak">
    <w:name w:val="Znak Znak Znak"/>
    <w:rsid w:val="00645D29"/>
    <w:rPr>
      <w:rFonts w:ascii="Calibri" w:eastAsia="Calibri" w:hAnsi="Calibri" w:cs="Calibri" w:hint="default"/>
      <w:sz w:val="22"/>
      <w:szCs w:val="22"/>
      <w:lang w:val="pl-PL" w:eastAsia="en-US" w:bidi="ar-SA"/>
    </w:rPr>
  </w:style>
  <w:style w:type="character" w:customStyle="1" w:styleId="FontStyle63">
    <w:name w:val="Font Style63"/>
    <w:rsid w:val="00645D29"/>
    <w:rPr>
      <w:rFonts w:ascii="Times New Roman" w:hAnsi="Times New Roman" w:cs="Times New Roman" w:hint="default"/>
      <w:color w:val="000000"/>
      <w:sz w:val="18"/>
    </w:rPr>
  </w:style>
  <w:style w:type="paragraph" w:styleId="Mapadokumentu">
    <w:name w:val="Document Map"/>
    <w:basedOn w:val="Normalny"/>
    <w:semiHidden/>
    <w:rsid w:val="00DF5F4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4E68A-C57F-49A2-9D9E-B6136C96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A7C0E455.dotm</Template>
  <TotalTime>141</TotalTime>
  <Pages>6</Pages>
  <Words>1184</Words>
  <Characters>8262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Kormanek</dc:creator>
  <cp:lastModifiedBy>Joanna Kotwica</cp:lastModifiedBy>
  <cp:revision>10</cp:revision>
  <cp:lastPrinted>2023-07-06T09:43:00Z</cp:lastPrinted>
  <dcterms:created xsi:type="dcterms:W3CDTF">2024-11-05T18:02:00Z</dcterms:created>
  <dcterms:modified xsi:type="dcterms:W3CDTF">2024-11-05T20:23:00Z</dcterms:modified>
</cp:coreProperties>
</file>