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77CB7" w14:textId="77777777" w:rsidR="00DB54D9" w:rsidRPr="00A17C52" w:rsidRDefault="00DB54D9" w:rsidP="00E900B9">
      <w:pPr>
        <w:pStyle w:val="Nagwek"/>
        <w:tabs>
          <w:tab w:val="left" w:pos="993"/>
          <w:tab w:val="left" w:pos="5387"/>
        </w:tabs>
        <w:ind w:left="567"/>
        <w:jc w:val="right"/>
        <w:rPr>
          <w:rFonts w:ascii="Lato" w:hAnsi="Lato"/>
          <w:i/>
          <w:szCs w:val="24"/>
        </w:rPr>
      </w:pPr>
      <w:r w:rsidRPr="00A17C52">
        <w:rPr>
          <w:rFonts w:ascii="Lato" w:hAnsi="Lato"/>
          <w:b/>
          <w:i/>
          <w:szCs w:val="24"/>
        </w:rPr>
        <w:t>Załącznik nr 1 do Zapytania</w:t>
      </w:r>
    </w:p>
    <w:p w14:paraId="6228279C" w14:textId="77777777" w:rsidR="00742B55" w:rsidRPr="00A17C52" w:rsidRDefault="00742B55" w:rsidP="00E900B9">
      <w:pPr>
        <w:tabs>
          <w:tab w:val="clear" w:pos="709"/>
          <w:tab w:val="left" w:pos="993"/>
        </w:tabs>
        <w:ind w:left="567"/>
        <w:rPr>
          <w:rFonts w:ascii="Lato" w:hAnsi="Lato" w:cs="Lato"/>
          <w:bCs/>
          <w:i/>
          <w:szCs w:val="24"/>
        </w:rPr>
      </w:pPr>
      <w:r w:rsidRPr="00A17C52">
        <w:rPr>
          <w:rFonts w:ascii="Lato" w:hAnsi="Lato" w:cs="Lato"/>
          <w:bCs/>
          <w:i/>
          <w:szCs w:val="24"/>
        </w:rPr>
        <w:t>Uprzejmie prosimy o czytelne uzupełnienie danych:</w:t>
      </w:r>
    </w:p>
    <w:p w14:paraId="39846F2D" w14:textId="77777777" w:rsidR="00DB54D9" w:rsidRPr="00A17C52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28A9F395" w14:textId="77777777" w:rsidR="00F638C2" w:rsidRPr="00A17C52" w:rsidRDefault="00F638C2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1AF253A1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5D7EF950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Nazwa, imię i nazwisko</w:t>
      </w:r>
    </w:p>
    <w:p w14:paraId="6B2F6A3F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</w:p>
    <w:p w14:paraId="150BDA37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02BF360B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Adres</w:t>
      </w:r>
    </w:p>
    <w:p w14:paraId="7C88F119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</w:p>
    <w:p w14:paraId="2C9659A0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1EF91E2D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Telefon kontaktowy</w:t>
      </w:r>
    </w:p>
    <w:p w14:paraId="56077006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</w:p>
    <w:p w14:paraId="7661818D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15B3E33B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Adres</w:t>
      </w:r>
      <w:r w:rsidRPr="00A17C52">
        <w:rPr>
          <w:b/>
          <w:bCs/>
          <w:sz w:val="24"/>
          <w:szCs w:val="24"/>
          <w:lang w:val="pl-PL"/>
        </w:rPr>
        <w:t xml:space="preserve"> </w:t>
      </w:r>
      <w:r w:rsidRPr="00A17C52">
        <w:rPr>
          <w:b/>
          <w:bCs/>
          <w:sz w:val="24"/>
          <w:szCs w:val="24"/>
        </w:rPr>
        <w:t>e</w:t>
      </w:r>
      <w:r w:rsidRPr="00A17C52">
        <w:rPr>
          <w:b/>
          <w:bCs/>
          <w:sz w:val="24"/>
          <w:szCs w:val="24"/>
          <w:lang w:val="pl-PL"/>
        </w:rPr>
        <w:t>-</w:t>
      </w:r>
      <w:r w:rsidRPr="00A17C52">
        <w:rPr>
          <w:b/>
          <w:bCs/>
          <w:sz w:val="24"/>
          <w:szCs w:val="24"/>
        </w:rPr>
        <w:t>mail</w:t>
      </w:r>
    </w:p>
    <w:p w14:paraId="3120FC37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</w:p>
    <w:p w14:paraId="5978A325" w14:textId="77777777" w:rsidR="00F638C2" w:rsidRPr="00A17C52" w:rsidRDefault="00F638C2" w:rsidP="00E900B9">
      <w:pPr>
        <w:pStyle w:val="Nagwek4"/>
        <w:rPr>
          <w:b/>
          <w:bCs/>
          <w:sz w:val="24"/>
          <w:szCs w:val="24"/>
        </w:rPr>
      </w:pPr>
      <w:r w:rsidRPr="00A17C52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0417A221" w14:textId="77777777" w:rsidR="00F638C2" w:rsidRPr="00A17C52" w:rsidRDefault="00F638C2" w:rsidP="00E900B9">
      <w:pPr>
        <w:pStyle w:val="Nagwek4"/>
        <w:rPr>
          <w:b/>
          <w:sz w:val="24"/>
          <w:szCs w:val="24"/>
        </w:rPr>
      </w:pPr>
      <w:r w:rsidRPr="00A17C52">
        <w:rPr>
          <w:b/>
          <w:bCs/>
          <w:sz w:val="24"/>
          <w:szCs w:val="24"/>
        </w:rPr>
        <w:t>REGON/NIP</w:t>
      </w:r>
    </w:p>
    <w:p w14:paraId="19B37DBE" w14:textId="77777777" w:rsidR="00DB54D9" w:rsidRPr="00A17C52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i/>
          <w:iCs/>
          <w:szCs w:val="24"/>
        </w:rPr>
      </w:pPr>
    </w:p>
    <w:p w14:paraId="15EBACE1" w14:textId="77777777" w:rsidR="00081BE0" w:rsidRPr="00A17C52" w:rsidRDefault="00081BE0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i/>
          <w:iCs/>
          <w:szCs w:val="24"/>
        </w:rPr>
      </w:pPr>
    </w:p>
    <w:p w14:paraId="0D53F8D3" w14:textId="77777777" w:rsidR="00DB54D9" w:rsidRPr="00A17C52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szCs w:val="24"/>
        </w:rPr>
      </w:pPr>
      <w:r w:rsidRPr="00A17C52">
        <w:rPr>
          <w:rFonts w:ascii="Lato" w:hAnsi="Lato"/>
          <w:b/>
          <w:bCs/>
          <w:i/>
          <w:iCs/>
          <w:szCs w:val="24"/>
        </w:rPr>
        <w:t>OFERTA</w:t>
      </w:r>
    </w:p>
    <w:p w14:paraId="697D7C42" w14:textId="77777777" w:rsidR="00DB54D9" w:rsidRPr="00A17C52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szCs w:val="24"/>
        </w:rPr>
      </w:pPr>
      <w:r w:rsidRPr="00A17C52">
        <w:rPr>
          <w:rFonts w:ascii="Lato" w:hAnsi="Lato"/>
          <w:b/>
          <w:szCs w:val="24"/>
        </w:rPr>
        <w:t>do Zamawiającego:</w:t>
      </w:r>
    </w:p>
    <w:p w14:paraId="0E14E65E" w14:textId="77777777" w:rsidR="00DB54D9" w:rsidRPr="00A17C52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szCs w:val="24"/>
        </w:rPr>
      </w:pPr>
      <w:r w:rsidRPr="00A17C52">
        <w:rPr>
          <w:rFonts w:ascii="Lato" w:hAnsi="Lato"/>
          <w:b/>
          <w:bCs/>
          <w:szCs w:val="24"/>
        </w:rPr>
        <w:t>Zarząd Zieleni Miejskiej w Krakowie, ul. Reymonta 20, 30-059 Kraków</w:t>
      </w:r>
    </w:p>
    <w:p w14:paraId="52D65753" w14:textId="77777777" w:rsidR="00DB54D9" w:rsidRPr="00A17C52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</w:p>
    <w:p w14:paraId="03E0E751" w14:textId="149A05F7" w:rsidR="00DB54D9" w:rsidRPr="0020124E" w:rsidRDefault="00DB54D9" w:rsidP="008A105F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  <w:r w:rsidRPr="0020124E">
        <w:rPr>
          <w:rFonts w:ascii="Lato" w:hAnsi="Lato"/>
          <w:szCs w:val="24"/>
        </w:rPr>
        <w:t xml:space="preserve">Nawiązując do zapytania </w:t>
      </w:r>
      <w:r w:rsidR="00935D9B" w:rsidRPr="0020124E">
        <w:rPr>
          <w:rFonts w:ascii="Lato" w:hAnsi="Lato"/>
          <w:b/>
          <w:bCs/>
          <w:szCs w:val="24"/>
        </w:rPr>
        <w:t xml:space="preserve">na wyłonienie Wykonawcy </w:t>
      </w:r>
      <w:r w:rsidR="00935D9B" w:rsidRPr="0020124E">
        <w:rPr>
          <w:rFonts w:ascii="Lato" w:hAnsi="Lato"/>
          <w:b/>
          <w:bCs/>
          <w:color w:val="000000"/>
          <w:szCs w:val="24"/>
        </w:rPr>
        <w:t xml:space="preserve">robót budowlanych w zakresie doposażenia ogródka jordanowskiego w os. </w:t>
      </w:r>
      <w:proofErr w:type="spellStart"/>
      <w:r w:rsidR="00935D9B" w:rsidRPr="0020124E">
        <w:rPr>
          <w:rFonts w:ascii="Lato" w:hAnsi="Lato"/>
          <w:b/>
          <w:bCs/>
          <w:color w:val="000000"/>
          <w:szCs w:val="24"/>
        </w:rPr>
        <w:t>Łuczanowice</w:t>
      </w:r>
      <w:proofErr w:type="spellEnd"/>
      <w:r w:rsidR="00935D9B" w:rsidRPr="0020124E">
        <w:rPr>
          <w:rFonts w:ascii="Lato" w:hAnsi="Lato"/>
          <w:b/>
          <w:bCs/>
          <w:color w:val="000000"/>
          <w:szCs w:val="24"/>
        </w:rPr>
        <w:t>, dla Zarządu Zieleni Miejskiej w Krakowie</w:t>
      </w:r>
      <w:r w:rsidR="00702817" w:rsidRPr="0020124E">
        <w:rPr>
          <w:rFonts w:ascii="Lato" w:hAnsi="Lato" w:cs="Lato"/>
          <w:b/>
          <w:i/>
          <w:iCs/>
          <w:szCs w:val="24"/>
        </w:rPr>
        <w:t xml:space="preserve">, </w:t>
      </w:r>
      <w:r w:rsidRPr="0020124E">
        <w:rPr>
          <w:rFonts w:ascii="Lato" w:hAnsi="Lato"/>
          <w:szCs w:val="24"/>
        </w:rPr>
        <w:t>oferuj</w:t>
      </w:r>
      <w:r w:rsidR="007F1D54" w:rsidRPr="0020124E">
        <w:rPr>
          <w:rFonts w:ascii="Lato" w:hAnsi="Lato"/>
          <w:szCs w:val="24"/>
        </w:rPr>
        <w:t>emy</w:t>
      </w:r>
      <w:r w:rsidRPr="0020124E">
        <w:rPr>
          <w:rFonts w:ascii="Lato" w:hAnsi="Lato"/>
          <w:szCs w:val="24"/>
        </w:rPr>
        <w:t xml:space="preserve"> wykonanie całości zamówienia za:</w:t>
      </w:r>
    </w:p>
    <w:p w14:paraId="6616D1EF" w14:textId="77777777" w:rsidR="0059457A" w:rsidRPr="0020124E" w:rsidRDefault="0059457A" w:rsidP="00881974">
      <w:pPr>
        <w:tabs>
          <w:tab w:val="clear" w:pos="709"/>
          <w:tab w:val="left" w:pos="993"/>
        </w:tabs>
        <w:spacing w:line="480" w:lineRule="auto"/>
        <w:ind w:left="567"/>
        <w:rPr>
          <w:rFonts w:ascii="Lato" w:hAnsi="Lato"/>
          <w:b/>
          <w:szCs w:val="24"/>
        </w:rPr>
      </w:pPr>
    </w:p>
    <w:p w14:paraId="1480B0EB" w14:textId="77777777" w:rsidR="00881974" w:rsidRPr="0020124E" w:rsidRDefault="00881974" w:rsidP="00881974">
      <w:pPr>
        <w:tabs>
          <w:tab w:val="clear" w:pos="709"/>
          <w:tab w:val="left" w:pos="993"/>
        </w:tabs>
        <w:spacing w:line="480" w:lineRule="auto"/>
        <w:ind w:left="567"/>
        <w:rPr>
          <w:rFonts w:ascii="Lato" w:hAnsi="Lato"/>
          <w:b/>
          <w:szCs w:val="24"/>
        </w:rPr>
      </w:pPr>
      <w:r w:rsidRPr="0020124E">
        <w:rPr>
          <w:rFonts w:ascii="Lato" w:hAnsi="Lato"/>
          <w:b/>
          <w:szCs w:val="24"/>
        </w:rPr>
        <w:t xml:space="preserve">kwotę łączną </w:t>
      </w:r>
      <w:r w:rsidRPr="0020124E">
        <w:rPr>
          <w:rFonts w:ascii="Lato" w:hAnsi="Lato"/>
          <w:szCs w:val="24"/>
        </w:rPr>
        <w:t>……………………….……. zł</w:t>
      </w:r>
      <w:r w:rsidR="00A84A22" w:rsidRPr="0020124E">
        <w:rPr>
          <w:rFonts w:ascii="Lato" w:hAnsi="Lato"/>
          <w:szCs w:val="24"/>
        </w:rPr>
        <w:t xml:space="preserve"> brutto</w:t>
      </w:r>
      <w:r w:rsidRPr="0020124E">
        <w:rPr>
          <w:rFonts w:ascii="Lato" w:hAnsi="Lato"/>
          <w:szCs w:val="24"/>
        </w:rPr>
        <w:t>, (słownie: ………………………………………………………...………………………….………………………….……. złotych), w której uwzględniono należny podatek od towarów i usług VAT w stawce 23%</w:t>
      </w:r>
      <w:r w:rsidR="0059457A" w:rsidRPr="0020124E">
        <w:rPr>
          <w:rFonts w:ascii="Lato" w:hAnsi="Lato"/>
          <w:b/>
          <w:szCs w:val="24"/>
        </w:rPr>
        <w:t>.</w:t>
      </w:r>
    </w:p>
    <w:p w14:paraId="280FDAD9" w14:textId="77777777" w:rsidR="0071122E" w:rsidRPr="0020124E" w:rsidRDefault="0071122E" w:rsidP="00E900B9">
      <w:pPr>
        <w:tabs>
          <w:tab w:val="clear" w:pos="709"/>
          <w:tab w:val="num" w:pos="928"/>
          <w:tab w:val="left" w:pos="993"/>
        </w:tabs>
        <w:suppressAutoHyphens/>
        <w:spacing w:line="276" w:lineRule="auto"/>
        <w:ind w:left="567" w:right="-1"/>
        <w:rPr>
          <w:rFonts w:ascii="Lato" w:eastAsia="Calibri" w:hAnsi="Lato" w:cs="Lato"/>
          <w:b/>
          <w:szCs w:val="24"/>
          <w:lang w:eastAsia="zh-CN"/>
        </w:rPr>
      </w:pPr>
      <w:r w:rsidRPr="0020124E">
        <w:rPr>
          <w:rFonts w:ascii="Lato" w:eastAsia="Calibri" w:hAnsi="Lato" w:cs="Lato"/>
          <w:b/>
          <w:szCs w:val="24"/>
          <w:lang w:eastAsia="zh-CN"/>
        </w:rPr>
        <w:t>Oświadczamy również, iż:</w:t>
      </w:r>
    </w:p>
    <w:p w14:paraId="034B8882" w14:textId="71205135" w:rsidR="0071122E" w:rsidRPr="0020124E" w:rsidRDefault="0071122E">
      <w:pPr>
        <w:numPr>
          <w:ilvl w:val="0"/>
          <w:numId w:val="14"/>
        </w:numPr>
        <w:tabs>
          <w:tab w:val="clear" w:pos="709"/>
          <w:tab w:val="left" w:pos="851"/>
          <w:tab w:val="left" w:pos="993"/>
        </w:tabs>
        <w:suppressAutoHyphens/>
        <w:spacing w:line="276" w:lineRule="auto"/>
        <w:ind w:left="567" w:right="-1" w:firstLine="0"/>
        <w:rPr>
          <w:rFonts w:ascii="Lato" w:hAnsi="Lato" w:cs="Lato"/>
          <w:b/>
          <w:szCs w:val="24"/>
          <w:lang w:eastAsia="zh-CN"/>
        </w:rPr>
      </w:pPr>
      <w:r w:rsidRPr="0020124E">
        <w:rPr>
          <w:rFonts w:ascii="Lato" w:hAnsi="Lato" w:cs="Lato"/>
          <w:b/>
          <w:szCs w:val="24"/>
          <w:lang w:eastAsia="zh-CN"/>
        </w:rPr>
        <w:t xml:space="preserve">oferujemy okres gwarancji wynoszący </w:t>
      </w:r>
      <w:r w:rsidR="00FB434F" w:rsidRPr="0020124E">
        <w:rPr>
          <w:rFonts w:ascii="Lato" w:hAnsi="Lato" w:cs="Lato"/>
          <w:b/>
          <w:szCs w:val="24"/>
          <w:u w:val="single"/>
          <w:lang w:eastAsia="zh-CN"/>
        </w:rPr>
        <w:t>60</w:t>
      </w:r>
      <w:r w:rsidRPr="0020124E">
        <w:rPr>
          <w:rFonts w:ascii="Lato" w:hAnsi="Lato" w:cs="Lato"/>
          <w:b/>
          <w:szCs w:val="24"/>
          <w:lang w:eastAsia="zh-CN"/>
        </w:rPr>
        <w:t xml:space="preserve"> miesięcy na całość oferowanego przedmiotu zamówienia, </w:t>
      </w:r>
    </w:p>
    <w:p w14:paraId="03C09642" w14:textId="71D792CD" w:rsidR="0059457A" w:rsidRPr="0020124E" w:rsidRDefault="0071122E">
      <w:pPr>
        <w:numPr>
          <w:ilvl w:val="0"/>
          <w:numId w:val="14"/>
        </w:numPr>
        <w:tabs>
          <w:tab w:val="clear" w:pos="709"/>
          <w:tab w:val="left" w:pos="851"/>
          <w:tab w:val="left" w:pos="993"/>
        </w:tabs>
        <w:suppressAutoHyphens/>
        <w:spacing w:line="276" w:lineRule="auto"/>
        <w:ind w:left="567" w:right="-1" w:firstLine="0"/>
        <w:rPr>
          <w:rFonts w:ascii="Lato" w:hAnsi="Lato" w:cs="Lato"/>
          <w:b/>
          <w:szCs w:val="24"/>
          <w:lang w:eastAsia="zh-CN"/>
        </w:rPr>
      </w:pPr>
      <w:r w:rsidRPr="0020124E">
        <w:rPr>
          <w:rFonts w:ascii="Lato" w:eastAsia="Lato" w:hAnsi="Lato" w:cs="Lato"/>
          <w:b/>
          <w:szCs w:val="24"/>
          <w:lang w:eastAsia="zh-CN"/>
        </w:rPr>
        <w:t xml:space="preserve"> </w:t>
      </w:r>
      <w:r w:rsidRPr="0020124E">
        <w:rPr>
          <w:rFonts w:ascii="Lato" w:hAnsi="Lato" w:cs="Lato"/>
          <w:b/>
          <w:szCs w:val="24"/>
          <w:lang w:eastAsia="zh-CN"/>
        </w:rPr>
        <w:t xml:space="preserve">oferujemy okres rękojmi wynoszący </w:t>
      </w:r>
      <w:r w:rsidR="00DF1893" w:rsidRPr="0020124E">
        <w:rPr>
          <w:rFonts w:ascii="Lato" w:hAnsi="Lato" w:cs="Lato"/>
          <w:b/>
          <w:szCs w:val="24"/>
          <w:u w:val="single"/>
          <w:lang w:eastAsia="zh-CN"/>
        </w:rPr>
        <w:t>60</w:t>
      </w:r>
      <w:r w:rsidR="00DF1893" w:rsidRPr="005B6694">
        <w:rPr>
          <w:rFonts w:ascii="Lato" w:hAnsi="Lato" w:cs="Lato"/>
          <w:b/>
          <w:szCs w:val="24"/>
          <w:lang w:eastAsia="zh-CN"/>
        </w:rPr>
        <w:t xml:space="preserve"> </w:t>
      </w:r>
      <w:r w:rsidRPr="0020124E">
        <w:rPr>
          <w:rFonts w:ascii="Lato" w:hAnsi="Lato" w:cs="Lato"/>
          <w:b/>
          <w:szCs w:val="24"/>
          <w:lang w:eastAsia="zh-CN"/>
        </w:rPr>
        <w:t>miesięcy na całość oferowanego przedmiotu zamówienia</w:t>
      </w:r>
      <w:r w:rsidRPr="0020124E">
        <w:rPr>
          <w:rFonts w:ascii="Lato" w:hAnsi="Lato" w:cs="Lato"/>
          <w:b/>
          <w:iCs/>
          <w:szCs w:val="24"/>
          <w:lang w:eastAsia="zh-CN"/>
        </w:rPr>
        <w:t>.</w:t>
      </w:r>
    </w:p>
    <w:p w14:paraId="0E5109D8" w14:textId="77777777" w:rsidR="00DA20FC" w:rsidRPr="0020124E" w:rsidRDefault="00DA20FC" w:rsidP="00E900B9">
      <w:pPr>
        <w:tabs>
          <w:tab w:val="clear" w:pos="709"/>
          <w:tab w:val="left" w:pos="993"/>
        </w:tabs>
        <w:ind w:left="567"/>
        <w:rPr>
          <w:rFonts w:ascii="Lato" w:hAnsi="Lato"/>
          <w:b/>
          <w:szCs w:val="24"/>
        </w:rPr>
      </w:pPr>
    </w:p>
    <w:p w14:paraId="55F35FDA" w14:textId="77777777" w:rsidR="00DB54D9" w:rsidRPr="0020124E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  <w:r w:rsidRPr="0020124E">
        <w:rPr>
          <w:rFonts w:ascii="Lato" w:hAnsi="Lato"/>
          <w:b/>
          <w:szCs w:val="24"/>
        </w:rPr>
        <w:t>Ponadto:</w:t>
      </w:r>
    </w:p>
    <w:p w14:paraId="74B10838" w14:textId="77777777" w:rsidR="00DB54D9" w:rsidRPr="0020124E" w:rsidRDefault="00DB54D9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20124E">
        <w:rPr>
          <w:rFonts w:ascii="Lato" w:hAnsi="Lato"/>
          <w:szCs w:val="24"/>
        </w:rPr>
        <w:t>Oświadczamy, że zapoznaliśmy się z przedmiotem zamówienia, w szczególności z zapytaniem ofertowym wraz z załącznikami i uznajemy się za związanych określonymi w nim warunkami i zasadami postępowania oraz zawartym w nim wzorem umowy.</w:t>
      </w:r>
    </w:p>
    <w:p w14:paraId="46954295" w14:textId="77777777" w:rsidR="00286A10" w:rsidRPr="0020124E" w:rsidRDefault="00286A10" w:rsidP="00B36E97">
      <w:pPr>
        <w:pStyle w:val="Akapitzlist1"/>
        <w:numPr>
          <w:ilvl w:val="0"/>
          <w:numId w:val="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20124E">
        <w:rPr>
          <w:rFonts w:ascii="Lato" w:hAnsi="Lato"/>
          <w:szCs w:val="24"/>
        </w:rPr>
        <w:t>Oświadczamy, iż:</w:t>
      </w:r>
    </w:p>
    <w:p w14:paraId="672819E1" w14:textId="77777777" w:rsidR="00286A10" w:rsidRPr="0020124E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20124E">
        <w:rPr>
          <w:rFonts w:ascii="Lato" w:hAnsi="Lato"/>
          <w:szCs w:val="24"/>
        </w:rPr>
        <w:t>posiadamy zdolność do występowania w obrocie gospodarczym,</w:t>
      </w:r>
    </w:p>
    <w:p w14:paraId="0875BF15" w14:textId="77777777" w:rsidR="00286A10" w:rsidRPr="00A17C5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20124E">
        <w:rPr>
          <w:rFonts w:ascii="Lato" w:hAnsi="Lato"/>
          <w:szCs w:val="24"/>
        </w:rPr>
        <w:lastRenderedPageBreak/>
        <w:t>posiadamy uprawnienia do</w:t>
      </w:r>
      <w:r w:rsidRPr="00A17C52">
        <w:rPr>
          <w:rFonts w:ascii="Lato" w:hAnsi="Lato"/>
          <w:szCs w:val="24"/>
        </w:rPr>
        <w:t xml:space="preserve"> prowadzenia określonej działalności gospodarczej lub zawodowej, o ile wynika to z odrębnych przepisów,</w:t>
      </w:r>
    </w:p>
    <w:p w14:paraId="28304326" w14:textId="77777777" w:rsidR="00286A10" w:rsidRPr="00A17C5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>znajdujemy się w sytuacji ekonomicznej lub finansowej pozwalającej na realizację zamówienia,</w:t>
      </w:r>
    </w:p>
    <w:p w14:paraId="5E8CDD52" w14:textId="77777777" w:rsidR="00286A10" w:rsidRPr="00A17C5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 xml:space="preserve">posiadamy zdolność techniczną lub zawodową niezbędną do realizacji zamówienia, </w:t>
      </w:r>
    </w:p>
    <w:p w14:paraId="5D138ECB" w14:textId="77777777" w:rsidR="00286A10" w:rsidRPr="00A17C52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>nie podlegamy wykluczeniu z postępowania o udzielenie zamówienia publicznego.</w:t>
      </w:r>
    </w:p>
    <w:p w14:paraId="5259F330" w14:textId="77777777" w:rsidR="00286A10" w:rsidRPr="00A17C52" w:rsidRDefault="00286A10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>Oświadczamy, iż p</w:t>
      </w:r>
      <w:r w:rsidR="00DB54D9" w:rsidRPr="00A17C52">
        <w:rPr>
          <w:rFonts w:ascii="Lato" w:hAnsi="Lato"/>
          <w:szCs w:val="24"/>
        </w:rPr>
        <w:t xml:space="preserve">rzedmiot zamówienia zamierzamy wykonać: sami*/przy pomocy podwykonawców* </w:t>
      </w:r>
      <w:r w:rsidR="00D12F0E" w:rsidRPr="00A17C52">
        <w:rPr>
          <w:rFonts w:ascii="Lato" w:hAnsi="Lato"/>
          <w:szCs w:val="24"/>
        </w:rPr>
        <w:t>(jeżeli</w:t>
      </w:r>
      <w:r w:rsidRPr="00A17C52">
        <w:rPr>
          <w:rFonts w:ascii="Lato" w:hAnsi="Lato"/>
          <w:szCs w:val="24"/>
        </w:rPr>
        <w:t xml:space="preserve"> dotyczy to należy </w:t>
      </w:r>
      <w:r w:rsidR="00DB54D9" w:rsidRPr="00A17C52">
        <w:rPr>
          <w:rFonts w:ascii="Lato" w:hAnsi="Lato"/>
          <w:szCs w:val="24"/>
        </w:rPr>
        <w:t>określić zakres zamówienia planowanego do wykonania przez podwykonawcę</w:t>
      </w:r>
      <w:r w:rsidRPr="00A17C52">
        <w:rPr>
          <w:rFonts w:ascii="Lato" w:hAnsi="Lato"/>
          <w:szCs w:val="24"/>
        </w:rPr>
        <w:t>, o ile jest znany na etapie składania ofert</w:t>
      </w:r>
    </w:p>
    <w:p w14:paraId="5FD3526D" w14:textId="77777777" w:rsidR="00A15981" w:rsidRPr="00A17C52" w:rsidRDefault="00286A10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>………………………….</w:t>
      </w:r>
      <w:r w:rsidR="00DB54D9" w:rsidRPr="00A17C52">
        <w:rPr>
          <w:rFonts w:ascii="Lato" w:hAnsi="Lato"/>
          <w:szCs w:val="24"/>
        </w:rPr>
        <w:t>……………………………………………………………………</w:t>
      </w:r>
      <w:r w:rsidR="00A15981" w:rsidRPr="00A17C52">
        <w:rPr>
          <w:rFonts w:ascii="Lato" w:hAnsi="Lato"/>
          <w:szCs w:val="24"/>
        </w:rPr>
        <w:t>……………………………………</w:t>
      </w:r>
    </w:p>
    <w:p w14:paraId="490DFF35" w14:textId="77777777" w:rsidR="00DB54D9" w:rsidRPr="00A17C52" w:rsidRDefault="00A15981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>…………………………………………………………………………………………………………………………………)</w:t>
      </w:r>
      <w:r w:rsidR="00DB54D9" w:rsidRPr="00A17C52">
        <w:rPr>
          <w:rFonts w:ascii="Lato" w:hAnsi="Lato"/>
          <w:szCs w:val="24"/>
        </w:rPr>
        <w:t>.</w:t>
      </w:r>
    </w:p>
    <w:p w14:paraId="39046567" w14:textId="77777777" w:rsidR="002835E3" w:rsidRPr="0020124E" w:rsidRDefault="00135222" w:rsidP="00B36E97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A17C52">
        <w:rPr>
          <w:rFonts w:ascii="Lato" w:hAnsi="Lato" w:cs="Lato"/>
          <w:szCs w:val="24"/>
        </w:rPr>
        <w:t>Oświadczamy,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</w:t>
      </w:r>
      <w:r w:rsidR="006D1CBA" w:rsidRPr="00A17C52">
        <w:rPr>
          <w:rFonts w:ascii="Lato" w:hAnsi="Lato" w:cs="Lato"/>
          <w:szCs w:val="24"/>
        </w:rPr>
        <w:t> </w:t>
      </w:r>
      <w:r w:rsidRPr="00A17C52">
        <w:rPr>
          <w:rFonts w:ascii="Lato" w:hAnsi="Lato" w:cs="Lato"/>
          <w:szCs w:val="24"/>
        </w:rPr>
        <w:t>rozporządzeniem Parlamentu Europejskiego i Rady (UE) 2016/679 z dnia 27 kwietnia 2016</w:t>
      </w:r>
      <w:r w:rsidR="00DE235E" w:rsidRPr="00A17C52">
        <w:rPr>
          <w:rFonts w:ascii="Lato" w:hAnsi="Lato" w:cs="Lato"/>
          <w:szCs w:val="24"/>
        </w:rPr>
        <w:t>r.</w:t>
      </w:r>
      <w:r w:rsidRPr="00A17C52">
        <w:rPr>
          <w:rFonts w:ascii="Lato" w:hAnsi="Lato" w:cs="Lato"/>
          <w:szCs w:val="24"/>
        </w:rPr>
        <w:t>, w sprawie ochrony osób fizycznych w związku z przetwarzaniem danych osobowych i w sprawie swobodnego przepływu takich danych oraz uchylenia dyrektywy 95/46/WE (ogólne rozporządzenie o ochronie danych), zgodnie ustawą z dnia 10 maja 2018</w:t>
      </w:r>
      <w:r w:rsidR="00DE235E" w:rsidRPr="00A17C52">
        <w:rPr>
          <w:rFonts w:ascii="Lato" w:hAnsi="Lato" w:cs="Lato"/>
          <w:szCs w:val="24"/>
        </w:rPr>
        <w:t>r.</w:t>
      </w:r>
      <w:r w:rsidRPr="00A17C52">
        <w:rPr>
          <w:rFonts w:ascii="Lato" w:hAnsi="Lato" w:cs="Lato"/>
          <w:szCs w:val="24"/>
        </w:rPr>
        <w:t xml:space="preserve"> o ochronie danych osobowych (</w:t>
      </w:r>
      <w:r w:rsidR="00E76B61" w:rsidRPr="00A17C52">
        <w:rPr>
          <w:rFonts w:ascii="Lato" w:hAnsi="Lato" w:cs="Lato"/>
          <w:szCs w:val="24"/>
        </w:rPr>
        <w:t xml:space="preserve">tekst jednolity: </w:t>
      </w:r>
      <w:r w:rsidRPr="00A17C52">
        <w:rPr>
          <w:rFonts w:ascii="Lato" w:hAnsi="Lato" w:cs="Lato"/>
          <w:szCs w:val="24"/>
        </w:rPr>
        <w:t>Dziennik Ustaw z 201</w:t>
      </w:r>
      <w:r w:rsidR="002C2F6C" w:rsidRPr="00A17C52">
        <w:rPr>
          <w:rFonts w:ascii="Lato" w:hAnsi="Lato" w:cs="Lato"/>
          <w:szCs w:val="24"/>
        </w:rPr>
        <w:t>9</w:t>
      </w:r>
      <w:r w:rsidR="00DE235E" w:rsidRPr="00A17C52">
        <w:rPr>
          <w:rFonts w:ascii="Lato" w:hAnsi="Lato" w:cs="Lato"/>
          <w:szCs w:val="24"/>
        </w:rPr>
        <w:t>r.</w:t>
      </w:r>
      <w:r w:rsidRPr="00A17C52">
        <w:rPr>
          <w:rFonts w:ascii="Lato" w:hAnsi="Lato" w:cs="Lato"/>
          <w:szCs w:val="24"/>
        </w:rPr>
        <w:t xml:space="preserve"> poz. 1</w:t>
      </w:r>
      <w:r w:rsidR="002C2F6C" w:rsidRPr="00A17C52">
        <w:rPr>
          <w:rFonts w:ascii="Lato" w:hAnsi="Lato" w:cs="Lato"/>
          <w:szCs w:val="24"/>
        </w:rPr>
        <w:t>781</w:t>
      </w:r>
      <w:r w:rsidRPr="00A17C52">
        <w:rPr>
          <w:rFonts w:ascii="Lato" w:hAnsi="Lato" w:cs="Lato"/>
          <w:szCs w:val="24"/>
        </w:rPr>
        <w:t xml:space="preserve">) oraz zgodnie z klauzulą informacyjną dołączoną do dokumentacji postępowania, a ponadto oświadczamy, iż wypełniliśmy/wypełnimy obowiązki informacyjne </w:t>
      </w:r>
      <w:r w:rsidRPr="0020124E">
        <w:rPr>
          <w:rFonts w:ascii="Lato" w:hAnsi="Lato" w:cs="Lato"/>
          <w:szCs w:val="24"/>
        </w:rPr>
        <w:t>oraz obowiązki związane z</w:t>
      </w:r>
      <w:r w:rsidR="004C586D" w:rsidRPr="0020124E">
        <w:rPr>
          <w:rFonts w:ascii="Lato" w:hAnsi="Lato" w:cs="Lato"/>
          <w:szCs w:val="24"/>
        </w:rPr>
        <w:t> </w:t>
      </w:r>
      <w:r w:rsidRPr="0020124E">
        <w:rPr>
          <w:rFonts w:ascii="Lato" w:hAnsi="Lato" w:cs="Lato"/>
          <w:szCs w:val="24"/>
        </w:rPr>
        <w:t>realizacją praw osób fizycznych przewidziane w art. 13 oraz art. 14 RODO, od których dane osobowe bezpośrednio lub pośrednio pozyskaliśmy/pozyskamy w celu ubiegania się o udzielenie zamówienia publicznego w niniejszym postępowaniu</w:t>
      </w:r>
      <w:r w:rsidR="00006F93" w:rsidRPr="0020124E">
        <w:rPr>
          <w:rFonts w:ascii="Lato" w:hAnsi="Lato"/>
          <w:szCs w:val="24"/>
        </w:rPr>
        <w:t>.</w:t>
      </w:r>
    </w:p>
    <w:p w14:paraId="2E011790" w14:textId="77777777" w:rsidR="00454FB6" w:rsidRPr="0020124E" w:rsidRDefault="00454FB6" w:rsidP="00454FB6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0396BA68" w14:textId="77777777" w:rsidR="006A38A3" w:rsidRPr="0020124E" w:rsidRDefault="00157FF5" w:rsidP="00B36E97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20124E">
        <w:rPr>
          <w:rFonts w:ascii="Lato" w:hAnsi="Lato" w:cs="Arial"/>
          <w:szCs w:val="24"/>
        </w:rPr>
        <w:t xml:space="preserve">Oświadczamy, dla potrzeb wykazania spełnienia warunku udziału </w:t>
      </w:r>
      <w:r w:rsidRPr="0020124E">
        <w:rPr>
          <w:rFonts w:ascii="Lato" w:hAnsi="Lato"/>
          <w:szCs w:val="24"/>
        </w:rPr>
        <w:br/>
      </w:r>
      <w:r w:rsidRPr="0020124E">
        <w:rPr>
          <w:rFonts w:ascii="Lato" w:hAnsi="Lato" w:cs="Arial"/>
          <w:szCs w:val="24"/>
        </w:rPr>
        <w:t>w postępowaniu, iż dysponujemy osob</w:t>
      </w:r>
      <w:r w:rsidR="009F1F6C" w:rsidRPr="0020124E">
        <w:rPr>
          <w:rFonts w:ascii="Lato" w:hAnsi="Lato" w:cs="Arial"/>
          <w:szCs w:val="24"/>
        </w:rPr>
        <w:t>ą</w:t>
      </w:r>
      <w:r w:rsidRPr="0020124E">
        <w:rPr>
          <w:rFonts w:ascii="Lato" w:hAnsi="Lato" w:cs="Arial"/>
          <w:szCs w:val="24"/>
        </w:rPr>
        <w:t xml:space="preserve"> niezbędn</w:t>
      </w:r>
      <w:r w:rsidR="009F1F6C" w:rsidRPr="0020124E">
        <w:rPr>
          <w:rFonts w:ascii="Lato" w:hAnsi="Lato" w:cs="Arial"/>
          <w:szCs w:val="24"/>
        </w:rPr>
        <w:t>ą</w:t>
      </w:r>
      <w:r w:rsidRPr="0020124E">
        <w:rPr>
          <w:rFonts w:ascii="Lato" w:hAnsi="Lato" w:cs="Arial"/>
          <w:szCs w:val="24"/>
        </w:rPr>
        <w:t xml:space="preserve"> do realizacji zamówienia </w:t>
      </w:r>
      <w:r w:rsidRPr="0020124E">
        <w:rPr>
          <w:rFonts w:ascii="Lato" w:hAnsi="Lato"/>
          <w:szCs w:val="24"/>
        </w:rPr>
        <w:br/>
      </w:r>
      <w:r w:rsidRPr="0020124E">
        <w:rPr>
          <w:rFonts w:ascii="Lato" w:hAnsi="Lato" w:cs="Arial"/>
          <w:szCs w:val="24"/>
        </w:rPr>
        <w:t>z odpowiednimi kwalifikacjami i doświadczeniem, tj.:</w:t>
      </w:r>
    </w:p>
    <w:p w14:paraId="6F12FC10" w14:textId="52BC5BDF" w:rsidR="00323727" w:rsidRPr="0020124E" w:rsidRDefault="00D80EF9" w:rsidP="00D80EF9">
      <w:pPr>
        <w:pStyle w:val="Akapitzlist"/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 w:cs="Lato"/>
          <w:szCs w:val="24"/>
        </w:rPr>
      </w:pPr>
      <w:r w:rsidRPr="0020124E">
        <w:rPr>
          <w:rFonts w:ascii="Lato" w:hAnsi="Lato"/>
          <w:szCs w:val="24"/>
        </w:rPr>
        <w:t xml:space="preserve">osobą przeznaczoną do pełnienia funkcji </w:t>
      </w:r>
      <w:r w:rsidRPr="0020124E">
        <w:rPr>
          <w:rFonts w:ascii="Lato" w:hAnsi="Lato"/>
          <w:b/>
          <w:bCs/>
          <w:szCs w:val="24"/>
        </w:rPr>
        <w:t>kierownika budowy</w:t>
      </w:r>
      <w:r w:rsidRPr="0020124E">
        <w:rPr>
          <w:rFonts w:ascii="Lato" w:hAnsi="Lato"/>
          <w:szCs w:val="24"/>
        </w:rPr>
        <w:t xml:space="preserve">, posiadającą uprawnienia budowlane </w:t>
      </w:r>
      <w:r w:rsidRPr="0020124E">
        <w:rPr>
          <w:rFonts w:ascii="Lato" w:hAnsi="Lato"/>
          <w:b/>
          <w:bCs/>
          <w:szCs w:val="24"/>
        </w:rPr>
        <w:t>w specjalności konstrukcyjno-budowlanej</w:t>
      </w:r>
      <w:r w:rsidRPr="0020124E">
        <w:rPr>
          <w:rFonts w:ascii="Lato" w:hAnsi="Lato"/>
          <w:szCs w:val="24"/>
        </w:rPr>
        <w:t>, w zakresie niezbędnym do realizacji zamówienia, jak również spełniającą wymagania, o których mowa w art. 37c ustawy z dnia 23 lipca 2003r. o ochronie zabytków i opiece nad zabytkami (tekst jednolity: Dziennik Ustaw z 202</w:t>
      </w:r>
      <w:r w:rsidR="00D779E5">
        <w:rPr>
          <w:rFonts w:ascii="Lato" w:hAnsi="Lato"/>
          <w:szCs w:val="24"/>
        </w:rPr>
        <w:t>4</w:t>
      </w:r>
      <w:r w:rsidRPr="0020124E">
        <w:rPr>
          <w:rFonts w:ascii="Lato" w:hAnsi="Lato"/>
          <w:szCs w:val="24"/>
        </w:rPr>
        <w:t xml:space="preserve">r. poz. </w:t>
      </w:r>
      <w:r w:rsidR="00D779E5">
        <w:rPr>
          <w:rFonts w:ascii="Lato" w:hAnsi="Lato"/>
          <w:szCs w:val="24"/>
        </w:rPr>
        <w:t>1292</w:t>
      </w:r>
      <w:r w:rsidRPr="0020124E">
        <w:rPr>
          <w:rFonts w:ascii="Lato" w:hAnsi="Lato"/>
          <w:szCs w:val="24"/>
        </w:rPr>
        <w:t>), posiadającą co najmniej 5-letnie doświadczenie zawodowe w pełnieniu obowiązków kierownika robót oraz doświadczenie w nadzorowaniu lub kierowaniu dwoma zakończonymi robotami budowlanymi w zakresie budowy/przebudowy/remontu obiektów budowlanych wraz z zagospodarowaniem terenu i obiektami małej architektury w zakresie odpowiadającym posiadanym uprawnieniom.</w:t>
      </w:r>
    </w:p>
    <w:p w14:paraId="738F99F7" w14:textId="77777777" w:rsidR="00150BCF" w:rsidRPr="00A17C52" w:rsidRDefault="009F1F6C" w:rsidP="008E18A5">
      <w:pPr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 w:cs="Lato"/>
          <w:i/>
          <w:iCs/>
          <w:szCs w:val="24"/>
          <w:lang w:eastAsia="zh-CN"/>
        </w:rPr>
      </w:pPr>
      <w:r w:rsidRPr="0020124E">
        <w:rPr>
          <w:rFonts w:ascii="Lato" w:hAnsi="Lato" w:cs="Lato"/>
          <w:i/>
          <w:iCs/>
          <w:szCs w:val="24"/>
          <w:lang w:eastAsia="zh-CN"/>
        </w:rPr>
        <w:t>Należy przedstawić wykaz osób przewidzianych do realizacji zamówienia posiadających wymagane zgodnie z opisem zawartym w zapytaniu uprawnienia</w:t>
      </w:r>
      <w:r w:rsidRPr="00A17C52">
        <w:rPr>
          <w:rFonts w:ascii="Lato" w:hAnsi="Lato" w:cs="Lato"/>
          <w:i/>
          <w:iCs/>
          <w:szCs w:val="24"/>
          <w:lang w:eastAsia="zh-CN"/>
        </w:rPr>
        <w:t xml:space="preserve"> w zakresie niezbędnym dla realizacji zamówienia, opisać ich kwalifikacje zawodowe, okres praktyki zawodowej i doświadczenia, według przykładowej, poniższej tabeli</w:t>
      </w:r>
      <w:r w:rsidR="00150BCF" w:rsidRPr="00A17C52">
        <w:rPr>
          <w:rFonts w:ascii="Lato" w:hAnsi="Lato" w:cs="Lato"/>
          <w:i/>
          <w:iCs/>
          <w:szCs w:val="24"/>
          <w:lang w:eastAsia="zh-CN"/>
        </w:rPr>
        <w:t>.</w:t>
      </w:r>
    </w:p>
    <w:p w14:paraId="2C61F98C" w14:textId="77777777" w:rsidR="00323727" w:rsidRPr="00A17C52" w:rsidRDefault="00323727" w:rsidP="008E18A5">
      <w:pPr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 w:cs="Lato"/>
          <w:i/>
          <w:iCs/>
          <w:szCs w:val="24"/>
          <w:lang w:eastAsia="zh-CN"/>
        </w:rPr>
      </w:pPr>
    </w:p>
    <w:tbl>
      <w:tblPr>
        <w:tblW w:w="8756" w:type="dxa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2547"/>
        <w:gridCol w:w="2694"/>
        <w:gridCol w:w="2972"/>
      </w:tblGrid>
      <w:tr w:rsidR="0034157E" w:rsidRPr="00A17C52" w14:paraId="619B3210" w14:textId="77777777" w:rsidTr="009F1F6C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4239D" w14:textId="5081A95D" w:rsidR="009F1F6C" w:rsidRPr="00A17C52" w:rsidRDefault="00D12F0E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A17C52">
              <w:rPr>
                <w:rFonts w:ascii="Lato" w:hAnsi="Lato" w:cs="Lato"/>
                <w:i/>
                <w:iCs/>
                <w:szCs w:val="24"/>
                <w:lang w:eastAsia="zh-CN"/>
              </w:rPr>
              <w:lastRenderedPageBreak/>
              <w:br w:type="page"/>
            </w:r>
            <w:r w:rsidR="009F1F6C" w:rsidRPr="00A17C52">
              <w:rPr>
                <w:rFonts w:ascii="Lato" w:hAnsi="Lato" w:cs="Lato"/>
                <w:bCs/>
                <w:i/>
                <w:iCs/>
                <w:szCs w:val="24"/>
              </w:rPr>
              <w:t>Lp.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B7432E" w14:textId="77777777" w:rsidR="009F1F6C" w:rsidRPr="00A17C5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A17C52">
              <w:rPr>
                <w:rFonts w:ascii="Lato" w:hAnsi="Lato" w:cs="Lato"/>
                <w:bCs/>
                <w:i/>
                <w:iCs/>
                <w:szCs w:val="24"/>
              </w:rPr>
              <w:t>Imię i nazwisko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993360" w14:textId="77777777" w:rsidR="009F1F6C" w:rsidRPr="00A17C5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A17C52">
              <w:rPr>
                <w:rFonts w:ascii="Lato" w:hAnsi="Lato" w:cs="Lato"/>
                <w:bCs/>
                <w:i/>
                <w:iCs/>
                <w:szCs w:val="24"/>
              </w:rPr>
              <w:t>Zakres wykonywanych czynności – kwalifikacje zawodowe (np. nr uprawnień)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4A06B" w14:textId="77777777" w:rsidR="009F1F6C" w:rsidRPr="00A17C5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A17C52">
              <w:rPr>
                <w:rFonts w:ascii="Lato" w:hAnsi="Lato" w:cs="Lato"/>
                <w:bCs/>
                <w:i/>
                <w:iCs/>
                <w:szCs w:val="24"/>
              </w:rPr>
              <w:t>Wykształcenie i okres praktyki zawodowej, doświadczenie</w:t>
            </w:r>
          </w:p>
        </w:tc>
      </w:tr>
      <w:tr w:rsidR="0034157E" w:rsidRPr="00A17C52" w14:paraId="60A523BC" w14:textId="77777777" w:rsidTr="009F1F6C">
        <w:trPr>
          <w:trHeight w:val="145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DC8022" w14:textId="77777777" w:rsidR="009F1F6C" w:rsidRPr="00A17C5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A17C52">
              <w:rPr>
                <w:rFonts w:ascii="Lato" w:hAnsi="Lato" w:cs="Lato"/>
                <w:bCs/>
                <w:i/>
                <w:iCs/>
                <w:szCs w:val="24"/>
              </w:rPr>
              <w:t>1.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2C568B" w14:textId="77777777" w:rsidR="009F1F6C" w:rsidRPr="00A17C5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00E332" w14:textId="77777777" w:rsidR="009F1F6C" w:rsidRPr="00A17C5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C0B1" w14:textId="77777777" w:rsidR="009F1F6C" w:rsidRPr="00A17C52" w:rsidRDefault="009F1F6C" w:rsidP="006A38A3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</w:tr>
    </w:tbl>
    <w:p w14:paraId="3CA8732D" w14:textId="77777777" w:rsidR="00AF3B43" w:rsidRPr="00A17C52" w:rsidRDefault="00AF3B43" w:rsidP="00AF3B43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255758AB" w14:textId="77777777" w:rsidR="00532D17" w:rsidRPr="00A17C52" w:rsidRDefault="00532D17" w:rsidP="009F1F6C">
      <w:pPr>
        <w:numPr>
          <w:ilvl w:val="0"/>
          <w:numId w:val="4"/>
        </w:numPr>
        <w:tabs>
          <w:tab w:val="clear" w:pos="709"/>
          <w:tab w:val="left" w:pos="993"/>
        </w:tabs>
        <w:spacing w:line="480" w:lineRule="auto"/>
        <w:ind w:left="567" w:right="70" w:firstLine="0"/>
        <w:rPr>
          <w:rStyle w:val="Hipercze"/>
          <w:rFonts w:ascii="Lato" w:hAnsi="Lato"/>
          <w:color w:val="auto"/>
          <w:szCs w:val="24"/>
          <w:u w:val="none"/>
        </w:rPr>
      </w:pPr>
      <w:r w:rsidRPr="00A17C52">
        <w:rPr>
          <w:rFonts w:ascii="Lato" w:hAnsi="Lato"/>
          <w:szCs w:val="24"/>
        </w:rPr>
        <w:t>Oświadczamy, iż koordynatorem i osobą upoważnioną do kontaktów ze strony Wykonawcy w zakresie realizacji umowy będzie: …………………</w:t>
      </w:r>
      <w:r w:rsidR="00F638C2" w:rsidRPr="00A17C52">
        <w:rPr>
          <w:rFonts w:ascii="Lato" w:hAnsi="Lato"/>
          <w:szCs w:val="24"/>
        </w:rPr>
        <w:t>……………………</w:t>
      </w:r>
      <w:r w:rsidRPr="00A17C52">
        <w:rPr>
          <w:rFonts w:ascii="Lato" w:hAnsi="Lato"/>
          <w:szCs w:val="24"/>
        </w:rPr>
        <w:t>…</w:t>
      </w:r>
      <w:r w:rsidR="00F638C2" w:rsidRPr="00A17C52">
        <w:rPr>
          <w:rFonts w:ascii="Lato" w:hAnsi="Lato"/>
          <w:szCs w:val="24"/>
        </w:rPr>
        <w:t>……</w:t>
      </w:r>
      <w:r w:rsidRPr="00A17C52">
        <w:rPr>
          <w:rFonts w:ascii="Lato" w:hAnsi="Lato"/>
          <w:szCs w:val="24"/>
        </w:rPr>
        <w:t>…</w:t>
      </w:r>
      <w:r w:rsidR="00F638C2" w:rsidRPr="00A17C52">
        <w:rPr>
          <w:rFonts w:ascii="Lato" w:hAnsi="Lato"/>
          <w:szCs w:val="24"/>
        </w:rPr>
        <w:t>,</w:t>
      </w:r>
      <w:r w:rsidRPr="00A17C52">
        <w:rPr>
          <w:rFonts w:ascii="Lato" w:hAnsi="Lato"/>
          <w:szCs w:val="24"/>
        </w:rPr>
        <w:t xml:space="preserve"> tel. ……</w:t>
      </w:r>
      <w:r w:rsidR="00F638C2" w:rsidRPr="00A17C52">
        <w:rPr>
          <w:rFonts w:ascii="Lato" w:hAnsi="Lato"/>
          <w:szCs w:val="24"/>
        </w:rPr>
        <w:t>………………………………..</w:t>
      </w:r>
      <w:r w:rsidRPr="00A17C52">
        <w:rPr>
          <w:rFonts w:ascii="Lato" w:hAnsi="Lato"/>
          <w:szCs w:val="24"/>
        </w:rPr>
        <w:t>…….. adres e</w:t>
      </w:r>
      <w:r w:rsidR="00254D4C" w:rsidRPr="00A17C52">
        <w:rPr>
          <w:rFonts w:ascii="Lato" w:hAnsi="Lato"/>
          <w:szCs w:val="24"/>
        </w:rPr>
        <w:t>-</w:t>
      </w:r>
      <w:r w:rsidRPr="00A17C52">
        <w:rPr>
          <w:rFonts w:ascii="Lato" w:hAnsi="Lato"/>
          <w:szCs w:val="24"/>
        </w:rPr>
        <w:t>mail</w:t>
      </w:r>
      <w:r w:rsidR="00977EE6" w:rsidRPr="00A17C52">
        <w:rPr>
          <w:rFonts w:ascii="Lato" w:hAnsi="Lato"/>
          <w:szCs w:val="24"/>
        </w:rPr>
        <w:t xml:space="preserve">: </w:t>
      </w:r>
      <w:hyperlink r:id="rId8" w:history="1">
        <w:r w:rsidR="00977EE6" w:rsidRPr="00A17C52">
          <w:rPr>
            <w:rStyle w:val="Hipercze"/>
            <w:rFonts w:ascii="Lato" w:hAnsi="Lato"/>
            <w:color w:val="auto"/>
            <w:szCs w:val="24"/>
          </w:rPr>
          <w:t>…………………………………………………………</w:t>
        </w:r>
      </w:hyperlink>
    </w:p>
    <w:p w14:paraId="22F1715D" w14:textId="77777777" w:rsidR="009F1F6C" w:rsidRPr="00A17C52" w:rsidRDefault="009F1F6C" w:rsidP="009F1F6C">
      <w:pPr>
        <w:numPr>
          <w:ilvl w:val="0"/>
          <w:numId w:val="4"/>
        </w:numPr>
        <w:tabs>
          <w:tab w:val="clear" w:pos="709"/>
          <w:tab w:val="clear" w:pos="1070"/>
          <w:tab w:val="num" w:pos="851"/>
        </w:tabs>
        <w:spacing w:line="480" w:lineRule="auto"/>
        <w:ind w:left="567" w:right="70" w:firstLine="0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 xml:space="preserve">Oświadczamy, iż </w:t>
      </w:r>
      <w:r w:rsidRPr="00A17C52">
        <w:rPr>
          <w:rFonts w:ascii="Lato" w:hAnsi="Lato" w:cs="Lato"/>
          <w:szCs w:val="24"/>
        </w:rPr>
        <w:t xml:space="preserve">osobą przeznaczoną do pełnienia </w:t>
      </w:r>
      <w:r w:rsidR="00D12F0E" w:rsidRPr="00A17C52">
        <w:rPr>
          <w:rFonts w:ascii="Lato" w:hAnsi="Lato" w:cs="Lato"/>
          <w:szCs w:val="24"/>
        </w:rPr>
        <w:t xml:space="preserve">funkcji </w:t>
      </w:r>
      <w:r w:rsidR="00D12F0E" w:rsidRPr="00A17C52">
        <w:rPr>
          <w:rFonts w:ascii="Lato" w:hAnsi="Lato" w:cs="Lato"/>
          <w:b/>
          <w:bCs/>
          <w:szCs w:val="24"/>
        </w:rPr>
        <w:t>kierownika</w:t>
      </w:r>
      <w:r w:rsidRPr="00A17C52">
        <w:rPr>
          <w:rFonts w:ascii="Lato" w:hAnsi="Lato" w:cs="Lato"/>
          <w:b/>
          <w:bCs/>
          <w:szCs w:val="24"/>
        </w:rPr>
        <w:t xml:space="preserve"> robót/budowy, </w:t>
      </w:r>
      <w:r w:rsidRPr="00A17C52">
        <w:rPr>
          <w:rFonts w:ascii="Lato" w:hAnsi="Lato"/>
          <w:szCs w:val="24"/>
        </w:rPr>
        <w:t xml:space="preserve">ze strony Wykonawcy w zakresie realizacji umowy będzie: ………………………………, tel.………….…..……..…….. adres e-mail: </w:t>
      </w:r>
      <w:hyperlink r:id="rId9" w:history="1">
        <w:r w:rsidRPr="00A17C52">
          <w:rPr>
            <w:rStyle w:val="Hipercze"/>
            <w:rFonts w:ascii="Lato" w:hAnsi="Lato"/>
            <w:color w:val="auto"/>
            <w:szCs w:val="24"/>
          </w:rPr>
          <w:t>…………………………………………</w:t>
        </w:r>
      </w:hyperlink>
    </w:p>
    <w:p w14:paraId="2396BD13" w14:textId="77777777" w:rsidR="002835E3" w:rsidRPr="00A17C52" w:rsidRDefault="002835E3" w:rsidP="00B36E97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 xml:space="preserve">Oświadczamy, że jesteśmy/nie jesteśmy </w:t>
      </w:r>
      <w:r w:rsidRPr="00A17C52">
        <w:rPr>
          <w:rFonts w:ascii="Lato" w:hAnsi="Lato"/>
          <w:szCs w:val="24"/>
          <w:lang w:eastAsia="zh-CN"/>
        </w:rPr>
        <w:t>czynnym podatnikiem podatku od towarów i usług (VAT)</w:t>
      </w:r>
      <w:r w:rsidR="003B11B3" w:rsidRPr="00A17C52">
        <w:rPr>
          <w:rFonts w:ascii="Lato" w:hAnsi="Lato"/>
          <w:szCs w:val="24"/>
          <w:lang w:eastAsia="zh-CN"/>
        </w:rPr>
        <w:t xml:space="preserve"> </w:t>
      </w:r>
      <w:r w:rsidRPr="00A17C52">
        <w:rPr>
          <w:rFonts w:ascii="Lato" w:hAnsi="Lato"/>
          <w:szCs w:val="24"/>
          <w:lang w:eastAsia="zh-CN"/>
        </w:rPr>
        <w:t>*.</w:t>
      </w:r>
    </w:p>
    <w:p w14:paraId="68E055E5" w14:textId="77777777" w:rsidR="00081BE0" w:rsidRPr="00A17C52" w:rsidRDefault="00081BE0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014C23C9" w14:textId="77777777" w:rsidR="00534146" w:rsidRPr="00A17C52" w:rsidRDefault="00534146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>Oświadczamy, że deklarujemy doręczenie faktur/y:</w:t>
      </w:r>
    </w:p>
    <w:p w14:paraId="61059795" w14:textId="77777777" w:rsidR="00534146" w:rsidRPr="00A17C52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>w formie papierowej pod warunkiem doręczenia wraz z wymaganymi załącznikami na adres: Zarząd Zieleni Miejskiej w Krakowie, ul. Reymonta 20, 30-059 Kraków – sekretariat pok. 72*,</w:t>
      </w:r>
    </w:p>
    <w:p w14:paraId="2E95067F" w14:textId="77777777" w:rsidR="00534146" w:rsidRPr="00A17C52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 xml:space="preserve">w formie elektronicznej pod warunkiem przesłania wraz z wymaganymi załącznikami na adres: ………………………………….. </w:t>
      </w:r>
      <w:r w:rsidRPr="00A17C52">
        <w:rPr>
          <w:rFonts w:ascii="Lato" w:hAnsi="Lato"/>
          <w:i/>
          <w:szCs w:val="24"/>
        </w:rPr>
        <w:t>(wskazany przez Zamawiającego)</w:t>
      </w:r>
      <w:r w:rsidRPr="00A17C52">
        <w:rPr>
          <w:rFonts w:ascii="Lato" w:hAnsi="Lato"/>
          <w:szCs w:val="24"/>
        </w:rPr>
        <w:t>*,</w:t>
      </w:r>
    </w:p>
    <w:p w14:paraId="26271380" w14:textId="77777777" w:rsidR="00534146" w:rsidRPr="00A17C52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 xml:space="preserve">w formie ustrukturyzowanej faktury elektronicznej wraz z wymaganymi załącznikami pod warunkiem przesłania na adres Platformy Elektronicznego Fakturowania: </w:t>
      </w:r>
    </w:p>
    <w:p w14:paraId="4423D56A" w14:textId="77777777" w:rsidR="00977EE6" w:rsidRPr="00A17C52" w:rsidRDefault="009F1F6C" w:rsidP="00E900B9">
      <w:pPr>
        <w:tabs>
          <w:tab w:val="num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hyperlink r:id="rId10" w:history="1">
        <w:r w:rsidRPr="00A17C52">
          <w:rPr>
            <w:rStyle w:val="Hipercze"/>
            <w:rFonts w:ascii="Lato" w:hAnsi="Lato"/>
            <w:color w:val="auto"/>
            <w:szCs w:val="24"/>
          </w:rPr>
          <w:t>https://www.brokerinfinite.efaktura.gov.pl/</w:t>
        </w:r>
      </w:hyperlink>
      <w:r w:rsidR="00977EE6" w:rsidRPr="00A17C52">
        <w:rPr>
          <w:rFonts w:ascii="Lato" w:hAnsi="Lato"/>
          <w:szCs w:val="24"/>
        </w:rPr>
        <w:t xml:space="preserve"> </w:t>
      </w:r>
    </w:p>
    <w:p w14:paraId="2DBF1B07" w14:textId="6E0F0B25" w:rsidR="00534146" w:rsidRPr="00A17C52" w:rsidRDefault="00534146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A17C52">
        <w:rPr>
          <w:rFonts w:ascii="Lato" w:hAnsi="Lato"/>
          <w:szCs w:val="24"/>
        </w:rPr>
        <w:t xml:space="preserve">Nazwa skrzynki – Zarząd Zieleni Miejskiej w Krakowie; Skrócona nazwa skrzynki – </w:t>
      </w:r>
      <w:proofErr w:type="spellStart"/>
      <w:r w:rsidRPr="00A17C52">
        <w:rPr>
          <w:rFonts w:ascii="Lato" w:hAnsi="Lato"/>
          <w:szCs w:val="24"/>
        </w:rPr>
        <w:t>ZZM_Krak</w:t>
      </w:r>
      <w:r w:rsidR="00A97861" w:rsidRPr="00A17C52">
        <w:rPr>
          <w:rFonts w:ascii="Lato" w:hAnsi="Lato"/>
          <w:szCs w:val="24"/>
        </w:rPr>
        <w:t>ó</w:t>
      </w:r>
      <w:r w:rsidRPr="00A17C52">
        <w:rPr>
          <w:rFonts w:ascii="Lato" w:hAnsi="Lato"/>
          <w:szCs w:val="24"/>
        </w:rPr>
        <w:t>w</w:t>
      </w:r>
      <w:proofErr w:type="spellEnd"/>
      <w:r w:rsidRPr="00A17C52">
        <w:rPr>
          <w:rFonts w:ascii="Lato" w:hAnsi="Lato"/>
          <w:szCs w:val="24"/>
        </w:rPr>
        <w:t>; Numer PEPPOL – 6793112799*.</w:t>
      </w:r>
    </w:p>
    <w:p w14:paraId="177C9504" w14:textId="77777777" w:rsidR="00534146" w:rsidRPr="00A17C52" w:rsidRDefault="00534146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i/>
          <w:szCs w:val="24"/>
        </w:rPr>
      </w:pPr>
      <w:r w:rsidRPr="00A17C52">
        <w:rPr>
          <w:rFonts w:ascii="Lato" w:hAnsi="Lato"/>
          <w:i/>
          <w:szCs w:val="24"/>
        </w:rPr>
        <w:t>* - niepotrzebne skreślić</w:t>
      </w:r>
    </w:p>
    <w:p w14:paraId="216D7A25" w14:textId="77777777" w:rsidR="00534146" w:rsidRPr="00A17C52" w:rsidRDefault="00534146" w:rsidP="00E900B9">
      <w:pPr>
        <w:tabs>
          <w:tab w:val="clear" w:pos="709"/>
          <w:tab w:val="num" w:pos="567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7FF3A00D" w14:textId="77777777" w:rsidR="001F0DFA" w:rsidRPr="00A17C52" w:rsidRDefault="001F0DFA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iCs/>
          <w:szCs w:val="24"/>
        </w:rPr>
      </w:pPr>
      <w:r w:rsidRPr="00A17C52">
        <w:rPr>
          <w:rFonts w:ascii="Lato" w:hAnsi="Lato"/>
          <w:szCs w:val="24"/>
          <w:lang w:eastAsia="zh-CN"/>
        </w:rPr>
        <w:t>Oświadczamy, iż wpłata wynagrodzenia powinna być dokonana na rachunek bankowy Wykonawcy o numerze konta:</w:t>
      </w:r>
    </w:p>
    <w:p w14:paraId="404FFEEB" w14:textId="77777777" w:rsidR="00D749EB" w:rsidRPr="00A17C52" w:rsidRDefault="00D749EB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  <w:lang w:eastAsia="zh-CN"/>
        </w:rPr>
      </w:pPr>
    </w:p>
    <w:p w14:paraId="57F3624C" w14:textId="77777777" w:rsidR="001F0DFA" w:rsidRPr="00A17C52" w:rsidRDefault="00D749EB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  <w:lang w:eastAsia="zh-CN"/>
        </w:rPr>
      </w:pPr>
      <w:r w:rsidRPr="00A17C52">
        <w:rPr>
          <w:rFonts w:ascii="Lato" w:hAnsi="Lato"/>
          <w:szCs w:val="24"/>
          <w:lang w:eastAsia="zh-CN"/>
        </w:rPr>
        <w:t>….</w:t>
      </w:r>
      <w:r w:rsidR="001F0DFA" w:rsidRPr="00A17C52">
        <w:rPr>
          <w:rFonts w:ascii="Lato" w:hAnsi="Lato"/>
          <w:szCs w:val="24"/>
          <w:lang w:eastAsia="zh-CN"/>
        </w:rPr>
        <w:t>………………………………………………………………………………………………………………….……………*</w:t>
      </w:r>
    </w:p>
    <w:p w14:paraId="2F0EF126" w14:textId="77777777" w:rsidR="001F0DFA" w:rsidRPr="00A17C52" w:rsidRDefault="001F0DFA" w:rsidP="00E900B9">
      <w:pPr>
        <w:tabs>
          <w:tab w:val="clear" w:pos="709"/>
          <w:tab w:val="left" w:pos="540"/>
          <w:tab w:val="left" w:pos="993"/>
        </w:tabs>
        <w:ind w:left="567"/>
        <w:rPr>
          <w:rFonts w:ascii="Lato" w:hAnsi="Lato"/>
          <w:i/>
          <w:szCs w:val="24"/>
        </w:rPr>
      </w:pPr>
      <w:r w:rsidRPr="00A17C52">
        <w:rPr>
          <w:rFonts w:ascii="Lato" w:hAnsi="Lato"/>
          <w:i/>
          <w:szCs w:val="24"/>
        </w:rPr>
        <w:t>* - należy odpowiednio wypełnić</w:t>
      </w:r>
    </w:p>
    <w:p w14:paraId="6B461C17" w14:textId="77777777" w:rsidR="00615E28" w:rsidRPr="00A17C52" w:rsidRDefault="00615E28" w:rsidP="00E900B9">
      <w:pPr>
        <w:tabs>
          <w:tab w:val="clear" w:pos="709"/>
          <w:tab w:val="num" w:pos="567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7BB07DA9" w14:textId="4CAF4D24" w:rsidR="008A105F" w:rsidRPr="00A17C52" w:rsidRDefault="008A105F" w:rsidP="008A105F">
      <w:pPr>
        <w:numPr>
          <w:ilvl w:val="0"/>
          <w:numId w:val="4"/>
        </w:numPr>
        <w:tabs>
          <w:tab w:val="clear" w:pos="709"/>
          <w:tab w:val="clear" w:pos="1070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szCs w:val="24"/>
        </w:rPr>
      </w:pPr>
      <w:r w:rsidRPr="00A17C52">
        <w:rPr>
          <w:rFonts w:ascii="Lato" w:eastAsia="NSimSun" w:hAnsi="Lato" w:cs="Lato"/>
          <w:szCs w:val="24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</w:t>
      </w:r>
      <w:r w:rsidR="00701114" w:rsidRPr="00A17C52">
        <w:rPr>
          <w:rFonts w:ascii="Lato" w:eastAsia="NSimSun" w:hAnsi="Lato" w:cs="Lato"/>
          <w:szCs w:val="24"/>
        </w:rPr>
        <w:t xml:space="preserve">tekst jednolity: </w:t>
      </w:r>
      <w:r w:rsidRPr="00A17C52">
        <w:rPr>
          <w:rFonts w:ascii="Lato" w:eastAsia="NSimSun" w:hAnsi="Lato" w:cs="Lato"/>
          <w:szCs w:val="24"/>
        </w:rPr>
        <w:t>Dziennik Ustaw z 202</w:t>
      </w:r>
      <w:r w:rsidR="00114304" w:rsidRPr="00A17C52">
        <w:rPr>
          <w:rFonts w:ascii="Lato" w:eastAsia="NSimSun" w:hAnsi="Lato" w:cs="Lato"/>
          <w:szCs w:val="24"/>
        </w:rPr>
        <w:t>4</w:t>
      </w:r>
      <w:r w:rsidRPr="00A17C52">
        <w:rPr>
          <w:rFonts w:ascii="Lato" w:eastAsia="NSimSun" w:hAnsi="Lato" w:cs="Lato"/>
          <w:szCs w:val="24"/>
        </w:rPr>
        <w:t xml:space="preserve">r., poz. </w:t>
      </w:r>
      <w:r w:rsidR="00114304" w:rsidRPr="00A17C52">
        <w:rPr>
          <w:rFonts w:ascii="Lato" w:eastAsia="NSimSun" w:hAnsi="Lato" w:cs="Lato"/>
          <w:szCs w:val="24"/>
        </w:rPr>
        <w:t>507</w:t>
      </w:r>
      <w:r w:rsidRPr="00A17C52">
        <w:rPr>
          <w:rFonts w:ascii="Lato" w:eastAsia="NSimSun" w:hAnsi="Lato" w:cs="Lato"/>
          <w:szCs w:val="24"/>
        </w:rPr>
        <w:t xml:space="preserve">), tj.: </w:t>
      </w:r>
    </w:p>
    <w:p w14:paraId="3CD1BE65" w14:textId="77777777" w:rsidR="008A105F" w:rsidRPr="00A17C52" w:rsidRDefault="008A105F">
      <w:pPr>
        <w:numPr>
          <w:ilvl w:val="0"/>
          <w:numId w:val="16"/>
        </w:numPr>
        <w:tabs>
          <w:tab w:val="clear" w:pos="709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szCs w:val="24"/>
        </w:rPr>
      </w:pPr>
      <w:r w:rsidRPr="00A17C52">
        <w:rPr>
          <w:rFonts w:ascii="Lato" w:eastAsia="NSimSun" w:hAnsi="Lato" w:cs="Lato"/>
          <w:szCs w:val="24"/>
        </w:rPr>
        <w:lastRenderedPageBreak/>
        <w:t xml:space="preserve">nie jesteśmy Wykonawcą wymienionym w wykazach określonych w rozporządzeniu 765/2006 i rozporządzeniu 269/2014 ani wpisanym na listę na podstawie decyzji w sprawie wpisu na listę rozstrzygającej o zastosowaniu środka, o którym mowa w art. 1 pkt 3 cytowanej ustawy, </w:t>
      </w:r>
    </w:p>
    <w:p w14:paraId="55820839" w14:textId="412BCCA4" w:rsidR="008A105F" w:rsidRPr="00A17C52" w:rsidRDefault="008A105F">
      <w:pPr>
        <w:numPr>
          <w:ilvl w:val="0"/>
          <w:numId w:val="16"/>
        </w:numPr>
        <w:tabs>
          <w:tab w:val="clear" w:pos="709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szCs w:val="24"/>
        </w:rPr>
      </w:pPr>
      <w:r w:rsidRPr="00A17C52">
        <w:rPr>
          <w:rFonts w:ascii="Lato" w:eastAsia="NSimSun" w:hAnsi="Lato" w:cs="Lato"/>
          <w:szCs w:val="24"/>
        </w:rPr>
        <w:t>nie jesteśmy Wykonawcą, którego beneficjentem rzeczywistym w rozumieniu ustawy z dnia 1 marca 2018r. o przeciwdziałaniu praniu pieniędzy oraz finansowaniu terroryzmu (tekst jednolity: Dziennik Ustaw z 202</w:t>
      </w:r>
      <w:r w:rsidR="009D6911" w:rsidRPr="00A17C52">
        <w:rPr>
          <w:rFonts w:ascii="Lato" w:eastAsia="NSimSun" w:hAnsi="Lato" w:cs="Lato"/>
          <w:szCs w:val="24"/>
        </w:rPr>
        <w:t>3</w:t>
      </w:r>
      <w:r w:rsidRPr="00A17C52">
        <w:rPr>
          <w:rFonts w:ascii="Lato" w:eastAsia="NSimSun" w:hAnsi="Lato" w:cs="Lato"/>
          <w:szCs w:val="24"/>
        </w:rPr>
        <w:t xml:space="preserve">r., poz. </w:t>
      </w:r>
      <w:r w:rsidR="009D6911" w:rsidRPr="00A17C52">
        <w:rPr>
          <w:rFonts w:ascii="Lato" w:eastAsia="NSimSun" w:hAnsi="Lato" w:cs="Lato"/>
          <w:szCs w:val="24"/>
        </w:rPr>
        <w:t>1124</w:t>
      </w:r>
      <w:r w:rsidRPr="00A17C52">
        <w:rPr>
          <w:rFonts w:ascii="Lato" w:eastAsia="NSimSun" w:hAnsi="Lato" w:cs="Lato"/>
          <w:szCs w:val="24"/>
        </w:rPr>
        <w:t xml:space="preserve"> z </w:t>
      </w:r>
      <w:proofErr w:type="spellStart"/>
      <w:r w:rsidRPr="00A17C52">
        <w:rPr>
          <w:rFonts w:ascii="Lato" w:eastAsia="NSimSun" w:hAnsi="Lato" w:cs="Lato"/>
          <w:szCs w:val="24"/>
        </w:rPr>
        <w:t>późn</w:t>
      </w:r>
      <w:proofErr w:type="spellEnd"/>
      <w:r w:rsidRPr="00A17C52">
        <w:rPr>
          <w:rFonts w:ascii="Lato" w:eastAsia="NSimSun" w:hAnsi="Lato" w:cs="Lato"/>
          <w:szCs w:val="24"/>
        </w:rPr>
        <w:t xml:space="preserve">. zm.)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ustawy, </w:t>
      </w:r>
    </w:p>
    <w:p w14:paraId="7882633F" w14:textId="0DB6679D" w:rsidR="008A105F" w:rsidRPr="00A17C52" w:rsidRDefault="008A105F">
      <w:pPr>
        <w:numPr>
          <w:ilvl w:val="0"/>
          <w:numId w:val="16"/>
        </w:numPr>
        <w:tabs>
          <w:tab w:val="clear" w:pos="709"/>
          <w:tab w:val="num" w:pos="993"/>
        </w:tabs>
        <w:autoSpaceDE w:val="0"/>
        <w:autoSpaceDN w:val="0"/>
        <w:adjustRightInd w:val="0"/>
        <w:ind w:left="567" w:firstLine="0"/>
        <w:rPr>
          <w:rFonts w:ascii="Lato" w:eastAsia="NSimSun" w:hAnsi="Lato" w:cs="Lato"/>
          <w:szCs w:val="24"/>
        </w:rPr>
      </w:pPr>
      <w:r w:rsidRPr="00A17C52">
        <w:rPr>
          <w:rFonts w:ascii="Lato" w:eastAsia="NSimSun" w:hAnsi="Lato" w:cs="Lato"/>
          <w:szCs w:val="24"/>
        </w:rPr>
        <w:t>nie jesteśmy Wykonawcą, którego jednostką dominującą w rozumieniu art. 3 ust. 1 pkt 37 ustawy z dnia 29 września 1994r. o rachunkowości (tekst jednolity: Dziennik Ustaw z 202</w:t>
      </w:r>
      <w:r w:rsidR="007B3512" w:rsidRPr="00A17C52">
        <w:rPr>
          <w:rFonts w:ascii="Lato" w:eastAsia="NSimSun" w:hAnsi="Lato" w:cs="Lato"/>
          <w:szCs w:val="24"/>
        </w:rPr>
        <w:t>3</w:t>
      </w:r>
      <w:r w:rsidRPr="00A17C52">
        <w:rPr>
          <w:rFonts w:ascii="Lato" w:eastAsia="NSimSun" w:hAnsi="Lato" w:cs="Lato"/>
          <w:szCs w:val="24"/>
        </w:rPr>
        <w:t>r., poz.</w:t>
      </w:r>
      <w:r w:rsidR="007B3512" w:rsidRPr="00A17C52">
        <w:rPr>
          <w:rFonts w:ascii="Lato" w:eastAsia="NSimSun" w:hAnsi="Lato" w:cs="Lato"/>
          <w:szCs w:val="24"/>
        </w:rPr>
        <w:t xml:space="preserve"> 120</w:t>
      </w:r>
      <w:r w:rsidR="00454FB6">
        <w:rPr>
          <w:rFonts w:ascii="Lato" w:eastAsia="NSimSun" w:hAnsi="Lato" w:cs="Lato"/>
          <w:szCs w:val="24"/>
        </w:rPr>
        <w:t xml:space="preserve"> z </w:t>
      </w:r>
      <w:proofErr w:type="spellStart"/>
      <w:r w:rsidR="00454FB6">
        <w:rPr>
          <w:rFonts w:ascii="Lato" w:eastAsia="NSimSun" w:hAnsi="Lato" w:cs="Lato"/>
          <w:szCs w:val="24"/>
        </w:rPr>
        <w:t>późn</w:t>
      </w:r>
      <w:proofErr w:type="spellEnd"/>
      <w:r w:rsidR="00454FB6">
        <w:rPr>
          <w:rFonts w:ascii="Lato" w:eastAsia="NSimSun" w:hAnsi="Lato" w:cs="Lato"/>
          <w:szCs w:val="24"/>
        </w:rPr>
        <w:t>. zm.</w:t>
      </w:r>
      <w:r w:rsidRPr="00A17C52">
        <w:rPr>
          <w:rFonts w:ascii="Lato" w:eastAsia="NSimSun" w:hAnsi="Lato" w:cs="Lato"/>
          <w:szCs w:val="24"/>
        </w:rPr>
        <w:t xml:space="preserve">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ustawy, decyzji w sprawie wpisu na listę rozstrzygającej o zastosowaniu środka, o którym mowa w art. 1 pkt 3 cytowanej ustawy. </w:t>
      </w:r>
    </w:p>
    <w:p w14:paraId="3D266159" w14:textId="77777777" w:rsidR="002C7B78" w:rsidRPr="00A17C52" w:rsidRDefault="002C7B78" w:rsidP="008A105F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</w:p>
    <w:p w14:paraId="047157BF" w14:textId="77777777" w:rsidR="007C0A90" w:rsidRPr="00A17C52" w:rsidRDefault="007C0A90" w:rsidP="00E900B9">
      <w:pPr>
        <w:tabs>
          <w:tab w:val="clear" w:pos="709"/>
          <w:tab w:val="left" w:pos="993"/>
        </w:tabs>
        <w:ind w:left="567"/>
        <w:jc w:val="left"/>
        <w:rPr>
          <w:rFonts w:ascii="Lato" w:hAnsi="Lato"/>
          <w:i/>
          <w:iCs/>
          <w:szCs w:val="24"/>
        </w:rPr>
      </w:pPr>
    </w:p>
    <w:p w14:paraId="0B3FE7A6" w14:textId="4515EFB2" w:rsidR="00DB54D9" w:rsidRPr="00A17C52" w:rsidRDefault="00DB54D9" w:rsidP="00E900B9">
      <w:pPr>
        <w:tabs>
          <w:tab w:val="clear" w:pos="709"/>
          <w:tab w:val="left" w:pos="993"/>
        </w:tabs>
        <w:ind w:left="567"/>
        <w:jc w:val="left"/>
        <w:rPr>
          <w:rFonts w:ascii="Lato" w:hAnsi="Lato"/>
          <w:i/>
          <w:iCs/>
          <w:szCs w:val="24"/>
        </w:rPr>
      </w:pPr>
      <w:r w:rsidRPr="00A17C52">
        <w:rPr>
          <w:rFonts w:ascii="Lato" w:hAnsi="Lato"/>
          <w:i/>
          <w:iCs/>
          <w:szCs w:val="24"/>
        </w:rPr>
        <w:t>Miejscowość ................................................. dnia ........................................... 20</w:t>
      </w:r>
      <w:r w:rsidR="008B4EC9" w:rsidRPr="00A17C52">
        <w:rPr>
          <w:rFonts w:ascii="Lato" w:hAnsi="Lato"/>
          <w:i/>
          <w:iCs/>
          <w:szCs w:val="24"/>
        </w:rPr>
        <w:t>2</w:t>
      </w:r>
      <w:r w:rsidR="00FA0CA3" w:rsidRPr="00A17C52">
        <w:rPr>
          <w:rFonts w:ascii="Lato" w:hAnsi="Lato"/>
          <w:i/>
          <w:iCs/>
          <w:szCs w:val="24"/>
        </w:rPr>
        <w:t>4</w:t>
      </w:r>
      <w:r w:rsidRPr="00A17C52">
        <w:rPr>
          <w:rFonts w:ascii="Lato" w:hAnsi="Lato"/>
          <w:i/>
          <w:iCs/>
          <w:szCs w:val="24"/>
        </w:rPr>
        <w:t xml:space="preserve"> roku.</w:t>
      </w:r>
    </w:p>
    <w:p w14:paraId="2DA673B1" w14:textId="77777777" w:rsidR="00DB54D9" w:rsidRPr="00A17C52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iCs/>
          <w:szCs w:val="24"/>
        </w:rPr>
      </w:pPr>
    </w:p>
    <w:p w14:paraId="65B12377" w14:textId="77777777" w:rsidR="007C0A90" w:rsidRPr="00A17C52" w:rsidRDefault="00A15981" w:rsidP="00E900B9">
      <w:pPr>
        <w:pStyle w:val="Tekstpodstawowy"/>
        <w:tabs>
          <w:tab w:val="left" w:pos="993"/>
        </w:tabs>
        <w:spacing w:after="0"/>
        <w:ind w:left="567"/>
        <w:rPr>
          <w:rFonts w:ascii="Lato" w:hAnsi="Lato"/>
          <w:i/>
          <w:iCs/>
        </w:rPr>
      </w:pPr>
      <w:r w:rsidRPr="00A17C52">
        <w:rPr>
          <w:rFonts w:ascii="Lato" w:hAnsi="Lato"/>
          <w:i/>
          <w:iCs/>
        </w:rPr>
        <w:tab/>
      </w:r>
    </w:p>
    <w:p w14:paraId="57AA8816" w14:textId="77777777" w:rsidR="00DB54D9" w:rsidRPr="00A17C52" w:rsidRDefault="00A15981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  <w:lang w:val="pl-PL"/>
        </w:rPr>
      </w:pPr>
      <w:r w:rsidRPr="00A17C52">
        <w:rPr>
          <w:rFonts w:ascii="Lato" w:hAnsi="Lato"/>
          <w:i/>
          <w:iCs/>
        </w:rPr>
        <w:tab/>
      </w:r>
      <w:r w:rsidRPr="00A17C52">
        <w:rPr>
          <w:rFonts w:ascii="Lato" w:hAnsi="Lato"/>
          <w:i/>
          <w:iCs/>
        </w:rPr>
        <w:tab/>
      </w:r>
      <w:r w:rsidRPr="00A17C52">
        <w:rPr>
          <w:rFonts w:ascii="Lato" w:hAnsi="Lato"/>
          <w:i/>
          <w:iCs/>
        </w:rPr>
        <w:tab/>
      </w:r>
      <w:r w:rsidRPr="00A17C52">
        <w:rPr>
          <w:rFonts w:ascii="Lato" w:hAnsi="Lato"/>
          <w:i/>
          <w:iCs/>
        </w:rPr>
        <w:tab/>
      </w:r>
      <w:r w:rsidRPr="00A17C52">
        <w:rPr>
          <w:rFonts w:ascii="Lato" w:hAnsi="Lato"/>
          <w:i/>
          <w:iCs/>
        </w:rPr>
        <w:tab/>
      </w:r>
      <w:r w:rsidRPr="00A17C52">
        <w:rPr>
          <w:rFonts w:ascii="Lato" w:hAnsi="Lato"/>
          <w:i/>
          <w:iCs/>
        </w:rPr>
        <w:tab/>
      </w:r>
      <w:r w:rsidR="00DB54D9" w:rsidRPr="00A17C52">
        <w:rPr>
          <w:rFonts w:ascii="Lato" w:hAnsi="Lato"/>
          <w:i/>
          <w:iCs/>
        </w:rPr>
        <w:t>........................................................................</w:t>
      </w:r>
      <w:r w:rsidRPr="00A17C52">
        <w:rPr>
          <w:rFonts w:ascii="Lato" w:hAnsi="Lato"/>
          <w:i/>
          <w:iCs/>
          <w:lang w:val="pl-PL"/>
        </w:rPr>
        <w:t>.............</w:t>
      </w:r>
    </w:p>
    <w:p w14:paraId="4433977F" w14:textId="77777777" w:rsidR="00DB54D9" w:rsidRPr="00A17C52" w:rsidRDefault="00DB54D9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</w:rPr>
      </w:pPr>
      <w:r w:rsidRPr="00A17C52">
        <w:rPr>
          <w:rFonts w:ascii="Lato" w:hAnsi="Lato"/>
          <w:i/>
          <w:iCs/>
        </w:rPr>
        <w:t>(podpis osoby</w:t>
      </w:r>
      <w:r w:rsidR="00AB6B54" w:rsidRPr="00A17C52">
        <w:rPr>
          <w:rFonts w:ascii="Lato" w:hAnsi="Lato"/>
          <w:i/>
          <w:iCs/>
        </w:rPr>
        <w:t>/</w:t>
      </w:r>
      <w:proofErr w:type="spellStart"/>
      <w:r w:rsidR="00AB6B54" w:rsidRPr="00A17C52">
        <w:rPr>
          <w:rFonts w:ascii="Lato" w:hAnsi="Lato"/>
          <w:i/>
          <w:iCs/>
        </w:rPr>
        <w:t>ób</w:t>
      </w:r>
      <w:proofErr w:type="spellEnd"/>
      <w:r w:rsidRPr="00A17C52">
        <w:rPr>
          <w:rFonts w:ascii="Lato" w:hAnsi="Lato"/>
          <w:i/>
          <w:iCs/>
        </w:rPr>
        <w:t xml:space="preserve"> uprawnionej</w:t>
      </w:r>
      <w:r w:rsidR="00AB6B54" w:rsidRPr="00A17C52">
        <w:rPr>
          <w:rFonts w:ascii="Lato" w:hAnsi="Lato"/>
          <w:i/>
          <w:iCs/>
        </w:rPr>
        <w:t>/</w:t>
      </w:r>
      <w:proofErr w:type="spellStart"/>
      <w:r w:rsidR="00AB6B54" w:rsidRPr="00A17C52">
        <w:rPr>
          <w:rFonts w:ascii="Lato" w:hAnsi="Lato"/>
          <w:i/>
          <w:iCs/>
        </w:rPr>
        <w:t>ych</w:t>
      </w:r>
      <w:proofErr w:type="spellEnd"/>
      <w:r w:rsidRPr="00A17C52">
        <w:rPr>
          <w:rFonts w:ascii="Lato" w:hAnsi="Lato"/>
          <w:i/>
          <w:iCs/>
        </w:rPr>
        <w:t xml:space="preserve"> do</w:t>
      </w:r>
    </w:p>
    <w:p w14:paraId="0A47C55F" w14:textId="77777777" w:rsidR="00D440D3" w:rsidRPr="00A17C52" w:rsidRDefault="00DB54D9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</w:rPr>
      </w:pPr>
      <w:r w:rsidRPr="00A17C52">
        <w:rPr>
          <w:rFonts w:ascii="Lato" w:hAnsi="Lato"/>
          <w:i/>
          <w:iCs/>
        </w:rPr>
        <w:t>składania oświadczeń woli w imieniu Wykonawcy)</w:t>
      </w:r>
    </w:p>
    <w:p w14:paraId="7E6B8601" w14:textId="77777777" w:rsidR="0083305F" w:rsidRPr="00A17C52" w:rsidRDefault="00576360" w:rsidP="00E900B9">
      <w:pPr>
        <w:tabs>
          <w:tab w:val="clear" w:pos="709"/>
          <w:tab w:val="left" w:pos="993"/>
        </w:tabs>
        <w:ind w:left="567"/>
        <w:jc w:val="right"/>
        <w:rPr>
          <w:rFonts w:ascii="Lato" w:hAnsi="Lato"/>
          <w:b/>
          <w:i/>
          <w:szCs w:val="24"/>
        </w:rPr>
      </w:pPr>
      <w:r w:rsidRPr="00A17C52">
        <w:rPr>
          <w:rFonts w:ascii="Lato" w:hAnsi="Lato"/>
          <w:i/>
          <w:szCs w:val="24"/>
        </w:rPr>
        <w:br w:type="page"/>
      </w:r>
      <w:r w:rsidRPr="00A17C52">
        <w:rPr>
          <w:rFonts w:ascii="Lato" w:hAnsi="Lato"/>
          <w:b/>
          <w:i/>
          <w:szCs w:val="24"/>
        </w:rPr>
        <w:lastRenderedPageBreak/>
        <w:t>Załącznik nr 2 do Zapytan</w:t>
      </w:r>
      <w:r w:rsidR="00B60593" w:rsidRPr="00A17C52">
        <w:rPr>
          <w:rFonts w:ascii="Lato" w:hAnsi="Lato"/>
          <w:b/>
          <w:i/>
          <w:szCs w:val="24"/>
        </w:rPr>
        <w:t>ia</w:t>
      </w:r>
    </w:p>
    <w:p w14:paraId="2F61C73E" w14:textId="77777777" w:rsidR="00F43431" w:rsidRPr="00286265" w:rsidRDefault="00F43431" w:rsidP="00F43431">
      <w:pPr>
        <w:tabs>
          <w:tab w:val="left" w:pos="993"/>
        </w:tabs>
        <w:ind w:left="567"/>
        <w:rPr>
          <w:rFonts w:ascii="Lato" w:hAnsi="Lato"/>
          <w:b/>
          <w:bCs/>
          <w:sz w:val="20"/>
        </w:rPr>
      </w:pPr>
      <w:r w:rsidRPr="00286265">
        <w:rPr>
          <w:rFonts w:ascii="Lato" w:hAnsi="Lato"/>
          <w:b/>
          <w:bCs/>
          <w:sz w:val="20"/>
        </w:rPr>
        <w:t>Informacja o przetwarzaniu danych osobowych.</w:t>
      </w:r>
    </w:p>
    <w:p w14:paraId="55256446" w14:textId="77777777" w:rsidR="00F43431" w:rsidRPr="00286265" w:rsidRDefault="00F43431" w:rsidP="00F43431">
      <w:pPr>
        <w:tabs>
          <w:tab w:val="left" w:pos="567"/>
        </w:tabs>
        <w:ind w:left="567"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Zgodnie z art. 13 ust. 1 i 2 Rozporządzenia Parlamentu Europejskiego i Rady (UE) 2016/679 z dnia 27 kwietnia 2016r. w sprawie ochrony osób fizycznych w związku z przetwarzaniem danych osobowych i w sprawie swobodnego przepływu takich danych oraz uchylenia dyrektywy 95/46/WE (ogólne rozporządzenie o ochronie danych, dalej „RODO”), Gmina Miejska Kraków - Zarząd Zieleni Miejskiej w Krakowie informuje, że:</w:t>
      </w:r>
    </w:p>
    <w:p w14:paraId="1684A79A" w14:textId="28DE940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b/>
          <w:sz w:val="20"/>
        </w:rPr>
        <w:t>Administratorem</w:t>
      </w:r>
      <w:r w:rsidRPr="00286265">
        <w:rPr>
          <w:rFonts w:ascii="Lato" w:hAnsi="Lato"/>
          <w:sz w:val="20"/>
        </w:rPr>
        <w:t xml:space="preserve"> Pani/Pana danych osobowych jest Gmina Miejska Kraków z siedzibą w Krakowie, adres: 31-004 Kraków, Pl. Wszystkich Świętych 3-4, reprezentowan</w:t>
      </w:r>
      <w:r w:rsidR="00A349BF" w:rsidRPr="00286265">
        <w:rPr>
          <w:rFonts w:ascii="Lato" w:hAnsi="Lato"/>
          <w:sz w:val="20"/>
        </w:rPr>
        <w:t>a</w:t>
      </w:r>
      <w:r w:rsidRPr="00286265">
        <w:rPr>
          <w:rFonts w:ascii="Lato" w:hAnsi="Lato"/>
          <w:sz w:val="20"/>
        </w:rPr>
        <w:t xml:space="preserve"> </w:t>
      </w:r>
      <w:r w:rsidRPr="00286265">
        <w:rPr>
          <w:rFonts w:ascii="Lato" w:hAnsi="Lato"/>
          <w:b/>
          <w:kern w:val="2"/>
          <w:sz w:val="20"/>
        </w:rPr>
        <w:t>przez</w:t>
      </w:r>
      <w:r w:rsidR="00B007E6" w:rsidRPr="00286265">
        <w:rPr>
          <w:rFonts w:ascii="Lato" w:hAnsi="Lato"/>
          <w:b/>
          <w:kern w:val="2"/>
          <w:sz w:val="20"/>
        </w:rPr>
        <w:t xml:space="preserve"> Pana</w:t>
      </w:r>
      <w:r w:rsidRPr="00286265">
        <w:rPr>
          <w:rFonts w:ascii="Lato" w:hAnsi="Lato"/>
          <w:b/>
          <w:kern w:val="2"/>
          <w:sz w:val="20"/>
        </w:rPr>
        <w:t xml:space="preserve"> </w:t>
      </w:r>
      <w:r w:rsidR="00B007E6" w:rsidRPr="00286265">
        <w:rPr>
          <w:rFonts w:ascii="Lato" w:hAnsi="Lato"/>
          <w:b/>
          <w:kern w:val="2"/>
          <w:sz w:val="20"/>
        </w:rPr>
        <w:t>Łukasz</w:t>
      </w:r>
      <w:r w:rsidR="007F5A1D" w:rsidRPr="00286265">
        <w:rPr>
          <w:rFonts w:ascii="Lato" w:hAnsi="Lato"/>
          <w:b/>
          <w:kern w:val="2"/>
          <w:sz w:val="20"/>
        </w:rPr>
        <w:t>a</w:t>
      </w:r>
      <w:r w:rsidR="00B007E6" w:rsidRPr="00286265">
        <w:rPr>
          <w:rFonts w:ascii="Lato" w:hAnsi="Lato"/>
          <w:b/>
          <w:kern w:val="2"/>
          <w:sz w:val="20"/>
        </w:rPr>
        <w:t xml:space="preserve"> Pawlika - </w:t>
      </w:r>
      <w:r w:rsidR="00B007E6" w:rsidRPr="00286265">
        <w:rPr>
          <w:rFonts w:ascii="Lato" w:hAnsi="Lato"/>
          <w:bCs/>
          <w:kern w:val="2"/>
          <w:sz w:val="20"/>
        </w:rPr>
        <w:t>Dyrektora Zarządu Zieleni Miejskiej w Krakowie, z siedzibą przy ul. Reymonta 20, 30-059 Kraków, działającego na podstawie pełnomocnictwa nr 347/2024 Prezydenta Miasta Krakowa z dnia 2 lipca 2024r</w:t>
      </w:r>
      <w:r w:rsidR="005C61E2" w:rsidRPr="00286265">
        <w:rPr>
          <w:rFonts w:ascii="Lato" w:hAnsi="Lato"/>
          <w:bCs/>
          <w:kern w:val="2"/>
          <w:sz w:val="20"/>
        </w:rPr>
        <w:t>.</w:t>
      </w:r>
    </w:p>
    <w:p w14:paraId="7A1E6E12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i/>
          <w:sz w:val="20"/>
        </w:rPr>
      </w:pPr>
      <w:r w:rsidRPr="00286265">
        <w:rPr>
          <w:rFonts w:ascii="Lato" w:hAnsi="Lato"/>
          <w:b/>
          <w:sz w:val="20"/>
        </w:rPr>
        <w:t>Zarząd Zieleni Miejskiej w Krakowie wyznaczył Inspektora Ochrony Danych</w:t>
      </w:r>
      <w:r w:rsidRPr="00286265">
        <w:rPr>
          <w:rFonts w:ascii="Lato" w:hAnsi="Lato"/>
          <w:sz w:val="20"/>
        </w:rPr>
        <w:t xml:space="preserve">, ul. W. Reymonta 20, 30 –059 Kraków, pokój nr 76. Kontakt z Inspektorem możliwy jest przez e-mail: </w:t>
      </w:r>
      <w:hyperlink r:id="rId11" w:history="1">
        <w:r w:rsidRPr="00286265">
          <w:rPr>
            <w:rStyle w:val="Hipercze"/>
            <w:rFonts w:ascii="Lato" w:hAnsi="Lato"/>
            <w:sz w:val="20"/>
          </w:rPr>
          <w:t>iod@zzm.krakow.pl</w:t>
        </w:r>
      </w:hyperlink>
      <w:r w:rsidRPr="00286265">
        <w:rPr>
          <w:rFonts w:ascii="Lato" w:hAnsi="Lato"/>
          <w:sz w:val="20"/>
        </w:rPr>
        <w:t xml:space="preserve"> lub pod nr telefonu +48 12 201 88 56 oraz pod adresem pocztowym: Inspektor Ochrony Danych, Zarząd Zieleni Miejskiej w Krakowie, 30-059 Kraków, ul. W. Reymonta </w:t>
      </w:r>
    </w:p>
    <w:p w14:paraId="7C71B267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i/>
          <w:sz w:val="20"/>
        </w:rPr>
      </w:pPr>
      <w:r w:rsidRPr="00286265">
        <w:rPr>
          <w:rFonts w:ascii="Lato" w:hAnsi="Lato"/>
          <w:sz w:val="20"/>
        </w:rPr>
        <w:t xml:space="preserve">Pani/Pana dane osobowe przetwarzane będą </w:t>
      </w:r>
      <w:r w:rsidRPr="00286265">
        <w:rPr>
          <w:rFonts w:ascii="Lato" w:hAnsi="Lato"/>
          <w:b/>
          <w:sz w:val="20"/>
        </w:rPr>
        <w:t>na podstawie art. 6 ust. 1 lit. c) RODO w następujących celach:</w:t>
      </w:r>
    </w:p>
    <w:p w14:paraId="30D62203" w14:textId="77777777" w:rsidR="00F43431" w:rsidRPr="00286265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przeprowadzenia postępowania o udzielenie zamówienia publicznego objętego niniejszym zapytaniem,</w:t>
      </w:r>
    </w:p>
    <w:p w14:paraId="21E3AC07" w14:textId="77777777" w:rsidR="00F43431" w:rsidRPr="00286265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zawarcia i wykonania umowy – w myśl art. 6 ust. 1 lit. b) RODO</w:t>
      </w:r>
      <w:r w:rsidRPr="00286265">
        <w:rPr>
          <w:rFonts w:ascii="Lato" w:hAnsi="Lato"/>
          <w:sz w:val="20"/>
          <w:lang w:val="pl-PL"/>
        </w:rPr>
        <w:t xml:space="preserve"> -</w:t>
      </w:r>
      <w:r w:rsidRPr="00286265">
        <w:rPr>
          <w:rFonts w:ascii="Lato" w:hAnsi="Lato"/>
          <w:sz w:val="20"/>
        </w:rPr>
        <w:t xml:space="preserve"> w przypadku Wykonawcy będącego osobą fizyczną, osób uprawnionych do reprezentowania lub działających na podstawie pełnomocnictwa Wykonawcy,</w:t>
      </w:r>
    </w:p>
    <w:p w14:paraId="364B4157" w14:textId="77777777" w:rsidR="00F43431" w:rsidRPr="00286265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wynikających z uzasadnionych interesów prawnych obejmujących realizację umowy z Kontrahentem – w myśl art. 6 ust. 1 pkt f RODO -</w:t>
      </w:r>
      <w:r w:rsidRPr="00286265">
        <w:rPr>
          <w:rFonts w:ascii="Lato" w:hAnsi="Lato"/>
          <w:sz w:val="20"/>
          <w:lang w:val="pl-PL"/>
        </w:rPr>
        <w:t xml:space="preserve"> </w:t>
      </w:r>
      <w:r w:rsidRPr="00286265">
        <w:rPr>
          <w:rFonts w:ascii="Lato" w:hAnsi="Lato"/>
          <w:sz w:val="20"/>
        </w:rPr>
        <w:t>w przypadku osoby wskazanej przez Wykonawcę w związku z realizacją umowy,</w:t>
      </w:r>
    </w:p>
    <w:p w14:paraId="0016744F" w14:textId="77777777" w:rsidR="00F43431" w:rsidRPr="00286265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wypełnienia obowiązków prawnych dotyczących prowadzenia ksiąg rachunkowych i dokumentacji podatkowej – na podstawie art. 6 ust. 1 lit. c) RODO w zw. z art. 74 ust. 2 ustawy z dnia 29 września 1994r. o rachunkowości,</w:t>
      </w:r>
    </w:p>
    <w:p w14:paraId="7878BC09" w14:textId="77777777" w:rsidR="00F43431" w:rsidRPr="00286265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i/>
          <w:sz w:val="20"/>
        </w:rPr>
      </w:pPr>
      <w:r w:rsidRPr="00286265">
        <w:rPr>
          <w:rFonts w:ascii="Lato" w:hAnsi="Lato"/>
          <w:sz w:val="20"/>
        </w:rPr>
        <w:t>wynikających z uzasadnionych interesów prawnych obejmujących ustalenie, dochodzenie lub obronę ewentualnych roszczeń z tytułu realizacji umowy, w myśl art. 6 ust. 1 pkt f RODO,</w:t>
      </w:r>
    </w:p>
    <w:p w14:paraId="4AD28E18" w14:textId="77777777" w:rsidR="00F43431" w:rsidRPr="00286265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i/>
          <w:sz w:val="20"/>
        </w:rPr>
      </w:pPr>
      <w:r w:rsidRPr="00286265">
        <w:rPr>
          <w:rFonts w:ascii="Lato" w:hAnsi="Lato"/>
          <w:sz w:val="20"/>
        </w:rPr>
        <w:t>wypełnienia obowiązków prawnych dotyczących przechowywania dokumentacji - na podstawie art. 6 ust. 1 lit. c) RODO w zw. ustawą z dnia 14 lipca 1983r. o narodowym zasobie archiwalnym i archiwach</w:t>
      </w:r>
      <w:r w:rsidRPr="00286265">
        <w:rPr>
          <w:rFonts w:ascii="Lato" w:hAnsi="Lato"/>
          <w:b/>
          <w:sz w:val="20"/>
        </w:rPr>
        <w:t>.</w:t>
      </w:r>
    </w:p>
    <w:p w14:paraId="0AA21AB2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 xml:space="preserve">Podanie przez Panią/Pana danych osobowych jest wymogiem ustawowym określonym w obowiązujących przepisach i związanym z udziałem w postępowaniu o udzielenie zamówienia publicznego. </w:t>
      </w:r>
    </w:p>
    <w:p w14:paraId="07E6C854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Konsekwencje niepodania danych osobowych wynikają z obowiązujących przepisów.</w:t>
      </w:r>
    </w:p>
    <w:p w14:paraId="3B9FF1B1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Odbiorcami Pani/Pana danych osobowych będą osoby lub podmioty, którym udostępniona zostanie dokumentacja postępowania w oparciu o obowiązujące przepisy, przy czym udostępnieniu nie podlegają dane osobowe, o których mowa w art. 9 ust. 1 RODO, zebrane w toku postępowania o udzielenie zamówienia oraz inne podmioty, które na podstawie stosownych umów podpisanych z ZZM przetwarzają dane osobowe dla których Administratorem jest Zarząd Zieleni Miejskiej w Krakowie.</w:t>
      </w:r>
    </w:p>
    <w:p w14:paraId="0207EF77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Pani/Pana dane osobowe będą przechowywane zgodnie z obowiązującymi przepisami przez okres co najmniej 4 lat liczonych od dnia zakończenia postępowania o udzielenie zamówienia publicznego albo o ile dotyczy do upływu terminu możliwości kontroli projektu współfinansowanego lub finansowanego ze środków Unii Europejskiej albo jego trwałości takie projektu bądź innych umów czy zobowiązań wynikających z realizowanych projektów.</w:t>
      </w:r>
    </w:p>
    <w:p w14:paraId="057A6BBF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b/>
          <w:sz w:val="20"/>
        </w:rPr>
        <w:t>Posiada Pani/Pan</w:t>
      </w:r>
      <w:r w:rsidRPr="00286265">
        <w:rPr>
          <w:rFonts w:ascii="Lato" w:hAnsi="Lato"/>
          <w:sz w:val="20"/>
        </w:rPr>
        <w:t xml:space="preserve"> </w:t>
      </w:r>
      <w:r w:rsidRPr="00286265">
        <w:rPr>
          <w:rFonts w:ascii="Lato" w:hAnsi="Lato"/>
          <w:b/>
          <w:sz w:val="20"/>
        </w:rPr>
        <w:t>prawo do</w:t>
      </w:r>
      <w:r w:rsidRPr="00286265">
        <w:rPr>
          <w:rFonts w:ascii="Lato" w:hAnsi="Lato"/>
          <w:sz w:val="20"/>
        </w:rPr>
        <w:t>:</w:t>
      </w:r>
    </w:p>
    <w:p w14:paraId="448424C1" w14:textId="77777777" w:rsidR="00F43431" w:rsidRPr="00286265" w:rsidRDefault="00F43431" w:rsidP="00F43431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na podstawie art. 15 RODO prawo dostępu do danych osobowych Pani/Pana dotyczących;</w:t>
      </w:r>
    </w:p>
    <w:p w14:paraId="1C82CA96" w14:textId="77777777" w:rsidR="00F43431" w:rsidRPr="00286265" w:rsidRDefault="00F43431" w:rsidP="00F43431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na podstawie art. 16 RODO prawo do sprostowania Pani/Pana danych osobowych;</w:t>
      </w:r>
    </w:p>
    <w:p w14:paraId="60A295D0" w14:textId="77777777" w:rsidR="00F43431" w:rsidRPr="00286265" w:rsidRDefault="00F43431" w:rsidP="00F43431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na podstawie art. 18 RODO prawo żądania od administratora ograniczenia przetwarzania danych osobowych,</w:t>
      </w:r>
    </w:p>
    <w:p w14:paraId="585A24AD" w14:textId="77777777" w:rsidR="00F43431" w:rsidRPr="00286265" w:rsidRDefault="00F43431" w:rsidP="00F43431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prawo do wniesienia skargi do Prezesa Urzędu Ochrony Danych Osobowych, gdy uzna Pani/Pan, że przetwarzanie danych osobowych Pani/Pana dotyczących narusza przepisy RODO.</w:t>
      </w:r>
    </w:p>
    <w:p w14:paraId="153DF211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b/>
          <w:sz w:val="20"/>
        </w:rPr>
        <w:t>Nie przysługuje Pani/Panu prawo do:</w:t>
      </w:r>
    </w:p>
    <w:p w14:paraId="047C3B43" w14:textId="77777777" w:rsidR="00F43431" w:rsidRPr="00286265" w:rsidRDefault="00F43431" w:rsidP="00F43431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prawo do usunięcia danych osobowych w zw. z art. 17 ust. 3 lit. b), d) lub e) RODO,</w:t>
      </w:r>
    </w:p>
    <w:p w14:paraId="2CFA3EF3" w14:textId="77777777" w:rsidR="00F43431" w:rsidRPr="00286265" w:rsidRDefault="00F43431" w:rsidP="00F43431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>prawo do przenoszenia danych osobowych, o którym mowa w art. 20 RODO,</w:t>
      </w:r>
    </w:p>
    <w:p w14:paraId="174DC04E" w14:textId="77777777" w:rsidR="00F43431" w:rsidRPr="00286265" w:rsidRDefault="00F43431" w:rsidP="00F43431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lastRenderedPageBreak/>
        <w:t>prawo sprzeciwu, wobec przetwarzania danych osobowych, gdyż podstawą prawną przetwarzania Pani/Pana danych osobowych jest art. 6 ust. 1 lit. c) w zw. z art. 21 RODO.</w:t>
      </w:r>
    </w:p>
    <w:p w14:paraId="1CD72384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b/>
          <w:sz w:val="20"/>
        </w:rPr>
        <w:t>Pana/Pani dane osobowe, o których mowa w art. 10 RODO</w:t>
      </w:r>
      <w:r w:rsidRPr="00286265">
        <w:rPr>
          <w:rFonts w:ascii="Lato" w:hAnsi="Lato"/>
          <w:sz w:val="20"/>
        </w:rPr>
        <w:t>, mogą zostać udostępnione, w celu umożliwienia korzystania ze środków ochrony prawnej, o ile dotyczy.</w:t>
      </w:r>
    </w:p>
    <w:p w14:paraId="047A34C1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 xml:space="preserve">Zamawiający informuje, że </w:t>
      </w:r>
      <w:r w:rsidRPr="00286265">
        <w:rPr>
          <w:rFonts w:ascii="Lato" w:hAnsi="Lato"/>
          <w:b/>
          <w:sz w:val="20"/>
        </w:rPr>
        <w:t>w odniesieniu do Pani/Pana danych osobowych</w:t>
      </w:r>
      <w:r w:rsidRPr="00286265">
        <w:rPr>
          <w:rFonts w:ascii="Lato" w:hAnsi="Lato"/>
          <w:sz w:val="20"/>
        </w:rPr>
        <w:t xml:space="preserve"> decyzje nie będą podejmowane w sposób zautomatyzowany, stosownie do art. 22 RODO.</w:t>
      </w:r>
    </w:p>
    <w:p w14:paraId="5F46939F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286265">
        <w:rPr>
          <w:rFonts w:ascii="Lato" w:hAnsi="Lato"/>
          <w:sz w:val="20"/>
        </w:rPr>
        <w:t xml:space="preserve">W przypadku gdy wykonanie obowiązków, o których mowa w art. 15 ust. 1 - 3 RODO, celem realizacji Pani/Pana uprawnienia wskazanego pkt 8 lit. a) powyżej, wymagałoby niewspółmiernie dużego wysiłku, </w:t>
      </w:r>
      <w:r w:rsidRPr="00286265">
        <w:rPr>
          <w:rFonts w:ascii="Lato" w:hAnsi="Lato"/>
          <w:b/>
          <w:sz w:val="20"/>
        </w:rPr>
        <w:t>Zamawiający może żądać od Pana/Pani</w:t>
      </w:r>
      <w:r w:rsidRPr="00286265">
        <w:rPr>
          <w:rFonts w:ascii="Lato" w:hAnsi="Lato"/>
          <w:sz w:val="20"/>
        </w:rPr>
        <w:t>, wskazania dodatkowych informacji mających na celu sprecyzowanie żądania, w szczególności podania nazwy lub daty wszczętego albo zakończonego postępowania o udzielenie zamówienia publicznego.</w:t>
      </w:r>
    </w:p>
    <w:p w14:paraId="319A2DDA" w14:textId="77777777" w:rsidR="00F43431" w:rsidRPr="00286265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851"/>
          <w:tab w:val="left" w:pos="993"/>
        </w:tabs>
        <w:spacing w:after="200"/>
        <w:ind w:left="567" w:firstLine="0"/>
        <w:contextualSpacing/>
        <w:rPr>
          <w:rFonts w:ascii="Lato" w:hAnsi="Lato"/>
          <w:i/>
          <w:iCs/>
          <w:sz w:val="20"/>
        </w:rPr>
      </w:pPr>
      <w:r w:rsidRPr="00286265">
        <w:rPr>
          <w:rFonts w:ascii="Lato" w:hAnsi="Lato"/>
          <w:b/>
          <w:sz w:val="20"/>
        </w:rPr>
        <w:t>Skorzystanie przez Panią/Pana</w:t>
      </w:r>
      <w:r w:rsidRPr="00286265">
        <w:rPr>
          <w:rFonts w:ascii="Lato" w:hAnsi="Lato"/>
          <w:sz w:val="20"/>
        </w:rPr>
        <w:t>, z uprawnienia wskazanego pkt 8 lit. b) powyżej, do sprostowania lub uzupełnienia danych osobowych, o którym mowa w art. 16 RODO, nie może skutkować zmianą wyniku postępowania o udzielenie zamówienia publicznego, ani zmianą postanowień umowy w zakresie niezgodnym z obowiązującymi przepisami.</w:t>
      </w:r>
    </w:p>
    <w:p w14:paraId="6C4F999F" w14:textId="7817FA92" w:rsidR="00FB355D" w:rsidRPr="00A17C52" w:rsidRDefault="00F43431" w:rsidP="00FB355D">
      <w:pPr>
        <w:pStyle w:val="Akapitzlist"/>
        <w:numPr>
          <w:ilvl w:val="3"/>
          <w:numId w:val="9"/>
        </w:numPr>
        <w:tabs>
          <w:tab w:val="clear" w:pos="709"/>
          <w:tab w:val="left" w:pos="851"/>
          <w:tab w:val="left" w:pos="993"/>
        </w:tabs>
        <w:spacing w:after="200"/>
        <w:ind w:left="567" w:right="-1" w:firstLine="0"/>
        <w:contextualSpacing/>
        <w:rPr>
          <w:rFonts w:ascii="Lato" w:hAnsi="Lato" w:cs="Lato"/>
          <w:b/>
          <w:i/>
          <w:kern w:val="2"/>
          <w:szCs w:val="24"/>
        </w:rPr>
      </w:pPr>
      <w:r w:rsidRPr="00286265">
        <w:rPr>
          <w:rFonts w:ascii="Lato" w:hAnsi="Lato"/>
          <w:b/>
          <w:sz w:val="20"/>
        </w:rPr>
        <w:t>Skorzystanie przez Panią/Pana</w:t>
      </w:r>
      <w:r w:rsidRPr="00286265">
        <w:rPr>
          <w:rFonts w:ascii="Lato" w:hAnsi="Lato"/>
          <w:sz w:val="20"/>
        </w:rPr>
        <w:t>, z uprawnienia wskazanego pkt 8 lit. c) powyżej,</w:t>
      </w:r>
      <w:r w:rsidRPr="00286265">
        <w:rPr>
          <w:rFonts w:ascii="Lato" w:hAnsi="Lato"/>
          <w:b/>
          <w:sz w:val="20"/>
        </w:rPr>
        <w:t xml:space="preserve"> </w:t>
      </w:r>
      <w:r w:rsidRPr="00286265">
        <w:rPr>
          <w:rFonts w:ascii="Lato" w:hAnsi="Lato"/>
          <w:sz w:val="20"/>
        </w:rPr>
        <w:t>polegającym na</w:t>
      </w:r>
      <w:r w:rsidRPr="00286265">
        <w:rPr>
          <w:rFonts w:ascii="Lato" w:hAnsi="Lato"/>
          <w:b/>
          <w:sz w:val="20"/>
        </w:rPr>
        <w:t xml:space="preserve"> </w:t>
      </w:r>
      <w:r w:rsidRPr="00286265">
        <w:rPr>
          <w:rFonts w:ascii="Lato" w:hAnsi="Lato"/>
          <w:sz w:val="20"/>
        </w:rPr>
        <w:t>żądaniu ograniczenia przetwarzania danych, o którym mowa w art. 18 ust. 1 Rozporządzenia Ogólnego, nie ogranicza przetwarzania danych osobowych do czasu zakończenia postępowania o udzielenie zamówienia publicznego oraz również po postępowania w przypadku wystąpienia okoliczności, o których mowa w art. 18 ust. 2 RODO (</w:t>
      </w:r>
      <w:r w:rsidRPr="00286265">
        <w:rPr>
          <w:rFonts w:ascii="Lato" w:hAnsi="Lato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286265">
        <w:rPr>
          <w:rFonts w:ascii="Lato" w:hAnsi="Lato"/>
          <w:sz w:val="20"/>
        </w:rPr>
        <w:t>).</w:t>
      </w:r>
    </w:p>
    <w:p w14:paraId="007C8CBE" w14:textId="60BD7E70" w:rsidR="00150636" w:rsidRPr="00A17C52" w:rsidRDefault="00150636" w:rsidP="00590067">
      <w:pPr>
        <w:widowControl w:val="0"/>
        <w:tabs>
          <w:tab w:val="left" w:pos="993"/>
        </w:tabs>
        <w:ind w:left="567" w:right="1"/>
        <w:jc w:val="center"/>
        <w:rPr>
          <w:rFonts w:ascii="Lato" w:hAnsi="Lato" w:cs="Lato"/>
          <w:b/>
          <w:i/>
          <w:kern w:val="2"/>
          <w:szCs w:val="24"/>
        </w:rPr>
      </w:pPr>
    </w:p>
    <w:sectPr w:rsidR="00150636" w:rsidRPr="00A17C52" w:rsidSect="00786DF0">
      <w:headerReference w:type="default" r:id="rId12"/>
      <w:footerReference w:type="default" r:id="rId13"/>
      <w:footerReference w:type="first" r:id="rId14"/>
      <w:pgSz w:w="11906" w:h="16838"/>
      <w:pgMar w:top="862" w:right="1417" w:bottom="1417" w:left="1134" w:header="426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B0F26" w14:textId="77777777" w:rsidR="00CF6CD2" w:rsidRDefault="00CF6CD2" w:rsidP="00EF18C4">
      <w:r>
        <w:separator/>
      </w:r>
    </w:p>
  </w:endnote>
  <w:endnote w:type="continuationSeparator" w:id="0">
    <w:p w14:paraId="1941AC5F" w14:textId="77777777" w:rsidR="00CF6CD2" w:rsidRDefault="00CF6CD2" w:rsidP="00EF18C4">
      <w:r>
        <w:continuationSeparator/>
      </w:r>
    </w:p>
  </w:endnote>
  <w:endnote w:type="continuationNotice" w:id="1">
    <w:p w14:paraId="184C5739" w14:textId="77777777" w:rsidR="00CF6CD2" w:rsidRDefault="00CF6C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C001B" w14:textId="77777777" w:rsidR="009B20B2" w:rsidRDefault="009B20B2" w:rsidP="0020227C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  <w:lang w:val="pl-PL"/>
      </w:rPr>
      <w:t>_________________________</w:t>
    </w:r>
    <w:r>
      <w:rPr>
        <w:rFonts w:ascii="Lato" w:hAnsi="Lato"/>
        <w:b/>
        <w:sz w:val="14"/>
      </w:rPr>
      <w:t>__________________________________</w:t>
    </w:r>
    <w:r>
      <w:rPr>
        <w:rFonts w:ascii="Lato" w:hAnsi="Lato"/>
        <w:b/>
        <w:sz w:val="14"/>
        <w:lang w:val="pl-PL"/>
      </w:rPr>
      <w:t>_________________________</w:t>
    </w:r>
    <w:r>
      <w:rPr>
        <w:rFonts w:ascii="Lato" w:hAnsi="Lato"/>
        <w:b/>
        <w:sz w:val="14"/>
      </w:rPr>
      <w:t>___________________________________________________________________________</w:t>
    </w:r>
  </w:p>
  <w:p w14:paraId="4B6CD7B6" w14:textId="77777777" w:rsidR="009B20B2" w:rsidRPr="00E21746" w:rsidRDefault="009B20B2" w:rsidP="0020227C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299C3B08" w14:textId="77777777" w:rsidR="009B20B2" w:rsidRPr="00251A25" w:rsidRDefault="009B20B2" w:rsidP="0022735C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 w:rsidRPr="00251A25">
      <w:rPr>
        <w:rFonts w:ascii="Lato" w:hAnsi="Lato"/>
        <w:sz w:val="14"/>
        <w:lang w:val="pl-PL"/>
      </w:rPr>
      <w:t xml:space="preserve">tel. +48 12 20 10 240; </w:t>
    </w:r>
    <w:r w:rsidRPr="00251A25">
      <w:rPr>
        <w:rFonts w:ascii="Lato" w:hAnsi="Lato"/>
        <w:b/>
        <w:sz w:val="14"/>
        <w:lang w:val="pl-PL"/>
      </w:rPr>
      <w:t xml:space="preserve">e-mail: </w:t>
    </w:r>
    <w:hyperlink r:id="rId1" w:history="1">
      <w:r w:rsidRPr="00251A25">
        <w:rPr>
          <w:rStyle w:val="Hipercze"/>
          <w:rFonts w:ascii="Lato" w:hAnsi="Lato"/>
          <w:b/>
          <w:sz w:val="14"/>
          <w:lang w:val="pl-PL"/>
        </w:rPr>
        <w:t>zamowienia@zzm.krakow.pl</w:t>
      </w:r>
    </w:hyperlink>
    <w:r w:rsidRPr="00251A25">
      <w:rPr>
        <w:rFonts w:ascii="Lato" w:hAnsi="Lato"/>
        <w:b/>
        <w:sz w:val="14"/>
        <w:lang w:val="pl-PL"/>
      </w:rPr>
      <w:t xml:space="preserve"> </w:t>
    </w:r>
  </w:p>
  <w:p w14:paraId="69917A8B" w14:textId="77777777" w:rsidR="009B20B2" w:rsidRPr="00A2575B" w:rsidRDefault="009B20B2" w:rsidP="0020227C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>
      <w:rPr>
        <w:rFonts w:ascii="Lato" w:hAnsi="Lato"/>
        <w:sz w:val="14"/>
        <w:lang w:val="pl-PL"/>
      </w:rPr>
      <w:t xml:space="preserve">Adres siedziby: </w:t>
    </w:r>
    <w:r w:rsidRPr="00E21746">
      <w:rPr>
        <w:rFonts w:ascii="Lato" w:hAnsi="Lato"/>
        <w:sz w:val="14"/>
      </w:rPr>
      <w:t>ul. Reymonta 20</w:t>
    </w:r>
    <w:r>
      <w:rPr>
        <w:rFonts w:ascii="Lato" w:hAnsi="Lato"/>
        <w:sz w:val="14"/>
        <w:lang w:val="pl-PL"/>
      </w:rPr>
      <w:t xml:space="preserve">, </w:t>
    </w:r>
    <w:r w:rsidRPr="00E21746">
      <w:rPr>
        <w:rFonts w:ascii="Lato" w:hAnsi="Lato"/>
        <w:sz w:val="14"/>
      </w:rPr>
      <w:t>30-059 Kraków</w:t>
    </w:r>
  </w:p>
  <w:p w14:paraId="0D172222" w14:textId="77777777" w:rsidR="009B20B2" w:rsidRPr="007C096C" w:rsidRDefault="009B20B2" w:rsidP="007C096C">
    <w:pPr>
      <w:pStyle w:val="Stopka"/>
      <w:ind w:left="567"/>
      <w:rPr>
        <w:rFonts w:ascii="Lato" w:hAnsi="Lato"/>
        <w:b/>
        <w:bCs/>
        <w:i/>
        <w:iCs/>
        <w:sz w:val="14"/>
        <w:szCs w:val="14"/>
        <w:lang w:val="pt-BR"/>
      </w:rPr>
    </w:pPr>
    <w:hyperlink r:id="rId2" w:history="1">
      <w:r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>
      <w:rPr>
        <w:rFonts w:ascii="Lato" w:hAnsi="Lato"/>
        <w:b/>
        <w:sz w:val="14"/>
        <w:szCs w:val="14"/>
      </w:rPr>
      <w:t xml:space="preserve"> </w:t>
    </w:r>
    <w:r>
      <w:rPr>
        <w:rFonts w:ascii="Lato" w:hAnsi="Lato"/>
        <w:b/>
        <w:bCs/>
        <w:i/>
        <w:iCs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PAGE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7D4089">
      <w:rPr>
        <w:rFonts w:ascii="Lato" w:hAnsi="Lato"/>
        <w:b/>
        <w:bCs/>
        <w:i/>
        <w:iCs/>
        <w:noProof/>
        <w:sz w:val="14"/>
        <w:szCs w:val="14"/>
        <w:lang w:val="pt-BR"/>
      </w:rPr>
      <w:t>26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NUMPAGES \*Arabic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7D4089">
      <w:rPr>
        <w:rFonts w:ascii="Lato" w:hAnsi="Lato"/>
        <w:b/>
        <w:bCs/>
        <w:i/>
        <w:iCs/>
        <w:noProof/>
        <w:sz w:val="14"/>
        <w:szCs w:val="14"/>
        <w:lang w:val="pt-BR"/>
      </w:rPr>
      <w:t>35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DB16" w14:textId="77777777" w:rsidR="009B20B2" w:rsidRDefault="009B20B2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__________________________________________________________________________________________________________________________________________________________</w:t>
    </w:r>
  </w:p>
  <w:p w14:paraId="2E36B8BB" w14:textId="77777777" w:rsidR="009B20B2" w:rsidRPr="00E21746" w:rsidRDefault="009B20B2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04599A54" w14:textId="77777777" w:rsidR="009B20B2" w:rsidRPr="00251A25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 w:rsidRPr="00251A25">
      <w:rPr>
        <w:rFonts w:ascii="Lato" w:hAnsi="Lato"/>
        <w:sz w:val="14"/>
        <w:lang w:val="pl-PL"/>
      </w:rPr>
      <w:t>tel. +48 12 20 10 240</w:t>
    </w:r>
  </w:p>
  <w:p w14:paraId="7C824B6C" w14:textId="77777777" w:rsidR="009B20B2" w:rsidRPr="00DA6F56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en-US"/>
      </w:rPr>
    </w:pPr>
    <w:r w:rsidRPr="00DA6F56">
      <w:rPr>
        <w:rFonts w:ascii="Lato" w:hAnsi="Lato"/>
        <w:sz w:val="14"/>
        <w:lang w:val="en-US"/>
      </w:rPr>
      <w:t xml:space="preserve">fax +48 12 34 18 487, </w:t>
    </w:r>
    <w:r w:rsidRPr="00DA6F56">
      <w:rPr>
        <w:rFonts w:ascii="Lato" w:hAnsi="Lato"/>
        <w:b/>
        <w:sz w:val="14"/>
        <w:lang w:val="en-US"/>
      </w:rPr>
      <w:t xml:space="preserve">email: </w:t>
    </w:r>
    <w:hyperlink r:id="rId1" w:history="1">
      <w:r w:rsidRPr="00DA6F56">
        <w:rPr>
          <w:rStyle w:val="Hipercze"/>
          <w:rFonts w:ascii="Lato" w:hAnsi="Lato"/>
          <w:b/>
          <w:sz w:val="14"/>
          <w:lang w:val="en-US"/>
        </w:rPr>
        <w:t>zamowienia@zzm.krakow.pl</w:t>
      </w:r>
    </w:hyperlink>
    <w:r w:rsidRPr="00DA6F56">
      <w:rPr>
        <w:rFonts w:ascii="Lato" w:hAnsi="Lato"/>
        <w:b/>
        <w:sz w:val="14"/>
        <w:lang w:val="en-US"/>
      </w:rPr>
      <w:t xml:space="preserve"> </w:t>
    </w:r>
  </w:p>
  <w:p w14:paraId="2D94764E" w14:textId="77777777" w:rsidR="009B20B2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 xml:space="preserve">Adres korespondencyjny: </w:t>
    </w:r>
    <w:r w:rsidRPr="00E21746">
      <w:rPr>
        <w:rFonts w:ascii="Lato" w:hAnsi="Lato"/>
        <w:sz w:val="14"/>
      </w:rPr>
      <w:t>30-059 Kraków, ul. Reymonta 20</w:t>
    </w:r>
  </w:p>
  <w:p w14:paraId="338B62C8" w14:textId="77777777" w:rsidR="009B20B2" w:rsidRPr="00E21746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>Siedziba: 30-542 Kraków, ul. Za Torem 22</w:t>
    </w:r>
  </w:p>
  <w:p w14:paraId="05596156" w14:textId="77777777" w:rsidR="009B20B2" w:rsidRPr="00DB54D9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szCs w:val="14"/>
      </w:rPr>
    </w:pPr>
    <w:hyperlink r:id="rId2" w:history="1">
      <w:r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PAGE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>
      <w:rPr>
        <w:rFonts w:ascii="Lato" w:hAnsi="Lato"/>
        <w:b/>
        <w:bCs/>
        <w:i/>
        <w:iCs/>
        <w:noProof/>
        <w:sz w:val="14"/>
        <w:szCs w:val="14"/>
        <w:lang w:val="pt-BR"/>
      </w:rPr>
      <w:t>1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NUMPAGES \*Arabic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>
      <w:rPr>
        <w:rFonts w:ascii="Lato" w:hAnsi="Lato"/>
        <w:b/>
        <w:bCs/>
        <w:i/>
        <w:iCs/>
        <w:noProof/>
        <w:sz w:val="14"/>
        <w:szCs w:val="14"/>
        <w:lang w:val="pt-BR"/>
      </w:rPr>
      <w:t>22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6EC7D" w14:textId="77777777" w:rsidR="00CF6CD2" w:rsidRDefault="00CF6CD2" w:rsidP="00EF18C4">
      <w:r>
        <w:separator/>
      </w:r>
    </w:p>
  </w:footnote>
  <w:footnote w:type="continuationSeparator" w:id="0">
    <w:p w14:paraId="679FAB46" w14:textId="77777777" w:rsidR="00CF6CD2" w:rsidRDefault="00CF6CD2" w:rsidP="00EF18C4">
      <w:r>
        <w:continuationSeparator/>
      </w:r>
    </w:p>
  </w:footnote>
  <w:footnote w:type="continuationNotice" w:id="1">
    <w:p w14:paraId="4136CBC4" w14:textId="77777777" w:rsidR="00CF6CD2" w:rsidRDefault="00CF6C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3EF3C" w14:textId="70CF60EC" w:rsidR="007F5A1D" w:rsidRDefault="0020124E" w:rsidP="0020124E">
    <w:pPr>
      <w:tabs>
        <w:tab w:val="clear" w:pos="709"/>
        <w:tab w:val="left" w:pos="993"/>
        <w:tab w:val="right" w:pos="9354"/>
      </w:tabs>
      <w:ind w:left="567"/>
      <w:rPr>
        <w:rFonts w:ascii="Lato" w:hAnsi="Lato" w:cs="Lato"/>
        <w:iCs/>
        <w:sz w:val="14"/>
        <w:szCs w:val="14"/>
      </w:rPr>
    </w:pPr>
    <w:r>
      <w:rPr>
        <w:rFonts w:ascii="Lato" w:hAnsi="Lato" w:cs="Lato"/>
        <w:iCs/>
        <w:sz w:val="14"/>
        <w:szCs w:val="14"/>
      </w:rPr>
      <w:t xml:space="preserve">Zapytanie ofertowe na wyłonienie Wykonawcy robót budowlanych w zakresie doposażenia ogórka jordanowskiego w os. </w:t>
    </w:r>
    <w:proofErr w:type="spellStart"/>
    <w:r>
      <w:rPr>
        <w:rFonts w:ascii="Lato" w:hAnsi="Lato" w:cs="Lato"/>
        <w:iCs/>
        <w:sz w:val="14"/>
        <w:szCs w:val="14"/>
      </w:rPr>
      <w:t>Łuczanowice</w:t>
    </w:r>
    <w:proofErr w:type="spellEnd"/>
    <w:r>
      <w:rPr>
        <w:rFonts w:ascii="Lato" w:hAnsi="Lato" w:cs="Lato"/>
        <w:iCs/>
        <w:sz w:val="14"/>
        <w:szCs w:val="14"/>
      </w:rPr>
      <w:t>, dla Zarządu Zieleni miejskiej w Krakowie.</w:t>
    </w:r>
    <w:r>
      <w:rPr>
        <w:rFonts w:ascii="Lato" w:hAnsi="Lato" w:cs="Lato"/>
        <w:iCs/>
        <w:sz w:val="14"/>
        <w:szCs w:val="14"/>
      </w:rPr>
      <w:tab/>
    </w:r>
    <w:r w:rsidR="002742A3" w:rsidRPr="002742A3">
      <w:rPr>
        <w:rFonts w:ascii="Lato" w:hAnsi="Lato" w:cs="Lato"/>
        <w:iCs/>
        <w:sz w:val="14"/>
        <w:szCs w:val="14"/>
      </w:rPr>
      <w:t xml:space="preserve">NP.26.1.415.24.KK4 </w:t>
    </w:r>
    <w:r w:rsidR="002742A3" w:rsidRPr="002742A3">
      <w:rPr>
        <w:rFonts w:ascii="Lato" w:hAnsi="Lato" w:cs="Lato"/>
        <w:iCs/>
        <w:sz w:val="14"/>
        <w:szCs w:val="14"/>
      </w:rPr>
      <w:tab/>
    </w:r>
  </w:p>
  <w:p w14:paraId="6784EE79" w14:textId="77777777" w:rsidR="0020124E" w:rsidRDefault="0020124E" w:rsidP="0020124E">
    <w:pPr>
      <w:tabs>
        <w:tab w:val="clear" w:pos="709"/>
        <w:tab w:val="left" w:pos="993"/>
        <w:tab w:val="right" w:pos="9354"/>
      </w:tabs>
      <w:ind w:left="567"/>
      <w:rPr>
        <w:rFonts w:ascii="Lato" w:hAnsi="Lato" w:cs="Lato"/>
        <w:iCs/>
        <w:sz w:val="14"/>
        <w:szCs w:val="14"/>
      </w:rPr>
    </w:pPr>
  </w:p>
  <w:p w14:paraId="0D10E1C8" w14:textId="77777777" w:rsidR="0020124E" w:rsidRPr="00154A3C" w:rsidRDefault="0020124E" w:rsidP="0020124E">
    <w:pPr>
      <w:tabs>
        <w:tab w:val="clear" w:pos="709"/>
        <w:tab w:val="left" w:pos="993"/>
        <w:tab w:val="right" w:pos="9354"/>
      </w:tabs>
      <w:ind w:left="567"/>
      <w:rPr>
        <w:rFonts w:ascii="Lato" w:hAnsi="Lato" w:cs="Lato"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kern w:val="2"/>
        <w:szCs w:val="24"/>
      </w:rPr>
    </w:lvl>
  </w:abstractNum>
  <w:abstractNum w:abstractNumId="1" w15:restartNumberingAfterBreak="0">
    <w:nsid w:val="00000004"/>
    <w:multiLevelType w:val="multilevel"/>
    <w:tmpl w:val="5666070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</w:rPr>
    </w:lvl>
    <w:lvl w:ilvl="1">
      <w:start w:val="1"/>
      <w:numFmt w:val="bullet"/>
      <w:lvlText w:val=""/>
      <w:lvlJc w:val="left"/>
      <w:pPr>
        <w:tabs>
          <w:tab w:val="num" w:pos="227"/>
        </w:tabs>
        <w:ind w:left="510" w:hanging="283"/>
      </w:pPr>
      <w:rPr>
        <w:rFonts w:ascii="Symbol" w:hAnsi="Symbol" w:cs="Symbol"/>
        <w:color w:val="000000"/>
        <w:szCs w:val="24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2150" w:hanging="17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537"/>
        </w:tabs>
        <w:ind w:left="489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F44105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bCs/>
        <w:kern w:val="1"/>
      </w:rPr>
    </w:lvl>
  </w:abstractNum>
  <w:abstractNum w:abstractNumId="4" w15:restartNumberingAfterBreak="0">
    <w:nsid w:val="00000007"/>
    <w:multiLevelType w:val="singleLevel"/>
    <w:tmpl w:val="478A036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73" w:hanging="360"/>
      </w:pPr>
      <w:rPr>
        <w:rFonts w:ascii="Lato" w:eastAsia="Times New Roman" w:hAnsi="Lato" w:cs="Lato"/>
        <w:b w:val="0"/>
        <w:color w:val="auto"/>
      </w:rPr>
    </w:lvl>
  </w:abstractNum>
  <w:abstractNum w:abstractNumId="5" w15:restartNumberingAfterBreak="0">
    <w:nsid w:val="00000008"/>
    <w:multiLevelType w:val="singleLevel"/>
    <w:tmpl w:val="5518EB1E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  <w:color w:val="auto"/>
        <w:kern w:val="1"/>
      </w:rPr>
    </w:lvl>
  </w:abstractNum>
  <w:abstractNum w:abstractNumId="6" w15:restartNumberingAfterBreak="0">
    <w:nsid w:val="00000009"/>
    <w:multiLevelType w:val="multilevel"/>
    <w:tmpl w:val="8E8872A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0000000A"/>
    <w:multiLevelType w:val="singleLevel"/>
    <w:tmpl w:val="09E63A6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2138" w:hanging="360"/>
      </w:pPr>
      <w:rPr>
        <w:rFonts w:ascii="Lato" w:eastAsia="Times New Roman" w:hAnsi="Lato" w:cs="Lato"/>
        <w:color w:val="000000"/>
        <w:szCs w:val="24"/>
      </w:rPr>
    </w:lvl>
  </w:abstractNum>
  <w:abstractNum w:abstractNumId="8" w15:restartNumberingAfterBreak="0">
    <w:nsid w:val="0000000B"/>
    <w:multiLevelType w:val="singleLevel"/>
    <w:tmpl w:val="54BE78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Lato"/>
        <w:color w:val="auto"/>
      </w:rPr>
    </w:lvl>
  </w:abstractNum>
  <w:abstractNum w:abstractNumId="9" w15:restartNumberingAfterBreak="0">
    <w:nsid w:val="0000000C"/>
    <w:multiLevelType w:val="multilevel"/>
    <w:tmpl w:val="AC3C224A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Lato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hAnsi="Lato" w:cs="Lato"/>
        <w:kern w:val="2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-294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Cs w:val="24"/>
      </w:rPr>
    </w:lvl>
  </w:abstractNum>
  <w:abstractNum w:abstractNumId="16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i w:val="0"/>
        <w:iCs/>
        <w:szCs w:val="24"/>
      </w:rPr>
    </w:lvl>
  </w:abstractNum>
  <w:abstractNum w:abstractNumId="17" w15:restartNumberingAfterBreak="0">
    <w:nsid w:val="00000016"/>
    <w:multiLevelType w:val="multilevel"/>
    <w:tmpl w:val="00000016"/>
    <w:name w:val="WW8Num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8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92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16" w:hanging="1800"/>
      </w:pPr>
    </w:lvl>
  </w:abstractNum>
  <w:abstractNum w:abstractNumId="18" w15:restartNumberingAfterBreak="0">
    <w:nsid w:val="00000017"/>
    <w:multiLevelType w:val="multilevel"/>
    <w:tmpl w:val="51189E68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Lato" w:hint="default"/>
        <w:b w:val="0"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ind w:left="23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7" w:hanging="180"/>
      </w:pPr>
      <w:rPr>
        <w:rFonts w:hint="default"/>
      </w:rPr>
    </w:lvl>
  </w:abstractNum>
  <w:abstractNum w:abstractNumId="19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Lato" w:hint="default"/>
        <w:b w:val="0"/>
        <w:i w:val="0"/>
        <w:color w:val="auto"/>
        <w:szCs w:val="24"/>
        <w:lang w:val="x-none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/>
      </w:rPr>
    </w:lvl>
  </w:abstractNum>
  <w:abstractNum w:abstractNumId="21" w15:restartNumberingAfterBreak="0">
    <w:nsid w:val="0000001A"/>
    <w:multiLevelType w:val="singleLevel"/>
    <w:tmpl w:val="3752C35C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ascii="Lato" w:eastAsia="Times New Roman" w:hAnsi="Lato" w:cs="Lato"/>
        <w:szCs w:val="24"/>
      </w:r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Lato"/>
        <w:szCs w:val="24"/>
      </w:rPr>
    </w:lvl>
  </w:abstractNum>
  <w:abstractNum w:abstractNumId="23" w15:restartNumberingAfterBreak="0">
    <w:nsid w:val="0000001D"/>
    <w:multiLevelType w:val="multi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2367" w:hanging="360"/>
      </w:pPr>
      <w:rPr>
        <w:rFonts w:cs="Lato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4" w15:restartNumberingAfterBreak="0">
    <w:nsid w:val="0000001E"/>
    <w:multiLevelType w:val="singleLevel"/>
    <w:tmpl w:val="9F56161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Lato" w:eastAsia="Times New Roman" w:hAnsi="Lato" w:cs="Lato" w:hint="default"/>
        <w:b w:val="0"/>
        <w:bCs w:val="0"/>
        <w:strike w:val="0"/>
        <w:color w:val="000000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szCs w:val="24"/>
      </w:rPr>
    </w:lvl>
  </w:abstractNum>
  <w:abstractNum w:abstractNumId="26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2367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1"/>
        <w:szCs w:val="24"/>
      </w:rPr>
    </w:lvl>
  </w:abstractNum>
  <w:abstractNum w:abstractNumId="28" w15:restartNumberingAfterBreak="0">
    <w:nsid w:val="00000024"/>
    <w:multiLevelType w:val="singleLevel"/>
    <w:tmpl w:val="78641AF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-564"/>
        </w:tabs>
        <w:ind w:left="786" w:hanging="360"/>
      </w:pPr>
      <w:rPr>
        <w:rFonts w:ascii="Lato" w:hAnsi="Lato" w:cs="Lato"/>
        <w:b w:val="0"/>
        <w:kern w:val="2"/>
        <w:szCs w:val="24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2856" w:hanging="360"/>
      </w:pPr>
      <w:rPr>
        <w:rFonts w:ascii="Symbol" w:hAnsi="Symbol" w:hint="default"/>
        <w:szCs w:val="24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kern w:val="1"/>
        <w:szCs w:val="24"/>
      </w:rPr>
    </w:lvl>
  </w:abstractNum>
  <w:abstractNum w:abstractNumId="32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hAnsi="Lato" w:cs="Lato"/>
        <w:kern w:val="1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2A"/>
    <w:multiLevelType w:val="singleLevel"/>
    <w:tmpl w:val="FC8AC99C"/>
    <w:name w:val="WW8Num42"/>
    <w:lvl w:ilvl="0">
      <w:start w:val="1"/>
      <w:numFmt w:val="decimal"/>
      <w:lvlText w:val="%1)"/>
      <w:lvlJc w:val="left"/>
      <w:pPr>
        <w:tabs>
          <w:tab w:val="num" w:pos="-501"/>
        </w:tabs>
        <w:ind w:left="786" w:hanging="360"/>
      </w:pPr>
      <w:rPr>
        <w:rFonts w:ascii="Lato" w:eastAsia="Calibri" w:hAnsi="Lato" w:cs="Symbol" w:hint="default"/>
        <w:b w:val="0"/>
        <w:bCs/>
        <w:color w:val="auto"/>
        <w:szCs w:val="24"/>
      </w:rPr>
    </w:lvl>
  </w:abstractNum>
  <w:abstractNum w:abstractNumId="34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szCs w:val="24"/>
      </w:rPr>
    </w:lvl>
  </w:abstractNum>
  <w:abstractNum w:abstractNumId="35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Cs w:val="24"/>
      </w:rPr>
    </w:lvl>
  </w:abstractNum>
  <w:abstractNum w:abstractNumId="36" w15:restartNumberingAfterBreak="0">
    <w:nsid w:val="0000002D"/>
    <w:multiLevelType w:val="multilevel"/>
    <w:tmpl w:val="4754C8AA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Lato" w:hAnsi="Lato" w:cs="Lato" w:hint="default"/>
        <w:kern w:val="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Lato" w:hint="default"/>
        <w:kern w:val="2"/>
        <w:szCs w:val="24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Lato" w:eastAsia="Times New Roman" w:hAnsi="Lato" w:cs="La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ascii="Lato" w:hAnsi="Lato" w:cs="Lato" w:hint="default"/>
        <w:kern w:val="2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bCs/>
        <w:szCs w:val="24"/>
        <w:lang w:eastAsia="zh-CN"/>
      </w:rPr>
    </w:lvl>
  </w:abstractNum>
  <w:abstractNum w:abstractNumId="39" w15:restartNumberingAfterBreak="0">
    <w:nsid w:val="00000031"/>
    <w:multiLevelType w:val="multilevel"/>
    <w:tmpl w:val="00000031"/>
    <w:name w:val="WW8Num4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40" w15:restartNumberingAfterBreak="0">
    <w:nsid w:val="00000038"/>
    <w:multiLevelType w:val="multilevel"/>
    <w:tmpl w:val="F078C888"/>
    <w:name w:val="WW8Num57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41" w15:restartNumberingAfterBreak="0">
    <w:nsid w:val="0000004D"/>
    <w:multiLevelType w:val="single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42" w15:restartNumberingAfterBreak="0">
    <w:nsid w:val="00D62D32"/>
    <w:multiLevelType w:val="hybridMultilevel"/>
    <w:tmpl w:val="3F4462F6"/>
    <w:lvl w:ilvl="0" w:tplc="D868943C">
      <w:start w:val="1"/>
      <w:numFmt w:val="lowerLetter"/>
      <w:lvlText w:val="%1)"/>
      <w:lvlJc w:val="left"/>
      <w:pPr>
        <w:ind w:left="987" w:hanging="4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13215C4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01484CCF"/>
    <w:multiLevelType w:val="hybridMultilevel"/>
    <w:tmpl w:val="E356EE42"/>
    <w:lvl w:ilvl="0" w:tplc="813AF058">
      <w:start w:val="1"/>
      <w:numFmt w:val="lowerLetter"/>
      <w:lvlText w:val="%1)"/>
      <w:lvlJc w:val="left"/>
      <w:pPr>
        <w:ind w:left="987" w:hanging="420"/>
      </w:pPr>
    </w:lvl>
    <w:lvl w:ilvl="1" w:tplc="ED5EB768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01CF13DC"/>
    <w:multiLevelType w:val="hybridMultilevel"/>
    <w:tmpl w:val="8946AC5C"/>
    <w:lvl w:ilvl="0" w:tplc="32869A78">
      <w:start w:val="1"/>
      <w:numFmt w:val="lowerLetter"/>
      <w:lvlText w:val="%1)"/>
      <w:lvlJc w:val="left"/>
      <w:pPr>
        <w:ind w:left="987" w:hanging="420"/>
      </w:pPr>
    </w:lvl>
    <w:lvl w:ilvl="1" w:tplc="C3B6A5CC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2C60C5A"/>
    <w:multiLevelType w:val="multilevel"/>
    <w:tmpl w:val="DFE4D912"/>
    <w:name w:val="WW8Num49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47" w15:restartNumberingAfterBreak="0">
    <w:nsid w:val="02F05ABB"/>
    <w:multiLevelType w:val="multilevel"/>
    <w:tmpl w:val="183633C4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066802D2"/>
    <w:multiLevelType w:val="multilevel"/>
    <w:tmpl w:val="C6E623B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 w15:restartNumberingAfterBreak="0">
    <w:nsid w:val="07173083"/>
    <w:multiLevelType w:val="multilevel"/>
    <w:tmpl w:val="56020CDE"/>
    <w:name w:val="WW8Num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0" w15:restartNumberingAfterBreak="0">
    <w:nsid w:val="07EA3F05"/>
    <w:multiLevelType w:val="multilevel"/>
    <w:tmpl w:val="FE40662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08572659"/>
    <w:multiLevelType w:val="multilevel"/>
    <w:tmpl w:val="8594F38E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52" w15:restartNumberingAfterBreak="0">
    <w:nsid w:val="08BC51B9"/>
    <w:multiLevelType w:val="hybridMultilevel"/>
    <w:tmpl w:val="D7D6AA8C"/>
    <w:name w:val="WW8Num9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0A410E61"/>
    <w:multiLevelType w:val="hybridMultilevel"/>
    <w:tmpl w:val="730E574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E417977"/>
    <w:multiLevelType w:val="multilevel"/>
    <w:tmpl w:val="54FE15FC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5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5" w15:restartNumberingAfterBreak="0">
    <w:nsid w:val="0FDA5462"/>
    <w:multiLevelType w:val="multilevel"/>
    <w:tmpl w:val="0BDC4114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14C21103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166D7F10"/>
    <w:multiLevelType w:val="multilevel"/>
    <w:tmpl w:val="B8007DB4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175B315D"/>
    <w:multiLevelType w:val="multilevel"/>
    <w:tmpl w:val="10EC7600"/>
    <w:name w:val="WW8Num122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59" w15:restartNumberingAfterBreak="0">
    <w:nsid w:val="17914A80"/>
    <w:multiLevelType w:val="hybridMultilevel"/>
    <w:tmpl w:val="3AC4EF98"/>
    <w:lvl w:ilvl="0" w:tplc="2668CEC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18193BA2"/>
    <w:multiLevelType w:val="multilevel"/>
    <w:tmpl w:val="118A246C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1A0D0CF5"/>
    <w:multiLevelType w:val="multilevel"/>
    <w:tmpl w:val="69C2A6C8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1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5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62" w15:restartNumberingAfterBreak="0">
    <w:nsid w:val="1CF04C22"/>
    <w:multiLevelType w:val="multilevel"/>
    <w:tmpl w:val="397490E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 w:val="0"/>
        <w:bCs/>
        <w:i w:val="0"/>
        <w:iCs/>
        <w:color w:val="auto"/>
        <w:spacing w:val="-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  <w:b w:val="0"/>
        <w:bCs/>
        <w:color w:val="auto"/>
      </w:rPr>
    </w:lvl>
    <w:lvl w:ilvl="3">
      <w:start w:val="13"/>
      <w:numFmt w:val="decimal"/>
      <w:lvlText w:val="%4."/>
      <w:lvlJc w:val="left"/>
      <w:pPr>
        <w:tabs>
          <w:tab w:val="num" w:pos="0"/>
        </w:tabs>
        <w:ind w:left="2421" w:hanging="720"/>
      </w:pPr>
      <w:rPr>
        <w:rFonts w:ascii="Lato" w:hAnsi="Lato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915" w:hanging="1080"/>
      </w:pPr>
      <w:rPr>
        <w:rFonts w:ascii="Lato" w:hAnsi="Lato" w:hint="default"/>
        <w:b w:val="0"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42" w:hanging="1440"/>
      </w:pPr>
      <w:rPr>
        <w:rFonts w:ascii="Lato" w:hAnsi="Lato" w:hint="default"/>
        <w:b w:val="0"/>
        <w:i w:val="0"/>
        <w:sz w:val="24"/>
      </w:rPr>
    </w:lvl>
    <w:lvl w:ilvl="7">
      <w:start w:val="7"/>
      <w:numFmt w:val="decimal"/>
      <w:lvlText w:val="%8."/>
      <w:lvlJc w:val="left"/>
      <w:pPr>
        <w:tabs>
          <w:tab w:val="num" w:pos="0"/>
        </w:tabs>
        <w:ind w:left="5409" w:hanging="1440"/>
      </w:pPr>
      <w:rPr>
        <w:rFonts w:ascii="Lato" w:hAnsi="Lato" w:hint="default"/>
        <w:b w:val="0"/>
        <w:i w:val="0"/>
        <w:sz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36" w:hanging="1800"/>
      </w:pPr>
      <w:rPr>
        <w:rFonts w:ascii="Lato" w:hAnsi="Lato" w:hint="default"/>
        <w:b w:val="0"/>
        <w:i w:val="0"/>
        <w:sz w:val="24"/>
      </w:rPr>
    </w:lvl>
  </w:abstractNum>
  <w:abstractNum w:abstractNumId="63" w15:restartNumberingAfterBreak="0">
    <w:nsid w:val="1DDF2B6D"/>
    <w:multiLevelType w:val="multilevel"/>
    <w:tmpl w:val="6BE8FAF0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1F6A4D65"/>
    <w:multiLevelType w:val="hybridMultilevel"/>
    <w:tmpl w:val="75967AFA"/>
    <w:lvl w:ilvl="0" w:tplc="E22C7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2E8ACB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Times New Roman" w:hint="default"/>
        <w:b w:val="0"/>
        <w:bCs w:val="0"/>
        <w:strike w:val="0"/>
        <w:color w:val="auto"/>
        <w:sz w:val="20"/>
        <w:szCs w:val="2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34B8C1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1FA94D0B"/>
    <w:multiLevelType w:val="multilevel"/>
    <w:tmpl w:val="EB32A526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2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6" w15:restartNumberingAfterBreak="0">
    <w:nsid w:val="204229F3"/>
    <w:multiLevelType w:val="hybridMultilevel"/>
    <w:tmpl w:val="73586A80"/>
    <w:name w:val="WW8Num572222"/>
    <w:lvl w:ilvl="0" w:tplc="6BEA8F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A04EB1C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2DF7731"/>
    <w:multiLevelType w:val="multilevel"/>
    <w:tmpl w:val="1C901542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68" w15:restartNumberingAfterBreak="0">
    <w:nsid w:val="242A29F1"/>
    <w:multiLevelType w:val="hybridMultilevel"/>
    <w:tmpl w:val="704CA99C"/>
    <w:lvl w:ilvl="0" w:tplc="BBD8CC4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25DA464C"/>
    <w:multiLevelType w:val="hybridMultilevel"/>
    <w:tmpl w:val="6658CE1A"/>
    <w:lvl w:ilvl="0" w:tplc="BF0A8B96">
      <w:start w:val="1"/>
      <w:numFmt w:val="lowerLetter"/>
      <w:lvlText w:val="%1)"/>
      <w:lvlJc w:val="left"/>
      <w:pPr>
        <w:ind w:left="987" w:hanging="420"/>
      </w:pPr>
    </w:lvl>
    <w:lvl w:ilvl="1" w:tplc="11ECFA0C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26425901"/>
    <w:multiLevelType w:val="multilevel"/>
    <w:tmpl w:val="F83E02BC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1" w15:restartNumberingAfterBreak="0">
    <w:nsid w:val="26EB429C"/>
    <w:multiLevelType w:val="multilevel"/>
    <w:tmpl w:val="1384FC1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2" w15:restartNumberingAfterBreak="0">
    <w:nsid w:val="276A45C0"/>
    <w:multiLevelType w:val="hybridMultilevel"/>
    <w:tmpl w:val="35685B3A"/>
    <w:lvl w:ilvl="0" w:tplc="CBE8067E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AD9CBC04">
      <w:start w:val="1"/>
      <w:numFmt w:val="lowerLetter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280910E5"/>
    <w:multiLevelType w:val="multilevel"/>
    <w:tmpl w:val="B68A50D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29724404"/>
    <w:multiLevelType w:val="multilevel"/>
    <w:tmpl w:val="3606D94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2B120FCD"/>
    <w:multiLevelType w:val="multilevel"/>
    <w:tmpl w:val="9C1C6CAA"/>
    <w:lvl w:ilvl="0">
      <w:start w:val="1"/>
      <w:numFmt w:val="decimal"/>
      <w:lvlText w:val="%1.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2C2A01CE"/>
    <w:multiLevelType w:val="multilevel"/>
    <w:tmpl w:val="B3845454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7" w15:restartNumberingAfterBreak="0">
    <w:nsid w:val="2D2B0CD0"/>
    <w:multiLevelType w:val="multilevel"/>
    <w:tmpl w:val="59523002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8" w15:restartNumberingAfterBreak="0">
    <w:nsid w:val="2E704947"/>
    <w:multiLevelType w:val="multilevel"/>
    <w:tmpl w:val="D6FC0B5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2FA102B9"/>
    <w:multiLevelType w:val="hybridMultilevel"/>
    <w:tmpl w:val="94AE4D80"/>
    <w:lvl w:ilvl="0" w:tplc="B134B3FE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 w15:restartNumberingAfterBreak="0">
    <w:nsid w:val="30FD2481"/>
    <w:multiLevelType w:val="multilevel"/>
    <w:tmpl w:val="6D9096A6"/>
    <w:name w:val="WW8Num93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1" w15:restartNumberingAfterBreak="0">
    <w:nsid w:val="31FF409C"/>
    <w:multiLevelType w:val="multilevel"/>
    <w:tmpl w:val="9FE45688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2" w15:restartNumberingAfterBreak="0">
    <w:nsid w:val="32B16F3E"/>
    <w:multiLevelType w:val="multilevel"/>
    <w:tmpl w:val="69BA8414"/>
    <w:name w:val="WW8Num49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83" w15:restartNumberingAfterBreak="0">
    <w:nsid w:val="34D16F9B"/>
    <w:multiLevelType w:val="hybridMultilevel"/>
    <w:tmpl w:val="05FE5036"/>
    <w:lvl w:ilvl="0" w:tplc="E5020234">
      <w:start w:val="1"/>
      <w:numFmt w:val="lowerLetter"/>
      <w:lvlText w:val="%1)"/>
      <w:lvlJc w:val="left"/>
      <w:pPr>
        <w:ind w:left="927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368301E2"/>
    <w:multiLevelType w:val="multilevel"/>
    <w:tmpl w:val="1F5C5528"/>
    <w:name w:val="WW8Num122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85" w15:restartNumberingAfterBreak="0">
    <w:nsid w:val="37A860B9"/>
    <w:multiLevelType w:val="multilevel"/>
    <w:tmpl w:val="D9C2A0FA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6" w15:restartNumberingAfterBreak="0">
    <w:nsid w:val="3ABE4C0A"/>
    <w:multiLevelType w:val="multilevel"/>
    <w:tmpl w:val="58AE75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236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  <w:bCs/>
        <w:i w:val="0"/>
        <w:iCs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7" w:hanging="1800"/>
      </w:pPr>
      <w:rPr>
        <w:rFonts w:hint="default"/>
      </w:rPr>
    </w:lvl>
  </w:abstractNum>
  <w:abstractNum w:abstractNumId="87" w15:restartNumberingAfterBreak="0">
    <w:nsid w:val="3C27679C"/>
    <w:multiLevelType w:val="multilevel"/>
    <w:tmpl w:val="0DCEF42C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8" w15:restartNumberingAfterBreak="0">
    <w:nsid w:val="3D244D05"/>
    <w:multiLevelType w:val="hybridMultilevel"/>
    <w:tmpl w:val="78B67682"/>
    <w:lvl w:ilvl="0" w:tplc="7956527A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EF07D26">
      <w:start w:val="1"/>
      <w:numFmt w:val="decimal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 w15:restartNumberingAfterBreak="0">
    <w:nsid w:val="417F718A"/>
    <w:multiLevelType w:val="multilevel"/>
    <w:tmpl w:val="F5DA73FA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90" w15:restartNumberingAfterBreak="0">
    <w:nsid w:val="4285178D"/>
    <w:multiLevelType w:val="multilevel"/>
    <w:tmpl w:val="964C7492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9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5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91" w15:restartNumberingAfterBreak="0">
    <w:nsid w:val="42EE5DA2"/>
    <w:multiLevelType w:val="multilevel"/>
    <w:tmpl w:val="C3E47A04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4559350D"/>
    <w:multiLevelType w:val="multilevel"/>
    <w:tmpl w:val="71A424B8"/>
    <w:name w:val="WW8Num93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3" w15:restartNumberingAfterBreak="0">
    <w:nsid w:val="45CD7E3B"/>
    <w:multiLevelType w:val="hybridMultilevel"/>
    <w:tmpl w:val="E1CC05AC"/>
    <w:name w:val="WW8Num282"/>
    <w:lvl w:ilvl="0" w:tplc="094E31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AF1BAA"/>
    <w:multiLevelType w:val="multilevel"/>
    <w:tmpl w:val="0276A14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5" w15:restartNumberingAfterBreak="0">
    <w:nsid w:val="49AA5222"/>
    <w:multiLevelType w:val="multilevel"/>
    <w:tmpl w:val="739465E6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4B2C2EC6"/>
    <w:multiLevelType w:val="multilevel"/>
    <w:tmpl w:val="2B2EE082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4DB14CA1"/>
    <w:multiLevelType w:val="multilevel"/>
    <w:tmpl w:val="FE26B7DC"/>
    <w:styleLink w:val="WW8Num54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98" w15:restartNumberingAfterBreak="0">
    <w:nsid w:val="5265416E"/>
    <w:multiLevelType w:val="multilevel"/>
    <w:tmpl w:val="B54E075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540524B"/>
    <w:multiLevelType w:val="multilevel"/>
    <w:tmpl w:val="89E6C18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0" w15:restartNumberingAfterBreak="0">
    <w:nsid w:val="57423971"/>
    <w:multiLevelType w:val="multilevel"/>
    <w:tmpl w:val="0B1C94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1" w15:restartNumberingAfterBreak="0">
    <w:nsid w:val="5AEC61FD"/>
    <w:multiLevelType w:val="multilevel"/>
    <w:tmpl w:val="E592D44C"/>
    <w:styleLink w:val="WW8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5B33752F"/>
    <w:multiLevelType w:val="hybridMultilevel"/>
    <w:tmpl w:val="C54C6EBC"/>
    <w:lvl w:ilvl="0" w:tplc="09F4178C">
      <w:start w:val="1"/>
      <w:numFmt w:val="lowerLetter"/>
      <w:lvlText w:val="%1)"/>
      <w:lvlJc w:val="left"/>
      <w:pPr>
        <w:ind w:left="101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3" w15:restartNumberingAfterBreak="0">
    <w:nsid w:val="5EE37E5F"/>
    <w:multiLevelType w:val="hybridMultilevel"/>
    <w:tmpl w:val="3F0AEACA"/>
    <w:lvl w:ilvl="0" w:tplc="6ED8B99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4" w15:restartNumberingAfterBreak="0">
    <w:nsid w:val="611D73DF"/>
    <w:multiLevelType w:val="multilevel"/>
    <w:tmpl w:val="12E4F4A8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4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5" w15:restartNumberingAfterBreak="0">
    <w:nsid w:val="625101F4"/>
    <w:multiLevelType w:val="hybridMultilevel"/>
    <w:tmpl w:val="4B3A81B6"/>
    <w:name w:val="WW8Num9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6" w15:restartNumberingAfterBreak="0">
    <w:nsid w:val="62AC2A06"/>
    <w:multiLevelType w:val="multilevel"/>
    <w:tmpl w:val="E5F0B61A"/>
    <w:styleLink w:val="WW8Num41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7" w15:restartNumberingAfterBreak="0">
    <w:nsid w:val="65326D88"/>
    <w:multiLevelType w:val="multilevel"/>
    <w:tmpl w:val="1AE899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0" w:firstLine="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8" w15:restartNumberingAfterBreak="0">
    <w:nsid w:val="67405449"/>
    <w:multiLevelType w:val="multilevel"/>
    <w:tmpl w:val="9A68EC46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6B864609"/>
    <w:multiLevelType w:val="multilevel"/>
    <w:tmpl w:val="01C40350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6BE747E5"/>
    <w:multiLevelType w:val="hybridMultilevel"/>
    <w:tmpl w:val="D8DE3C5A"/>
    <w:lvl w:ilvl="0" w:tplc="15D2908C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1" w15:restartNumberingAfterBreak="0">
    <w:nsid w:val="6C501AA2"/>
    <w:multiLevelType w:val="hybridMultilevel"/>
    <w:tmpl w:val="A9CEDD64"/>
    <w:lvl w:ilvl="0" w:tplc="CBE8067E">
      <w:start w:val="1"/>
      <w:numFmt w:val="decimal"/>
      <w:lvlText w:val="%1)"/>
      <w:lvlJc w:val="left"/>
      <w:pPr>
        <w:ind w:left="987" w:hanging="420"/>
      </w:pPr>
    </w:lvl>
    <w:lvl w:ilvl="1" w:tplc="DB40B57C">
      <w:start w:val="1"/>
      <w:numFmt w:val="lowerLetter"/>
      <w:lvlText w:val="%2)"/>
      <w:lvlJc w:val="left"/>
      <w:pPr>
        <w:ind w:left="1707" w:hanging="42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2" w15:restartNumberingAfterBreak="0">
    <w:nsid w:val="6E673CB7"/>
    <w:multiLevelType w:val="multilevel"/>
    <w:tmpl w:val="002284D6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700B233E"/>
    <w:multiLevelType w:val="multilevel"/>
    <w:tmpl w:val="8E6063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firstLine="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4" w15:restartNumberingAfterBreak="0">
    <w:nsid w:val="703D174E"/>
    <w:multiLevelType w:val="multilevel"/>
    <w:tmpl w:val="75F82024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5" w15:restartNumberingAfterBreak="0">
    <w:nsid w:val="706F24B4"/>
    <w:multiLevelType w:val="multilevel"/>
    <w:tmpl w:val="89C4AD9A"/>
    <w:lvl w:ilvl="0">
      <w:start w:val="1"/>
      <w:numFmt w:val="decimal"/>
      <w:lvlText w:val="%1)"/>
      <w:lvlJc w:val="left"/>
      <w:pPr>
        <w:ind w:left="183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6" w15:restartNumberingAfterBreak="0">
    <w:nsid w:val="74227C1E"/>
    <w:multiLevelType w:val="multilevel"/>
    <w:tmpl w:val="8AAC77D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17" w15:restartNumberingAfterBreak="0">
    <w:nsid w:val="74C217B7"/>
    <w:multiLevelType w:val="multilevel"/>
    <w:tmpl w:val="FE6C0C52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8" w15:restartNumberingAfterBreak="0">
    <w:nsid w:val="76090276"/>
    <w:multiLevelType w:val="multilevel"/>
    <w:tmpl w:val="9F028B16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5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19" w15:restartNumberingAfterBreak="0">
    <w:nsid w:val="765D287C"/>
    <w:multiLevelType w:val="multilevel"/>
    <w:tmpl w:val="42A2C8E6"/>
    <w:name w:val="WW8Num72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20" w15:restartNumberingAfterBreak="0">
    <w:nsid w:val="78B04E22"/>
    <w:multiLevelType w:val="multilevel"/>
    <w:tmpl w:val="70EEF646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Times New Roman" w:hint="default"/>
      </w:rPr>
    </w:lvl>
  </w:abstractNum>
  <w:abstractNum w:abstractNumId="121" w15:restartNumberingAfterBreak="0">
    <w:nsid w:val="7AE5762E"/>
    <w:multiLevelType w:val="multilevel"/>
    <w:tmpl w:val="3E5E0EF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2" w15:restartNumberingAfterBreak="0">
    <w:nsid w:val="7D4C1758"/>
    <w:multiLevelType w:val="multilevel"/>
    <w:tmpl w:val="33B297D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7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23" w15:restartNumberingAfterBreak="0">
    <w:nsid w:val="7F71641B"/>
    <w:multiLevelType w:val="multilevel"/>
    <w:tmpl w:val="520AB346"/>
    <w:name w:val="WW8Num1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num w:numId="1" w16cid:durableId="197401864">
    <w:abstractNumId w:val="86"/>
  </w:num>
  <w:num w:numId="2" w16cid:durableId="1751004458">
    <w:abstractNumId w:val="97"/>
  </w:num>
  <w:num w:numId="3" w16cid:durableId="1562865283">
    <w:abstractNumId w:val="106"/>
  </w:num>
  <w:num w:numId="4" w16cid:durableId="1641568762">
    <w:abstractNumId w:val="6"/>
  </w:num>
  <w:num w:numId="5" w16cid:durableId="119303534">
    <w:abstractNumId w:val="64"/>
  </w:num>
  <w:num w:numId="6" w16cid:durableId="1380983055">
    <w:abstractNumId w:val="59"/>
  </w:num>
  <w:num w:numId="7" w16cid:durableId="1752122660">
    <w:abstractNumId w:val="18"/>
  </w:num>
  <w:num w:numId="8" w16cid:durableId="724523508">
    <w:abstractNumId w:val="68"/>
  </w:num>
  <w:num w:numId="9" w16cid:durableId="75937111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8896661">
    <w:abstractNumId w:val="56"/>
  </w:num>
  <w:num w:numId="11" w16cid:durableId="1728608826">
    <w:abstractNumId w:val="43"/>
  </w:num>
  <w:num w:numId="12" w16cid:durableId="1197279662">
    <w:abstractNumId w:val="110"/>
  </w:num>
  <w:num w:numId="13" w16cid:durableId="1624651745">
    <w:abstractNumId w:val="101"/>
  </w:num>
  <w:num w:numId="14" w16cid:durableId="1642349885">
    <w:abstractNumId w:val="98"/>
  </w:num>
  <w:num w:numId="15" w16cid:durableId="922300078">
    <w:abstractNumId w:val="79"/>
  </w:num>
  <w:num w:numId="16" w16cid:durableId="2063943230">
    <w:abstractNumId w:val="102"/>
  </w:num>
  <w:num w:numId="17" w16cid:durableId="1695812074">
    <w:abstractNumId w:val="89"/>
  </w:num>
  <w:num w:numId="18" w16cid:durableId="1177380397">
    <w:abstractNumId w:val="76"/>
  </w:num>
  <w:num w:numId="19" w16cid:durableId="1880631473">
    <w:abstractNumId w:val="62"/>
  </w:num>
  <w:num w:numId="20" w16cid:durableId="318580835">
    <w:abstractNumId w:val="51"/>
  </w:num>
  <w:num w:numId="21" w16cid:durableId="960111861">
    <w:abstractNumId w:val="83"/>
  </w:num>
  <w:num w:numId="22" w16cid:durableId="1066806587">
    <w:abstractNumId w:val="107"/>
  </w:num>
  <w:num w:numId="23" w16cid:durableId="1381905333">
    <w:abstractNumId w:val="42"/>
  </w:num>
  <w:num w:numId="24" w16cid:durableId="2124228093">
    <w:abstractNumId w:val="50"/>
  </w:num>
  <w:num w:numId="25" w16cid:durableId="1738623837">
    <w:abstractNumId w:val="100"/>
  </w:num>
  <w:num w:numId="26" w16cid:durableId="1449086763">
    <w:abstractNumId w:val="113"/>
  </w:num>
  <w:num w:numId="27" w16cid:durableId="624583779">
    <w:abstractNumId w:val="95"/>
  </w:num>
  <w:num w:numId="28" w16cid:durableId="2031947172">
    <w:abstractNumId w:val="112"/>
  </w:num>
  <w:num w:numId="29" w16cid:durableId="330109141">
    <w:abstractNumId w:val="121"/>
  </w:num>
  <w:num w:numId="30" w16cid:durableId="237253411">
    <w:abstractNumId w:val="96"/>
  </w:num>
  <w:num w:numId="31" w16cid:durableId="313025882">
    <w:abstractNumId w:val="74"/>
  </w:num>
  <w:num w:numId="32" w16cid:durableId="1989896363">
    <w:abstractNumId w:val="47"/>
  </w:num>
  <w:num w:numId="33" w16cid:durableId="342169890">
    <w:abstractNumId w:val="91"/>
  </w:num>
  <w:num w:numId="34" w16cid:durableId="1152714185">
    <w:abstractNumId w:val="60"/>
  </w:num>
  <w:num w:numId="35" w16cid:durableId="2001928505">
    <w:abstractNumId w:val="114"/>
  </w:num>
  <w:num w:numId="36" w16cid:durableId="2035299741">
    <w:abstractNumId w:val="54"/>
  </w:num>
  <w:num w:numId="37" w16cid:durableId="1010448754">
    <w:abstractNumId w:val="81"/>
  </w:num>
  <w:num w:numId="38" w16cid:durableId="1587883205">
    <w:abstractNumId w:val="48"/>
  </w:num>
  <w:num w:numId="39" w16cid:durableId="1627275971">
    <w:abstractNumId w:val="87"/>
  </w:num>
  <w:num w:numId="40" w16cid:durableId="730077826">
    <w:abstractNumId w:val="85"/>
  </w:num>
  <w:num w:numId="41" w16cid:durableId="1034162055">
    <w:abstractNumId w:val="65"/>
  </w:num>
  <w:num w:numId="42" w16cid:durableId="1253465937">
    <w:abstractNumId w:val="104"/>
  </w:num>
  <w:num w:numId="43" w16cid:durableId="1187135781">
    <w:abstractNumId w:val="77"/>
  </w:num>
  <w:num w:numId="44" w16cid:durableId="253438966">
    <w:abstractNumId w:val="67"/>
  </w:num>
  <w:num w:numId="45" w16cid:durableId="1552963140">
    <w:abstractNumId w:val="71"/>
  </w:num>
  <w:num w:numId="46" w16cid:durableId="1908147466">
    <w:abstractNumId w:val="115"/>
  </w:num>
  <w:num w:numId="47" w16cid:durableId="253168678">
    <w:abstractNumId w:val="116"/>
  </w:num>
  <w:num w:numId="48" w16cid:durableId="1152141594">
    <w:abstractNumId w:val="75"/>
  </w:num>
  <w:num w:numId="49" w16cid:durableId="568425820">
    <w:abstractNumId w:val="109"/>
  </w:num>
  <w:num w:numId="50" w16cid:durableId="1852910447">
    <w:abstractNumId w:val="57"/>
  </w:num>
  <w:num w:numId="51" w16cid:durableId="879631341">
    <w:abstractNumId w:val="63"/>
  </w:num>
  <w:num w:numId="52" w16cid:durableId="1938558787">
    <w:abstractNumId w:val="94"/>
  </w:num>
  <w:num w:numId="53" w16cid:durableId="61756841">
    <w:abstractNumId w:val="55"/>
  </w:num>
  <w:num w:numId="54" w16cid:durableId="1237129855">
    <w:abstractNumId w:val="73"/>
  </w:num>
  <w:num w:numId="55" w16cid:durableId="1895194649">
    <w:abstractNumId w:val="108"/>
  </w:num>
  <w:num w:numId="56" w16cid:durableId="583296760">
    <w:abstractNumId w:val="99"/>
  </w:num>
  <w:num w:numId="57" w16cid:durableId="1359965862">
    <w:abstractNumId w:val="78"/>
  </w:num>
  <w:num w:numId="58" w16cid:durableId="412778115">
    <w:abstractNumId w:val="90"/>
  </w:num>
  <w:num w:numId="59" w16cid:durableId="1017073515">
    <w:abstractNumId w:val="72"/>
  </w:num>
  <w:num w:numId="60" w16cid:durableId="175461791">
    <w:abstractNumId w:val="111"/>
  </w:num>
  <w:num w:numId="61" w16cid:durableId="2116896273">
    <w:abstractNumId w:val="69"/>
  </w:num>
  <w:num w:numId="62" w16cid:durableId="1102382886">
    <w:abstractNumId w:val="88"/>
  </w:num>
  <w:num w:numId="63" w16cid:durableId="1682510833">
    <w:abstractNumId w:val="45"/>
  </w:num>
  <w:num w:numId="64" w16cid:durableId="941691814">
    <w:abstractNumId w:val="44"/>
  </w:num>
  <w:num w:numId="65" w16cid:durableId="442773561">
    <w:abstractNumId w:val="117"/>
  </w:num>
  <w:num w:numId="66" w16cid:durableId="1509981462">
    <w:abstractNumId w:val="61"/>
  </w:num>
  <w:num w:numId="67" w16cid:durableId="1133714022">
    <w:abstractNumId w:val="120"/>
  </w:num>
  <w:num w:numId="68" w16cid:durableId="661546498">
    <w:abstractNumId w:val="103"/>
  </w:num>
  <w:num w:numId="69" w16cid:durableId="1619331131">
    <w:abstractNumId w:val="52"/>
  </w:num>
  <w:num w:numId="70" w16cid:durableId="959461052">
    <w:abstractNumId w:val="122"/>
  </w:num>
  <w:num w:numId="71" w16cid:durableId="1520117698">
    <w:abstractNumId w:val="118"/>
  </w:num>
  <w:num w:numId="72" w16cid:durableId="1530601299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C4"/>
    <w:rsid w:val="00000889"/>
    <w:rsid w:val="00000EFA"/>
    <w:rsid w:val="00000F2B"/>
    <w:rsid w:val="000012B5"/>
    <w:rsid w:val="000016A5"/>
    <w:rsid w:val="00001DD6"/>
    <w:rsid w:val="00002A30"/>
    <w:rsid w:val="000034F6"/>
    <w:rsid w:val="00003A83"/>
    <w:rsid w:val="000046A3"/>
    <w:rsid w:val="00004A7A"/>
    <w:rsid w:val="00005435"/>
    <w:rsid w:val="00005D7D"/>
    <w:rsid w:val="0000626B"/>
    <w:rsid w:val="000065AD"/>
    <w:rsid w:val="00006AF4"/>
    <w:rsid w:val="00006D24"/>
    <w:rsid w:val="00006F93"/>
    <w:rsid w:val="000074CC"/>
    <w:rsid w:val="00007A19"/>
    <w:rsid w:val="00010102"/>
    <w:rsid w:val="0001131E"/>
    <w:rsid w:val="000114D6"/>
    <w:rsid w:val="000116F2"/>
    <w:rsid w:val="00011D13"/>
    <w:rsid w:val="000131C2"/>
    <w:rsid w:val="00013375"/>
    <w:rsid w:val="000135B2"/>
    <w:rsid w:val="00013DDE"/>
    <w:rsid w:val="00013F20"/>
    <w:rsid w:val="00014127"/>
    <w:rsid w:val="00016010"/>
    <w:rsid w:val="000166D2"/>
    <w:rsid w:val="00016B6A"/>
    <w:rsid w:val="00016F63"/>
    <w:rsid w:val="00017413"/>
    <w:rsid w:val="00017A88"/>
    <w:rsid w:val="00017BBF"/>
    <w:rsid w:val="00020027"/>
    <w:rsid w:val="0002095C"/>
    <w:rsid w:val="00020D66"/>
    <w:rsid w:val="00021197"/>
    <w:rsid w:val="00021C59"/>
    <w:rsid w:val="000225D7"/>
    <w:rsid w:val="00022941"/>
    <w:rsid w:val="00023455"/>
    <w:rsid w:val="00023465"/>
    <w:rsid w:val="000238F8"/>
    <w:rsid w:val="0002480D"/>
    <w:rsid w:val="00024A96"/>
    <w:rsid w:val="00025C88"/>
    <w:rsid w:val="000260D8"/>
    <w:rsid w:val="000261AC"/>
    <w:rsid w:val="00027690"/>
    <w:rsid w:val="00027B05"/>
    <w:rsid w:val="00027BF6"/>
    <w:rsid w:val="0003314D"/>
    <w:rsid w:val="00033E3A"/>
    <w:rsid w:val="0003403F"/>
    <w:rsid w:val="00034F94"/>
    <w:rsid w:val="00035B72"/>
    <w:rsid w:val="00035EE5"/>
    <w:rsid w:val="000368A1"/>
    <w:rsid w:val="00036A3C"/>
    <w:rsid w:val="0003706C"/>
    <w:rsid w:val="000377F8"/>
    <w:rsid w:val="00040D52"/>
    <w:rsid w:val="00041950"/>
    <w:rsid w:val="0004210A"/>
    <w:rsid w:val="00042EA0"/>
    <w:rsid w:val="0004331F"/>
    <w:rsid w:val="00043391"/>
    <w:rsid w:val="00044124"/>
    <w:rsid w:val="000444C0"/>
    <w:rsid w:val="00045052"/>
    <w:rsid w:val="000460B3"/>
    <w:rsid w:val="00046D9A"/>
    <w:rsid w:val="00047ACF"/>
    <w:rsid w:val="00050445"/>
    <w:rsid w:val="00050AEC"/>
    <w:rsid w:val="00050F34"/>
    <w:rsid w:val="00051686"/>
    <w:rsid w:val="00051CB7"/>
    <w:rsid w:val="00052C9C"/>
    <w:rsid w:val="00052E00"/>
    <w:rsid w:val="00052EB6"/>
    <w:rsid w:val="00053D30"/>
    <w:rsid w:val="0005465F"/>
    <w:rsid w:val="00054D8D"/>
    <w:rsid w:val="00055747"/>
    <w:rsid w:val="00057023"/>
    <w:rsid w:val="00057ADF"/>
    <w:rsid w:val="00060E82"/>
    <w:rsid w:val="00061D75"/>
    <w:rsid w:val="000630EC"/>
    <w:rsid w:val="0006455C"/>
    <w:rsid w:val="00064D50"/>
    <w:rsid w:val="0006519E"/>
    <w:rsid w:val="0006547E"/>
    <w:rsid w:val="00066AB1"/>
    <w:rsid w:val="000673F7"/>
    <w:rsid w:val="00067685"/>
    <w:rsid w:val="000679F8"/>
    <w:rsid w:val="00067CAB"/>
    <w:rsid w:val="00067F0D"/>
    <w:rsid w:val="000700EE"/>
    <w:rsid w:val="00070788"/>
    <w:rsid w:val="00071515"/>
    <w:rsid w:val="00071841"/>
    <w:rsid w:val="000718CB"/>
    <w:rsid w:val="00071E7A"/>
    <w:rsid w:val="00072215"/>
    <w:rsid w:val="0007278C"/>
    <w:rsid w:val="0007278F"/>
    <w:rsid w:val="00072A3E"/>
    <w:rsid w:val="00072C4C"/>
    <w:rsid w:val="000746F2"/>
    <w:rsid w:val="000747E2"/>
    <w:rsid w:val="00074C5A"/>
    <w:rsid w:val="00074DC5"/>
    <w:rsid w:val="0007510C"/>
    <w:rsid w:val="000754AC"/>
    <w:rsid w:val="00075F9B"/>
    <w:rsid w:val="0007675C"/>
    <w:rsid w:val="000767E9"/>
    <w:rsid w:val="00077FCF"/>
    <w:rsid w:val="00080281"/>
    <w:rsid w:val="00081762"/>
    <w:rsid w:val="00081BE0"/>
    <w:rsid w:val="00081E55"/>
    <w:rsid w:val="000820EB"/>
    <w:rsid w:val="00082959"/>
    <w:rsid w:val="00082A1F"/>
    <w:rsid w:val="00082A60"/>
    <w:rsid w:val="00082CFC"/>
    <w:rsid w:val="00083731"/>
    <w:rsid w:val="00083A2B"/>
    <w:rsid w:val="00084C67"/>
    <w:rsid w:val="000855E4"/>
    <w:rsid w:val="00085F83"/>
    <w:rsid w:val="00086B9D"/>
    <w:rsid w:val="00087B27"/>
    <w:rsid w:val="0009099D"/>
    <w:rsid w:val="00090A33"/>
    <w:rsid w:val="0009196B"/>
    <w:rsid w:val="00093372"/>
    <w:rsid w:val="00093AD8"/>
    <w:rsid w:val="00093AE4"/>
    <w:rsid w:val="000943B2"/>
    <w:rsid w:val="00094448"/>
    <w:rsid w:val="000946DE"/>
    <w:rsid w:val="00094B62"/>
    <w:rsid w:val="000958C0"/>
    <w:rsid w:val="000961CB"/>
    <w:rsid w:val="00096385"/>
    <w:rsid w:val="00096637"/>
    <w:rsid w:val="00096DBA"/>
    <w:rsid w:val="000A03EC"/>
    <w:rsid w:val="000A1BEE"/>
    <w:rsid w:val="000A38F0"/>
    <w:rsid w:val="000A4CFB"/>
    <w:rsid w:val="000A5844"/>
    <w:rsid w:val="000A5DE3"/>
    <w:rsid w:val="000A5FC4"/>
    <w:rsid w:val="000A6DBC"/>
    <w:rsid w:val="000A711D"/>
    <w:rsid w:val="000B0566"/>
    <w:rsid w:val="000B0FF4"/>
    <w:rsid w:val="000B132A"/>
    <w:rsid w:val="000B155B"/>
    <w:rsid w:val="000B1820"/>
    <w:rsid w:val="000B1C33"/>
    <w:rsid w:val="000B1E6E"/>
    <w:rsid w:val="000B1E86"/>
    <w:rsid w:val="000B203C"/>
    <w:rsid w:val="000B2300"/>
    <w:rsid w:val="000B2377"/>
    <w:rsid w:val="000B2B80"/>
    <w:rsid w:val="000B2D64"/>
    <w:rsid w:val="000B39ED"/>
    <w:rsid w:val="000B3DD6"/>
    <w:rsid w:val="000B5398"/>
    <w:rsid w:val="000B55BB"/>
    <w:rsid w:val="000B5CBD"/>
    <w:rsid w:val="000B7D25"/>
    <w:rsid w:val="000C009A"/>
    <w:rsid w:val="000C146B"/>
    <w:rsid w:val="000C1675"/>
    <w:rsid w:val="000C233C"/>
    <w:rsid w:val="000C275E"/>
    <w:rsid w:val="000C3068"/>
    <w:rsid w:val="000C39BE"/>
    <w:rsid w:val="000C477B"/>
    <w:rsid w:val="000C51E1"/>
    <w:rsid w:val="000C56A5"/>
    <w:rsid w:val="000C5D30"/>
    <w:rsid w:val="000C5EB5"/>
    <w:rsid w:val="000C615C"/>
    <w:rsid w:val="000C67BF"/>
    <w:rsid w:val="000C6932"/>
    <w:rsid w:val="000C6D8B"/>
    <w:rsid w:val="000C726E"/>
    <w:rsid w:val="000C7350"/>
    <w:rsid w:val="000C76F5"/>
    <w:rsid w:val="000C7BBA"/>
    <w:rsid w:val="000D05C3"/>
    <w:rsid w:val="000D0E4E"/>
    <w:rsid w:val="000D1856"/>
    <w:rsid w:val="000D1B93"/>
    <w:rsid w:val="000D253F"/>
    <w:rsid w:val="000D2691"/>
    <w:rsid w:val="000D354F"/>
    <w:rsid w:val="000D4746"/>
    <w:rsid w:val="000D480D"/>
    <w:rsid w:val="000D483E"/>
    <w:rsid w:val="000D49DE"/>
    <w:rsid w:val="000D5454"/>
    <w:rsid w:val="000D799E"/>
    <w:rsid w:val="000D7D07"/>
    <w:rsid w:val="000E0181"/>
    <w:rsid w:val="000E12AC"/>
    <w:rsid w:val="000E1508"/>
    <w:rsid w:val="000E4E65"/>
    <w:rsid w:val="000E4FB5"/>
    <w:rsid w:val="000E65F3"/>
    <w:rsid w:val="000E697D"/>
    <w:rsid w:val="000E74DB"/>
    <w:rsid w:val="000E7C58"/>
    <w:rsid w:val="000F0E27"/>
    <w:rsid w:val="000F16F4"/>
    <w:rsid w:val="000F1BD5"/>
    <w:rsid w:val="000F1D0E"/>
    <w:rsid w:val="000F1F7B"/>
    <w:rsid w:val="000F28C8"/>
    <w:rsid w:val="000F2B04"/>
    <w:rsid w:val="000F2B85"/>
    <w:rsid w:val="000F3D2C"/>
    <w:rsid w:val="000F3D9C"/>
    <w:rsid w:val="000F3F6F"/>
    <w:rsid w:val="000F4735"/>
    <w:rsid w:val="000F4BC8"/>
    <w:rsid w:val="000F4E57"/>
    <w:rsid w:val="000F54F6"/>
    <w:rsid w:val="000F733B"/>
    <w:rsid w:val="000F73A5"/>
    <w:rsid w:val="000F7699"/>
    <w:rsid w:val="000F7F7F"/>
    <w:rsid w:val="00100534"/>
    <w:rsid w:val="001009A8"/>
    <w:rsid w:val="00100A23"/>
    <w:rsid w:val="00100B70"/>
    <w:rsid w:val="00101840"/>
    <w:rsid w:val="001018A8"/>
    <w:rsid w:val="001045FC"/>
    <w:rsid w:val="00105297"/>
    <w:rsid w:val="001070C0"/>
    <w:rsid w:val="0011007D"/>
    <w:rsid w:val="0011009A"/>
    <w:rsid w:val="001108D1"/>
    <w:rsid w:val="0011131C"/>
    <w:rsid w:val="00111D27"/>
    <w:rsid w:val="00112012"/>
    <w:rsid w:val="001125F1"/>
    <w:rsid w:val="0011314D"/>
    <w:rsid w:val="0011351C"/>
    <w:rsid w:val="00114304"/>
    <w:rsid w:val="001145CF"/>
    <w:rsid w:val="001149E3"/>
    <w:rsid w:val="00114FE5"/>
    <w:rsid w:val="0011525F"/>
    <w:rsid w:val="001164AA"/>
    <w:rsid w:val="0011677D"/>
    <w:rsid w:val="0011696B"/>
    <w:rsid w:val="00116B30"/>
    <w:rsid w:val="0011762C"/>
    <w:rsid w:val="00117BD2"/>
    <w:rsid w:val="001206F8"/>
    <w:rsid w:val="00121DCA"/>
    <w:rsid w:val="00122784"/>
    <w:rsid w:val="00122F62"/>
    <w:rsid w:val="00123662"/>
    <w:rsid w:val="00123B11"/>
    <w:rsid w:val="001241D7"/>
    <w:rsid w:val="00124537"/>
    <w:rsid w:val="00125BC0"/>
    <w:rsid w:val="00125F38"/>
    <w:rsid w:val="00126B67"/>
    <w:rsid w:val="00127739"/>
    <w:rsid w:val="00127935"/>
    <w:rsid w:val="00130356"/>
    <w:rsid w:val="00131705"/>
    <w:rsid w:val="00132023"/>
    <w:rsid w:val="001326C9"/>
    <w:rsid w:val="00132979"/>
    <w:rsid w:val="00132AB5"/>
    <w:rsid w:val="00132C19"/>
    <w:rsid w:val="00132E61"/>
    <w:rsid w:val="00133942"/>
    <w:rsid w:val="00133F75"/>
    <w:rsid w:val="00134117"/>
    <w:rsid w:val="00134214"/>
    <w:rsid w:val="001347D8"/>
    <w:rsid w:val="00134803"/>
    <w:rsid w:val="00135222"/>
    <w:rsid w:val="0013545C"/>
    <w:rsid w:val="001354AD"/>
    <w:rsid w:val="0013576D"/>
    <w:rsid w:val="00136031"/>
    <w:rsid w:val="001365AB"/>
    <w:rsid w:val="00136CB5"/>
    <w:rsid w:val="0013703B"/>
    <w:rsid w:val="00141589"/>
    <w:rsid w:val="0014174B"/>
    <w:rsid w:val="001417C4"/>
    <w:rsid w:val="00141C01"/>
    <w:rsid w:val="00141FC1"/>
    <w:rsid w:val="00142756"/>
    <w:rsid w:val="00142908"/>
    <w:rsid w:val="001430EB"/>
    <w:rsid w:val="00143B3F"/>
    <w:rsid w:val="00143BD8"/>
    <w:rsid w:val="00145426"/>
    <w:rsid w:val="00145538"/>
    <w:rsid w:val="0014568E"/>
    <w:rsid w:val="00145DD3"/>
    <w:rsid w:val="0014605C"/>
    <w:rsid w:val="00146E11"/>
    <w:rsid w:val="00147128"/>
    <w:rsid w:val="0014787C"/>
    <w:rsid w:val="00150636"/>
    <w:rsid w:val="00150BCF"/>
    <w:rsid w:val="00150F0C"/>
    <w:rsid w:val="001510CF"/>
    <w:rsid w:val="00151967"/>
    <w:rsid w:val="00151A82"/>
    <w:rsid w:val="00151AF5"/>
    <w:rsid w:val="00151E32"/>
    <w:rsid w:val="00151FAB"/>
    <w:rsid w:val="00153B21"/>
    <w:rsid w:val="00154A3C"/>
    <w:rsid w:val="0015530A"/>
    <w:rsid w:val="00155AF6"/>
    <w:rsid w:val="00155B42"/>
    <w:rsid w:val="00155FD7"/>
    <w:rsid w:val="00157AC8"/>
    <w:rsid w:val="00157FF5"/>
    <w:rsid w:val="00161A26"/>
    <w:rsid w:val="00163122"/>
    <w:rsid w:val="0016484C"/>
    <w:rsid w:val="00164A43"/>
    <w:rsid w:val="00164ECB"/>
    <w:rsid w:val="00165040"/>
    <w:rsid w:val="001659BF"/>
    <w:rsid w:val="00165C95"/>
    <w:rsid w:val="00166A88"/>
    <w:rsid w:val="00166C5D"/>
    <w:rsid w:val="00167B90"/>
    <w:rsid w:val="00167DDD"/>
    <w:rsid w:val="001708EC"/>
    <w:rsid w:val="00170F11"/>
    <w:rsid w:val="0017149F"/>
    <w:rsid w:val="001714B5"/>
    <w:rsid w:val="00172D51"/>
    <w:rsid w:val="00173170"/>
    <w:rsid w:val="00173516"/>
    <w:rsid w:val="001736CD"/>
    <w:rsid w:val="00173C8E"/>
    <w:rsid w:val="001740EF"/>
    <w:rsid w:val="001743BD"/>
    <w:rsid w:val="0017450B"/>
    <w:rsid w:val="001766AF"/>
    <w:rsid w:val="00177147"/>
    <w:rsid w:val="001774DA"/>
    <w:rsid w:val="001807EB"/>
    <w:rsid w:val="001808EE"/>
    <w:rsid w:val="00181B88"/>
    <w:rsid w:val="001826CB"/>
    <w:rsid w:val="00184ADD"/>
    <w:rsid w:val="0018523F"/>
    <w:rsid w:val="00186677"/>
    <w:rsid w:val="00187C37"/>
    <w:rsid w:val="00190400"/>
    <w:rsid w:val="001915B5"/>
    <w:rsid w:val="001916CE"/>
    <w:rsid w:val="00191E2E"/>
    <w:rsid w:val="00192D0C"/>
    <w:rsid w:val="00193E97"/>
    <w:rsid w:val="00193FEA"/>
    <w:rsid w:val="0019408F"/>
    <w:rsid w:val="00194360"/>
    <w:rsid w:val="00195426"/>
    <w:rsid w:val="001956E7"/>
    <w:rsid w:val="00195A5E"/>
    <w:rsid w:val="001961DF"/>
    <w:rsid w:val="001962D4"/>
    <w:rsid w:val="001963D6"/>
    <w:rsid w:val="0019680A"/>
    <w:rsid w:val="00196A45"/>
    <w:rsid w:val="00196DFF"/>
    <w:rsid w:val="001976E1"/>
    <w:rsid w:val="001978D3"/>
    <w:rsid w:val="001A0E52"/>
    <w:rsid w:val="001A1845"/>
    <w:rsid w:val="001A1A47"/>
    <w:rsid w:val="001A1B24"/>
    <w:rsid w:val="001A21CC"/>
    <w:rsid w:val="001A3A72"/>
    <w:rsid w:val="001A4CBB"/>
    <w:rsid w:val="001A4E5F"/>
    <w:rsid w:val="001A599D"/>
    <w:rsid w:val="001A61C4"/>
    <w:rsid w:val="001A61DF"/>
    <w:rsid w:val="001A641B"/>
    <w:rsid w:val="001A67E2"/>
    <w:rsid w:val="001A68F6"/>
    <w:rsid w:val="001A730B"/>
    <w:rsid w:val="001A7AFB"/>
    <w:rsid w:val="001A7E49"/>
    <w:rsid w:val="001B0B3F"/>
    <w:rsid w:val="001B0D13"/>
    <w:rsid w:val="001B0E70"/>
    <w:rsid w:val="001B215B"/>
    <w:rsid w:val="001B56DF"/>
    <w:rsid w:val="001B64FC"/>
    <w:rsid w:val="001B6C8B"/>
    <w:rsid w:val="001B72F2"/>
    <w:rsid w:val="001B7985"/>
    <w:rsid w:val="001B7A57"/>
    <w:rsid w:val="001B7D50"/>
    <w:rsid w:val="001B7EFA"/>
    <w:rsid w:val="001C0905"/>
    <w:rsid w:val="001C2E70"/>
    <w:rsid w:val="001C34FB"/>
    <w:rsid w:val="001C384D"/>
    <w:rsid w:val="001C401A"/>
    <w:rsid w:val="001C42C1"/>
    <w:rsid w:val="001C42F0"/>
    <w:rsid w:val="001C46EC"/>
    <w:rsid w:val="001C4ADB"/>
    <w:rsid w:val="001C520C"/>
    <w:rsid w:val="001C561E"/>
    <w:rsid w:val="001C5ABE"/>
    <w:rsid w:val="001C6900"/>
    <w:rsid w:val="001C697F"/>
    <w:rsid w:val="001C6AFD"/>
    <w:rsid w:val="001C7723"/>
    <w:rsid w:val="001D0206"/>
    <w:rsid w:val="001D0253"/>
    <w:rsid w:val="001D12A9"/>
    <w:rsid w:val="001D1601"/>
    <w:rsid w:val="001D212D"/>
    <w:rsid w:val="001D2286"/>
    <w:rsid w:val="001D29DA"/>
    <w:rsid w:val="001D2F1C"/>
    <w:rsid w:val="001D3B0D"/>
    <w:rsid w:val="001D4FAC"/>
    <w:rsid w:val="001D7697"/>
    <w:rsid w:val="001D7EAC"/>
    <w:rsid w:val="001E06C1"/>
    <w:rsid w:val="001E103A"/>
    <w:rsid w:val="001E1865"/>
    <w:rsid w:val="001E2ABF"/>
    <w:rsid w:val="001E3A43"/>
    <w:rsid w:val="001E3B2B"/>
    <w:rsid w:val="001E451F"/>
    <w:rsid w:val="001E456F"/>
    <w:rsid w:val="001E496F"/>
    <w:rsid w:val="001E4A8D"/>
    <w:rsid w:val="001E6E18"/>
    <w:rsid w:val="001E6EF6"/>
    <w:rsid w:val="001E701E"/>
    <w:rsid w:val="001E7962"/>
    <w:rsid w:val="001E7A04"/>
    <w:rsid w:val="001E7A08"/>
    <w:rsid w:val="001E7ECD"/>
    <w:rsid w:val="001F0411"/>
    <w:rsid w:val="001F0DFA"/>
    <w:rsid w:val="001F0E1A"/>
    <w:rsid w:val="001F193D"/>
    <w:rsid w:val="001F2290"/>
    <w:rsid w:val="001F3012"/>
    <w:rsid w:val="001F4484"/>
    <w:rsid w:val="001F48F2"/>
    <w:rsid w:val="001F505F"/>
    <w:rsid w:val="001F6A75"/>
    <w:rsid w:val="00200165"/>
    <w:rsid w:val="0020124E"/>
    <w:rsid w:val="00201344"/>
    <w:rsid w:val="0020227C"/>
    <w:rsid w:val="00204204"/>
    <w:rsid w:val="00204550"/>
    <w:rsid w:val="00204E94"/>
    <w:rsid w:val="002062E5"/>
    <w:rsid w:val="00206B14"/>
    <w:rsid w:val="00206B37"/>
    <w:rsid w:val="00206FE7"/>
    <w:rsid w:val="002074E2"/>
    <w:rsid w:val="002076ED"/>
    <w:rsid w:val="00207F0D"/>
    <w:rsid w:val="0021004B"/>
    <w:rsid w:val="00210327"/>
    <w:rsid w:val="002127F4"/>
    <w:rsid w:val="00214014"/>
    <w:rsid w:val="00214499"/>
    <w:rsid w:val="00214639"/>
    <w:rsid w:val="002148D5"/>
    <w:rsid w:val="00215654"/>
    <w:rsid w:val="002158D3"/>
    <w:rsid w:val="00215E7C"/>
    <w:rsid w:val="0021632D"/>
    <w:rsid w:val="002168DC"/>
    <w:rsid w:val="0021697B"/>
    <w:rsid w:val="00216ECB"/>
    <w:rsid w:val="00220659"/>
    <w:rsid w:val="0022123F"/>
    <w:rsid w:val="00221B35"/>
    <w:rsid w:val="00221E45"/>
    <w:rsid w:val="002225A0"/>
    <w:rsid w:val="00223D4D"/>
    <w:rsid w:val="0022447E"/>
    <w:rsid w:val="00224ABA"/>
    <w:rsid w:val="002253CD"/>
    <w:rsid w:val="00226003"/>
    <w:rsid w:val="00226012"/>
    <w:rsid w:val="0022610F"/>
    <w:rsid w:val="002262AF"/>
    <w:rsid w:val="00226B36"/>
    <w:rsid w:val="00226DE8"/>
    <w:rsid w:val="0022735C"/>
    <w:rsid w:val="0022738C"/>
    <w:rsid w:val="002314D6"/>
    <w:rsid w:val="00231B3E"/>
    <w:rsid w:val="00231BCB"/>
    <w:rsid w:val="00233050"/>
    <w:rsid w:val="00233554"/>
    <w:rsid w:val="002337F3"/>
    <w:rsid w:val="0023408A"/>
    <w:rsid w:val="002342F0"/>
    <w:rsid w:val="00234EB9"/>
    <w:rsid w:val="00234F64"/>
    <w:rsid w:val="00235263"/>
    <w:rsid w:val="00237418"/>
    <w:rsid w:val="00237CC4"/>
    <w:rsid w:val="00240401"/>
    <w:rsid w:val="00240526"/>
    <w:rsid w:val="00241F11"/>
    <w:rsid w:val="002437A3"/>
    <w:rsid w:val="002439C4"/>
    <w:rsid w:val="00243E6F"/>
    <w:rsid w:val="00244BCB"/>
    <w:rsid w:val="00244C51"/>
    <w:rsid w:val="00245077"/>
    <w:rsid w:val="00245142"/>
    <w:rsid w:val="00245E9C"/>
    <w:rsid w:val="00245F45"/>
    <w:rsid w:val="00246AA8"/>
    <w:rsid w:val="00247519"/>
    <w:rsid w:val="00247553"/>
    <w:rsid w:val="00247D49"/>
    <w:rsid w:val="00247E44"/>
    <w:rsid w:val="0025093E"/>
    <w:rsid w:val="00251A25"/>
    <w:rsid w:val="00251BEE"/>
    <w:rsid w:val="00251D19"/>
    <w:rsid w:val="00252688"/>
    <w:rsid w:val="002530AC"/>
    <w:rsid w:val="00253291"/>
    <w:rsid w:val="002536A0"/>
    <w:rsid w:val="00253831"/>
    <w:rsid w:val="0025394C"/>
    <w:rsid w:val="00253A4C"/>
    <w:rsid w:val="00253DC9"/>
    <w:rsid w:val="00254373"/>
    <w:rsid w:val="00254AD2"/>
    <w:rsid w:val="00254D4C"/>
    <w:rsid w:val="00254D60"/>
    <w:rsid w:val="00255158"/>
    <w:rsid w:val="00255650"/>
    <w:rsid w:val="00256219"/>
    <w:rsid w:val="002563EB"/>
    <w:rsid w:val="00257BEC"/>
    <w:rsid w:val="00257C04"/>
    <w:rsid w:val="0026088B"/>
    <w:rsid w:val="00262172"/>
    <w:rsid w:val="0026264C"/>
    <w:rsid w:val="00262B7E"/>
    <w:rsid w:val="0026399E"/>
    <w:rsid w:val="0026474D"/>
    <w:rsid w:val="00264BB1"/>
    <w:rsid w:val="00264D43"/>
    <w:rsid w:val="00265253"/>
    <w:rsid w:val="00265788"/>
    <w:rsid w:val="00265789"/>
    <w:rsid w:val="00265DF1"/>
    <w:rsid w:val="00266755"/>
    <w:rsid w:val="002675EA"/>
    <w:rsid w:val="00267FAF"/>
    <w:rsid w:val="00270C8F"/>
    <w:rsid w:val="00270E28"/>
    <w:rsid w:val="00271269"/>
    <w:rsid w:val="002719AD"/>
    <w:rsid w:val="002727AB"/>
    <w:rsid w:val="00272852"/>
    <w:rsid w:val="00273734"/>
    <w:rsid w:val="002737D5"/>
    <w:rsid w:val="00273DB7"/>
    <w:rsid w:val="00274093"/>
    <w:rsid w:val="002742A3"/>
    <w:rsid w:val="00274863"/>
    <w:rsid w:val="002754AD"/>
    <w:rsid w:val="002762FC"/>
    <w:rsid w:val="00276ADF"/>
    <w:rsid w:val="00276B1F"/>
    <w:rsid w:val="002774D0"/>
    <w:rsid w:val="00277C2E"/>
    <w:rsid w:val="0028028D"/>
    <w:rsid w:val="00280316"/>
    <w:rsid w:val="0028101A"/>
    <w:rsid w:val="00281115"/>
    <w:rsid w:val="0028125E"/>
    <w:rsid w:val="002835E3"/>
    <w:rsid w:val="00284125"/>
    <w:rsid w:val="00284278"/>
    <w:rsid w:val="00284531"/>
    <w:rsid w:val="00284F1F"/>
    <w:rsid w:val="00285A9D"/>
    <w:rsid w:val="00285E37"/>
    <w:rsid w:val="00286265"/>
    <w:rsid w:val="00286518"/>
    <w:rsid w:val="00286A10"/>
    <w:rsid w:val="00286F2D"/>
    <w:rsid w:val="0028742F"/>
    <w:rsid w:val="00291B3F"/>
    <w:rsid w:val="0029276A"/>
    <w:rsid w:val="00292D3F"/>
    <w:rsid w:val="00293157"/>
    <w:rsid w:val="002936DA"/>
    <w:rsid w:val="00294A84"/>
    <w:rsid w:val="00294EC6"/>
    <w:rsid w:val="0029653C"/>
    <w:rsid w:val="00296CAC"/>
    <w:rsid w:val="002978CB"/>
    <w:rsid w:val="002A0264"/>
    <w:rsid w:val="002A0D4B"/>
    <w:rsid w:val="002A171C"/>
    <w:rsid w:val="002A3693"/>
    <w:rsid w:val="002A3BED"/>
    <w:rsid w:val="002A3C7B"/>
    <w:rsid w:val="002A4ACE"/>
    <w:rsid w:val="002A4BCF"/>
    <w:rsid w:val="002A5D04"/>
    <w:rsid w:val="002A74AA"/>
    <w:rsid w:val="002A7949"/>
    <w:rsid w:val="002B0969"/>
    <w:rsid w:val="002B1C79"/>
    <w:rsid w:val="002B1DDE"/>
    <w:rsid w:val="002B2A74"/>
    <w:rsid w:val="002B311F"/>
    <w:rsid w:val="002B391D"/>
    <w:rsid w:val="002B3FA2"/>
    <w:rsid w:val="002B4250"/>
    <w:rsid w:val="002B4366"/>
    <w:rsid w:val="002B4375"/>
    <w:rsid w:val="002B4920"/>
    <w:rsid w:val="002B4BE5"/>
    <w:rsid w:val="002B5605"/>
    <w:rsid w:val="002B572B"/>
    <w:rsid w:val="002B6CD2"/>
    <w:rsid w:val="002B6F2E"/>
    <w:rsid w:val="002B6FFC"/>
    <w:rsid w:val="002B7ECD"/>
    <w:rsid w:val="002C0600"/>
    <w:rsid w:val="002C1D93"/>
    <w:rsid w:val="002C2BE7"/>
    <w:rsid w:val="002C2F6C"/>
    <w:rsid w:val="002C2FE5"/>
    <w:rsid w:val="002C336A"/>
    <w:rsid w:val="002C37E4"/>
    <w:rsid w:val="002C3FE7"/>
    <w:rsid w:val="002C4586"/>
    <w:rsid w:val="002C46C7"/>
    <w:rsid w:val="002C48A8"/>
    <w:rsid w:val="002C576D"/>
    <w:rsid w:val="002C6670"/>
    <w:rsid w:val="002C70A5"/>
    <w:rsid w:val="002C72EC"/>
    <w:rsid w:val="002C7411"/>
    <w:rsid w:val="002C7B78"/>
    <w:rsid w:val="002C7BBD"/>
    <w:rsid w:val="002C7F00"/>
    <w:rsid w:val="002D01EB"/>
    <w:rsid w:val="002D0A41"/>
    <w:rsid w:val="002D1D9D"/>
    <w:rsid w:val="002D249B"/>
    <w:rsid w:val="002D2D77"/>
    <w:rsid w:val="002D3B17"/>
    <w:rsid w:val="002D4382"/>
    <w:rsid w:val="002D475D"/>
    <w:rsid w:val="002D5A9B"/>
    <w:rsid w:val="002D7A6E"/>
    <w:rsid w:val="002D7B22"/>
    <w:rsid w:val="002D7B93"/>
    <w:rsid w:val="002D7F84"/>
    <w:rsid w:val="002E0108"/>
    <w:rsid w:val="002E1657"/>
    <w:rsid w:val="002E3219"/>
    <w:rsid w:val="002E4CBD"/>
    <w:rsid w:val="002E5A2E"/>
    <w:rsid w:val="002E60B6"/>
    <w:rsid w:val="002E6AF1"/>
    <w:rsid w:val="002E6DAA"/>
    <w:rsid w:val="002E7974"/>
    <w:rsid w:val="002F01FB"/>
    <w:rsid w:val="002F09F9"/>
    <w:rsid w:val="002F1D1F"/>
    <w:rsid w:val="002F1DA6"/>
    <w:rsid w:val="002F1FE0"/>
    <w:rsid w:val="002F229F"/>
    <w:rsid w:val="002F2DB3"/>
    <w:rsid w:val="002F304B"/>
    <w:rsid w:val="002F3852"/>
    <w:rsid w:val="002F3EC1"/>
    <w:rsid w:val="002F49D1"/>
    <w:rsid w:val="002F4DA3"/>
    <w:rsid w:val="002F617A"/>
    <w:rsid w:val="002F65BF"/>
    <w:rsid w:val="002F6906"/>
    <w:rsid w:val="002F6C24"/>
    <w:rsid w:val="002F6D38"/>
    <w:rsid w:val="002F7D87"/>
    <w:rsid w:val="003004AC"/>
    <w:rsid w:val="00300ADC"/>
    <w:rsid w:val="003027A7"/>
    <w:rsid w:val="00303079"/>
    <w:rsid w:val="0030359E"/>
    <w:rsid w:val="00303883"/>
    <w:rsid w:val="00303D96"/>
    <w:rsid w:val="0030661B"/>
    <w:rsid w:val="00306C90"/>
    <w:rsid w:val="0030742A"/>
    <w:rsid w:val="00307C84"/>
    <w:rsid w:val="00310355"/>
    <w:rsid w:val="003106CA"/>
    <w:rsid w:val="00310CCC"/>
    <w:rsid w:val="00310D96"/>
    <w:rsid w:val="00310E13"/>
    <w:rsid w:val="003113C2"/>
    <w:rsid w:val="0031166A"/>
    <w:rsid w:val="00312BB3"/>
    <w:rsid w:val="00314AFA"/>
    <w:rsid w:val="0031562F"/>
    <w:rsid w:val="00316A18"/>
    <w:rsid w:val="00317758"/>
    <w:rsid w:val="00320080"/>
    <w:rsid w:val="00320968"/>
    <w:rsid w:val="0032242B"/>
    <w:rsid w:val="00323727"/>
    <w:rsid w:val="003239CD"/>
    <w:rsid w:val="00324C04"/>
    <w:rsid w:val="0032562A"/>
    <w:rsid w:val="003265DC"/>
    <w:rsid w:val="003268C5"/>
    <w:rsid w:val="0032716A"/>
    <w:rsid w:val="00327BEF"/>
    <w:rsid w:val="00331912"/>
    <w:rsid w:val="00331E27"/>
    <w:rsid w:val="003340B4"/>
    <w:rsid w:val="00334123"/>
    <w:rsid w:val="003342B0"/>
    <w:rsid w:val="003342B3"/>
    <w:rsid w:val="0033520B"/>
    <w:rsid w:val="003353BF"/>
    <w:rsid w:val="00335A73"/>
    <w:rsid w:val="00335ABA"/>
    <w:rsid w:val="0033656F"/>
    <w:rsid w:val="0033660A"/>
    <w:rsid w:val="00337E85"/>
    <w:rsid w:val="00340187"/>
    <w:rsid w:val="00340232"/>
    <w:rsid w:val="00340A37"/>
    <w:rsid w:val="0034157E"/>
    <w:rsid w:val="003417AD"/>
    <w:rsid w:val="00341C0D"/>
    <w:rsid w:val="003424D7"/>
    <w:rsid w:val="003427E3"/>
    <w:rsid w:val="00342EBF"/>
    <w:rsid w:val="00342ED7"/>
    <w:rsid w:val="003431BB"/>
    <w:rsid w:val="003442C7"/>
    <w:rsid w:val="003442EC"/>
    <w:rsid w:val="00344814"/>
    <w:rsid w:val="003458EA"/>
    <w:rsid w:val="00346293"/>
    <w:rsid w:val="003464F0"/>
    <w:rsid w:val="0034689E"/>
    <w:rsid w:val="00347ED8"/>
    <w:rsid w:val="0035062E"/>
    <w:rsid w:val="003515E6"/>
    <w:rsid w:val="003518F5"/>
    <w:rsid w:val="00352900"/>
    <w:rsid w:val="00352A57"/>
    <w:rsid w:val="003539E5"/>
    <w:rsid w:val="00353E04"/>
    <w:rsid w:val="00354097"/>
    <w:rsid w:val="00354D78"/>
    <w:rsid w:val="00355738"/>
    <w:rsid w:val="0035579C"/>
    <w:rsid w:val="003564C5"/>
    <w:rsid w:val="00357111"/>
    <w:rsid w:val="00360D6A"/>
    <w:rsid w:val="00361AE3"/>
    <w:rsid w:val="00361B60"/>
    <w:rsid w:val="0036328F"/>
    <w:rsid w:val="00363F40"/>
    <w:rsid w:val="00364060"/>
    <w:rsid w:val="0036437C"/>
    <w:rsid w:val="00364D10"/>
    <w:rsid w:val="0036525B"/>
    <w:rsid w:val="0036539C"/>
    <w:rsid w:val="00365DA6"/>
    <w:rsid w:val="003670DD"/>
    <w:rsid w:val="00367129"/>
    <w:rsid w:val="0036729D"/>
    <w:rsid w:val="003672C5"/>
    <w:rsid w:val="0036767D"/>
    <w:rsid w:val="003702CB"/>
    <w:rsid w:val="00371BC1"/>
    <w:rsid w:val="00371DCB"/>
    <w:rsid w:val="00373BE7"/>
    <w:rsid w:val="00373E5C"/>
    <w:rsid w:val="00374B23"/>
    <w:rsid w:val="00374EB6"/>
    <w:rsid w:val="003750D0"/>
    <w:rsid w:val="003751B4"/>
    <w:rsid w:val="00375983"/>
    <w:rsid w:val="00375A8E"/>
    <w:rsid w:val="00375D94"/>
    <w:rsid w:val="00376439"/>
    <w:rsid w:val="00376A1C"/>
    <w:rsid w:val="003772B4"/>
    <w:rsid w:val="003802FA"/>
    <w:rsid w:val="00380A7E"/>
    <w:rsid w:val="0038156B"/>
    <w:rsid w:val="00381A1B"/>
    <w:rsid w:val="003826D2"/>
    <w:rsid w:val="00383A1E"/>
    <w:rsid w:val="003845ED"/>
    <w:rsid w:val="00384BCA"/>
    <w:rsid w:val="00385B51"/>
    <w:rsid w:val="00385D32"/>
    <w:rsid w:val="003865B5"/>
    <w:rsid w:val="00386706"/>
    <w:rsid w:val="0038684C"/>
    <w:rsid w:val="003877E9"/>
    <w:rsid w:val="003879B9"/>
    <w:rsid w:val="003904F2"/>
    <w:rsid w:val="00390868"/>
    <w:rsid w:val="00390CF2"/>
    <w:rsid w:val="003918E8"/>
    <w:rsid w:val="0039260A"/>
    <w:rsid w:val="00392AD9"/>
    <w:rsid w:val="00392B23"/>
    <w:rsid w:val="00392DEB"/>
    <w:rsid w:val="00393D87"/>
    <w:rsid w:val="0039449F"/>
    <w:rsid w:val="00396057"/>
    <w:rsid w:val="00397413"/>
    <w:rsid w:val="003977EE"/>
    <w:rsid w:val="00397889"/>
    <w:rsid w:val="00397921"/>
    <w:rsid w:val="003A03CC"/>
    <w:rsid w:val="003A185C"/>
    <w:rsid w:val="003A1CBB"/>
    <w:rsid w:val="003A1E0B"/>
    <w:rsid w:val="003A1F9F"/>
    <w:rsid w:val="003A2377"/>
    <w:rsid w:val="003A2B22"/>
    <w:rsid w:val="003A3183"/>
    <w:rsid w:val="003A35F1"/>
    <w:rsid w:val="003A37BC"/>
    <w:rsid w:val="003A4003"/>
    <w:rsid w:val="003A40F2"/>
    <w:rsid w:val="003A4405"/>
    <w:rsid w:val="003A46DD"/>
    <w:rsid w:val="003A526B"/>
    <w:rsid w:val="003A580B"/>
    <w:rsid w:val="003A64C5"/>
    <w:rsid w:val="003A6D15"/>
    <w:rsid w:val="003A71CB"/>
    <w:rsid w:val="003A7E23"/>
    <w:rsid w:val="003B0249"/>
    <w:rsid w:val="003B0AEB"/>
    <w:rsid w:val="003B11B3"/>
    <w:rsid w:val="003B19F4"/>
    <w:rsid w:val="003B2619"/>
    <w:rsid w:val="003B2688"/>
    <w:rsid w:val="003B3685"/>
    <w:rsid w:val="003B39F3"/>
    <w:rsid w:val="003B42FA"/>
    <w:rsid w:val="003B4735"/>
    <w:rsid w:val="003B4A00"/>
    <w:rsid w:val="003B4CA1"/>
    <w:rsid w:val="003B61D2"/>
    <w:rsid w:val="003B6D42"/>
    <w:rsid w:val="003B76FA"/>
    <w:rsid w:val="003B7CD1"/>
    <w:rsid w:val="003C005A"/>
    <w:rsid w:val="003C0B1F"/>
    <w:rsid w:val="003C1C69"/>
    <w:rsid w:val="003C1DFF"/>
    <w:rsid w:val="003C1E9F"/>
    <w:rsid w:val="003C1FF7"/>
    <w:rsid w:val="003C2C01"/>
    <w:rsid w:val="003C3687"/>
    <w:rsid w:val="003C3C00"/>
    <w:rsid w:val="003C4043"/>
    <w:rsid w:val="003C446E"/>
    <w:rsid w:val="003C4E2A"/>
    <w:rsid w:val="003C650F"/>
    <w:rsid w:val="003C6B14"/>
    <w:rsid w:val="003C6E01"/>
    <w:rsid w:val="003D04F8"/>
    <w:rsid w:val="003D0AA4"/>
    <w:rsid w:val="003D10C3"/>
    <w:rsid w:val="003D1DE9"/>
    <w:rsid w:val="003D28A2"/>
    <w:rsid w:val="003D412D"/>
    <w:rsid w:val="003D427E"/>
    <w:rsid w:val="003D4551"/>
    <w:rsid w:val="003D459C"/>
    <w:rsid w:val="003D485B"/>
    <w:rsid w:val="003D6C6F"/>
    <w:rsid w:val="003D7629"/>
    <w:rsid w:val="003D7D1A"/>
    <w:rsid w:val="003E0454"/>
    <w:rsid w:val="003E0958"/>
    <w:rsid w:val="003E0E47"/>
    <w:rsid w:val="003E11F4"/>
    <w:rsid w:val="003E1429"/>
    <w:rsid w:val="003E152F"/>
    <w:rsid w:val="003E491D"/>
    <w:rsid w:val="003E4CD6"/>
    <w:rsid w:val="003E5567"/>
    <w:rsid w:val="003E771A"/>
    <w:rsid w:val="003E7932"/>
    <w:rsid w:val="003F009B"/>
    <w:rsid w:val="003F030E"/>
    <w:rsid w:val="003F115C"/>
    <w:rsid w:val="003F25B5"/>
    <w:rsid w:val="003F2663"/>
    <w:rsid w:val="003F2AC5"/>
    <w:rsid w:val="003F49B9"/>
    <w:rsid w:val="003F4C06"/>
    <w:rsid w:val="003F4ECB"/>
    <w:rsid w:val="003F5323"/>
    <w:rsid w:val="003F5877"/>
    <w:rsid w:val="003F676C"/>
    <w:rsid w:val="00400313"/>
    <w:rsid w:val="00400AED"/>
    <w:rsid w:val="00400DBF"/>
    <w:rsid w:val="004012EA"/>
    <w:rsid w:val="00401A39"/>
    <w:rsid w:val="00401B30"/>
    <w:rsid w:val="00402D21"/>
    <w:rsid w:val="00403AA5"/>
    <w:rsid w:val="00403AE6"/>
    <w:rsid w:val="00403DC0"/>
    <w:rsid w:val="0040459E"/>
    <w:rsid w:val="004045C3"/>
    <w:rsid w:val="00405F7F"/>
    <w:rsid w:val="00406150"/>
    <w:rsid w:val="0040674D"/>
    <w:rsid w:val="00406C96"/>
    <w:rsid w:val="00406E58"/>
    <w:rsid w:val="00407BFD"/>
    <w:rsid w:val="00407DA4"/>
    <w:rsid w:val="004103E2"/>
    <w:rsid w:val="00411858"/>
    <w:rsid w:val="00412259"/>
    <w:rsid w:val="004141EE"/>
    <w:rsid w:val="004146CB"/>
    <w:rsid w:val="00414728"/>
    <w:rsid w:val="00414F29"/>
    <w:rsid w:val="004151AE"/>
    <w:rsid w:val="00415543"/>
    <w:rsid w:val="004163AC"/>
    <w:rsid w:val="00417107"/>
    <w:rsid w:val="00417617"/>
    <w:rsid w:val="00417CA2"/>
    <w:rsid w:val="00420C75"/>
    <w:rsid w:val="00421516"/>
    <w:rsid w:val="00421578"/>
    <w:rsid w:val="0042275D"/>
    <w:rsid w:val="00422C2C"/>
    <w:rsid w:val="00422DD2"/>
    <w:rsid w:val="00422E3F"/>
    <w:rsid w:val="004237A0"/>
    <w:rsid w:val="00423E75"/>
    <w:rsid w:val="0042480E"/>
    <w:rsid w:val="004265BB"/>
    <w:rsid w:val="0042708D"/>
    <w:rsid w:val="004273EB"/>
    <w:rsid w:val="00427F7B"/>
    <w:rsid w:val="00430474"/>
    <w:rsid w:val="004313D8"/>
    <w:rsid w:val="004329C5"/>
    <w:rsid w:val="00432E5F"/>
    <w:rsid w:val="00432F7B"/>
    <w:rsid w:val="0043341A"/>
    <w:rsid w:val="00434412"/>
    <w:rsid w:val="00434DA3"/>
    <w:rsid w:val="0043630A"/>
    <w:rsid w:val="00436341"/>
    <w:rsid w:val="004367E9"/>
    <w:rsid w:val="00437402"/>
    <w:rsid w:val="0043793C"/>
    <w:rsid w:val="004404E3"/>
    <w:rsid w:val="004409D8"/>
    <w:rsid w:val="00440FDD"/>
    <w:rsid w:val="00441432"/>
    <w:rsid w:val="004414BE"/>
    <w:rsid w:val="004421D0"/>
    <w:rsid w:val="00443A96"/>
    <w:rsid w:val="00443D01"/>
    <w:rsid w:val="00443E82"/>
    <w:rsid w:val="004449A0"/>
    <w:rsid w:val="0044538C"/>
    <w:rsid w:val="00445C26"/>
    <w:rsid w:val="00445C68"/>
    <w:rsid w:val="0044625D"/>
    <w:rsid w:val="0044707B"/>
    <w:rsid w:val="00447857"/>
    <w:rsid w:val="00450ACC"/>
    <w:rsid w:val="00450CC8"/>
    <w:rsid w:val="00451154"/>
    <w:rsid w:val="004513D7"/>
    <w:rsid w:val="0045224F"/>
    <w:rsid w:val="0045231F"/>
    <w:rsid w:val="004531F4"/>
    <w:rsid w:val="00453312"/>
    <w:rsid w:val="0045406B"/>
    <w:rsid w:val="004541D6"/>
    <w:rsid w:val="00454240"/>
    <w:rsid w:val="004544E8"/>
    <w:rsid w:val="004545F3"/>
    <w:rsid w:val="0045480E"/>
    <w:rsid w:val="00454FB6"/>
    <w:rsid w:val="00455401"/>
    <w:rsid w:val="004554A9"/>
    <w:rsid w:val="00455E48"/>
    <w:rsid w:val="00456662"/>
    <w:rsid w:val="00456830"/>
    <w:rsid w:val="00457CB9"/>
    <w:rsid w:val="00457F79"/>
    <w:rsid w:val="00460050"/>
    <w:rsid w:val="004602A2"/>
    <w:rsid w:val="00460652"/>
    <w:rsid w:val="00460C1D"/>
    <w:rsid w:val="004621F1"/>
    <w:rsid w:val="00462C95"/>
    <w:rsid w:val="00463047"/>
    <w:rsid w:val="00463134"/>
    <w:rsid w:val="0046390F"/>
    <w:rsid w:val="00464070"/>
    <w:rsid w:val="00464B5B"/>
    <w:rsid w:val="004655CA"/>
    <w:rsid w:val="00466074"/>
    <w:rsid w:val="004671C3"/>
    <w:rsid w:val="00467FFC"/>
    <w:rsid w:val="0047019C"/>
    <w:rsid w:val="00472199"/>
    <w:rsid w:val="00472D4E"/>
    <w:rsid w:val="00474849"/>
    <w:rsid w:val="00474987"/>
    <w:rsid w:val="00474D78"/>
    <w:rsid w:val="0047663B"/>
    <w:rsid w:val="00476956"/>
    <w:rsid w:val="0047712C"/>
    <w:rsid w:val="004776A3"/>
    <w:rsid w:val="00477791"/>
    <w:rsid w:val="00477C32"/>
    <w:rsid w:val="00480158"/>
    <w:rsid w:val="0048048B"/>
    <w:rsid w:val="00480849"/>
    <w:rsid w:val="004809A8"/>
    <w:rsid w:val="00480BA7"/>
    <w:rsid w:val="00480F80"/>
    <w:rsid w:val="00481BD6"/>
    <w:rsid w:val="0048229E"/>
    <w:rsid w:val="00482F9F"/>
    <w:rsid w:val="00483116"/>
    <w:rsid w:val="00483FD8"/>
    <w:rsid w:val="00485165"/>
    <w:rsid w:val="0048520D"/>
    <w:rsid w:val="00485C11"/>
    <w:rsid w:val="004862FE"/>
    <w:rsid w:val="004867F2"/>
    <w:rsid w:val="00486DF0"/>
    <w:rsid w:val="00486DFC"/>
    <w:rsid w:val="0049091A"/>
    <w:rsid w:val="00490934"/>
    <w:rsid w:val="00491FD8"/>
    <w:rsid w:val="0049231D"/>
    <w:rsid w:val="004929FC"/>
    <w:rsid w:val="00492BC2"/>
    <w:rsid w:val="004936AB"/>
    <w:rsid w:val="00494E2A"/>
    <w:rsid w:val="004961F3"/>
    <w:rsid w:val="00496DE3"/>
    <w:rsid w:val="004A0106"/>
    <w:rsid w:val="004A1461"/>
    <w:rsid w:val="004A2099"/>
    <w:rsid w:val="004A3024"/>
    <w:rsid w:val="004A35BC"/>
    <w:rsid w:val="004A3D28"/>
    <w:rsid w:val="004A425F"/>
    <w:rsid w:val="004A5AE1"/>
    <w:rsid w:val="004A60B8"/>
    <w:rsid w:val="004A6A8D"/>
    <w:rsid w:val="004A727B"/>
    <w:rsid w:val="004A79C1"/>
    <w:rsid w:val="004A7BB8"/>
    <w:rsid w:val="004B0284"/>
    <w:rsid w:val="004B04F9"/>
    <w:rsid w:val="004B0FF8"/>
    <w:rsid w:val="004B1479"/>
    <w:rsid w:val="004B28EB"/>
    <w:rsid w:val="004B2EFC"/>
    <w:rsid w:val="004B3A0D"/>
    <w:rsid w:val="004B3F06"/>
    <w:rsid w:val="004B4154"/>
    <w:rsid w:val="004B41B4"/>
    <w:rsid w:val="004B42A5"/>
    <w:rsid w:val="004B44D3"/>
    <w:rsid w:val="004B44F0"/>
    <w:rsid w:val="004B48D0"/>
    <w:rsid w:val="004B5018"/>
    <w:rsid w:val="004B5A6A"/>
    <w:rsid w:val="004B6699"/>
    <w:rsid w:val="004B6746"/>
    <w:rsid w:val="004B69B9"/>
    <w:rsid w:val="004C121A"/>
    <w:rsid w:val="004C18BD"/>
    <w:rsid w:val="004C1D7B"/>
    <w:rsid w:val="004C26E8"/>
    <w:rsid w:val="004C2B7B"/>
    <w:rsid w:val="004C2EFE"/>
    <w:rsid w:val="004C35FF"/>
    <w:rsid w:val="004C37D3"/>
    <w:rsid w:val="004C3F87"/>
    <w:rsid w:val="004C51F3"/>
    <w:rsid w:val="004C5715"/>
    <w:rsid w:val="004C586D"/>
    <w:rsid w:val="004C5872"/>
    <w:rsid w:val="004C5F8E"/>
    <w:rsid w:val="004C61E2"/>
    <w:rsid w:val="004C63F1"/>
    <w:rsid w:val="004C6550"/>
    <w:rsid w:val="004C6BAB"/>
    <w:rsid w:val="004C7085"/>
    <w:rsid w:val="004C7C62"/>
    <w:rsid w:val="004D0320"/>
    <w:rsid w:val="004D0B99"/>
    <w:rsid w:val="004D2155"/>
    <w:rsid w:val="004D27F1"/>
    <w:rsid w:val="004D2C92"/>
    <w:rsid w:val="004D361D"/>
    <w:rsid w:val="004D4956"/>
    <w:rsid w:val="004D4FF3"/>
    <w:rsid w:val="004D5C54"/>
    <w:rsid w:val="004D6A15"/>
    <w:rsid w:val="004D7CAA"/>
    <w:rsid w:val="004E0A95"/>
    <w:rsid w:val="004E0BF2"/>
    <w:rsid w:val="004E0F73"/>
    <w:rsid w:val="004E1A02"/>
    <w:rsid w:val="004E1A3F"/>
    <w:rsid w:val="004E294E"/>
    <w:rsid w:val="004E3628"/>
    <w:rsid w:val="004E4309"/>
    <w:rsid w:val="004E515F"/>
    <w:rsid w:val="004E677C"/>
    <w:rsid w:val="004E71E2"/>
    <w:rsid w:val="004F2343"/>
    <w:rsid w:val="004F27BD"/>
    <w:rsid w:val="004F28F3"/>
    <w:rsid w:val="004F37D5"/>
    <w:rsid w:val="004F41CE"/>
    <w:rsid w:val="004F65D8"/>
    <w:rsid w:val="004F6703"/>
    <w:rsid w:val="004F68B4"/>
    <w:rsid w:val="004F6BBF"/>
    <w:rsid w:val="004F6C11"/>
    <w:rsid w:val="004F6DCD"/>
    <w:rsid w:val="004F70E7"/>
    <w:rsid w:val="00500158"/>
    <w:rsid w:val="005001E8"/>
    <w:rsid w:val="00502CE2"/>
    <w:rsid w:val="00502F0C"/>
    <w:rsid w:val="00502FD8"/>
    <w:rsid w:val="00504D07"/>
    <w:rsid w:val="00505C97"/>
    <w:rsid w:val="005065FC"/>
    <w:rsid w:val="00507701"/>
    <w:rsid w:val="0050786F"/>
    <w:rsid w:val="005078D7"/>
    <w:rsid w:val="0050792E"/>
    <w:rsid w:val="00507B6B"/>
    <w:rsid w:val="00507D60"/>
    <w:rsid w:val="00510784"/>
    <w:rsid w:val="00510E46"/>
    <w:rsid w:val="00511375"/>
    <w:rsid w:val="00513578"/>
    <w:rsid w:val="0051418E"/>
    <w:rsid w:val="0051469B"/>
    <w:rsid w:val="00515634"/>
    <w:rsid w:val="00516C24"/>
    <w:rsid w:val="00520879"/>
    <w:rsid w:val="00520980"/>
    <w:rsid w:val="00520BB4"/>
    <w:rsid w:val="00521AD0"/>
    <w:rsid w:val="00521C30"/>
    <w:rsid w:val="00521F5D"/>
    <w:rsid w:val="00522D59"/>
    <w:rsid w:val="005230C7"/>
    <w:rsid w:val="00523E46"/>
    <w:rsid w:val="00523F2C"/>
    <w:rsid w:val="005245E8"/>
    <w:rsid w:val="00524911"/>
    <w:rsid w:val="00524E62"/>
    <w:rsid w:val="00524F8C"/>
    <w:rsid w:val="0052507A"/>
    <w:rsid w:val="00525766"/>
    <w:rsid w:val="00525F69"/>
    <w:rsid w:val="00525F70"/>
    <w:rsid w:val="00527BF1"/>
    <w:rsid w:val="00527BF2"/>
    <w:rsid w:val="0053194C"/>
    <w:rsid w:val="00531DBA"/>
    <w:rsid w:val="00532D17"/>
    <w:rsid w:val="0053326A"/>
    <w:rsid w:val="0053410D"/>
    <w:rsid w:val="00534146"/>
    <w:rsid w:val="00534273"/>
    <w:rsid w:val="00534C31"/>
    <w:rsid w:val="00534FCB"/>
    <w:rsid w:val="00535507"/>
    <w:rsid w:val="00535DEA"/>
    <w:rsid w:val="0053655A"/>
    <w:rsid w:val="00537463"/>
    <w:rsid w:val="00537B2C"/>
    <w:rsid w:val="00540D6F"/>
    <w:rsid w:val="00541A5D"/>
    <w:rsid w:val="00542A3A"/>
    <w:rsid w:val="00543AC4"/>
    <w:rsid w:val="00543F20"/>
    <w:rsid w:val="005449A7"/>
    <w:rsid w:val="0054538E"/>
    <w:rsid w:val="0054542E"/>
    <w:rsid w:val="00546637"/>
    <w:rsid w:val="00547277"/>
    <w:rsid w:val="0054730C"/>
    <w:rsid w:val="00547423"/>
    <w:rsid w:val="00547568"/>
    <w:rsid w:val="00547B76"/>
    <w:rsid w:val="0055226C"/>
    <w:rsid w:val="00552590"/>
    <w:rsid w:val="00553653"/>
    <w:rsid w:val="00553726"/>
    <w:rsid w:val="00553CB6"/>
    <w:rsid w:val="00553FD3"/>
    <w:rsid w:val="00554493"/>
    <w:rsid w:val="00554926"/>
    <w:rsid w:val="00554AFD"/>
    <w:rsid w:val="00555042"/>
    <w:rsid w:val="00555123"/>
    <w:rsid w:val="0055562A"/>
    <w:rsid w:val="005559FB"/>
    <w:rsid w:val="00555E51"/>
    <w:rsid w:val="005562F4"/>
    <w:rsid w:val="00557266"/>
    <w:rsid w:val="00557A26"/>
    <w:rsid w:val="00560074"/>
    <w:rsid w:val="00561344"/>
    <w:rsid w:val="00561450"/>
    <w:rsid w:val="00561923"/>
    <w:rsid w:val="00561CA8"/>
    <w:rsid w:val="00561E4B"/>
    <w:rsid w:val="00561FD2"/>
    <w:rsid w:val="005631F5"/>
    <w:rsid w:val="00563464"/>
    <w:rsid w:val="005635F2"/>
    <w:rsid w:val="00563D03"/>
    <w:rsid w:val="005640A3"/>
    <w:rsid w:val="005644C5"/>
    <w:rsid w:val="00564C51"/>
    <w:rsid w:val="00564E51"/>
    <w:rsid w:val="0056569B"/>
    <w:rsid w:val="00566C86"/>
    <w:rsid w:val="005670BF"/>
    <w:rsid w:val="005672D7"/>
    <w:rsid w:val="00567C13"/>
    <w:rsid w:val="00567D0A"/>
    <w:rsid w:val="00567E33"/>
    <w:rsid w:val="00567FF3"/>
    <w:rsid w:val="0057034C"/>
    <w:rsid w:val="00570D43"/>
    <w:rsid w:val="005716E3"/>
    <w:rsid w:val="00571F4C"/>
    <w:rsid w:val="00573D22"/>
    <w:rsid w:val="00573F7D"/>
    <w:rsid w:val="00574100"/>
    <w:rsid w:val="00576360"/>
    <w:rsid w:val="00576859"/>
    <w:rsid w:val="005768B7"/>
    <w:rsid w:val="00576E56"/>
    <w:rsid w:val="0057716D"/>
    <w:rsid w:val="00577BEB"/>
    <w:rsid w:val="00581381"/>
    <w:rsid w:val="00581706"/>
    <w:rsid w:val="005825C7"/>
    <w:rsid w:val="00583B24"/>
    <w:rsid w:val="00583DD5"/>
    <w:rsid w:val="00584290"/>
    <w:rsid w:val="00585013"/>
    <w:rsid w:val="005854F4"/>
    <w:rsid w:val="00585A5F"/>
    <w:rsid w:val="00585B78"/>
    <w:rsid w:val="0058624F"/>
    <w:rsid w:val="00587B7A"/>
    <w:rsid w:val="00590067"/>
    <w:rsid w:val="00590226"/>
    <w:rsid w:val="0059034F"/>
    <w:rsid w:val="00590DB1"/>
    <w:rsid w:val="00591D3D"/>
    <w:rsid w:val="00592C11"/>
    <w:rsid w:val="00593A34"/>
    <w:rsid w:val="00593A62"/>
    <w:rsid w:val="00593EA4"/>
    <w:rsid w:val="0059424F"/>
    <w:rsid w:val="0059457A"/>
    <w:rsid w:val="005946F5"/>
    <w:rsid w:val="00595B0A"/>
    <w:rsid w:val="00596428"/>
    <w:rsid w:val="00596BAD"/>
    <w:rsid w:val="00596EB1"/>
    <w:rsid w:val="0059716B"/>
    <w:rsid w:val="00597541"/>
    <w:rsid w:val="005975FF"/>
    <w:rsid w:val="005A0115"/>
    <w:rsid w:val="005A0D41"/>
    <w:rsid w:val="005A1CBE"/>
    <w:rsid w:val="005A25CC"/>
    <w:rsid w:val="005A2A7D"/>
    <w:rsid w:val="005A2F58"/>
    <w:rsid w:val="005A3976"/>
    <w:rsid w:val="005A3D8C"/>
    <w:rsid w:val="005A5ECD"/>
    <w:rsid w:val="005A6946"/>
    <w:rsid w:val="005A6B7E"/>
    <w:rsid w:val="005A6FF9"/>
    <w:rsid w:val="005A771C"/>
    <w:rsid w:val="005A7F14"/>
    <w:rsid w:val="005B00F8"/>
    <w:rsid w:val="005B0D3B"/>
    <w:rsid w:val="005B1D08"/>
    <w:rsid w:val="005B1F93"/>
    <w:rsid w:val="005B3CBB"/>
    <w:rsid w:val="005B4439"/>
    <w:rsid w:val="005B5322"/>
    <w:rsid w:val="005B5660"/>
    <w:rsid w:val="005B61B3"/>
    <w:rsid w:val="005B6694"/>
    <w:rsid w:val="005B71AC"/>
    <w:rsid w:val="005B7FF5"/>
    <w:rsid w:val="005C12A0"/>
    <w:rsid w:val="005C1801"/>
    <w:rsid w:val="005C1888"/>
    <w:rsid w:val="005C2A99"/>
    <w:rsid w:val="005C2E19"/>
    <w:rsid w:val="005C43B0"/>
    <w:rsid w:val="005C489B"/>
    <w:rsid w:val="005C4DD6"/>
    <w:rsid w:val="005C507D"/>
    <w:rsid w:val="005C5F78"/>
    <w:rsid w:val="005C61E2"/>
    <w:rsid w:val="005C6701"/>
    <w:rsid w:val="005C735A"/>
    <w:rsid w:val="005D339E"/>
    <w:rsid w:val="005D37ED"/>
    <w:rsid w:val="005D3A14"/>
    <w:rsid w:val="005D4719"/>
    <w:rsid w:val="005D560F"/>
    <w:rsid w:val="005D6551"/>
    <w:rsid w:val="005D673B"/>
    <w:rsid w:val="005D6CF8"/>
    <w:rsid w:val="005D6FEE"/>
    <w:rsid w:val="005D7278"/>
    <w:rsid w:val="005E0B22"/>
    <w:rsid w:val="005E1758"/>
    <w:rsid w:val="005E1BF9"/>
    <w:rsid w:val="005E2C0D"/>
    <w:rsid w:val="005E312C"/>
    <w:rsid w:val="005E32F9"/>
    <w:rsid w:val="005E35E9"/>
    <w:rsid w:val="005E456F"/>
    <w:rsid w:val="005E4A89"/>
    <w:rsid w:val="005E4ADC"/>
    <w:rsid w:val="005E5355"/>
    <w:rsid w:val="005E5C86"/>
    <w:rsid w:val="005E6D30"/>
    <w:rsid w:val="005E7170"/>
    <w:rsid w:val="005E758F"/>
    <w:rsid w:val="005F04BA"/>
    <w:rsid w:val="005F1017"/>
    <w:rsid w:val="005F1277"/>
    <w:rsid w:val="005F1337"/>
    <w:rsid w:val="005F1A10"/>
    <w:rsid w:val="005F1D54"/>
    <w:rsid w:val="005F1F47"/>
    <w:rsid w:val="005F2497"/>
    <w:rsid w:val="005F33FD"/>
    <w:rsid w:val="005F45B5"/>
    <w:rsid w:val="005F4900"/>
    <w:rsid w:val="005F547C"/>
    <w:rsid w:val="005F55F7"/>
    <w:rsid w:val="005F6863"/>
    <w:rsid w:val="005F68AE"/>
    <w:rsid w:val="005F7874"/>
    <w:rsid w:val="00600705"/>
    <w:rsid w:val="00600B7B"/>
    <w:rsid w:val="00600CAF"/>
    <w:rsid w:val="00600E72"/>
    <w:rsid w:val="00600F6F"/>
    <w:rsid w:val="00601950"/>
    <w:rsid w:val="00602A01"/>
    <w:rsid w:val="00602BFF"/>
    <w:rsid w:val="00602FE6"/>
    <w:rsid w:val="00603241"/>
    <w:rsid w:val="00604E03"/>
    <w:rsid w:val="00607485"/>
    <w:rsid w:val="00607F62"/>
    <w:rsid w:val="00611CF2"/>
    <w:rsid w:val="0061222B"/>
    <w:rsid w:val="0061247E"/>
    <w:rsid w:val="00612D5D"/>
    <w:rsid w:val="00613537"/>
    <w:rsid w:val="00613BB1"/>
    <w:rsid w:val="00614945"/>
    <w:rsid w:val="00614DFF"/>
    <w:rsid w:val="00615483"/>
    <w:rsid w:val="00615976"/>
    <w:rsid w:val="00615E28"/>
    <w:rsid w:val="00616A86"/>
    <w:rsid w:val="00617229"/>
    <w:rsid w:val="00617860"/>
    <w:rsid w:val="00620881"/>
    <w:rsid w:val="00621990"/>
    <w:rsid w:val="0062295B"/>
    <w:rsid w:val="00623F6F"/>
    <w:rsid w:val="006240FB"/>
    <w:rsid w:val="0062435C"/>
    <w:rsid w:val="00625528"/>
    <w:rsid w:val="00625A89"/>
    <w:rsid w:val="00625BEA"/>
    <w:rsid w:val="0062637A"/>
    <w:rsid w:val="0062672A"/>
    <w:rsid w:val="006270AE"/>
    <w:rsid w:val="0062764E"/>
    <w:rsid w:val="006308B7"/>
    <w:rsid w:val="0063134F"/>
    <w:rsid w:val="006314D2"/>
    <w:rsid w:val="0063182D"/>
    <w:rsid w:val="006321AD"/>
    <w:rsid w:val="006329EF"/>
    <w:rsid w:val="006339F0"/>
    <w:rsid w:val="00634515"/>
    <w:rsid w:val="00634823"/>
    <w:rsid w:val="00634F3D"/>
    <w:rsid w:val="00635F66"/>
    <w:rsid w:val="006360E5"/>
    <w:rsid w:val="00636109"/>
    <w:rsid w:val="00636984"/>
    <w:rsid w:val="00637500"/>
    <w:rsid w:val="006379A5"/>
    <w:rsid w:val="00637A0C"/>
    <w:rsid w:val="0064237F"/>
    <w:rsid w:val="0064267D"/>
    <w:rsid w:val="0064394D"/>
    <w:rsid w:val="00644487"/>
    <w:rsid w:val="0064517A"/>
    <w:rsid w:val="00645252"/>
    <w:rsid w:val="006453FA"/>
    <w:rsid w:val="00647330"/>
    <w:rsid w:val="00647E99"/>
    <w:rsid w:val="0065028B"/>
    <w:rsid w:val="00650580"/>
    <w:rsid w:val="0065064D"/>
    <w:rsid w:val="00650BEF"/>
    <w:rsid w:val="006512DB"/>
    <w:rsid w:val="00652005"/>
    <w:rsid w:val="0065240C"/>
    <w:rsid w:val="00653186"/>
    <w:rsid w:val="00653418"/>
    <w:rsid w:val="0065399B"/>
    <w:rsid w:val="00654565"/>
    <w:rsid w:val="00655507"/>
    <w:rsid w:val="00656AA1"/>
    <w:rsid w:val="00660939"/>
    <w:rsid w:val="00660D7E"/>
    <w:rsid w:val="00660EE6"/>
    <w:rsid w:val="00661694"/>
    <w:rsid w:val="00661D58"/>
    <w:rsid w:val="00661E58"/>
    <w:rsid w:val="0066208D"/>
    <w:rsid w:val="006625AB"/>
    <w:rsid w:val="0066271A"/>
    <w:rsid w:val="006628B7"/>
    <w:rsid w:val="00662A5E"/>
    <w:rsid w:val="00662EA6"/>
    <w:rsid w:val="0066475F"/>
    <w:rsid w:val="00665439"/>
    <w:rsid w:val="00665E46"/>
    <w:rsid w:val="00666A82"/>
    <w:rsid w:val="00666BA9"/>
    <w:rsid w:val="00667F13"/>
    <w:rsid w:val="006700C4"/>
    <w:rsid w:val="00670C42"/>
    <w:rsid w:val="0067152A"/>
    <w:rsid w:val="0067371D"/>
    <w:rsid w:val="00675659"/>
    <w:rsid w:val="00675D93"/>
    <w:rsid w:val="00675FA3"/>
    <w:rsid w:val="00676819"/>
    <w:rsid w:val="00676827"/>
    <w:rsid w:val="00676921"/>
    <w:rsid w:val="00676C97"/>
    <w:rsid w:val="00677BAA"/>
    <w:rsid w:val="00680379"/>
    <w:rsid w:val="006806C6"/>
    <w:rsid w:val="006808DD"/>
    <w:rsid w:val="00681B28"/>
    <w:rsid w:val="00682718"/>
    <w:rsid w:val="006833CA"/>
    <w:rsid w:val="00684101"/>
    <w:rsid w:val="006845A2"/>
    <w:rsid w:val="00685AAA"/>
    <w:rsid w:val="00686833"/>
    <w:rsid w:val="006869D6"/>
    <w:rsid w:val="00687707"/>
    <w:rsid w:val="006907D9"/>
    <w:rsid w:val="00690D78"/>
    <w:rsid w:val="00690EB2"/>
    <w:rsid w:val="00691166"/>
    <w:rsid w:val="006915E4"/>
    <w:rsid w:val="006922F9"/>
    <w:rsid w:val="0069426D"/>
    <w:rsid w:val="00694950"/>
    <w:rsid w:val="0069545B"/>
    <w:rsid w:val="006968C6"/>
    <w:rsid w:val="006976E4"/>
    <w:rsid w:val="006A1D8D"/>
    <w:rsid w:val="006A2675"/>
    <w:rsid w:val="006A372E"/>
    <w:rsid w:val="006A38A3"/>
    <w:rsid w:val="006A5962"/>
    <w:rsid w:val="006A6B4C"/>
    <w:rsid w:val="006A6DCB"/>
    <w:rsid w:val="006A6E56"/>
    <w:rsid w:val="006A7424"/>
    <w:rsid w:val="006A784A"/>
    <w:rsid w:val="006A7BCD"/>
    <w:rsid w:val="006A7C4A"/>
    <w:rsid w:val="006B0064"/>
    <w:rsid w:val="006B11CB"/>
    <w:rsid w:val="006B1900"/>
    <w:rsid w:val="006B1B49"/>
    <w:rsid w:val="006B2315"/>
    <w:rsid w:val="006B2590"/>
    <w:rsid w:val="006B2A2C"/>
    <w:rsid w:val="006B3AE9"/>
    <w:rsid w:val="006B3B88"/>
    <w:rsid w:val="006B52C2"/>
    <w:rsid w:val="006B5788"/>
    <w:rsid w:val="006B586E"/>
    <w:rsid w:val="006B5BE6"/>
    <w:rsid w:val="006B66B2"/>
    <w:rsid w:val="006B677A"/>
    <w:rsid w:val="006B68C1"/>
    <w:rsid w:val="006B6E1B"/>
    <w:rsid w:val="006B7411"/>
    <w:rsid w:val="006B7F5D"/>
    <w:rsid w:val="006C048B"/>
    <w:rsid w:val="006C1DC4"/>
    <w:rsid w:val="006C1F2A"/>
    <w:rsid w:val="006C1FE7"/>
    <w:rsid w:val="006C221D"/>
    <w:rsid w:val="006C385B"/>
    <w:rsid w:val="006C38CB"/>
    <w:rsid w:val="006C43A2"/>
    <w:rsid w:val="006C47A6"/>
    <w:rsid w:val="006C4877"/>
    <w:rsid w:val="006C4C48"/>
    <w:rsid w:val="006C4D9E"/>
    <w:rsid w:val="006C51C5"/>
    <w:rsid w:val="006C67D3"/>
    <w:rsid w:val="006C6FBC"/>
    <w:rsid w:val="006C78EE"/>
    <w:rsid w:val="006C78F4"/>
    <w:rsid w:val="006D0644"/>
    <w:rsid w:val="006D1AEA"/>
    <w:rsid w:val="006D1CBA"/>
    <w:rsid w:val="006D2FCD"/>
    <w:rsid w:val="006D41C1"/>
    <w:rsid w:val="006D4BB8"/>
    <w:rsid w:val="006D51F3"/>
    <w:rsid w:val="006D6A71"/>
    <w:rsid w:val="006D76EA"/>
    <w:rsid w:val="006E1A78"/>
    <w:rsid w:val="006E217B"/>
    <w:rsid w:val="006E3C4A"/>
    <w:rsid w:val="006E414D"/>
    <w:rsid w:val="006E4BCA"/>
    <w:rsid w:val="006E50A3"/>
    <w:rsid w:val="006E557E"/>
    <w:rsid w:val="006E5EB8"/>
    <w:rsid w:val="006E5F0D"/>
    <w:rsid w:val="006E6766"/>
    <w:rsid w:val="006E702B"/>
    <w:rsid w:val="006E70E5"/>
    <w:rsid w:val="006E72B3"/>
    <w:rsid w:val="006E735C"/>
    <w:rsid w:val="006E7B7E"/>
    <w:rsid w:val="006F1106"/>
    <w:rsid w:val="006F197D"/>
    <w:rsid w:val="006F213A"/>
    <w:rsid w:val="006F24DF"/>
    <w:rsid w:val="006F3DD4"/>
    <w:rsid w:val="006F4AF2"/>
    <w:rsid w:val="006F5521"/>
    <w:rsid w:val="006F7192"/>
    <w:rsid w:val="00700011"/>
    <w:rsid w:val="007009C5"/>
    <w:rsid w:val="00701114"/>
    <w:rsid w:val="007011D0"/>
    <w:rsid w:val="00702817"/>
    <w:rsid w:val="00702D91"/>
    <w:rsid w:val="00703ADA"/>
    <w:rsid w:val="007044FA"/>
    <w:rsid w:val="0070501B"/>
    <w:rsid w:val="00705EAC"/>
    <w:rsid w:val="00706A6F"/>
    <w:rsid w:val="007073D6"/>
    <w:rsid w:val="00707673"/>
    <w:rsid w:val="00707A19"/>
    <w:rsid w:val="0071047C"/>
    <w:rsid w:val="0071113D"/>
    <w:rsid w:val="0071122E"/>
    <w:rsid w:val="00711403"/>
    <w:rsid w:val="00711A1F"/>
    <w:rsid w:val="007121DD"/>
    <w:rsid w:val="00712892"/>
    <w:rsid w:val="0071302A"/>
    <w:rsid w:val="00713038"/>
    <w:rsid w:val="007134F3"/>
    <w:rsid w:val="0071372A"/>
    <w:rsid w:val="00713937"/>
    <w:rsid w:val="00714315"/>
    <w:rsid w:val="0071504C"/>
    <w:rsid w:val="00715250"/>
    <w:rsid w:val="0071619D"/>
    <w:rsid w:val="00716457"/>
    <w:rsid w:val="00716732"/>
    <w:rsid w:val="00716E3F"/>
    <w:rsid w:val="0071721B"/>
    <w:rsid w:val="007174A0"/>
    <w:rsid w:val="00722137"/>
    <w:rsid w:val="00722428"/>
    <w:rsid w:val="0072339F"/>
    <w:rsid w:val="00724286"/>
    <w:rsid w:val="0072480E"/>
    <w:rsid w:val="00725489"/>
    <w:rsid w:val="007255AD"/>
    <w:rsid w:val="00725BB7"/>
    <w:rsid w:val="00725CD9"/>
    <w:rsid w:val="007260BA"/>
    <w:rsid w:val="00726166"/>
    <w:rsid w:val="007277DC"/>
    <w:rsid w:val="007302A3"/>
    <w:rsid w:val="00730BE3"/>
    <w:rsid w:val="0073126B"/>
    <w:rsid w:val="0073267D"/>
    <w:rsid w:val="00732C0C"/>
    <w:rsid w:val="00733413"/>
    <w:rsid w:val="007337D7"/>
    <w:rsid w:val="00733993"/>
    <w:rsid w:val="007346FB"/>
    <w:rsid w:val="007349E9"/>
    <w:rsid w:val="007351F9"/>
    <w:rsid w:val="00735CD4"/>
    <w:rsid w:val="00736699"/>
    <w:rsid w:val="00736F6C"/>
    <w:rsid w:val="00737E0E"/>
    <w:rsid w:val="00742062"/>
    <w:rsid w:val="007420D8"/>
    <w:rsid w:val="007422B1"/>
    <w:rsid w:val="00742B2B"/>
    <w:rsid w:val="00742B55"/>
    <w:rsid w:val="00743044"/>
    <w:rsid w:val="00743E11"/>
    <w:rsid w:val="00743ECA"/>
    <w:rsid w:val="0074437E"/>
    <w:rsid w:val="0074583C"/>
    <w:rsid w:val="007458C3"/>
    <w:rsid w:val="007459F7"/>
    <w:rsid w:val="00746D64"/>
    <w:rsid w:val="00746DC4"/>
    <w:rsid w:val="00747CDA"/>
    <w:rsid w:val="0075079B"/>
    <w:rsid w:val="00750D2E"/>
    <w:rsid w:val="00750D9F"/>
    <w:rsid w:val="007520B9"/>
    <w:rsid w:val="00752593"/>
    <w:rsid w:val="00752ADF"/>
    <w:rsid w:val="00753195"/>
    <w:rsid w:val="007534AE"/>
    <w:rsid w:val="007537BB"/>
    <w:rsid w:val="00753C14"/>
    <w:rsid w:val="007565C2"/>
    <w:rsid w:val="00756E62"/>
    <w:rsid w:val="0075737B"/>
    <w:rsid w:val="00760308"/>
    <w:rsid w:val="007605CA"/>
    <w:rsid w:val="00761DE6"/>
    <w:rsid w:val="00762583"/>
    <w:rsid w:val="00763379"/>
    <w:rsid w:val="0076352D"/>
    <w:rsid w:val="00763816"/>
    <w:rsid w:val="00763AA6"/>
    <w:rsid w:val="007646E7"/>
    <w:rsid w:val="00764ED8"/>
    <w:rsid w:val="00765A44"/>
    <w:rsid w:val="0076651D"/>
    <w:rsid w:val="00766657"/>
    <w:rsid w:val="00766C68"/>
    <w:rsid w:val="007670AB"/>
    <w:rsid w:val="007677C3"/>
    <w:rsid w:val="00767DEE"/>
    <w:rsid w:val="0077004F"/>
    <w:rsid w:val="007705A0"/>
    <w:rsid w:val="007720ED"/>
    <w:rsid w:val="00772B8E"/>
    <w:rsid w:val="00774707"/>
    <w:rsid w:val="0077512D"/>
    <w:rsid w:val="00775F40"/>
    <w:rsid w:val="00776925"/>
    <w:rsid w:val="00776D6F"/>
    <w:rsid w:val="0077726E"/>
    <w:rsid w:val="007774DF"/>
    <w:rsid w:val="00777E61"/>
    <w:rsid w:val="007800CA"/>
    <w:rsid w:val="007808DF"/>
    <w:rsid w:val="0078139B"/>
    <w:rsid w:val="00781D0F"/>
    <w:rsid w:val="00782124"/>
    <w:rsid w:val="00782ABB"/>
    <w:rsid w:val="00783CB7"/>
    <w:rsid w:val="0078442A"/>
    <w:rsid w:val="00784A79"/>
    <w:rsid w:val="00785CB6"/>
    <w:rsid w:val="007868F9"/>
    <w:rsid w:val="00786DF0"/>
    <w:rsid w:val="007878D4"/>
    <w:rsid w:val="00787E08"/>
    <w:rsid w:val="00787FA1"/>
    <w:rsid w:val="007913E7"/>
    <w:rsid w:val="00791C14"/>
    <w:rsid w:val="00791CE0"/>
    <w:rsid w:val="00791D5B"/>
    <w:rsid w:val="00792305"/>
    <w:rsid w:val="00792C20"/>
    <w:rsid w:val="007937E1"/>
    <w:rsid w:val="00794030"/>
    <w:rsid w:val="007941B6"/>
    <w:rsid w:val="00794568"/>
    <w:rsid w:val="00794CC6"/>
    <w:rsid w:val="007953E6"/>
    <w:rsid w:val="00796B9A"/>
    <w:rsid w:val="00796BB8"/>
    <w:rsid w:val="00796CB0"/>
    <w:rsid w:val="00797537"/>
    <w:rsid w:val="007A0849"/>
    <w:rsid w:val="007A1D1D"/>
    <w:rsid w:val="007A3116"/>
    <w:rsid w:val="007A46D7"/>
    <w:rsid w:val="007A502F"/>
    <w:rsid w:val="007A64D7"/>
    <w:rsid w:val="007A654B"/>
    <w:rsid w:val="007A6C08"/>
    <w:rsid w:val="007B031B"/>
    <w:rsid w:val="007B0504"/>
    <w:rsid w:val="007B0E78"/>
    <w:rsid w:val="007B1651"/>
    <w:rsid w:val="007B1C86"/>
    <w:rsid w:val="007B250F"/>
    <w:rsid w:val="007B3512"/>
    <w:rsid w:val="007B35C8"/>
    <w:rsid w:val="007B398E"/>
    <w:rsid w:val="007B48E7"/>
    <w:rsid w:val="007B49BD"/>
    <w:rsid w:val="007B4C47"/>
    <w:rsid w:val="007B4D0F"/>
    <w:rsid w:val="007B5855"/>
    <w:rsid w:val="007B6B6F"/>
    <w:rsid w:val="007B6E35"/>
    <w:rsid w:val="007B7778"/>
    <w:rsid w:val="007B7C28"/>
    <w:rsid w:val="007C0229"/>
    <w:rsid w:val="007C025A"/>
    <w:rsid w:val="007C03B2"/>
    <w:rsid w:val="007C0851"/>
    <w:rsid w:val="007C096C"/>
    <w:rsid w:val="007C0A90"/>
    <w:rsid w:val="007C2594"/>
    <w:rsid w:val="007C2EBC"/>
    <w:rsid w:val="007C471C"/>
    <w:rsid w:val="007C5F74"/>
    <w:rsid w:val="007C64DE"/>
    <w:rsid w:val="007C752E"/>
    <w:rsid w:val="007C764D"/>
    <w:rsid w:val="007D02D9"/>
    <w:rsid w:val="007D32E8"/>
    <w:rsid w:val="007D3423"/>
    <w:rsid w:val="007D3570"/>
    <w:rsid w:val="007D3C18"/>
    <w:rsid w:val="007D4089"/>
    <w:rsid w:val="007D4EC8"/>
    <w:rsid w:val="007D51E7"/>
    <w:rsid w:val="007D52FE"/>
    <w:rsid w:val="007D64E0"/>
    <w:rsid w:val="007D6E5C"/>
    <w:rsid w:val="007D7AAA"/>
    <w:rsid w:val="007E1235"/>
    <w:rsid w:val="007E2414"/>
    <w:rsid w:val="007E2E41"/>
    <w:rsid w:val="007E2F64"/>
    <w:rsid w:val="007E330D"/>
    <w:rsid w:val="007E37B2"/>
    <w:rsid w:val="007E3909"/>
    <w:rsid w:val="007E3DAA"/>
    <w:rsid w:val="007E3E6C"/>
    <w:rsid w:val="007E451F"/>
    <w:rsid w:val="007E4B37"/>
    <w:rsid w:val="007E4EEF"/>
    <w:rsid w:val="007E575F"/>
    <w:rsid w:val="007E6CD8"/>
    <w:rsid w:val="007E6FAD"/>
    <w:rsid w:val="007F005D"/>
    <w:rsid w:val="007F0319"/>
    <w:rsid w:val="007F0776"/>
    <w:rsid w:val="007F07BB"/>
    <w:rsid w:val="007F0853"/>
    <w:rsid w:val="007F1D54"/>
    <w:rsid w:val="007F34A8"/>
    <w:rsid w:val="007F34E1"/>
    <w:rsid w:val="007F389E"/>
    <w:rsid w:val="007F3964"/>
    <w:rsid w:val="007F4825"/>
    <w:rsid w:val="007F4B4F"/>
    <w:rsid w:val="007F4E97"/>
    <w:rsid w:val="007F5A1D"/>
    <w:rsid w:val="007F5EE2"/>
    <w:rsid w:val="007F6F5D"/>
    <w:rsid w:val="007F7930"/>
    <w:rsid w:val="007F7D69"/>
    <w:rsid w:val="008013BD"/>
    <w:rsid w:val="00801E64"/>
    <w:rsid w:val="00801F2A"/>
    <w:rsid w:val="00802106"/>
    <w:rsid w:val="00803262"/>
    <w:rsid w:val="0080364E"/>
    <w:rsid w:val="0080420D"/>
    <w:rsid w:val="00805853"/>
    <w:rsid w:val="00805C56"/>
    <w:rsid w:val="0080608B"/>
    <w:rsid w:val="00806315"/>
    <w:rsid w:val="008074B9"/>
    <w:rsid w:val="008116C6"/>
    <w:rsid w:val="0081179A"/>
    <w:rsid w:val="00811BFD"/>
    <w:rsid w:val="00812D06"/>
    <w:rsid w:val="00812D53"/>
    <w:rsid w:val="00813047"/>
    <w:rsid w:val="0081365B"/>
    <w:rsid w:val="00814524"/>
    <w:rsid w:val="008145E1"/>
    <w:rsid w:val="00814795"/>
    <w:rsid w:val="00814A82"/>
    <w:rsid w:val="0081551F"/>
    <w:rsid w:val="00815C39"/>
    <w:rsid w:val="008168B7"/>
    <w:rsid w:val="00816E5F"/>
    <w:rsid w:val="00816F97"/>
    <w:rsid w:val="008174D0"/>
    <w:rsid w:val="0081792F"/>
    <w:rsid w:val="00817A40"/>
    <w:rsid w:val="00820150"/>
    <w:rsid w:val="00820476"/>
    <w:rsid w:val="008205EF"/>
    <w:rsid w:val="008207B1"/>
    <w:rsid w:val="008217F0"/>
    <w:rsid w:val="0082269F"/>
    <w:rsid w:val="00822CDA"/>
    <w:rsid w:val="008230CD"/>
    <w:rsid w:val="0082360E"/>
    <w:rsid w:val="00824A6C"/>
    <w:rsid w:val="00824AF3"/>
    <w:rsid w:val="00825029"/>
    <w:rsid w:val="00827891"/>
    <w:rsid w:val="00831D15"/>
    <w:rsid w:val="008327BA"/>
    <w:rsid w:val="00832EF3"/>
    <w:rsid w:val="0083305F"/>
    <w:rsid w:val="0083310E"/>
    <w:rsid w:val="00834490"/>
    <w:rsid w:val="008345C6"/>
    <w:rsid w:val="008352FC"/>
    <w:rsid w:val="008353F1"/>
    <w:rsid w:val="008354AF"/>
    <w:rsid w:val="00836DBC"/>
    <w:rsid w:val="00837296"/>
    <w:rsid w:val="00837FBB"/>
    <w:rsid w:val="00840182"/>
    <w:rsid w:val="00840427"/>
    <w:rsid w:val="0084149F"/>
    <w:rsid w:val="00842702"/>
    <w:rsid w:val="0084274E"/>
    <w:rsid w:val="00842AE1"/>
    <w:rsid w:val="008450D1"/>
    <w:rsid w:val="00846FCB"/>
    <w:rsid w:val="0084712B"/>
    <w:rsid w:val="0084796A"/>
    <w:rsid w:val="00847A1E"/>
    <w:rsid w:val="00850703"/>
    <w:rsid w:val="00851406"/>
    <w:rsid w:val="00852134"/>
    <w:rsid w:val="00852B53"/>
    <w:rsid w:val="008540FB"/>
    <w:rsid w:val="00854ACE"/>
    <w:rsid w:val="0085551B"/>
    <w:rsid w:val="008557F2"/>
    <w:rsid w:val="00855A9E"/>
    <w:rsid w:val="00856F31"/>
    <w:rsid w:val="008607D2"/>
    <w:rsid w:val="00860845"/>
    <w:rsid w:val="00861456"/>
    <w:rsid w:val="0086183C"/>
    <w:rsid w:val="0086183F"/>
    <w:rsid w:val="00861AD5"/>
    <w:rsid w:val="00862833"/>
    <w:rsid w:val="00862934"/>
    <w:rsid w:val="00862C7F"/>
    <w:rsid w:val="008638A7"/>
    <w:rsid w:val="00864841"/>
    <w:rsid w:val="00865BD7"/>
    <w:rsid w:val="008664CA"/>
    <w:rsid w:val="00866B9D"/>
    <w:rsid w:val="00867047"/>
    <w:rsid w:val="00870195"/>
    <w:rsid w:val="0087090F"/>
    <w:rsid w:val="0087186D"/>
    <w:rsid w:val="00871CC7"/>
    <w:rsid w:val="00872C99"/>
    <w:rsid w:val="0087308F"/>
    <w:rsid w:val="00873561"/>
    <w:rsid w:val="00873710"/>
    <w:rsid w:val="0087416C"/>
    <w:rsid w:val="008744E3"/>
    <w:rsid w:val="008755D6"/>
    <w:rsid w:val="00875BCB"/>
    <w:rsid w:val="0087618F"/>
    <w:rsid w:val="00876693"/>
    <w:rsid w:val="00876A89"/>
    <w:rsid w:val="00876B62"/>
    <w:rsid w:val="0087737F"/>
    <w:rsid w:val="00877F1D"/>
    <w:rsid w:val="00880A9D"/>
    <w:rsid w:val="008814BA"/>
    <w:rsid w:val="00881773"/>
    <w:rsid w:val="008817FB"/>
    <w:rsid w:val="00881974"/>
    <w:rsid w:val="008822E8"/>
    <w:rsid w:val="008839AF"/>
    <w:rsid w:val="008839CB"/>
    <w:rsid w:val="00883BE7"/>
    <w:rsid w:val="00884146"/>
    <w:rsid w:val="0088449A"/>
    <w:rsid w:val="00885665"/>
    <w:rsid w:val="00885DBF"/>
    <w:rsid w:val="00886E60"/>
    <w:rsid w:val="00887978"/>
    <w:rsid w:val="008879D9"/>
    <w:rsid w:val="00890470"/>
    <w:rsid w:val="0089144E"/>
    <w:rsid w:val="00891831"/>
    <w:rsid w:val="008919D7"/>
    <w:rsid w:val="008920E0"/>
    <w:rsid w:val="00893959"/>
    <w:rsid w:val="00893A33"/>
    <w:rsid w:val="00894E79"/>
    <w:rsid w:val="00894FD1"/>
    <w:rsid w:val="00895581"/>
    <w:rsid w:val="00895E6D"/>
    <w:rsid w:val="00896044"/>
    <w:rsid w:val="00896933"/>
    <w:rsid w:val="00897D99"/>
    <w:rsid w:val="00897F51"/>
    <w:rsid w:val="008A0179"/>
    <w:rsid w:val="008A04CB"/>
    <w:rsid w:val="008A0784"/>
    <w:rsid w:val="008A105F"/>
    <w:rsid w:val="008A1752"/>
    <w:rsid w:val="008A17CF"/>
    <w:rsid w:val="008A1D5C"/>
    <w:rsid w:val="008A1F59"/>
    <w:rsid w:val="008A1FB1"/>
    <w:rsid w:val="008A232F"/>
    <w:rsid w:val="008A3356"/>
    <w:rsid w:val="008A365E"/>
    <w:rsid w:val="008A3920"/>
    <w:rsid w:val="008A3EF1"/>
    <w:rsid w:val="008A48E9"/>
    <w:rsid w:val="008A6287"/>
    <w:rsid w:val="008A6CE8"/>
    <w:rsid w:val="008A6D6A"/>
    <w:rsid w:val="008A7192"/>
    <w:rsid w:val="008A7F98"/>
    <w:rsid w:val="008B0102"/>
    <w:rsid w:val="008B0457"/>
    <w:rsid w:val="008B15D2"/>
    <w:rsid w:val="008B15D6"/>
    <w:rsid w:val="008B19F5"/>
    <w:rsid w:val="008B39BA"/>
    <w:rsid w:val="008B3A0A"/>
    <w:rsid w:val="008B4521"/>
    <w:rsid w:val="008B4EC9"/>
    <w:rsid w:val="008B5FE6"/>
    <w:rsid w:val="008B6115"/>
    <w:rsid w:val="008B6B7A"/>
    <w:rsid w:val="008B703F"/>
    <w:rsid w:val="008B70FD"/>
    <w:rsid w:val="008B737A"/>
    <w:rsid w:val="008C00EB"/>
    <w:rsid w:val="008C0597"/>
    <w:rsid w:val="008C08DC"/>
    <w:rsid w:val="008C0951"/>
    <w:rsid w:val="008C0C16"/>
    <w:rsid w:val="008C0E3A"/>
    <w:rsid w:val="008C1037"/>
    <w:rsid w:val="008C18D4"/>
    <w:rsid w:val="008C24AF"/>
    <w:rsid w:val="008C27ED"/>
    <w:rsid w:val="008C3A22"/>
    <w:rsid w:val="008C3BBA"/>
    <w:rsid w:val="008C45CB"/>
    <w:rsid w:val="008C466B"/>
    <w:rsid w:val="008C55A7"/>
    <w:rsid w:val="008C6428"/>
    <w:rsid w:val="008C65B0"/>
    <w:rsid w:val="008C7E2B"/>
    <w:rsid w:val="008D0502"/>
    <w:rsid w:val="008D07FF"/>
    <w:rsid w:val="008D18B9"/>
    <w:rsid w:val="008D231F"/>
    <w:rsid w:val="008D2E94"/>
    <w:rsid w:val="008D425A"/>
    <w:rsid w:val="008D4A6A"/>
    <w:rsid w:val="008D5543"/>
    <w:rsid w:val="008D64AB"/>
    <w:rsid w:val="008D6781"/>
    <w:rsid w:val="008D6FB6"/>
    <w:rsid w:val="008D7840"/>
    <w:rsid w:val="008D79F2"/>
    <w:rsid w:val="008E01CE"/>
    <w:rsid w:val="008E0BF4"/>
    <w:rsid w:val="008E0DC1"/>
    <w:rsid w:val="008E0F9C"/>
    <w:rsid w:val="008E119C"/>
    <w:rsid w:val="008E18A5"/>
    <w:rsid w:val="008E3C88"/>
    <w:rsid w:val="008E3DA6"/>
    <w:rsid w:val="008E3EAA"/>
    <w:rsid w:val="008E4499"/>
    <w:rsid w:val="008E5F96"/>
    <w:rsid w:val="008E61BC"/>
    <w:rsid w:val="008E6C0F"/>
    <w:rsid w:val="008E7579"/>
    <w:rsid w:val="008F033A"/>
    <w:rsid w:val="008F0F77"/>
    <w:rsid w:val="008F3CC0"/>
    <w:rsid w:val="008F461E"/>
    <w:rsid w:val="008F599E"/>
    <w:rsid w:val="008F5F25"/>
    <w:rsid w:val="008F6AE2"/>
    <w:rsid w:val="008F6B79"/>
    <w:rsid w:val="008F6CF9"/>
    <w:rsid w:val="008F72AD"/>
    <w:rsid w:val="008F75AA"/>
    <w:rsid w:val="008F77BA"/>
    <w:rsid w:val="00902228"/>
    <w:rsid w:val="009034FD"/>
    <w:rsid w:val="009037DB"/>
    <w:rsid w:val="00903B89"/>
    <w:rsid w:val="00903E56"/>
    <w:rsid w:val="0090452A"/>
    <w:rsid w:val="009045CB"/>
    <w:rsid w:val="00905971"/>
    <w:rsid w:val="009062DA"/>
    <w:rsid w:val="0090765E"/>
    <w:rsid w:val="00910DDA"/>
    <w:rsid w:val="00911E25"/>
    <w:rsid w:val="00912994"/>
    <w:rsid w:val="00914C58"/>
    <w:rsid w:val="009154D7"/>
    <w:rsid w:val="0091778B"/>
    <w:rsid w:val="009215DF"/>
    <w:rsid w:val="0092186F"/>
    <w:rsid w:val="00921D17"/>
    <w:rsid w:val="00921E70"/>
    <w:rsid w:val="009232B2"/>
    <w:rsid w:val="009232FD"/>
    <w:rsid w:val="0092349D"/>
    <w:rsid w:val="00923B5C"/>
    <w:rsid w:val="00924686"/>
    <w:rsid w:val="009248AF"/>
    <w:rsid w:val="00924E2B"/>
    <w:rsid w:val="009252C3"/>
    <w:rsid w:val="00925430"/>
    <w:rsid w:val="00925DF5"/>
    <w:rsid w:val="0092661A"/>
    <w:rsid w:val="00927DFB"/>
    <w:rsid w:val="0093055E"/>
    <w:rsid w:val="00930A57"/>
    <w:rsid w:val="00930EDA"/>
    <w:rsid w:val="00932175"/>
    <w:rsid w:val="009326B6"/>
    <w:rsid w:val="0093298B"/>
    <w:rsid w:val="00932A7B"/>
    <w:rsid w:val="009337CE"/>
    <w:rsid w:val="00933A77"/>
    <w:rsid w:val="00933CF1"/>
    <w:rsid w:val="0093479D"/>
    <w:rsid w:val="00935625"/>
    <w:rsid w:val="00935CF4"/>
    <w:rsid w:val="00935D9B"/>
    <w:rsid w:val="009367FB"/>
    <w:rsid w:val="00937269"/>
    <w:rsid w:val="009401F6"/>
    <w:rsid w:val="0094076A"/>
    <w:rsid w:val="00940770"/>
    <w:rsid w:val="00940A97"/>
    <w:rsid w:val="0094151F"/>
    <w:rsid w:val="00941BB4"/>
    <w:rsid w:val="00941C25"/>
    <w:rsid w:val="00941DAE"/>
    <w:rsid w:val="0094206B"/>
    <w:rsid w:val="0094216E"/>
    <w:rsid w:val="00943D05"/>
    <w:rsid w:val="009456D7"/>
    <w:rsid w:val="009456E2"/>
    <w:rsid w:val="009460CE"/>
    <w:rsid w:val="00946C85"/>
    <w:rsid w:val="00947E54"/>
    <w:rsid w:val="00950162"/>
    <w:rsid w:val="0095165F"/>
    <w:rsid w:val="0095171D"/>
    <w:rsid w:val="00951838"/>
    <w:rsid w:val="00951A3F"/>
    <w:rsid w:val="00952ADC"/>
    <w:rsid w:val="00952BCB"/>
    <w:rsid w:val="00954A09"/>
    <w:rsid w:val="00954E95"/>
    <w:rsid w:val="00954EDE"/>
    <w:rsid w:val="0095546D"/>
    <w:rsid w:val="0095589F"/>
    <w:rsid w:val="00956A37"/>
    <w:rsid w:val="00956C46"/>
    <w:rsid w:val="00956C8E"/>
    <w:rsid w:val="00956CF8"/>
    <w:rsid w:val="00957A3F"/>
    <w:rsid w:val="00957B31"/>
    <w:rsid w:val="00957F35"/>
    <w:rsid w:val="00960C6A"/>
    <w:rsid w:val="0096100A"/>
    <w:rsid w:val="009621E0"/>
    <w:rsid w:val="00962440"/>
    <w:rsid w:val="0096297B"/>
    <w:rsid w:val="00962B52"/>
    <w:rsid w:val="00964A1F"/>
    <w:rsid w:val="00965E39"/>
    <w:rsid w:val="00966A58"/>
    <w:rsid w:val="00966ACF"/>
    <w:rsid w:val="00967206"/>
    <w:rsid w:val="00967324"/>
    <w:rsid w:val="00967A14"/>
    <w:rsid w:val="00970013"/>
    <w:rsid w:val="00970DE4"/>
    <w:rsid w:val="0097148B"/>
    <w:rsid w:val="0097156A"/>
    <w:rsid w:val="009719AD"/>
    <w:rsid w:val="00971E42"/>
    <w:rsid w:val="00971F6B"/>
    <w:rsid w:val="00972B19"/>
    <w:rsid w:val="0097307D"/>
    <w:rsid w:val="009739BC"/>
    <w:rsid w:val="00973D2C"/>
    <w:rsid w:val="00973EFD"/>
    <w:rsid w:val="009749FE"/>
    <w:rsid w:val="00974BD7"/>
    <w:rsid w:val="00974C28"/>
    <w:rsid w:val="0097592F"/>
    <w:rsid w:val="0097605A"/>
    <w:rsid w:val="00976AA8"/>
    <w:rsid w:val="00977670"/>
    <w:rsid w:val="00977EE6"/>
    <w:rsid w:val="0098090D"/>
    <w:rsid w:val="00980967"/>
    <w:rsid w:val="00981ACD"/>
    <w:rsid w:val="009821A4"/>
    <w:rsid w:val="0098282C"/>
    <w:rsid w:val="009828B3"/>
    <w:rsid w:val="00982B0A"/>
    <w:rsid w:val="00982D53"/>
    <w:rsid w:val="0098334C"/>
    <w:rsid w:val="00985D75"/>
    <w:rsid w:val="009863E3"/>
    <w:rsid w:val="009870C5"/>
    <w:rsid w:val="00987313"/>
    <w:rsid w:val="00987DD9"/>
    <w:rsid w:val="009905D5"/>
    <w:rsid w:val="00991C09"/>
    <w:rsid w:val="00992CA9"/>
    <w:rsid w:val="00994AB8"/>
    <w:rsid w:val="00994DA4"/>
    <w:rsid w:val="009951A7"/>
    <w:rsid w:val="0099643E"/>
    <w:rsid w:val="0099663F"/>
    <w:rsid w:val="00997D7C"/>
    <w:rsid w:val="009A1A74"/>
    <w:rsid w:val="009A1D1C"/>
    <w:rsid w:val="009A254E"/>
    <w:rsid w:val="009A2FE8"/>
    <w:rsid w:val="009A3399"/>
    <w:rsid w:val="009A3C56"/>
    <w:rsid w:val="009A52EC"/>
    <w:rsid w:val="009A70D5"/>
    <w:rsid w:val="009A7101"/>
    <w:rsid w:val="009A7492"/>
    <w:rsid w:val="009A7773"/>
    <w:rsid w:val="009B000C"/>
    <w:rsid w:val="009B006D"/>
    <w:rsid w:val="009B0727"/>
    <w:rsid w:val="009B0B7A"/>
    <w:rsid w:val="009B0D8B"/>
    <w:rsid w:val="009B1E49"/>
    <w:rsid w:val="009B20B2"/>
    <w:rsid w:val="009B2BD3"/>
    <w:rsid w:val="009B4293"/>
    <w:rsid w:val="009B5065"/>
    <w:rsid w:val="009B5153"/>
    <w:rsid w:val="009B54E6"/>
    <w:rsid w:val="009B574D"/>
    <w:rsid w:val="009B58DE"/>
    <w:rsid w:val="009B6171"/>
    <w:rsid w:val="009B6580"/>
    <w:rsid w:val="009B6E6E"/>
    <w:rsid w:val="009C0053"/>
    <w:rsid w:val="009C0147"/>
    <w:rsid w:val="009C089B"/>
    <w:rsid w:val="009C0ADD"/>
    <w:rsid w:val="009C0EAC"/>
    <w:rsid w:val="009C1611"/>
    <w:rsid w:val="009C17FA"/>
    <w:rsid w:val="009C24B9"/>
    <w:rsid w:val="009C26A8"/>
    <w:rsid w:val="009C2B09"/>
    <w:rsid w:val="009C553D"/>
    <w:rsid w:val="009C5E4A"/>
    <w:rsid w:val="009C6B74"/>
    <w:rsid w:val="009C6BE1"/>
    <w:rsid w:val="009C6DB0"/>
    <w:rsid w:val="009C7450"/>
    <w:rsid w:val="009D00B1"/>
    <w:rsid w:val="009D02A6"/>
    <w:rsid w:val="009D02CE"/>
    <w:rsid w:val="009D05C0"/>
    <w:rsid w:val="009D1205"/>
    <w:rsid w:val="009D172B"/>
    <w:rsid w:val="009D2BE5"/>
    <w:rsid w:val="009D31DB"/>
    <w:rsid w:val="009D505A"/>
    <w:rsid w:val="009D6911"/>
    <w:rsid w:val="009D6B6B"/>
    <w:rsid w:val="009D70F2"/>
    <w:rsid w:val="009D7CEF"/>
    <w:rsid w:val="009D7F04"/>
    <w:rsid w:val="009E03BF"/>
    <w:rsid w:val="009E0730"/>
    <w:rsid w:val="009E12EA"/>
    <w:rsid w:val="009E15B7"/>
    <w:rsid w:val="009E1AAB"/>
    <w:rsid w:val="009E22BB"/>
    <w:rsid w:val="009E2674"/>
    <w:rsid w:val="009E2841"/>
    <w:rsid w:val="009E2988"/>
    <w:rsid w:val="009E35E8"/>
    <w:rsid w:val="009E3721"/>
    <w:rsid w:val="009E3789"/>
    <w:rsid w:val="009E3C2E"/>
    <w:rsid w:val="009E40A3"/>
    <w:rsid w:val="009E4A36"/>
    <w:rsid w:val="009E707C"/>
    <w:rsid w:val="009F0CEA"/>
    <w:rsid w:val="009F1F6C"/>
    <w:rsid w:val="009F2FF1"/>
    <w:rsid w:val="009F3202"/>
    <w:rsid w:val="009F52D1"/>
    <w:rsid w:val="009F608F"/>
    <w:rsid w:val="009F61DA"/>
    <w:rsid w:val="009F7012"/>
    <w:rsid w:val="00A004EC"/>
    <w:rsid w:val="00A00C5F"/>
    <w:rsid w:val="00A01849"/>
    <w:rsid w:val="00A01BDD"/>
    <w:rsid w:val="00A020A2"/>
    <w:rsid w:val="00A0225A"/>
    <w:rsid w:val="00A0261A"/>
    <w:rsid w:val="00A0362A"/>
    <w:rsid w:val="00A03CD5"/>
    <w:rsid w:val="00A03FA9"/>
    <w:rsid w:val="00A04027"/>
    <w:rsid w:val="00A040B9"/>
    <w:rsid w:val="00A051F0"/>
    <w:rsid w:val="00A05563"/>
    <w:rsid w:val="00A06737"/>
    <w:rsid w:val="00A06CC6"/>
    <w:rsid w:val="00A06DDD"/>
    <w:rsid w:val="00A06E5F"/>
    <w:rsid w:val="00A10F10"/>
    <w:rsid w:val="00A119EA"/>
    <w:rsid w:val="00A122AD"/>
    <w:rsid w:val="00A13265"/>
    <w:rsid w:val="00A1375D"/>
    <w:rsid w:val="00A13CD5"/>
    <w:rsid w:val="00A13FC5"/>
    <w:rsid w:val="00A1419D"/>
    <w:rsid w:val="00A146BC"/>
    <w:rsid w:val="00A15981"/>
    <w:rsid w:val="00A164AD"/>
    <w:rsid w:val="00A16EB3"/>
    <w:rsid w:val="00A16EDB"/>
    <w:rsid w:val="00A17828"/>
    <w:rsid w:val="00A17C52"/>
    <w:rsid w:val="00A2089C"/>
    <w:rsid w:val="00A20DAB"/>
    <w:rsid w:val="00A225C1"/>
    <w:rsid w:val="00A2262F"/>
    <w:rsid w:val="00A22C8E"/>
    <w:rsid w:val="00A22D6B"/>
    <w:rsid w:val="00A22DC1"/>
    <w:rsid w:val="00A23179"/>
    <w:rsid w:val="00A24A48"/>
    <w:rsid w:val="00A24CB4"/>
    <w:rsid w:val="00A2575B"/>
    <w:rsid w:val="00A25960"/>
    <w:rsid w:val="00A26280"/>
    <w:rsid w:val="00A26A25"/>
    <w:rsid w:val="00A2715F"/>
    <w:rsid w:val="00A2744A"/>
    <w:rsid w:val="00A277EF"/>
    <w:rsid w:val="00A27C04"/>
    <w:rsid w:val="00A309EF"/>
    <w:rsid w:val="00A309F0"/>
    <w:rsid w:val="00A30E3C"/>
    <w:rsid w:val="00A31C4C"/>
    <w:rsid w:val="00A3228D"/>
    <w:rsid w:val="00A33842"/>
    <w:rsid w:val="00A33AB7"/>
    <w:rsid w:val="00A344B4"/>
    <w:rsid w:val="00A349BF"/>
    <w:rsid w:val="00A34A07"/>
    <w:rsid w:val="00A34CA8"/>
    <w:rsid w:val="00A36494"/>
    <w:rsid w:val="00A3691B"/>
    <w:rsid w:val="00A37D77"/>
    <w:rsid w:val="00A37DFA"/>
    <w:rsid w:val="00A37F8D"/>
    <w:rsid w:val="00A37FD8"/>
    <w:rsid w:val="00A40C54"/>
    <w:rsid w:val="00A4241D"/>
    <w:rsid w:val="00A42C60"/>
    <w:rsid w:val="00A43A16"/>
    <w:rsid w:val="00A44448"/>
    <w:rsid w:val="00A44FAC"/>
    <w:rsid w:val="00A4547C"/>
    <w:rsid w:val="00A457DC"/>
    <w:rsid w:val="00A45879"/>
    <w:rsid w:val="00A46687"/>
    <w:rsid w:val="00A475D5"/>
    <w:rsid w:val="00A50463"/>
    <w:rsid w:val="00A504FB"/>
    <w:rsid w:val="00A50957"/>
    <w:rsid w:val="00A50C18"/>
    <w:rsid w:val="00A52665"/>
    <w:rsid w:val="00A52D08"/>
    <w:rsid w:val="00A530C9"/>
    <w:rsid w:val="00A5377C"/>
    <w:rsid w:val="00A53F51"/>
    <w:rsid w:val="00A54094"/>
    <w:rsid w:val="00A55D5C"/>
    <w:rsid w:val="00A56A15"/>
    <w:rsid w:val="00A57047"/>
    <w:rsid w:val="00A60075"/>
    <w:rsid w:val="00A60A39"/>
    <w:rsid w:val="00A60C2F"/>
    <w:rsid w:val="00A60D82"/>
    <w:rsid w:val="00A614E4"/>
    <w:rsid w:val="00A62013"/>
    <w:rsid w:val="00A62038"/>
    <w:rsid w:val="00A62D65"/>
    <w:rsid w:val="00A63383"/>
    <w:rsid w:val="00A63B4A"/>
    <w:rsid w:val="00A6431E"/>
    <w:rsid w:val="00A645B8"/>
    <w:rsid w:val="00A645FD"/>
    <w:rsid w:val="00A64802"/>
    <w:rsid w:val="00A649C7"/>
    <w:rsid w:val="00A658C8"/>
    <w:rsid w:val="00A664F1"/>
    <w:rsid w:val="00A673DD"/>
    <w:rsid w:val="00A70083"/>
    <w:rsid w:val="00A7013E"/>
    <w:rsid w:val="00A70AF8"/>
    <w:rsid w:val="00A7155C"/>
    <w:rsid w:val="00A71F86"/>
    <w:rsid w:val="00A72E10"/>
    <w:rsid w:val="00A73919"/>
    <w:rsid w:val="00A7404C"/>
    <w:rsid w:val="00A74D2C"/>
    <w:rsid w:val="00A751C1"/>
    <w:rsid w:val="00A75711"/>
    <w:rsid w:val="00A76C1D"/>
    <w:rsid w:val="00A77137"/>
    <w:rsid w:val="00A77A26"/>
    <w:rsid w:val="00A77A5B"/>
    <w:rsid w:val="00A8003C"/>
    <w:rsid w:val="00A806EB"/>
    <w:rsid w:val="00A80B56"/>
    <w:rsid w:val="00A81CFF"/>
    <w:rsid w:val="00A81DF0"/>
    <w:rsid w:val="00A821F4"/>
    <w:rsid w:val="00A82644"/>
    <w:rsid w:val="00A82E2C"/>
    <w:rsid w:val="00A834B9"/>
    <w:rsid w:val="00A83849"/>
    <w:rsid w:val="00A83D2D"/>
    <w:rsid w:val="00A84A22"/>
    <w:rsid w:val="00A84BAA"/>
    <w:rsid w:val="00A85AC5"/>
    <w:rsid w:val="00A85FEE"/>
    <w:rsid w:val="00A86BF0"/>
    <w:rsid w:val="00A87475"/>
    <w:rsid w:val="00A8774E"/>
    <w:rsid w:val="00A87E7C"/>
    <w:rsid w:val="00A901FA"/>
    <w:rsid w:val="00A90464"/>
    <w:rsid w:val="00A9056C"/>
    <w:rsid w:val="00A907A8"/>
    <w:rsid w:val="00A91F5F"/>
    <w:rsid w:val="00A9217A"/>
    <w:rsid w:val="00A92F48"/>
    <w:rsid w:val="00A94155"/>
    <w:rsid w:val="00A94407"/>
    <w:rsid w:val="00A946B8"/>
    <w:rsid w:val="00A94CF6"/>
    <w:rsid w:val="00A94DB5"/>
    <w:rsid w:val="00A9503A"/>
    <w:rsid w:val="00A95987"/>
    <w:rsid w:val="00A95E17"/>
    <w:rsid w:val="00A95E50"/>
    <w:rsid w:val="00A967AD"/>
    <w:rsid w:val="00A976FB"/>
    <w:rsid w:val="00A97861"/>
    <w:rsid w:val="00A97E16"/>
    <w:rsid w:val="00AA0AB2"/>
    <w:rsid w:val="00AA0F63"/>
    <w:rsid w:val="00AA13AA"/>
    <w:rsid w:val="00AA176D"/>
    <w:rsid w:val="00AA1BB5"/>
    <w:rsid w:val="00AA3CC0"/>
    <w:rsid w:val="00AA545A"/>
    <w:rsid w:val="00AA5B4D"/>
    <w:rsid w:val="00AA5E7E"/>
    <w:rsid w:val="00AA6819"/>
    <w:rsid w:val="00AA6885"/>
    <w:rsid w:val="00AA7921"/>
    <w:rsid w:val="00AB0609"/>
    <w:rsid w:val="00AB0C74"/>
    <w:rsid w:val="00AB107C"/>
    <w:rsid w:val="00AB2090"/>
    <w:rsid w:val="00AB2161"/>
    <w:rsid w:val="00AB47A6"/>
    <w:rsid w:val="00AB586C"/>
    <w:rsid w:val="00AB6947"/>
    <w:rsid w:val="00AB69B2"/>
    <w:rsid w:val="00AB6B54"/>
    <w:rsid w:val="00AB74FE"/>
    <w:rsid w:val="00AC05F1"/>
    <w:rsid w:val="00AC0F41"/>
    <w:rsid w:val="00AC211F"/>
    <w:rsid w:val="00AC27BF"/>
    <w:rsid w:val="00AC2E70"/>
    <w:rsid w:val="00AC371C"/>
    <w:rsid w:val="00AC3EEB"/>
    <w:rsid w:val="00AC4123"/>
    <w:rsid w:val="00AC47FE"/>
    <w:rsid w:val="00AC63E1"/>
    <w:rsid w:val="00AD0336"/>
    <w:rsid w:val="00AD03EC"/>
    <w:rsid w:val="00AD0BC9"/>
    <w:rsid w:val="00AD0ECE"/>
    <w:rsid w:val="00AD1805"/>
    <w:rsid w:val="00AD403C"/>
    <w:rsid w:val="00AD485D"/>
    <w:rsid w:val="00AD4B07"/>
    <w:rsid w:val="00AD4B60"/>
    <w:rsid w:val="00AD5454"/>
    <w:rsid w:val="00AD57B6"/>
    <w:rsid w:val="00AD6239"/>
    <w:rsid w:val="00AD6FBB"/>
    <w:rsid w:val="00AD7A34"/>
    <w:rsid w:val="00AE06B5"/>
    <w:rsid w:val="00AE0FAE"/>
    <w:rsid w:val="00AE21FC"/>
    <w:rsid w:val="00AE42EB"/>
    <w:rsid w:val="00AE4FAE"/>
    <w:rsid w:val="00AE5484"/>
    <w:rsid w:val="00AE5D14"/>
    <w:rsid w:val="00AE5EC8"/>
    <w:rsid w:val="00AE6051"/>
    <w:rsid w:val="00AE614B"/>
    <w:rsid w:val="00AE63DA"/>
    <w:rsid w:val="00AE6885"/>
    <w:rsid w:val="00AE6CB1"/>
    <w:rsid w:val="00AE6F72"/>
    <w:rsid w:val="00AE718F"/>
    <w:rsid w:val="00AE740D"/>
    <w:rsid w:val="00AE7928"/>
    <w:rsid w:val="00AE79DE"/>
    <w:rsid w:val="00AE7AAD"/>
    <w:rsid w:val="00AE7D61"/>
    <w:rsid w:val="00AF0098"/>
    <w:rsid w:val="00AF027E"/>
    <w:rsid w:val="00AF0313"/>
    <w:rsid w:val="00AF0DF7"/>
    <w:rsid w:val="00AF107E"/>
    <w:rsid w:val="00AF2B7E"/>
    <w:rsid w:val="00AF366B"/>
    <w:rsid w:val="00AF3B43"/>
    <w:rsid w:val="00AF3CF8"/>
    <w:rsid w:val="00AF4851"/>
    <w:rsid w:val="00AF48FC"/>
    <w:rsid w:val="00AF5143"/>
    <w:rsid w:val="00AF6572"/>
    <w:rsid w:val="00AF76F4"/>
    <w:rsid w:val="00B00079"/>
    <w:rsid w:val="00B0044F"/>
    <w:rsid w:val="00B007E6"/>
    <w:rsid w:val="00B007E7"/>
    <w:rsid w:val="00B00E24"/>
    <w:rsid w:val="00B01290"/>
    <w:rsid w:val="00B01CA9"/>
    <w:rsid w:val="00B02E3F"/>
    <w:rsid w:val="00B0334B"/>
    <w:rsid w:val="00B043EC"/>
    <w:rsid w:val="00B048FC"/>
    <w:rsid w:val="00B0496E"/>
    <w:rsid w:val="00B04CE4"/>
    <w:rsid w:val="00B04DAC"/>
    <w:rsid w:val="00B051F8"/>
    <w:rsid w:val="00B0570B"/>
    <w:rsid w:val="00B067BC"/>
    <w:rsid w:val="00B06BE2"/>
    <w:rsid w:val="00B0704F"/>
    <w:rsid w:val="00B07824"/>
    <w:rsid w:val="00B07983"/>
    <w:rsid w:val="00B07A93"/>
    <w:rsid w:val="00B07F5E"/>
    <w:rsid w:val="00B10304"/>
    <w:rsid w:val="00B10625"/>
    <w:rsid w:val="00B118F2"/>
    <w:rsid w:val="00B11B81"/>
    <w:rsid w:val="00B12309"/>
    <w:rsid w:val="00B1358B"/>
    <w:rsid w:val="00B139B7"/>
    <w:rsid w:val="00B13A84"/>
    <w:rsid w:val="00B14857"/>
    <w:rsid w:val="00B14A96"/>
    <w:rsid w:val="00B15003"/>
    <w:rsid w:val="00B163A4"/>
    <w:rsid w:val="00B16729"/>
    <w:rsid w:val="00B16957"/>
    <w:rsid w:val="00B1698D"/>
    <w:rsid w:val="00B17C0B"/>
    <w:rsid w:val="00B2181E"/>
    <w:rsid w:val="00B21FE6"/>
    <w:rsid w:val="00B22F91"/>
    <w:rsid w:val="00B235EE"/>
    <w:rsid w:val="00B23F5F"/>
    <w:rsid w:val="00B24587"/>
    <w:rsid w:val="00B24ABA"/>
    <w:rsid w:val="00B24C43"/>
    <w:rsid w:val="00B24D83"/>
    <w:rsid w:val="00B24E88"/>
    <w:rsid w:val="00B2536C"/>
    <w:rsid w:val="00B26378"/>
    <w:rsid w:val="00B2659D"/>
    <w:rsid w:val="00B26E8E"/>
    <w:rsid w:val="00B2724D"/>
    <w:rsid w:val="00B276A7"/>
    <w:rsid w:val="00B2773A"/>
    <w:rsid w:val="00B30401"/>
    <w:rsid w:val="00B30A91"/>
    <w:rsid w:val="00B31CA4"/>
    <w:rsid w:val="00B320D0"/>
    <w:rsid w:val="00B334E9"/>
    <w:rsid w:val="00B335D2"/>
    <w:rsid w:val="00B343A7"/>
    <w:rsid w:val="00B35526"/>
    <w:rsid w:val="00B35D4E"/>
    <w:rsid w:val="00B363DE"/>
    <w:rsid w:val="00B36E97"/>
    <w:rsid w:val="00B3755E"/>
    <w:rsid w:val="00B40CAE"/>
    <w:rsid w:val="00B410A8"/>
    <w:rsid w:val="00B43D7A"/>
    <w:rsid w:val="00B44DCD"/>
    <w:rsid w:val="00B46F3D"/>
    <w:rsid w:val="00B4732E"/>
    <w:rsid w:val="00B47B69"/>
    <w:rsid w:val="00B47FB1"/>
    <w:rsid w:val="00B503E3"/>
    <w:rsid w:val="00B5085F"/>
    <w:rsid w:val="00B50C66"/>
    <w:rsid w:val="00B50F56"/>
    <w:rsid w:val="00B527B1"/>
    <w:rsid w:val="00B540FD"/>
    <w:rsid w:val="00B54172"/>
    <w:rsid w:val="00B54583"/>
    <w:rsid w:val="00B5564C"/>
    <w:rsid w:val="00B55B21"/>
    <w:rsid w:val="00B55DEA"/>
    <w:rsid w:val="00B56CE7"/>
    <w:rsid w:val="00B56E53"/>
    <w:rsid w:val="00B574E3"/>
    <w:rsid w:val="00B57A1C"/>
    <w:rsid w:val="00B57B4E"/>
    <w:rsid w:val="00B60593"/>
    <w:rsid w:val="00B60EF5"/>
    <w:rsid w:val="00B61636"/>
    <w:rsid w:val="00B61AA9"/>
    <w:rsid w:val="00B61C68"/>
    <w:rsid w:val="00B62E45"/>
    <w:rsid w:val="00B64620"/>
    <w:rsid w:val="00B658F5"/>
    <w:rsid w:val="00B659EA"/>
    <w:rsid w:val="00B663BF"/>
    <w:rsid w:val="00B6778A"/>
    <w:rsid w:val="00B71F3B"/>
    <w:rsid w:val="00B72C84"/>
    <w:rsid w:val="00B72FDC"/>
    <w:rsid w:val="00B73233"/>
    <w:rsid w:val="00B73F15"/>
    <w:rsid w:val="00B7475B"/>
    <w:rsid w:val="00B74A51"/>
    <w:rsid w:val="00B74A56"/>
    <w:rsid w:val="00B755D0"/>
    <w:rsid w:val="00B75AA2"/>
    <w:rsid w:val="00B76448"/>
    <w:rsid w:val="00B767EA"/>
    <w:rsid w:val="00B8050C"/>
    <w:rsid w:val="00B80FC2"/>
    <w:rsid w:val="00B82857"/>
    <w:rsid w:val="00B82964"/>
    <w:rsid w:val="00B830AF"/>
    <w:rsid w:val="00B844E6"/>
    <w:rsid w:val="00B84880"/>
    <w:rsid w:val="00B856B6"/>
    <w:rsid w:val="00B85C08"/>
    <w:rsid w:val="00B866A8"/>
    <w:rsid w:val="00B875FE"/>
    <w:rsid w:val="00B87C5B"/>
    <w:rsid w:val="00B90751"/>
    <w:rsid w:val="00B90FD8"/>
    <w:rsid w:val="00B911A6"/>
    <w:rsid w:val="00B925A3"/>
    <w:rsid w:val="00B93393"/>
    <w:rsid w:val="00B9351C"/>
    <w:rsid w:val="00B9375E"/>
    <w:rsid w:val="00B9554F"/>
    <w:rsid w:val="00B957BD"/>
    <w:rsid w:val="00B95D2B"/>
    <w:rsid w:val="00B972D7"/>
    <w:rsid w:val="00BA0AD7"/>
    <w:rsid w:val="00BA1922"/>
    <w:rsid w:val="00BA1CC3"/>
    <w:rsid w:val="00BA3616"/>
    <w:rsid w:val="00BA388E"/>
    <w:rsid w:val="00BA3A92"/>
    <w:rsid w:val="00BA441A"/>
    <w:rsid w:val="00BA4915"/>
    <w:rsid w:val="00BA6BDC"/>
    <w:rsid w:val="00BA6F68"/>
    <w:rsid w:val="00BA7852"/>
    <w:rsid w:val="00BB092E"/>
    <w:rsid w:val="00BB3143"/>
    <w:rsid w:val="00BB38F7"/>
    <w:rsid w:val="00BB3EA7"/>
    <w:rsid w:val="00BB480C"/>
    <w:rsid w:val="00BB4D5D"/>
    <w:rsid w:val="00BB52F9"/>
    <w:rsid w:val="00BB564B"/>
    <w:rsid w:val="00BB5819"/>
    <w:rsid w:val="00BB5CEF"/>
    <w:rsid w:val="00BB61B9"/>
    <w:rsid w:val="00BB76AC"/>
    <w:rsid w:val="00BC12FB"/>
    <w:rsid w:val="00BC24B2"/>
    <w:rsid w:val="00BC3845"/>
    <w:rsid w:val="00BC40B8"/>
    <w:rsid w:val="00BC4882"/>
    <w:rsid w:val="00BC53EC"/>
    <w:rsid w:val="00BC5617"/>
    <w:rsid w:val="00BC6CC4"/>
    <w:rsid w:val="00BC70D2"/>
    <w:rsid w:val="00BC7370"/>
    <w:rsid w:val="00BD107A"/>
    <w:rsid w:val="00BD1D96"/>
    <w:rsid w:val="00BD1EF4"/>
    <w:rsid w:val="00BD2436"/>
    <w:rsid w:val="00BD2E72"/>
    <w:rsid w:val="00BD3BB1"/>
    <w:rsid w:val="00BD3CCD"/>
    <w:rsid w:val="00BD3F52"/>
    <w:rsid w:val="00BD4895"/>
    <w:rsid w:val="00BD48A2"/>
    <w:rsid w:val="00BD5A67"/>
    <w:rsid w:val="00BD670A"/>
    <w:rsid w:val="00BD673F"/>
    <w:rsid w:val="00BD688E"/>
    <w:rsid w:val="00BD6E02"/>
    <w:rsid w:val="00BD713C"/>
    <w:rsid w:val="00BD75B2"/>
    <w:rsid w:val="00BE1F6C"/>
    <w:rsid w:val="00BE2F72"/>
    <w:rsid w:val="00BE326E"/>
    <w:rsid w:val="00BE40D4"/>
    <w:rsid w:val="00BE4ADB"/>
    <w:rsid w:val="00BE4E9B"/>
    <w:rsid w:val="00BE6C73"/>
    <w:rsid w:val="00BE7216"/>
    <w:rsid w:val="00BE7B64"/>
    <w:rsid w:val="00BF0158"/>
    <w:rsid w:val="00BF0705"/>
    <w:rsid w:val="00BF27CA"/>
    <w:rsid w:val="00BF2C0C"/>
    <w:rsid w:val="00BF36C6"/>
    <w:rsid w:val="00BF37AC"/>
    <w:rsid w:val="00BF3A35"/>
    <w:rsid w:val="00BF3F75"/>
    <w:rsid w:val="00BF4771"/>
    <w:rsid w:val="00BF4779"/>
    <w:rsid w:val="00BF4DA9"/>
    <w:rsid w:val="00BF525E"/>
    <w:rsid w:val="00BF5879"/>
    <w:rsid w:val="00BF6997"/>
    <w:rsid w:val="00BF6F61"/>
    <w:rsid w:val="00BF74A3"/>
    <w:rsid w:val="00BF7A3F"/>
    <w:rsid w:val="00BF7FD2"/>
    <w:rsid w:val="00C00232"/>
    <w:rsid w:val="00C00D81"/>
    <w:rsid w:val="00C022FB"/>
    <w:rsid w:val="00C02777"/>
    <w:rsid w:val="00C03186"/>
    <w:rsid w:val="00C032DF"/>
    <w:rsid w:val="00C03466"/>
    <w:rsid w:val="00C037EC"/>
    <w:rsid w:val="00C03F0B"/>
    <w:rsid w:val="00C042F5"/>
    <w:rsid w:val="00C04468"/>
    <w:rsid w:val="00C04791"/>
    <w:rsid w:val="00C04F07"/>
    <w:rsid w:val="00C064C4"/>
    <w:rsid w:val="00C06CA5"/>
    <w:rsid w:val="00C06CD4"/>
    <w:rsid w:val="00C073A7"/>
    <w:rsid w:val="00C102A6"/>
    <w:rsid w:val="00C11AD1"/>
    <w:rsid w:val="00C124E6"/>
    <w:rsid w:val="00C125C1"/>
    <w:rsid w:val="00C1349E"/>
    <w:rsid w:val="00C15943"/>
    <w:rsid w:val="00C16A33"/>
    <w:rsid w:val="00C1705F"/>
    <w:rsid w:val="00C17E5C"/>
    <w:rsid w:val="00C20464"/>
    <w:rsid w:val="00C20678"/>
    <w:rsid w:val="00C20BFC"/>
    <w:rsid w:val="00C2144E"/>
    <w:rsid w:val="00C2191D"/>
    <w:rsid w:val="00C21BE7"/>
    <w:rsid w:val="00C224A6"/>
    <w:rsid w:val="00C22894"/>
    <w:rsid w:val="00C22B47"/>
    <w:rsid w:val="00C23545"/>
    <w:rsid w:val="00C23881"/>
    <w:rsid w:val="00C254F8"/>
    <w:rsid w:val="00C25C10"/>
    <w:rsid w:val="00C2697A"/>
    <w:rsid w:val="00C269AE"/>
    <w:rsid w:val="00C26B21"/>
    <w:rsid w:val="00C27744"/>
    <w:rsid w:val="00C27816"/>
    <w:rsid w:val="00C27B45"/>
    <w:rsid w:val="00C27C66"/>
    <w:rsid w:val="00C27DDA"/>
    <w:rsid w:val="00C3030C"/>
    <w:rsid w:val="00C308E8"/>
    <w:rsid w:val="00C3140B"/>
    <w:rsid w:val="00C32207"/>
    <w:rsid w:val="00C34894"/>
    <w:rsid w:val="00C34974"/>
    <w:rsid w:val="00C364A0"/>
    <w:rsid w:val="00C36D47"/>
    <w:rsid w:val="00C376A1"/>
    <w:rsid w:val="00C40500"/>
    <w:rsid w:val="00C42A5D"/>
    <w:rsid w:val="00C42D07"/>
    <w:rsid w:val="00C43509"/>
    <w:rsid w:val="00C447E1"/>
    <w:rsid w:val="00C44A3D"/>
    <w:rsid w:val="00C4509D"/>
    <w:rsid w:val="00C4634E"/>
    <w:rsid w:val="00C463AD"/>
    <w:rsid w:val="00C464B6"/>
    <w:rsid w:val="00C47C75"/>
    <w:rsid w:val="00C500F3"/>
    <w:rsid w:val="00C501E4"/>
    <w:rsid w:val="00C5122D"/>
    <w:rsid w:val="00C5298A"/>
    <w:rsid w:val="00C53000"/>
    <w:rsid w:val="00C532DE"/>
    <w:rsid w:val="00C55631"/>
    <w:rsid w:val="00C55FB4"/>
    <w:rsid w:val="00C5674B"/>
    <w:rsid w:val="00C56A01"/>
    <w:rsid w:val="00C56CBD"/>
    <w:rsid w:val="00C61061"/>
    <w:rsid w:val="00C61BE2"/>
    <w:rsid w:val="00C61D9B"/>
    <w:rsid w:val="00C6201E"/>
    <w:rsid w:val="00C623FE"/>
    <w:rsid w:val="00C62D1C"/>
    <w:rsid w:val="00C639F3"/>
    <w:rsid w:val="00C6413A"/>
    <w:rsid w:val="00C64428"/>
    <w:rsid w:val="00C6469B"/>
    <w:rsid w:val="00C6472F"/>
    <w:rsid w:val="00C65FB6"/>
    <w:rsid w:val="00C66243"/>
    <w:rsid w:val="00C664B6"/>
    <w:rsid w:val="00C66CE7"/>
    <w:rsid w:val="00C66D6E"/>
    <w:rsid w:val="00C6725B"/>
    <w:rsid w:val="00C67A56"/>
    <w:rsid w:val="00C67A79"/>
    <w:rsid w:val="00C71CB1"/>
    <w:rsid w:val="00C71DBA"/>
    <w:rsid w:val="00C72127"/>
    <w:rsid w:val="00C724F1"/>
    <w:rsid w:val="00C725C5"/>
    <w:rsid w:val="00C73759"/>
    <w:rsid w:val="00C75DA6"/>
    <w:rsid w:val="00C75FCC"/>
    <w:rsid w:val="00C76254"/>
    <w:rsid w:val="00C7627C"/>
    <w:rsid w:val="00C765A6"/>
    <w:rsid w:val="00C766E0"/>
    <w:rsid w:val="00C76958"/>
    <w:rsid w:val="00C80810"/>
    <w:rsid w:val="00C81096"/>
    <w:rsid w:val="00C823A7"/>
    <w:rsid w:val="00C83122"/>
    <w:rsid w:val="00C83D40"/>
    <w:rsid w:val="00C86429"/>
    <w:rsid w:val="00C864B4"/>
    <w:rsid w:val="00C87390"/>
    <w:rsid w:val="00C87F08"/>
    <w:rsid w:val="00C90059"/>
    <w:rsid w:val="00C90FD0"/>
    <w:rsid w:val="00C91049"/>
    <w:rsid w:val="00C913F7"/>
    <w:rsid w:val="00C91DC0"/>
    <w:rsid w:val="00C93B50"/>
    <w:rsid w:val="00C93DA0"/>
    <w:rsid w:val="00C94BFE"/>
    <w:rsid w:val="00C959EC"/>
    <w:rsid w:val="00C95A48"/>
    <w:rsid w:val="00C95C36"/>
    <w:rsid w:val="00C970B6"/>
    <w:rsid w:val="00CA012A"/>
    <w:rsid w:val="00CA38F3"/>
    <w:rsid w:val="00CA45BE"/>
    <w:rsid w:val="00CA5539"/>
    <w:rsid w:val="00CA776A"/>
    <w:rsid w:val="00CA7FBA"/>
    <w:rsid w:val="00CB0291"/>
    <w:rsid w:val="00CB0984"/>
    <w:rsid w:val="00CB1128"/>
    <w:rsid w:val="00CB12FF"/>
    <w:rsid w:val="00CB23C8"/>
    <w:rsid w:val="00CB2B39"/>
    <w:rsid w:val="00CB303F"/>
    <w:rsid w:val="00CB3F6E"/>
    <w:rsid w:val="00CB4119"/>
    <w:rsid w:val="00CB431F"/>
    <w:rsid w:val="00CB4651"/>
    <w:rsid w:val="00CB475D"/>
    <w:rsid w:val="00CB6A61"/>
    <w:rsid w:val="00CB6BAA"/>
    <w:rsid w:val="00CB75FC"/>
    <w:rsid w:val="00CB799D"/>
    <w:rsid w:val="00CC118C"/>
    <w:rsid w:val="00CC18D5"/>
    <w:rsid w:val="00CC2075"/>
    <w:rsid w:val="00CC2613"/>
    <w:rsid w:val="00CC430D"/>
    <w:rsid w:val="00CC4525"/>
    <w:rsid w:val="00CC6230"/>
    <w:rsid w:val="00CC73E2"/>
    <w:rsid w:val="00CD0202"/>
    <w:rsid w:val="00CD0380"/>
    <w:rsid w:val="00CD06B4"/>
    <w:rsid w:val="00CD0C6C"/>
    <w:rsid w:val="00CD0C75"/>
    <w:rsid w:val="00CD0FAF"/>
    <w:rsid w:val="00CD1470"/>
    <w:rsid w:val="00CD3F7C"/>
    <w:rsid w:val="00CD6902"/>
    <w:rsid w:val="00CD7E97"/>
    <w:rsid w:val="00CE08CA"/>
    <w:rsid w:val="00CE1987"/>
    <w:rsid w:val="00CE25D8"/>
    <w:rsid w:val="00CE2729"/>
    <w:rsid w:val="00CE312C"/>
    <w:rsid w:val="00CE4545"/>
    <w:rsid w:val="00CE5579"/>
    <w:rsid w:val="00CE7B3B"/>
    <w:rsid w:val="00CF0761"/>
    <w:rsid w:val="00CF0E9D"/>
    <w:rsid w:val="00CF1104"/>
    <w:rsid w:val="00CF1A50"/>
    <w:rsid w:val="00CF1D85"/>
    <w:rsid w:val="00CF2195"/>
    <w:rsid w:val="00CF21FD"/>
    <w:rsid w:val="00CF2489"/>
    <w:rsid w:val="00CF2721"/>
    <w:rsid w:val="00CF3E7C"/>
    <w:rsid w:val="00CF4309"/>
    <w:rsid w:val="00CF53CF"/>
    <w:rsid w:val="00CF5FE5"/>
    <w:rsid w:val="00CF6967"/>
    <w:rsid w:val="00CF6B8A"/>
    <w:rsid w:val="00CF6BFA"/>
    <w:rsid w:val="00CF6CD2"/>
    <w:rsid w:val="00CF6DFD"/>
    <w:rsid w:val="00CF720C"/>
    <w:rsid w:val="00D00006"/>
    <w:rsid w:val="00D003C7"/>
    <w:rsid w:val="00D00F70"/>
    <w:rsid w:val="00D01205"/>
    <w:rsid w:val="00D01591"/>
    <w:rsid w:val="00D036D9"/>
    <w:rsid w:val="00D04DD4"/>
    <w:rsid w:val="00D05690"/>
    <w:rsid w:val="00D06CD9"/>
    <w:rsid w:val="00D06D80"/>
    <w:rsid w:val="00D07B73"/>
    <w:rsid w:val="00D10273"/>
    <w:rsid w:val="00D108B6"/>
    <w:rsid w:val="00D1093E"/>
    <w:rsid w:val="00D11028"/>
    <w:rsid w:val="00D11490"/>
    <w:rsid w:val="00D1157B"/>
    <w:rsid w:val="00D11A35"/>
    <w:rsid w:val="00D12A46"/>
    <w:rsid w:val="00D12F0E"/>
    <w:rsid w:val="00D12FA7"/>
    <w:rsid w:val="00D1422F"/>
    <w:rsid w:val="00D14943"/>
    <w:rsid w:val="00D14DA6"/>
    <w:rsid w:val="00D1549B"/>
    <w:rsid w:val="00D15A50"/>
    <w:rsid w:val="00D16284"/>
    <w:rsid w:val="00D172BF"/>
    <w:rsid w:val="00D17863"/>
    <w:rsid w:val="00D17E46"/>
    <w:rsid w:val="00D212D4"/>
    <w:rsid w:val="00D221F4"/>
    <w:rsid w:val="00D2230E"/>
    <w:rsid w:val="00D22B29"/>
    <w:rsid w:val="00D22B9C"/>
    <w:rsid w:val="00D235ED"/>
    <w:rsid w:val="00D23614"/>
    <w:rsid w:val="00D240E4"/>
    <w:rsid w:val="00D24928"/>
    <w:rsid w:val="00D2552A"/>
    <w:rsid w:val="00D26041"/>
    <w:rsid w:val="00D267CD"/>
    <w:rsid w:val="00D26953"/>
    <w:rsid w:val="00D3019D"/>
    <w:rsid w:val="00D31215"/>
    <w:rsid w:val="00D3165E"/>
    <w:rsid w:val="00D31BDE"/>
    <w:rsid w:val="00D32A7F"/>
    <w:rsid w:val="00D32BFC"/>
    <w:rsid w:val="00D332B2"/>
    <w:rsid w:val="00D33FB1"/>
    <w:rsid w:val="00D3543D"/>
    <w:rsid w:val="00D35599"/>
    <w:rsid w:val="00D3582D"/>
    <w:rsid w:val="00D35F8B"/>
    <w:rsid w:val="00D36F5D"/>
    <w:rsid w:val="00D40AE7"/>
    <w:rsid w:val="00D425F0"/>
    <w:rsid w:val="00D42C7C"/>
    <w:rsid w:val="00D42D76"/>
    <w:rsid w:val="00D4314B"/>
    <w:rsid w:val="00D43C7D"/>
    <w:rsid w:val="00D440D3"/>
    <w:rsid w:val="00D4434D"/>
    <w:rsid w:val="00D4504C"/>
    <w:rsid w:val="00D45C55"/>
    <w:rsid w:val="00D471F0"/>
    <w:rsid w:val="00D4745D"/>
    <w:rsid w:val="00D50EDC"/>
    <w:rsid w:val="00D518FA"/>
    <w:rsid w:val="00D558FA"/>
    <w:rsid w:val="00D55AAC"/>
    <w:rsid w:val="00D56268"/>
    <w:rsid w:val="00D569FC"/>
    <w:rsid w:val="00D56CAA"/>
    <w:rsid w:val="00D57208"/>
    <w:rsid w:val="00D57AD5"/>
    <w:rsid w:val="00D60217"/>
    <w:rsid w:val="00D60331"/>
    <w:rsid w:val="00D60567"/>
    <w:rsid w:val="00D6093C"/>
    <w:rsid w:val="00D62A78"/>
    <w:rsid w:val="00D63786"/>
    <w:rsid w:val="00D64616"/>
    <w:rsid w:val="00D647E3"/>
    <w:rsid w:val="00D64E0F"/>
    <w:rsid w:val="00D65AEA"/>
    <w:rsid w:val="00D669CD"/>
    <w:rsid w:val="00D66E89"/>
    <w:rsid w:val="00D67134"/>
    <w:rsid w:val="00D67673"/>
    <w:rsid w:val="00D67CA8"/>
    <w:rsid w:val="00D67CB4"/>
    <w:rsid w:val="00D67F6C"/>
    <w:rsid w:val="00D700DD"/>
    <w:rsid w:val="00D70258"/>
    <w:rsid w:val="00D72D54"/>
    <w:rsid w:val="00D734C8"/>
    <w:rsid w:val="00D747FD"/>
    <w:rsid w:val="00D749EB"/>
    <w:rsid w:val="00D74F3B"/>
    <w:rsid w:val="00D75377"/>
    <w:rsid w:val="00D75548"/>
    <w:rsid w:val="00D758F7"/>
    <w:rsid w:val="00D7682B"/>
    <w:rsid w:val="00D7687F"/>
    <w:rsid w:val="00D76FE9"/>
    <w:rsid w:val="00D77052"/>
    <w:rsid w:val="00D77229"/>
    <w:rsid w:val="00D77595"/>
    <w:rsid w:val="00D779E5"/>
    <w:rsid w:val="00D80567"/>
    <w:rsid w:val="00D80EF9"/>
    <w:rsid w:val="00D813EC"/>
    <w:rsid w:val="00D81730"/>
    <w:rsid w:val="00D820D0"/>
    <w:rsid w:val="00D82449"/>
    <w:rsid w:val="00D828FC"/>
    <w:rsid w:val="00D82B9D"/>
    <w:rsid w:val="00D8361B"/>
    <w:rsid w:val="00D84FAF"/>
    <w:rsid w:val="00D854BB"/>
    <w:rsid w:val="00D86627"/>
    <w:rsid w:val="00D87376"/>
    <w:rsid w:val="00D87598"/>
    <w:rsid w:val="00D87B58"/>
    <w:rsid w:val="00D90B7E"/>
    <w:rsid w:val="00D917A9"/>
    <w:rsid w:val="00D91D67"/>
    <w:rsid w:val="00D926B7"/>
    <w:rsid w:val="00D92789"/>
    <w:rsid w:val="00D927CD"/>
    <w:rsid w:val="00D930AB"/>
    <w:rsid w:val="00D932DF"/>
    <w:rsid w:val="00D937CF"/>
    <w:rsid w:val="00D942EA"/>
    <w:rsid w:val="00D951D5"/>
    <w:rsid w:val="00D95749"/>
    <w:rsid w:val="00D957DF"/>
    <w:rsid w:val="00D95C9A"/>
    <w:rsid w:val="00D95F88"/>
    <w:rsid w:val="00D96057"/>
    <w:rsid w:val="00D970B1"/>
    <w:rsid w:val="00D972EF"/>
    <w:rsid w:val="00D97842"/>
    <w:rsid w:val="00D97A41"/>
    <w:rsid w:val="00DA010A"/>
    <w:rsid w:val="00DA0449"/>
    <w:rsid w:val="00DA061B"/>
    <w:rsid w:val="00DA0CF6"/>
    <w:rsid w:val="00DA1D41"/>
    <w:rsid w:val="00DA20FC"/>
    <w:rsid w:val="00DA2AC1"/>
    <w:rsid w:val="00DA2BD6"/>
    <w:rsid w:val="00DA2ECB"/>
    <w:rsid w:val="00DA3F21"/>
    <w:rsid w:val="00DA5D7A"/>
    <w:rsid w:val="00DA6358"/>
    <w:rsid w:val="00DA6BA5"/>
    <w:rsid w:val="00DA6F56"/>
    <w:rsid w:val="00DA785D"/>
    <w:rsid w:val="00DA7F51"/>
    <w:rsid w:val="00DB007B"/>
    <w:rsid w:val="00DB045F"/>
    <w:rsid w:val="00DB0B20"/>
    <w:rsid w:val="00DB10FE"/>
    <w:rsid w:val="00DB1464"/>
    <w:rsid w:val="00DB1CB8"/>
    <w:rsid w:val="00DB1E34"/>
    <w:rsid w:val="00DB27B4"/>
    <w:rsid w:val="00DB332D"/>
    <w:rsid w:val="00DB3B99"/>
    <w:rsid w:val="00DB4060"/>
    <w:rsid w:val="00DB40B8"/>
    <w:rsid w:val="00DB4FD4"/>
    <w:rsid w:val="00DB54D9"/>
    <w:rsid w:val="00DB58EC"/>
    <w:rsid w:val="00DB5CE9"/>
    <w:rsid w:val="00DB625F"/>
    <w:rsid w:val="00DB6ABD"/>
    <w:rsid w:val="00DB6BEA"/>
    <w:rsid w:val="00DB6CB8"/>
    <w:rsid w:val="00DB73A8"/>
    <w:rsid w:val="00DB7CAC"/>
    <w:rsid w:val="00DC0B10"/>
    <w:rsid w:val="00DC1325"/>
    <w:rsid w:val="00DC13A3"/>
    <w:rsid w:val="00DC14A9"/>
    <w:rsid w:val="00DC17FD"/>
    <w:rsid w:val="00DC394C"/>
    <w:rsid w:val="00DC4070"/>
    <w:rsid w:val="00DC40A3"/>
    <w:rsid w:val="00DC4127"/>
    <w:rsid w:val="00DC4D43"/>
    <w:rsid w:val="00DC50F5"/>
    <w:rsid w:val="00DC5A60"/>
    <w:rsid w:val="00DC5B98"/>
    <w:rsid w:val="00DC5E01"/>
    <w:rsid w:val="00DC5E23"/>
    <w:rsid w:val="00DC624A"/>
    <w:rsid w:val="00DC6938"/>
    <w:rsid w:val="00DC70A8"/>
    <w:rsid w:val="00DD04B4"/>
    <w:rsid w:val="00DD12D4"/>
    <w:rsid w:val="00DD18BF"/>
    <w:rsid w:val="00DD1E31"/>
    <w:rsid w:val="00DD2A5B"/>
    <w:rsid w:val="00DD2A65"/>
    <w:rsid w:val="00DD2E07"/>
    <w:rsid w:val="00DD5B24"/>
    <w:rsid w:val="00DD61F1"/>
    <w:rsid w:val="00DD68FB"/>
    <w:rsid w:val="00DD6C48"/>
    <w:rsid w:val="00DD6FAA"/>
    <w:rsid w:val="00DD76E1"/>
    <w:rsid w:val="00DD79CC"/>
    <w:rsid w:val="00DD7AA7"/>
    <w:rsid w:val="00DD7C06"/>
    <w:rsid w:val="00DE0075"/>
    <w:rsid w:val="00DE17A8"/>
    <w:rsid w:val="00DE1C65"/>
    <w:rsid w:val="00DE235E"/>
    <w:rsid w:val="00DE2449"/>
    <w:rsid w:val="00DE27BC"/>
    <w:rsid w:val="00DE3DA8"/>
    <w:rsid w:val="00DE4B23"/>
    <w:rsid w:val="00DE5298"/>
    <w:rsid w:val="00DE57A1"/>
    <w:rsid w:val="00DE58A8"/>
    <w:rsid w:val="00DE5C06"/>
    <w:rsid w:val="00DE6068"/>
    <w:rsid w:val="00DF023A"/>
    <w:rsid w:val="00DF104D"/>
    <w:rsid w:val="00DF1365"/>
    <w:rsid w:val="00DF1827"/>
    <w:rsid w:val="00DF1893"/>
    <w:rsid w:val="00DF192F"/>
    <w:rsid w:val="00DF1D58"/>
    <w:rsid w:val="00DF2354"/>
    <w:rsid w:val="00DF2368"/>
    <w:rsid w:val="00DF2EB8"/>
    <w:rsid w:val="00DF3067"/>
    <w:rsid w:val="00DF359E"/>
    <w:rsid w:val="00DF3673"/>
    <w:rsid w:val="00DF3AD1"/>
    <w:rsid w:val="00DF45C5"/>
    <w:rsid w:val="00DF75E6"/>
    <w:rsid w:val="00E01CDF"/>
    <w:rsid w:val="00E02131"/>
    <w:rsid w:val="00E024DB"/>
    <w:rsid w:val="00E02533"/>
    <w:rsid w:val="00E0288A"/>
    <w:rsid w:val="00E03D99"/>
    <w:rsid w:val="00E0490A"/>
    <w:rsid w:val="00E04969"/>
    <w:rsid w:val="00E053B1"/>
    <w:rsid w:val="00E05F98"/>
    <w:rsid w:val="00E06E38"/>
    <w:rsid w:val="00E0703A"/>
    <w:rsid w:val="00E11AFC"/>
    <w:rsid w:val="00E11D4E"/>
    <w:rsid w:val="00E127A5"/>
    <w:rsid w:val="00E13CB1"/>
    <w:rsid w:val="00E13DF0"/>
    <w:rsid w:val="00E14696"/>
    <w:rsid w:val="00E15A75"/>
    <w:rsid w:val="00E16A69"/>
    <w:rsid w:val="00E16CFC"/>
    <w:rsid w:val="00E17E6E"/>
    <w:rsid w:val="00E200DC"/>
    <w:rsid w:val="00E2133C"/>
    <w:rsid w:val="00E2179E"/>
    <w:rsid w:val="00E21906"/>
    <w:rsid w:val="00E219F8"/>
    <w:rsid w:val="00E22460"/>
    <w:rsid w:val="00E22D46"/>
    <w:rsid w:val="00E22E1E"/>
    <w:rsid w:val="00E236ED"/>
    <w:rsid w:val="00E238C2"/>
    <w:rsid w:val="00E23944"/>
    <w:rsid w:val="00E240F2"/>
    <w:rsid w:val="00E24D5B"/>
    <w:rsid w:val="00E2573C"/>
    <w:rsid w:val="00E259F8"/>
    <w:rsid w:val="00E25DE7"/>
    <w:rsid w:val="00E25E01"/>
    <w:rsid w:val="00E25F6C"/>
    <w:rsid w:val="00E262E3"/>
    <w:rsid w:val="00E26A0C"/>
    <w:rsid w:val="00E26D03"/>
    <w:rsid w:val="00E26DE2"/>
    <w:rsid w:val="00E27963"/>
    <w:rsid w:val="00E308D1"/>
    <w:rsid w:val="00E316AF"/>
    <w:rsid w:val="00E31815"/>
    <w:rsid w:val="00E32285"/>
    <w:rsid w:val="00E330FD"/>
    <w:rsid w:val="00E33E70"/>
    <w:rsid w:val="00E3419D"/>
    <w:rsid w:val="00E345E5"/>
    <w:rsid w:val="00E3463F"/>
    <w:rsid w:val="00E346BF"/>
    <w:rsid w:val="00E34ADA"/>
    <w:rsid w:val="00E34E93"/>
    <w:rsid w:val="00E34FFC"/>
    <w:rsid w:val="00E35026"/>
    <w:rsid w:val="00E3530C"/>
    <w:rsid w:val="00E35760"/>
    <w:rsid w:val="00E35B51"/>
    <w:rsid w:val="00E377BD"/>
    <w:rsid w:val="00E377C8"/>
    <w:rsid w:val="00E410A7"/>
    <w:rsid w:val="00E41911"/>
    <w:rsid w:val="00E43966"/>
    <w:rsid w:val="00E43A9D"/>
    <w:rsid w:val="00E44506"/>
    <w:rsid w:val="00E4684A"/>
    <w:rsid w:val="00E47737"/>
    <w:rsid w:val="00E52026"/>
    <w:rsid w:val="00E520B9"/>
    <w:rsid w:val="00E53016"/>
    <w:rsid w:val="00E56185"/>
    <w:rsid w:val="00E566D5"/>
    <w:rsid w:val="00E566E4"/>
    <w:rsid w:val="00E56DFD"/>
    <w:rsid w:val="00E570A6"/>
    <w:rsid w:val="00E575BA"/>
    <w:rsid w:val="00E602B4"/>
    <w:rsid w:val="00E60302"/>
    <w:rsid w:val="00E60D21"/>
    <w:rsid w:val="00E614D0"/>
    <w:rsid w:val="00E615C7"/>
    <w:rsid w:val="00E637A0"/>
    <w:rsid w:val="00E637C0"/>
    <w:rsid w:val="00E64A55"/>
    <w:rsid w:val="00E64F91"/>
    <w:rsid w:val="00E65518"/>
    <w:rsid w:val="00E65524"/>
    <w:rsid w:val="00E65A28"/>
    <w:rsid w:val="00E660F1"/>
    <w:rsid w:val="00E6680D"/>
    <w:rsid w:val="00E66C9D"/>
    <w:rsid w:val="00E67AA4"/>
    <w:rsid w:val="00E7003C"/>
    <w:rsid w:val="00E700E2"/>
    <w:rsid w:val="00E70197"/>
    <w:rsid w:val="00E709B5"/>
    <w:rsid w:val="00E7154C"/>
    <w:rsid w:val="00E71EB4"/>
    <w:rsid w:val="00E71F8E"/>
    <w:rsid w:val="00E721ED"/>
    <w:rsid w:val="00E72EC8"/>
    <w:rsid w:val="00E72ECB"/>
    <w:rsid w:val="00E737C8"/>
    <w:rsid w:val="00E73B40"/>
    <w:rsid w:val="00E73D9C"/>
    <w:rsid w:val="00E743BA"/>
    <w:rsid w:val="00E743CF"/>
    <w:rsid w:val="00E74795"/>
    <w:rsid w:val="00E75828"/>
    <w:rsid w:val="00E76605"/>
    <w:rsid w:val="00E76941"/>
    <w:rsid w:val="00E76B61"/>
    <w:rsid w:val="00E76BB2"/>
    <w:rsid w:val="00E76CE2"/>
    <w:rsid w:val="00E776EC"/>
    <w:rsid w:val="00E800E9"/>
    <w:rsid w:val="00E8089F"/>
    <w:rsid w:val="00E814FA"/>
    <w:rsid w:val="00E81940"/>
    <w:rsid w:val="00E81E00"/>
    <w:rsid w:val="00E82188"/>
    <w:rsid w:val="00E82311"/>
    <w:rsid w:val="00E83169"/>
    <w:rsid w:val="00E83936"/>
    <w:rsid w:val="00E83E90"/>
    <w:rsid w:val="00E83F05"/>
    <w:rsid w:val="00E841BB"/>
    <w:rsid w:val="00E846B6"/>
    <w:rsid w:val="00E86CF1"/>
    <w:rsid w:val="00E86D24"/>
    <w:rsid w:val="00E8708E"/>
    <w:rsid w:val="00E900B9"/>
    <w:rsid w:val="00E9033A"/>
    <w:rsid w:val="00E9033C"/>
    <w:rsid w:val="00E90398"/>
    <w:rsid w:val="00E911A5"/>
    <w:rsid w:val="00E91573"/>
    <w:rsid w:val="00E91C2A"/>
    <w:rsid w:val="00E92A1D"/>
    <w:rsid w:val="00E92DF7"/>
    <w:rsid w:val="00E9424A"/>
    <w:rsid w:val="00E957A7"/>
    <w:rsid w:val="00E971DB"/>
    <w:rsid w:val="00E972BE"/>
    <w:rsid w:val="00E975F0"/>
    <w:rsid w:val="00EA0040"/>
    <w:rsid w:val="00EA020D"/>
    <w:rsid w:val="00EA30AA"/>
    <w:rsid w:val="00EA3253"/>
    <w:rsid w:val="00EA38F3"/>
    <w:rsid w:val="00EA3AE5"/>
    <w:rsid w:val="00EA41B5"/>
    <w:rsid w:val="00EA48B1"/>
    <w:rsid w:val="00EA5393"/>
    <w:rsid w:val="00EA68DD"/>
    <w:rsid w:val="00EA6EE2"/>
    <w:rsid w:val="00EA78C3"/>
    <w:rsid w:val="00EA7F92"/>
    <w:rsid w:val="00EB00E6"/>
    <w:rsid w:val="00EB0AE1"/>
    <w:rsid w:val="00EB13BC"/>
    <w:rsid w:val="00EB1BB0"/>
    <w:rsid w:val="00EB26C3"/>
    <w:rsid w:val="00EB2C57"/>
    <w:rsid w:val="00EB3BE0"/>
    <w:rsid w:val="00EB3FE0"/>
    <w:rsid w:val="00EB4A8C"/>
    <w:rsid w:val="00EB4C11"/>
    <w:rsid w:val="00EB4F05"/>
    <w:rsid w:val="00EB5B32"/>
    <w:rsid w:val="00EB5D3C"/>
    <w:rsid w:val="00EB66F9"/>
    <w:rsid w:val="00EB7144"/>
    <w:rsid w:val="00EB7F72"/>
    <w:rsid w:val="00EC0831"/>
    <w:rsid w:val="00EC09AE"/>
    <w:rsid w:val="00EC0AD2"/>
    <w:rsid w:val="00EC1662"/>
    <w:rsid w:val="00EC186B"/>
    <w:rsid w:val="00EC1EF7"/>
    <w:rsid w:val="00EC262D"/>
    <w:rsid w:val="00EC2AF8"/>
    <w:rsid w:val="00EC2C81"/>
    <w:rsid w:val="00EC37F6"/>
    <w:rsid w:val="00EC4506"/>
    <w:rsid w:val="00EC46AD"/>
    <w:rsid w:val="00EC5199"/>
    <w:rsid w:val="00EC564B"/>
    <w:rsid w:val="00EC57DF"/>
    <w:rsid w:val="00EC5919"/>
    <w:rsid w:val="00EC5D30"/>
    <w:rsid w:val="00EC6082"/>
    <w:rsid w:val="00EC68D3"/>
    <w:rsid w:val="00EC6D4D"/>
    <w:rsid w:val="00EC725E"/>
    <w:rsid w:val="00EC737E"/>
    <w:rsid w:val="00EC7719"/>
    <w:rsid w:val="00ED025A"/>
    <w:rsid w:val="00ED02E8"/>
    <w:rsid w:val="00ED1FA6"/>
    <w:rsid w:val="00ED2101"/>
    <w:rsid w:val="00ED396C"/>
    <w:rsid w:val="00ED4565"/>
    <w:rsid w:val="00ED4782"/>
    <w:rsid w:val="00ED4AD3"/>
    <w:rsid w:val="00ED4CCD"/>
    <w:rsid w:val="00ED5057"/>
    <w:rsid w:val="00ED557A"/>
    <w:rsid w:val="00ED5DFA"/>
    <w:rsid w:val="00ED61C8"/>
    <w:rsid w:val="00ED692A"/>
    <w:rsid w:val="00ED69E5"/>
    <w:rsid w:val="00ED6CD2"/>
    <w:rsid w:val="00ED6F23"/>
    <w:rsid w:val="00ED73FF"/>
    <w:rsid w:val="00ED76EB"/>
    <w:rsid w:val="00EE0046"/>
    <w:rsid w:val="00EE0DB0"/>
    <w:rsid w:val="00EE0F2C"/>
    <w:rsid w:val="00EE1334"/>
    <w:rsid w:val="00EE1E3F"/>
    <w:rsid w:val="00EE1F30"/>
    <w:rsid w:val="00EE2CE2"/>
    <w:rsid w:val="00EE2D2B"/>
    <w:rsid w:val="00EE3AB5"/>
    <w:rsid w:val="00EE3DB3"/>
    <w:rsid w:val="00EE3E64"/>
    <w:rsid w:val="00EE5A90"/>
    <w:rsid w:val="00EF18C4"/>
    <w:rsid w:val="00EF1F89"/>
    <w:rsid w:val="00EF2046"/>
    <w:rsid w:val="00EF2A44"/>
    <w:rsid w:val="00EF32BB"/>
    <w:rsid w:val="00EF397D"/>
    <w:rsid w:val="00EF3F2C"/>
    <w:rsid w:val="00EF4D7F"/>
    <w:rsid w:val="00EF4F5F"/>
    <w:rsid w:val="00EF5764"/>
    <w:rsid w:val="00EF6259"/>
    <w:rsid w:val="00EF6648"/>
    <w:rsid w:val="00EF6FA3"/>
    <w:rsid w:val="00EF77AC"/>
    <w:rsid w:val="00F00980"/>
    <w:rsid w:val="00F00CAF"/>
    <w:rsid w:val="00F01191"/>
    <w:rsid w:val="00F0229E"/>
    <w:rsid w:val="00F02AC6"/>
    <w:rsid w:val="00F02E3C"/>
    <w:rsid w:val="00F02EFF"/>
    <w:rsid w:val="00F03ABE"/>
    <w:rsid w:val="00F03FBB"/>
    <w:rsid w:val="00F046DC"/>
    <w:rsid w:val="00F04CAE"/>
    <w:rsid w:val="00F04EC8"/>
    <w:rsid w:val="00F06EB4"/>
    <w:rsid w:val="00F076FC"/>
    <w:rsid w:val="00F07B5B"/>
    <w:rsid w:val="00F1010B"/>
    <w:rsid w:val="00F1037C"/>
    <w:rsid w:val="00F106C6"/>
    <w:rsid w:val="00F11396"/>
    <w:rsid w:val="00F119B8"/>
    <w:rsid w:val="00F12910"/>
    <w:rsid w:val="00F12ABA"/>
    <w:rsid w:val="00F12B0F"/>
    <w:rsid w:val="00F12BA2"/>
    <w:rsid w:val="00F138E2"/>
    <w:rsid w:val="00F14316"/>
    <w:rsid w:val="00F1435D"/>
    <w:rsid w:val="00F14484"/>
    <w:rsid w:val="00F15422"/>
    <w:rsid w:val="00F1584D"/>
    <w:rsid w:val="00F15B47"/>
    <w:rsid w:val="00F1629C"/>
    <w:rsid w:val="00F1639D"/>
    <w:rsid w:val="00F1650D"/>
    <w:rsid w:val="00F1683D"/>
    <w:rsid w:val="00F16D0B"/>
    <w:rsid w:val="00F16FC5"/>
    <w:rsid w:val="00F172C4"/>
    <w:rsid w:val="00F17CEA"/>
    <w:rsid w:val="00F21208"/>
    <w:rsid w:val="00F217E4"/>
    <w:rsid w:val="00F219A9"/>
    <w:rsid w:val="00F225DC"/>
    <w:rsid w:val="00F22DC9"/>
    <w:rsid w:val="00F22F74"/>
    <w:rsid w:val="00F23821"/>
    <w:rsid w:val="00F25B16"/>
    <w:rsid w:val="00F26092"/>
    <w:rsid w:val="00F26730"/>
    <w:rsid w:val="00F267C9"/>
    <w:rsid w:val="00F26CFF"/>
    <w:rsid w:val="00F26D91"/>
    <w:rsid w:val="00F309E0"/>
    <w:rsid w:val="00F30A80"/>
    <w:rsid w:val="00F31200"/>
    <w:rsid w:val="00F318DB"/>
    <w:rsid w:val="00F32279"/>
    <w:rsid w:val="00F323F0"/>
    <w:rsid w:val="00F33204"/>
    <w:rsid w:val="00F3385B"/>
    <w:rsid w:val="00F344ED"/>
    <w:rsid w:val="00F362C5"/>
    <w:rsid w:val="00F36499"/>
    <w:rsid w:val="00F36EC0"/>
    <w:rsid w:val="00F377D3"/>
    <w:rsid w:val="00F37AB6"/>
    <w:rsid w:val="00F37D25"/>
    <w:rsid w:val="00F404EC"/>
    <w:rsid w:val="00F415CE"/>
    <w:rsid w:val="00F41BC7"/>
    <w:rsid w:val="00F41DF7"/>
    <w:rsid w:val="00F41EF2"/>
    <w:rsid w:val="00F4205D"/>
    <w:rsid w:val="00F422D2"/>
    <w:rsid w:val="00F43431"/>
    <w:rsid w:val="00F43869"/>
    <w:rsid w:val="00F43FB8"/>
    <w:rsid w:val="00F44659"/>
    <w:rsid w:val="00F457CE"/>
    <w:rsid w:val="00F4592C"/>
    <w:rsid w:val="00F45F74"/>
    <w:rsid w:val="00F46C79"/>
    <w:rsid w:val="00F46DFB"/>
    <w:rsid w:val="00F46E26"/>
    <w:rsid w:val="00F471E5"/>
    <w:rsid w:val="00F4726B"/>
    <w:rsid w:val="00F4771F"/>
    <w:rsid w:val="00F500DD"/>
    <w:rsid w:val="00F5019C"/>
    <w:rsid w:val="00F504AE"/>
    <w:rsid w:val="00F508E0"/>
    <w:rsid w:val="00F50BED"/>
    <w:rsid w:val="00F51187"/>
    <w:rsid w:val="00F5120A"/>
    <w:rsid w:val="00F51791"/>
    <w:rsid w:val="00F52A0A"/>
    <w:rsid w:val="00F53008"/>
    <w:rsid w:val="00F53827"/>
    <w:rsid w:val="00F5442D"/>
    <w:rsid w:val="00F54ABD"/>
    <w:rsid w:val="00F55114"/>
    <w:rsid w:val="00F556A6"/>
    <w:rsid w:val="00F56C68"/>
    <w:rsid w:val="00F570A1"/>
    <w:rsid w:val="00F57C40"/>
    <w:rsid w:val="00F57EEA"/>
    <w:rsid w:val="00F61EC8"/>
    <w:rsid w:val="00F62D94"/>
    <w:rsid w:val="00F630BF"/>
    <w:rsid w:val="00F63271"/>
    <w:rsid w:val="00F63458"/>
    <w:rsid w:val="00F638C2"/>
    <w:rsid w:val="00F63B73"/>
    <w:rsid w:val="00F63C76"/>
    <w:rsid w:val="00F64622"/>
    <w:rsid w:val="00F648E1"/>
    <w:rsid w:val="00F64B20"/>
    <w:rsid w:val="00F65082"/>
    <w:rsid w:val="00F65141"/>
    <w:rsid w:val="00F652D2"/>
    <w:rsid w:val="00F657BF"/>
    <w:rsid w:val="00F65BD5"/>
    <w:rsid w:val="00F65C2C"/>
    <w:rsid w:val="00F66428"/>
    <w:rsid w:val="00F67053"/>
    <w:rsid w:val="00F67BA4"/>
    <w:rsid w:val="00F67CFD"/>
    <w:rsid w:val="00F67E90"/>
    <w:rsid w:val="00F67F60"/>
    <w:rsid w:val="00F700E9"/>
    <w:rsid w:val="00F70296"/>
    <w:rsid w:val="00F70378"/>
    <w:rsid w:val="00F71519"/>
    <w:rsid w:val="00F71B49"/>
    <w:rsid w:val="00F7252A"/>
    <w:rsid w:val="00F72E2E"/>
    <w:rsid w:val="00F7332D"/>
    <w:rsid w:val="00F7356C"/>
    <w:rsid w:val="00F73A67"/>
    <w:rsid w:val="00F73BB5"/>
    <w:rsid w:val="00F73E58"/>
    <w:rsid w:val="00F73FAB"/>
    <w:rsid w:val="00F74177"/>
    <w:rsid w:val="00F74490"/>
    <w:rsid w:val="00F7545E"/>
    <w:rsid w:val="00F75B47"/>
    <w:rsid w:val="00F75B69"/>
    <w:rsid w:val="00F776AA"/>
    <w:rsid w:val="00F77A16"/>
    <w:rsid w:val="00F80B4F"/>
    <w:rsid w:val="00F80D43"/>
    <w:rsid w:val="00F81BA0"/>
    <w:rsid w:val="00F82E97"/>
    <w:rsid w:val="00F835AE"/>
    <w:rsid w:val="00F83842"/>
    <w:rsid w:val="00F83912"/>
    <w:rsid w:val="00F83EB6"/>
    <w:rsid w:val="00F84370"/>
    <w:rsid w:val="00F85431"/>
    <w:rsid w:val="00F85EB0"/>
    <w:rsid w:val="00F8604A"/>
    <w:rsid w:val="00F866EC"/>
    <w:rsid w:val="00F86AF2"/>
    <w:rsid w:val="00F874A4"/>
    <w:rsid w:val="00F87952"/>
    <w:rsid w:val="00F87B19"/>
    <w:rsid w:val="00F87D46"/>
    <w:rsid w:val="00F87D78"/>
    <w:rsid w:val="00F90304"/>
    <w:rsid w:val="00F90CAC"/>
    <w:rsid w:val="00F91AD5"/>
    <w:rsid w:val="00F92175"/>
    <w:rsid w:val="00F93216"/>
    <w:rsid w:val="00F93858"/>
    <w:rsid w:val="00F9406A"/>
    <w:rsid w:val="00F9411B"/>
    <w:rsid w:val="00F943B2"/>
    <w:rsid w:val="00F945FC"/>
    <w:rsid w:val="00F94B18"/>
    <w:rsid w:val="00F957D3"/>
    <w:rsid w:val="00F958C7"/>
    <w:rsid w:val="00F9654F"/>
    <w:rsid w:val="00F96FC2"/>
    <w:rsid w:val="00F97250"/>
    <w:rsid w:val="00FA02EE"/>
    <w:rsid w:val="00FA03F3"/>
    <w:rsid w:val="00FA05BD"/>
    <w:rsid w:val="00FA06D2"/>
    <w:rsid w:val="00FA0B0F"/>
    <w:rsid w:val="00FA0CA3"/>
    <w:rsid w:val="00FA12E8"/>
    <w:rsid w:val="00FA12FD"/>
    <w:rsid w:val="00FA482F"/>
    <w:rsid w:val="00FB0FAA"/>
    <w:rsid w:val="00FB1490"/>
    <w:rsid w:val="00FB24D3"/>
    <w:rsid w:val="00FB33B8"/>
    <w:rsid w:val="00FB355D"/>
    <w:rsid w:val="00FB3670"/>
    <w:rsid w:val="00FB4164"/>
    <w:rsid w:val="00FB425D"/>
    <w:rsid w:val="00FB434F"/>
    <w:rsid w:val="00FB4DCA"/>
    <w:rsid w:val="00FB5096"/>
    <w:rsid w:val="00FB51C8"/>
    <w:rsid w:val="00FB569D"/>
    <w:rsid w:val="00FB5F44"/>
    <w:rsid w:val="00FB6366"/>
    <w:rsid w:val="00FB64B7"/>
    <w:rsid w:val="00FB67E0"/>
    <w:rsid w:val="00FB71A4"/>
    <w:rsid w:val="00FB7907"/>
    <w:rsid w:val="00FC1D34"/>
    <w:rsid w:val="00FC2C48"/>
    <w:rsid w:val="00FC2D9D"/>
    <w:rsid w:val="00FC340C"/>
    <w:rsid w:val="00FC35AE"/>
    <w:rsid w:val="00FC377B"/>
    <w:rsid w:val="00FC37BB"/>
    <w:rsid w:val="00FC3F87"/>
    <w:rsid w:val="00FC565F"/>
    <w:rsid w:val="00FC6154"/>
    <w:rsid w:val="00FC65E2"/>
    <w:rsid w:val="00FC6901"/>
    <w:rsid w:val="00FC6E9C"/>
    <w:rsid w:val="00FC6F52"/>
    <w:rsid w:val="00FC7E55"/>
    <w:rsid w:val="00FD0032"/>
    <w:rsid w:val="00FD0714"/>
    <w:rsid w:val="00FD0BAD"/>
    <w:rsid w:val="00FD209A"/>
    <w:rsid w:val="00FD2AFD"/>
    <w:rsid w:val="00FD2D1B"/>
    <w:rsid w:val="00FD3663"/>
    <w:rsid w:val="00FD39E7"/>
    <w:rsid w:val="00FD633A"/>
    <w:rsid w:val="00FD6DF4"/>
    <w:rsid w:val="00FD7B60"/>
    <w:rsid w:val="00FE02E6"/>
    <w:rsid w:val="00FE04D4"/>
    <w:rsid w:val="00FE0B3A"/>
    <w:rsid w:val="00FE0B41"/>
    <w:rsid w:val="00FE0C7D"/>
    <w:rsid w:val="00FE3660"/>
    <w:rsid w:val="00FE41F1"/>
    <w:rsid w:val="00FE4CD1"/>
    <w:rsid w:val="00FE5230"/>
    <w:rsid w:val="00FE5B03"/>
    <w:rsid w:val="00FE632F"/>
    <w:rsid w:val="00FE688B"/>
    <w:rsid w:val="00FE6B88"/>
    <w:rsid w:val="00FE6C92"/>
    <w:rsid w:val="00FF05C3"/>
    <w:rsid w:val="00FF2189"/>
    <w:rsid w:val="00FF2EF6"/>
    <w:rsid w:val="00FF390D"/>
    <w:rsid w:val="00FF3CEE"/>
    <w:rsid w:val="00FF3F9A"/>
    <w:rsid w:val="00FF4639"/>
    <w:rsid w:val="00FF464F"/>
    <w:rsid w:val="00FF4C74"/>
    <w:rsid w:val="00FF5989"/>
    <w:rsid w:val="00FF5B7D"/>
    <w:rsid w:val="00FF5C96"/>
    <w:rsid w:val="00FF6888"/>
    <w:rsid w:val="00FF78BD"/>
    <w:rsid w:val="00FF7CBB"/>
    <w:rsid w:val="00FF7D6F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FA166"/>
  <w15:chartTrackingRefBased/>
  <w15:docId w15:val="{F312EB9E-05E1-4A4B-9AEB-CCB5A7CD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219"/>
    <w:pPr>
      <w:tabs>
        <w:tab w:val="left" w:pos="709"/>
      </w:tabs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55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F18C4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B54E6"/>
    <w:pPr>
      <w:keepNext/>
      <w:numPr>
        <w:ilvl w:val="4"/>
        <w:numId w:val="5"/>
      </w:numPr>
      <w:tabs>
        <w:tab w:val="num" w:pos="709"/>
      </w:tabs>
      <w:spacing w:line="360" w:lineRule="auto"/>
      <w:ind w:left="709"/>
      <w:jc w:val="left"/>
      <w:outlineLvl w:val="2"/>
    </w:pPr>
    <w:rPr>
      <w:b/>
      <w:bCs/>
      <w:szCs w:val="24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76921"/>
    <w:pPr>
      <w:keepNext/>
      <w:tabs>
        <w:tab w:val="clear" w:pos="709"/>
        <w:tab w:val="left" w:pos="993"/>
      </w:tabs>
      <w:ind w:left="567"/>
      <w:outlineLvl w:val="3"/>
    </w:pPr>
    <w:rPr>
      <w:rFonts w:ascii="Lato" w:hAnsi="Lato"/>
      <w:i/>
      <w:sz w:val="18"/>
      <w:szCs w:val="1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EF18C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Wypunktowanie,L1,Numerowanie,Akapit z listą BS,Podsis rysunku,wypunktowanie,List Paragraph,Akapit z listą numerowaną,lp1,Bullet List,FooterText,numbered,Paragraphe de liste1,Bulletr List Paragraph,列出段落,列出段落1,List Paragraph21,リスト段"/>
    <w:basedOn w:val="Normalny"/>
    <w:link w:val="AkapitzlistZnak"/>
    <w:uiPriority w:val="99"/>
    <w:qFormat/>
    <w:rsid w:val="00EF18C4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18C4"/>
    <w:pPr>
      <w:tabs>
        <w:tab w:val="clear" w:pos="709"/>
      </w:tabs>
      <w:spacing w:after="120" w:line="480" w:lineRule="auto"/>
      <w:jc w:val="left"/>
    </w:pPr>
    <w:rPr>
      <w:sz w:val="20"/>
      <w:lang w:val="x-none"/>
    </w:rPr>
  </w:style>
  <w:style w:type="character" w:customStyle="1" w:styleId="Tekstpodstawowy2Znak">
    <w:name w:val="Tekst podstawowy 2 Znak"/>
    <w:link w:val="Tekstpodstawowy2"/>
    <w:rsid w:val="00EF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18C4"/>
    <w:rPr>
      <w:rFonts w:ascii="Times New Roman" w:eastAsia="Calibri" w:hAnsi="Times New Roman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8C4"/>
    <w:rPr>
      <w:rFonts w:ascii="Times New Roman" w:eastAsia="Calibri" w:hAnsi="Times New Roman" w:cs="Times New Roman"/>
      <w:kern w:val="1"/>
      <w:sz w:val="16"/>
      <w:szCs w:val="16"/>
    </w:rPr>
  </w:style>
  <w:style w:type="paragraph" w:customStyle="1" w:styleId="Default">
    <w:name w:val="Default"/>
    <w:rsid w:val="00EF18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18C4"/>
    <w:pPr>
      <w:tabs>
        <w:tab w:val="clear" w:pos="709"/>
      </w:tabs>
    </w:pPr>
  </w:style>
  <w:style w:type="paragraph" w:styleId="Stopka">
    <w:name w:val="footer"/>
    <w:basedOn w:val="Normalny"/>
    <w:link w:val="StopkaZnak"/>
    <w:uiPriority w:val="99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18C4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775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592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592C"/>
    <w:rPr>
      <w:rFonts w:ascii="Segoe UI" w:eastAsia="Times New Roman" w:hAnsi="Segoe UI" w:cs="Segoe UI"/>
      <w:sz w:val="18"/>
      <w:szCs w:val="18"/>
    </w:rPr>
  </w:style>
  <w:style w:type="character" w:styleId="UyteHipercze">
    <w:name w:val="FollowedHyperlink"/>
    <w:uiPriority w:val="99"/>
    <w:semiHidden/>
    <w:unhideWhenUsed/>
    <w:rsid w:val="000D0E4E"/>
    <w:rPr>
      <w:color w:val="954F72"/>
      <w:u w:val="single"/>
    </w:rPr>
  </w:style>
  <w:style w:type="paragraph" w:customStyle="1" w:styleId="Akapitzlist2">
    <w:name w:val="Akapit z listą2"/>
    <w:basedOn w:val="Normalny"/>
    <w:rsid w:val="006C4D9E"/>
    <w:pPr>
      <w:ind w:left="708"/>
    </w:pPr>
    <w:rPr>
      <w:rFonts w:eastAsia="Calibri"/>
    </w:rPr>
  </w:style>
  <w:style w:type="paragraph" w:customStyle="1" w:styleId="Standard">
    <w:name w:val="Standard"/>
    <w:rsid w:val="00725CD9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WW8Num54">
    <w:name w:val="WW8Num54"/>
    <w:basedOn w:val="Bezlisty"/>
    <w:rsid w:val="00725CD9"/>
    <w:pPr>
      <w:numPr>
        <w:numId w:val="2"/>
      </w:numPr>
    </w:pPr>
  </w:style>
  <w:style w:type="numbering" w:customStyle="1" w:styleId="WW8Num41">
    <w:name w:val="WW8Num41"/>
    <w:basedOn w:val="Bezlisty"/>
    <w:rsid w:val="00AB586C"/>
    <w:pPr>
      <w:numPr>
        <w:numId w:val="3"/>
      </w:numPr>
    </w:pPr>
  </w:style>
  <w:style w:type="paragraph" w:customStyle="1" w:styleId="Akapitzlist1">
    <w:name w:val="Akapit z listą1"/>
    <w:basedOn w:val="Normalny"/>
    <w:qFormat/>
    <w:rsid w:val="00F44659"/>
    <w:pPr>
      <w:ind w:left="708"/>
    </w:pPr>
    <w:rPr>
      <w:rFonts w:eastAsia="Calibri"/>
    </w:rPr>
  </w:style>
  <w:style w:type="character" w:customStyle="1" w:styleId="WW8Num8z0">
    <w:name w:val="WW8Num8z0"/>
    <w:rsid w:val="00596428"/>
    <w:rPr>
      <w:rFonts w:cs="Times New Roman"/>
      <w:b/>
      <w:color w:val="auto"/>
    </w:rPr>
  </w:style>
  <w:style w:type="character" w:styleId="Nierozpoznanawzmianka">
    <w:name w:val="Unresolved Mention"/>
    <w:uiPriority w:val="99"/>
    <w:semiHidden/>
    <w:unhideWhenUsed/>
    <w:rsid w:val="00596428"/>
    <w:rPr>
      <w:color w:val="808080"/>
      <w:shd w:val="clear" w:color="auto" w:fill="E6E6E6"/>
    </w:rPr>
  </w:style>
  <w:style w:type="numbering" w:customStyle="1" w:styleId="WW8Num9">
    <w:name w:val="WW8Num9"/>
    <w:basedOn w:val="Bezlisty"/>
    <w:rsid w:val="0069545B"/>
    <w:pPr>
      <w:numPr>
        <w:numId w:val="13"/>
      </w:numPr>
    </w:pPr>
  </w:style>
  <w:style w:type="character" w:customStyle="1" w:styleId="WW8Num4z0">
    <w:name w:val="WW8Num4z0"/>
    <w:rsid w:val="00DB54D9"/>
    <w:rPr>
      <w:rFonts w:ascii="Times New Roman" w:eastAsia="Calibri" w:hAnsi="Times New Roman" w:cs="Times New Roman"/>
    </w:rPr>
  </w:style>
  <w:style w:type="character" w:styleId="Odwoaniedokomentarza">
    <w:name w:val="annotation reference"/>
    <w:uiPriority w:val="99"/>
    <w:semiHidden/>
    <w:unhideWhenUsed/>
    <w:rsid w:val="00D223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230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D2230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3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230E"/>
    <w:rPr>
      <w:rFonts w:ascii="Times New Roman" w:eastAsia="Times New Roman" w:hAnsi="Times New Roman"/>
      <w:b/>
      <w:bCs/>
    </w:rPr>
  </w:style>
  <w:style w:type="character" w:customStyle="1" w:styleId="zso-przyklad">
    <w:name w:val="zso-przyklad"/>
    <w:rsid w:val="00D75377"/>
  </w:style>
  <w:style w:type="character" w:customStyle="1" w:styleId="Nagwek1Znak">
    <w:name w:val="Nagłówek 1 Znak"/>
    <w:link w:val="Nagwek1"/>
    <w:uiPriority w:val="9"/>
    <w:rsid w:val="003D455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9B54E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customStyle="1" w:styleId="wcicie">
    <w:name w:val="wcięcie"/>
    <w:basedOn w:val="Normalny"/>
    <w:rsid w:val="009B54E6"/>
    <w:pPr>
      <w:tabs>
        <w:tab w:val="clear" w:pos="709"/>
      </w:tabs>
      <w:ind w:left="708"/>
      <w:jc w:val="left"/>
    </w:pPr>
    <w:rPr>
      <w:rFonts w:ascii="Arial" w:hAnsi="Arial"/>
      <w:szCs w:val="24"/>
    </w:rPr>
  </w:style>
  <w:style w:type="paragraph" w:styleId="Poprawka">
    <w:name w:val="Revision"/>
    <w:hidden/>
    <w:uiPriority w:val="99"/>
    <w:semiHidden/>
    <w:rsid w:val="00DA6F56"/>
    <w:rPr>
      <w:rFonts w:ascii="Times New Roman" w:eastAsia="Times New Roman" w:hAnsi="Times New Roman"/>
      <w:sz w:val="24"/>
    </w:rPr>
  </w:style>
  <w:style w:type="paragraph" w:styleId="Lista2">
    <w:name w:val="List 2"/>
    <w:basedOn w:val="Normalny"/>
    <w:uiPriority w:val="99"/>
    <w:unhideWhenUsed/>
    <w:rsid w:val="005E2C0D"/>
    <w:pPr>
      <w:suppressAutoHyphens/>
      <w:ind w:left="566" w:hanging="283"/>
      <w:contextualSpacing/>
    </w:pPr>
    <w:rPr>
      <w:lang w:eastAsia="zh-CN"/>
    </w:rPr>
  </w:style>
  <w:style w:type="paragraph" w:customStyle="1" w:styleId="Normalny1">
    <w:name w:val="Normalny1"/>
    <w:rsid w:val="0093298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Pogrubienie">
    <w:name w:val="Strong"/>
    <w:uiPriority w:val="22"/>
    <w:qFormat/>
    <w:rsid w:val="00FE02E6"/>
    <w:rPr>
      <w:b/>
      <w:bCs/>
    </w:rPr>
  </w:style>
  <w:style w:type="paragraph" w:styleId="NormalnyWeb">
    <w:name w:val="Normal (Web)"/>
    <w:basedOn w:val="Normalny"/>
    <w:uiPriority w:val="99"/>
    <w:rsid w:val="00B16729"/>
    <w:pPr>
      <w:tabs>
        <w:tab w:val="clear" w:pos="709"/>
      </w:tabs>
      <w:spacing w:before="100" w:beforeAutospacing="1" w:after="100" w:afterAutospacing="1"/>
      <w:jc w:val="left"/>
    </w:pPr>
    <w:rPr>
      <w:rFonts w:eastAsia="Calibri"/>
      <w:szCs w:val="24"/>
    </w:rPr>
  </w:style>
  <w:style w:type="character" w:customStyle="1" w:styleId="AkapitzlistZnak">
    <w:name w:val="Akapit z listą Znak"/>
    <w:aliases w:val="CW_Lista Znak,Wypunktowanie Znak,L1 Znak,Numerowanie Znak,Akapit z listą BS Znak,Podsis rysunku Znak,wypunktowanie Znak,List Paragraph Znak,Akapit z listą numerowaną Znak,lp1 Znak,Bullet List Znak,FooterText Znak,numbered Znak"/>
    <w:link w:val="Akapitzlist"/>
    <w:uiPriority w:val="99"/>
    <w:qFormat/>
    <w:rsid w:val="008D784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uiPriority w:val="9"/>
    <w:rsid w:val="00676921"/>
    <w:rPr>
      <w:rFonts w:ascii="Lato" w:eastAsia="Times New Roman" w:hAnsi="Lato"/>
      <w:i/>
      <w:sz w:val="18"/>
      <w:szCs w:val="18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4506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C4506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EC450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76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D76EB"/>
    <w:rPr>
      <w:rFonts w:ascii="Times New Roman" w:eastAsia="Times New Roman" w:hAnsi="Times New Roman"/>
      <w:sz w:val="24"/>
    </w:rPr>
  </w:style>
  <w:style w:type="character" w:customStyle="1" w:styleId="WW8Num1z3">
    <w:name w:val="WW8Num1z3"/>
    <w:rsid w:val="00EB5B32"/>
    <w:rPr>
      <w:rFonts w:ascii="Lato" w:hAnsi="Lato" w:cs="Lato"/>
      <w:kern w:val="1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586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6B586E"/>
    <w:rPr>
      <w:rFonts w:ascii="Times New Roman" w:eastAsia="Times New Roman" w:hAnsi="Times New Roman"/>
      <w:sz w:val="24"/>
    </w:rPr>
  </w:style>
  <w:style w:type="paragraph" w:customStyle="1" w:styleId="Tekstpodstawowy22">
    <w:name w:val="Tekst podstawowy 22"/>
    <w:basedOn w:val="Normalny"/>
    <w:qFormat/>
    <w:rsid w:val="00390868"/>
    <w:pPr>
      <w:suppressAutoHyphens/>
      <w:spacing w:after="120" w:line="480" w:lineRule="auto"/>
      <w:jc w:val="left"/>
    </w:pPr>
    <w:rPr>
      <w:sz w:val="20"/>
      <w:lang w:eastAsia="zh-CN"/>
    </w:rPr>
  </w:style>
  <w:style w:type="character" w:customStyle="1" w:styleId="czeinternetowe">
    <w:name w:val="Łącze internetowe"/>
    <w:rsid w:val="005F1D54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C042F5"/>
    <w:pPr>
      <w:tabs>
        <w:tab w:val="clear" w:pos="709"/>
      </w:tabs>
      <w:jc w:val="center"/>
    </w:pPr>
    <w:rPr>
      <w:rFonts w:cs="Calibri"/>
      <w:b/>
      <w:bCs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042F5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42F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042F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tak@zzm.krak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zm.krak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rokerinfinite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ptak@zzm.krakow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zamowienia@zzm.krakow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zamowienia@zz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C536-41E3-4213-98EB-9A19538F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2058</Words>
  <Characters>12351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14381</CharactersWithSpaces>
  <SharedDoc>false</SharedDoc>
  <HLinks>
    <vt:vector size="84" baseType="variant">
      <vt:variant>
        <vt:i4>3342418</vt:i4>
      </vt:variant>
      <vt:variant>
        <vt:i4>27</vt:i4>
      </vt:variant>
      <vt:variant>
        <vt:i4>0</vt:i4>
      </vt:variant>
      <vt:variant>
        <vt:i4>5</vt:i4>
      </vt:variant>
      <vt:variant>
        <vt:lpwstr>mailto:dwnek@zzm.krakow.pl</vt:lpwstr>
      </vt:variant>
      <vt:variant>
        <vt:lpwstr/>
      </vt:variant>
      <vt:variant>
        <vt:i4>73</vt:i4>
      </vt:variant>
      <vt:variant>
        <vt:i4>24</vt:i4>
      </vt:variant>
      <vt:variant>
        <vt:i4>0</vt:i4>
      </vt:variant>
      <vt:variant>
        <vt:i4>5</vt:i4>
      </vt:variant>
      <vt:variant>
        <vt:lpwstr>https://zzm.krakow.pl/inwentaryzacje.html</vt:lpwstr>
      </vt:variant>
      <vt:variant>
        <vt:lpwstr/>
      </vt:variant>
      <vt:variant>
        <vt:i4>655368</vt:i4>
      </vt:variant>
      <vt:variant>
        <vt:i4>21</vt:i4>
      </vt:variant>
      <vt:variant>
        <vt:i4>0</vt:i4>
      </vt:variant>
      <vt:variant>
        <vt:i4>5</vt:i4>
      </vt:variant>
      <vt:variant>
        <vt:lpwstr>https://zzm.krakow.pl/r3trees.htm</vt:lpwstr>
      </vt:variant>
      <vt:variant>
        <vt:lpwstr/>
      </vt:variant>
      <vt:variant>
        <vt:i4>6225967</vt:i4>
      </vt:variant>
      <vt:variant>
        <vt:i4>18</vt:i4>
      </vt:variant>
      <vt:variant>
        <vt:i4>0</vt:i4>
      </vt:variant>
      <vt:variant>
        <vt:i4>5</vt:i4>
      </vt:variant>
      <vt:variant>
        <vt:lpwstr>mailto:iod@zzm.krakow.pl</vt:lpwstr>
      </vt:variant>
      <vt:variant>
        <vt:lpwstr/>
      </vt:variant>
      <vt:variant>
        <vt:i4>2687083</vt:i4>
      </vt:variant>
      <vt:variant>
        <vt:i4>15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2097233</vt:i4>
      </vt:variant>
      <vt:variant>
        <vt:i4>12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2097233</vt:i4>
      </vt:variant>
      <vt:variant>
        <vt:i4>9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262270</vt:i4>
      </vt:variant>
      <vt:variant>
        <vt:i4>6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262270</vt:i4>
      </vt:variant>
      <vt:variant>
        <vt:i4>3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15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12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kjasinska</dc:creator>
  <cp:keywords/>
  <cp:lastModifiedBy>Karolina Kałamarz</cp:lastModifiedBy>
  <cp:revision>7</cp:revision>
  <cp:lastPrinted>2024-11-04T11:52:00Z</cp:lastPrinted>
  <dcterms:created xsi:type="dcterms:W3CDTF">2024-10-31T15:07:00Z</dcterms:created>
  <dcterms:modified xsi:type="dcterms:W3CDTF">2024-11-04T11:59:00Z</dcterms:modified>
</cp:coreProperties>
</file>