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13198D" w14:textId="77777777" w:rsidR="00BC4509" w:rsidRDefault="00BC4509" w:rsidP="00117FDB">
      <w:pPr>
        <w:jc w:val="right"/>
        <w:rPr>
          <w:rFonts w:ascii="Times New Roman" w:hAnsi="Times New Roman"/>
          <w:sz w:val="24"/>
          <w:szCs w:val="24"/>
        </w:rPr>
      </w:pPr>
    </w:p>
    <w:p w14:paraId="26C820D9" w14:textId="77777777" w:rsidR="00B6791A" w:rsidRPr="00391897" w:rsidRDefault="00B6791A" w:rsidP="00117FDB">
      <w:pPr>
        <w:jc w:val="right"/>
        <w:rPr>
          <w:rFonts w:ascii="Times New Roman" w:hAnsi="Times New Roman"/>
          <w:sz w:val="24"/>
          <w:szCs w:val="24"/>
        </w:rPr>
      </w:pPr>
      <w:r w:rsidRPr="00391897">
        <w:rPr>
          <w:rFonts w:ascii="Times New Roman" w:hAnsi="Times New Roman"/>
          <w:sz w:val="24"/>
          <w:szCs w:val="24"/>
        </w:rPr>
        <w:t xml:space="preserve">Załącznik </w:t>
      </w:r>
      <w:r w:rsidR="00117FDB" w:rsidRPr="00391897">
        <w:rPr>
          <w:rFonts w:ascii="Times New Roman" w:hAnsi="Times New Roman"/>
          <w:sz w:val="24"/>
          <w:szCs w:val="24"/>
        </w:rPr>
        <w:t>n</w:t>
      </w:r>
      <w:r w:rsidRPr="00391897">
        <w:rPr>
          <w:rFonts w:ascii="Times New Roman" w:hAnsi="Times New Roman"/>
          <w:sz w:val="24"/>
          <w:szCs w:val="24"/>
        </w:rPr>
        <w:t>r 1</w:t>
      </w:r>
    </w:p>
    <w:p w14:paraId="66A0EA97" w14:textId="77777777" w:rsidR="007651C4" w:rsidRPr="00391897" w:rsidRDefault="007651C4" w:rsidP="007651C4">
      <w:pPr>
        <w:rPr>
          <w:rFonts w:ascii="Times New Roman" w:hAnsi="Times New Roman"/>
          <w:sz w:val="24"/>
          <w:szCs w:val="24"/>
        </w:rPr>
      </w:pPr>
      <w:r w:rsidRPr="00391897">
        <w:rPr>
          <w:rFonts w:ascii="Times New Roman" w:hAnsi="Times New Roman"/>
          <w:sz w:val="24"/>
          <w:szCs w:val="24"/>
        </w:rPr>
        <w:t>Zamawiający:</w:t>
      </w:r>
    </w:p>
    <w:p w14:paraId="465480D1" w14:textId="77777777" w:rsidR="007651C4" w:rsidRPr="00391897" w:rsidRDefault="007651C4" w:rsidP="0039189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91897">
        <w:rPr>
          <w:rFonts w:ascii="Times New Roman" w:hAnsi="Times New Roman"/>
          <w:b/>
          <w:bCs/>
          <w:sz w:val="24"/>
          <w:szCs w:val="24"/>
        </w:rPr>
        <w:t xml:space="preserve">Gmina Ostroróg </w:t>
      </w:r>
    </w:p>
    <w:p w14:paraId="32DEA339" w14:textId="77777777" w:rsidR="007651C4" w:rsidRPr="00391897" w:rsidRDefault="007651C4" w:rsidP="0039189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91897">
        <w:rPr>
          <w:rFonts w:ascii="Times New Roman" w:hAnsi="Times New Roman"/>
          <w:b/>
          <w:bCs/>
          <w:sz w:val="24"/>
          <w:szCs w:val="24"/>
        </w:rPr>
        <w:t>ul. Wroniecka 14</w:t>
      </w:r>
    </w:p>
    <w:p w14:paraId="22289E9F" w14:textId="77777777" w:rsidR="007651C4" w:rsidRPr="00391897" w:rsidRDefault="007651C4" w:rsidP="0039189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91897">
        <w:rPr>
          <w:rFonts w:ascii="Times New Roman" w:hAnsi="Times New Roman"/>
          <w:b/>
          <w:bCs/>
          <w:sz w:val="24"/>
          <w:szCs w:val="24"/>
        </w:rPr>
        <w:t xml:space="preserve">64-560 Ostroróg </w:t>
      </w:r>
    </w:p>
    <w:p w14:paraId="0B59F63B" w14:textId="77777777" w:rsidR="007651C4" w:rsidRPr="00391897" w:rsidRDefault="007651C4" w:rsidP="0039189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91897">
        <w:rPr>
          <w:rFonts w:ascii="Times New Roman" w:hAnsi="Times New Roman"/>
          <w:b/>
          <w:bCs/>
          <w:sz w:val="24"/>
          <w:szCs w:val="24"/>
        </w:rPr>
        <w:t>NIP   7872079111</w:t>
      </w:r>
    </w:p>
    <w:p w14:paraId="1547FF51" w14:textId="6E04326D" w:rsidR="007651C4" w:rsidRPr="00391897" w:rsidRDefault="007651C4" w:rsidP="00391897">
      <w:pPr>
        <w:spacing w:before="240"/>
        <w:rPr>
          <w:rFonts w:ascii="Times New Roman" w:hAnsi="Times New Roman"/>
          <w:b/>
          <w:bCs/>
          <w:sz w:val="24"/>
          <w:szCs w:val="24"/>
        </w:rPr>
      </w:pPr>
      <w:r w:rsidRPr="002671EB">
        <w:rPr>
          <w:rFonts w:ascii="Times New Roman" w:hAnsi="Times New Roman"/>
          <w:sz w:val="24"/>
          <w:szCs w:val="24"/>
        </w:rPr>
        <w:t xml:space="preserve">Nr postępowania: </w:t>
      </w:r>
      <w:r w:rsidRPr="002671EB">
        <w:rPr>
          <w:rFonts w:ascii="Times New Roman" w:hAnsi="Times New Roman"/>
          <w:b/>
          <w:bCs/>
          <w:sz w:val="24"/>
          <w:szCs w:val="24"/>
        </w:rPr>
        <w:t>RG.271.</w:t>
      </w:r>
      <w:r w:rsidR="00E57A4F">
        <w:rPr>
          <w:rFonts w:ascii="Times New Roman" w:hAnsi="Times New Roman"/>
          <w:b/>
          <w:bCs/>
          <w:sz w:val="24"/>
          <w:szCs w:val="24"/>
        </w:rPr>
        <w:t>31</w:t>
      </w:r>
      <w:r w:rsidRPr="002671EB">
        <w:rPr>
          <w:rFonts w:ascii="Times New Roman" w:hAnsi="Times New Roman"/>
          <w:b/>
          <w:bCs/>
          <w:sz w:val="24"/>
          <w:szCs w:val="24"/>
        </w:rPr>
        <w:t>.2024</w:t>
      </w:r>
    </w:p>
    <w:p w14:paraId="061A7DA7" w14:textId="77777777" w:rsidR="00391897" w:rsidRDefault="003D3186" w:rsidP="008B2A8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91897">
        <w:rPr>
          <w:rFonts w:ascii="Times New Roman" w:hAnsi="Times New Roman"/>
          <w:b/>
          <w:sz w:val="24"/>
          <w:szCs w:val="24"/>
        </w:rPr>
        <w:t>WYKONAWCA LUB</w:t>
      </w:r>
    </w:p>
    <w:p w14:paraId="41531E20" w14:textId="77777777" w:rsidR="00EA4811" w:rsidRPr="00391897" w:rsidRDefault="00EA4811" w:rsidP="00EA481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391897">
        <w:rPr>
          <w:rFonts w:ascii="Times New Roman" w:hAnsi="Times New Roman"/>
          <w:b/>
          <w:sz w:val="24"/>
          <w:szCs w:val="24"/>
        </w:rPr>
        <w:t>WYKONAWCY WSPÓLNIE UBIEGAJĄCY SIĘ O UDZIELENIE ZAMÓWIENIA</w:t>
      </w:r>
    </w:p>
    <w:p w14:paraId="2CB77CC8" w14:textId="77777777" w:rsidR="007651C4" w:rsidRPr="00391897" w:rsidRDefault="007651C4" w:rsidP="00EA4811">
      <w:pPr>
        <w:spacing w:after="0" w:line="360" w:lineRule="auto"/>
        <w:ind w:right="-53"/>
        <w:rPr>
          <w:rFonts w:ascii="Times New Roman" w:hAnsi="Times New Roman"/>
          <w:sz w:val="24"/>
          <w:szCs w:val="24"/>
        </w:rPr>
      </w:pPr>
    </w:p>
    <w:p w14:paraId="163ABF41" w14:textId="77777777" w:rsidR="00EA4811" w:rsidRPr="00391897" w:rsidRDefault="00EA4811" w:rsidP="00EA4811">
      <w:pPr>
        <w:spacing w:after="0" w:line="360" w:lineRule="auto"/>
        <w:ind w:right="-53"/>
        <w:rPr>
          <w:rFonts w:ascii="Times New Roman" w:hAnsi="Times New Roman"/>
          <w:sz w:val="24"/>
          <w:szCs w:val="24"/>
        </w:rPr>
      </w:pPr>
      <w:r w:rsidRPr="0039189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</w:t>
      </w:r>
    </w:p>
    <w:p w14:paraId="66C7D5BC" w14:textId="77777777" w:rsidR="00EA4811" w:rsidRPr="00391897" w:rsidRDefault="00EA4811" w:rsidP="00391897">
      <w:pPr>
        <w:spacing w:after="0" w:line="276" w:lineRule="auto"/>
        <w:ind w:right="-51"/>
        <w:jc w:val="both"/>
        <w:rPr>
          <w:rFonts w:ascii="Times New Roman" w:hAnsi="Times New Roman"/>
          <w:i/>
          <w:iCs/>
          <w:sz w:val="20"/>
          <w:szCs w:val="20"/>
          <w:shd w:val="clear" w:color="auto" w:fill="FFFFFF"/>
        </w:rPr>
      </w:pPr>
      <w:r w:rsidRPr="00391897"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wykonawcy lub </w:t>
      </w:r>
    </w:p>
    <w:p w14:paraId="1B5F852F" w14:textId="77777777" w:rsidR="00EA4811" w:rsidRPr="00391897" w:rsidRDefault="00EA4811" w:rsidP="00391897">
      <w:pPr>
        <w:spacing w:after="0" w:line="276" w:lineRule="auto"/>
        <w:ind w:right="-51"/>
        <w:jc w:val="both"/>
        <w:rPr>
          <w:rFonts w:ascii="Times New Roman" w:hAnsi="Times New Roman"/>
          <w:i/>
          <w:iCs/>
          <w:sz w:val="20"/>
          <w:szCs w:val="20"/>
        </w:rPr>
      </w:pPr>
      <w:r w:rsidRPr="00391897"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>nazwy albo imiona i nazwiska, siedziby albo miejsca zamieszkania, jeżeli są miejscami wykonywania działalności wykonawców)</w:t>
      </w:r>
    </w:p>
    <w:p w14:paraId="3A852787" w14:textId="77777777" w:rsidR="00EA4811" w:rsidRPr="00391897" w:rsidRDefault="00EA4811" w:rsidP="00391897">
      <w:pPr>
        <w:spacing w:after="0" w:line="600" w:lineRule="auto"/>
        <w:rPr>
          <w:rFonts w:ascii="Times New Roman" w:hAnsi="Times New Roman"/>
          <w:sz w:val="24"/>
          <w:szCs w:val="24"/>
        </w:rPr>
      </w:pPr>
      <w:r w:rsidRPr="00391897">
        <w:rPr>
          <w:rFonts w:ascii="Times New Roman" w:hAnsi="Times New Roman"/>
          <w:sz w:val="24"/>
          <w:szCs w:val="24"/>
        </w:rPr>
        <w:t>reprezentowany/reprezentowani przez:</w:t>
      </w:r>
    </w:p>
    <w:p w14:paraId="214A3C83" w14:textId="77777777" w:rsidR="00EA4811" w:rsidRPr="00391897" w:rsidRDefault="00EA4811" w:rsidP="00690B43">
      <w:pPr>
        <w:spacing w:after="0" w:line="360" w:lineRule="auto"/>
        <w:ind w:right="-53"/>
        <w:rPr>
          <w:rFonts w:ascii="Times New Roman" w:hAnsi="Times New Roman"/>
          <w:sz w:val="24"/>
          <w:szCs w:val="24"/>
        </w:rPr>
      </w:pPr>
      <w:r w:rsidRPr="0039189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38003898" w14:textId="77777777" w:rsidR="00C31853" w:rsidRPr="00391897" w:rsidRDefault="00D2154B" w:rsidP="00690B4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91897">
        <w:rPr>
          <w:rFonts w:ascii="Times New Roman" w:hAnsi="Times New Roman"/>
          <w:bCs/>
          <w:sz w:val="24"/>
          <w:szCs w:val="24"/>
        </w:rPr>
        <w:t>Adres</w:t>
      </w:r>
      <w:r w:rsidR="00391897">
        <w:rPr>
          <w:rFonts w:ascii="Times New Roman" w:hAnsi="Times New Roman"/>
          <w:bCs/>
          <w:sz w:val="24"/>
          <w:szCs w:val="24"/>
        </w:rPr>
        <w:t>:</w:t>
      </w:r>
      <w:r w:rsidRPr="00391897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</w:t>
      </w:r>
      <w:r w:rsidR="00391897">
        <w:rPr>
          <w:rFonts w:ascii="Times New Roman" w:hAnsi="Times New Roman"/>
          <w:bCs/>
          <w:sz w:val="24"/>
          <w:szCs w:val="24"/>
        </w:rPr>
        <w:t>………..</w:t>
      </w:r>
    </w:p>
    <w:p w14:paraId="7B87F23C" w14:textId="77777777" w:rsidR="00D96454" w:rsidRPr="00391897" w:rsidRDefault="00D96454" w:rsidP="00690B4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91897">
        <w:rPr>
          <w:rFonts w:ascii="Times New Roman" w:hAnsi="Times New Roman"/>
          <w:sz w:val="24"/>
          <w:szCs w:val="24"/>
        </w:rPr>
        <w:t>Adres poczty elektronicznej (e-mail):</w:t>
      </w:r>
      <w:r w:rsidR="00391897">
        <w:rPr>
          <w:rFonts w:ascii="Times New Roman" w:hAnsi="Times New Roman"/>
          <w:sz w:val="24"/>
          <w:szCs w:val="24"/>
        </w:rPr>
        <w:t xml:space="preserve"> </w:t>
      </w:r>
      <w:r w:rsidRPr="00391897">
        <w:rPr>
          <w:rFonts w:ascii="Times New Roman" w:hAnsi="Times New Roman"/>
          <w:sz w:val="24"/>
          <w:szCs w:val="24"/>
        </w:rPr>
        <w:t>………………………………………………………</w:t>
      </w:r>
      <w:r w:rsidR="00391897">
        <w:rPr>
          <w:rFonts w:ascii="Times New Roman" w:hAnsi="Times New Roman"/>
          <w:sz w:val="24"/>
          <w:szCs w:val="24"/>
        </w:rPr>
        <w:t>….</w:t>
      </w:r>
    </w:p>
    <w:p w14:paraId="2964F1E4" w14:textId="77777777" w:rsidR="00D2154B" w:rsidRPr="00391897" w:rsidRDefault="00EA1033" w:rsidP="00690B4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91897">
        <w:rPr>
          <w:rFonts w:ascii="Times New Roman" w:hAnsi="Times New Roman"/>
          <w:bCs/>
          <w:sz w:val="24"/>
          <w:szCs w:val="24"/>
        </w:rPr>
        <w:t>Telefon</w:t>
      </w:r>
      <w:r w:rsidR="00391897">
        <w:rPr>
          <w:rFonts w:ascii="Times New Roman" w:hAnsi="Times New Roman"/>
          <w:bCs/>
          <w:sz w:val="24"/>
          <w:szCs w:val="24"/>
        </w:rPr>
        <w:t>:</w:t>
      </w:r>
      <w:r w:rsidRPr="00391897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</w:t>
      </w:r>
    </w:p>
    <w:p w14:paraId="20A088AE" w14:textId="77777777" w:rsidR="00391897" w:rsidRPr="00391897" w:rsidRDefault="00D2154B" w:rsidP="00690B4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91897">
        <w:rPr>
          <w:rFonts w:ascii="Times New Roman" w:hAnsi="Times New Roman"/>
          <w:bCs/>
          <w:sz w:val="24"/>
          <w:szCs w:val="24"/>
        </w:rPr>
        <w:t>NIP……………………………………….REGON …………………………………………</w:t>
      </w:r>
      <w:r w:rsidR="00391897">
        <w:rPr>
          <w:rFonts w:ascii="Times New Roman" w:hAnsi="Times New Roman"/>
          <w:bCs/>
          <w:sz w:val="24"/>
          <w:szCs w:val="24"/>
        </w:rPr>
        <w:t>…</w:t>
      </w:r>
    </w:p>
    <w:p w14:paraId="49A82E50" w14:textId="77777777" w:rsidR="00391897" w:rsidRDefault="00391897" w:rsidP="00391897">
      <w:pPr>
        <w:spacing w:after="12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FORMULARZ OFERTY</w:t>
      </w:r>
    </w:p>
    <w:p w14:paraId="54058841" w14:textId="3DE40B30" w:rsidR="00E3483F" w:rsidRDefault="00EA4811" w:rsidP="00E3483F">
      <w:pPr>
        <w:numPr>
          <w:ilvl w:val="0"/>
          <w:numId w:val="37"/>
        </w:numPr>
        <w:spacing w:after="120" w:line="360" w:lineRule="auto"/>
        <w:ind w:left="284" w:firstLine="76"/>
        <w:jc w:val="both"/>
        <w:rPr>
          <w:rFonts w:ascii="Times New Roman" w:hAnsi="Times New Roman"/>
          <w:bCs/>
          <w:sz w:val="24"/>
          <w:szCs w:val="24"/>
        </w:rPr>
      </w:pPr>
      <w:r w:rsidRPr="00E3483F">
        <w:rPr>
          <w:rFonts w:ascii="Times New Roman" w:hAnsi="Times New Roman"/>
          <w:bCs/>
          <w:sz w:val="24"/>
          <w:szCs w:val="24"/>
        </w:rPr>
        <w:t>D</w:t>
      </w:r>
      <w:r w:rsidR="00344C2D" w:rsidRPr="00E3483F">
        <w:rPr>
          <w:rFonts w:ascii="Times New Roman" w:hAnsi="Times New Roman"/>
          <w:bCs/>
          <w:sz w:val="24"/>
          <w:szCs w:val="24"/>
        </w:rPr>
        <w:t>ziałając w imieniu i na rzecz</w:t>
      </w:r>
      <w:r w:rsidR="00C31853" w:rsidRPr="00E3483F">
        <w:rPr>
          <w:rFonts w:ascii="Times New Roman" w:hAnsi="Times New Roman"/>
          <w:bCs/>
          <w:sz w:val="24"/>
          <w:szCs w:val="24"/>
        </w:rPr>
        <w:t xml:space="preserve"> </w:t>
      </w:r>
      <w:r w:rsidRPr="00E3483F">
        <w:rPr>
          <w:rFonts w:ascii="Times New Roman" w:hAnsi="Times New Roman"/>
          <w:bCs/>
          <w:sz w:val="24"/>
          <w:szCs w:val="24"/>
        </w:rPr>
        <w:t>w</w:t>
      </w:r>
      <w:r w:rsidR="00C31853" w:rsidRPr="00E3483F">
        <w:rPr>
          <w:rFonts w:ascii="Times New Roman" w:hAnsi="Times New Roman"/>
          <w:bCs/>
          <w:sz w:val="24"/>
          <w:szCs w:val="24"/>
        </w:rPr>
        <w:t>ykonawcy</w:t>
      </w:r>
      <w:r w:rsidRPr="00E3483F">
        <w:rPr>
          <w:rFonts w:ascii="Times New Roman" w:hAnsi="Times New Roman"/>
          <w:bCs/>
          <w:sz w:val="24"/>
          <w:szCs w:val="24"/>
        </w:rPr>
        <w:t>/wykonawców wspólnie ubiegających</w:t>
      </w:r>
      <w:r w:rsidR="008A4079" w:rsidRPr="00E3483F">
        <w:rPr>
          <w:rFonts w:ascii="Times New Roman" w:hAnsi="Times New Roman"/>
          <w:bCs/>
          <w:sz w:val="24"/>
          <w:szCs w:val="24"/>
        </w:rPr>
        <w:t xml:space="preserve"> </w:t>
      </w:r>
      <w:r w:rsidRPr="00E3483F">
        <w:rPr>
          <w:rFonts w:ascii="Times New Roman" w:hAnsi="Times New Roman"/>
          <w:bCs/>
          <w:sz w:val="24"/>
          <w:szCs w:val="24"/>
        </w:rPr>
        <w:t>się o</w:t>
      </w:r>
      <w:r w:rsidR="00391897" w:rsidRPr="00E3483F">
        <w:rPr>
          <w:rFonts w:ascii="Times New Roman" w:hAnsi="Times New Roman"/>
          <w:bCs/>
          <w:sz w:val="24"/>
          <w:szCs w:val="24"/>
        </w:rPr>
        <w:t> </w:t>
      </w:r>
      <w:r w:rsidRPr="00E3483F">
        <w:rPr>
          <w:rFonts w:ascii="Times New Roman" w:hAnsi="Times New Roman"/>
          <w:bCs/>
          <w:sz w:val="24"/>
          <w:szCs w:val="24"/>
        </w:rPr>
        <w:t>udzielenie zamówienia, w postępowaniu o udzielenie zamówienia publicznego</w:t>
      </w:r>
      <w:r w:rsidR="007651C4" w:rsidRPr="00E3483F">
        <w:rPr>
          <w:rFonts w:ascii="Times New Roman" w:hAnsi="Times New Roman"/>
          <w:bCs/>
          <w:sz w:val="24"/>
          <w:szCs w:val="24"/>
        </w:rPr>
        <w:t xml:space="preserve"> prowadzonego na podstawie regulaminu wewnętrznego Zamawiającego</w:t>
      </w:r>
      <w:r w:rsidRPr="00E3483F">
        <w:rPr>
          <w:rFonts w:ascii="Times New Roman" w:hAnsi="Times New Roman"/>
          <w:bCs/>
          <w:sz w:val="24"/>
          <w:szCs w:val="24"/>
        </w:rPr>
        <w:t xml:space="preserve"> </w:t>
      </w:r>
      <w:r w:rsidR="003D0FD1" w:rsidRPr="00E3483F">
        <w:rPr>
          <w:rFonts w:ascii="Times New Roman" w:hAnsi="Times New Roman"/>
          <w:bCs/>
          <w:sz w:val="24"/>
          <w:szCs w:val="24"/>
        </w:rPr>
        <w:t xml:space="preserve">pn. </w:t>
      </w:r>
      <w:r w:rsidRPr="00E3483F">
        <w:rPr>
          <w:rFonts w:ascii="Times New Roman" w:hAnsi="Times New Roman"/>
          <w:bCs/>
          <w:sz w:val="24"/>
          <w:szCs w:val="24"/>
        </w:rPr>
        <w:t xml:space="preserve"> </w:t>
      </w:r>
      <w:r w:rsidR="00720F8C" w:rsidRPr="00E3483F">
        <w:rPr>
          <w:rFonts w:ascii="Times New Roman" w:eastAsia="Times New Roman" w:hAnsi="Times New Roman"/>
          <w:b/>
          <w:bCs/>
          <w:lang w:eastAsia="pl-PL"/>
        </w:rPr>
        <w:t>„</w:t>
      </w:r>
      <w:r w:rsidR="00C31720" w:rsidRPr="00E3483F">
        <w:rPr>
          <w:rFonts w:ascii="Times New Roman" w:hAnsi="Times New Roman"/>
          <w:b/>
          <w:bCs/>
        </w:rPr>
        <w:t xml:space="preserve">ORGANIZACJA </w:t>
      </w:r>
      <w:r w:rsidR="009D6B20" w:rsidRPr="00E3483F">
        <w:rPr>
          <w:rFonts w:ascii="Times New Roman" w:hAnsi="Times New Roman"/>
          <w:b/>
          <w:bCs/>
        </w:rPr>
        <w:t xml:space="preserve">DWÓCH </w:t>
      </w:r>
      <w:r w:rsidR="00C31720" w:rsidRPr="00E3483F">
        <w:rPr>
          <w:rFonts w:ascii="Times New Roman" w:hAnsi="Times New Roman"/>
          <w:b/>
          <w:bCs/>
        </w:rPr>
        <w:t>WYCIECZ</w:t>
      </w:r>
      <w:r w:rsidR="009D6B20" w:rsidRPr="00E3483F">
        <w:rPr>
          <w:rFonts w:ascii="Times New Roman" w:hAnsi="Times New Roman"/>
          <w:b/>
          <w:bCs/>
        </w:rPr>
        <w:t>EK</w:t>
      </w:r>
      <w:r w:rsidR="00C31720" w:rsidRPr="00E3483F">
        <w:rPr>
          <w:rFonts w:ascii="Times New Roman" w:hAnsi="Times New Roman"/>
          <w:b/>
          <w:bCs/>
        </w:rPr>
        <w:t xml:space="preserve"> W RAMACH </w:t>
      </w:r>
      <w:r w:rsidR="00391897" w:rsidRPr="00E3483F">
        <w:rPr>
          <w:rFonts w:ascii="Times New Roman" w:hAnsi="Times New Roman"/>
          <w:b/>
          <w:bCs/>
        </w:rPr>
        <w:t>P</w:t>
      </w:r>
      <w:r w:rsidR="00C31720" w:rsidRPr="00E3483F">
        <w:rPr>
          <w:rFonts w:ascii="Times New Roman" w:hAnsi="Times New Roman"/>
          <w:b/>
          <w:bCs/>
        </w:rPr>
        <w:t xml:space="preserve">ROGRAMU </w:t>
      </w:r>
      <w:r w:rsidR="00EA6749" w:rsidRPr="00E3483F">
        <w:rPr>
          <w:rFonts w:ascii="Times New Roman" w:hAnsi="Times New Roman"/>
          <w:b/>
          <w:bCs/>
        </w:rPr>
        <w:t>„</w:t>
      </w:r>
      <w:r w:rsidR="00C31720" w:rsidRPr="00E3483F">
        <w:rPr>
          <w:rFonts w:ascii="Times New Roman" w:hAnsi="Times New Roman"/>
          <w:b/>
          <w:bCs/>
        </w:rPr>
        <w:t>PODRÓŻE Z KLASĄ</w:t>
      </w:r>
      <w:r w:rsidR="00EA6749" w:rsidRPr="00E3483F">
        <w:rPr>
          <w:rFonts w:ascii="Times New Roman" w:hAnsi="Times New Roman"/>
          <w:b/>
          <w:bCs/>
        </w:rPr>
        <w:t>”</w:t>
      </w:r>
      <w:r w:rsidR="00C31720" w:rsidRPr="00E3483F">
        <w:rPr>
          <w:rFonts w:ascii="Times New Roman" w:hAnsi="Times New Roman"/>
          <w:b/>
          <w:bCs/>
        </w:rPr>
        <w:t xml:space="preserve"> DLA KLAS 7 i 8</w:t>
      </w:r>
      <w:r w:rsidR="001B4B60" w:rsidRPr="00E3483F">
        <w:rPr>
          <w:rFonts w:ascii="Times New Roman" w:hAnsi="Times New Roman"/>
          <w:bCs/>
        </w:rPr>
        <w:t xml:space="preserve">”, </w:t>
      </w:r>
      <w:r w:rsidRPr="00E3483F">
        <w:rPr>
          <w:rFonts w:ascii="Times New Roman" w:hAnsi="Times New Roman"/>
          <w:bCs/>
          <w:sz w:val="24"/>
          <w:szCs w:val="24"/>
        </w:rPr>
        <w:t>o</w:t>
      </w:r>
      <w:r w:rsidR="005303AE" w:rsidRPr="00E3483F">
        <w:rPr>
          <w:rFonts w:ascii="Times New Roman" w:hAnsi="Times New Roman"/>
          <w:bCs/>
          <w:sz w:val="24"/>
          <w:szCs w:val="24"/>
        </w:rPr>
        <w:t xml:space="preserve">znaczenie sprawy: </w:t>
      </w:r>
      <w:r w:rsidR="00205F01" w:rsidRPr="00E3483F">
        <w:rPr>
          <w:rFonts w:ascii="Times New Roman" w:hAnsi="Times New Roman"/>
          <w:bCs/>
          <w:sz w:val="24"/>
          <w:szCs w:val="24"/>
        </w:rPr>
        <w:t>RG.271</w:t>
      </w:r>
      <w:r w:rsidR="003D0FD1" w:rsidRPr="00E3483F">
        <w:rPr>
          <w:rFonts w:ascii="Times New Roman" w:hAnsi="Times New Roman"/>
          <w:bCs/>
          <w:sz w:val="24"/>
          <w:szCs w:val="24"/>
        </w:rPr>
        <w:t>.</w:t>
      </w:r>
      <w:r w:rsidR="00E57A4F">
        <w:rPr>
          <w:rFonts w:ascii="Times New Roman" w:hAnsi="Times New Roman"/>
          <w:bCs/>
          <w:sz w:val="24"/>
          <w:szCs w:val="24"/>
        </w:rPr>
        <w:t>31</w:t>
      </w:r>
      <w:r w:rsidR="00720F8C" w:rsidRPr="00E3483F">
        <w:rPr>
          <w:rFonts w:ascii="Times New Roman" w:hAnsi="Times New Roman"/>
          <w:bCs/>
          <w:sz w:val="24"/>
          <w:szCs w:val="24"/>
        </w:rPr>
        <w:t>.2024</w:t>
      </w:r>
      <w:r w:rsidR="005303AE" w:rsidRPr="00E3483F">
        <w:rPr>
          <w:rFonts w:ascii="Times New Roman" w:hAnsi="Times New Roman"/>
          <w:bCs/>
          <w:sz w:val="24"/>
          <w:szCs w:val="24"/>
        </w:rPr>
        <w:t xml:space="preserve">, prowadzonego przez </w:t>
      </w:r>
      <w:r w:rsidR="00205F01" w:rsidRPr="00E3483F">
        <w:rPr>
          <w:rFonts w:ascii="Times New Roman" w:hAnsi="Times New Roman"/>
          <w:bCs/>
          <w:sz w:val="24"/>
          <w:szCs w:val="24"/>
        </w:rPr>
        <w:t>Gminę Ostroróg</w:t>
      </w:r>
      <w:r w:rsidR="00E3483F" w:rsidRPr="00E3483F">
        <w:rPr>
          <w:rFonts w:ascii="Times New Roman" w:hAnsi="Times New Roman"/>
          <w:bCs/>
          <w:sz w:val="24"/>
          <w:szCs w:val="24"/>
        </w:rPr>
        <w:t xml:space="preserve"> </w:t>
      </w:r>
      <w:r w:rsidR="00BD6C57" w:rsidRPr="00E3483F">
        <w:rPr>
          <w:rFonts w:ascii="Times New Roman" w:hAnsi="Times New Roman"/>
          <w:bCs/>
          <w:sz w:val="24"/>
          <w:szCs w:val="24"/>
        </w:rPr>
        <w:t>oświadczam</w:t>
      </w:r>
      <w:r w:rsidRPr="00E3483F">
        <w:rPr>
          <w:rFonts w:ascii="Times New Roman" w:hAnsi="Times New Roman"/>
          <w:bCs/>
          <w:sz w:val="24"/>
          <w:szCs w:val="24"/>
        </w:rPr>
        <w:t>/oświadczamy</w:t>
      </w:r>
      <w:r w:rsidR="00BD6C57" w:rsidRPr="00E3483F">
        <w:rPr>
          <w:rFonts w:ascii="Times New Roman" w:hAnsi="Times New Roman"/>
          <w:bCs/>
          <w:sz w:val="24"/>
          <w:szCs w:val="24"/>
        </w:rPr>
        <w:t xml:space="preserve">, że </w:t>
      </w:r>
      <w:r w:rsidR="004843CB" w:rsidRPr="00E3483F">
        <w:rPr>
          <w:rFonts w:ascii="Times New Roman" w:hAnsi="Times New Roman"/>
          <w:bCs/>
          <w:sz w:val="24"/>
          <w:szCs w:val="24"/>
        </w:rPr>
        <w:t xml:space="preserve">za wykonanie </w:t>
      </w:r>
      <w:r w:rsidR="00AD2CFA" w:rsidRPr="00E3483F">
        <w:rPr>
          <w:rFonts w:ascii="Times New Roman" w:hAnsi="Times New Roman"/>
          <w:bCs/>
          <w:sz w:val="24"/>
          <w:szCs w:val="24"/>
        </w:rPr>
        <w:t>zamówienia o</w:t>
      </w:r>
      <w:r w:rsidR="004843CB" w:rsidRPr="00E3483F">
        <w:rPr>
          <w:rFonts w:ascii="Times New Roman" w:hAnsi="Times New Roman"/>
          <w:bCs/>
          <w:sz w:val="24"/>
          <w:szCs w:val="24"/>
        </w:rPr>
        <w:t>feruję</w:t>
      </w:r>
      <w:r w:rsidRPr="00E3483F">
        <w:rPr>
          <w:rFonts w:ascii="Times New Roman" w:hAnsi="Times New Roman"/>
          <w:bCs/>
          <w:sz w:val="24"/>
          <w:szCs w:val="24"/>
        </w:rPr>
        <w:t>/oferujemy</w:t>
      </w:r>
      <w:r w:rsidR="00E3483F">
        <w:rPr>
          <w:rFonts w:ascii="Times New Roman" w:hAnsi="Times New Roman"/>
          <w:bCs/>
          <w:sz w:val="24"/>
          <w:szCs w:val="24"/>
        </w:rPr>
        <w:t>:</w:t>
      </w:r>
    </w:p>
    <w:p w14:paraId="7349139B" w14:textId="54E85C2D" w:rsidR="00E3483F" w:rsidRPr="00E3483F" w:rsidRDefault="0016510A" w:rsidP="00E3483F">
      <w:pPr>
        <w:spacing w:after="12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E3483F">
        <w:rPr>
          <w:rFonts w:ascii="Times New Roman" w:hAnsi="Times New Roman"/>
          <w:b/>
          <w:bCs/>
          <w:sz w:val="24"/>
          <w:szCs w:val="24"/>
        </w:rPr>
        <w:t>cenę</w:t>
      </w:r>
      <w:r w:rsidR="00EA1033" w:rsidRPr="00E3483F">
        <w:rPr>
          <w:rFonts w:ascii="Times New Roman" w:hAnsi="Times New Roman"/>
          <w:b/>
          <w:bCs/>
          <w:sz w:val="24"/>
          <w:szCs w:val="24"/>
        </w:rPr>
        <w:t xml:space="preserve"> ryczałtową</w:t>
      </w:r>
      <w:r w:rsidR="001F02A3" w:rsidRPr="00E3483F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E3483F" w:rsidRPr="00E3483F">
        <w:rPr>
          <w:rFonts w:ascii="Times New Roman" w:hAnsi="Times New Roman"/>
          <w:b/>
          <w:bCs/>
          <w:sz w:val="24"/>
          <w:szCs w:val="24"/>
        </w:rPr>
        <w:t xml:space="preserve">brutto za </w:t>
      </w:r>
      <w:r w:rsidR="000A6984">
        <w:rPr>
          <w:rFonts w:ascii="Times New Roman" w:hAnsi="Times New Roman"/>
          <w:b/>
          <w:bCs/>
          <w:sz w:val="24"/>
          <w:szCs w:val="24"/>
        </w:rPr>
        <w:t xml:space="preserve">dwie </w:t>
      </w:r>
      <w:r w:rsidR="00E3483F" w:rsidRPr="00E3483F">
        <w:rPr>
          <w:rFonts w:ascii="Times New Roman" w:hAnsi="Times New Roman"/>
          <w:b/>
          <w:bCs/>
          <w:sz w:val="24"/>
          <w:szCs w:val="24"/>
        </w:rPr>
        <w:t>wycieczki ..............................................................  słownie: ...........................................................................................................................</w:t>
      </w:r>
      <w:r w:rsidR="000A6984">
        <w:rPr>
          <w:rFonts w:ascii="Times New Roman" w:hAnsi="Times New Roman"/>
          <w:b/>
          <w:bCs/>
          <w:sz w:val="24"/>
          <w:szCs w:val="24"/>
        </w:rPr>
        <w:t>......</w:t>
      </w:r>
      <w:r w:rsidR="00E3483F" w:rsidRPr="00E3483F">
        <w:rPr>
          <w:rFonts w:ascii="Times New Roman" w:hAnsi="Times New Roman"/>
          <w:b/>
          <w:bCs/>
          <w:sz w:val="24"/>
          <w:szCs w:val="24"/>
        </w:rPr>
        <w:t>.</w:t>
      </w:r>
    </w:p>
    <w:p w14:paraId="55821406" w14:textId="77777777" w:rsidR="00690B43" w:rsidRDefault="00690B43" w:rsidP="008F66F5">
      <w:pPr>
        <w:spacing w:before="240" w:after="12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A47079D" w14:textId="77777777" w:rsidR="00690B43" w:rsidRDefault="00690B43" w:rsidP="008F66F5">
      <w:pPr>
        <w:spacing w:before="240" w:after="12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1FBFF49" w14:textId="77777777" w:rsidR="00EA6749" w:rsidRPr="00391897" w:rsidRDefault="009D6B20" w:rsidP="008F66F5">
      <w:pPr>
        <w:spacing w:before="240" w:after="12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KOSZTORYS WYCIECZKA NR 1 </w:t>
      </w:r>
    </w:p>
    <w:tbl>
      <w:tblPr>
        <w:tblStyle w:val="Tabela-Siatka1"/>
        <w:tblW w:w="9574" w:type="dxa"/>
        <w:tblLook w:val="04A0" w:firstRow="1" w:lastRow="0" w:firstColumn="1" w:lastColumn="0" w:noHBand="0" w:noVBand="1"/>
      </w:tblPr>
      <w:tblGrid>
        <w:gridCol w:w="487"/>
        <w:gridCol w:w="2834"/>
        <w:gridCol w:w="3873"/>
        <w:gridCol w:w="2380"/>
      </w:tblGrid>
      <w:tr w:rsidR="009D6B20" w:rsidRPr="009D6B20" w14:paraId="03C532E4" w14:textId="77777777" w:rsidTr="009D6B20">
        <w:trPr>
          <w:trHeight w:val="190"/>
        </w:trPr>
        <w:tc>
          <w:tcPr>
            <w:tcW w:w="487" w:type="dxa"/>
            <w:shd w:val="clear" w:color="auto" w:fill="D9D9D9" w:themeFill="background1" w:themeFillShade="D9"/>
          </w:tcPr>
          <w:p w14:paraId="0B7D40B4" w14:textId="77777777" w:rsidR="009D6B20" w:rsidRPr="009D6B20" w:rsidRDefault="009D6B20" w:rsidP="009D6B20">
            <w:pPr>
              <w:spacing w:after="0" w:line="240" w:lineRule="auto"/>
              <w:jc w:val="center"/>
              <w:rPr>
                <w:b/>
                <w:bCs/>
              </w:rPr>
            </w:pPr>
            <w:r w:rsidRPr="009D6B20">
              <w:rPr>
                <w:b/>
                <w:bCs/>
              </w:rPr>
              <w:t>LP.</w:t>
            </w:r>
          </w:p>
        </w:tc>
        <w:tc>
          <w:tcPr>
            <w:tcW w:w="2834" w:type="dxa"/>
            <w:shd w:val="clear" w:color="auto" w:fill="D9D9D9" w:themeFill="background1" w:themeFillShade="D9"/>
          </w:tcPr>
          <w:p w14:paraId="5F28012C" w14:textId="77777777" w:rsidR="009D6B20" w:rsidRPr="009D6B20" w:rsidRDefault="009D6B20" w:rsidP="009D6B20">
            <w:pPr>
              <w:spacing w:after="0" w:line="240" w:lineRule="auto"/>
              <w:jc w:val="center"/>
              <w:rPr>
                <w:b/>
                <w:bCs/>
              </w:rPr>
            </w:pPr>
            <w:r w:rsidRPr="009D6B20">
              <w:rPr>
                <w:b/>
                <w:bCs/>
              </w:rPr>
              <w:t>KATEGORIA KOSZTÓW</w:t>
            </w:r>
          </w:p>
        </w:tc>
        <w:tc>
          <w:tcPr>
            <w:tcW w:w="3872" w:type="dxa"/>
            <w:shd w:val="clear" w:color="auto" w:fill="D9D9D9" w:themeFill="background1" w:themeFillShade="D9"/>
          </w:tcPr>
          <w:p w14:paraId="1CC1CF47" w14:textId="77777777" w:rsidR="009D6B20" w:rsidRPr="009D6B20" w:rsidRDefault="009D6B20" w:rsidP="009D6B20">
            <w:pPr>
              <w:spacing w:after="0" w:line="240" w:lineRule="auto"/>
              <w:jc w:val="center"/>
              <w:rPr>
                <w:b/>
                <w:bCs/>
              </w:rPr>
            </w:pPr>
            <w:r w:rsidRPr="009D6B20">
              <w:rPr>
                <w:b/>
                <w:bCs/>
              </w:rPr>
              <w:t>LICZBA SZT.</w:t>
            </w:r>
          </w:p>
        </w:tc>
        <w:tc>
          <w:tcPr>
            <w:tcW w:w="2380" w:type="dxa"/>
            <w:shd w:val="clear" w:color="auto" w:fill="D9D9D9" w:themeFill="background1" w:themeFillShade="D9"/>
          </w:tcPr>
          <w:p w14:paraId="5239858C" w14:textId="77777777" w:rsidR="009D6B20" w:rsidRPr="009D6B20" w:rsidRDefault="009D6B20" w:rsidP="009D6B20">
            <w:pPr>
              <w:spacing w:after="0" w:line="240" w:lineRule="auto"/>
              <w:jc w:val="center"/>
              <w:rPr>
                <w:b/>
                <w:bCs/>
              </w:rPr>
            </w:pPr>
            <w:r w:rsidRPr="009D6B20">
              <w:rPr>
                <w:b/>
                <w:bCs/>
              </w:rPr>
              <w:t>KOSZT</w:t>
            </w:r>
          </w:p>
        </w:tc>
      </w:tr>
      <w:tr w:rsidR="009D6B20" w:rsidRPr="009D6B20" w14:paraId="7B874F40" w14:textId="77777777" w:rsidTr="009D6B20">
        <w:trPr>
          <w:trHeight w:val="391"/>
        </w:trPr>
        <w:tc>
          <w:tcPr>
            <w:tcW w:w="487" w:type="dxa"/>
          </w:tcPr>
          <w:p w14:paraId="3F3DFEF0" w14:textId="77777777" w:rsidR="009D6B20" w:rsidRPr="009D6B20" w:rsidRDefault="009D6B20" w:rsidP="009D6B20">
            <w:pPr>
              <w:spacing w:after="0" w:line="240" w:lineRule="auto"/>
            </w:pPr>
            <w:r w:rsidRPr="009D6B20">
              <w:t>1</w:t>
            </w:r>
          </w:p>
        </w:tc>
        <w:tc>
          <w:tcPr>
            <w:tcW w:w="2834" w:type="dxa"/>
            <w:vAlign w:val="center"/>
          </w:tcPr>
          <w:p w14:paraId="486A1A2C" w14:textId="77777777" w:rsidR="009D6B20" w:rsidRPr="009D6B20" w:rsidRDefault="009D6B20" w:rsidP="009D6B20">
            <w:pPr>
              <w:spacing w:after="0" w:line="240" w:lineRule="auto"/>
            </w:pPr>
            <w:r w:rsidRPr="009D6B20">
              <w:t xml:space="preserve">Koszty przejazdu </w:t>
            </w:r>
            <w:r w:rsidRPr="009D6B20">
              <w:br/>
              <w:t>(autokar, koszty parkingów)</w:t>
            </w:r>
          </w:p>
        </w:tc>
        <w:tc>
          <w:tcPr>
            <w:tcW w:w="3872" w:type="dxa"/>
            <w:vAlign w:val="center"/>
          </w:tcPr>
          <w:p w14:paraId="297AF3C9" w14:textId="77777777" w:rsidR="009D6B20" w:rsidRPr="009D6B20" w:rsidRDefault="009D6B20" w:rsidP="009D6B20">
            <w:pPr>
              <w:spacing w:after="0" w:line="240" w:lineRule="auto"/>
            </w:pPr>
          </w:p>
        </w:tc>
        <w:tc>
          <w:tcPr>
            <w:tcW w:w="2380" w:type="dxa"/>
            <w:vAlign w:val="center"/>
          </w:tcPr>
          <w:p w14:paraId="6CE72BC6" w14:textId="77777777" w:rsidR="009D6B20" w:rsidRPr="009D6B20" w:rsidRDefault="009D6B20" w:rsidP="009D6B20">
            <w:pPr>
              <w:spacing w:after="0" w:line="240" w:lineRule="auto"/>
            </w:pPr>
          </w:p>
        </w:tc>
      </w:tr>
      <w:tr w:rsidR="009D6B20" w:rsidRPr="009D6B20" w14:paraId="52A1A43E" w14:textId="77777777" w:rsidTr="009D6B20">
        <w:trPr>
          <w:trHeight w:val="583"/>
        </w:trPr>
        <w:tc>
          <w:tcPr>
            <w:tcW w:w="487" w:type="dxa"/>
          </w:tcPr>
          <w:p w14:paraId="10F84210" w14:textId="77777777" w:rsidR="009D6B20" w:rsidRPr="009D6B20" w:rsidRDefault="009D6B20" w:rsidP="009D6B20">
            <w:pPr>
              <w:spacing w:after="0" w:line="240" w:lineRule="auto"/>
            </w:pPr>
            <w:r w:rsidRPr="009D6B20">
              <w:t>2</w:t>
            </w:r>
          </w:p>
        </w:tc>
        <w:tc>
          <w:tcPr>
            <w:tcW w:w="2834" w:type="dxa"/>
            <w:vAlign w:val="center"/>
          </w:tcPr>
          <w:p w14:paraId="1F0B2460" w14:textId="77777777" w:rsidR="009D6B20" w:rsidRPr="009D6B20" w:rsidRDefault="009D6B20" w:rsidP="009D6B20">
            <w:pPr>
              <w:spacing w:after="0" w:line="240" w:lineRule="auto"/>
            </w:pPr>
            <w:r w:rsidRPr="009D6B20">
              <w:t>Koszty zakwaterowanie</w:t>
            </w:r>
          </w:p>
        </w:tc>
        <w:tc>
          <w:tcPr>
            <w:tcW w:w="3872" w:type="dxa"/>
            <w:vAlign w:val="center"/>
          </w:tcPr>
          <w:p w14:paraId="097F3212" w14:textId="77777777" w:rsidR="009D6B20" w:rsidRPr="009D6B20" w:rsidRDefault="009D6B20" w:rsidP="009D6B20">
            <w:pPr>
              <w:spacing w:after="0" w:line="240" w:lineRule="auto"/>
            </w:pPr>
            <w:r w:rsidRPr="009D6B20">
              <w:rPr>
                <w:b/>
                <w:bCs/>
              </w:rPr>
              <w:t>2 noclegi</w:t>
            </w:r>
            <w:r w:rsidRPr="009D6B20">
              <w:t xml:space="preserve"> w pokojach 2/3 lub 4 osobowych z łazienkami </w:t>
            </w:r>
          </w:p>
          <w:p w14:paraId="6FB0A30B" w14:textId="77777777" w:rsidR="009D6B20" w:rsidRPr="009D6B20" w:rsidRDefault="009D6B20" w:rsidP="009D6B20">
            <w:pPr>
              <w:spacing w:after="0" w:line="240" w:lineRule="auto"/>
              <w:rPr>
                <w:b/>
                <w:bCs/>
              </w:rPr>
            </w:pPr>
            <w:r w:rsidRPr="009D6B20">
              <w:rPr>
                <w:b/>
                <w:bCs/>
              </w:rPr>
              <w:t>dla 45 uczestników + 3 opiekunów</w:t>
            </w:r>
          </w:p>
        </w:tc>
        <w:tc>
          <w:tcPr>
            <w:tcW w:w="2380" w:type="dxa"/>
            <w:vAlign w:val="center"/>
          </w:tcPr>
          <w:p w14:paraId="666BDA46" w14:textId="77777777" w:rsidR="009D6B20" w:rsidRPr="009D6B20" w:rsidRDefault="009D6B20" w:rsidP="009D6B20">
            <w:pPr>
              <w:spacing w:after="0" w:line="240" w:lineRule="auto"/>
            </w:pPr>
          </w:p>
        </w:tc>
      </w:tr>
      <w:tr w:rsidR="009D6B20" w:rsidRPr="009D6B20" w14:paraId="0814780A" w14:textId="77777777" w:rsidTr="009D6B20">
        <w:trPr>
          <w:trHeight w:val="775"/>
        </w:trPr>
        <w:tc>
          <w:tcPr>
            <w:tcW w:w="487" w:type="dxa"/>
          </w:tcPr>
          <w:p w14:paraId="1E26BF2F" w14:textId="77777777" w:rsidR="009D6B20" w:rsidRPr="009D6B20" w:rsidRDefault="009D6B20" w:rsidP="009D6B20">
            <w:pPr>
              <w:spacing w:after="0" w:line="240" w:lineRule="auto"/>
            </w:pPr>
            <w:r w:rsidRPr="009D6B20">
              <w:t>3</w:t>
            </w:r>
          </w:p>
        </w:tc>
        <w:tc>
          <w:tcPr>
            <w:tcW w:w="2834" w:type="dxa"/>
            <w:vAlign w:val="center"/>
          </w:tcPr>
          <w:p w14:paraId="4F812DB0" w14:textId="77777777" w:rsidR="009D6B20" w:rsidRPr="009D6B20" w:rsidRDefault="009D6B20" w:rsidP="009D6B20">
            <w:pPr>
              <w:spacing w:after="0" w:line="240" w:lineRule="auto"/>
            </w:pPr>
            <w:r w:rsidRPr="009D6B20">
              <w:t>Koszty wyżywienie</w:t>
            </w:r>
          </w:p>
        </w:tc>
        <w:tc>
          <w:tcPr>
            <w:tcW w:w="3872" w:type="dxa"/>
            <w:vAlign w:val="center"/>
          </w:tcPr>
          <w:p w14:paraId="29C29AF2" w14:textId="77777777" w:rsidR="009D6B20" w:rsidRPr="009D6B20" w:rsidRDefault="009D6B20" w:rsidP="009D6B20">
            <w:pPr>
              <w:spacing w:after="0" w:line="240" w:lineRule="auto"/>
            </w:pPr>
            <w:r w:rsidRPr="009D6B20">
              <w:t>2x śniadania,</w:t>
            </w:r>
          </w:p>
          <w:p w14:paraId="29BEFFDF" w14:textId="77777777" w:rsidR="009D6B20" w:rsidRPr="009D6B20" w:rsidRDefault="009D6B20" w:rsidP="009D6B20">
            <w:pPr>
              <w:spacing w:after="0" w:line="240" w:lineRule="auto"/>
            </w:pPr>
            <w:r w:rsidRPr="009D6B20">
              <w:t>2 x obiadokolacja,</w:t>
            </w:r>
          </w:p>
          <w:p w14:paraId="1F6ACC34" w14:textId="77777777" w:rsidR="009D6B20" w:rsidRPr="009D6B20" w:rsidRDefault="009D6B20" w:rsidP="009D6B20">
            <w:pPr>
              <w:spacing w:after="0" w:line="240" w:lineRule="auto"/>
            </w:pPr>
            <w:r w:rsidRPr="009D6B20">
              <w:t xml:space="preserve">1 x obiad </w:t>
            </w:r>
          </w:p>
          <w:p w14:paraId="5F28B796" w14:textId="77777777" w:rsidR="009D6B20" w:rsidRPr="009D6B20" w:rsidRDefault="009D6B20" w:rsidP="009D6B20">
            <w:pPr>
              <w:spacing w:after="0" w:line="240" w:lineRule="auto"/>
            </w:pPr>
            <w:r w:rsidRPr="009D6B20">
              <w:rPr>
                <w:b/>
                <w:bCs/>
              </w:rPr>
              <w:t>dla 45 uczestników + 3 opiekunów</w:t>
            </w:r>
          </w:p>
        </w:tc>
        <w:tc>
          <w:tcPr>
            <w:tcW w:w="2380" w:type="dxa"/>
            <w:vAlign w:val="center"/>
          </w:tcPr>
          <w:p w14:paraId="3817E762" w14:textId="77777777" w:rsidR="009D6B20" w:rsidRPr="009D6B20" w:rsidRDefault="009D6B20" w:rsidP="009D6B20">
            <w:pPr>
              <w:spacing w:after="0" w:line="240" w:lineRule="auto"/>
            </w:pPr>
          </w:p>
        </w:tc>
      </w:tr>
      <w:tr w:rsidR="009D6B20" w:rsidRPr="009D6B20" w14:paraId="4DEA4586" w14:textId="77777777" w:rsidTr="009D6B20">
        <w:trPr>
          <w:trHeight w:val="2343"/>
        </w:trPr>
        <w:tc>
          <w:tcPr>
            <w:tcW w:w="487" w:type="dxa"/>
          </w:tcPr>
          <w:p w14:paraId="144DDE85" w14:textId="77777777" w:rsidR="009D6B20" w:rsidRPr="009D6B20" w:rsidRDefault="009D6B20" w:rsidP="009D6B20">
            <w:pPr>
              <w:spacing w:after="0" w:line="240" w:lineRule="auto"/>
            </w:pPr>
            <w:r w:rsidRPr="009D6B20">
              <w:t>4</w:t>
            </w:r>
          </w:p>
        </w:tc>
        <w:tc>
          <w:tcPr>
            <w:tcW w:w="2834" w:type="dxa"/>
            <w:vAlign w:val="center"/>
          </w:tcPr>
          <w:p w14:paraId="0A5E415A" w14:textId="77777777" w:rsidR="009D6B20" w:rsidRPr="009D6B20" w:rsidRDefault="009D6B20" w:rsidP="009D6B20">
            <w:pPr>
              <w:spacing w:after="0" w:line="240" w:lineRule="auto"/>
            </w:pPr>
            <w:r w:rsidRPr="009D6B20">
              <w:t>Bilety wstępu do obowiązkowych punktów edukacyjnych wskazanych w szczegółowym opisie przedmiotu zamówienia</w:t>
            </w:r>
          </w:p>
        </w:tc>
        <w:tc>
          <w:tcPr>
            <w:tcW w:w="3872" w:type="dxa"/>
            <w:vAlign w:val="center"/>
          </w:tcPr>
          <w:p w14:paraId="5CFDD38A" w14:textId="77777777" w:rsidR="009D6B20" w:rsidRPr="009D6B20" w:rsidRDefault="009D6B20" w:rsidP="009D6B20">
            <w:pPr>
              <w:spacing w:after="0" w:line="240" w:lineRule="auto"/>
            </w:pPr>
            <w:r w:rsidRPr="009D6B20">
              <w:t>Do wszystkich obowiązkowych punktów wycieczki zawartych w szczegółowym opisie przedmiotu zamówienia tzn. :</w:t>
            </w:r>
          </w:p>
          <w:p w14:paraId="10A937AB" w14:textId="77777777" w:rsidR="009D6B20" w:rsidRPr="009D6B20" w:rsidRDefault="009D6B20" w:rsidP="009D6B20">
            <w:pPr>
              <w:spacing w:after="0" w:line="240" w:lineRule="auto"/>
            </w:pPr>
            <w:r w:rsidRPr="009D6B20">
              <w:t>1)</w:t>
            </w:r>
            <w:r w:rsidRPr="009D6B20">
              <w:rPr>
                <w:b/>
                <w:bCs/>
              </w:rPr>
              <w:t>Zamek Książ</w:t>
            </w:r>
            <w:r w:rsidRPr="009D6B20">
              <w:t xml:space="preserve"> na trasie „Zamkowe Tajemnice i podziemia” </w:t>
            </w:r>
          </w:p>
          <w:p w14:paraId="46C94921" w14:textId="77777777" w:rsidR="009D6B20" w:rsidRPr="009D6B20" w:rsidRDefault="009D6B20" w:rsidP="009D6B20">
            <w:pPr>
              <w:spacing w:after="0" w:line="240" w:lineRule="auto"/>
            </w:pPr>
            <w:r w:rsidRPr="009D6B20">
              <w:t>2)</w:t>
            </w:r>
            <w:r w:rsidRPr="009D6B20">
              <w:rPr>
                <w:b/>
                <w:bCs/>
              </w:rPr>
              <w:t>Zamek Grodno</w:t>
            </w:r>
            <w:r w:rsidRPr="009D6B20">
              <w:t xml:space="preserve">, </w:t>
            </w:r>
          </w:p>
          <w:p w14:paraId="33073EB2" w14:textId="77777777" w:rsidR="009D6B20" w:rsidRPr="009D6B20" w:rsidRDefault="009D6B20" w:rsidP="009D6B20">
            <w:pPr>
              <w:spacing w:after="0" w:line="240" w:lineRule="auto"/>
            </w:pPr>
            <w:r w:rsidRPr="009D6B20">
              <w:t>3)</w:t>
            </w:r>
            <w:r w:rsidRPr="009D6B20">
              <w:rPr>
                <w:b/>
                <w:bCs/>
              </w:rPr>
              <w:t>Sztolnie Walimskie</w:t>
            </w:r>
            <w:r w:rsidRPr="009D6B20">
              <w:t xml:space="preserve"> tzw. kompleks „Rzeczka </w:t>
            </w:r>
          </w:p>
          <w:p w14:paraId="37FD05FC" w14:textId="77777777" w:rsidR="009D6B20" w:rsidRPr="009D6B20" w:rsidRDefault="009D6B20" w:rsidP="009D6B20">
            <w:pPr>
              <w:spacing w:after="0" w:line="240" w:lineRule="auto"/>
            </w:pPr>
            <w:r w:rsidRPr="009D6B20">
              <w:t>4)</w:t>
            </w:r>
            <w:r w:rsidRPr="009D6B20">
              <w:rPr>
                <w:b/>
                <w:bCs/>
              </w:rPr>
              <w:t>Kompleks Osówka</w:t>
            </w:r>
            <w:r w:rsidRPr="009D6B20">
              <w:t xml:space="preserve"> ze zwiedzanie tajemniczego „podziemnego miasta" </w:t>
            </w:r>
          </w:p>
          <w:p w14:paraId="00DB6DCA" w14:textId="77777777" w:rsidR="009D6B20" w:rsidRDefault="009D6B20" w:rsidP="009D6B20">
            <w:pPr>
              <w:spacing w:after="0" w:line="240" w:lineRule="auto"/>
            </w:pPr>
            <w:r w:rsidRPr="009D6B20">
              <w:t>5)</w:t>
            </w:r>
            <w:r w:rsidRPr="009D6B20">
              <w:rPr>
                <w:b/>
                <w:bCs/>
              </w:rPr>
              <w:t>kompleks Włodarz</w:t>
            </w:r>
            <w:r w:rsidRPr="009D6B20">
              <w:t xml:space="preserve"> </w:t>
            </w:r>
          </w:p>
          <w:p w14:paraId="7D0F9EAB" w14:textId="77777777" w:rsidR="00690B43" w:rsidRPr="009D6B20" w:rsidRDefault="00690B43" w:rsidP="009D6B20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6) </w:t>
            </w:r>
            <w:r w:rsidRPr="000552A3">
              <w:rPr>
                <w:rFonts w:ascii="Times New Roman" w:hAnsi="Times New Roman" w:cs="Times New Roman"/>
                <w:sz w:val="24"/>
                <w:szCs w:val="24"/>
              </w:rPr>
              <w:t xml:space="preserve">wędrówkę górską na </w:t>
            </w:r>
            <w:r w:rsidRPr="00B54A67">
              <w:rPr>
                <w:rFonts w:ascii="Times New Roman" w:hAnsi="Times New Roman" w:cs="Times New Roman"/>
                <w:b/>
                <w:sz w:val="24"/>
                <w:szCs w:val="24"/>
              </w:rPr>
              <w:t>Wielką Sowę</w:t>
            </w:r>
          </w:p>
        </w:tc>
        <w:tc>
          <w:tcPr>
            <w:tcW w:w="2380" w:type="dxa"/>
            <w:vAlign w:val="center"/>
          </w:tcPr>
          <w:p w14:paraId="5B47007B" w14:textId="77777777" w:rsidR="009D6B20" w:rsidRPr="009D6B20" w:rsidRDefault="009D6B20" w:rsidP="009D6B20">
            <w:pPr>
              <w:spacing w:after="0" w:line="240" w:lineRule="auto"/>
            </w:pPr>
          </w:p>
        </w:tc>
      </w:tr>
      <w:tr w:rsidR="009D6B20" w:rsidRPr="009D6B20" w14:paraId="0D9D0CE1" w14:textId="77777777" w:rsidTr="009D6B20">
        <w:trPr>
          <w:trHeight w:val="382"/>
        </w:trPr>
        <w:tc>
          <w:tcPr>
            <w:tcW w:w="487" w:type="dxa"/>
          </w:tcPr>
          <w:p w14:paraId="2F7A1387" w14:textId="77777777" w:rsidR="009D6B20" w:rsidRPr="009D6B20" w:rsidRDefault="009D6B20" w:rsidP="009D6B20">
            <w:pPr>
              <w:spacing w:after="0" w:line="240" w:lineRule="auto"/>
            </w:pPr>
            <w:r w:rsidRPr="009D6B20">
              <w:t>5</w:t>
            </w:r>
          </w:p>
        </w:tc>
        <w:tc>
          <w:tcPr>
            <w:tcW w:w="2834" w:type="dxa"/>
            <w:vAlign w:val="center"/>
          </w:tcPr>
          <w:p w14:paraId="794BE074" w14:textId="77777777" w:rsidR="009D6B20" w:rsidRPr="009D6B20" w:rsidRDefault="009D6B20" w:rsidP="009D6B20">
            <w:pPr>
              <w:spacing w:after="0" w:line="240" w:lineRule="auto"/>
            </w:pPr>
            <w:r w:rsidRPr="009D6B20">
              <w:t>Ubezpieczenie uczestników wycieczek</w:t>
            </w:r>
          </w:p>
        </w:tc>
        <w:tc>
          <w:tcPr>
            <w:tcW w:w="3872" w:type="dxa"/>
            <w:vAlign w:val="center"/>
          </w:tcPr>
          <w:p w14:paraId="6EEECE1B" w14:textId="77777777" w:rsidR="009D6B20" w:rsidRPr="009D6B20" w:rsidRDefault="009D6B20" w:rsidP="009D6B20">
            <w:pPr>
              <w:spacing w:after="0" w:line="240" w:lineRule="auto"/>
            </w:pPr>
            <w:r w:rsidRPr="009D6B20">
              <w:t>45 uczestników + 3 opiekunów</w:t>
            </w:r>
          </w:p>
        </w:tc>
        <w:tc>
          <w:tcPr>
            <w:tcW w:w="2380" w:type="dxa"/>
            <w:vAlign w:val="center"/>
          </w:tcPr>
          <w:p w14:paraId="5A65C756" w14:textId="77777777" w:rsidR="009D6B20" w:rsidRPr="009D6B20" w:rsidRDefault="009D6B20" w:rsidP="009D6B20">
            <w:pPr>
              <w:spacing w:after="0" w:line="240" w:lineRule="auto"/>
            </w:pPr>
          </w:p>
        </w:tc>
      </w:tr>
      <w:tr w:rsidR="009D6B20" w:rsidRPr="009D6B20" w14:paraId="36829676" w14:textId="77777777" w:rsidTr="009D6B20">
        <w:trPr>
          <w:trHeight w:val="391"/>
        </w:trPr>
        <w:tc>
          <w:tcPr>
            <w:tcW w:w="487" w:type="dxa"/>
          </w:tcPr>
          <w:p w14:paraId="5D03D706" w14:textId="77777777" w:rsidR="009D6B20" w:rsidRPr="009D6B20" w:rsidRDefault="009D6B20" w:rsidP="009D6B20">
            <w:pPr>
              <w:spacing w:after="0" w:line="240" w:lineRule="auto"/>
            </w:pPr>
            <w:r w:rsidRPr="009D6B20">
              <w:t>6</w:t>
            </w:r>
          </w:p>
        </w:tc>
        <w:tc>
          <w:tcPr>
            <w:tcW w:w="2834" w:type="dxa"/>
            <w:vAlign w:val="center"/>
          </w:tcPr>
          <w:p w14:paraId="775CDF5D" w14:textId="77777777" w:rsidR="009D6B20" w:rsidRPr="009D6B20" w:rsidRDefault="009D6B20" w:rsidP="009D6B20">
            <w:pPr>
              <w:spacing w:after="0" w:line="240" w:lineRule="auto"/>
            </w:pPr>
            <w:r w:rsidRPr="009D6B20">
              <w:t>Prowizja biura podróży + koszt przewodnika</w:t>
            </w:r>
            <w:r w:rsidR="00DE1E0C">
              <w:t>/pilota</w:t>
            </w:r>
          </w:p>
        </w:tc>
        <w:tc>
          <w:tcPr>
            <w:tcW w:w="3872" w:type="dxa"/>
            <w:vAlign w:val="center"/>
          </w:tcPr>
          <w:p w14:paraId="40F1D8FD" w14:textId="77777777" w:rsidR="009D6B20" w:rsidRPr="009D6B20" w:rsidRDefault="009D6B20" w:rsidP="009D6B20">
            <w:pPr>
              <w:spacing w:after="0" w:line="240" w:lineRule="auto"/>
            </w:pPr>
          </w:p>
        </w:tc>
        <w:tc>
          <w:tcPr>
            <w:tcW w:w="2380" w:type="dxa"/>
            <w:vAlign w:val="center"/>
          </w:tcPr>
          <w:p w14:paraId="191E3276" w14:textId="77777777" w:rsidR="009D6B20" w:rsidRPr="009D6B20" w:rsidRDefault="009D6B20" w:rsidP="009D6B20">
            <w:pPr>
              <w:spacing w:after="0" w:line="240" w:lineRule="auto"/>
            </w:pPr>
          </w:p>
        </w:tc>
      </w:tr>
      <w:tr w:rsidR="009D6B20" w:rsidRPr="009D6B20" w14:paraId="6E2504B1" w14:textId="77777777" w:rsidTr="009D6B20">
        <w:trPr>
          <w:trHeight w:val="190"/>
        </w:trPr>
        <w:tc>
          <w:tcPr>
            <w:tcW w:w="7194" w:type="dxa"/>
            <w:gridSpan w:val="3"/>
            <w:shd w:val="clear" w:color="auto" w:fill="D9D9D9" w:themeFill="background1" w:themeFillShade="D9"/>
          </w:tcPr>
          <w:p w14:paraId="4AD2EC2E" w14:textId="77777777" w:rsidR="009D6B20" w:rsidRPr="009D6B20" w:rsidRDefault="009D6B20" w:rsidP="009D6B20">
            <w:pPr>
              <w:spacing w:after="0" w:line="240" w:lineRule="auto"/>
              <w:jc w:val="right"/>
              <w:rPr>
                <w:b/>
                <w:bCs/>
              </w:rPr>
            </w:pPr>
            <w:r w:rsidRPr="009D6B20">
              <w:rPr>
                <w:b/>
                <w:bCs/>
              </w:rPr>
              <w:t>CAŁKOWITY KOSZT JEDNEJ</w:t>
            </w:r>
            <w:r>
              <w:rPr>
                <w:b/>
                <w:bCs/>
              </w:rPr>
              <w:t xml:space="preserve"> BRUTTO</w:t>
            </w:r>
            <w:r w:rsidRPr="009D6B20">
              <w:rPr>
                <w:b/>
                <w:bCs/>
              </w:rPr>
              <w:t xml:space="preserve"> WYCIECZKI W PLN</w:t>
            </w:r>
          </w:p>
        </w:tc>
        <w:tc>
          <w:tcPr>
            <w:tcW w:w="2380" w:type="dxa"/>
            <w:shd w:val="clear" w:color="auto" w:fill="D9D9D9" w:themeFill="background1" w:themeFillShade="D9"/>
          </w:tcPr>
          <w:p w14:paraId="18BB8D36" w14:textId="77777777" w:rsidR="009D6B20" w:rsidRPr="009D6B20" w:rsidRDefault="009D6B20" w:rsidP="009D6B20">
            <w:pPr>
              <w:spacing w:after="0" w:line="240" w:lineRule="auto"/>
              <w:rPr>
                <w:b/>
                <w:bCs/>
              </w:rPr>
            </w:pPr>
          </w:p>
        </w:tc>
      </w:tr>
    </w:tbl>
    <w:p w14:paraId="1D31DD5C" w14:textId="77777777" w:rsidR="009D6B20" w:rsidRDefault="009D6B20" w:rsidP="009D6B20">
      <w:pPr>
        <w:spacing w:after="12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KOSZTORYS WYCIECZKA NR 2 </w:t>
      </w:r>
    </w:p>
    <w:tbl>
      <w:tblPr>
        <w:tblStyle w:val="Tabela-Siatka1"/>
        <w:tblW w:w="9719" w:type="dxa"/>
        <w:tblLook w:val="04A0" w:firstRow="1" w:lastRow="0" w:firstColumn="1" w:lastColumn="0" w:noHBand="0" w:noVBand="1"/>
      </w:tblPr>
      <w:tblGrid>
        <w:gridCol w:w="495"/>
        <w:gridCol w:w="2878"/>
        <w:gridCol w:w="3930"/>
        <w:gridCol w:w="2416"/>
      </w:tblGrid>
      <w:tr w:rsidR="009D6B20" w:rsidRPr="009D6B20" w14:paraId="2723B591" w14:textId="77777777" w:rsidTr="009D6B20">
        <w:trPr>
          <w:trHeight w:val="257"/>
        </w:trPr>
        <w:tc>
          <w:tcPr>
            <w:tcW w:w="495" w:type="dxa"/>
            <w:shd w:val="clear" w:color="auto" w:fill="D9D9D9" w:themeFill="background1" w:themeFillShade="D9"/>
          </w:tcPr>
          <w:p w14:paraId="1D05CAFF" w14:textId="77777777" w:rsidR="009D6B20" w:rsidRPr="009D6B20" w:rsidRDefault="009D6B20" w:rsidP="00AB5C88">
            <w:pPr>
              <w:spacing w:after="0" w:line="240" w:lineRule="auto"/>
              <w:jc w:val="center"/>
              <w:rPr>
                <w:b/>
                <w:bCs/>
              </w:rPr>
            </w:pPr>
            <w:r w:rsidRPr="009D6B20">
              <w:rPr>
                <w:b/>
                <w:bCs/>
              </w:rPr>
              <w:t>LP.</w:t>
            </w:r>
          </w:p>
        </w:tc>
        <w:tc>
          <w:tcPr>
            <w:tcW w:w="2878" w:type="dxa"/>
            <w:shd w:val="clear" w:color="auto" w:fill="D9D9D9" w:themeFill="background1" w:themeFillShade="D9"/>
          </w:tcPr>
          <w:p w14:paraId="02495170" w14:textId="77777777" w:rsidR="009D6B20" w:rsidRPr="009D6B20" w:rsidRDefault="009D6B20" w:rsidP="00AB5C88">
            <w:pPr>
              <w:spacing w:after="0" w:line="240" w:lineRule="auto"/>
              <w:jc w:val="center"/>
              <w:rPr>
                <w:b/>
                <w:bCs/>
              </w:rPr>
            </w:pPr>
            <w:r w:rsidRPr="009D6B20">
              <w:rPr>
                <w:b/>
                <w:bCs/>
              </w:rPr>
              <w:t>KATEGORIA KOSZTÓW</w:t>
            </w:r>
          </w:p>
        </w:tc>
        <w:tc>
          <w:tcPr>
            <w:tcW w:w="3929" w:type="dxa"/>
            <w:shd w:val="clear" w:color="auto" w:fill="D9D9D9" w:themeFill="background1" w:themeFillShade="D9"/>
          </w:tcPr>
          <w:p w14:paraId="51C5DD06" w14:textId="77777777" w:rsidR="009D6B20" w:rsidRPr="009D6B20" w:rsidRDefault="009D6B20" w:rsidP="00AB5C88">
            <w:pPr>
              <w:spacing w:after="0" w:line="240" w:lineRule="auto"/>
              <w:jc w:val="center"/>
              <w:rPr>
                <w:b/>
                <w:bCs/>
              </w:rPr>
            </w:pPr>
            <w:r w:rsidRPr="009D6B20">
              <w:rPr>
                <w:b/>
                <w:bCs/>
              </w:rPr>
              <w:t>LICZBA SZT.</w:t>
            </w:r>
          </w:p>
        </w:tc>
        <w:tc>
          <w:tcPr>
            <w:tcW w:w="2416" w:type="dxa"/>
            <w:shd w:val="clear" w:color="auto" w:fill="D9D9D9" w:themeFill="background1" w:themeFillShade="D9"/>
          </w:tcPr>
          <w:p w14:paraId="2EBD16E2" w14:textId="77777777" w:rsidR="009D6B20" w:rsidRPr="009D6B20" w:rsidRDefault="009D6B20" w:rsidP="00AB5C88">
            <w:pPr>
              <w:spacing w:after="0" w:line="240" w:lineRule="auto"/>
              <w:jc w:val="center"/>
              <w:rPr>
                <w:b/>
                <w:bCs/>
              </w:rPr>
            </w:pPr>
            <w:r w:rsidRPr="009D6B20">
              <w:rPr>
                <w:b/>
                <w:bCs/>
              </w:rPr>
              <w:t>KOSZT</w:t>
            </w:r>
          </w:p>
        </w:tc>
      </w:tr>
      <w:tr w:rsidR="009D6B20" w:rsidRPr="009D6B20" w14:paraId="43D71296" w14:textId="77777777" w:rsidTr="009D6B20">
        <w:trPr>
          <w:trHeight w:val="526"/>
        </w:trPr>
        <w:tc>
          <w:tcPr>
            <w:tcW w:w="495" w:type="dxa"/>
          </w:tcPr>
          <w:p w14:paraId="1FF950DF" w14:textId="77777777" w:rsidR="009D6B20" w:rsidRPr="009D6B20" w:rsidRDefault="009D6B20" w:rsidP="00AB5C88">
            <w:pPr>
              <w:spacing w:after="0" w:line="240" w:lineRule="auto"/>
            </w:pPr>
            <w:r w:rsidRPr="009D6B20">
              <w:t>1</w:t>
            </w:r>
          </w:p>
        </w:tc>
        <w:tc>
          <w:tcPr>
            <w:tcW w:w="2878" w:type="dxa"/>
            <w:vAlign w:val="center"/>
          </w:tcPr>
          <w:p w14:paraId="3AA042A5" w14:textId="77777777" w:rsidR="009D6B20" w:rsidRPr="009D6B20" w:rsidRDefault="009D6B20" w:rsidP="00AB5C88">
            <w:pPr>
              <w:spacing w:after="0" w:line="240" w:lineRule="auto"/>
            </w:pPr>
            <w:r w:rsidRPr="009D6B20">
              <w:t xml:space="preserve">Koszty przejazdu </w:t>
            </w:r>
            <w:r w:rsidRPr="009D6B20">
              <w:br/>
              <w:t>(autokar, koszty parkingów)</w:t>
            </w:r>
          </w:p>
        </w:tc>
        <w:tc>
          <w:tcPr>
            <w:tcW w:w="3929" w:type="dxa"/>
            <w:vAlign w:val="center"/>
          </w:tcPr>
          <w:p w14:paraId="3129804B" w14:textId="77777777" w:rsidR="009D6B20" w:rsidRPr="009D6B20" w:rsidRDefault="009D6B20" w:rsidP="00AB5C88">
            <w:pPr>
              <w:spacing w:after="0" w:line="240" w:lineRule="auto"/>
            </w:pPr>
          </w:p>
        </w:tc>
        <w:tc>
          <w:tcPr>
            <w:tcW w:w="2416" w:type="dxa"/>
            <w:vAlign w:val="center"/>
          </w:tcPr>
          <w:p w14:paraId="202B9A9C" w14:textId="77777777" w:rsidR="009D6B20" w:rsidRPr="009D6B20" w:rsidRDefault="009D6B20" w:rsidP="00AB5C88">
            <w:pPr>
              <w:spacing w:after="0" w:line="240" w:lineRule="auto"/>
            </w:pPr>
          </w:p>
        </w:tc>
      </w:tr>
      <w:tr w:rsidR="009D6B20" w:rsidRPr="009D6B20" w14:paraId="4A041B99" w14:textId="77777777" w:rsidTr="009D6B20">
        <w:trPr>
          <w:trHeight w:val="784"/>
        </w:trPr>
        <w:tc>
          <w:tcPr>
            <w:tcW w:w="495" w:type="dxa"/>
          </w:tcPr>
          <w:p w14:paraId="2CF0DC03" w14:textId="77777777" w:rsidR="009D6B20" w:rsidRPr="009D6B20" w:rsidRDefault="009D6B20" w:rsidP="00AB5C88">
            <w:pPr>
              <w:spacing w:after="0" w:line="240" w:lineRule="auto"/>
            </w:pPr>
            <w:r w:rsidRPr="009D6B20">
              <w:t>2</w:t>
            </w:r>
          </w:p>
        </w:tc>
        <w:tc>
          <w:tcPr>
            <w:tcW w:w="2878" w:type="dxa"/>
            <w:vAlign w:val="center"/>
          </w:tcPr>
          <w:p w14:paraId="2F351890" w14:textId="77777777" w:rsidR="009D6B20" w:rsidRPr="009D6B20" w:rsidRDefault="009D6B20" w:rsidP="00AB5C88">
            <w:pPr>
              <w:spacing w:after="0" w:line="240" w:lineRule="auto"/>
            </w:pPr>
            <w:r w:rsidRPr="009D6B20">
              <w:t>Koszty zakwaterowanie</w:t>
            </w:r>
          </w:p>
        </w:tc>
        <w:tc>
          <w:tcPr>
            <w:tcW w:w="3929" w:type="dxa"/>
            <w:vAlign w:val="center"/>
          </w:tcPr>
          <w:p w14:paraId="22FC0C01" w14:textId="77777777" w:rsidR="009D6B20" w:rsidRPr="009D6B20" w:rsidRDefault="009D6B20" w:rsidP="00AB5C88">
            <w:pPr>
              <w:spacing w:after="0" w:line="240" w:lineRule="auto"/>
            </w:pPr>
            <w:r w:rsidRPr="009D6B20">
              <w:rPr>
                <w:b/>
                <w:bCs/>
              </w:rPr>
              <w:t>2 noclegi</w:t>
            </w:r>
            <w:r w:rsidRPr="009D6B20">
              <w:t xml:space="preserve"> w pokojach 2/3 lub 4 osobowych z łazienkami </w:t>
            </w:r>
          </w:p>
          <w:p w14:paraId="3A6544FA" w14:textId="77777777" w:rsidR="009D6B20" w:rsidRPr="009D6B20" w:rsidRDefault="009D6B20" w:rsidP="00AB5C88">
            <w:pPr>
              <w:spacing w:after="0" w:line="240" w:lineRule="auto"/>
              <w:rPr>
                <w:b/>
                <w:bCs/>
              </w:rPr>
            </w:pPr>
            <w:r w:rsidRPr="009D6B20">
              <w:rPr>
                <w:b/>
                <w:bCs/>
              </w:rPr>
              <w:t>dla 45 uczestników + 3 opiekunów</w:t>
            </w:r>
          </w:p>
        </w:tc>
        <w:tc>
          <w:tcPr>
            <w:tcW w:w="2416" w:type="dxa"/>
            <w:vAlign w:val="center"/>
          </w:tcPr>
          <w:p w14:paraId="5A13F0A7" w14:textId="77777777" w:rsidR="009D6B20" w:rsidRPr="009D6B20" w:rsidRDefault="009D6B20" w:rsidP="00AB5C88">
            <w:pPr>
              <w:spacing w:after="0" w:line="240" w:lineRule="auto"/>
            </w:pPr>
          </w:p>
        </w:tc>
      </w:tr>
      <w:tr w:rsidR="009D6B20" w:rsidRPr="009D6B20" w14:paraId="79709021" w14:textId="77777777" w:rsidTr="009D6B20">
        <w:trPr>
          <w:trHeight w:val="1041"/>
        </w:trPr>
        <w:tc>
          <w:tcPr>
            <w:tcW w:w="495" w:type="dxa"/>
          </w:tcPr>
          <w:p w14:paraId="1AA389C3" w14:textId="77777777" w:rsidR="009D6B20" w:rsidRPr="009D6B20" w:rsidRDefault="009D6B20" w:rsidP="00AB5C88">
            <w:pPr>
              <w:spacing w:after="0" w:line="240" w:lineRule="auto"/>
            </w:pPr>
            <w:r w:rsidRPr="009D6B20">
              <w:t>3</w:t>
            </w:r>
          </w:p>
        </w:tc>
        <w:tc>
          <w:tcPr>
            <w:tcW w:w="2878" w:type="dxa"/>
            <w:vAlign w:val="center"/>
          </w:tcPr>
          <w:p w14:paraId="0EE8B4C4" w14:textId="77777777" w:rsidR="009D6B20" w:rsidRPr="009D6B20" w:rsidRDefault="009D6B20" w:rsidP="00AB5C88">
            <w:pPr>
              <w:spacing w:after="0" w:line="240" w:lineRule="auto"/>
            </w:pPr>
            <w:r w:rsidRPr="009D6B20">
              <w:t>Koszty wyżywienie</w:t>
            </w:r>
          </w:p>
        </w:tc>
        <w:tc>
          <w:tcPr>
            <w:tcW w:w="3929" w:type="dxa"/>
            <w:vAlign w:val="center"/>
          </w:tcPr>
          <w:p w14:paraId="106B7C27" w14:textId="77777777" w:rsidR="009D6B20" w:rsidRPr="009D6B20" w:rsidRDefault="009D6B20" w:rsidP="00AB5C88">
            <w:pPr>
              <w:spacing w:after="0" w:line="240" w:lineRule="auto"/>
            </w:pPr>
            <w:r w:rsidRPr="009D6B20">
              <w:t>2x śniadania,</w:t>
            </w:r>
          </w:p>
          <w:p w14:paraId="06869972" w14:textId="77777777" w:rsidR="009D6B20" w:rsidRPr="009D6B20" w:rsidRDefault="009D6B20" w:rsidP="00AB5C88">
            <w:pPr>
              <w:spacing w:after="0" w:line="240" w:lineRule="auto"/>
            </w:pPr>
            <w:r w:rsidRPr="009D6B20">
              <w:t>2 x obiadokolacja,</w:t>
            </w:r>
          </w:p>
          <w:p w14:paraId="74B96382" w14:textId="77777777" w:rsidR="009D6B20" w:rsidRPr="009D6B20" w:rsidRDefault="009D6B20" w:rsidP="00AB5C88">
            <w:pPr>
              <w:spacing w:after="0" w:line="240" w:lineRule="auto"/>
            </w:pPr>
            <w:r w:rsidRPr="009D6B20">
              <w:t xml:space="preserve">1 x obiad </w:t>
            </w:r>
          </w:p>
          <w:p w14:paraId="072B5BCE" w14:textId="77777777" w:rsidR="009D6B20" w:rsidRPr="009D6B20" w:rsidRDefault="009D6B20" w:rsidP="00AB5C88">
            <w:pPr>
              <w:spacing w:after="0" w:line="240" w:lineRule="auto"/>
            </w:pPr>
            <w:r w:rsidRPr="009D6B20">
              <w:rPr>
                <w:b/>
                <w:bCs/>
              </w:rPr>
              <w:t>dla 45 uczestników + 3 opiekunów</w:t>
            </w:r>
          </w:p>
        </w:tc>
        <w:tc>
          <w:tcPr>
            <w:tcW w:w="2416" w:type="dxa"/>
            <w:vAlign w:val="center"/>
          </w:tcPr>
          <w:p w14:paraId="256D9EC4" w14:textId="77777777" w:rsidR="009D6B20" w:rsidRPr="009D6B20" w:rsidRDefault="009D6B20" w:rsidP="00AB5C88">
            <w:pPr>
              <w:spacing w:after="0" w:line="240" w:lineRule="auto"/>
            </w:pPr>
          </w:p>
        </w:tc>
      </w:tr>
      <w:tr w:rsidR="009D6B20" w:rsidRPr="009D6B20" w14:paraId="2D515A00" w14:textId="77777777" w:rsidTr="009D6B20">
        <w:trPr>
          <w:trHeight w:val="3148"/>
        </w:trPr>
        <w:tc>
          <w:tcPr>
            <w:tcW w:w="495" w:type="dxa"/>
          </w:tcPr>
          <w:p w14:paraId="6E563467" w14:textId="77777777" w:rsidR="009D6B20" w:rsidRPr="009D6B20" w:rsidRDefault="009D6B20" w:rsidP="00AB5C88">
            <w:pPr>
              <w:spacing w:after="0" w:line="240" w:lineRule="auto"/>
            </w:pPr>
            <w:r w:rsidRPr="009D6B20">
              <w:t>4</w:t>
            </w:r>
          </w:p>
        </w:tc>
        <w:tc>
          <w:tcPr>
            <w:tcW w:w="2878" w:type="dxa"/>
            <w:vAlign w:val="center"/>
          </w:tcPr>
          <w:p w14:paraId="7C253B57" w14:textId="77777777" w:rsidR="009D6B20" w:rsidRPr="009D6B20" w:rsidRDefault="009D6B20" w:rsidP="00AB5C88">
            <w:pPr>
              <w:spacing w:after="0" w:line="240" w:lineRule="auto"/>
            </w:pPr>
            <w:r w:rsidRPr="009D6B20">
              <w:t>Bilety wstępu do obowiązkowych punktów edukacyjnych wskazanych w szczegółowym opisie przedmiotu zamówienia</w:t>
            </w:r>
          </w:p>
        </w:tc>
        <w:tc>
          <w:tcPr>
            <w:tcW w:w="3929" w:type="dxa"/>
            <w:vAlign w:val="center"/>
          </w:tcPr>
          <w:p w14:paraId="3B627669" w14:textId="77777777" w:rsidR="009D6B20" w:rsidRPr="009D6B20" w:rsidRDefault="009D6B20" w:rsidP="00AB5C88">
            <w:pPr>
              <w:spacing w:after="0" w:line="240" w:lineRule="auto"/>
            </w:pPr>
            <w:r w:rsidRPr="009D6B20">
              <w:t>Do wszystkich obowiązkowych punktów wycieczki zawartych w szczegółowym opisie przedmiotu zamówienia tzn. :</w:t>
            </w:r>
          </w:p>
          <w:p w14:paraId="4B657316" w14:textId="77777777" w:rsidR="009D6B20" w:rsidRPr="009D6B20" w:rsidRDefault="009D6B20" w:rsidP="00AB5C88">
            <w:pPr>
              <w:spacing w:after="0" w:line="240" w:lineRule="auto"/>
            </w:pPr>
            <w:r w:rsidRPr="009D6B20">
              <w:t>1)</w:t>
            </w:r>
            <w:r w:rsidRPr="009D6B20">
              <w:rPr>
                <w:b/>
                <w:bCs/>
              </w:rPr>
              <w:t>Zamek Książ</w:t>
            </w:r>
            <w:r w:rsidRPr="009D6B20">
              <w:t xml:space="preserve"> na trasie „Zamkowe Tajemnice i podziemia” </w:t>
            </w:r>
          </w:p>
          <w:p w14:paraId="0DFCDDC6" w14:textId="77777777" w:rsidR="009D6B20" w:rsidRPr="009D6B20" w:rsidRDefault="009D6B20" w:rsidP="00AB5C88">
            <w:pPr>
              <w:spacing w:after="0" w:line="240" w:lineRule="auto"/>
            </w:pPr>
            <w:r w:rsidRPr="009D6B20">
              <w:t>2)</w:t>
            </w:r>
            <w:r w:rsidRPr="009D6B20">
              <w:rPr>
                <w:b/>
                <w:bCs/>
              </w:rPr>
              <w:t>Zamek Grodno</w:t>
            </w:r>
            <w:r w:rsidRPr="009D6B20">
              <w:t xml:space="preserve">, </w:t>
            </w:r>
          </w:p>
          <w:p w14:paraId="38D4B30C" w14:textId="77777777" w:rsidR="009D6B20" w:rsidRPr="009D6B20" w:rsidRDefault="009D6B20" w:rsidP="00AB5C88">
            <w:pPr>
              <w:spacing w:after="0" w:line="240" w:lineRule="auto"/>
            </w:pPr>
            <w:r w:rsidRPr="009D6B20">
              <w:t>3)</w:t>
            </w:r>
            <w:r w:rsidRPr="009D6B20">
              <w:rPr>
                <w:b/>
                <w:bCs/>
              </w:rPr>
              <w:t>Sztolnie Walimskie</w:t>
            </w:r>
            <w:r w:rsidRPr="009D6B20">
              <w:t xml:space="preserve"> tzw. kompleks „Rzeczka </w:t>
            </w:r>
          </w:p>
          <w:p w14:paraId="52E59D17" w14:textId="77777777" w:rsidR="009D6B20" w:rsidRPr="009D6B20" w:rsidRDefault="009D6B20" w:rsidP="00AB5C88">
            <w:pPr>
              <w:spacing w:after="0" w:line="240" w:lineRule="auto"/>
            </w:pPr>
            <w:r w:rsidRPr="009D6B20">
              <w:t>4)</w:t>
            </w:r>
            <w:r w:rsidRPr="009D6B20">
              <w:rPr>
                <w:b/>
                <w:bCs/>
              </w:rPr>
              <w:t>Kompleks Osówka</w:t>
            </w:r>
            <w:r w:rsidRPr="009D6B20">
              <w:t xml:space="preserve"> ze zwiedzanie tajemniczego „podziemnego miasta" </w:t>
            </w:r>
          </w:p>
          <w:p w14:paraId="4DC84B01" w14:textId="77777777" w:rsidR="009D6B20" w:rsidRDefault="009D6B20" w:rsidP="00AB5C88">
            <w:pPr>
              <w:spacing w:after="0" w:line="240" w:lineRule="auto"/>
            </w:pPr>
            <w:r w:rsidRPr="009D6B20">
              <w:t>5)</w:t>
            </w:r>
            <w:r w:rsidRPr="009D6B20">
              <w:rPr>
                <w:b/>
                <w:bCs/>
              </w:rPr>
              <w:t>kompleks Włodarz</w:t>
            </w:r>
            <w:r w:rsidRPr="009D6B20">
              <w:t xml:space="preserve"> </w:t>
            </w:r>
          </w:p>
          <w:p w14:paraId="17F2426D" w14:textId="77777777" w:rsidR="00690B43" w:rsidRPr="009D6B20" w:rsidRDefault="00690B43" w:rsidP="00AB5C88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6) </w:t>
            </w:r>
            <w:r w:rsidRPr="000552A3">
              <w:rPr>
                <w:rFonts w:ascii="Times New Roman" w:hAnsi="Times New Roman" w:cs="Times New Roman"/>
                <w:sz w:val="24"/>
                <w:szCs w:val="24"/>
              </w:rPr>
              <w:t xml:space="preserve">wędrówkę górską na </w:t>
            </w:r>
            <w:r w:rsidRPr="00B54A67">
              <w:rPr>
                <w:rFonts w:ascii="Times New Roman" w:hAnsi="Times New Roman" w:cs="Times New Roman"/>
                <w:b/>
                <w:sz w:val="24"/>
                <w:szCs w:val="24"/>
              </w:rPr>
              <w:t>Wielką Sowę</w:t>
            </w:r>
          </w:p>
        </w:tc>
        <w:tc>
          <w:tcPr>
            <w:tcW w:w="2416" w:type="dxa"/>
            <w:vAlign w:val="center"/>
          </w:tcPr>
          <w:p w14:paraId="43EB1A00" w14:textId="77777777" w:rsidR="009D6B20" w:rsidRPr="009D6B20" w:rsidRDefault="009D6B20" w:rsidP="00AB5C88">
            <w:pPr>
              <w:spacing w:after="0" w:line="240" w:lineRule="auto"/>
            </w:pPr>
          </w:p>
        </w:tc>
      </w:tr>
      <w:tr w:rsidR="009D6B20" w:rsidRPr="009D6B20" w14:paraId="1BF2745E" w14:textId="77777777" w:rsidTr="009D6B20">
        <w:trPr>
          <w:trHeight w:val="526"/>
        </w:trPr>
        <w:tc>
          <w:tcPr>
            <w:tcW w:w="495" w:type="dxa"/>
          </w:tcPr>
          <w:p w14:paraId="24F69056" w14:textId="77777777" w:rsidR="009D6B20" w:rsidRPr="009D6B20" w:rsidRDefault="009D6B20" w:rsidP="00AB5C88">
            <w:pPr>
              <w:spacing w:after="0" w:line="240" w:lineRule="auto"/>
            </w:pPr>
            <w:r w:rsidRPr="009D6B20">
              <w:lastRenderedPageBreak/>
              <w:t>5</w:t>
            </w:r>
          </w:p>
        </w:tc>
        <w:tc>
          <w:tcPr>
            <w:tcW w:w="2878" w:type="dxa"/>
            <w:vAlign w:val="center"/>
          </w:tcPr>
          <w:p w14:paraId="220C0105" w14:textId="77777777" w:rsidR="009D6B20" w:rsidRPr="009D6B20" w:rsidRDefault="009D6B20" w:rsidP="00AB5C88">
            <w:pPr>
              <w:spacing w:after="0" w:line="240" w:lineRule="auto"/>
            </w:pPr>
            <w:r w:rsidRPr="009D6B20">
              <w:t>Ubezpieczenie uczestników wycieczek</w:t>
            </w:r>
          </w:p>
        </w:tc>
        <w:tc>
          <w:tcPr>
            <w:tcW w:w="3929" w:type="dxa"/>
            <w:vAlign w:val="center"/>
          </w:tcPr>
          <w:p w14:paraId="418FE51F" w14:textId="77777777" w:rsidR="009D6B20" w:rsidRPr="009D6B20" w:rsidRDefault="009D6B20" w:rsidP="00AB5C88">
            <w:pPr>
              <w:spacing w:after="0" w:line="240" w:lineRule="auto"/>
            </w:pPr>
            <w:r w:rsidRPr="009D6B20">
              <w:t>45 uczestników + 3 opiekunów</w:t>
            </w:r>
          </w:p>
        </w:tc>
        <w:tc>
          <w:tcPr>
            <w:tcW w:w="2416" w:type="dxa"/>
            <w:vAlign w:val="center"/>
          </w:tcPr>
          <w:p w14:paraId="4855BAF7" w14:textId="77777777" w:rsidR="009D6B20" w:rsidRPr="009D6B20" w:rsidRDefault="009D6B20" w:rsidP="00AB5C88">
            <w:pPr>
              <w:spacing w:after="0" w:line="240" w:lineRule="auto"/>
            </w:pPr>
          </w:p>
        </w:tc>
      </w:tr>
      <w:tr w:rsidR="009D6B20" w:rsidRPr="009D6B20" w14:paraId="4789312E" w14:textId="77777777" w:rsidTr="009D6B20">
        <w:trPr>
          <w:trHeight w:val="515"/>
        </w:trPr>
        <w:tc>
          <w:tcPr>
            <w:tcW w:w="495" w:type="dxa"/>
          </w:tcPr>
          <w:p w14:paraId="3F66FD6F" w14:textId="77777777" w:rsidR="009D6B20" w:rsidRPr="009D6B20" w:rsidRDefault="009D6B20" w:rsidP="00AB5C88">
            <w:pPr>
              <w:spacing w:after="0" w:line="240" w:lineRule="auto"/>
            </w:pPr>
            <w:r w:rsidRPr="009D6B20">
              <w:t>6</w:t>
            </w:r>
          </w:p>
        </w:tc>
        <w:tc>
          <w:tcPr>
            <w:tcW w:w="2878" w:type="dxa"/>
            <w:vAlign w:val="center"/>
          </w:tcPr>
          <w:p w14:paraId="6D156982" w14:textId="77777777" w:rsidR="009D6B20" w:rsidRPr="009D6B20" w:rsidRDefault="009D6B20" w:rsidP="00AB5C88">
            <w:pPr>
              <w:spacing w:after="0" w:line="240" w:lineRule="auto"/>
            </w:pPr>
            <w:r w:rsidRPr="009D6B20">
              <w:t>Prowizja biura podróży + koszt przewodnika</w:t>
            </w:r>
            <w:r w:rsidR="00DE1E0C">
              <w:t>/pilota</w:t>
            </w:r>
          </w:p>
        </w:tc>
        <w:tc>
          <w:tcPr>
            <w:tcW w:w="3929" w:type="dxa"/>
            <w:vAlign w:val="center"/>
          </w:tcPr>
          <w:p w14:paraId="697D866D" w14:textId="77777777" w:rsidR="009D6B20" w:rsidRPr="009D6B20" w:rsidRDefault="009D6B20" w:rsidP="00AB5C88">
            <w:pPr>
              <w:spacing w:after="0" w:line="240" w:lineRule="auto"/>
            </w:pPr>
          </w:p>
        </w:tc>
        <w:tc>
          <w:tcPr>
            <w:tcW w:w="2416" w:type="dxa"/>
            <w:vAlign w:val="center"/>
          </w:tcPr>
          <w:p w14:paraId="0F9AFA83" w14:textId="77777777" w:rsidR="009D6B20" w:rsidRPr="009D6B20" w:rsidRDefault="009D6B20" w:rsidP="00AB5C88">
            <w:pPr>
              <w:spacing w:after="0" w:line="240" w:lineRule="auto"/>
            </w:pPr>
          </w:p>
        </w:tc>
      </w:tr>
      <w:tr w:rsidR="009D6B20" w:rsidRPr="009D6B20" w14:paraId="1EA1924F" w14:textId="77777777" w:rsidTr="009D6B20">
        <w:trPr>
          <w:trHeight w:val="257"/>
        </w:trPr>
        <w:tc>
          <w:tcPr>
            <w:tcW w:w="7303" w:type="dxa"/>
            <w:gridSpan w:val="3"/>
            <w:shd w:val="clear" w:color="auto" w:fill="D9D9D9" w:themeFill="background1" w:themeFillShade="D9"/>
          </w:tcPr>
          <w:p w14:paraId="75309763" w14:textId="77777777" w:rsidR="009D6B20" w:rsidRPr="009D6B20" w:rsidRDefault="009D6B20" w:rsidP="00AB5C88">
            <w:pPr>
              <w:spacing w:after="0" w:line="240" w:lineRule="auto"/>
              <w:jc w:val="right"/>
              <w:rPr>
                <w:b/>
                <w:bCs/>
              </w:rPr>
            </w:pPr>
            <w:r w:rsidRPr="009D6B20">
              <w:rPr>
                <w:b/>
                <w:bCs/>
              </w:rPr>
              <w:t xml:space="preserve">CAŁKOWITY KOSZT JEDNEJ </w:t>
            </w:r>
            <w:r>
              <w:rPr>
                <w:b/>
                <w:bCs/>
              </w:rPr>
              <w:t xml:space="preserve">BRUTTO </w:t>
            </w:r>
            <w:r w:rsidRPr="009D6B20">
              <w:rPr>
                <w:b/>
                <w:bCs/>
              </w:rPr>
              <w:t>WYCIECZKI W PLN</w:t>
            </w:r>
          </w:p>
        </w:tc>
        <w:tc>
          <w:tcPr>
            <w:tcW w:w="2416" w:type="dxa"/>
            <w:shd w:val="clear" w:color="auto" w:fill="D9D9D9" w:themeFill="background1" w:themeFillShade="D9"/>
          </w:tcPr>
          <w:p w14:paraId="642C9D76" w14:textId="77777777" w:rsidR="009D6B20" w:rsidRPr="009D6B20" w:rsidRDefault="009D6B20" w:rsidP="00AB5C88">
            <w:pPr>
              <w:spacing w:after="0" w:line="240" w:lineRule="auto"/>
              <w:rPr>
                <w:b/>
                <w:bCs/>
              </w:rPr>
            </w:pPr>
          </w:p>
        </w:tc>
      </w:tr>
    </w:tbl>
    <w:p w14:paraId="37769D64" w14:textId="77777777" w:rsidR="008A4079" w:rsidRDefault="008A4079" w:rsidP="008A4079">
      <w:pPr>
        <w:spacing w:after="120" w:line="360" w:lineRule="auto"/>
        <w:rPr>
          <w:rFonts w:ascii="Times New Roman" w:hAnsi="Times New Roman"/>
          <w:sz w:val="24"/>
          <w:szCs w:val="24"/>
        </w:rPr>
      </w:pPr>
    </w:p>
    <w:p w14:paraId="5C80E41C" w14:textId="77777777" w:rsidR="008A4079" w:rsidRDefault="008A4079" w:rsidP="00E3483F">
      <w:pPr>
        <w:numPr>
          <w:ilvl w:val="0"/>
          <w:numId w:val="37"/>
        </w:numPr>
        <w:spacing w:after="12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że:</w:t>
      </w:r>
    </w:p>
    <w:p w14:paraId="57BBFDC2" w14:textId="77777777" w:rsidR="008A4079" w:rsidRDefault="003632E1" w:rsidP="00E3483F">
      <w:pPr>
        <w:numPr>
          <w:ilvl w:val="1"/>
          <w:numId w:val="37"/>
        </w:num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8A4079">
        <w:rPr>
          <w:rFonts w:ascii="Times New Roman" w:hAnsi="Times New Roman"/>
          <w:sz w:val="24"/>
          <w:szCs w:val="24"/>
        </w:rPr>
        <w:t xml:space="preserve">przedmiot zamówienia publicznego </w:t>
      </w:r>
      <w:r w:rsidR="00D401B8" w:rsidRPr="008A4079">
        <w:rPr>
          <w:rFonts w:ascii="Times New Roman" w:hAnsi="Times New Roman"/>
          <w:sz w:val="24"/>
          <w:szCs w:val="24"/>
        </w:rPr>
        <w:t xml:space="preserve">wykonawca </w:t>
      </w:r>
      <w:r w:rsidR="00B50C83" w:rsidRPr="008A4079">
        <w:rPr>
          <w:rFonts w:ascii="Times New Roman" w:hAnsi="Times New Roman"/>
          <w:sz w:val="24"/>
          <w:szCs w:val="24"/>
        </w:rPr>
        <w:t xml:space="preserve">wykona w terminie </w:t>
      </w:r>
      <w:r w:rsidR="00BF4275" w:rsidRPr="008A4079">
        <w:rPr>
          <w:rFonts w:ascii="Times New Roman" w:hAnsi="Times New Roman"/>
          <w:sz w:val="24"/>
          <w:szCs w:val="24"/>
        </w:rPr>
        <w:t>i</w:t>
      </w:r>
      <w:r w:rsidR="008A4079" w:rsidRPr="008A4079">
        <w:rPr>
          <w:rFonts w:ascii="Times New Roman" w:hAnsi="Times New Roman"/>
          <w:sz w:val="24"/>
          <w:szCs w:val="24"/>
        </w:rPr>
        <w:t> </w:t>
      </w:r>
      <w:r w:rsidR="00BF4275" w:rsidRPr="008A4079">
        <w:rPr>
          <w:rFonts w:ascii="Times New Roman" w:hAnsi="Times New Roman"/>
          <w:sz w:val="24"/>
          <w:szCs w:val="24"/>
        </w:rPr>
        <w:t>zgodnie</w:t>
      </w:r>
      <w:r w:rsidR="009D6B20">
        <w:rPr>
          <w:rFonts w:ascii="Times New Roman" w:hAnsi="Times New Roman"/>
          <w:sz w:val="24"/>
          <w:szCs w:val="24"/>
        </w:rPr>
        <w:t xml:space="preserve">                              </w:t>
      </w:r>
      <w:r w:rsidR="00BF4275" w:rsidRPr="008A4079">
        <w:rPr>
          <w:rFonts w:ascii="Times New Roman" w:hAnsi="Times New Roman"/>
          <w:sz w:val="24"/>
          <w:szCs w:val="24"/>
        </w:rPr>
        <w:t xml:space="preserve"> z warunkami określonymi w </w:t>
      </w:r>
      <w:r w:rsidR="00EA1033" w:rsidRPr="008A4079">
        <w:rPr>
          <w:rFonts w:ascii="Times New Roman" w:hAnsi="Times New Roman"/>
          <w:sz w:val="24"/>
          <w:szCs w:val="24"/>
        </w:rPr>
        <w:t>zapytaniu ofertowym</w:t>
      </w:r>
      <w:r w:rsidR="008A4079">
        <w:rPr>
          <w:rFonts w:ascii="Times New Roman" w:hAnsi="Times New Roman"/>
          <w:sz w:val="24"/>
          <w:szCs w:val="24"/>
        </w:rPr>
        <w:t>;</w:t>
      </w:r>
    </w:p>
    <w:p w14:paraId="6202D16B" w14:textId="77777777" w:rsidR="008A4079" w:rsidRDefault="00871ACC" w:rsidP="00E3483F">
      <w:pPr>
        <w:numPr>
          <w:ilvl w:val="1"/>
          <w:numId w:val="37"/>
        </w:num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8A4079">
        <w:rPr>
          <w:rFonts w:ascii="Times New Roman" w:hAnsi="Times New Roman"/>
          <w:sz w:val="24"/>
          <w:szCs w:val="24"/>
        </w:rPr>
        <w:t xml:space="preserve">w razie wybrania </w:t>
      </w:r>
      <w:r w:rsidR="00B50C83" w:rsidRPr="008A4079">
        <w:rPr>
          <w:rFonts w:ascii="Times New Roman" w:hAnsi="Times New Roman"/>
          <w:sz w:val="24"/>
          <w:szCs w:val="24"/>
        </w:rPr>
        <w:t xml:space="preserve">oferty </w:t>
      </w:r>
      <w:r w:rsidRPr="008A4079">
        <w:rPr>
          <w:rFonts w:ascii="Times New Roman" w:hAnsi="Times New Roman"/>
          <w:sz w:val="24"/>
          <w:szCs w:val="24"/>
        </w:rPr>
        <w:t xml:space="preserve">wykonawcy, </w:t>
      </w:r>
      <w:r w:rsidR="007A459C" w:rsidRPr="008A4079">
        <w:rPr>
          <w:rFonts w:ascii="Times New Roman" w:hAnsi="Times New Roman"/>
          <w:sz w:val="24"/>
          <w:szCs w:val="24"/>
        </w:rPr>
        <w:t>jako najkorzystniejszej</w:t>
      </w:r>
      <w:r w:rsidR="00CC3AA0" w:rsidRPr="008A4079">
        <w:rPr>
          <w:rFonts w:ascii="Times New Roman" w:hAnsi="Times New Roman"/>
          <w:sz w:val="24"/>
          <w:szCs w:val="24"/>
        </w:rPr>
        <w:t xml:space="preserve"> oferty</w:t>
      </w:r>
      <w:r w:rsidR="007A459C" w:rsidRPr="008A4079">
        <w:rPr>
          <w:rFonts w:ascii="Times New Roman" w:hAnsi="Times New Roman"/>
          <w:sz w:val="24"/>
          <w:szCs w:val="24"/>
        </w:rPr>
        <w:t xml:space="preserve">, </w:t>
      </w:r>
      <w:r w:rsidRPr="008A4079">
        <w:rPr>
          <w:rFonts w:ascii="Times New Roman" w:hAnsi="Times New Roman"/>
          <w:sz w:val="24"/>
          <w:szCs w:val="24"/>
        </w:rPr>
        <w:t xml:space="preserve">wykonawca </w:t>
      </w:r>
      <w:r w:rsidR="00B50C83" w:rsidRPr="008A4079">
        <w:rPr>
          <w:rFonts w:ascii="Times New Roman" w:hAnsi="Times New Roman"/>
          <w:sz w:val="24"/>
          <w:szCs w:val="24"/>
        </w:rPr>
        <w:t xml:space="preserve">zobowiązuje się do </w:t>
      </w:r>
      <w:r w:rsidR="002652CB" w:rsidRPr="008A4079">
        <w:rPr>
          <w:rFonts w:ascii="Times New Roman" w:hAnsi="Times New Roman"/>
          <w:sz w:val="24"/>
          <w:szCs w:val="24"/>
        </w:rPr>
        <w:t>podpisania</w:t>
      </w:r>
      <w:r w:rsidR="00CC3AA0" w:rsidRPr="008A4079">
        <w:rPr>
          <w:rFonts w:ascii="Times New Roman" w:hAnsi="Times New Roman"/>
          <w:sz w:val="24"/>
          <w:szCs w:val="24"/>
        </w:rPr>
        <w:t xml:space="preserve"> </w:t>
      </w:r>
      <w:r w:rsidR="00B50C83" w:rsidRPr="008A4079">
        <w:rPr>
          <w:rFonts w:ascii="Times New Roman" w:hAnsi="Times New Roman"/>
          <w:sz w:val="24"/>
          <w:szCs w:val="24"/>
        </w:rPr>
        <w:t xml:space="preserve">umowy na warunkach zawartych we wzorze umowy stanowiącym integralną część </w:t>
      </w:r>
      <w:r w:rsidR="00EA1033" w:rsidRPr="008A4079">
        <w:rPr>
          <w:rFonts w:ascii="Times New Roman" w:hAnsi="Times New Roman"/>
          <w:sz w:val="24"/>
          <w:szCs w:val="24"/>
        </w:rPr>
        <w:t>zapytania</w:t>
      </w:r>
      <w:r w:rsidR="00BF4275" w:rsidRPr="008A4079">
        <w:rPr>
          <w:rFonts w:ascii="Times New Roman" w:hAnsi="Times New Roman"/>
          <w:sz w:val="24"/>
          <w:szCs w:val="24"/>
        </w:rPr>
        <w:t xml:space="preserve"> </w:t>
      </w:r>
      <w:r w:rsidR="00EA1033" w:rsidRPr="008A4079">
        <w:rPr>
          <w:rFonts w:ascii="Times New Roman" w:hAnsi="Times New Roman"/>
          <w:sz w:val="24"/>
          <w:szCs w:val="24"/>
        </w:rPr>
        <w:t xml:space="preserve">ofertowego </w:t>
      </w:r>
      <w:r w:rsidR="00B50C83" w:rsidRPr="008A4079">
        <w:rPr>
          <w:rFonts w:ascii="Times New Roman" w:hAnsi="Times New Roman"/>
          <w:sz w:val="24"/>
          <w:szCs w:val="24"/>
        </w:rPr>
        <w:t xml:space="preserve">oraz w miejscu i terminie określonym przez </w:t>
      </w:r>
      <w:r w:rsidRPr="008A4079">
        <w:rPr>
          <w:rFonts w:ascii="Times New Roman" w:hAnsi="Times New Roman"/>
          <w:sz w:val="24"/>
          <w:szCs w:val="24"/>
        </w:rPr>
        <w:t>z</w:t>
      </w:r>
      <w:r w:rsidR="00B50C83" w:rsidRPr="008A4079">
        <w:rPr>
          <w:rFonts w:ascii="Times New Roman" w:hAnsi="Times New Roman"/>
          <w:sz w:val="24"/>
          <w:szCs w:val="24"/>
        </w:rPr>
        <w:t>amawiającego.</w:t>
      </w:r>
    </w:p>
    <w:p w14:paraId="2128DCD3" w14:textId="77777777" w:rsidR="008A4079" w:rsidRPr="00214FB3" w:rsidRDefault="00EA1033" w:rsidP="00E3483F">
      <w:pPr>
        <w:numPr>
          <w:ilvl w:val="1"/>
          <w:numId w:val="37"/>
        </w:numPr>
        <w:spacing w:after="120" w:line="276" w:lineRule="auto"/>
        <w:rPr>
          <w:rFonts w:ascii="Times New Roman" w:hAnsi="Times New Roman"/>
          <w:bCs/>
          <w:sz w:val="24"/>
          <w:szCs w:val="24"/>
        </w:rPr>
      </w:pPr>
      <w:r w:rsidRPr="00214FB3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spełniamy warunki dotyczące:</w:t>
      </w:r>
    </w:p>
    <w:p w14:paraId="37AC5428" w14:textId="77777777" w:rsidR="008A4079" w:rsidRDefault="00EA1033" w:rsidP="00E3483F">
      <w:pPr>
        <w:numPr>
          <w:ilvl w:val="2"/>
          <w:numId w:val="37"/>
        </w:num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8A407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posiadania uprawnień do wykonywania określonej działalności lub czynności, jeżeli przepisy prawa nakładają obowiązek ich posiadania,</w:t>
      </w:r>
    </w:p>
    <w:p w14:paraId="692563A3" w14:textId="77777777" w:rsidR="008A4079" w:rsidRDefault="00EA1033" w:rsidP="00E3483F">
      <w:pPr>
        <w:numPr>
          <w:ilvl w:val="2"/>
          <w:numId w:val="37"/>
        </w:num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8A407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posiadania wiedzy i doświadczenia,</w:t>
      </w:r>
    </w:p>
    <w:p w14:paraId="5A6C4DA3" w14:textId="77777777" w:rsidR="008A4079" w:rsidRDefault="00EA1033" w:rsidP="00E3483F">
      <w:pPr>
        <w:numPr>
          <w:ilvl w:val="2"/>
          <w:numId w:val="37"/>
        </w:num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8A407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dysponowania odpowiednim potencjałem technicznym oraz osobami zdolnymi do wykonania zamówienia,</w:t>
      </w:r>
    </w:p>
    <w:p w14:paraId="07EB55DD" w14:textId="77777777" w:rsidR="008A4079" w:rsidRDefault="00EA1033" w:rsidP="00E3483F">
      <w:pPr>
        <w:numPr>
          <w:ilvl w:val="2"/>
          <w:numId w:val="37"/>
        </w:num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8A407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sytuacji ekonomicznej i finansowej.</w:t>
      </w:r>
    </w:p>
    <w:p w14:paraId="6A49A51F" w14:textId="77777777" w:rsidR="008A4079" w:rsidRPr="00214FB3" w:rsidRDefault="00EA1033" w:rsidP="00E3483F">
      <w:pPr>
        <w:numPr>
          <w:ilvl w:val="1"/>
          <w:numId w:val="37"/>
        </w:numPr>
        <w:spacing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214FB3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Jednocześnie oświadczam/y/, że:</w:t>
      </w:r>
    </w:p>
    <w:p w14:paraId="26508C0D" w14:textId="77777777" w:rsidR="00EA1033" w:rsidRPr="008A4079" w:rsidRDefault="00EA1033" w:rsidP="00E3483F">
      <w:pPr>
        <w:numPr>
          <w:ilvl w:val="2"/>
          <w:numId w:val="37"/>
        </w:num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8A407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zapoznałem się /zapoznaliśmy się/ z Zapytaniem ofertowym</w:t>
      </w:r>
      <w:r w:rsidR="007651C4" w:rsidRPr="008A407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oraz załącznikami</w:t>
      </w:r>
      <w:r w:rsidRPr="008A407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, projektem umowy oraz, że przyjmuję /przyjmujemy/ je bez zastrzeżeń,</w:t>
      </w:r>
    </w:p>
    <w:p w14:paraId="7B1996E0" w14:textId="77777777" w:rsidR="00EA1033" w:rsidRPr="00391897" w:rsidRDefault="00EA1033" w:rsidP="00E3483F">
      <w:pPr>
        <w:tabs>
          <w:tab w:val="left" w:pos="554"/>
        </w:tabs>
        <w:suppressAutoHyphens/>
        <w:spacing w:after="0" w:line="276" w:lineRule="auto"/>
        <w:ind w:left="554" w:hanging="450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  <w:r w:rsidRPr="00391897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>W załączeniu:</w:t>
      </w:r>
    </w:p>
    <w:p w14:paraId="1FBE0C82" w14:textId="77777777" w:rsidR="00EA1033" w:rsidRPr="00391897" w:rsidRDefault="00720F8C" w:rsidP="00E3483F">
      <w:pPr>
        <w:numPr>
          <w:ilvl w:val="0"/>
          <w:numId w:val="11"/>
        </w:numPr>
        <w:tabs>
          <w:tab w:val="left" w:pos="5376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  <w:r w:rsidRPr="00391897"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…………………………………………………………….</w:t>
      </w:r>
    </w:p>
    <w:p w14:paraId="58F297E3" w14:textId="77777777" w:rsidR="00720F8C" w:rsidRPr="00391897" w:rsidRDefault="00720F8C" w:rsidP="00E3483F">
      <w:pPr>
        <w:numPr>
          <w:ilvl w:val="0"/>
          <w:numId w:val="11"/>
        </w:numPr>
        <w:tabs>
          <w:tab w:val="left" w:pos="5376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  <w:r w:rsidRPr="00391897"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…………………………………………………………….</w:t>
      </w:r>
    </w:p>
    <w:p w14:paraId="6DB9D64C" w14:textId="77777777" w:rsidR="00720F8C" w:rsidRPr="00391897" w:rsidRDefault="00720F8C" w:rsidP="00E3483F">
      <w:pPr>
        <w:numPr>
          <w:ilvl w:val="0"/>
          <w:numId w:val="11"/>
        </w:numPr>
        <w:tabs>
          <w:tab w:val="left" w:pos="5376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  <w:r w:rsidRPr="00391897"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…………………………………………………………….</w:t>
      </w:r>
    </w:p>
    <w:p w14:paraId="0D5F24F6" w14:textId="77777777" w:rsidR="008A4079" w:rsidRDefault="00720F8C" w:rsidP="00E3483F">
      <w:pPr>
        <w:numPr>
          <w:ilvl w:val="0"/>
          <w:numId w:val="11"/>
        </w:numPr>
        <w:tabs>
          <w:tab w:val="left" w:pos="5376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  <w:r w:rsidRPr="00391897"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…………………………………………………………….</w:t>
      </w:r>
    </w:p>
    <w:p w14:paraId="1619B4E1" w14:textId="77777777" w:rsidR="009D6B20" w:rsidRDefault="009D6B20" w:rsidP="00E3483F">
      <w:pPr>
        <w:numPr>
          <w:ilvl w:val="0"/>
          <w:numId w:val="11"/>
        </w:numPr>
        <w:tabs>
          <w:tab w:val="left" w:pos="5376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  <w:r w:rsidRPr="00391897"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…………………………………………………………….</w:t>
      </w:r>
    </w:p>
    <w:p w14:paraId="733CE876" w14:textId="77777777" w:rsidR="009D6B20" w:rsidRPr="009D6B20" w:rsidRDefault="009D6B20" w:rsidP="00E3483F">
      <w:pPr>
        <w:numPr>
          <w:ilvl w:val="0"/>
          <w:numId w:val="11"/>
        </w:numPr>
        <w:tabs>
          <w:tab w:val="left" w:pos="5376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  <w:r w:rsidRPr="00391897"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…………………………………………………………….</w:t>
      </w:r>
    </w:p>
    <w:p w14:paraId="02AEF713" w14:textId="77777777" w:rsidR="00690B43" w:rsidRDefault="00690B43" w:rsidP="00E3483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D493F4A" w14:textId="77777777" w:rsidR="000A6F50" w:rsidRPr="00391897" w:rsidRDefault="000A6F50" w:rsidP="00E3483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91897">
        <w:rPr>
          <w:rFonts w:ascii="Times New Roman" w:hAnsi="Times New Roman"/>
          <w:b/>
          <w:bCs/>
          <w:sz w:val="24"/>
          <w:szCs w:val="24"/>
        </w:rPr>
        <w:t>Osoby do kontaktu z Zamawiającym</w:t>
      </w:r>
    </w:p>
    <w:p w14:paraId="4E0DB3E1" w14:textId="77777777" w:rsidR="000A6F50" w:rsidRPr="00391897" w:rsidRDefault="000A6F50" w:rsidP="00690B4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391897">
        <w:rPr>
          <w:rFonts w:ascii="Times New Roman" w:hAnsi="Times New Roman"/>
          <w:sz w:val="24"/>
          <w:szCs w:val="24"/>
        </w:rPr>
        <w:t>Osoba/osoby do kontaktów z Zamawiającym odpowiedzialne za wykonanie zobowiązań umowy:</w:t>
      </w:r>
    </w:p>
    <w:p w14:paraId="7EBA9FD5" w14:textId="77777777" w:rsidR="000A6F50" w:rsidRPr="00391897" w:rsidRDefault="000A6F50" w:rsidP="00690B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9189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  <w:r w:rsidR="008A4079">
        <w:rPr>
          <w:rFonts w:ascii="Times New Roman" w:hAnsi="Times New Roman"/>
          <w:sz w:val="24"/>
          <w:szCs w:val="24"/>
        </w:rPr>
        <w:t>...</w:t>
      </w:r>
      <w:r w:rsidRPr="00391897">
        <w:rPr>
          <w:rFonts w:ascii="Times New Roman" w:hAnsi="Times New Roman"/>
          <w:sz w:val="24"/>
          <w:szCs w:val="24"/>
        </w:rPr>
        <w:t>…………</w:t>
      </w:r>
    </w:p>
    <w:p w14:paraId="5892AEE1" w14:textId="77777777" w:rsidR="000A6F50" w:rsidRPr="00391897" w:rsidRDefault="008A4079" w:rsidP="00690B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Nr t</w:t>
      </w:r>
      <w:r w:rsidR="000A6F50" w:rsidRPr="00391897">
        <w:rPr>
          <w:rFonts w:ascii="Times New Roman" w:hAnsi="Times New Roman"/>
          <w:sz w:val="24"/>
          <w:szCs w:val="24"/>
        </w:rPr>
        <w:t>el. kontaktowy: 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</w:t>
      </w:r>
      <w:r w:rsidR="000A6F50" w:rsidRPr="00391897">
        <w:rPr>
          <w:rFonts w:ascii="Times New Roman" w:hAnsi="Times New Roman"/>
          <w:sz w:val="24"/>
          <w:szCs w:val="24"/>
        </w:rPr>
        <w:t>….</w:t>
      </w:r>
    </w:p>
    <w:p w14:paraId="0E4BDB5D" w14:textId="77777777" w:rsidR="00B41524" w:rsidRDefault="000A6F50" w:rsidP="00690B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91897">
        <w:rPr>
          <w:rFonts w:ascii="Times New Roman" w:hAnsi="Times New Roman"/>
          <w:sz w:val="24"/>
          <w:szCs w:val="24"/>
        </w:rPr>
        <w:t>Zakres odpowiedzialności……………………………………………………………………</w:t>
      </w:r>
      <w:r w:rsidR="008A4079">
        <w:rPr>
          <w:rFonts w:ascii="Times New Roman" w:hAnsi="Times New Roman"/>
          <w:sz w:val="24"/>
          <w:szCs w:val="24"/>
        </w:rPr>
        <w:t>.</w:t>
      </w:r>
      <w:r w:rsidRPr="00391897">
        <w:rPr>
          <w:rFonts w:ascii="Times New Roman" w:hAnsi="Times New Roman"/>
          <w:sz w:val="24"/>
          <w:szCs w:val="24"/>
        </w:rPr>
        <w:t>…</w:t>
      </w:r>
    </w:p>
    <w:p w14:paraId="0F2B284C" w14:textId="77777777" w:rsidR="00690B43" w:rsidRPr="00690B43" w:rsidRDefault="00690B43" w:rsidP="00690B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5B5B737" w14:textId="77777777" w:rsidR="008A4079" w:rsidRDefault="008A4079" w:rsidP="00E3483F">
      <w:pPr>
        <w:spacing w:after="120" w:line="276" w:lineRule="auto"/>
        <w:ind w:left="426"/>
        <w:jc w:val="right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_____________________________________</w:t>
      </w:r>
    </w:p>
    <w:p w14:paraId="27427706" w14:textId="77777777" w:rsidR="00442F4F" w:rsidRPr="008A4079" w:rsidRDefault="007724D8" w:rsidP="00E3483F">
      <w:pPr>
        <w:spacing w:after="120" w:line="276" w:lineRule="auto"/>
        <w:ind w:left="426"/>
        <w:jc w:val="right"/>
        <w:rPr>
          <w:rFonts w:ascii="Times New Roman" w:hAnsi="Times New Roman"/>
          <w:i/>
          <w:iCs/>
          <w:sz w:val="24"/>
          <w:szCs w:val="24"/>
          <w:vertAlign w:val="superscript"/>
        </w:rPr>
      </w:pPr>
      <w:r w:rsidRPr="008A4079">
        <w:rPr>
          <w:rFonts w:ascii="Times New Roman" w:hAnsi="Times New Roman"/>
          <w:i/>
          <w:iCs/>
          <w:sz w:val="24"/>
          <w:szCs w:val="24"/>
          <w:vertAlign w:val="superscript"/>
        </w:rPr>
        <w:t>Podpis osoby upoważnionej do reprezentacji</w:t>
      </w:r>
    </w:p>
    <w:sectPr w:rsidR="00442F4F" w:rsidRPr="008A4079" w:rsidSect="002652CB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58573" w14:textId="77777777" w:rsidR="00184A14" w:rsidRDefault="00184A14" w:rsidP="00DA31C0">
      <w:pPr>
        <w:spacing w:after="0" w:line="240" w:lineRule="auto"/>
      </w:pPr>
      <w:r>
        <w:separator/>
      </w:r>
    </w:p>
  </w:endnote>
  <w:endnote w:type="continuationSeparator" w:id="0">
    <w:p w14:paraId="752B437F" w14:textId="77777777" w:rsidR="00184A14" w:rsidRDefault="00184A14" w:rsidP="00DA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9BE3E" w14:textId="77777777" w:rsidR="005747E5" w:rsidRDefault="00391897" w:rsidP="00391897">
    <w:pPr>
      <w:pStyle w:val="Stopka"/>
      <w:jc w:val="right"/>
    </w:pPr>
    <w:r>
      <w:t xml:space="preserve">Strona </w:t>
    </w:r>
    <w:r w:rsidR="00A466DD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A466DD">
      <w:rPr>
        <w:b/>
        <w:bCs/>
        <w:sz w:val="24"/>
        <w:szCs w:val="24"/>
      </w:rPr>
      <w:fldChar w:fldCharType="separate"/>
    </w:r>
    <w:r w:rsidR="00DE1E0C">
      <w:rPr>
        <w:b/>
        <w:bCs/>
        <w:noProof/>
      </w:rPr>
      <w:t>3</w:t>
    </w:r>
    <w:r w:rsidR="00A466DD">
      <w:rPr>
        <w:b/>
        <w:bCs/>
        <w:sz w:val="24"/>
        <w:szCs w:val="24"/>
      </w:rPr>
      <w:fldChar w:fldCharType="end"/>
    </w:r>
    <w:r>
      <w:t xml:space="preserve"> z </w:t>
    </w:r>
    <w:r w:rsidR="00A466DD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A466DD">
      <w:rPr>
        <w:b/>
        <w:bCs/>
        <w:sz w:val="24"/>
        <w:szCs w:val="24"/>
      </w:rPr>
      <w:fldChar w:fldCharType="separate"/>
    </w:r>
    <w:r w:rsidR="00DE1E0C">
      <w:rPr>
        <w:b/>
        <w:bCs/>
        <w:noProof/>
      </w:rPr>
      <w:t>3</w:t>
    </w:r>
    <w:r w:rsidR="00A466DD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16853" w14:textId="77777777" w:rsidR="00184A14" w:rsidRDefault="00184A14" w:rsidP="00DA31C0">
      <w:pPr>
        <w:spacing w:after="0" w:line="240" w:lineRule="auto"/>
      </w:pPr>
      <w:r>
        <w:separator/>
      </w:r>
    </w:p>
  </w:footnote>
  <w:footnote w:type="continuationSeparator" w:id="0">
    <w:p w14:paraId="4EE88C3F" w14:textId="77777777" w:rsidR="00184A14" w:rsidRDefault="00184A14" w:rsidP="00DA3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4DBC5" w14:textId="77777777" w:rsidR="00DA31C0" w:rsidRPr="00516AF5" w:rsidRDefault="00E57A4F" w:rsidP="00117FDB">
    <w:pPr>
      <w:pStyle w:val="Nagwek"/>
      <w:tabs>
        <w:tab w:val="clear" w:pos="4536"/>
        <w:tab w:val="clear" w:pos="9072"/>
        <w:tab w:val="left" w:pos="2100"/>
      </w:tabs>
      <w:rPr>
        <w:rFonts w:ascii="Arial" w:hAnsi="Arial" w:cs="Arial"/>
        <w:sz w:val="20"/>
        <w:szCs w:val="20"/>
      </w:rPr>
    </w:pPr>
    <w:r>
      <w:rPr>
        <w:noProof/>
        <w:lang w:eastAsia="pl-PL"/>
      </w:rPr>
      <w:pict w14:anchorId="5E2C4DBC">
        <v:line id="Łącznik prosty 1" o:spid="_x0000_s6145" style="position:absolute;flip:y;z-index:251658752;visibility:visible" from=".15pt,17.8pt" to="472.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" strokecolor="windowText" strokeweight=".5pt">
          <v:stroke joinstyle="miter"/>
          <o:lock v:ext="edit" shapetype="f"/>
        </v:line>
      </w:pict>
    </w:r>
    <w:r w:rsidR="00634A21"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64AF1B28" wp14:editId="2CB1C305">
          <wp:simplePos x="0" y="0"/>
          <wp:positionH relativeFrom="margin">
            <wp:posOffset>3942715</wp:posOffset>
          </wp:positionH>
          <wp:positionV relativeFrom="paragraph">
            <wp:posOffset>-447675</wp:posOffset>
          </wp:positionV>
          <wp:extent cx="2106295" cy="742950"/>
          <wp:effectExtent l="0" t="0" r="0" b="0"/>
          <wp:wrapTight wrapText="bothSides">
            <wp:wrapPolygon edited="0">
              <wp:start x="0" y="0"/>
              <wp:lineTo x="0" y="21046"/>
              <wp:lineTo x="21489" y="21046"/>
              <wp:lineTo x="21489" y="0"/>
              <wp:lineTo x="0" y="0"/>
            </wp:wrapPolygon>
          </wp:wrapTight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629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34A21">
      <w:rPr>
        <w:noProof/>
        <w:lang w:eastAsia="pl-PL"/>
      </w:rPr>
      <w:drawing>
        <wp:anchor distT="0" distB="0" distL="114300" distR="114300" simplePos="0" relativeHeight="251656704" behindDoc="1" locked="0" layoutInCell="1" allowOverlap="1" wp14:anchorId="3A936977" wp14:editId="4441BB1E">
          <wp:simplePos x="0" y="0"/>
          <wp:positionH relativeFrom="margin">
            <wp:posOffset>1905</wp:posOffset>
          </wp:positionH>
          <wp:positionV relativeFrom="paragraph">
            <wp:posOffset>-351155</wp:posOffset>
          </wp:positionV>
          <wp:extent cx="2114550" cy="6197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619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17FDB"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D1D0D792"/>
    <w:name w:val="WW8Num2"/>
    <w:lvl w:ilvl="0">
      <w:start w:val="1"/>
      <w:numFmt w:val="decimal"/>
      <w:lvlText w:val="%1)"/>
      <w:lvlJc w:val="left"/>
      <w:rPr>
        <w:rFonts w:ascii="Calibri" w:eastAsia="Times New Roman" w:hAnsi="Calibri" w:cs="Calibri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574405"/>
    <w:multiLevelType w:val="hybridMultilevel"/>
    <w:tmpl w:val="1A5EFAB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121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A2423D"/>
    <w:multiLevelType w:val="hybridMultilevel"/>
    <w:tmpl w:val="A1C480C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1010F"/>
    <w:multiLevelType w:val="hybridMultilevel"/>
    <w:tmpl w:val="464C3C1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F1175"/>
    <w:multiLevelType w:val="hybridMultilevel"/>
    <w:tmpl w:val="6F6055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9522F"/>
    <w:multiLevelType w:val="hybridMultilevel"/>
    <w:tmpl w:val="2FE84080"/>
    <w:lvl w:ilvl="0" w:tplc="220A36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A746E"/>
    <w:multiLevelType w:val="hybridMultilevel"/>
    <w:tmpl w:val="6D58260C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27AC3DE5"/>
    <w:multiLevelType w:val="hybridMultilevel"/>
    <w:tmpl w:val="323E0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w w:val="100"/>
        <w:kern w:val="20"/>
        <w:position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E3D3A"/>
    <w:multiLevelType w:val="hybridMultilevel"/>
    <w:tmpl w:val="CB089760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2C68F2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D0CDE"/>
    <w:multiLevelType w:val="hybridMultilevel"/>
    <w:tmpl w:val="F6E668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w w:val="100"/>
        <w:kern w:val="20"/>
        <w:position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D4FCC"/>
    <w:multiLevelType w:val="hybridMultilevel"/>
    <w:tmpl w:val="1E8C3188"/>
    <w:lvl w:ilvl="0" w:tplc="B1C669B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466D4"/>
    <w:multiLevelType w:val="hybridMultilevel"/>
    <w:tmpl w:val="26EC7C12"/>
    <w:lvl w:ilvl="0" w:tplc="82F2E9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BA55A50"/>
    <w:multiLevelType w:val="hybridMultilevel"/>
    <w:tmpl w:val="E6480C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720B6"/>
    <w:multiLevelType w:val="hybridMultilevel"/>
    <w:tmpl w:val="6B725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06C28"/>
    <w:multiLevelType w:val="hybridMultilevel"/>
    <w:tmpl w:val="AA3658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F058E"/>
    <w:multiLevelType w:val="hybridMultilevel"/>
    <w:tmpl w:val="69DEFF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E875F99"/>
    <w:multiLevelType w:val="hybridMultilevel"/>
    <w:tmpl w:val="D19A8766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2A7061"/>
    <w:multiLevelType w:val="hybridMultilevel"/>
    <w:tmpl w:val="4FC82678"/>
    <w:lvl w:ilvl="0" w:tplc="6B785F88">
      <w:start w:val="2"/>
      <w:numFmt w:val="decimal"/>
      <w:lvlText w:val="%1.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BC0AA6"/>
    <w:multiLevelType w:val="hybridMultilevel"/>
    <w:tmpl w:val="9474B63C"/>
    <w:lvl w:ilvl="0" w:tplc="A2A65E3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w w:val="100"/>
        <w:kern w:val="20"/>
        <w:position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60321B11"/>
    <w:multiLevelType w:val="hybridMultilevel"/>
    <w:tmpl w:val="D842D3B2"/>
    <w:lvl w:ilvl="0" w:tplc="0D389C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BC32E3"/>
    <w:multiLevelType w:val="hybridMultilevel"/>
    <w:tmpl w:val="BD94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892DA1"/>
    <w:multiLevelType w:val="hybridMultilevel"/>
    <w:tmpl w:val="08BE9E7E"/>
    <w:lvl w:ilvl="0" w:tplc="C16E1A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1D328A"/>
    <w:multiLevelType w:val="hybridMultilevel"/>
    <w:tmpl w:val="E51C1C1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E30692"/>
    <w:multiLevelType w:val="hybridMultilevel"/>
    <w:tmpl w:val="7A96594E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 w15:restartNumberingAfterBreak="0">
    <w:nsid w:val="7677754A"/>
    <w:multiLevelType w:val="multilevel"/>
    <w:tmpl w:val="9CC4AE56"/>
    <w:lvl w:ilvl="0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>
      <w:start w:val="7"/>
      <w:numFmt w:val="decimal"/>
      <w:isLgl/>
      <w:lvlText w:val="%1.%2."/>
      <w:lvlJc w:val="left"/>
      <w:pPr>
        <w:ind w:left="94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56" w:hanging="1800"/>
      </w:pPr>
      <w:rPr>
        <w:rFonts w:hint="default"/>
      </w:rPr>
    </w:lvl>
  </w:abstractNum>
  <w:abstractNum w:abstractNumId="34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E5141A3"/>
    <w:multiLevelType w:val="hybridMultilevel"/>
    <w:tmpl w:val="9112EB1A"/>
    <w:lvl w:ilvl="0" w:tplc="04163CFA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 w15:restartNumberingAfterBreak="0">
    <w:nsid w:val="7EDD30CD"/>
    <w:multiLevelType w:val="hybridMultilevel"/>
    <w:tmpl w:val="E66EBBD8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977469">
    <w:abstractNumId w:val="29"/>
  </w:num>
  <w:num w:numId="2" w16cid:durableId="26873365">
    <w:abstractNumId w:val="17"/>
  </w:num>
  <w:num w:numId="3" w16cid:durableId="1862742706">
    <w:abstractNumId w:val="34"/>
  </w:num>
  <w:num w:numId="4" w16cid:durableId="1723870185">
    <w:abstractNumId w:val="26"/>
  </w:num>
  <w:num w:numId="5" w16cid:durableId="534733197">
    <w:abstractNumId w:val="24"/>
  </w:num>
  <w:num w:numId="6" w16cid:durableId="1082877171">
    <w:abstractNumId w:val="22"/>
  </w:num>
  <w:num w:numId="7" w16cid:durableId="1266763223">
    <w:abstractNumId w:val="36"/>
  </w:num>
  <w:num w:numId="8" w16cid:durableId="562377670">
    <w:abstractNumId w:val="0"/>
  </w:num>
  <w:num w:numId="9" w16cid:durableId="275258191">
    <w:abstractNumId w:val="1"/>
  </w:num>
  <w:num w:numId="10" w16cid:durableId="667366039">
    <w:abstractNumId w:val="2"/>
  </w:num>
  <w:num w:numId="11" w16cid:durableId="1476416366">
    <w:abstractNumId w:val="3"/>
  </w:num>
  <w:num w:numId="12" w16cid:durableId="340282282">
    <w:abstractNumId w:val="33"/>
  </w:num>
  <w:num w:numId="13" w16cid:durableId="2009139804">
    <w:abstractNumId w:val="10"/>
  </w:num>
  <w:num w:numId="14" w16cid:durableId="1649018772">
    <w:abstractNumId w:val="11"/>
  </w:num>
  <w:num w:numId="15" w16cid:durableId="1952735758">
    <w:abstractNumId w:val="32"/>
  </w:num>
  <w:num w:numId="16" w16cid:durableId="45111645">
    <w:abstractNumId w:val="13"/>
  </w:num>
  <w:num w:numId="17" w16cid:durableId="1502968136">
    <w:abstractNumId w:val="30"/>
  </w:num>
  <w:num w:numId="18" w16cid:durableId="1028335725">
    <w:abstractNumId w:val="6"/>
  </w:num>
  <w:num w:numId="19" w16cid:durableId="2060475589">
    <w:abstractNumId w:val="27"/>
  </w:num>
  <w:num w:numId="20" w16cid:durableId="1874882615">
    <w:abstractNumId w:val="8"/>
  </w:num>
  <w:num w:numId="21" w16cid:durableId="875654131">
    <w:abstractNumId w:val="18"/>
  </w:num>
  <w:num w:numId="22" w16cid:durableId="1635211006">
    <w:abstractNumId w:val="7"/>
  </w:num>
  <w:num w:numId="23" w16cid:durableId="788546662">
    <w:abstractNumId w:val="9"/>
  </w:num>
  <w:num w:numId="24" w16cid:durableId="1626354379">
    <w:abstractNumId w:val="23"/>
  </w:num>
  <w:num w:numId="25" w16cid:durableId="1555845555">
    <w:abstractNumId w:val="31"/>
  </w:num>
  <w:num w:numId="26" w16cid:durableId="1304576973">
    <w:abstractNumId w:val="5"/>
  </w:num>
  <w:num w:numId="27" w16cid:durableId="325548571">
    <w:abstractNumId w:val="19"/>
  </w:num>
  <w:num w:numId="28" w16cid:durableId="1665624801">
    <w:abstractNumId w:val="12"/>
  </w:num>
  <w:num w:numId="29" w16cid:durableId="2090492074">
    <w:abstractNumId w:val="14"/>
  </w:num>
  <w:num w:numId="30" w16cid:durableId="1800152074">
    <w:abstractNumId w:val="25"/>
  </w:num>
  <w:num w:numId="31" w16cid:durableId="1205947219">
    <w:abstractNumId w:val="15"/>
  </w:num>
  <w:num w:numId="32" w16cid:durableId="918976018">
    <w:abstractNumId w:val="20"/>
  </w:num>
  <w:num w:numId="33" w16cid:durableId="1064719163">
    <w:abstractNumId w:val="28"/>
  </w:num>
  <w:num w:numId="34" w16cid:durableId="289675494">
    <w:abstractNumId w:val="16"/>
  </w:num>
  <w:num w:numId="35" w16cid:durableId="668680675">
    <w:abstractNumId w:val="21"/>
  </w:num>
  <w:num w:numId="36" w16cid:durableId="238246942">
    <w:abstractNumId w:val="35"/>
  </w:num>
  <w:num w:numId="37" w16cid:durableId="64284972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1A04"/>
    <w:rsid w:val="000153A2"/>
    <w:rsid w:val="00017739"/>
    <w:rsid w:val="00021A04"/>
    <w:rsid w:val="000250FA"/>
    <w:rsid w:val="0003064A"/>
    <w:rsid w:val="00032E95"/>
    <w:rsid w:val="00035423"/>
    <w:rsid w:val="0004054F"/>
    <w:rsid w:val="00042FE4"/>
    <w:rsid w:val="00044019"/>
    <w:rsid w:val="000447B3"/>
    <w:rsid w:val="00047B28"/>
    <w:rsid w:val="00050E32"/>
    <w:rsid w:val="00052982"/>
    <w:rsid w:val="00053B7D"/>
    <w:rsid w:val="000540C3"/>
    <w:rsid w:val="000549C4"/>
    <w:rsid w:val="00055AD9"/>
    <w:rsid w:val="00061D11"/>
    <w:rsid w:val="00066DE9"/>
    <w:rsid w:val="00072D01"/>
    <w:rsid w:val="00075428"/>
    <w:rsid w:val="0008127C"/>
    <w:rsid w:val="000815DE"/>
    <w:rsid w:val="00082BF9"/>
    <w:rsid w:val="00082E36"/>
    <w:rsid w:val="00083E62"/>
    <w:rsid w:val="0008547F"/>
    <w:rsid w:val="00085867"/>
    <w:rsid w:val="00086540"/>
    <w:rsid w:val="00087624"/>
    <w:rsid w:val="000A3D5C"/>
    <w:rsid w:val="000A6984"/>
    <w:rsid w:val="000A6F50"/>
    <w:rsid w:val="000B1BDC"/>
    <w:rsid w:val="000B6435"/>
    <w:rsid w:val="000C0A70"/>
    <w:rsid w:val="000D1B7C"/>
    <w:rsid w:val="000D21C8"/>
    <w:rsid w:val="000D5A71"/>
    <w:rsid w:val="000E11D0"/>
    <w:rsid w:val="000E6CD3"/>
    <w:rsid w:val="00101405"/>
    <w:rsid w:val="00106C55"/>
    <w:rsid w:val="00107499"/>
    <w:rsid w:val="00107EA6"/>
    <w:rsid w:val="00117FDB"/>
    <w:rsid w:val="0012222C"/>
    <w:rsid w:val="00122E19"/>
    <w:rsid w:val="00132844"/>
    <w:rsid w:val="00136194"/>
    <w:rsid w:val="00136502"/>
    <w:rsid w:val="00140889"/>
    <w:rsid w:val="00140DF5"/>
    <w:rsid w:val="0014147F"/>
    <w:rsid w:val="00144F2B"/>
    <w:rsid w:val="00145900"/>
    <w:rsid w:val="00151947"/>
    <w:rsid w:val="001553A2"/>
    <w:rsid w:val="00157124"/>
    <w:rsid w:val="001616DE"/>
    <w:rsid w:val="00161C21"/>
    <w:rsid w:val="0016510A"/>
    <w:rsid w:val="0016589D"/>
    <w:rsid w:val="001706F9"/>
    <w:rsid w:val="00170F59"/>
    <w:rsid w:val="001751FA"/>
    <w:rsid w:val="001757BF"/>
    <w:rsid w:val="00177444"/>
    <w:rsid w:val="0018462C"/>
    <w:rsid w:val="00184A14"/>
    <w:rsid w:val="00192F33"/>
    <w:rsid w:val="00193C13"/>
    <w:rsid w:val="00193CF6"/>
    <w:rsid w:val="0019478D"/>
    <w:rsid w:val="00194F55"/>
    <w:rsid w:val="001957B1"/>
    <w:rsid w:val="00196BAE"/>
    <w:rsid w:val="001A0927"/>
    <w:rsid w:val="001A4390"/>
    <w:rsid w:val="001A43DF"/>
    <w:rsid w:val="001A5442"/>
    <w:rsid w:val="001A603D"/>
    <w:rsid w:val="001B2D75"/>
    <w:rsid w:val="001B4B60"/>
    <w:rsid w:val="001C1112"/>
    <w:rsid w:val="001C1AC5"/>
    <w:rsid w:val="001C6BC6"/>
    <w:rsid w:val="001D5A30"/>
    <w:rsid w:val="001E049A"/>
    <w:rsid w:val="001E27A2"/>
    <w:rsid w:val="001E33D9"/>
    <w:rsid w:val="001F02A3"/>
    <w:rsid w:val="001F1244"/>
    <w:rsid w:val="001F2D23"/>
    <w:rsid w:val="00205F01"/>
    <w:rsid w:val="0020729B"/>
    <w:rsid w:val="00207D09"/>
    <w:rsid w:val="00210E96"/>
    <w:rsid w:val="002114EB"/>
    <w:rsid w:val="00213C98"/>
    <w:rsid w:val="00214995"/>
    <w:rsid w:val="00214FB3"/>
    <w:rsid w:val="00217328"/>
    <w:rsid w:val="002173D6"/>
    <w:rsid w:val="00217819"/>
    <w:rsid w:val="00220783"/>
    <w:rsid w:val="00225659"/>
    <w:rsid w:val="00225B55"/>
    <w:rsid w:val="00226AA5"/>
    <w:rsid w:val="002277F3"/>
    <w:rsid w:val="00233082"/>
    <w:rsid w:val="0023383C"/>
    <w:rsid w:val="00250B0B"/>
    <w:rsid w:val="002524DC"/>
    <w:rsid w:val="00254E0C"/>
    <w:rsid w:val="00256D10"/>
    <w:rsid w:val="0026271F"/>
    <w:rsid w:val="0026320D"/>
    <w:rsid w:val="0026445E"/>
    <w:rsid w:val="002652CB"/>
    <w:rsid w:val="00266E8D"/>
    <w:rsid w:val="0026708D"/>
    <w:rsid w:val="002671EB"/>
    <w:rsid w:val="002700A1"/>
    <w:rsid w:val="002706BD"/>
    <w:rsid w:val="00271644"/>
    <w:rsid w:val="00273304"/>
    <w:rsid w:val="00273FC5"/>
    <w:rsid w:val="00274425"/>
    <w:rsid w:val="00287344"/>
    <w:rsid w:val="002A5E4B"/>
    <w:rsid w:val="002B05B1"/>
    <w:rsid w:val="002B2ECF"/>
    <w:rsid w:val="002C0313"/>
    <w:rsid w:val="002C6B68"/>
    <w:rsid w:val="002C7C87"/>
    <w:rsid w:val="002D5A7E"/>
    <w:rsid w:val="002D6B00"/>
    <w:rsid w:val="002D7590"/>
    <w:rsid w:val="002E0F9D"/>
    <w:rsid w:val="002E1AA8"/>
    <w:rsid w:val="002E2166"/>
    <w:rsid w:val="002F3495"/>
    <w:rsid w:val="002F7B14"/>
    <w:rsid w:val="002F7C06"/>
    <w:rsid w:val="003002DA"/>
    <w:rsid w:val="0030199F"/>
    <w:rsid w:val="00302204"/>
    <w:rsid w:val="00302B67"/>
    <w:rsid w:val="00303084"/>
    <w:rsid w:val="00304F63"/>
    <w:rsid w:val="00304FA7"/>
    <w:rsid w:val="00311D22"/>
    <w:rsid w:val="00317C70"/>
    <w:rsid w:val="00320514"/>
    <w:rsid w:val="003258E6"/>
    <w:rsid w:val="00342385"/>
    <w:rsid w:val="00343B9D"/>
    <w:rsid w:val="00344C2D"/>
    <w:rsid w:val="00347B3D"/>
    <w:rsid w:val="003632E1"/>
    <w:rsid w:val="00363A37"/>
    <w:rsid w:val="003678E8"/>
    <w:rsid w:val="003724D5"/>
    <w:rsid w:val="00387421"/>
    <w:rsid w:val="00387F72"/>
    <w:rsid w:val="0039115D"/>
    <w:rsid w:val="00391897"/>
    <w:rsid w:val="0039313E"/>
    <w:rsid w:val="003A0E3B"/>
    <w:rsid w:val="003A23B3"/>
    <w:rsid w:val="003A451A"/>
    <w:rsid w:val="003A6840"/>
    <w:rsid w:val="003A7963"/>
    <w:rsid w:val="003B0945"/>
    <w:rsid w:val="003B33BA"/>
    <w:rsid w:val="003B5175"/>
    <w:rsid w:val="003C2EAB"/>
    <w:rsid w:val="003C76A3"/>
    <w:rsid w:val="003D028C"/>
    <w:rsid w:val="003D0FD1"/>
    <w:rsid w:val="003D3186"/>
    <w:rsid w:val="003E1B26"/>
    <w:rsid w:val="003E38B3"/>
    <w:rsid w:val="00401B0A"/>
    <w:rsid w:val="00407FFC"/>
    <w:rsid w:val="00421826"/>
    <w:rsid w:val="00423D41"/>
    <w:rsid w:val="00424147"/>
    <w:rsid w:val="004265F9"/>
    <w:rsid w:val="004343FE"/>
    <w:rsid w:val="0043616F"/>
    <w:rsid w:val="0044073B"/>
    <w:rsid w:val="00440E98"/>
    <w:rsid w:val="00442F4F"/>
    <w:rsid w:val="00455D5A"/>
    <w:rsid w:val="00456938"/>
    <w:rsid w:val="00466057"/>
    <w:rsid w:val="004710C5"/>
    <w:rsid w:val="004724BA"/>
    <w:rsid w:val="004724C9"/>
    <w:rsid w:val="00473AB9"/>
    <w:rsid w:val="00476707"/>
    <w:rsid w:val="004843CB"/>
    <w:rsid w:val="00487886"/>
    <w:rsid w:val="00491860"/>
    <w:rsid w:val="004963FE"/>
    <w:rsid w:val="00496AEC"/>
    <w:rsid w:val="004A0230"/>
    <w:rsid w:val="004A3588"/>
    <w:rsid w:val="004A56B1"/>
    <w:rsid w:val="004B1143"/>
    <w:rsid w:val="004B21DD"/>
    <w:rsid w:val="004B3A7B"/>
    <w:rsid w:val="004D00BB"/>
    <w:rsid w:val="004D0B27"/>
    <w:rsid w:val="004D4EF6"/>
    <w:rsid w:val="004D6D3C"/>
    <w:rsid w:val="004D6E54"/>
    <w:rsid w:val="004D7B40"/>
    <w:rsid w:val="004E0C67"/>
    <w:rsid w:val="004E1150"/>
    <w:rsid w:val="004E176D"/>
    <w:rsid w:val="004E3D27"/>
    <w:rsid w:val="004E45F7"/>
    <w:rsid w:val="004E4A65"/>
    <w:rsid w:val="004F2C4D"/>
    <w:rsid w:val="004F2D2B"/>
    <w:rsid w:val="00501F1F"/>
    <w:rsid w:val="00503F3F"/>
    <w:rsid w:val="00507834"/>
    <w:rsid w:val="00516ABF"/>
    <w:rsid w:val="00516AF5"/>
    <w:rsid w:val="00524E4B"/>
    <w:rsid w:val="005266E4"/>
    <w:rsid w:val="005267E6"/>
    <w:rsid w:val="00527E03"/>
    <w:rsid w:val="005303AE"/>
    <w:rsid w:val="0053795D"/>
    <w:rsid w:val="00552792"/>
    <w:rsid w:val="005570AD"/>
    <w:rsid w:val="0056318B"/>
    <w:rsid w:val="00567433"/>
    <w:rsid w:val="00571335"/>
    <w:rsid w:val="005747E5"/>
    <w:rsid w:val="00576BD1"/>
    <w:rsid w:val="00576D49"/>
    <w:rsid w:val="0058002D"/>
    <w:rsid w:val="00580BB1"/>
    <w:rsid w:val="0058284F"/>
    <w:rsid w:val="00583DE0"/>
    <w:rsid w:val="00584CC6"/>
    <w:rsid w:val="00591ABB"/>
    <w:rsid w:val="00592873"/>
    <w:rsid w:val="0059748A"/>
    <w:rsid w:val="005A4B46"/>
    <w:rsid w:val="005A5EB4"/>
    <w:rsid w:val="005B6853"/>
    <w:rsid w:val="005C09F6"/>
    <w:rsid w:val="005C240F"/>
    <w:rsid w:val="005C2E7E"/>
    <w:rsid w:val="005D45D4"/>
    <w:rsid w:val="005D4A68"/>
    <w:rsid w:val="005E6A3E"/>
    <w:rsid w:val="005E6CC9"/>
    <w:rsid w:val="005F5016"/>
    <w:rsid w:val="006036CB"/>
    <w:rsid w:val="0060734E"/>
    <w:rsid w:val="00610E1C"/>
    <w:rsid w:val="00611F97"/>
    <w:rsid w:val="006203EF"/>
    <w:rsid w:val="006209F0"/>
    <w:rsid w:val="006222FA"/>
    <w:rsid w:val="00623A73"/>
    <w:rsid w:val="006269C4"/>
    <w:rsid w:val="006314F2"/>
    <w:rsid w:val="00634A21"/>
    <w:rsid w:val="00640865"/>
    <w:rsid w:val="00643096"/>
    <w:rsid w:val="00645A9A"/>
    <w:rsid w:val="00651372"/>
    <w:rsid w:val="00653D62"/>
    <w:rsid w:val="006568AD"/>
    <w:rsid w:val="00656AB6"/>
    <w:rsid w:val="00660557"/>
    <w:rsid w:val="00662A63"/>
    <w:rsid w:val="00664CFC"/>
    <w:rsid w:val="0066573B"/>
    <w:rsid w:val="00670EB4"/>
    <w:rsid w:val="00675CD7"/>
    <w:rsid w:val="00680DCC"/>
    <w:rsid w:val="00681068"/>
    <w:rsid w:val="00682C3C"/>
    <w:rsid w:val="00683B93"/>
    <w:rsid w:val="00690B43"/>
    <w:rsid w:val="00697E3C"/>
    <w:rsid w:val="006A0F6F"/>
    <w:rsid w:val="006A1963"/>
    <w:rsid w:val="006A1F90"/>
    <w:rsid w:val="006A4149"/>
    <w:rsid w:val="006B0536"/>
    <w:rsid w:val="006B0F3C"/>
    <w:rsid w:val="006B17BB"/>
    <w:rsid w:val="006B29B2"/>
    <w:rsid w:val="006B3A3D"/>
    <w:rsid w:val="006B3FE9"/>
    <w:rsid w:val="006B52D2"/>
    <w:rsid w:val="006C6028"/>
    <w:rsid w:val="006C78FE"/>
    <w:rsid w:val="006D0519"/>
    <w:rsid w:val="006D2240"/>
    <w:rsid w:val="006D48FA"/>
    <w:rsid w:val="006D5D54"/>
    <w:rsid w:val="006D7026"/>
    <w:rsid w:val="006D71D7"/>
    <w:rsid w:val="006D71F7"/>
    <w:rsid w:val="006E2293"/>
    <w:rsid w:val="006E37E3"/>
    <w:rsid w:val="006F1262"/>
    <w:rsid w:val="006F6146"/>
    <w:rsid w:val="00703B6D"/>
    <w:rsid w:val="0070500D"/>
    <w:rsid w:val="0071368B"/>
    <w:rsid w:val="00716DAB"/>
    <w:rsid w:val="00720F8C"/>
    <w:rsid w:val="007211D3"/>
    <w:rsid w:val="00721786"/>
    <w:rsid w:val="00721F36"/>
    <w:rsid w:val="007263DC"/>
    <w:rsid w:val="00730F04"/>
    <w:rsid w:val="00732C57"/>
    <w:rsid w:val="007334B7"/>
    <w:rsid w:val="007374B3"/>
    <w:rsid w:val="00740E0D"/>
    <w:rsid w:val="0074190C"/>
    <w:rsid w:val="00743122"/>
    <w:rsid w:val="007431F7"/>
    <w:rsid w:val="00750358"/>
    <w:rsid w:val="00751256"/>
    <w:rsid w:val="007550A6"/>
    <w:rsid w:val="0075548D"/>
    <w:rsid w:val="007554EF"/>
    <w:rsid w:val="007569A5"/>
    <w:rsid w:val="0076175F"/>
    <w:rsid w:val="007651C4"/>
    <w:rsid w:val="007701D7"/>
    <w:rsid w:val="007724D8"/>
    <w:rsid w:val="00773361"/>
    <w:rsid w:val="007738E5"/>
    <w:rsid w:val="00775054"/>
    <w:rsid w:val="00782923"/>
    <w:rsid w:val="00786F18"/>
    <w:rsid w:val="007877C6"/>
    <w:rsid w:val="0079493F"/>
    <w:rsid w:val="00794EE2"/>
    <w:rsid w:val="00797C43"/>
    <w:rsid w:val="007A1AF4"/>
    <w:rsid w:val="007A4174"/>
    <w:rsid w:val="007A459C"/>
    <w:rsid w:val="007A5455"/>
    <w:rsid w:val="007A6A5F"/>
    <w:rsid w:val="007B1A54"/>
    <w:rsid w:val="007B6205"/>
    <w:rsid w:val="007D2A8E"/>
    <w:rsid w:val="007D3493"/>
    <w:rsid w:val="007D516B"/>
    <w:rsid w:val="007E0922"/>
    <w:rsid w:val="007E11D9"/>
    <w:rsid w:val="007E196B"/>
    <w:rsid w:val="007E7E25"/>
    <w:rsid w:val="007F2BC8"/>
    <w:rsid w:val="0080400D"/>
    <w:rsid w:val="00804F05"/>
    <w:rsid w:val="00806D9C"/>
    <w:rsid w:val="00807768"/>
    <w:rsid w:val="00810056"/>
    <w:rsid w:val="0082085C"/>
    <w:rsid w:val="00824A5D"/>
    <w:rsid w:val="00830699"/>
    <w:rsid w:val="00834665"/>
    <w:rsid w:val="00834ED9"/>
    <w:rsid w:val="00845188"/>
    <w:rsid w:val="00850041"/>
    <w:rsid w:val="00853D54"/>
    <w:rsid w:val="00866DA4"/>
    <w:rsid w:val="00870F26"/>
    <w:rsid w:val="00871ACC"/>
    <w:rsid w:val="00872EFC"/>
    <w:rsid w:val="00877B03"/>
    <w:rsid w:val="008846B8"/>
    <w:rsid w:val="008855D2"/>
    <w:rsid w:val="008860D1"/>
    <w:rsid w:val="00890DFC"/>
    <w:rsid w:val="008925B0"/>
    <w:rsid w:val="008A4079"/>
    <w:rsid w:val="008A4C5E"/>
    <w:rsid w:val="008A5614"/>
    <w:rsid w:val="008A648E"/>
    <w:rsid w:val="008B1FF4"/>
    <w:rsid w:val="008B2A82"/>
    <w:rsid w:val="008B2CD9"/>
    <w:rsid w:val="008B4A1A"/>
    <w:rsid w:val="008B74AD"/>
    <w:rsid w:val="008C01AD"/>
    <w:rsid w:val="008C03F1"/>
    <w:rsid w:val="008C555C"/>
    <w:rsid w:val="008C5FB9"/>
    <w:rsid w:val="008D11B2"/>
    <w:rsid w:val="008D146C"/>
    <w:rsid w:val="008D5C17"/>
    <w:rsid w:val="008D6A30"/>
    <w:rsid w:val="008E0C25"/>
    <w:rsid w:val="008F26E5"/>
    <w:rsid w:val="008F3000"/>
    <w:rsid w:val="008F3096"/>
    <w:rsid w:val="008F4292"/>
    <w:rsid w:val="008F483E"/>
    <w:rsid w:val="008F66F5"/>
    <w:rsid w:val="00903BF5"/>
    <w:rsid w:val="00911F56"/>
    <w:rsid w:val="00913459"/>
    <w:rsid w:val="009176BE"/>
    <w:rsid w:val="0092043E"/>
    <w:rsid w:val="009276AF"/>
    <w:rsid w:val="00932308"/>
    <w:rsid w:val="009342A1"/>
    <w:rsid w:val="009448C0"/>
    <w:rsid w:val="00947079"/>
    <w:rsid w:val="0095404F"/>
    <w:rsid w:val="00954829"/>
    <w:rsid w:val="00964300"/>
    <w:rsid w:val="00971477"/>
    <w:rsid w:val="0097662A"/>
    <w:rsid w:val="00980E78"/>
    <w:rsid w:val="009829D5"/>
    <w:rsid w:val="00985DF0"/>
    <w:rsid w:val="009862BF"/>
    <w:rsid w:val="0098641E"/>
    <w:rsid w:val="00986ED4"/>
    <w:rsid w:val="0098769A"/>
    <w:rsid w:val="009A0341"/>
    <w:rsid w:val="009A3001"/>
    <w:rsid w:val="009A6857"/>
    <w:rsid w:val="009A6EC5"/>
    <w:rsid w:val="009B1214"/>
    <w:rsid w:val="009B19F5"/>
    <w:rsid w:val="009B4A85"/>
    <w:rsid w:val="009C4E4C"/>
    <w:rsid w:val="009C66F9"/>
    <w:rsid w:val="009D156A"/>
    <w:rsid w:val="009D199F"/>
    <w:rsid w:val="009D1B9B"/>
    <w:rsid w:val="009D5682"/>
    <w:rsid w:val="009D5EF5"/>
    <w:rsid w:val="009D6B20"/>
    <w:rsid w:val="009E340C"/>
    <w:rsid w:val="009E3533"/>
    <w:rsid w:val="009E396F"/>
    <w:rsid w:val="009E4740"/>
    <w:rsid w:val="009F38A8"/>
    <w:rsid w:val="009F5854"/>
    <w:rsid w:val="009F61DA"/>
    <w:rsid w:val="00A10531"/>
    <w:rsid w:val="00A117FD"/>
    <w:rsid w:val="00A17EF8"/>
    <w:rsid w:val="00A21347"/>
    <w:rsid w:val="00A261A3"/>
    <w:rsid w:val="00A33C05"/>
    <w:rsid w:val="00A36F15"/>
    <w:rsid w:val="00A373AC"/>
    <w:rsid w:val="00A40786"/>
    <w:rsid w:val="00A42F71"/>
    <w:rsid w:val="00A43049"/>
    <w:rsid w:val="00A43214"/>
    <w:rsid w:val="00A466DD"/>
    <w:rsid w:val="00A46739"/>
    <w:rsid w:val="00A473A6"/>
    <w:rsid w:val="00A5068D"/>
    <w:rsid w:val="00A51253"/>
    <w:rsid w:val="00A53B8E"/>
    <w:rsid w:val="00A575D4"/>
    <w:rsid w:val="00A61D4A"/>
    <w:rsid w:val="00A6383D"/>
    <w:rsid w:val="00A6564D"/>
    <w:rsid w:val="00A66A07"/>
    <w:rsid w:val="00A66A8D"/>
    <w:rsid w:val="00A702DA"/>
    <w:rsid w:val="00A70B3F"/>
    <w:rsid w:val="00A71801"/>
    <w:rsid w:val="00A8008B"/>
    <w:rsid w:val="00A8061B"/>
    <w:rsid w:val="00A82842"/>
    <w:rsid w:val="00A84CEB"/>
    <w:rsid w:val="00A858AC"/>
    <w:rsid w:val="00A87689"/>
    <w:rsid w:val="00A96289"/>
    <w:rsid w:val="00A96BE2"/>
    <w:rsid w:val="00AA213D"/>
    <w:rsid w:val="00AA3F0C"/>
    <w:rsid w:val="00AA51A0"/>
    <w:rsid w:val="00AB12A2"/>
    <w:rsid w:val="00AB215D"/>
    <w:rsid w:val="00AB6221"/>
    <w:rsid w:val="00AB6422"/>
    <w:rsid w:val="00AB6DE7"/>
    <w:rsid w:val="00AB7CBA"/>
    <w:rsid w:val="00AC1A42"/>
    <w:rsid w:val="00AC1FEC"/>
    <w:rsid w:val="00AC20D3"/>
    <w:rsid w:val="00AC300D"/>
    <w:rsid w:val="00AD1F5E"/>
    <w:rsid w:val="00AD20D9"/>
    <w:rsid w:val="00AD2BC1"/>
    <w:rsid w:val="00AD2CFA"/>
    <w:rsid w:val="00AD7E66"/>
    <w:rsid w:val="00AE02E3"/>
    <w:rsid w:val="00AE0BE7"/>
    <w:rsid w:val="00AE19F4"/>
    <w:rsid w:val="00AE2865"/>
    <w:rsid w:val="00AE3A1E"/>
    <w:rsid w:val="00AE5211"/>
    <w:rsid w:val="00AE53E8"/>
    <w:rsid w:val="00AE614C"/>
    <w:rsid w:val="00AE71C6"/>
    <w:rsid w:val="00AF1DF4"/>
    <w:rsid w:val="00AF23E1"/>
    <w:rsid w:val="00AF73DE"/>
    <w:rsid w:val="00B00ACE"/>
    <w:rsid w:val="00B00D26"/>
    <w:rsid w:val="00B02C56"/>
    <w:rsid w:val="00B03266"/>
    <w:rsid w:val="00B036B7"/>
    <w:rsid w:val="00B11188"/>
    <w:rsid w:val="00B14505"/>
    <w:rsid w:val="00B1464F"/>
    <w:rsid w:val="00B1717C"/>
    <w:rsid w:val="00B21648"/>
    <w:rsid w:val="00B21DE4"/>
    <w:rsid w:val="00B239E1"/>
    <w:rsid w:val="00B25C92"/>
    <w:rsid w:val="00B316BA"/>
    <w:rsid w:val="00B33948"/>
    <w:rsid w:val="00B35945"/>
    <w:rsid w:val="00B41524"/>
    <w:rsid w:val="00B42270"/>
    <w:rsid w:val="00B43A74"/>
    <w:rsid w:val="00B444C3"/>
    <w:rsid w:val="00B478DA"/>
    <w:rsid w:val="00B50C83"/>
    <w:rsid w:val="00B542EC"/>
    <w:rsid w:val="00B610CE"/>
    <w:rsid w:val="00B625FD"/>
    <w:rsid w:val="00B6791A"/>
    <w:rsid w:val="00B73CFC"/>
    <w:rsid w:val="00B80663"/>
    <w:rsid w:val="00B8269F"/>
    <w:rsid w:val="00B831FA"/>
    <w:rsid w:val="00B86F12"/>
    <w:rsid w:val="00B870A2"/>
    <w:rsid w:val="00B874B9"/>
    <w:rsid w:val="00B9249D"/>
    <w:rsid w:val="00B9261C"/>
    <w:rsid w:val="00B9340B"/>
    <w:rsid w:val="00BA010B"/>
    <w:rsid w:val="00BA29F0"/>
    <w:rsid w:val="00BA5136"/>
    <w:rsid w:val="00BB1400"/>
    <w:rsid w:val="00BB15EF"/>
    <w:rsid w:val="00BB33DA"/>
    <w:rsid w:val="00BB464B"/>
    <w:rsid w:val="00BB48D8"/>
    <w:rsid w:val="00BB627F"/>
    <w:rsid w:val="00BB73A6"/>
    <w:rsid w:val="00BC4509"/>
    <w:rsid w:val="00BC461C"/>
    <w:rsid w:val="00BD095F"/>
    <w:rsid w:val="00BD3C46"/>
    <w:rsid w:val="00BD5253"/>
    <w:rsid w:val="00BD5692"/>
    <w:rsid w:val="00BD6C57"/>
    <w:rsid w:val="00BE136B"/>
    <w:rsid w:val="00BE2378"/>
    <w:rsid w:val="00BE37E8"/>
    <w:rsid w:val="00BE6436"/>
    <w:rsid w:val="00BF2F0C"/>
    <w:rsid w:val="00BF4275"/>
    <w:rsid w:val="00BF5920"/>
    <w:rsid w:val="00C01351"/>
    <w:rsid w:val="00C05509"/>
    <w:rsid w:val="00C10A4B"/>
    <w:rsid w:val="00C1611D"/>
    <w:rsid w:val="00C21FA3"/>
    <w:rsid w:val="00C2366A"/>
    <w:rsid w:val="00C23B13"/>
    <w:rsid w:val="00C23D32"/>
    <w:rsid w:val="00C24025"/>
    <w:rsid w:val="00C27D2C"/>
    <w:rsid w:val="00C30342"/>
    <w:rsid w:val="00C31720"/>
    <w:rsid w:val="00C31853"/>
    <w:rsid w:val="00C32A39"/>
    <w:rsid w:val="00C34055"/>
    <w:rsid w:val="00C34FD0"/>
    <w:rsid w:val="00C360C7"/>
    <w:rsid w:val="00C3620D"/>
    <w:rsid w:val="00C457D0"/>
    <w:rsid w:val="00C474FA"/>
    <w:rsid w:val="00C53FAF"/>
    <w:rsid w:val="00C5565F"/>
    <w:rsid w:val="00C55DA0"/>
    <w:rsid w:val="00C627C0"/>
    <w:rsid w:val="00C71EF3"/>
    <w:rsid w:val="00C721A3"/>
    <w:rsid w:val="00C72B77"/>
    <w:rsid w:val="00C746CB"/>
    <w:rsid w:val="00C75396"/>
    <w:rsid w:val="00C754A3"/>
    <w:rsid w:val="00C77050"/>
    <w:rsid w:val="00C802FF"/>
    <w:rsid w:val="00C80E7D"/>
    <w:rsid w:val="00C9178E"/>
    <w:rsid w:val="00C91BAC"/>
    <w:rsid w:val="00C922C9"/>
    <w:rsid w:val="00C93E80"/>
    <w:rsid w:val="00C95D92"/>
    <w:rsid w:val="00CA32B3"/>
    <w:rsid w:val="00CA431E"/>
    <w:rsid w:val="00CA5F12"/>
    <w:rsid w:val="00CA694F"/>
    <w:rsid w:val="00CA703E"/>
    <w:rsid w:val="00CA7A69"/>
    <w:rsid w:val="00CB2E6C"/>
    <w:rsid w:val="00CB568A"/>
    <w:rsid w:val="00CC0203"/>
    <w:rsid w:val="00CC2E7E"/>
    <w:rsid w:val="00CC3AA0"/>
    <w:rsid w:val="00CC4B77"/>
    <w:rsid w:val="00CD0BD4"/>
    <w:rsid w:val="00CD1D87"/>
    <w:rsid w:val="00CD3E27"/>
    <w:rsid w:val="00CD5E0F"/>
    <w:rsid w:val="00CD6749"/>
    <w:rsid w:val="00CE0261"/>
    <w:rsid w:val="00CE3518"/>
    <w:rsid w:val="00CE3BEE"/>
    <w:rsid w:val="00CE6A6B"/>
    <w:rsid w:val="00CF00E2"/>
    <w:rsid w:val="00CF4AB2"/>
    <w:rsid w:val="00D027DF"/>
    <w:rsid w:val="00D04131"/>
    <w:rsid w:val="00D0618C"/>
    <w:rsid w:val="00D11E0E"/>
    <w:rsid w:val="00D159FC"/>
    <w:rsid w:val="00D16639"/>
    <w:rsid w:val="00D2036C"/>
    <w:rsid w:val="00D2154B"/>
    <w:rsid w:val="00D22B80"/>
    <w:rsid w:val="00D24977"/>
    <w:rsid w:val="00D3150F"/>
    <w:rsid w:val="00D325EF"/>
    <w:rsid w:val="00D367DA"/>
    <w:rsid w:val="00D401B8"/>
    <w:rsid w:val="00D51BEB"/>
    <w:rsid w:val="00D606A3"/>
    <w:rsid w:val="00D67914"/>
    <w:rsid w:val="00D77B18"/>
    <w:rsid w:val="00D85FDD"/>
    <w:rsid w:val="00D87032"/>
    <w:rsid w:val="00D907D9"/>
    <w:rsid w:val="00D91157"/>
    <w:rsid w:val="00D919B5"/>
    <w:rsid w:val="00D9277B"/>
    <w:rsid w:val="00D96454"/>
    <w:rsid w:val="00DA23D8"/>
    <w:rsid w:val="00DA31C0"/>
    <w:rsid w:val="00DA4149"/>
    <w:rsid w:val="00DA574F"/>
    <w:rsid w:val="00DA5E38"/>
    <w:rsid w:val="00DB3FB8"/>
    <w:rsid w:val="00DB5D7B"/>
    <w:rsid w:val="00DC14DF"/>
    <w:rsid w:val="00DD00C2"/>
    <w:rsid w:val="00DD040F"/>
    <w:rsid w:val="00DD46C6"/>
    <w:rsid w:val="00DE1E0C"/>
    <w:rsid w:val="00DE6EF5"/>
    <w:rsid w:val="00DF20D6"/>
    <w:rsid w:val="00DF21F4"/>
    <w:rsid w:val="00DF2E05"/>
    <w:rsid w:val="00DF5B2A"/>
    <w:rsid w:val="00DF5D0C"/>
    <w:rsid w:val="00DF7CD8"/>
    <w:rsid w:val="00E00B7F"/>
    <w:rsid w:val="00E0573F"/>
    <w:rsid w:val="00E075D0"/>
    <w:rsid w:val="00E12F56"/>
    <w:rsid w:val="00E22E8E"/>
    <w:rsid w:val="00E26535"/>
    <w:rsid w:val="00E31E06"/>
    <w:rsid w:val="00E3483F"/>
    <w:rsid w:val="00E34893"/>
    <w:rsid w:val="00E3494A"/>
    <w:rsid w:val="00E355CA"/>
    <w:rsid w:val="00E36776"/>
    <w:rsid w:val="00E36B3A"/>
    <w:rsid w:val="00E424E9"/>
    <w:rsid w:val="00E50EB3"/>
    <w:rsid w:val="00E5265A"/>
    <w:rsid w:val="00E57A4F"/>
    <w:rsid w:val="00E57CE7"/>
    <w:rsid w:val="00E63092"/>
    <w:rsid w:val="00E66270"/>
    <w:rsid w:val="00E744C8"/>
    <w:rsid w:val="00E8345F"/>
    <w:rsid w:val="00E935F2"/>
    <w:rsid w:val="00E93867"/>
    <w:rsid w:val="00E96517"/>
    <w:rsid w:val="00EA0327"/>
    <w:rsid w:val="00EA1033"/>
    <w:rsid w:val="00EA4811"/>
    <w:rsid w:val="00EA6749"/>
    <w:rsid w:val="00EA77BA"/>
    <w:rsid w:val="00EB23FE"/>
    <w:rsid w:val="00EB24B0"/>
    <w:rsid w:val="00EB4025"/>
    <w:rsid w:val="00EB58C8"/>
    <w:rsid w:val="00EC3616"/>
    <w:rsid w:val="00EC704C"/>
    <w:rsid w:val="00ED3057"/>
    <w:rsid w:val="00ED49B9"/>
    <w:rsid w:val="00ED6CD4"/>
    <w:rsid w:val="00EE4237"/>
    <w:rsid w:val="00EE5063"/>
    <w:rsid w:val="00EE7D62"/>
    <w:rsid w:val="00EF1D2B"/>
    <w:rsid w:val="00EF1E72"/>
    <w:rsid w:val="00EF30D3"/>
    <w:rsid w:val="00EF373A"/>
    <w:rsid w:val="00EF549B"/>
    <w:rsid w:val="00F028F9"/>
    <w:rsid w:val="00F0326B"/>
    <w:rsid w:val="00F10F83"/>
    <w:rsid w:val="00F11550"/>
    <w:rsid w:val="00F11FC6"/>
    <w:rsid w:val="00F13C12"/>
    <w:rsid w:val="00F144A2"/>
    <w:rsid w:val="00F175EA"/>
    <w:rsid w:val="00F20A80"/>
    <w:rsid w:val="00F23882"/>
    <w:rsid w:val="00F2504C"/>
    <w:rsid w:val="00F31A50"/>
    <w:rsid w:val="00F4322C"/>
    <w:rsid w:val="00F444D7"/>
    <w:rsid w:val="00F46C4E"/>
    <w:rsid w:val="00F4711E"/>
    <w:rsid w:val="00F5289B"/>
    <w:rsid w:val="00F64CC1"/>
    <w:rsid w:val="00F66BF9"/>
    <w:rsid w:val="00F67F51"/>
    <w:rsid w:val="00F725C0"/>
    <w:rsid w:val="00F7446A"/>
    <w:rsid w:val="00F74F2E"/>
    <w:rsid w:val="00F75393"/>
    <w:rsid w:val="00F75A1D"/>
    <w:rsid w:val="00F804FD"/>
    <w:rsid w:val="00F82487"/>
    <w:rsid w:val="00F8267B"/>
    <w:rsid w:val="00F8501E"/>
    <w:rsid w:val="00F91E0E"/>
    <w:rsid w:val="00FA02E7"/>
    <w:rsid w:val="00FA153F"/>
    <w:rsid w:val="00FB5698"/>
    <w:rsid w:val="00FB64C5"/>
    <w:rsid w:val="00FC0C07"/>
    <w:rsid w:val="00FC260E"/>
    <w:rsid w:val="00FC2F94"/>
    <w:rsid w:val="00FC4D0F"/>
    <w:rsid w:val="00FC4D4F"/>
    <w:rsid w:val="00FC5BC2"/>
    <w:rsid w:val="00FC5D2B"/>
    <w:rsid w:val="00FC7C83"/>
    <w:rsid w:val="00FE0638"/>
    <w:rsid w:val="00FE141A"/>
    <w:rsid w:val="00FF09F6"/>
    <w:rsid w:val="00FF3CCE"/>
    <w:rsid w:val="00FF4B71"/>
    <w:rsid w:val="00FF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28EB9B6B"/>
  <w15:docId w15:val="{234A8708-CE6F-43A0-9A03-F808AA981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7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E2865"/>
    <w:pPr>
      <w:keepNext/>
      <w:numPr>
        <w:numId w:val="4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E2865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2865"/>
    <w:pPr>
      <w:keepNext/>
      <w:numPr>
        <w:ilvl w:val="2"/>
        <w:numId w:val="4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E2865"/>
    <w:pPr>
      <w:keepNext/>
      <w:numPr>
        <w:ilvl w:val="3"/>
        <w:numId w:val="4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E2865"/>
    <w:pPr>
      <w:numPr>
        <w:ilvl w:val="4"/>
        <w:numId w:val="4"/>
      </w:numPr>
      <w:spacing w:before="240" w:after="60" w:line="240" w:lineRule="auto"/>
      <w:jc w:val="both"/>
      <w:outlineLvl w:val="4"/>
    </w:pPr>
    <w:rPr>
      <w:rFonts w:eastAsia="Times New Roman" w:cs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E2865"/>
    <w:pPr>
      <w:numPr>
        <w:ilvl w:val="5"/>
        <w:numId w:val="4"/>
      </w:numPr>
      <w:spacing w:before="240" w:after="60" w:line="240" w:lineRule="auto"/>
      <w:jc w:val="both"/>
      <w:outlineLvl w:val="5"/>
    </w:pPr>
    <w:rPr>
      <w:rFonts w:eastAsia="Times New Roman" w:cs="Calibri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E2865"/>
    <w:pPr>
      <w:numPr>
        <w:ilvl w:val="6"/>
        <w:numId w:val="4"/>
      </w:numPr>
      <w:spacing w:before="240" w:after="60" w:line="240" w:lineRule="auto"/>
      <w:jc w:val="both"/>
      <w:outlineLvl w:val="6"/>
    </w:pPr>
    <w:rPr>
      <w:rFonts w:eastAsia="Times New Roman" w:cs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E2865"/>
    <w:pPr>
      <w:numPr>
        <w:ilvl w:val="7"/>
        <w:numId w:val="4"/>
      </w:numPr>
      <w:spacing w:before="240" w:after="60" w:line="240" w:lineRule="auto"/>
      <w:jc w:val="both"/>
      <w:outlineLvl w:val="7"/>
    </w:pPr>
    <w:rPr>
      <w:rFonts w:eastAsia="Times New Roman" w:cs="Calibri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E2865"/>
    <w:pPr>
      <w:numPr>
        <w:ilvl w:val="8"/>
        <w:numId w:val="4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1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B19F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A31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A31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A31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A31C0"/>
    <w:rPr>
      <w:sz w:val="22"/>
      <w:szCs w:val="22"/>
      <w:lang w:eastAsia="en-US"/>
    </w:rPr>
  </w:style>
  <w:style w:type="paragraph" w:customStyle="1" w:styleId="pkt">
    <w:name w:val="pkt"/>
    <w:basedOn w:val="Normalny"/>
    <w:rsid w:val="00DA31C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240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C240F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C240F"/>
    <w:rPr>
      <w:vertAlign w:val="superscript"/>
    </w:rPr>
  </w:style>
  <w:style w:type="character" w:styleId="Hipercze">
    <w:name w:val="Hyperlink"/>
    <w:uiPriority w:val="99"/>
    <w:unhideWhenUsed/>
    <w:rsid w:val="00954829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F4275"/>
    <w:pPr>
      <w:ind w:left="708"/>
    </w:pPr>
  </w:style>
  <w:style w:type="character" w:customStyle="1" w:styleId="alb">
    <w:name w:val="a_lb"/>
    <w:rsid w:val="007D3493"/>
  </w:style>
  <w:style w:type="character" w:customStyle="1" w:styleId="Nagwek1Znak">
    <w:name w:val="Nagłówek 1 Znak"/>
    <w:link w:val="Nagwek1"/>
    <w:uiPriority w:val="99"/>
    <w:rsid w:val="00AE2865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AE286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AE2865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link w:val="Nagwek4"/>
    <w:uiPriority w:val="99"/>
    <w:rsid w:val="00AE2865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AE2865"/>
    <w:rPr>
      <w:rFonts w:eastAsia="Times New Roman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AE2865"/>
    <w:rPr>
      <w:rFonts w:eastAsia="Times New Roman" w:cs="Calibri"/>
      <w:b/>
      <w:bCs/>
      <w:sz w:val="22"/>
      <w:szCs w:val="22"/>
    </w:rPr>
  </w:style>
  <w:style w:type="character" w:customStyle="1" w:styleId="Nagwek7Znak">
    <w:name w:val="Nagłówek 7 Znak"/>
    <w:link w:val="Nagwek7"/>
    <w:uiPriority w:val="99"/>
    <w:rsid w:val="00AE2865"/>
    <w:rPr>
      <w:rFonts w:eastAsia="Times New Roman" w:cs="Calibri"/>
      <w:sz w:val="24"/>
      <w:szCs w:val="24"/>
    </w:rPr>
  </w:style>
  <w:style w:type="character" w:customStyle="1" w:styleId="Nagwek8Znak">
    <w:name w:val="Nagłówek 8 Znak"/>
    <w:link w:val="Nagwek8"/>
    <w:uiPriority w:val="99"/>
    <w:rsid w:val="00AE2865"/>
    <w:rPr>
      <w:rFonts w:eastAsia="Times New Roman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rsid w:val="00AE2865"/>
    <w:rPr>
      <w:rFonts w:ascii="Cambria" w:eastAsia="Times New Roman" w:hAnsi="Cambria" w:cs="Cambria"/>
      <w:sz w:val="22"/>
      <w:szCs w:val="22"/>
    </w:rPr>
  </w:style>
  <w:style w:type="paragraph" w:styleId="Bezodstpw">
    <w:name w:val="No Spacing"/>
    <w:uiPriority w:val="1"/>
    <w:qFormat/>
    <w:rsid w:val="00AE2865"/>
    <w:pPr>
      <w:jc w:val="both"/>
    </w:pPr>
    <w:rPr>
      <w:rFonts w:ascii="Times New Roman" w:eastAsia="Times New Roman" w:hAnsi="Times New Roman"/>
    </w:rPr>
  </w:style>
  <w:style w:type="character" w:customStyle="1" w:styleId="m-7801468522822658255msointenseemphasis">
    <w:name w:val="m_-7801468522822658255msointenseemphasis"/>
    <w:rsid w:val="0053795D"/>
  </w:style>
  <w:style w:type="character" w:styleId="Pogrubienie">
    <w:name w:val="Strong"/>
    <w:uiPriority w:val="22"/>
    <w:qFormat/>
    <w:rsid w:val="0053795D"/>
    <w:rPr>
      <w:b/>
      <w:bCs/>
    </w:rPr>
  </w:style>
  <w:style w:type="paragraph" w:customStyle="1" w:styleId="normaltableau">
    <w:name w:val="normal_tableau"/>
    <w:basedOn w:val="Normalny"/>
    <w:rsid w:val="00DA574F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m-3296919244302558700gmail-msonormal">
    <w:name w:val="m_-3296919244302558700gmail-msonormal"/>
    <w:basedOn w:val="Normalny"/>
    <w:rsid w:val="00E744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A03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034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A034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03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A0341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98641E"/>
    <w:pPr>
      <w:spacing w:after="0" w:line="240" w:lineRule="auto"/>
    </w:pPr>
    <w:rPr>
      <w:rFonts w:ascii="Courier New" w:eastAsia="Times New Roman" w:hAnsi="Courier New"/>
      <w:sz w:val="24"/>
      <w:szCs w:val="20"/>
    </w:rPr>
  </w:style>
  <w:style w:type="character" w:customStyle="1" w:styleId="TekstpodstawowyZnak">
    <w:name w:val="Tekst podstawowy Znak"/>
    <w:link w:val="Tekstpodstawowy"/>
    <w:uiPriority w:val="99"/>
    <w:semiHidden/>
    <w:rsid w:val="0098641E"/>
    <w:rPr>
      <w:rFonts w:ascii="Courier New" w:eastAsia="Times New Roman" w:hAnsi="Courier New"/>
      <w:sz w:val="24"/>
    </w:rPr>
  </w:style>
  <w:style w:type="paragraph" w:styleId="NormalnyWeb">
    <w:name w:val="Normal (Web)"/>
    <w:basedOn w:val="Normalny"/>
    <w:uiPriority w:val="99"/>
    <w:unhideWhenUsed/>
    <w:rsid w:val="00CC020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1">
    <w:name w:val="Nagłówek Znak1"/>
    <w:uiPriority w:val="99"/>
    <w:rsid w:val="0005298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7D0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07D0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07D09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145900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0326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F0326B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9D6B20"/>
    <w:rPr>
      <w:rFonts w:asciiTheme="minorHAnsi" w:eastAsiaTheme="minorHAnsi" w:hAnsiTheme="minorHAnsi" w:cstheme="minorBidi"/>
      <w:kern w:val="2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10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8230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993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332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113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5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52E85-3E15-40BF-A6AB-CCE27DB92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690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Pawlowskip</dc:creator>
  <cp:lastModifiedBy>Agnieszka Kuligowska</cp:lastModifiedBy>
  <cp:revision>6</cp:revision>
  <cp:lastPrinted>2024-11-04T11:49:00Z</cp:lastPrinted>
  <dcterms:created xsi:type="dcterms:W3CDTF">2024-11-04T08:31:00Z</dcterms:created>
  <dcterms:modified xsi:type="dcterms:W3CDTF">2024-11-04T11:49:00Z</dcterms:modified>
</cp:coreProperties>
</file>