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B66BD" w:rsidRDefault="00E912C1">
      <w:pPr>
        <w:rPr>
          <w:rFonts w:ascii="Times New Roman" w:hAnsi="Times New Roman"/>
          <w:sz w:val="24"/>
          <w:szCs w:val="24"/>
        </w:rPr>
      </w:pPr>
      <w:r>
        <w:rPr>
          <w:rFonts w:ascii="Times New Roman" w:hAnsi="Times New Roman"/>
          <w:noProof/>
          <w:sz w:val="24"/>
          <w:szCs w:val="24"/>
          <w:lang w:eastAsia="pl-PL"/>
        </w:rPr>
        <w:drawing>
          <wp:anchor distT="0" distB="0" distL="114300" distR="114300" simplePos="0" relativeHeight="251658240" behindDoc="1" locked="0" layoutInCell="1" allowOverlap="1">
            <wp:simplePos x="0" y="0"/>
            <wp:positionH relativeFrom="column">
              <wp:posOffset>-287832</wp:posOffset>
            </wp:positionH>
            <wp:positionV relativeFrom="paragraph">
              <wp:posOffset>-587390</wp:posOffset>
            </wp:positionV>
            <wp:extent cx="7534349" cy="1350335"/>
            <wp:effectExtent l="19050" t="0" r="9451" b="0"/>
            <wp:wrapNone/>
            <wp:docPr id="6" name="Obraz 4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2" descr="Obraz zawierający tekst&#10;&#10;Opis wygenerowany automatycznie"/>
                    <pic:cNvPicPr>
                      <a:picLocks noChangeAspect="1" noChangeArrowheads="1"/>
                    </pic:cNvPicPr>
                  </pic:nvPicPr>
                  <pic:blipFill>
                    <a:blip r:embed="rId8" cstate="print"/>
                    <a:srcRect/>
                    <a:stretch>
                      <a:fillRect/>
                    </a:stretch>
                  </pic:blipFill>
                  <pic:spPr bwMode="auto">
                    <a:xfrm>
                      <a:off x="0" y="0"/>
                      <a:ext cx="7534349" cy="1350335"/>
                    </a:xfrm>
                    <a:prstGeom prst="rect">
                      <a:avLst/>
                    </a:prstGeom>
                    <a:noFill/>
                    <a:ln w="9525">
                      <a:noFill/>
                      <a:miter lim="800000"/>
                      <a:headEnd/>
                      <a:tailEnd/>
                    </a:ln>
                  </pic:spPr>
                </pic:pic>
              </a:graphicData>
            </a:graphic>
          </wp:anchor>
        </w:drawing>
      </w:r>
    </w:p>
    <w:p w:rsidR="00E83C5A" w:rsidRDefault="00E83C5A" w:rsidP="00E83C5A">
      <w:pPr>
        <w:spacing w:line="240" w:lineRule="auto"/>
        <w:rPr>
          <w:rFonts w:ascii="Times New Roman" w:hAnsi="Times New Roman" w:cs="Arial Narrow"/>
          <w:b/>
          <w:sz w:val="24"/>
          <w:szCs w:val="24"/>
        </w:rPr>
      </w:pPr>
    </w:p>
    <w:p w:rsidR="006B66BD" w:rsidRDefault="006B66BD" w:rsidP="007F7828">
      <w:pPr>
        <w:spacing w:line="240" w:lineRule="auto"/>
        <w:jc w:val="center"/>
        <w:rPr>
          <w:rFonts w:ascii="Times New Roman" w:hAnsi="Times New Roman" w:cs="Arial Narrow"/>
          <w:b/>
          <w:sz w:val="24"/>
          <w:szCs w:val="24"/>
        </w:rPr>
      </w:pPr>
      <w:r w:rsidRPr="00ED3966">
        <w:rPr>
          <w:rFonts w:ascii="Times New Roman" w:hAnsi="Times New Roman" w:cs="Arial Narrow"/>
          <w:b/>
          <w:sz w:val="24"/>
          <w:szCs w:val="24"/>
        </w:rPr>
        <w:t>ZAPYTANIE OFERTOWE</w:t>
      </w:r>
    </w:p>
    <w:p w:rsidR="00E912C1" w:rsidRDefault="006D4523" w:rsidP="007F7828">
      <w:pPr>
        <w:spacing w:line="240" w:lineRule="auto"/>
        <w:jc w:val="center"/>
        <w:rPr>
          <w:rFonts w:ascii="Times New Roman" w:hAnsi="Times New Roman" w:cs="Arial Narrow"/>
          <w:b/>
          <w:sz w:val="24"/>
          <w:szCs w:val="24"/>
        </w:rPr>
      </w:pPr>
      <w:r>
        <w:rPr>
          <w:rFonts w:ascii="Times New Roman" w:hAnsi="Times New Roman" w:cs="Arial Narrow"/>
          <w:b/>
          <w:sz w:val="24"/>
          <w:szCs w:val="24"/>
        </w:rPr>
        <w:t>Nr sprawy: 00</w:t>
      </w:r>
      <w:r w:rsidR="007E4CBD">
        <w:rPr>
          <w:rFonts w:ascii="Times New Roman" w:hAnsi="Times New Roman" w:cs="Arial Narrow"/>
          <w:b/>
          <w:sz w:val="24"/>
          <w:szCs w:val="24"/>
        </w:rPr>
        <w:t>17</w:t>
      </w:r>
      <w:r w:rsidR="00811490">
        <w:rPr>
          <w:rFonts w:ascii="Times New Roman" w:hAnsi="Times New Roman" w:cs="Arial Narrow"/>
          <w:b/>
          <w:sz w:val="24"/>
          <w:szCs w:val="24"/>
        </w:rPr>
        <w:t>Z/202</w:t>
      </w:r>
      <w:r w:rsidR="00063103">
        <w:rPr>
          <w:rFonts w:ascii="Times New Roman" w:hAnsi="Times New Roman" w:cs="Arial Narrow"/>
          <w:b/>
          <w:sz w:val="24"/>
          <w:szCs w:val="24"/>
        </w:rPr>
        <w:t>4</w:t>
      </w:r>
    </w:p>
    <w:p w:rsidR="0075723E" w:rsidRPr="00E912C1" w:rsidRDefault="0075723E" w:rsidP="00FC25EF">
      <w:pPr>
        <w:spacing w:line="240" w:lineRule="auto"/>
        <w:ind w:left="708" w:right="-2"/>
        <w:jc w:val="both"/>
        <w:rPr>
          <w:rFonts w:ascii="Times New Roman" w:hAnsi="Times New Roman" w:cs="Arial Narrow"/>
          <w:b/>
          <w:sz w:val="24"/>
          <w:szCs w:val="24"/>
        </w:rPr>
      </w:pPr>
      <w:r w:rsidRPr="0075723E">
        <w:rPr>
          <w:rFonts w:ascii="Times New Roman" w:hAnsi="Times New Roman" w:cs="Times New Roman"/>
          <w:sz w:val="24"/>
          <w:szCs w:val="24"/>
          <w:shd w:val="clear" w:color="auto" w:fill="FFFFFF"/>
        </w:rPr>
        <w:t>„Szpital Powiatowy we Wrześni” Sp. z o.o.</w:t>
      </w:r>
      <w:r w:rsidRPr="0075723E">
        <w:rPr>
          <w:rFonts w:ascii="Times New Roman" w:hAnsi="Times New Roman" w:cs="Times New Roman"/>
          <w:sz w:val="24"/>
          <w:szCs w:val="24"/>
        </w:rPr>
        <w:t xml:space="preserve"> w restrukturyzacji</w:t>
      </w:r>
      <w:r w:rsidRPr="0075723E">
        <w:rPr>
          <w:rFonts w:ascii="Times New Roman" w:hAnsi="Times New Roman" w:cs="Times New Roman"/>
          <w:sz w:val="24"/>
          <w:szCs w:val="24"/>
          <w:shd w:val="clear" w:color="auto" w:fill="FFFFFF"/>
        </w:rPr>
        <w:t xml:space="preserve">, ul. </w:t>
      </w:r>
      <w:r w:rsidR="00C04358">
        <w:rPr>
          <w:rFonts w:ascii="Times New Roman" w:hAnsi="Times New Roman" w:cs="Times New Roman"/>
          <w:sz w:val="24"/>
          <w:szCs w:val="24"/>
        </w:rPr>
        <w:t>Słowackiego 2, 62-</w:t>
      </w:r>
      <w:r w:rsidRPr="0075723E">
        <w:rPr>
          <w:rFonts w:ascii="Times New Roman" w:hAnsi="Times New Roman" w:cs="Times New Roman"/>
          <w:sz w:val="24"/>
          <w:szCs w:val="24"/>
        </w:rPr>
        <w:t>300 Września zaprasza do złożenia oferty zgodnie z niniejszym zapytaniem ofertowym.</w:t>
      </w:r>
    </w:p>
    <w:p w:rsidR="0075723E" w:rsidRDefault="0075723E" w:rsidP="007E6364">
      <w:pPr>
        <w:pStyle w:val="Normalny1"/>
        <w:spacing w:after="0" w:line="240" w:lineRule="auto"/>
        <w:jc w:val="both"/>
        <w:rPr>
          <w:rFonts w:ascii="Times New Roman" w:hAnsi="Times New Roman" w:cs="Times New Roman"/>
          <w:sz w:val="24"/>
          <w:szCs w:val="24"/>
        </w:rPr>
      </w:pPr>
    </w:p>
    <w:p w:rsidR="0075723E" w:rsidRPr="0075723E" w:rsidRDefault="0075723E" w:rsidP="00FC25EF">
      <w:pPr>
        <w:pStyle w:val="Normalny1"/>
        <w:spacing w:after="0" w:line="240" w:lineRule="auto"/>
        <w:ind w:left="708" w:right="-144"/>
        <w:jc w:val="both"/>
        <w:rPr>
          <w:rFonts w:ascii="Times New Roman" w:hAnsi="Times New Roman" w:cs="Times New Roman"/>
          <w:sz w:val="24"/>
          <w:szCs w:val="24"/>
        </w:rPr>
      </w:pPr>
      <w:r w:rsidRPr="0075723E">
        <w:rPr>
          <w:rFonts w:ascii="Times New Roman" w:hAnsi="Times New Roman" w:cs="Times New Roman"/>
          <w:sz w:val="24"/>
          <w:szCs w:val="24"/>
        </w:rPr>
        <w:t>Zamówienie dotyczy realizacji zadania o wartości poniżej 130 000 zł</w:t>
      </w:r>
      <w:r w:rsidR="00240D0D">
        <w:rPr>
          <w:rFonts w:ascii="Times New Roman" w:hAnsi="Times New Roman" w:cs="Times New Roman"/>
          <w:sz w:val="24"/>
          <w:szCs w:val="24"/>
        </w:rPr>
        <w:t xml:space="preserve"> netto</w:t>
      </w:r>
      <w:r w:rsidRPr="0075723E">
        <w:rPr>
          <w:rFonts w:ascii="Times New Roman" w:hAnsi="Times New Roman" w:cs="Times New Roman"/>
          <w:sz w:val="24"/>
          <w:szCs w:val="24"/>
        </w:rPr>
        <w:t xml:space="preserve"> i jest udzielane zgodnie z zachowaniem zasady konkurencyjności i zasadą przejrzystości. </w:t>
      </w:r>
    </w:p>
    <w:p w:rsidR="0075723E" w:rsidRPr="0075723E" w:rsidRDefault="0075723E" w:rsidP="00FC25EF">
      <w:pPr>
        <w:pStyle w:val="Normalny1"/>
        <w:spacing w:before="120" w:after="0" w:line="240" w:lineRule="auto"/>
        <w:ind w:left="708" w:right="-144"/>
        <w:jc w:val="both"/>
        <w:rPr>
          <w:rFonts w:ascii="Times New Roman" w:hAnsi="Times New Roman" w:cs="Times New Roman"/>
          <w:sz w:val="24"/>
          <w:szCs w:val="24"/>
        </w:rPr>
      </w:pPr>
      <w:r w:rsidRPr="0075723E">
        <w:rPr>
          <w:rFonts w:ascii="Times New Roman" w:hAnsi="Times New Roman" w:cs="Times New Roman"/>
          <w:sz w:val="24"/>
          <w:szCs w:val="24"/>
        </w:rPr>
        <w:t>Zamówienie nie podlega przepisom ustawy z dnia 11 września 2019</w:t>
      </w:r>
      <w:r w:rsidR="004C572E">
        <w:rPr>
          <w:rFonts w:ascii="Times New Roman" w:hAnsi="Times New Roman" w:cs="Times New Roman"/>
          <w:sz w:val="24"/>
          <w:szCs w:val="24"/>
        </w:rPr>
        <w:t xml:space="preserve"> </w:t>
      </w:r>
      <w:r w:rsidRPr="0075723E">
        <w:rPr>
          <w:rFonts w:ascii="Times New Roman" w:hAnsi="Times New Roman" w:cs="Times New Roman"/>
          <w:sz w:val="24"/>
          <w:szCs w:val="24"/>
        </w:rPr>
        <w:t>r. – Prawo zam</w:t>
      </w:r>
      <w:r w:rsidR="00811AAF">
        <w:rPr>
          <w:rFonts w:ascii="Times New Roman" w:hAnsi="Times New Roman" w:cs="Times New Roman"/>
          <w:sz w:val="24"/>
          <w:szCs w:val="24"/>
        </w:rPr>
        <w:t>ówień publicznych (Dz. U. z 202</w:t>
      </w:r>
      <w:r w:rsidR="00063103">
        <w:rPr>
          <w:rFonts w:ascii="Times New Roman" w:hAnsi="Times New Roman" w:cs="Times New Roman"/>
          <w:sz w:val="24"/>
          <w:szCs w:val="24"/>
        </w:rPr>
        <w:t>4 r. poz. 13</w:t>
      </w:r>
      <w:r w:rsidR="00495B1E">
        <w:rPr>
          <w:rFonts w:ascii="Times New Roman" w:hAnsi="Times New Roman" w:cs="Times New Roman"/>
          <w:sz w:val="24"/>
          <w:szCs w:val="24"/>
        </w:rPr>
        <w:t>0</w:t>
      </w:r>
      <w:r w:rsidR="00063103">
        <w:rPr>
          <w:rFonts w:ascii="Times New Roman" w:hAnsi="Times New Roman" w:cs="Times New Roman"/>
          <w:sz w:val="24"/>
          <w:szCs w:val="24"/>
        </w:rPr>
        <w:t>2</w:t>
      </w:r>
      <w:r w:rsidR="00811AAF">
        <w:rPr>
          <w:rFonts w:ascii="Times New Roman" w:hAnsi="Times New Roman" w:cs="Times New Roman"/>
          <w:sz w:val="24"/>
          <w:szCs w:val="24"/>
        </w:rPr>
        <w:t xml:space="preserve"> z późn. zm.)</w:t>
      </w:r>
      <w:r w:rsidRPr="0075723E">
        <w:rPr>
          <w:rFonts w:ascii="Times New Roman" w:hAnsi="Times New Roman" w:cs="Times New Roman"/>
          <w:sz w:val="24"/>
          <w:szCs w:val="24"/>
        </w:rPr>
        <w:t xml:space="preserve"> z uwagi na fakt, iż jego wartość jest mniejsza od kwoty wskazanej w art. 2 ust. 1 pkt. 1.</w:t>
      </w:r>
    </w:p>
    <w:p w:rsidR="006B66BD" w:rsidRPr="00331549" w:rsidRDefault="006B66BD" w:rsidP="00936148">
      <w:pPr>
        <w:spacing w:after="0" w:line="240" w:lineRule="auto"/>
        <w:jc w:val="both"/>
        <w:rPr>
          <w:rFonts w:ascii="Times New Roman" w:hAnsi="Times New Roman" w:cs="Arial Narrow"/>
          <w:color w:val="FF0000"/>
          <w:sz w:val="24"/>
          <w:szCs w:val="24"/>
        </w:rPr>
      </w:pPr>
    </w:p>
    <w:p w:rsidR="00936148" w:rsidRPr="005A7A72" w:rsidRDefault="006B66BD" w:rsidP="00FC25EF">
      <w:pPr>
        <w:spacing w:after="0"/>
        <w:ind w:left="660" w:right="-2"/>
        <w:jc w:val="both"/>
        <w:rPr>
          <w:rFonts w:ascii="Times New Roman" w:hAnsi="Times New Roman" w:cs="Times New Roman"/>
          <w:b/>
          <w:bCs/>
          <w:sz w:val="24"/>
          <w:szCs w:val="24"/>
        </w:rPr>
      </w:pPr>
      <w:r w:rsidRPr="005A7A72">
        <w:rPr>
          <w:rFonts w:ascii="Times New Roman" w:hAnsi="Times New Roman" w:cs="Times New Roman"/>
          <w:b/>
          <w:sz w:val="24"/>
          <w:szCs w:val="24"/>
        </w:rPr>
        <w:t>Tytuł zamówienia:</w:t>
      </w:r>
      <w:r w:rsidR="00C04358" w:rsidRPr="005A7A72">
        <w:rPr>
          <w:rFonts w:ascii="Times New Roman" w:hAnsi="Times New Roman" w:cs="Times New Roman"/>
          <w:b/>
          <w:sz w:val="24"/>
          <w:szCs w:val="24"/>
        </w:rPr>
        <w:t xml:space="preserve"> </w:t>
      </w:r>
      <w:r w:rsidR="008247B0" w:rsidRPr="005A7A72">
        <w:rPr>
          <w:rFonts w:ascii="Times New Roman" w:hAnsi="Times New Roman" w:cs="Times New Roman"/>
          <w:b/>
          <w:sz w:val="24"/>
          <w:szCs w:val="24"/>
        </w:rPr>
        <w:t>„</w:t>
      </w:r>
      <w:r w:rsidR="009A1347" w:rsidRPr="005A7A72">
        <w:rPr>
          <w:rFonts w:ascii="Times New Roman" w:hAnsi="Times New Roman" w:cs="Times New Roman"/>
          <w:b/>
          <w:sz w:val="24"/>
          <w:szCs w:val="24"/>
        </w:rPr>
        <w:t>U</w:t>
      </w:r>
      <w:r w:rsidR="00397EDF" w:rsidRPr="005A7A72">
        <w:rPr>
          <w:rFonts w:ascii="Times New Roman" w:hAnsi="Times New Roman" w:cs="Times New Roman"/>
          <w:b/>
          <w:sz w:val="24"/>
          <w:szCs w:val="24"/>
        </w:rPr>
        <w:t>sługa</w:t>
      </w:r>
      <w:r w:rsidR="00397EDF" w:rsidRPr="005A7A72">
        <w:rPr>
          <w:rFonts w:ascii="Times New Roman" w:hAnsi="Times New Roman" w:cs="Times New Roman"/>
          <w:b/>
          <w:bCs/>
          <w:sz w:val="24"/>
          <w:szCs w:val="24"/>
        </w:rPr>
        <w:t xml:space="preserve"> transportowa</w:t>
      </w:r>
      <w:r w:rsidR="00FC25EF" w:rsidRPr="005A7A72">
        <w:rPr>
          <w:rFonts w:ascii="Times New Roman" w:hAnsi="Times New Roman" w:cs="Times New Roman"/>
          <w:b/>
          <w:bCs/>
          <w:sz w:val="24"/>
          <w:szCs w:val="24"/>
        </w:rPr>
        <w:t xml:space="preserve"> typu Taxi</w:t>
      </w:r>
      <w:r w:rsidR="00397EDF" w:rsidRPr="005A7A72">
        <w:rPr>
          <w:rFonts w:ascii="Times New Roman" w:hAnsi="Times New Roman" w:cs="Times New Roman"/>
          <w:b/>
          <w:bCs/>
          <w:sz w:val="24"/>
          <w:szCs w:val="24"/>
        </w:rPr>
        <w:t xml:space="preserve"> polegająca na przewozie osób oraz przewozie niew</w:t>
      </w:r>
      <w:r w:rsidR="005A7967" w:rsidRPr="005A7A72">
        <w:rPr>
          <w:rFonts w:ascii="Times New Roman" w:hAnsi="Times New Roman" w:cs="Times New Roman"/>
          <w:b/>
          <w:bCs/>
          <w:sz w:val="24"/>
          <w:szCs w:val="24"/>
        </w:rPr>
        <w:t>ielkich objętościowo materiałów</w:t>
      </w:r>
      <w:r w:rsidR="00397EDF" w:rsidRPr="005A7A72">
        <w:rPr>
          <w:rFonts w:ascii="Times New Roman" w:hAnsi="Times New Roman" w:cs="Times New Roman"/>
          <w:b/>
          <w:bCs/>
          <w:sz w:val="24"/>
          <w:szCs w:val="24"/>
        </w:rPr>
        <w:t>”</w:t>
      </w:r>
    </w:p>
    <w:p w:rsidR="00E912C1" w:rsidRPr="00ED3966" w:rsidRDefault="00E912C1" w:rsidP="00FC25EF">
      <w:pPr>
        <w:spacing w:after="0" w:line="240" w:lineRule="auto"/>
        <w:ind w:right="-2"/>
        <w:rPr>
          <w:rFonts w:ascii="Times New Roman" w:hAnsi="Times New Roman" w:cs="Arial Narrow"/>
          <w:sz w:val="24"/>
          <w:szCs w:val="24"/>
        </w:rPr>
      </w:pPr>
    </w:p>
    <w:p w:rsidR="006B66BD" w:rsidRPr="00ED3966" w:rsidRDefault="006B66BD" w:rsidP="00FC25EF">
      <w:pPr>
        <w:pStyle w:val="Akapitzlist1"/>
        <w:numPr>
          <w:ilvl w:val="0"/>
          <w:numId w:val="2"/>
        </w:numPr>
        <w:spacing w:after="120" w:line="240" w:lineRule="auto"/>
        <w:ind w:right="-2"/>
        <w:jc w:val="both"/>
        <w:rPr>
          <w:rFonts w:ascii="Times New Roman" w:hAnsi="Times New Roman" w:cs="Arial Narrow"/>
          <w:b/>
          <w:sz w:val="24"/>
          <w:szCs w:val="24"/>
        </w:rPr>
      </w:pPr>
      <w:r w:rsidRPr="00ED3966">
        <w:rPr>
          <w:rFonts w:ascii="Times New Roman" w:hAnsi="Times New Roman" w:cs="Arial Narrow"/>
          <w:b/>
          <w:sz w:val="24"/>
          <w:szCs w:val="24"/>
          <w:u w:val="single"/>
        </w:rPr>
        <w:t>Rodzaj zamówienia:</w:t>
      </w:r>
      <w:r w:rsidRPr="00ED3966">
        <w:rPr>
          <w:rFonts w:ascii="Times New Roman" w:hAnsi="Times New Roman" w:cs="Arial Narrow"/>
          <w:b/>
          <w:sz w:val="24"/>
          <w:szCs w:val="24"/>
        </w:rPr>
        <w:t xml:space="preserve"> </w:t>
      </w:r>
      <w:r w:rsidR="00397EDF">
        <w:rPr>
          <w:rFonts w:ascii="Times New Roman" w:hAnsi="Times New Roman" w:cs="Arial Narrow"/>
          <w:sz w:val="24"/>
          <w:szCs w:val="24"/>
        </w:rPr>
        <w:t>usługa</w:t>
      </w:r>
    </w:p>
    <w:p w:rsidR="004746C9" w:rsidRPr="00397EDF" w:rsidRDefault="006B66BD" w:rsidP="00FC25EF">
      <w:pPr>
        <w:pStyle w:val="Akapitzlist1"/>
        <w:numPr>
          <w:ilvl w:val="0"/>
          <w:numId w:val="2"/>
        </w:numPr>
        <w:spacing w:before="120" w:after="120" w:line="240" w:lineRule="auto"/>
        <w:ind w:right="-2"/>
        <w:jc w:val="both"/>
        <w:rPr>
          <w:rFonts w:ascii="Times New Roman" w:hAnsi="Times New Roman" w:cs="Arial"/>
          <w:sz w:val="24"/>
          <w:szCs w:val="24"/>
        </w:rPr>
      </w:pPr>
      <w:r w:rsidRPr="00ED3966">
        <w:rPr>
          <w:rFonts w:ascii="Times New Roman" w:hAnsi="Times New Roman" w:cs="Arial Narrow"/>
          <w:b/>
          <w:sz w:val="24"/>
          <w:szCs w:val="24"/>
          <w:u w:val="single"/>
        </w:rPr>
        <w:t>Opis przedmiotu zamówienia:</w:t>
      </w:r>
    </w:p>
    <w:p w:rsidR="00397EDF" w:rsidRPr="00895BA6" w:rsidRDefault="00397EDF" w:rsidP="00FC25EF">
      <w:pPr>
        <w:pStyle w:val="Standard"/>
        <w:numPr>
          <w:ilvl w:val="0"/>
          <w:numId w:val="20"/>
        </w:numPr>
        <w:spacing w:line="276" w:lineRule="auto"/>
        <w:ind w:right="-2"/>
        <w:jc w:val="both"/>
        <w:rPr>
          <w:color w:val="000000"/>
          <w:szCs w:val="24"/>
        </w:rPr>
      </w:pPr>
      <w:r w:rsidRPr="00397EDF">
        <w:rPr>
          <w:szCs w:val="24"/>
        </w:rPr>
        <w:t>Przedmiotem zamówienia jest usługa</w:t>
      </w:r>
      <w:r w:rsidRPr="00397EDF">
        <w:rPr>
          <w:bCs/>
          <w:szCs w:val="24"/>
        </w:rPr>
        <w:t xml:space="preserve"> transportowa polegająca na przewozie osób</w:t>
      </w:r>
      <w:r w:rsidR="002B6F04">
        <w:rPr>
          <w:bCs/>
          <w:szCs w:val="24"/>
        </w:rPr>
        <w:t xml:space="preserve"> w</w:t>
      </w:r>
      <w:r w:rsidR="00FC25EF">
        <w:rPr>
          <w:bCs/>
          <w:szCs w:val="24"/>
        </w:rPr>
        <w:t>skazanych przez Zamawiającego ( poza pacjentami szpitalnymi)</w:t>
      </w:r>
      <w:r w:rsidRPr="00397EDF">
        <w:rPr>
          <w:bCs/>
          <w:szCs w:val="24"/>
        </w:rPr>
        <w:t xml:space="preserve"> oraz przewozie niewielkich objętościowo materiałów</w:t>
      </w:r>
      <w:r w:rsidR="00FC25EF">
        <w:rPr>
          <w:bCs/>
          <w:szCs w:val="24"/>
        </w:rPr>
        <w:t xml:space="preserve"> np. materiałów biologicznych </w:t>
      </w:r>
      <w:r w:rsidRPr="00397EDF">
        <w:rPr>
          <w:bCs/>
          <w:szCs w:val="24"/>
        </w:rPr>
        <w:t>na terenie Powiatu Wrzesińskiego, okolicznych powiatów  oraz Poznania.</w:t>
      </w:r>
    </w:p>
    <w:p w:rsidR="00895BA6" w:rsidRPr="00397EDF" w:rsidRDefault="00895BA6" w:rsidP="00FC25EF">
      <w:pPr>
        <w:pStyle w:val="Standard"/>
        <w:numPr>
          <w:ilvl w:val="0"/>
          <w:numId w:val="20"/>
        </w:numPr>
        <w:spacing w:line="276" w:lineRule="auto"/>
        <w:ind w:right="-2"/>
        <w:jc w:val="both"/>
        <w:rPr>
          <w:color w:val="000000"/>
          <w:szCs w:val="24"/>
        </w:rPr>
      </w:pPr>
      <w:r>
        <w:rPr>
          <w:bCs/>
          <w:szCs w:val="24"/>
        </w:rPr>
        <w:t>Zamawiający zapewnia pojemnik do transportu biologicznego.</w:t>
      </w:r>
    </w:p>
    <w:p w:rsidR="00537173" w:rsidRDefault="00397EDF" w:rsidP="00FC25EF">
      <w:pPr>
        <w:pStyle w:val="Tekstpodstawowywcity"/>
        <w:numPr>
          <w:ilvl w:val="0"/>
          <w:numId w:val="20"/>
        </w:numPr>
        <w:suppressAutoHyphens w:val="0"/>
        <w:spacing w:after="0"/>
        <w:ind w:right="-2"/>
        <w:jc w:val="both"/>
        <w:rPr>
          <w:rFonts w:ascii="Times New Roman" w:hAnsi="Times New Roman"/>
          <w:sz w:val="24"/>
          <w:szCs w:val="24"/>
        </w:rPr>
      </w:pPr>
      <w:r w:rsidRPr="00397EDF">
        <w:rPr>
          <w:rFonts w:ascii="Times New Roman" w:hAnsi="Times New Roman"/>
          <w:sz w:val="24"/>
          <w:szCs w:val="24"/>
        </w:rPr>
        <w:t>Rozpoczęcie realizacji winno nastąpić nie</w:t>
      </w:r>
      <w:r w:rsidR="00537173">
        <w:rPr>
          <w:rFonts w:ascii="Times New Roman" w:hAnsi="Times New Roman"/>
          <w:sz w:val="24"/>
          <w:szCs w:val="24"/>
        </w:rPr>
        <w:t xml:space="preserve">zwłocznie po podpisaniu umowy. </w:t>
      </w:r>
    </w:p>
    <w:p w:rsidR="00397EDF" w:rsidRPr="00723BB1" w:rsidRDefault="00397EDF" w:rsidP="00FC25EF">
      <w:pPr>
        <w:pStyle w:val="Tekstpodstawowywcity"/>
        <w:numPr>
          <w:ilvl w:val="0"/>
          <w:numId w:val="20"/>
        </w:numPr>
        <w:suppressAutoHyphens w:val="0"/>
        <w:spacing w:after="0"/>
        <w:ind w:right="-2"/>
        <w:jc w:val="both"/>
        <w:rPr>
          <w:rFonts w:ascii="Times New Roman" w:hAnsi="Times New Roman"/>
          <w:sz w:val="24"/>
          <w:szCs w:val="24"/>
        </w:rPr>
      </w:pPr>
      <w:r w:rsidRPr="00397EDF">
        <w:rPr>
          <w:rFonts w:ascii="Times New Roman" w:hAnsi="Times New Roman"/>
          <w:sz w:val="24"/>
          <w:szCs w:val="24"/>
        </w:rPr>
        <w:t>Dyspozycja</w:t>
      </w:r>
      <w:r w:rsidR="00537173" w:rsidRPr="00537173">
        <w:rPr>
          <w:rFonts w:ascii="Times New Roman" w:hAnsi="Times New Roman"/>
          <w:sz w:val="24"/>
          <w:szCs w:val="24"/>
        </w:rPr>
        <w:t xml:space="preserve"> </w:t>
      </w:r>
      <w:r w:rsidR="00537173">
        <w:rPr>
          <w:rFonts w:ascii="Times New Roman" w:hAnsi="Times New Roman"/>
          <w:sz w:val="24"/>
          <w:szCs w:val="24"/>
        </w:rPr>
        <w:t>zlecenia</w:t>
      </w:r>
      <w:r w:rsidR="00537173" w:rsidRPr="00397EDF">
        <w:rPr>
          <w:rFonts w:ascii="Times New Roman" w:hAnsi="Times New Roman"/>
          <w:sz w:val="24"/>
          <w:szCs w:val="24"/>
        </w:rPr>
        <w:t xml:space="preserve"> transportu</w:t>
      </w:r>
      <w:r w:rsidRPr="00397EDF">
        <w:rPr>
          <w:rFonts w:ascii="Times New Roman" w:hAnsi="Times New Roman"/>
          <w:sz w:val="24"/>
          <w:szCs w:val="24"/>
        </w:rPr>
        <w:t xml:space="preserve"> wydawana będzie, co najmniej na 0,5 godziny przed planowanym wyjazdem i może być wycofana nie później niż 15 minut przed planowanym wyjazdem. Zlecenie transportu odbywa</w:t>
      </w:r>
      <w:r w:rsidR="00E41C19">
        <w:rPr>
          <w:rFonts w:ascii="Times New Roman" w:hAnsi="Times New Roman"/>
          <w:sz w:val="24"/>
          <w:szCs w:val="24"/>
        </w:rPr>
        <w:t>ć się będzie drogą telefoniczną.</w:t>
      </w:r>
      <w:r w:rsidRPr="00397EDF">
        <w:rPr>
          <w:rFonts w:ascii="Times New Roman" w:hAnsi="Times New Roman"/>
          <w:sz w:val="24"/>
          <w:szCs w:val="24"/>
        </w:rPr>
        <w:t xml:space="preserve"> </w:t>
      </w:r>
      <w:r w:rsidRPr="008C7EB8">
        <w:rPr>
          <w:rFonts w:ascii="Times New Roman" w:hAnsi="Times New Roman"/>
          <w:sz w:val="24"/>
          <w:szCs w:val="24"/>
        </w:rPr>
        <w:t xml:space="preserve">Wykonawca zobowiązany jest wskazać nr telefonu pod którym można zgłaszać zlecenie </w:t>
      </w:r>
      <w:r w:rsidR="008C7EB8" w:rsidRPr="008C7EB8">
        <w:rPr>
          <w:rFonts w:ascii="Times New Roman" w:hAnsi="Times New Roman"/>
          <w:sz w:val="24"/>
          <w:szCs w:val="24"/>
        </w:rPr>
        <w:t>w godzinach 7</w:t>
      </w:r>
      <w:r w:rsidR="00723BB1" w:rsidRPr="008C7EB8">
        <w:rPr>
          <w:rFonts w:ascii="Times New Roman" w:hAnsi="Times New Roman"/>
          <w:sz w:val="24"/>
          <w:szCs w:val="24"/>
        </w:rPr>
        <w:t>:00 – 22:00 przez 7 dni w tygodniu (niezależnie od dni ustawowo wolnych od pracy).</w:t>
      </w:r>
    </w:p>
    <w:p w:rsidR="00397EDF" w:rsidRPr="006E11BF" w:rsidRDefault="00397EDF" w:rsidP="00FC25EF">
      <w:pPr>
        <w:numPr>
          <w:ilvl w:val="0"/>
          <w:numId w:val="20"/>
        </w:numPr>
        <w:suppressAutoHyphens w:val="0"/>
        <w:autoSpaceDE w:val="0"/>
        <w:autoSpaceDN w:val="0"/>
        <w:adjustRightInd w:val="0"/>
        <w:spacing w:after="0"/>
        <w:ind w:right="-2"/>
        <w:jc w:val="both"/>
        <w:rPr>
          <w:rFonts w:ascii="Times New Roman" w:hAnsi="Times New Roman" w:cs="Times New Roman"/>
          <w:sz w:val="24"/>
          <w:szCs w:val="24"/>
        </w:rPr>
      </w:pPr>
      <w:r w:rsidRPr="006E11BF">
        <w:rPr>
          <w:rFonts w:ascii="Times New Roman" w:hAnsi="Times New Roman" w:cs="Times New Roman"/>
          <w:sz w:val="24"/>
          <w:szCs w:val="24"/>
        </w:rPr>
        <w:t>Przewozy osób odbywać się mogą wyłącznie środkami transportu speł</w:t>
      </w:r>
      <w:r w:rsidR="00723BB1" w:rsidRPr="006E11BF">
        <w:rPr>
          <w:rFonts w:ascii="Times New Roman" w:hAnsi="Times New Roman" w:cs="Times New Roman"/>
          <w:sz w:val="24"/>
          <w:szCs w:val="24"/>
        </w:rPr>
        <w:t>niającymi wymagania techniczne</w:t>
      </w:r>
      <w:r w:rsidRPr="006E11BF">
        <w:rPr>
          <w:rFonts w:ascii="Times New Roman" w:hAnsi="Times New Roman" w:cs="Times New Roman"/>
          <w:sz w:val="24"/>
          <w:szCs w:val="24"/>
        </w:rPr>
        <w:t xml:space="preserve"> określone w przepisach ustawy - Prawo o ruchu drogowym z dnia 20 czerwca 1997 r. (tj. Dz. U. z 202</w:t>
      </w:r>
      <w:r w:rsidR="00781A00" w:rsidRPr="006E11BF">
        <w:rPr>
          <w:rFonts w:ascii="Times New Roman" w:hAnsi="Times New Roman" w:cs="Times New Roman"/>
          <w:sz w:val="24"/>
          <w:szCs w:val="24"/>
        </w:rPr>
        <w:t>4</w:t>
      </w:r>
      <w:r w:rsidRPr="006E11BF">
        <w:rPr>
          <w:rFonts w:ascii="Times New Roman" w:hAnsi="Times New Roman" w:cs="Times New Roman"/>
          <w:sz w:val="24"/>
          <w:szCs w:val="24"/>
        </w:rPr>
        <w:t xml:space="preserve"> r.  poz. </w:t>
      </w:r>
      <w:r w:rsidR="00781A00" w:rsidRPr="006E11BF">
        <w:rPr>
          <w:rFonts w:ascii="Times New Roman" w:hAnsi="Times New Roman" w:cs="Times New Roman"/>
          <w:sz w:val="24"/>
          <w:szCs w:val="24"/>
        </w:rPr>
        <w:t>1251 z późn. zm.).</w:t>
      </w:r>
      <w:r w:rsidRPr="006E11BF">
        <w:rPr>
          <w:rFonts w:ascii="Times New Roman" w:hAnsi="Times New Roman" w:cs="Times New Roman"/>
          <w:sz w:val="24"/>
          <w:szCs w:val="24"/>
        </w:rPr>
        <w:t>) i innych przepisach związanych z przewozem osób, w tym ustawy z dnia 6 września 2001 r. o transporcie drogowym (tj. Dz. U. z 202</w:t>
      </w:r>
      <w:r w:rsidR="000706CD" w:rsidRPr="006E11BF">
        <w:rPr>
          <w:rFonts w:ascii="Times New Roman" w:hAnsi="Times New Roman" w:cs="Times New Roman"/>
          <w:sz w:val="24"/>
          <w:szCs w:val="24"/>
        </w:rPr>
        <w:t>4</w:t>
      </w:r>
      <w:r w:rsidRPr="006E11BF">
        <w:rPr>
          <w:rFonts w:ascii="Times New Roman" w:hAnsi="Times New Roman" w:cs="Times New Roman"/>
          <w:sz w:val="24"/>
          <w:szCs w:val="24"/>
        </w:rPr>
        <w:t xml:space="preserve"> r. poz. </w:t>
      </w:r>
      <w:r w:rsidR="000706CD" w:rsidRPr="006E11BF">
        <w:rPr>
          <w:rFonts w:ascii="Times New Roman" w:hAnsi="Times New Roman" w:cs="Times New Roman"/>
          <w:sz w:val="24"/>
          <w:szCs w:val="24"/>
        </w:rPr>
        <w:t>728</w:t>
      </w:r>
      <w:r w:rsidRPr="006E11BF">
        <w:rPr>
          <w:rFonts w:ascii="Times New Roman" w:hAnsi="Times New Roman" w:cs="Times New Roman"/>
          <w:sz w:val="24"/>
          <w:szCs w:val="24"/>
        </w:rPr>
        <w:t xml:space="preserve">  z  późn. zm.).</w:t>
      </w:r>
    </w:p>
    <w:p w:rsidR="00397EDF" w:rsidRPr="006E11BF" w:rsidRDefault="00397EDF" w:rsidP="00FC25EF">
      <w:pPr>
        <w:numPr>
          <w:ilvl w:val="0"/>
          <w:numId w:val="20"/>
        </w:numPr>
        <w:suppressAutoHyphens w:val="0"/>
        <w:autoSpaceDE w:val="0"/>
        <w:autoSpaceDN w:val="0"/>
        <w:adjustRightInd w:val="0"/>
        <w:spacing w:after="0"/>
        <w:ind w:right="-2"/>
        <w:jc w:val="both"/>
        <w:rPr>
          <w:rFonts w:ascii="Times New Roman" w:hAnsi="Times New Roman" w:cs="Times New Roman"/>
          <w:sz w:val="24"/>
          <w:szCs w:val="24"/>
        </w:rPr>
      </w:pPr>
      <w:r w:rsidRPr="006E11BF">
        <w:rPr>
          <w:rFonts w:ascii="Times New Roman" w:hAnsi="Times New Roman" w:cs="Times New Roman"/>
          <w:sz w:val="24"/>
          <w:szCs w:val="24"/>
        </w:rPr>
        <w:t xml:space="preserve">Wykonawca zobowiązany jest do posiadania stosownej licencji, </w:t>
      </w:r>
      <w:r w:rsidR="002B6F04" w:rsidRPr="006E11BF">
        <w:rPr>
          <w:rFonts w:ascii="Times New Roman" w:hAnsi="Times New Roman" w:cs="Times New Roman"/>
          <w:sz w:val="24"/>
          <w:szCs w:val="24"/>
        </w:rPr>
        <w:t xml:space="preserve">zgodnie z art. 5b ust. 1 </w:t>
      </w:r>
      <w:r w:rsidR="002D77EA" w:rsidRPr="00F43B02">
        <w:rPr>
          <w:rFonts w:ascii="Times New Roman" w:hAnsi="Times New Roman" w:cs="Times New Roman"/>
          <w:sz w:val="24"/>
          <w:szCs w:val="24"/>
        </w:rPr>
        <w:t>pkt. 1 lub</w:t>
      </w:r>
      <w:r w:rsidR="002B6F04" w:rsidRPr="00F43B02">
        <w:rPr>
          <w:rFonts w:ascii="Times New Roman" w:hAnsi="Times New Roman" w:cs="Times New Roman"/>
          <w:sz w:val="24"/>
          <w:szCs w:val="24"/>
        </w:rPr>
        <w:t xml:space="preserve"> </w:t>
      </w:r>
      <w:r w:rsidRPr="00F43B02">
        <w:rPr>
          <w:rFonts w:ascii="Times New Roman" w:hAnsi="Times New Roman" w:cs="Times New Roman"/>
          <w:sz w:val="24"/>
          <w:szCs w:val="24"/>
        </w:rPr>
        <w:t>3 ustawy z</w:t>
      </w:r>
      <w:r w:rsidRPr="006E11BF">
        <w:rPr>
          <w:rFonts w:ascii="Times New Roman" w:hAnsi="Times New Roman" w:cs="Times New Roman"/>
          <w:sz w:val="24"/>
          <w:szCs w:val="24"/>
        </w:rPr>
        <w:t xml:space="preserve"> dnia 6 września 2001 o transporcie drogowym (tj. Dz. U. z 202</w:t>
      </w:r>
      <w:r w:rsidR="000706CD" w:rsidRPr="006E11BF">
        <w:rPr>
          <w:rFonts w:ascii="Times New Roman" w:hAnsi="Times New Roman" w:cs="Times New Roman"/>
          <w:sz w:val="24"/>
          <w:szCs w:val="24"/>
        </w:rPr>
        <w:t>4 r. poz. 728</w:t>
      </w:r>
      <w:r w:rsidR="009A1347" w:rsidRPr="006E11BF">
        <w:rPr>
          <w:rFonts w:ascii="Times New Roman" w:hAnsi="Times New Roman" w:cs="Times New Roman"/>
          <w:sz w:val="24"/>
          <w:szCs w:val="24"/>
        </w:rPr>
        <w:t xml:space="preserve"> z </w:t>
      </w:r>
      <w:r w:rsidRPr="006E11BF">
        <w:rPr>
          <w:rFonts w:ascii="Times New Roman" w:hAnsi="Times New Roman" w:cs="Times New Roman"/>
          <w:sz w:val="24"/>
          <w:szCs w:val="24"/>
        </w:rPr>
        <w:t>późn. zm.).</w:t>
      </w:r>
    </w:p>
    <w:p w:rsidR="00E972DB" w:rsidRDefault="00E972DB" w:rsidP="00FC25EF">
      <w:pPr>
        <w:numPr>
          <w:ilvl w:val="0"/>
          <w:numId w:val="20"/>
        </w:numPr>
        <w:suppressAutoHyphens w:val="0"/>
        <w:autoSpaceDE w:val="0"/>
        <w:autoSpaceDN w:val="0"/>
        <w:adjustRightInd w:val="0"/>
        <w:spacing w:after="0"/>
        <w:ind w:right="-2"/>
        <w:jc w:val="both"/>
        <w:rPr>
          <w:rFonts w:ascii="Times New Roman" w:hAnsi="Times New Roman" w:cs="Times New Roman"/>
          <w:sz w:val="24"/>
          <w:szCs w:val="24"/>
        </w:rPr>
      </w:pPr>
      <w:r w:rsidRPr="006E11BF">
        <w:rPr>
          <w:rFonts w:ascii="Times New Roman" w:hAnsi="Times New Roman" w:cs="Times New Roman"/>
          <w:sz w:val="24"/>
          <w:szCs w:val="24"/>
        </w:rPr>
        <w:t>Zamawiający dopuszcza wykonywanie usługi na podstawie licencji uzyskanej na podstawie art. 5b ust. 1 pkt. 2 ustawy z dnia 6 września 2001 o transporcie drogowym (tj. Dz. U. z 2024 r. poz. 728 z późn. zm.).</w:t>
      </w:r>
    </w:p>
    <w:p w:rsidR="001F05B2" w:rsidRDefault="001F05B2" w:rsidP="001F05B2">
      <w:pPr>
        <w:suppressAutoHyphens w:val="0"/>
        <w:autoSpaceDE w:val="0"/>
        <w:autoSpaceDN w:val="0"/>
        <w:adjustRightInd w:val="0"/>
        <w:spacing w:after="0"/>
        <w:ind w:left="1428" w:right="-2"/>
        <w:jc w:val="both"/>
        <w:rPr>
          <w:rFonts w:ascii="Times New Roman" w:hAnsi="Times New Roman" w:cs="Times New Roman"/>
          <w:sz w:val="24"/>
          <w:szCs w:val="24"/>
        </w:rPr>
      </w:pPr>
    </w:p>
    <w:p w:rsidR="007E4CBD" w:rsidRPr="007E4CBD" w:rsidRDefault="007E4CBD" w:rsidP="00FC25EF">
      <w:pPr>
        <w:numPr>
          <w:ilvl w:val="0"/>
          <w:numId w:val="20"/>
        </w:numPr>
        <w:suppressAutoHyphens w:val="0"/>
        <w:autoSpaceDE w:val="0"/>
        <w:autoSpaceDN w:val="0"/>
        <w:adjustRightInd w:val="0"/>
        <w:spacing w:after="0"/>
        <w:ind w:right="-2"/>
        <w:jc w:val="both"/>
        <w:rPr>
          <w:rFonts w:ascii="Times New Roman" w:hAnsi="Times New Roman" w:cs="Times New Roman"/>
          <w:b/>
          <w:sz w:val="24"/>
          <w:szCs w:val="24"/>
          <w:u w:val="single"/>
        </w:rPr>
      </w:pPr>
      <w:r w:rsidRPr="007E4CBD">
        <w:rPr>
          <w:rFonts w:ascii="Times New Roman" w:hAnsi="Times New Roman" w:cs="Times New Roman"/>
          <w:b/>
          <w:sz w:val="24"/>
          <w:szCs w:val="24"/>
          <w:u w:val="single"/>
        </w:rPr>
        <w:lastRenderedPageBreak/>
        <w:t>Z posiadanych w/w licencji zwolniony jest Wykonawca, który świadczy usługi w zakresie transportu sanitarnego.</w:t>
      </w:r>
    </w:p>
    <w:p w:rsidR="00397EDF" w:rsidRPr="00397EDF" w:rsidRDefault="00397EDF" w:rsidP="00FC25EF">
      <w:pPr>
        <w:numPr>
          <w:ilvl w:val="0"/>
          <w:numId w:val="20"/>
        </w:numPr>
        <w:suppressAutoHyphens w:val="0"/>
        <w:autoSpaceDE w:val="0"/>
        <w:autoSpaceDN w:val="0"/>
        <w:adjustRightInd w:val="0"/>
        <w:spacing w:after="0"/>
        <w:ind w:right="-2"/>
        <w:jc w:val="both"/>
        <w:rPr>
          <w:rFonts w:ascii="Times New Roman" w:hAnsi="Times New Roman" w:cs="Times New Roman"/>
          <w:sz w:val="24"/>
          <w:szCs w:val="24"/>
        </w:rPr>
      </w:pPr>
      <w:r w:rsidRPr="00397EDF">
        <w:rPr>
          <w:rFonts w:ascii="Times New Roman" w:hAnsi="Times New Roman" w:cs="Times New Roman"/>
          <w:sz w:val="24"/>
          <w:szCs w:val="24"/>
        </w:rPr>
        <w:t>Usługa wykonywana będzie pojazdami prowadzonymi przez Wykonawcę albo zatrudnionego przez niego kierowcę.</w:t>
      </w:r>
    </w:p>
    <w:p w:rsidR="00397EDF" w:rsidRPr="00397EDF" w:rsidRDefault="00397EDF" w:rsidP="00FC25EF">
      <w:pPr>
        <w:numPr>
          <w:ilvl w:val="0"/>
          <w:numId w:val="20"/>
        </w:numPr>
        <w:suppressAutoHyphens w:val="0"/>
        <w:autoSpaceDE w:val="0"/>
        <w:autoSpaceDN w:val="0"/>
        <w:adjustRightInd w:val="0"/>
        <w:spacing w:after="0"/>
        <w:ind w:right="-2"/>
        <w:jc w:val="both"/>
        <w:rPr>
          <w:rFonts w:ascii="Times New Roman" w:hAnsi="Times New Roman" w:cs="Times New Roman"/>
          <w:sz w:val="24"/>
          <w:szCs w:val="24"/>
        </w:rPr>
      </w:pPr>
      <w:r w:rsidRPr="00397EDF">
        <w:rPr>
          <w:rFonts w:ascii="Times New Roman" w:hAnsi="Times New Roman" w:cs="Times New Roman"/>
          <w:sz w:val="24"/>
          <w:szCs w:val="24"/>
        </w:rPr>
        <w:t>Wykonawca powinien posiadać co najmniej 2 kierowców spełniających wymagania Ustawy z dnia 6 września 2001 o transporcie drogowym (Dz. U. z 202</w:t>
      </w:r>
      <w:r w:rsidR="000706CD">
        <w:rPr>
          <w:rFonts w:ascii="Times New Roman" w:hAnsi="Times New Roman" w:cs="Times New Roman"/>
          <w:sz w:val="24"/>
          <w:szCs w:val="24"/>
        </w:rPr>
        <w:t>4</w:t>
      </w:r>
      <w:r w:rsidRPr="00397EDF">
        <w:rPr>
          <w:rFonts w:ascii="Times New Roman" w:hAnsi="Times New Roman" w:cs="Times New Roman"/>
          <w:sz w:val="24"/>
          <w:szCs w:val="24"/>
        </w:rPr>
        <w:t xml:space="preserve"> r. poz. </w:t>
      </w:r>
      <w:r w:rsidR="000706CD">
        <w:rPr>
          <w:rFonts w:ascii="Times New Roman" w:hAnsi="Times New Roman" w:cs="Times New Roman"/>
          <w:sz w:val="24"/>
          <w:szCs w:val="24"/>
        </w:rPr>
        <w:t>728</w:t>
      </w:r>
      <w:r w:rsidRPr="00397EDF">
        <w:rPr>
          <w:rFonts w:ascii="Times New Roman" w:hAnsi="Times New Roman" w:cs="Times New Roman"/>
          <w:sz w:val="24"/>
          <w:szCs w:val="24"/>
        </w:rPr>
        <w:t xml:space="preserve"> z późn. zm.).</w:t>
      </w:r>
    </w:p>
    <w:p w:rsidR="00397EDF" w:rsidRPr="00397EDF" w:rsidRDefault="00397EDF" w:rsidP="00E972DB">
      <w:pPr>
        <w:numPr>
          <w:ilvl w:val="0"/>
          <w:numId w:val="20"/>
        </w:numPr>
        <w:suppressAutoHyphens w:val="0"/>
        <w:autoSpaceDE w:val="0"/>
        <w:autoSpaceDN w:val="0"/>
        <w:adjustRightInd w:val="0"/>
        <w:spacing w:after="0"/>
        <w:ind w:right="-2"/>
        <w:jc w:val="both"/>
        <w:rPr>
          <w:rFonts w:ascii="Times New Roman" w:hAnsi="Times New Roman" w:cs="Times New Roman"/>
          <w:color w:val="000000"/>
          <w:sz w:val="24"/>
          <w:szCs w:val="24"/>
        </w:rPr>
      </w:pPr>
      <w:r w:rsidRPr="00397EDF">
        <w:rPr>
          <w:rFonts w:ascii="Times New Roman" w:hAnsi="Times New Roman" w:cs="Times New Roman"/>
          <w:color w:val="000000"/>
          <w:sz w:val="24"/>
          <w:szCs w:val="24"/>
        </w:rPr>
        <w:t>Wykonawca ubezpiecza pojazdy i pasażerów od wszelkich szkód mogących powstać podczas  przewozu  i pozostających w związku z przewozem.</w:t>
      </w:r>
    </w:p>
    <w:p w:rsidR="00397EDF" w:rsidRPr="00397EDF" w:rsidRDefault="00397EDF" w:rsidP="00FC25EF">
      <w:pPr>
        <w:numPr>
          <w:ilvl w:val="0"/>
          <w:numId w:val="20"/>
        </w:numPr>
        <w:suppressAutoHyphens w:val="0"/>
        <w:autoSpaceDE w:val="0"/>
        <w:autoSpaceDN w:val="0"/>
        <w:adjustRightInd w:val="0"/>
        <w:spacing w:after="0"/>
        <w:ind w:right="-2"/>
        <w:jc w:val="both"/>
        <w:rPr>
          <w:rFonts w:ascii="Times New Roman" w:hAnsi="Times New Roman" w:cs="Times New Roman"/>
          <w:color w:val="000000"/>
          <w:sz w:val="24"/>
          <w:szCs w:val="24"/>
        </w:rPr>
      </w:pPr>
      <w:r w:rsidRPr="00397EDF">
        <w:rPr>
          <w:rFonts w:ascii="Times New Roman" w:hAnsi="Times New Roman" w:cs="Times New Roman"/>
          <w:color w:val="000000"/>
          <w:sz w:val="24"/>
          <w:szCs w:val="24"/>
        </w:rPr>
        <w:t>Wykonawca zapewnia pasażerom bezpieczny przewóz tzn. odpowiednie warunki bezpieczeństwa i  higieny</w:t>
      </w:r>
      <w:r w:rsidRPr="00397EDF">
        <w:rPr>
          <w:rFonts w:ascii="Times New Roman" w:hAnsi="Times New Roman" w:cs="Times New Roman"/>
          <w:sz w:val="24"/>
          <w:szCs w:val="24"/>
        </w:rPr>
        <w:t>.</w:t>
      </w:r>
    </w:p>
    <w:p w:rsidR="00397EDF" w:rsidRPr="00397EDF" w:rsidRDefault="00397EDF" w:rsidP="00FC25EF">
      <w:pPr>
        <w:numPr>
          <w:ilvl w:val="0"/>
          <w:numId w:val="20"/>
        </w:numPr>
        <w:suppressAutoHyphens w:val="0"/>
        <w:spacing w:after="0"/>
        <w:ind w:right="-2"/>
        <w:jc w:val="both"/>
        <w:rPr>
          <w:rFonts w:ascii="Times New Roman" w:hAnsi="Times New Roman" w:cs="Times New Roman"/>
          <w:sz w:val="24"/>
          <w:szCs w:val="24"/>
        </w:rPr>
      </w:pPr>
      <w:r w:rsidRPr="00397EDF">
        <w:rPr>
          <w:rFonts w:ascii="Times New Roman" w:hAnsi="Times New Roman" w:cs="Times New Roman"/>
          <w:sz w:val="24"/>
          <w:szCs w:val="24"/>
        </w:rPr>
        <w:t xml:space="preserve">Wykonawca musi dysponować co najmniej 2 samochodami </w:t>
      </w:r>
      <w:r w:rsidRPr="00E972DB">
        <w:rPr>
          <w:rFonts w:ascii="Times New Roman" w:hAnsi="Times New Roman" w:cs="Times New Roman"/>
          <w:strike/>
          <w:sz w:val="24"/>
          <w:szCs w:val="24"/>
        </w:rPr>
        <w:t>osobowymi</w:t>
      </w:r>
      <w:r w:rsidRPr="00397EDF">
        <w:rPr>
          <w:rFonts w:ascii="Times New Roman" w:hAnsi="Times New Roman" w:cs="Times New Roman"/>
          <w:sz w:val="24"/>
          <w:szCs w:val="24"/>
        </w:rPr>
        <w:t xml:space="preserve">. </w:t>
      </w:r>
    </w:p>
    <w:p w:rsidR="00397EDF" w:rsidRPr="00397EDF" w:rsidRDefault="00397EDF" w:rsidP="00FC25EF">
      <w:pPr>
        <w:pStyle w:val="Style6"/>
        <w:widowControl/>
        <w:numPr>
          <w:ilvl w:val="0"/>
          <w:numId w:val="20"/>
        </w:numPr>
        <w:tabs>
          <w:tab w:val="left" w:pos="422"/>
        </w:tabs>
        <w:spacing w:line="276" w:lineRule="auto"/>
        <w:ind w:right="-2"/>
        <w:jc w:val="both"/>
        <w:rPr>
          <w:rStyle w:val="FontStyle14"/>
          <w:rFonts w:ascii="Times New Roman" w:hAnsi="Times New Roman" w:cs="Times New Roman"/>
          <w:sz w:val="24"/>
          <w:szCs w:val="24"/>
        </w:rPr>
      </w:pPr>
      <w:r w:rsidRPr="00397EDF">
        <w:rPr>
          <w:rStyle w:val="FontStyle14"/>
          <w:rFonts w:ascii="Times New Roman" w:hAnsi="Times New Roman" w:cs="Times New Roman"/>
          <w:sz w:val="24"/>
          <w:szCs w:val="24"/>
        </w:rPr>
        <w:t>W przypadku awarii środka transportu w trakcie przejazdu lub wystąpienia innych zdarzeń uniemożliwiających kontynuację przewozu dotychczasowym pojazdem, Wykonawca ma obowiązek podstawić niezwłocznie, na własny koszt, pojazd zastępczy o takich samych parametrach technicznych i wyposażeniu.</w:t>
      </w:r>
    </w:p>
    <w:p w:rsidR="00397EDF" w:rsidRPr="00397EDF" w:rsidRDefault="00397EDF" w:rsidP="00FC25EF">
      <w:pPr>
        <w:pStyle w:val="Style6"/>
        <w:widowControl/>
        <w:numPr>
          <w:ilvl w:val="0"/>
          <w:numId w:val="20"/>
        </w:numPr>
        <w:tabs>
          <w:tab w:val="left" w:pos="709"/>
        </w:tabs>
        <w:spacing w:line="276" w:lineRule="auto"/>
        <w:ind w:right="-2"/>
        <w:jc w:val="both"/>
        <w:rPr>
          <w:rStyle w:val="FontStyle14"/>
          <w:rFonts w:ascii="Times New Roman" w:hAnsi="Times New Roman" w:cs="Times New Roman"/>
          <w:sz w:val="24"/>
          <w:szCs w:val="24"/>
        </w:rPr>
      </w:pPr>
      <w:r w:rsidRPr="00397EDF">
        <w:rPr>
          <w:rStyle w:val="FontStyle14"/>
          <w:rFonts w:ascii="Times New Roman" w:hAnsi="Times New Roman" w:cs="Times New Roman"/>
          <w:sz w:val="24"/>
          <w:szCs w:val="24"/>
        </w:rPr>
        <w:t>Wykonawca zobowiązany jest do ponoszenia wszystkich kosztów związanych z eksploatacją i używaniem pojazdów, w tym również  dodatkowych kosztów związanych z awarią pojazdów.</w:t>
      </w:r>
    </w:p>
    <w:p w:rsidR="00397EDF" w:rsidRPr="00397EDF" w:rsidRDefault="00397EDF" w:rsidP="00FC25EF">
      <w:pPr>
        <w:pStyle w:val="Style6"/>
        <w:widowControl/>
        <w:numPr>
          <w:ilvl w:val="0"/>
          <w:numId w:val="20"/>
        </w:numPr>
        <w:tabs>
          <w:tab w:val="left" w:pos="709"/>
        </w:tabs>
        <w:spacing w:line="276" w:lineRule="auto"/>
        <w:ind w:right="-2"/>
        <w:jc w:val="both"/>
        <w:rPr>
          <w:rStyle w:val="FontStyle14"/>
          <w:rFonts w:ascii="Times New Roman" w:hAnsi="Times New Roman" w:cs="Times New Roman"/>
          <w:sz w:val="24"/>
          <w:szCs w:val="24"/>
        </w:rPr>
      </w:pPr>
      <w:r w:rsidRPr="00397EDF">
        <w:rPr>
          <w:rStyle w:val="FontStyle14"/>
          <w:rFonts w:ascii="Times New Roman" w:hAnsi="Times New Roman" w:cs="Times New Roman"/>
          <w:sz w:val="24"/>
          <w:szCs w:val="24"/>
        </w:rPr>
        <w:t>Wykonawca zapewni wykwalifikowanych kierowców, posiadających stosowne uprawnienia do kierowania pojazdami silnikowymi oraz spełniających wymagania, w tym zatrudnienia i zdrowotne, określone w przepisach.</w:t>
      </w:r>
    </w:p>
    <w:p w:rsidR="00397EDF" w:rsidRPr="00397EDF" w:rsidRDefault="00397EDF" w:rsidP="00FC25EF">
      <w:pPr>
        <w:pStyle w:val="Style6"/>
        <w:widowControl/>
        <w:numPr>
          <w:ilvl w:val="0"/>
          <w:numId w:val="20"/>
        </w:numPr>
        <w:tabs>
          <w:tab w:val="left" w:pos="709"/>
        </w:tabs>
        <w:spacing w:line="276" w:lineRule="auto"/>
        <w:ind w:right="-2"/>
        <w:jc w:val="both"/>
        <w:rPr>
          <w:rStyle w:val="FontStyle14"/>
          <w:rFonts w:ascii="Times New Roman" w:hAnsi="Times New Roman" w:cs="Times New Roman"/>
          <w:sz w:val="24"/>
          <w:szCs w:val="24"/>
        </w:rPr>
      </w:pPr>
      <w:r w:rsidRPr="00397EDF">
        <w:rPr>
          <w:rStyle w:val="FontStyle14"/>
          <w:rFonts w:ascii="Times New Roman" w:hAnsi="Times New Roman" w:cs="Times New Roman"/>
          <w:sz w:val="24"/>
          <w:szCs w:val="24"/>
        </w:rPr>
        <w:t>Wykonawca odpowiada za sprawność techniczną pojazdów służących do wykonania usług  stanowiących przedmiot zamówienia. Zamawiający wymaga, aby pojazdy służące do wykonania usług spełniały wszelkie wymagania techniczne i bezpieczeństwa zgodnie z obowiązującymi przepisami prawa.</w:t>
      </w:r>
    </w:p>
    <w:p w:rsidR="00397EDF" w:rsidRPr="00397EDF" w:rsidRDefault="00397EDF" w:rsidP="00FC25EF">
      <w:pPr>
        <w:numPr>
          <w:ilvl w:val="0"/>
          <w:numId w:val="20"/>
        </w:numPr>
        <w:suppressAutoHyphens w:val="0"/>
        <w:spacing w:after="0"/>
        <w:ind w:right="-2"/>
        <w:jc w:val="both"/>
        <w:rPr>
          <w:rFonts w:ascii="Times New Roman" w:hAnsi="Times New Roman" w:cs="Times New Roman"/>
          <w:sz w:val="24"/>
          <w:szCs w:val="24"/>
        </w:rPr>
      </w:pPr>
      <w:r w:rsidRPr="00397EDF">
        <w:rPr>
          <w:rFonts w:ascii="Times New Roman" w:hAnsi="Times New Roman" w:cs="Times New Roman"/>
          <w:sz w:val="24"/>
          <w:szCs w:val="24"/>
        </w:rPr>
        <w:t>Wykonawca (kierowca Wykonawcy) jest zobowiązany do zachowania w tajemnicy wszystkich informacji pozyskanych w trakcie wykonywania usługi.</w:t>
      </w:r>
    </w:p>
    <w:p w:rsidR="00397EDF" w:rsidRPr="00397EDF" w:rsidRDefault="00397EDF" w:rsidP="00FC25EF">
      <w:pPr>
        <w:numPr>
          <w:ilvl w:val="0"/>
          <w:numId w:val="20"/>
        </w:numPr>
        <w:suppressAutoHyphens w:val="0"/>
        <w:spacing w:after="0"/>
        <w:ind w:right="-2"/>
        <w:jc w:val="both"/>
        <w:rPr>
          <w:rFonts w:ascii="Times New Roman" w:hAnsi="Times New Roman" w:cs="Times New Roman"/>
          <w:sz w:val="24"/>
          <w:szCs w:val="24"/>
        </w:rPr>
      </w:pPr>
      <w:r w:rsidRPr="00397EDF">
        <w:rPr>
          <w:rFonts w:ascii="Times New Roman" w:hAnsi="Times New Roman" w:cs="Times New Roman"/>
          <w:sz w:val="24"/>
          <w:szCs w:val="24"/>
        </w:rPr>
        <w:t>Wykonawca zobowiązany jest do prowadzenia kart drogowych (druku SM 101), które będą każdorazowo potwierdzane przez dysponenta. Zakup kart drogowych leży po stronie Wykonawcy.</w:t>
      </w:r>
    </w:p>
    <w:p w:rsidR="00397EDF" w:rsidRPr="00397EDF" w:rsidRDefault="00397EDF" w:rsidP="00FC25EF">
      <w:pPr>
        <w:numPr>
          <w:ilvl w:val="0"/>
          <w:numId w:val="20"/>
        </w:numPr>
        <w:suppressAutoHyphens w:val="0"/>
        <w:spacing w:after="0"/>
        <w:ind w:right="-2"/>
        <w:jc w:val="both"/>
        <w:rPr>
          <w:rFonts w:ascii="Times New Roman" w:hAnsi="Times New Roman" w:cs="Times New Roman"/>
          <w:sz w:val="24"/>
          <w:szCs w:val="24"/>
        </w:rPr>
      </w:pPr>
      <w:r w:rsidRPr="00397EDF">
        <w:rPr>
          <w:rFonts w:ascii="Times New Roman" w:hAnsi="Times New Roman" w:cs="Times New Roman"/>
          <w:sz w:val="24"/>
          <w:szCs w:val="24"/>
        </w:rPr>
        <w:t>Karty drogowe będą załącznikiem do faktury.</w:t>
      </w:r>
    </w:p>
    <w:p w:rsidR="00397EDF" w:rsidRPr="006E11BF" w:rsidRDefault="00397EDF" w:rsidP="00FC25EF">
      <w:pPr>
        <w:numPr>
          <w:ilvl w:val="0"/>
          <w:numId w:val="20"/>
        </w:numPr>
        <w:suppressAutoHyphens w:val="0"/>
        <w:spacing w:after="0"/>
        <w:ind w:right="-2"/>
        <w:jc w:val="both"/>
        <w:rPr>
          <w:rFonts w:ascii="Times New Roman" w:hAnsi="Times New Roman" w:cs="Times New Roman"/>
          <w:b/>
          <w:sz w:val="24"/>
          <w:szCs w:val="24"/>
        </w:rPr>
      </w:pPr>
      <w:r w:rsidRPr="006E11BF">
        <w:rPr>
          <w:rFonts w:ascii="Times New Roman" w:hAnsi="Times New Roman" w:cs="Times New Roman"/>
          <w:b/>
          <w:sz w:val="24"/>
          <w:szCs w:val="24"/>
        </w:rPr>
        <w:t>Szacunkowa liczba kilometrów do przejechania w okresi</w:t>
      </w:r>
      <w:r w:rsidR="00104336" w:rsidRPr="006E11BF">
        <w:rPr>
          <w:rFonts w:ascii="Times New Roman" w:hAnsi="Times New Roman" w:cs="Times New Roman"/>
          <w:b/>
          <w:sz w:val="24"/>
          <w:szCs w:val="24"/>
        </w:rPr>
        <w:t>e realizacji zamówienia wynosi 2</w:t>
      </w:r>
      <w:r w:rsidR="00E972DB" w:rsidRPr="006E11BF">
        <w:rPr>
          <w:rFonts w:ascii="Times New Roman" w:hAnsi="Times New Roman" w:cs="Times New Roman"/>
          <w:b/>
          <w:sz w:val="24"/>
          <w:szCs w:val="24"/>
        </w:rPr>
        <w:t>0</w:t>
      </w:r>
      <w:r w:rsidRPr="006E11BF">
        <w:rPr>
          <w:rFonts w:ascii="Times New Roman" w:hAnsi="Times New Roman" w:cs="Times New Roman"/>
          <w:b/>
          <w:sz w:val="24"/>
          <w:szCs w:val="24"/>
        </w:rPr>
        <w:t xml:space="preserve"> 000 </w:t>
      </w:r>
      <w:proofErr w:type="spellStart"/>
      <w:r w:rsidRPr="006E11BF">
        <w:rPr>
          <w:rFonts w:ascii="Times New Roman" w:hAnsi="Times New Roman" w:cs="Times New Roman"/>
          <w:b/>
          <w:sz w:val="24"/>
          <w:szCs w:val="24"/>
        </w:rPr>
        <w:t>km</w:t>
      </w:r>
      <w:proofErr w:type="spellEnd"/>
      <w:r w:rsidRPr="006E11BF">
        <w:rPr>
          <w:rFonts w:ascii="Times New Roman" w:hAnsi="Times New Roman" w:cs="Times New Roman"/>
          <w:b/>
          <w:sz w:val="24"/>
          <w:szCs w:val="24"/>
        </w:rPr>
        <w:t>.</w:t>
      </w:r>
      <w:r w:rsidR="000B172B" w:rsidRPr="006E11BF">
        <w:rPr>
          <w:rFonts w:ascii="Times New Roman" w:hAnsi="Times New Roman" w:cs="Times New Roman"/>
          <w:b/>
          <w:sz w:val="24"/>
          <w:szCs w:val="24"/>
        </w:rPr>
        <w:t xml:space="preserve"> </w:t>
      </w:r>
    </w:p>
    <w:p w:rsidR="00397EDF" w:rsidRPr="006E11BF" w:rsidRDefault="00397EDF" w:rsidP="00FC25EF">
      <w:pPr>
        <w:numPr>
          <w:ilvl w:val="0"/>
          <w:numId w:val="20"/>
        </w:numPr>
        <w:suppressAutoHyphens w:val="0"/>
        <w:spacing w:after="0"/>
        <w:ind w:right="-2"/>
        <w:jc w:val="both"/>
        <w:rPr>
          <w:rFonts w:ascii="Times New Roman" w:hAnsi="Times New Roman" w:cs="Times New Roman"/>
          <w:b/>
          <w:sz w:val="24"/>
          <w:szCs w:val="24"/>
        </w:rPr>
      </w:pPr>
      <w:r w:rsidRPr="006E11BF">
        <w:rPr>
          <w:rFonts w:ascii="Times New Roman" w:hAnsi="Times New Roman" w:cs="Times New Roman"/>
          <w:b/>
          <w:sz w:val="24"/>
          <w:szCs w:val="24"/>
        </w:rPr>
        <w:t>Szacunkowa ilość godzin oczekiwa</w:t>
      </w:r>
      <w:r w:rsidR="00E972DB" w:rsidRPr="006E11BF">
        <w:rPr>
          <w:rFonts w:ascii="Times New Roman" w:hAnsi="Times New Roman" w:cs="Times New Roman"/>
          <w:b/>
          <w:sz w:val="24"/>
          <w:szCs w:val="24"/>
        </w:rPr>
        <w:t>nia (powyżej 2 godzin) wynosi 4</w:t>
      </w:r>
      <w:r w:rsidRPr="006E11BF">
        <w:rPr>
          <w:rFonts w:ascii="Times New Roman" w:hAnsi="Times New Roman" w:cs="Times New Roman"/>
          <w:b/>
          <w:sz w:val="24"/>
          <w:szCs w:val="24"/>
        </w:rPr>
        <w:t>0 godz.</w:t>
      </w:r>
    </w:p>
    <w:p w:rsidR="00207BE5" w:rsidRDefault="00397EDF" w:rsidP="00723BB1">
      <w:pPr>
        <w:pStyle w:val="Tekstpodstawowy"/>
        <w:spacing w:before="120" w:after="150" w:line="240" w:lineRule="auto"/>
        <w:ind w:firstLine="708"/>
        <w:jc w:val="both"/>
        <w:rPr>
          <w:rFonts w:ascii="Times New Roman" w:hAnsi="Times New Roman" w:cs="Arial Narrow"/>
          <w:sz w:val="24"/>
          <w:szCs w:val="24"/>
        </w:rPr>
      </w:pPr>
      <w:r>
        <w:rPr>
          <w:rFonts w:ascii="Times New Roman" w:hAnsi="Times New Roman" w:cs="Arial Narrow"/>
          <w:b/>
          <w:sz w:val="24"/>
          <w:szCs w:val="24"/>
          <w:u w:val="single"/>
        </w:rPr>
        <w:t xml:space="preserve">3. </w:t>
      </w:r>
      <w:r w:rsidR="006B66BD" w:rsidRPr="00E61959">
        <w:rPr>
          <w:rFonts w:ascii="Times New Roman" w:hAnsi="Times New Roman" w:cs="Arial Narrow"/>
          <w:b/>
          <w:sz w:val="24"/>
          <w:szCs w:val="24"/>
          <w:u w:val="single"/>
        </w:rPr>
        <w:t>Termin wykonania zamówieni</w:t>
      </w:r>
      <w:r w:rsidR="006B66BD" w:rsidRPr="00E61959">
        <w:rPr>
          <w:rFonts w:ascii="Times New Roman" w:hAnsi="Times New Roman" w:cs="Arial Narrow"/>
          <w:sz w:val="24"/>
          <w:szCs w:val="24"/>
          <w:u w:val="single"/>
        </w:rPr>
        <w:t>a:</w:t>
      </w:r>
    </w:p>
    <w:p w:rsidR="00807CCD" w:rsidRDefault="00807CCD" w:rsidP="00807CCD">
      <w:pPr>
        <w:pStyle w:val="Akapitzlist1"/>
        <w:spacing w:after="120" w:line="240" w:lineRule="auto"/>
        <w:ind w:firstLine="34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Umowa zostanie zawarta na okres </w:t>
      </w:r>
      <w:r w:rsidR="006A68DD">
        <w:rPr>
          <w:rFonts w:ascii="Times New Roman" w:hAnsi="Times New Roman" w:cs="Times New Roman"/>
          <w:color w:val="000000"/>
          <w:sz w:val="24"/>
          <w:szCs w:val="24"/>
        </w:rPr>
        <w:t>12</w:t>
      </w:r>
      <w:r w:rsidR="008247B0">
        <w:rPr>
          <w:rFonts w:ascii="Times New Roman" w:hAnsi="Times New Roman" w:cs="Times New Roman"/>
          <w:color w:val="000000"/>
          <w:sz w:val="24"/>
          <w:szCs w:val="24"/>
        </w:rPr>
        <w:t xml:space="preserve"> </w:t>
      </w:r>
      <w:r w:rsidR="008247B0" w:rsidRPr="0052212A">
        <w:rPr>
          <w:rFonts w:ascii="Times New Roman" w:hAnsi="Times New Roman" w:cs="Times New Roman"/>
          <w:color w:val="000000"/>
          <w:sz w:val="24"/>
          <w:szCs w:val="24"/>
        </w:rPr>
        <w:t>miesięcy</w:t>
      </w:r>
      <w:r w:rsidR="0052212A" w:rsidRPr="0052212A">
        <w:rPr>
          <w:rFonts w:ascii="Times New Roman" w:hAnsi="Times New Roman" w:cs="Times New Roman"/>
          <w:color w:val="000000"/>
          <w:sz w:val="24"/>
          <w:szCs w:val="24"/>
        </w:rPr>
        <w:t xml:space="preserve"> </w:t>
      </w:r>
      <w:r w:rsidR="0052212A" w:rsidRPr="0052212A">
        <w:rPr>
          <w:rFonts w:ascii="Times New Roman" w:eastAsia="Garamond" w:hAnsi="Times New Roman" w:cs="Times New Roman"/>
          <w:sz w:val="24"/>
          <w:szCs w:val="24"/>
        </w:rPr>
        <w:t>od dnia zawarcia  umowy.</w:t>
      </w:r>
    </w:p>
    <w:p w:rsidR="006B66BD" w:rsidRPr="00397EDF" w:rsidRDefault="00397EDF" w:rsidP="00723BB1">
      <w:pPr>
        <w:pStyle w:val="Akapitzlist1"/>
        <w:spacing w:after="120" w:line="240" w:lineRule="auto"/>
        <w:jc w:val="both"/>
        <w:rPr>
          <w:rFonts w:ascii="Times New Roman" w:hAnsi="Times New Roman" w:cs="Arial Narrow"/>
          <w:sz w:val="24"/>
          <w:szCs w:val="24"/>
        </w:rPr>
      </w:pPr>
      <w:r>
        <w:rPr>
          <w:rFonts w:ascii="Times New Roman" w:hAnsi="Times New Roman" w:cs="Arial Narrow"/>
          <w:b/>
          <w:sz w:val="24"/>
          <w:szCs w:val="24"/>
          <w:u w:val="single"/>
        </w:rPr>
        <w:t xml:space="preserve">4. </w:t>
      </w:r>
      <w:r w:rsidR="006B66BD" w:rsidRPr="00E84875">
        <w:rPr>
          <w:rFonts w:ascii="Times New Roman" w:hAnsi="Times New Roman" w:cs="Arial Narrow"/>
          <w:b/>
          <w:sz w:val="24"/>
          <w:szCs w:val="24"/>
          <w:u w:val="single"/>
        </w:rPr>
        <w:t>Opis sposobu obliczania ceny:</w:t>
      </w:r>
    </w:p>
    <w:p w:rsidR="00397EDF" w:rsidRPr="005A7967" w:rsidRDefault="00397EDF" w:rsidP="00FC25EF">
      <w:pPr>
        <w:pStyle w:val="Akapitzlist"/>
        <w:widowControl w:val="0"/>
        <w:numPr>
          <w:ilvl w:val="0"/>
          <w:numId w:val="21"/>
        </w:numPr>
        <w:tabs>
          <w:tab w:val="left" w:pos="1418"/>
        </w:tabs>
        <w:suppressAutoHyphens w:val="0"/>
        <w:autoSpaceDE w:val="0"/>
        <w:spacing w:after="0"/>
        <w:ind w:right="-2" w:hanging="294"/>
        <w:jc w:val="both"/>
        <w:rPr>
          <w:b w:val="0"/>
          <w:color w:val="000000"/>
          <w:sz w:val="24"/>
          <w:szCs w:val="24"/>
          <w:shd w:val="clear" w:color="auto" w:fill="FFFFFF"/>
        </w:rPr>
      </w:pPr>
      <w:r w:rsidRPr="005A7967">
        <w:rPr>
          <w:b w:val="0"/>
          <w:color w:val="000000"/>
          <w:sz w:val="24"/>
          <w:szCs w:val="24"/>
          <w:shd w:val="clear" w:color="auto" w:fill="FFFFFF"/>
        </w:rPr>
        <w:t xml:space="preserve">Cena oferty (wartość brutto) uwzględnia wszystkie zobowiązania Wykonawcy, musi być podana w PLN cyfrowo i słownie, </w:t>
      </w:r>
      <w:r w:rsidRPr="005A7967">
        <w:rPr>
          <w:b w:val="0"/>
          <w:color w:val="auto"/>
          <w:sz w:val="24"/>
          <w:szCs w:val="24"/>
          <w:shd w:val="clear" w:color="auto" w:fill="FFFFFF"/>
        </w:rPr>
        <w:t>z wyodrębnieniem</w:t>
      </w:r>
      <w:r w:rsidRPr="005A7967">
        <w:rPr>
          <w:b w:val="0"/>
          <w:color w:val="000000"/>
          <w:sz w:val="24"/>
          <w:szCs w:val="24"/>
          <w:shd w:val="clear" w:color="auto" w:fill="FFFFFF"/>
        </w:rPr>
        <w:t xml:space="preserve"> należnego podatku VAT - jeżeli występuje.</w:t>
      </w:r>
    </w:p>
    <w:p w:rsidR="00397EDF" w:rsidRPr="00397EDF" w:rsidRDefault="00397EDF" w:rsidP="00FC25EF">
      <w:pPr>
        <w:widowControl w:val="0"/>
        <w:numPr>
          <w:ilvl w:val="0"/>
          <w:numId w:val="21"/>
        </w:numPr>
        <w:suppressAutoHyphens w:val="0"/>
        <w:autoSpaceDE w:val="0"/>
        <w:spacing w:after="0"/>
        <w:ind w:right="-2"/>
        <w:jc w:val="both"/>
        <w:rPr>
          <w:rFonts w:ascii="Times New Roman" w:hAnsi="Times New Roman" w:cs="Times New Roman"/>
          <w:color w:val="000000"/>
          <w:sz w:val="24"/>
          <w:szCs w:val="24"/>
        </w:rPr>
      </w:pPr>
      <w:r w:rsidRPr="00397EDF">
        <w:rPr>
          <w:rFonts w:ascii="Times New Roman" w:hAnsi="Times New Roman" w:cs="Times New Roman"/>
          <w:color w:val="000000"/>
          <w:sz w:val="24"/>
          <w:szCs w:val="24"/>
          <w:shd w:val="clear" w:color="auto" w:fill="FFFFFF"/>
        </w:rPr>
        <w:t>Cena podana w ofercie powinna obejmować wszystkie koszty i składniki związane z wykonaniem  zamówienia np. wynagrodzenie kierowcy, naprawy, paliwo, opłaty drogowe itp</w:t>
      </w:r>
      <w:r w:rsidRPr="00397EDF">
        <w:rPr>
          <w:rFonts w:ascii="Times New Roman" w:hAnsi="Times New Roman" w:cs="Times New Roman"/>
          <w:color w:val="000000"/>
          <w:sz w:val="24"/>
          <w:szCs w:val="24"/>
        </w:rPr>
        <w:t>.</w:t>
      </w:r>
    </w:p>
    <w:p w:rsidR="00397EDF" w:rsidRPr="00397EDF" w:rsidRDefault="00397EDF" w:rsidP="00FC25EF">
      <w:pPr>
        <w:widowControl w:val="0"/>
        <w:numPr>
          <w:ilvl w:val="0"/>
          <w:numId w:val="21"/>
        </w:numPr>
        <w:suppressAutoHyphens w:val="0"/>
        <w:autoSpaceDE w:val="0"/>
        <w:spacing w:after="0"/>
        <w:ind w:right="-2"/>
        <w:jc w:val="both"/>
        <w:rPr>
          <w:rFonts w:ascii="Times New Roman" w:hAnsi="Times New Roman" w:cs="Times New Roman"/>
          <w:color w:val="000000"/>
          <w:sz w:val="24"/>
          <w:szCs w:val="24"/>
        </w:rPr>
      </w:pPr>
      <w:r w:rsidRPr="00397EDF">
        <w:rPr>
          <w:rFonts w:ascii="Times New Roman" w:hAnsi="Times New Roman" w:cs="Times New Roman"/>
          <w:color w:val="000000"/>
          <w:sz w:val="24"/>
          <w:szCs w:val="24"/>
        </w:rPr>
        <w:lastRenderedPageBreak/>
        <w:t>Cena całej oferty winna wynikać z iloczynu cena prz</w:t>
      </w:r>
      <w:r w:rsidR="002B6F04">
        <w:rPr>
          <w:rFonts w:ascii="Times New Roman" w:hAnsi="Times New Roman" w:cs="Times New Roman"/>
          <w:color w:val="000000"/>
          <w:sz w:val="24"/>
          <w:szCs w:val="24"/>
        </w:rPr>
        <w:t xml:space="preserve">ejazdu x ilość przejechanych </w:t>
      </w:r>
      <w:proofErr w:type="spellStart"/>
      <w:r w:rsidR="002B6F04">
        <w:rPr>
          <w:rFonts w:ascii="Times New Roman" w:hAnsi="Times New Roman" w:cs="Times New Roman"/>
          <w:color w:val="000000"/>
          <w:sz w:val="24"/>
          <w:szCs w:val="24"/>
        </w:rPr>
        <w:t>km</w:t>
      </w:r>
      <w:proofErr w:type="spellEnd"/>
      <w:r w:rsidR="002B6F04">
        <w:rPr>
          <w:rFonts w:ascii="Times New Roman" w:hAnsi="Times New Roman" w:cs="Times New Roman"/>
          <w:color w:val="000000"/>
          <w:sz w:val="24"/>
          <w:szCs w:val="24"/>
        </w:rPr>
        <w:t>. oraz stawki za oczekiwanie.</w:t>
      </w:r>
    </w:p>
    <w:p w:rsidR="00397EDF" w:rsidRPr="00397EDF" w:rsidRDefault="00397EDF" w:rsidP="00406996">
      <w:pPr>
        <w:widowControl w:val="0"/>
        <w:numPr>
          <w:ilvl w:val="0"/>
          <w:numId w:val="21"/>
        </w:numPr>
        <w:suppressAutoHyphens w:val="0"/>
        <w:autoSpaceDE w:val="0"/>
        <w:spacing w:after="0"/>
        <w:jc w:val="both"/>
        <w:rPr>
          <w:rFonts w:ascii="Times New Roman" w:hAnsi="Times New Roman" w:cs="Times New Roman"/>
          <w:color w:val="000000"/>
          <w:sz w:val="24"/>
          <w:szCs w:val="24"/>
        </w:rPr>
      </w:pPr>
      <w:r w:rsidRPr="00397EDF">
        <w:rPr>
          <w:rFonts w:ascii="Times New Roman" w:hAnsi="Times New Roman" w:cs="Times New Roman"/>
          <w:color w:val="000000"/>
          <w:sz w:val="24"/>
          <w:szCs w:val="24"/>
          <w:shd w:val="clear" w:color="auto" w:fill="FFFFFF"/>
        </w:rPr>
        <w:t>Cena może być tylko jedna</w:t>
      </w:r>
      <w:r w:rsidRPr="00397EDF">
        <w:rPr>
          <w:rFonts w:ascii="Times New Roman" w:hAnsi="Times New Roman" w:cs="Times New Roman"/>
          <w:color w:val="000000"/>
          <w:sz w:val="24"/>
          <w:szCs w:val="24"/>
        </w:rPr>
        <w:t>.</w:t>
      </w:r>
    </w:p>
    <w:p w:rsidR="00397EDF" w:rsidRPr="00E41C19" w:rsidRDefault="00397EDF" w:rsidP="00895BA6">
      <w:pPr>
        <w:widowControl w:val="0"/>
        <w:numPr>
          <w:ilvl w:val="0"/>
          <w:numId w:val="21"/>
        </w:numPr>
        <w:suppressAutoHyphens w:val="0"/>
        <w:autoSpaceDE w:val="0"/>
        <w:spacing w:after="0"/>
        <w:ind w:right="-2"/>
        <w:jc w:val="both"/>
        <w:rPr>
          <w:rFonts w:ascii="Times New Roman" w:hAnsi="Times New Roman" w:cs="Times New Roman"/>
          <w:color w:val="000000"/>
          <w:sz w:val="24"/>
          <w:szCs w:val="24"/>
        </w:rPr>
      </w:pPr>
      <w:r w:rsidRPr="00397EDF">
        <w:rPr>
          <w:rFonts w:ascii="Times New Roman" w:hAnsi="Times New Roman" w:cs="Times New Roman"/>
          <w:color w:val="000000"/>
          <w:sz w:val="24"/>
          <w:szCs w:val="24"/>
        </w:rPr>
        <w:t>Jeżeli złożona zostanie oferta,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p>
    <w:p w:rsidR="006B66BD" w:rsidRPr="003338A8" w:rsidRDefault="00397EDF" w:rsidP="00723BB1">
      <w:pPr>
        <w:pStyle w:val="Akapitzlist1"/>
        <w:spacing w:before="120" w:after="120" w:line="240" w:lineRule="auto"/>
        <w:jc w:val="both"/>
        <w:rPr>
          <w:rFonts w:ascii="Times New Roman" w:hAnsi="Times New Roman" w:cs="Arial Narrow"/>
          <w:b/>
          <w:sz w:val="24"/>
          <w:szCs w:val="24"/>
        </w:rPr>
      </w:pPr>
      <w:r>
        <w:rPr>
          <w:rFonts w:ascii="Times New Roman" w:hAnsi="Times New Roman" w:cs="Arial Narrow"/>
          <w:b/>
          <w:sz w:val="24"/>
          <w:szCs w:val="24"/>
          <w:u w:val="single"/>
        </w:rPr>
        <w:t xml:space="preserve">5. </w:t>
      </w:r>
      <w:r w:rsidR="00A3756E">
        <w:rPr>
          <w:rFonts w:ascii="Times New Roman" w:hAnsi="Times New Roman" w:cs="Arial Narrow"/>
          <w:b/>
          <w:sz w:val="24"/>
          <w:szCs w:val="24"/>
          <w:u w:val="single"/>
        </w:rPr>
        <w:t>Kryterium</w:t>
      </w:r>
      <w:r w:rsidR="006B66BD" w:rsidRPr="00ED3966">
        <w:rPr>
          <w:rFonts w:ascii="Times New Roman" w:hAnsi="Times New Roman" w:cs="Arial Narrow"/>
          <w:b/>
          <w:sz w:val="24"/>
          <w:szCs w:val="24"/>
          <w:u w:val="single"/>
        </w:rPr>
        <w:t xml:space="preserve"> wyboru oferty:</w:t>
      </w:r>
    </w:p>
    <w:p w:rsidR="00E61959" w:rsidRPr="00525152" w:rsidRDefault="006B66BD" w:rsidP="005315CD">
      <w:pPr>
        <w:pStyle w:val="Akapitzlist1"/>
        <w:numPr>
          <w:ilvl w:val="0"/>
          <w:numId w:val="6"/>
        </w:numPr>
        <w:spacing w:after="0" w:line="240" w:lineRule="auto"/>
        <w:jc w:val="both"/>
        <w:rPr>
          <w:rFonts w:ascii="Times New Roman" w:hAnsi="Times New Roman" w:cs="Arial Narrow"/>
          <w:b/>
          <w:sz w:val="24"/>
          <w:szCs w:val="24"/>
          <w:u w:val="single"/>
        </w:rPr>
      </w:pPr>
      <w:r w:rsidRPr="00ED3966">
        <w:rPr>
          <w:rFonts w:ascii="Times New Roman" w:hAnsi="Times New Roman" w:cs="Arial Narrow"/>
          <w:sz w:val="24"/>
          <w:szCs w:val="24"/>
        </w:rPr>
        <w:t xml:space="preserve">Oferty zostaną ocenione przez Zamawiającego </w:t>
      </w:r>
      <w:r w:rsidR="00293DB6">
        <w:rPr>
          <w:rFonts w:ascii="Times New Roman" w:hAnsi="Times New Roman" w:cs="Arial Narrow"/>
          <w:sz w:val="24"/>
          <w:szCs w:val="24"/>
        </w:rPr>
        <w:t>w oparci</w:t>
      </w:r>
      <w:r w:rsidR="00A51D17">
        <w:rPr>
          <w:rFonts w:ascii="Times New Roman" w:hAnsi="Times New Roman" w:cs="Arial Narrow"/>
          <w:sz w:val="24"/>
          <w:szCs w:val="24"/>
        </w:rPr>
        <w:t>u o następujące kryteri</w:t>
      </w:r>
      <w:r w:rsidR="00AC15F4">
        <w:rPr>
          <w:rFonts w:ascii="Times New Roman" w:hAnsi="Times New Roman" w:cs="Arial Narrow"/>
          <w:sz w:val="24"/>
          <w:szCs w:val="24"/>
        </w:rPr>
        <w:t>um</w:t>
      </w:r>
      <w:r w:rsidR="00A51D17">
        <w:rPr>
          <w:rFonts w:ascii="Times New Roman" w:hAnsi="Times New Roman" w:cs="Arial Narrow"/>
          <w:sz w:val="24"/>
          <w:szCs w:val="24"/>
        </w:rPr>
        <w:t>:</w:t>
      </w:r>
    </w:p>
    <w:p w:rsidR="00525152" w:rsidRPr="00E61959" w:rsidRDefault="00525152" w:rsidP="007E6364">
      <w:pPr>
        <w:pStyle w:val="Akapitzlist1"/>
        <w:spacing w:after="0" w:line="240" w:lineRule="auto"/>
        <w:jc w:val="both"/>
        <w:rPr>
          <w:rFonts w:ascii="Times New Roman" w:hAnsi="Times New Roman" w:cs="Arial Narrow"/>
          <w:b/>
          <w:sz w:val="24"/>
          <w:szCs w:val="24"/>
          <w:u w:val="single"/>
        </w:rPr>
      </w:pPr>
    </w:p>
    <w:tbl>
      <w:tblPr>
        <w:tblW w:w="0" w:type="auto"/>
        <w:jc w:val="center"/>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5"/>
        <w:gridCol w:w="2409"/>
        <w:gridCol w:w="1591"/>
      </w:tblGrid>
      <w:tr w:rsidR="00E61959" w:rsidRPr="0026174C" w:rsidTr="002254D1">
        <w:trPr>
          <w:jc w:val="center"/>
        </w:trPr>
        <w:tc>
          <w:tcPr>
            <w:tcW w:w="1185" w:type="dxa"/>
            <w:tcBorders>
              <w:top w:val="single" w:sz="4" w:space="0" w:color="auto"/>
              <w:left w:val="single" w:sz="4" w:space="0" w:color="auto"/>
              <w:bottom w:val="single" w:sz="4" w:space="0" w:color="auto"/>
              <w:right w:val="single" w:sz="4" w:space="0" w:color="auto"/>
            </w:tcBorders>
            <w:hideMark/>
          </w:tcPr>
          <w:p w:rsidR="00E61959" w:rsidRPr="002254D1" w:rsidRDefault="0075723E" w:rsidP="007E6364">
            <w:pPr>
              <w:tabs>
                <w:tab w:val="left" w:pos="0"/>
              </w:tabs>
              <w:spacing w:after="0" w:line="240" w:lineRule="auto"/>
              <w:rPr>
                <w:rFonts w:ascii="Times New Roman" w:hAnsi="Times New Roman" w:cs="Times New Roman"/>
                <w:b/>
                <w:bCs/>
                <w:color w:val="000000"/>
                <w:spacing w:val="-3"/>
                <w:sz w:val="24"/>
                <w:szCs w:val="24"/>
              </w:rPr>
            </w:pPr>
            <w:r w:rsidRPr="002254D1">
              <w:rPr>
                <w:rFonts w:ascii="Times New Roman" w:hAnsi="Times New Roman" w:cs="Times New Roman"/>
                <w:b/>
                <w:bCs/>
                <w:color w:val="000000"/>
                <w:spacing w:val="-3"/>
                <w:sz w:val="24"/>
                <w:szCs w:val="24"/>
              </w:rPr>
              <w:t>Lp.</w:t>
            </w:r>
          </w:p>
        </w:tc>
        <w:tc>
          <w:tcPr>
            <w:tcW w:w="2409" w:type="dxa"/>
            <w:tcBorders>
              <w:top w:val="single" w:sz="4" w:space="0" w:color="auto"/>
              <w:left w:val="single" w:sz="4" w:space="0" w:color="auto"/>
              <w:bottom w:val="single" w:sz="4" w:space="0" w:color="auto"/>
              <w:right w:val="single" w:sz="4" w:space="0" w:color="auto"/>
            </w:tcBorders>
            <w:hideMark/>
          </w:tcPr>
          <w:p w:rsidR="00E61959" w:rsidRPr="002254D1" w:rsidRDefault="00E61959" w:rsidP="007E6364">
            <w:pPr>
              <w:spacing w:line="240" w:lineRule="auto"/>
              <w:jc w:val="center"/>
              <w:rPr>
                <w:rFonts w:ascii="Times New Roman" w:hAnsi="Times New Roman" w:cs="Times New Roman"/>
                <w:b/>
                <w:bCs/>
                <w:color w:val="000000"/>
                <w:spacing w:val="-3"/>
                <w:sz w:val="24"/>
                <w:szCs w:val="24"/>
              </w:rPr>
            </w:pPr>
            <w:r w:rsidRPr="002254D1">
              <w:rPr>
                <w:rFonts w:ascii="Times New Roman" w:hAnsi="Times New Roman" w:cs="Times New Roman"/>
                <w:b/>
                <w:bCs/>
                <w:color w:val="000000"/>
                <w:spacing w:val="-3"/>
                <w:sz w:val="24"/>
                <w:szCs w:val="24"/>
              </w:rPr>
              <w:t>KRYTERIUM</w:t>
            </w:r>
          </w:p>
        </w:tc>
        <w:tc>
          <w:tcPr>
            <w:tcW w:w="1591" w:type="dxa"/>
            <w:tcBorders>
              <w:top w:val="single" w:sz="4" w:space="0" w:color="auto"/>
              <w:left w:val="single" w:sz="4" w:space="0" w:color="auto"/>
              <w:bottom w:val="single" w:sz="4" w:space="0" w:color="auto"/>
              <w:right w:val="single" w:sz="4" w:space="0" w:color="auto"/>
            </w:tcBorders>
            <w:hideMark/>
          </w:tcPr>
          <w:p w:rsidR="00E61959" w:rsidRPr="002254D1" w:rsidRDefault="00E61959" w:rsidP="007E6364">
            <w:pPr>
              <w:spacing w:line="240" w:lineRule="auto"/>
              <w:jc w:val="center"/>
              <w:rPr>
                <w:rFonts w:ascii="Times New Roman" w:hAnsi="Times New Roman" w:cs="Times New Roman"/>
                <w:b/>
                <w:bCs/>
                <w:color w:val="000000"/>
                <w:spacing w:val="-3"/>
                <w:sz w:val="24"/>
                <w:szCs w:val="24"/>
              </w:rPr>
            </w:pPr>
            <w:r w:rsidRPr="002254D1">
              <w:rPr>
                <w:rFonts w:ascii="Times New Roman" w:hAnsi="Times New Roman" w:cs="Times New Roman"/>
                <w:b/>
                <w:bCs/>
                <w:color w:val="000000"/>
                <w:spacing w:val="-3"/>
                <w:sz w:val="24"/>
                <w:szCs w:val="24"/>
              </w:rPr>
              <w:t>WAGA</w:t>
            </w:r>
          </w:p>
        </w:tc>
      </w:tr>
      <w:tr w:rsidR="00E61959" w:rsidRPr="0026174C" w:rsidTr="002254D1">
        <w:trPr>
          <w:jc w:val="center"/>
        </w:trPr>
        <w:tc>
          <w:tcPr>
            <w:tcW w:w="1185" w:type="dxa"/>
            <w:tcBorders>
              <w:top w:val="single" w:sz="4" w:space="0" w:color="auto"/>
              <w:left w:val="single" w:sz="4" w:space="0" w:color="auto"/>
              <w:bottom w:val="single" w:sz="4" w:space="0" w:color="auto"/>
              <w:right w:val="single" w:sz="4" w:space="0" w:color="auto"/>
            </w:tcBorders>
            <w:hideMark/>
          </w:tcPr>
          <w:p w:rsidR="00E61959" w:rsidRPr="002254D1" w:rsidRDefault="00E61959" w:rsidP="007E6364">
            <w:pPr>
              <w:spacing w:line="240" w:lineRule="auto"/>
              <w:jc w:val="both"/>
              <w:rPr>
                <w:rFonts w:ascii="Times New Roman" w:hAnsi="Times New Roman" w:cs="Times New Roman"/>
                <w:b/>
                <w:color w:val="000000"/>
                <w:spacing w:val="-3"/>
                <w:sz w:val="24"/>
                <w:szCs w:val="24"/>
              </w:rPr>
            </w:pPr>
            <w:r w:rsidRPr="002254D1">
              <w:rPr>
                <w:rFonts w:ascii="Times New Roman" w:hAnsi="Times New Roman" w:cs="Times New Roman"/>
                <w:b/>
                <w:color w:val="000000"/>
                <w:spacing w:val="-3"/>
                <w:sz w:val="24"/>
                <w:szCs w:val="24"/>
              </w:rPr>
              <w:t xml:space="preserve">1. </w:t>
            </w:r>
          </w:p>
        </w:tc>
        <w:tc>
          <w:tcPr>
            <w:tcW w:w="2409" w:type="dxa"/>
            <w:tcBorders>
              <w:top w:val="single" w:sz="4" w:space="0" w:color="auto"/>
              <w:left w:val="single" w:sz="4" w:space="0" w:color="auto"/>
              <w:bottom w:val="single" w:sz="4" w:space="0" w:color="auto"/>
              <w:right w:val="single" w:sz="4" w:space="0" w:color="auto"/>
            </w:tcBorders>
            <w:hideMark/>
          </w:tcPr>
          <w:p w:rsidR="00E61959" w:rsidRPr="002254D1" w:rsidRDefault="00E61959" w:rsidP="007E6364">
            <w:pPr>
              <w:spacing w:line="240" w:lineRule="auto"/>
              <w:jc w:val="center"/>
              <w:rPr>
                <w:rFonts w:ascii="Times New Roman" w:hAnsi="Times New Roman" w:cs="Times New Roman"/>
                <w:b/>
                <w:bCs/>
                <w:color w:val="000000"/>
                <w:spacing w:val="-3"/>
                <w:sz w:val="24"/>
                <w:szCs w:val="24"/>
              </w:rPr>
            </w:pPr>
            <w:r w:rsidRPr="002254D1">
              <w:rPr>
                <w:rFonts w:ascii="Times New Roman" w:hAnsi="Times New Roman" w:cs="Times New Roman"/>
                <w:b/>
                <w:bCs/>
                <w:color w:val="000000"/>
                <w:spacing w:val="-3"/>
                <w:sz w:val="24"/>
                <w:szCs w:val="24"/>
              </w:rPr>
              <w:t>CENA</w:t>
            </w:r>
            <w:r w:rsidR="0075723E" w:rsidRPr="002254D1">
              <w:rPr>
                <w:rFonts w:ascii="Times New Roman" w:hAnsi="Times New Roman" w:cs="Times New Roman"/>
                <w:b/>
                <w:bCs/>
                <w:color w:val="000000"/>
                <w:spacing w:val="-3"/>
                <w:sz w:val="24"/>
                <w:szCs w:val="24"/>
              </w:rPr>
              <w:t xml:space="preserve"> </w:t>
            </w:r>
            <w:r w:rsidR="00A87BAF" w:rsidRPr="002254D1">
              <w:rPr>
                <w:rFonts w:ascii="Times New Roman" w:hAnsi="Times New Roman" w:cs="Times New Roman"/>
                <w:b/>
                <w:bCs/>
                <w:color w:val="000000"/>
                <w:spacing w:val="-3"/>
                <w:sz w:val="24"/>
                <w:szCs w:val="24"/>
              </w:rPr>
              <w:t>BRUTTO</w:t>
            </w:r>
          </w:p>
        </w:tc>
        <w:tc>
          <w:tcPr>
            <w:tcW w:w="1591" w:type="dxa"/>
            <w:tcBorders>
              <w:top w:val="single" w:sz="4" w:space="0" w:color="auto"/>
              <w:left w:val="single" w:sz="4" w:space="0" w:color="auto"/>
              <w:bottom w:val="single" w:sz="4" w:space="0" w:color="auto"/>
              <w:right w:val="single" w:sz="4" w:space="0" w:color="auto"/>
            </w:tcBorders>
            <w:hideMark/>
          </w:tcPr>
          <w:p w:rsidR="00E61959" w:rsidRPr="002254D1" w:rsidRDefault="006A68DD" w:rsidP="00495B1E">
            <w:pPr>
              <w:spacing w:line="240" w:lineRule="auto"/>
              <w:jc w:val="center"/>
              <w:rPr>
                <w:rFonts w:ascii="Times New Roman" w:hAnsi="Times New Roman" w:cs="Times New Roman"/>
                <w:b/>
                <w:bCs/>
                <w:color w:val="000000"/>
                <w:spacing w:val="-3"/>
                <w:sz w:val="24"/>
                <w:szCs w:val="24"/>
              </w:rPr>
            </w:pPr>
            <w:r>
              <w:rPr>
                <w:rFonts w:ascii="Times New Roman" w:hAnsi="Times New Roman" w:cs="Times New Roman"/>
                <w:b/>
                <w:bCs/>
                <w:color w:val="000000"/>
                <w:spacing w:val="-3"/>
                <w:sz w:val="24"/>
                <w:szCs w:val="24"/>
              </w:rPr>
              <w:t>10</w:t>
            </w:r>
            <w:r w:rsidR="00E61959" w:rsidRPr="002254D1">
              <w:rPr>
                <w:rFonts w:ascii="Times New Roman" w:hAnsi="Times New Roman" w:cs="Times New Roman"/>
                <w:b/>
                <w:bCs/>
                <w:color w:val="000000"/>
                <w:spacing w:val="-3"/>
                <w:sz w:val="24"/>
                <w:szCs w:val="24"/>
              </w:rPr>
              <w:t>0%</w:t>
            </w:r>
          </w:p>
        </w:tc>
      </w:tr>
    </w:tbl>
    <w:p w:rsidR="00916525" w:rsidRPr="00207BE5" w:rsidRDefault="00916525" w:rsidP="00512FC8">
      <w:pPr>
        <w:pStyle w:val="Akapitzlist1"/>
        <w:spacing w:after="0" w:line="240" w:lineRule="auto"/>
        <w:ind w:left="0"/>
        <w:jc w:val="both"/>
        <w:rPr>
          <w:rFonts w:ascii="Times New Roman" w:hAnsi="Times New Roman" w:cs="Arial Narrow"/>
          <w:sz w:val="24"/>
          <w:szCs w:val="24"/>
        </w:rPr>
      </w:pPr>
    </w:p>
    <w:p w:rsidR="006B66BD" w:rsidRPr="00916525" w:rsidRDefault="006B66BD" w:rsidP="005315CD">
      <w:pPr>
        <w:pStyle w:val="Akapitzlist1"/>
        <w:numPr>
          <w:ilvl w:val="0"/>
          <w:numId w:val="6"/>
        </w:numPr>
        <w:spacing w:after="120" w:line="240" w:lineRule="auto"/>
        <w:jc w:val="both"/>
        <w:rPr>
          <w:rFonts w:ascii="Times New Roman" w:hAnsi="Times New Roman" w:cs="Arial Narrow"/>
          <w:sz w:val="24"/>
          <w:szCs w:val="24"/>
        </w:rPr>
      </w:pPr>
      <w:r w:rsidRPr="00ED3966">
        <w:rPr>
          <w:rFonts w:ascii="Times New Roman" w:hAnsi="Times New Roman" w:cs="Arial Narrow"/>
          <w:b/>
          <w:sz w:val="24"/>
          <w:szCs w:val="24"/>
          <w:u w:val="single"/>
        </w:rPr>
        <w:t>Cena ofertowa brutto</w:t>
      </w:r>
      <w:r w:rsidRPr="00ED3966">
        <w:rPr>
          <w:rFonts w:ascii="Times New Roman" w:hAnsi="Times New Roman" w:cs="Arial Narrow"/>
          <w:sz w:val="24"/>
          <w:szCs w:val="24"/>
        </w:rPr>
        <w:t xml:space="preserve"> za wykonanie przedmiotu zamówienia.</w:t>
      </w:r>
    </w:p>
    <w:p w:rsidR="006B66BD" w:rsidRDefault="006B66BD" w:rsidP="00FC25EF">
      <w:pPr>
        <w:pStyle w:val="Akapitzlist1"/>
        <w:spacing w:after="0" w:line="240" w:lineRule="auto"/>
        <w:ind w:left="1416" w:right="-2"/>
        <w:jc w:val="both"/>
        <w:rPr>
          <w:rFonts w:ascii="Times New Roman" w:hAnsi="Times New Roman" w:cs="Arial Narrow"/>
          <w:sz w:val="24"/>
          <w:szCs w:val="24"/>
        </w:rPr>
      </w:pPr>
      <w:r w:rsidRPr="00ED3966">
        <w:rPr>
          <w:rFonts w:ascii="Times New Roman" w:hAnsi="Times New Roman" w:cs="Arial Narrow"/>
          <w:sz w:val="24"/>
          <w:szCs w:val="24"/>
        </w:rPr>
        <w:t>Cena to wartość wyrażona w jednostkach pieniężnych uwzględniająca podatek VAT oraz podatek akcyzowy, jeżeli na podstawie odrębnych przepisów sprzedaż podlega obciążeniu podatkiem VAT oraz podatkiem akcyzowym.</w:t>
      </w:r>
    </w:p>
    <w:p w:rsidR="00A51D17" w:rsidRPr="00ED3966" w:rsidRDefault="00A51D17" w:rsidP="007E6364">
      <w:pPr>
        <w:pStyle w:val="Akapitzlist1"/>
        <w:spacing w:after="0" w:line="240" w:lineRule="auto"/>
        <w:ind w:left="360"/>
        <w:jc w:val="both"/>
        <w:rPr>
          <w:rFonts w:ascii="Times New Roman" w:hAnsi="Times New Roman" w:cs="Arial Narrow"/>
          <w:sz w:val="24"/>
          <w:szCs w:val="24"/>
        </w:rPr>
      </w:pPr>
    </w:p>
    <w:p w:rsidR="006B66BD" w:rsidRPr="00916525" w:rsidRDefault="00A51D17" w:rsidP="005315CD">
      <w:pPr>
        <w:pStyle w:val="Bezodstpw"/>
        <w:numPr>
          <w:ilvl w:val="0"/>
          <w:numId w:val="6"/>
        </w:numPr>
        <w:suppressAutoHyphens/>
        <w:spacing w:after="120"/>
        <w:jc w:val="both"/>
        <w:rPr>
          <w:rFonts w:ascii="Times New Roman" w:hAnsi="Times New Roman" w:cs="Times New Roman"/>
          <w:sz w:val="24"/>
          <w:szCs w:val="24"/>
        </w:rPr>
      </w:pPr>
      <w:r w:rsidRPr="00166D57">
        <w:rPr>
          <w:rFonts w:ascii="Times New Roman" w:hAnsi="Times New Roman" w:cs="Times New Roman"/>
          <w:sz w:val="24"/>
          <w:szCs w:val="24"/>
        </w:rPr>
        <w:t>Punkty prz</w:t>
      </w:r>
      <w:r w:rsidR="00B253E5">
        <w:rPr>
          <w:rFonts w:ascii="Times New Roman" w:hAnsi="Times New Roman" w:cs="Times New Roman"/>
          <w:sz w:val="24"/>
          <w:szCs w:val="24"/>
        </w:rPr>
        <w:t>yznawane za kryterium</w:t>
      </w:r>
      <w:r>
        <w:rPr>
          <w:rFonts w:ascii="Times New Roman" w:hAnsi="Times New Roman" w:cs="Times New Roman"/>
          <w:sz w:val="24"/>
          <w:szCs w:val="24"/>
        </w:rPr>
        <w:t xml:space="preserve"> </w:t>
      </w:r>
      <w:r w:rsidRPr="00166D57">
        <w:rPr>
          <w:rFonts w:ascii="Times New Roman" w:hAnsi="Times New Roman" w:cs="Times New Roman"/>
          <w:sz w:val="24"/>
          <w:szCs w:val="24"/>
        </w:rPr>
        <w:t>będą liczone wg następującego wzoru</w:t>
      </w:r>
      <w:r>
        <w:rPr>
          <w:rFonts w:ascii="Times New Roman" w:hAnsi="Times New Roman" w:cs="Times New Roman"/>
          <w:sz w:val="24"/>
          <w:szCs w:val="24"/>
        </w:rPr>
        <w:t>:</w:t>
      </w:r>
    </w:p>
    <w:p w:rsidR="006B66BD" w:rsidRPr="00ED3966" w:rsidRDefault="002C503F" w:rsidP="002C503F">
      <w:pPr>
        <w:pStyle w:val="Akapitzlist1"/>
        <w:spacing w:after="0" w:line="240" w:lineRule="auto"/>
        <w:jc w:val="both"/>
        <w:rPr>
          <w:rFonts w:ascii="Times New Roman" w:hAnsi="Times New Roman" w:cs="Arial Narrow"/>
          <w:sz w:val="24"/>
          <w:szCs w:val="24"/>
        </w:rPr>
      </w:pPr>
      <w:r>
        <w:rPr>
          <w:rFonts w:ascii="Times New Roman" w:hAnsi="Times New Roman" w:cs="Arial Narrow"/>
          <w:sz w:val="24"/>
          <w:szCs w:val="24"/>
        </w:rPr>
        <w:t xml:space="preserve">           </w:t>
      </w:r>
      <w:r w:rsidR="006B66BD" w:rsidRPr="00ED3966">
        <w:rPr>
          <w:rFonts w:ascii="Times New Roman" w:hAnsi="Times New Roman" w:cs="Arial Narrow"/>
          <w:sz w:val="24"/>
          <w:szCs w:val="24"/>
        </w:rPr>
        <w:t>Ofe</w:t>
      </w:r>
      <w:r w:rsidR="00A51D17">
        <w:rPr>
          <w:rFonts w:ascii="Times New Roman" w:hAnsi="Times New Roman" w:cs="Arial Narrow"/>
          <w:sz w:val="24"/>
          <w:szCs w:val="24"/>
        </w:rPr>
        <w:t>rta z najniższą ceną</w:t>
      </w:r>
      <w:r w:rsidR="00973396">
        <w:rPr>
          <w:rFonts w:ascii="Times New Roman" w:hAnsi="Times New Roman" w:cs="Arial Narrow"/>
          <w:sz w:val="24"/>
          <w:szCs w:val="24"/>
        </w:rPr>
        <w:t xml:space="preserve"> </w:t>
      </w:r>
      <w:r w:rsidR="00495B1E">
        <w:rPr>
          <w:rFonts w:ascii="Times New Roman" w:hAnsi="Times New Roman" w:cs="Arial Narrow"/>
          <w:sz w:val="24"/>
          <w:szCs w:val="24"/>
        </w:rPr>
        <w:t>otrzym</w:t>
      </w:r>
      <w:r>
        <w:rPr>
          <w:rFonts w:ascii="Times New Roman" w:hAnsi="Times New Roman" w:cs="Arial Narrow"/>
          <w:sz w:val="24"/>
          <w:szCs w:val="24"/>
        </w:rPr>
        <w:t>a 10</w:t>
      </w:r>
      <w:r w:rsidR="00495B1E">
        <w:rPr>
          <w:rFonts w:ascii="Times New Roman" w:hAnsi="Times New Roman" w:cs="Arial Narrow"/>
          <w:sz w:val="24"/>
          <w:szCs w:val="24"/>
        </w:rPr>
        <w:t>0</w:t>
      </w:r>
      <w:r w:rsidR="005F4B0D">
        <w:rPr>
          <w:rFonts w:ascii="Times New Roman" w:hAnsi="Times New Roman" w:cs="Arial Narrow"/>
          <w:sz w:val="24"/>
          <w:szCs w:val="24"/>
        </w:rPr>
        <w:t xml:space="preserve"> </w:t>
      </w:r>
      <w:r w:rsidR="006B66BD" w:rsidRPr="00ED3966">
        <w:rPr>
          <w:rFonts w:ascii="Times New Roman" w:hAnsi="Times New Roman" w:cs="Arial Narrow"/>
          <w:sz w:val="24"/>
          <w:szCs w:val="24"/>
        </w:rPr>
        <w:t>pkt., inne pro</w:t>
      </w:r>
      <w:r w:rsidR="00A51D17">
        <w:rPr>
          <w:rFonts w:ascii="Times New Roman" w:hAnsi="Times New Roman" w:cs="Arial Narrow"/>
          <w:sz w:val="24"/>
          <w:szCs w:val="24"/>
        </w:rPr>
        <w:t>porcjonalnie mniej według wzoru:</w:t>
      </w:r>
    </w:p>
    <w:p w:rsidR="006B66BD" w:rsidRPr="00ED3966" w:rsidRDefault="006B66BD" w:rsidP="007E6364">
      <w:pPr>
        <w:pStyle w:val="Akapitzlist1"/>
        <w:spacing w:after="0" w:line="240" w:lineRule="auto"/>
        <w:ind w:left="360"/>
        <w:jc w:val="both"/>
        <w:rPr>
          <w:rFonts w:ascii="Times New Roman" w:hAnsi="Times New Roman" w:cs="Arial Narrow"/>
          <w:sz w:val="24"/>
          <w:szCs w:val="24"/>
        </w:rPr>
      </w:pPr>
      <w:r w:rsidRPr="00ED3966">
        <w:rPr>
          <w:rFonts w:ascii="Times New Roman" w:hAnsi="Times New Roman" w:cs="Arial Narrow"/>
          <w:sz w:val="24"/>
          <w:szCs w:val="24"/>
        </w:rPr>
        <w:t xml:space="preserve">                                             </w:t>
      </w:r>
    </w:p>
    <w:p w:rsidR="006B66BD" w:rsidRPr="00ED3966" w:rsidRDefault="006B66BD" w:rsidP="007E6364">
      <w:pPr>
        <w:pStyle w:val="Akapitzlist1"/>
        <w:spacing w:after="0" w:line="240" w:lineRule="auto"/>
        <w:ind w:left="2484"/>
        <w:jc w:val="both"/>
        <w:rPr>
          <w:rFonts w:ascii="Times New Roman" w:hAnsi="Times New Roman" w:cs="Arial Narrow"/>
          <w:sz w:val="24"/>
          <w:szCs w:val="24"/>
        </w:rPr>
      </w:pPr>
      <w:r w:rsidRPr="00ED3966">
        <w:rPr>
          <w:rFonts w:ascii="Times New Roman" w:hAnsi="Times New Roman" w:cs="Arial Narrow"/>
          <w:sz w:val="24"/>
          <w:szCs w:val="24"/>
        </w:rPr>
        <w:t xml:space="preserve">   </w:t>
      </w:r>
      <w:r w:rsidR="00E61959">
        <w:rPr>
          <w:rFonts w:ascii="Times New Roman" w:hAnsi="Times New Roman" w:cs="Arial Narrow"/>
          <w:sz w:val="24"/>
          <w:szCs w:val="24"/>
        </w:rPr>
        <w:tab/>
      </w:r>
      <w:r w:rsidR="00A51D17">
        <w:rPr>
          <w:rFonts w:ascii="Times New Roman" w:hAnsi="Times New Roman" w:cs="Arial Narrow"/>
          <w:sz w:val="24"/>
          <w:szCs w:val="24"/>
        </w:rPr>
        <w:t xml:space="preserve">   </w:t>
      </w:r>
      <w:r w:rsidR="004746C9">
        <w:rPr>
          <w:rFonts w:ascii="Times New Roman" w:hAnsi="Times New Roman" w:cs="Arial Narrow"/>
          <w:sz w:val="24"/>
          <w:szCs w:val="24"/>
        </w:rPr>
        <w:t xml:space="preserve"> </w:t>
      </w:r>
      <w:r w:rsidR="00A87BAF">
        <w:rPr>
          <w:rFonts w:ascii="Times New Roman" w:hAnsi="Times New Roman" w:cs="Arial Narrow"/>
          <w:sz w:val="24"/>
          <w:szCs w:val="24"/>
        </w:rPr>
        <w:t xml:space="preserve">       </w:t>
      </w:r>
      <w:r w:rsidR="00973396">
        <w:rPr>
          <w:rFonts w:ascii="Times New Roman" w:hAnsi="Times New Roman" w:cs="Arial Narrow"/>
          <w:sz w:val="24"/>
          <w:szCs w:val="24"/>
        </w:rPr>
        <w:tab/>
      </w:r>
      <w:r w:rsidR="00A87BAF">
        <w:rPr>
          <w:rFonts w:ascii="Times New Roman" w:hAnsi="Times New Roman" w:cs="Arial Narrow"/>
          <w:sz w:val="24"/>
          <w:szCs w:val="24"/>
        </w:rPr>
        <w:t xml:space="preserve">       </w:t>
      </w:r>
      <w:r w:rsidR="00451454">
        <w:rPr>
          <w:rFonts w:ascii="Times New Roman" w:hAnsi="Times New Roman" w:cs="Arial Narrow"/>
          <w:sz w:val="24"/>
          <w:szCs w:val="24"/>
        </w:rPr>
        <w:tab/>
      </w:r>
      <w:r w:rsidR="00FD57A5">
        <w:rPr>
          <w:rFonts w:ascii="Times New Roman" w:hAnsi="Times New Roman" w:cs="Arial Narrow"/>
          <w:sz w:val="24"/>
          <w:szCs w:val="24"/>
        </w:rPr>
        <w:t xml:space="preserve">    </w:t>
      </w:r>
      <w:r w:rsidR="00A87BAF">
        <w:rPr>
          <w:rFonts w:ascii="Times New Roman" w:hAnsi="Times New Roman" w:cs="Arial Narrow"/>
          <w:sz w:val="24"/>
          <w:szCs w:val="24"/>
        </w:rPr>
        <w:t xml:space="preserve"> </w:t>
      </w:r>
      <w:r w:rsidRPr="00ED3966">
        <w:rPr>
          <w:rFonts w:ascii="Times New Roman" w:hAnsi="Times New Roman" w:cs="Arial Narrow"/>
          <w:sz w:val="24"/>
          <w:szCs w:val="24"/>
        </w:rPr>
        <w:t>najniższa cena brutto</w:t>
      </w:r>
    </w:p>
    <w:p w:rsidR="006B66BD" w:rsidRPr="00ED3966" w:rsidRDefault="006B66BD" w:rsidP="00451454">
      <w:pPr>
        <w:pStyle w:val="Akapitzlist1"/>
        <w:spacing w:after="0" w:line="240" w:lineRule="auto"/>
        <w:ind w:firstLine="696"/>
        <w:jc w:val="both"/>
        <w:rPr>
          <w:rFonts w:ascii="Times New Roman" w:hAnsi="Times New Roman" w:cs="Arial Narrow"/>
          <w:sz w:val="24"/>
          <w:szCs w:val="24"/>
        </w:rPr>
      </w:pPr>
      <w:r w:rsidRPr="00ED3966">
        <w:rPr>
          <w:rFonts w:ascii="Times New Roman" w:hAnsi="Times New Roman" w:cs="Arial Narrow"/>
          <w:sz w:val="24"/>
          <w:szCs w:val="24"/>
        </w:rPr>
        <w:t xml:space="preserve">Ocena punktowa </w:t>
      </w:r>
      <w:r w:rsidRPr="00ED3966">
        <w:rPr>
          <w:rFonts w:ascii="Times New Roman" w:hAnsi="Times New Roman" w:cs="Arial Narrow"/>
          <w:b/>
          <w:bCs/>
          <w:sz w:val="24"/>
          <w:szCs w:val="24"/>
        </w:rPr>
        <w:t xml:space="preserve">(C) </w:t>
      </w:r>
      <w:r w:rsidRPr="00ED3966">
        <w:rPr>
          <w:rFonts w:ascii="Times New Roman" w:hAnsi="Times New Roman" w:cs="Arial Narrow"/>
          <w:sz w:val="24"/>
          <w:szCs w:val="24"/>
        </w:rPr>
        <w:t>= -------------------------------------------</w:t>
      </w:r>
      <w:r w:rsidR="00973396">
        <w:rPr>
          <w:rFonts w:ascii="Times New Roman" w:hAnsi="Times New Roman" w:cs="Arial Narrow"/>
          <w:sz w:val="24"/>
          <w:szCs w:val="24"/>
        </w:rPr>
        <w:t>-</w:t>
      </w:r>
      <w:r w:rsidR="00A51D17">
        <w:rPr>
          <w:rFonts w:ascii="Times New Roman" w:hAnsi="Times New Roman" w:cs="Arial Narrow"/>
          <w:sz w:val="24"/>
          <w:szCs w:val="24"/>
        </w:rPr>
        <w:t>-</w:t>
      </w:r>
      <w:r w:rsidR="00973396">
        <w:rPr>
          <w:rFonts w:ascii="Times New Roman" w:hAnsi="Times New Roman" w:cs="Arial Narrow"/>
          <w:sz w:val="24"/>
          <w:szCs w:val="24"/>
        </w:rPr>
        <w:t>----</w:t>
      </w:r>
      <w:r w:rsidRPr="00ED3966">
        <w:rPr>
          <w:rFonts w:ascii="Times New Roman" w:hAnsi="Times New Roman" w:cs="Arial Narrow"/>
          <w:sz w:val="24"/>
          <w:szCs w:val="24"/>
        </w:rPr>
        <w:t xml:space="preserve"> x </w:t>
      </w:r>
      <w:r w:rsidR="006A68DD">
        <w:rPr>
          <w:rFonts w:ascii="Times New Roman" w:hAnsi="Times New Roman" w:cs="Arial Narrow"/>
          <w:sz w:val="24"/>
          <w:szCs w:val="24"/>
        </w:rPr>
        <w:t>10</w:t>
      </w:r>
      <w:r w:rsidRPr="00ED3966">
        <w:rPr>
          <w:rFonts w:ascii="Times New Roman" w:hAnsi="Times New Roman" w:cs="Arial Narrow"/>
          <w:sz w:val="24"/>
          <w:szCs w:val="24"/>
        </w:rPr>
        <w:t>0 %</w:t>
      </w:r>
    </w:p>
    <w:p w:rsidR="00495B1E" w:rsidRDefault="006B66BD" w:rsidP="00495B1E">
      <w:pPr>
        <w:pStyle w:val="Akapitzlist1"/>
        <w:shd w:val="clear" w:color="auto" w:fill="FFFFFF"/>
        <w:tabs>
          <w:tab w:val="left" w:pos="715"/>
        </w:tabs>
        <w:spacing w:line="240" w:lineRule="auto"/>
        <w:ind w:left="360"/>
        <w:jc w:val="both"/>
        <w:rPr>
          <w:rFonts w:ascii="Times New Roman" w:hAnsi="Times New Roman" w:cs="Arial Narrow"/>
          <w:sz w:val="24"/>
          <w:szCs w:val="24"/>
        </w:rPr>
      </w:pPr>
      <w:r w:rsidRPr="00ED3966">
        <w:rPr>
          <w:rFonts w:ascii="Times New Roman" w:hAnsi="Times New Roman" w:cs="Arial Narrow"/>
          <w:sz w:val="24"/>
          <w:szCs w:val="24"/>
        </w:rPr>
        <w:t xml:space="preserve">                                       </w:t>
      </w:r>
      <w:r w:rsidR="00A51D17">
        <w:rPr>
          <w:rFonts w:ascii="Times New Roman" w:hAnsi="Times New Roman" w:cs="Arial Narrow"/>
          <w:sz w:val="24"/>
          <w:szCs w:val="24"/>
        </w:rPr>
        <w:tab/>
      </w:r>
      <w:r w:rsidR="00A51D17">
        <w:rPr>
          <w:rFonts w:ascii="Times New Roman" w:hAnsi="Times New Roman" w:cs="Arial Narrow"/>
          <w:sz w:val="24"/>
          <w:szCs w:val="24"/>
        </w:rPr>
        <w:tab/>
        <w:t xml:space="preserve">    </w:t>
      </w:r>
      <w:r w:rsidR="00451454">
        <w:rPr>
          <w:rFonts w:ascii="Times New Roman" w:hAnsi="Times New Roman" w:cs="Arial Narrow"/>
          <w:sz w:val="24"/>
          <w:szCs w:val="24"/>
        </w:rPr>
        <w:tab/>
      </w:r>
      <w:r w:rsidR="00A51D17">
        <w:rPr>
          <w:rFonts w:ascii="Times New Roman" w:hAnsi="Times New Roman" w:cs="Arial Narrow"/>
          <w:sz w:val="24"/>
          <w:szCs w:val="24"/>
        </w:rPr>
        <w:t xml:space="preserve"> </w:t>
      </w:r>
      <w:r w:rsidRPr="00ED3966">
        <w:rPr>
          <w:rFonts w:ascii="Times New Roman" w:hAnsi="Times New Roman" w:cs="Arial Narrow"/>
          <w:sz w:val="24"/>
          <w:szCs w:val="24"/>
        </w:rPr>
        <w:t>cena brutto badanej oferty</w:t>
      </w:r>
    </w:p>
    <w:p w:rsidR="006B66BD" w:rsidRPr="003338A8" w:rsidRDefault="006B66BD" w:rsidP="00406996">
      <w:pPr>
        <w:pStyle w:val="Akapitzlist1"/>
        <w:numPr>
          <w:ilvl w:val="0"/>
          <w:numId w:val="22"/>
        </w:numPr>
        <w:spacing w:before="200" w:after="120" w:line="240" w:lineRule="auto"/>
        <w:jc w:val="both"/>
        <w:rPr>
          <w:rFonts w:ascii="Times New Roman" w:hAnsi="Times New Roman" w:cs="Arial Narrow"/>
          <w:b/>
          <w:sz w:val="24"/>
          <w:szCs w:val="24"/>
        </w:rPr>
      </w:pPr>
      <w:r w:rsidRPr="00E61959">
        <w:rPr>
          <w:rFonts w:ascii="Times New Roman" w:hAnsi="Times New Roman" w:cs="Arial Narrow"/>
          <w:b/>
          <w:sz w:val="24"/>
          <w:szCs w:val="24"/>
          <w:u w:val="single"/>
        </w:rPr>
        <w:t>Sposób przygotowania oferty</w:t>
      </w:r>
    </w:p>
    <w:p w:rsidR="00705EFF" w:rsidRPr="00705EFF" w:rsidRDefault="00705EFF" w:rsidP="00705EFF">
      <w:pPr>
        <w:pStyle w:val="Akapitzlist"/>
        <w:numPr>
          <w:ilvl w:val="0"/>
          <w:numId w:val="37"/>
        </w:numPr>
        <w:spacing w:after="0" w:line="240" w:lineRule="auto"/>
        <w:jc w:val="both"/>
        <w:rPr>
          <w:color w:val="auto"/>
          <w:sz w:val="24"/>
          <w:szCs w:val="24"/>
        </w:rPr>
      </w:pPr>
      <w:r w:rsidRPr="00705EFF">
        <w:rPr>
          <w:color w:val="auto"/>
          <w:sz w:val="24"/>
          <w:szCs w:val="24"/>
        </w:rPr>
        <w:t xml:space="preserve">Wykonawca może złożyć tylko jedną ofertę. </w:t>
      </w:r>
    </w:p>
    <w:p w:rsidR="00705EFF" w:rsidRPr="00705EFF" w:rsidRDefault="00705EFF" w:rsidP="00FC25EF">
      <w:pPr>
        <w:numPr>
          <w:ilvl w:val="0"/>
          <w:numId w:val="37"/>
        </w:numPr>
        <w:spacing w:after="0" w:line="240" w:lineRule="auto"/>
        <w:ind w:right="-2"/>
        <w:jc w:val="both"/>
        <w:rPr>
          <w:rFonts w:ascii="Times New Roman" w:hAnsi="Times New Roman" w:cs="Times New Roman"/>
          <w:sz w:val="24"/>
          <w:szCs w:val="24"/>
        </w:rPr>
      </w:pPr>
      <w:r w:rsidRPr="00705EFF">
        <w:rPr>
          <w:rFonts w:ascii="Times New Roman" w:hAnsi="Times New Roman" w:cs="Times New Roman"/>
          <w:sz w:val="24"/>
          <w:szCs w:val="24"/>
        </w:rPr>
        <w:t>Tre</w:t>
      </w:r>
      <w:r w:rsidRPr="00705EFF">
        <w:rPr>
          <w:rFonts w:ascii="Times New Roman" w:eastAsia="TimesNewRoman" w:hAnsi="Times New Roman" w:cs="Times New Roman"/>
          <w:sz w:val="24"/>
          <w:szCs w:val="24"/>
        </w:rPr>
        <w:t xml:space="preserve">ść </w:t>
      </w:r>
      <w:r w:rsidRPr="00705EFF">
        <w:rPr>
          <w:rFonts w:ascii="Times New Roman" w:hAnsi="Times New Roman" w:cs="Times New Roman"/>
          <w:sz w:val="24"/>
          <w:szCs w:val="24"/>
        </w:rPr>
        <w:t>oferty musi być zgodna z warunkami zamówienia określonymi w niniejszym Zapytaniu Ofertowym.</w:t>
      </w:r>
      <w:bookmarkStart w:id="0" w:name="_Hlk37866068"/>
    </w:p>
    <w:p w:rsidR="00705EFF" w:rsidRPr="00705EFF" w:rsidRDefault="00705EFF" w:rsidP="00FC25EF">
      <w:pPr>
        <w:numPr>
          <w:ilvl w:val="0"/>
          <w:numId w:val="37"/>
        </w:numPr>
        <w:spacing w:after="0" w:line="240" w:lineRule="auto"/>
        <w:ind w:right="-2"/>
        <w:jc w:val="both"/>
        <w:rPr>
          <w:rFonts w:ascii="Times New Roman" w:hAnsi="Times New Roman" w:cs="Times New Roman"/>
          <w:sz w:val="24"/>
          <w:szCs w:val="24"/>
        </w:rPr>
      </w:pPr>
      <w:r w:rsidRPr="00705EFF">
        <w:rPr>
          <w:rFonts w:ascii="Times New Roman" w:hAnsi="Times New Roman" w:cs="Times New Roman"/>
          <w:sz w:val="24"/>
          <w:szCs w:val="24"/>
        </w:rPr>
        <w:t>Oferta oraz pozostałe oświadczenia i dokumenty, dla których Zamawiający określił wzory w formie formularzy, powinny być sporządzone zgodnie z tymi wzorami</w:t>
      </w:r>
      <w:bookmarkEnd w:id="0"/>
      <w:r w:rsidRPr="00705EFF">
        <w:rPr>
          <w:rFonts w:ascii="Times New Roman" w:hAnsi="Times New Roman" w:cs="Times New Roman"/>
          <w:sz w:val="24"/>
          <w:szCs w:val="24"/>
        </w:rPr>
        <w:t>.</w:t>
      </w:r>
    </w:p>
    <w:p w:rsidR="00705EFF" w:rsidRPr="00705EFF" w:rsidRDefault="00705EFF" w:rsidP="00FC25EF">
      <w:pPr>
        <w:numPr>
          <w:ilvl w:val="0"/>
          <w:numId w:val="37"/>
        </w:numPr>
        <w:spacing w:after="0" w:line="240" w:lineRule="auto"/>
        <w:ind w:right="-2"/>
        <w:jc w:val="both"/>
        <w:rPr>
          <w:rFonts w:ascii="Times New Roman" w:hAnsi="Times New Roman" w:cs="Times New Roman"/>
          <w:sz w:val="24"/>
          <w:szCs w:val="24"/>
        </w:rPr>
      </w:pPr>
      <w:r w:rsidRPr="00705EFF">
        <w:rPr>
          <w:rFonts w:ascii="Times New Roman" w:hAnsi="Times New Roman" w:cs="Times New Roman"/>
          <w:sz w:val="24"/>
          <w:szCs w:val="24"/>
        </w:rPr>
        <w:t>Do przygotowania oferty zaleca się wykorzystanie wzorów formularzy przygotowanych przez Zamawiającego. W przypadku, gdy Wykonawca nie będzie korzystał z przygotowanego przez Zamawiającego wzoru, w treści oferty należy zamieścić wszystkie informacje wymagane we wzorze.</w:t>
      </w:r>
    </w:p>
    <w:p w:rsidR="00705EFF" w:rsidRPr="00705EFF" w:rsidRDefault="00705EFF" w:rsidP="00FC25EF">
      <w:pPr>
        <w:numPr>
          <w:ilvl w:val="0"/>
          <w:numId w:val="37"/>
        </w:numPr>
        <w:spacing w:after="0" w:line="240" w:lineRule="auto"/>
        <w:ind w:right="-2"/>
        <w:jc w:val="both"/>
        <w:rPr>
          <w:rFonts w:ascii="Times New Roman" w:hAnsi="Times New Roman" w:cs="Times New Roman"/>
          <w:sz w:val="24"/>
          <w:szCs w:val="24"/>
        </w:rPr>
      </w:pPr>
      <w:r w:rsidRPr="00705EFF">
        <w:rPr>
          <w:rFonts w:ascii="Times New Roman" w:hAnsi="Times New Roman" w:cs="Times New Roman"/>
          <w:sz w:val="24"/>
          <w:szCs w:val="24"/>
        </w:rPr>
        <w:t>Oferta musi być podpisana przez osoby upoważnione do reprezentowania Wykonawcy (Wykonawców wspólnie ubiegających się o udzielenie zamówienia).</w:t>
      </w:r>
      <w:bookmarkStart w:id="1" w:name="_Hlk37839542"/>
      <w:bookmarkStart w:id="2" w:name="_Hlk37866106"/>
    </w:p>
    <w:p w:rsidR="00705EFF" w:rsidRPr="00705EFF" w:rsidRDefault="00705EFF" w:rsidP="00FC25EF">
      <w:pPr>
        <w:numPr>
          <w:ilvl w:val="0"/>
          <w:numId w:val="37"/>
        </w:numPr>
        <w:spacing w:after="0" w:line="240" w:lineRule="auto"/>
        <w:ind w:right="-2"/>
        <w:jc w:val="both"/>
        <w:rPr>
          <w:rFonts w:ascii="Times New Roman" w:hAnsi="Times New Roman" w:cs="Times New Roman"/>
          <w:sz w:val="24"/>
          <w:szCs w:val="24"/>
        </w:rPr>
      </w:pPr>
      <w:r w:rsidRPr="00705EFF">
        <w:rPr>
          <w:rFonts w:ascii="Times New Roman" w:hAnsi="Times New Roman" w:cs="Times New Roman"/>
          <w:sz w:val="24"/>
          <w:szCs w:val="24"/>
        </w:rPr>
        <w:t>W przypadku gdy ofertę podpisuje pełnomocnik, do oferty należy dołączyć ORYGINAŁ lub kopię poświadczoną notarialnie, pełnomocnictwa udzielonego osobie podpisującej ofertę przez osobę prawnie upoważnioną do reprezentowania Wykonawcy.</w:t>
      </w:r>
    </w:p>
    <w:p w:rsidR="00705EFF" w:rsidRPr="00705EFF" w:rsidRDefault="00705EFF" w:rsidP="00FC25EF">
      <w:pPr>
        <w:numPr>
          <w:ilvl w:val="0"/>
          <w:numId w:val="37"/>
        </w:numPr>
        <w:spacing w:after="0" w:line="240" w:lineRule="auto"/>
        <w:ind w:right="-2"/>
        <w:jc w:val="both"/>
        <w:rPr>
          <w:rFonts w:ascii="Times New Roman" w:hAnsi="Times New Roman" w:cs="Times New Roman"/>
          <w:sz w:val="24"/>
          <w:szCs w:val="24"/>
        </w:rPr>
      </w:pPr>
      <w:r w:rsidRPr="00705EFF">
        <w:rPr>
          <w:rFonts w:ascii="Times New Roman" w:hAnsi="Times New Roman" w:cs="Times New Roman"/>
          <w:sz w:val="24"/>
          <w:szCs w:val="24"/>
        </w:rPr>
        <w:t xml:space="preserve">Oferta wraz ze stanowiącymi jej integralną część załącznikami musi być sporządzona </w:t>
      </w:r>
      <w:r w:rsidRPr="00705EFF">
        <w:rPr>
          <w:rFonts w:ascii="Times New Roman" w:hAnsi="Times New Roman" w:cs="Times New Roman"/>
          <w:sz w:val="24"/>
          <w:szCs w:val="24"/>
        </w:rPr>
        <w:br/>
        <w:t xml:space="preserve">w języku polskim i złożona pod rygorem nieważności w formie elektronicznej, podpisana kwalifikowanym podpisem elektronicznym, </w:t>
      </w:r>
      <w:bookmarkEnd w:id="1"/>
      <w:bookmarkEnd w:id="2"/>
      <w:r w:rsidRPr="00705EFF">
        <w:rPr>
          <w:rFonts w:ascii="Times New Roman" w:hAnsi="Times New Roman" w:cs="Times New Roman"/>
          <w:sz w:val="24"/>
          <w:szCs w:val="24"/>
        </w:rPr>
        <w:t xml:space="preserve">podpisem zaufanym lub podpisem osobistym. Dopuszczalna jest również forma dokumentu w postaci – </w:t>
      </w:r>
      <w:proofErr w:type="spellStart"/>
      <w:r w:rsidRPr="00705EFF">
        <w:rPr>
          <w:rFonts w:ascii="Times New Roman" w:hAnsi="Times New Roman" w:cs="Times New Roman"/>
          <w:sz w:val="24"/>
          <w:szCs w:val="24"/>
        </w:rPr>
        <w:t>skanu</w:t>
      </w:r>
      <w:proofErr w:type="spellEnd"/>
      <w:r w:rsidRPr="00705EFF">
        <w:rPr>
          <w:rFonts w:ascii="Times New Roman" w:hAnsi="Times New Roman" w:cs="Times New Roman"/>
          <w:sz w:val="24"/>
          <w:szCs w:val="24"/>
        </w:rPr>
        <w:t xml:space="preserve"> dokumentu (oferta musi być podpisana w sposób umożliwiający identyfikację osoby podpisującej, podpis lub podpisy muszą być czytelne lub opatrzone pieczęciami imiennymi).</w:t>
      </w:r>
    </w:p>
    <w:p w:rsidR="00705EFF" w:rsidRPr="00705EFF" w:rsidRDefault="00705EFF" w:rsidP="00FC25EF">
      <w:pPr>
        <w:numPr>
          <w:ilvl w:val="0"/>
          <w:numId w:val="37"/>
        </w:numPr>
        <w:spacing w:after="0" w:line="240" w:lineRule="auto"/>
        <w:ind w:right="-2"/>
        <w:jc w:val="both"/>
        <w:rPr>
          <w:rFonts w:ascii="Times New Roman" w:hAnsi="Times New Roman" w:cs="Times New Roman"/>
          <w:sz w:val="24"/>
          <w:szCs w:val="24"/>
        </w:rPr>
      </w:pPr>
      <w:r w:rsidRPr="00705EFF">
        <w:rPr>
          <w:rFonts w:ascii="Times New Roman" w:hAnsi="Times New Roman" w:cs="Times New Roman"/>
          <w:bCs/>
          <w:sz w:val="24"/>
          <w:szCs w:val="24"/>
        </w:rPr>
        <w:lastRenderedPageBreak/>
        <w:t>Integralną część oferty</w:t>
      </w:r>
      <w:r w:rsidRPr="00705EFF">
        <w:rPr>
          <w:rFonts w:ascii="Times New Roman" w:hAnsi="Times New Roman" w:cs="Times New Roman"/>
          <w:sz w:val="24"/>
          <w:szCs w:val="24"/>
        </w:rPr>
        <w:t xml:space="preserve"> stanowią Załączniki do Zapytania Ofertowego.</w:t>
      </w:r>
    </w:p>
    <w:p w:rsidR="00705EFF" w:rsidRPr="00FC25EF" w:rsidRDefault="00705EFF" w:rsidP="00FC25EF">
      <w:pPr>
        <w:pStyle w:val="Akapitzlist"/>
        <w:numPr>
          <w:ilvl w:val="0"/>
          <w:numId w:val="37"/>
        </w:numPr>
        <w:suppressAutoHyphens w:val="0"/>
        <w:ind w:right="-2"/>
        <w:contextualSpacing/>
        <w:jc w:val="both"/>
        <w:rPr>
          <w:color w:val="auto"/>
          <w:sz w:val="24"/>
          <w:szCs w:val="24"/>
        </w:rPr>
      </w:pPr>
      <w:r w:rsidRPr="00FC25EF">
        <w:rPr>
          <w:color w:val="auto"/>
          <w:sz w:val="24"/>
          <w:szCs w:val="24"/>
        </w:rPr>
        <w:t xml:space="preserve">Wykonawca składa ofertę za pośrednictwem Platformy Zakupowej. Instrukcje dla Wykonawcy dostępne są na Platformie Zakupowej pod adresem: </w:t>
      </w:r>
      <w:hyperlink r:id="rId9" w:history="1">
        <w:r w:rsidRPr="00FC25EF">
          <w:rPr>
            <w:rStyle w:val="Hipercze"/>
            <w:color w:val="auto"/>
            <w:sz w:val="24"/>
            <w:szCs w:val="24"/>
          </w:rPr>
          <w:t>https://platformazakupowa.pl</w:t>
        </w:r>
      </w:hyperlink>
      <w:r w:rsidRPr="00FC25EF">
        <w:rPr>
          <w:color w:val="auto"/>
          <w:sz w:val="24"/>
          <w:szCs w:val="24"/>
        </w:rPr>
        <w:t xml:space="preserve">. </w:t>
      </w:r>
    </w:p>
    <w:p w:rsidR="00E41C19" w:rsidRPr="00636D18" w:rsidRDefault="00E41C19" w:rsidP="00E41C19">
      <w:pPr>
        <w:pStyle w:val="Akapitzlist"/>
        <w:suppressAutoHyphens w:val="0"/>
        <w:ind w:left="1428"/>
        <w:contextualSpacing/>
        <w:jc w:val="both"/>
        <w:rPr>
          <w:sz w:val="24"/>
          <w:szCs w:val="24"/>
        </w:rPr>
      </w:pPr>
    </w:p>
    <w:p w:rsidR="000F4757" w:rsidRPr="00B46D51" w:rsidRDefault="006B66BD" w:rsidP="00705EFF">
      <w:pPr>
        <w:pStyle w:val="Akapitzlist1"/>
        <w:numPr>
          <w:ilvl w:val="0"/>
          <w:numId w:val="37"/>
        </w:numPr>
        <w:spacing w:after="120" w:line="240" w:lineRule="auto"/>
        <w:jc w:val="both"/>
        <w:rPr>
          <w:rFonts w:ascii="Times New Roman" w:hAnsi="Times New Roman" w:cs="Arial Narrow"/>
          <w:b/>
          <w:sz w:val="24"/>
          <w:szCs w:val="24"/>
        </w:rPr>
      </w:pPr>
      <w:r w:rsidRPr="00E61959">
        <w:rPr>
          <w:rFonts w:ascii="Times New Roman" w:hAnsi="Times New Roman" w:cs="Arial Narrow"/>
          <w:b/>
          <w:sz w:val="24"/>
          <w:szCs w:val="24"/>
          <w:u w:val="single"/>
        </w:rPr>
        <w:t>Miejsce, termin i sposób składania oferty:</w:t>
      </w:r>
    </w:p>
    <w:p w:rsidR="00063103" w:rsidRPr="006E11BF" w:rsidRDefault="00063103" w:rsidP="00FC25EF">
      <w:pPr>
        <w:pStyle w:val="Nagwek2"/>
        <w:keepNext w:val="0"/>
        <w:numPr>
          <w:ilvl w:val="0"/>
          <w:numId w:val="16"/>
        </w:numPr>
        <w:suppressAutoHyphens w:val="0"/>
        <w:spacing w:before="120" w:after="0"/>
        <w:ind w:left="720" w:right="-2"/>
        <w:jc w:val="both"/>
        <w:rPr>
          <w:rFonts w:ascii="Times New Roman" w:hAnsi="Times New Roman"/>
          <w:b w:val="0"/>
          <w:i w:val="0"/>
          <w:sz w:val="24"/>
          <w:szCs w:val="24"/>
        </w:rPr>
      </w:pPr>
      <w:r w:rsidRPr="006E11BF">
        <w:rPr>
          <w:rFonts w:ascii="Times New Roman" w:hAnsi="Times New Roman"/>
          <w:b w:val="0"/>
          <w:i w:val="0"/>
          <w:sz w:val="24"/>
          <w:szCs w:val="24"/>
        </w:rPr>
        <w:t xml:space="preserve">Oferty należy złożyć w terminie do dnia </w:t>
      </w:r>
      <w:r w:rsidR="007E4CBD">
        <w:rPr>
          <w:rFonts w:ascii="Times New Roman" w:hAnsi="Times New Roman"/>
          <w:i w:val="0"/>
          <w:sz w:val="24"/>
          <w:szCs w:val="24"/>
        </w:rPr>
        <w:t>08.11</w:t>
      </w:r>
      <w:r w:rsidR="0052212A">
        <w:rPr>
          <w:rFonts w:ascii="Times New Roman" w:hAnsi="Times New Roman"/>
          <w:i w:val="0"/>
          <w:sz w:val="24"/>
          <w:szCs w:val="24"/>
        </w:rPr>
        <w:t>.</w:t>
      </w:r>
      <w:r w:rsidR="007E4CBD">
        <w:rPr>
          <w:rFonts w:ascii="Times New Roman" w:hAnsi="Times New Roman"/>
          <w:i w:val="0"/>
          <w:sz w:val="24"/>
          <w:szCs w:val="24"/>
        </w:rPr>
        <w:t>2024r. do godz. 12</w:t>
      </w:r>
      <w:r w:rsidRPr="006E11BF">
        <w:rPr>
          <w:rFonts w:ascii="Times New Roman" w:hAnsi="Times New Roman"/>
          <w:i w:val="0"/>
          <w:sz w:val="24"/>
          <w:szCs w:val="24"/>
        </w:rPr>
        <w:t>:00</w:t>
      </w:r>
      <w:r w:rsidRPr="006E11BF">
        <w:rPr>
          <w:rFonts w:ascii="Times New Roman" w:hAnsi="Times New Roman"/>
          <w:b w:val="0"/>
          <w:i w:val="0"/>
          <w:sz w:val="24"/>
          <w:szCs w:val="24"/>
        </w:rPr>
        <w:t xml:space="preserve"> przy użyciu Platformy pod adresem: </w:t>
      </w:r>
      <w:hyperlink r:id="rId10" w:history="1">
        <w:r w:rsidRPr="006E11BF">
          <w:rPr>
            <w:rStyle w:val="Hipercze"/>
            <w:rFonts w:ascii="Times New Roman" w:hAnsi="Times New Roman"/>
            <w:b w:val="0"/>
            <w:i w:val="0"/>
            <w:color w:val="auto"/>
            <w:sz w:val="24"/>
            <w:szCs w:val="24"/>
          </w:rPr>
          <w:t>https://platformazakupowa.pl/pn/szpital_wrzesnia</w:t>
        </w:r>
      </w:hyperlink>
      <w:r w:rsidRPr="006E11BF">
        <w:rPr>
          <w:rFonts w:ascii="Times New Roman" w:hAnsi="Times New Roman"/>
          <w:b w:val="0"/>
          <w:i w:val="0"/>
          <w:sz w:val="24"/>
          <w:szCs w:val="24"/>
        </w:rPr>
        <w:t xml:space="preserve"> w zakładce „Oferty" zgodnie z instrukcjami wyświetlanymi na Platformie Zakupowej.</w:t>
      </w:r>
    </w:p>
    <w:p w:rsidR="00063103" w:rsidRPr="006E11BF" w:rsidRDefault="00063103" w:rsidP="00FC25EF">
      <w:pPr>
        <w:pStyle w:val="Nagwek2"/>
        <w:keepNext w:val="0"/>
        <w:numPr>
          <w:ilvl w:val="0"/>
          <w:numId w:val="16"/>
        </w:numPr>
        <w:suppressAutoHyphens w:val="0"/>
        <w:spacing w:before="0" w:after="0"/>
        <w:ind w:left="720" w:right="-2"/>
        <w:jc w:val="both"/>
        <w:rPr>
          <w:rFonts w:ascii="Times New Roman" w:hAnsi="Times New Roman"/>
          <w:b w:val="0"/>
          <w:i w:val="0"/>
          <w:sz w:val="24"/>
          <w:szCs w:val="24"/>
        </w:rPr>
      </w:pPr>
      <w:r w:rsidRPr="006E11BF">
        <w:rPr>
          <w:rFonts w:ascii="Times New Roman" w:hAnsi="Times New Roman"/>
          <w:b w:val="0"/>
          <w:i w:val="0"/>
          <w:sz w:val="24"/>
          <w:szCs w:val="24"/>
        </w:rPr>
        <w:t xml:space="preserve">Otwarcie ofert nastąpi w dniu </w:t>
      </w:r>
      <w:r w:rsidR="007E4CBD">
        <w:rPr>
          <w:rFonts w:ascii="Times New Roman" w:hAnsi="Times New Roman"/>
          <w:i w:val="0"/>
          <w:sz w:val="24"/>
          <w:szCs w:val="24"/>
        </w:rPr>
        <w:t>08.11</w:t>
      </w:r>
      <w:r w:rsidR="0052212A">
        <w:rPr>
          <w:rFonts w:ascii="Times New Roman" w:hAnsi="Times New Roman"/>
          <w:i w:val="0"/>
          <w:sz w:val="24"/>
          <w:szCs w:val="24"/>
        </w:rPr>
        <w:t>.</w:t>
      </w:r>
      <w:r w:rsidR="007E4CBD">
        <w:rPr>
          <w:rFonts w:ascii="Times New Roman" w:hAnsi="Times New Roman"/>
          <w:i w:val="0"/>
          <w:sz w:val="24"/>
          <w:szCs w:val="24"/>
        </w:rPr>
        <w:t>2024r. o godz. 12</w:t>
      </w:r>
      <w:r w:rsidRPr="006E11BF">
        <w:rPr>
          <w:rFonts w:ascii="Times New Roman" w:hAnsi="Times New Roman"/>
          <w:i w:val="0"/>
          <w:sz w:val="24"/>
          <w:szCs w:val="24"/>
        </w:rPr>
        <w:t>:15</w:t>
      </w:r>
      <w:r w:rsidRPr="006E11BF">
        <w:rPr>
          <w:rFonts w:ascii="Times New Roman" w:hAnsi="Times New Roman"/>
          <w:b w:val="0"/>
          <w:i w:val="0"/>
          <w:sz w:val="24"/>
          <w:szCs w:val="24"/>
        </w:rPr>
        <w:t xml:space="preserve">, za pośrednictwem Platformy, poprzez użycie aplikacji do szyfrowania ofert dostępnej na stronie </w:t>
      </w:r>
      <w:hyperlink r:id="rId11" w:history="1">
        <w:r w:rsidRPr="006E11BF">
          <w:rPr>
            <w:rStyle w:val="Hipercze"/>
            <w:rFonts w:ascii="Times New Roman" w:hAnsi="Times New Roman"/>
            <w:b w:val="0"/>
            <w:i w:val="0"/>
            <w:color w:val="auto"/>
            <w:sz w:val="24"/>
            <w:szCs w:val="24"/>
          </w:rPr>
          <w:t>https://platformazakupowa.pl</w:t>
        </w:r>
      </w:hyperlink>
      <w:r w:rsidRPr="006E11BF">
        <w:rPr>
          <w:rFonts w:ascii="Times New Roman" w:hAnsi="Times New Roman"/>
          <w:b w:val="0"/>
          <w:i w:val="0"/>
          <w:sz w:val="24"/>
          <w:szCs w:val="24"/>
        </w:rPr>
        <w:t xml:space="preserve">. </w:t>
      </w:r>
    </w:p>
    <w:p w:rsidR="00063103" w:rsidRDefault="00063103" w:rsidP="00B46D51">
      <w:pPr>
        <w:pStyle w:val="Akapitzlist1"/>
        <w:spacing w:after="120" w:line="240" w:lineRule="auto"/>
        <w:ind w:left="1068"/>
        <w:jc w:val="both"/>
        <w:rPr>
          <w:rFonts w:ascii="Times New Roman" w:hAnsi="Times New Roman" w:cs="Arial Narrow"/>
          <w:b/>
          <w:color w:val="FF0000"/>
          <w:sz w:val="24"/>
          <w:szCs w:val="24"/>
        </w:rPr>
      </w:pPr>
    </w:p>
    <w:p w:rsidR="006B66BD" w:rsidRPr="003338A8" w:rsidRDefault="006B66BD" w:rsidP="00705EFF">
      <w:pPr>
        <w:pStyle w:val="Akapitzlist1"/>
        <w:numPr>
          <w:ilvl w:val="0"/>
          <w:numId w:val="37"/>
        </w:numPr>
        <w:spacing w:after="120" w:line="240" w:lineRule="auto"/>
        <w:jc w:val="both"/>
        <w:rPr>
          <w:rFonts w:ascii="Times New Roman" w:hAnsi="Times New Roman" w:cs="Arial Narrow"/>
          <w:b/>
          <w:sz w:val="24"/>
          <w:szCs w:val="24"/>
        </w:rPr>
      </w:pPr>
      <w:r w:rsidRPr="00ED3966">
        <w:rPr>
          <w:rFonts w:ascii="Times New Roman" w:hAnsi="Times New Roman" w:cs="Arial Narrow"/>
          <w:b/>
          <w:sz w:val="24"/>
          <w:szCs w:val="24"/>
          <w:u w:val="single"/>
        </w:rPr>
        <w:t xml:space="preserve">Oświadczenia i dokumenty, które należy dołączyć do oferty: </w:t>
      </w:r>
    </w:p>
    <w:p w:rsidR="00E61959" w:rsidRPr="008247B0" w:rsidRDefault="00E61959" w:rsidP="00E972DB">
      <w:pPr>
        <w:pStyle w:val="Akapitzlist1"/>
        <w:numPr>
          <w:ilvl w:val="0"/>
          <w:numId w:val="4"/>
        </w:numPr>
        <w:spacing w:after="0" w:line="240" w:lineRule="auto"/>
        <w:ind w:hanging="1002"/>
        <w:jc w:val="both"/>
        <w:rPr>
          <w:rFonts w:ascii="Times New Roman" w:hAnsi="Times New Roman" w:cs="Arial Narrow"/>
          <w:sz w:val="24"/>
          <w:szCs w:val="24"/>
        </w:rPr>
      </w:pPr>
      <w:r w:rsidRPr="00ED3966">
        <w:rPr>
          <w:rFonts w:ascii="Times New Roman" w:hAnsi="Times New Roman" w:cs="Arial Narrow"/>
          <w:sz w:val="24"/>
          <w:szCs w:val="24"/>
        </w:rPr>
        <w:t xml:space="preserve">Formularz ofertowy – </w:t>
      </w:r>
      <w:r w:rsidRPr="00ED3966">
        <w:rPr>
          <w:rFonts w:ascii="Times New Roman" w:hAnsi="Times New Roman" w:cs="Arial Narrow"/>
          <w:b/>
          <w:sz w:val="24"/>
          <w:szCs w:val="24"/>
        </w:rPr>
        <w:t xml:space="preserve">Załącznik nr </w:t>
      </w:r>
      <w:r w:rsidR="006A723C">
        <w:rPr>
          <w:rFonts w:ascii="Times New Roman" w:hAnsi="Times New Roman" w:cs="Arial Narrow"/>
          <w:b/>
          <w:sz w:val="24"/>
          <w:szCs w:val="24"/>
        </w:rPr>
        <w:t>1</w:t>
      </w:r>
    </w:p>
    <w:p w:rsidR="008247B0" w:rsidRPr="00ED3966" w:rsidRDefault="008247B0" w:rsidP="00E972DB">
      <w:pPr>
        <w:pStyle w:val="Akapitzlist1"/>
        <w:numPr>
          <w:ilvl w:val="0"/>
          <w:numId w:val="4"/>
        </w:numPr>
        <w:spacing w:after="0" w:line="240" w:lineRule="auto"/>
        <w:ind w:hanging="1002"/>
        <w:jc w:val="both"/>
        <w:rPr>
          <w:rFonts w:ascii="Times New Roman" w:hAnsi="Times New Roman" w:cs="Arial Narrow"/>
          <w:sz w:val="24"/>
          <w:szCs w:val="24"/>
        </w:rPr>
      </w:pPr>
      <w:r w:rsidRPr="008247B0">
        <w:rPr>
          <w:rFonts w:ascii="Times New Roman" w:hAnsi="Times New Roman" w:cs="Arial Narrow"/>
          <w:sz w:val="24"/>
          <w:szCs w:val="24"/>
        </w:rPr>
        <w:t>Formularz cenowy</w:t>
      </w:r>
      <w:r>
        <w:rPr>
          <w:rFonts w:ascii="Times New Roman" w:hAnsi="Times New Roman" w:cs="Arial Narrow"/>
          <w:b/>
          <w:sz w:val="24"/>
          <w:szCs w:val="24"/>
        </w:rPr>
        <w:t xml:space="preserve"> – Załącznik nr </w:t>
      </w:r>
      <w:r w:rsidR="006A723C">
        <w:rPr>
          <w:rFonts w:ascii="Times New Roman" w:hAnsi="Times New Roman" w:cs="Arial Narrow"/>
          <w:b/>
          <w:sz w:val="24"/>
          <w:szCs w:val="24"/>
        </w:rPr>
        <w:t>2</w:t>
      </w:r>
    </w:p>
    <w:p w:rsidR="006B66BD" w:rsidRPr="00ED3966" w:rsidRDefault="006B66BD" w:rsidP="00E972DB">
      <w:pPr>
        <w:pStyle w:val="Akapitzlist1"/>
        <w:numPr>
          <w:ilvl w:val="0"/>
          <w:numId w:val="4"/>
        </w:numPr>
        <w:spacing w:after="0" w:line="240" w:lineRule="auto"/>
        <w:ind w:left="851" w:right="-2" w:hanging="425"/>
        <w:jc w:val="both"/>
        <w:rPr>
          <w:rFonts w:ascii="Times New Roman" w:hAnsi="Times New Roman" w:cs="Arial Narrow"/>
          <w:sz w:val="24"/>
          <w:szCs w:val="24"/>
        </w:rPr>
      </w:pPr>
      <w:r w:rsidRPr="00ED3966">
        <w:rPr>
          <w:rFonts w:ascii="Times New Roman" w:hAnsi="Times New Roman" w:cs="Arial Narrow"/>
          <w:sz w:val="24"/>
          <w:szCs w:val="24"/>
        </w:rPr>
        <w:t>Aktualny odpis z właściwego rejestru lub z centralnej ewidencji i informacji o działalności gospodarczej, w przypadku:</w:t>
      </w:r>
    </w:p>
    <w:p w:rsidR="006B66BD" w:rsidRPr="00ED3966" w:rsidRDefault="006B66BD" w:rsidP="00E972DB">
      <w:pPr>
        <w:numPr>
          <w:ilvl w:val="0"/>
          <w:numId w:val="5"/>
        </w:numPr>
        <w:spacing w:after="0" w:line="240" w:lineRule="auto"/>
        <w:ind w:left="1020" w:right="-2"/>
        <w:jc w:val="both"/>
        <w:rPr>
          <w:rFonts w:ascii="Times New Roman" w:hAnsi="Times New Roman" w:cs="Arial Narrow"/>
          <w:sz w:val="24"/>
          <w:szCs w:val="24"/>
        </w:rPr>
      </w:pPr>
      <w:r w:rsidRPr="00ED3966">
        <w:rPr>
          <w:rFonts w:ascii="Times New Roman" w:hAnsi="Times New Roman" w:cs="Arial Narrow"/>
          <w:sz w:val="24"/>
          <w:szCs w:val="24"/>
        </w:rPr>
        <w:t>podmiotów posiadaj</w:t>
      </w:r>
      <w:r w:rsidRPr="00ED3966">
        <w:rPr>
          <w:rFonts w:ascii="Times New Roman" w:eastAsia="TimesNewRoman" w:hAnsi="Times New Roman" w:cs="Arial Narrow"/>
          <w:sz w:val="24"/>
          <w:szCs w:val="24"/>
        </w:rPr>
        <w:t>ą</w:t>
      </w:r>
      <w:r w:rsidRPr="00ED3966">
        <w:rPr>
          <w:rFonts w:ascii="Times New Roman" w:hAnsi="Times New Roman" w:cs="Arial Narrow"/>
          <w:sz w:val="24"/>
          <w:szCs w:val="24"/>
        </w:rPr>
        <w:t>cych osobowo</w:t>
      </w:r>
      <w:r w:rsidRPr="00ED3966">
        <w:rPr>
          <w:rFonts w:ascii="Times New Roman" w:eastAsia="TimesNewRoman" w:hAnsi="Times New Roman" w:cs="Arial Narrow"/>
          <w:sz w:val="24"/>
          <w:szCs w:val="24"/>
        </w:rPr>
        <w:t xml:space="preserve">ść </w:t>
      </w:r>
      <w:r w:rsidRPr="00ED3966">
        <w:rPr>
          <w:rFonts w:ascii="Times New Roman" w:hAnsi="Times New Roman" w:cs="Arial Narrow"/>
          <w:sz w:val="24"/>
          <w:szCs w:val="24"/>
        </w:rPr>
        <w:t>prawn</w:t>
      </w:r>
      <w:r w:rsidRPr="00ED3966">
        <w:rPr>
          <w:rFonts w:ascii="Times New Roman" w:eastAsia="TimesNewRoman" w:hAnsi="Times New Roman" w:cs="Arial Narrow"/>
          <w:sz w:val="24"/>
          <w:szCs w:val="24"/>
        </w:rPr>
        <w:t xml:space="preserve">ą </w:t>
      </w:r>
      <w:r w:rsidRPr="00ED3966">
        <w:rPr>
          <w:rFonts w:ascii="Times New Roman" w:hAnsi="Times New Roman" w:cs="Arial Narrow"/>
          <w:sz w:val="24"/>
          <w:szCs w:val="24"/>
        </w:rPr>
        <w:t>jak i spółek prawa handlowego nieposiadaj</w:t>
      </w:r>
      <w:r w:rsidRPr="00ED3966">
        <w:rPr>
          <w:rFonts w:ascii="Times New Roman" w:eastAsia="TimesNewRoman" w:hAnsi="Times New Roman" w:cs="Arial Narrow"/>
          <w:sz w:val="24"/>
          <w:szCs w:val="24"/>
        </w:rPr>
        <w:t>ą</w:t>
      </w:r>
      <w:r w:rsidRPr="00ED3966">
        <w:rPr>
          <w:rFonts w:ascii="Times New Roman" w:hAnsi="Times New Roman" w:cs="Arial Narrow"/>
          <w:sz w:val="24"/>
          <w:szCs w:val="24"/>
        </w:rPr>
        <w:t>cych osobowo</w:t>
      </w:r>
      <w:r w:rsidRPr="00ED3966">
        <w:rPr>
          <w:rFonts w:ascii="Times New Roman" w:eastAsia="TimesNewRoman" w:hAnsi="Times New Roman" w:cs="Arial Narrow"/>
          <w:sz w:val="24"/>
          <w:szCs w:val="24"/>
        </w:rPr>
        <w:t>ś</w:t>
      </w:r>
      <w:r w:rsidRPr="00ED3966">
        <w:rPr>
          <w:rFonts w:ascii="Times New Roman" w:hAnsi="Times New Roman" w:cs="Arial Narrow"/>
          <w:sz w:val="24"/>
          <w:szCs w:val="24"/>
        </w:rPr>
        <w:t xml:space="preserve">ci prawnej – </w:t>
      </w:r>
      <w:r w:rsidRPr="00E61959">
        <w:rPr>
          <w:rFonts w:ascii="Times New Roman" w:hAnsi="Times New Roman" w:cs="Arial Narrow"/>
          <w:b/>
          <w:sz w:val="24"/>
          <w:szCs w:val="24"/>
        </w:rPr>
        <w:t>wyciąg z Krajowego Rejestru Sądowego</w:t>
      </w:r>
      <w:r w:rsidRPr="00ED3966">
        <w:rPr>
          <w:rFonts w:ascii="Times New Roman" w:hAnsi="Times New Roman" w:cs="Arial Narrow"/>
          <w:sz w:val="24"/>
          <w:szCs w:val="24"/>
        </w:rPr>
        <w:t>,</w:t>
      </w:r>
    </w:p>
    <w:p w:rsidR="006B66BD" w:rsidRPr="00ED3966" w:rsidRDefault="006B66BD" w:rsidP="00E972DB">
      <w:pPr>
        <w:numPr>
          <w:ilvl w:val="0"/>
          <w:numId w:val="5"/>
        </w:numPr>
        <w:spacing w:after="0" w:line="240" w:lineRule="auto"/>
        <w:ind w:left="1020" w:right="-2"/>
        <w:jc w:val="both"/>
        <w:rPr>
          <w:rFonts w:ascii="Times New Roman" w:hAnsi="Times New Roman" w:cs="Arial Narrow"/>
          <w:sz w:val="24"/>
          <w:szCs w:val="24"/>
        </w:rPr>
      </w:pPr>
      <w:r w:rsidRPr="00ED3966">
        <w:rPr>
          <w:rFonts w:ascii="Times New Roman" w:hAnsi="Times New Roman" w:cs="Arial Narrow"/>
          <w:sz w:val="24"/>
          <w:szCs w:val="24"/>
        </w:rPr>
        <w:t>osób fizycznych wykonuj</w:t>
      </w:r>
      <w:r w:rsidRPr="00ED3966">
        <w:rPr>
          <w:rFonts w:ascii="Times New Roman" w:eastAsia="TimesNewRoman" w:hAnsi="Times New Roman" w:cs="Arial Narrow"/>
          <w:sz w:val="24"/>
          <w:szCs w:val="24"/>
        </w:rPr>
        <w:t>ą</w:t>
      </w:r>
      <w:r w:rsidRPr="00ED3966">
        <w:rPr>
          <w:rFonts w:ascii="Times New Roman" w:hAnsi="Times New Roman" w:cs="Arial Narrow"/>
          <w:sz w:val="24"/>
          <w:szCs w:val="24"/>
        </w:rPr>
        <w:t>cych działalno</w:t>
      </w:r>
      <w:r w:rsidRPr="00ED3966">
        <w:rPr>
          <w:rFonts w:ascii="Times New Roman" w:eastAsia="TimesNewRoman" w:hAnsi="Times New Roman" w:cs="Arial Narrow"/>
          <w:sz w:val="24"/>
          <w:szCs w:val="24"/>
        </w:rPr>
        <w:t xml:space="preserve">ść </w:t>
      </w:r>
      <w:r w:rsidRPr="00ED3966">
        <w:rPr>
          <w:rFonts w:ascii="Times New Roman" w:hAnsi="Times New Roman" w:cs="Arial Narrow"/>
          <w:sz w:val="24"/>
          <w:szCs w:val="24"/>
        </w:rPr>
        <w:t>gospodarcz</w:t>
      </w:r>
      <w:r w:rsidRPr="00ED3966">
        <w:rPr>
          <w:rFonts w:ascii="Times New Roman" w:eastAsia="TimesNewRoman" w:hAnsi="Times New Roman" w:cs="Arial Narrow"/>
          <w:sz w:val="24"/>
          <w:szCs w:val="24"/>
        </w:rPr>
        <w:t xml:space="preserve">ą </w:t>
      </w:r>
      <w:r w:rsidRPr="00ED3966">
        <w:rPr>
          <w:rFonts w:ascii="Times New Roman" w:hAnsi="Times New Roman" w:cs="Arial Narrow"/>
          <w:sz w:val="24"/>
          <w:szCs w:val="24"/>
        </w:rPr>
        <w:t xml:space="preserve">- </w:t>
      </w:r>
      <w:r w:rsidRPr="00E61959">
        <w:rPr>
          <w:rFonts w:ascii="Times New Roman" w:hAnsi="Times New Roman" w:cs="Arial Narrow"/>
          <w:b/>
          <w:sz w:val="24"/>
          <w:szCs w:val="24"/>
        </w:rPr>
        <w:t>zaświadczenie o wpisie do rejestru CEIDG</w:t>
      </w:r>
      <w:r w:rsidRPr="00ED3966">
        <w:rPr>
          <w:rFonts w:ascii="Times New Roman" w:hAnsi="Times New Roman" w:cs="Arial Narrow"/>
          <w:sz w:val="24"/>
          <w:szCs w:val="24"/>
        </w:rPr>
        <w:t xml:space="preserve"> (Centralna Ewidencja i Informacja o Działalno</w:t>
      </w:r>
      <w:r w:rsidRPr="00ED3966">
        <w:rPr>
          <w:rFonts w:ascii="Times New Roman" w:eastAsia="TimesNewRoman" w:hAnsi="Times New Roman" w:cs="Arial Narrow"/>
          <w:sz w:val="24"/>
          <w:szCs w:val="24"/>
        </w:rPr>
        <w:t>ś</w:t>
      </w:r>
      <w:r w:rsidRPr="00ED3966">
        <w:rPr>
          <w:rFonts w:ascii="Times New Roman" w:hAnsi="Times New Roman" w:cs="Arial Narrow"/>
          <w:sz w:val="24"/>
          <w:szCs w:val="24"/>
        </w:rPr>
        <w:t>ci Gospodarczej),</w:t>
      </w:r>
    </w:p>
    <w:p w:rsidR="006B66BD" w:rsidRPr="00ED3966" w:rsidRDefault="006B66BD" w:rsidP="00E972DB">
      <w:pPr>
        <w:numPr>
          <w:ilvl w:val="0"/>
          <w:numId w:val="5"/>
        </w:numPr>
        <w:spacing w:after="0" w:line="240" w:lineRule="auto"/>
        <w:ind w:left="1020" w:right="-2"/>
        <w:jc w:val="both"/>
        <w:rPr>
          <w:rFonts w:ascii="Times New Roman" w:hAnsi="Times New Roman" w:cs="Arial Narrow"/>
          <w:sz w:val="24"/>
          <w:szCs w:val="24"/>
        </w:rPr>
      </w:pPr>
      <w:r w:rsidRPr="00ED3966">
        <w:rPr>
          <w:rFonts w:ascii="Times New Roman" w:hAnsi="Times New Roman" w:cs="Arial Narrow"/>
          <w:sz w:val="24"/>
          <w:szCs w:val="24"/>
        </w:rPr>
        <w:t>działalno</w:t>
      </w:r>
      <w:r w:rsidRPr="00ED3966">
        <w:rPr>
          <w:rFonts w:ascii="Times New Roman" w:eastAsia="TimesNewRoman" w:hAnsi="Times New Roman" w:cs="Arial Narrow"/>
          <w:sz w:val="24"/>
          <w:szCs w:val="24"/>
        </w:rPr>
        <w:t>ś</w:t>
      </w:r>
      <w:r w:rsidRPr="00ED3966">
        <w:rPr>
          <w:rFonts w:ascii="Times New Roman" w:hAnsi="Times New Roman" w:cs="Arial Narrow"/>
          <w:sz w:val="24"/>
          <w:szCs w:val="24"/>
        </w:rPr>
        <w:t xml:space="preserve">ci prowadzonej w formie spółki cywilnej – </w:t>
      </w:r>
      <w:r w:rsidRPr="00E61959">
        <w:rPr>
          <w:rFonts w:ascii="Times New Roman" w:hAnsi="Times New Roman" w:cs="Arial Narrow"/>
          <w:b/>
          <w:sz w:val="24"/>
          <w:szCs w:val="24"/>
        </w:rPr>
        <w:t>umowa spółki cywilnej oraz zaświadczenie o wpisie do ewidencji działalności gospodarczej każdego ze wspólników</w:t>
      </w:r>
      <w:r w:rsidR="00E61959">
        <w:rPr>
          <w:rFonts w:ascii="Times New Roman" w:hAnsi="Times New Roman" w:cs="Arial Narrow"/>
          <w:sz w:val="24"/>
          <w:szCs w:val="24"/>
        </w:rPr>
        <w:t>,</w:t>
      </w:r>
    </w:p>
    <w:p w:rsidR="006B66BD" w:rsidRPr="00ED3966" w:rsidRDefault="003439E6" w:rsidP="00E972DB">
      <w:pPr>
        <w:numPr>
          <w:ilvl w:val="0"/>
          <w:numId w:val="5"/>
        </w:numPr>
        <w:spacing w:after="0" w:line="240" w:lineRule="auto"/>
        <w:ind w:left="1020" w:right="-2"/>
        <w:jc w:val="both"/>
        <w:rPr>
          <w:rFonts w:ascii="Times New Roman" w:hAnsi="Times New Roman" w:cs="Arial Narrow"/>
          <w:sz w:val="24"/>
          <w:szCs w:val="24"/>
        </w:rPr>
      </w:pPr>
      <w:r>
        <w:rPr>
          <w:rFonts w:ascii="Times New Roman" w:hAnsi="Times New Roman" w:cs="Arial Narrow"/>
          <w:sz w:val="24"/>
          <w:szCs w:val="24"/>
        </w:rPr>
        <w:t>j</w:t>
      </w:r>
      <w:r w:rsidR="006B66BD" w:rsidRPr="00ED3966">
        <w:rPr>
          <w:rFonts w:ascii="Times New Roman" w:hAnsi="Times New Roman" w:cs="Arial Narrow"/>
          <w:sz w:val="24"/>
          <w:szCs w:val="24"/>
        </w:rPr>
        <w:t xml:space="preserve">eżeli w kraju, w którym wykonawca ma siedzibę lub miejsce zamieszkania lub miejsce zamieszkania ma osoba, której dokument dotyczy, nie wydaje się dokumentów, o których mowa 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6B66BD" w:rsidRDefault="006B66BD" w:rsidP="00E972DB">
      <w:pPr>
        <w:pStyle w:val="NormalnyWeb1"/>
        <w:tabs>
          <w:tab w:val="left" w:pos="720"/>
        </w:tabs>
        <w:spacing w:before="0" w:after="0" w:line="240" w:lineRule="auto"/>
        <w:ind w:left="1020" w:right="-1"/>
        <w:jc w:val="both"/>
        <w:rPr>
          <w:rFonts w:cs="Arial Narrow"/>
          <w:b/>
        </w:rPr>
      </w:pPr>
      <w:r w:rsidRPr="00E61959">
        <w:rPr>
          <w:rFonts w:cs="Arial Narrow"/>
          <w:b/>
        </w:rPr>
        <w:t xml:space="preserve">Dokumenty, o których mowa powyżej,  powinny być wystawione nie wcześniej niż 6 miesięcy przed upływem terminu składania ofert. </w:t>
      </w:r>
    </w:p>
    <w:p w:rsidR="00895BA6" w:rsidRPr="006E11BF" w:rsidRDefault="00B7692C" w:rsidP="00E972DB">
      <w:pPr>
        <w:pStyle w:val="Akapitzlist"/>
        <w:numPr>
          <w:ilvl w:val="0"/>
          <w:numId w:val="4"/>
        </w:numPr>
        <w:suppressAutoHyphens w:val="0"/>
        <w:autoSpaceDE w:val="0"/>
        <w:autoSpaceDN w:val="0"/>
        <w:adjustRightInd w:val="0"/>
        <w:spacing w:after="0"/>
        <w:ind w:left="709" w:right="-2" w:hanging="283"/>
        <w:jc w:val="both"/>
        <w:rPr>
          <w:b w:val="0"/>
          <w:color w:val="auto"/>
          <w:sz w:val="24"/>
          <w:szCs w:val="24"/>
        </w:rPr>
      </w:pPr>
      <w:r w:rsidRPr="006E11BF">
        <w:rPr>
          <w:b w:val="0"/>
          <w:color w:val="auto"/>
          <w:sz w:val="24"/>
          <w:szCs w:val="24"/>
        </w:rPr>
        <w:t>Licencję na wykonywanie transportu drogowego w zakresie przewozu osób</w:t>
      </w:r>
      <w:r w:rsidR="00895BA6" w:rsidRPr="006E11BF">
        <w:rPr>
          <w:b w:val="0"/>
          <w:color w:val="auto"/>
          <w:sz w:val="24"/>
          <w:szCs w:val="24"/>
        </w:rPr>
        <w:t xml:space="preserve">, </w:t>
      </w:r>
      <w:r w:rsidR="006E11BF" w:rsidRPr="006E11BF">
        <w:rPr>
          <w:b w:val="0"/>
          <w:color w:val="auto"/>
          <w:sz w:val="24"/>
          <w:szCs w:val="24"/>
        </w:rPr>
        <w:t xml:space="preserve">zgodnie z art. 5b </w:t>
      </w:r>
      <w:r w:rsidR="002D77EA" w:rsidRPr="0052212A">
        <w:rPr>
          <w:b w:val="0"/>
          <w:color w:val="auto"/>
          <w:sz w:val="24"/>
          <w:szCs w:val="24"/>
        </w:rPr>
        <w:t>ust. 1 pkt. 1 lub</w:t>
      </w:r>
      <w:r w:rsidR="006E11BF" w:rsidRPr="0052212A">
        <w:rPr>
          <w:b w:val="0"/>
          <w:color w:val="auto"/>
          <w:sz w:val="24"/>
          <w:szCs w:val="24"/>
        </w:rPr>
        <w:t xml:space="preserve"> </w:t>
      </w:r>
      <w:r w:rsidR="00895BA6" w:rsidRPr="0052212A">
        <w:rPr>
          <w:b w:val="0"/>
          <w:color w:val="auto"/>
          <w:sz w:val="24"/>
          <w:szCs w:val="24"/>
        </w:rPr>
        <w:t>3 ustawy</w:t>
      </w:r>
      <w:r w:rsidR="00895BA6" w:rsidRPr="006E11BF">
        <w:rPr>
          <w:b w:val="0"/>
          <w:color w:val="auto"/>
          <w:sz w:val="24"/>
          <w:szCs w:val="24"/>
        </w:rPr>
        <w:t xml:space="preserve"> z dnia 6 września 2001 o transporcie drogowym (tj. Dz. U. z 2024 r. poz. 728 z późn. zm.).</w:t>
      </w:r>
    </w:p>
    <w:p w:rsidR="00E972DB" w:rsidRDefault="00C94DEE" w:rsidP="00E972DB">
      <w:pPr>
        <w:pStyle w:val="Akapitzlist"/>
        <w:numPr>
          <w:ilvl w:val="0"/>
          <w:numId w:val="4"/>
        </w:numPr>
        <w:suppressAutoHyphens w:val="0"/>
        <w:autoSpaceDE w:val="0"/>
        <w:autoSpaceDN w:val="0"/>
        <w:adjustRightInd w:val="0"/>
        <w:spacing w:after="0"/>
        <w:ind w:left="709" w:right="-2" w:hanging="283"/>
        <w:jc w:val="both"/>
        <w:rPr>
          <w:b w:val="0"/>
          <w:color w:val="auto"/>
          <w:sz w:val="24"/>
          <w:szCs w:val="24"/>
        </w:rPr>
      </w:pPr>
      <w:r w:rsidRPr="006E11BF">
        <w:rPr>
          <w:b w:val="0"/>
          <w:color w:val="auto"/>
          <w:sz w:val="24"/>
          <w:szCs w:val="24"/>
        </w:rPr>
        <w:t>Jeżeli W</w:t>
      </w:r>
      <w:r w:rsidR="00E972DB" w:rsidRPr="006E11BF">
        <w:rPr>
          <w:b w:val="0"/>
          <w:color w:val="auto"/>
          <w:sz w:val="24"/>
          <w:szCs w:val="24"/>
        </w:rPr>
        <w:t xml:space="preserve">ykonawca będzie wykonywał usługę na podstawie art. 5b ust. 1 pkt. 2  ustawy z dnia 6 września 2001 o transporcie drogowym (tj. Dz. U. z 2024 r. poz. 728 z </w:t>
      </w:r>
      <w:r w:rsidRPr="006E11BF">
        <w:rPr>
          <w:b w:val="0"/>
          <w:color w:val="auto"/>
          <w:sz w:val="24"/>
          <w:szCs w:val="24"/>
        </w:rPr>
        <w:t xml:space="preserve">późn. zm.) </w:t>
      </w:r>
      <w:r w:rsidR="00E972DB" w:rsidRPr="006E11BF">
        <w:rPr>
          <w:b w:val="0"/>
          <w:color w:val="auto"/>
          <w:sz w:val="24"/>
          <w:szCs w:val="24"/>
        </w:rPr>
        <w:t xml:space="preserve"> </w:t>
      </w:r>
      <w:r w:rsidR="00E972DB" w:rsidRPr="005A7A72">
        <w:rPr>
          <w:b w:val="0"/>
          <w:color w:val="auto"/>
          <w:sz w:val="24"/>
          <w:szCs w:val="24"/>
        </w:rPr>
        <w:t xml:space="preserve">zobowiązany </w:t>
      </w:r>
      <w:r w:rsidRPr="005A7A72">
        <w:rPr>
          <w:b w:val="0"/>
          <w:color w:val="auto"/>
          <w:sz w:val="24"/>
          <w:szCs w:val="24"/>
        </w:rPr>
        <w:t xml:space="preserve">jest </w:t>
      </w:r>
      <w:r w:rsidR="002D77EA">
        <w:rPr>
          <w:b w:val="0"/>
          <w:color w:val="auto"/>
          <w:sz w:val="24"/>
          <w:szCs w:val="24"/>
        </w:rPr>
        <w:t>dołączyć licen</w:t>
      </w:r>
      <w:r w:rsidR="001F05B2">
        <w:rPr>
          <w:b w:val="0"/>
          <w:color w:val="auto"/>
          <w:sz w:val="24"/>
          <w:szCs w:val="24"/>
        </w:rPr>
        <w:t>cję na wykonywanie tego transpor</w:t>
      </w:r>
      <w:r w:rsidR="002D77EA">
        <w:rPr>
          <w:b w:val="0"/>
          <w:color w:val="auto"/>
          <w:sz w:val="24"/>
          <w:szCs w:val="24"/>
        </w:rPr>
        <w:t>tu.</w:t>
      </w:r>
    </w:p>
    <w:p w:rsidR="007E4CBD" w:rsidRPr="007E4CBD" w:rsidRDefault="007E4CBD" w:rsidP="007E4CBD">
      <w:pPr>
        <w:pStyle w:val="Akapitzlist"/>
        <w:numPr>
          <w:ilvl w:val="0"/>
          <w:numId w:val="4"/>
        </w:numPr>
        <w:suppressAutoHyphens w:val="0"/>
        <w:autoSpaceDE w:val="0"/>
        <w:autoSpaceDN w:val="0"/>
        <w:adjustRightInd w:val="0"/>
        <w:spacing w:after="0"/>
        <w:ind w:left="680" w:right="-2"/>
        <w:jc w:val="both"/>
        <w:rPr>
          <w:sz w:val="24"/>
          <w:szCs w:val="24"/>
          <w:u w:val="single"/>
        </w:rPr>
      </w:pPr>
      <w:r w:rsidRPr="001F05B2">
        <w:rPr>
          <w:color w:val="auto"/>
          <w:sz w:val="24"/>
          <w:szCs w:val="24"/>
          <w:u w:val="single"/>
        </w:rPr>
        <w:t>Z posiadanych w/w licencji zwolniony jest Wykonawca, który świadczy usługi w zakresie transportu sanitarnego</w:t>
      </w:r>
      <w:r w:rsidRPr="007E4CBD">
        <w:rPr>
          <w:sz w:val="24"/>
          <w:szCs w:val="24"/>
          <w:u w:val="single"/>
        </w:rPr>
        <w:t>.</w:t>
      </w:r>
      <w:r>
        <w:rPr>
          <w:sz w:val="24"/>
          <w:szCs w:val="24"/>
          <w:u w:val="single"/>
        </w:rPr>
        <w:t xml:space="preserve"> </w:t>
      </w:r>
    </w:p>
    <w:p w:rsidR="00B7692C" w:rsidRPr="005A7A72" w:rsidRDefault="00B7692C" w:rsidP="005257F4">
      <w:pPr>
        <w:numPr>
          <w:ilvl w:val="0"/>
          <w:numId w:val="4"/>
        </w:numPr>
        <w:suppressAutoHyphens w:val="0"/>
        <w:spacing w:after="0"/>
        <w:ind w:left="709" w:right="-2" w:hanging="425"/>
        <w:jc w:val="both"/>
        <w:rPr>
          <w:rFonts w:ascii="Times New Roman" w:hAnsi="Times New Roman" w:cs="Times New Roman"/>
          <w:sz w:val="24"/>
          <w:szCs w:val="24"/>
        </w:rPr>
      </w:pPr>
      <w:r w:rsidRPr="005A7A72">
        <w:rPr>
          <w:rFonts w:ascii="Times New Roman" w:hAnsi="Times New Roman" w:cs="Times New Roman"/>
          <w:sz w:val="24"/>
          <w:szCs w:val="24"/>
        </w:rPr>
        <w:t>Oświadczenie Wykonawcy, że posiada ubezpieczenie od odpowiedzialności cywilnej w zakresie prowadzonej działalności gospodarczej obejmującej łącznie odpowiedzialność cywilną, z minimalną sumą ubezpieczenia 50 000 zł oraz  posiada polisę obowiązkowego ubezpieczenia OC posiadaczy pojazdów mechanicznych oraz NW na kwotę co najmniej 50 000 zł.</w:t>
      </w:r>
    </w:p>
    <w:p w:rsidR="00B7692C" w:rsidRPr="00B7692C" w:rsidRDefault="00B7692C" w:rsidP="00E972DB">
      <w:pPr>
        <w:numPr>
          <w:ilvl w:val="0"/>
          <w:numId w:val="4"/>
        </w:numPr>
        <w:suppressAutoHyphens w:val="0"/>
        <w:spacing w:after="0"/>
        <w:ind w:hanging="1144"/>
        <w:jc w:val="both"/>
        <w:rPr>
          <w:rFonts w:ascii="Times New Roman" w:hAnsi="Times New Roman" w:cs="Times New Roman"/>
          <w:sz w:val="24"/>
          <w:szCs w:val="24"/>
        </w:rPr>
      </w:pPr>
      <w:r w:rsidRPr="00B7692C">
        <w:rPr>
          <w:rFonts w:ascii="Times New Roman" w:hAnsi="Times New Roman" w:cs="Times New Roman"/>
          <w:color w:val="000000"/>
          <w:sz w:val="24"/>
          <w:szCs w:val="24"/>
        </w:rPr>
        <w:lastRenderedPageBreak/>
        <w:t>W</w:t>
      </w:r>
      <w:r w:rsidRPr="00B7692C">
        <w:rPr>
          <w:rFonts w:ascii="Times New Roman" w:hAnsi="Times New Roman" w:cs="Times New Roman"/>
          <w:sz w:val="24"/>
          <w:szCs w:val="24"/>
        </w:rPr>
        <w:t xml:space="preserve">ykaz pojazdów. </w:t>
      </w:r>
    </w:p>
    <w:p w:rsidR="00B7692C" w:rsidRPr="00B7692C" w:rsidRDefault="00B7692C" w:rsidP="00E972DB">
      <w:pPr>
        <w:numPr>
          <w:ilvl w:val="0"/>
          <w:numId w:val="4"/>
        </w:numPr>
        <w:suppressAutoHyphens w:val="0"/>
        <w:spacing w:after="0"/>
        <w:ind w:hanging="1144"/>
        <w:jc w:val="both"/>
        <w:rPr>
          <w:rFonts w:ascii="Times New Roman" w:hAnsi="Times New Roman" w:cs="Times New Roman"/>
          <w:sz w:val="24"/>
          <w:szCs w:val="24"/>
        </w:rPr>
      </w:pPr>
      <w:r w:rsidRPr="00B7692C">
        <w:rPr>
          <w:rFonts w:ascii="Times New Roman" w:hAnsi="Times New Roman" w:cs="Times New Roman"/>
          <w:sz w:val="24"/>
          <w:szCs w:val="24"/>
        </w:rPr>
        <w:t>Wykaz zatrudnionych kierowców.</w:t>
      </w:r>
    </w:p>
    <w:p w:rsidR="00EF26DC" w:rsidRPr="009A1347" w:rsidRDefault="00B7692C" w:rsidP="005257F4">
      <w:pPr>
        <w:numPr>
          <w:ilvl w:val="0"/>
          <w:numId w:val="4"/>
        </w:numPr>
        <w:suppressAutoHyphens w:val="0"/>
        <w:spacing w:after="0"/>
        <w:ind w:left="709" w:right="-2" w:hanging="425"/>
        <w:jc w:val="both"/>
        <w:rPr>
          <w:rFonts w:ascii="Times New Roman" w:hAnsi="Times New Roman" w:cs="Times New Roman"/>
          <w:sz w:val="24"/>
          <w:szCs w:val="24"/>
        </w:rPr>
      </w:pPr>
      <w:r w:rsidRPr="00B7692C">
        <w:rPr>
          <w:rFonts w:ascii="Times New Roman" w:hAnsi="Times New Roman" w:cs="Times New Roman"/>
          <w:sz w:val="24"/>
          <w:szCs w:val="24"/>
        </w:rPr>
        <w:t>Pełnomocnictwo do podpisania ofert (oryginał lub kopia potwierdzona za zgodność z oryginałem przez notariusza), względnie do podpisania innych dokumentów składanych wraz z ofertą, o ile prawo do ich podpisania nie wynika z innych dokumentów złożonych wraz z ofertą.</w:t>
      </w:r>
    </w:p>
    <w:p w:rsidR="00693758" w:rsidRPr="00705EFF" w:rsidRDefault="00693758" w:rsidP="001915CC">
      <w:pPr>
        <w:pStyle w:val="Akapitzlist1"/>
        <w:numPr>
          <w:ilvl w:val="0"/>
          <w:numId w:val="37"/>
        </w:numPr>
        <w:spacing w:after="0" w:line="240" w:lineRule="auto"/>
        <w:ind w:hanging="784"/>
        <w:jc w:val="both"/>
        <w:rPr>
          <w:rFonts w:ascii="Times New Roman" w:hAnsi="Times New Roman" w:cs="Times New Roman"/>
          <w:b/>
          <w:sz w:val="24"/>
          <w:szCs w:val="24"/>
        </w:rPr>
      </w:pPr>
      <w:r w:rsidRPr="00705EFF">
        <w:rPr>
          <w:rFonts w:ascii="Times New Roman" w:hAnsi="Times New Roman" w:cs="Times New Roman"/>
          <w:b/>
          <w:sz w:val="24"/>
          <w:szCs w:val="24"/>
        </w:rPr>
        <w:t>Ochrona danych osobowych</w:t>
      </w:r>
    </w:p>
    <w:p w:rsidR="00705EFF" w:rsidRPr="00705EFF" w:rsidRDefault="00705EFF" w:rsidP="001F05B2">
      <w:pPr>
        <w:pStyle w:val="Heading2"/>
        <w:keepNext w:val="0"/>
        <w:spacing w:before="0" w:after="0"/>
        <w:ind w:left="680" w:right="-2"/>
        <w:jc w:val="both"/>
        <w:rPr>
          <w:rFonts w:ascii="Times New Roman" w:hAnsi="Times New Roman"/>
          <w:b w:val="0"/>
          <w:i w:val="0"/>
          <w:sz w:val="24"/>
          <w:szCs w:val="24"/>
        </w:rPr>
      </w:pPr>
      <w:r w:rsidRPr="00705EFF">
        <w:rPr>
          <w:rFonts w:ascii="Times New Roman" w:hAnsi="Times New Roman"/>
          <w:b w:val="0"/>
          <w:i w:val="0"/>
          <w:sz w:val="24"/>
          <w:szCs w:val="24"/>
        </w:rPr>
        <w:t xml:space="preserve">Mając na uwadze zapisy art. 13 ust. 1  i 2 Rozporządzenia Parlamentu Europejskiego i Rady (UE) 2016/679  z 27 kwietnia 2016 r. w sprawie ochrony osób fizycznych w związku z przetwarzaniem danych osobowych i w sprawie swobodnego przepływu takich danych oraz uchylenia dyrektywy 95/46/WE, zwanym dalej „RODO”,  poniżej przedstawiam informacje i  zasady przetwarzania danych osobowych przez  „Szpital Powiatowy” we Wrześni Sp. z o.o. w restrukturyzacji:  Administratorem Pani/Pana danych osobowych jest  „Szpital Powiatowy we Wrześni” Sp. z o.o. w restrukturyzacji, ul. Słowackiego 2, 62-300 Września, Tel. 61 43 70 590, e-mail: </w:t>
      </w:r>
      <w:hyperlink r:id="rId12" w:history="1">
        <w:r w:rsidRPr="00705EFF">
          <w:rPr>
            <w:rStyle w:val="Hipercze"/>
            <w:rFonts w:ascii="Times New Roman" w:hAnsi="Times New Roman"/>
            <w:b w:val="0"/>
            <w:i w:val="0"/>
            <w:sz w:val="24"/>
            <w:szCs w:val="24"/>
          </w:rPr>
          <w:t>sekretariat@szpitalwrzesnia.home.pl</w:t>
        </w:r>
      </w:hyperlink>
      <w:r w:rsidRPr="00705EFF">
        <w:rPr>
          <w:rFonts w:ascii="Times New Roman" w:hAnsi="Times New Roman"/>
          <w:b w:val="0"/>
          <w:i w:val="0"/>
          <w:sz w:val="24"/>
          <w:szCs w:val="24"/>
        </w:rPr>
        <w:t xml:space="preserve"> zwany dalej Administratorem lub Szpitalem.</w:t>
      </w:r>
    </w:p>
    <w:p w:rsidR="00705EFF" w:rsidRPr="00705EFF" w:rsidRDefault="00705EFF" w:rsidP="001915CC">
      <w:pPr>
        <w:pStyle w:val="NormalnyWeb"/>
        <w:numPr>
          <w:ilvl w:val="0"/>
          <w:numId w:val="41"/>
        </w:numPr>
        <w:suppressAutoHyphens/>
        <w:spacing w:before="0" w:beforeAutospacing="0" w:after="0" w:afterAutospacing="0"/>
        <w:ind w:left="1077" w:right="-2" w:hanging="254"/>
        <w:jc w:val="both"/>
      </w:pPr>
      <w:r w:rsidRPr="00705EFF">
        <w:t xml:space="preserve">Z Administratorem można się skontaktować pisząc lub telefonując na wskazane wyżej adres i nr telefonu oraz za pośrednictwem powołanego inspektora ochrony danych, pisząc na adres e-mail: </w:t>
      </w:r>
      <w:hyperlink r:id="rId13" w:history="1">
        <w:r w:rsidRPr="00705EFF">
          <w:rPr>
            <w:rStyle w:val="Hipercze"/>
          </w:rPr>
          <w:t>iod@szpitalwrzesnia.home.pl</w:t>
        </w:r>
      </w:hyperlink>
      <w:r w:rsidRPr="00705EFF">
        <w:t>.</w:t>
      </w:r>
    </w:p>
    <w:p w:rsidR="00705EFF" w:rsidRPr="00705EFF" w:rsidRDefault="00705EFF" w:rsidP="001915CC">
      <w:pPr>
        <w:pStyle w:val="NormalnyWeb"/>
        <w:numPr>
          <w:ilvl w:val="0"/>
          <w:numId w:val="41"/>
        </w:numPr>
        <w:suppressAutoHyphens/>
        <w:spacing w:before="0" w:beforeAutospacing="0" w:after="0" w:afterAutospacing="0"/>
        <w:ind w:left="1077" w:right="-2" w:hanging="254"/>
        <w:jc w:val="both"/>
      </w:pPr>
      <w:r w:rsidRPr="00705EFF">
        <w:rPr>
          <w:bCs/>
        </w:rPr>
        <w:t xml:space="preserve">Administrator przetwarza Pani/ Pana dane osobowe należące do kategorii </w:t>
      </w:r>
      <w:r w:rsidRPr="00705EFF">
        <w:t>podstawowych danych identyfikacyjnych:</w:t>
      </w:r>
    </w:p>
    <w:p w:rsidR="00705EFF" w:rsidRPr="00705EFF" w:rsidRDefault="00705EFF" w:rsidP="00705EFF">
      <w:pPr>
        <w:pStyle w:val="NormalnyWeb"/>
        <w:numPr>
          <w:ilvl w:val="0"/>
          <w:numId w:val="38"/>
        </w:numPr>
        <w:tabs>
          <w:tab w:val="clear" w:pos="720"/>
          <w:tab w:val="num" w:pos="1080"/>
        </w:tabs>
        <w:spacing w:before="0" w:beforeAutospacing="0" w:after="0" w:afterAutospacing="0"/>
        <w:ind w:left="1417"/>
        <w:jc w:val="both"/>
      </w:pPr>
      <w:r w:rsidRPr="00705EFF">
        <w:t>imię i nazwisko, nazwa, NIP, REGON,</w:t>
      </w:r>
    </w:p>
    <w:p w:rsidR="00705EFF" w:rsidRPr="00705EFF" w:rsidRDefault="00705EFF" w:rsidP="00705EFF">
      <w:pPr>
        <w:pStyle w:val="NormalnyWeb"/>
        <w:numPr>
          <w:ilvl w:val="0"/>
          <w:numId w:val="38"/>
        </w:numPr>
        <w:tabs>
          <w:tab w:val="clear" w:pos="720"/>
          <w:tab w:val="num" w:pos="1080"/>
        </w:tabs>
        <w:spacing w:before="0" w:beforeAutospacing="0" w:after="0" w:afterAutospacing="0"/>
        <w:ind w:left="1417"/>
        <w:jc w:val="both"/>
      </w:pPr>
      <w:r w:rsidRPr="00705EFF">
        <w:t>dane dotyczące zamieszkania lub siedziby (adres),</w:t>
      </w:r>
    </w:p>
    <w:p w:rsidR="00705EFF" w:rsidRPr="00705EFF" w:rsidRDefault="00705EFF" w:rsidP="00705EFF">
      <w:pPr>
        <w:numPr>
          <w:ilvl w:val="0"/>
          <w:numId w:val="38"/>
        </w:numPr>
        <w:tabs>
          <w:tab w:val="clear" w:pos="720"/>
          <w:tab w:val="num" w:pos="1080"/>
        </w:tabs>
        <w:suppressAutoHyphens w:val="0"/>
        <w:spacing w:after="0" w:line="240" w:lineRule="auto"/>
        <w:ind w:left="1417"/>
        <w:jc w:val="both"/>
        <w:rPr>
          <w:rFonts w:ascii="Times New Roman" w:hAnsi="Times New Roman" w:cs="Times New Roman"/>
          <w:sz w:val="24"/>
          <w:szCs w:val="24"/>
        </w:rPr>
      </w:pPr>
      <w:r w:rsidRPr="00705EFF">
        <w:rPr>
          <w:rFonts w:ascii="Times New Roman" w:hAnsi="Times New Roman" w:cs="Times New Roman"/>
          <w:sz w:val="24"/>
          <w:szCs w:val="24"/>
        </w:rPr>
        <w:t>dane umożliwiające bezpośredni kontakt (adres e-mail, numery telefonu),</w:t>
      </w:r>
    </w:p>
    <w:p w:rsidR="00705EFF" w:rsidRPr="00705EFF" w:rsidRDefault="00705EFF" w:rsidP="00705EFF">
      <w:pPr>
        <w:numPr>
          <w:ilvl w:val="0"/>
          <w:numId w:val="38"/>
        </w:numPr>
        <w:tabs>
          <w:tab w:val="clear" w:pos="720"/>
          <w:tab w:val="num" w:pos="1080"/>
        </w:tabs>
        <w:suppressAutoHyphens w:val="0"/>
        <w:spacing w:after="0" w:line="240" w:lineRule="auto"/>
        <w:ind w:left="1417"/>
        <w:jc w:val="both"/>
        <w:rPr>
          <w:rFonts w:ascii="Times New Roman" w:hAnsi="Times New Roman" w:cs="Times New Roman"/>
          <w:sz w:val="24"/>
          <w:szCs w:val="24"/>
        </w:rPr>
      </w:pPr>
      <w:r w:rsidRPr="00705EFF">
        <w:rPr>
          <w:rFonts w:ascii="Times New Roman" w:hAnsi="Times New Roman" w:cs="Times New Roman"/>
          <w:sz w:val="24"/>
          <w:szCs w:val="24"/>
        </w:rPr>
        <w:t>dane rozliczeniowe (numer rachunku bankowego).</w:t>
      </w:r>
    </w:p>
    <w:p w:rsidR="00705EFF" w:rsidRPr="00257FB0" w:rsidRDefault="00705EFF" w:rsidP="001915CC">
      <w:pPr>
        <w:pStyle w:val="Akapitzlist"/>
        <w:numPr>
          <w:ilvl w:val="0"/>
          <w:numId w:val="41"/>
        </w:numPr>
        <w:suppressAutoHyphens w:val="0"/>
        <w:spacing w:before="120" w:after="60" w:line="240" w:lineRule="auto"/>
        <w:ind w:left="1020" w:right="-2" w:hanging="254"/>
        <w:contextualSpacing/>
        <w:jc w:val="both"/>
        <w:rPr>
          <w:b w:val="0"/>
          <w:color w:val="auto"/>
          <w:sz w:val="24"/>
          <w:szCs w:val="24"/>
        </w:rPr>
      </w:pPr>
      <w:r w:rsidRPr="00257FB0">
        <w:rPr>
          <w:color w:val="auto"/>
          <w:sz w:val="24"/>
          <w:szCs w:val="24"/>
        </w:rPr>
        <w:t>Administrator przetwarza Pani/ Pana dane osobowe w następujących celach związanych z:</w:t>
      </w:r>
    </w:p>
    <w:p w:rsidR="00705EFF" w:rsidRPr="00705EFF" w:rsidRDefault="00705EFF" w:rsidP="001915CC">
      <w:pPr>
        <w:numPr>
          <w:ilvl w:val="0"/>
          <w:numId w:val="39"/>
        </w:numPr>
        <w:suppressAutoHyphens w:val="0"/>
        <w:spacing w:after="0" w:line="240" w:lineRule="auto"/>
        <w:ind w:left="1417" w:right="-2"/>
        <w:jc w:val="both"/>
        <w:rPr>
          <w:rFonts w:ascii="Times New Roman" w:hAnsi="Times New Roman" w:cs="Times New Roman"/>
          <w:sz w:val="24"/>
          <w:szCs w:val="24"/>
        </w:rPr>
      </w:pPr>
      <w:r w:rsidRPr="00705EFF">
        <w:rPr>
          <w:rFonts w:ascii="Times New Roman" w:hAnsi="Times New Roman" w:cs="Times New Roman"/>
          <w:sz w:val="24"/>
          <w:szCs w:val="24"/>
        </w:rPr>
        <w:t xml:space="preserve">zawarciem i wykonaniem umowy – w myśl art. 6 ust. 1 lit. b) RODO; </w:t>
      </w:r>
    </w:p>
    <w:p w:rsidR="00705EFF" w:rsidRPr="00705EFF" w:rsidRDefault="00705EFF" w:rsidP="001915CC">
      <w:pPr>
        <w:numPr>
          <w:ilvl w:val="0"/>
          <w:numId w:val="39"/>
        </w:numPr>
        <w:suppressAutoHyphens w:val="0"/>
        <w:spacing w:after="0" w:line="240" w:lineRule="auto"/>
        <w:ind w:left="1417" w:right="-2"/>
        <w:jc w:val="both"/>
        <w:rPr>
          <w:rFonts w:ascii="Times New Roman" w:hAnsi="Times New Roman" w:cs="Times New Roman"/>
          <w:sz w:val="24"/>
          <w:szCs w:val="24"/>
        </w:rPr>
      </w:pPr>
      <w:r w:rsidRPr="00705EFF">
        <w:rPr>
          <w:rFonts w:ascii="Times New Roman" w:hAnsi="Times New Roman" w:cs="Times New Roman"/>
          <w:sz w:val="24"/>
          <w:szCs w:val="24"/>
        </w:rPr>
        <w:t xml:space="preserve">prowadzeniem ksiąg rachunkowych i dokumentacji podatkowej – w celu wypełnienia obowiązku prawnego w myśl art. 6 ust. 1 lit. c) RODO w zw. z art. 74 ust. 2 ustawy z dnia 29 września 1994 r. o rachunkowości; </w:t>
      </w:r>
    </w:p>
    <w:p w:rsidR="00705EFF" w:rsidRPr="00705EFF" w:rsidRDefault="00705EFF" w:rsidP="001915CC">
      <w:pPr>
        <w:numPr>
          <w:ilvl w:val="0"/>
          <w:numId w:val="39"/>
        </w:numPr>
        <w:suppressAutoHyphens w:val="0"/>
        <w:spacing w:after="0" w:line="240" w:lineRule="auto"/>
        <w:ind w:left="1417" w:right="-2"/>
        <w:jc w:val="both"/>
        <w:rPr>
          <w:rFonts w:ascii="Times New Roman" w:hAnsi="Times New Roman" w:cs="Times New Roman"/>
          <w:sz w:val="24"/>
          <w:szCs w:val="24"/>
        </w:rPr>
      </w:pPr>
      <w:r w:rsidRPr="00705EFF">
        <w:rPr>
          <w:rFonts w:ascii="Times New Roman" w:hAnsi="Times New Roman" w:cs="Times New Roman"/>
          <w:sz w:val="24"/>
          <w:szCs w:val="24"/>
        </w:rPr>
        <w:t>ustaleniem, dochodzeniem lub obroną roszczeń - na podstawie prawnie uzasadnionego interesu administratora danych w myśl art. 6 ust. 1 lit. f) RODO;</w:t>
      </w:r>
    </w:p>
    <w:p w:rsidR="00705EFF" w:rsidRPr="00705EFF" w:rsidRDefault="00705EFF" w:rsidP="001915CC">
      <w:pPr>
        <w:numPr>
          <w:ilvl w:val="0"/>
          <w:numId w:val="39"/>
        </w:numPr>
        <w:suppressAutoHyphens w:val="0"/>
        <w:spacing w:after="0" w:line="240" w:lineRule="auto"/>
        <w:ind w:left="1417" w:right="-2"/>
        <w:jc w:val="both"/>
        <w:rPr>
          <w:rFonts w:ascii="Times New Roman" w:hAnsi="Times New Roman" w:cs="Times New Roman"/>
          <w:sz w:val="24"/>
          <w:szCs w:val="24"/>
        </w:rPr>
      </w:pPr>
      <w:r w:rsidRPr="00705EFF">
        <w:rPr>
          <w:rFonts w:ascii="Times New Roman" w:hAnsi="Times New Roman" w:cs="Times New Roman"/>
          <w:sz w:val="24"/>
          <w:szCs w:val="24"/>
        </w:rPr>
        <w:t>archiwizacją – w celu wypełnienia obowiązku prawnego w myśl art. 6 ust. 1 lit. c) RODO w zw. z art. 5 ustawy z dnia 14 lipca 1983 r. o narodowym zasobie archiwalnym i archiwach.</w:t>
      </w:r>
    </w:p>
    <w:p w:rsidR="00705EFF" w:rsidRPr="00705EFF" w:rsidRDefault="00705EFF" w:rsidP="001915CC">
      <w:pPr>
        <w:pStyle w:val="NormalnyWeb"/>
        <w:numPr>
          <w:ilvl w:val="0"/>
          <w:numId w:val="41"/>
        </w:numPr>
        <w:suppressAutoHyphens/>
        <w:spacing w:before="0" w:beforeAutospacing="0" w:after="0" w:afterAutospacing="0"/>
        <w:ind w:left="1077" w:right="-2" w:hanging="254"/>
        <w:jc w:val="both"/>
      </w:pPr>
      <w:r w:rsidRPr="00705EFF">
        <w:rPr>
          <w:bCs/>
        </w:rPr>
        <w:t xml:space="preserve">Podanie przez Panią/Pana danych osobowych do ww. celów jest dobrowolne, </w:t>
      </w:r>
      <w:r w:rsidRPr="00705EFF">
        <w:t>jednak że ich niepodanie będzie skutkowało niemożnością zawarcia umowy przez Administratora.</w:t>
      </w:r>
    </w:p>
    <w:p w:rsidR="00705EFF" w:rsidRPr="00257FB0" w:rsidRDefault="00705EFF" w:rsidP="00705EFF">
      <w:pPr>
        <w:pStyle w:val="Akapitzlist"/>
        <w:numPr>
          <w:ilvl w:val="0"/>
          <w:numId w:val="41"/>
        </w:numPr>
        <w:suppressAutoHyphens w:val="0"/>
        <w:spacing w:after="0" w:line="240" w:lineRule="auto"/>
        <w:ind w:left="1077" w:hanging="254"/>
        <w:contextualSpacing/>
        <w:jc w:val="both"/>
        <w:rPr>
          <w:b w:val="0"/>
          <w:color w:val="auto"/>
          <w:sz w:val="24"/>
          <w:szCs w:val="24"/>
        </w:rPr>
      </w:pPr>
      <w:r w:rsidRPr="00257FB0">
        <w:rPr>
          <w:color w:val="auto"/>
          <w:sz w:val="24"/>
          <w:szCs w:val="24"/>
        </w:rPr>
        <w:t xml:space="preserve">Pani/Pana dane osobowe mogą zostać ujawnione: </w:t>
      </w:r>
    </w:p>
    <w:p w:rsidR="00705EFF" w:rsidRPr="00705EFF" w:rsidRDefault="00705EFF" w:rsidP="001915CC">
      <w:pPr>
        <w:numPr>
          <w:ilvl w:val="0"/>
          <w:numId w:val="40"/>
        </w:numPr>
        <w:suppressAutoHyphens w:val="0"/>
        <w:spacing w:after="0" w:line="240" w:lineRule="auto"/>
        <w:ind w:left="1417" w:right="-2"/>
        <w:jc w:val="both"/>
        <w:rPr>
          <w:rFonts w:ascii="Times New Roman" w:hAnsi="Times New Roman" w:cs="Times New Roman"/>
          <w:sz w:val="24"/>
          <w:szCs w:val="24"/>
        </w:rPr>
      </w:pPr>
      <w:r w:rsidRPr="00705EFF">
        <w:rPr>
          <w:rFonts w:ascii="Times New Roman" w:hAnsi="Times New Roman" w:cs="Times New Roman"/>
          <w:sz w:val="24"/>
          <w:szCs w:val="24"/>
        </w:rPr>
        <w:t xml:space="preserve">pracownikom i współpracownikom Szpitala posiadającym upoważnienie do przetwarzania danych osobowych Kontrahentów w związku z wykonywaniem przez nich obowiązków służbowych; </w:t>
      </w:r>
    </w:p>
    <w:p w:rsidR="00705EFF" w:rsidRPr="00705EFF" w:rsidRDefault="00705EFF" w:rsidP="001915CC">
      <w:pPr>
        <w:numPr>
          <w:ilvl w:val="0"/>
          <w:numId w:val="40"/>
        </w:numPr>
        <w:suppressAutoHyphens w:val="0"/>
        <w:spacing w:after="0" w:line="240" w:lineRule="auto"/>
        <w:ind w:left="1417" w:right="-2"/>
        <w:jc w:val="both"/>
        <w:rPr>
          <w:rFonts w:ascii="Times New Roman" w:hAnsi="Times New Roman" w:cs="Times New Roman"/>
          <w:sz w:val="24"/>
          <w:szCs w:val="24"/>
        </w:rPr>
      </w:pPr>
      <w:r w:rsidRPr="00705EFF">
        <w:rPr>
          <w:rFonts w:ascii="Times New Roman" w:hAnsi="Times New Roman" w:cs="Times New Roman"/>
          <w:sz w:val="24"/>
          <w:szCs w:val="24"/>
        </w:rPr>
        <w:t xml:space="preserve">dostawcom usług technicznych i organizacyjnych dla Szpitala (w szczególności dostawcom i podmiotom wyspecjalizowanym w zapewnianiu obsługi technicznej systemów teleinformatycznych); </w:t>
      </w:r>
    </w:p>
    <w:p w:rsidR="00705EFF" w:rsidRDefault="00705EFF" w:rsidP="00705EFF">
      <w:pPr>
        <w:numPr>
          <w:ilvl w:val="0"/>
          <w:numId w:val="40"/>
        </w:numPr>
        <w:suppressAutoHyphens w:val="0"/>
        <w:spacing w:after="0" w:line="240" w:lineRule="auto"/>
        <w:ind w:left="1417"/>
        <w:jc w:val="both"/>
        <w:rPr>
          <w:rFonts w:ascii="Times New Roman" w:hAnsi="Times New Roman" w:cs="Times New Roman"/>
          <w:sz w:val="24"/>
          <w:szCs w:val="24"/>
        </w:rPr>
      </w:pPr>
      <w:r w:rsidRPr="00705EFF">
        <w:rPr>
          <w:rFonts w:ascii="Times New Roman" w:hAnsi="Times New Roman" w:cs="Times New Roman"/>
          <w:sz w:val="24"/>
          <w:szCs w:val="24"/>
        </w:rPr>
        <w:t>podmiotom uprawnionym na podstawie przepisów prawa.</w:t>
      </w:r>
    </w:p>
    <w:p w:rsidR="001F05B2" w:rsidRDefault="001F05B2" w:rsidP="001F05B2">
      <w:pPr>
        <w:suppressAutoHyphens w:val="0"/>
        <w:spacing w:after="0" w:line="240" w:lineRule="auto"/>
        <w:jc w:val="both"/>
        <w:rPr>
          <w:rFonts w:ascii="Times New Roman" w:hAnsi="Times New Roman" w:cs="Times New Roman"/>
          <w:sz w:val="24"/>
          <w:szCs w:val="24"/>
        </w:rPr>
      </w:pPr>
    </w:p>
    <w:p w:rsidR="001F05B2" w:rsidRDefault="001F05B2" w:rsidP="001F05B2">
      <w:pPr>
        <w:suppressAutoHyphens w:val="0"/>
        <w:spacing w:after="0" w:line="240" w:lineRule="auto"/>
        <w:jc w:val="both"/>
        <w:rPr>
          <w:rFonts w:ascii="Times New Roman" w:hAnsi="Times New Roman" w:cs="Times New Roman"/>
          <w:sz w:val="24"/>
          <w:szCs w:val="24"/>
        </w:rPr>
      </w:pPr>
    </w:p>
    <w:p w:rsidR="001F05B2" w:rsidRPr="00705EFF" w:rsidRDefault="001F05B2" w:rsidP="001F05B2">
      <w:pPr>
        <w:suppressAutoHyphens w:val="0"/>
        <w:spacing w:after="0" w:line="240" w:lineRule="auto"/>
        <w:jc w:val="both"/>
        <w:rPr>
          <w:rFonts w:ascii="Times New Roman" w:hAnsi="Times New Roman" w:cs="Times New Roman"/>
          <w:sz w:val="24"/>
          <w:szCs w:val="24"/>
        </w:rPr>
      </w:pPr>
    </w:p>
    <w:p w:rsidR="00705EFF" w:rsidRPr="00257FB0" w:rsidRDefault="00705EFF" w:rsidP="001915CC">
      <w:pPr>
        <w:pStyle w:val="Akapitzlist"/>
        <w:numPr>
          <w:ilvl w:val="0"/>
          <w:numId w:val="41"/>
        </w:numPr>
        <w:suppressAutoHyphens w:val="0"/>
        <w:spacing w:after="0" w:line="240" w:lineRule="auto"/>
        <w:ind w:left="1077" w:right="-2" w:hanging="254"/>
        <w:contextualSpacing/>
        <w:jc w:val="both"/>
        <w:rPr>
          <w:b w:val="0"/>
          <w:color w:val="auto"/>
          <w:sz w:val="24"/>
          <w:szCs w:val="24"/>
        </w:rPr>
      </w:pPr>
      <w:r w:rsidRPr="00257FB0">
        <w:rPr>
          <w:color w:val="auto"/>
          <w:sz w:val="24"/>
          <w:szCs w:val="24"/>
        </w:rPr>
        <w:lastRenderedPageBreak/>
        <w:t>Powyższe będzie miało na celu jedynie realizację obowiązków ustawowych lub prawidłową realizację zawartej umowy.</w:t>
      </w:r>
    </w:p>
    <w:p w:rsidR="00705EFF" w:rsidRPr="00705EFF" w:rsidRDefault="00705EFF" w:rsidP="001915CC">
      <w:pPr>
        <w:pStyle w:val="NormalnyWeb"/>
        <w:numPr>
          <w:ilvl w:val="0"/>
          <w:numId w:val="41"/>
        </w:numPr>
        <w:suppressAutoHyphens/>
        <w:spacing w:before="0" w:beforeAutospacing="0" w:after="0" w:afterAutospacing="0"/>
        <w:ind w:left="1077" w:right="-2" w:hanging="254"/>
        <w:jc w:val="both"/>
      </w:pPr>
      <w:r w:rsidRPr="00705EFF">
        <w:t xml:space="preserve">Posiadane przez nas Pani/Pana dane osobowe w celu ich przetwarzania w całości zostały nam udostępnione przez Panią/Pana w związku ze złożeniem oferty lub zawarciem umowy. Wszelkie posiadane przez nas dane pochodzą od Pani/Pana. </w:t>
      </w:r>
    </w:p>
    <w:p w:rsidR="00705EFF" w:rsidRPr="00705EFF" w:rsidRDefault="00705EFF" w:rsidP="001915CC">
      <w:pPr>
        <w:pStyle w:val="NormalnyWeb"/>
        <w:numPr>
          <w:ilvl w:val="0"/>
          <w:numId w:val="41"/>
        </w:numPr>
        <w:suppressAutoHyphens/>
        <w:spacing w:before="0" w:beforeAutospacing="0" w:after="0" w:afterAutospacing="0"/>
        <w:ind w:left="1077" w:right="-2" w:hanging="254"/>
        <w:jc w:val="both"/>
      </w:pPr>
      <w:r w:rsidRPr="00705EFF">
        <w:t xml:space="preserve">Pani/Pana dane osobowe będą przechowywane przez okres niezbędny do realizacji celu, w którym są przetwarzane z systematyczną kontrolą oceny ich przydatności. W szczególności będą one przetwarzane przez okres ważności oferty lub trwania umowy, lecz nie dłużej niż przez okres trwania umowy, a w przypadku wyrażania zgody — do czasu wycofania zgody. Okres przetwarzania danych osobowych może zostać każdorazowo przedłużony o okres przedawnienia roszczeń, jeżeli przetwarzanie danych osobowych będzie niezbędne dla dochodzenia ewentualnych roszczeń lub obrony przed takimi roszczeniami przez Administratora. Po tym okresie dane będą przetwarzane jedynie w zakresie i przez czas wymaganym przepisami prawa, w tym przepisami prawa podatkowego i o rachunkowości. </w:t>
      </w:r>
      <w:r w:rsidRPr="00705EFF">
        <w:rPr>
          <w:bCs/>
        </w:rPr>
        <w:t xml:space="preserve"> </w:t>
      </w:r>
    </w:p>
    <w:p w:rsidR="00705EFF" w:rsidRPr="00705EFF" w:rsidRDefault="00705EFF" w:rsidP="001915CC">
      <w:pPr>
        <w:pStyle w:val="NormalnyWeb"/>
        <w:numPr>
          <w:ilvl w:val="0"/>
          <w:numId w:val="41"/>
        </w:numPr>
        <w:suppressAutoHyphens/>
        <w:spacing w:before="0" w:beforeAutospacing="0" w:after="0" w:afterAutospacing="0"/>
        <w:ind w:left="1077" w:right="-2" w:hanging="254"/>
        <w:jc w:val="both"/>
      </w:pPr>
      <w:r w:rsidRPr="00705EFF">
        <w:t>W każdej chwili przysługuje Pani/Panu prawo do wycofania zgody na przetwarzanie Pani/Pana danych osobowych, ale cofnięcie zgody nie wpływa na zgodność z prawem przetwarzania, którego dokonano zgodnie z prawem, przed jej wycofaniem.</w:t>
      </w:r>
    </w:p>
    <w:p w:rsidR="00705EFF" w:rsidRPr="00705EFF" w:rsidRDefault="00705EFF" w:rsidP="001915CC">
      <w:pPr>
        <w:pStyle w:val="NormalnyWeb"/>
        <w:numPr>
          <w:ilvl w:val="0"/>
          <w:numId w:val="41"/>
        </w:numPr>
        <w:suppressAutoHyphens/>
        <w:spacing w:before="0" w:beforeAutospacing="0" w:after="0" w:afterAutospacing="0"/>
        <w:ind w:left="1077" w:right="-2" w:hanging="254"/>
        <w:jc w:val="both"/>
        <w:rPr>
          <w:bCs/>
        </w:rPr>
      </w:pPr>
      <w:r w:rsidRPr="00705EFF">
        <w:t xml:space="preserve">Pani/Pana </w:t>
      </w:r>
      <w:r w:rsidRPr="00705EFF">
        <w:rPr>
          <w:bCs/>
        </w:rPr>
        <w:t xml:space="preserve">dane osobowe nie będą przekazywane do państw znajdujących się poza Europejskim Obszarem Gospodarczym. </w:t>
      </w:r>
    </w:p>
    <w:p w:rsidR="00705EFF" w:rsidRPr="00705EFF" w:rsidRDefault="00705EFF" w:rsidP="001915CC">
      <w:pPr>
        <w:pStyle w:val="NormalnyWeb"/>
        <w:numPr>
          <w:ilvl w:val="0"/>
          <w:numId w:val="41"/>
        </w:numPr>
        <w:suppressAutoHyphens/>
        <w:spacing w:before="0" w:beforeAutospacing="0" w:after="0" w:afterAutospacing="0"/>
        <w:ind w:left="1077" w:right="-2" w:hanging="254"/>
        <w:jc w:val="both"/>
      </w:pPr>
      <w:r w:rsidRPr="00705EFF">
        <w:rPr>
          <w:bCs/>
        </w:rPr>
        <w:t>Administrator nie będzie stosował wobec Pani/Pana zautomatyzowanego podejmowania decyzji, w tym profilowania.</w:t>
      </w:r>
    </w:p>
    <w:p w:rsidR="00705EFF" w:rsidRPr="00705EFF" w:rsidRDefault="00705EFF" w:rsidP="001915CC">
      <w:pPr>
        <w:pStyle w:val="NormalnyWeb"/>
        <w:numPr>
          <w:ilvl w:val="0"/>
          <w:numId w:val="41"/>
        </w:numPr>
        <w:suppressAutoHyphens/>
        <w:spacing w:before="0" w:beforeAutospacing="0" w:after="0" w:afterAutospacing="0"/>
        <w:ind w:left="1077" w:right="-2" w:hanging="254"/>
        <w:jc w:val="both"/>
      </w:pPr>
      <w:r w:rsidRPr="00705EFF">
        <w:t xml:space="preserve">Przysługuje Pani/Panu dostępu do swoich danych osobowych, ich sprostowania, prawo ograniczenia przetwarzania i prawo przenoszenia danych. </w:t>
      </w:r>
    </w:p>
    <w:p w:rsidR="00705EFF" w:rsidRPr="00705EFF" w:rsidRDefault="00705EFF" w:rsidP="001915CC">
      <w:pPr>
        <w:pStyle w:val="NormalnyWeb"/>
        <w:numPr>
          <w:ilvl w:val="0"/>
          <w:numId w:val="41"/>
        </w:numPr>
        <w:suppressAutoHyphens/>
        <w:spacing w:before="0" w:beforeAutospacing="0" w:after="0" w:afterAutospacing="0"/>
        <w:ind w:left="1077" w:right="-2" w:hanging="254"/>
        <w:jc w:val="both"/>
      </w:pPr>
      <w:r w:rsidRPr="00705EFF">
        <w:t xml:space="preserve">Przysługuje Pani/Panu prawo wniesienia skargi do organu nadzorczego, tj. Prezesa Urzędu Ochrony Danych . </w:t>
      </w:r>
    </w:p>
    <w:p w:rsidR="00705EFF" w:rsidRPr="00705EFF" w:rsidRDefault="007E064E" w:rsidP="001915CC">
      <w:pPr>
        <w:spacing w:after="0"/>
        <w:ind w:left="680" w:right="-2"/>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13</w:t>
      </w:r>
      <w:r w:rsidR="00705EFF" w:rsidRPr="00705EFF">
        <w:rPr>
          <w:rFonts w:ascii="Times New Roman" w:hAnsi="Times New Roman" w:cs="Times New Roman"/>
          <w:bCs/>
          <w:color w:val="000000"/>
          <w:sz w:val="24"/>
          <w:szCs w:val="24"/>
        </w:rPr>
        <w:t>.Zapytanie ofertowe nie jest postępowaniem o udzielenie zamówienia publicznego w rozumieniu ustawy Prawo zamówień publicznych i możliwa jest zmiana ,odwołanie lub unieważnienie zapytania bez podania przyczyny.</w:t>
      </w:r>
    </w:p>
    <w:p w:rsidR="00705EFF" w:rsidRPr="00705EFF" w:rsidRDefault="007E064E" w:rsidP="007E064E">
      <w:pPr>
        <w:spacing w:after="0"/>
        <w:ind w:left="68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14</w:t>
      </w:r>
      <w:r w:rsidR="00705EFF" w:rsidRPr="00705EFF">
        <w:rPr>
          <w:rFonts w:ascii="Times New Roman" w:hAnsi="Times New Roman" w:cs="Times New Roman"/>
          <w:bCs/>
          <w:color w:val="000000"/>
          <w:sz w:val="24"/>
          <w:szCs w:val="24"/>
        </w:rPr>
        <w:t>.Niniejsze zapytanie nie stanowi oferty zawarcia umowy w rozumieniu Kodeksu cywilnego.</w:t>
      </w:r>
    </w:p>
    <w:p w:rsidR="00705EFF" w:rsidRPr="00705EFF" w:rsidRDefault="007E064E" w:rsidP="001915CC">
      <w:pPr>
        <w:pStyle w:val="Akapitzlist1"/>
        <w:spacing w:after="0" w:line="240" w:lineRule="auto"/>
        <w:ind w:left="680" w:right="-2"/>
        <w:jc w:val="both"/>
        <w:rPr>
          <w:rFonts w:ascii="Times New Roman" w:hAnsi="Times New Roman" w:cs="Times New Roman"/>
          <w:sz w:val="24"/>
          <w:szCs w:val="24"/>
        </w:rPr>
      </w:pPr>
      <w:r>
        <w:rPr>
          <w:rFonts w:ascii="Times New Roman" w:hAnsi="Times New Roman" w:cs="Times New Roman"/>
          <w:sz w:val="24"/>
          <w:szCs w:val="24"/>
        </w:rPr>
        <w:t>15</w:t>
      </w:r>
      <w:r w:rsidR="00705EFF" w:rsidRPr="00705EFF">
        <w:rPr>
          <w:rFonts w:ascii="Times New Roman" w:hAnsi="Times New Roman" w:cs="Times New Roman"/>
          <w:sz w:val="24"/>
          <w:szCs w:val="24"/>
        </w:rPr>
        <w:t>. Zamawiający zastrzega sobie prawo odwołania postępowania o zamówieniu w przypadku zaistnienia uzasadnionych przyczyn, jak również prawo unieważnienia postępowania o zamówienie bez podania przyczyny.</w:t>
      </w:r>
    </w:p>
    <w:p w:rsidR="00705EFF" w:rsidRPr="00705EFF" w:rsidRDefault="007E064E" w:rsidP="007E064E">
      <w:pPr>
        <w:spacing w:after="0"/>
        <w:ind w:left="680"/>
        <w:rPr>
          <w:rFonts w:ascii="Times New Roman" w:hAnsi="Times New Roman" w:cs="Times New Roman"/>
          <w:sz w:val="24"/>
          <w:szCs w:val="24"/>
        </w:rPr>
      </w:pPr>
      <w:r>
        <w:rPr>
          <w:rFonts w:ascii="Times New Roman" w:hAnsi="Times New Roman" w:cs="Times New Roman"/>
          <w:sz w:val="24"/>
          <w:szCs w:val="24"/>
        </w:rPr>
        <w:t>16</w:t>
      </w:r>
      <w:r w:rsidR="00705EFF" w:rsidRPr="00705EFF">
        <w:rPr>
          <w:rFonts w:ascii="Times New Roman" w:hAnsi="Times New Roman" w:cs="Times New Roman"/>
          <w:sz w:val="24"/>
          <w:szCs w:val="24"/>
        </w:rPr>
        <w:t>. Zamawiający powiadomi wszystkich wykonawców, którzy złożą oferty o wynikach postępowania.</w:t>
      </w:r>
    </w:p>
    <w:p w:rsidR="00705EFF" w:rsidRPr="00705EFF" w:rsidRDefault="007E064E" w:rsidP="007E064E">
      <w:pPr>
        <w:spacing w:after="0"/>
        <w:ind w:left="680"/>
        <w:rPr>
          <w:rFonts w:ascii="Times New Roman" w:hAnsi="Times New Roman" w:cs="Times New Roman"/>
          <w:sz w:val="24"/>
          <w:szCs w:val="24"/>
        </w:rPr>
      </w:pPr>
      <w:r>
        <w:rPr>
          <w:rFonts w:ascii="Times New Roman" w:hAnsi="Times New Roman" w:cs="Times New Roman"/>
          <w:sz w:val="24"/>
          <w:szCs w:val="24"/>
        </w:rPr>
        <w:t>17</w:t>
      </w:r>
      <w:r w:rsidR="00705EFF" w:rsidRPr="00705EFF">
        <w:rPr>
          <w:rFonts w:ascii="Times New Roman" w:hAnsi="Times New Roman" w:cs="Times New Roman"/>
          <w:sz w:val="24"/>
          <w:szCs w:val="24"/>
        </w:rPr>
        <w:t>. Nie dopuszcza się możliwości składania ofert częściowych.</w:t>
      </w:r>
    </w:p>
    <w:p w:rsidR="00705EFF" w:rsidRPr="001915CC" w:rsidRDefault="007E064E" w:rsidP="00781A00">
      <w:pPr>
        <w:pStyle w:val="Akapitzlist"/>
        <w:spacing w:after="0" w:line="240" w:lineRule="auto"/>
        <w:ind w:left="680" w:right="-285"/>
        <w:jc w:val="both"/>
        <w:rPr>
          <w:b w:val="0"/>
          <w:color w:val="auto"/>
          <w:sz w:val="24"/>
          <w:szCs w:val="24"/>
        </w:rPr>
      </w:pPr>
      <w:r w:rsidRPr="001915CC">
        <w:rPr>
          <w:b w:val="0"/>
          <w:color w:val="auto"/>
          <w:sz w:val="24"/>
          <w:szCs w:val="24"/>
        </w:rPr>
        <w:t>18</w:t>
      </w:r>
      <w:r w:rsidR="00705EFF" w:rsidRPr="001915CC">
        <w:rPr>
          <w:b w:val="0"/>
          <w:color w:val="auto"/>
          <w:sz w:val="24"/>
          <w:szCs w:val="24"/>
        </w:rPr>
        <w:t>. Zamawiający zastrzega sobie możliwość  przeprowadzenia negocjacji po rozpatrzeniu złożonych ofert z wybranymi Wykonawcami.</w:t>
      </w:r>
    </w:p>
    <w:p w:rsidR="00705EFF" w:rsidRPr="00705EFF" w:rsidRDefault="007E064E" w:rsidP="001915CC">
      <w:pPr>
        <w:spacing w:after="0"/>
        <w:ind w:left="680" w:right="-2"/>
        <w:jc w:val="both"/>
        <w:rPr>
          <w:rFonts w:ascii="Times New Roman" w:hAnsi="Times New Roman" w:cs="Times New Roman"/>
          <w:sz w:val="24"/>
          <w:szCs w:val="24"/>
        </w:rPr>
      </w:pPr>
      <w:r>
        <w:rPr>
          <w:rFonts w:ascii="Times New Roman" w:hAnsi="Times New Roman" w:cs="Times New Roman"/>
          <w:sz w:val="24"/>
          <w:szCs w:val="24"/>
        </w:rPr>
        <w:t>19</w:t>
      </w:r>
      <w:r w:rsidR="00705EFF" w:rsidRPr="00705EFF">
        <w:rPr>
          <w:rFonts w:ascii="Times New Roman" w:hAnsi="Times New Roman" w:cs="Times New Roman"/>
          <w:sz w:val="24"/>
          <w:szCs w:val="24"/>
        </w:rPr>
        <w:t>. Zamawiający zastrzega sobie prawo do dodatkowych negocjacji warunków świadczenia usług po otwarciu ofert</w:t>
      </w:r>
    </w:p>
    <w:p w:rsidR="00E17E52" w:rsidRPr="00E17E52" w:rsidRDefault="00E17E52" w:rsidP="007E6364">
      <w:pPr>
        <w:pStyle w:val="Akapitzlist1"/>
        <w:spacing w:after="0" w:line="240" w:lineRule="auto"/>
        <w:ind w:left="0"/>
        <w:jc w:val="both"/>
        <w:rPr>
          <w:rFonts w:ascii="Times New Roman" w:hAnsi="Times New Roman" w:cs="Arial Narrow"/>
          <w:sz w:val="24"/>
          <w:szCs w:val="24"/>
        </w:rPr>
      </w:pPr>
    </w:p>
    <w:p w:rsidR="006B66BD" w:rsidRPr="00ED3966" w:rsidRDefault="006B66BD" w:rsidP="00451454">
      <w:pPr>
        <w:pStyle w:val="Normalny1"/>
        <w:spacing w:after="0" w:line="240" w:lineRule="auto"/>
        <w:ind w:firstLine="708"/>
        <w:jc w:val="both"/>
        <w:rPr>
          <w:rFonts w:ascii="Times New Roman" w:hAnsi="Times New Roman" w:cs="Arial Narrow"/>
          <w:color w:val="auto"/>
          <w:sz w:val="24"/>
          <w:szCs w:val="24"/>
        </w:rPr>
      </w:pPr>
      <w:r w:rsidRPr="00ED3966">
        <w:rPr>
          <w:rFonts w:ascii="Times New Roman" w:hAnsi="Times New Roman" w:cs="Arial Narrow"/>
          <w:b/>
          <w:color w:val="auto"/>
          <w:sz w:val="24"/>
          <w:szCs w:val="24"/>
        </w:rPr>
        <w:t>Załączniki do zapytania ofertowego:</w:t>
      </w:r>
    </w:p>
    <w:p w:rsidR="006B66BD" w:rsidRDefault="00D35DBF" w:rsidP="00E2730E">
      <w:pPr>
        <w:pStyle w:val="Normalny1"/>
        <w:spacing w:after="0"/>
        <w:ind w:firstLine="708"/>
        <w:jc w:val="both"/>
        <w:rPr>
          <w:rFonts w:ascii="Times New Roman" w:hAnsi="Times New Roman" w:cs="Arial Narrow"/>
          <w:bCs/>
          <w:color w:val="auto"/>
          <w:sz w:val="24"/>
          <w:szCs w:val="24"/>
        </w:rPr>
      </w:pPr>
      <w:r>
        <w:rPr>
          <w:rFonts w:ascii="Times New Roman" w:hAnsi="Times New Roman" w:cs="Arial Narrow"/>
          <w:bCs/>
          <w:color w:val="auto"/>
          <w:sz w:val="24"/>
          <w:szCs w:val="24"/>
        </w:rPr>
        <w:t xml:space="preserve">Załącznik nr </w:t>
      </w:r>
      <w:r w:rsidR="006A68DD">
        <w:rPr>
          <w:rFonts w:ascii="Times New Roman" w:hAnsi="Times New Roman" w:cs="Arial Narrow"/>
          <w:bCs/>
          <w:color w:val="auto"/>
          <w:sz w:val="24"/>
          <w:szCs w:val="24"/>
        </w:rPr>
        <w:t>1</w:t>
      </w:r>
      <w:r w:rsidR="00E61959">
        <w:rPr>
          <w:rFonts w:ascii="Times New Roman" w:hAnsi="Times New Roman" w:cs="Arial Narrow"/>
          <w:bCs/>
          <w:color w:val="auto"/>
          <w:sz w:val="24"/>
          <w:szCs w:val="24"/>
        </w:rPr>
        <w:t xml:space="preserve"> – </w:t>
      </w:r>
      <w:r w:rsidR="00451454">
        <w:rPr>
          <w:rFonts w:ascii="Times New Roman" w:hAnsi="Times New Roman" w:cs="Arial Narrow"/>
          <w:bCs/>
          <w:color w:val="auto"/>
          <w:sz w:val="24"/>
          <w:szCs w:val="24"/>
        </w:rPr>
        <w:t>Formularz ofertowy</w:t>
      </w:r>
    </w:p>
    <w:p w:rsidR="00173B9A" w:rsidRDefault="006A68DD" w:rsidP="00E2730E">
      <w:pPr>
        <w:pStyle w:val="Normalny1"/>
        <w:spacing w:after="0"/>
        <w:ind w:firstLine="708"/>
        <w:jc w:val="both"/>
        <w:rPr>
          <w:rFonts w:ascii="Times New Roman" w:hAnsi="Times New Roman" w:cs="Arial Narrow"/>
          <w:bCs/>
          <w:color w:val="auto"/>
          <w:sz w:val="24"/>
          <w:szCs w:val="24"/>
        </w:rPr>
      </w:pPr>
      <w:r>
        <w:rPr>
          <w:rFonts w:ascii="Times New Roman" w:hAnsi="Times New Roman" w:cs="Arial Narrow"/>
          <w:bCs/>
          <w:color w:val="auto"/>
          <w:sz w:val="24"/>
          <w:szCs w:val="24"/>
        </w:rPr>
        <w:t>Załącznik nr 2</w:t>
      </w:r>
      <w:r w:rsidR="00451454">
        <w:rPr>
          <w:rFonts w:ascii="Times New Roman" w:hAnsi="Times New Roman" w:cs="Arial Narrow"/>
          <w:bCs/>
          <w:color w:val="auto"/>
          <w:sz w:val="24"/>
          <w:szCs w:val="24"/>
        </w:rPr>
        <w:t xml:space="preserve"> – Formularz cenowy</w:t>
      </w:r>
    </w:p>
    <w:p w:rsidR="00451454" w:rsidRDefault="009A1347" w:rsidP="00E2730E">
      <w:pPr>
        <w:pStyle w:val="Normalny1"/>
        <w:spacing w:after="0"/>
        <w:ind w:firstLine="708"/>
        <w:jc w:val="both"/>
        <w:rPr>
          <w:rFonts w:ascii="Times New Roman" w:hAnsi="Times New Roman" w:cs="Arial Narrow"/>
          <w:bCs/>
          <w:color w:val="auto"/>
          <w:sz w:val="24"/>
          <w:szCs w:val="24"/>
        </w:rPr>
      </w:pPr>
      <w:r>
        <w:rPr>
          <w:rFonts w:ascii="Times New Roman" w:hAnsi="Times New Roman" w:cs="Arial Narrow"/>
          <w:bCs/>
          <w:color w:val="auto"/>
          <w:sz w:val="24"/>
          <w:szCs w:val="24"/>
        </w:rPr>
        <w:t>Załącznik nr 3</w:t>
      </w:r>
      <w:r w:rsidR="00451454">
        <w:rPr>
          <w:rFonts w:ascii="Times New Roman" w:hAnsi="Times New Roman" w:cs="Arial Narrow"/>
          <w:bCs/>
          <w:color w:val="auto"/>
          <w:sz w:val="24"/>
          <w:szCs w:val="24"/>
        </w:rPr>
        <w:t xml:space="preserve"> – </w:t>
      </w:r>
      <w:r w:rsidR="00451454" w:rsidRPr="00ED3966">
        <w:rPr>
          <w:rFonts w:ascii="Times New Roman" w:hAnsi="Times New Roman" w:cs="Arial Narrow"/>
          <w:bCs/>
          <w:color w:val="auto"/>
          <w:sz w:val="24"/>
          <w:szCs w:val="24"/>
        </w:rPr>
        <w:t>Projekt umowy</w:t>
      </w:r>
    </w:p>
    <w:p w:rsidR="00EF26DC" w:rsidRPr="00ED3966" w:rsidRDefault="00EF26DC" w:rsidP="00451454">
      <w:pPr>
        <w:pStyle w:val="Normalny1"/>
        <w:spacing w:after="0" w:line="240" w:lineRule="auto"/>
        <w:ind w:firstLine="708"/>
        <w:jc w:val="both"/>
        <w:rPr>
          <w:rFonts w:ascii="Times New Roman" w:hAnsi="Times New Roman" w:cs="Arial Narrow"/>
          <w:bCs/>
          <w:color w:val="auto"/>
          <w:sz w:val="24"/>
          <w:szCs w:val="24"/>
        </w:rPr>
      </w:pPr>
    </w:p>
    <w:p w:rsidR="00781A00" w:rsidRDefault="00781A00" w:rsidP="003740B0">
      <w:pPr>
        <w:pStyle w:val="Akapitzlist1"/>
        <w:ind w:left="0"/>
        <w:jc w:val="right"/>
        <w:rPr>
          <w:rFonts w:ascii="Times New Roman" w:hAnsi="Times New Roman" w:cs="Arial Narrow"/>
          <w:b/>
          <w:sz w:val="24"/>
          <w:szCs w:val="24"/>
        </w:rPr>
      </w:pPr>
    </w:p>
    <w:p w:rsidR="00781A00" w:rsidRDefault="00781A00" w:rsidP="003740B0">
      <w:pPr>
        <w:pStyle w:val="Akapitzlist1"/>
        <w:ind w:left="0"/>
        <w:jc w:val="right"/>
        <w:rPr>
          <w:rFonts w:ascii="Times New Roman" w:hAnsi="Times New Roman" w:cs="Arial Narrow"/>
          <w:b/>
          <w:sz w:val="24"/>
          <w:szCs w:val="24"/>
        </w:rPr>
      </w:pPr>
    </w:p>
    <w:p w:rsidR="00781A00" w:rsidRDefault="00781A00" w:rsidP="003740B0">
      <w:pPr>
        <w:pStyle w:val="Akapitzlist1"/>
        <w:ind w:left="0"/>
        <w:jc w:val="right"/>
        <w:rPr>
          <w:rFonts w:ascii="Times New Roman" w:hAnsi="Times New Roman" w:cs="Arial Narrow"/>
          <w:b/>
          <w:sz w:val="24"/>
          <w:szCs w:val="24"/>
        </w:rPr>
      </w:pPr>
    </w:p>
    <w:p w:rsidR="006B66BD" w:rsidRPr="00FD57A5" w:rsidRDefault="00E2730E" w:rsidP="00781A00">
      <w:pPr>
        <w:pStyle w:val="Akapitzlist1"/>
        <w:ind w:left="0" w:right="-285"/>
        <w:jc w:val="right"/>
        <w:rPr>
          <w:rFonts w:ascii="Times New Roman" w:hAnsi="Times New Roman" w:cs="Arial Narrow"/>
          <w:b/>
          <w:sz w:val="24"/>
          <w:szCs w:val="24"/>
        </w:rPr>
      </w:pPr>
      <w:r>
        <w:rPr>
          <w:rFonts w:ascii="Times New Roman" w:hAnsi="Times New Roman" w:cs="Arial Narrow"/>
          <w:b/>
          <w:sz w:val="24"/>
          <w:szCs w:val="24"/>
        </w:rPr>
        <w:lastRenderedPageBreak/>
        <w:t xml:space="preserve">                  </w:t>
      </w:r>
      <w:r w:rsidR="006A68DD">
        <w:rPr>
          <w:rFonts w:ascii="Times New Roman" w:hAnsi="Times New Roman" w:cs="Arial Narrow"/>
          <w:b/>
          <w:sz w:val="24"/>
          <w:szCs w:val="24"/>
        </w:rPr>
        <w:t>Załącznik nr 1</w:t>
      </w:r>
    </w:p>
    <w:p w:rsidR="006B66BD" w:rsidRDefault="006B66BD">
      <w:pPr>
        <w:pStyle w:val="Akapitzlist1"/>
        <w:jc w:val="center"/>
        <w:rPr>
          <w:rFonts w:ascii="Times New Roman" w:hAnsi="Times New Roman" w:cs="Arial Narrow"/>
          <w:b/>
          <w:sz w:val="24"/>
          <w:szCs w:val="24"/>
        </w:rPr>
      </w:pPr>
      <w:r w:rsidRPr="00ED3966">
        <w:rPr>
          <w:rFonts w:ascii="Times New Roman" w:hAnsi="Times New Roman" w:cs="Arial Narrow"/>
          <w:b/>
          <w:sz w:val="24"/>
          <w:szCs w:val="24"/>
        </w:rPr>
        <w:t>FORMULARZ OFERTOWY</w:t>
      </w:r>
    </w:p>
    <w:p w:rsidR="00E83C5A" w:rsidRPr="00E83C5A" w:rsidRDefault="00E83C5A" w:rsidP="00E2730E">
      <w:pPr>
        <w:spacing w:after="0"/>
        <w:ind w:left="708" w:right="-852"/>
        <w:jc w:val="both"/>
        <w:rPr>
          <w:rFonts w:ascii="Times New Roman" w:hAnsi="Times New Roman" w:cs="Times New Roman"/>
          <w:color w:val="000000"/>
          <w:sz w:val="24"/>
          <w:szCs w:val="24"/>
        </w:rPr>
      </w:pPr>
      <w:r w:rsidRPr="00E83C5A">
        <w:rPr>
          <w:rFonts w:ascii="Times New Roman" w:hAnsi="Times New Roman" w:cs="Times New Roman"/>
          <w:color w:val="000000"/>
          <w:sz w:val="24"/>
          <w:szCs w:val="24"/>
          <w:shd w:val="clear" w:color="auto" w:fill="FFFFFF"/>
        </w:rPr>
        <w:t>„Szpital Powiatowy we Wrześni” Sp. z o.o.</w:t>
      </w:r>
      <w:r w:rsidRPr="00E83C5A">
        <w:rPr>
          <w:rFonts w:ascii="Times New Roman" w:hAnsi="Times New Roman" w:cs="Times New Roman"/>
          <w:sz w:val="24"/>
          <w:szCs w:val="24"/>
        </w:rPr>
        <w:t xml:space="preserve"> w restrukturyzacji </w:t>
      </w:r>
      <w:r w:rsidRPr="00E83C5A">
        <w:rPr>
          <w:rFonts w:ascii="Times New Roman" w:hAnsi="Times New Roman" w:cs="Times New Roman"/>
          <w:color w:val="000000"/>
          <w:sz w:val="24"/>
          <w:szCs w:val="24"/>
          <w:shd w:val="clear" w:color="auto" w:fill="FFFFFF"/>
        </w:rPr>
        <w:t xml:space="preserve">, ul. </w:t>
      </w:r>
      <w:r w:rsidRPr="00E83C5A">
        <w:rPr>
          <w:rFonts w:ascii="Times New Roman" w:hAnsi="Times New Roman" w:cs="Times New Roman"/>
          <w:color w:val="000000"/>
          <w:sz w:val="24"/>
          <w:szCs w:val="24"/>
        </w:rPr>
        <w:t>Słowackiego 2, 62- 300 Września,</w:t>
      </w:r>
    </w:p>
    <w:p w:rsidR="00E83C5A" w:rsidRPr="00E83C5A" w:rsidRDefault="00E83C5A" w:rsidP="00E83C5A">
      <w:pPr>
        <w:widowControl w:val="0"/>
        <w:autoSpaceDE w:val="0"/>
        <w:spacing w:after="0" w:line="360" w:lineRule="auto"/>
        <w:ind w:right="-283" w:firstLine="708"/>
        <w:jc w:val="both"/>
        <w:rPr>
          <w:rFonts w:ascii="Times New Roman" w:hAnsi="Times New Roman" w:cs="Times New Roman"/>
          <w:color w:val="000000"/>
          <w:sz w:val="24"/>
          <w:szCs w:val="24"/>
        </w:rPr>
      </w:pPr>
      <w:r w:rsidRPr="00E83C5A">
        <w:rPr>
          <w:rFonts w:ascii="Times New Roman" w:hAnsi="Times New Roman" w:cs="Times New Roman"/>
          <w:color w:val="000000"/>
          <w:sz w:val="24"/>
          <w:szCs w:val="24"/>
          <w:shd w:val="clear" w:color="auto" w:fill="FFFFFF"/>
        </w:rPr>
        <w:t xml:space="preserve">adres internetowej: </w:t>
      </w:r>
      <w:hyperlink r:id="rId14" w:history="1">
        <w:r w:rsidRPr="00E83C5A">
          <w:rPr>
            <w:rStyle w:val="Hipercze"/>
            <w:rFonts w:ascii="Times New Roman" w:hAnsi="Times New Roman" w:cs="Times New Roman"/>
            <w:sz w:val="24"/>
            <w:szCs w:val="24"/>
            <w:shd w:val="clear" w:color="auto" w:fill="FFFFFF"/>
          </w:rPr>
          <w:t>www.szpitalwrzesnia.home.pl</w:t>
        </w:r>
      </w:hyperlink>
      <w:r w:rsidRPr="00E83C5A">
        <w:rPr>
          <w:rFonts w:ascii="Times New Roman" w:hAnsi="Times New Roman" w:cs="Times New Roman"/>
          <w:sz w:val="24"/>
          <w:szCs w:val="24"/>
        </w:rPr>
        <w:t>,</w:t>
      </w:r>
    </w:p>
    <w:p w:rsidR="00E83C5A" w:rsidRPr="00E83C5A" w:rsidRDefault="00E83C5A" w:rsidP="00E83C5A">
      <w:pPr>
        <w:widowControl w:val="0"/>
        <w:autoSpaceDE w:val="0"/>
        <w:spacing w:after="0" w:line="360" w:lineRule="auto"/>
        <w:ind w:right="-283" w:firstLine="708"/>
        <w:jc w:val="both"/>
        <w:rPr>
          <w:rFonts w:ascii="Times New Roman" w:hAnsi="Times New Roman" w:cs="Times New Roman"/>
          <w:color w:val="000000"/>
          <w:sz w:val="24"/>
          <w:szCs w:val="24"/>
          <w:shd w:val="clear" w:color="auto" w:fill="FFFFFF"/>
        </w:rPr>
      </w:pPr>
      <w:r w:rsidRPr="00E83C5A">
        <w:rPr>
          <w:rFonts w:ascii="Times New Roman" w:hAnsi="Times New Roman" w:cs="Times New Roman"/>
          <w:color w:val="000000"/>
          <w:sz w:val="24"/>
          <w:szCs w:val="24"/>
          <w:shd w:val="clear" w:color="auto" w:fill="FFFFFF"/>
        </w:rPr>
        <w:t xml:space="preserve">e-mail: </w:t>
      </w:r>
      <w:hyperlink r:id="rId15" w:history="1">
        <w:r w:rsidRPr="00E83C5A">
          <w:rPr>
            <w:rStyle w:val="Hipercze"/>
            <w:rFonts w:ascii="Times New Roman" w:hAnsi="Times New Roman" w:cs="Times New Roman"/>
            <w:sz w:val="24"/>
            <w:szCs w:val="24"/>
          </w:rPr>
          <w:t>sekretariat@szpitalwrzesnia.home.pl</w:t>
        </w:r>
      </w:hyperlink>
      <w:r w:rsidRPr="00E83C5A">
        <w:rPr>
          <w:rFonts w:ascii="Times New Roman" w:hAnsi="Times New Roman" w:cs="Times New Roman"/>
          <w:sz w:val="24"/>
          <w:szCs w:val="24"/>
        </w:rPr>
        <w:t>,</w:t>
      </w:r>
      <w:r w:rsidRPr="00E83C5A">
        <w:rPr>
          <w:rFonts w:ascii="Times New Roman" w:hAnsi="Times New Roman" w:cs="Times New Roman"/>
          <w:color w:val="000000"/>
          <w:sz w:val="24"/>
          <w:szCs w:val="24"/>
        </w:rPr>
        <w:t xml:space="preserve"> </w:t>
      </w:r>
    </w:p>
    <w:p w:rsidR="00E83C5A" w:rsidRPr="00E83C5A" w:rsidRDefault="00E83C5A" w:rsidP="00E83C5A">
      <w:pPr>
        <w:widowControl w:val="0"/>
        <w:autoSpaceDE w:val="0"/>
        <w:spacing w:after="0" w:line="360" w:lineRule="auto"/>
        <w:ind w:right="-283" w:firstLine="708"/>
        <w:jc w:val="both"/>
        <w:rPr>
          <w:rFonts w:ascii="Times New Roman" w:hAnsi="Times New Roman" w:cs="Times New Roman"/>
          <w:b/>
          <w:bCs/>
          <w:color w:val="000000"/>
          <w:sz w:val="24"/>
          <w:szCs w:val="24"/>
        </w:rPr>
      </w:pPr>
      <w:r w:rsidRPr="00E83C5A">
        <w:rPr>
          <w:rFonts w:ascii="Times New Roman" w:hAnsi="Times New Roman" w:cs="Times New Roman"/>
          <w:color w:val="000000"/>
          <w:sz w:val="24"/>
          <w:szCs w:val="24"/>
          <w:shd w:val="clear" w:color="auto" w:fill="FFFFFF"/>
        </w:rPr>
        <w:t>godziny urzędowania 07:30 - 15:0</w:t>
      </w:r>
      <w:r w:rsidRPr="00E83C5A">
        <w:rPr>
          <w:rFonts w:ascii="Times New Roman" w:hAnsi="Times New Roman" w:cs="Times New Roman"/>
          <w:color w:val="000000"/>
          <w:sz w:val="24"/>
          <w:szCs w:val="24"/>
        </w:rPr>
        <w:t xml:space="preserve">5, </w:t>
      </w:r>
      <w:r w:rsidRPr="00E83C5A">
        <w:rPr>
          <w:rFonts w:ascii="Times New Roman" w:hAnsi="Times New Roman" w:cs="Times New Roman"/>
          <w:color w:val="000000"/>
          <w:sz w:val="24"/>
          <w:szCs w:val="24"/>
          <w:shd w:val="clear" w:color="auto" w:fill="FFFFFF"/>
        </w:rPr>
        <w:t>telefon/</w:t>
      </w:r>
      <w:proofErr w:type="spellStart"/>
      <w:r w:rsidRPr="00E83C5A">
        <w:rPr>
          <w:rFonts w:ascii="Times New Roman" w:hAnsi="Times New Roman" w:cs="Times New Roman"/>
          <w:color w:val="000000"/>
          <w:sz w:val="24"/>
          <w:szCs w:val="24"/>
          <w:shd w:val="clear" w:color="auto" w:fill="FFFFFF"/>
        </w:rPr>
        <w:t>fax</w:t>
      </w:r>
      <w:proofErr w:type="spellEnd"/>
      <w:r w:rsidRPr="00E83C5A">
        <w:rPr>
          <w:rFonts w:ascii="Times New Roman" w:hAnsi="Times New Roman" w:cs="Times New Roman"/>
          <w:color w:val="000000"/>
          <w:sz w:val="24"/>
          <w:szCs w:val="24"/>
          <w:shd w:val="clear" w:color="auto" w:fill="FFFFFF"/>
        </w:rPr>
        <w:t xml:space="preserve"> (0-61) </w:t>
      </w:r>
      <w:r w:rsidRPr="00E83C5A">
        <w:rPr>
          <w:rFonts w:ascii="Times New Roman" w:hAnsi="Times New Roman" w:cs="Times New Roman"/>
          <w:color w:val="000000"/>
          <w:sz w:val="24"/>
          <w:szCs w:val="24"/>
        </w:rPr>
        <w:t>43 70 590 / 43 79 730.</w:t>
      </w:r>
    </w:p>
    <w:tbl>
      <w:tblPr>
        <w:tblW w:w="9745" w:type="dxa"/>
        <w:jc w:val="right"/>
        <w:tblInd w:w="9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2"/>
        <w:gridCol w:w="5493"/>
      </w:tblGrid>
      <w:tr w:rsidR="00173B9A" w:rsidRPr="00173B9A" w:rsidTr="00781A00">
        <w:trPr>
          <w:trHeight w:val="657"/>
          <w:jc w:val="right"/>
        </w:trPr>
        <w:tc>
          <w:tcPr>
            <w:tcW w:w="9745" w:type="dxa"/>
            <w:gridSpan w:val="2"/>
            <w:shd w:val="clear" w:color="auto" w:fill="auto"/>
            <w:vAlign w:val="center"/>
          </w:tcPr>
          <w:p w:rsidR="00173B9A" w:rsidRPr="00173B9A" w:rsidRDefault="00173B9A" w:rsidP="00781A00">
            <w:pPr>
              <w:ind w:right="-1416"/>
              <w:rPr>
                <w:rFonts w:ascii="Times New Roman" w:hAnsi="Times New Roman" w:cs="Times New Roman"/>
                <w:b/>
                <w:iCs/>
                <w:sz w:val="24"/>
                <w:szCs w:val="24"/>
              </w:rPr>
            </w:pPr>
            <w:r w:rsidRPr="00173B9A">
              <w:rPr>
                <w:rFonts w:ascii="Times New Roman" w:hAnsi="Times New Roman" w:cs="Times New Roman"/>
                <w:b/>
                <w:iCs/>
                <w:sz w:val="24"/>
                <w:szCs w:val="24"/>
              </w:rPr>
              <w:t>A. Dane Wykonawcy</w:t>
            </w:r>
          </w:p>
        </w:tc>
      </w:tr>
      <w:tr w:rsidR="00173B9A" w:rsidRPr="00173B9A" w:rsidTr="00F87D4D">
        <w:trPr>
          <w:trHeight w:val="579"/>
          <w:jc w:val="right"/>
        </w:trPr>
        <w:tc>
          <w:tcPr>
            <w:tcW w:w="4252" w:type="dxa"/>
            <w:shd w:val="clear" w:color="auto" w:fill="auto"/>
            <w:vAlign w:val="center"/>
          </w:tcPr>
          <w:p w:rsidR="00173B9A" w:rsidRPr="00173B9A" w:rsidRDefault="00173B9A" w:rsidP="00173B9A">
            <w:pPr>
              <w:pStyle w:val="Tekstpodstawowy"/>
              <w:rPr>
                <w:rFonts w:ascii="Times New Roman" w:hAnsi="Times New Roman" w:cs="Times New Roman"/>
                <w:b/>
                <w:iCs/>
                <w:sz w:val="24"/>
                <w:szCs w:val="24"/>
              </w:rPr>
            </w:pPr>
            <w:r w:rsidRPr="00173B9A">
              <w:rPr>
                <w:rFonts w:ascii="Times New Roman" w:hAnsi="Times New Roman" w:cs="Times New Roman"/>
                <w:b/>
                <w:iCs/>
                <w:sz w:val="24"/>
                <w:szCs w:val="24"/>
              </w:rPr>
              <w:t xml:space="preserve">Nazwa </w:t>
            </w:r>
            <w:r w:rsidRPr="00173B9A">
              <w:rPr>
                <w:rFonts w:ascii="Times New Roman" w:hAnsi="Times New Roman" w:cs="Times New Roman"/>
                <w:b/>
                <w:sz w:val="24"/>
                <w:szCs w:val="24"/>
              </w:rPr>
              <w:t>albo imię i nazwisko</w:t>
            </w:r>
          </w:p>
        </w:tc>
        <w:tc>
          <w:tcPr>
            <w:tcW w:w="5493" w:type="dxa"/>
            <w:shd w:val="clear" w:color="auto" w:fill="auto"/>
          </w:tcPr>
          <w:p w:rsidR="00173B9A" w:rsidRPr="00173B9A" w:rsidRDefault="00173B9A" w:rsidP="00173B9A">
            <w:pPr>
              <w:rPr>
                <w:rFonts w:ascii="Times New Roman" w:hAnsi="Times New Roman" w:cs="Times New Roman"/>
                <w:b/>
                <w:iCs/>
                <w:sz w:val="24"/>
                <w:szCs w:val="24"/>
              </w:rPr>
            </w:pPr>
          </w:p>
        </w:tc>
      </w:tr>
      <w:tr w:rsidR="00173B9A" w:rsidRPr="00173B9A" w:rsidTr="00F87D4D">
        <w:trPr>
          <w:trHeight w:val="520"/>
          <w:jc w:val="right"/>
        </w:trPr>
        <w:tc>
          <w:tcPr>
            <w:tcW w:w="4252" w:type="dxa"/>
            <w:shd w:val="clear" w:color="auto" w:fill="auto"/>
            <w:vAlign w:val="center"/>
          </w:tcPr>
          <w:p w:rsidR="00173B9A" w:rsidRPr="00173B9A" w:rsidRDefault="00173B9A" w:rsidP="00173B9A">
            <w:pPr>
              <w:rPr>
                <w:rFonts w:ascii="Times New Roman" w:hAnsi="Times New Roman" w:cs="Times New Roman"/>
                <w:iCs/>
                <w:sz w:val="24"/>
                <w:szCs w:val="24"/>
              </w:rPr>
            </w:pPr>
            <w:r w:rsidRPr="00173B9A">
              <w:rPr>
                <w:rFonts w:ascii="Times New Roman" w:hAnsi="Times New Roman" w:cs="Times New Roman"/>
                <w:sz w:val="24"/>
                <w:szCs w:val="24"/>
              </w:rPr>
              <w:t xml:space="preserve">Siedziba albo miejsce zamieszkania i adres </w:t>
            </w:r>
          </w:p>
        </w:tc>
        <w:tc>
          <w:tcPr>
            <w:tcW w:w="5493" w:type="dxa"/>
            <w:shd w:val="clear" w:color="auto" w:fill="auto"/>
          </w:tcPr>
          <w:p w:rsidR="00173B9A" w:rsidRPr="00173B9A" w:rsidRDefault="00173B9A" w:rsidP="00173B9A">
            <w:pPr>
              <w:rPr>
                <w:rFonts w:ascii="Times New Roman" w:hAnsi="Times New Roman" w:cs="Times New Roman"/>
                <w:b/>
                <w:iCs/>
                <w:sz w:val="24"/>
                <w:szCs w:val="24"/>
              </w:rPr>
            </w:pPr>
          </w:p>
        </w:tc>
      </w:tr>
      <w:tr w:rsidR="00173B9A" w:rsidRPr="00173B9A" w:rsidTr="00F87D4D">
        <w:trPr>
          <w:trHeight w:val="601"/>
          <w:jc w:val="right"/>
        </w:trPr>
        <w:tc>
          <w:tcPr>
            <w:tcW w:w="4252" w:type="dxa"/>
            <w:shd w:val="clear" w:color="auto" w:fill="auto"/>
            <w:vAlign w:val="center"/>
          </w:tcPr>
          <w:p w:rsidR="00173B9A" w:rsidRPr="00173B9A" w:rsidRDefault="00173B9A" w:rsidP="00173B9A">
            <w:pPr>
              <w:rPr>
                <w:rFonts w:ascii="Times New Roman" w:hAnsi="Times New Roman" w:cs="Times New Roman"/>
                <w:sz w:val="24"/>
                <w:szCs w:val="24"/>
              </w:rPr>
            </w:pPr>
            <w:r w:rsidRPr="00173B9A">
              <w:rPr>
                <w:rFonts w:ascii="Times New Roman" w:hAnsi="Times New Roman" w:cs="Times New Roman"/>
                <w:iCs/>
                <w:sz w:val="24"/>
                <w:szCs w:val="24"/>
              </w:rPr>
              <w:t>NIP, REGON, KRS , kapitał zakładowy</w:t>
            </w:r>
          </w:p>
        </w:tc>
        <w:tc>
          <w:tcPr>
            <w:tcW w:w="5493" w:type="dxa"/>
            <w:shd w:val="clear" w:color="auto" w:fill="auto"/>
          </w:tcPr>
          <w:p w:rsidR="00F87D4D" w:rsidRDefault="00F87D4D" w:rsidP="00173B9A">
            <w:pPr>
              <w:rPr>
                <w:rFonts w:ascii="Times New Roman" w:hAnsi="Times New Roman" w:cs="Times New Roman"/>
                <w:iCs/>
                <w:sz w:val="24"/>
                <w:szCs w:val="24"/>
              </w:rPr>
            </w:pPr>
            <w:r>
              <w:rPr>
                <w:rFonts w:ascii="Times New Roman" w:hAnsi="Times New Roman" w:cs="Times New Roman"/>
                <w:iCs/>
                <w:sz w:val="24"/>
                <w:szCs w:val="24"/>
              </w:rPr>
              <w:t>NIP………………………………………………..</w:t>
            </w:r>
          </w:p>
          <w:p w:rsidR="00F87D4D" w:rsidRDefault="00F87D4D" w:rsidP="00173B9A">
            <w:pPr>
              <w:rPr>
                <w:rFonts w:ascii="Times New Roman" w:hAnsi="Times New Roman" w:cs="Times New Roman"/>
                <w:iCs/>
                <w:sz w:val="24"/>
                <w:szCs w:val="24"/>
              </w:rPr>
            </w:pPr>
            <w:r>
              <w:rPr>
                <w:rFonts w:ascii="Times New Roman" w:hAnsi="Times New Roman" w:cs="Times New Roman"/>
                <w:iCs/>
                <w:sz w:val="24"/>
                <w:szCs w:val="24"/>
              </w:rPr>
              <w:t xml:space="preserve"> REGON………………………………………….</w:t>
            </w:r>
          </w:p>
          <w:p w:rsidR="00F87D4D" w:rsidRDefault="00F87D4D" w:rsidP="00173B9A">
            <w:pPr>
              <w:rPr>
                <w:rFonts w:ascii="Times New Roman" w:hAnsi="Times New Roman" w:cs="Times New Roman"/>
                <w:iCs/>
                <w:sz w:val="24"/>
                <w:szCs w:val="24"/>
              </w:rPr>
            </w:pPr>
            <w:r>
              <w:rPr>
                <w:rFonts w:ascii="Times New Roman" w:hAnsi="Times New Roman" w:cs="Times New Roman"/>
                <w:iCs/>
                <w:sz w:val="24"/>
                <w:szCs w:val="24"/>
              </w:rPr>
              <w:t xml:space="preserve"> KRS ……………………………………………..</w:t>
            </w:r>
          </w:p>
          <w:p w:rsidR="00173B9A" w:rsidRPr="00173B9A" w:rsidRDefault="00F87D4D" w:rsidP="00173B9A">
            <w:pPr>
              <w:rPr>
                <w:rFonts w:ascii="Times New Roman" w:hAnsi="Times New Roman" w:cs="Times New Roman"/>
                <w:b/>
                <w:iCs/>
                <w:sz w:val="24"/>
                <w:szCs w:val="24"/>
              </w:rPr>
            </w:pPr>
            <w:r w:rsidRPr="00173B9A">
              <w:rPr>
                <w:rFonts w:ascii="Times New Roman" w:hAnsi="Times New Roman" w:cs="Times New Roman"/>
                <w:iCs/>
                <w:sz w:val="24"/>
                <w:szCs w:val="24"/>
              </w:rPr>
              <w:t>kapitał zakładowy</w:t>
            </w:r>
            <w:r>
              <w:rPr>
                <w:rFonts w:ascii="Times New Roman" w:hAnsi="Times New Roman" w:cs="Times New Roman"/>
                <w:iCs/>
                <w:sz w:val="24"/>
                <w:szCs w:val="24"/>
              </w:rPr>
              <w:t>…………………………………</w:t>
            </w:r>
          </w:p>
        </w:tc>
      </w:tr>
      <w:tr w:rsidR="00173B9A" w:rsidRPr="00173B9A" w:rsidTr="00F87D4D">
        <w:trPr>
          <w:trHeight w:val="556"/>
          <w:jc w:val="right"/>
        </w:trPr>
        <w:tc>
          <w:tcPr>
            <w:tcW w:w="4252" w:type="dxa"/>
            <w:shd w:val="clear" w:color="auto" w:fill="auto"/>
            <w:vAlign w:val="center"/>
          </w:tcPr>
          <w:p w:rsidR="00173B9A" w:rsidRPr="00173B9A" w:rsidRDefault="00173B9A" w:rsidP="00173B9A">
            <w:pPr>
              <w:rPr>
                <w:rFonts w:ascii="Times New Roman" w:hAnsi="Times New Roman" w:cs="Times New Roman"/>
                <w:iCs/>
                <w:sz w:val="24"/>
                <w:szCs w:val="24"/>
              </w:rPr>
            </w:pPr>
            <w:r w:rsidRPr="00173B9A">
              <w:rPr>
                <w:rFonts w:ascii="Times New Roman" w:hAnsi="Times New Roman" w:cs="Times New Roman"/>
                <w:bCs/>
                <w:snapToGrid w:val="0"/>
                <w:sz w:val="24"/>
                <w:szCs w:val="24"/>
                <w:lang w:val="en-US"/>
              </w:rPr>
              <w:t xml:space="preserve">Bank, </w:t>
            </w:r>
            <w:proofErr w:type="spellStart"/>
            <w:r w:rsidRPr="00173B9A">
              <w:rPr>
                <w:rFonts w:ascii="Times New Roman" w:hAnsi="Times New Roman" w:cs="Times New Roman"/>
                <w:bCs/>
                <w:snapToGrid w:val="0"/>
                <w:sz w:val="24"/>
                <w:szCs w:val="24"/>
                <w:lang w:val="en-US"/>
              </w:rPr>
              <w:t>numer</w:t>
            </w:r>
            <w:proofErr w:type="spellEnd"/>
            <w:r w:rsidRPr="00173B9A">
              <w:rPr>
                <w:rFonts w:ascii="Times New Roman" w:hAnsi="Times New Roman" w:cs="Times New Roman"/>
                <w:bCs/>
                <w:snapToGrid w:val="0"/>
                <w:sz w:val="24"/>
                <w:szCs w:val="24"/>
                <w:lang w:val="en-US"/>
              </w:rPr>
              <w:t xml:space="preserve"> </w:t>
            </w:r>
            <w:proofErr w:type="spellStart"/>
            <w:r w:rsidRPr="00173B9A">
              <w:rPr>
                <w:rFonts w:ascii="Times New Roman" w:hAnsi="Times New Roman" w:cs="Times New Roman"/>
                <w:bCs/>
                <w:snapToGrid w:val="0"/>
                <w:sz w:val="24"/>
                <w:szCs w:val="24"/>
                <w:lang w:val="en-US"/>
              </w:rPr>
              <w:t>konta</w:t>
            </w:r>
            <w:proofErr w:type="spellEnd"/>
          </w:p>
        </w:tc>
        <w:tc>
          <w:tcPr>
            <w:tcW w:w="5493" w:type="dxa"/>
            <w:shd w:val="clear" w:color="auto" w:fill="auto"/>
          </w:tcPr>
          <w:p w:rsidR="00173B9A" w:rsidRPr="00173B9A" w:rsidRDefault="00173B9A" w:rsidP="00173B9A">
            <w:pPr>
              <w:rPr>
                <w:rFonts w:ascii="Times New Roman" w:hAnsi="Times New Roman" w:cs="Times New Roman"/>
                <w:b/>
                <w:iCs/>
                <w:sz w:val="24"/>
                <w:szCs w:val="24"/>
              </w:rPr>
            </w:pPr>
          </w:p>
        </w:tc>
      </w:tr>
      <w:tr w:rsidR="00173B9A" w:rsidRPr="00173B9A" w:rsidTr="00F87D4D">
        <w:trPr>
          <w:trHeight w:val="754"/>
          <w:jc w:val="right"/>
        </w:trPr>
        <w:tc>
          <w:tcPr>
            <w:tcW w:w="4252" w:type="dxa"/>
            <w:shd w:val="clear" w:color="auto" w:fill="auto"/>
            <w:vAlign w:val="center"/>
          </w:tcPr>
          <w:p w:rsidR="00173B9A" w:rsidRPr="00173B9A" w:rsidRDefault="00173B9A" w:rsidP="00173B9A">
            <w:pPr>
              <w:rPr>
                <w:rFonts w:ascii="Times New Roman" w:hAnsi="Times New Roman" w:cs="Times New Roman"/>
                <w:iCs/>
                <w:sz w:val="24"/>
                <w:szCs w:val="24"/>
              </w:rPr>
            </w:pPr>
            <w:r w:rsidRPr="00173B9A">
              <w:rPr>
                <w:rFonts w:ascii="Times New Roman" w:hAnsi="Times New Roman" w:cs="Times New Roman"/>
                <w:bCs/>
                <w:iCs/>
                <w:sz w:val="24"/>
                <w:szCs w:val="24"/>
              </w:rPr>
              <w:t>Adres poczty elektronicznej (e-mail) do korespondencji z Zamawiającym</w:t>
            </w:r>
          </w:p>
        </w:tc>
        <w:tc>
          <w:tcPr>
            <w:tcW w:w="5493" w:type="dxa"/>
            <w:shd w:val="clear" w:color="auto" w:fill="auto"/>
          </w:tcPr>
          <w:p w:rsidR="00173B9A" w:rsidRPr="00173B9A" w:rsidRDefault="00173B9A" w:rsidP="00173B9A">
            <w:pPr>
              <w:rPr>
                <w:rFonts w:ascii="Times New Roman" w:hAnsi="Times New Roman" w:cs="Times New Roman"/>
                <w:b/>
                <w:iCs/>
                <w:sz w:val="24"/>
                <w:szCs w:val="24"/>
              </w:rPr>
            </w:pPr>
          </w:p>
        </w:tc>
      </w:tr>
      <w:tr w:rsidR="00173B9A" w:rsidRPr="00173B9A" w:rsidTr="00F87D4D">
        <w:trPr>
          <w:trHeight w:val="754"/>
          <w:jc w:val="right"/>
        </w:trPr>
        <w:tc>
          <w:tcPr>
            <w:tcW w:w="4252" w:type="dxa"/>
            <w:shd w:val="clear" w:color="auto" w:fill="auto"/>
            <w:vAlign w:val="center"/>
          </w:tcPr>
          <w:p w:rsidR="00173B9A" w:rsidRPr="00173B9A" w:rsidRDefault="00173B9A" w:rsidP="00173B9A">
            <w:pPr>
              <w:rPr>
                <w:rFonts w:ascii="Times New Roman" w:hAnsi="Times New Roman" w:cs="Times New Roman"/>
                <w:iCs/>
                <w:sz w:val="24"/>
                <w:szCs w:val="24"/>
              </w:rPr>
            </w:pPr>
            <w:r w:rsidRPr="00173B9A">
              <w:rPr>
                <w:rFonts w:ascii="Times New Roman" w:hAnsi="Times New Roman" w:cs="Times New Roman"/>
                <w:iCs/>
                <w:sz w:val="24"/>
                <w:szCs w:val="24"/>
              </w:rPr>
              <w:t>Osoba upoważniona do reprezentacji Wykonawcy/ów i podpisująca ofertę (imię i nazwisko)</w:t>
            </w:r>
          </w:p>
        </w:tc>
        <w:tc>
          <w:tcPr>
            <w:tcW w:w="5493" w:type="dxa"/>
            <w:shd w:val="clear" w:color="auto" w:fill="auto"/>
          </w:tcPr>
          <w:p w:rsidR="00173B9A" w:rsidRPr="00173B9A" w:rsidRDefault="00173B9A" w:rsidP="00173B9A">
            <w:pPr>
              <w:rPr>
                <w:rFonts w:ascii="Times New Roman" w:hAnsi="Times New Roman" w:cs="Times New Roman"/>
                <w:b/>
                <w:iCs/>
                <w:sz w:val="24"/>
                <w:szCs w:val="24"/>
              </w:rPr>
            </w:pPr>
          </w:p>
        </w:tc>
      </w:tr>
      <w:tr w:rsidR="00173B9A" w:rsidRPr="00173B9A" w:rsidTr="00F87D4D">
        <w:trPr>
          <w:trHeight w:val="754"/>
          <w:jc w:val="right"/>
        </w:trPr>
        <w:tc>
          <w:tcPr>
            <w:tcW w:w="4252" w:type="dxa"/>
            <w:tcBorders>
              <w:bottom w:val="single" w:sz="4" w:space="0" w:color="auto"/>
            </w:tcBorders>
            <w:shd w:val="clear" w:color="auto" w:fill="auto"/>
            <w:vAlign w:val="center"/>
          </w:tcPr>
          <w:p w:rsidR="00173B9A" w:rsidRPr="00173B9A" w:rsidRDefault="00173B9A" w:rsidP="00173B9A">
            <w:pPr>
              <w:rPr>
                <w:rFonts w:ascii="Times New Roman" w:hAnsi="Times New Roman" w:cs="Times New Roman"/>
                <w:iCs/>
                <w:sz w:val="24"/>
                <w:szCs w:val="24"/>
              </w:rPr>
            </w:pPr>
            <w:r w:rsidRPr="00173B9A">
              <w:rPr>
                <w:rFonts w:ascii="Times New Roman" w:hAnsi="Times New Roman" w:cs="Times New Roman"/>
                <w:iCs/>
                <w:sz w:val="24"/>
                <w:szCs w:val="24"/>
              </w:rPr>
              <w:t>Osoba do kontaktu ze strony Wykonawcy w trakcie realizacji zamówienia (imię i nazwisko, adres poczty elektronicznej, numer telefonu)</w:t>
            </w:r>
          </w:p>
        </w:tc>
        <w:tc>
          <w:tcPr>
            <w:tcW w:w="5493" w:type="dxa"/>
            <w:shd w:val="clear" w:color="auto" w:fill="auto"/>
          </w:tcPr>
          <w:p w:rsidR="006E11BF" w:rsidRDefault="006E11BF" w:rsidP="00173B9A">
            <w:pPr>
              <w:rPr>
                <w:rFonts w:ascii="Times New Roman" w:hAnsi="Times New Roman" w:cs="Times New Roman"/>
                <w:iCs/>
                <w:sz w:val="24"/>
                <w:szCs w:val="24"/>
              </w:rPr>
            </w:pPr>
          </w:p>
          <w:p w:rsidR="006E11BF" w:rsidRDefault="006E11BF" w:rsidP="00173B9A">
            <w:pPr>
              <w:rPr>
                <w:rFonts w:ascii="Times New Roman" w:hAnsi="Times New Roman" w:cs="Times New Roman"/>
                <w:iCs/>
                <w:sz w:val="24"/>
                <w:szCs w:val="24"/>
              </w:rPr>
            </w:pPr>
            <w:r>
              <w:rPr>
                <w:rFonts w:ascii="Times New Roman" w:hAnsi="Times New Roman" w:cs="Times New Roman"/>
                <w:iCs/>
                <w:sz w:val="24"/>
                <w:szCs w:val="24"/>
              </w:rPr>
              <w:t>imię i nazwisko……………………………………</w:t>
            </w:r>
          </w:p>
          <w:p w:rsidR="006E11BF" w:rsidRDefault="006E11BF" w:rsidP="00173B9A">
            <w:pPr>
              <w:rPr>
                <w:rFonts w:ascii="Times New Roman" w:hAnsi="Times New Roman" w:cs="Times New Roman"/>
                <w:iCs/>
                <w:sz w:val="24"/>
                <w:szCs w:val="24"/>
              </w:rPr>
            </w:pPr>
            <w:r>
              <w:rPr>
                <w:rFonts w:ascii="Times New Roman" w:hAnsi="Times New Roman" w:cs="Times New Roman"/>
                <w:iCs/>
                <w:sz w:val="24"/>
                <w:szCs w:val="24"/>
              </w:rPr>
              <w:t>adres poczty elektronicznej…………………………</w:t>
            </w:r>
          </w:p>
          <w:p w:rsidR="00173B9A" w:rsidRPr="00173B9A" w:rsidRDefault="006E11BF" w:rsidP="00173B9A">
            <w:pPr>
              <w:rPr>
                <w:rFonts w:ascii="Times New Roman" w:hAnsi="Times New Roman" w:cs="Times New Roman"/>
                <w:b/>
                <w:iCs/>
                <w:sz w:val="24"/>
                <w:szCs w:val="24"/>
              </w:rPr>
            </w:pPr>
            <w:r w:rsidRPr="00173B9A">
              <w:rPr>
                <w:rFonts w:ascii="Times New Roman" w:hAnsi="Times New Roman" w:cs="Times New Roman"/>
                <w:iCs/>
                <w:sz w:val="24"/>
                <w:szCs w:val="24"/>
              </w:rPr>
              <w:t>numer telefonu</w:t>
            </w:r>
            <w:r>
              <w:rPr>
                <w:rFonts w:ascii="Times New Roman" w:hAnsi="Times New Roman" w:cs="Times New Roman"/>
                <w:iCs/>
                <w:sz w:val="24"/>
                <w:szCs w:val="24"/>
              </w:rPr>
              <w:t xml:space="preserve"> ……………………………………..</w:t>
            </w:r>
          </w:p>
        </w:tc>
      </w:tr>
      <w:tr w:rsidR="00173B9A" w:rsidRPr="00173B9A" w:rsidTr="00F87D4D">
        <w:trPr>
          <w:trHeight w:val="754"/>
          <w:jc w:val="right"/>
        </w:trPr>
        <w:tc>
          <w:tcPr>
            <w:tcW w:w="4252" w:type="dxa"/>
            <w:tcBorders>
              <w:bottom w:val="single" w:sz="4" w:space="0" w:color="auto"/>
            </w:tcBorders>
            <w:shd w:val="clear" w:color="auto" w:fill="auto"/>
            <w:vAlign w:val="center"/>
          </w:tcPr>
          <w:p w:rsidR="00173B9A" w:rsidRPr="00173B9A" w:rsidRDefault="00173B9A" w:rsidP="00173B9A">
            <w:pPr>
              <w:rPr>
                <w:rFonts w:ascii="Times New Roman" w:hAnsi="Times New Roman" w:cs="Times New Roman"/>
                <w:iCs/>
                <w:sz w:val="24"/>
                <w:szCs w:val="24"/>
              </w:rPr>
            </w:pPr>
            <w:r w:rsidRPr="00173B9A">
              <w:rPr>
                <w:rFonts w:ascii="Times New Roman" w:hAnsi="Times New Roman" w:cs="Times New Roman"/>
                <w:iCs/>
                <w:sz w:val="24"/>
                <w:szCs w:val="24"/>
              </w:rPr>
              <w:t xml:space="preserve">Adres email, na które składane będą </w:t>
            </w:r>
            <w:r w:rsidR="00F87D4D">
              <w:rPr>
                <w:rFonts w:ascii="Times New Roman" w:hAnsi="Times New Roman" w:cs="Times New Roman"/>
                <w:iCs/>
                <w:sz w:val="24"/>
                <w:szCs w:val="24"/>
              </w:rPr>
              <w:t>wezwania</w:t>
            </w:r>
          </w:p>
        </w:tc>
        <w:tc>
          <w:tcPr>
            <w:tcW w:w="5493" w:type="dxa"/>
            <w:shd w:val="clear" w:color="auto" w:fill="auto"/>
          </w:tcPr>
          <w:p w:rsidR="00173B9A" w:rsidRPr="00173B9A" w:rsidRDefault="00173B9A" w:rsidP="00173B9A">
            <w:pPr>
              <w:rPr>
                <w:rFonts w:ascii="Times New Roman" w:hAnsi="Times New Roman" w:cs="Times New Roman"/>
                <w:b/>
                <w:iCs/>
                <w:sz w:val="24"/>
                <w:szCs w:val="24"/>
              </w:rPr>
            </w:pPr>
          </w:p>
        </w:tc>
      </w:tr>
      <w:tr w:rsidR="00173B9A" w:rsidRPr="00173B9A" w:rsidTr="00F87D4D">
        <w:trPr>
          <w:trHeight w:val="754"/>
          <w:jc w:val="right"/>
        </w:trPr>
        <w:tc>
          <w:tcPr>
            <w:tcW w:w="4252" w:type="dxa"/>
            <w:tcBorders>
              <w:bottom w:val="single" w:sz="4" w:space="0" w:color="auto"/>
            </w:tcBorders>
            <w:shd w:val="clear" w:color="auto" w:fill="auto"/>
            <w:vAlign w:val="center"/>
          </w:tcPr>
          <w:p w:rsidR="00173B9A" w:rsidRPr="00173B9A" w:rsidRDefault="00173B9A" w:rsidP="00173B9A">
            <w:pPr>
              <w:rPr>
                <w:rFonts w:ascii="Times New Roman" w:hAnsi="Times New Roman" w:cs="Times New Roman"/>
                <w:iCs/>
                <w:sz w:val="24"/>
                <w:szCs w:val="24"/>
              </w:rPr>
            </w:pPr>
            <w:r w:rsidRPr="00173B9A">
              <w:rPr>
                <w:rFonts w:ascii="Times New Roman" w:hAnsi="Times New Roman" w:cs="Times New Roman"/>
                <w:iCs/>
                <w:sz w:val="24"/>
                <w:szCs w:val="24"/>
              </w:rPr>
              <w:t>Adres email, na które składane będą reklamacje</w:t>
            </w:r>
          </w:p>
        </w:tc>
        <w:tc>
          <w:tcPr>
            <w:tcW w:w="5493" w:type="dxa"/>
            <w:shd w:val="clear" w:color="auto" w:fill="auto"/>
          </w:tcPr>
          <w:p w:rsidR="00173B9A" w:rsidRPr="00173B9A" w:rsidRDefault="00173B9A" w:rsidP="00173B9A">
            <w:pPr>
              <w:rPr>
                <w:rFonts w:ascii="Times New Roman" w:hAnsi="Times New Roman" w:cs="Times New Roman"/>
                <w:b/>
                <w:iCs/>
                <w:sz w:val="24"/>
                <w:szCs w:val="24"/>
              </w:rPr>
            </w:pPr>
          </w:p>
        </w:tc>
      </w:tr>
      <w:tr w:rsidR="00173B9A" w:rsidRPr="00173B9A" w:rsidTr="00781A00">
        <w:trPr>
          <w:trHeight w:val="835"/>
          <w:jc w:val="right"/>
        </w:trPr>
        <w:tc>
          <w:tcPr>
            <w:tcW w:w="9745" w:type="dxa"/>
            <w:gridSpan w:val="2"/>
            <w:shd w:val="clear" w:color="auto" w:fill="auto"/>
          </w:tcPr>
          <w:p w:rsidR="00173B9A" w:rsidRPr="00173B9A" w:rsidRDefault="00173B9A" w:rsidP="00173B9A">
            <w:pPr>
              <w:rPr>
                <w:rFonts w:ascii="Times New Roman" w:hAnsi="Times New Roman" w:cs="Times New Roman"/>
                <w:b/>
                <w:iCs/>
                <w:sz w:val="24"/>
                <w:szCs w:val="24"/>
              </w:rPr>
            </w:pPr>
            <w:r w:rsidRPr="00173B9A">
              <w:rPr>
                <w:rFonts w:ascii="Times New Roman" w:hAnsi="Times New Roman" w:cs="Times New Roman"/>
                <w:b/>
                <w:iCs/>
                <w:sz w:val="24"/>
                <w:szCs w:val="24"/>
              </w:rPr>
              <w:t>B. Oferowany przedmiot zamówienia</w:t>
            </w:r>
          </w:p>
          <w:p w:rsidR="009A1347" w:rsidRDefault="00173B9A" w:rsidP="00936148">
            <w:pPr>
              <w:spacing w:after="0"/>
              <w:jc w:val="both"/>
              <w:rPr>
                <w:rStyle w:val="Pogrubienie"/>
                <w:rFonts w:ascii="Times New Roman" w:hAnsi="Times New Roman" w:cs="Times New Roman"/>
                <w:b w:val="0"/>
                <w:sz w:val="24"/>
                <w:szCs w:val="24"/>
              </w:rPr>
            </w:pPr>
            <w:r w:rsidRPr="00173B9A">
              <w:rPr>
                <w:rFonts w:ascii="Times New Roman" w:hAnsi="Times New Roman" w:cs="Times New Roman"/>
                <w:sz w:val="24"/>
                <w:szCs w:val="24"/>
              </w:rPr>
              <w:t xml:space="preserve">Zobowiązuje się wykonać przedmiot zamówienia: </w:t>
            </w:r>
            <w:r w:rsidR="00257FB0" w:rsidRPr="006E11BF">
              <w:rPr>
                <w:rFonts w:ascii="Times New Roman" w:hAnsi="Times New Roman" w:cs="Times New Roman"/>
                <w:b/>
                <w:sz w:val="24"/>
                <w:szCs w:val="24"/>
              </w:rPr>
              <w:t>„Usługa</w:t>
            </w:r>
            <w:r w:rsidR="00257FB0" w:rsidRPr="006E11BF">
              <w:rPr>
                <w:rFonts w:ascii="Times New Roman" w:hAnsi="Times New Roman" w:cs="Times New Roman"/>
                <w:b/>
                <w:bCs/>
                <w:sz w:val="24"/>
                <w:szCs w:val="24"/>
              </w:rPr>
              <w:t xml:space="preserve"> transportowa typu Taxi polegająca na przewozie osób oraz przewozie niewielkich objętościowo materiałów”</w:t>
            </w:r>
            <w:r w:rsidR="00257FB0">
              <w:rPr>
                <w:rFonts w:ascii="Times New Roman" w:hAnsi="Times New Roman" w:cs="Times New Roman"/>
                <w:b/>
                <w:bCs/>
                <w:sz w:val="24"/>
                <w:szCs w:val="24"/>
              </w:rPr>
              <w:t xml:space="preserve"> </w:t>
            </w:r>
            <w:r w:rsidRPr="00266754">
              <w:rPr>
                <w:rStyle w:val="Pogrubienie"/>
                <w:rFonts w:ascii="Times New Roman" w:hAnsi="Times New Roman" w:cs="Times New Roman"/>
                <w:b w:val="0"/>
                <w:sz w:val="24"/>
                <w:szCs w:val="24"/>
              </w:rPr>
              <w:t>za następującą cenę:</w:t>
            </w:r>
          </w:p>
          <w:p w:rsidR="009A1347" w:rsidRPr="009A1347" w:rsidRDefault="009A1347" w:rsidP="00936148">
            <w:pPr>
              <w:spacing w:after="0"/>
              <w:jc w:val="both"/>
              <w:rPr>
                <w:rStyle w:val="Pogrubienie"/>
                <w:rFonts w:ascii="Times New Roman" w:hAnsi="Times New Roman" w:cs="Times New Roman"/>
                <w:b w:val="0"/>
                <w:sz w:val="24"/>
                <w:szCs w:val="24"/>
              </w:rPr>
            </w:pPr>
          </w:p>
          <w:p w:rsidR="00266754" w:rsidRPr="00266754" w:rsidRDefault="00266754" w:rsidP="009A1347">
            <w:pPr>
              <w:widowControl w:val="0"/>
              <w:autoSpaceDE w:val="0"/>
              <w:spacing w:after="60"/>
              <w:jc w:val="both"/>
              <w:rPr>
                <w:rFonts w:ascii="Times New Roman" w:hAnsi="Times New Roman" w:cs="Times New Roman"/>
                <w:color w:val="000000"/>
                <w:sz w:val="24"/>
                <w:szCs w:val="24"/>
              </w:rPr>
            </w:pPr>
            <w:r w:rsidRPr="00266754">
              <w:rPr>
                <w:rFonts w:ascii="Times New Roman" w:hAnsi="Times New Roman" w:cs="Times New Roman"/>
                <w:color w:val="000000"/>
                <w:sz w:val="24"/>
                <w:szCs w:val="24"/>
              </w:rPr>
              <w:t xml:space="preserve">cena netto za 1 km...........................................................................................................zł </w:t>
            </w:r>
          </w:p>
          <w:p w:rsidR="00266754" w:rsidRPr="00266754" w:rsidRDefault="00266754" w:rsidP="009A1347">
            <w:pPr>
              <w:widowControl w:val="0"/>
              <w:autoSpaceDE w:val="0"/>
              <w:spacing w:after="60"/>
              <w:jc w:val="both"/>
              <w:rPr>
                <w:rFonts w:ascii="Times New Roman" w:hAnsi="Times New Roman" w:cs="Times New Roman"/>
                <w:color w:val="000000"/>
                <w:sz w:val="24"/>
                <w:szCs w:val="24"/>
              </w:rPr>
            </w:pPr>
            <w:r w:rsidRPr="00266754">
              <w:rPr>
                <w:rFonts w:ascii="Times New Roman" w:hAnsi="Times New Roman" w:cs="Times New Roman"/>
                <w:color w:val="000000"/>
                <w:sz w:val="24"/>
                <w:szCs w:val="24"/>
              </w:rPr>
              <w:t>podatek VAT.......................................................................................................zł</w:t>
            </w:r>
          </w:p>
          <w:p w:rsidR="00266754" w:rsidRPr="00266754" w:rsidRDefault="00266754" w:rsidP="009A1347">
            <w:pPr>
              <w:widowControl w:val="0"/>
              <w:autoSpaceDE w:val="0"/>
              <w:spacing w:after="60"/>
              <w:jc w:val="both"/>
              <w:rPr>
                <w:rFonts w:ascii="Times New Roman" w:hAnsi="Times New Roman" w:cs="Times New Roman"/>
                <w:color w:val="000000"/>
                <w:sz w:val="24"/>
                <w:szCs w:val="24"/>
              </w:rPr>
            </w:pPr>
            <w:r w:rsidRPr="00266754">
              <w:rPr>
                <w:rFonts w:ascii="Times New Roman" w:hAnsi="Times New Roman" w:cs="Times New Roman"/>
                <w:b/>
                <w:bCs/>
                <w:color w:val="000000"/>
                <w:sz w:val="24"/>
                <w:szCs w:val="24"/>
              </w:rPr>
              <w:t>cena brutto za 1 km</w:t>
            </w:r>
            <w:r w:rsidRPr="00266754">
              <w:rPr>
                <w:rFonts w:ascii="Times New Roman" w:hAnsi="Times New Roman" w:cs="Times New Roman"/>
                <w:color w:val="000000"/>
                <w:sz w:val="24"/>
                <w:szCs w:val="24"/>
              </w:rPr>
              <w:t>........................................................................................................zł</w:t>
            </w:r>
          </w:p>
          <w:p w:rsidR="00266754" w:rsidRPr="00266754" w:rsidRDefault="00266754" w:rsidP="009A1347">
            <w:pPr>
              <w:widowControl w:val="0"/>
              <w:autoSpaceDE w:val="0"/>
              <w:spacing w:after="60"/>
              <w:jc w:val="both"/>
              <w:rPr>
                <w:rFonts w:ascii="Times New Roman" w:hAnsi="Times New Roman" w:cs="Times New Roman"/>
                <w:color w:val="000000"/>
                <w:sz w:val="24"/>
                <w:szCs w:val="24"/>
              </w:rPr>
            </w:pPr>
            <w:r w:rsidRPr="00266754">
              <w:rPr>
                <w:rFonts w:ascii="Times New Roman" w:hAnsi="Times New Roman" w:cs="Times New Roman"/>
                <w:color w:val="000000"/>
                <w:sz w:val="24"/>
                <w:szCs w:val="24"/>
              </w:rPr>
              <w:t>(słownie: ..............................................................................................................)</w:t>
            </w:r>
          </w:p>
          <w:p w:rsidR="00F87D4D" w:rsidRDefault="00F87D4D" w:rsidP="00266754">
            <w:pPr>
              <w:widowControl w:val="0"/>
              <w:autoSpaceDE w:val="0"/>
              <w:spacing w:after="0" w:line="240" w:lineRule="auto"/>
              <w:jc w:val="both"/>
              <w:rPr>
                <w:rFonts w:ascii="Times New Roman" w:hAnsi="Times New Roman" w:cs="Times New Roman"/>
                <w:b/>
                <w:sz w:val="24"/>
                <w:szCs w:val="24"/>
              </w:rPr>
            </w:pPr>
          </w:p>
          <w:p w:rsidR="00266754" w:rsidRPr="00266754" w:rsidRDefault="005A7967" w:rsidP="00266754">
            <w:pPr>
              <w:widowControl w:val="0"/>
              <w:autoSpaceDE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S</w:t>
            </w:r>
            <w:r w:rsidR="00266754" w:rsidRPr="005A7967">
              <w:rPr>
                <w:rFonts w:ascii="Times New Roman" w:hAnsi="Times New Roman" w:cs="Times New Roman"/>
                <w:b/>
                <w:sz w:val="24"/>
                <w:szCs w:val="24"/>
              </w:rPr>
              <w:t>tawka za oczekiwanie powyżej 2 godz</w:t>
            </w:r>
            <w:r w:rsidR="00266754" w:rsidRPr="00266754">
              <w:rPr>
                <w:rFonts w:ascii="Times New Roman" w:hAnsi="Times New Roman" w:cs="Times New Roman"/>
                <w:sz w:val="24"/>
                <w:szCs w:val="24"/>
              </w:rPr>
              <w:t>. .................... zł netto, ………….. zł brutto za 1 godz.</w:t>
            </w:r>
          </w:p>
          <w:p w:rsidR="00863FA9" w:rsidRDefault="00863FA9" w:rsidP="00863FA9">
            <w:pPr>
              <w:adjustRightInd w:val="0"/>
              <w:spacing w:after="0" w:line="240" w:lineRule="auto"/>
              <w:jc w:val="both"/>
              <w:rPr>
                <w:rFonts w:ascii="Times New Roman" w:hAnsi="Times New Roman" w:cs="Times New Roman"/>
                <w:b/>
                <w:color w:val="000000"/>
                <w:sz w:val="24"/>
                <w:szCs w:val="24"/>
              </w:rPr>
            </w:pPr>
          </w:p>
          <w:p w:rsidR="00863FA9" w:rsidRPr="00266754" w:rsidRDefault="00863FA9" w:rsidP="00863FA9">
            <w:pPr>
              <w:adjustRightInd w:val="0"/>
              <w:spacing w:after="0" w:line="240" w:lineRule="auto"/>
              <w:jc w:val="both"/>
              <w:rPr>
                <w:rFonts w:ascii="Times New Roman" w:hAnsi="Times New Roman" w:cs="Times New Roman"/>
                <w:color w:val="000000"/>
                <w:sz w:val="24"/>
                <w:szCs w:val="24"/>
              </w:rPr>
            </w:pPr>
            <w:r w:rsidRPr="00266754">
              <w:rPr>
                <w:rFonts w:ascii="Times New Roman" w:hAnsi="Times New Roman" w:cs="Times New Roman"/>
                <w:b/>
                <w:color w:val="000000"/>
                <w:sz w:val="24"/>
                <w:szCs w:val="24"/>
              </w:rPr>
              <w:t>Termin realizacji/czas podstawienia środka transportu  -  ………………… (</w:t>
            </w:r>
            <w:r w:rsidRPr="00266754">
              <w:rPr>
                <w:rFonts w:ascii="Times New Roman" w:hAnsi="Times New Roman" w:cs="Times New Roman"/>
                <w:color w:val="000000"/>
                <w:sz w:val="24"/>
                <w:szCs w:val="24"/>
              </w:rPr>
              <w:t xml:space="preserve"> Maksymalny czas  – 30 minut)</w:t>
            </w:r>
          </w:p>
          <w:p w:rsidR="00266754" w:rsidRPr="00266754" w:rsidRDefault="00266754" w:rsidP="00266754">
            <w:pPr>
              <w:widowControl w:val="0"/>
              <w:autoSpaceDE w:val="0"/>
              <w:spacing w:after="0" w:line="240" w:lineRule="auto"/>
              <w:jc w:val="both"/>
              <w:rPr>
                <w:rFonts w:ascii="Times New Roman" w:hAnsi="Times New Roman" w:cs="Times New Roman"/>
                <w:sz w:val="24"/>
                <w:szCs w:val="24"/>
              </w:rPr>
            </w:pPr>
          </w:p>
          <w:p w:rsidR="00863FA9" w:rsidRDefault="00863FA9" w:rsidP="009A1347">
            <w:pPr>
              <w:widowControl w:val="0"/>
              <w:autoSpaceDE w:val="0"/>
              <w:spacing w:after="60" w:line="240" w:lineRule="auto"/>
              <w:jc w:val="both"/>
              <w:rPr>
                <w:rFonts w:ascii="Times New Roman" w:hAnsi="Times New Roman" w:cs="Times New Roman"/>
                <w:b/>
                <w:sz w:val="24"/>
                <w:szCs w:val="24"/>
              </w:rPr>
            </w:pPr>
          </w:p>
          <w:p w:rsidR="00266754" w:rsidRPr="005A7967" w:rsidRDefault="00266754" w:rsidP="009A1347">
            <w:pPr>
              <w:widowControl w:val="0"/>
              <w:autoSpaceDE w:val="0"/>
              <w:spacing w:after="60" w:line="240" w:lineRule="auto"/>
              <w:jc w:val="both"/>
              <w:rPr>
                <w:rFonts w:ascii="Times New Roman" w:hAnsi="Times New Roman" w:cs="Times New Roman"/>
                <w:b/>
                <w:sz w:val="24"/>
                <w:szCs w:val="24"/>
              </w:rPr>
            </w:pPr>
            <w:r w:rsidRPr="005A7967">
              <w:rPr>
                <w:rFonts w:ascii="Times New Roman" w:hAnsi="Times New Roman" w:cs="Times New Roman"/>
                <w:b/>
                <w:sz w:val="24"/>
                <w:szCs w:val="24"/>
              </w:rPr>
              <w:t>Imienny wykaz zatrudnionych kierowców</w:t>
            </w:r>
          </w:p>
          <w:p w:rsidR="00266754" w:rsidRPr="00266754" w:rsidRDefault="00266754" w:rsidP="009A1347">
            <w:pPr>
              <w:widowControl w:val="0"/>
              <w:numPr>
                <w:ilvl w:val="0"/>
                <w:numId w:val="23"/>
              </w:numPr>
              <w:suppressAutoHyphens w:val="0"/>
              <w:autoSpaceDE w:val="0"/>
              <w:spacing w:after="60" w:line="240" w:lineRule="auto"/>
              <w:jc w:val="both"/>
              <w:rPr>
                <w:rFonts w:ascii="Times New Roman" w:hAnsi="Times New Roman" w:cs="Times New Roman"/>
                <w:sz w:val="24"/>
                <w:szCs w:val="24"/>
              </w:rPr>
            </w:pPr>
            <w:r w:rsidRPr="00266754">
              <w:rPr>
                <w:rFonts w:ascii="Times New Roman" w:hAnsi="Times New Roman" w:cs="Times New Roman"/>
                <w:sz w:val="24"/>
                <w:szCs w:val="24"/>
              </w:rPr>
              <w:t>………………………………………………</w:t>
            </w:r>
          </w:p>
          <w:p w:rsidR="00266754" w:rsidRPr="00266754" w:rsidRDefault="00266754" w:rsidP="009A1347">
            <w:pPr>
              <w:widowControl w:val="0"/>
              <w:numPr>
                <w:ilvl w:val="0"/>
                <w:numId w:val="23"/>
              </w:numPr>
              <w:suppressAutoHyphens w:val="0"/>
              <w:autoSpaceDE w:val="0"/>
              <w:spacing w:after="60" w:line="240" w:lineRule="auto"/>
              <w:jc w:val="both"/>
              <w:rPr>
                <w:rFonts w:ascii="Times New Roman" w:hAnsi="Times New Roman" w:cs="Times New Roman"/>
                <w:sz w:val="24"/>
                <w:szCs w:val="24"/>
              </w:rPr>
            </w:pPr>
            <w:r w:rsidRPr="00266754">
              <w:rPr>
                <w:rFonts w:ascii="Times New Roman" w:hAnsi="Times New Roman" w:cs="Times New Roman"/>
                <w:sz w:val="24"/>
                <w:szCs w:val="24"/>
              </w:rPr>
              <w:t>………………………………………………</w:t>
            </w:r>
          </w:p>
          <w:p w:rsidR="00266754" w:rsidRPr="005A7967" w:rsidRDefault="00266754" w:rsidP="009A1347">
            <w:pPr>
              <w:widowControl w:val="0"/>
              <w:autoSpaceDE w:val="0"/>
              <w:spacing w:after="60" w:line="240" w:lineRule="auto"/>
              <w:jc w:val="both"/>
              <w:rPr>
                <w:rFonts w:ascii="Times New Roman" w:hAnsi="Times New Roman" w:cs="Times New Roman"/>
                <w:b/>
                <w:sz w:val="24"/>
                <w:szCs w:val="24"/>
              </w:rPr>
            </w:pPr>
            <w:r w:rsidRPr="005A7967">
              <w:rPr>
                <w:rFonts w:ascii="Times New Roman" w:hAnsi="Times New Roman" w:cs="Times New Roman"/>
                <w:b/>
                <w:sz w:val="24"/>
                <w:szCs w:val="24"/>
              </w:rPr>
              <w:t>Wykaz pojazdów:</w:t>
            </w:r>
          </w:p>
          <w:p w:rsidR="00266754" w:rsidRPr="00266754" w:rsidRDefault="00266754" w:rsidP="009A1347">
            <w:pPr>
              <w:widowControl w:val="0"/>
              <w:numPr>
                <w:ilvl w:val="0"/>
                <w:numId w:val="24"/>
              </w:numPr>
              <w:suppressAutoHyphens w:val="0"/>
              <w:autoSpaceDE w:val="0"/>
              <w:spacing w:after="60" w:line="240" w:lineRule="auto"/>
              <w:jc w:val="both"/>
              <w:rPr>
                <w:rFonts w:ascii="Times New Roman" w:hAnsi="Times New Roman" w:cs="Times New Roman"/>
                <w:sz w:val="24"/>
                <w:szCs w:val="24"/>
              </w:rPr>
            </w:pPr>
            <w:r w:rsidRPr="00266754">
              <w:rPr>
                <w:rFonts w:ascii="Times New Roman" w:hAnsi="Times New Roman" w:cs="Times New Roman"/>
                <w:sz w:val="24"/>
                <w:szCs w:val="24"/>
              </w:rPr>
              <w:t>marka ……………….. nr rejestracyjny ……………….</w:t>
            </w:r>
          </w:p>
          <w:p w:rsidR="00266754" w:rsidRPr="00266754" w:rsidRDefault="00266754" w:rsidP="009A1347">
            <w:pPr>
              <w:widowControl w:val="0"/>
              <w:numPr>
                <w:ilvl w:val="0"/>
                <w:numId w:val="24"/>
              </w:numPr>
              <w:suppressAutoHyphens w:val="0"/>
              <w:autoSpaceDE w:val="0"/>
              <w:spacing w:after="60" w:line="240" w:lineRule="auto"/>
              <w:jc w:val="both"/>
              <w:rPr>
                <w:rFonts w:ascii="Times New Roman" w:hAnsi="Times New Roman" w:cs="Times New Roman"/>
                <w:sz w:val="24"/>
                <w:szCs w:val="24"/>
              </w:rPr>
            </w:pPr>
            <w:r w:rsidRPr="00266754">
              <w:rPr>
                <w:rFonts w:ascii="Times New Roman" w:hAnsi="Times New Roman" w:cs="Times New Roman"/>
                <w:sz w:val="24"/>
                <w:szCs w:val="24"/>
              </w:rPr>
              <w:t>marka ……………….. nr rejestracyjny ……………….</w:t>
            </w:r>
          </w:p>
          <w:p w:rsidR="00266754" w:rsidRPr="00266754" w:rsidRDefault="00266754" w:rsidP="00266754">
            <w:pPr>
              <w:widowControl w:val="0"/>
              <w:autoSpaceDE w:val="0"/>
              <w:spacing w:after="0" w:line="240" w:lineRule="auto"/>
              <w:jc w:val="both"/>
              <w:rPr>
                <w:rFonts w:ascii="Times New Roman" w:hAnsi="Times New Roman" w:cs="Times New Roman"/>
                <w:sz w:val="24"/>
                <w:szCs w:val="24"/>
              </w:rPr>
            </w:pPr>
          </w:p>
          <w:p w:rsidR="00266754" w:rsidRPr="00266754" w:rsidRDefault="00266754" w:rsidP="00266754">
            <w:pPr>
              <w:widowControl w:val="0"/>
              <w:autoSpaceDE w:val="0"/>
              <w:spacing w:after="0" w:line="240" w:lineRule="auto"/>
              <w:jc w:val="both"/>
              <w:rPr>
                <w:rFonts w:ascii="Times New Roman" w:hAnsi="Times New Roman" w:cs="Times New Roman"/>
                <w:sz w:val="24"/>
                <w:szCs w:val="24"/>
              </w:rPr>
            </w:pPr>
            <w:r w:rsidRPr="005A7967">
              <w:rPr>
                <w:rFonts w:ascii="Times New Roman" w:hAnsi="Times New Roman" w:cs="Times New Roman"/>
                <w:b/>
                <w:sz w:val="24"/>
                <w:szCs w:val="24"/>
              </w:rPr>
              <w:t>Telefon kontaktowy</w:t>
            </w:r>
            <w:r w:rsidRPr="00266754">
              <w:rPr>
                <w:rFonts w:ascii="Times New Roman" w:hAnsi="Times New Roman" w:cs="Times New Roman"/>
                <w:sz w:val="24"/>
                <w:szCs w:val="24"/>
              </w:rPr>
              <w:t xml:space="preserve"> ………………………………………….</w:t>
            </w:r>
          </w:p>
          <w:p w:rsidR="00173B9A" w:rsidRPr="00173B9A" w:rsidRDefault="00173B9A" w:rsidP="00936148">
            <w:pPr>
              <w:tabs>
                <w:tab w:val="left" w:pos="510"/>
                <w:tab w:val="left" w:pos="680"/>
                <w:tab w:val="left" w:pos="793"/>
                <w:tab w:val="left" w:pos="2154"/>
                <w:tab w:val="left" w:pos="2381"/>
                <w:tab w:val="left" w:pos="3742"/>
                <w:tab w:val="left" w:pos="4082"/>
              </w:tabs>
              <w:spacing w:after="0"/>
              <w:jc w:val="both"/>
              <w:rPr>
                <w:rFonts w:ascii="Times New Roman" w:hAnsi="Times New Roman" w:cs="Times New Roman"/>
                <w:b/>
                <w:sz w:val="24"/>
                <w:szCs w:val="24"/>
              </w:rPr>
            </w:pPr>
          </w:p>
        </w:tc>
      </w:tr>
      <w:tr w:rsidR="00173B9A" w:rsidRPr="00173B9A" w:rsidTr="00781A00">
        <w:trPr>
          <w:jc w:val="right"/>
        </w:trPr>
        <w:tc>
          <w:tcPr>
            <w:tcW w:w="9745" w:type="dxa"/>
            <w:gridSpan w:val="2"/>
            <w:shd w:val="clear" w:color="auto" w:fill="auto"/>
          </w:tcPr>
          <w:p w:rsidR="00173B9A" w:rsidRPr="00173B9A" w:rsidRDefault="00173B9A" w:rsidP="00E83C5A">
            <w:pPr>
              <w:spacing w:after="0"/>
              <w:jc w:val="both"/>
              <w:rPr>
                <w:rFonts w:ascii="Times New Roman" w:hAnsi="Times New Roman" w:cs="Times New Roman"/>
                <w:b/>
                <w:iCs/>
                <w:sz w:val="24"/>
                <w:szCs w:val="24"/>
              </w:rPr>
            </w:pPr>
            <w:r w:rsidRPr="00173B9A">
              <w:rPr>
                <w:rFonts w:ascii="Times New Roman" w:hAnsi="Times New Roman" w:cs="Times New Roman"/>
                <w:b/>
                <w:iCs/>
                <w:sz w:val="24"/>
                <w:szCs w:val="24"/>
              </w:rPr>
              <w:lastRenderedPageBreak/>
              <w:t>C. Oświadczenia</w:t>
            </w:r>
          </w:p>
          <w:p w:rsidR="00173B9A" w:rsidRPr="00173B9A" w:rsidRDefault="00173B9A" w:rsidP="00406996">
            <w:pPr>
              <w:numPr>
                <w:ilvl w:val="0"/>
                <w:numId w:val="17"/>
              </w:numPr>
              <w:suppressAutoHyphens w:val="0"/>
              <w:spacing w:after="0" w:line="240" w:lineRule="auto"/>
              <w:ind w:left="426"/>
              <w:jc w:val="both"/>
              <w:rPr>
                <w:rFonts w:ascii="Times New Roman" w:hAnsi="Times New Roman" w:cs="Times New Roman"/>
                <w:b/>
                <w:iCs/>
                <w:sz w:val="24"/>
                <w:szCs w:val="24"/>
              </w:rPr>
            </w:pPr>
            <w:r w:rsidRPr="00173B9A">
              <w:rPr>
                <w:rFonts w:ascii="Times New Roman" w:hAnsi="Times New Roman" w:cs="Times New Roman"/>
                <w:iCs/>
                <w:sz w:val="24"/>
                <w:szCs w:val="24"/>
              </w:rPr>
              <w:t>zapoznałem się ze specyfikacją warunków zamówienia, nie wnoszę do niej zastrzeżeń  oraz uzyskałem informacje niezbędne do przygotowania oferty,</w:t>
            </w:r>
          </w:p>
          <w:p w:rsidR="00173B9A" w:rsidRPr="00173B9A" w:rsidRDefault="00173B9A" w:rsidP="00406996">
            <w:pPr>
              <w:numPr>
                <w:ilvl w:val="0"/>
                <w:numId w:val="17"/>
              </w:numPr>
              <w:suppressAutoHyphens w:val="0"/>
              <w:spacing w:after="0" w:line="240" w:lineRule="auto"/>
              <w:ind w:left="426"/>
              <w:jc w:val="both"/>
              <w:rPr>
                <w:rFonts w:ascii="Times New Roman" w:hAnsi="Times New Roman" w:cs="Times New Roman"/>
                <w:b/>
                <w:iCs/>
                <w:sz w:val="24"/>
                <w:szCs w:val="24"/>
              </w:rPr>
            </w:pPr>
            <w:r w:rsidRPr="00173B9A">
              <w:rPr>
                <w:rFonts w:ascii="Times New Roman" w:hAnsi="Times New Roman" w:cs="Arial Narrow"/>
                <w:sz w:val="24"/>
                <w:szCs w:val="24"/>
              </w:rPr>
              <w:t>posiadam/my wszelkie niezbędne uprawnienia w zakresie wykonywania przedmiotu umowy</w:t>
            </w:r>
            <w:r>
              <w:rPr>
                <w:rFonts w:ascii="Times New Roman" w:hAnsi="Times New Roman" w:cs="Arial Narrow"/>
                <w:sz w:val="24"/>
                <w:szCs w:val="24"/>
              </w:rPr>
              <w:t>,</w:t>
            </w:r>
          </w:p>
          <w:p w:rsidR="00173B9A" w:rsidRPr="00173B9A" w:rsidRDefault="00173B9A" w:rsidP="00406996">
            <w:pPr>
              <w:numPr>
                <w:ilvl w:val="0"/>
                <w:numId w:val="17"/>
              </w:numPr>
              <w:suppressAutoHyphens w:val="0"/>
              <w:spacing w:after="0" w:line="240" w:lineRule="auto"/>
              <w:ind w:left="426"/>
              <w:jc w:val="both"/>
              <w:rPr>
                <w:rFonts w:ascii="Times New Roman" w:hAnsi="Times New Roman" w:cs="Times New Roman"/>
                <w:b/>
                <w:iCs/>
                <w:sz w:val="24"/>
                <w:szCs w:val="24"/>
              </w:rPr>
            </w:pPr>
            <w:r w:rsidRPr="00173B9A">
              <w:rPr>
                <w:rFonts w:ascii="Times New Roman" w:hAnsi="Times New Roman" w:cs="Times New Roman"/>
                <w:iCs/>
                <w:sz w:val="24"/>
                <w:szCs w:val="24"/>
              </w:rPr>
              <w:t>w cenie oferty zostały wliczone wszelkie koszty związane z realizacją zamówienia.</w:t>
            </w:r>
          </w:p>
        </w:tc>
      </w:tr>
      <w:tr w:rsidR="00173B9A" w:rsidRPr="00173B9A" w:rsidTr="00781A00">
        <w:trPr>
          <w:jc w:val="right"/>
        </w:trPr>
        <w:tc>
          <w:tcPr>
            <w:tcW w:w="9745" w:type="dxa"/>
            <w:gridSpan w:val="2"/>
            <w:shd w:val="clear" w:color="auto" w:fill="auto"/>
          </w:tcPr>
          <w:p w:rsidR="00173B9A" w:rsidRPr="00173B9A" w:rsidRDefault="00173B9A" w:rsidP="00E83C5A">
            <w:pPr>
              <w:spacing w:after="0"/>
              <w:jc w:val="both"/>
              <w:rPr>
                <w:rFonts w:ascii="Times New Roman" w:hAnsi="Times New Roman" w:cs="Times New Roman"/>
                <w:b/>
                <w:iCs/>
                <w:sz w:val="24"/>
                <w:szCs w:val="24"/>
              </w:rPr>
            </w:pPr>
            <w:r w:rsidRPr="00173B9A">
              <w:rPr>
                <w:rFonts w:ascii="Times New Roman" w:hAnsi="Times New Roman" w:cs="Times New Roman"/>
                <w:b/>
                <w:iCs/>
                <w:sz w:val="24"/>
                <w:szCs w:val="24"/>
              </w:rPr>
              <w:t>D. Zobowiązanie w przypadku przyznania zamówienia</w:t>
            </w:r>
          </w:p>
          <w:p w:rsidR="00173B9A" w:rsidRPr="00173B9A" w:rsidRDefault="00173B9A" w:rsidP="00406996">
            <w:pPr>
              <w:numPr>
                <w:ilvl w:val="0"/>
                <w:numId w:val="18"/>
              </w:numPr>
              <w:tabs>
                <w:tab w:val="left" w:pos="426"/>
              </w:tabs>
              <w:spacing w:after="0" w:line="240" w:lineRule="auto"/>
              <w:ind w:left="426"/>
              <w:jc w:val="both"/>
              <w:rPr>
                <w:rFonts w:ascii="Times New Roman" w:hAnsi="Times New Roman" w:cs="Times New Roman"/>
                <w:b/>
                <w:iCs/>
                <w:sz w:val="24"/>
                <w:szCs w:val="24"/>
              </w:rPr>
            </w:pPr>
            <w:r w:rsidRPr="00173B9A">
              <w:rPr>
                <w:rFonts w:ascii="Times New Roman" w:hAnsi="Times New Roman" w:cs="Times New Roman"/>
                <w:iCs/>
                <w:sz w:val="24"/>
                <w:szCs w:val="24"/>
              </w:rPr>
              <w:t xml:space="preserve">akceptuję proponowany przez Zamawiającego projekt umowy, </w:t>
            </w:r>
          </w:p>
          <w:p w:rsidR="00173B9A" w:rsidRPr="00173B9A" w:rsidRDefault="00173B9A" w:rsidP="00406996">
            <w:pPr>
              <w:numPr>
                <w:ilvl w:val="0"/>
                <w:numId w:val="18"/>
              </w:numPr>
              <w:tabs>
                <w:tab w:val="left" w:pos="426"/>
              </w:tabs>
              <w:spacing w:after="0" w:line="240" w:lineRule="auto"/>
              <w:ind w:left="426"/>
              <w:jc w:val="both"/>
              <w:rPr>
                <w:rFonts w:ascii="Times New Roman" w:hAnsi="Times New Roman" w:cs="Times New Roman"/>
                <w:b/>
                <w:iCs/>
              </w:rPr>
            </w:pPr>
            <w:r w:rsidRPr="00173B9A">
              <w:rPr>
                <w:rFonts w:ascii="Times New Roman" w:hAnsi="Times New Roman" w:cs="Times New Roman"/>
                <w:iCs/>
                <w:sz w:val="24"/>
                <w:szCs w:val="24"/>
              </w:rPr>
              <w:t>zobowiązuję się do zawarcia umowy w miejscu i terminie wskazanym przez Zamawiającego.</w:t>
            </w:r>
            <w:r w:rsidRPr="00173B9A">
              <w:rPr>
                <w:rFonts w:ascii="Times New Roman" w:hAnsi="Times New Roman" w:cs="Times New Roman"/>
                <w:iCs/>
              </w:rPr>
              <w:t xml:space="preserve"> </w:t>
            </w:r>
          </w:p>
        </w:tc>
      </w:tr>
      <w:tr w:rsidR="00173B9A" w:rsidRPr="00173B9A" w:rsidTr="00781A00">
        <w:trPr>
          <w:trHeight w:val="551"/>
          <w:jc w:val="right"/>
        </w:trPr>
        <w:tc>
          <w:tcPr>
            <w:tcW w:w="9745" w:type="dxa"/>
            <w:gridSpan w:val="2"/>
            <w:shd w:val="clear" w:color="auto" w:fill="auto"/>
          </w:tcPr>
          <w:p w:rsidR="00173B9A" w:rsidRPr="00173B9A" w:rsidRDefault="00E83C5A" w:rsidP="00E83C5A">
            <w:pPr>
              <w:spacing w:after="0"/>
              <w:jc w:val="both"/>
              <w:rPr>
                <w:rFonts w:ascii="Times New Roman" w:hAnsi="Times New Roman" w:cs="Times New Roman"/>
                <w:b/>
                <w:bCs/>
                <w:iCs/>
                <w:sz w:val="24"/>
                <w:szCs w:val="24"/>
              </w:rPr>
            </w:pPr>
            <w:r>
              <w:rPr>
                <w:rFonts w:ascii="Times New Roman" w:hAnsi="Times New Roman" w:cs="Times New Roman"/>
                <w:b/>
                <w:iCs/>
                <w:sz w:val="24"/>
                <w:szCs w:val="24"/>
              </w:rPr>
              <w:t>E</w:t>
            </w:r>
            <w:r w:rsidR="00173B9A" w:rsidRPr="00173B9A">
              <w:rPr>
                <w:rFonts w:ascii="Times New Roman" w:hAnsi="Times New Roman" w:cs="Times New Roman"/>
                <w:b/>
                <w:iCs/>
                <w:sz w:val="24"/>
                <w:szCs w:val="24"/>
              </w:rPr>
              <w:t xml:space="preserve">. </w:t>
            </w:r>
            <w:r w:rsidR="00173B9A" w:rsidRPr="00173B9A">
              <w:rPr>
                <w:rFonts w:ascii="Times New Roman" w:hAnsi="Times New Roman" w:cs="Times New Roman"/>
                <w:b/>
                <w:bCs/>
                <w:iCs/>
                <w:sz w:val="24"/>
                <w:szCs w:val="24"/>
              </w:rPr>
              <w:t xml:space="preserve">Aktualne na dzień składania ofert oświadczenie o niepodleganiu wykluczeniu                                        </w:t>
            </w:r>
          </w:p>
          <w:p w:rsidR="00173B9A" w:rsidRPr="00173B9A" w:rsidRDefault="00173B9A" w:rsidP="00173B9A">
            <w:pPr>
              <w:suppressAutoHyphens w:val="0"/>
              <w:spacing w:after="0" w:line="259" w:lineRule="auto"/>
              <w:contextualSpacing/>
              <w:jc w:val="both"/>
              <w:rPr>
                <w:rFonts w:ascii="Times New Roman" w:hAnsi="Times New Roman" w:cs="Times New Roman"/>
                <w:iCs/>
                <w:sz w:val="24"/>
                <w:szCs w:val="24"/>
              </w:rPr>
            </w:pPr>
            <w:r w:rsidRPr="00173B9A">
              <w:rPr>
                <w:rFonts w:ascii="Times New Roman" w:hAnsi="Times New Roman" w:cs="Times New Roman"/>
                <w:iCs/>
                <w:sz w:val="24"/>
                <w:szCs w:val="24"/>
              </w:rPr>
              <w:t xml:space="preserve">Oświadczam, że na dzień składania </w:t>
            </w:r>
            <w:r w:rsidRPr="00173B9A">
              <w:rPr>
                <w:rFonts w:ascii="Times New Roman" w:hAnsi="Times New Roman" w:cs="Times New Roman"/>
                <w:b/>
                <w:iCs/>
                <w:sz w:val="24"/>
                <w:szCs w:val="24"/>
                <w:u w:val="single"/>
              </w:rPr>
              <w:t>ofert podlegam / nie podlegam*</w:t>
            </w:r>
            <w:r w:rsidRPr="00173B9A">
              <w:rPr>
                <w:rFonts w:ascii="Times New Roman" w:hAnsi="Times New Roman" w:cs="Times New Roman"/>
                <w:iCs/>
                <w:sz w:val="24"/>
                <w:szCs w:val="24"/>
              </w:rPr>
              <w:t xml:space="preserve"> wykluczeniu z postępowania </w:t>
            </w:r>
            <w:r w:rsidRPr="00173B9A">
              <w:rPr>
                <w:rFonts w:ascii="Times New Roman" w:hAnsi="Times New Roman" w:cs="Times New Roman"/>
                <w:sz w:val="24"/>
                <w:szCs w:val="24"/>
              </w:rPr>
              <w:t>na podstawie art. 7 ust. 1 ustawy z dnia 13 kwietnia 2022 r. o szczególnych rozwiązaniach w zakresie przeciwdziałania wspierania agresji na Ukrainę oraz służących ochronie bezpiecz</w:t>
            </w:r>
            <w:r w:rsidR="00885F58">
              <w:rPr>
                <w:rFonts w:ascii="Times New Roman" w:hAnsi="Times New Roman" w:cs="Times New Roman"/>
                <w:sz w:val="24"/>
                <w:szCs w:val="24"/>
              </w:rPr>
              <w:t>eństwa narodowego (Dz. U. z 2023r. poz. 129</w:t>
            </w:r>
            <w:r w:rsidRPr="00173B9A">
              <w:rPr>
                <w:rFonts w:ascii="Times New Roman" w:hAnsi="Times New Roman" w:cs="Times New Roman"/>
                <w:sz w:val="24"/>
                <w:szCs w:val="24"/>
              </w:rPr>
              <w:t>.).</w:t>
            </w:r>
          </w:p>
          <w:p w:rsidR="00173B9A" w:rsidRPr="00173B9A" w:rsidRDefault="00173B9A" w:rsidP="00173B9A">
            <w:pPr>
              <w:spacing w:after="0"/>
              <w:jc w:val="both"/>
              <w:rPr>
                <w:iCs/>
                <w:sz w:val="24"/>
                <w:szCs w:val="24"/>
              </w:rPr>
            </w:pPr>
            <w:r w:rsidRPr="00173B9A">
              <w:rPr>
                <w:rFonts w:ascii="Times New Roman" w:hAnsi="Times New Roman" w:cs="Times New Roman"/>
                <w:iCs/>
                <w:sz w:val="24"/>
                <w:szCs w:val="24"/>
              </w:rPr>
              <w:t>*niepotrzebne skreślić</w:t>
            </w:r>
          </w:p>
        </w:tc>
      </w:tr>
      <w:tr w:rsidR="00173B9A" w:rsidRPr="00173B9A" w:rsidTr="00781A00">
        <w:trPr>
          <w:trHeight w:val="551"/>
          <w:jc w:val="right"/>
        </w:trPr>
        <w:tc>
          <w:tcPr>
            <w:tcW w:w="9745" w:type="dxa"/>
            <w:gridSpan w:val="2"/>
            <w:shd w:val="clear" w:color="auto" w:fill="auto"/>
          </w:tcPr>
          <w:p w:rsidR="00173B9A" w:rsidRPr="00F87D4D" w:rsidRDefault="00E83C5A" w:rsidP="00F87D4D">
            <w:pPr>
              <w:pStyle w:val="Zwykytekst1"/>
              <w:tabs>
                <w:tab w:val="left" w:pos="360"/>
              </w:tabs>
              <w:spacing w:line="360" w:lineRule="auto"/>
              <w:rPr>
                <w:rFonts w:ascii="Times New Roman" w:hAnsi="Times New Roman" w:cs="Times New Roman"/>
                <w:sz w:val="24"/>
                <w:szCs w:val="24"/>
              </w:rPr>
            </w:pPr>
            <w:r w:rsidRPr="00F87D4D">
              <w:rPr>
                <w:rFonts w:ascii="Times New Roman" w:hAnsi="Times New Roman" w:cs="Times New Roman"/>
                <w:b/>
                <w:bCs/>
                <w:iCs/>
                <w:sz w:val="24"/>
                <w:szCs w:val="24"/>
              </w:rPr>
              <w:t>F</w:t>
            </w:r>
            <w:r w:rsidR="00173B9A" w:rsidRPr="00F87D4D">
              <w:rPr>
                <w:rFonts w:ascii="Times New Roman" w:hAnsi="Times New Roman" w:cs="Times New Roman"/>
                <w:b/>
                <w:bCs/>
                <w:iCs/>
                <w:sz w:val="24"/>
                <w:szCs w:val="24"/>
              </w:rPr>
              <w:t>. Z</w:t>
            </w:r>
            <w:r w:rsidR="00173B9A" w:rsidRPr="00F87D4D">
              <w:rPr>
                <w:rFonts w:ascii="Times New Roman" w:hAnsi="Times New Roman" w:cs="Times New Roman"/>
                <w:b/>
                <w:sz w:val="24"/>
                <w:szCs w:val="24"/>
              </w:rPr>
              <w:t xml:space="preserve">amówienie zrealizujemy: </w:t>
            </w:r>
            <w:r w:rsidR="00173B9A" w:rsidRPr="00F87D4D">
              <w:rPr>
                <w:rFonts w:ascii="Times New Roman" w:hAnsi="Times New Roman" w:cs="Times New Roman"/>
                <w:sz w:val="24"/>
                <w:szCs w:val="24"/>
              </w:rPr>
              <w:t>sami / z udziałem podwykonawców*</w:t>
            </w:r>
          </w:p>
          <w:p w:rsidR="00173B9A" w:rsidRPr="00F87D4D" w:rsidRDefault="00173B9A" w:rsidP="00F87D4D">
            <w:pPr>
              <w:pStyle w:val="Zwykytekst1"/>
              <w:tabs>
                <w:tab w:val="left" w:pos="360"/>
              </w:tabs>
              <w:spacing w:line="360" w:lineRule="auto"/>
              <w:rPr>
                <w:rFonts w:ascii="Times New Roman" w:hAnsi="Times New Roman" w:cs="Times New Roman"/>
                <w:sz w:val="24"/>
                <w:szCs w:val="24"/>
              </w:rPr>
            </w:pPr>
            <w:r w:rsidRPr="00F87D4D">
              <w:rPr>
                <w:rFonts w:ascii="Times New Roman" w:hAnsi="Times New Roman" w:cs="Times New Roman"/>
                <w:sz w:val="24"/>
                <w:szCs w:val="24"/>
              </w:rPr>
              <w:t>………………………………………………………………………………………..</w:t>
            </w:r>
          </w:p>
          <w:p w:rsidR="00173B9A" w:rsidRPr="00173B9A" w:rsidRDefault="00173B9A" w:rsidP="00F87D4D">
            <w:pPr>
              <w:spacing w:after="0"/>
              <w:jc w:val="both"/>
              <w:rPr>
                <w:rFonts w:ascii="Times New Roman" w:hAnsi="Times New Roman" w:cs="Times New Roman"/>
                <w:b/>
                <w:iCs/>
              </w:rPr>
            </w:pPr>
            <w:r w:rsidRPr="00F87D4D">
              <w:rPr>
                <w:rFonts w:ascii="Times New Roman" w:hAnsi="Times New Roman" w:cs="Times New Roman"/>
                <w:i/>
                <w:sz w:val="24"/>
                <w:szCs w:val="24"/>
              </w:rPr>
              <w:t>(rodzaj i zakres zamówienia, które Wykonawca powierzy podwykonawcom)</w:t>
            </w:r>
          </w:p>
        </w:tc>
      </w:tr>
      <w:tr w:rsidR="00173B9A" w:rsidRPr="00173B9A" w:rsidTr="00781A00">
        <w:trPr>
          <w:jc w:val="right"/>
        </w:trPr>
        <w:tc>
          <w:tcPr>
            <w:tcW w:w="9745" w:type="dxa"/>
            <w:gridSpan w:val="2"/>
            <w:shd w:val="clear" w:color="auto" w:fill="auto"/>
          </w:tcPr>
          <w:p w:rsidR="00173B9A" w:rsidRPr="00E83C5A" w:rsidRDefault="00E83C5A" w:rsidP="00E83C5A">
            <w:pPr>
              <w:spacing w:after="0"/>
              <w:jc w:val="both"/>
              <w:rPr>
                <w:rFonts w:ascii="Times New Roman" w:hAnsi="Times New Roman" w:cs="Times New Roman"/>
                <w:b/>
                <w:sz w:val="24"/>
                <w:szCs w:val="24"/>
              </w:rPr>
            </w:pPr>
            <w:r w:rsidRPr="00E83C5A">
              <w:rPr>
                <w:rFonts w:ascii="Times New Roman" w:hAnsi="Times New Roman" w:cs="Times New Roman"/>
                <w:b/>
                <w:iCs/>
                <w:sz w:val="24"/>
                <w:szCs w:val="24"/>
              </w:rPr>
              <w:t>G</w:t>
            </w:r>
            <w:r w:rsidR="00173B9A" w:rsidRPr="00E83C5A">
              <w:rPr>
                <w:rFonts w:ascii="Times New Roman" w:hAnsi="Times New Roman" w:cs="Times New Roman"/>
                <w:b/>
                <w:iCs/>
                <w:sz w:val="24"/>
                <w:szCs w:val="24"/>
              </w:rPr>
              <w:t xml:space="preserve">. Oświadczenie </w:t>
            </w:r>
            <w:r w:rsidR="00173B9A" w:rsidRPr="00E83C5A">
              <w:rPr>
                <w:rFonts w:ascii="Times New Roman" w:hAnsi="Times New Roman" w:cs="Times New Roman"/>
                <w:b/>
                <w:sz w:val="24"/>
                <w:szCs w:val="24"/>
              </w:rPr>
              <w:t xml:space="preserve">w zakresie wypełnienia obowiązków informacyjnych przewidzianych w art. 13 lub art. 14 RODO </w:t>
            </w:r>
          </w:p>
          <w:p w:rsidR="00173B9A" w:rsidRPr="00173B9A" w:rsidRDefault="00173B9A" w:rsidP="00173B9A">
            <w:pPr>
              <w:pStyle w:val="Tekstprzypisudolnego"/>
              <w:jc w:val="both"/>
              <w:rPr>
                <w:b/>
                <w:iCs/>
                <w:sz w:val="24"/>
                <w:szCs w:val="24"/>
              </w:rPr>
            </w:pPr>
            <w:r w:rsidRPr="00173B9A">
              <w:rPr>
                <w:sz w:val="24"/>
                <w:szCs w:val="24"/>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tc>
      </w:tr>
      <w:tr w:rsidR="00173B9A" w:rsidRPr="00173B9A" w:rsidTr="00781A00">
        <w:trPr>
          <w:jc w:val="right"/>
        </w:trPr>
        <w:tc>
          <w:tcPr>
            <w:tcW w:w="9745" w:type="dxa"/>
            <w:gridSpan w:val="2"/>
            <w:shd w:val="clear" w:color="auto" w:fill="auto"/>
          </w:tcPr>
          <w:p w:rsidR="00173B9A" w:rsidRPr="00173B9A" w:rsidRDefault="00E83C5A" w:rsidP="00E83C5A">
            <w:pPr>
              <w:spacing w:after="0"/>
              <w:rPr>
                <w:rFonts w:ascii="Times New Roman" w:hAnsi="Times New Roman" w:cs="Times New Roman"/>
                <w:b/>
                <w:sz w:val="24"/>
                <w:szCs w:val="24"/>
              </w:rPr>
            </w:pPr>
            <w:r>
              <w:rPr>
                <w:rFonts w:ascii="Times New Roman" w:hAnsi="Times New Roman" w:cs="Times New Roman"/>
                <w:b/>
                <w:sz w:val="24"/>
                <w:szCs w:val="24"/>
              </w:rPr>
              <w:t>H</w:t>
            </w:r>
            <w:r w:rsidR="00173B9A" w:rsidRPr="00173B9A">
              <w:rPr>
                <w:rFonts w:ascii="Times New Roman" w:hAnsi="Times New Roman" w:cs="Times New Roman"/>
                <w:b/>
                <w:sz w:val="24"/>
                <w:szCs w:val="24"/>
              </w:rPr>
              <w:t>. Oświadczenie dotyczące podanych informacji</w:t>
            </w:r>
          </w:p>
          <w:p w:rsidR="00173B9A" w:rsidRPr="00173B9A" w:rsidRDefault="00173B9A" w:rsidP="00173B9A">
            <w:pPr>
              <w:jc w:val="both"/>
              <w:rPr>
                <w:rFonts w:ascii="Times New Roman" w:hAnsi="Times New Roman" w:cs="Times New Roman"/>
                <w:b/>
              </w:rPr>
            </w:pPr>
            <w:r w:rsidRPr="00173B9A">
              <w:rPr>
                <w:rFonts w:ascii="Times New Roman" w:hAnsi="Times New Roman" w:cs="Times New Roman"/>
                <w:sz w:val="24"/>
                <w:szCs w:val="24"/>
              </w:rPr>
              <w:t xml:space="preserve">Oświadczam, że wszystkie informacje podane w powyższych oświadczeniach są aktualne i zgodne </w:t>
            </w:r>
            <w:r w:rsidRPr="00173B9A">
              <w:rPr>
                <w:rFonts w:ascii="Times New Roman" w:hAnsi="Times New Roman" w:cs="Times New Roman"/>
                <w:sz w:val="24"/>
                <w:szCs w:val="24"/>
              </w:rPr>
              <w:lastRenderedPageBreak/>
              <w:t>z prawdą oraz zostały przedstawione z pełną świadomością konsekwencji wprowadzenia Zamawiającego w błąd przy przedstawianiu informacji.</w:t>
            </w:r>
          </w:p>
        </w:tc>
      </w:tr>
      <w:tr w:rsidR="00173B9A" w:rsidRPr="00173B9A" w:rsidTr="00781A00">
        <w:trPr>
          <w:jc w:val="right"/>
        </w:trPr>
        <w:tc>
          <w:tcPr>
            <w:tcW w:w="9745" w:type="dxa"/>
            <w:gridSpan w:val="2"/>
            <w:shd w:val="clear" w:color="auto" w:fill="auto"/>
          </w:tcPr>
          <w:p w:rsidR="00173B9A" w:rsidRPr="00173B9A" w:rsidRDefault="00E83C5A" w:rsidP="00173B9A">
            <w:pPr>
              <w:spacing w:after="0"/>
              <w:jc w:val="both"/>
              <w:rPr>
                <w:rFonts w:ascii="Times New Roman" w:hAnsi="Times New Roman" w:cs="Times New Roman"/>
                <w:b/>
                <w:iCs/>
                <w:sz w:val="24"/>
                <w:szCs w:val="24"/>
              </w:rPr>
            </w:pPr>
            <w:r>
              <w:rPr>
                <w:rFonts w:ascii="Times New Roman" w:hAnsi="Times New Roman" w:cs="Times New Roman"/>
                <w:b/>
                <w:iCs/>
                <w:sz w:val="24"/>
                <w:szCs w:val="24"/>
              </w:rPr>
              <w:lastRenderedPageBreak/>
              <w:t>I</w:t>
            </w:r>
            <w:r w:rsidR="00173B9A" w:rsidRPr="00173B9A">
              <w:rPr>
                <w:rFonts w:ascii="Times New Roman" w:hAnsi="Times New Roman" w:cs="Times New Roman"/>
                <w:b/>
                <w:iCs/>
                <w:sz w:val="24"/>
                <w:szCs w:val="24"/>
              </w:rPr>
              <w:t>. Spis treści</w:t>
            </w:r>
          </w:p>
          <w:p w:rsidR="00173B9A" w:rsidRPr="00173B9A" w:rsidRDefault="00173B9A" w:rsidP="00173B9A">
            <w:pPr>
              <w:spacing w:after="0"/>
              <w:jc w:val="both"/>
              <w:rPr>
                <w:rFonts w:ascii="Times New Roman" w:hAnsi="Times New Roman" w:cs="Times New Roman"/>
                <w:iCs/>
                <w:sz w:val="24"/>
                <w:szCs w:val="24"/>
              </w:rPr>
            </w:pPr>
            <w:r w:rsidRPr="00173B9A">
              <w:rPr>
                <w:rFonts w:ascii="Times New Roman" w:hAnsi="Times New Roman" w:cs="Times New Roman"/>
                <w:iCs/>
                <w:sz w:val="24"/>
                <w:szCs w:val="24"/>
              </w:rPr>
              <w:t>Integralną część oferty stanowią następujące dokumenty:</w:t>
            </w:r>
          </w:p>
          <w:p w:rsidR="00173B9A" w:rsidRPr="00173B9A" w:rsidRDefault="00173B9A" w:rsidP="00173B9A">
            <w:pPr>
              <w:spacing w:after="0"/>
              <w:jc w:val="both"/>
              <w:rPr>
                <w:rFonts w:ascii="Times New Roman" w:hAnsi="Times New Roman" w:cs="Times New Roman"/>
                <w:iCs/>
                <w:sz w:val="24"/>
                <w:szCs w:val="24"/>
              </w:rPr>
            </w:pPr>
            <w:r w:rsidRPr="00173B9A">
              <w:rPr>
                <w:rFonts w:ascii="Times New Roman" w:hAnsi="Times New Roman" w:cs="Times New Roman"/>
                <w:iCs/>
                <w:sz w:val="24"/>
                <w:szCs w:val="24"/>
              </w:rPr>
              <w:t>1/ ...............................................................................................</w:t>
            </w:r>
          </w:p>
          <w:p w:rsidR="00173B9A" w:rsidRPr="00173B9A" w:rsidRDefault="00173B9A" w:rsidP="00173B9A">
            <w:pPr>
              <w:spacing w:after="0"/>
              <w:jc w:val="both"/>
              <w:rPr>
                <w:rFonts w:ascii="Times New Roman" w:hAnsi="Times New Roman" w:cs="Times New Roman"/>
                <w:iCs/>
                <w:sz w:val="24"/>
                <w:szCs w:val="24"/>
              </w:rPr>
            </w:pPr>
            <w:r w:rsidRPr="00173B9A">
              <w:rPr>
                <w:rFonts w:ascii="Times New Roman" w:hAnsi="Times New Roman" w:cs="Times New Roman"/>
                <w:iCs/>
                <w:sz w:val="24"/>
                <w:szCs w:val="24"/>
              </w:rPr>
              <w:t>2/ ...............................................................................................</w:t>
            </w:r>
          </w:p>
          <w:p w:rsidR="00173B9A" w:rsidRPr="00E83C5A" w:rsidRDefault="00173B9A" w:rsidP="00173B9A">
            <w:pPr>
              <w:spacing w:after="0"/>
              <w:jc w:val="both"/>
              <w:rPr>
                <w:rFonts w:ascii="Times New Roman" w:hAnsi="Times New Roman" w:cs="Times New Roman"/>
                <w:iCs/>
                <w:sz w:val="24"/>
                <w:szCs w:val="24"/>
              </w:rPr>
            </w:pPr>
            <w:r w:rsidRPr="00173B9A">
              <w:rPr>
                <w:rFonts w:ascii="Times New Roman" w:hAnsi="Times New Roman" w:cs="Times New Roman"/>
                <w:iCs/>
                <w:sz w:val="24"/>
                <w:szCs w:val="24"/>
              </w:rPr>
              <w:t>3/ ...............................................................................................</w:t>
            </w:r>
          </w:p>
        </w:tc>
      </w:tr>
    </w:tbl>
    <w:p w:rsidR="00173B9A" w:rsidRDefault="00173B9A" w:rsidP="00173B9A">
      <w:pPr>
        <w:pStyle w:val="NormalnyWeb1"/>
        <w:spacing w:before="0" w:after="0" w:line="276" w:lineRule="auto"/>
        <w:jc w:val="both"/>
        <w:rPr>
          <w:rFonts w:cs="Arial Narrow"/>
        </w:rPr>
      </w:pPr>
    </w:p>
    <w:p w:rsidR="00E83C5A" w:rsidRDefault="00E83C5A" w:rsidP="00173B9A">
      <w:pPr>
        <w:pStyle w:val="NormalnyWeb1"/>
        <w:spacing w:before="0" w:after="0" w:line="276" w:lineRule="auto"/>
        <w:jc w:val="both"/>
        <w:rPr>
          <w:rFonts w:cs="Arial Narrow"/>
        </w:rPr>
      </w:pPr>
    </w:p>
    <w:p w:rsidR="00E83C5A" w:rsidRDefault="00E83C5A" w:rsidP="00173B9A">
      <w:pPr>
        <w:pStyle w:val="NormalnyWeb1"/>
        <w:spacing w:before="0" w:after="0" w:line="276" w:lineRule="auto"/>
        <w:jc w:val="both"/>
        <w:rPr>
          <w:rFonts w:cs="Arial Narrow"/>
        </w:rPr>
      </w:pPr>
    </w:p>
    <w:p w:rsidR="00E83C5A" w:rsidRDefault="00E83C5A" w:rsidP="00173B9A">
      <w:pPr>
        <w:pStyle w:val="NormalnyWeb1"/>
        <w:spacing w:before="0" w:after="0" w:line="276" w:lineRule="auto"/>
        <w:jc w:val="both"/>
        <w:rPr>
          <w:rFonts w:cs="Arial Narrow"/>
        </w:rPr>
      </w:pPr>
    </w:p>
    <w:p w:rsidR="00173B9A" w:rsidRPr="00173B9A" w:rsidRDefault="00173B9A" w:rsidP="00173B9A">
      <w:pPr>
        <w:widowControl w:val="0"/>
        <w:adjustRightInd w:val="0"/>
        <w:spacing w:after="0"/>
        <w:ind w:firstLine="708"/>
        <w:jc w:val="both"/>
        <w:textAlignment w:val="baseline"/>
        <w:rPr>
          <w:rFonts w:ascii="Times New Roman" w:hAnsi="Times New Roman" w:cs="Times New Roman"/>
          <w:i/>
        </w:rPr>
      </w:pPr>
      <w:r w:rsidRPr="00173B9A">
        <w:rPr>
          <w:rFonts w:ascii="Times New Roman" w:hAnsi="Times New Roman" w:cs="Times New Roman"/>
          <w:i/>
        </w:rPr>
        <w:t>...........</w:t>
      </w:r>
      <w:r>
        <w:rPr>
          <w:rFonts w:ascii="Times New Roman" w:hAnsi="Times New Roman" w:cs="Times New Roman"/>
          <w:i/>
        </w:rPr>
        <w:t>............................</w:t>
      </w:r>
      <w:r>
        <w:rPr>
          <w:rFonts w:ascii="Times New Roman" w:hAnsi="Times New Roman" w:cs="Times New Roman"/>
          <w:i/>
        </w:rPr>
        <w:tab/>
      </w:r>
      <w:r>
        <w:rPr>
          <w:rFonts w:ascii="Times New Roman" w:hAnsi="Times New Roman" w:cs="Times New Roman"/>
          <w:i/>
        </w:rPr>
        <w:tab/>
      </w:r>
      <w:r w:rsidRPr="00173B9A">
        <w:rPr>
          <w:rFonts w:ascii="Times New Roman" w:hAnsi="Times New Roman" w:cs="Times New Roman"/>
          <w:i/>
        </w:rPr>
        <w:t xml:space="preserve">……….…………………………………………………………… </w:t>
      </w:r>
    </w:p>
    <w:p w:rsidR="00173B9A" w:rsidRPr="00173B9A" w:rsidRDefault="00173B9A" w:rsidP="00173B9A">
      <w:pPr>
        <w:widowControl w:val="0"/>
        <w:adjustRightInd w:val="0"/>
        <w:spacing w:after="0"/>
        <w:textAlignment w:val="baseline"/>
        <w:rPr>
          <w:rFonts w:ascii="Times New Roman" w:hAnsi="Times New Roman" w:cs="Times New Roman"/>
          <w:b/>
          <w:bCs/>
          <w:sz w:val="18"/>
          <w:szCs w:val="18"/>
        </w:rPr>
      </w:pPr>
      <w:r w:rsidRPr="00173B9A">
        <w:rPr>
          <w:rFonts w:ascii="Times New Roman" w:hAnsi="Times New Roman" w:cs="Times New Roman"/>
          <w:i/>
          <w:sz w:val="18"/>
          <w:szCs w:val="18"/>
          <w:vertAlign w:val="superscript"/>
        </w:rPr>
        <w:t xml:space="preserve">              </w:t>
      </w:r>
      <w:r>
        <w:rPr>
          <w:rFonts w:ascii="Times New Roman" w:hAnsi="Times New Roman" w:cs="Times New Roman"/>
          <w:i/>
          <w:sz w:val="18"/>
          <w:szCs w:val="18"/>
          <w:vertAlign w:val="superscript"/>
        </w:rPr>
        <w:tab/>
        <w:t xml:space="preserve"> </w:t>
      </w:r>
      <w:r>
        <w:rPr>
          <w:rFonts w:ascii="Times New Roman" w:hAnsi="Times New Roman" w:cs="Times New Roman"/>
          <w:i/>
          <w:sz w:val="18"/>
          <w:szCs w:val="18"/>
        </w:rPr>
        <w:t xml:space="preserve">      </w:t>
      </w:r>
      <w:r w:rsidRPr="00173B9A">
        <w:rPr>
          <w:rFonts w:ascii="Times New Roman" w:hAnsi="Times New Roman" w:cs="Times New Roman"/>
          <w:i/>
          <w:sz w:val="18"/>
          <w:szCs w:val="18"/>
        </w:rPr>
        <w:t xml:space="preserve">(miejscowość, data)                      </w:t>
      </w:r>
      <w:r>
        <w:rPr>
          <w:rFonts w:ascii="Times New Roman" w:hAnsi="Times New Roman" w:cs="Times New Roman"/>
          <w:i/>
          <w:sz w:val="18"/>
          <w:szCs w:val="18"/>
        </w:rPr>
        <w:t xml:space="preserve">         </w:t>
      </w:r>
      <w:r w:rsidRPr="00173B9A">
        <w:rPr>
          <w:rFonts w:ascii="Times New Roman" w:hAnsi="Times New Roman" w:cs="Times New Roman"/>
          <w:i/>
          <w:sz w:val="18"/>
          <w:szCs w:val="18"/>
        </w:rPr>
        <w:t xml:space="preserve">   </w:t>
      </w:r>
      <w:r w:rsidRPr="00173B9A">
        <w:rPr>
          <w:rFonts w:ascii="Times New Roman" w:hAnsi="Times New Roman" w:cs="Times New Roman"/>
          <w:i/>
          <w:iCs/>
          <w:sz w:val="18"/>
          <w:szCs w:val="18"/>
        </w:rPr>
        <w:t>(imię, nazwisko i podpis osoby/ osób uprawnionych do reprezentacji Wykonawcy</w:t>
      </w:r>
      <w:r w:rsidRPr="00173B9A">
        <w:rPr>
          <w:rFonts w:ascii="Times New Roman" w:hAnsi="Times New Roman" w:cs="Times New Roman"/>
          <w:b/>
          <w:sz w:val="18"/>
          <w:szCs w:val="18"/>
        </w:rPr>
        <w:t>)</w:t>
      </w:r>
      <w:r w:rsidRPr="00173B9A">
        <w:rPr>
          <w:rFonts w:ascii="Times New Roman" w:eastAsia="Calibri" w:hAnsi="Times New Roman" w:cs="Times New Roman"/>
          <w:sz w:val="18"/>
          <w:szCs w:val="18"/>
          <w:lang w:eastAsia="en-US"/>
        </w:rPr>
        <w:t xml:space="preserve">                        </w:t>
      </w:r>
    </w:p>
    <w:p w:rsidR="00451454" w:rsidRDefault="00451454" w:rsidP="00451454">
      <w:pPr>
        <w:pStyle w:val="Tekstpodstawowy31"/>
        <w:spacing w:line="360" w:lineRule="auto"/>
        <w:rPr>
          <w:i w:val="0"/>
          <w:color w:val="000000"/>
        </w:rPr>
        <w:sectPr w:rsidR="00451454" w:rsidSect="00897D63">
          <w:headerReference w:type="even" r:id="rId16"/>
          <w:headerReference w:type="default" r:id="rId17"/>
          <w:footerReference w:type="first" r:id="rId18"/>
          <w:pgSz w:w="11906" w:h="16838"/>
          <w:pgMar w:top="284" w:right="1418" w:bottom="1418" w:left="567" w:header="709" w:footer="709" w:gutter="0"/>
          <w:cols w:space="708"/>
          <w:docGrid w:linePitch="360"/>
        </w:sectPr>
      </w:pPr>
    </w:p>
    <w:p w:rsidR="00451454" w:rsidRPr="0047454B" w:rsidRDefault="006A68DD" w:rsidP="0047454B">
      <w:pPr>
        <w:pStyle w:val="Tekstpodstawowy31"/>
        <w:spacing w:line="360" w:lineRule="auto"/>
        <w:jc w:val="right"/>
        <w:rPr>
          <w:b/>
          <w:i w:val="0"/>
          <w:color w:val="000000"/>
        </w:rPr>
      </w:pPr>
      <w:r>
        <w:rPr>
          <w:b/>
          <w:i w:val="0"/>
          <w:color w:val="000000"/>
        </w:rPr>
        <w:lastRenderedPageBreak/>
        <w:t>Załącznik nr 2</w:t>
      </w:r>
    </w:p>
    <w:p w:rsidR="00451454" w:rsidRPr="006E11BF" w:rsidRDefault="00451454" w:rsidP="00451454">
      <w:pPr>
        <w:pStyle w:val="Tekstpodstawowy31"/>
        <w:spacing w:line="360" w:lineRule="auto"/>
        <w:rPr>
          <w:i w:val="0"/>
        </w:rPr>
      </w:pPr>
      <w:r w:rsidRPr="006E11BF">
        <w:rPr>
          <w:i w:val="0"/>
        </w:rPr>
        <w:t>Zobowiązuję się wykonać przedmiot zamówienia</w:t>
      </w:r>
      <w:r w:rsidR="005A7967" w:rsidRPr="006E11BF">
        <w:rPr>
          <w:i w:val="0"/>
        </w:rPr>
        <w:t xml:space="preserve">: </w:t>
      </w:r>
      <w:r w:rsidR="00897D63" w:rsidRPr="006E11BF">
        <w:rPr>
          <w:b/>
          <w:i w:val="0"/>
        </w:rPr>
        <w:t>„Usługa</w:t>
      </w:r>
      <w:r w:rsidR="00897D63" w:rsidRPr="006E11BF">
        <w:rPr>
          <w:b/>
          <w:bCs/>
          <w:i w:val="0"/>
        </w:rPr>
        <w:t xml:space="preserve"> transportowa typu Taxi polegająca na przewozie osób oraz przewozie niewielkich objętościowo materiałów”</w:t>
      </w:r>
      <w:r w:rsidR="00897D63" w:rsidRPr="006E11BF">
        <w:rPr>
          <w:b/>
          <w:bCs/>
        </w:rPr>
        <w:t xml:space="preserve"> </w:t>
      </w:r>
      <w:r w:rsidRPr="006E11BF">
        <w:rPr>
          <w:i w:val="0"/>
        </w:rPr>
        <w:t>za następującą cenę:</w:t>
      </w:r>
    </w:p>
    <w:p w:rsidR="00451454" w:rsidRDefault="00451454" w:rsidP="00451454">
      <w:pPr>
        <w:pStyle w:val="Default"/>
        <w:jc w:val="center"/>
        <w:rPr>
          <w:rFonts w:eastAsiaTheme="minorHAnsi"/>
          <w:b/>
        </w:rPr>
      </w:pPr>
    </w:p>
    <w:p w:rsidR="00451454" w:rsidRPr="00A31E19" w:rsidRDefault="00451454" w:rsidP="00451454">
      <w:pPr>
        <w:pStyle w:val="Default"/>
        <w:jc w:val="center"/>
        <w:rPr>
          <w:b/>
        </w:rPr>
      </w:pPr>
      <w:r w:rsidRPr="00A31E19">
        <w:rPr>
          <w:rFonts w:eastAsiaTheme="minorHAnsi"/>
          <w:b/>
        </w:rPr>
        <w:t>Formu</w:t>
      </w:r>
      <w:r w:rsidR="00936148">
        <w:rPr>
          <w:rFonts w:eastAsiaTheme="minorHAnsi"/>
          <w:b/>
        </w:rPr>
        <w:t xml:space="preserve">larz cenowy </w:t>
      </w:r>
    </w:p>
    <w:p w:rsidR="00451454" w:rsidRPr="00A31E19" w:rsidRDefault="00451454" w:rsidP="00451454">
      <w:pPr>
        <w:widowControl w:val="0"/>
        <w:adjustRightInd w:val="0"/>
        <w:textAlignment w:val="baseline"/>
        <w:rPr>
          <w:rFonts w:eastAsia="Calibri"/>
          <w:lang w:eastAsia="en-US"/>
        </w:rPr>
      </w:pPr>
    </w:p>
    <w:tbl>
      <w:tblPr>
        <w:tblW w:w="15056" w:type="dxa"/>
        <w:tblInd w:w="-5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2795"/>
        <w:gridCol w:w="1275"/>
        <w:gridCol w:w="1276"/>
        <w:gridCol w:w="1418"/>
        <w:gridCol w:w="992"/>
        <w:gridCol w:w="1559"/>
        <w:gridCol w:w="1559"/>
        <w:gridCol w:w="1843"/>
        <w:gridCol w:w="1843"/>
      </w:tblGrid>
      <w:tr w:rsidR="00266754" w:rsidRPr="001870C7" w:rsidTr="00266754">
        <w:trPr>
          <w:trHeight w:val="878"/>
        </w:trPr>
        <w:tc>
          <w:tcPr>
            <w:tcW w:w="496" w:type="dxa"/>
            <w:vMerge w:val="restart"/>
            <w:tcBorders>
              <w:top w:val="single" w:sz="6" w:space="0" w:color="auto"/>
              <w:left w:val="single" w:sz="6" w:space="0" w:color="auto"/>
              <w:right w:val="single" w:sz="6" w:space="0" w:color="auto"/>
            </w:tcBorders>
            <w:shd w:val="clear" w:color="auto" w:fill="auto"/>
          </w:tcPr>
          <w:p w:rsidR="00266754" w:rsidRPr="001870C7" w:rsidRDefault="00266754" w:rsidP="00266754">
            <w:pPr>
              <w:spacing w:after="0" w:line="240" w:lineRule="auto"/>
              <w:jc w:val="center"/>
              <w:rPr>
                <w:rFonts w:ascii="Times New Roman" w:hAnsi="Times New Roman"/>
                <w:b/>
                <w:sz w:val="24"/>
                <w:szCs w:val="24"/>
              </w:rPr>
            </w:pPr>
            <w:r w:rsidRPr="001870C7">
              <w:rPr>
                <w:rFonts w:ascii="Times New Roman" w:hAnsi="Times New Roman"/>
                <w:b/>
                <w:sz w:val="24"/>
                <w:szCs w:val="24"/>
              </w:rPr>
              <w:t>LP</w:t>
            </w:r>
          </w:p>
        </w:tc>
        <w:tc>
          <w:tcPr>
            <w:tcW w:w="2795" w:type="dxa"/>
            <w:vMerge w:val="restart"/>
            <w:tcBorders>
              <w:top w:val="single" w:sz="6" w:space="0" w:color="auto"/>
              <w:left w:val="single" w:sz="6" w:space="0" w:color="auto"/>
              <w:right w:val="single" w:sz="6" w:space="0" w:color="auto"/>
            </w:tcBorders>
            <w:shd w:val="clear" w:color="auto" w:fill="auto"/>
          </w:tcPr>
          <w:p w:rsidR="00266754" w:rsidRPr="001870C7" w:rsidRDefault="00266754" w:rsidP="00266754">
            <w:pPr>
              <w:spacing w:after="0" w:line="240" w:lineRule="auto"/>
              <w:jc w:val="center"/>
              <w:rPr>
                <w:rFonts w:ascii="Times New Roman" w:hAnsi="Times New Roman"/>
                <w:b/>
                <w:sz w:val="24"/>
                <w:szCs w:val="24"/>
              </w:rPr>
            </w:pPr>
            <w:r w:rsidRPr="001870C7">
              <w:rPr>
                <w:rFonts w:ascii="Times New Roman" w:hAnsi="Times New Roman"/>
                <w:b/>
                <w:sz w:val="24"/>
                <w:szCs w:val="24"/>
              </w:rPr>
              <w:t>Przedmiot zamówienia</w:t>
            </w:r>
          </w:p>
        </w:tc>
        <w:tc>
          <w:tcPr>
            <w:tcW w:w="1275" w:type="dxa"/>
            <w:tcBorders>
              <w:top w:val="single" w:sz="6" w:space="0" w:color="auto"/>
              <w:left w:val="single" w:sz="6" w:space="0" w:color="auto"/>
              <w:bottom w:val="nil"/>
              <w:right w:val="single" w:sz="6" w:space="0" w:color="auto"/>
            </w:tcBorders>
            <w:shd w:val="clear" w:color="auto" w:fill="auto"/>
          </w:tcPr>
          <w:p w:rsidR="00266754" w:rsidRPr="001870C7" w:rsidRDefault="00266754" w:rsidP="00266754">
            <w:pPr>
              <w:spacing w:after="0" w:line="240" w:lineRule="auto"/>
              <w:jc w:val="center"/>
              <w:rPr>
                <w:rFonts w:ascii="Times New Roman" w:hAnsi="Times New Roman"/>
                <w:b/>
                <w:sz w:val="24"/>
                <w:szCs w:val="24"/>
              </w:rPr>
            </w:pPr>
            <w:r w:rsidRPr="001870C7">
              <w:rPr>
                <w:rFonts w:ascii="Times New Roman" w:hAnsi="Times New Roman"/>
                <w:b/>
                <w:sz w:val="24"/>
                <w:szCs w:val="24"/>
              </w:rPr>
              <w:t>JM</w:t>
            </w:r>
          </w:p>
        </w:tc>
        <w:tc>
          <w:tcPr>
            <w:tcW w:w="1276" w:type="dxa"/>
            <w:tcBorders>
              <w:top w:val="single" w:sz="6" w:space="0" w:color="auto"/>
              <w:left w:val="single" w:sz="6" w:space="0" w:color="auto"/>
              <w:bottom w:val="nil"/>
              <w:right w:val="single" w:sz="6" w:space="0" w:color="auto"/>
            </w:tcBorders>
            <w:shd w:val="clear" w:color="auto" w:fill="auto"/>
          </w:tcPr>
          <w:p w:rsidR="00266754" w:rsidRPr="001870C7" w:rsidRDefault="00266754" w:rsidP="00266754">
            <w:pPr>
              <w:spacing w:after="0" w:line="240" w:lineRule="auto"/>
              <w:jc w:val="center"/>
              <w:rPr>
                <w:rFonts w:ascii="Times New Roman" w:hAnsi="Times New Roman"/>
                <w:b/>
                <w:sz w:val="24"/>
                <w:szCs w:val="24"/>
              </w:rPr>
            </w:pPr>
            <w:r w:rsidRPr="001870C7">
              <w:rPr>
                <w:rFonts w:ascii="Times New Roman" w:hAnsi="Times New Roman"/>
                <w:b/>
                <w:sz w:val="24"/>
                <w:szCs w:val="24"/>
              </w:rPr>
              <w:t>Ilość</w:t>
            </w:r>
          </w:p>
          <w:p w:rsidR="00266754" w:rsidRPr="001870C7" w:rsidRDefault="00266754" w:rsidP="00266754">
            <w:pPr>
              <w:spacing w:after="0" w:line="240" w:lineRule="auto"/>
              <w:ind w:left="-250" w:firstLine="250"/>
              <w:jc w:val="center"/>
              <w:rPr>
                <w:rFonts w:ascii="Times New Roman" w:hAnsi="Times New Roman"/>
                <w:b/>
                <w:sz w:val="24"/>
                <w:szCs w:val="24"/>
              </w:rPr>
            </w:pPr>
            <w:r w:rsidRPr="001870C7">
              <w:rPr>
                <w:rFonts w:ascii="Times New Roman" w:hAnsi="Times New Roman"/>
                <w:b/>
                <w:sz w:val="24"/>
                <w:szCs w:val="24"/>
              </w:rPr>
              <w:t>12  miesięcy</w:t>
            </w:r>
          </w:p>
        </w:tc>
        <w:tc>
          <w:tcPr>
            <w:tcW w:w="1418" w:type="dxa"/>
            <w:tcBorders>
              <w:top w:val="single" w:sz="6" w:space="0" w:color="auto"/>
              <w:left w:val="single" w:sz="6" w:space="0" w:color="auto"/>
              <w:bottom w:val="nil"/>
              <w:right w:val="single" w:sz="6" w:space="0" w:color="auto"/>
            </w:tcBorders>
            <w:shd w:val="clear" w:color="auto" w:fill="auto"/>
          </w:tcPr>
          <w:p w:rsidR="00266754" w:rsidRPr="001870C7" w:rsidRDefault="00266754" w:rsidP="00266754">
            <w:pPr>
              <w:spacing w:after="0" w:line="240" w:lineRule="auto"/>
              <w:jc w:val="center"/>
              <w:rPr>
                <w:rFonts w:ascii="Times New Roman" w:hAnsi="Times New Roman"/>
                <w:b/>
                <w:sz w:val="24"/>
                <w:szCs w:val="24"/>
              </w:rPr>
            </w:pPr>
            <w:r w:rsidRPr="001870C7">
              <w:rPr>
                <w:rFonts w:ascii="Times New Roman" w:hAnsi="Times New Roman"/>
                <w:b/>
                <w:sz w:val="24"/>
                <w:szCs w:val="24"/>
              </w:rPr>
              <w:t>Cena jedn.  netto</w:t>
            </w:r>
          </w:p>
        </w:tc>
        <w:tc>
          <w:tcPr>
            <w:tcW w:w="992" w:type="dxa"/>
            <w:tcBorders>
              <w:top w:val="single" w:sz="6" w:space="0" w:color="auto"/>
              <w:left w:val="single" w:sz="6" w:space="0" w:color="auto"/>
              <w:bottom w:val="nil"/>
              <w:right w:val="single" w:sz="6" w:space="0" w:color="auto"/>
            </w:tcBorders>
            <w:shd w:val="clear" w:color="auto" w:fill="auto"/>
          </w:tcPr>
          <w:p w:rsidR="00266754" w:rsidRPr="001870C7" w:rsidRDefault="00266754" w:rsidP="00266754">
            <w:pPr>
              <w:spacing w:after="0" w:line="240" w:lineRule="auto"/>
              <w:jc w:val="center"/>
              <w:rPr>
                <w:rFonts w:ascii="Times New Roman" w:hAnsi="Times New Roman"/>
                <w:b/>
                <w:sz w:val="24"/>
                <w:szCs w:val="24"/>
              </w:rPr>
            </w:pPr>
            <w:r w:rsidRPr="001870C7">
              <w:rPr>
                <w:rFonts w:ascii="Times New Roman" w:hAnsi="Times New Roman"/>
                <w:b/>
                <w:sz w:val="24"/>
                <w:szCs w:val="24"/>
              </w:rPr>
              <w:t>VAT %</w:t>
            </w:r>
          </w:p>
        </w:tc>
        <w:tc>
          <w:tcPr>
            <w:tcW w:w="1559" w:type="dxa"/>
            <w:tcBorders>
              <w:top w:val="single" w:sz="6" w:space="0" w:color="auto"/>
              <w:left w:val="single" w:sz="6" w:space="0" w:color="auto"/>
              <w:bottom w:val="nil"/>
              <w:right w:val="single" w:sz="6" w:space="0" w:color="auto"/>
            </w:tcBorders>
            <w:shd w:val="clear" w:color="auto" w:fill="auto"/>
          </w:tcPr>
          <w:p w:rsidR="00266754" w:rsidRPr="001870C7" w:rsidRDefault="00266754" w:rsidP="00266754">
            <w:pPr>
              <w:spacing w:after="0" w:line="240" w:lineRule="auto"/>
              <w:jc w:val="center"/>
              <w:rPr>
                <w:rFonts w:ascii="Times New Roman" w:hAnsi="Times New Roman"/>
                <w:b/>
                <w:sz w:val="24"/>
                <w:szCs w:val="24"/>
              </w:rPr>
            </w:pPr>
            <w:r w:rsidRPr="001870C7">
              <w:rPr>
                <w:rFonts w:ascii="Times New Roman" w:hAnsi="Times New Roman"/>
                <w:b/>
                <w:sz w:val="24"/>
                <w:szCs w:val="24"/>
              </w:rPr>
              <w:t>Wartość</w:t>
            </w:r>
          </w:p>
          <w:p w:rsidR="00266754" w:rsidRPr="001870C7" w:rsidRDefault="00266754" w:rsidP="00266754">
            <w:pPr>
              <w:spacing w:after="0" w:line="240" w:lineRule="auto"/>
              <w:jc w:val="center"/>
              <w:rPr>
                <w:rFonts w:ascii="Times New Roman" w:hAnsi="Times New Roman"/>
                <w:b/>
                <w:sz w:val="24"/>
                <w:szCs w:val="24"/>
              </w:rPr>
            </w:pPr>
            <w:r w:rsidRPr="001870C7">
              <w:rPr>
                <w:rFonts w:ascii="Times New Roman" w:hAnsi="Times New Roman"/>
                <w:b/>
                <w:sz w:val="24"/>
                <w:szCs w:val="24"/>
              </w:rPr>
              <w:t>VAT</w:t>
            </w:r>
          </w:p>
        </w:tc>
        <w:tc>
          <w:tcPr>
            <w:tcW w:w="1559" w:type="dxa"/>
            <w:tcBorders>
              <w:top w:val="single" w:sz="6" w:space="0" w:color="auto"/>
              <w:left w:val="single" w:sz="6" w:space="0" w:color="auto"/>
              <w:bottom w:val="nil"/>
              <w:right w:val="single" w:sz="6" w:space="0" w:color="auto"/>
            </w:tcBorders>
            <w:shd w:val="clear" w:color="auto" w:fill="auto"/>
          </w:tcPr>
          <w:p w:rsidR="00266754" w:rsidRPr="001870C7" w:rsidRDefault="00266754" w:rsidP="00266754">
            <w:pPr>
              <w:spacing w:after="0" w:line="240" w:lineRule="auto"/>
              <w:jc w:val="center"/>
              <w:rPr>
                <w:rFonts w:ascii="Times New Roman" w:hAnsi="Times New Roman"/>
                <w:b/>
                <w:sz w:val="24"/>
                <w:szCs w:val="24"/>
              </w:rPr>
            </w:pPr>
            <w:r w:rsidRPr="001870C7">
              <w:rPr>
                <w:rFonts w:ascii="Times New Roman" w:hAnsi="Times New Roman"/>
                <w:b/>
                <w:sz w:val="24"/>
                <w:szCs w:val="24"/>
              </w:rPr>
              <w:t>Cena jedn. brutto</w:t>
            </w:r>
          </w:p>
          <w:p w:rsidR="00266754" w:rsidRPr="001870C7" w:rsidRDefault="00266754" w:rsidP="00266754">
            <w:pPr>
              <w:spacing w:after="0" w:line="240" w:lineRule="auto"/>
              <w:jc w:val="center"/>
              <w:rPr>
                <w:rFonts w:ascii="Times New Roman" w:hAnsi="Times New Roman"/>
                <w:b/>
                <w:sz w:val="24"/>
                <w:szCs w:val="24"/>
              </w:rPr>
            </w:pPr>
            <w:r w:rsidRPr="001870C7">
              <w:rPr>
                <w:rFonts w:ascii="Times New Roman" w:hAnsi="Times New Roman"/>
                <w:b/>
                <w:sz w:val="24"/>
                <w:szCs w:val="24"/>
              </w:rPr>
              <w:t>(5+7)</w:t>
            </w:r>
          </w:p>
        </w:tc>
        <w:tc>
          <w:tcPr>
            <w:tcW w:w="3686" w:type="dxa"/>
            <w:gridSpan w:val="2"/>
            <w:tcBorders>
              <w:top w:val="single" w:sz="6" w:space="0" w:color="auto"/>
              <w:left w:val="single" w:sz="6" w:space="0" w:color="auto"/>
              <w:bottom w:val="single" w:sz="6" w:space="0" w:color="auto"/>
              <w:right w:val="single" w:sz="6" w:space="0" w:color="auto"/>
            </w:tcBorders>
            <w:shd w:val="clear" w:color="auto" w:fill="auto"/>
          </w:tcPr>
          <w:p w:rsidR="00266754" w:rsidRPr="001870C7" w:rsidRDefault="00266754" w:rsidP="00266754">
            <w:pPr>
              <w:spacing w:after="0" w:line="240" w:lineRule="auto"/>
              <w:jc w:val="center"/>
              <w:rPr>
                <w:rFonts w:ascii="Times New Roman" w:hAnsi="Times New Roman"/>
                <w:b/>
                <w:sz w:val="24"/>
                <w:szCs w:val="24"/>
              </w:rPr>
            </w:pPr>
            <w:r w:rsidRPr="001870C7">
              <w:rPr>
                <w:rFonts w:ascii="Times New Roman" w:hAnsi="Times New Roman"/>
                <w:b/>
                <w:sz w:val="24"/>
                <w:szCs w:val="24"/>
              </w:rPr>
              <w:t>Wartość</w:t>
            </w:r>
          </w:p>
        </w:tc>
      </w:tr>
      <w:tr w:rsidR="00266754" w:rsidRPr="001870C7" w:rsidTr="00266754">
        <w:trPr>
          <w:trHeight w:val="65"/>
        </w:trPr>
        <w:tc>
          <w:tcPr>
            <w:tcW w:w="496" w:type="dxa"/>
            <w:vMerge/>
            <w:tcBorders>
              <w:left w:val="single" w:sz="6" w:space="0" w:color="auto"/>
              <w:bottom w:val="single" w:sz="6" w:space="0" w:color="auto"/>
              <w:right w:val="single" w:sz="6" w:space="0" w:color="auto"/>
            </w:tcBorders>
            <w:shd w:val="clear" w:color="auto" w:fill="auto"/>
          </w:tcPr>
          <w:p w:rsidR="00266754" w:rsidRPr="001870C7" w:rsidRDefault="00266754" w:rsidP="00266754">
            <w:pPr>
              <w:spacing w:after="0" w:line="240" w:lineRule="auto"/>
              <w:jc w:val="center"/>
              <w:rPr>
                <w:rFonts w:ascii="Times New Roman" w:hAnsi="Times New Roman"/>
                <w:b/>
                <w:sz w:val="24"/>
                <w:szCs w:val="24"/>
              </w:rPr>
            </w:pPr>
          </w:p>
        </w:tc>
        <w:tc>
          <w:tcPr>
            <w:tcW w:w="2795" w:type="dxa"/>
            <w:vMerge/>
            <w:tcBorders>
              <w:left w:val="single" w:sz="6" w:space="0" w:color="auto"/>
              <w:bottom w:val="single" w:sz="6" w:space="0" w:color="auto"/>
              <w:right w:val="single" w:sz="6" w:space="0" w:color="auto"/>
            </w:tcBorders>
            <w:shd w:val="clear" w:color="auto" w:fill="auto"/>
          </w:tcPr>
          <w:p w:rsidR="00266754" w:rsidRPr="001870C7" w:rsidRDefault="00266754" w:rsidP="00266754">
            <w:pPr>
              <w:spacing w:after="0" w:line="240" w:lineRule="auto"/>
              <w:jc w:val="center"/>
              <w:rPr>
                <w:rFonts w:ascii="Times New Roman" w:hAnsi="Times New Roman"/>
                <w:b/>
                <w:sz w:val="24"/>
                <w:szCs w:val="24"/>
              </w:rPr>
            </w:pPr>
          </w:p>
        </w:tc>
        <w:tc>
          <w:tcPr>
            <w:tcW w:w="1275" w:type="dxa"/>
            <w:tcBorders>
              <w:top w:val="nil"/>
              <w:left w:val="single" w:sz="6" w:space="0" w:color="auto"/>
              <w:bottom w:val="single" w:sz="6" w:space="0" w:color="auto"/>
              <w:right w:val="single" w:sz="6" w:space="0" w:color="auto"/>
            </w:tcBorders>
            <w:shd w:val="clear" w:color="auto" w:fill="auto"/>
          </w:tcPr>
          <w:p w:rsidR="00266754" w:rsidRPr="001870C7" w:rsidRDefault="00266754" w:rsidP="00266754">
            <w:pPr>
              <w:spacing w:after="0" w:line="240" w:lineRule="auto"/>
              <w:jc w:val="center"/>
              <w:rPr>
                <w:rFonts w:ascii="Times New Roman" w:hAnsi="Times New Roman"/>
                <w:b/>
                <w:sz w:val="24"/>
                <w:szCs w:val="24"/>
              </w:rPr>
            </w:pPr>
          </w:p>
        </w:tc>
        <w:tc>
          <w:tcPr>
            <w:tcW w:w="1276" w:type="dxa"/>
            <w:tcBorders>
              <w:top w:val="nil"/>
              <w:left w:val="single" w:sz="6" w:space="0" w:color="auto"/>
              <w:bottom w:val="single" w:sz="6" w:space="0" w:color="auto"/>
              <w:right w:val="single" w:sz="6" w:space="0" w:color="auto"/>
            </w:tcBorders>
            <w:shd w:val="clear" w:color="auto" w:fill="auto"/>
          </w:tcPr>
          <w:p w:rsidR="00266754" w:rsidRPr="001870C7" w:rsidRDefault="00266754" w:rsidP="00266754">
            <w:pPr>
              <w:spacing w:after="0" w:line="240" w:lineRule="auto"/>
              <w:jc w:val="center"/>
              <w:rPr>
                <w:rFonts w:ascii="Times New Roman" w:hAnsi="Times New Roman"/>
                <w:b/>
                <w:sz w:val="24"/>
                <w:szCs w:val="24"/>
              </w:rPr>
            </w:pPr>
          </w:p>
        </w:tc>
        <w:tc>
          <w:tcPr>
            <w:tcW w:w="1418" w:type="dxa"/>
            <w:tcBorders>
              <w:top w:val="nil"/>
              <w:left w:val="single" w:sz="6" w:space="0" w:color="auto"/>
              <w:bottom w:val="single" w:sz="6" w:space="0" w:color="auto"/>
              <w:right w:val="single" w:sz="6" w:space="0" w:color="auto"/>
            </w:tcBorders>
            <w:shd w:val="clear" w:color="auto" w:fill="auto"/>
          </w:tcPr>
          <w:p w:rsidR="00266754" w:rsidRPr="001870C7" w:rsidRDefault="00266754" w:rsidP="00266754">
            <w:pPr>
              <w:spacing w:after="0" w:line="240" w:lineRule="auto"/>
              <w:jc w:val="center"/>
              <w:rPr>
                <w:rFonts w:ascii="Times New Roman" w:hAnsi="Times New Roman"/>
                <w:b/>
                <w:sz w:val="24"/>
                <w:szCs w:val="24"/>
              </w:rPr>
            </w:pPr>
          </w:p>
        </w:tc>
        <w:tc>
          <w:tcPr>
            <w:tcW w:w="992" w:type="dxa"/>
            <w:tcBorders>
              <w:top w:val="nil"/>
              <w:left w:val="single" w:sz="6" w:space="0" w:color="auto"/>
              <w:bottom w:val="single" w:sz="6" w:space="0" w:color="auto"/>
              <w:right w:val="single" w:sz="6" w:space="0" w:color="auto"/>
            </w:tcBorders>
            <w:shd w:val="clear" w:color="auto" w:fill="auto"/>
          </w:tcPr>
          <w:p w:rsidR="00266754" w:rsidRPr="001870C7" w:rsidRDefault="00266754" w:rsidP="00266754">
            <w:pPr>
              <w:spacing w:after="0" w:line="240" w:lineRule="auto"/>
              <w:jc w:val="center"/>
              <w:rPr>
                <w:rFonts w:ascii="Times New Roman" w:hAnsi="Times New Roman"/>
                <w:b/>
                <w:sz w:val="24"/>
                <w:szCs w:val="24"/>
              </w:rPr>
            </w:pPr>
          </w:p>
        </w:tc>
        <w:tc>
          <w:tcPr>
            <w:tcW w:w="1559" w:type="dxa"/>
            <w:tcBorders>
              <w:top w:val="nil"/>
              <w:left w:val="single" w:sz="6" w:space="0" w:color="auto"/>
              <w:bottom w:val="single" w:sz="6" w:space="0" w:color="auto"/>
              <w:right w:val="single" w:sz="6" w:space="0" w:color="auto"/>
            </w:tcBorders>
            <w:shd w:val="clear" w:color="auto" w:fill="auto"/>
          </w:tcPr>
          <w:p w:rsidR="00266754" w:rsidRPr="001870C7" w:rsidRDefault="00266754" w:rsidP="00266754">
            <w:pPr>
              <w:spacing w:after="0" w:line="240" w:lineRule="auto"/>
              <w:jc w:val="center"/>
              <w:rPr>
                <w:rFonts w:ascii="Times New Roman" w:hAnsi="Times New Roman"/>
                <w:b/>
                <w:sz w:val="24"/>
                <w:szCs w:val="24"/>
              </w:rPr>
            </w:pPr>
          </w:p>
        </w:tc>
        <w:tc>
          <w:tcPr>
            <w:tcW w:w="1559" w:type="dxa"/>
            <w:tcBorders>
              <w:top w:val="nil"/>
              <w:left w:val="single" w:sz="6" w:space="0" w:color="auto"/>
              <w:bottom w:val="single" w:sz="6" w:space="0" w:color="auto"/>
              <w:right w:val="single" w:sz="6" w:space="0" w:color="auto"/>
            </w:tcBorders>
            <w:shd w:val="clear" w:color="auto" w:fill="auto"/>
          </w:tcPr>
          <w:p w:rsidR="00266754" w:rsidRPr="001870C7" w:rsidRDefault="00266754" w:rsidP="00266754">
            <w:pPr>
              <w:spacing w:after="0" w:line="240" w:lineRule="auto"/>
              <w:jc w:val="center"/>
              <w:rPr>
                <w:rFonts w:ascii="Times New Roman" w:hAnsi="Times New Roman"/>
                <w:b/>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266754" w:rsidRPr="001870C7" w:rsidRDefault="00266754" w:rsidP="00266754">
            <w:pPr>
              <w:spacing w:after="0" w:line="240" w:lineRule="auto"/>
              <w:jc w:val="center"/>
              <w:rPr>
                <w:rFonts w:ascii="Times New Roman" w:hAnsi="Times New Roman"/>
                <w:b/>
                <w:sz w:val="24"/>
                <w:szCs w:val="24"/>
              </w:rPr>
            </w:pPr>
            <w:r w:rsidRPr="001870C7">
              <w:rPr>
                <w:rFonts w:ascii="Times New Roman" w:hAnsi="Times New Roman"/>
                <w:b/>
                <w:sz w:val="24"/>
                <w:szCs w:val="24"/>
              </w:rPr>
              <w:t>Netto</w:t>
            </w:r>
          </w:p>
          <w:p w:rsidR="00266754" w:rsidRPr="001870C7" w:rsidRDefault="00266754" w:rsidP="00266754">
            <w:pPr>
              <w:spacing w:after="0" w:line="240" w:lineRule="auto"/>
              <w:jc w:val="center"/>
              <w:rPr>
                <w:rFonts w:ascii="Times New Roman" w:hAnsi="Times New Roman"/>
                <w:b/>
                <w:sz w:val="24"/>
                <w:szCs w:val="24"/>
              </w:rPr>
            </w:pPr>
            <w:r w:rsidRPr="001870C7">
              <w:rPr>
                <w:rFonts w:ascii="Times New Roman" w:hAnsi="Times New Roman"/>
                <w:b/>
                <w:sz w:val="24"/>
                <w:szCs w:val="24"/>
              </w:rPr>
              <w:t>(4x5)</w:t>
            </w:r>
          </w:p>
        </w:tc>
        <w:tc>
          <w:tcPr>
            <w:tcW w:w="1843" w:type="dxa"/>
            <w:tcBorders>
              <w:top w:val="single" w:sz="6" w:space="0" w:color="auto"/>
              <w:left w:val="single" w:sz="6" w:space="0" w:color="auto"/>
              <w:bottom w:val="single" w:sz="6" w:space="0" w:color="auto"/>
              <w:right w:val="single" w:sz="6" w:space="0" w:color="auto"/>
            </w:tcBorders>
          </w:tcPr>
          <w:p w:rsidR="00266754" w:rsidRPr="001870C7" w:rsidRDefault="00266754" w:rsidP="00266754">
            <w:pPr>
              <w:spacing w:after="0" w:line="240" w:lineRule="auto"/>
              <w:jc w:val="center"/>
              <w:rPr>
                <w:rFonts w:ascii="Times New Roman" w:hAnsi="Times New Roman"/>
                <w:b/>
                <w:sz w:val="24"/>
                <w:szCs w:val="24"/>
              </w:rPr>
            </w:pPr>
            <w:r w:rsidRPr="001870C7">
              <w:rPr>
                <w:rFonts w:ascii="Times New Roman" w:hAnsi="Times New Roman"/>
                <w:b/>
                <w:sz w:val="24"/>
                <w:szCs w:val="24"/>
              </w:rPr>
              <w:t>Brutto</w:t>
            </w:r>
          </w:p>
          <w:p w:rsidR="00266754" w:rsidRPr="001870C7" w:rsidRDefault="00266754" w:rsidP="00266754">
            <w:pPr>
              <w:spacing w:after="0" w:line="240" w:lineRule="auto"/>
              <w:jc w:val="center"/>
              <w:rPr>
                <w:rFonts w:ascii="Times New Roman" w:hAnsi="Times New Roman"/>
                <w:b/>
                <w:sz w:val="24"/>
                <w:szCs w:val="24"/>
              </w:rPr>
            </w:pPr>
            <w:r w:rsidRPr="001870C7">
              <w:rPr>
                <w:rFonts w:ascii="Times New Roman" w:hAnsi="Times New Roman"/>
                <w:b/>
                <w:sz w:val="24"/>
                <w:szCs w:val="24"/>
              </w:rPr>
              <w:t>(4 x 8)</w:t>
            </w:r>
          </w:p>
        </w:tc>
      </w:tr>
      <w:tr w:rsidR="00266754" w:rsidRPr="001870C7" w:rsidTr="00266754">
        <w:tc>
          <w:tcPr>
            <w:tcW w:w="496" w:type="dxa"/>
            <w:tcBorders>
              <w:top w:val="single" w:sz="6" w:space="0" w:color="auto"/>
              <w:left w:val="single" w:sz="6" w:space="0" w:color="auto"/>
              <w:bottom w:val="nil"/>
              <w:right w:val="single" w:sz="6" w:space="0" w:color="auto"/>
            </w:tcBorders>
            <w:shd w:val="clear" w:color="auto" w:fill="auto"/>
          </w:tcPr>
          <w:p w:rsidR="00266754" w:rsidRPr="001870C7" w:rsidRDefault="00266754" w:rsidP="00266754">
            <w:pPr>
              <w:spacing w:after="0"/>
              <w:jc w:val="center"/>
              <w:rPr>
                <w:rFonts w:ascii="Times New Roman" w:hAnsi="Times New Roman"/>
                <w:b/>
                <w:sz w:val="24"/>
                <w:szCs w:val="24"/>
              </w:rPr>
            </w:pPr>
            <w:r w:rsidRPr="001870C7">
              <w:rPr>
                <w:rFonts w:ascii="Times New Roman" w:hAnsi="Times New Roman"/>
                <w:b/>
                <w:sz w:val="24"/>
                <w:szCs w:val="24"/>
              </w:rPr>
              <w:t>1</w:t>
            </w:r>
          </w:p>
        </w:tc>
        <w:tc>
          <w:tcPr>
            <w:tcW w:w="2795" w:type="dxa"/>
            <w:tcBorders>
              <w:top w:val="single" w:sz="6" w:space="0" w:color="auto"/>
              <w:left w:val="single" w:sz="6" w:space="0" w:color="auto"/>
              <w:bottom w:val="nil"/>
              <w:right w:val="single" w:sz="6" w:space="0" w:color="auto"/>
            </w:tcBorders>
            <w:shd w:val="clear" w:color="auto" w:fill="auto"/>
          </w:tcPr>
          <w:p w:rsidR="00266754" w:rsidRPr="001870C7" w:rsidRDefault="00266754" w:rsidP="00266754">
            <w:pPr>
              <w:jc w:val="center"/>
              <w:rPr>
                <w:rFonts w:ascii="Times New Roman" w:hAnsi="Times New Roman"/>
                <w:b/>
                <w:sz w:val="24"/>
                <w:szCs w:val="24"/>
              </w:rPr>
            </w:pPr>
            <w:r w:rsidRPr="001870C7">
              <w:rPr>
                <w:rFonts w:ascii="Times New Roman" w:hAnsi="Times New Roman"/>
                <w:b/>
                <w:sz w:val="24"/>
                <w:szCs w:val="24"/>
              </w:rPr>
              <w:t>2</w:t>
            </w:r>
          </w:p>
        </w:tc>
        <w:tc>
          <w:tcPr>
            <w:tcW w:w="1275" w:type="dxa"/>
            <w:tcBorders>
              <w:top w:val="single" w:sz="6" w:space="0" w:color="auto"/>
              <w:left w:val="single" w:sz="6" w:space="0" w:color="auto"/>
              <w:bottom w:val="nil"/>
              <w:right w:val="single" w:sz="6" w:space="0" w:color="auto"/>
            </w:tcBorders>
            <w:shd w:val="clear" w:color="auto" w:fill="auto"/>
          </w:tcPr>
          <w:p w:rsidR="00266754" w:rsidRPr="001870C7" w:rsidRDefault="00266754" w:rsidP="00266754">
            <w:pPr>
              <w:jc w:val="center"/>
              <w:rPr>
                <w:rFonts w:ascii="Times New Roman" w:hAnsi="Times New Roman"/>
                <w:b/>
                <w:sz w:val="24"/>
                <w:szCs w:val="24"/>
              </w:rPr>
            </w:pPr>
            <w:r w:rsidRPr="001870C7">
              <w:rPr>
                <w:rFonts w:ascii="Times New Roman" w:hAnsi="Times New Roman"/>
                <w:b/>
                <w:sz w:val="24"/>
                <w:szCs w:val="24"/>
              </w:rPr>
              <w:t>3</w:t>
            </w:r>
          </w:p>
        </w:tc>
        <w:tc>
          <w:tcPr>
            <w:tcW w:w="1276" w:type="dxa"/>
            <w:tcBorders>
              <w:top w:val="single" w:sz="6" w:space="0" w:color="auto"/>
              <w:left w:val="single" w:sz="6" w:space="0" w:color="auto"/>
              <w:bottom w:val="nil"/>
              <w:right w:val="single" w:sz="6" w:space="0" w:color="auto"/>
            </w:tcBorders>
            <w:shd w:val="clear" w:color="auto" w:fill="auto"/>
          </w:tcPr>
          <w:p w:rsidR="00266754" w:rsidRPr="001870C7" w:rsidRDefault="00266754" w:rsidP="00266754">
            <w:pPr>
              <w:jc w:val="center"/>
              <w:rPr>
                <w:rFonts w:ascii="Times New Roman" w:hAnsi="Times New Roman"/>
                <w:b/>
                <w:sz w:val="24"/>
                <w:szCs w:val="24"/>
              </w:rPr>
            </w:pPr>
            <w:r w:rsidRPr="001870C7">
              <w:rPr>
                <w:rFonts w:ascii="Times New Roman" w:hAnsi="Times New Roman"/>
                <w:b/>
                <w:sz w:val="24"/>
                <w:szCs w:val="24"/>
              </w:rPr>
              <w:t>4</w:t>
            </w:r>
          </w:p>
        </w:tc>
        <w:tc>
          <w:tcPr>
            <w:tcW w:w="1418" w:type="dxa"/>
            <w:tcBorders>
              <w:top w:val="single" w:sz="6" w:space="0" w:color="auto"/>
              <w:left w:val="single" w:sz="6" w:space="0" w:color="auto"/>
              <w:bottom w:val="nil"/>
              <w:right w:val="single" w:sz="6" w:space="0" w:color="auto"/>
            </w:tcBorders>
            <w:shd w:val="clear" w:color="auto" w:fill="auto"/>
          </w:tcPr>
          <w:p w:rsidR="00266754" w:rsidRPr="001870C7" w:rsidRDefault="00266754" w:rsidP="00266754">
            <w:pPr>
              <w:jc w:val="center"/>
              <w:rPr>
                <w:rFonts w:ascii="Times New Roman" w:hAnsi="Times New Roman"/>
                <w:b/>
                <w:sz w:val="24"/>
                <w:szCs w:val="24"/>
              </w:rPr>
            </w:pPr>
            <w:r w:rsidRPr="001870C7">
              <w:rPr>
                <w:rFonts w:ascii="Times New Roman" w:hAnsi="Times New Roman"/>
                <w:b/>
                <w:sz w:val="24"/>
                <w:szCs w:val="24"/>
              </w:rPr>
              <w:t>5</w:t>
            </w:r>
          </w:p>
        </w:tc>
        <w:tc>
          <w:tcPr>
            <w:tcW w:w="992" w:type="dxa"/>
            <w:tcBorders>
              <w:top w:val="single" w:sz="6" w:space="0" w:color="auto"/>
              <w:left w:val="single" w:sz="6" w:space="0" w:color="auto"/>
              <w:bottom w:val="nil"/>
              <w:right w:val="single" w:sz="6" w:space="0" w:color="auto"/>
            </w:tcBorders>
            <w:shd w:val="clear" w:color="auto" w:fill="auto"/>
          </w:tcPr>
          <w:p w:rsidR="00266754" w:rsidRPr="001870C7" w:rsidRDefault="00266754" w:rsidP="00266754">
            <w:pPr>
              <w:jc w:val="center"/>
              <w:rPr>
                <w:rFonts w:ascii="Times New Roman" w:hAnsi="Times New Roman"/>
                <w:b/>
                <w:sz w:val="24"/>
                <w:szCs w:val="24"/>
              </w:rPr>
            </w:pPr>
            <w:r w:rsidRPr="001870C7">
              <w:rPr>
                <w:rFonts w:ascii="Times New Roman" w:hAnsi="Times New Roman"/>
                <w:b/>
                <w:sz w:val="24"/>
                <w:szCs w:val="24"/>
              </w:rPr>
              <w:t>6</w:t>
            </w:r>
          </w:p>
        </w:tc>
        <w:tc>
          <w:tcPr>
            <w:tcW w:w="1559" w:type="dxa"/>
            <w:tcBorders>
              <w:top w:val="single" w:sz="6" w:space="0" w:color="auto"/>
              <w:left w:val="single" w:sz="6" w:space="0" w:color="auto"/>
              <w:bottom w:val="nil"/>
              <w:right w:val="single" w:sz="6" w:space="0" w:color="auto"/>
            </w:tcBorders>
            <w:shd w:val="clear" w:color="auto" w:fill="auto"/>
          </w:tcPr>
          <w:p w:rsidR="00266754" w:rsidRPr="001870C7" w:rsidRDefault="00266754" w:rsidP="00266754">
            <w:pPr>
              <w:jc w:val="center"/>
              <w:rPr>
                <w:rFonts w:ascii="Times New Roman" w:hAnsi="Times New Roman"/>
                <w:b/>
                <w:sz w:val="24"/>
                <w:szCs w:val="24"/>
              </w:rPr>
            </w:pPr>
            <w:r w:rsidRPr="001870C7">
              <w:rPr>
                <w:rFonts w:ascii="Times New Roman" w:hAnsi="Times New Roman"/>
                <w:b/>
                <w:sz w:val="24"/>
                <w:szCs w:val="24"/>
              </w:rPr>
              <w:t>7</w:t>
            </w:r>
          </w:p>
        </w:tc>
        <w:tc>
          <w:tcPr>
            <w:tcW w:w="1559" w:type="dxa"/>
            <w:tcBorders>
              <w:top w:val="single" w:sz="6" w:space="0" w:color="auto"/>
              <w:left w:val="single" w:sz="6" w:space="0" w:color="auto"/>
              <w:bottom w:val="nil"/>
              <w:right w:val="single" w:sz="6" w:space="0" w:color="auto"/>
            </w:tcBorders>
            <w:shd w:val="clear" w:color="auto" w:fill="auto"/>
          </w:tcPr>
          <w:p w:rsidR="00266754" w:rsidRPr="001870C7" w:rsidRDefault="00266754" w:rsidP="00266754">
            <w:pPr>
              <w:jc w:val="center"/>
              <w:rPr>
                <w:rFonts w:ascii="Times New Roman" w:hAnsi="Times New Roman"/>
                <w:b/>
                <w:sz w:val="24"/>
                <w:szCs w:val="24"/>
              </w:rPr>
            </w:pPr>
            <w:r w:rsidRPr="001870C7">
              <w:rPr>
                <w:rFonts w:ascii="Times New Roman" w:hAnsi="Times New Roman"/>
                <w:b/>
                <w:sz w:val="24"/>
                <w:szCs w:val="24"/>
              </w:rPr>
              <w:t>8</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266754" w:rsidRPr="001870C7" w:rsidRDefault="00266754" w:rsidP="00266754">
            <w:pPr>
              <w:jc w:val="center"/>
              <w:rPr>
                <w:rFonts w:ascii="Times New Roman" w:hAnsi="Times New Roman"/>
                <w:b/>
                <w:sz w:val="24"/>
                <w:szCs w:val="24"/>
              </w:rPr>
            </w:pPr>
            <w:r w:rsidRPr="001870C7">
              <w:rPr>
                <w:rFonts w:ascii="Times New Roman" w:hAnsi="Times New Roman"/>
                <w:b/>
                <w:sz w:val="24"/>
                <w:szCs w:val="24"/>
              </w:rPr>
              <w:t>9</w:t>
            </w:r>
          </w:p>
        </w:tc>
        <w:tc>
          <w:tcPr>
            <w:tcW w:w="1843" w:type="dxa"/>
            <w:tcBorders>
              <w:top w:val="single" w:sz="6" w:space="0" w:color="auto"/>
              <w:left w:val="single" w:sz="6" w:space="0" w:color="auto"/>
              <w:bottom w:val="single" w:sz="6" w:space="0" w:color="auto"/>
              <w:right w:val="single" w:sz="6" w:space="0" w:color="auto"/>
            </w:tcBorders>
          </w:tcPr>
          <w:p w:rsidR="00266754" w:rsidRPr="001870C7" w:rsidRDefault="00266754" w:rsidP="00266754">
            <w:pPr>
              <w:jc w:val="center"/>
              <w:rPr>
                <w:rFonts w:ascii="Times New Roman" w:hAnsi="Times New Roman"/>
                <w:b/>
                <w:sz w:val="24"/>
                <w:szCs w:val="24"/>
              </w:rPr>
            </w:pPr>
            <w:r w:rsidRPr="001870C7">
              <w:rPr>
                <w:rFonts w:ascii="Times New Roman" w:hAnsi="Times New Roman"/>
                <w:b/>
                <w:sz w:val="24"/>
                <w:szCs w:val="24"/>
              </w:rPr>
              <w:t>10</w:t>
            </w:r>
          </w:p>
        </w:tc>
      </w:tr>
      <w:tr w:rsidR="00266754" w:rsidRPr="001870C7" w:rsidTr="00266754">
        <w:trPr>
          <w:trHeight w:val="466"/>
        </w:trPr>
        <w:tc>
          <w:tcPr>
            <w:tcW w:w="496" w:type="dxa"/>
            <w:tcBorders>
              <w:top w:val="single" w:sz="6" w:space="0" w:color="auto"/>
              <w:left w:val="single" w:sz="6" w:space="0" w:color="auto"/>
              <w:bottom w:val="nil"/>
              <w:right w:val="single" w:sz="6" w:space="0" w:color="auto"/>
            </w:tcBorders>
            <w:shd w:val="clear" w:color="auto" w:fill="auto"/>
          </w:tcPr>
          <w:p w:rsidR="00266754" w:rsidRPr="00EC185D" w:rsidRDefault="00266754" w:rsidP="00BE3569">
            <w:pPr>
              <w:spacing w:after="0"/>
              <w:jc w:val="both"/>
              <w:rPr>
                <w:rFonts w:ascii="Times New Roman" w:hAnsi="Times New Roman"/>
                <w:sz w:val="24"/>
                <w:szCs w:val="24"/>
              </w:rPr>
            </w:pPr>
            <w:r w:rsidRPr="00EC185D">
              <w:rPr>
                <w:rFonts w:ascii="Times New Roman" w:hAnsi="Times New Roman"/>
                <w:sz w:val="24"/>
                <w:szCs w:val="24"/>
              </w:rPr>
              <w:t>1</w:t>
            </w:r>
          </w:p>
        </w:tc>
        <w:tc>
          <w:tcPr>
            <w:tcW w:w="2795" w:type="dxa"/>
            <w:tcBorders>
              <w:top w:val="single" w:sz="6" w:space="0" w:color="auto"/>
              <w:left w:val="single" w:sz="6" w:space="0" w:color="auto"/>
              <w:bottom w:val="nil"/>
              <w:right w:val="single" w:sz="6" w:space="0" w:color="auto"/>
            </w:tcBorders>
            <w:shd w:val="clear" w:color="auto" w:fill="auto"/>
          </w:tcPr>
          <w:p w:rsidR="00266754" w:rsidRPr="00EC185D" w:rsidRDefault="00266754" w:rsidP="00BE3569">
            <w:pPr>
              <w:spacing w:after="0"/>
              <w:jc w:val="both"/>
              <w:rPr>
                <w:rFonts w:ascii="Times New Roman" w:hAnsi="Times New Roman"/>
                <w:sz w:val="24"/>
                <w:szCs w:val="24"/>
              </w:rPr>
            </w:pPr>
            <w:r w:rsidRPr="00EC185D">
              <w:rPr>
                <w:rFonts w:ascii="Times New Roman" w:hAnsi="Times New Roman"/>
                <w:sz w:val="24"/>
                <w:szCs w:val="24"/>
              </w:rPr>
              <w:t>Usługa transportowa</w:t>
            </w:r>
          </w:p>
        </w:tc>
        <w:tc>
          <w:tcPr>
            <w:tcW w:w="1275" w:type="dxa"/>
            <w:tcBorders>
              <w:top w:val="single" w:sz="6" w:space="0" w:color="auto"/>
              <w:left w:val="single" w:sz="6" w:space="0" w:color="auto"/>
              <w:bottom w:val="nil"/>
              <w:right w:val="single" w:sz="6" w:space="0" w:color="auto"/>
            </w:tcBorders>
            <w:shd w:val="clear" w:color="auto" w:fill="auto"/>
          </w:tcPr>
          <w:p w:rsidR="00266754" w:rsidRPr="00EC185D" w:rsidRDefault="00266754" w:rsidP="00BE3569">
            <w:pPr>
              <w:spacing w:after="0"/>
              <w:jc w:val="both"/>
              <w:rPr>
                <w:rFonts w:ascii="Times New Roman" w:hAnsi="Times New Roman"/>
                <w:sz w:val="24"/>
                <w:szCs w:val="24"/>
              </w:rPr>
            </w:pPr>
            <w:r w:rsidRPr="00EC185D">
              <w:rPr>
                <w:rFonts w:ascii="Times New Roman" w:hAnsi="Times New Roman"/>
                <w:sz w:val="24"/>
                <w:szCs w:val="24"/>
              </w:rPr>
              <w:t>km</w:t>
            </w:r>
          </w:p>
        </w:tc>
        <w:tc>
          <w:tcPr>
            <w:tcW w:w="1276" w:type="dxa"/>
            <w:tcBorders>
              <w:top w:val="single" w:sz="6" w:space="0" w:color="auto"/>
              <w:left w:val="single" w:sz="6" w:space="0" w:color="auto"/>
              <w:bottom w:val="nil"/>
              <w:right w:val="single" w:sz="6" w:space="0" w:color="auto"/>
            </w:tcBorders>
            <w:shd w:val="clear" w:color="auto" w:fill="auto"/>
          </w:tcPr>
          <w:p w:rsidR="00266754" w:rsidRPr="006E11BF" w:rsidRDefault="00104336" w:rsidP="00BE3569">
            <w:pPr>
              <w:spacing w:after="0"/>
              <w:jc w:val="center"/>
              <w:rPr>
                <w:rFonts w:ascii="Times New Roman" w:hAnsi="Times New Roman"/>
                <w:sz w:val="24"/>
                <w:szCs w:val="24"/>
              </w:rPr>
            </w:pPr>
            <w:r w:rsidRPr="006E11BF">
              <w:rPr>
                <w:rFonts w:ascii="Times New Roman" w:hAnsi="Times New Roman"/>
                <w:sz w:val="24"/>
                <w:szCs w:val="24"/>
              </w:rPr>
              <w:t>2</w:t>
            </w:r>
            <w:r w:rsidR="00257FB0" w:rsidRPr="006E11BF">
              <w:rPr>
                <w:rFonts w:ascii="Times New Roman" w:hAnsi="Times New Roman"/>
                <w:sz w:val="24"/>
                <w:szCs w:val="24"/>
              </w:rPr>
              <w:t>0</w:t>
            </w:r>
            <w:r w:rsidR="00266754" w:rsidRPr="006E11BF">
              <w:rPr>
                <w:rFonts w:ascii="Times New Roman" w:hAnsi="Times New Roman"/>
                <w:sz w:val="24"/>
                <w:szCs w:val="24"/>
              </w:rPr>
              <w:t xml:space="preserve"> 000</w:t>
            </w:r>
          </w:p>
        </w:tc>
        <w:tc>
          <w:tcPr>
            <w:tcW w:w="1418" w:type="dxa"/>
            <w:tcBorders>
              <w:top w:val="single" w:sz="6" w:space="0" w:color="auto"/>
              <w:left w:val="single" w:sz="6" w:space="0" w:color="auto"/>
              <w:bottom w:val="nil"/>
              <w:right w:val="single" w:sz="6" w:space="0" w:color="auto"/>
            </w:tcBorders>
            <w:shd w:val="clear" w:color="auto" w:fill="auto"/>
          </w:tcPr>
          <w:p w:rsidR="00266754" w:rsidRPr="001870C7" w:rsidRDefault="00266754" w:rsidP="00BE3569">
            <w:pPr>
              <w:jc w:val="both"/>
              <w:rPr>
                <w:rFonts w:ascii="Times New Roman" w:hAnsi="Times New Roman"/>
                <w:sz w:val="24"/>
                <w:szCs w:val="24"/>
              </w:rPr>
            </w:pPr>
          </w:p>
        </w:tc>
        <w:tc>
          <w:tcPr>
            <w:tcW w:w="992" w:type="dxa"/>
            <w:tcBorders>
              <w:top w:val="single" w:sz="6" w:space="0" w:color="auto"/>
              <w:left w:val="single" w:sz="6" w:space="0" w:color="auto"/>
              <w:bottom w:val="nil"/>
              <w:right w:val="single" w:sz="6" w:space="0" w:color="auto"/>
            </w:tcBorders>
            <w:shd w:val="clear" w:color="auto" w:fill="auto"/>
          </w:tcPr>
          <w:p w:rsidR="00266754" w:rsidRPr="001870C7" w:rsidRDefault="00266754" w:rsidP="00BE3569">
            <w:pPr>
              <w:jc w:val="both"/>
              <w:rPr>
                <w:rFonts w:ascii="Times New Roman" w:hAnsi="Times New Roman"/>
                <w:sz w:val="24"/>
                <w:szCs w:val="24"/>
              </w:rPr>
            </w:pPr>
          </w:p>
        </w:tc>
        <w:tc>
          <w:tcPr>
            <w:tcW w:w="1559" w:type="dxa"/>
            <w:tcBorders>
              <w:top w:val="single" w:sz="6" w:space="0" w:color="auto"/>
              <w:left w:val="single" w:sz="6" w:space="0" w:color="auto"/>
              <w:bottom w:val="nil"/>
              <w:right w:val="single" w:sz="6" w:space="0" w:color="auto"/>
            </w:tcBorders>
            <w:shd w:val="clear" w:color="auto" w:fill="auto"/>
          </w:tcPr>
          <w:p w:rsidR="00266754" w:rsidRPr="001870C7" w:rsidRDefault="00266754" w:rsidP="00BE3569">
            <w:pPr>
              <w:jc w:val="both"/>
              <w:rPr>
                <w:rFonts w:ascii="Times New Roman" w:hAnsi="Times New Roman"/>
                <w:sz w:val="24"/>
                <w:szCs w:val="24"/>
              </w:rPr>
            </w:pPr>
          </w:p>
        </w:tc>
        <w:tc>
          <w:tcPr>
            <w:tcW w:w="1559" w:type="dxa"/>
            <w:tcBorders>
              <w:top w:val="single" w:sz="6" w:space="0" w:color="auto"/>
              <w:left w:val="single" w:sz="6" w:space="0" w:color="auto"/>
              <w:bottom w:val="nil"/>
              <w:right w:val="single" w:sz="6" w:space="0" w:color="auto"/>
            </w:tcBorders>
            <w:shd w:val="clear" w:color="auto" w:fill="auto"/>
          </w:tcPr>
          <w:p w:rsidR="00266754" w:rsidRPr="001870C7" w:rsidRDefault="00266754" w:rsidP="00BE3569">
            <w:pPr>
              <w:jc w:val="both"/>
              <w:rPr>
                <w:rFonts w:ascii="Times New Roman" w:hAnsi="Times New Roman"/>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266754" w:rsidRPr="001870C7" w:rsidRDefault="00266754" w:rsidP="00BE3569">
            <w:pPr>
              <w:jc w:val="both"/>
              <w:rPr>
                <w:rFonts w:ascii="Times New Roman" w:hAnsi="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266754" w:rsidRPr="001870C7" w:rsidRDefault="00266754" w:rsidP="00BE3569">
            <w:pPr>
              <w:jc w:val="both"/>
              <w:rPr>
                <w:rFonts w:ascii="Times New Roman" w:hAnsi="Times New Roman"/>
                <w:sz w:val="24"/>
                <w:szCs w:val="24"/>
              </w:rPr>
            </w:pPr>
          </w:p>
        </w:tc>
      </w:tr>
      <w:tr w:rsidR="00266754" w:rsidRPr="001870C7" w:rsidTr="00266754">
        <w:trPr>
          <w:trHeight w:val="1185"/>
        </w:trPr>
        <w:tc>
          <w:tcPr>
            <w:tcW w:w="496" w:type="dxa"/>
            <w:tcBorders>
              <w:top w:val="single" w:sz="6" w:space="0" w:color="auto"/>
              <w:left w:val="single" w:sz="6" w:space="0" w:color="auto"/>
              <w:bottom w:val="nil"/>
              <w:right w:val="single" w:sz="6" w:space="0" w:color="auto"/>
            </w:tcBorders>
            <w:shd w:val="clear" w:color="auto" w:fill="auto"/>
          </w:tcPr>
          <w:p w:rsidR="00266754" w:rsidRPr="00EC185D" w:rsidRDefault="00266754" w:rsidP="00BE3569">
            <w:pPr>
              <w:spacing w:after="0"/>
              <w:jc w:val="both"/>
              <w:rPr>
                <w:rFonts w:ascii="Times New Roman" w:hAnsi="Times New Roman"/>
                <w:sz w:val="24"/>
                <w:szCs w:val="24"/>
              </w:rPr>
            </w:pPr>
            <w:r w:rsidRPr="00EC185D">
              <w:rPr>
                <w:rFonts w:ascii="Times New Roman" w:hAnsi="Times New Roman"/>
                <w:sz w:val="24"/>
                <w:szCs w:val="24"/>
              </w:rPr>
              <w:t>2</w:t>
            </w:r>
          </w:p>
        </w:tc>
        <w:tc>
          <w:tcPr>
            <w:tcW w:w="2795" w:type="dxa"/>
            <w:tcBorders>
              <w:top w:val="single" w:sz="6" w:space="0" w:color="auto"/>
              <w:left w:val="single" w:sz="6" w:space="0" w:color="auto"/>
              <w:bottom w:val="nil"/>
              <w:right w:val="single" w:sz="6" w:space="0" w:color="auto"/>
            </w:tcBorders>
            <w:shd w:val="clear" w:color="auto" w:fill="auto"/>
          </w:tcPr>
          <w:p w:rsidR="00266754" w:rsidRPr="00EC185D" w:rsidRDefault="009A1347" w:rsidP="00BE3569">
            <w:pPr>
              <w:spacing w:after="0"/>
              <w:jc w:val="both"/>
              <w:rPr>
                <w:rFonts w:ascii="Times New Roman" w:hAnsi="Times New Roman"/>
                <w:sz w:val="24"/>
                <w:szCs w:val="24"/>
              </w:rPr>
            </w:pPr>
            <w:r>
              <w:rPr>
                <w:rFonts w:ascii="Times New Roman" w:hAnsi="Times New Roman"/>
                <w:sz w:val="24"/>
                <w:szCs w:val="24"/>
              </w:rPr>
              <w:t>S</w:t>
            </w:r>
            <w:r w:rsidR="00266754" w:rsidRPr="00EC185D">
              <w:rPr>
                <w:rFonts w:ascii="Times New Roman" w:hAnsi="Times New Roman"/>
                <w:sz w:val="24"/>
                <w:szCs w:val="24"/>
              </w:rPr>
              <w:t>tawka za oczekiwanie powyżej 2 godz.</w:t>
            </w:r>
          </w:p>
        </w:tc>
        <w:tc>
          <w:tcPr>
            <w:tcW w:w="1275" w:type="dxa"/>
            <w:tcBorders>
              <w:top w:val="single" w:sz="6" w:space="0" w:color="auto"/>
              <w:left w:val="single" w:sz="6" w:space="0" w:color="auto"/>
              <w:bottom w:val="nil"/>
              <w:right w:val="single" w:sz="6" w:space="0" w:color="auto"/>
            </w:tcBorders>
            <w:shd w:val="clear" w:color="auto" w:fill="auto"/>
          </w:tcPr>
          <w:p w:rsidR="00266754" w:rsidRPr="00EC185D" w:rsidRDefault="00266754" w:rsidP="00BE3569">
            <w:pPr>
              <w:spacing w:after="0"/>
              <w:jc w:val="both"/>
              <w:rPr>
                <w:rFonts w:ascii="Times New Roman" w:hAnsi="Times New Roman"/>
                <w:sz w:val="24"/>
                <w:szCs w:val="24"/>
              </w:rPr>
            </w:pPr>
            <w:r w:rsidRPr="00EC185D">
              <w:rPr>
                <w:rFonts w:ascii="Times New Roman" w:hAnsi="Times New Roman"/>
                <w:sz w:val="24"/>
                <w:szCs w:val="24"/>
              </w:rPr>
              <w:t>Postoje</w:t>
            </w:r>
          </w:p>
          <w:p w:rsidR="00266754" w:rsidRPr="00EC185D" w:rsidRDefault="00266754" w:rsidP="00BE3569">
            <w:pPr>
              <w:spacing w:after="0"/>
              <w:jc w:val="both"/>
              <w:rPr>
                <w:rFonts w:ascii="Times New Roman" w:hAnsi="Times New Roman"/>
                <w:sz w:val="24"/>
                <w:szCs w:val="24"/>
              </w:rPr>
            </w:pPr>
            <w:r w:rsidRPr="00EC185D">
              <w:rPr>
                <w:rFonts w:ascii="Times New Roman" w:hAnsi="Times New Roman"/>
                <w:sz w:val="24"/>
                <w:szCs w:val="24"/>
              </w:rPr>
              <w:t>(h)</w:t>
            </w:r>
          </w:p>
        </w:tc>
        <w:tc>
          <w:tcPr>
            <w:tcW w:w="1276" w:type="dxa"/>
            <w:tcBorders>
              <w:top w:val="single" w:sz="6" w:space="0" w:color="auto"/>
              <w:left w:val="single" w:sz="6" w:space="0" w:color="auto"/>
              <w:bottom w:val="nil"/>
              <w:right w:val="single" w:sz="6" w:space="0" w:color="auto"/>
            </w:tcBorders>
            <w:shd w:val="clear" w:color="auto" w:fill="auto"/>
          </w:tcPr>
          <w:p w:rsidR="00266754" w:rsidRPr="006E11BF" w:rsidRDefault="00257FB0" w:rsidP="00BE3569">
            <w:pPr>
              <w:spacing w:after="0"/>
              <w:jc w:val="center"/>
              <w:rPr>
                <w:rFonts w:ascii="Times New Roman" w:hAnsi="Times New Roman"/>
                <w:sz w:val="24"/>
                <w:szCs w:val="24"/>
              </w:rPr>
            </w:pPr>
            <w:r w:rsidRPr="006E11BF">
              <w:rPr>
                <w:rFonts w:ascii="Times New Roman" w:hAnsi="Times New Roman"/>
                <w:sz w:val="24"/>
                <w:szCs w:val="24"/>
              </w:rPr>
              <w:t>4</w:t>
            </w:r>
            <w:r w:rsidR="00266754" w:rsidRPr="006E11BF">
              <w:rPr>
                <w:rFonts w:ascii="Times New Roman" w:hAnsi="Times New Roman"/>
                <w:sz w:val="24"/>
                <w:szCs w:val="24"/>
              </w:rPr>
              <w:t>0</w:t>
            </w:r>
          </w:p>
        </w:tc>
        <w:tc>
          <w:tcPr>
            <w:tcW w:w="1418" w:type="dxa"/>
            <w:tcBorders>
              <w:top w:val="single" w:sz="6" w:space="0" w:color="auto"/>
              <w:left w:val="single" w:sz="6" w:space="0" w:color="auto"/>
              <w:bottom w:val="nil"/>
              <w:right w:val="single" w:sz="6" w:space="0" w:color="auto"/>
            </w:tcBorders>
            <w:shd w:val="clear" w:color="auto" w:fill="auto"/>
          </w:tcPr>
          <w:p w:rsidR="00266754" w:rsidRPr="001870C7" w:rsidRDefault="00266754" w:rsidP="00BE3569">
            <w:pPr>
              <w:jc w:val="both"/>
              <w:rPr>
                <w:rFonts w:ascii="Times New Roman" w:hAnsi="Times New Roman"/>
                <w:sz w:val="24"/>
                <w:szCs w:val="24"/>
              </w:rPr>
            </w:pPr>
          </w:p>
        </w:tc>
        <w:tc>
          <w:tcPr>
            <w:tcW w:w="992" w:type="dxa"/>
            <w:tcBorders>
              <w:top w:val="single" w:sz="6" w:space="0" w:color="auto"/>
              <w:left w:val="single" w:sz="6" w:space="0" w:color="auto"/>
              <w:bottom w:val="nil"/>
              <w:right w:val="single" w:sz="6" w:space="0" w:color="auto"/>
            </w:tcBorders>
            <w:shd w:val="clear" w:color="auto" w:fill="auto"/>
          </w:tcPr>
          <w:p w:rsidR="00266754" w:rsidRPr="001870C7" w:rsidRDefault="00266754" w:rsidP="00BE3569">
            <w:pPr>
              <w:jc w:val="both"/>
              <w:rPr>
                <w:rFonts w:ascii="Times New Roman" w:hAnsi="Times New Roman"/>
                <w:sz w:val="24"/>
                <w:szCs w:val="24"/>
              </w:rPr>
            </w:pPr>
          </w:p>
        </w:tc>
        <w:tc>
          <w:tcPr>
            <w:tcW w:w="1559" w:type="dxa"/>
            <w:tcBorders>
              <w:top w:val="single" w:sz="6" w:space="0" w:color="auto"/>
              <w:left w:val="single" w:sz="6" w:space="0" w:color="auto"/>
              <w:bottom w:val="nil"/>
              <w:right w:val="single" w:sz="6" w:space="0" w:color="auto"/>
            </w:tcBorders>
            <w:shd w:val="clear" w:color="auto" w:fill="auto"/>
          </w:tcPr>
          <w:p w:rsidR="00266754" w:rsidRPr="001870C7" w:rsidRDefault="00266754" w:rsidP="00BE3569">
            <w:pPr>
              <w:jc w:val="both"/>
              <w:rPr>
                <w:rFonts w:ascii="Times New Roman" w:hAnsi="Times New Roman"/>
                <w:sz w:val="24"/>
                <w:szCs w:val="24"/>
              </w:rPr>
            </w:pPr>
          </w:p>
        </w:tc>
        <w:tc>
          <w:tcPr>
            <w:tcW w:w="1559" w:type="dxa"/>
            <w:tcBorders>
              <w:top w:val="single" w:sz="6" w:space="0" w:color="auto"/>
              <w:left w:val="single" w:sz="6" w:space="0" w:color="auto"/>
              <w:bottom w:val="nil"/>
              <w:right w:val="single" w:sz="6" w:space="0" w:color="auto"/>
            </w:tcBorders>
            <w:shd w:val="clear" w:color="auto" w:fill="auto"/>
          </w:tcPr>
          <w:p w:rsidR="00266754" w:rsidRPr="001870C7" w:rsidRDefault="00266754" w:rsidP="00BE3569">
            <w:pPr>
              <w:jc w:val="both"/>
              <w:rPr>
                <w:rFonts w:ascii="Times New Roman" w:hAnsi="Times New Roman"/>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266754" w:rsidRPr="001870C7" w:rsidRDefault="00266754" w:rsidP="00BE3569">
            <w:pPr>
              <w:jc w:val="both"/>
              <w:rPr>
                <w:rFonts w:ascii="Times New Roman" w:hAnsi="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266754" w:rsidRPr="001870C7" w:rsidRDefault="00266754" w:rsidP="00BE3569">
            <w:pPr>
              <w:jc w:val="both"/>
              <w:rPr>
                <w:rFonts w:ascii="Times New Roman" w:hAnsi="Times New Roman"/>
                <w:sz w:val="24"/>
                <w:szCs w:val="24"/>
              </w:rPr>
            </w:pPr>
          </w:p>
        </w:tc>
      </w:tr>
      <w:tr w:rsidR="00266754" w:rsidRPr="005A7967" w:rsidTr="00266754">
        <w:trPr>
          <w:trHeight w:val="597"/>
        </w:trPr>
        <w:tc>
          <w:tcPr>
            <w:tcW w:w="11370" w:type="dxa"/>
            <w:gridSpan w:val="8"/>
            <w:tcBorders>
              <w:top w:val="single" w:sz="6" w:space="0" w:color="auto"/>
              <w:left w:val="nil"/>
              <w:bottom w:val="nil"/>
              <w:right w:val="single" w:sz="6" w:space="0" w:color="auto"/>
            </w:tcBorders>
            <w:shd w:val="clear" w:color="auto" w:fill="auto"/>
          </w:tcPr>
          <w:p w:rsidR="00266754" w:rsidRPr="005A7967" w:rsidRDefault="00266754" w:rsidP="00BE3569">
            <w:pPr>
              <w:jc w:val="both"/>
              <w:rPr>
                <w:rFonts w:ascii="Times New Roman" w:hAnsi="Times New Roman" w:cs="Times New Roman"/>
                <w:b/>
                <w:sz w:val="24"/>
                <w:szCs w:val="24"/>
              </w:rPr>
            </w:pPr>
            <w:r w:rsidRPr="005A7967">
              <w:rPr>
                <w:rFonts w:ascii="Times New Roman" w:hAnsi="Times New Roman" w:cs="Times New Roman"/>
                <w:b/>
                <w:sz w:val="24"/>
                <w:szCs w:val="24"/>
              </w:rPr>
              <w:t xml:space="preserve">                                                                                                                                                     </w:t>
            </w:r>
          </w:p>
          <w:p w:rsidR="00266754" w:rsidRPr="005A7967" w:rsidRDefault="00266754" w:rsidP="00BE3569">
            <w:pPr>
              <w:jc w:val="both"/>
              <w:rPr>
                <w:rFonts w:ascii="Times New Roman" w:hAnsi="Times New Roman" w:cs="Times New Roman"/>
                <w:sz w:val="24"/>
                <w:szCs w:val="24"/>
              </w:rPr>
            </w:pPr>
            <w:r w:rsidRPr="005A7967">
              <w:rPr>
                <w:rFonts w:ascii="Times New Roman" w:hAnsi="Times New Roman" w:cs="Times New Roman"/>
                <w:b/>
                <w:i/>
                <w:sz w:val="24"/>
                <w:szCs w:val="24"/>
              </w:rPr>
              <w:t xml:space="preserve">                                                                                                         Razem  </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266754" w:rsidRPr="005A7967" w:rsidRDefault="00266754" w:rsidP="00BE3569">
            <w:pPr>
              <w:jc w:val="both"/>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266754" w:rsidRPr="005A7967" w:rsidRDefault="00266754" w:rsidP="00BE3569">
            <w:pPr>
              <w:jc w:val="both"/>
              <w:rPr>
                <w:rFonts w:ascii="Times New Roman" w:hAnsi="Times New Roman" w:cs="Times New Roman"/>
                <w:sz w:val="24"/>
                <w:szCs w:val="24"/>
              </w:rPr>
            </w:pPr>
          </w:p>
        </w:tc>
      </w:tr>
    </w:tbl>
    <w:p w:rsidR="00495B1E" w:rsidRPr="005A7967" w:rsidRDefault="00495B1E" w:rsidP="00451454">
      <w:pPr>
        <w:widowControl w:val="0"/>
        <w:adjustRightInd w:val="0"/>
        <w:textAlignment w:val="baseline"/>
        <w:rPr>
          <w:rFonts w:ascii="Times New Roman" w:eastAsia="Calibri" w:hAnsi="Times New Roman" w:cs="Times New Roman"/>
          <w:sz w:val="24"/>
          <w:szCs w:val="24"/>
          <w:lang w:eastAsia="en-US"/>
        </w:rPr>
      </w:pPr>
    </w:p>
    <w:p w:rsidR="00451454" w:rsidRPr="005A7967" w:rsidRDefault="00451454" w:rsidP="00FD57A5">
      <w:pPr>
        <w:widowControl w:val="0"/>
        <w:adjustRightInd w:val="0"/>
        <w:spacing w:after="0"/>
        <w:ind w:firstLine="708"/>
        <w:jc w:val="both"/>
        <w:textAlignment w:val="baseline"/>
        <w:rPr>
          <w:rFonts w:ascii="Times New Roman" w:hAnsi="Times New Roman" w:cs="Times New Roman"/>
          <w:i/>
          <w:sz w:val="24"/>
          <w:szCs w:val="24"/>
        </w:rPr>
      </w:pPr>
      <w:r w:rsidRPr="005A7967">
        <w:rPr>
          <w:rFonts w:ascii="Times New Roman" w:hAnsi="Times New Roman" w:cs="Times New Roman"/>
          <w:i/>
          <w:sz w:val="24"/>
          <w:szCs w:val="24"/>
        </w:rPr>
        <w:t>.......................................</w:t>
      </w:r>
      <w:r w:rsidRPr="005A7967">
        <w:rPr>
          <w:rFonts w:ascii="Times New Roman" w:hAnsi="Times New Roman" w:cs="Times New Roman"/>
          <w:i/>
          <w:sz w:val="24"/>
          <w:szCs w:val="24"/>
        </w:rPr>
        <w:tab/>
      </w:r>
      <w:r w:rsidRPr="005A7967">
        <w:rPr>
          <w:rFonts w:ascii="Times New Roman" w:hAnsi="Times New Roman" w:cs="Times New Roman"/>
          <w:i/>
          <w:sz w:val="24"/>
          <w:szCs w:val="24"/>
        </w:rPr>
        <w:tab/>
      </w:r>
      <w:r w:rsidRPr="005A7967">
        <w:rPr>
          <w:rFonts w:ascii="Times New Roman" w:hAnsi="Times New Roman" w:cs="Times New Roman"/>
          <w:i/>
          <w:sz w:val="24"/>
          <w:szCs w:val="24"/>
        </w:rPr>
        <w:tab/>
      </w:r>
      <w:r w:rsidRPr="005A7967">
        <w:rPr>
          <w:rFonts w:ascii="Times New Roman" w:hAnsi="Times New Roman" w:cs="Times New Roman"/>
          <w:i/>
          <w:sz w:val="24"/>
          <w:szCs w:val="24"/>
        </w:rPr>
        <w:tab/>
      </w:r>
      <w:r w:rsidRPr="005A7967">
        <w:rPr>
          <w:rFonts w:ascii="Times New Roman" w:hAnsi="Times New Roman" w:cs="Times New Roman"/>
          <w:i/>
          <w:sz w:val="24"/>
          <w:szCs w:val="24"/>
        </w:rPr>
        <w:tab/>
      </w:r>
      <w:r w:rsidRPr="005A7967">
        <w:rPr>
          <w:rFonts w:ascii="Times New Roman" w:hAnsi="Times New Roman" w:cs="Times New Roman"/>
          <w:i/>
          <w:sz w:val="24"/>
          <w:szCs w:val="24"/>
        </w:rPr>
        <w:tab/>
      </w:r>
      <w:r w:rsidRPr="005A7967">
        <w:rPr>
          <w:rFonts w:ascii="Times New Roman" w:hAnsi="Times New Roman" w:cs="Times New Roman"/>
          <w:i/>
          <w:sz w:val="24"/>
          <w:szCs w:val="24"/>
        </w:rPr>
        <w:tab/>
        <w:t xml:space="preserve">  ……….…………………………………………………………… </w:t>
      </w:r>
    </w:p>
    <w:p w:rsidR="00451454" w:rsidRPr="005A7967" w:rsidRDefault="00451454" w:rsidP="00451454">
      <w:pPr>
        <w:widowControl w:val="0"/>
        <w:adjustRightInd w:val="0"/>
        <w:textAlignment w:val="baseline"/>
        <w:rPr>
          <w:rFonts w:ascii="Times New Roman" w:hAnsi="Times New Roman" w:cs="Times New Roman"/>
          <w:b/>
          <w:bCs/>
          <w:sz w:val="24"/>
          <w:szCs w:val="24"/>
          <w:vertAlign w:val="superscript"/>
        </w:rPr>
        <w:sectPr w:rsidR="00451454" w:rsidRPr="005A7967" w:rsidSect="00451454">
          <w:pgSz w:w="16838" w:h="11906" w:orient="landscape"/>
          <w:pgMar w:top="567" w:right="992" w:bottom="1418" w:left="1418" w:header="709" w:footer="709" w:gutter="0"/>
          <w:cols w:space="708"/>
          <w:docGrid w:linePitch="360"/>
        </w:sectPr>
      </w:pPr>
      <w:r w:rsidRPr="005A7967">
        <w:rPr>
          <w:rFonts w:ascii="Times New Roman" w:hAnsi="Times New Roman" w:cs="Times New Roman"/>
          <w:i/>
          <w:sz w:val="24"/>
          <w:szCs w:val="24"/>
          <w:vertAlign w:val="superscript"/>
        </w:rPr>
        <w:t xml:space="preserve">                            (miejscowość, data)         </w:t>
      </w:r>
      <w:r w:rsidRPr="005A7967">
        <w:rPr>
          <w:rFonts w:ascii="Times New Roman" w:hAnsi="Times New Roman" w:cs="Times New Roman"/>
          <w:i/>
          <w:sz w:val="24"/>
          <w:szCs w:val="24"/>
        </w:rPr>
        <w:t xml:space="preserve">                          </w:t>
      </w:r>
      <w:r w:rsidRPr="005A7967">
        <w:rPr>
          <w:rFonts w:ascii="Times New Roman" w:hAnsi="Times New Roman" w:cs="Times New Roman"/>
          <w:i/>
          <w:sz w:val="24"/>
          <w:szCs w:val="24"/>
        </w:rPr>
        <w:tab/>
      </w:r>
      <w:r w:rsidRPr="005A7967">
        <w:rPr>
          <w:rFonts w:ascii="Times New Roman" w:hAnsi="Times New Roman" w:cs="Times New Roman"/>
          <w:i/>
          <w:sz w:val="24"/>
          <w:szCs w:val="24"/>
        </w:rPr>
        <w:tab/>
      </w:r>
      <w:r w:rsidRPr="005A7967">
        <w:rPr>
          <w:rFonts w:ascii="Times New Roman" w:hAnsi="Times New Roman" w:cs="Times New Roman"/>
          <w:i/>
          <w:sz w:val="24"/>
          <w:szCs w:val="24"/>
        </w:rPr>
        <w:tab/>
      </w:r>
      <w:r w:rsidRPr="005A7967">
        <w:rPr>
          <w:rFonts w:ascii="Times New Roman" w:hAnsi="Times New Roman" w:cs="Times New Roman"/>
          <w:i/>
          <w:sz w:val="24"/>
          <w:szCs w:val="24"/>
        </w:rPr>
        <w:tab/>
      </w:r>
      <w:r w:rsidRPr="005A7967">
        <w:rPr>
          <w:rFonts w:ascii="Times New Roman" w:hAnsi="Times New Roman" w:cs="Times New Roman"/>
          <w:i/>
          <w:sz w:val="24"/>
          <w:szCs w:val="24"/>
        </w:rPr>
        <w:tab/>
        <w:t xml:space="preserve">    </w:t>
      </w:r>
      <w:r w:rsidRPr="005A7967">
        <w:rPr>
          <w:rFonts w:ascii="Times New Roman" w:hAnsi="Times New Roman" w:cs="Times New Roman"/>
          <w:i/>
          <w:iCs/>
          <w:sz w:val="24"/>
          <w:szCs w:val="24"/>
          <w:vertAlign w:val="superscript"/>
        </w:rPr>
        <w:t>(imię, nazwisko i podpis osoby/ osób uprawnionych do reprezentacji Wykonawcy</w:t>
      </w:r>
      <w:r w:rsidRPr="005A7967">
        <w:rPr>
          <w:rFonts w:ascii="Times New Roman" w:hAnsi="Times New Roman" w:cs="Times New Roman"/>
          <w:b/>
          <w:sz w:val="24"/>
          <w:szCs w:val="24"/>
          <w:vertAlign w:val="superscript"/>
        </w:rPr>
        <w:t>)</w:t>
      </w:r>
      <w:r w:rsidRPr="005A7967">
        <w:rPr>
          <w:rFonts w:ascii="Times New Roman" w:eastAsia="Calibri" w:hAnsi="Times New Roman" w:cs="Times New Roman"/>
          <w:sz w:val="24"/>
          <w:szCs w:val="24"/>
          <w:lang w:eastAsia="en-US"/>
        </w:rPr>
        <w:t xml:space="preserve">                                                                             </w:t>
      </w:r>
    </w:p>
    <w:p w:rsidR="0047454B" w:rsidRDefault="00266754" w:rsidP="009A1347">
      <w:pPr>
        <w:pStyle w:val="Akapitzlist1"/>
        <w:ind w:left="0"/>
        <w:jc w:val="right"/>
        <w:rPr>
          <w:rFonts w:ascii="Times New Roman" w:hAnsi="Times New Roman" w:cs="Times New Roman"/>
          <w:b/>
          <w:sz w:val="24"/>
          <w:szCs w:val="24"/>
        </w:rPr>
      </w:pPr>
      <w:r>
        <w:rPr>
          <w:rFonts w:ascii="Times New Roman" w:hAnsi="Times New Roman" w:cs="Times New Roman"/>
          <w:b/>
          <w:sz w:val="24"/>
          <w:szCs w:val="24"/>
        </w:rPr>
        <w:lastRenderedPageBreak/>
        <w:t>Załącznik nr 3</w:t>
      </w:r>
    </w:p>
    <w:p w:rsidR="0047454B" w:rsidRDefault="0047454B" w:rsidP="0047454B">
      <w:pPr>
        <w:spacing w:after="0"/>
        <w:rPr>
          <w:rFonts w:ascii="Times New Roman" w:hAnsi="Times New Roman" w:cs="Times New Roman"/>
          <w:b/>
          <w:sz w:val="24"/>
          <w:szCs w:val="24"/>
        </w:rPr>
      </w:pPr>
    </w:p>
    <w:p w:rsidR="00905717" w:rsidRPr="00E41C19" w:rsidRDefault="00E90565" w:rsidP="00E41C19">
      <w:pPr>
        <w:spacing w:after="0"/>
        <w:jc w:val="center"/>
        <w:rPr>
          <w:rFonts w:ascii="Times New Roman" w:hAnsi="Times New Roman" w:cs="Times New Roman"/>
          <w:b/>
          <w:sz w:val="24"/>
          <w:szCs w:val="24"/>
        </w:rPr>
      </w:pPr>
      <w:r w:rsidRPr="00A32065">
        <w:rPr>
          <w:rFonts w:ascii="Times New Roman" w:hAnsi="Times New Roman" w:cs="Times New Roman"/>
          <w:b/>
          <w:sz w:val="24"/>
          <w:szCs w:val="24"/>
        </w:rPr>
        <w:t>Projekt umowy</w:t>
      </w:r>
      <w:r w:rsidR="0047454B" w:rsidRPr="0047454B">
        <w:rPr>
          <w:rFonts w:ascii="Times New Roman" w:eastAsia="Calibri" w:hAnsi="Times New Roman" w:cs="Times New Roman"/>
          <w:b/>
          <w:sz w:val="24"/>
          <w:szCs w:val="24"/>
          <w:lang w:eastAsia="en-US"/>
        </w:rPr>
        <w:t xml:space="preserve">       </w:t>
      </w:r>
      <w:r w:rsidR="0047454B" w:rsidRPr="007D4900">
        <w:rPr>
          <w:rFonts w:eastAsia="Calibri"/>
          <w:b/>
          <w:lang w:eastAsia="en-US"/>
        </w:rPr>
        <w:t xml:space="preserve">    </w:t>
      </w:r>
    </w:p>
    <w:p w:rsidR="00266754" w:rsidRPr="00266754" w:rsidRDefault="00266754" w:rsidP="00266754">
      <w:pPr>
        <w:spacing w:after="0"/>
        <w:jc w:val="center"/>
        <w:rPr>
          <w:rFonts w:ascii="Times New Roman" w:hAnsi="Times New Roman" w:cs="Times New Roman"/>
          <w:sz w:val="24"/>
          <w:szCs w:val="24"/>
        </w:rPr>
      </w:pPr>
      <w:r w:rsidRPr="00266754">
        <w:rPr>
          <w:rFonts w:ascii="Times New Roman" w:hAnsi="Times New Roman" w:cs="Times New Roman"/>
          <w:sz w:val="24"/>
          <w:szCs w:val="24"/>
        </w:rPr>
        <w:t>§ 1</w:t>
      </w:r>
    </w:p>
    <w:p w:rsidR="00266754" w:rsidRPr="006E11BF" w:rsidRDefault="00266754" w:rsidP="00257FB0">
      <w:pPr>
        <w:pStyle w:val="Tekstpodstawowy31"/>
        <w:rPr>
          <w:i w:val="0"/>
        </w:rPr>
      </w:pPr>
      <w:r w:rsidRPr="006E11BF">
        <w:rPr>
          <w:i w:val="0"/>
        </w:rPr>
        <w:t>Podstawą do zawarcia niniejszej umowy jest rez</w:t>
      </w:r>
      <w:r w:rsidR="00257FB0" w:rsidRPr="006E11BF">
        <w:rPr>
          <w:i w:val="0"/>
        </w:rPr>
        <w:t xml:space="preserve">ultat  zapytania ofertowego na </w:t>
      </w:r>
      <w:r w:rsidRPr="006E11BF">
        <w:rPr>
          <w:bCs/>
          <w:i w:val="0"/>
        </w:rPr>
        <w:t xml:space="preserve"> </w:t>
      </w:r>
      <w:r w:rsidR="00257FB0" w:rsidRPr="006E11BF">
        <w:rPr>
          <w:b/>
          <w:i w:val="0"/>
        </w:rPr>
        <w:t>„Usługę</w:t>
      </w:r>
      <w:r w:rsidR="00257FB0" w:rsidRPr="006E11BF">
        <w:rPr>
          <w:b/>
          <w:bCs/>
          <w:i w:val="0"/>
        </w:rPr>
        <w:t xml:space="preserve"> transportową typu Taxi polegająca na przewozie osób oraz przewozie niewielkich objętościowo materiałów</w:t>
      </w:r>
      <w:r w:rsidR="00257FB0" w:rsidRPr="006E11BF">
        <w:rPr>
          <w:b/>
          <w:bCs/>
        </w:rPr>
        <w:t>”</w:t>
      </w:r>
    </w:p>
    <w:p w:rsidR="00266754" w:rsidRPr="00266754" w:rsidRDefault="00266754" w:rsidP="00266754">
      <w:pPr>
        <w:spacing w:after="0"/>
        <w:jc w:val="center"/>
        <w:rPr>
          <w:rFonts w:ascii="Times New Roman" w:hAnsi="Times New Roman" w:cs="Times New Roman"/>
          <w:sz w:val="24"/>
          <w:szCs w:val="24"/>
        </w:rPr>
      </w:pPr>
      <w:r w:rsidRPr="00266754">
        <w:rPr>
          <w:rFonts w:ascii="Times New Roman" w:hAnsi="Times New Roman" w:cs="Times New Roman"/>
          <w:sz w:val="24"/>
          <w:szCs w:val="24"/>
        </w:rPr>
        <w:t>§ 2</w:t>
      </w:r>
    </w:p>
    <w:p w:rsidR="00266754" w:rsidRPr="00266754" w:rsidRDefault="00266754" w:rsidP="00406996">
      <w:pPr>
        <w:pStyle w:val="Tekstpodstawowy"/>
        <w:numPr>
          <w:ilvl w:val="0"/>
          <w:numId w:val="29"/>
        </w:numPr>
        <w:tabs>
          <w:tab w:val="left" w:pos="360"/>
        </w:tabs>
        <w:suppressAutoHyphens w:val="0"/>
        <w:overflowPunct w:val="0"/>
        <w:autoSpaceDE w:val="0"/>
        <w:autoSpaceDN w:val="0"/>
        <w:adjustRightInd w:val="0"/>
        <w:spacing w:after="0" w:line="240" w:lineRule="auto"/>
        <w:jc w:val="both"/>
        <w:textAlignment w:val="baseline"/>
        <w:rPr>
          <w:rFonts w:ascii="Times New Roman" w:hAnsi="Times New Roman" w:cs="Times New Roman"/>
          <w:b/>
          <w:sz w:val="24"/>
          <w:szCs w:val="24"/>
        </w:rPr>
      </w:pPr>
      <w:r w:rsidRPr="00266754">
        <w:rPr>
          <w:rFonts w:ascii="Times New Roman" w:hAnsi="Times New Roman" w:cs="Times New Roman"/>
          <w:b/>
          <w:sz w:val="24"/>
          <w:szCs w:val="24"/>
        </w:rPr>
        <w:t>Wykonawca, w zakresie prowadzonej działalności zobowiązuje się do:</w:t>
      </w:r>
    </w:p>
    <w:p w:rsidR="00266754" w:rsidRPr="00266754" w:rsidRDefault="00266754" w:rsidP="006E1B26">
      <w:pPr>
        <w:numPr>
          <w:ilvl w:val="0"/>
          <w:numId w:val="30"/>
        </w:numPr>
        <w:tabs>
          <w:tab w:val="left" w:pos="360"/>
        </w:tabs>
        <w:suppressAutoHyphens w:val="0"/>
        <w:spacing w:after="0"/>
        <w:ind w:right="-993"/>
        <w:jc w:val="both"/>
        <w:rPr>
          <w:rFonts w:ascii="Times New Roman" w:hAnsi="Times New Roman" w:cs="Times New Roman"/>
          <w:sz w:val="24"/>
          <w:szCs w:val="24"/>
        </w:rPr>
      </w:pPr>
      <w:r w:rsidRPr="00266754">
        <w:rPr>
          <w:rFonts w:ascii="Times New Roman" w:hAnsi="Times New Roman" w:cs="Times New Roman"/>
          <w:sz w:val="24"/>
          <w:szCs w:val="24"/>
        </w:rPr>
        <w:t>wykonywania na zlecenie Zamawiającego usług transportowych na jego rzecz,</w:t>
      </w:r>
    </w:p>
    <w:p w:rsidR="00266754" w:rsidRPr="00266754" w:rsidRDefault="00266754" w:rsidP="00257FB0">
      <w:pPr>
        <w:numPr>
          <w:ilvl w:val="0"/>
          <w:numId w:val="30"/>
        </w:numPr>
        <w:tabs>
          <w:tab w:val="left" w:pos="360"/>
        </w:tabs>
        <w:suppressAutoHyphens w:val="0"/>
        <w:spacing w:after="0"/>
        <w:jc w:val="both"/>
        <w:rPr>
          <w:rFonts w:ascii="Times New Roman" w:hAnsi="Times New Roman" w:cs="Times New Roman"/>
          <w:sz w:val="24"/>
          <w:szCs w:val="24"/>
        </w:rPr>
      </w:pPr>
      <w:r w:rsidRPr="00266754">
        <w:rPr>
          <w:rFonts w:ascii="Times New Roman" w:hAnsi="Times New Roman" w:cs="Times New Roman"/>
          <w:sz w:val="24"/>
          <w:szCs w:val="24"/>
        </w:rPr>
        <w:t>używania do przewozu, znajdujących się w jego wyłącznej dyspozycji niżej wymienionych samochodów: ………………………………….………</w:t>
      </w:r>
    </w:p>
    <w:p w:rsidR="00266754" w:rsidRPr="00266754" w:rsidRDefault="00266754" w:rsidP="00406996">
      <w:pPr>
        <w:numPr>
          <w:ilvl w:val="0"/>
          <w:numId w:val="30"/>
        </w:numPr>
        <w:tabs>
          <w:tab w:val="left" w:pos="360"/>
        </w:tabs>
        <w:suppressAutoHyphens w:val="0"/>
        <w:spacing w:after="0"/>
        <w:jc w:val="both"/>
        <w:rPr>
          <w:rFonts w:ascii="Times New Roman" w:hAnsi="Times New Roman" w:cs="Times New Roman"/>
          <w:sz w:val="24"/>
          <w:szCs w:val="24"/>
        </w:rPr>
      </w:pPr>
      <w:r w:rsidRPr="00266754">
        <w:rPr>
          <w:rFonts w:ascii="Times New Roman" w:hAnsi="Times New Roman" w:cs="Times New Roman"/>
          <w:sz w:val="24"/>
          <w:szCs w:val="24"/>
        </w:rPr>
        <w:t>posiadania ubezpieczenia OC i NW przez cały okres obowiązywania umowy,</w:t>
      </w:r>
    </w:p>
    <w:p w:rsidR="00266754" w:rsidRPr="00266754" w:rsidRDefault="00266754" w:rsidP="00257FB0">
      <w:pPr>
        <w:numPr>
          <w:ilvl w:val="0"/>
          <w:numId w:val="30"/>
        </w:numPr>
        <w:tabs>
          <w:tab w:val="left" w:pos="360"/>
        </w:tabs>
        <w:suppressAutoHyphens w:val="0"/>
        <w:spacing w:after="0"/>
        <w:jc w:val="both"/>
        <w:rPr>
          <w:rFonts w:ascii="Times New Roman" w:hAnsi="Times New Roman" w:cs="Times New Roman"/>
          <w:sz w:val="24"/>
          <w:szCs w:val="24"/>
        </w:rPr>
      </w:pPr>
      <w:r w:rsidRPr="00266754">
        <w:rPr>
          <w:rFonts w:ascii="Times New Roman" w:hAnsi="Times New Roman" w:cs="Times New Roman"/>
          <w:sz w:val="24"/>
          <w:szCs w:val="24"/>
        </w:rPr>
        <w:t>zorganizowania we własnym zakresie i na własny koszt innego pojazdu w ciągu 30 minut na terenie Powiatu Wrzesińskiego i w ciągu 60 minut poza terenem Powiatu (samochód zastępczy powinien spełniać wymagania określone przez Zamawiającego), przy pomocy, którego możliwe będzie wykonanie zobowiązań wynikających z niniejszej umowy na wypadek awarii samochodów opisanych w pkt. 2.</w:t>
      </w:r>
    </w:p>
    <w:p w:rsidR="00266754" w:rsidRPr="006E11BF" w:rsidRDefault="00266754" w:rsidP="00406996">
      <w:pPr>
        <w:numPr>
          <w:ilvl w:val="0"/>
          <w:numId w:val="29"/>
        </w:numPr>
        <w:tabs>
          <w:tab w:val="left" w:pos="360"/>
        </w:tabs>
        <w:suppressAutoHyphens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E11BF">
        <w:rPr>
          <w:rFonts w:ascii="Times New Roman" w:hAnsi="Times New Roman" w:cs="Times New Roman"/>
          <w:sz w:val="24"/>
          <w:szCs w:val="24"/>
        </w:rPr>
        <w:t>Usługi transportowe, o których mowa w ust. 1 pkt. 1 polegać będą w szczególności na:</w:t>
      </w:r>
    </w:p>
    <w:p w:rsidR="00266754" w:rsidRPr="006E11BF" w:rsidRDefault="00C94DEE" w:rsidP="00406996">
      <w:pPr>
        <w:numPr>
          <w:ilvl w:val="0"/>
          <w:numId w:val="31"/>
        </w:numPr>
        <w:tabs>
          <w:tab w:val="left" w:pos="360"/>
        </w:tabs>
        <w:suppressAutoHyphens w:val="0"/>
        <w:spacing w:after="0"/>
        <w:jc w:val="both"/>
        <w:rPr>
          <w:rFonts w:ascii="Times New Roman" w:hAnsi="Times New Roman" w:cs="Times New Roman"/>
          <w:sz w:val="24"/>
          <w:szCs w:val="24"/>
        </w:rPr>
      </w:pPr>
      <w:r w:rsidRPr="006E11BF">
        <w:rPr>
          <w:rFonts w:ascii="Times New Roman" w:hAnsi="Times New Roman" w:cs="Times New Roman"/>
          <w:sz w:val="24"/>
          <w:szCs w:val="24"/>
        </w:rPr>
        <w:t xml:space="preserve">przewozie osób </w:t>
      </w:r>
      <w:r w:rsidRPr="006E11BF">
        <w:rPr>
          <w:rFonts w:ascii="Times New Roman" w:hAnsi="Times New Roman" w:cs="Times New Roman"/>
          <w:bCs/>
          <w:sz w:val="24"/>
          <w:szCs w:val="24"/>
        </w:rPr>
        <w:t>Wskazanych przez Zamawiającego ( poza pacjentami szpitalnymi)</w:t>
      </w:r>
    </w:p>
    <w:p w:rsidR="00266754" w:rsidRPr="006E11BF" w:rsidRDefault="00266754" w:rsidP="00406996">
      <w:pPr>
        <w:numPr>
          <w:ilvl w:val="0"/>
          <w:numId w:val="31"/>
        </w:numPr>
        <w:tabs>
          <w:tab w:val="left" w:pos="360"/>
        </w:tabs>
        <w:suppressAutoHyphens w:val="0"/>
        <w:spacing w:after="0"/>
        <w:jc w:val="both"/>
        <w:rPr>
          <w:rFonts w:ascii="Times New Roman" w:hAnsi="Times New Roman" w:cs="Times New Roman"/>
          <w:sz w:val="24"/>
          <w:szCs w:val="24"/>
        </w:rPr>
      </w:pPr>
      <w:r w:rsidRPr="006E11BF">
        <w:rPr>
          <w:rFonts w:ascii="Times New Roman" w:hAnsi="Times New Roman" w:cs="Times New Roman"/>
          <w:sz w:val="24"/>
          <w:szCs w:val="24"/>
        </w:rPr>
        <w:t>przewozie niewielkich objętościowo materiałów</w:t>
      </w:r>
      <w:r w:rsidR="00C94DEE" w:rsidRPr="006E11BF">
        <w:rPr>
          <w:rFonts w:ascii="Times New Roman" w:hAnsi="Times New Roman" w:cs="Times New Roman"/>
          <w:bCs/>
          <w:sz w:val="24"/>
          <w:szCs w:val="24"/>
        </w:rPr>
        <w:t xml:space="preserve"> np. materiałów biologicznych</w:t>
      </w:r>
      <w:r w:rsidRPr="006E11BF">
        <w:rPr>
          <w:rFonts w:ascii="Times New Roman" w:hAnsi="Times New Roman" w:cs="Times New Roman"/>
          <w:sz w:val="24"/>
          <w:szCs w:val="24"/>
        </w:rPr>
        <w:t>.</w:t>
      </w:r>
    </w:p>
    <w:p w:rsidR="00266754" w:rsidRPr="00266754" w:rsidRDefault="00266754" w:rsidP="00257FB0">
      <w:pPr>
        <w:numPr>
          <w:ilvl w:val="0"/>
          <w:numId w:val="29"/>
        </w:numPr>
        <w:tabs>
          <w:tab w:val="left" w:pos="0"/>
        </w:tabs>
        <w:suppressAutoHyphens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266754">
        <w:rPr>
          <w:rFonts w:ascii="Times New Roman" w:hAnsi="Times New Roman" w:cs="Times New Roman"/>
          <w:sz w:val="24"/>
          <w:szCs w:val="24"/>
        </w:rPr>
        <w:t xml:space="preserve">Wymienione wyżej usługi Wykonawca  wykonywał będzie na podstawie ustnej dyspozycji pracownika Zamawiającego. </w:t>
      </w:r>
      <w:r w:rsidRPr="00266754">
        <w:rPr>
          <w:rFonts w:ascii="Times New Roman" w:hAnsi="Times New Roman" w:cs="Times New Roman"/>
          <w:color w:val="000000"/>
          <w:sz w:val="24"/>
          <w:szCs w:val="24"/>
        </w:rPr>
        <w:t xml:space="preserve">Termin realizacji/czas podstawienia środka transportu …………………. </w:t>
      </w:r>
      <w:r w:rsidRPr="00266754">
        <w:rPr>
          <w:rFonts w:ascii="Times New Roman" w:hAnsi="Times New Roman" w:cs="Times New Roman"/>
          <w:sz w:val="24"/>
          <w:szCs w:val="24"/>
        </w:rPr>
        <w:t xml:space="preserve">Dyspozycja </w:t>
      </w:r>
      <w:r w:rsidR="005A7A72">
        <w:rPr>
          <w:rFonts w:ascii="Times New Roman" w:hAnsi="Times New Roman"/>
          <w:sz w:val="24"/>
          <w:szCs w:val="24"/>
        </w:rPr>
        <w:t>zlecenia</w:t>
      </w:r>
      <w:r w:rsidR="005A7A72" w:rsidRPr="00397EDF">
        <w:rPr>
          <w:rFonts w:ascii="Times New Roman" w:hAnsi="Times New Roman"/>
          <w:sz w:val="24"/>
          <w:szCs w:val="24"/>
        </w:rPr>
        <w:t xml:space="preserve"> transportu </w:t>
      </w:r>
      <w:r w:rsidRPr="00266754">
        <w:rPr>
          <w:rFonts w:ascii="Times New Roman" w:hAnsi="Times New Roman" w:cs="Times New Roman"/>
          <w:sz w:val="24"/>
          <w:szCs w:val="24"/>
        </w:rPr>
        <w:t>wydawana będzie, co najmniej na 0,5 godziny przed planowanym wyjazdem i może być wycofana nie później niż 15 min  przed planowanym wyjazdem.</w:t>
      </w:r>
    </w:p>
    <w:p w:rsidR="00266754" w:rsidRPr="00266754" w:rsidRDefault="00266754" w:rsidP="00C94DEE">
      <w:pPr>
        <w:numPr>
          <w:ilvl w:val="0"/>
          <w:numId w:val="29"/>
        </w:numPr>
        <w:tabs>
          <w:tab w:val="left" w:pos="0"/>
        </w:tabs>
        <w:suppressAutoHyphens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266754">
        <w:rPr>
          <w:rFonts w:ascii="Times New Roman" w:hAnsi="Times New Roman" w:cs="Times New Roman"/>
          <w:sz w:val="24"/>
          <w:szCs w:val="24"/>
        </w:rPr>
        <w:t>Wykonawca oświadcza, że będzie wykonywał usługę zgodnie z obowiązującymi przepisami prawa i wskazuje do wykonywania umowy kierowców:</w:t>
      </w:r>
    </w:p>
    <w:p w:rsidR="00266754" w:rsidRPr="00266754" w:rsidRDefault="00266754" w:rsidP="00406996">
      <w:pPr>
        <w:numPr>
          <w:ilvl w:val="0"/>
          <w:numId w:val="32"/>
        </w:numPr>
        <w:tabs>
          <w:tab w:val="left" w:pos="0"/>
        </w:tabs>
        <w:suppressAutoHyphens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266754">
        <w:rPr>
          <w:rFonts w:ascii="Times New Roman" w:hAnsi="Times New Roman" w:cs="Times New Roman"/>
          <w:sz w:val="24"/>
          <w:szCs w:val="24"/>
        </w:rPr>
        <w:t>……………………..</w:t>
      </w:r>
    </w:p>
    <w:p w:rsidR="00266754" w:rsidRPr="00266754" w:rsidRDefault="00266754" w:rsidP="00406996">
      <w:pPr>
        <w:numPr>
          <w:ilvl w:val="0"/>
          <w:numId w:val="32"/>
        </w:numPr>
        <w:tabs>
          <w:tab w:val="left" w:pos="0"/>
        </w:tabs>
        <w:suppressAutoHyphens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266754">
        <w:rPr>
          <w:rFonts w:ascii="Times New Roman" w:hAnsi="Times New Roman" w:cs="Times New Roman"/>
          <w:sz w:val="24"/>
          <w:szCs w:val="24"/>
        </w:rPr>
        <w:t>……………………..</w:t>
      </w:r>
    </w:p>
    <w:p w:rsidR="00266754" w:rsidRPr="00266754" w:rsidRDefault="00266754" w:rsidP="00266754">
      <w:pPr>
        <w:tabs>
          <w:tab w:val="left" w:pos="0"/>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266754">
        <w:rPr>
          <w:rFonts w:ascii="Times New Roman" w:hAnsi="Times New Roman" w:cs="Times New Roman"/>
          <w:sz w:val="24"/>
          <w:szCs w:val="24"/>
        </w:rPr>
        <w:t xml:space="preserve">        oraz samochody:</w:t>
      </w:r>
    </w:p>
    <w:p w:rsidR="00266754" w:rsidRPr="00266754" w:rsidRDefault="00266754" w:rsidP="00406996">
      <w:pPr>
        <w:widowControl w:val="0"/>
        <w:numPr>
          <w:ilvl w:val="0"/>
          <w:numId w:val="33"/>
        </w:numPr>
        <w:suppressAutoHyphens w:val="0"/>
        <w:autoSpaceDE w:val="0"/>
        <w:spacing w:after="0" w:line="240" w:lineRule="auto"/>
        <w:jc w:val="both"/>
        <w:rPr>
          <w:rFonts w:ascii="Times New Roman" w:hAnsi="Times New Roman" w:cs="Times New Roman"/>
          <w:sz w:val="24"/>
          <w:szCs w:val="24"/>
        </w:rPr>
      </w:pPr>
      <w:r w:rsidRPr="00266754">
        <w:rPr>
          <w:rFonts w:ascii="Times New Roman" w:hAnsi="Times New Roman" w:cs="Times New Roman"/>
          <w:sz w:val="24"/>
          <w:szCs w:val="24"/>
        </w:rPr>
        <w:t>marka ……………….. nr rejestracyjny ……………….</w:t>
      </w:r>
    </w:p>
    <w:p w:rsidR="00266754" w:rsidRPr="00266754" w:rsidRDefault="00266754" w:rsidP="00406996">
      <w:pPr>
        <w:widowControl w:val="0"/>
        <w:numPr>
          <w:ilvl w:val="0"/>
          <w:numId w:val="33"/>
        </w:numPr>
        <w:suppressAutoHyphens w:val="0"/>
        <w:autoSpaceDE w:val="0"/>
        <w:spacing w:after="0" w:line="240" w:lineRule="auto"/>
        <w:jc w:val="both"/>
        <w:rPr>
          <w:rFonts w:ascii="Times New Roman" w:hAnsi="Times New Roman" w:cs="Times New Roman"/>
          <w:sz w:val="24"/>
          <w:szCs w:val="24"/>
        </w:rPr>
      </w:pPr>
      <w:r w:rsidRPr="00266754">
        <w:rPr>
          <w:rFonts w:ascii="Times New Roman" w:hAnsi="Times New Roman" w:cs="Times New Roman"/>
          <w:sz w:val="24"/>
          <w:szCs w:val="24"/>
        </w:rPr>
        <w:t>marka ……………….. nr rejestracyjny ……………….</w:t>
      </w:r>
    </w:p>
    <w:p w:rsidR="00266754" w:rsidRPr="00266754" w:rsidRDefault="00266754" w:rsidP="00C94DEE">
      <w:pPr>
        <w:numPr>
          <w:ilvl w:val="0"/>
          <w:numId w:val="29"/>
        </w:numPr>
        <w:tabs>
          <w:tab w:val="left" w:pos="0"/>
        </w:tabs>
        <w:suppressAutoHyphens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266754">
        <w:rPr>
          <w:rFonts w:ascii="Times New Roman" w:hAnsi="Times New Roman" w:cs="Times New Roman"/>
          <w:sz w:val="24"/>
          <w:szCs w:val="24"/>
        </w:rPr>
        <w:t>Dysponent w imieniu Zamawiającego okresowo przeprowadza kontrolę prawidłowości wykonywania umowy przez Wykonawcę poprzez sprawdzenie tożsamości kierowców oraz marki i nr rejestracyjnego samochodów. Wyniki przeprowadzonej kontroli wpisuje do karty drogowej lub sporządza stosowną notatkę.</w:t>
      </w:r>
    </w:p>
    <w:p w:rsidR="00266754" w:rsidRPr="00266754" w:rsidRDefault="00266754" w:rsidP="00266754">
      <w:pPr>
        <w:tabs>
          <w:tab w:val="left" w:pos="360"/>
        </w:tabs>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p>
    <w:p w:rsidR="00266754" w:rsidRPr="00266754" w:rsidRDefault="00266754" w:rsidP="00266754">
      <w:pPr>
        <w:spacing w:after="0"/>
        <w:jc w:val="center"/>
        <w:rPr>
          <w:rFonts w:ascii="Times New Roman" w:hAnsi="Times New Roman" w:cs="Times New Roman"/>
          <w:sz w:val="24"/>
          <w:szCs w:val="24"/>
        </w:rPr>
      </w:pPr>
      <w:r w:rsidRPr="00266754">
        <w:rPr>
          <w:rFonts w:ascii="Times New Roman" w:hAnsi="Times New Roman" w:cs="Times New Roman"/>
          <w:sz w:val="24"/>
          <w:szCs w:val="24"/>
        </w:rPr>
        <w:t>§ 3</w:t>
      </w:r>
    </w:p>
    <w:p w:rsidR="00266754" w:rsidRPr="00266754" w:rsidRDefault="00266754" w:rsidP="00C94DEE">
      <w:pPr>
        <w:pStyle w:val="Tekstpodstawowy"/>
        <w:numPr>
          <w:ilvl w:val="0"/>
          <w:numId w:val="25"/>
        </w:numPr>
        <w:tabs>
          <w:tab w:val="left" w:pos="360"/>
        </w:tabs>
        <w:suppressAutoHyphens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266754">
        <w:rPr>
          <w:rFonts w:ascii="Times New Roman" w:hAnsi="Times New Roman" w:cs="Times New Roman"/>
          <w:sz w:val="24"/>
          <w:szCs w:val="24"/>
        </w:rPr>
        <w:t>Za usługi, o których mowa w § 2 ust. 2 umowy, Zamawiający zobowiązuje się wobec Wykonawcy do zapłaty wynagrodzenia w wysokości  …………….… zł brutto za jeden kilometr. Podstawą do określenia ilości przejechanych kilometrów będą wskazania licznika potwierdzone każdorazowo przez upoważnionych pracowników Zleceniodawcy. W przypadku oczekiwania powyżej 2 godzin stawka za oczekiwanie wyniesie ……..……….zł brutto za 1 godzinę.</w:t>
      </w:r>
    </w:p>
    <w:p w:rsidR="00266754" w:rsidRPr="00266754" w:rsidRDefault="00266754" w:rsidP="00C94DEE">
      <w:pPr>
        <w:numPr>
          <w:ilvl w:val="0"/>
          <w:numId w:val="25"/>
        </w:numPr>
        <w:suppressAutoHyphens w:val="0"/>
        <w:overflowPunct w:val="0"/>
        <w:autoSpaceDE w:val="0"/>
        <w:spacing w:after="0" w:line="240" w:lineRule="auto"/>
        <w:jc w:val="both"/>
        <w:textAlignment w:val="baseline"/>
        <w:rPr>
          <w:rFonts w:ascii="Times New Roman" w:hAnsi="Times New Roman" w:cs="Times New Roman"/>
          <w:sz w:val="24"/>
          <w:szCs w:val="24"/>
        </w:rPr>
      </w:pPr>
      <w:r w:rsidRPr="00266754">
        <w:rPr>
          <w:rFonts w:ascii="Times New Roman" w:hAnsi="Times New Roman" w:cs="Times New Roman"/>
          <w:sz w:val="24"/>
          <w:szCs w:val="24"/>
        </w:rPr>
        <w:lastRenderedPageBreak/>
        <w:t xml:space="preserve">Wykonawca może przesłać fakturę w formie elektronicznej na adres </w:t>
      </w:r>
      <w:hyperlink r:id="rId19" w:history="1">
        <w:r w:rsidRPr="00266754">
          <w:rPr>
            <w:rStyle w:val="Hipercze"/>
            <w:rFonts w:ascii="Times New Roman" w:hAnsi="Times New Roman" w:cs="Times New Roman"/>
            <w:sz w:val="24"/>
            <w:szCs w:val="24"/>
          </w:rPr>
          <w:t>www.brokerinfinite.efaktura.gov.pl</w:t>
        </w:r>
      </w:hyperlink>
      <w:r w:rsidRPr="00266754">
        <w:rPr>
          <w:rFonts w:ascii="Times New Roman" w:hAnsi="Times New Roman" w:cs="Times New Roman"/>
          <w:sz w:val="24"/>
          <w:szCs w:val="24"/>
        </w:rPr>
        <w:t xml:space="preserve"> / </w:t>
      </w:r>
      <w:hyperlink r:id="rId20" w:history="1">
        <w:r w:rsidR="009A1347" w:rsidRPr="00833C13">
          <w:rPr>
            <w:rStyle w:val="Hipercze"/>
            <w:rFonts w:ascii="Times New Roman" w:hAnsi="Times New Roman" w:cs="Times New Roman"/>
            <w:sz w:val="24"/>
            <w:szCs w:val="24"/>
          </w:rPr>
          <w:t>sekretariat@szpitalwrzesnia.home.pl</w:t>
        </w:r>
      </w:hyperlink>
      <w:r w:rsidRPr="00266754">
        <w:rPr>
          <w:rFonts w:ascii="Times New Roman" w:hAnsi="Times New Roman" w:cs="Times New Roman"/>
          <w:sz w:val="24"/>
          <w:szCs w:val="24"/>
        </w:rPr>
        <w:t>, nazwa podmiotu „Szpital Powiatowy we Wrześni” Sp. z o.o. w restrukturyzacji.</w:t>
      </w:r>
    </w:p>
    <w:p w:rsidR="00266754" w:rsidRPr="00266754" w:rsidRDefault="00266754" w:rsidP="00C94DEE">
      <w:pPr>
        <w:numPr>
          <w:ilvl w:val="0"/>
          <w:numId w:val="25"/>
        </w:numPr>
        <w:suppressAutoHyphens w:val="0"/>
        <w:autoSpaceDE w:val="0"/>
        <w:autoSpaceDN w:val="0"/>
        <w:adjustRightInd w:val="0"/>
        <w:spacing w:after="0" w:line="240" w:lineRule="auto"/>
        <w:jc w:val="both"/>
        <w:rPr>
          <w:rFonts w:ascii="Times New Roman" w:hAnsi="Times New Roman" w:cs="Times New Roman"/>
          <w:sz w:val="24"/>
          <w:szCs w:val="24"/>
        </w:rPr>
      </w:pPr>
      <w:r w:rsidRPr="00266754">
        <w:rPr>
          <w:rFonts w:ascii="Times New Roman" w:hAnsi="Times New Roman" w:cs="Times New Roman"/>
          <w:sz w:val="24"/>
          <w:szCs w:val="24"/>
        </w:rPr>
        <w:t>Kwota, o której mowa w ust. 1, nie może łącznie przekroczyć wartości zamówienia ……………..zł netto, …….………zł brutto.</w:t>
      </w:r>
    </w:p>
    <w:p w:rsidR="00266754" w:rsidRPr="00266754" w:rsidRDefault="00266754" w:rsidP="00C94DEE">
      <w:pPr>
        <w:numPr>
          <w:ilvl w:val="0"/>
          <w:numId w:val="25"/>
        </w:numPr>
        <w:tabs>
          <w:tab w:val="left" w:pos="360"/>
        </w:tabs>
        <w:suppressAutoHyphens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266754">
        <w:rPr>
          <w:rFonts w:ascii="Times New Roman" w:hAnsi="Times New Roman" w:cs="Times New Roman"/>
          <w:sz w:val="24"/>
          <w:szCs w:val="24"/>
        </w:rPr>
        <w:t>Wynagrodzenie płatne będzie na podstawie faktur wystawianych przez Wykonawcę nie częściej niż raz w miesiącu, w terminie 60 dni od daty dostarczenia Zamawiającemu faktury, na podane konto bankowe Wykonawcy: ………………………………………………………………………..</w:t>
      </w:r>
    </w:p>
    <w:p w:rsidR="00266754" w:rsidRPr="00266754" w:rsidRDefault="00266754" w:rsidP="00C94DEE">
      <w:pPr>
        <w:numPr>
          <w:ilvl w:val="0"/>
          <w:numId w:val="25"/>
        </w:numPr>
        <w:tabs>
          <w:tab w:val="left" w:pos="360"/>
        </w:tabs>
        <w:suppressAutoHyphens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266754">
        <w:rPr>
          <w:rFonts w:ascii="Times New Roman" w:hAnsi="Times New Roman" w:cs="Times New Roman"/>
          <w:sz w:val="24"/>
          <w:szCs w:val="24"/>
        </w:rPr>
        <w:t xml:space="preserve">Jako terminową wpłatę z tytułu zapłaty zobowiązań przyjmuje się dzień złożenia  polecenia przelewu w banku Zamawiającego na konto Wykonawcy. </w:t>
      </w:r>
    </w:p>
    <w:p w:rsidR="00266754" w:rsidRPr="00266754" w:rsidRDefault="00266754" w:rsidP="00C94DEE">
      <w:pPr>
        <w:numPr>
          <w:ilvl w:val="0"/>
          <w:numId w:val="25"/>
        </w:numPr>
        <w:tabs>
          <w:tab w:val="left" w:pos="360"/>
        </w:tabs>
        <w:suppressAutoHyphens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266754">
        <w:rPr>
          <w:rFonts w:ascii="Times New Roman" w:hAnsi="Times New Roman" w:cs="Times New Roman"/>
          <w:sz w:val="24"/>
          <w:szCs w:val="24"/>
        </w:rPr>
        <w:t>Do faktury Wykonawca dołączy zestawienie ilości przejechanych w miesiącu kilometrów z określeniem trasy od - do, daty przejazdu, karty drogowej i potwierdzeniem czasu oczekiwania przez osoby wyznaczone przez Zamawiającego na druku SM 101 – karta drogowa.</w:t>
      </w:r>
    </w:p>
    <w:p w:rsidR="00266754" w:rsidRPr="00266754" w:rsidRDefault="00266754" w:rsidP="00C94DEE">
      <w:pPr>
        <w:numPr>
          <w:ilvl w:val="0"/>
          <w:numId w:val="25"/>
        </w:numPr>
        <w:tabs>
          <w:tab w:val="left" w:pos="360"/>
        </w:tabs>
        <w:suppressAutoHyphens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266754">
        <w:rPr>
          <w:rFonts w:ascii="Times New Roman" w:hAnsi="Times New Roman" w:cs="Times New Roman"/>
          <w:sz w:val="24"/>
          <w:szCs w:val="24"/>
        </w:rPr>
        <w:t xml:space="preserve">W przypadku opóźnienia w terminie zapłaty, Zamawiający  jest zobowiązany do zapłaty odsetek ustawowych w transakcjach handlowych. </w:t>
      </w:r>
    </w:p>
    <w:p w:rsidR="00266754" w:rsidRDefault="00266754" w:rsidP="00266754">
      <w:pPr>
        <w:spacing w:after="0"/>
        <w:jc w:val="center"/>
        <w:rPr>
          <w:rFonts w:ascii="Times New Roman" w:hAnsi="Times New Roman" w:cs="Times New Roman"/>
          <w:sz w:val="24"/>
          <w:szCs w:val="24"/>
        </w:rPr>
      </w:pPr>
    </w:p>
    <w:p w:rsidR="00266754" w:rsidRPr="00266754" w:rsidRDefault="00266754" w:rsidP="00266754">
      <w:pPr>
        <w:spacing w:after="0"/>
        <w:jc w:val="center"/>
        <w:rPr>
          <w:rFonts w:ascii="Times New Roman" w:hAnsi="Times New Roman" w:cs="Times New Roman"/>
          <w:sz w:val="24"/>
          <w:szCs w:val="24"/>
        </w:rPr>
      </w:pPr>
      <w:r w:rsidRPr="00266754">
        <w:rPr>
          <w:rFonts w:ascii="Times New Roman" w:hAnsi="Times New Roman" w:cs="Times New Roman"/>
          <w:sz w:val="24"/>
          <w:szCs w:val="24"/>
        </w:rPr>
        <w:t>§ 4</w:t>
      </w:r>
    </w:p>
    <w:p w:rsidR="00266754" w:rsidRPr="00A50608" w:rsidRDefault="00266754" w:rsidP="00C94DEE">
      <w:pPr>
        <w:pStyle w:val="Tekstpodstawowy"/>
        <w:numPr>
          <w:ilvl w:val="0"/>
          <w:numId w:val="26"/>
        </w:numPr>
        <w:tabs>
          <w:tab w:val="left" w:pos="360"/>
        </w:tabs>
        <w:suppressAutoHyphens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A50608">
        <w:rPr>
          <w:rFonts w:ascii="Times New Roman" w:hAnsi="Times New Roman" w:cs="Times New Roman"/>
          <w:sz w:val="24"/>
          <w:szCs w:val="24"/>
        </w:rPr>
        <w:t>Za niewykonanie lub nienależyte wykonanie umowy strony obowiązywać będzie stosowanie kar umownych w następujących przypadkach:</w:t>
      </w:r>
    </w:p>
    <w:p w:rsidR="00266754" w:rsidRPr="00266754" w:rsidRDefault="00266754" w:rsidP="00406996">
      <w:pPr>
        <w:numPr>
          <w:ilvl w:val="0"/>
          <w:numId w:val="34"/>
        </w:numPr>
        <w:tabs>
          <w:tab w:val="left" w:pos="360"/>
        </w:tabs>
        <w:suppressAutoHyphens w:val="0"/>
        <w:spacing w:after="0"/>
        <w:jc w:val="both"/>
        <w:rPr>
          <w:rFonts w:ascii="Times New Roman" w:hAnsi="Times New Roman" w:cs="Times New Roman"/>
          <w:sz w:val="24"/>
          <w:szCs w:val="24"/>
        </w:rPr>
      </w:pPr>
      <w:r w:rsidRPr="00266754">
        <w:rPr>
          <w:rFonts w:ascii="Times New Roman" w:hAnsi="Times New Roman" w:cs="Times New Roman"/>
          <w:sz w:val="24"/>
          <w:szCs w:val="24"/>
        </w:rPr>
        <w:t>Wykonawca zapłaci Zamawiającemu kary umowne w przypadku:</w:t>
      </w:r>
    </w:p>
    <w:p w:rsidR="00266754" w:rsidRPr="00266754" w:rsidRDefault="00266754" w:rsidP="00406996">
      <w:pPr>
        <w:numPr>
          <w:ilvl w:val="0"/>
          <w:numId w:val="35"/>
        </w:numPr>
        <w:tabs>
          <w:tab w:val="left" w:pos="360"/>
        </w:tabs>
        <w:suppressAutoHyphens w:val="0"/>
        <w:spacing w:after="0"/>
        <w:jc w:val="both"/>
        <w:rPr>
          <w:rFonts w:ascii="Times New Roman" w:hAnsi="Times New Roman" w:cs="Times New Roman"/>
          <w:sz w:val="24"/>
          <w:szCs w:val="24"/>
        </w:rPr>
      </w:pPr>
      <w:r w:rsidRPr="00266754">
        <w:rPr>
          <w:rFonts w:ascii="Times New Roman" w:hAnsi="Times New Roman" w:cs="Times New Roman"/>
          <w:sz w:val="24"/>
          <w:szCs w:val="24"/>
        </w:rPr>
        <w:t>niewykonania dyspozycji, o której mowa w § 2 ust. 3 w wysokości 150 zł,</w:t>
      </w:r>
    </w:p>
    <w:p w:rsidR="00266754" w:rsidRPr="00266754" w:rsidRDefault="00A50608" w:rsidP="00C94DEE">
      <w:pPr>
        <w:numPr>
          <w:ilvl w:val="0"/>
          <w:numId w:val="35"/>
        </w:numPr>
        <w:tabs>
          <w:tab w:val="left" w:pos="360"/>
        </w:tabs>
        <w:suppressAutoHyphens w:val="0"/>
        <w:spacing w:after="0"/>
        <w:jc w:val="both"/>
        <w:rPr>
          <w:rFonts w:ascii="Times New Roman" w:hAnsi="Times New Roman" w:cs="Times New Roman"/>
          <w:sz w:val="24"/>
          <w:szCs w:val="24"/>
        </w:rPr>
      </w:pPr>
      <w:r>
        <w:rPr>
          <w:rFonts w:ascii="Times New Roman" w:hAnsi="Times New Roman" w:cs="Times New Roman"/>
          <w:sz w:val="24"/>
          <w:szCs w:val="24"/>
        </w:rPr>
        <w:t>rozwiązania</w:t>
      </w:r>
      <w:r w:rsidR="00266754" w:rsidRPr="00266754">
        <w:rPr>
          <w:rFonts w:ascii="Times New Roman" w:hAnsi="Times New Roman" w:cs="Times New Roman"/>
          <w:sz w:val="24"/>
          <w:szCs w:val="24"/>
        </w:rPr>
        <w:t xml:space="preserve">  umowy z przyczyn leżących po stronie Wykonawcy w wysokości 2000 zł,</w:t>
      </w:r>
    </w:p>
    <w:p w:rsidR="00266754" w:rsidRPr="00266754" w:rsidRDefault="00266754" w:rsidP="00C94DEE">
      <w:pPr>
        <w:numPr>
          <w:ilvl w:val="0"/>
          <w:numId w:val="35"/>
        </w:numPr>
        <w:tabs>
          <w:tab w:val="left" w:pos="360"/>
        </w:tabs>
        <w:suppressAutoHyphens w:val="0"/>
        <w:spacing w:after="0"/>
        <w:jc w:val="both"/>
        <w:rPr>
          <w:rFonts w:ascii="Times New Roman" w:hAnsi="Times New Roman" w:cs="Times New Roman"/>
          <w:sz w:val="24"/>
          <w:szCs w:val="24"/>
        </w:rPr>
      </w:pPr>
      <w:r w:rsidRPr="00266754">
        <w:rPr>
          <w:rFonts w:ascii="Times New Roman" w:hAnsi="Times New Roman" w:cs="Times New Roman"/>
          <w:sz w:val="24"/>
          <w:szCs w:val="24"/>
        </w:rPr>
        <w:t>w przypadku skargi personelu Zamawiającego na zachowanie kierowcy w trakcie przewozu w wysokości 300 zł za każdą skargę.</w:t>
      </w:r>
    </w:p>
    <w:p w:rsidR="00266754" w:rsidRPr="00266754" w:rsidRDefault="00266754" w:rsidP="00C94DEE">
      <w:pPr>
        <w:numPr>
          <w:ilvl w:val="0"/>
          <w:numId w:val="34"/>
        </w:numPr>
        <w:tabs>
          <w:tab w:val="left" w:pos="360"/>
        </w:tabs>
        <w:suppressAutoHyphens w:val="0"/>
        <w:spacing w:after="0"/>
        <w:jc w:val="both"/>
        <w:rPr>
          <w:rFonts w:ascii="Times New Roman" w:hAnsi="Times New Roman" w:cs="Times New Roman"/>
          <w:sz w:val="24"/>
          <w:szCs w:val="24"/>
        </w:rPr>
      </w:pPr>
      <w:r w:rsidRPr="00266754">
        <w:rPr>
          <w:rFonts w:ascii="Times New Roman" w:hAnsi="Times New Roman" w:cs="Times New Roman"/>
          <w:sz w:val="24"/>
          <w:szCs w:val="24"/>
        </w:rPr>
        <w:t>Zamawiający zapłaci Wykonawcy karę umowną w przypadku  rozwiązania  od umowy z przyczyn leżących  po jego stronie  w wysokości  2000 zł.</w:t>
      </w:r>
    </w:p>
    <w:p w:rsidR="00266754" w:rsidRPr="00266754" w:rsidRDefault="00266754" w:rsidP="00C94DEE">
      <w:pPr>
        <w:numPr>
          <w:ilvl w:val="0"/>
          <w:numId w:val="26"/>
        </w:numPr>
        <w:tabs>
          <w:tab w:val="left" w:pos="0"/>
        </w:tabs>
        <w:suppressAutoHyphens w:val="0"/>
        <w:spacing w:after="0"/>
        <w:jc w:val="both"/>
        <w:rPr>
          <w:rFonts w:ascii="Times New Roman" w:hAnsi="Times New Roman" w:cs="Times New Roman"/>
          <w:sz w:val="24"/>
          <w:szCs w:val="24"/>
        </w:rPr>
      </w:pPr>
      <w:r w:rsidRPr="00266754">
        <w:rPr>
          <w:rFonts w:ascii="Times New Roman" w:hAnsi="Times New Roman" w:cs="Times New Roman"/>
          <w:sz w:val="24"/>
          <w:szCs w:val="24"/>
        </w:rPr>
        <w:t>W przypadku stwierdzenia przez dysponenta nieprawidłowości w zakresie określonym w § 2 ust. 4 Zamawiający naliczy Wykonawcy kare umowną w wysokości 150 zł.</w:t>
      </w:r>
    </w:p>
    <w:p w:rsidR="00266754" w:rsidRPr="00266754" w:rsidRDefault="00266754" w:rsidP="00C94DEE">
      <w:pPr>
        <w:pStyle w:val="Akapitzlist"/>
        <w:numPr>
          <w:ilvl w:val="0"/>
          <w:numId w:val="26"/>
        </w:numPr>
        <w:suppressAutoHyphens w:val="0"/>
        <w:spacing w:after="0" w:line="259" w:lineRule="auto"/>
        <w:contextualSpacing/>
        <w:jc w:val="both"/>
        <w:rPr>
          <w:sz w:val="24"/>
          <w:szCs w:val="24"/>
        </w:rPr>
      </w:pPr>
      <w:r w:rsidRPr="00266754">
        <w:rPr>
          <w:b w:val="0"/>
          <w:color w:val="auto"/>
          <w:sz w:val="24"/>
          <w:szCs w:val="24"/>
        </w:rPr>
        <w:t xml:space="preserve">Wykonawca wyraża zgodę na potrącenie kar umownych bezpośrednio </w:t>
      </w:r>
      <w:r w:rsidR="00E5616F">
        <w:rPr>
          <w:b w:val="0"/>
          <w:color w:val="auto"/>
          <w:sz w:val="24"/>
          <w:szCs w:val="24"/>
        </w:rPr>
        <w:t xml:space="preserve">z należności     wynikającej z </w:t>
      </w:r>
      <w:r w:rsidRPr="00266754">
        <w:rPr>
          <w:b w:val="0"/>
          <w:color w:val="auto"/>
          <w:sz w:val="24"/>
          <w:szCs w:val="24"/>
        </w:rPr>
        <w:t xml:space="preserve"> dostarczonej</w:t>
      </w:r>
      <w:r w:rsidR="00E5616F" w:rsidRPr="00E5616F">
        <w:rPr>
          <w:b w:val="0"/>
          <w:color w:val="auto"/>
          <w:sz w:val="24"/>
          <w:szCs w:val="24"/>
        </w:rPr>
        <w:t xml:space="preserve"> </w:t>
      </w:r>
      <w:r w:rsidR="00E5616F" w:rsidRPr="00266754">
        <w:rPr>
          <w:b w:val="0"/>
          <w:color w:val="auto"/>
          <w:sz w:val="24"/>
          <w:szCs w:val="24"/>
        </w:rPr>
        <w:t>faktury</w:t>
      </w:r>
      <w:r>
        <w:rPr>
          <w:sz w:val="24"/>
          <w:szCs w:val="24"/>
        </w:rPr>
        <w:t>.</w:t>
      </w:r>
    </w:p>
    <w:p w:rsidR="00266754" w:rsidRDefault="00266754" w:rsidP="00C94DEE">
      <w:pPr>
        <w:numPr>
          <w:ilvl w:val="0"/>
          <w:numId w:val="26"/>
        </w:numPr>
        <w:suppressAutoHyphens w:val="0"/>
        <w:spacing w:after="0" w:line="240" w:lineRule="auto"/>
        <w:jc w:val="both"/>
        <w:rPr>
          <w:rFonts w:ascii="Times New Roman" w:hAnsi="Times New Roman" w:cs="Times New Roman"/>
          <w:sz w:val="24"/>
          <w:szCs w:val="24"/>
        </w:rPr>
      </w:pPr>
      <w:r w:rsidRPr="00266754">
        <w:rPr>
          <w:rFonts w:ascii="Times New Roman" w:hAnsi="Times New Roman" w:cs="Times New Roman"/>
          <w:sz w:val="24"/>
          <w:szCs w:val="24"/>
        </w:rPr>
        <w:t>Łączna wysokość kar umownych nie może przekroczyć 30% wartości wynagrod</w:t>
      </w:r>
      <w:r w:rsidR="008E6C6F">
        <w:rPr>
          <w:rFonts w:ascii="Times New Roman" w:hAnsi="Times New Roman" w:cs="Times New Roman"/>
          <w:sz w:val="24"/>
          <w:szCs w:val="24"/>
        </w:rPr>
        <w:t>zenia brutto o którym mowa w § 3 ust. 3</w:t>
      </w:r>
      <w:r w:rsidRPr="00266754">
        <w:rPr>
          <w:rFonts w:ascii="Times New Roman" w:hAnsi="Times New Roman" w:cs="Times New Roman"/>
          <w:sz w:val="24"/>
          <w:szCs w:val="24"/>
        </w:rPr>
        <w:t>.</w:t>
      </w:r>
    </w:p>
    <w:p w:rsidR="00A50608" w:rsidRPr="00266754" w:rsidRDefault="00A50608" w:rsidP="00A50608">
      <w:pPr>
        <w:suppressAutoHyphens w:val="0"/>
        <w:spacing w:after="0" w:line="240" w:lineRule="auto"/>
        <w:ind w:left="360"/>
        <w:jc w:val="both"/>
        <w:rPr>
          <w:rFonts w:ascii="Times New Roman" w:hAnsi="Times New Roman" w:cs="Times New Roman"/>
          <w:sz w:val="24"/>
          <w:szCs w:val="24"/>
        </w:rPr>
      </w:pPr>
    </w:p>
    <w:p w:rsidR="00266754" w:rsidRPr="00266754" w:rsidRDefault="00266754" w:rsidP="00266754">
      <w:pPr>
        <w:spacing w:after="0"/>
        <w:jc w:val="center"/>
        <w:rPr>
          <w:rFonts w:ascii="Times New Roman" w:hAnsi="Times New Roman" w:cs="Times New Roman"/>
          <w:sz w:val="24"/>
          <w:szCs w:val="24"/>
        </w:rPr>
      </w:pPr>
      <w:r w:rsidRPr="00266754">
        <w:rPr>
          <w:rFonts w:ascii="Times New Roman" w:hAnsi="Times New Roman" w:cs="Times New Roman"/>
          <w:sz w:val="24"/>
          <w:szCs w:val="24"/>
        </w:rPr>
        <w:t>§ 5</w:t>
      </w:r>
    </w:p>
    <w:p w:rsidR="00266754" w:rsidRPr="00266754" w:rsidRDefault="00266754" w:rsidP="00C94DEE">
      <w:pPr>
        <w:pStyle w:val="Tekstpodstawowy"/>
        <w:jc w:val="both"/>
        <w:rPr>
          <w:rFonts w:ascii="Times New Roman" w:hAnsi="Times New Roman" w:cs="Times New Roman"/>
          <w:sz w:val="24"/>
          <w:szCs w:val="24"/>
        </w:rPr>
      </w:pPr>
      <w:r w:rsidRPr="00266754">
        <w:rPr>
          <w:rFonts w:ascii="Times New Roman" w:hAnsi="Times New Roman" w:cs="Times New Roman"/>
          <w:sz w:val="24"/>
          <w:szCs w:val="24"/>
        </w:rPr>
        <w:t>Strony mają obowiązek niezwłocznie poinformować się wzajemnie o wszelkich zmianach statusu prawnego swojej firmy, a także o wszczęciu postępowania upadłościowego, układowego i likwidacyjnego.</w:t>
      </w:r>
    </w:p>
    <w:p w:rsidR="00266754" w:rsidRPr="00266754" w:rsidRDefault="00266754" w:rsidP="005A7A72">
      <w:pPr>
        <w:spacing w:after="0"/>
        <w:jc w:val="both"/>
        <w:rPr>
          <w:rFonts w:ascii="Times New Roman" w:hAnsi="Times New Roman" w:cs="Times New Roman"/>
          <w:sz w:val="24"/>
          <w:szCs w:val="24"/>
        </w:rPr>
      </w:pPr>
      <w:r w:rsidRPr="00266754">
        <w:rPr>
          <w:rFonts w:ascii="Times New Roman" w:hAnsi="Times New Roman" w:cs="Times New Roman"/>
          <w:sz w:val="24"/>
          <w:szCs w:val="24"/>
        </w:rPr>
        <w:t xml:space="preserve">                                                         </w:t>
      </w:r>
      <w:r w:rsidR="005A7A72">
        <w:rPr>
          <w:rFonts w:ascii="Times New Roman" w:hAnsi="Times New Roman" w:cs="Times New Roman"/>
          <w:sz w:val="24"/>
          <w:szCs w:val="24"/>
        </w:rPr>
        <w:t xml:space="preserve">       </w:t>
      </w:r>
      <w:r w:rsidRPr="00266754">
        <w:rPr>
          <w:rFonts w:ascii="Times New Roman" w:hAnsi="Times New Roman" w:cs="Times New Roman"/>
          <w:sz w:val="24"/>
          <w:szCs w:val="24"/>
        </w:rPr>
        <w:t>§ 6</w:t>
      </w:r>
    </w:p>
    <w:p w:rsidR="00266754" w:rsidRPr="00A50608" w:rsidRDefault="00266754" w:rsidP="00406996">
      <w:pPr>
        <w:pStyle w:val="Tekstpodstawowy"/>
        <w:numPr>
          <w:ilvl w:val="0"/>
          <w:numId w:val="27"/>
        </w:numPr>
        <w:tabs>
          <w:tab w:val="left" w:pos="360"/>
        </w:tabs>
        <w:suppressAutoHyphens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A50608">
        <w:rPr>
          <w:rFonts w:ascii="Times New Roman" w:hAnsi="Times New Roman" w:cs="Times New Roman"/>
          <w:sz w:val="24"/>
          <w:szCs w:val="24"/>
        </w:rPr>
        <w:t>Umowa zostaje zawarta na okres od ……………..r. do ………..……..r.</w:t>
      </w:r>
    </w:p>
    <w:p w:rsidR="00266754" w:rsidRPr="005A7967" w:rsidRDefault="00266754" w:rsidP="00C94DEE">
      <w:pPr>
        <w:numPr>
          <w:ilvl w:val="0"/>
          <w:numId w:val="27"/>
        </w:numPr>
        <w:tabs>
          <w:tab w:val="left" w:pos="360"/>
        </w:tabs>
        <w:suppressAutoHyphens w:val="0"/>
        <w:overflowPunct w:val="0"/>
        <w:autoSpaceDE w:val="0"/>
        <w:autoSpaceDN w:val="0"/>
        <w:adjustRightInd w:val="0"/>
        <w:spacing w:after="0" w:line="240" w:lineRule="auto"/>
        <w:jc w:val="both"/>
        <w:textAlignment w:val="baseline"/>
        <w:rPr>
          <w:rFonts w:ascii="Times New Roman" w:hAnsi="Times New Roman" w:cs="Times New Roman"/>
          <w:color w:val="FF0000"/>
          <w:sz w:val="24"/>
          <w:szCs w:val="24"/>
        </w:rPr>
      </w:pPr>
      <w:r w:rsidRPr="00266754">
        <w:rPr>
          <w:rFonts w:ascii="Times New Roman" w:hAnsi="Times New Roman" w:cs="Times New Roman"/>
          <w:sz w:val="24"/>
          <w:szCs w:val="24"/>
        </w:rPr>
        <w:t xml:space="preserve">Umowa rozwiązuje się przed upływem okresu wskazanego w ust. 1 w przypadku zrealizowania przez Wykonawcę ilości </w:t>
      </w:r>
      <w:r w:rsidR="00104336" w:rsidRPr="00A50608">
        <w:rPr>
          <w:rFonts w:ascii="Times New Roman" w:hAnsi="Times New Roman" w:cs="Times New Roman"/>
          <w:sz w:val="24"/>
          <w:szCs w:val="24"/>
        </w:rPr>
        <w:t>limitu 2</w:t>
      </w:r>
      <w:r w:rsidR="00D631C0">
        <w:rPr>
          <w:rFonts w:ascii="Times New Roman" w:hAnsi="Times New Roman" w:cs="Times New Roman"/>
          <w:sz w:val="24"/>
          <w:szCs w:val="24"/>
        </w:rPr>
        <w:t>0</w:t>
      </w:r>
      <w:r w:rsidR="00A50608">
        <w:rPr>
          <w:rFonts w:ascii="Times New Roman" w:hAnsi="Times New Roman" w:cs="Times New Roman"/>
          <w:sz w:val="24"/>
          <w:szCs w:val="24"/>
        </w:rPr>
        <w:t xml:space="preserve"> </w:t>
      </w:r>
      <w:r w:rsidRPr="00A50608">
        <w:rPr>
          <w:rFonts w:ascii="Times New Roman" w:hAnsi="Times New Roman" w:cs="Times New Roman"/>
          <w:sz w:val="24"/>
          <w:szCs w:val="24"/>
        </w:rPr>
        <w:t xml:space="preserve">000 </w:t>
      </w:r>
      <w:proofErr w:type="spellStart"/>
      <w:r w:rsidRPr="00A50608">
        <w:rPr>
          <w:rFonts w:ascii="Times New Roman" w:hAnsi="Times New Roman" w:cs="Times New Roman"/>
          <w:sz w:val="24"/>
          <w:szCs w:val="24"/>
        </w:rPr>
        <w:t>km</w:t>
      </w:r>
      <w:proofErr w:type="spellEnd"/>
      <w:r w:rsidRPr="00A50608">
        <w:rPr>
          <w:rFonts w:ascii="Times New Roman" w:hAnsi="Times New Roman" w:cs="Times New Roman"/>
          <w:sz w:val="24"/>
          <w:szCs w:val="24"/>
        </w:rPr>
        <w:t>.</w:t>
      </w:r>
    </w:p>
    <w:p w:rsidR="005D21F9" w:rsidRPr="00E41C19" w:rsidRDefault="00266754" w:rsidP="00C94DEE">
      <w:pPr>
        <w:pStyle w:val="Akapitzlist"/>
        <w:numPr>
          <w:ilvl w:val="0"/>
          <w:numId w:val="27"/>
        </w:numPr>
        <w:tabs>
          <w:tab w:val="left" w:pos="360"/>
        </w:tabs>
        <w:suppressAutoHyphens w:val="0"/>
        <w:overflowPunct w:val="0"/>
        <w:autoSpaceDE w:val="0"/>
        <w:autoSpaceDN w:val="0"/>
        <w:adjustRightInd w:val="0"/>
        <w:spacing w:after="0" w:line="240" w:lineRule="auto"/>
        <w:jc w:val="both"/>
        <w:textAlignment w:val="baseline"/>
        <w:rPr>
          <w:b w:val="0"/>
          <w:color w:val="auto"/>
          <w:sz w:val="24"/>
          <w:szCs w:val="24"/>
        </w:rPr>
      </w:pPr>
      <w:r w:rsidRPr="005D21F9">
        <w:rPr>
          <w:b w:val="0"/>
          <w:color w:val="auto"/>
          <w:sz w:val="24"/>
          <w:szCs w:val="24"/>
        </w:rPr>
        <w:t>Każda ze stron może wypowiedzieć umowę z zachowaniem 3  miesięcznego terminu wypowiedzenia ze skutkiem na koniec miesiąca kalendarzowego.</w:t>
      </w:r>
    </w:p>
    <w:p w:rsidR="005A7A72" w:rsidRDefault="005A7A72" w:rsidP="00266754">
      <w:pPr>
        <w:spacing w:after="0"/>
        <w:jc w:val="center"/>
        <w:rPr>
          <w:rFonts w:ascii="Times New Roman" w:hAnsi="Times New Roman" w:cs="Times New Roman"/>
          <w:sz w:val="24"/>
          <w:szCs w:val="24"/>
        </w:rPr>
      </w:pPr>
    </w:p>
    <w:p w:rsidR="00266754" w:rsidRPr="00266754" w:rsidRDefault="00266754" w:rsidP="00266754">
      <w:pPr>
        <w:spacing w:after="0"/>
        <w:jc w:val="center"/>
        <w:rPr>
          <w:rFonts w:ascii="Times New Roman" w:hAnsi="Times New Roman" w:cs="Times New Roman"/>
          <w:sz w:val="24"/>
          <w:szCs w:val="24"/>
        </w:rPr>
      </w:pPr>
      <w:r w:rsidRPr="00266754">
        <w:rPr>
          <w:rFonts w:ascii="Times New Roman" w:hAnsi="Times New Roman" w:cs="Times New Roman"/>
          <w:sz w:val="24"/>
          <w:szCs w:val="24"/>
        </w:rPr>
        <w:lastRenderedPageBreak/>
        <w:t>§ 7</w:t>
      </w:r>
    </w:p>
    <w:p w:rsidR="0012397F" w:rsidRPr="00266754" w:rsidRDefault="0012397F" w:rsidP="0012397F">
      <w:pPr>
        <w:jc w:val="both"/>
        <w:rPr>
          <w:rFonts w:ascii="Times New Roman" w:hAnsi="Times New Roman" w:cs="Times New Roman"/>
          <w:sz w:val="24"/>
          <w:szCs w:val="24"/>
        </w:rPr>
      </w:pPr>
      <w:r w:rsidRPr="00266754">
        <w:rPr>
          <w:rFonts w:ascii="Times New Roman" w:hAnsi="Times New Roman" w:cs="Times New Roman"/>
          <w:sz w:val="24"/>
          <w:szCs w:val="24"/>
        </w:rPr>
        <w:t>Wszelkie zmiany Umowy wymagają formy pisemnej pod rygorem nieważności.</w:t>
      </w:r>
    </w:p>
    <w:p w:rsidR="0012397F" w:rsidRPr="00266754" w:rsidRDefault="00266754" w:rsidP="0012397F">
      <w:pPr>
        <w:spacing w:after="0"/>
        <w:jc w:val="center"/>
        <w:rPr>
          <w:rFonts w:ascii="Times New Roman" w:hAnsi="Times New Roman" w:cs="Times New Roman"/>
          <w:sz w:val="24"/>
          <w:szCs w:val="24"/>
        </w:rPr>
      </w:pPr>
      <w:r w:rsidRPr="00266754">
        <w:rPr>
          <w:rFonts w:ascii="Times New Roman" w:hAnsi="Times New Roman" w:cs="Times New Roman"/>
          <w:sz w:val="24"/>
          <w:szCs w:val="24"/>
        </w:rPr>
        <w:t>§ 8</w:t>
      </w:r>
    </w:p>
    <w:p w:rsidR="0012397F" w:rsidRPr="00266754" w:rsidRDefault="0012397F" w:rsidP="00C94DEE">
      <w:pPr>
        <w:jc w:val="both"/>
        <w:rPr>
          <w:rFonts w:ascii="Times New Roman" w:hAnsi="Times New Roman" w:cs="Times New Roman"/>
          <w:sz w:val="24"/>
          <w:szCs w:val="24"/>
        </w:rPr>
      </w:pPr>
      <w:r w:rsidRPr="00266754">
        <w:rPr>
          <w:rFonts w:ascii="Times New Roman" w:hAnsi="Times New Roman" w:cs="Times New Roman"/>
          <w:sz w:val="24"/>
          <w:szCs w:val="24"/>
        </w:rPr>
        <w:t>Spory mogące powstać na tle stosowania niniejszej umowy strony poddają pod rozstrzygnięcie sądowi właściwemu miejscowo dla siedziby Zamawiającego</w:t>
      </w:r>
    </w:p>
    <w:p w:rsidR="0012397F" w:rsidRPr="00266754" w:rsidRDefault="00266754" w:rsidP="0012397F">
      <w:pPr>
        <w:spacing w:after="0"/>
        <w:jc w:val="center"/>
        <w:rPr>
          <w:rFonts w:ascii="Times New Roman" w:hAnsi="Times New Roman" w:cs="Times New Roman"/>
          <w:sz w:val="24"/>
          <w:szCs w:val="24"/>
        </w:rPr>
      </w:pPr>
      <w:r w:rsidRPr="00266754">
        <w:rPr>
          <w:rFonts w:ascii="Times New Roman" w:hAnsi="Times New Roman" w:cs="Times New Roman"/>
          <w:sz w:val="24"/>
          <w:szCs w:val="24"/>
        </w:rPr>
        <w:t>§ 9</w:t>
      </w:r>
    </w:p>
    <w:p w:rsidR="004217A2" w:rsidRPr="00266754" w:rsidRDefault="004217A2" w:rsidP="00C94DEE">
      <w:pPr>
        <w:spacing w:after="0"/>
        <w:jc w:val="both"/>
        <w:rPr>
          <w:rFonts w:ascii="Times New Roman" w:hAnsi="Times New Roman" w:cs="Times New Roman"/>
          <w:bCs/>
          <w:sz w:val="24"/>
          <w:szCs w:val="24"/>
          <w:shd w:val="clear" w:color="auto" w:fill="FFFFFF"/>
        </w:rPr>
      </w:pPr>
      <w:r w:rsidRPr="00266754">
        <w:rPr>
          <w:rFonts w:ascii="Times New Roman" w:hAnsi="Times New Roman" w:cs="Times New Roman"/>
          <w:bCs/>
          <w:sz w:val="24"/>
          <w:szCs w:val="24"/>
          <w:shd w:val="clear" w:color="auto" w:fill="FFFFFF"/>
        </w:rPr>
        <w:t xml:space="preserve">W zakresie nieuregulowanym w umowie stosuje się przepisy ustawy z dnia 23 kwietnia 1964 </w:t>
      </w:r>
      <w:r w:rsidR="00A37906">
        <w:rPr>
          <w:rFonts w:ascii="Times New Roman" w:hAnsi="Times New Roman" w:cs="Times New Roman"/>
          <w:bCs/>
          <w:sz w:val="24"/>
          <w:szCs w:val="24"/>
          <w:shd w:val="clear" w:color="auto" w:fill="FFFFFF"/>
        </w:rPr>
        <w:t>r. Kodeks cywilny (Dz. U. z 2024</w:t>
      </w:r>
      <w:r w:rsidRPr="00266754">
        <w:rPr>
          <w:rFonts w:ascii="Times New Roman" w:hAnsi="Times New Roman" w:cs="Times New Roman"/>
          <w:bCs/>
          <w:sz w:val="24"/>
          <w:szCs w:val="24"/>
          <w:shd w:val="clear" w:color="auto" w:fill="FFFFFF"/>
        </w:rPr>
        <w:t xml:space="preserve"> r. poz. </w:t>
      </w:r>
      <w:r w:rsidR="00A37906">
        <w:rPr>
          <w:rFonts w:ascii="Times New Roman" w:hAnsi="Times New Roman" w:cs="Times New Roman"/>
          <w:bCs/>
          <w:sz w:val="24"/>
          <w:szCs w:val="24"/>
          <w:shd w:val="clear" w:color="auto" w:fill="FFFFFF"/>
        </w:rPr>
        <w:t>1061</w:t>
      </w:r>
      <w:r w:rsidRPr="00266754">
        <w:rPr>
          <w:rFonts w:ascii="Times New Roman" w:hAnsi="Times New Roman" w:cs="Times New Roman"/>
          <w:bCs/>
          <w:sz w:val="24"/>
          <w:szCs w:val="24"/>
          <w:shd w:val="clear" w:color="auto" w:fill="FFFFFF"/>
        </w:rPr>
        <w:t xml:space="preserve"> z późn. zm.).</w:t>
      </w:r>
    </w:p>
    <w:p w:rsidR="00A37906" w:rsidRDefault="00A37906" w:rsidP="0012397F">
      <w:pPr>
        <w:spacing w:after="0"/>
        <w:jc w:val="center"/>
        <w:rPr>
          <w:rFonts w:ascii="Times New Roman" w:hAnsi="Times New Roman" w:cs="Times New Roman"/>
          <w:sz w:val="24"/>
          <w:szCs w:val="24"/>
        </w:rPr>
      </w:pPr>
    </w:p>
    <w:p w:rsidR="0012397F" w:rsidRPr="0012397F" w:rsidRDefault="00266754" w:rsidP="0012397F">
      <w:pPr>
        <w:spacing w:after="0"/>
        <w:jc w:val="center"/>
        <w:rPr>
          <w:rFonts w:ascii="Times New Roman" w:hAnsi="Times New Roman" w:cs="Times New Roman"/>
          <w:sz w:val="24"/>
          <w:szCs w:val="24"/>
        </w:rPr>
      </w:pPr>
      <w:r>
        <w:rPr>
          <w:rFonts w:ascii="Times New Roman" w:hAnsi="Times New Roman" w:cs="Times New Roman"/>
          <w:sz w:val="24"/>
          <w:szCs w:val="24"/>
        </w:rPr>
        <w:t>§10</w:t>
      </w:r>
    </w:p>
    <w:p w:rsidR="0012397F" w:rsidRPr="0012397F" w:rsidRDefault="0012397F" w:rsidP="00C94DEE">
      <w:pPr>
        <w:jc w:val="both"/>
        <w:rPr>
          <w:rFonts w:ascii="Times New Roman" w:hAnsi="Times New Roman" w:cs="Times New Roman"/>
          <w:sz w:val="24"/>
          <w:szCs w:val="24"/>
        </w:rPr>
      </w:pPr>
      <w:r w:rsidRPr="0012397F">
        <w:rPr>
          <w:rFonts w:ascii="Times New Roman" w:hAnsi="Times New Roman" w:cs="Times New Roman"/>
          <w:color w:val="000000"/>
          <w:sz w:val="24"/>
          <w:szCs w:val="24"/>
        </w:rPr>
        <w:t>Wykonawca  oświadcza, że wyraził zgodę na przetwarzanie przez Zamawiającego   swoich  danych osobowych w zakresie wynikającym z realizacji celu i treści niniejszej umowy  oraz, że została poinformowana o celu i sposobach przetwarzania danych osobowych oraz prawie dostępu do treści swoich danych i prawie ich poprawiania, zgodnie z regulacjami rozporządzenia Parlamentu Europejskiego i Rady (UE) 2016 / 679 z dnia 27 kwietnia 2016 r. w sprawie ochrony osób fizycznych w związku z przetwarzaniem danych osobowych i w sprawie swobodnego przepływu takich danych oraz uchylenia dyrektywy 95 / 46 / WE (Ogólne Rozporządzenie o Ochronie Danych) (Dz. Urz. UE L Nr 119 str. 1).</w:t>
      </w:r>
    </w:p>
    <w:p w:rsidR="0012397F" w:rsidRPr="0012397F" w:rsidRDefault="00266754" w:rsidP="0012397F">
      <w:pPr>
        <w:spacing w:after="0"/>
        <w:jc w:val="center"/>
        <w:rPr>
          <w:rFonts w:ascii="Times New Roman" w:hAnsi="Times New Roman" w:cs="Times New Roman"/>
          <w:sz w:val="24"/>
          <w:szCs w:val="24"/>
        </w:rPr>
      </w:pPr>
      <w:r>
        <w:rPr>
          <w:rFonts w:ascii="Times New Roman" w:hAnsi="Times New Roman" w:cs="Times New Roman"/>
          <w:sz w:val="24"/>
          <w:szCs w:val="24"/>
        </w:rPr>
        <w:t>§11</w:t>
      </w:r>
    </w:p>
    <w:p w:rsidR="0012397F" w:rsidRPr="0012397F" w:rsidRDefault="0012397F" w:rsidP="00C94DEE">
      <w:pPr>
        <w:jc w:val="both"/>
        <w:rPr>
          <w:rFonts w:ascii="Times New Roman" w:hAnsi="Times New Roman" w:cs="Times New Roman"/>
          <w:sz w:val="24"/>
          <w:szCs w:val="24"/>
        </w:rPr>
      </w:pPr>
      <w:r w:rsidRPr="0012397F">
        <w:rPr>
          <w:rFonts w:ascii="Times New Roman" w:hAnsi="Times New Roman" w:cs="Times New Roman"/>
          <w:sz w:val="24"/>
          <w:szCs w:val="24"/>
        </w:rPr>
        <w:t>Zamawiający oświadcza, że jest dużym przedsiębiorcą w rozumieniu art. 4 pkt. 6 ustawy z dnia 8 marca 2013 r. o przeciwdziałaniu nadmiernym opóźnieniom w transa</w:t>
      </w:r>
      <w:r w:rsidR="00A50608">
        <w:rPr>
          <w:rFonts w:ascii="Times New Roman" w:hAnsi="Times New Roman" w:cs="Times New Roman"/>
          <w:sz w:val="24"/>
          <w:szCs w:val="24"/>
        </w:rPr>
        <w:t xml:space="preserve">kcjach handlowych (Dz. U. z </w:t>
      </w:r>
      <w:r w:rsidR="00A37906">
        <w:rPr>
          <w:rFonts w:ascii="Times New Roman" w:hAnsi="Times New Roman" w:cs="Times New Roman"/>
          <w:sz w:val="24"/>
          <w:szCs w:val="24"/>
        </w:rPr>
        <w:t>2023</w:t>
      </w:r>
      <w:r w:rsidRPr="0012397F">
        <w:rPr>
          <w:rFonts w:ascii="Times New Roman" w:hAnsi="Times New Roman" w:cs="Times New Roman"/>
          <w:sz w:val="24"/>
          <w:szCs w:val="24"/>
        </w:rPr>
        <w:t xml:space="preserve"> r. poz. </w:t>
      </w:r>
      <w:r w:rsidR="00A37906">
        <w:rPr>
          <w:rFonts w:ascii="Times New Roman" w:hAnsi="Times New Roman" w:cs="Times New Roman"/>
          <w:sz w:val="24"/>
          <w:szCs w:val="24"/>
        </w:rPr>
        <w:t>1790</w:t>
      </w:r>
      <w:r w:rsidRPr="0012397F">
        <w:rPr>
          <w:rFonts w:ascii="Times New Roman" w:hAnsi="Times New Roman" w:cs="Times New Roman"/>
          <w:sz w:val="24"/>
          <w:szCs w:val="24"/>
        </w:rPr>
        <w:t>).</w:t>
      </w:r>
    </w:p>
    <w:p w:rsidR="0012397F" w:rsidRPr="0012397F" w:rsidRDefault="00266754" w:rsidP="0012397F">
      <w:pPr>
        <w:spacing w:after="0"/>
        <w:jc w:val="center"/>
        <w:rPr>
          <w:rFonts w:ascii="Times New Roman" w:hAnsi="Times New Roman" w:cs="Times New Roman"/>
          <w:sz w:val="24"/>
          <w:szCs w:val="24"/>
        </w:rPr>
      </w:pPr>
      <w:r>
        <w:rPr>
          <w:rFonts w:ascii="Times New Roman" w:hAnsi="Times New Roman" w:cs="Times New Roman"/>
          <w:sz w:val="24"/>
          <w:szCs w:val="24"/>
        </w:rPr>
        <w:t>§ 12</w:t>
      </w:r>
    </w:p>
    <w:p w:rsidR="0012397F" w:rsidRPr="0012397F" w:rsidRDefault="0012397F" w:rsidP="00C94DEE">
      <w:pPr>
        <w:jc w:val="both"/>
        <w:rPr>
          <w:rFonts w:ascii="Times New Roman" w:eastAsia="BookmanOldStyle" w:hAnsi="Times New Roman" w:cs="Times New Roman"/>
          <w:sz w:val="24"/>
          <w:szCs w:val="24"/>
        </w:rPr>
      </w:pPr>
      <w:r w:rsidRPr="0012397F">
        <w:rPr>
          <w:rFonts w:ascii="Times New Roman" w:hAnsi="Times New Roman" w:cs="Times New Roman"/>
          <w:sz w:val="24"/>
          <w:szCs w:val="24"/>
        </w:rPr>
        <w:t xml:space="preserve">Umowa niniejsza została sporządzona </w:t>
      </w:r>
      <w:r w:rsidRPr="0012397F">
        <w:rPr>
          <w:rFonts w:ascii="Times New Roman" w:eastAsia="BookmanOldStyle" w:hAnsi="Times New Roman" w:cs="Times New Roman"/>
          <w:sz w:val="24"/>
          <w:szCs w:val="24"/>
        </w:rPr>
        <w:t>w trzech jednobrzmiących egzemplarzach, jednym dla Wykonawcy i dwóch dla Zamawiającego.</w:t>
      </w:r>
    </w:p>
    <w:p w:rsidR="0012397F" w:rsidRPr="0012397F" w:rsidRDefault="0012397F" w:rsidP="0012397F">
      <w:pPr>
        <w:jc w:val="both"/>
        <w:rPr>
          <w:rFonts w:ascii="Times New Roman" w:hAnsi="Times New Roman" w:cs="Times New Roman"/>
          <w:b/>
          <w:sz w:val="24"/>
          <w:szCs w:val="24"/>
        </w:rPr>
      </w:pPr>
      <w:r w:rsidRPr="0012397F">
        <w:rPr>
          <w:rFonts w:ascii="Times New Roman" w:hAnsi="Times New Roman" w:cs="Times New Roman"/>
          <w:b/>
          <w:sz w:val="24"/>
          <w:szCs w:val="24"/>
        </w:rPr>
        <w:t>Załączniki:</w:t>
      </w:r>
    </w:p>
    <w:p w:rsidR="0012397F" w:rsidRPr="0012397F" w:rsidRDefault="0012397F" w:rsidP="00406996">
      <w:pPr>
        <w:pStyle w:val="Akapitzlist"/>
        <w:numPr>
          <w:ilvl w:val="0"/>
          <w:numId w:val="19"/>
        </w:numPr>
        <w:suppressAutoHyphens w:val="0"/>
        <w:spacing w:after="160" w:line="259" w:lineRule="auto"/>
        <w:contextualSpacing/>
        <w:jc w:val="both"/>
        <w:rPr>
          <w:b w:val="0"/>
          <w:color w:val="auto"/>
          <w:sz w:val="24"/>
          <w:szCs w:val="24"/>
        </w:rPr>
      </w:pPr>
      <w:r w:rsidRPr="0012397F">
        <w:rPr>
          <w:b w:val="0"/>
          <w:color w:val="auto"/>
          <w:sz w:val="24"/>
          <w:szCs w:val="24"/>
        </w:rPr>
        <w:t>Oferta</w:t>
      </w:r>
    </w:p>
    <w:p w:rsidR="0012397F" w:rsidRPr="0012397F" w:rsidRDefault="0012397F" w:rsidP="00406996">
      <w:pPr>
        <w:pStyle w:val="Akapitzlist"/>
        <w:numPr>
          <w:ilvl w:val="0"/>
          <w:numId w:val="19"/>
        </w:numPr>
        <w:suppressAutoHyphens w:val="0"/>
        <w:spacing w:after="160" w:line="259" w:lineRule="auto"/>
        <w:contextualSpacing/>
        <w:jc w:val="both"/>
        <w:rPr>
          <w:b w:val="0"/>
          <w:color w:val="auto"/>
          <w:sz w:val="24"/>
          <w:szCs w:val="24"/>
        </w:rPr>
      </w:pPr>
      <w:r>
        <w:rPr>
          <w:b w:val="0"/>
          <w:color w:val="auto"/>
          <w:sz w:val="24"/>
          <w:szCs w:val="24"/>
        </w:rPr>
        <w:t>Zapytanie ofertowe</w:t>
      </w:r>
    </w:p>
    <w:p w:rsidR="0012397F" w:rsidRPr="0012397F" w:rsidRDefault="0012397F" w:rsidP="0012397F">
      <w:pPr>
        <w:widowControl w:val="0"/>
        <w:adjustRightInd w:val="0"/>
        <w:spacing w:after="120"/>
        <w:textAlignment w:val="baseline"/>
        <w:rPr>
          <w:rFonts w:ascii="Times New Roman" w:eastAsia="Calibri" w:hAnsi="Times New Roman" w:cs="Times New Roman"/>
          <w:sz w:val="24"/>
          <w:szCs w:val="24"/>
          <w:lang w:eastAsia="en-US"/>
        </w:rPr>
      </w:pPr>
    </w:p>
    <w:p w:rsidR="0012397F" w:rsidRPr="0012397F" w:rsidRDefault="00A50608" w:rsidP="00A50608">
      <w:pPr>
        <w:widowControl w:val="0"/>
        <w:adjustRightInd w:val="0"/>
        <w:spacing w:after="120"/>
        <w:ind w:left="360" w:firstLine="348"/>
        <w:jc w:val="both"/>
        <w:textAlignment w:val="baseline"/>
        <w:rPr>
          <w:rFonts w:ascii="Times New Roman" w:eastAsia="Calibri" w:hAnsi="Times New Roman" w:cs="Times New Roman"/>
          <w:b/>
          <w:sz w:val="24"/>
          <w:szCs w:val="24"/>
          <w:lang w:eastAsia="en-US"/>
        </w:rPr>
      </w:pPr>
      <w:r w:rsidRPr="0012397F">
        <w:rPr>
          <w:rFonts w:ascii="Times New Roman" w:eastAsia="Calibri" w:hAnsi="Times New Roman" w:cs="Times New Roman"/>
          <w:b/>
          <w:sz w:val="24"/>
          <w:szCs w:val="24"/>
          <w:lang w:eastAsia="en-US"/>
        </w:rPr>
        <w:t xml:space="preserve">Zamawiający    </w:t>
      </w:r>
      <w:r>
        <w:rPr>
          <w:rFonts w:ascii="Times New Roman" w:eastAsia="Calibri" w:hAnsi="Times New Roman" w:cs="Times New Roman"/>
          <w:b/>
          <w:sz w:val="24"/>
          <w:szCs w:val="24"/>
          <w:lang w:eastAsia="en-US"/>
        </w:rPr>
        <w:tab/>
      </w:r>
      <w:r>
        <w:rPr>
          <w:rFonts w:ascii="Times New Roman" w:eastAsia="Calibri" w:hAnsi="Times New Roman" w:cs="Times New Roman"/>
          <w:b/>
          <w:sz w:val="24"/>
          <w:szCs w:val="24"/>
          <w:lang w:eastAsia="en-US"/>
        </w:rPr>
        <w:tab/>
      </w:r>
      <w:r>
        <w:rPr>
          <w:rFonts w:ascii="Times New Roman" w:eastAsia="Calibri" w:hAnsi="Times New Roman" w:cs="Times New Roman"/>
          <w:b/>
          <w:sz w:val="24"/>
          <w:szCs w:val="24"/>
          <w:lang w:eastAsia="en-US"/>
        </w:rPr>
        <w:tab/>
      </w:r>
      <w:r>
        <w:rPr>
          <w:rFonts w:ascii="Times New Roman" w:eastAsia="Calibri" w:hAnsi="Times New Roman" w:cs="Times New Roman"/>
          <w:b/>
          <w:sz w:val="24"/>
          <w:szCs w:val="24"/>
          <w:lang w:eastAsia="en-US"/>
        </w:rPr>
        <w:tab/>
      </w:r>
      <w:r>
        <w:rPr>
          <w:rFonts w:ascii="Times New Roman" w:eastAsia="Calibri" w:hAnsi="Times New Roman" w:cs="Times New Roman"/>
          <w:b/>
          <w:sz w:val="24"/>
          <w:szCs w:val="24"/>
          <w:lang w:eastAsia="en-US"/>
        </w:rPr>
        <w:tab/>
      </w:r>
      <w:r>
        <w:rPr>
          <w:rFonts w:ascii="Times New Roman" w:eastAsia="Calibri" w:hAnsi="Times New Roman" w:cs="Times New Roman"/>
          <w:b/>
          <w:sz w:val="24"/>
          <w:szCs w:val="24"/>
          <w:lang w:eastAsia="en-US"/>
        </w:rPr>
        <w:tab/>
      </w:r>
      <w:r>
        <w:rPr>
          <w:rFonts w:ascii="Times New Roman" w:eastAsia="Calibri" w:hAnsi="Times New Roman" w:cs="Times New Roman"/>
          <w:b/>
          <w:sz w:val="24"/>
          <w:szCs w:val="24"/>
          <w:lang w:eastAsia="en-US"/>
        </w:rPr>
        <w:tab/>
      </w:r>
      <w:r w:rsidR="0012397F" w:rsidRPr="0012397F">
        <w:rPr>
          <w:rFonts w:ascii="Times New Roman" w:eastAsia="Calibri" w:hAnsi="Times New Roman" w:cs="Times New Roman"/>
          <w:b/>
          <w:sz w:val="24"/>
          <w:szCs w:val="24"/>
          <w:lang w:eastAsia="en-US"/>
        </w:rPr>
        <w:t>Wykonawca</w:t>
      </w:r>
      <w:r w:rsidR="0012397F" w:rsidRPr="0012397F">
        <w:rPr>
          <w:rFonts w:ascii="Times New Roman" w:eastAsia="Calibri" w:hAnsi="Times New Roman" w:cs="Times New Roman"/>
          <w:b/>
          <w:sz w:val="24"/>
          <w:szCs w:val="24"/>
          <w:lang w:eastAsia="en-US"/>
        </w:rPr>
        <w:tab/>
      </w:r>
      <w:r w:rsidR="0012397F" w:rsidRPr="0012397F">
        <w:rPr>
          <w:rFonts w:ascii="Times New Roman" w:eastAsia="Calibri" w:hAnsi="Times New Roman" w:cs="Times New Roman"/>
          <w:b/>
          <w:sz w:val="24"/>
          <w:szCs w:val="24"/>
          <w:lang w:eastAsia="en-US"/>
        </w:rPr>
        <w:tab/>
      </w:r>
      <w:r w:rsidR="0012397F" w:rsidRPr="0012397F">
        <w:rPr>
          <w:rFonts w:ascii="Times New Roman" w:eastAsia="Calibri" w:hAnsi="Times New Roman" w:cs="Times New Roman"/>
          <w:b/>
          <w:sz w:val="24"/>
          <w:szCs w:val="24"/>
          <w:lang w:eastAsia="en-US"/>
        </w:rPr>
        <w:tab/>
      </w:r>
      <w:r w:rsidR="0012397F" w:rsidRPr="0012397F">
        <w:rPr>
          <w:rFonts w:ascii="Times New Roman" w:eastAsia="Calibri" w:hAnsi="Times New Roman" w:cs="Times New Roman"/>
          <w:b/>
          <w:sz w:val="24"/>
          <w:szCs w:val="24"/>
          <w:lang w:eastAsia="en-US"/>
        </w:rPr>
        <w:tab/>
      </w:r>
      <w:r w:rsidR="0012397F" w:rsidRPr="0012397F">
        <w:rPr>
          <w:rFonts w:ascii="Times New Roman" w:eastAsia="Calibri" w:hAnsi="Times New Roman" w:cs="Times New Roman"/>
          <w:b/>
          <w:sz w:val="24"/>
          <w:szCs w:val="24"/>
          <w:lang w:eastAsia="en-US"/>
        </w:rPr>
        <w:tab/>
      </w:r>
      <w:r w:rsidR="0012397F" w:rsidRPr="0012397F">
        <w:rPr>
          <w:rFonts w:ascii="Times New Roman" w:eastAsia="Calibri" w:hAnsi="Times New Roman" w:cs="Times New Roman"/>
          <w:b/>
          <w:sz w:val="24"/>
          <w:szCs w:val="24"/>
          <w:lang w:eastAsia="en-US"/>
        </w:rPr>
        <w:tab/>
      </w:r>
      <w:r w:rsidR="0012397F" w:rsidRPr="0012397F">
        <w:rPr>
          <w:rFonts w:ascii="Times New Roman" w:eastAsia="Calibri" w:hAnsi="Times New Roman" w:cs="Times New Roman"/>
          <w:b/>
          <w:sz w:val="24"/>
          <w:szCs w:val="24"/>
          <w:lang w:eastAsia="en-US"/>
        </w:rPr>
        <w:tab/>
      </w:r>
      <w:r w:rsidR="0012397F" w:rsidRPr="0012397F">
        <w:rPr>
          <w:rFonts w:ascii="Times New Roman" w:eastAsia="Calibri" w:hAnsi="Times New Roman" w:cs="Times New Roman"/>
          <w:b/>
          <w:sz w:val="24"/>
          <w:szCs w:val="24"/>
          <w:lang w:eastAsia="en-US"/>
        </w:rPr>
        <w:tab/>
        <w:t xml:space="preserve">      </w:t>
      </w:r>
    </w:p>
    <w:sectPr w:rsidR="0012397F" w:rsidRPr="0012397F" w:rsidSect="00451454">
      <w:headerReference w:type="default" r:id="rId21"/>
      <w:pgSz w:w="11906" w:h="16838"/>
      <w:pgMar w:top="1417" w:right="1417" w:bottom="1417" w:left="1417" w:header="850" w:footer="0" w:gutter="0"/>
      <w:cols w:space="708"/>
      <w:docGrid w:linePitch="600" w:charSpace="3686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CFCC879" w15:done="0"/>
  <w15:commentEx w15:paraId="5ED033E6" w15:paraIdParent="0CFCC879" w15:done="0"/>
  <w15:commentEx w15:paraId="2E5042EB" w15:done="0"/>
  <w15:commentEx w15:paraId="321624D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5DE9A" w16cex:dateUtc="2022-08-16T07:15:00Z"/>
  <w16cex:commentExtensible w16cex:durableId="26A5DE9B" w16cex:dateUtc="2022-08-16T07:15:00Z"/>
  <w16cex:commentExtensible w16cex:durableId="26A5DEAF" w16cex:dateUtc="2022-08-16T07:15:00Z"/>
  <w16cex:commentExtensible w16cex:durableId="26A5EA0D" w16cex:dateUtc="2022-08-16T08: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FCC879" w16cid:durableId="26A5DE9A"/>
  <w16cid:commentId w16cid:paraId="5ED033E6" w16cid:durableId="26A5DE9B"/>
  <w16cid:commentId w16cid:paraId="2E5042EB" w16cid:durableId="26A5DEAF"/>
  <w16cid:commentId w16cid:paraId="321624D2" w16cid:durableId="26A5EA0D"/>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243" w:rsidRDefault="00892243" w:rsidP="002869F3">
      <w:pPr>
        <w:spacing w:after="0" w:line="240" w:lineRule="auto"/>
      </w:pPr>
      <w:r>
        <w:separator/>
      </w:r>
    </w:p>
  </w:endnote>
  <w:endnote w:type="continuationSeparator" w:id="0">
    <w:p w:rsidR="00892243" w:rsidRDefault="00892243" w:rsidP="002869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font244">
    <w:altName w:val="Times New Roman"/>
    <w:charset w:val="EE"/>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TimesNewRoman">
    <w:altName w:val="Times New Roman"/>
    <w:charset w:val="00"/>
    <w:family w:val="auto"/>
    <w:pitch w:val="default"/>
    <w:sig w:usb0="00000000" w:usb1="00000000" w:usb2="00000000" w:usb3="00000000" w:csb0="00000000" w:csb1="00000000"/>
  </w:font>
  <w:font w:name="BookmanOldStyle">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8B8" w:rsidRDefault="00017066" w:rsidP="00495B1E">
    <w:pPr>
      <w:pStyle w:val="Stopka"/>
      <w:rPr>
        <w:sz w:val="18"/>
        <w:szCs w:val="18"/>
      </w:rPr>
    </w:pPr>
    <w:r>
      <w:rPr>
        <w:noProof/>
        <w:sz w:val="18"/>
        <w:szCs w:val="18"/>
      </w:rPr>
      <w:pict>
        <v:line id="Line 1" o:spid="_x0000_s41985" style="position:absolute;z-index:251660288;visibility:visibl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"/>
      </w:pict>
    </w:r>
  </w:p>
  <w:p w:rsidR="003028B8" w:rsidRDefault="003028B8" w:rsidP="00495B1E">
    <w:pPr>
      <w:pStyle w:val="Stopka"/>
      <w:tabs>
        <w:tab w:val="clear" w:pos="4536"/>
        <w:tab w:val="right" w:pos="9000"/>
      </w:tabs>
      <w:rPr>
        <w:sz w:val="18"/>
        <w:szCs w:val="18"/>
      </w:rPr>
    </w:pPr>
    <w:r>
      <w:rPr>
        <w:sz w:val="18"/>
        <w:szCs w:val="18"/>
      </w:rPr>
      <w:tab/>
      <w:t xml:space="preserve">Strona: </w:t>
    </w:r>
    <w:r w:rsidR="00017066">
      <w:rPr>
        <w:rStyle w:val="Numerstrony"/>
        <w:sz w:val="18"/>
        <w:szCs w:val="18"/>
      </w:rPr>
      <w:fldChar w:fldCharType="begin"/>
    </w:r>
    <w:r>
      <w:rPr>
        <w:rStyle w:val="Numerstrony"/>
        <w:sz w:val="18"/>
        <w:szCs w:val="18"/>
      </w:rPr>
      <w:instrText xml:space="preserve"> PAGE </w:instrText>
    </w:r>
    <w:r w:rsidR="00017066">
      <w:rPr>
        <w:rStyle w:val="Numerstrony"/>
        <w:sz w:val="18"/>
        <w:szCs w:val="18"/>
      </w:rPr>
      <w:fldChar w:fldCharType="separate"/>
    </w:r>
    <w:r>
      <w:rPr>
        <w:rStyle w:val="Numerstrony"/>
        <w:noProof/>
        <w:sz w:val="18"/>
        <w:szCs w:val="18"/>
      </w:rPr>
      <w:t>49</w:t>
    </w:r>
    <w:r w:rsidR="00017066">
      <w:rPr>
        <w:rStyle w:val="Numerstrony"/>
        <w:sz w:val="18"/>
        <w:szCs w:val="18"/>
      </w:rPr>
      <w:fldChar w:fldCharType="end"/>
    </w:r>
    <w:r>
      <w:rPr>
        <w:rStyle w:val="Numerstrony"/>
        <w:sz w:val="18"/>
        <w:szCs w:val="18"/>
      </w:rPr>
      <w:t>/</w:t>
    </w:r>
    <w:r w:rsidR="00017066">
      <w:rPr>
        <w:rStyle w:val="Numerstrony"/>
        <w:sz w:val="18"/>
        <w:szCs w:val="18"/>
      </w:rPr>
      <w:fldChar w:fldCharType="begin"/>
    </w:r>
    <w:r>
      <w:rPr>
        <w:rStyle w:val="Numerstrony"/>
        <w:sz w:val="18"/>
        <w:szCs w:val="18"/>
      </w:rPr>
      <w:instrText xml:space="preserve"> NUMPAGES </w:instrText>
    </w:r>
    <w:r w:rsidR="00017066">
      <w:rPr>
        <w:rStyle w:val="Numerstrony"/>
        <w:sz w:val="18"/>
        <w:szCs w:val="18"/>
      </w:rPr>
      <w:fldChar w:fldCharType="separate"/>
    </w:r>
    <w:r w:rsidR="009073E7">
      <w:rPr>
        <w:rStyle w:val="Numerstrony"/>
        <w:noProof/>
        <w:sz w:val="18"/>
        <w:szCs w:val="18"/>
      </w:rPr>
      <w:t>13</w:t>
    </w:r>
    <w:r w:rsidR="00017066">
      <w:rPr>
        <w:rStyle w:val="Numerstrony"/>
        <w:sz w:val="18"/>
        <w:szCs w:val="18"/>
      </w:rPr>
      <w:fldChar w:fldCharType="end"/>
    </w:r>
  </w:p>
  <w:p w:rsidR="003028B8" w:rsidRDefault="003028B8">
    <w:pPr>
      <w:pStyle w:val="Stopka"/>
      <w:jc w:val="center"/>
    </w:pPr>
  </w:p>
  <w:p w:rsidR="003028B8" w:rsidRDefault="003028B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243" w:rsidRDefault="00892243" w:rsidP="002869F3">
      <w:pPr>
        <w:spacing w:after="0" w:line="240" w:lineRule="auto"/>
      </w:pPr>
      <w:r>
        <w:separator/>
      </w:r>
    </w:p>
  </w:footnote>
  <w:footnote w:type="continuationSeparator" w:id="0">
    <w:p w:rsidR="00892243" w:rsidRDefault="00892243" w:rsidP="002869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8B8" w:rsidRDefault="00017066" w:rsidP="00495B1E">
    <w:pPr>
      <w:pStyle w:val="Nagwek"/>
      <w:framePr w:wrap="around" w:vAnchor="text" w:hAnchor="margin" w:xAlign="right" w:y="1"/>
      <w:rPr>
        <w:rStyle w:val="Numerstrony"/>
      </w:rPr>
    </w:pPr>
    <w:r>
      <w:rPr>
        <w:rStyle w:val="Numerstrony"/>
      </w:rPr>
      <w:fldChar w:fldCharType="begin"/>
    </w:r>
    <w:r w:rsidR="003028B8">
      <w:rPr>
        <w:rStyle w:val="Numerstrony"/>
      </w:rPr>
      <w:instrText xml:space="preserve">PAGE  </w:instrText>
    </w:r>
    <w:r>
      <w:rPr>
        <w:rStyle w:val="Numerstrony"/>
      </w:rPr>
      <w:fldChar w:fldCharType="end"/>
    </w:r>
  </w:p>
  <w:p w:rsidR="003028B8" w:rsidRDefault="003028B8" w:rsidP="00495B1E">
    <w:pPr>
      <w:pStyle w:val="Nagwek"/>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8B8" w:rsidRDefault="003028B8" w:rsidP="00495B1E">
    <w:pPr>
      <w:pStyle w:val="Nagwek"/>
      <w:framePr w:wrap="around" w:vAnchor="text" w:hAnchor="margin" w:xAlign="right" w:y="1"/>
      <w:rPr>
        <w:rStyle w:val="Numerstrony"/>
      </w:rPr>
    </w:pPr>
  </w:p>
  <w:p w:rsidR="003028B8" w:rsidRDefault="003028B8" w:rsidP="00495B1E">
    <w:pPr>
      <w:pStyle w:val="Nagwek"/>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8B8" w:rsidRDefault="003028B8">
    <w:pPr>
      <w:pStyle w:val="Nagwek"/>
    </w:pPr>
  </w:p>
  <w:p w:rsidR="003028B8" w:rsidRDefault="003028B8">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FECEEB24"/>
    <w:name w:val="WW8Num2"/>
    <w:lvl w:ilvl="0">
      <w:start w:val="1"/>
      <w:numFmt w:val="decimal"/>
      <w:lvlText w:val="%1."/>
      <w:lvlJc w:val="left"/>
      <w:pPr>
        <w:tabs>
          <w:tab w:val="num" w:pos="708"/>
        </w:tabs>
        <w:ind w:left="1068" w:hanging="360"/>
      </w:pPr>
      <w:rPr>
        <w:rFonts w:ascii="Times New Roman" w:eastAsia="SimSun" w:hAnsi="Times New Roman" w:cs="Arial Narrow"/>
        <w:b w:val="0"/>
        <w:caps w:val="0"/>
        <w:smallCaps w:val="0"/>
      </w:rPr>
    </w:lvl>
    <w:lvl w:ilvl="1">
      <w:start w:val="1"/>
      <w:numFmt w:val="lowerLetter"/>
      <w:lvlText w:val="%2."/>
      <w:lvlJc w:val="left"/>
      <w:pPr>
        <w:tabs>
          <w:tab w:val="num" w:pos="708"/>
        </w:tabs>
        <w:ind w:left="1788" w:hanging="360"/>
      </w:pPr>
    </w:lvl>
    <w:lvl w:ilvl="2">
      <w:start w:val="1"/>
      <w:numFmt w:val="lowerRoman"/>
      <w:lvlText w:val="%2.%3."/>
      <w:lvlJc w:val="right"/>
      <w:pPr>
        <w:tabs>
          <w:tab w:val="num" w:pos="708"/>
        </w:tabs>
        <w:ind w:left="2508" w:hanging="180"/>
      </w:pPr>
    </w:lvl>
    <w:lvl w:ilvl="3">
      <w:start w:val="1"/>
      <w:numFmt w:val="decimal"/>
      <w:lvlText w:val="%2.%3.%4."/>
      <w:lvlJc w:val="left"/>
      <w:pPr>
        <w:tabs>
          <w:tab w:val="num" w:pos="708"/>
        </w:tabs>
        <w:ind w:left="3228" w:hanging="360"/>
      </w:pPr>
    </w:lvl>
    <w:lvl w:ilvl="4">
      <w:start w:val="1"/>
      <w:numFmt w:val="lowerLetter"/>
      <w:lvlText w:val="%2.%3.%4.%5."/>
      <w:lvlJc w:val="left"/>
      <w:pPr>
        <w:tabs>
          <w:tab w:val="num" w:pos="708"/>
        </w:tabs>
        <w:ind w:left="3948" w:hanging="360"/>
      </w:pPr>
    </w:lvl>
    <w:lvl w:ilvl="5">
      <w:start w:val="1"/>
      <w:numFmt w:val="lowerRoman"/>
      <w:lvlText w:val="%2.%3.%4.%5.%6."/>
      <w:lvlJc w:val="right"/>
      <w:pPr>
        <w:tabs>
          <w:tab w:val="num" w:pos="708"/>
        </w:tabs>
        <w:ind w:left="4668" w:hanging="180"/>
      </w:pPr>
    </w:lvl>
    <w:lvl w:ilvl="6">
      <w:start w:val="1"/>
      <w:numFmt w:val="decimal"/>
      <w:lvlText w:val="%2.%3.%4.%5.%6.%7."/>
      <w:lvlJc w:val="left"/>
      <w:pPr>
        <w:tabs>
          <w:tab w:val="num" w:pos="708"/>
        </w:tabs>
        <w:ind w:left="5388" w:hanging="360"/>
      </w:pPr>
    </w:lvl>
    <w:lvl w:ilvl="7">
      <w:start w:val="1"/>
      <w:numFmt w:val="lowerLetter"/>
      <w:lvlText w:val="%2.%3.%4.%5.%6.%7.%8."/>
      <w:lvlJc w:val="left"/>
      <w:pPr>
        <w:tabs>
          <w:tab w:val="num" w:pos="708"/>
        </w:tabs>
        <w:ind w:left="6108" w:hanging="360"/>
      </w:pPr>
    </w:lvl>
    <w:lvl w:ilvl="8">
      <w:start w:val="1"/>
      <w:numFmt w:val="lowerRoman"/>
      <w:lvlText w:val="%2.%3.%4.%5.%6.%7.%8.%9."/>
      <w:lvlJc w:val="right"/>
      <w:pPr>
        <w:tabs>
          <w:tab w:val="num" w:pos="708"/>
        </w:tabs>
        <w:ind w:left="6828" w:hanging="180"/>
      </w:pPr>
    </w:lvl>
  </w:abstractNum>
  <w:abstractNum w:abstractNumId="2">
    <w:nsid w:val="00000003"/>
    <w:multiLevelType w:val="multilevel"/>
    <w:tmpl w:val="0CA2241C"/>
    <w:name w:val="WW8Num3"/>
    <w:lvl w:ilvl="0">
      <w:start w:val="1"/>
      <w:numFmt w:val="lowerLetter"/>
      <w:lvlText w:val="%1)"/>
      <w:lvlJc w:val="left"/>
      <w:pPr>
        <w:tabs>
          <w:tab w:val="num" w:pos="6"/>
        </w:tabs>
        <w:ind w:left="1074" w:hanging="360"/>
      </w:pPr>
    </w:lvl>
    <w:lvl w:ilvl="1">
      <w:start w:val="1"/>
      <w:numFmt w:val="lowerLetter"/>
      <w:lvlText w:val="%2."/>
      <w:lvlJc w:val="left"/>
      <w:pPr>
        <w:tabs>
          <w:tab w:val="num" w:pos="6"/>
        </w:tabs>
        <w:ind w:left="1794" w:hanging="360"/>
      </w:pPr>
    </w:lvl>
    <w:lvl w:ilvl="2">
      <w:start w:val="1"/>
      <w:numFmt w:val="lowerRoman"/>
      <w:lvlText w:val="%2.%3."/>
      <w:lvlJc w:val="right"/>
      <w:pPr>
        <w:tabs>
          <w:tab w:val="num" w:pos="6"/>
        </w:tabs>
        <w:ind w:left="2514" w:hanging="180"/>
      </w:pPr>
    </w:lvl>
    <w:lvl w:ilvl="3">
      <w:start w:val="1"/>
      <w:numFmt w:val="decimal"/>
      <w:lvlText w:val="%2.%3.%4."/>
      <w:lvlJc w:val="left"/>
      <w:pPr>
        <w:tabs>
          <w:tab w:val="num" w:pos="6"/>
        </w:tabs>
        <w:ind w:left="3234" w:hanging="360"/>
      </w:pPr>
    </w:lvl>
    <w:lvl w:ilvl="4">
      <w:start w:val="1"/>
      <w:numFmt w:val="lowerLetter"/>
      <w:lvlText w:val="%2.%3.%4.%5."/>
      <w:lvlJc w:val="left"/>
      <w:pPr>
        <w:tabs>
          <w:tab w:val="num" w:pos="6"/>
        </w:tabs>
        <w:ind w:left="3954" w:hanging="360"/>
      </w:pPr>
    </w:lvl>
    <w:lvl w:ilvl="5">
      <w:start w:val="1"/>
      <w:numFmt w:val="lowerRoman"/>
      <w:lvlText w:val="%2.%3.%4.%5.%6."/>
      <w:lvlJc w:val="right"/>
      <w:pPr>
        <w:tabs>
          <w:tab w:val="num" w:pos="6"/>
        </w:tabs>
        <w:ind w:left="4674" w:hanging="180"/>
      </w:pPr>
    </w:lvl>
    <w:lvl w:ilvl="6">
      <w:start w:val="1"/>
      <w:numFmt w:val="decimal"/>
      <w:lvlText w:val="%2.%3.%4.%5.%6.%7."/>
      <w:lvlJc w:val="left"/>
      <w:pPr>
        <w:tabs>
          <w:tab w:val="num" w:pos="6"/>
        </w:tabs>
        <w:ind w:left="5394" w:hanging="360"/>
      </w:pPr>
    </w:lvl>
    <w:lvl w:ilvl="7">
      <w:start w:val="1"/>
      <w:numFmt w:val="lowerLetter"/>
      <w:lvlText w:val="%2.%3.%4.%5.%6.%7.%8."/>
      <w:lvlJc w:val="left"/>
      <w:pPr>
        <w:tabs>
          <w:tab w:val="num" w:pos="6"/>
        </w:tabs>
        <w:ind w:left="6114" w:hanging="360"/>
      </w:pPr>
    </w:lvl>
    <w:lvl w:ilvl="8">
      <w:start w:val="1"/>
      <w:numFmt w:val="lowerRoman"/>
      <w:lvlText w:val="%2.%3.%4.%5.%6.%7.%8.%9."/>
      <w:lvlJc w:val="right"/>
      <w:pPr>
        <w:tabs>
          <w:tab w:val="num" w:pos="6"/>
        </w:tabs>
        <w:ind w:left="6834" w:hanging="180"/>
      </w:pPr>
    </w:lvl>
  </w:abstractNum>
  <w:abstractNum w:abstractNumId="3">
    <w:nsid w:val="00000004"/>
    <w:multiLevelType w:val="multilevel"/>
    <w:tmpl w:val="794CDE2E"/>
    <w:name w:val="WW8Num4"/>
    <w:lvl w:ilvl="0">
      <w:start w:val="1"/>
      <w:numFmt w:val="decimal"/>
      <w:lvlText w:val="%1)"/>
      <w:lvlJc w:val="left"/>
      <w:pPr>
        <w:tabs>
          <w:tab w:val="num" w:pos="0"/>
        </w:tabs>
        <w:ind w:left="720" w:hanging="360"/>
      </w:pPr>
      <w:rPr>
        <w:rFonts w:ascii="Times New Roman" w:eastAsia="SimSun" w:hAnsi="Times New Roman"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5"/>
    <w:multiLevelType w:val="multilevel"/>
    <w:tmpl w:val="00000005"/>
    <w:name w:val="WW8Num5"/>
    <w:lvl w:ilvl="0">
      <w:start w:val="1"/>
      <w:numFmt w:val="lowerLetter"/>
      <w:lvlText w:val="%1)"/>
      <w:lvlJc w:val="left"/>
      <w:pPr>
        <w:tabs>
          <w:tab w:val="num" w:pos="6"/>
        </w:tabs>
        <w:ind w:left="1074" w:hanging="360"/>
      </w:pPr>
    </w:lvl>
    <w:lvl w:ilvl="1">
      <w:start w:val="1"/>
      <w:numFmt w:val="lowerLetter"/>
      <w:lvlText w:val="%2."/>
      <w:lvlJc w:val="left"/>
      <w:pPr>
        <w:tabs>
          <w:tab w:val="num" w:pos="6"/>
        </w:tabs>
        <w:ind w:left="1794" w:hanging="360"/>
      </w:pPr>
    </w:lvl>
    <w:lvl w:ilvl="2">
      <w:start w:val="1"/>
      <w:numFmt w:val="lowerRoman"/>
      <w:lvlText w:val="%2.%3."/>
      <w:lvlJc w:val="right"/>
      <w:pPr>
        <w:tabs>
          <w:tab w:val="num" w:pos="6"/>
        </w:tabs>
        <w:ind w:left="2514" w:hanging="180"/>
      </w:pPr>
    </w:lvl>
    <w:lvl w:ilvl="3">
      <w:start w:val="1"/>
      <w:numFmt w:val="decimal"/>
      <w:lvlText w:val="%2.%3.%4."/>
      <w:lvlJc w:val="left"/>
      <w:pPr>
        <w:tabs>
          <w:tab w:val="num" w:pos="6"/>
        </w:tabs>
        <w:ind w:left="3234" w:hanging="360"/>
      </w:pPr>
    </w:lvl>
    <w:lvl w:ilvl="4">
      <w:start w:val="1"/>
      <w:numFmt w:val="lowerLetter"/>
      <w:lvlText w:val="%2.%3.%4.%5."/>
      <w:lvlJc w:val="left"/>
      <w:pPr>
        <w:tabs>
          <w:tab w:val="num" w:pos="6"/>
        </w:tabs>
        <w:ind w:left="3954" w:hanging="360"/>
      </w:pPr>
    </w:lvl>
    <w:lvl w:ilvl="5">
      <w:start w:val="1"/>
      <w:numFmt w:val="lowerRoman"/>
      <w:lvlText w:val="%2.%3.%4.%5.%6."/>
      <w:lvlJc w:val="right"/>
      <w:pPr>
        <w:tabs>
          <w:tab w:val="num" w:pos="6"/>
        </w:tabs>
        <w:ind w:left="4674" w:hanging="180"/>
      </w:pPr>
    </w:lvl>
    <w:lvl w:ilvl="6">
      <w:start w:val="1"/>
      <w:numFmt w:val="decimal"/>
      <w:lvlText w:val="%2.%3.%4.%5.%6.%7."/>
      <w:lvlJc w:val="left"/>
      <w:pPr>
        <w:tabs>
          <w:tab w:val="num" w:pos="6"/>
        </w:tabs>
        <w:ind w:left="5394" w:hanging="360"/>
      </w:pPr>
    </w:lvl>
    <w:lvl w:ilvl="7">
      <w:start w:val="1"/>
      <w:numFmt w:val="lowerLetter"/>
      <w:lvlText w:val="%2.%3.%4.%5.%6.%7.%8."/>
      <w:lvlJc w:val="left"/>
      <w:pPr>
        <w:tabs>
          <w:tab w:val="num" w:pos="6"/>
        </w:tabs>
        <w:ind w:left="6114" w:hanging="360"/>
      </w:pPr>
    </w:lvl>
    <w:lvl w:ilvl="8">
      <w:start w:val="1"/>
      <w:numFmt w:val="lowerRoman"/>
      <w:lvlText w:val="%2.%3.%4.%5.%6.%7.%8.%9."/>
      <w:lvlJc w:val="right"/>
      <w:pPr>
        <w:tabs>
          <w:tab w:val="num" w:pos="6"/>
        </w:tabs>
        <w:ind w:left="6834" w:hanging="180"/>
      </w:pPr>
    </w:lvl>
  </w:abstractNum>
  <w:abstractNum w:abstractNumId="5">
    <w:nsid w:val="00000006"/>
    <w:multiLevelType w:val="multilevel"/>
    <w:tmpl w:val="C200307E"/>
    <w:name w:val="WW8Num6"/>
    <w:lvl w:ilvl="0">
      <w:start w:val="1"/>
      <w:numFmt w:val="lowerLetter"/>
      <w:lvlText w:val="%1)"/>
      <w:lvlJc w:val="left"/>
      <w:pPr>
        <w:tabs>
          <w:tab w:val="num" w:pos="12"/>
        </w:tabs>
        <w:ind w:left="1080" w:hanging="360"/>
      </w:pPr>
      <w:rPr>
        <w:rFonts w:ascii="Times New Roman" w:eastAsia="SimSun" w:hAnsi="Times New Roman" w:cs="Arial"/>
        <w:b w:val="0"/>
        <w:i w:val="0"/>
      </w:rPr>
    </w:lvl>
    <w:lvl w:ilvl="1">
      <w:start w:val="1"/>
      <w:numFmt w:val="lowerLetter"/>
      <w:lvlText w:val="%2."/>
      <w:lvlJc w:val="left"/>
      <w:pPr>
        <w:tabs>
          <w:tab w:val="num" w:pos="12"/>
        </w:tabs>
        <w:ind w:left="1800" w:hanging="360"/>
      </w:pPr>
    </w:lvl>
    <w:lvl w:ilvl="2">
      <w:start w:val="1"/>
      <w:numFmt w:val="lowerRoman"/>
      <w:lvlText w:val="%2.%3."/>
      <w:lvlJc w:val="right"/>
      <w:pPr>
        <w:tabs>
          <w:tab w:val="num" w:pos="12"/>
        </w:tabs>
        <w:ind w:left="2520" w:hanging="180"/>
      </w:pPr>
    </w:lvl>
    <w:lvl w:ilvl="3">
      <w:start w:val="1"/>
      <w:numFmt w:val="decimal"/>
      <w:lvlText w:val="%2.%3.%4."/>
      <w:lvlJc w:val="left"/>
      <w:pPr>
        <w:tabs>
          <w:tab w:val="num" w:pos="12"/>
        </w:tabs>
        <w:ind w:left="3240" w:hanging="360"/>
      </w:pPr>
    </w:lvl>
    <w:lvl w:ilvl="4">
      <w:start w:val="1"/>
      <w:numFmt w:val="lowerLetter"/>
      <w:lvlText w:val="%2.%3.%4.%5."/>
      <w:lvlJc w:val="left"/>
      <w:pPr>
        <w:tabs>
          <w:tab w:val="num" w:pos="12"/>
        </w:tabs>
        <w:ind w:left="3960" w:hanging="360"/>
      </w:pPr>
    </w:lvl>
    <w:lvl w:ilvl="5">
      <w:start w:val="1"/>
      <w:numFmt w:val="lowerRoman"/>
      <w:lvlText w:val="%2.%3.%4.%5.%6."/>
      <w:lvlJc w:val="right"/>
      <w:pPr>
        <w:tabs>
          <w:tab w:val="num" w:pos="12"/>
        </w:tabs>
        <w:ind w:left="4680" w:hanging="180"/>
      </w:pPr>
    </w:lvl>
    <w:lvl w:ilvl="6">
      <w:start w:val="1"/>
      <w:numFmt w:val="decimal"/>
      <w:lvlText w:val="%2.%3.%4.%5.%6.%7."/>
      <w:lvlJc w:val="left"/>
      <w:pPr>
        <w:tabs>
          <w:tab w:val="num" w:pos="12"/>
        </w:tabs>
        <w:ind w:left="5400" w:hanging="360"/>
      </w:pPr>
    </w:lvl>
    <w:lvl w:ilvl="7">
      <w:start w:val="1"/>
      <w:numFmt w:val="lowerLetter"/>
      <w:lvlText w:val="%2.%3.%4.%5.%6.%7.%8."/>
      <w:lvlJc w:val="left"/>
      <w:pPr>
        <w:tabs>
          <w:tab w:val="num" w:pos="12"/>
        </w:tabs>
        <w:ind w:left="6120" w:hanging="360"/>
      </w:pPr>
    </w:lvl>
    <w:lvl w:ilvl="8">
      <w:start w:val="1"/>
      <w:numFmt w:val="lowerRoman"/>
      <w:lvlText w:val="%2.%3.%4.%5.%6.%7.%8.%9."/>
      <w:lvlJc w:val="right"/>
      <w:pPr>
        <w:tabs>
          <w:tab w:val="num" w:pos="12"/>
        </w:tabs>
        <w:ind w:left="6840" w:hanging="180"/>
      </w:pPr>
    </w:lvl>
  </w:abstractNum>
  <w:abstractNum w:abstractNumId="6">
    <w:nsid w:val="00000007"/>
    <w:multiLevelType w:val="multilevel"/>
    <w:tmpl w:val="9586AAAC"/>
    <w:name w:val="WW8Num7"/>
    <w:lvl w:ilvl="0">
      <w:start w:val="1"/>
      <w:numFmt w:val="decimal"/>
      <w:lvlText w:val="%1)"/>
      <w:lvlJc w:val="left"/>
      <w:pPr>
        <w:tabs>
          <w:tab w:val="num" w:pos="0"/>
        </w:tabs>
        <w:ind w:left="720" w:hanging="360"/>
      </w:pPr>
      <w:rPr>
        <w:rFonts w:ascii="Times New Roman" w:eastAsia="SimSun" w:hAnsi="Times New Roman" w:cs="Times New Roman"/>
        <w:b w:val="0"/>
        <w:i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8"/>
    <w:multiLevelType w:val="multilevel"/>
    <w:tmpl w:val="4E8CCE20"/>
    <w:name w:val="WW8Num8"/>
    <w:lvl w:ilvl="0">
      <w:start w:val="1"/>
      <w:numFmt w:val="decimal"/>
      <w:lvlText w:val="%1)"/>
      <w:lvlJc w:val="left"/>
      <w:pPr>
        <w:tabs>
          <w:tab w:val="num" w:pos="708"/>
        </w:tabs>
        <w:ind w:left="1428" w:hanging="360"/>
      </w:pPr>
      <w:rPr>
        <w:rFonts w:ascii="Times New Roman" w:hAnsi="Times New Roman" w:cs="Times New Roman" w:hint="default"/>
        <w:b w:val="0"/>
        <w:color w:val="auto"/>
      </w:rPr>
    </w:lvl>
    <w:lvl w:ilvl="1">
      <w:start w:val="1"/>
      <w:numFmt w:val="lowerLetter"/>
      <w:lvlText w:val="%2."/>
      <w:lvlJc w:val="left"/>
      <w:pPr>
        <w:tabs>
          <w:tab w:val="num" w:pos="708"/>
        </w:tabs>
        <w:ind w:left="2148" w:hanging="360"/>
      </w:pPr>
    </w:lvl>
    <w:lvl w:ilvl="2">
      <w:start w:val="1"/>
      <w:numFmt w:val="lowerRoman"/>
      <w:lvlText w:val="%2.%3."/>
      <w:lvlJc w:val="right"/>
      <w:pPr>
        <w:tabs>
          <w:tab w:val="num" w:pos="708"/>
        </w:tabs>
        <w:ind w:left="2868" w:hanging="180"/>
      </w:pPr>
    </w:lvl>
    <w:lvl w:ilvl="3">
      <w:start w:val="1"/>
      <w:numFmt w:val="decimal"/>
      <w:lvlText w:val="%2.%3.%4."/>
      <w:lvlJc w:val="left"/>
      <w:pPr>
        <w:tabs>
          <w:tab w:val="num" w:pos="708"/>
        </w:tabs>
        <w:ind w:left="3588" w:hanging="360"/>
      </w:pPr>
    </w:lvl>
    <w:lvl w:ilvl="4">
      <w:start w:val="1"/>
      <w:numFmt w:val="lowerLetter"/>
      <w:lvlText w:val="%2.%3.%4.%5."/>
      <w:lvlJc w:val="left"/>
      <w:pPr>
        <w:tabs>
          <w:tab w:val="num" w:pos="708"/>
        </w:tabs>
        <w:ind w:left="4308" w:hanging="360"/>
      </w:pPr>
    </w:lvl>
    <w:lvl w:ilvl="5">
      <w:start w:val="1"/>
      <w:numFmt w:val="lowerRoman"/>
      <w:lvlText w:val="%2.%3.%4.%5.%6."/>
      <w:lvlJc w:val="right"/>
      <w:pPr>
        <w:tabs>
          <w:tab w:val="num" w:pos="708"/>
        </w:tabs>
        <w:ind w:left="5028" w:hanging="180"/>
      </w:pPr>
    </w:lvl>
    <w:lvl w:ilvl="6">
      <w:start w:val="1"/>
      <w:numFmt w:val="decimal"/>
      <w:lvlText w:val="%2.%3.%4.%5.%6.%7."/>
      <w:lvlJc w:val="left"/>
      <w:pPr>
        <w:tabs>
          <w:tab w:val="num" w:pos="708"/>
        </w:tabs>
        <w:ind w:left="5748" w:hanging="360"/>
      </w:pPr>
    </w:lvl>
    <w:lvl w:ilvl="7">
      <w:start w:val="1"/>
      <w:numFmt w:val="lowerLetter"/>
      <w:lvlText w:val="%2.%3.%4.%5.%6.%7.%8."/>
      <w:lvlJc w:val="left"/>
      <w:pPr>
        <w:tabs>
          <w:tab w:val="num" w:pos="708"/>
        </w:tabs>
        <w:ind w:left="6468" w:hanging="360"/>
      </w:pPr>
    </w:lvl>
    <w:lvl w:ilvl="8">
      <w:start w:val="1"/>
      <w:numFmt w:val="lowerRoman"/>
      <w:lvlText w:val="%2.%3.%4.%5.%6.%7.%8.%9."/>
      <w:lvlJc w:val="right"/>
      <w:pPr>
        <w:tabs>
          <w:tab w:val="num" w:pos="708"/>
        </w:tabs>
        <w:ind w:left="7188" w:hanging="180"/>
      </w:pPr>
    </w:lvl>
  </w:abstractNum>
  <w:abstractNum w:abstractNumId="8">
    <w:nsid w:val="00000009"/>
    <w:multiLevelType w:val="multilevel"/>
    <w:tmpl w:val="79644C88"/>
    <w:name w:val="WW8Num9"/>
    <w:lvl w:ilvl="0">
      <w:start w:val="1"/>
      <w:numFmt w:val="decimal"/>
      <w:lvlText w:val="%1)"/>
      <w:lvlJc w:val="left"/>
      <w:pPr>
        <w:tabs>
          <w:tab w:val="num" w:pos="708"/>
        </w:tabs>
        <w:ind w:left="1428" w:hanging="360"/>
      </w:pPr>
    </w:lvl>
    <w:lvl w:ilvl="1">
      <w:start w:val="1"/>
      <w:numFmt w:val="lowerLetter"/>
      <w:lvlText w:val="%2."/>
      <w:lvlJc w:val="left"/>
      <w:pPr>
        <w:tabs>
          <w:tab w:val="num" w:pos="708"/>
        </w:tabs>
        <w:ind w:left="2148" w:hanging="360"/>
      </w:pPr>
    </w:lvl>
    <w:lvl w:ilvl="2">
      <w:start w:val="1"/>
      <w:numFmt w:val="lowerRoman"/>
      <w:lvlText w:val="%2.%3."/>
      <w:lvlJc w:val="right"/>
      <w:pPr>
        <w:tabs>
          <w:tab w:val="num" w:pos="708"/>
        </w:tabs>
        <w:ind w:left="2868" w:hanging="180"/>
      </w:pPr>
    </w:lvl>
    <w:lvl w:ilvl="3">
      <w:start w:val="1"/>
      <w:numFmt w:val="decimal"/>
      <w:lvlText w:val="%2.%3.%4."/>
      <w:lvlJc w:val="left"/>
      <w:pPr>
        <w:tabs>
          <w:tab w:val="num" w:pos="708"/>
        </w:tabs>
        <w:ind w:left="3588" w:hanging="360"/>
      </w:pPr>
    </w:lvl>
    <w:lvl w:ilvl="4">
      <w:start w:val="1"/>
      <w:numFmt w:val="lowerLetter"/>
      <w:lvlText w:val="%2.%3.%4.%5."/>
      <w:lvlJc w:val="left"/>
      <w:pPr>
        <w:tabs>
          <w:tab w:val="num" w:pos="708"/>
        </w:tabs>
        <w:ind w:left="4308" w:hanging="360"/>
      </w:pPr>
    </w:lvl>
    <w:lvl w:ilvl="5">
      <w:start w:val="1"/>
      <w:numFmt w:val="lowerRoman"/>
      <w:lvlText w:val="%2.%3.%4.%5.%6."/>
      <w:lvlJc w:val="right"/>
      <w:pPr>
        <w:tabs>
          <w:tab w:val="num" w:pos="708"/>
        </w:tabs>
        <w:ind w:left="5028" w:hanging="180"/>
      </w:pPr>
    </w:lvl>
    <w:lvl w:ilvl="6">
      <w:start w:val="1"/>
      <w:numFmt w:val="decimal"/>
      <w:lvlText w:val="%2.%3.%4.%5.%6.%7."/>
      <w:lvlJc w:val="left"/>
      <w:pPr>
        <w:tabs>
          <w:tab w:val="num" w:pos="708"/>
        </w:tabs>
        <w:ind w:left="5748" w:hanging="360"/>
      </w:pPr>
    </w:lvl>
    <w:lvl w:ilvl="7">
      <w:start w:val="1"/>
      <w:numFmt w:val="lowerLetter"/>
      <w:lvlText w:val="%2.%3.%4.%5.%6.%7.%8."/>
      <w:lvlJc w:val="left"/>
      <w:pPr>
        <w:tabs>
          <w:tab w:val="num" w:pos="708"/>
        </w:tabs>
        <w:ind w:left="6468" w:hanging="360"/>
      </w:pPr>
    </w:lvl>
    <w:lvl w:ilvl="8">
      <w:start w:val="1"/>
      <w:numFmt w:val="lowerRoman"/>
      <w:lvlText w:val="%2.%3.%4.%5.%6.%7.%8.%9."/>
      <w:lvlJc w:val="right"/>
      <w:pPr>
        <w:tabs>
          <w:tab w:val="num" w:pos="708"/>
        </w:tabs>
        <w:ind w:left="7188" w:hanging="180"/>
      </w:pPr>
    </w:lvl>
  </w:abstractNum>
  <w:abstractNum w:abstractNumId="9">
    <w:nsid w:val="0000000A"/>
    <w:multiLevelType w:val="multilevel"/>
    <w:tmpl w:val="C4744CEE"/>
    <w:name w:val="WW8Num10"/>
    <w:lvl w:ilvl="0">
      <w:start w:val="1"/>
      <w:numFmt w:val="decimal"/>
      <w:lvlText w:val="%1)"/>
      <w:lvlJc w:val="left"/>
      <w:pPr>
        <w:tabs>
          <w:tab w:val="num" w:pos="708"/>
        </w:tabs>
        <w:ind w:left="1428" w:hanging="360"/>
      </w:pPr>
      <w:rPr>
        <w:rFonts w:ascii="Times New Roman" w:eastAsia="SimSun" w:hAnsi="Times New Roman" w:cs="Times New Roman"/>
        <w:b w:val="0"/>
      </w:rPr>
    </w:lvl>
    <w:lvl w:ilvl="1">
      <w:start w:val="1"/>
      <w:numFmt w:val="lowerLetter"/>
      <w:lvlText w:val="%2."/>
      <w:lvlJc w:val="left"/>
      <w:pPr>
        <w:tabs>
          <w:tab w:val="num" w:pos="708"/>
        </w:tabs>
        <w:ind w:left="2148" w:hanging="360"/>
      </w:pPr>
    </w:lvl>
    <w:lvl w:ilvl="2">
      <w:start w:val="1"/>
      <w:numFmt w:val="lowerRoman"/>
      <w:lvlText w:val="%2.%3."/>
      <w:lvlJc w:val="right"/>
      <w:pPr>
        <w:tabs>
          <w:tab w:val="num" w:pos="708"/>
        </w:tabs>
        <w:ind w:left="2868" w:hanging="180"/>
      </w:pPr>
    </w:lvl>
    <w:lvl w:ilvl="3">
      <w:start w:val="1"/>
      <w:numFmt w:val="decimal"/>
      <w:lvlText w:val="%2.%3.%4."/>
      <w:lvlJc w:val="left"/>
      <w:pPr>
        <w:tabs>
          <w:tab w:val="num" w:pos="708"/>
        </w:tabs>
        <w:ind w:left="3588" w:hanging="360"/>
      </w:pPr>
    </w:lvl>
    <w:lvl w:ilvl="4">
      <w:start w:val="1"/>
      <w:numFmt w:val="lowerLetter"/>
      <w:lvlText w:val="%2.%3.%4.%5."/>
      <w:lvlJc w:val="left"/>
      <w:pPr>
        <w:tabs>
          <w:tab w:val="num" w:pos="708"/>
        </w:tabs>
        <w:ind w:left="4308" w:hanging="360"/>
      </w:pPr>
    </w:lvl>
    <w:lvl w:ilvl="5">
      <w:start w:val="1"/>
      <w:numFmt w:val="lowerRoman"/>
      <w:lvlText w:val="%2.%3.%4.%5.%6."/>
      <w:lvlJc w:val="right"/>
      <w:pPr>
        <w:tabs>
          <w:tab w:val="num" w:pos="708"/>
        </w:tabs>
        <w:ind w:left="5028" w:hanging="180"/>
      </w:pPr>
    </w:lvl>
    <w:lvl w:ilvl="6">
      <w:start w:val="1"/>
      <w:numFmt w:val="decimal"/>
      <w:lvlText w:val="%2.%3.%4.%5.%6.%7."/>
      <w:lvlJc w:val="left"/>
      <w:pPr>
        <w:tabs>
          <w:tab w:val="num" w:pos="708"/>
        </w:tabs>
        <w:ind w:left="5748" w:hanging="360"/>
      </w:pPr>
    </w:lvl>
    <w:lvl w:ilvl="7">
      <w:start w:val="1"/>
      <w:numFmt w:val="lowerLetter"/>
      <w:lvlText w:val="%2.%3.%4.%5.%6.%7.%8."/>
      <w:lvlJc w:val="left"/>
      <w:pPr>
        <w:tabs>
          <w:tab w:val="num" w:pos="708"/>
        </w:tabs>
        <w:ind w:left="6468" w:hanging="360"/>
      </w:pPr>
    </w:lvl>
    <w:lvl w:ilvl="8">
      <w:start w:val="1"/>
      <w:numFmt w:val="lowerRoman"/>
      <w:lvlText w:val="%2.%3.%4.%5.%6.%7.%8.%9."/>
      <w:lvlJc w:val="right"/>
      <w:pPr>
        <w:tabs>
          <w:tab w:val="num" w:pos="708"/>
        </w:tabs>
        <w:ind w:left="7188" w:hanging="180"/>
      </w:pPr>
    </w:lvl>
  </w:abstractNum>
  <w:abstractNum w:abstractNumId="10">
    <w:nsid w:val="0000000B"/>
    <w:multiLevelType w:val="multilevel"/>
    <w:tmpl w:val="2830414E"/>
    <w:name w:val="WW8Num11"/>
    <w:lvl w:ilvl="0">
      <w:start w:val="1"/>
      <w:numFmt w:val="lowerLetter"/>
      <w:lvlText w:val="%1)"/>
      <w:lvlJc w:val="left"/>
      <w:pPr>
        <w:tabs>
          <w:tab w:val="num" w:pos="708"/>
        </w:tabs>
        <w:ind w:left="1776" w:hanging="360"/>
      </w:pPr>
      <w:rPr>
        <w:rFonts w:ascii="Times New Roman" w:eastAsia="SimSun" w:hAnsi="Times New Roman" w:cs="Arial Narrow"/>
        <w:b w:val="0"/>
      </w:rPr>
    </w:lvl>
    <w:lvl w:ilvl="1">
      <w:start w:val="1"/>
      <w:numFmt w:val="lowerLetter"/>
      <w:lvlText w:val="%2."/>
      <w:lvlJc w:val="left"/>
      <w:pPr>
        <w:tabs>
          <w:tab w:val="num" w:pos="708"/>
        </w:tabs>
        <w:ind w:left="2496" w:hanging="360"/>
      </w:pPr>
    </w:lvl>
    <w:lvl w:ilvl="2">
      <w:start w:val="1"/>
      <w:numFmt w:val="lowerRoman"/>
      <w:lvlText w:val="%2.%3."/>
      <w:lvlJc w:val="right"/>
      <w:pPr>
        <w:tabs>
          <w:tab w:val="num" w:pos="708"/>
        </w:tabs>
        <w:ind w:left="3216" w:hanging="180"/>
      </w:pPr>
    </w:lvl>
    <w:lvl w:ilvl="3">
      <w:start w:val="1"/>
      <w:numFmt w:val="decimal"/>
      <w:lvlText w:val="%2.%3.%4."/>
      <w:lvlJc w:val="left"/>
      <w:pPr>
        <w:tabs>
          <w:tab w:val="num" w:pos="708"/>
        </w:tabs>
        <w:ind w:left="3936" w:hanging="360"/>
      </w:pPr>
    </w:lvl>
    <w:lvl w:ilvl="4">
      <w:start w:val="1"/>
      <w:numFmt w:val="lowerLetter"/>
      <w:lvlText w:val="%2.%3.%4.%5."/>
      <w:lvlJc w:val="left"/>
      <w:pPr>
        <w:tabs>
          <w:tab w:val="num" w:pos="708"/>
        </w:tabs>
        <w:ind w:left="4656" w:hanging="360"/>
      </w:pPr>
    </w:lvl>
    <w:lvl w:ilvl="5">
      <w:start w:val="1"/>
      <w:numFmt w:val="lowerRoman"/>
      <w:lvlText w:val="%2.%3.%4.%5.%6."/>
      <w:lvlJc w:val="right"/>
      <w:pPr>
        <w:tabs>
          <w:tab w:val="num" w:pos="708"/>
        </w:tabs>
        <w:ind w:left="5376" w:hanging="180"/>
      </w:pPr>
    </w:lvl>
    <w:lvl w:ilvl="6">
      <w:start w:val="1"/>
      <w:numFmt w:val="decimal"/>
      <w:lvlText w:val="%2.%3.%4.%5.%6.%7."/>
      <w:lvlJc w:val="left"/>
      <w:pPr>
        <w:tabs>
          <w:tab w:val="num" w:pos="708"/>
        </w:tabs>
        <w:ind w:left="6096" w:hanging="360"/>
      </w:pPr>
    </w:lvl>
    <w:lvl w:ilvl="7">
      <w:start w:val="1"/>
      <w:numFmt w:val="lowerLetter"/>
      <w:lvlText w:val="%2.%3.%4.%5.%6.%7.%8."/>
      <w:lvlJc w:val="left"/>
      <w:pPr>
        <w:tabs>
          <w:tab w:val="num" w:pos="708"/>
        </w:tabs>
        <w:ind w:left="6816" w:hanging="360"/>
      </w:pPr>
    </w:lvl>
    <w:lvl w:ilvl="8">
      <w:start w:val="1"/>
      <w:numFmt w:val="lowerRoman"/>
      <w:lvlText w:val="%2.%3.%4.%5.%6.%7.%8.%9."/>
      <w:lvlJc w:val="right"/>
      <w:pPr>
        <w:tabs>
          <w:tab w:val="num" w:pos="708"/>
        </w:tabs>
        <w:ind w:left="7536" w:hanging="180"/>
      </w:pPr>
    </w:lvl>
  </w:abstractNum>
  <w:abstractNum w:abstractNumId="11">
    <w:nsid w:val="0000000C"/>
    <w:multiLevelType w:val="multilevel"/>
    <w:tmpl w:val="6532C200"/>
    <w:name w:val="WW8Num12"/>
    <w:lvl w:ilvl="0">
      <w:start w:val="1"/>
      <w:numFmt w:val="decimal"/>
      <w:lvlText w:val="%1)"/>
      <w:lvlJc w:val="left"/>
      <w:pPr>
        <w:tabs>
          <w:tab w:val="num" w:pos="0"/>
        </w:tabs>
        <w:ind w:left="720" w:hanging="360"/>
      </w:pPr>
      <w:rPr>
        <w:rFonts w:hint="default"/>
        <w:sz w:val="20"/>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nsid w:val="0000000D"/>
    <w:multiLevelType w:val="multilevel"/>
    <w:tmpl w:val="BE58A76E"/>
    <w:name w:val="WW8Num13"/>
    <w:lvl w:ilvl="0">
      <w:start w:val="1"/>
      <w:numFmt w:val="decimal"/>
      <w:lvlText w:val="%1."/>
      <w:lvlJc w:val="left"/>
      <w:pPr>
        <w:tabs>
          <w:tab w:val="num" w:pos="708"/>
        </w:tabs>
        <w:ind w:left="1068" w:hanging="360"/>
      </w:pPr>
      <w:rPr>
        <w:rFonts w:ascii="Times New Roman" w:hAnsi="Times New Roman" w:cs="Times New Roman" w:hint="default"/>
        <w:sz w:val="24"/>
        <w:szCs w:val="24"/>
        <w:vertAlign w:val="baseline"/>
      </w:rPr>
    </w:lvl>
    <w:lvl w:ilvl="1">
      <w:start w:val="1"/>
      <w:numFmt w:val="lowerLetter"/>
      <w:lvlText w:val="%2."/>
      <w:lvlJc w:val="left"/>
      <w:pPr>
        <w:tabs>
          <w:tab w:val="num" w:pos="708"/>
        </w:tabs>
        <w:ind w:left="1788" w:hanging="360"/>
      </w:pPr>
    </w:lvl>
    <w:lvl w:ilvl="2">
      <w:start w:val="1"/>
      <w:numFmt w:val="lowerRoman"/>
      <w:lvlText w:val="%2.%3."/>
      <w:lvlJc w:val="right"/>
      <w:pPr>
        <w:tabs>
          <w:tab w:val="num" w:pos="708"/>
        </w:tabs>
        <w:ind w:left="2508" w:hanging="180"/>
      </w:pPr>
    </w:lvl>
    <w:lvl w:ilvl="3">
      <w:start w:val="1"/>
      <w:numFmt w:val="decimal"/>
      <w:lvlText w:val="%2.%3.%4."/>
      <w:lvlJc w:val="left"/>
      <w:pPr>
        <w:tabs>
          <w:tab w:val="num" w:pos="708"/>
        </w:tabs>
        <w:ind w:left="3228" w:hanging="360"/>
      </w:pPr>
    </w:lvl>
    <w:lvl w:ilvl="4">
      <w:start w:val="1"/>
      <w:numFmt w:val="lowerLetter"/>
      <w:lvlText w:val="%2.%3.%4.%5."/>
      <w:lvlJc w:val="left"/>
      <w:pPr>
        <w:tabs>
          <w:tab w:val="num" w:pos="708"/>
        </w:tabs>
        <w:ind w:left="3948" w:hanging="360"/>
      </w:pPr>
    </w:lvl>
    <w:lvl w:ilvl="5">
      <w:start w:val="1"/>
      <w:numFmt w:val="lowerRoman"/>
      <w:lvlText w:val="%2.%3.%4.%5.%6."/>
      <w:lvlJc w:val="right"/>
      <w:pPr>
        <w:tabs>
          <w:tab w:val="num" w:pos="708"/>
        </w:tabs>
        <w:ind w:left="4668" w:hanging="180"/>
      </w:pPr>
    </w:lvl>
    <w:lvl w:ilvl="6">
      <w:start w:val="1"/>
      <w:numFmt w:val="decimal"/>
      <w:lvlText w:val="%2.%3.%4.%5.%6.%7."/>
      <w:lvlJc w:val="left"/>
      <w:pPr>
        <w:tabs>
          <w:tab w:val="num" w:pos="708"/>
        </w:tabs>
        <w:ind w:left="5388" w:hanging="360"/>
      </w:pPr>
    </w:lvl>
    <w:lvl w:ilvl="7">
      <w:start w:val="1"/>
      <w:numFmt w:val="lowerLetter"/>
      <w:lvlText w:val="%2.%3.%4.%5.%6.%7.%8."/>
      <w:lvlJc w:val="left"/>
      <w:pPr>
        <w:tabs>
          <w:tab w:val="num" w:pos="708"/>
        </w:tabs>
        <w:ind w:left="6108" w:hanging="360"/>
      </w:pPr>
    </w:lvl>
    <w:lvl w:ilvl="8">
      <w:start w:val="1"/>
      <w:numFmt w:val="lowerRoman"/>
      <w:lvlText w:val="%2.%3.%4.%5.%6.%7.%8.%9."/>
      <w:lvlJc w:val="right"/>
      <w:pPr>
        <w:tabs>
          <w:tab w:val="num" w:pos="708"/>
        </w:tabs>
        <w:ind w:left="6828" w:hanging="180"/>
      </w:pPr>
    </w:lvl>
  </w:abstractNum>
  <w:abstractNum w:abstractNumId="13">
    <w:nsid w:val="0000000E"/>
    <w:multiLevelType w:val="multilevel"/>
    <w:tmpl w:val="0000000E"/>
    <w:name w:val="WW8Num14"/>
    <w:lvl w:ilvl="0">
      <w:start w:val="1"/>
      <w:numFmt w:val="decimal"/>
      <w:lvlText w:val="%1)"/>
      <w:lvlJc w:val="left"/>
      <w:pPr>
        <w:tabs>
          <w:tab w:val="num" w:pos="708"/>
        </w:tabs>
        <w:ind w:left="1428" w:hanging="360"/>
      </w:pPr>
    </w:lvl>
    <w:lvl w:ilvl="1">
      <w:start w:val="1"/>
      <w:numFmt w:val="lowerLetter"/>
      <w:lvlText w:val="%2."/>
      <w:lvlJc w:val="left"/>
      <w:pPr>
        <w:tabs>
          <w:tab w:val="num" w:pos="708"/>
        </w:tabs>
        <w:ind w:left="2148" w:hanging="360"/>
      </w:pPr>
    </w:lvl>
    <w:lvl w:ilvl="2">
      <w:start w:val="1"/>
      <w:numFmt w:val="lowerRoman"/>
      <w:lvlText w:val="%2.%3."/>
      <w:lvlJc w:val="right"/>
      <w:pPr>
        <w:tabs>
          <w:tab w:val="num" w:pos="708"/>
        </w:tabs>
        <w:ind w:left="2868" w:hanging="180"/>
      </w:pPr>
    </w:lvl>
    <w:lvl w:ilvl="3">
      <w:start w:val="1"/>
      <w:numFmt w:val="decimal"/>
      <w:lvlText w:val="%2.%3.%4."/>
      <w:lvlJc w:val="left"/>
      <w:pPr>
        <w:tabs>
          <w:tab w:val="num" w:pos="708"/>
        </w:tabs>
        <w:ind w:left="3588" w:hanging="360"/>
      </w:pPr>
    </w:lvl>
    <w:lvl w:ilvl="4">
      <w:start w:val="1"/>
      <w:numFmt w:val="lowerLetter"/>
      <w:lvlText w:val="%2.%3.%4.%5."/>
      <w:lvlJc w:val="left"/>
      <w:pPr>
        <w:tabs>
          <w:tab w:val="num" w:pos="708"/>
        </w:tabs>
        <w:ind w:left="4308" w:hanging="360"/>
      </w:pPr>
    </w:lvl>
    <w:lvl w:ilvl="5">
      <w:start w:val="1"/>
      <w:numFmt w:val="lowerRoman"/>
      <w:lvlText w:val="%2.%3.%4.%5.%6."/>
      <w:lvlJc w:val="right"/>
      <w:pPr>
        <w:tabs>
          <w:tab w:val="num" w:pos="708"/>
        </w:tabs>
        <w:ind w:left="5028" w:hanging="180"/>
      </w:pPr>
    </w:lvl>
    <w:lvl w:ilvl="6">
      <w:start w:val="1"/>
      <w:numFmt w:val="decimal"/>
      <w:lvlText w:val="%2.%3.%4.%5.%6.%7."/>
      <w:lvlJc w:val="left"/>
      <w:pPr>
        <w:tabs>
          <w:tab w:val="num" w:pos="708"/>
        </w:tabs>
        <w:ind w:left="5748" w:hanging="360"/>
      </w:pPr>
    </w:lvl>
    <w:lvl w:ilvl="7">
      <w:start w:val="1"/>
      <w:numFmt w:val="lowerLetter"/>
      <w:lvlText w:val="%2.%3.%4.%5.%6.%7.%8."/>
      <w:lvlJc w:val="left"/>
      <w:pPr>
        <w:tabs>
          <w:tab w:val="num" w:pos="708"/>
        </w:tabs>
        <w:ind w:left="6468" w:hanging="360"/>
      </w:pPr>
    </w:lvl>
    <w:lvl w:ilvl="8">
      <w:start w:val="1"/>
      <w:numFmt w:val="lowerRoman"/>
      <w:lvlText w:val="%2.%3.%4.%5.%6.%7.%8.%9."/>
      <w:lvlJc w:val="right"/>
      <w:pPr>
        <w:tabs>
          <w:tab w:val="num" w:pos="708"/>
        </w:tabs>
        <w:ind w:left="7188" w:hanging="180"/>
      </w:pPr>
    </w:lvl>
  </w:abstractNum>
  <w:abstractNum w:abstractNumId="14">
    <w:nsid w:val="0000000F"/>
    <w:multiLevelType w:val="multilevel"/>
    <w:tmpl w:val="0000000F"/>
    <w:name w:val="WW8Num15"/>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15">
    <w:nsid w:val="00000010"/>
    <w:multiLevelType w:val="multilevel"/>
    <w:tmpl w:val="02DAAFC8"/>
    <w:name w:val="WW8Num16"/>
    <w:lvl w:ilvl="0">
      <w:start w:val="1"/>
      <w:numFmt w:val="decimal"/>
      <w:lvlText w:val="%1)"/>
      <w:lvlJc w:val="left"/>
      <w:pPr>
        <w:tabs>
          <w:tab w:val="num" w:pos="720"/>
        </w:tabs>
        <w:ind w:left="720" w:hanging="360"/>
      </w:pPr>
      <w:rPr>
        <w:caps w:val="0"/>
        <w:smallCaps w:val="0"/>
      </w:rPr>
    </w:lvl>
    <w:lvl w:ilvl="1">
      <w:start w:val="1"/>
      <w:numFmt w:val="bullet"/>
      <w:lvlText w:val=""/>
      <w:lvlJc w:val="left"/>
      <w:pPr>
        <w:tabs>
          <w:tab w:val="num" w:pos="1080"/>
        </w:tabs>
        <w:ind w:left="1080" w:hanging="360"/>
      </w:pPr>
      <w:rPr>
        <w:rFonts w:ascii="Symbol" w:hAnsi="Symbol" w:cs="Arial"/>
        <w:caps w:val="0"/>
        <w:smallCaps w:val="0"/>
      </w:rPr>
    </w:lvl>
    <w:lvl w:ilvl="2">
      <w:start w:val="1"/>
      <w:numFmt w:val="bullet"/>
      <w:lvlText w:val=""/>
      <w:lvlJc w:val="left"/>
      <w:pPr>
        <w:tabs>
          <w:tab w:val="num" w:pos="1440"/>
        </w:tabs>
        <w:ind w:left="1440" w:hanging="360"/>
      </w:pPr>
      <w:rPr>
        <w:rFonts w:ascii="Symbol" w:hAnsi="Symbol" w:cs="Arial"/>
        <w:caps w:val="0"/>
        <w:smallCaps w:val="0"/>
      </w:rPr>
    </w:lvl>
    <w:lvl w:ilvl="3">
      <w:start w:val="1"/>
      <w:numFmt w:val="bullet"/>
      <w:lvlText w:val=""/>
      <w:lvlJc w:val="left"/>
      <w:pPr>
        <w:tabs>
          <w:tab w:val="num" w:pos="1800"/>
        </w:tabs>
        <w:ind w:left="1800" w:hanging="360"/>
      </w:pPr>
      <w:rPr>
        <w:rFonts w:ascii="Symbol" w:hAnsi="Symbol" w:cs="Arial"/>
        <w:caps w:val="0"/>
        <w:smallCaps w:val="0"/>
      </w:rPr>
    </w:lvl>
    <w:lvl w:ilvl="4">
      <w:start w:val="1"/>
      <w:numFmt w:val="bullet"/>
      <w:lvlText w:val=""/>
      <w:lvlJc w:val="left"/>
      <w:pPr>
        <w:tabs>
          <w:tab w:val="num" w:pos="2160"/>
        </w:tabs>
        <w:ind w:left="2160" w:hanging="360"/>
      </w:pPr>
      <w:rPr>
        <w:rFonts w:ascii="Symbol" w:hAnsi="Symbol" w:cs="Arial"/>
        <w:caps w:val="0"/>
        <w:smallCaps w:val="0"/>
      </w:rPr>
    </w:lvl>
    <w:lvl w:ilvl="5">
      <w:start w:val="1"/>
      <w:numFmt w:val="bullet"/>
      <w:lvlText w:val=""/>
      <w:lvlJc w:val="left"/>
      <w:pPr>
        <w:tabs>
          <w:tab w:val="num" w:pos="2520"/>
        </w:tabs>
        <w:ind w:left="2520" w:hanging="360"/>
      </w:pPr>
      <w:rPr>
        <w:rFonts w:ascii="Symbol" w:hAnsi="Symbol" w:cs="Arial"/>
        <w:caps w:val="0"/>
        <w:smallCaps w:val="0"/>
      </w:rPr>
    </w:lvl>
    <w:lvl w:ilvl="6">
      <w:start w:val="1"/>
      <w:numFmt w:val="bullet"/>
      <w:lvlText w:val=""/>
      <w:lvlJc w:val="left"/>
      <w:pPr>
        <w:tabs>
          <w:tab w:val="num" w:pos="2880"/>
        </w:tabs>
        <w:ind w:left="2880" w:hanging="360"/>
      </w:pPr>
      <w:rPr>
        <w:rFonts w:ascii="Symbol" w:hAnsi="Symbol" w:cs="Arial"/>
        <w:caps w:val="0"/>
        <w:smallCaps w:val="0"/>
      </w:rPr>
    </w:lvl>
    <w:lvl w:ilvl="7">
      <w:start w:val="1"/>
      <w:numFmt w:val="bullet"/>
      <w:lvlText w:val=""/>
      <w:lvlJc w:val="left"/>
      <w:pPr>
        <w:tabs>
          <w:tab w:val="num" w:pos="3240"/>
        </w:tabs>
        <w:ind w:left="3240" w:hanging="360"/>
      </w:pPr>
      <w:rPr>
        <w:rFonts w:ascii="Symbol" w:hAnsi="Symbol" w:cs="Arial"/>
        <w:caps w:val="0"/>
        <w:smallCaps w:val="0"/>
      </w:rPr>
    </w:lvl>
    <w:lvl w:ilvl="8">
      <w:start w:val="1"/>
      <w:numFmt w:val="bullet"/>
      <w:lvlText w:val=""/>
      <w:lvlJc w:val="left"/>
      <w:pPr>
        <w:tabs>
          <w:tab w:val="num" w:pos="3600"/>
        </w:tabs>
        <w:ind w:left="3600" w:hanging="360"/>
      </w:pPr>
      <w:rPr>
        <w:rFonts w:ascii="Symbol" w:hAnsi="Symbol" w:cs="Arial"/>
        <w:caps w:val="0"/>
        <w:smallCaps w:val="0"/>
      </w:rPr>
    </w:lvl>
  </w:abstractNum>
  <w:abstractNum w:abstractNumId="16">
    <w:nsid w:val="078F23C9"/>
    <w:multiLevelType w:val="hybridMultilevel"/>
    <w:tmpl w:val="3C727448"/>
    <w:lvl w:ilvl="0" w:tplc="23942638">
      <w:start w:val="1"/>
      <w:numFmt w:val="lowerLetter"/>
      <w:lvlText w:val="%1)"/>
      <w:lvlJc w:val="left"/>
      <w:pPr>
        <w:ind w:left="1748" w:hanging="360"/>
      </w:pPr>
      <w:rPr>
        <w:rFonts w:hint="default"/>
        <w:b w:val="0"/>
        <w:color w:val="auto"/>
      </w:rPr>
    </w:lvl>
    <w:lvl w:ilvl="1" w:tplc="04150019" w:tentative="1">
      <w:start w:val="1"/>
      <w:numFmt w:val="lowerLetter"/>
      <w:lvlText w:val="%2."/>
      <w:lvlJc w:val="left"/>
      <w:pPr>
        <w:ind w:left="2468" w:hanging="360"/>
      </w:pPr>
    </w:lvl>
    <w:lvl w:ilvl="2" w:tplc="0415001B" w:tentative="1">
      <w:start w:val="1"/>
      <w:numFmt w:val="lowerRoman"/>
      <w:lvlText w:val="%3."/>
      <w:lvlJc w:val="right"/>
      <w:pPr>
        <w:ind w:left="3188" w:hanging="180"/>
      </w:pPr>
    </w:lvl>
    <w:lvl w:ilvl="3" w:tplc="0415000F" w:tentative="1">
      <w:start w:val="1"/>
      <w:numFmt w:val="decimal"/>
      <w:lvlText w:val="%4."/>
      <w:lvlJc w:val="left"/>
      <w:pPr>
        <w:ind w:left="3908" w:hanging="360"/>
      </w:pPr>
    </w:lvl>
    <w:lvl w:ilvl="4" w:tplc="04150019" w:tentative="1">
      <w:start w:val="1"/>
      <w:numFmt w:val="lowerLetter"/>
      <w:lvlText w:val="%5."/>
      <w:lvlJc w:val="left"/>
      <w:pPr>
        <w:ind w:left="4628" w:hanging="360"/>
      </w:pPr>
    </w:lvl>
    <w:lvl w:ilvl="5" w:tplc="0415001B" w:tentative="1">
      <w:start w:val="1"/>
      <w:numFmt w:val="lowerRoman"/>
      <w:lvlText w:val="%6."/>
      <w:lvlJc w:val="right"/>
      <w:pPr>
        <w:ind w:left="5348" w:hanging="180"/>
      </w:pPr>
    </w:lvl>
    <w:lvl w:ilvl="6" w:tplc="0415000F" w:tentative="1">
      <w:start w:val="1"/>
      <w:numFmt w:val="decimal"/>
      <w:lvlText w:val="%7."/>
      <w:lvlJc w:val="left"/>
      <w:pPr>
        <w:ind w:left="6068" w:hanging="360"/>
      </w:pPr>
    </w:lvl>
    <w:lvl w:ilvl="7" w:tplc="04150019" w:tentative="1">
      <w:start w:val="1"/>
      <w:numFmt w:val="lowerLetter"/>
      <w:lvlText w:val="%8."/>
      <w:lvlJc w:val="left"/>
      <w:pPr>
        <w:ind w:left="6788" w:hanging="360"/>
      </w:pPr>
    </w:lvl>
    <w:lvl w:ilvl="8" w:tplc="0415001B" w:tentative="1">
      <w:start w:val="1"/>
      <w:numFmt w:val="lowerRoman"/>
      <w:lvlText w:val="%9."/>
      <w:lvlJc w:val="right"/>
      <w:pPr>
        <w:ind w:left="7508" w:hanging="180"/>
      </w:pPr>
    </w:lvl>
  </w:abstractNum>
  <w:abstractNum w:abstractNumId="17">
    <w:nsid w:val="081244D3"/>
    <w:multiLevelType w:val="hybridMultilevel"/>
    <w:tmpl w:val="19B45E7E"/>
    <w:lvl w:ilvl="0" w:tplc="8FCE60B8">
      <w:start w:val="6"/>
      <w:numFmt w:val="decimal"/>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nsid w:val="0AE225B9"/>
    <w:multiLevelType w:val="hybridMultilevel"/>
    <w:tmpl w:val="74147E0C"/>
    <w:lvl w:ilvl="0" w:tplc="02D2ABAA">
      <w:start w:val="1"/>
      <w:numFmt w:val="decimal"/>
      <w:lvlText w:val="%1)"/>
      <w:lvlJc w:val="left"/>
      <w:pPr>
        <w:ind w:left="1388" w:hanging="360"/>
      </w:pPr>
      <w:rPr>
        <w:b w:val="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19">
    <w:nsid w:val="0D4961EE"/>
    <w:multiLevelType w:val="hybridMultilevel"/>
    <w:tmpl w:val="7C346B0C"/>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nsid w:val="12417202"/>
    <w:multiLevelType w:val="singleLevel"/>
    <w:tmpl w:val="993E7654"/>
    <w:lvl w:ilvl="0">
      <w:start w:val="1"/>
      <w:numFmt w:val="decimal"/>
      <w:lvlText w:val="%1."/>
      <w:legacy w:legacy="1" w:legacySpace="0" w:legacyIndent="360"/>
      <w:lvlJc w:val="left"/>
      <w:pPr>
        <w:ind w:left="360" w:hanging="360"/>
      </w:pPr>
      <w:rPr>
        <w:color w:val="auto"/>
      </w:rPr>
    </w:lvl>
  </w:abstractNum>
  <w:abstractNum w:abstractNumId="21">
    <w:nsid w:val="173A3CCA"/>
    <w:multiLevelType w:val="hybridMultilevel"/>
    <w:tmpl w:val="E034B49C"/>
    <w:lvl w:ilvl="0" w:tplc="5762C02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82C05DC"/>
    <w:multiLevelType w:val="singleLevel"/>
    <w:tmpl w:val="2CF65ABE"/>
    <w:lvl w:ilvl="0">
      <w:start w:val="1"/>
      <w:numFmt w:val="decimal"/>
      <w:lvlText w:val="%1."/>
      <w:legacy w:legacy="1" w:legacySpace="0" w:legacyIndent="360"/>
      <w:lvlJc w:val="left"/>
      <w:pPr>
        <w:ind w:left="360" w:hanging="360"/>
      </w:pPr>
      <w:rPr>
        <w:b w:val="0"/>
        <w:color w:val="auto"/>
      </w:rPr>
    </w:lvl>
  </w:abstractNum>
  <w:abstractNum w:abstractNumId="23">
    <w:nsid w:val="19F87EF3"/>
    <w:multiLevelType w:val="hybridMultilevel"/>
    <w:tmpl w:val="4822CC4E"/>
    <w:lvl w:ilvl="0" w:tplc="F99426A0">
      <w:start w:val="1"/>
      <w:numFmt w:val="decimal"/>
      <w:lvlText w:val="%1)"/>
      <w:lvlJc w:val="left"/>
      <w:pPr>
        <w:ind w:left="1428" w:hanging="360"/>
      </w:pPr>
      <w:rPr>
        <w:rFonts w:hint="default"/>
        <w:b w:val="0"/>
        <w:u w:val="none"/>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4">
    <w:nsid w:val="1BE72D7D"/>
    <w:multiLevelType w:val="hybridMultilevel"/>
    <w:tmpl w:val="84F66CE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21445876"/>
    <w:multiLevelType w:val="hybridMultilevel"/>
    <w:tmpl w:val="945C2778"/>
    <w:lvl w:ilvl="0" w:tplc="8D428BB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nsid w:val="21C82CC0"/>
    <w:multiLevelType w:val="hybridMultilevel"/>
    <w:tmpl w:val="E6863374"/>
    <w:lvl w:ilvl="0" w:tplc="04150017">
      <w:start w:val="1"/>
      <w:numFmt w:val="lowerLetter"/>
      <w:lvlText w:val="%1)"/>
      <w:lvlJc w:val="left"/>
      <w:pPr>
        <w:ind w:left="1151" w:hanging="360"/>
      </w:pPr>
    </w:lvl>
    <w:lvl w:ilvl="1" w:tplc="04150019">
      <w:start w:val="1"/>
      <w:numFmt w:val="lowerLetter"/>
      <w:lvlText w:val="%2."/>
      <w:lvlJc w:val="left"/>
      <w:pPr>
        <w:ind w:left="1871" w:hanging="360"/>
      </w:pPr>
    </w:lvl>
    <w:lvl w:ilvl="2" w:tplc="0415001B">
      <w:start w:val="1"/>
      <w:numFmt w:val="lowerRoman"/>
      <w:lvlText w:val="%3."/>
      <w:lvlJc w:val="right"/>
      <w:pPr>
        <w:ind w:left="2591" w:hanging="180"/>
      </w:pPr>
    </w:lvl>
    <w:lvl w:ilvl="3" w:tplc="0415000F">
      <w:start w:val="1"/>
      <w:numFmt w:val="decimal"/>
      <w:lvlText w:val="%4."/>
      <w:lvlJc w:val="left"/>
      <w:pPr>
        <w:ind w:left="3311" w:hanging="360"/>
      </w:pPr>
    </w:lvl>
    <w:lvl w:ilvl="4" w:tplc="04150019">
      <w:start w:val="1"/>
      <w:numFmt w:val="lowerLetter"/>
      <w:lvlText w:val="%5."/>
      <w:lvlJc w:val="left"/>
      <w:pPr>
        <w:ind w:left="4031" w:hanging="360"/>
      </w:pPr>
    </w:lvl>
    <w:lvl w:ilvl="5" w:tplc="0415001B" w:tentative="1">
      <w:start w:val="1"/>
      <w:numFmt w:val="lowerRoman"/>
      <w:lvlText w:val="%6."/>
      <w:lvlJc w:val="right"/>
      <w:pPr>
        <w:ind w:left="4751" w:hanging="180"/>
      </w:pPr>
    </w:lvl>
    <w:lvl w:ilvl="6" w:tplc="0415000F" w:tentative="1">
      <w:start w:val="1"/>
      <w:numFmt w:val="decimal"/>
      <w:lvlText w:val="%7."/>
      <w:lvlJc w:val="left"/>
      <w:pPr>
        <w:ind w:left="5471" w:hanging="360"/>
      </w:pPr>
    </w:lvl>
    <w:lvl w:ilvl="7" w:tplc="04150019" w:tentative="1">
      <w:start w:val="1"/>
      <w:numFmt w:val="lowerLetter"/>
      <w:lvlText w:val="%8."/>
      <w:lvlJc w:val="left"/>
      <w:pPr>
        <w:ind w:left="6191" w:hanging="360"/>
      </w:pPr>
    </w:lvl>
    <w:lvl w:ilvl="8" w:tplc="0415001B" w:tentative="1">
      <w:start w:val="1"/>
      <w:numFmt w:val="lowerRoman"/>
      <w:lvlText w:val="%9."/>
      <w:lvlJc w:val="right"/>
      <w:pPr>
        <w:ind w:left="6911" w:hanging="180"/>
      </w:pPr>
    </w:lvl>
  </w:abstractNum>
  <w:abstractNum w:abstractNumId="27">
    <w:nsid w:val="25073E35"/>
    <w:multiLevelType w:val="hybridMultilevel"/>
    <w:tmpl w:val="55C854A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255A3460"/>
    <w:multiLevelType w:val="hybridMultilevel"/>
    <w:tmpl w:val="25242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97A5C3F"/>
    <w:multiLevelType w:val="hybridMultilevel"/>
    <w:tmpl w:val="67A232B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2FAC145E"/>
    <w:multiLevelType w:val="hybridMultilevel"/>
    <w:tmpl w:val="7110E94E"/>
    <w:lvl w:ilvl="0" w:tplc="E0DCFDDC">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1">
    <w:nsid w:val="31FB2E51"/>
    <w:multiLevelType w:val="hybridMultilevel"/>
    <w:tmpl w:val="123CE326"/>
    <w:lvl w:ilvl="0" w:tplc="EDA800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3742338"/>
    <w:multiLevelType w:val="hybridMultilevel"/>
    <w:tmpl w:val="7382DFD6"/>
    <w:lvl w:ilvl="0" w:tplc="BEC6380A">
      <w:start w:val="1"/>
      <w:numFmt w:val="decimal"/>
      <w:lvlText w:val="%1)"/>
      <w:lvlJc w:val="left"/>
      <w:pPr>
        <w:ind w:left="1428" w:hanging="360"/>
      </w:pPr>
      <w:rPr>
        <w:rFonts w:hint="default"/>
        <w:b w:val="0"/>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nsid w:val="386B2AAE"/>
    <w:multiLevelType w:val="hybridMultilevel"/>
    <w:tmpl w:val="0F102DC0"/>
    <w:lvl w:ilvl="0" w:tplc="04150017">
      <w:start w:val="1"/>
      <w:numFmt w:val="lowerLetter"/>
      <w:lvlText w:val="%1)"/>
      <w:lvlJc w:val="left"/>
      <w:pPr>
        <w:ind w:left="1748" w:hanging="360"/>
      </w:pPr>
      <w:rPr>
        <w:b w:val="0"/>
      </w:rPr>
    </w:lvl>
    <w:lvl w:ilvl="1" w:tplc="04150019" w:tentative="1">
      <w:start w:val="1"/>
      <w:numFmt w:val="lowerLetter"/>
      <w:lvlText w:val="%2."/>
      <w:lvlJc w:val="left"/>
      <w:pPr>
        <w:ind w:left="2468" w:hanging="360"/>
      </w:pPr>
    </w:lvl>
    <w:lvl w:ilvl="2" w:tplc="0415001B" w:tentative="1">
      <w:start w:val="1"/>
      <w:numFmt w:val="lowerRoman"/>
      <w:lvlText w:val="%3."/>
      <w:lvlJc w:val="right"/>
      <w:pPr>
        <w:ind w:left="3188" w:hanging="180"/>
      </w:pPr>
    </w:lvl>
    <w:lvl w:ilvl="3" w:tplc="0415000F" w:tentative="1">
      <w:start w:val="1"/>
      <w:numFmt w:val="decimal"/>
      <w:lvlText w:val="%4."/>
      <w:lvlJc w:val="left"/>
      <w:pPr>
        <w:ind w:left="3908" w:hanging="360"/>
      </w:pPr>
    </w:lvl>
    <w:lvl w:ilvl="4" w:tplc="04150019" w:tentative="1">
      <w:start w:val="1"/>
      <w:numFmt w:val="lowerLetter"/>
      <w:lvlText w:val="%5."/>
      <w:lvlJc w:val="left"/>
      <w:pPr>
        <w:ind w:left="4628" w:hanging="360"/>
      </w:pPr>
    </w:lvl>
    <w:lvl w:ilvl="5" w:tplc="0415001B" w:tentative="1">
      <w:start w:val="1"/>
      <w:numFmt w:val="lowerRoman"/>
      <w:lvlText w:val="%6."/>
      <w:lvlJc w:val="right"/>
      <w:pPr>
        <w:ind w:left="5348" w:hanging="180"/>
      </w:pPr>
    </w:lvl>
    <w:lvl w:ilvl="6" w:tplc="0415000F" w:tentative="1">
      <w:start w:val="1"/>
      <w:numFmt w:val="decimal"/>
      <w:lvlText w:val="%7."/>
      <w:lvlJc w:val="left"/>
      <w:pPr>
        <w:ind w:left="6068" w:hanging="360"/>
      </w:pPr>
    </w:lvl>
    <w:lvl w:ilvl="7" w:tplc="04150019" w:tentative="1">
      <w:start w:val="1"/>
      <w:numFmt w:val="lowerLetter"/>
      <w:lvlText w:val="%8."/>
      <w:lvlJc w:val="left"/>
      <w:pPr>
        <w:ind w:left="6788" w:hanging="360"/>
      </w:pPr>
    </w:lvl>
    <w:lvl w:ilvl="8" w:tplc="0415001B" w:tentative="1">
      <w:start w:val="1"/>
      <w:numFmt w:val="lowerRoman"/>
      <w:lvlText w:val="%9."/>
      <w:lvlJc w:val="right"/>
      <w:pPr>
        <w:ind w:left="7508" w:hanging="180"/>
      </w:pPr>
    </w:lvl>
  </w:abstractNum>
  <w:abstractNum w:abstractNumId="34">
    <w:nsid w:val="43A96234"/>
    <w:multiLevelType w:val="hybridMultilevel"/>
    <w:tmpl w:val="843696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43450B9"/>
    <w:multiLevelType w:val="hybridMultilevel"/>
    <w:tmpl w:val="29E48DF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nsid w:val="485B21C2"/>
    <w:multiLevelType w:val="hybridMultilevel"/>
    <w:tmpl w:val="95AA1A94"/>
    <w:lvl w:ilvl="0" w:tplc="6BF0354C">
      <w:start w:val="1"/>
      <w:numFmt w:val="lowerLetter"/>
      <w:lvlText w:val="%1)"/>
      <w:lvlJc w:val="left"/>
      <w:pPr>
        <w:ind w:left="1151" w:hanging="360"/>
      </w:pPr>
    </w:lvl>
    <w:lvl w:ilvl="1" w:tplc="04150019">
      <w:start w:val="1"/>
      <w:numFmt w:val="lowerLetter"/>
      <w:lvlText w:val="%2."/>
      <w:lvlJc w:val="left"/>
      <w:pPr>
        <w:ind w:left="1871" w:hanging="360"/>
      </w:pPr>
    </w:lvl>
    <w:lvl w:ilvl="2" w:tplc="0415001B">
      <w:start w:val="1"/>
      <w:numFmt w:val="lowerRoman"/>
      <w:lvlText w:val="%3."/>
      <w:lvlJc w:val="right"/>
      <w:pPr>
        <w:ind w:left="2591" w:hanging="180"/>
      </w:pPr>
    </w:lvl>
    <w:lvl w:ilvl="3" w:tplc="0415000F">
      <w:start w:val="1"/>
      <w:numFmt w:val="decimal"/>
      <w:lvlText w:val="%4."/>
      <w:lvlJc w:val="left"/>
      <w:pPr>
        <w:ind w:left="3311" w:hanging="360"/>
      </w:pPr>
    </w:lvl>
    <w:lvl w:ilvl="4" w:tplc="04150019">
      <w:start w:val="1"/>
      <w:numFmt w:val="lowerLetter"/>
      <w:lvlText w:val="%5."/>
      <w:lvlJc w:val="left"/>
      <w:pPr>
        <w:ind w:left="4031" w:hanging="360"/>
      </w:pPr>
    </w:lvl>
    <w:lvl w:ilvl="5" w:tplc="0415001B" w:tentative="1">
      <w:start w:val="1"/>
      <w:numFmt w:val="lowerRoman"/>
      <w:lvlText w:val="%6."/>
      <w:lvlJc w:val="right"/>
      <w:pPr>
        <w:ind w:left="4751" w:hanging="180"/>
      </w:pPr>
    </w:lvl>
    <w:lvl w:ilvl="6" w:tplc="0415000F" w:tentative="1">
      <w:start w:val="1"/>
      <w:numFmt w:val="decimal"/>
      <w:lvlText w:val="%7."/>
      <w:lvlJc w:val="left"/>
      <w:pPr>
        <w:ind w:left="5471" w:hanging="360"/>
      </w:pPr>
    </w:lvl>
    <w:lvl w:ilvl="7" w:tplc="04150019" w:tentative="1">
      <w:start w:val="1"/>
      <w:numFmt w:val="lowerLetter"/>
      <w:lvlText w:val="%8."/>
      <w:lvlJc w:val="left"/>
      <w:pPr>
        <w:ind w:left="6191" w:hanging="360"/>
      </w:pPr>
    </w:lvl>
    <w:lvl w:ilvl="8" w:tplc="0415001B" w:tentative="1">
      <w:start w:val="1"/>
      <w:numFmt w:val="lowerRoman"/>
      <w:lvlText w:val="%9."/>
      <w:lvlJc w:val="right"/>
      <w:pPr>
        <w:ind w:left="6911" w:hanging="180"/>
      </w:pPr>
    </w:lvl>
  </w:abstractNum>
  <w:abstractNum w:abstractNumId="37">
    <w:nsid w:val="50870D3F"/>
    <w:multiLevelType w:val="hybridMultilevel"/>
    <w:tmpl w:val="3BBE71D0"/>
    <w:lvl w:ilvl="0" w:tplc="02141CCC">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8">
    <w:nsid w:val="5266498C"/>
    <w:multiLevelType w:val="singleLevel"/>
    <w:tmpl w:val="AA24D08E"/>
    <w:lvl w:ilvl="0">
      <w:start w:val="2"/>
      <w:numFmt w:val="decimal"/>
      <w:lvlText w:val="%1"/>
      <w:legacy w:legacy="1" w:legacySpace="0" w:legacyIndent="360"/>
      <w:lvlJc w:val="left"/>
      <w:pPr>
        <w:ind w:left="360" w:hanging="360"/>
      </w:pPr>
    </w:lvl>
  </w:abstractNum>
  <w:abstractNum w:abstractNumId="39">
    <w:nsid w:val="53B4601D"/>
    <w:multiLevelType w:val="hybridMultilevel"/>
    <w:tmpl w:val="1FD2181C"/>
    <w:lvl w:ilvl="0" w:tplc="0415000F">
      <w:start w:val="1"/>
      <w:numFmt w:val="lowerLetter"/>
      <w:lvlText w:val="%1)"/>
      <w:lvlJc w:val="left"/>
      <w:pPr>
        <w:ind w:left="1748" w:hanging="360"/>
      </w:pPr>
      <w:rPr>
        <w:b w:val="0"/>
      </w:rPr>
    </w:lvl>
    <w:lvl w:ilvl="1" w:tplc="04150019">
      <w:start w:val="1"/>
      <w:numFmt w:val="lowerLetter"/>
      <w:lvlText w:val="%2."/>
      <w:lvlJc w:val="left"/>
      <w:pPr>
        <w:ind w:left="2468" w:hanging="360"/>
      </w:pPr>
    </w:lvl>
    <w:lvl w:ilvl="2" w:tplc="0415001B" w:tentative="1">
      <w:start w:val="1"/>
      <w:numFmt w:val="lowerRoman"/>
      <w:lvlText w:val="%3."/>
      <w:lvlJc w:val="right"/>
      <w:pPr>
        <w:ind w:left="3188" w:hanging="180"/>
      </w:pPr>
    </w:lvl>
    <w:lvl w:ilvl="3" w:tplc="0415000F" w:tentative="1">
      <w:start w:val="1"/>
      <w:numFmt w:val="decimal"/>
      <w:lvlText w:val="%4."/>
      <w:lvlJc w:val="left"/>
      <w:pPr>
        <w:ind w:left="3908" w:hanging="360"/>
      </w:pPr>
    </w:lvl>
    <w:lvl w:ilvl="4" w:tplc="04150019" w:tentative="1">
      <w:start w:val="1"/>
      <w:numFmt w:val="lowerLetter"/>
      <w:lvlText w:val="%5."/>
      <w:lvlJc w:val="left"/>
      <w:pPr>
        <w:ind w:left="4628" w:hanging="360"/>
      </w:pPr>
    </w:lvl>
    <w:lvl w:ilvl="5" w:tplc="0415001B" w:tentative="1">
      <w:start w:val="1"/>
      <w:numFmt w:val="lowerRoman"/>
      <w:lvlText w:val="%6."/>
      <w:lvlJc w:val="right"/>
      <w:pPr>
        <w:ind w:left="5348" w:hanging="180"/>
      </w:pPr>
    </w:lvl>
    <w:lvl w:ilvl="6" w:tplc="0415000F" w:tentative="1">
      <w:start w:val="1"/>
      <w:numFmt w:val="decimal"/>
      <w:lvlText w:val="%7."/>
      <w:lvlJc w:val="left"/>
      <w:pPr>
        <w:ind w:left="6068" w:hanging="360"/>
      </w:pPr>
    </w:lvl>
    <w:lvl w:ilvl="7" w:tplc="04150019" w:tentative="1">
      <w:start w:val="1"/>
      <w:numFmt w:val="lowerLetter"/>
      <w:lvlText w:val="%8."/>
      <w:lvlJc w:val="left"/>
      <w:pPr>
        <w:ind w:left="6788" w:hanging="360"/>
      </w:pPr>
    </w:lvl>
    <w:lvl w:ilvl="8" w:tplc="0415001B" w:tentative="1">
      <w:start w:val="1"/>
      <w:numFmt w:val="lowerRoman"/>
      <w:lvlText w:val="%9."/>
      <w:lvlJc w:val="right"/>
      <w:pPr>
        <w:ind w:left="7508" w:hanging="180"/>
      </w:pPr>
    </w:lvl>
  </w:abstractNum>
  <w:abstractNum w:abstractNumId="40">
    <w:nsid w:val="54434904"/>
    <w:multiLevelType w:val="hybridMultilevel"/>
    <w:tmpl w:val="390034FA"/>
    <w:lvl w:ilvl="0" w:tplc="BD481112">
      <w:start w:val="1"/>
      <w:numFmt w:val="decimal"/>
      <w:lvlText w:val="%1)"/>
      <w:lvlJc w:val="left"/>
      <w:pPr>
        <w:ind w:left="1440" w:hanging="360"/>
      </w:pPr>
      <w:rPr>
        <w:rFonts w:ascii="Times New Roman" w:eastAsia="Calibri" w:hAnsi="Times New Roman" w:cs="Times New Roman"/>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1">
    <w:nsid w:val="57506FFB"/>
    <w:multiLevelType w:val="singleLevel"/>
    <w:tmpl w:val="DAB0349C"/>
    <w:lvl w:ilvl="0">
      <w:start w:val="1"/>
      <w:numFmt w:val="decimal"/>
      <w:lvlText w:val="%1."/>
      <w:legacy w:legacy="1" w:legacySpace="0" w:legacyIndent="360"/>
      <w:lvlJc w:val="left"/>
      <w:pPr>
        <w:ind w:left="360" w:hanging="360"/>
      </w:pPr>
    </w:lvl>
  </w:abstractNum>
  <w:abstractNum w:abstractNumId="42">
    <w:nsid w:val="5F156985"/>
    <w:multiLevelType w:val="multilevel"/>
    <w:tmpl w:val="15F828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FB44222"/>
    <w:multiLevelType w:val="hybridMultilevel"/>
    <w:tmpl w:val="CD8AB3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62727A23"/>
    <w:multiLevelType w:val="hybridMultilevel"/>
    <w:tmpl w:val="6BC870F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28186C0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49B6677"/>
    <w:multiLevelType w:val="hybridMultilevel"/>
    <w:tmpl w:val="42B81C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5181C94"/>
    <w:multiLevelType w:val="hybridMultilevel"/>
    <w:tmpl w:val="53208B6E"/>
    <w:lvl w:ilvl="0" w:tplc="0415000F">
      <w:start w:val="1"/>
      <w:numFmt w:val="bullet"/>
      <w:pStyle w:val="StylNagwek1Stosujkerningprzy12pt"/>
      <w:lvlText w:val=""/>
      <w:lvlJc w:val="left"/>
      <w:pPr>
        <w:tabs>
          <w:tab w:val="num" w:pos="900"/>
        </w:tabs>
        <w:ind w:left="900" w:hanging="360"/>
      </w:pPr>
      <w:rPr>
        <w:rFonts w:ascii="Symbol" w:hAnsi="Symbol" w:hint="default"/>
        <w:color w:val="auto"/>
      </w:rPr>
    </w:lvl>
    <w:lvl w:ilvl="1" w:tplc="3AAEACC6"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7">
    <w:nsid w:val="69D2726F"/>
    <w:multiLevelType w:val="hybridMultilevel"/>
    <w:tmpl w:val="DE3ADA7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0D97E53"/>
    <w:multiLevelType w:val="hybridMultilevel"/>
    <w:tmpl w:val="3A3C864A"/>
    <w:lvl w:ilvl="0" w:tplc="53B4A542">
      <w:start w:val="1"/>
      <w:numFmt w:val="decimal"/>
      <w:lvlText w:val="%1)"/>
      <w:lvlJc w:val="left"/>
      <w:pPr>
        <w:ind w:left="791" w:hanging="360"/>
      </w:pPr>
    </w:lvl>
    <w:lvl w:ilvl="1" w:tplc="04150019">
      <w:start w:val="1"/>
      <w:numFmt w:val="lowerLetter"/>
      <w:lvlText w:val="%2."/>
      <w:lvlJc w:val="left"/>
      <w:pPr>
        <w:ind w:left="1511" w:hanging="360"/>
      </w:pPr>
    </w:lvl>
    <w:lvl w:ilvl="2" w:tplc="0415001B">
      <w:start w:val="1"/>
      <w:numFmt w:val="lowerRoman"/>
      <w:lvlText w:val="%3."/>
      <w:lvlJc w:val="right"/>
      <w:pPr>
        <w:ind w:left="2231" w:hanging="180"/>
      </w:pPr>
    </w:lvl>
    <w:lvl w:ilvl="3" w:tplc="0415000F">
      <w:start w:val="1"/>
      <w:numFmt w:val="decimal"/>
      <w:lvlText w:val="%4."/>
      <w:lvlJc w:val="left"/>
      <w:pPr>
        <w:ind w:left="2951" w:hanging="360"/>
      </w:pPr>
    </w:lvl>
    <w:lvl w:ilvl="4" w:tplc="04150019">
      <w:start w:val="1"/>
      <w:numFmt w:val="lowerLetter"/>
      <w:lvlText w:val="%5."/>
      <w:lvlJc w:val="left"/>
      <w:pPr>
        <w:ind w:left="3671" w:hanging="360"/>
      </w:pPr>
    </w:lvl>
    <w:lvl w:ilvl="5" w:tplc="0415001B" w:tentative="1">
      <w:start w:val="1"/>
      <w:numFmt w:val="lowerRoman"/>
      <w:lvlText w:val="%6."/>
      <w:lvlJc w:val="right"/>
      <w:pPr>
        <w:ind w:left="4391" w:hanging="180"/>
      </w:pPr>
    </w:lvl>
    <w:lvl w:ilvl="6" w:tplc="0415000F" w:tentative="1">
      <w:start w:val="1"/>
      <w:numFmt w:val="decimal"/>
      <w:lvlText w:val="%7."/>
      <w:lvlJc w:val="left"/>
      <w:pPr>
        <w:ind w:left="5111" w:hanging="360"/>
      </w:pPr>
    </w:lvl>
    <w:lvl w:ilvl="7" w:tplc="04150019" w:tentative="1">
      <w:start w:val="1"/>
      <w:numFmt w:val="lowerLetter"/>
      <w:lvlText w:val="%8."/>
      <w:lvlJc w:val="left"/>
      <w:pPr>
        <w:ind w:left="5831" w:hanging="360"/>
      </w:pPr>
    </w:lvl>
    <w:lvl w:ilvl="8" w:tplc="0415001B" w:tentative="1">
      <w:start w:val="1"/>
      <w:numFmt w:val="lowerRoman"/>
      <w:lvlText w:val="%9."/>
      <w:lvlJc w:val="right"/>
      <w:pPr>
        <w:ind w:left="6551" w:hanging="180"/>
      </w:pPr>
    </w:lvl>
  </w:abstractNum>
  <w:abstractNum w:abstractNumId="49">
    <w:nsid w:val="7570112F"/>
    <w:multiLevelType w:val="hybridMultilevel"/>
    <w:tmpl w:val="F382882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nsid w:val="7D8D6D51"/>
    <w:multiLevelType w:val="multilevel"/>
    <w:tmpl w:val="26CA7A40"/>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7DCD0679"/>
    <w:multiLevelType w:val="hybridMultilevel"/>
    <w:tmpl w:val="F1CCAF06"/>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num w:numId="1">
    <w:abstractNumId w:val="0"/>
  </w:num>
  <w:num w:numId="2">
    <w:abstractNumId w:val="1"/>
  </w:num>
  <w:num w:numId="3">
    <w:abstractNumId w:val="7"/>
  </w:num>
  <w:num w:numId="4">
    <w:abstractNumId w:val="9"/>
  </w:num>
  <w:num w:numId="5">
    <w:abstractNumId w:val="10"/>
  </w:num>
  <w:num w:numId="6">
    <w:abstractNumId w:val="23"/>
  </w:num>
  <w:num w:numId="7">
    <w:abstractNumId w:val="18"/>
  </w:num>
  <w:num w:numId="8">
    <w:abstractNumId w:val="33"/>
  </w:num>
  <w:num w:numId="9">
    <w:abstractNumId w:val="39"/>
  </w:num>
  <w:num w:numId="10">
    <w:abstractNumId w:val="46"/>
  </w:num>
  <w:num w:numId="11">
    <w:abstractNumId w:val="16"/>
  </w:num>
  <w:num w:numId="12">
    <w:abstractNumId w:val="48"/>
  </w:num>
  <w:num w:numId="13">
    <w:abstractNumId w:val="36"/>
  </w:num>
  <w:num w:numId="14">
    <w:abstractNumId w:val="26"/>
  </w:num>
  <w:num w:numId="15">
    <w:abstractNumId w:val="51"/>
  </w:num>
  <w:num w:numId="16">
    <w:abstractNumId w:val="19"/>
  </w:num>
  <w:num w:numId="17">
    <w:abstractNumId w:val="21"/>
  </w:num>
  <w:num w:numId="18">
    <w:abstractNumId w:val="30"/>
  </w:num>
  <w:num w:numId="19">
    <w:abstractNumId w:val="50"/>
  </w:num>
  <w:num w:numId="20">
    <w:abstractNumId w:val="32"/>
  </w:num>
  <w:num w:numId="21">
    <w:abstractNumId w:val="37"/>
  </w:num>
  <w:num w:numId="22">
    <w:abstractNumId w:val="17"/>
  </w:num>
  <w:num w:numId="23">
    <w:abstractNumId w:val="49"/>
  </w:num>
  <w:num w:numId="24">
    <w:abstractNumId w:val="29"/>
  </w:num>
  <w:num w:numId="25">
    <w:abstractNumId w:val="41"/>
  </w:num>
  <w:num w:numId="26">
    <w:abstractNumId w:val="22"/>
  </w:num>
  <w:num w:numId="27">
    <w:abstractNumId w:val="20"/>
  </w:num>
  <w:num w:numId="28">
    <w:abstractNumId w:val="38"/>
  </w:num>
  <w:num w:numId="29">
    <w:abstractNumId w:val="24"/>
  </w:num>
  <w:num w:numId="30">
    <w:abstractNumId w:val="47"/>
  </w:num>
  <w:num w:numId="31">
    <w:abstractNumId w:val="44"/>
  </w:num>
  <w:num w:numId="32">
    <w:abstractNumId w:val="28"/>
  </w:num>
  <w:num w:numId="33">
    <w:abstractNumId w:val="34"/>
  </w:num>
  <w:num w:numId="34">
    <w:abstractNumId w:val="45"/>
  </w:num>
  <w:num w:numId="35">
    <w:abstractNumId w:val="35"/>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42"/>
  </w:num>
  <w:num w:numId="39">
    <w:abstractNumId w:val="27"/>
  </w:num>
  <w:num w:numId="40">
    <w:abstractNumId w:val="43"/>
  </w:num>
  <w:num w:numId="41">
    <w:abstractNumId w:val="31"/>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um">
    <w15:presenceInfo w15:providerId="None" w15:userId="rum"/>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isplayBackgroundShape/>
  <w:embedSystemFonts/>
  <w:proofState w:spelling="clean"/>
  <w:stylePaneFormatFilter w:val="0000"/>
  <w:defaultTabStop w:val="708"/>
  <w:hyphenationZone w:val="425"/>
  <w:defaultTableStyle w:val="Normalny"/>
  <w:drawingGridHorizontalSpacing w:val="110"/>
  <w:drawingGridVerticalSpacing w:val="0"/>
  <w:displayHorizontalDrawingGridEvery w:val="0"/>
  <w:displayVerticalDrawingGridEvery w:val="0"/>
  <w:noPunctuationKerning/>
  <w:characterSpacingControl w:val="doNotCompress"/>
  <w:strictFirstAndLastChars/>
  <w:hdrShapeDefaults>
    <o:shapedefaults v:ext="edit" spidmax="124930"/>
    <o:shapelayout v:ext="edit">
      <o:idmap v:ext="edit" data="41"/>
    </o:shapelayout>
  </w:hdrShapeDefaults>
  <w:footnotePr>
    <w:footnote w:id="-1"/>
    <w:footnote w:id="0"/>
  </w:footnotePr>
  <w:endnotePr>
    <w:endnote w:id="-1"/>
    <w:endnote w:id="0"/>
  </w:endnotePr>
  <w:compat>
    <w:spaceForUL/>
    <w:balanceSingleByteDoubleByteWidth/>
    <w:doNotLeaveBackslashAlone/>
    <w:ulTrailSpace/>
    <w:adjustLineHeightInTable/>
  </w:compat>
  <w:rsids>
    <w:rsidRoot w:val="00574128"/>
    <w:rsid w:val="00010E6D"/>
    <w:rsid w:val="00017066"/>
    <w:rsid w:val="00021D23"/>
    <w:rsid w:val="00022356"/>
    <w:rsid w:val="00022A5A"/>
    <w:rsid w:val="000233EB"/>
    <w:rsid w:val="000239FB"/>
    <w:rsid w:val="0002620E"/>
    <w:rsid w:val="000268EF"/>
    <w:rsid w:val="000303AC"/>
    <w:rsid w:val="0003486D"/>
    <w:rsid w:val="00037A2E"/>
    <w:rsid w:val="00037FAA"/>
    <w:rsid w:val="00040B6A"/>
    <w:rsid w:val="00041C59"/>
    <w:rsid w:val="00043E0D"/>
    <w:rsid w:val="0005109D"/>
    <w:rsid w:val="00063103"/>
    <w:rsid w:val="000706CD"/>
    <w:rsid w:val="000742B3"/>
    <w:rsid w:val="000A1560"/>
    <w:rsid w:val="000A7939"/>
    <w:rsid w:val="000B172B"/>
    <w:rsid w:val="000D3C6B"/>
    <w:rsid w:val="000E3ED3"/>
    <w:rsid w:val="000E4F00"/>
    <w:rsid w:val="000F0182"/>
    <w:rsid w:val="000F46C8"/>
    <w:rsid w:val="000F4757"/>
    <w:rsid w:val="000F724B"/>
    <w:rsid w:val="00101876"/>
    <w:rsid w:val="00102D85"/>
    <w:rsid w:val="00103A5D"/>
    <w:rsid w:val="00104336"/>
    <w:rsid w:val="00106FF4"/>
    <w:rsid w:val="001112E3"/>
    <w:rsid w:val="0011500C"/>
    <w:rsid w:val="001229F4"/>
    <w:rsid w:val="0012397F"/>
    <w:rsid w:val="00123BFE"/>
    <w:rsid w:val="00125F0E"/>
    <w:rsid w:val="001348C1"/>
    <w:rsid w:val="00134A9A"/>
    <w:rsid w:val="00135111"/>
    <w:rsid w:val="001472D7"/>
    <w:rsid w:val="001504F4"/>
    <w:rsid w:val="001531B9"/>
    <w:rsid w:val="001600F6"/>
    <w:rsid w:val="00161B1B"/>
    <w:rsid w:val="00162C78"/>
    <w:rsid w:val="00164C37"/>
    <w:rsid w:val="0016619A"/>
    <w:rsid w:val="00170AEA"/>
    <w:rsid w:val="00173B9A"/>
    <w:rsid w:val="00173F09"/>
    <w:rsid w:val="001777C7"/>
    <w:rsid w:val="00181D24"/>
    <w:rsid w:val="00182D82"/>
    <w:rsid w:val="00183AB6"/>
    <w:rsid w:val="001858C5"/>
    <w:rsid w:val="001915CC"/>
    <w:rsid w:val="00195F65"/>
    <w:rsid w:val="001A0EF2"/>
    <w:rsid w:val="001A4CAE"/>
    <w:rsid w:val="001A4E13"/>
    <w:rsid w:val="001B7139"/>
    <w:rsid w:val="001C14D8"/>
    <w:rsid w:val="001C60CC"/>
    <w:rsid w:val="001D1915"/>
    <w:rsid w:val="001D5BF1"/>
    <w:rsid w:val="001E1646"/>
    <w:rsid w:val="001E2A82"/>
    <w:rsid w:val="001E767B"/>
    <w:rsid w:val="001F05B2"/>
    <w:rsid w:val="001F0C98"/>
    <w:rsid w:val="001F5BE6"/>
    <w:rsid w:val="00205128"/>
    <w:rsid w:val="00207BE5"/>
    <w:rsid w:val="0021337B"/>
    <w:rsid w:val="00213EEE"/>
    <w:rsid w:val="002203B5"/>
    <w:rsid w:val="00224183"/>
    <w:rsid w:val="002254D1"/>
    <w:rsid w:val="002333C0"/>
    <w:rsid w:val="00237241"/>
    <w:rsid w:val="00240D0D"/>
    <w:rsid w:val="00243281"/>
    <w:rsid w:val="002445AF"/>
    <w:rsid w:val="00256A41"/>
    <w:rsid w:val="00257FB0"/>
    <w:rsid w:val="00264756"/>
    <w:rsid w:val="00266754"/>
    <w:rsid w:val="00266B9C"/>
    <w:rsid w:val="00270531"/>
    <w:rsid w:val="00271512"/>
    <w:rsid w:val="0027453B"/>
    <w:rsid w:val="00275D76"/>
    <w:rsid w:val="0028252C"/>
    <w:rsid w:val="002869F3"/>
    <w:rsid w:val="0029128E"/>
    <w:rsid w:val="00293DB6"/>
    <w:rsid w:val="002A2CFE"/>
    <w:rsid w:val="002A6C05"/>
    <w:rsid w:val="002A6E53"/>
    <w:rsid w:val="002B65D0"/>
    <w:rsid w:val="002B6F04"/>
    <w:rsid w:val="002C1CF1"/>
    <w:rsid w:val="002C4F81"/>
    <w:rsid w:val="002C503F"/>
    <w:rsid w:val="002D138C"/>
    <w:rsid w:val="002D463B"/>
    <w:rsid w:val="002D46D3"/>
    <w:rsid w:val="002D77EA"/>
    <w:rsid w:val="002D7E22"/>
    <w:rsid w:val="002E1528"/>
    <w:rsid w:val="002E4FAF"/>
    <w:rsid w:val="003028B8"/>
    <w:rsid w:val="0031102F"/>
    <w:rsid w:val="00313448"/>
    <w:rsid w:val="00314489"/>
    <w:rsid w:val="003207B7"/>
    <w:rsid w:val="003310F9"/>
    <w:rsid w:val="00331549"/>
    <w:rsid w:val="00333704"/>
    <w:rsid w:val="003338A8"/>
    <w:rsid w:val="003348D1"/>
    <w:rsid w:val="00336933"/>
    <w:rsid w:val="00337A57"/>
    <w:rsid w:val="00340548"/>
    <w:rsid w:val="003439E6"/>
    <w:rsid w:val="0034724A"/>
    <w:rsid w:val="00353A21"/>
    <w:rsid w:val="00355803"/>
    <w:rsid w:val="003613F4"/>
    <w:rsid w:val="00361820"/>
    <w:rsid w:val="00361D11"/>
    <w:rsid w:val="00363451"/>
    <w:rsid w:val="003639A0"/>
    <w:rsid w:val="0036412C"/>
    <w:rsid w:val="00366946"/>
    <w:rsid w:val="0037402F"/>
    <w:rsid w:val="003740B0"/>
    <w:rsid w:val="003751AA"/>
    <w:rsid w:val="00383754"/>
    <w:rsid w:val="00387DBA"/>
    <w:rsid w:val="00397EDF"/>
    <w:rsid w:val="003A604B"/>
    <w:rsid w:val="003B191B"/>
    <w:rsid w:val="003B5B8C"/>
    <w:rsid w:val="003C2AAD"/>
    <w:rsid w:val="003D3510"/>
    <w:rsid w:val="003D35E8"/>
    <w:rsid w:val="003E7916"/>
    <w:rsid w:val="003F7A23"/>
    <w:rsid w:val="00404497"/>
    <w:rsid w:val="00406996"/>
    <w:rsid w:val="00407340"/>
    <w:rsid w:val="004076B5"/>
    <w:rsid w:val="00415D25"/>
    <w:rsid w:val="004217A2"/>
    <w:rsid w:val="0042378E"/>
    <w:rsid w:val="00425933"/>
    <w:rsid w:val="00427C70"/>
    <w:rsid w:val="00427E48"/>
    <w:rsid w:val="00431A23"/>
    <w:rsid w:val="004337A5"/>
    <w:rsid w:val="00437CB9"/>
    <w:rsid w:val="0044693D"/>
    <w:rsid w:val="00451454"/>
    <w:rsid w:val="00455ECE"/>
    <w:rsid w:val="00463992"/>
    <w:rsid w:val="0047454B"/>
    <w:rsid w:val="004746C9"/>
    <w:rsid w:val="00475A91"/>
    <w:rsid w:val="00476AC1"/>
    <w:rsid w:val="00480CBD"/>
    <w:rsid w:val="00482977"/>
    <w:rsid w:val="0048490D"/>
    <w:rsid w:val="00485E2D"/>
    <w:rsid w:val="00492D31"/>
    <w:rsid w:val="00495B1E"/>
    <w:rsid w:val="004A01E2"/>
    <w:rsid w:val="004A0747"/>
    <w:rsid w:val="004A2B3F"/>
    <w:rsid w:val="004A48CE"/>
    <w:rsid w:val="004A7A3E"/>
    <w:rsid w:val="004B626A"/>
    <w:rsid w:val="004C572E"/>
    <w:rsid w:val="004D0237"/>
    <w:rsid w:val="004D0EC3"/>
    <w:rsid w:val="004E30AD"/>
    <w:rsid w:val="004E6D0F"/>
    <w:rsid w:val="004F03EF"/>
    <w:rsid w:val="004F659D"/>
    <w:rsid w:val="004F76C9"/>
    <w:rsid w:val="00501CDF"/>
    <w:rsid w:val="00503C77"/>
    <w:rsid w:val="00504A59"/>
    <w:rsid w:val="00507E8B"/>
    <w:rsid w:val="00512FC8"/>
    <w:rsid w:val="00521669"/>
    <w:rsid w:val="0052212A"/>
    <w:rsid w:val="00522559"/>
    <w:rsid w:val="00523AF0"/>
    <w:rsid w:val="00525152"/>
    <w:rsid w:val="00525682"/>
    <w:rsid w:val="005257F4"/>
    <w:rsid w:val="005279C3"/>
    <w:rsid w:val="005315CD"/>
    <w:rsid w:val="005325A6"/>
    <w:rsid w:val="00537173"/>
    <w:rsid w:val="00561A08"/>
    <w:rsid w:val="00564F9F"/>
    <w:rsid w:val="00570045"/>
    <w:rsid w:val="005721A9"/>
    <w:rsid w:val="00574128"/>
    <w:rsid w:val="00574CA4"/>
    <w:rsid w:val="00577A48"/>
    <w:rsid w:val="00580227"/>
    <w:rsid w:val="00583590"/>
    <w:rsid w:val="00586400"/>
    <w:rsid w:val="00587213"/>
    <w:rsid w:val="00590F09"/>
    <w:rsid w:val="0059285E"/>
    <w:rsid w:val="005A7967"/>
    <w:rsid w:val="005A7A72"/>
    <w:rsid w:val="005B606A"/>
    <w:rsid w:val="005B7BC1"/>
    <w:rsid w:val="005C3BDA"/>
    <w:rsid w:val="005D21F9"/>
    <w:rsid w:val="005D52D8"/>
    <w:rsid w:val="005E0E7C"/>
    <w:rsid w:val="005E14E7"/>
    <w:rsid w:val="005E2B5C"/>
    <w:rsid w:val="005E3605"/>
    <w:rsid w:val="005F46B9"/>
    <w:rsid w:val="005F4B0D"/>
    <w:rsid w:val="005F6B95"/>
    <w:rsid w:val="00601A71"/>
    <w:rsid w:val="0060306C"/>
    <w:rsid w:val="0060503D"/>
    <w:rsid w:val="006114C5"/>
    <w:rsid w:val="0061310B"/>
    <w:rsid w:val="00614954"/>
    <w:rsid w:val="00620080"/>
    <w:rsid w:val="006216B6"/>
    <w:rsid w:val="00622C5F"/>
    <w:rsid w:val="00630D15"/>
    <w:rsid w:val="006319B2"/>
    <w:rsid w:val="00636D18"/>
    <w:rsid w:val="00641A33"/>
    <w:rsid w:val="0065110B"/>
    <w:rsid w:val="0065681D"/>
    <w:rsid w:val="00657767"/>
    <w:rsid w:val="00661EC0"/>
    <w:rsid w:val="006639C5"/>
    <w:rsid w:val="0066531B"/>
    <w:rsid w:val="00671C23"/>
    <w:rsid w:val="00674A39"/>
    <w:rsid w:val="00677794"/>
    <w:rsid w:val="00682D68"/>
    <w:rsid w:val="0068563C"/>
    <w:rsid w:val="0068790F"/>
    <w:rsid w:val="006909DB"/>
    <w:rsid w:val="006924C0"/>
    <w:rsid w:val="00693758"/>
    <w:rsid w:val="00696C00"/>
    <w:rsid w:val="006A1C8D"/>
    <w:rsid w:val="006A452C"/>
    <w:rsid w:val="006A4BB2"/>
    <w:rsid w:val="006A5402"/>
    <w:rsid w:val="006A68DD"/>
    <w:rsid w:val="006A723C"/>
    <w:rsid w:val="006A7EC4"/>
    <w:rsid w:val="006B66BD"/>
    <w:rsid w:val="006D3AED"/>
    <w:rsid w:val="006D4523"/>
    <w:rsid w:val="006E11BF"/>
    <w:rsid w:val="006E1B26"/>
    <w:rsid w:val="006E4188"/>
    <w:rsid w:val="006E6B88"/>
    <w:rsid w:val="00704025"/>
    <w:rsid w:val="00704FA7"/>
    <w:rsid w:val="00705A64"/>
    <w:rsid w:val="00705EFF"/>
    <w:rsid w:val="007116A9"/>
    <w:rsid w:val="007141A5"/>
    <w:rsid w:val="00723BB1"/>
    <w:rsid w:val="0072539B"/>
    <w:rsid w:val="00725712"/>
    <w:rsid w:val="00727127"/>
    <w:rsid w:val="007343EE"/>
    <w:rsid w:val="00745C9D"/>
    <w:rsid w:val="00756197"/>
    <w:rsid w:val="0075723E"/>
    <w:rsid w:val="00770828"/>
    <w:rsid w:val="00775C98"/>
    <w:rsid w:val="00777318"/>
    <w:rsid w:val="007801CD"/>
    <w:rsid w:val="00780775"/>
    <w:rsid w:val="0078144B"/>
    <w:rsid w:val="00781A00"/>
    <w:rsid w:val="00782EC4"/>
    <w:rsid w:val="00783A23"/>
    <w:rsid w:val="0079069F"/>
    <w:rsid w:val="007A3531"/>
    <w:rsid w:val="007A4EF5"/>
    <w:rsid w:val="007C3BEE"/>
    <w:rsid w:val="007D0B64"/>
    <w:rsid w:val="007E064E"/>
    <w:rsid w:val="007E15DC"/>
    <w:rsid w:val="007E2376"/>
    <w:rsid w:val="007E4CBD"/>
    <w:rsid w:val="007E56B2"/>
    <w:rsid w:val="007E6364"/>
    <w:rsid w:val="007E7929"/>
    <w:rsid w:val="007F52A1"/>
    <w:rsid w:val="007F761F"/>
    <w:rsid w:val="007F7828"/>
    <w:rsid w:val="00800AC5"/>
    <w:rsid w:val="008010F3"/>
    <w:rsid w:val="00804D8C"/>
    <w:rsid w:val="00807CCD"/>
    <w:rsid w:val="00810359"/>
    <w:rsid w:val="00811490"/>
    <w:rsid w:val="00811AAF"/>
    <w:rsid w:val="00811DA6"/>
    <w:rsid w:val="00813C92"/>
    <w:rsid w:val="008247B0"/>
    <w:rsid w:val="008255E8"/>
    <w:rsid w:val="0083170C"/>
    <w:rsid w:val="00837045"/>
    <w:rsid w:val="00846FB7"/>
    <w:rsid w:val="00860399"/>
    <w:rsid w:val="00862ED0"/>
    <w:rsid w:val="00863109"/>
    <w:rsid w:val="00863FA9"/>
    <w:rsid w:val="00866DAE"/>
    <w:rsid w:val="0087071E"/>
    <w:rsid w:val="00873098"/>
    <w:rsid w:val="008764DA"/>
    <w:rsid w:val="0088378D"/>
    <w:rsid w:val="00883BA3"/>
    <w:rsid w:val="00885F58"/>
    <w:rsid w:val="00887862"/>
    <w:rsid w:val="00892243"/>
    <w:rsid w:val="00895BA6"/>
    <w:rsid w:val="00897D63"/>
    <w:rsid w:val="008A1AAE"/>
    <w:rsid w:val="008A1B62"/>
    <w:rsid w:val="008B091C"/>
    <w:rsid w:val="008B2845"/>
    <w:rsid w:val="008B3769"/>
    <w:rsid w:val="008B3CAA"/>
    <w:rsid w:val="008B400D"/>
    <w:rsid w:val="008B63C1"/>
    <w:rsid w:val="008C0142"/>
    <w:rsid w:val="008C1CDC"/>
    <w:rsid w:val="008C7EB8"/>
    <w:rsid w:val="008D5236"/>
    <w:rsid w:val="008D68F2"/>
    <w:rsid w:val="008D700E"/>
    <w:rsid w:val="008D71D0"/>
    <w:rsid w:val="008E6C6F"/>
    <w:rsid w:val="008F76F8"/>
    <w:rsid w:val="00905717"/>
    <w:rsid w:val="00906779"/>
    <w:rsid w:val="009073E7"/>
    <w:rsid w:val="00913750"/>
    <w:rsid w:val="00916525"/>
    <w:rsid w:val="009249AC"/>
    <w:rsid w:val="009252B6"/>
    <w:rsid w:val="00930EF7"/>
    <w:rsid w:val="009328DC"/>
    <w:rsid w:val="00936148"/>
    <w:rsid w:val="00937ED1"/>
    <w:rsid w:val="00942786"/>
    <w:rsid w:val="00942D0C"/>
    <w:rsid w:val="0094586B"/>
    <w:rsid w:val="0094681B"/>
    <w:rsid w:val="009619DE"/>
    <w:rsid w:val="009639CA"/>
    <w:rsid w:val="00973396"/>
    <w:rsid w:val="009749AE"/>
    <w:rsid w:val="00981E96"/>
    <w:rsid w:val="00987408"/>
    <w:rsid w:val="00994517"/>
    <w:rsid w:val="00995A56"/>
    <w:rsid w:val="009A1347"/>
    <w:rsid w:val="009A258F"/>
    <w:rsid w:val="009B061F"/>
    <w:rsid w:val="009B6D0A"/>
    <w:rsid w:val="009C4268"/>
    <w:rsid w:val="009C72A6"/>
    <w:rsid w:val="009D7EB6"/>
    <w:rsid w:val="009E1391"/>
    <w:rsid w:val="009E49F0"/>
    <w:rsid w:val="009F037D"/>
    <w:rsid w:val="009F26B8"/>
    <w:rsid w:val="009F3E5C"/>
    <w:rsid w:val="009F56AC"/>
    <w:rsid w:val="009F62E6"/>
    <w:rsid w:val="009F6C87"/>
    <w:rsid w:val="00A01145"/>
    <w:rsid w:val="00A015EC"/>
    <w:rsid w:val="00A02B5B"/>
    <w:rsid w:val="00A131FA"/>
    <w:rsid w:val="00A14B65"/>
    <w:rsid w:val="00A15303"/>
    <w:rsid w:val="00A20687"/>
    <w:rsid w:val="00A26B5F"/>
    <w:rsid w:val="00A32065"/>
    <w:rsid w:val="00A3756E"/>
    <w:rsid w:val="00A37906"/>
    <w:rsid w:val="00A41537"/>
    <w:rsid w:val="00A42E6C"/>
    <w:rsid w:val="00A4397D"/>
    <w:rsid w:val="00A45606"/>
    <w:rsid w:val="00A50608"/>
    <w:rsid w:val="00A51D17"/>
    <w:rsid w:val="00A60CF6"/>
    <w:rsid w:val="00A61ADD"/>
    <w:rsid w:val="00A65CBD"/>
    <w:rsid w:val="00A670C0"/>
    <w:rsid w:val="00A8172C"/>
    <w:rsid w:val="00A83FE1"/>
    <w:rsid w:val="00A8456A"/>
    <w:rsid w:val="00A8745A"/>
    <w:rsid w:val="00A87BAF"/>
    <w:rsid w:val="00A9616B"/>
    <w:rsid w:val="00AB1334"/>
    <w:rsid w:val="00AB20E2"/>
    <w:rsid w:val="00AB4E96"/>
    <w:rsid w:val="00AB503B"/>
    <w:rsid w:val="00AB63BC"/>
    <w:rsid w:val="00AC0D70"/>
    <w:rsid w:val="00AC15F4"/>
    <w:rsid w:val="00AC3621"/>
    <w:rsid w:val="00AD19E5"/>
    <w:rsid w:val="00AE0364"/>
    <w:rsid w:val="00AF0081"/>
    <w:rsid w:val="00AF38FB"/>
    <w:rsid w:val="00AF46DB"/>
    <w:rsid w:val="00AF593F"/>
    <w:rsid w:val="00B00BFD"/>
    <w:rsid w:val="00B02EB7"/>
    <w:rsid w:val="00B04C8D"/>
    <w:rsid w:val="00B118D8"/>
    <w:rsid w:val="00B224E8"/>
    <w:rsid w:val="00B23E13"/>
    <w:rsid w:val="00B253E5"/>
    <w:rsid w:val="00B26F87"/>
    <w:rsid w:val="00B27F7B"/>
    <w:rsid w:val="00B341CC"/>
    <w:rsid w:val="00B34334"/>
    <w:rsid w:val="00B37F2E"/>
    <w:rsid w:val="00B44585"/>
    <w:rsid w:val="00B46D51"/>
    <w:rsid w:val="00B477F0"/>
    <w:rsid w:val="00B53F5F"/>
    <w:rsid w:val="00B54705"/>
    <w:rsid w:val="00B5747C"/>
    <w:rsid w:val="00B646DA"/>
    <w:rsid w:val="00B67CD1"/>
    <w:rsid w:val="00B7021D"/>
    <w:rsid w:val="00B7692C"/>
    <w:rsid w:val="00B76D20"/>
    <w:rsid w:val="00B85558"/>
    <w:rsid w:val="00B91848"/>
    <w:rsid w:val="00B9295F"/>
    <w:rsid w:val="00BB2E9C"/>
    <w:rsid w:val="00BB3171"/>
    <w:rsid w:val="00BB6608"/>
    <w:rsid w:val="00BB7706"/>
    <w:rsid w:val="00BC16BC"/>
    <w:rsid w:val="00BC17D9"/>
    <w:rsid w:val="00BD1B4D"/>
    <w:rsid w:val="00BE16A7"/>
    <w:rsid w:val="00BF4250"/>
    <w:rsid w:val="00BF4C93"/>
    <w:rsid w:val="00C009A3"/>
    <w:rsid w:val="00C042D0"/>
    <w:rsid w:val="00C04358"/>
    <w:rsid w:val="00C06238"/>
    <w:rsid w:val="00C273E1"/>
    <w:rsid w:val="00C35F57"/>
    <w:rsid w:val="00C3686A"/>
    <w:rsid w:val="00C4465A"/>
    <w:rsid w:val="00C44B78"/>
    <w:rsid w:val="00C46722"/>
    <w:rsid w:val="00C478B4"/>
    <w:rsid w:val="00C52E5B"/>
    <w:rsid w:val="00C56AC7"/>
    <w:rsid w:val="00C571A9"/>
    <w:rsid w:val="00C57877"/>
    <w:rsid w:val="00C64813"/>
    <w:rsid w:val="00C7421D"/>
    <w:rsid w:val="00C855BA"/>
    <w:rsid w:val="00C85E09"/>
    <w:rsid w:val="00C94DEE"/>
    <w:rsid w:val="00CA38B7"/>
    <w:rsid w:val="00CA70DD"/>
    <w:rsid w:val="00CB4769"/>
    <w:rsid w:val="00CC37A1"/>
    <w:rsid w:val="00CC75D6"/>
    <w:rsid w:val="00CD5F24"/>
    <w:rsid w:val="00CD7E9E"/>
    <w:rsid w:val="00CE0BCD"/>
    <w:rsid w:val="00CE61CD"/>
    <w:rsid w:val="00CF3194"/>
    <w:rsid w:val="00D02D70"/>
    <w:rsid w:val="00D04297"/>
    <w:rsid w:val="00D0742A"/>
    <w:rsid w:val="00D111DE"/>
    <w:rsid w:val="00D116E8"/>
    <w:rsid w:val="00D120CA"/>
    <w:rsid w:val="00D142FA"/>
    <w:rsid w:val="00D149B4"/>
    <w:rsid w:val="00D35DBF"/>
    <w:rsid w:val="00D37E07"/>
    <w:rsid w:val="00D42F59"/>
    <w:rsid w:val="00D45A41"/>
    <w:rsid w:val="00D51DFB"/>
    <w:rsid w:val="00D54EC7"/>
    <w:rsid w:val="00D607D0"/>
    <w:rsid w:val="00D631C0"/>
    <w:rsid w:val="00D70851"/>
    <w:rsid w:val="00D71DB4"/>
    <w:rsid w:val="00D731FC"/>
    <w:rsid w:val="00D81424"/>
    <w:rsid w:val="00D82474"/>
    <w:rsid w:val="00D86746"/>
    <w:rsid w:val="00D9250D"/>
    <w:rsid w:val="00D93CCC"/>
    <w:rsid w:val="00D945FD"/>
    <w:rsid w:val="00D97FC7"/>
    <w:rsid w:val="00DA37F6"/>
    <w:rsid w:val="00DA634F"/>
    <w:rsid w:val="00DB09E3"/>
    <w:rsid w:val="00DB1942"/>
    <w:rsid w:val="00DB40BB"/>
    <w:rsid w:val="00DB5D94"/>
    <w:rsid w:val="00DB7E65"/>
    <w:rsid w:val="00DC160F"/>
    <w:rsid w:val="00DD0995"/>
    <w:rsid w:val="00DD2F59"/>
    <w:rsid w:val="00DD59F6"/>
    <w:rsid w:val="00DD76AD"/>
    <w:rsid w:val="00DE1230"/>
    <w:rsid w:val="00DF4424"/>
    <w:rsid w:val="00E010CD"/>
    <w:rsid w:val="00E01F1D"/>
    <w:rsid w:val="00E05AA6"/>
    <w:rsid w:val="00E10D0A"/>
    <w:rsid w:val="00E113AC"/>
    <w:rsid w:val="00E16C65"/>
    <w:rsid w:val="00E17E52"/>
    <w:rsid w:val="00E22EE3"/>
    <w:rsid w:val="00E2730E"/>
    <w:rsid w:val="00E313C2"/>
    <w:rsid w:val="00E319C9"/>
    <w:rsid w:val="00E324E2"/>
    <w:rsid w:val="00E34131"/>
    <w:rsid w:val="00E41C19"/>
    <w:rsid w:val="00E51423"/>
    <w:rsid w:val="00E519DC"/>
    <w:rsid w:val="00E539B9"/>
    <w:rsid w:val="00E55075"/>
    <w:rsid w:val="00E5616F"/>
    <w:rsid w:val="00E5710B"/>
    <w:rsid w:val="00E61959"/>
    <w:rsid w:val="00E760B3"/>
    <w:rsid w:val="00E83C5A"/>
    <w:rsid w:val="00E84875"/>
    <w:rsid w:val="00E85A9F"/>
    <w:rsid w:val="00E90565"/>
    <w:rsid w:val="00E912C1"/>
    <w:rsid w:val="00E972DB"/>
    <w:rsid w:val="00EA04D3"/>
    <w:rsid w:val="00EA05E8"/>
    <w:rsid w:val="00EA4071"/>
    <w:rsid w:val="00EB5004"/>
    <w:rsid w:val="00EC6C52"/>
    <w:rsid w:val="00ED3966"/>
    <w:rsid w:val="00ED5506"/>
    <w:rsid w:val="00ED7ECE"/>
    <w:rsid w:val="00EE7094"/>
    <w:rsid w:val="00EF26DC"/>
    <w:rsid w:val="00EF38F8"/>
    <w:rsid w:val="00EF4B98"/>
    <w:rsid w:val="00EF7097"/>
    <w:rsid w:val="00F0698B"/>
    <w:rsid w:val="00F10378"/>
    <w:rsid w:val="00F169AA"/>
    <w:rsid w:val="00F20602"/>
    <w:rsid w:val="00F24ADC"/>
    <w:rsid w:val="00F30ADF"/>
    <w:rsid w:val="00F32678"/>
    <w:rsid w:val="00F35FA5"/>
    <w:rsid w:val="00F43B02"/>
    <w:rsid w:val="00F52648"/>
    <w:rsid w:val="00F57096"/>
    <w:rsid w:val="00F61626"/>
    <w:rsid w:val="00F66C4A"/>
    <w:rsid w:val="00F67AEF"/>
    <w:rsid w:val="00F76933"/>
    <w:rsid w:val="00F814A2"/>
    <w:rsid w:val="00F82E9A"/>
    <w:rsid w:val="00F87285"/>
    <w:rsid w:val="00F87D4D"/>
    <w:rsid w:val="00FB2A18"/>
    <w:rsid w:val="00FB3982"/>
    <w:rsid w:val="00FB6AA9"/>
    <w:rsid w:val="00FB7389"/>
    <w:rsid w:val="00FB77B2"/>
    <w:rsid w:val="00FC00E6"/>
    <w:rsid w:val="00FC25EF"/>
    <w:rsid w:val="00FD327A"/>
    <w:rsid w:val="00FD57A5"/>
    <w:rsid w:val="00FE02F6"/>
    <w:rsid w:val="00FE07E4"/>
    <w:rsid w:val="00FE1CF7"/>
    <w:rsid w:val="00FE339B"/>
    <w:rsid w:val="00FE3C0C"/>
    <w:rsid w:val="00FE6C6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493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9"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593F"/>
    <w:pPr>
      <w:suppressAutoHyphens/>
      <w:spacing w:after="200" w:line="276" w:lineRule="auto"/>
    </w:pPr>
    <w:rPr>
      <w:rFonts w:ascii="Calibri" w:eastAsia="SimSun" w:hAnsi="Calibri" w:cs="font244"/>
      <w:sz w:val="22"/>
      <w:szCs w:val="22"/>
      <w:lang w:eastAsia="ar-SA"/>
    </w:rPr>
  </w:style>
  <w:style w:type="paragraph" w:styleId="Nagwek1">
    <w:name w:val="heading 1"/>
    <w:basedOn w:val="Normalny"/>
    <w:next w:val="Normalny"/>
    <w:link w:val="Nagwek1Znak"/>
    <w:qFormat/>
    <w:rsid w:val="00693758"/>
    <w:pPr>
      <w:keepNext/>
      <w:spacing w:before="240" w:after="60"/>
      <w:outlineLvl w:val="0"/>
    </w:pPr>
    <w:rPr>
      <w:rFonts w:ascii="Cambria" w:eastAsia="Times New Roman" w:hAnsi="Cambria" w:cs="Times New Roman"/>
      <w:b/>
      <w:bCs/>
      <w:kern w:val="32"/>
      <w:sz w:val="32"/>
      <w:szCs w:val="32"/>
    </w:rPr>
  </w:style>
  <w:style w:type="paragraph" w:styleId="Nagwek2">
    <w:name w:val="heading 2"/>
    <w:basedOn w:val="Normalny"/>
    <w:next w:val="Normalny"/>
    <w:link w:val="Nagwek2Znak"/>
    <w:unhideWhenUsed/>
    <w:qFormat/>
    <w:rsid w:val="00693758"/>
    <w:pPr>
      <w:keepNext/>
      <w:spacing w:before="240" w:after="60"/>
      <w:outlineLvl w:val="1"/>
    </w:pPr>
    <w:rPr>
      <w:rFonts w:ascii="Cambria" w:eastAsia="Times New Roman" w:hAnsi="Cambria" w:cs="Times New Roman"/>
      <w:b/>
      <w:bCs/>
      <w:i/>
      <w:iCs/>
      <w:sz w:val="28"/>
      <w:szCs w:val="28"/>
    </w:rPr>
  </w:style>
  <w:style w:type="paragraph" w:styleId="Nagwek3">
    <w:name w:val="heading 3"/>
    <w:basedOn w:val="Nagwek10"/>
    <w:next w:val="Tekstpodstawowy"/>
    <w:qFormat/>
    <w:rsid w:val="00AF593F"/>
    <w:pPr>
      <w:numPr>
        <w:ilvl w:val="2"/>
        <w:numId w:val="1"/>
      </w:numPr>
      <w:outlineLvl w:val="2"/>
    </w:pPr>
    <w:rPr>
      <w:rFonts w:ascii="Times New Roman" w:eastAsia="SimSun" w:hAnsi="Times New Roman"/>
      <w:b/>
      <w:bCs/>
    </w:rPr>
  </w:style>
  <w:style w:type="paragraph" w:styleId="Nagwek4">
    <w:name w:val="heading 4"/>
    <w:basedOn w:val="Nagwek10"/>
    <w:next w:val="Tekstpodstawowy"/>
    <w:qFormat/>
    <w:rsid w:val="00AF593F"/>
    <w:pPr>
      <w:numPr>
        <w:ilvl w:val="3"/>
        <w:numId w:val="1"/>
      </w:numPr>
      <w:outlineLvl w:val="3"/>
    </w:pPr>
    <w:rPr>
      <w:rFonts w:ascii="Times New Roman" w:eastAsia="SimSun" w:hAnsi="Times New Roman"/>
      <w:b/>
      <w:bCs/>
      <w:sz w:val="24"/>
      <w:szCs w:val="24"/>
    </w:rPr>
  </w:style>
  <w:style w:type="paragraph" w:styleId="Nagwek5">
    <w:name w:val="heading 5"/>
    <w:basedOn w:val="Normalny"/>
    <w:next w:val="Normalny"/>
    <w:link w:val="Nagwek5Znak"/>
    <w:qFormat/>
    <w:rsid w:val="00F52648"/>
    <w:pPr>
      <w:tabs>
        <w:tab w:val="num" w:pos="1008"/>
      </w:tabs>
      <w:suppressAutoHyphens w:val="0"/>
      <w:spacing w:before="240" w:after="60" w:line="240" w:lineRule="auto"/>
      <w:ind w:left="1008" w:hanging="1008"/>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F52648"/>
    <w:pPr>
      <w:tabs>
        <w:tab w:val="num" w:pos="1152"/>
      </w:tabs>
      <w:suppressAutoHyphens w:val="0"/>
      <w:spacing w:before="240" w:after="60" w:line="240" w:lineRule="auto"/>
      <w:ind w:left="1152" w:hanging="1152"/>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F52648"/>
    <w:pPr>
      <w:tabs>
        <w:tab w:val="num" w:pos="1296"/>
      </w:tabs>
      <w:suppressAutoHyphens w:val="0"/>
      <w:spacing w:before="240" w:after="60" w:line="240" w:lineRule="auto"/>
      <w:ind w:left="1296" w:hanging="1296"/>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F52648"/>
    <w:pPr>
      <w:tabs>
        <w:tab w:val="num" w:pos="1440"/>
      </w:tabs>
      <w:suppressAutoHyphens w:val="0"/>
      <w:spacing w:before="240" w:after="60" w:line="240" w:lineRule="auto"/>
      <w:ind w:left="1440" w:hanging="1440"/>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F52648"/>
    <w:pPr>
      <w:tabs>
        <w:tab w:val="num" w:pos="1584"/>
      </w:tabs>
      <w:suppressAutoHyphens w:val="0"/>
      <w:spacing w:before="240" w:after="60" w:line="240" w:lineRule="auto"/>
      <w:ind w:left="1584" w:hanging="1584"/>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AF593F"/>
    <w:rPr>
      <w:rFonts w:ascii="Arial Narrow" w:hAnsi="Arial Narrow" w:cs="Arial Narrow"/>
      <w:b w:val="0"/>
      <w:i w:val="0"/>
    </w:rPr>
  </w:style>
  <w:style w:type="character" w:customStyle="1" w:styleId="WW8Num1z1">
    <w:name w:val="WW8Num1z1"/>
    <w:rsid w:val="00AF593F"/>
  </w:style>
  <w:style w:type="character" w:customStyle="1" w:styleId="WW8Num1z2">
    <w:name w:val="WW8Num1z2"/>
    <w:rsid w:val="00AF593F"/>
  </w:style>
  <w:style w:type="character" w:customStyle="1" w:styleId="WW8Num1z3">
    <w:name w:val="WW8Num1z3"/>
    <w:rsid w:val="00AF593F"/>
  </w:style>
  <w:style w:type="character" w:customStyle="1" w:styleId="WW8Num1z4">
    <w:name w:val="WW8Num1z4"/>
    <w:rsid w:val="00AF593F"/>
  </w:style>
  <w:style w:type="character" w:customStyle="1" w:styleId="WW8Num1z5">
    <w:name w:val="WW8Num1z5"/>
    <w:rsid w:val="00AF593F"/>
  </w:style>
  <w:style w:type="character" w:customStyle="1" w:styleId="WW8Num1z6">
    <w:name w:val="WW8Num1z6"/>
    <w:rsid w:val="00AF593F"/>
  </w:style>
  <w:style w:type="character" w:customStyle="1" w:styleId="WW8Num1z7">
    <w:name w:val="WW8Num1z7"/>
    <w:rsid w:val="00AF593F"/>
  </w:style>
  <w:style w:type="character" w:customStyle="1" w:styleId="WW8Num1z8">
    <w:name w:val="WW8Num1z8"/>
    <w:rsid w:val="00AF593F"/>
  </w:style>
  <w:style w:type="character" w:customStyle="1" w:styleId="WW8Num2z0">
    <w:name w:val="WW8Num2z0"/>
    <w:rsid w:val="00AF593F"/>
    <w:rPr>
      <w:rFonts w:cs="Arial Narrow"/>
      <w:caps w:val="0"/>
      <w:smallCaps w:val="0"/>
    </w:rPr>
  </w:style>
  <w:style w:type="character" w:customStyle="1" w:styleId="WW8Num2z1">
    <w:name w:val="WW8Num2z1"/>
    <w:rsid w:val="00AF593F"/>
  </w:style>
  <w:style w:type="character" w:customStyle="1" w:styleId="WW8Num2z2">
    <w:name w:val="WW8Num2z2"/>
    <w:rsid w:val="00AF593F"/>
  </w:style>
  <w:style w:type="character" w:customStyle="1" w:styleId="WW8Num2z3">
    <w:name w:val="WW8Num2z3"/>
    <w:rsid w:val="00AF593F"/>
  </w:style>
  <w:style w:type="character" w:customStyle="1" w:styleId="WW8Num2z4">
    <w:name w:val="WW8Num2z4"/>
    <w:rsid w:val="00AF593F"/>
  </w:style>
  <w:style w:type="character" w:customStyle="1" w:styleId="WW8Num2z5">
    <w:name w:val="WW8Num2z5"/>
    <w:rsid w:val="00AF593F"/>
  </w:style>
  <w:style w:type="character" w:customStyle="1" w:styleId="WW8Num2z6">
    <w:name w:val="WW8Num2z6"/>
    <w:rsid w:val="00AF593F"/>
  </w:style>
  <w:style w:type="character" w:customStyle="1" w:styleId="WW8Num2z7">
    <w:name w:val="WW8Num2z7"/>
    <w:rsid w:val="00AF593F"/>
  </w:style>
  <w:style w:type="character" w:customStyle="1" w:styleId="WW8Num2z8">
    <w:name w:val="WW8Num2z8"/>
    <w:rsid w:val="00AF593F"/>
  </w:style>
  <w:style w:type="character" w:customStyle="1" w:styleId="WW8Num3z0">
    <w:name w:val="WW8Num3z0"/>
    <w:rsid w:val="00AF593F"/>
  </w:style>
  <w:style w:type="character" w:customStyle="1" w:styleId="WW8Num3z1">
    <w:name w:val="WW8Num3z1"/>
    <w:rsid w:val="00AF593F"/>
  </w:style>
  <w:style w:type="character" w:customStyle="1" w:styleId="WW8Num3z2">
    <w:name w:val="WW8Num3z2"/>
    <w:rsid w:val="00AF593F"/>
  </w:style>
  <w:style w:type="character" w:customStyle="1" w:styleId="WW8Num3z3">
    <w:name w:val="WW8Num3z3"/>
    <w:rsid w:val="00AF593F"/>
  </w:style>
  <w:style w:type="character" w:customStyle="1" w:styleId="WW8Num3z4">
    <w:name w:val="WW8Num3z4"/>
    <w:rsid w:val="00AF593F"/>
  </w:style>
  <w:style w:type="character" w:customStyle="1" w:styleId="WW8Num3z5">
    <w:name w:val="WW8Num3z5"/>
    <w:rsid w:val="00AF593F"/>
  </w:style>
  <w:style w:type="character" w:customStyle="1" w:styleId="WW8Num3z6">
    <w:name w:val="WW8Num3z6"/>
    <w:rsid w:val="00AF593F"/>
  </w:style>
  <w:style w:type="character" w:customStyle="1" w:styleId="WW8Num3z7">
    <w:name w:val="WW8Num3z7"/>
    <w:rsid w:val="00AF593F"/>
  </w:style>
  <w:style w:type="character" w:customStyle="1" w:styleId="WW8Num3z8">
    <w:name w:val="WW8Num3z8"/>
    <w:rsid w:val="00AF593F"/>
  </w:style>
  <w:style w:type="character" w:customStyle="1" w:styleId="WW8Num4z0">
    <w:name w:val="WW8Num4z0"/>
    <w:rsid w:val="00AF593F"/>
  </w:style>
  <w:style w:type="character" w:customStyle="1" w:styleId="WW8Num4z1">
    <w:name w:val="WW8Num4z1"/>
    <w:rsid w:val="00AF593F"/>
  </w:style>
  <w:style w:type="character" w:customStyle="1" w:styleId="WW8Num4z2">
    <w:name w:val="WW8Num4z2"/>
    <w:rsid w:val="00AF593F"/>
  </w:style>
  <w:style w:type="character" w:customStyle="1" w:styleId="WW8Num4z3">
    <w:name w:val="WW8Num4z3"/>
    <w:rsid w:val="00AF593F"/>
  </w:style>
  <w:style w:type="character" w:customStyle="1" w:styleId="WW8Num4z4">
    <w:name w:val="WW8Num4z4"/>
    <w:rsid w:val="00AF593F"/>
  </w:style>
  <w:style w:type="character" w:customStyle="1" w:styleId="WW8Num4z5">
    <w:name w:val="WW8Num4z5"/>
    <w:rsid w:val="00AF593F"/>
  </w:style>
  <w:style w:type="character" w:customStyle="1" w:styleId="WW8Num4z6">
    <w:name w:val="WW8Num4z6"/>
    <w:rsid w:val="00AF593F"/>
  </w:style>
  <w:style w:type="character" w:customStyle="1" w:styleId="WW8Num4z7">
    <w:name w:val="WW8Num4z7"/>
    <w:rsid w:val="00AF593F"/>
  </w:style>
  <w:style w:type="character" w:customStyle="1" w:styleId="WW8Num4z8">
    <w:name w:val="WW8Num4z8"/>
    <w:rsid w:val="00AF593F"/>
  </w:style>
  <w:style w:type="character" w:customStyle="1" w:styleId="WW8Num5z0">
    <w:name w:val="WW8Num5z0"/>
    <w:rsid w:val="00AF593F"/>
  </w:style>
  <w:style w:type="character" w:customStyle="1" w:styleId="WW8Num5z1">
    <w:name w:val="WW8Num5z1"/>
    <w:rsid w:val="00AF593F"/>
  </w:style>
  <w:style w:type="character" w:customStyle="1" w:styleId="WW8Num5z2">
    <w:name w:val="WW8Num5z2"/>
    <w:rsid w:val="00AF593F"/>
  </w:style>
  <w:style w:type="character" w:customStyle="1" w:styleId="WW8Num5z3">
    <w:name w:val="WW8Num5z3"/>
    <w:rsid w:val="00AF593F"/>
  </w:style>
  <w:style w:type="character" w:customStyle="1" w:styleId="WW8Num5z4">
    <w:name w:val="WW8Num5z4"/>
    <w:rsid w:val="00AF593F"/>
  </w:style>
  <w:style w:type="character" w:customStyle="1" w:styleId="WW8Num5z5">
    <w:name w:val="WW8Num5z5"/>
    <w:rsid w:val="00AF593F"/>
  </w:style>
  <w:style w:type="character" w:customStyle="1" w:styleId="WW8Num5z6">
    <w:name w:val="WW8Num5z6"/>
    <w:rsid w:val="00AF593F"/>
  </w:style>
  <w:style w:type="character" w:customStyle="1" w:styleId="WW8Num5z7">
    <w:name w:val="WW8Num5z7"/>
    <w:rsid w:val="00AF593F"/>
  </w:style>
  <w:style w:type="character" w:customStyle="1" w:styleId="WW8Num5z8">
    <w:name w:val="WW8Num5z8"/>
    <w:rsid w:val="00AF593F"/>
  </w:style>
  <w:style w:type="character" w:customStyle="1" w:styleId="WW8Num6z0">
    <w:name w:val="WW8Num6z0"/>
    <w:rsid w:val="00AF593F"/>
    <w:rPr>
      <w:b w:val="0"/>
      <w:i w:val="0"/>
    </w:rPr>
  </w:style>
  <w:style w:type="character" w:customStyle="1" w:styleId="WW8Num6z1">
    <w:name w:val="WW8Num6z1"/>
    <w:rsid w:val="00AF593F"/>
  </w:style>
  <w:style w:type="character" w:customStyle="1" w:styleId="WW8Num6z2">
    <w:name w:val="WW8Num6z2"/>
    <w:rsid w:val="00AF593F"/>
  </w:style>
  <w:style w:type="character" w:customStyle="1" w:styleId="WW8Num6z3">
    <w:name w:val="WW8Num6z3"/>
    <w:rsid w:val="00AF593F"/>
  </w:style>
  <w:style w:type="character" w:customStyle="1" w:styleId="WW8Num6z4">
    <w:name w:val="WW8Num6z4"/>
    <w:rsid w:val="00AF593F"/>
  </w:style>
  <w:style w:type="character" w:customStyle="1" w:styleId="WW8Num6z5">
    <w:name w:val="WW8Num6z5"/>
    <w:rsid w:val="00AF593F"/>
  </w:style>
  <w:style w:type="character" w:customStyle="1" w:styleId="WW8Num6z6">
    <w:name w:val="WW8Num6z6"/>
    <w:rsid w:val="00AF593F"/>
  </w:style>
  <w:style w:type="character" w:customStyle="1" w:styleId="WW8Num6z7">
    <w:name w:val="WW8Num6z7"/>
    <w:rsid w:val="00AF593F"/>
  </w:style>
  <w:style w:type="character" w:customStyle="1" w:styleId="WW8Num6z8">
    <w:name w:val="WW8Num6z8"/>
    <w:rsid w:val="00AF593F"/>
  </w:style>
  <w:style w:type="character" w:customStyle="1" w:styleId="WW8Num7z0">
    <w:name w:val="WW8Num7z0"/>
    <w:rsid w:val="00AF593F"/>
    <w:rPr>
      <w:rFonts w:cs="Century Gothic"/>
      <w:b w:val="0"/>
      <w:i w:val="0"/>
    </w:rPr>
  </w:style>
  <w:style w:type="character" w:customStyle="1" w:styleId="WW8Num7z1">
    <w:name w:val="WW8Num7z1"/>
    <w:rsid w:val="00AF593F"/>
  </w:style>
  <w:style w:type="character" w:customStyle="1" w:styleId="WW8Num7z2">
    <w:name w:val="WW8Num7z2"/>
    <w:rsid w:val="00AF593F"/>
  </w:style>
  <w:style w:type="character" w:customStyle="1" w:styleId="WW8Num7z3">
    <w:name w:val="WW8Num7z3"/>
    <w:rsid w:val="00AF593F"/>
  </w:style>
  <w:style w:type="character" w:customStyle="1" w:styleId="WW8Num7z4">
    <w:name w:val="WW8Num7z4"/>
    <w:rsid w:val="00AF593F"/>
  </w:style>
  <w:style w:type="character" w:customStyle="1" w:styleId="WW8Num7z5">
    <w:name w:val="WW8Num7z5"/>
    <w:rsid w:val="00AF593F"/>
  </w:style>
  <w:style w:type="character" w:customStyle="1" w:styleId="WW8Num7z6">
    <w:name w:val="WW8Num7z6"/>
    <w:rsid w:val="00AF593F"/>
  </w:style>
  <w:style w:type="character" w:customStyle="1" w:styleId="WW8Num7z7">
    <w:name w:val="WW8Num7z7"/>
    <w:rsid w:val="00AF593F"/>
  </w:style>
  <w:style w:type="character" w:customStyle="1" w:styleId="WW8Num7z8">
    <w:name w:val="WW8Num7z8"/>
    <w:rsid w:val="00AF593F"/>
  </w:style>
  <w:style w:type="character" w:customStyle="1" w:styleId="WW8Num8z0">
    <w:name w:val="WW8Num8z0"/>
    <w:rsid w:val="00AF593F"/>
    <w:rPr>
      <w:rFonts w:ascii="Arial Narrow" w:hAnsi="Arial Narrow" w:cs="Arial Narrow"/>
    </w:rPr>
  </w:style>
  <w:style w:type="character" w:customStyle="1" w:styleId="WW8Num8z1">
    <w:name w:val="WW8Num8z1"/>
    <w:rsid w:val="00AF593F"/>
  </w:style>
  <w:style w:type="character" w:customStyle="1" w:styleId="WW8Num8z2">
    <w:name w:val="WW8Num8z2"/>
    <w:rsid w:val="00AF593F"/>
  </w:style>
  <w:style w:type="character" w:customStyle="1" w:styleId="WW8Num8z3">
    <w:name w:val="WW8Num8z3"/>
    <w:rsid w:val="00AF593F"/>
  </w:style>
  <w:style w:type="character" w:customStyle="1" w:styleId="WW8Num8z4">
    <w:name w:val="WW8Num8z4"/>
    <w:rsid w:val="00AF593F"/>
  </w:style>
  <w:style w:type="character" w:customStyle="1" w:styleId="WW8Num8z5">
    <w:name w:val="WW8Num8z5"/>
    <w:rsid w:val="00AF593F"/>
  </w:style>
  <w:style w:type="character" w:customStyle="1" w:styleId="WW8Num8z6">
    <w:name w:val="WW8Num8z6"/>
    <w:rsid w:val="00AF593F"/>
  </w:style>
  <w:style w:type="character" w:customStyle="1" w:styleId="WW8Num8z7">
    <w:name w:val="WW8Num8z7"/>
    <w:rsid w:val="00AF593F"/>
  </w:style>
  <w:style w:type="character" w:customStyle="1" w:styleId="WW8Num8z8">
    <w:name w:val="WW8Num8z8"/>
    <w:rsid w:val="00AF593F"/>
  </w:style>
  <w:style w:type="character" w:customStyle="1" w:styleId="WW8Num9z0">
    <w:name w:val="WW8Num9z0"/>
    <w:rsid w:val="00AF593F"/>
    <w:rPr>
      <w:rFonts w:cs="Arial Narrow"/>
    </w:rPr>
  </w:style>
  <w:style w:type="character" w:customStyle="1" w:styleId="WW8Num9z1">
    <w:name w:val="WW8Num9z1"/>
    <w:rsid w:val="00AF593F"/>
  </w:style>
  <w:style w:type="character" w:customStyle="1" w:styleId="WW8Num9z2">
    <w:name w:val="WW8Num9z2"/>
    <w:rsid w:val="00AF593F"/>
  </w:style>
  <w:style w:type="character" w:customStyle="1" w:styleId="WW8Num9z3">
    <w:name w:val="WW8Num9z3"/>
    <w:rsid w:val="00AF593F"/>
  </w:style>
  <w:style w:type="character" w:customStyle="1" w:styleId="WW8Num9z4">
    <w:name w:val="WW8Num9z4"/>
    <w:rsid w:val="00AF593F"/>
  </w:style>
  <w:style w:type="character" w:customStyle="1" w:styleId="WW8Num9z5">
    <w:name w:val="WW8Num9z5"/>
    <w:rsid w:val="00AF593F"/>
  </w:style>
  <w:style w:type="character" w:customStyle="1" w:styleId="WW8Num9z6">
    <w:name w:val="WW8Num9z6"/>
    <w:rsid w:val="00AF593F"/>
  </w:style>
  <w:style w:type="character" w:customStyle="1" w:styleId="WW8Num9z7">
    <w:name w:val="WW8Num9z7"/>
    <w:rsid w:val="00AF593F"/>
  </w:style>
  <w:style w:type="character" w:customStyle="1" w:styleId="WW8Num9z8">
    <w:name w:val="WW8Num9z8"/>
    <w:rsid w:val="00AF593F"/>
  </w:style>
  <w:style w:type="character" w:customStyle="1" w:styleId="WW8Num10z0">
    <w:name w:val="WW8Num10z0"/>
    <w:rsid w:val="00AF593F"/>
    <w:rPr>
      <w:rFonts w:cs="Century Gothic"/>
      <w:b w:val="0"/>
    </w:rPr>
  </w:style>
  <w:style w:type="character" w:customStyle="1" w:styleId="WW8Num10z1">
    <w:name w:val="WW8Num10z1"/>
    <w:rsid w:val="00AF593F"/>
  </w:style>
  <w:style w:type="character" w:customStyle="1" w:styleId="WW8Num10z2">
    <w:name w:val="WW8Num10z2"/>
    <w:rsid w:val="00AF593F"/>
  </w:style>
  <w:style w:type="character" w:customStyle="1" w:styleId="WW8Num10z3">
    <w:name w:val="WW8Num10z3"/>
    <w:rsid w:val="00AF593F"/>
  </w:style>
  <w:style w:type="character" w:customStyle="1" w:styleId="WW8Num10z4">
    <w:name w:val="WW8Num10z4"/>
    <w:rsid w:val="00AF593F"/>
  </w:style>
  <w:style w:type="character" w:customStyle="1" w:styleId="WW8Num10z5">
    <w:name w:val="WW8Num10z5"/>
    <w:rsid w:val="00AF593F"/>
  </w:style>
  <w:style w:type="character" w:customStyle="1" w:styleId="WW8Num10z6">
    <w:name w:val="WW8Num10z6"/>
    <w:rsid w:val="00AF593F"/>
  </w:style>
  <w:style w:type="character" w:customStyle="1" w:styleId="WW8Num10z7">
    <w:name w:val="WW8Num10z7"/>
    <w:rsid w:val="00AF593F"/>
  </w:style>
  <w:style w:type="character" w:customStyle="1" w:styleId="WW8Num10z8">
    <w:name w:val="WW8Num10z8"/>
    <w:rsid w:val="00AF593F"/>
  </w:style>
  <w:style w:type="character" w:customStyle="1" w:styleId="WW8Num11z0">
    <w:name w:val="WW8Num11z0"/>
    <w:rsid w:val="00AF593F"/>
    <w:rPr>
      <w:rFonts w:cs="Arial Narrow"/>
      <w:b w:val="0"/>
    </w:rPr>
  </w:style>
  <w:style w:type="character" w:customStyle="1" w:styleId="WW8Num11z1">
    <w:name w:val="WW8Num11z1"/>
    <w:rsid w:val="00AF593F"/>
  </w:style>
  <w:style w:type="character" w:customStyle="1" w:styleId="WW8Num11z2">
    <w:name w:val="WW8Num11z2"/>
    <w:rsid w:val="00AF593F"/>
  </w:style>
  <w:style w:type="character" w:customStyle="1" w:styleId="WW8Num11z3">
    <w:name w:val="WW8Num11z3"/>
    <w:rsid w:val="00AF593F"/>
  </w:style>
  <w:style w:type="character" w:customStyle="1" w:styleId="WW8Num11z4">
    <w:name w:val="WW8Num11z4"/>
    <w:rsid w:val="00AF593F"/>
  </w:style>
  <w:style w:type="character" w:customStyle="1" w:styleId="WW8Num11z5">
    <w:name w:val="WW8Num11z5"/>
    <w:rsid w:val="00AF593F"/>
  </w:style>
  <w:style w:type="character" w:customStyle="1" w:styleId="WW8Num11z6">
    <w:name w:val="WW8Num11z6"/>
    <w:rsid w:val="00AF593F"/>
  </w:style>
  <w:style w:type="character" w:customStyle="1" w:styleId="WW8Num11z7">
    <w:name w:val="WW8Num11z7"/>
    <w:rsid w:val="00AF593F"/>
  </w:style>
  <w:style w:type="character" w:customStyle="1" w:styleId="WW8Num11z8">
    <w:name w:val="WW8Num11z8"/>
    <w:rsid w:val="00AF593F"/>
  </w:style>
  <w:style w:type="character" w:customStyle="1" w:styleId="WW8Num12z0">
    <w:name w:val="WW8Num12z0"/>
    <w:rsid w:val="00AF593F"/>
    <w:rPr>
      <w:rFonts w:ascii="Arial Narrow" w:hAnsi="Arial Narrow" w:cs="Arial Narrow"/>
      <w:sz w:val="20"/>
      <w:szCs w:val="20"/>
    </w:rPr>
  </w:style>
  <w:style w:type="character" w:customStyle="1" w:styleId="WW8Num12z1">
    <w:name w:val="WW8Num12z1"/>
    <w:rsid w:val="00AF593F"/>
  </w:style>
  <w:style w:type="character" w:customStyle="1" w:styleId="WW8Num12z2">
    <w:name w:val="WW8Num12z2"/>
    <w:rsid w:val="00AF593F"/>
  </w:style>
  <w:style w:type="character" w:customStyle="1" w:styleId="WW8Num12z3">
    <w:name w:val="WW8Num12z3"/>
    <w:rsid w:val="00AF593F"/>
  </w:style>
  <w:style w:type="character" w:customStyle="1" w:styleId="WW8Num12z4">
    <w:name w:val="WW8Num12z4"/>
    <w:rsid w:val="00AF593F"/>
  </w:style>
  <w:style w:type="character" w:customStyle="1" w:styleId="WW8Num12z5">
    <w:name w:val="WW8Num12z5"/>
    <w:rsid w:val="00AF593F"/>
  </w:style>
  <w:style w:type="character" w:customStyle="1" w:styleId="WW8Num12z6">
    <w:name w:val="WW8Num12z6"/>
    <w:rsid w:val="00AF593F"/>
  </w:style>
  <w:style w:type="character" w:customStyle="1" w:styleId="WW8Num12z7">
    <w:name w:val="WW8Num12z7"/>
    <w:rsid w:val="00AF593F"/>
  </w:style>
  <w:style w:type="character" w:customStyle="1" w:styleId="WW8Num12z8">
    <w:name w:val="WW8Num12z8"/>
    <w:rsid w:val="00AF593F"/>
  </w:style>
  <w:style w:type="character" w:customStyle="1" w:styleId="WW8Num13z0">
    <w:name w:val="WW8Num13z0"/>
    <w:rsid w:val="00AF593F"/>
    <w:rPr>
      <w:rFonts w:cs="Arial Narrow"/>
    </w:rPr>
  </w:style>
  <w:style w:type="character" w:customStyle="1" w:styleId="WW8Num13z1">
    <w:name w:val="WW8Num13z1"/>
    <w:rsid w:val="00AF593F"/>
  </w:style>
  <w:style w:type="character" w:customStyle="1" w:styleId="WW8Num13z2">
    <w:name w:val="WW8Num13z2"/>
    <w:rsid w:val="00AF593F"/>
  </w:style>
  <w:style w:type="character" w:customStyle="1" w:styleId="WW8Num13z3">
    <w:name w:val="WW8Num13z3"/>
    <w:rsid w:val="00AF593F"/>
  </w:style>
  <w:style w:type="character" w:customStyle="1" w:styleId="WW8Num13z4">
    <w:name w:val="WW8Num13z4"/>
    <w:rsid w:val="00AF593F"/>
  </w:style>
  <w:style w:type="character" w:customStyle="1" w:styleId="WW8Num13z5">
    <w:name w:val="WW8Num13z5"/>
    <w:rsid w:val="00AF593F"/>
  </w:style>
  <w:style w:type="character" w:customStyle="1" w:styleId="WW8Num13z6">
    <w:name w:val="WW8Num13z6"/>
    <w:rsid w:val="00AF593F"/>
  </w:style>
  <w:style w:type="character" w:customStyle="1" w:styleId="WW8Num13z7">
    <w:name w:val="WW8Num13z7"/>
    <w:rsid w:val="00AF593F"/>
  </w:style>
  <w:style w:type="character" w:customStyle="1" w:styleId="WW8Num13z8">
    <w:name w:val="WW8Num13z8"/>
    <w:rsid w:val="00AF593F"/>
  </w:style>
  <w:style w:type="character" w:customStyle="1" w:styleId="WW8Num14z0">
    <w:name w:val="WW8Num14z0"/>
    <w:rsid w:val="00AF593F"/>
  </w:style>
  <w:style w:type="character" w:customStyle="1" w:styleId="WW8Num14z1">
    <w:name w:val="WW8Num14z1"/>
    <w:rsid w:val="00AF593F"/>
  </w:style>
  <w:style w:type="character" w:customStyle="1" w:styleId="WW8Num14z2">
    <w:name w:val="WW8Num14z2"/>
    <w:rsid w:val="00AF593F"/>
  </w:style>
  <w:style w:type="character" w:customStyle="1" w:styleId="WW8Num14z3">
    <w:name w:val="WW8Num14z3"/>
    <w:rsid w:val="00AF593F"/>
  </w:style>
  <w:style w:type="character" w:customStyle="1" w:styleId="WW8Num14z4">
    <w:name w:val="WW8Num14z4"/>
    <w:rsid w:val="00AF593F"/>
  </w:style>
  <w:style w:type="character" w:customStyle="1" w:styleId="WW8Num14z5">
    <w:name w:val="WW8Num14z5"/>
    <w:rsid w:val="00AF593F"/>
  </w:style>
  <w:style w:type="character" w:customStyle="1" w:styleId="WW8Num14z6">
    <w:name w:val="WW8Num14z6"/>
    <w:rsid w:val="00AF593F"/>
  </w:style>
  <w:style w:type="character" w:customStyle="1" w:styleId="WW8Num14z7">
    <w:name w:val="WW8Num14z7"/>
    <w:rsid w:val="00AF593F"/>
  </w:style>
  <w:style w:type="character" w:customStyle="1" w:styleId="WW8Num14z8">
    <w:name w:val="WW8Num14z8"/>
    <w:rsid w:val="00AF593F"/>
  </w:style>
  <w:style w:type="character" w:customStyle="1" w:styleId="WW8Num15z0">
    <w:name w:val="WW8Num15z0"/>
    <w:rsid w:val="00AF593F"/>
    <w:rPr>
      <w:rFonts w:cs="Times New Roman"/>
    </w:rPr>
  </w:style>
  <w:style w:type="character" w:customStyle="1" w:styleId="WW8Num15z1">
    <w:name w:val="WW8Num15z1"/>
    <w:rsid w:val="00AF593F"/>
  </w:style>
  <w:style w:type="character" w:customStyle="1" w:styleId="WW8Num15z2">
    <w:name w:val="WW8Num15z2"/>
    <w:rsid w:val="00AF593F"/>
  </w:style>
  <w:style w:type="character" w:customStyle="1" w:styleId="WW8Num15z3">
    <w:name w:val="WW8Num15z3"/>
    <w:rsid w:val="00AF593F"/>
  </w:style>
  <w:style w:type="character" w:customStyle="1" w:styleId="WW8Num15z4">
    <w:name w:val="WW8Num15z4"/>
    <w:rsid w:val="00AF593F"/>
  </w:style>
  <w:style w:type="character" w:customStyle="1" w:styleId="WW8Num15z5">
    <w:name w:val="WW8Num15z5"/>
    <w:rsid w:val="00AF593F"/>
  </w:style>
  <w:style w:type="character" w:customStyle="1" w:styleId="WW8Num15z6">
    <w:name w:val="WW8Num15z6"/>
    <w:rsid w:val="00AF593F"/>
  </w:style>
  <w:style w:type="character" w:customStyle="1" w:styleId="WW8Num15z7">
    <w:name w:val="WW8Num15z7"/>
    <w:rsid w:val="00AF593F"/>
  </w:style>
  <w:style w:type="character" w:customStyle="1" w:styleId="WW8Num15z8">
    <w:name w:val="WW8Num15z8"/>
    <w:rsid w:val="00AF593F"/>
  </w:style>
  <w:style w:type="character" w:customStyle="1" w:styleId="WW8Num16z0">
    <w:name w:val="WW8Num16z0"/>
    <w:rsid w:val="00AF593F"/>
    <w:rPr>
      <w:rFonts w:cs="Arial"/>
      <w:caps w:val="0"/>
      <w:smallCaps w:val="0"/>
    </w:rPr>
  </w:style>
  <w:style w:type="character" w:customStyle="1" w:styleId="WW8Num16z1">
    <w:name w:val="WW8Num16z1"/>
    <w:rsid w:val="00AF593F"/>
  </w:style>
  <w:style w:type="character" w:customStyle="1" w:styleId="WW8Num16z2">
    <w:name w:val="WW8Num16z2"/>
    <w:rsid w:val="00AF593F"/>
  </w:style>
  <w:style w:type="character" w:customStyle="1" w:styleId="WW8Num16z3">
    <w:name w:val="WW8Num16z3"/>
    <w:rsid w:val="00AF593F"/>
  </w:style>
  <w:style w:type="character" w:customStyle="1" w:styleId="WW8Num16z4">
    <w:name w:val="WW8Num16z4"/>
    <w:rsid w:val="00AF593F"/>
  </w:style>
  <w:style w:type="character" w:customStyle="1" w:styleId="WW8Num16z5">
    <w:name w:val="WW8Num16z5"/>
    <w:rsid w:val="00AF593F"/>
  </w:style>
  <w:style w:type="character" w:customStyle="1" w:styleId="WW8Num16z6">
    <w:name w:val="WW8Num16z6"/>
    <w:rsid w:val="00AF593F"/>
  </w:style>
  <w:style w:type="character" w:customStyle="1" w:styleId="WW8Num16z7">
    <w:name w:val="WW8Num16z7"/>
    <w:rsid w:val="00AF593F"/>
  </w:style>
  <w:style w:type="character" w:customStyle="1" w:styleId="WW8Num16z8">
    <w:name w:val="WW8Num16z8"/>
    <w:rsid w:val="00AF593F"/>
  </w:style>
  <w:style w:type="character" w:customStyle="1" w:styleId="WW8Num17z0">
    <w:name w:val="WW8Num17z0"/>
    <w:rsid w:val="00AF593F"/>
  </w:style>
  <w:style w:type="character" w:customStyle="1" w:styleId="WW8Num17z1">
    <w:name w:val="WW8Num17z1"/>
    <w:rsid w:val="00AF593F"/>
  </w:style>
  <w:style w:type="character" w:customStyle="1" w:styleId="WW8Num17z2">
    <w:name w:val="WW8Num17z2"/>
    <w:rsid w:val="00AF593F"/>
  </w:style>
  <w:style w:type="character" w:customStyle="1" w:styleId="WW8Num17z3">
    <w:name w:val="WW8Num17z3"/>
    <w:rsid w:val="00AF593F"/>
  </w:style>
  <w:style w:type="character" w:customStyle="1" w:styleId="WW8Num17z4">
    <w:name w:val="WW8Num17z4"/>
    <w:rsid w:val="00AF593F"/>
  </w:style>
  <w:style w:type="character" w:customStyle="1" w:styleId="WW8Num17z5">
    <w:name w:val="WW8Num17z5"/>
    <w:rsid w:val="00AF593F"/>
  </w:style>
  <w:style w:type="character" w:customStyle="1" w:styleId="WW8Num17z6">
    <w:name w:val="WW8Num17z6"/>
    <w:rsid w:val="00AF593F"/>
  </w:style>
  <w:style w:type="character" w:customStyle="1" w:styleId="WW8Num17z7">
    <w:name w:val="WW8Num17z7"/>
    <w:rsid w:val="00AF593F"/>
  </w:style>
  <w:style w:type="character" w:customStyle="1" w:styleId="WW8Num17z8">
    <w:name w:val="WW8Num17z8"/>
    <w:rsid w:val="00AF593F"/>
  </w:style>
  <w:style w:type="character" w:customStyle="1" w:styleId="WW8Num18z0">
    <w:name w:val="WW8Num18z0"/>
    <w:rsid w:val="00AF593F"/>
  </w:style>
  <w:style w:type="character" w:customStyle="1" w:styleId="WW8Num18z1">
    <w:name w:val="WW8Num18z1"/>
    <w:rsid w:val="00AF593F"/>
  </w:style>
  <w:style w:type="character" w:customStyle="1" w:styleId="WW8Num18z2">
    <w:name w:val="WW8Num18z2"/>
    <w:rsid w:val="00AF593F"/>
  </w:style>
  <w:style w:type="character" w:customStyle="1" w:styleId="WW8Num18z3">
    <w:name w:val="WW8Num18z3"/>
    <w:rsid w:val="00AF593F"/>
  </w:style>
  <w:style w:type="character" w:customStyle="1" w:styleId="WW8Num18z4">
    <w:name w:val="WW8Num18z4"/>
    <w:rsid w:val="00AF593F"/>
  </w:style>
  <w:style w:type="character" w:customStyle="1" w:styleId="WW8Num18z5">
    <w:name w:val="WW8Num18z5"/>
    <w:rsid w:val="00AF593F"/>
  </w:style>
  <w:style w:type="character" w:customStyle="1" w:styleId="WW8Num18z6">
    <w:name w:val="WW8Num18z6"/>
    <w:rsid w:val="00AF593F"/>
  </w:style>
  <w:style w:type="character" w:customStyle="1" w:styleId="WW8Num18z7">
    <w:name w:val="WW8Num18z7"/>
    <w:rsid w:val="00AF593F"/>
  </w:style>
  <w:style w:type="character" w:customStyle="1" w:styleId="WW8Num18z8">
    <w:name w:val="WW8Num18z8"/>
    <w:rsid w:val="00AF593F"/>
  </w:style>
  <w:style w:type="character" w:customStyle="1" w:styleId="WW8Num19z0">
    <w:name w:val="WW8Num19z0"/>
    <w:rsid w:val="00AF593F"/>
  </w:style>
  <w:style w:type="character" w:customStyle="1" w:styleId="WW8Num19z1">
    <w:name w:val="WW8Num19z1"/>
    <w:rsid w:val="00AF593F"/>
  </w:style>
  <w:style w:type="character" w:customStyle="1" w:styleId="WW8Num19z2">
    <w:name w:val="WW8Num19z2"/>
    <w:rsid w:val="00AF593F"/>
  </w:style>
  <w:style w:type="character" w:customStyle="1" w:styleId="WW8Num19z3">
    <w:name w:val="WW8Num19z3"/>
    <w:rsid w:val="00AF593F"/>
  </w:style>
  <w:style w:type="character" w:customStyle="1" w:styleId="WW8Num19z4">
    <w:name w:val="WW8Num19z4"/>
    <w:rsid w:val="00AF593F"/>
  </w:style>
  <w:style w:type="character" w:customStyle="1" w:styleId="WW8Num19z5">
    <w:name w:val="WW8Num19z5"/>
    <w:rsid w:val="00AF593F"/>
  </w:style>
  <w:style w:type="character" w:customStyle="1" w:styleId="WW8Num19z6">
    <w:name w:val="WW8Num19z6"/>
    <w:rsid w:val="00AF593F"/>
  </w:style>
  <w:style w:type="character" w:customStyle="1" w:styleId="WW8Num19z7">
    <w:name w:val="WW8Num19z7"/>
    <w:rsid w:val="00AF593F"/>
  </w:style>
  <w:style w:type="character" w:customStyle="1" w:styleId="WW8Num19z8">
    <w:name w:val="WW8Num19z8"/>
    <w:rsid w:val="00AF593F"/>
  </w:style>
  <w:style w:type="character" w:customStyle="1" w:styleId="WW8Num20z0">
    <w:name w:val="WW8Num20z0"/>
    <w:rsid w:val="00AF593F"/>
  </w:style>
  <w:style w:type="character" w:customStyle="1" w:styleId="WW8Num20z1">
    <w:name w:val="WW8Num20z1"/>
    <w:rsid w:val="00AF593F"/>
  </w:style>
  <w:style w:type="character" w:customStyle="1" w:styleId="WW8Num20z2">
    <w:name w:val="WW8Num20z2"/>
    <w:rsid w:val="00AF593F"/>
  </w:style>
  <w:style w:type="character" w:customStyle="1" w:styleId="WW8Num20z3">
    <w:name w:val="WW8Num20z3"/>
    <w:rsid w:val="00AF593F"/>
  </w:style>
  <w:style w:type="character" w:customStyle="1" w:styleId="WW8Num20z4">
    <w:name w:val="WW8Num20z4"/>
    <w:rsid w:val="00AF593F"/>
  </w:style>
  <w:style w:type="character" w:customStyle="1" w:styleId="WW8Num20z5">
    <w:name w:val="WW8Num20z5"/>
    <w:rsid w:val="00AF593F"/>
  </w:style>
  <w:style w:type="character" w:customStyle="1" w:styleId="WW8Num20z6">
    <w:name w:val="WW8Num20z6"/>
    <w:rsid w:val="00AF593F"/>
  </w:style>
  <w:style w:type="character" w:customStyle="1" w:styleId="WW8Num20z7">
    <w:name w:val="WW8Num20z7"/>
    <w:rsid w:val="00AF593F"/>
  </w:style>
  <w:style w:type="character" w:customStyle="1" w:styleId="WW8Num20z8">
    <w:name w:val="WW8Num20z8"/>
    <w:rsid w:val="00AF593F"/>
  </w:style>
  <w:style w:type="character" w:customStyle="1" w:styleId="WW8Num21z0">
    <w:name w:val="WW8Num21z0"/>
    <w:rsid w:val="00AF593F"/>
    <w:rPr>
      <w:rFonts w:ascii="Arial Narrow" w:hAnsi="Arial Narrow" w:cs="Arial Narrow"/>
    </w:rPr>
  </w:style>
  <w:style w:type="character" w:customStyle="1" w:styleId="WW8Num21z1">
    <w:name w:val="WW8Num21z1"/>
    <w:rsid w:val="00AF593F"/>
  </w:style>
  <w:style w:type="character" w:customStyle="1" w:styleId="WW8Num21z2">
    <w:name w:val="WW8Num21z2"/>
    <w:rsid w:val="00AF593F"/>
  </w:style>
  <w:style w:type="character" w:customStyle="1" w:styleId="WW8Num21z3">
    <w:name w:val="WW8Num21z3"/>
    <w:rsid w:val="00AF593F"/>
  </w:style>
  <w:style w:type="character" w:customStyle="1" w:styleId="WW8Num21z4">
    <w:name w:val="WW8Num21z4"/>
    <w:rsid w:val="00AF593F"/>
  </w:style>
  <w:style w:type="character" w:customStyle="1" w:styleId="WW8Num21z5">
    <w:name w:val="WW8Num21z5"/>
    <w:rsid w:val="00AF593F"/>
  </w:style>
  <w:style w:type="character" w:customStyle="1" w:styleId="WW8Num21z6">
    <w:name w:val="WW8Num21z6"/>
    <w:rsid w:val="00AF593F"/>
  </w:style>
  <w:style w:type="character" w:customStyle="1" w:styleId="WW8Num21z7">
    <w:name w:val="WW8Num21z7"/>
    <w:rsid w:val="00AF593F"/>
  </w:style>
  <w:style w:type="character" w:customStyle="1" w:styleId="WW8Num21z8">
    <w:name w:val="WW8Num21z8"/>
    <w:rsid w:val="00AF593F"/>
  </w:style>
  <w:style w:type="character" w:customStyle="1" w:styleId="WW8Num22z0">
    <w:name w:val="WW8Num22z0"/>
    <w:rsid w:val="00AF593F"/>
    <w:rPr>
      <w:rFonts w:ascii="Arial Narrow" w:hAnsi="Arial Narrow" w:cs="Arial Narrow"/>
      <w:b/>
    </w:rPr>
  </w:style>
  <w:style w:type="character" w:customStyle="1" w:styleId="WW8Num22z1">
    <w:name w:val="WW8Num22z1"/>
    <w:rsid w:val="00AF593F"/>
  </w:style>
  <w:style w:type="character" w:customStyle="1" w:styleId="WW8Num22z2">
    <w:name w:val="WW8Num22z2"/>
    <w:rsid w:val="00AF593F"/>
  </w:style>
  <w:style w:type="character" w:customStyle="1" w:styleId="WW8Num22z3">
    <w:name w:val="WW8Num22z3"/>
    <w:rsid w:val="00AF593F"/>
  </w:style>
  <w:style w:type="character" w:customStyle="1" w:styleId="WW8Num22z4">
    <w:name w:val="WW8Num22z4"/>
    <w:rsid w:val="00AF593F"/>
  </w:style>
  <w:style w:type="character" w:customStyle="1" w:styleId="WW8Num22z5">
    <w:name w:val="WW8Num22z5"/>
    <w:rsid w:val="00AF593F"/>
  </w:style>
  <w:style w:type="character" w:customStyle="1" w:styleId="WW8Num22z6">
    <w:name w:val="WW8Num22z6"/>
    <w:rsid w:val="00AF593F"/>
  </w:style>
  <w:style w:type="character" w:customStyle="1" w:styleId="WW8Num22z7">
    <w:name w:val="WW8Num22z7"/>
    <w:rsid w:val="00AF593F"/>
  </w:style>
  <w:style w:type="character" w:customStyle="1" w:styleId="WW8Num22z8">
    <w:name w:val="WW8Num22z8"/>
    <w:rsid w:val="00AF593F"/>
  </w:style>
  <w:style w:type="character" w:customStyle="1" w:styleId="WW8Num23z0">
    <w:name w:val="WW8Num23z0"/>
    <w:rsid w:val="00AF593F"/>
  </w:style>
  <w:style w:type="character" w:customStyle="1" w:styleId="WW8Num23z1">
    <w:name w:val="WW8Num23z1"/>
    <w:rsid w:val="00AF593F"/>
  </w:style>
  <w:style w:type="character" w:customStyle="1" w:styleId="WW8Num23z2">
    <w:name w:val="WW8Num23z2"/>
    <w:rsid w:val="00AF593F"/>
  </w:style>
  <w:style w:type="character" w:customStyle="1" w:styleId="WW8Num23z3">
    <w:name w:val="WW8Num23z3"/>
    <w:rsid w:val="00AF593F"/>
  </w:style>
  <w:style w:type="character" w:customStyle="1" w:styleId="WW8Num23z4">
    <w:name w:val="WW8Num23z4"/>
    <w:rsid w:val="00AF593F"/>
  </w:style>
  <w:style w:type="character" w:customStyle="1" w:styleId="WW8Num23z5">
    <w:name w:val="WW8Num23z5"/>
    <w:rsid w:val="00AF593F"/>
  </w:style>
  <w:style w:type="character" w:customStyle="1" w:styleId="WW8Num23z6">
    <w:name w:val="WW8Num23z6"/>
    <w:rsid w:val="00AF593F"/>
  </w:style>
  <w:style w:type="character" w:customStyle="1" w:styleId="WW8Num23z7">
    <w:name w:val="WW8Num23z7"/>
    <w:rsid w:val="00AF593F"/>
  </w:style>
  <w:style w:type="character" w:customStyle="1" w:styleId="WW8Num23z8">
    <w:name w:val="WW8Num23z8"/>
    <w:rsid w:val="00AF593F"/>
  </w:style>
  <w:style w:type="character" w:customStyle="1" w:styleId="WW8Num24z0">
    <w:name w:val="WW8Num24z0"/>
    <w:rsid w:val="00AF593F"/>
    <w:rPr>
      <w:rFonts w:cs="Times New Roman"/>
    </w:rPr>
  </w:style>
  <w:style w:type="character" w:customStyle="1" w:styleId="WW8Num24z1">
    <w:name w:val="WW8Num24z1"/>
    <w:rsid w:val="00AF593F"/>
  </w:style>
  <w:style w:type="character" w:customStyle="1" w:styleId="WW8Num24z2">
    <w:name w:val="WW8Num24z2"/>
    <w:rsid w:val="00AF593F"/>
  </w:style>
  <w:style w:type="character" w:customStyle="1" w:styleId="WW8Num24z3">
    <w:name w:val="WW8Num24z3"/>
    <w:rsid w:val="00AF593F"/>
  </w:style>
  <w:style w:type="character" w:customStyle="1" w:styleId="WW8Num24z4">
    <w:name w:val="WW8Num24z4"/>
    <w:rsid w:val="00AF593F"/>
  </w:style>
  <w:style w:type="character" w:customStyle="1" w:styleId="WW8Num24z5">
    <w:name w:val="WW8Num24z5"/>
    <w:rsid w:val="00AF593F"/>
  </w:style>
  <w:style w:type="character" w:customStyle="1" w:styleId="WW8Num24z6">
    <w:name w:val="WW8Num24z6"/>
    <w:rsid w:val="00AF593F"/>
  </w:style>
  <w:style w:type="character" w:customStyle="1" w:styleId="WW8Num24z7">
    <w:name w:val="WW8Num24z7"/>
    <w:rsid w:val="00AF593F"/>
  </w:style>
  <w:style w:type="character" w:customStyle="1" w:styleId="WW8Num24z8">
    <w:name w:val="WW8Num24z8"/>
    <w:rsid w:val="00AF593F"/>
  </w:style>
  <w:style w:type="character" w:customStyle="1" w:styleId="WW8Num25z0">
    <w:name w:val="WW8Num25z0"/>
    <w:rsid w:val="00AF593F"/>
    <w:rPr>
      <w:b/>
    </w:rPr>
  </w:style>
  <w:style w:type="character" w:customStyle="1" w:styleId="WW8Num25z1">
    <w:name w:val="WW8Num25z1"/>
    <w:rsid w:val="00AF593F"/>
  </w:style>
  <w:style w:type="character" w:customStyle="1" w:styleId="WW8Num25z2">
    <w:name w:val="WW8Num25z2"/>
    <w:rsid w:val="00AF593F"/>
  </w:style>
  <w:style w:type="character" w:customStyle="1" w:styleId="WW8Num25z3">
    <w:name w:val="WW8Num25z3"/>
    <w:rsid w:val="00AF593F"/>
  </w:style>
  <w:style w:type="character" w:customStyle="1" w:styleId="WW8Num25z4">
    <w:name w:val="WW8Num25z4"/>
    <w:rsid w:val="00AF593F"/>
  </w:style>
  <w:style w:type="character" w:customStyle="1" w:styleId="WW8Num25z5">
    <w:name w:val="WW8Num25z5"/>
    <w:rsid w:val="00AF593F"/>
  </w:style>
  <w:style w:type="character" w:customStyle="1" w:styleId="WW8Num25z6">
    <w:name w:val="WW8Num25z6"/>
    <w:rsid w:val="00AF593F"/>
  </w:style>
  <w:style w:type="character" w:customStyle="1" w:styleId="WW8Num25z7">
    <w:name w:val="WW8Num25z7"/>
    <w:rsid w:val="00AF593F"/>
  </w:style>
  <w:style w:type="character" w:customStyle="1" w:styleId="WW8Num25z8">
    <w:name w:val="WW8Num25z8"/>
    <w:rsid w:val="00AF593F"/>
  </w:style>
  <w:style w:type="character" w:customStyle="1" w:styleId="WW8Num26z0">
    <w:name w:val="WW8Num26z0"/>
    <w:rsid w:val="00AF593F"/>
    <w:rPr>
      <w:b/>
    </w:rPr>
  </w:style>
  <w:style w:type="character" w:customStyle="1" w:styleId="WW8Num26z1">
    <w:name w:val="WW8Num26z1"/>
    <w:rsid w:val="00AF593F"/>
  </w:style>
  <w:style w:type="character" w:customStyle="1" w:styleId="WW8Num26z2">
    <w:name w:val="WW8Num26z2"/>
    <w:rsid w:val="00AF593F"/>
  </w:style>
  <w:style w:type="character" w:customStyle="1" w:styleId="WW8Num26z3">
    <w:name w:val="WW8Num26z3"/>
    <w:rsid w:val="00AF593F"/>
  </w:style>
  <w:style w:type="character" w:customStyle="1" w:styleId="WW8Num26z4">
    <w:name w:val="WW8Num26z4"/>
    <w:rsid w:val="00AF593F"/>
  </w:style>
  <w:style w:type="character" w:customStyle="1" w:styleId="WW8Num26z5">
    <w:name w:val="WW8Num26z5"/>
    <w:rsid w:val="00AF593F"/>
  </w:style>
  <w:style w:type="character" w:customStyle="1" w:styleId="WW8Num26z6">
    <w:name w:val="WW8Num26z6"/>
    <w:rsid w:val="00AF593F"/>
  </w:style>
  <w:style w:type="character" w:customStyle="1" w:styleId="WW8Num26z7">
    <w:name w:val="WW8Num26z7"/>
    <w:rsid w:val="00AF593F"/>
  </w:style>
  <w:style w:type="character" w:customStyle="1" w:styleId="WW8Num26z8">
    <w:name w:val="WW8Num26z8"/>
    <w:rsid w:val="00AF593F"/>
  </w:style>
  <w:style w:type="character" w:customStyle="1" w:styleId="WW8Num27z0">
    <w:name w:val="WW8Num27z0"/>
    <w:rsid w:val="00AF593F"/>
  </w:style>
  <w:style w:type="character" w:customStyle="1" w:styleId="WW8Num27z1">
    <w:name w:val="WW8Num27z1"/>
    <w:rsid w:val="00AF593F"/>
  </w:style>
  <w:style w:type="character" w:customStyle="1" w:styleId="WW8Num27z2">
    <w:name w:val="WW8Num27z2"/>
    <w:rsid w:val="00AF593F"/>
  </w:style>
  <w:style w:type="character" w:customStyle="1" w:styleId="WW8Num27z3">
    <w:name w:val="WW8Num27z3"/>
    <w:rsid w:val="00AF593F"/>
  </w:style>
  <w:style w:type="character" w:customStyle="1" w:styleId="WW8Num27z4">
    <w:name w:val="WW8Num27z4"/>
    <w:rsid w:val="00AF593F"/>
  </w:style>
  <w:style w:type="character" w:customStyle="1" w:styleId="WW8Num27z5">
    <w:name w:val="WW8Num27z5"/>
    <w:rsid w:val="00AF593F"/>
  </w:style>
  <w:style w:type="character" w:customStyle="1" w:styleId="WW8Num27z6">
    <w:name w:val="WW8Num27z6"/>
    <w:rsid w:val="00AF593F"/>
  </w:style>
  <w:style w:type="character" w:customStyle="1" w:styleId="WW8Num27z7">
    <w:name w:val="WW8Num27z7"/>
    <w:rsid w:val="00AF593F"/>
  </w:style>
  <w:style w:type="character" w:customStyle="1" w:styleId="WW8Num27z8">
    <w:name w:val="WW8Num27z8"/>
    <w:rsid w:val="00AF593F"/>
  </w:style>
  <w:style w:type="character" w:customStyle="1" w:styleId="Domylnaczcionkaakapitu1">
    <w:name w:val="Domyślna czcionka akapitu1"/>
    <w:rsid w:val="00AF593F"/>
  </w:style>
  <w:style w:type="character" w:customStyle="1" w:styleId="TekstprzypisukocowegoZnak">
    <w:name w:val="Tekst przypisu końcowego Znak"/>
    <w:rsid w:val="00AF593F"/>
    <w:rPr>
      <w:sz w:val="20"/>
      <w:szCs w:val="20"/>
    </w:rPr>
  </w:style>
  <w:style w:type="character" w:customStyle="1" w:styleId="Odwoanieprzypisukocowego1">
    <w:name w:val="Odwołanie przypisu końcowego1"/>
    <w:rsid w:val="00AF593F"/>
    <w:rPr>
      <w:vertAlign w:val="superscript"/>
    </w:rPr>
  </w:style>
  <w:style w:type="character" w:styleId="Hipercze">
    <w:name w:val="Hyperlink"/>
    <w:rsid w:val="00AF593F"/>
    <w:rPr>
      <w:color w:val="0000FF"/>
      <w:u w:val="single"/>
    </w:rPr>
  </w:style>
  <w:style w:type="character" w:customStyle="1" w:styleId="NormalnyWebZnak">
    <w:name w:val="Normalny (Web) Znak"/>
    <w:link w:val="NormalnyWeb"/>
    <w:uiPriority w:val="99"/>
    <w:qFormat/>
    <w:rsid w:val="00AF593F"/>
    <w:rPr>
      <w:rFonts w:ascii="Times New Roman" w:eastAsia="Times New Roman" w:hAnsi="Times New Roman" w:cs="Times New Roman"/>
      <w:sz w:val="24"/>
      <w:szCs w:val="24"/>
    </w:rPr>
  </w:style>
  <w:style w:type="character" w:customStyle="1" w:styleId="TekstprzypisudolnegoZnak">
    <w:name w:val="Tekst przypisu dolnego Znak"/>
    <w:link w:val="Tekstprzypisudolnego"/>
    <w:rsid w:val="00AF593F"/>
    <w:rPr>
      <w:rFonts w:ascii="Times New Roman" w:eastAsia="Times New Roman" w:hAnsi="Times New Roman" w:cs="Times New Roman"/>
      <w:sz w:val="20"/>
      <w:szCs w:val="20"/>
    </w:rPr>
  </w:style>
  <w:style w:type="character" w:customStyle="1" w:styleId="ListLabel1">
    <w:name w:val="ListLabel 1"/>
    <w:rsid w:val="00AF593F"/>
    <w:rPr>
      <w:b w:val="0"/>
      <w:i w:val="0"/>
    </w:rPr>
  </w:style>
  <w:style w:type="character" w:customStyle="1" w:styleId="ListLabel2">
    <w:name w:val="ListLabel 2"/>
    <w:rsid w:val="00AF593F"/>
    <w:rPr>
      <w:b w:val="0"/>
      <w:bCs w:val="0"/>
      <w:strike w:val="0"/>
      <w:dstrike w:val="0"/>
    </w:rPr>
  </w:style>
  <w:style w:type="character" w:customStyle="1" w:styleId="ListLabel3">
    <w:name w:val="ListLabel 3"/>
    <w:rsid w:val="00AF593F"/>
    <w:rPr>
      <w:b w:val="0"/>
    </w:rPr>
  </w:style>
  <w:style w:type="character" w:customStyle="1" w:styleId="ListLabel4">
    <w:name w:val="ListLabel 4"/>
    <w:rsid w:val="00AF593F"/>
    <w:rPr>
      <w:rFonts w:cs="Times New Roman"/>
    </w:rPr>
  </w:style>
  <w:style w:type="character" w:styleId="Pogrubienie">
    <w:name w:val="Strong"/>
    <w:qFormat/>
    <w:rsid w:val="00AF593F"/>
    <w:rPr>
      <w:b/>
      <w:bCs/>
    </w:rPr>
  </w:style>
  <w:style w:type="character" w:customStyle="1" w:styleId="Symbolewypunktowania">
    <w:name w:val="Symbole wypunktowania"/>
    <w:rsid w:val="00AF593F"/>
    <w:rPr>
      <w:rFonts w:ascii="OpenSymbol" w:eastAsia="OpenSymbol" w:hAnsi="OpenSymbol" w:cs="OpenSymbol"/>
    </w:rPr>
  </w:style>
  <w:style w:type="paragraph" w:customStyle="1" w:styleId="Nagwek10">
    <w:name w:val="Nagłówek1"/>
    <w:basedOn w:val="Normalny"/>
    <w:next w:val="Tekstpodstawowy"/>
    <w:rsid w:val="00AF593F"/>
    <w:pPr>
      <w:keepNext/>
      <w:spacing w:before="240" w:after="120"/>
    </w:pPr>
    <w:rPr>
      <w:rFonts w:ascii="Arial" w:eastAsia="Microsoft YaHei" w:hAnsi="Arial" w:cs="Arial"/>
      <w:sz w:val="28"/>
      <w:szCs w:val="28"/>
    </w:rPr>
  </w:style>
  <w:style w:type="paragraph" w:styleId="Tekstpodstawowy">
    <w:name w:val="Body Text"/>
    <w:basedOn w:val="Normalny"/>
    <w:rsid w:val="00AF593F"/>
    <w:pPr>
      <w:spacing w:after="120"/>
    </w:pPr>
  </w:style>
  <w:style w:type="paragraph" w:styleId="Lista">
    <w:name w:val="List"/>
    <w:basedOn w:val="Tekstpodstawowy"/>
    <w:rsid w:val="00AF593F"/>
    <w:rPr>
      <w:rFonts w:cs="Arial"/>
    </w:rPr>
  </w:style>
  <w:style w:type="paragraph" w:customStyle="1" w:styleId="Podpis1">
    <w:name w:val="Podpis1"/>
    <w:basedOn w:val="Normalny"/>
    <w:rsid w:val="00AF593F"/>
    <w:pPr>
      <w:suppressLineNumbers/>
      <w:spacing w:before="120" w:after="120"/>
    </w:pPr>
    <w:rPr>
      <w:rFonts w:cs="Arial"/>
      <w:i/>
      <w:iCs/>
      <w:sz w:val="24"/>
      <w:szCs w:val="24"/>
    </w:rPr>
  </w:style>
  <w:style w:type="paragraph" w:customStyle="1" w:styleId="Indeks">
    <w:name w:val="Indeks"/>
    <w:basedOn w:val="Normalny"/>
    <w:rsid w:val="00AF593F"/>
    <w:pPr>
      <w:suppressLineNumbers/>
    </w:pPr>
    <w:rPr>
      <w:rFonts w:cs="Arial"/>
    </w:rPr>
  </w:style>
  <w:style w:type="paragraph" w:customStyle="1" w:styleId="Akapitzlist1">
    <w:name w:val="Akapit z listą1"/>
    <w:basedOn w:val="Normalny"/>
    <w:qFormat/>
    <w:rsid w:val="00AF593F"/>
    <w:pPr>
      <w:ind w:left="720"/>
    </w:pPr>
  </w:style>
  <w:style w:type="paragraph" w:customStyle="1" w:styleId="Tekstprzypisukocowego1">
    <w:name w:val="Tekst przypisu końcowego1"/>
    <w:basedOn w:val="Normalny"/>
    <w:rsid w:val="00AF593F"/>
    <w:pPr>
      <w:spacing w:after="0" w:line="100" w:lineRule="atLeast"/>
    </w:pPr>
    <w:rPr>
      <w:sz w:val="20"/>
      <w:szCs w:val="20"/>
    </w:rPr>
  </w:style>
  <w:style w:type="paragraph" w:customStyle="1" w:styleId="NormalnyWeb1">
    <w:name w:val="Normalny (Web)1"/>
    <w:basedOn w:val="Normalny"/>
    <w:rsid w:val="00AF593F"/>
    <w:pPr>
      <w:spacing w:before="100" w:after="100" w:line="100" w:lineRule="atLeast"/>
    </w:pPr>
    <w:rPr>
      <w:rFonts w:ascii="Times New Roman" w:eastAsia="Times New Roman" w:hAnsi="Times New Roman" w:cs="Times New Roman"/>
      <w:sz w:val="24"/>
      <w:szCs w:val="24"/>
    </w:rPr>
  </w:style>
  <w:style w:type="paragraph" w:customStyle="1" w:styleId="Tekstprzypisudolnego1">
    <w:name w:val="Tekst przypisu dolnego1"/>
    <w:basedOn w:val="Normalny"/>
    <w:rsid w:val="00AF593F"/>
    <w:pPr>
      <w:spacing w:after="0" w:line="100" w:lineRule="atLeast"/>
    </w:pPr>
    <w:rPr>
      <w:rFonts w:ascii="Times New Roman" w:eastAsia="Times New Roman" w:hAnsi="Times New Roman" w:cs="Times New Roman"/>
      <w:sz w:val="20"/>
      <w:szCs w:val="20"/>
    </w:rPr>
  </w:style>
  <w:style w:type="paragraph" w:customStyle="1" w:styleId="Normalny1">
    <w:name w:val="Normalny1"/>
    <w:uiPriority w:val="99"/>
    <w:rsid w:val="00AF593F"/>
    <w:pPr>
      <w:suppressAutoHyphens/>
      <w:spacing w:after="200" w:line="276" w:lineRule="auto"/>
    </w:pPr>
    <w:rPr>
      <w:rFonts w:ascii="Calibri" w:hAnsi="Calibri" w:cs="Calibri"/>
      <w:color w:val="000000"/>
      <w:sz w:val="22"/>
      <w:szCs w:val="22"/>
      <w:lang w:eastAsia="ar-SA"/>
    </w:rPr>
  </w:style>
  <w:style w:type="paragraph" w:customStyle="1" w:styleId="Zawartotabeli">
    <w:name w:val="Zawartość tabeli"/>
    <w:basedOn w:val="Normalny"/>
    <w:rsid w:val="00AF593F"/>
    <w:pPr>
      <w:suppressLineNumbers/>
    </w:pPr>
  </w:style>
  <w:style w:type="paragraph" w:customStyle="1" w:styleId="Nagwektabeli">
    <w:name w:val="Nagłówek tabeli"/>
    <w:basedOn w:val="Zawartotabeli"/>
    <w:rsid w:val="00AF593F"/>
    <w:pPr>
      <w:jc w:val="center"/>
    </w:pPr>
    <w:rPr>
      <w:b/>
      <w:bCs/>
    </w:rPr>
  </w:style>
  <w:style w:type="paragraph" w:styleId="Tekstpodstawowywcity">
    <w:name w:val="Body Text Indent"/>
    <w:basedOn w:val="Normalny"/>
    <w:link w:val="TekstpodstawowywcityZnak"/>
    <w:uiPriority w:val="99"/>
    <w:unhideWhenUsed/>
    <w:rsid w:val="00905717"/>
    <w:pPr>
      <w:spacing w:after="120"/>
      <w:ind w:left="283"/>
    </w:pPr>
    <w:rPr>
      <w:rFonts w:cs="Times New Roman"/>
    </w:rPr>
  </w:style>
  <w:style w:type="character" w:customStyle="1" w:styleId="TekstpodstawowywcityZnak">
    <w:name w:val="Tekst podstawowy wcięty Znak"/>
    <w:link w:val="Tekstpodstawowywcity"/>
    <w:uiPriority w:val="99"/>
    <w:rsid w:val="00905717"/>
    <w:rPr>
      <w:rFonts w:ascii="Calibri" w:eastAsia="SimSun" w:hAnsi="Calibri" w:cs="font244"/>
      <w:sz w:val="22"/>
      <w:szCs w:val="22"/>
      <w:lang w:eastAsia="ar-SA"/>
    </w:rPr>
  </w:style>
  <w:style w:type="table" w:styleId="Tabela-Siatka">
    <w:name w:val="Table Grid"/>
    <w:basedOn w:val="Standardowy"/>
    <w:uiPriority w:val="59"/>
    <w:rsid w:val="003740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CW_Lista,mm,naglowek,Numerowanie,Akapit z listą BS,normalny tekst,Akapit z listą3,Obiekt,BulletC,Akapit z listą31,NOWY,Akapit z listą32,Akapit z listą2,sw tekst,Kolorowa lista — akcent 11,L1,Akapit z listą5,List Paragraph,Podsis rysunku"/>
    <w:basedOn w:val="Normalny"/>
    <w:link w:val="AkapitzlistZnak"/>
    <w:qFormat/>
    <w:rsid w:val="00590F09"/>
    <w:pPr>
      <w:ind w:left="720"/>
    </w:pPr>
    <w:rPr>
      <w:rFonts w:ascii="Times New Roman" w:eastAsia="Calibri" w:hAnsi="Times New Roman" w:cs="Times New Roman"/>
      <w:b/>
      <w:color w:val="1F497D"/>
      <w:sz w:val="28"/>
    </w:rPr>
  </w:style>
  <w:style w:type="character" w:styleId="Uwydatnienie">
    <w:name w:val="Emphasis"/>
    <w:uiPriority w:val="20"/>
    <w:qFormat/>
    <w:rsid w:val="0072539B"/>
    <w:rPr>
      <w:i/>
      <w:iCs/>
    </w:rPr>
  </w:style>
  <w:style w:type="character" w:customStyle="1" w:styleId="Nagwek1Znak">
    <w:name w:val="Nagłówek 1 Znak"/>
    <w:basedOn w:val="Domylnaczcionkaakapitu"/>
    <w:link w:val="Nagwek1"/>
    <w:uiPriority w:val="9"/>
    <w:rsid w:val="00693758"/>
    <w:rPr>
      <w:rFonts w:ascii="Cambria" w:eastAsia="Times New Roman" w:hAnsi="Cambria" w:cs="Times New Roman"/>
      <w:b/>
      <w:bCs/>
      <w:kern w:val="32"/>
      <w:sz w:val="32"/>
      <w:szCs w:val="32"/>
      <w:lang w:eastAsia="ar-SA"/>
    </w:rPr>
  </w:style>
  <w:style w:type="character" w:customStyle="1" w:styleId="Nagwek2Znak">
    <w:name w:val="Nagłówek 2 Znak"/>
    <w:basedOn w:val="Domylnaczcionkaakapitu"/>
    <w:link w:val="Nagwek2"/>
    <w:uiPriority w:val="9"/>
    <w:rsid w:val="00693758"/>
    <w:rPr>
      <w:rFonts w:ascii="Cambria" w:eastAsia="Times New Roman" w:hAnsi="Cambria" w:cs="Times New Roman"/>
      <w:b/>
      <w:bCs/>
      <w:i/>
      <w:iCs/>
      <w:sz w:val="28"/>
      <w:szCs w:val="28"/>
      <w:lang w:eastAsia="ar-SA"/>
    </w:rPr>
  </w:style>
  <w:style w:type="character" w:customStyle="1" w:styleId="AkapitzlistZnak">
    <w:name w:val="Akapit z listą Znak"/>
    <w:aliases w:val="CW_Lista Znak,mm Znak,naglowek Znak,Numerowanie Znak,Akapit z listą BS Znak,normalny tekst Znak,Akapit z listą3 Znak,Obiekt Znak,BulletC Znak,Akapit z listą31 Znak,NOWY Znak,Akapit z listą32 Znak,Akapit z listą2 Znak,sw tekst Znak"/>
    <w:link w:val="Akapitzlist"/>
    <w:qFormat/>
    <w:locked/>
    <w:rsid w:val="00693758"/>
    <w:rPr>
      <w:rFonts w:eastAsia="Calibri"/>
      <w:b/>
      <w:color w:val="1F497D"/>
      <w:sz w:val="28"/>
      <w:szCs w:val="22"/>
      <w:lang w:eastAsia="ar-SA"/>
    </w:rPr>
  </w:style>
  <w:style w:type="paragraph" w:customStyle="1" w:styleId="rozdzia">
    <w:name w:val="rozdział"/>
    <w:basedOn w:val="Normalny"/>
    <w:uiPriority w:val="99"/>
    <w:rsid w:val="004746C9"/>
    <w:pPr>
      <w:spacing w:after="0" w:line="240" w:lineRule="auto"/>
      <w:ind w:left="540" w:hanging="540"/>
      <w:jc w:val="both"/>
    </w:pPr>
    <w:rPr>
      <w:rFonts w:ascii="Verdana" w:eastAsia="Times New Roman" w:hAnsi="Verdana" w:cs="Verdana"/>
      <w:b/>
      <w:bCs/>
      <w:sz w:val="20"/>
      <w:szCs w:val="20"/>
    </w:rPr>
  </w:style>
  <w:style w:type="paragraph" w:customStyle="1" w:styleId="Default">
    <w:name w:val="Default"/>
    <w:rsid w:val="004D0EC3"/>
    <w:pPr>
      <w:autoSpaceDE w:val="0"/>
      <w:autoSpaceDN w:val="0"/>
      <w:adjustRightInd w:val="0"/>
    </w:pPr>
    <w:rPr>
      <w:rFonts w:eastAsia="Calibri"/>
      <w:color w:val="000000"/>
      <w:sz w:val="24"/>
      <w:szCs w:val="24"/>
      <w:lang w:eastAsia="en-US"/>
    </w:rPr>
  </w:style>
  <w:style w:type="paragraph" w:styleId="Bezodstpw">
    <w:name w:val="No Spacing"/>
    <w:link w:val="BezodstpwZnak"/>
    <w:qFormat/>
    <w:rsid w:val="00A51D17"/>
    <w:rPr>
      <w:rFonts w:asciiTheme="minorHAnsi" w:eastAsiaTheme="minorEastAsia" w:hAnsiTheme="minorHAnsi" w:cstheme="minorBidi"/>
      <w:sz w:val="22"/>
      <w:szCs w:val="22"/>
      <w:lang w:eastAsia="en-US"/>
    </w:rPr>
  </w:style>
  <w:style w:type="character" w:customStyle="1" w:styleId="BezodstpwZnak">
    <w:name w:val="Bez odstępów Znak"/>
    <w:basedOn w:val="Domylnaczcionkaakapitu"/>
    <w:link w:val="Bezodstpw"/>
    <w:rsid w:val="00A51D17"/>
    <w:rPr>
      <w:rFonts w:asciiTheme="minorHAnsi" w:eastAsiaTheme="minorEastAsia" w:hAnsiTheme="minorHAnsi" w:cstheme="minorBidi"/>
      <w:sz w:val="22"/>
      <w:szCs w:val="22"/>
      <w:lang w:eastAsia="en-US"/>
    </w:rPr>
  </w:style>
  <w:style w:type="paragraph" w:styleId="Tekstprzypisukocowego">
    <w:name w:val="endnote text"/>
    <w:basedOn w:val="Normalny"/>
    <w:link w:val="TekstprzypisukocowegoZnak1"/>
    <w:uiPriority w:val="99"/>
    <w:semiHidden/>
    <w:unhideWhenUsed/>
    <w:rsid w:val="002869F3"/>
    <w:pPr>
      <w:spacing w:after="0" w:line="240" w:lineRule="auto"/>
    </w:pPr>
    <w:rPr>
      <w:sz w:val="20"/>
      <w:szCs w:val="20"/>
    </w:rPr>
  </w:style>
  <w:style w:type="character" w:customStyle="1" w:styleId="TekstprzypisukocowegoZnak1">
    <w:name w:val="Tekst przypisu końcowego Znak1"/>
    <w:basedOn w:val="Domylnaczcionkaakapitu"/>
    <w:link w:val="Tekstprzypisukocowego"/>
    <w:uiPriority w:val="99"/>
    <w:semiHidden/>
    <w:rsid w:val="002869F3"/>
    <w:rPr>
      <w:rFonts w:ascii="Calibri" w:eastAsia="SimSun" w:hAnsi="Calibri" w:cs="font244"/>
      <w:lang w:eastAsia="ar-SA"/>
    </w:rPr>
  </w:style>
  <w:style w:type="character" w:styleId="Odwoanieprzypisukocowego">
    <w:name w:val="endnote reference"/>
    <w:basedOn w:val="Domylnaczcionkaakapitu"/>
    <w:uiPriority w:val="99"/>
    <w:semiHidden/>
    <w:unhideWhenUsed/>
    <w:rsid w:val="002869F3"/>
    <w:rPr>
      <w:vertAlign w:val="superscript"/>
    </w:rPr>
  </w:style>
  <w:style w:type="paragraph" w:customStyle="1" w:styleId="BodyText21">
    <w:name w:val="Body Text 21"/>
    <w:basedOn w:val="Normalny"/>
    <w:uiPriority w:val="99"/>
    <w:rsid w:val="00BC17D9"/>
    <w:pPr>
      <w:suppressAutoHyphens w:val="0"/>
      <w:autoSpaceDE w:val="0"/>
      <w:autoSpaceDN w:val="0"/>
      <w:adjustRightInd w:val="0"/>
      <w:spacing w:after="0" w:line="240" w:lineRule="auto"/>
    </w:pPr>
    <w:rPr>
      <w:rFonts w:ascii="Arial Narrow" w:eastAsia="Times New Roman" w:hAnsi="Arial Narrow" w:cs="Arial Narrow"/>
      <w:sz w:val="24"/>
      <w:szCs w:val="24"/>
      <w:lang w:eastAsia="pl-PL"/>
    </w:rPr>
  </w:style>
  <w:style w:type="paragraph" w:customStyle="1" w:styleId="tre">
    <w:name w:val="treść"/>
    <w:basedOn w:val="Normalny"/>
    <w:rsid w:val="00BC17D9"/>
    <w:pPr>
      <w:spacing w:after="0" w:line="360" w:lineRule="auto"/>
    </w:pPr>
    <w:rPr>
      <w:rFonts w:ascii="Arial" w:eastAsia="Times New Roman" w:hAnsi="Arial" w:cs="Times New Roman"/>
      <w:sz w:val="20"/>
      <w:szCs w:val="20"/>
    </w:rPr>
  </w:style>
  <w:style w:type="paragraph" w:customStyle="1" w:styleId="styl2">
    <w:name w:val="styl2"/>
    <w:basedOn w:val="Normalny"/>
    <w:rsid w:val="00B253E5"/>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1">
    <w:name w:val="styl1"/>
    <w:basedOn w:val="Normalny"/>
    <w:rsid w:val="00B253E5"/>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Nagwek1Stosujkerningprzy12pt">
    <w:name w:val="Styl Nagłówek 1 + Stosuj kerning przy 12 pt"/>
    <w:basedOn w:val="Nagwek1"/>
    <w:autoRedefine/>
    <w:rsid w:val="0088378D"/>
    <w:pPr>
      <w:keepNext w:val="0"/>
      <w:numPr>
        <w:numId w:val="10"/>
      </w:numPr>
      <w:tabs>
        <w:tab w:val="clear" w:pos="900"/>
        <w:tab w:val="left" w:pos="-3420"/>
        <w:tab w:val="num" w:pos="360"/>
      </w:tabs>
      <w:suppressAutoHyphens w:val="0"/>
      <w:spacing w:before="0" w:after="0" w:line="240" w:lineRule="auto"/>
      <w:ind w:left="360"/>
      <w:jc w:val="both"/>
    </w:pPr>
    <w:rPr>
      <w:rFonts w:ascii="Arial" w:hAnsi="Arial" w:cs="Arial"/>
      <w:b w:val="0"/>
      <w:kern w:val="24"/>
      <w:sz w:val="20"/>
      <w:szCs w:val="20"/>
      <w:lang w:eastAsia="pl-PL"/>
    </w:rPr>
  </w:style>
  <w:style w:type="character" w:customStyle="1" w:styleId="Nagwek5Znak">
    <w:name w:val="Nagłówek 5 Znak"/>
    <w:basedOn w:val="Domylnaczcionkaakapitu"/>
    <w:link w:val="Nagwek5"/>
    <w:rsid w:val="00F52648"/>
    <w:rPr>
      <w:b/>
      <w:bCs/>
      <w:i/>
      <w:iCs/>
      <w:sz w:val="26"/>
      <w:szCs w:val="26"/>
    </w:rPr>
  </w:style>
  <w:style w:type="character" w:customStyle="1" w:styleId="Nagwek6Znak">
    <w:name w:val="Nagłówek 6 Znak"/>
    <w:basedOn w:val="Domylnaczcionkaakapitu"/>
    <w:link w:val="Nagwek6"/>
    <w:rsid w:val="00F52648"/>
    <w:rPr>
      <w:b/>
      <w:bCs/>
      <w:sz w:val="22"/>
      <w:szCs w:val="22"/>
    </w:rPr>
  </w:style>
  <w:style w:type="character" w:customStyle="1" w:styleId="Nagwek7Znak">
    <w:name w:val="Nagłówek 7 Znak"/>
    <w:basedOn w:val="Domylnaczcionkaakapitu"/>
    <w:link w:val="Nagwek7"/>
    <w:rsid w:val="00F52648"/>
    <w:rPr>
      <w:sz w:val="24"/>
      <w:szCs w:val="24"/>
    </w:rPr>
  </w:style>
  <w:style w:type="character" w:customStyle="1" w:styleId="Nagwek8Znak">
    <w:name w:val="Nagłówek 8 Znak"/>
    <w:basedOn w:val="Domylnaczcionkaakapitu"/>
    <w:link w:val="Nagwek8"/>
    <w:rsid w:val="00F52648"/>
    <w:rPr>
      <w:i/>
      <w:iCs/>
      <w:sz w:val="24"/>
      <w:szCs w:val="24"/>
    </w:rPr>
  </w:style>
  <w:style w:type="character" w:customStyle="1" w:styleId="Nagwek9Znak">
    <w:name w:val="Nagłówek 9 Znak"/>
    <w:basedOn w:val="Domylnaczcionkaakapitu"/>
    <w:link w:val="Nagwek9"/>
    <w:rsid w:val="00F52648"/>
    <w:rPr>
      <w:rFonts w:ascii="Arial" w:hAnsi="Arial" w:cs="Arial"/>
      <w:sz w:val="22"/>
      <w:szCs w:val="22"/>
    </w:rPr>
  </w:style>
  <w:style w:type="character" w:styleId="Odwoaniedokomentarza">
    <w:name w:val="annotation reference"/>
    <w:basedOn w:val="Domylnaczcionkaakapitu"/>
    <w:uiPriority w:val="99"/>
    <w:semiHidden/>
    <w:unhideWhenUsed/>
    <w:rsid w:val="00162C78"/>
    <w:rPr>
      <w:sz w:val="16"/>
      <w:szCs w:val="16"/>
    </w:rPr>
  </w:style>
  <w:style w:type="paragraph" w:styleId="Tekstkomentarza">
    <w:name w:val="annotation text"/>
    <w:basedOn w:val="Normalny"/>
    <w:link w:val="TekstkomentarzaZnak"/>
    <w:uiPriority w:val="99"/>
    <w:semiHidden/>
    <w:unhideWhenUsed/>
    <w:rsid w:val="00162C7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2C78"/>
    <w:rPr>
      <w:rFonts w:ascii="Calibri" w:eastAsia="SimSun" w:hAnsi="Calibri" w:cs="font244"/>
      <w:lang w:eastAsia="ar-SA"/>
    </w:rPr>
  </w:style>
  <w:style w:type="paragraph" w:styleId="Tematkomentarza">
    <w:name w:val="annotation subject"/>
    <w:basedOn w:val="Tekstkomentarza"/>
    <w:next w:val="Tekstkomentarza"/>
    <w:link w:val="TematkomentarzaZnak"/>
    <w:uiPriority w:val="99"/>
    <w:semiHidden/>
    <w:unhideWhenUsed/>
    <w:rsid w:val="00162C78"/>
    <w:rPr>
      <w:b/>
      <w:bCs/>
    </w:rPr>
  </w:style>
  <w:style w:type="character" w:customStyle="1" w:styleId="TematkomentarzaZnak">
    <w:name w:val="Temat komentarza Znak"/>
    <w:basedOn w:val="TekstkomentarzaZnak"/>
    <w:link w:val="Tematkomentarza"/>
    <w:uiPriority w:val="99"/>
    <w:semiHidden/>
    <w:rsid w:val="00162C78"/>
    <w:rPr>
      <w:rFonts w:ascii="Calibri" w:eastAsia="SimSun" w:hAnsi="Calibri" w:cs="font244"/>
      <w:b/>
      <w:bCs/>
      <w:lang w:eastAsia="ar-SA"/>
    </w:rPr>
  </w:style>
  <w:style w:type="paragraph" w:styleId="Tekstdymka">
    <w:name w:val="Balloon Text"/>
    <w:basedOn w:val="Normalny"/>
    <w:link w:val="TekstdymkaZnak"/>
    <w:uiPriority w:val="99"/>
    <w:semiHidden/>
    <w:unhideWhenUsed/>
    <w:rsid w:val="00E912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912C1"/>
    <w:rPr>
      <w:rFonts w:ascii="Tahoma" w:eastAsia="SimSun" w:hAnsi="Tahoma" w:cs="Tahoma"/>
      <w:sz w:val="16"/>
      <w:szCs w:val="16"/>
      <w:lang w:eastAsia="ar-SA"/>
    </w:rPr>
  </w:style>
  <w:style w:type="paragraph" w:styleId="Nagwek">
    <w:name w:val="header"/>
    <w:basedOn w:val="Normalny"/>
    <w:link w:val="NagwekZnak"/>
    <w:uiPriority w:val="99"/>
    <w:unhideWhenUsed/>
    <w:rsid w:val="00E912C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12C1"/>
    <w:rPr>
      <w:rFonts w:ascii="Calibri" w:eastAsia="SimSun" w:hAnsi="Calibri" w:cs="font244"/>
      <w:sz w:val="22"/>
      <w:szCs w:val="22"/>
      <w:lang w:eastAsia="ar-SA"/>
    </w:rPr>
  </w:style>
  <w:style w:type="paragraph" w:styleId="Stopka">
    <w:name w:val="footer"/>
    <w:basedOn w:val="Normalny"/>
    <w:link w:val="StopkaZnak"/>
    <w:uiPriority w:val="99"/>
    <w:unhideWhenUsed/>
    <w:rsid w:val="00E912C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12C1"/>
    <w:rPr>
      <w:rFonts w:ascii="Calibri" w:eastAsia="SimSun" w:hAnsi="Calibri" w:cs="font244"/>
      <w:sz w:val="22"/>
      <w:szCs w:val="22"/>
      <w:lang w:eastAsia="ar-SA"/>
    </w:rPr>
  </w:style>
  <w:style w:type="character" w:styleId="Numerstrony">
    <w:name w:val="page number"/>
    <w:basedOn w:val="Domylnaczcionkaakapitu"/>
    <w:rsid w:val="00451454"/>
  </w:style>
  <w:style w:type="paragraph" w:customStyle="1" w:styleId="Tekstpodstawowy31">
    <w:name w:val="Tekst podstawowy 31"/>
    <w:basedOn w:val="Normalny"/>
    <w:rsid w:val="00451454"/>
    <w:pPr>
      <w:spacing w:before="120" w:after="0" w:line="240" w:lineRule="auto"/>
      <w:jc w:val="both"/>
    </w:pPr>
    <w:rPr>
      <w:rFonts w:ascii="Times New Roman" w:eastAsia="Times New Roman" w:hAnsi="Times New Roman" w:cs="Times New Roman"/>
      <w:i/>
      <w:iCs/>
      <w:sz w:val="24"/>
      <w:szCs w:val="24"/>
    </w:rPr>
  </w:style>
  <w:style w:type="paragraph" w:styleId="Tekstprzypisudolnego">
    <w:name w:val="footnote text"/>
    <w:basedOn w:val="Normalny"/>
    <w:link w:val="TekstprzypisudolnegoZnak"/>
    <w:rsid w:val="00173B9A"/>
    <w:pPr>
      <w:suppressAutoHyphens w:val="0"/>
      <w:spacing w:after="0" w:line="240" w:lineRule="auto"/>
    </w:pPr>
    <w:rPr>
      <w:rFonts w:ascii="Times New Roman" w:eastAsia="Times New Roman" w:hAnsi="Times New Roman" w:cs="Times New Roman"/>
      <w:sz w:val="20"/>
      <w:szCs w:val="20"/>
      <w:lang w:eastAsia="pl-PL"/>
    </w:rPr>
  </w:style>
  <w:style w:type="character" w:customStyle="1" w:styleId="TekstprzypisudolnegoZnak1">
    <w:name w:val="Tekst przypisu dolnego Znak1"/>
    <w:basedOn w:val="Domylnaczcionkaakapitu"/>
    <w:link w:val="Tekstprzypisudolnego"/>
    <w:uiPriority w:val="99"/>
    <w:semiHidden/>
    <w:rsid w:val="00173B9A"/>
    <w:rPr>
      <w:rFonts w:ascii="Calibri" w:eastAsia="SimSun" w:hAnsi="Calibri" w:cs="font244"/>
      <w:lang w:eastAsia="ar-SA"/>
    </w:rPr>
  </w:style>
  <w:style w:type="paragraph" w:customStyle="1" w:styleId="Zwykytekst1">
    <w:name w:val="Zwykły tekst1"/>
    <w:basedOn w:val="Normalny"/>
    <w:rsid w:val="00173B9A"/>
    <w:pPr>
      <w:spacing w:after="0" w:line="240" w:lineRule="auto"/>
    </w:pPr>
    <w:rPr>
      <w:rFonts w:ascii="Courier New" w:eastAsia="Times New Roman" w:hAnsi="Courier New" w:cs="Courier New"/>
      <w:sz w:val="20"/>
      <w:szCs w:val="20"/>
    </w:rPr>
  </w:style>
  <w:style w:type="paragraph" w:customStyle="1" w:styleId="Standard">
    <w:name w:val="Standard"/>
    <w:basedOn w:val="Normalny"/>
    <w:rsid w:val="00397EDF"/>
    <w:pPr>
      <w:widowControl w:val="0"/>
      <w:autoSpaceDE w:val="0"/>
      <w:spacing w:after="0" w:line="240" w:lineRule="auto"/>
    </w:pPr>
    <w:rPr>
      <w:rFonts w:ascii="Times New Roman" w:eastAsia="Times New Roman" w:hAnsi="Times New Roman" w:cs="Times New Roman"/>
      <w:sz w:val="24"/>
      <w:szCs w:val="20"/>
    </w:rPr>
  </w:style>
  <w:style w:type="character" w:customStyle="1" w:styleId="FontStyle14">
    <w:name w:val="Font Style14"/>
    <w:basedOn w:val="Domylnaczcionkaakapitu"/>
    <w:uiPriority w:val="99"/>
    <w:rsid w:val="00397EDF"/>
    <w:rPr>
      <w:rFonts w:ascii="Calibri" w:hAnsi="Calibri" w:cs="Calibri"/>
      <w:sz w:val="18"/>
      <w:szCs w:val="18"/>
    </w:rPr>
  </w:style>
  <w:style w:type="paragraph" w:customStyle="1" w:styleId="Style6">
    <w:name w:val="Style6"/>
    <w:basedOn w:val="Normalny"/>
    <w:uiPriority w:val="99"/>
    <w:rsid w:val="00397EDF"/>
    <w:pPr>
      <w:widowControl w:val="0"/>
      <w:suppressAutoHyphens w:val="0"/>
      <w:autoSpaceDE w:val="0"/>
      <w:autoSpaceDN w:val="0"/>
      <w:adjustRightInd w:val="0"/>
      <w:spacing w:after="0" w:line="240" w:lineRule="exact"/>
      <w:ind w:hanging="125"/>
    </w:pPr>
    <w:rPr>
      <w:rFonts w:eastAsia="Times New Roman" w:cs="Calibri"/>
      <w:sz w:val="24"/>
      <w:szCs w:val="24"/>
      <w:lang w:eastAsia="pl-PL"/>
    </w:rPr>
  </w:style>
  <w:style w:type="character" w:customStyle="1" w:styleId="czeinternetowe">
    <w:name w:val="Łącze internetowe"/>
    <w:basedOn w:val="Domylnaczcionkaakapitu"/>
    <w:uiPriority w:val="99"/>
    <w:unhideWhenUsed/>
    <w:rsid w:val="00B46D51"/>
    <w:rPr>
      <w:color w:val="0563C1"/>
      <w:u w:val="single"/>
    </w:rPr>
  </w:style>
  <w:style w:type="paragraph" w:styleId="NormalnyWeb">
    <w:name w:val="Normal (Web)"/>
    <w:basedOn w:val="Normalny"/>
    <w:link w:val="NormalnyWebZnak"/>
    <w:uiPriority w:val="99"/>
    <w:unhideWhenUsed/>
    <w:qFormat/>
    <w:rsid w:val="00705EFF"/>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Heading2">
    <w:name w:val="Heading 2"/>
    <w:basedOn w:val="Normalny"/>
    <w:uiPriority w:val="9"/>
    <w:unhideWhenUsed/>
    <w:qFormat/>
    <w:rsid w:val="00705EFF"/>
    <w:pPr>
      <w:keepNext/>
      <w:suppressAutoHyphens w:val="0"/>
      <w:spacing w:before="240" w:after="60"/>
      <w:outlineLvl w:val="1"/>
    </w:pPr>
    <w:rPr>
      <w:rFonts w:ascii="Cambria" w:eastAsia="Times New Roman" w:hAnsi="Cambria" w:cs="Times New Roman"/>
      <w:b/>
      <w:bCs/>
      <w:i/>
      <w:iCs/>
      <w:sz w:val="28"/>
      <w:szCs w:val="28"/>
      <w:lang w:eastAsia="en-US"/>
    </w:rPr>
  </w:style>
</w:styles>
</file>

<file path=word/webSettings.xml><?xml version="1.0" encoding="utf-8"?>
<w:webSettings xmlns:r="http://schemas.openxmlformats.org/officeDocument/2006/relationships" xmlns:w="http://schemas.openxmlformats.org/wordprocessingml/2006/main">
  <w:divs>
    <w:div w:id="127163264">
      <w:bodyDiv w:val="1"/>
      <w:marLeft w:val="0"/>
      <w:marRight w:val="0"/>
      <w:marTop w:val="0"/>
      <w:marBottom w:val="0"/>
      <w:divBdr>
        <w:top w:val="none" w:sz="0" w:space="0" w:color="auto"/>
        <w:left w:val="none" w:sz="0" w:space="0" w:color="auto"/>
        <w:bottom w:val="none" w:sz="0" w:space="0" w:color="auto"/>
        <w:right w:val="none" w:sz="0" w:space="0" w:color="auto"/>
      </w:divBdr>
    </w:div>
    <w:div w:id="131407959">
      <w:bodyDiv w:val="1"/>
      <w:marLeft w:val="0"/>
      <w:marRight w:val="0"/>
      <w:marTop w:val="0"/>
      <w:marBottom w:val="0"/>
      <w:divBdr>
        <w:top w:val="none" w:sz="0" w:space="0" w:color="auto"/>
        <w:left w:val="none" w:sz="0" w:space="0" w:color="auto"/>
        <w:bottom w:val="none" w:sz="0" w:space="0" w:color="auto"/>
        <w:right w:val="none" w:sz="0" w:space="0" w:color="auto"/>
      </w:divBdr>
    </w:div>
    <w:div w:id="185603794">
      <w:bodyDiv w:val="1"/>
      <w:marLeft w:val="0"/>
      <w:marRight w:val="0"/>
      <w:marTop w:val="0"/>
      <w:marBottom w:val="0"/>
      <w:divBdr>
        <w:top w:val="none" w:sz="0" w:space="0" w:color="auto"/>
        <w:left w:val="none" w:sz="0" w:space="0" w:color="auto"/>
        <w:bottom w:val="none" w:sz="0" w:space="0" w:color="auto"/>
        <w:right w:val="none" w:sz="0" w:space="0" w:color="auto"/>
      </w:divBdr>
    </w:div>
    <w:div w:id="241379950">
      <w:bodyDiv w:val="1"/>
      <w:marLeft w:val="0"/>
      <w:marRight w:val="0"/>
      <w:marTop w:val="0"/>
      <w:marBottom w:val="0"/>
      <w:divBdr>
        <w:top w:val="none" w:sz="0" w:space="0" w:color="auto"/>
        <w:left w:val="none" w:sz="0" w:space="0" w:color="auto"/>
        <w:bottom w:val="none" w:sz="0" w:space="0" w:color="auto"/>
        <w:right w:val="none" w:sz="0" w:space="0" w:color="auto"/>
      </w:divBdr>
    </w:div>
    <w:div w:id="278075140">
      <w:bodyDiv w:val="1"/>
      <w:marLeft w:val="0"/>
      <w:marRight w:val="0"/>
      <w:marTop w:val="0"/>
      <w:marBottom w:val="0"/>
      <w:divBdr>
        <w:top w:val="none" w:sz="0" w:space="0" w:color="auto"/>
        <w:left w:val="none" w:sz="0" w:space="0" w:color="auto"/>
        <w:bottom w:val="none" w:sz="0" w:space="0" w:color="auto"/>
        <w:right w:val="none" w:sz="0" w:space="0" w:color="auto"/>
      </w:divBdr>
    </w:div>
    <w:div w:id="379676064">
      <w:bodyDiv w:val="1"/>
      <w:marLeft w:val="0"/>
      <w:marRight w:val="0"/>
      <w:marTop w:val="0"/>
      <w:marBottom w:val="0"/>
      <w:divBdr>
        <w:top w:val="none" w:sz="0" w:space="0" w:color="auto"/>
        <w:left w:val="none" w:sz="0" w:space="0" w:color="auto"/>
        <w:bottom w:val="none" w:sz="0" w:space="0" w:color="auto"/>
        <w:right w:val="none" w:sz="0" w:space="0" w:color="auto"/>
      </w:divBdr>
    </w:div>
    <w:div w:id="388068445">
      <w:bodyDiv w:val="1"/>
      <w:marLeft w:val="0"/>
      <w:marRight w:val="0"/>
      <w:marTop w:val="0"/>
      <w:marBottom w:val="0"/>
      <w:divBdr>
        <w:top w:val="none" w:sz="0" w:space="0" w:color="auto"/>
        <w:left w:val="none" w:sz="0" w:space="0" w:color="auto"/>
        <w:bottom w:val="none" w:sz="0" w:space="0" w:color="auto"/>
        <w:right w:val="none" w:sz="0" w:space="0" w:color="auto"/>
      </w:divBdr>
    </w:div>
    <w:div w:id="524713242">
      <w:bodyDiv w:val="1"/>
      <w:marLeft w:val="0"/>
      <w:marRight w:val="0"/>
      <w:marTop w:val="0"/>
      <w:marBottom w:val="0"/>
      <w:divBdr>
        <w:top w:val="none" w:sz="0" w:space="0" w:color="auto"/>
        <w:left w:val="none" w:sz="0" w:space="0" w:color="auto"/>
        <w:bottom w:val="none" w:sz="0" w:space="0" w:color="auto"/>
        <w:right w:val="none" w:sz="0" w:space="0" w:color="auto"/>
      </w:divBdr>
    </w:div>
    <w:div w:id="544410400">
      <w:bodyDiv w:val="1"/>
      <w:marLeft w:val="0"/>
      <w:marRight w:val="0"/>
      <w:marTop w:val="0"/>
      <w:marBottom w:val="0"/>
      <w:divBdr>
        <w:top w:val="none" w:sz="0" w:space="0" w:color="auto"/>
        <w:left w:val="none" w:sz="0" w:space="0" w:color="auto"/>
        <w:bottom w:val="none" w:sz="0" w:space="0" w:color="auto"/>
        <w:right w:val="none" w:sz="0" w:space="0" w:color="auto"/>
      </w:divBdr>
    </w:div>
    <w:div w:id="610163949">
      <w:bodyDiv w:val="1"/>
      <w:marLeft w:val="0"/>
      <w:marRight w:val="0"/>
      <w:marTop w:val="0"/>
      <w:marBottom w:val="0"/>
      <w:divBdr>
        <w:top w:val="none" w:sz="0" w:space="0" w:color="auto"/>
        <w:left w:val="none" w:sz="0" w:space="0" w:color="auto"/>
        <w:bottom w:val="none" w:sz="0" w:space="0" w:color="auto"/>
        <w:right w:val="none" w:sz="0" w:space="0" w:color="auto"/>
      </w:divBdr>
    </w:div>
    <w:div w:id="626932111">
      <w:bodyDiv w:val="1"/>
      <w:marLeft w:val="0"/>
      <w:marRight w:val="0"/>
      <w:marTop w:val="0"/>
      <w:marBottom w:val="0"/>
      <w:divBdr>
        <w:top w:val="none" w:sz="0" w:space="0" w:color="auto"/>
        <w:left w:val="none" w:sz="0" w:space="0" w:color="auto"/>
        <w:bottom w:val="none" w:sz="0" w:space="0" w:color="auto"/>
        <w:right w:val="none" w:sz="0" w:space="0" w:color="auto"/>
      </w:divBdr>
    </w:div>
    <w:div w:id="651328058">
      <w:bodyDiv w:val="1"/>
      <w:marLeft w:val="0"/>
      <w:marRight w:val="0"/>
      <w:marTop w:val="0"/>
      <w:marBottom w:val="0"/>
      <w:divBdr>
        <w:top w:val="none" w:sz="0" w:space="0" w:color="auto"/>
        <w:left w:val="none" w:sz="0" w:space="0" w:color="auto"/>
        <w:bottom w:val="none" w:sz="0" w:space="0" w:color="auto"/>
        <w:right w:val="none" w:sz="0" w:space="0" w:color="auto"/>
      </w:divBdr>
    </w:div>
    <w:div w:id="798454701">
      <w:bodyDiv w:val="1"/>
      <w:marLeft w:val="0"/>
      <w:marRight w:val="0"/>
      <w:marTop w:val="0"/>
      <w:marBottom w:val="0"/>
      <w:divBdr>
        <w:top w:val="none" w:sz="0" w:space="0" w:color="auto"/>
        <w:left w:val="none" w:sz="0" w:space="0" w:color="auto"/>
        <w:bottom w:val="none" w:sz="0" w:space="0" w:color="auto"/>
        <w:right w:val="none" w:sz="0" w:space="0" w:color="auto"/>
      </w:divBdr>
    </w:div>
    <w:div w:id="1305281361">
      <w:bodyDiv w:val="1"/>
      <w:marLeft w:val="0"/>
      <w:marRight w:val="0"/>
      <w:marTop w:val="0"/>
      <w:marBottom w:val="0"/>
      <w:divBdr>
        <w:top w:val="none" w:sz="0" w:space="0" w:color="auto"/>
        <w:left w:val="none" w:sz="0" w:space="0" w:color="auto"/>
        <w:bottom w:val="none" w:sz="0" w:space="0" w:color="auto"/>
        <w:right w:val="none" w:sz="0" w:space="0" w:color="auto"/>
      </w:divBdr>
    </w:div>
    <w:div w:id="1316184353">
      <w:bodyDiv w:val="1"/>
      <w:marLeft w:val="0"/>
      <w:marRight w:val="0"/>
      <w:marTop w:val="0"/>
      <w:marBottom w:val="0"/>
      <w:divBdr>
        <w:top w:val="none" w:sz="0" w:space="0" w:color="auto"/>
        <w:left w:val="none" w:sz="0" w:space="0" w:color="auto"/>
        <w:bottom w:val="none" w:sz="0" w:space="0" w:color="auto"/>
        <w:right w:val="none" w:sz="0" w:space="0" w:color="auto"/>
      </w:divBdr>
    </w:div>
    <w:div w:id="1397631988">
      <w:bodyDiv w:val="1"/>
      <w:marLeft w:val="0"/>
      <w:marRight w:val="0"/>
      <w:marTop w:val="0"/>
      <w:marBottom w:val="0"/>
      <w:divBdr>
        <w:top w:val="none" w:sz="0" w:space="0" w:color="auto"/>
        <w:left w:val="none" w:sz="0" w:space="0" w:color="auto"/>
        <w:bottom w:val="none" w:sz="0" w:space="0" w:color="auto"/>
        <w:right w:val="none" w:sz="0" w:space="0" w:color="auto"/>
      </w:divBdr>
    </w:div>
    <w:div w:id="1462266554">
      <w:bodyDiv w:val="1"/>
      <w:marLeft w:val="0"/>
      <w:marRight w:val="0"/>
      <w:marTop w:val="0"/>
      <w:marBottom w:val="0"/>
      <w:divBdr>
        <w:top w:val="none" w:sz="0" w:space="0" w:color="auto"/>
        <w:left w:val="none" w:sz="0" w:space="0" w:color="auto"/>
        <w:bottom w:val="none" w:sz="0" w:space="0" w:color="auto"/>
        <w:right w:val="none" w:sz="0" w:space="0" w:color="auto"/>
      </w:divBdr>
    </w:div>
    <w:div w:id="1633712998">
      <w:bodyDiv w:val="1"/>
      <w:marLeft w:val="0"/>
      <w:marRight w:val="0"/>
      <w:marTop w:val="0"/>
      <w:marBottom w:val="0"/>
      <w:divBdr>
        <w:top w:val="none" w:sz="0" w:space="0" w:color="auto"/>
        <w:left w:val="none" w:sz="0" w:space="0" w:color="auto"/>
        <w:bottom w:val="none" w:sz="0" w:space="0" w:color="auto"/>
        <w:right w:val="none" w:sz="0" w:space="0" w:color="auto"/>
      </w:divBdr>
    </w:div>
    <w:div w:id="1773475202">
      <w:bodyDiv w:val="1"/>
      <w:marLeft w:val="0"/>
      <w:marRight w:val="0"/>
      <w:marTop w:val="0"/>
      <w:marBottom w:val="0"/>
      <w:divBdr>
        <w:top w:val="none" w:sz="0" w:space="0" w:color="auto"/>
        <w:left w:val="none" w:sz="0" w:space="0" w:color="auto"/>
        <w:bottom w:val="none" w:sz="0" w:space="0" w:color="auto"/>
        <w:right w:val="none" w:sz="0" w:space="0" w:color="auto"/>
      </w:divBdr>
    </w:div>
    <w:div w:id="1814760680">
      <w:bodyDiv w:val="1"/>
      <w:marLeft w:val="0"/>
      <w:marRight w:val="0"/>
      <w:marTop w:val="0"/>
      <w:marBottom w:val="0"/>
      <w:divBdr>
        <w:top w:val="none" w:sz="0" w:space="0" w:color="auto"/>
        <w:left w:val="none" w:sz="0" w:space="0" w:color="auto"/>
        <w:bottom w:val="none" w:sz="0" w:space="0" w:color="auto"/>
        <w:right w:val="none" w:sz="0" w:space="0" w:color="auto"/>
      </w:divBdr>
    </w:div>
    <w:div w:id="1835411734">
      <w:bodyDiv w:val="1"/>
      <w:marLeft w:val="0"/>
      <w:marRight w:val="0"/>
      <w:marTop w:val="0"/>
      <w:marBottom w:val="0"/>
      <w:divBdr>
        <w:top w:val="none" w:sz="0" w:space="0" w:color="auto"/>
        <w:left w:val="none" w:sz="0" w:space="0" w:color="auto"/>
        <w:bottom w:val="none" w:sz="0" w:space="0" w:color="auto"/>
        <w:right w:val="none" w:sz="0" w:space="0" w:color="auto"/>
      </w:divBdr>
    </w:div>
    <w:div w:id="2098357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szpitalwrzesnia.home.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sekretariat@szpitalwrzesnia.home.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sekretariat@szpitalwrzesnia.home.pl"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mailto:sekretariat@szpitalwrzesnia.home.pl" TargetMode="External"/><Relationship Id="rId23" Type="http://schemas.openxmlformats.org/officeDocument/2006/relationships/theme" Target="theme/theme1.xml"/><Relationship Id="rId28" Type="http://schemas.microsoft.com/office/2011/relationships/people" Target="people.xml"/><Relationship Id="rId10" Type="http://schemas.openxmlformats.org/officeDocument/2006/relationships/hyperlink" Target="https://platformazakupowa.pl/pn/szpital_wrzesnia" TargetMode="External"/><Relationship Id="rId19" Type="http://schemas.openxmlformats.org/officeDocument/2006/relationships/hyperlink" Target="http://www.brokerinfinite.efaktura.gov.pl" TargetMode="External"/><Relationship Id="rId31"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www.szpitalwrzesnia.home.pl" TargetMode="External"/><Relationship Id="rId22" Type="http://schemas.openxmlformats.org/officeDocument/2006/relationships/fontTable" Target="fontTable.xml"/><Relationship Id="rId30"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A78B34-3076-4DD6-B312-7238B5D06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13</Pages>
  <Words>4203</Words>
  <Characters>25223</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rum</dc:creator>
  <cp:lastModifiedBy>rum</cp:lastModifiedBy>
  <cp:revision>4</cp:revision>
  <cp:lastPrinted>2024-11-04T09:18:00Z</cp:lastPrinted>
  <dcterms:created xsi:type="dcterms:W3CDTF">2024-11-04T09:04:00Z</dcterms:created>
  <dcterms:modified xsi:type="dcterms:W3CDTF">2024-11-04T09:20:00Z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