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629" w:rsidRDefault="00885629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</w:p>
    <w:p w:rsidR="00EF4A33" w:rsidRPr="00EF4A33" w:rsidRDefault="00A829C8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COZL/DZ</w:t>
      </w:r>
      <w:r w:rsidR="00075357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P</w:t>
      </w:r>
      <w:r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/BB</w:t>
      </w:r>
      <w:r w:rsidR="00384E6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/3413</w:t>
      </w:r>
      <w:r w:rsidR="0053109C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/Z-98</w:t>
      </w:r>
      <w:bookmarkStart w:id="0" w:name="_GoBack"/>
      <w:bookmarkEnd w:id="0"/>
      <w:r w:rsidR="00075357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</w:t>
      </w:r>
      <w:r w:rsidR="00EF4A33"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2</w:t>
      </w:r>
      <w:r w:rsidR="002E1AD7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024</w:t>
      </w:r>
      <w:r w:rsidR="00EF4A33"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="00EF4A33"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="00EF4A33"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="00EF4A33"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</w:p>
    <w:p w:rsidR="00EF4A33" w:rsidRPr="00EF4A33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</w:p>
    <w:p w:rsidR="00EF4A33" w:rsidRPr="00EF4A33" w:rsidRDefault="00EF4A33" w:rsidP="00EF4A33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:lang w:eastAsia="zh-CN"/>
        </w:rPr>
      </w:pP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 xml:space="preserve">       Załącznik nr </w:t>
      </w:r>
      <w:r w:rsidR="00EE1A77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2</w:t>
      </w:r>
      <w:r w:rsidR="00EA6F4C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 xml:space="preserve"> 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noProof/>
          <w:kern w:val="2"/>
          <w:sz w:val="20"/>
          <w:szCs w:val="20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5E455727" wp14:editId="252D5E05">
                <wp:simplePos x="0" y="0"/>
                <wp:positionH relativeFrom="column">
                  <wp:posOffset>-48895</wp:posOffset>
                </wp:positionH>
                <wp:positionV relativeFrom="paragraph">
                  <wp:posOffset>37465</wp:posOffset>
                </wp:positionV>
                <wp:extent cx="2004695" cy="907415"/>
                <wp:effectExtent l="8255" t="8890" r="6350" b="762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4695" cy="907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F4A33" w:rsidRDefault="00EF4A33" w:rsidP="00EF4A33">
                            <w:pPr>
                              <w:pStyle w:val="Zawartoramki"/>
                              <w:jc w:val="center"/>
                            </w:pPr>
                            <w:r>
                              <w:t xml:space="preserve">Pieczęć wykonawcy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45572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.85pt;margin-top:2.95pt;width:157.85pt;height:71.4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" strokeweight=".05pt">
                <v:textbox>
                  <w:txbxContent>
                    <w:p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:rsidR="00EF4A33" w:rsidRDefault="00EF4A33" w:rsidP="00EF4A33">
                      <w:pPr>
                        <w:pStyle w:val="Zawartoramki"/>
                        <w:jc w:val="center"/>
                      </w:pPr>
                      <w:r>
                        <w:t xml:space="preserve">Pieczęć wykonawcy </w:t>
                      </w:r>
                    </w:p>
                  </w:txbxContent>
                </v:textbox>
              </v:shape>
            </w:pict>
          </mc:Fallback>
        </mc:AlternateConten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.................................. dnia .......................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82E51" w:rsidRPr="00EF4A33" w:rsidRDefault="00082E51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FORMULARZ OFERTOWY</w:t>
      </w:r>
    </w:p>
    <w:p w:rsidR="004D39EA" w:rsidRPr="00EF4A33" w:rsidRDefault="004D39EA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:rsidR="00A829C8" w:rsidRPr="003D4B28" w:rsidRDefault="004D39EA" w:rsidP="003D4B28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3D4B28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zh-CN"/>
        </w:rPr>
        <w:t>„</w:t>
      </w:r>
      <w:r w:rsidR="003D4B28" w:rsidRPr="003D4B28">
        <w:rPr>
          <w:rFonts w:ascii="Times New Roman" w:hAnsi="Times New Roman"/>
          <w:b/>
          <w:i/>
          <w:kern w:val="3"/>
          <w:sz w:val="24"/>
          <w:szCs w:val="24"/>
          <w:lang w:eastAsia="zh-CN"/>
        </w:rPr>
        <w:t xml:space="preserve">Dostawa </w:t>
      </w:r>
      <w:r w:rsidR="0053109C">
        <w:rPr>
          <w:rFonts w:ascii="Times New Roman" w:hAnsi="Times New Roman"/>
          <w:b/>
          <w:i/>
          <w:kern w:val="3"/>
          <w:sz w:val="24"/>
          <w:szCs w:val="24"/>
          <w:lang w:eastAsia="zh-CN"/>
        </w:rPr>
        <w:t>pomp elastomerowych</w:t>
      </w:r>
      <w:r w:rsidR="00A829C8" w:rsidRPr="003D4B28">
        <w:rPr>
          <w:rFonts w:ascii="Times New Roman" w:hAnsi="Times New Roman" w:cs="Times New Roman"/>
          <w:b/>
          <w:i/>
          <w:sz w:val="24"/>
          <w:szCs w:val="24"/>
        </w:rPr>
        <w:t>”</w:t>
      </w: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REGON …………………..………..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NIP …….....……............………</w:t>
      </w:r>
    </w:p>
    <w:p w:rsidR="00082E51" w:rsidRDefault="00082E51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KRS</w:t>
      </w:r>
      <w:r w:rsidR="001F15C4">
        <w:rPr>
          <w:sz w:val="22"/>
          <w:szCs w:val="22"/>
        </w:rPr>
        <w:t>/CEIDG</w:t>
      </w:r>
      <w:r>
        <w:rPr>
          <w:sz w:val="22"/>
          <w:szCs w:val="22"/>
        </w:rPr>
        <w:t>……………………………………</w:t>
      </w:r>
    </w:p>
    <w:p w:rsidR="00082E51" w:rsidRDefault="00082E51" w:rsidP="00EF4A33">
      <w:pPr>
        <w:pStyle w:val="Tekstpodstawowy"/>
        <w:rPr>
          <w:sz w:val="22"/>
          <w:szCs w:val="22"/>
        </w:rPr>
      </w:pP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Osoba upoważniona do kontaktu z Zamawiającym w sprawie przedmiotu zamówienia: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……………………………………………………………….....…………………..........……..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Default="00EF4A33" w:rsidP="00EF4A33">
      <w:pPr>
        <w:pStyle w:val="Tekstpodstawowy"/>
        <w:ind w:left="36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/imię i nazwisko, numer telefonu, e-mail/</w:t>
      </w:r>
    </w:p>
    <w:p w:rsidR="00EF4A33" w:rsidRPr="00EF4A33" w:rsidRDefault="00EF4A33" w:rsidP="004D39EA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Składam/y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niniejszą </w:t>
      </w:r>
      <w:r w:rsidR="00580811">
        <w:rPr>
          <w:rFonts w:ascii="Times New Roman" w:eastAsia="Times New Roman" w:hAnsi="Times New Roman" w:cs="Times New Roman"/>
          <w:kern w:val="2"/>
          <w:lang w:eastAsia="zh-CN"/>
        </w:rPr>
        <w:t>ofertę na wykonanie zamówienia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: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Oświadczam/y</w:t>
      </w:r>
      <w:r w:rsidR="00EF4A33" w:rsidRPr="00EF4A33">
        <w:rPr>
          <w:rFonts w:ascii="Times New Roman" w:eastAsia="Calibri" w:hAnsi="Times New Roman" w:cs="Times New Roman"/>
          <w:lang w:eastAsia="pl-PL"/>
        </w:rPr>
        <w:t>, że zapoznałem/ liśmy się z wymaganiami Zamawiającego, dot</w:t>
      </w:r>
      <w:r w:rsidR="00580811">
        <w:rPr>
          <w:rFonts w:ascii="Times New Roman" w:eastAsia="Calibri" w:hAnsi="Times New Roman" w:cs="Times New Roman"/>
          <w:lang w:eastAsia="pl-PL"/>
        </w:rPr>
        <w:t xml:space="preserve">yczącymi przedmiotu zamówienia </w:t>
      </w:r>
      <w:r w:rsidR="00EF4A33" w:rsidRPr="00EF4A33">
        <w:rPr>
          <w:rFonts w:ascii="Times New Roman" w:eastAsia="Calibri" w:hAnsi="Times New Roman" w:cs="Times New Roman"/>
          <w:lang w:eastAsia="pl-PL"/>
        </w:rPr>
        <w:t>wraz z załącznikami i nie wnoszę/wnosimy do nich żadnych zastrzeżeń.</w:t>
      </w:r>
    </w:p>
    <w:p w:rsidR="00EF4A33" w:rsidRPr="00EF4A33" w:rsidRDefault="00EF4A33" w:rsidP="00EF4A33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Oferuję/oferujemy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wykonanie przedmiotu zamówienia na warunkach przedstawionych w niniejszej ofercie za cenę:</w:t>
      </w:r>
    </w:p>
    <w:p w:rsidR="004D39EA" w:rsidRDefault="004D39EA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:rsidR="001A6F07" w:rsidRPr="00EF4A33" w:rsidRDefault="001A6F07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F4A33" w:rsidRPr="00EF4A33" w:rsidTr="001A6F07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4D39EA" w:rsidRDefault="004D39EA" w:rsidP="008856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922232" w:rsidRDefault="00922232" w:rsidP="008856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922232" w:rsidRDefault="00922232" w:rsidP="008856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1A6F0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 w:rsidR="005B01D5">
        <w:rPr>
          <w:rFonts w:ascii="Times New Roman" w:eastAsia="Times New Roman" w:hAnsi="Times New Roman" w:cs="Times New Roman"/>
          <w:kern w:val="2"/>
          <w:lang w:eastAsia="zh-CN"/>
        </w:rPr>
        <w:t>zoru stanowiącego załącznik nr 1</w:t>
      </w:r>
      <w:r w:rsidR="00EA6F4C">
        <w:rPr>
          <w:rFonts w:ascii="Times New Roman" w:eastAsia="Times New Roman" w:hAnsi="Times New Roman" w:cs="Times New Roman"/>
          <w:kern w:val="2"/>
          <w:lang w:eastAsia="zh-CN"/>
        </w:rPr>
        <w:t xml:space="preserve"> do Zaproszenia.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Oświadczam/y, że w wyżej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 xml:space="preserve"> podanej cenie uwzględniłem/uwzględniliśmy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wszelk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 xml:space="preserve">ie koszty niezbędne do pełnej 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terminowej realizacji zamówienia, zgod</w:t>
      </w:r>
      <w:r w:rsidR="00580811">
        <w:rPr>
          <w:rFonts w:ascii="Times New Roman" w:eastAsia="Times New Roman" w:hAnsi="Times New Roman" w:cs="Times New Roman"/>
          <w:kern w:val="2"/>
          <w:lang w:eastAsia="zh-CN"/>
        </w:rPr>
        <w:t>nie z wymaganiami Zamawiającego.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uważamy się za związanych niniejszą ofertą przez okres 30 dni od upływu terminu otwarcia ofert. </w:t>
      </w:r>
    </w:p>
    <w:p w:rsidR="00EF4A33" w:rsidRPr="00EF4A33" w:rsidRDefault="00EF4A33" w:rsidP="00EF4A33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w razie wybrania naszej oferty jako 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>najkorzystniejszej zobowiązuję/zobowiązujemy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się do podpisania umowy</w:t>
      </w:r>
      <w:r w:rsidR="00580811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F61BF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Oświadczam, że wypełniłem</w:t>
      </w:r>
      <w:r w:rsidR="00082E5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/wypełniliśmy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footnoteReference w:id="1"/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wobec osób fizycznych,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od których dane osobowe bezpośrednio lub pośrednio pozyskałem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:rsidR="00F61BF3" w:rsidRDefault="00F61BF3" w:rsidP="00F61BF3">
      <w:pPr>
        <w:pStyle w:val="Akapitzlis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F61BF3" w:rsidRPr="0058656F" w:rsidRDefault="00F61BF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2"/>
          <w:lang w:eastAsia="zh-CN"/>
        </w:rPr>
      </w:pPr>
      <w:r w:rsidRPr="0058656F">
        <w:rPr>
          <w:rFonts w:ascii="Times New Roman" w:eastAsia="Times New Roman" w:hAnsi="Times New Roman" w:cs="Times New Roman"/>
          <w:b/>
          <w:color w:val="000000"/>
          <w:kern w:val="2"/>
          <w:lang w:eastAsia="zh-CN"/>
        </w:rPr>
        <w:t>Oświadczam, że nie zachodzą w stosunku do mnie przesłanki wykluczenia z postepowania na podstawie art. 7 ust. 1 ustawy z dnia 13 kwietnia 2022 r. o szczególnych rozwiązaniach w zakresie przeciwdziałania wspieraniu agresji na Ukrainę oraz służących ochronie bezpieczeństwa narodowego (Dz. U. z 2022 r., poz. 835</w:t>
      </w:r>
      <w:r w:rsidR="0058656F" w:rsidRPr="0058656F">
        <w:rPr>
          <w:rFonts w:ascii="Times New Roman" w:eastAsia="Times New Roman" w:hAnsi="Times New Roman" w:cs="Times New Roman"/>
          <w:b/>
          <w:color w:val="000000"/>
          <w:kern w:val="2"/>
          <w:lang w:eastAsia="zh-CN"/>
        </w:rPr>
        <w:t>)</w:t>
      </w:r>
      <w:r w:rsidR="0058656F" w:rsidRPr="0058656F">
        <w:rPr>
          <w:rFonts w:ascii="Times New Roman" w:eastAsia="Times New Roman" w:hAnsi="Times New Roman" w:cs="Times New Roman"/>
          <w:b/>
          <w:color w:val="000000"/>
          <w:kern w:val="2"/>
          <w:vertAlign w:val="superscript"/>
          <w:lang w:eastAsia="zh-CN"/>
        </w:rPr>
        <w:t>2</w:t>
      </w:r>
      <w:r w:rsidR="0058656F" w:rsidRPr="0058656F">
        <w:rPr>
          <w:rFonts w:ascii="Times New Roman" w:eastAsia="Times New Roman" w:hAnsi="Times New Roman" w:cs="Times New Roman"/>
          <w:b/>
          <w:color w:val="000000"/>
          <w:kern w:val="2"/>
          <w:lang w:eastAsia="zh-CN"/>
        </w:rPr>
        <w:t>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Załącznikami do niniejszego formularza, stanowiącymi integralną część oferty, są: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 xml:space="preserve">1) </w:t>
      </w:r>
      <w:r w:rsidR="00580811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kern w:val="2"/>
          <w:lang w:eastAsia="zh-CN"/>
        </w:rPr>
        <w:t>Kosztorys O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fertowy (odpowiednio dla danej części, podpisany przez przedstawiciela Wykonawcy);</w:t>
      </w:r>
    </w:p>
    <w:p w:rsidR="00580811" w:rsidRPr="00580811" w:rsidRDefault="00580811" w:rsidP="00580811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>
        <w:rPr>
          <w:rFonts w:ascii="Times New Roman" w:eastAsia="Times New Roman" w:hAnsi="Times New Roman" w:cs="Times New Roman"/>
          <w:color w:val="000000"/>
          <w:kern w:val="2"/>
          <w:lang w:eastAsia="zh-CN"/>
        </w:rPr>
        <w:t>2) A</w:t>
      </w:r>
      <w:r w:rsidRPr="0058081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ktualny odpis z właściwego rejestru lub centralnej ewidencji i informacji o działalności gospodarczej, jeżeli odrębne przepisy wymagają wpisu do rejestru lub ewidencji</w:t>
      </w:r>
    </w:p>
    <w:p w:rsidR="00EF4A33" w:rsidRPr="00EF4A33" w:rsidRDefault="00580811" w:rsidP="00580811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>
        <w:rPr>
          <w:rFonts w:ascii="Times New Roman" w:eastAsia="Times New Roman" w:hAnsi="Times New Roman" w:cs="Times New Roman"/>
          <w:color w:val="000000"/>
          <w:kern w:val="2"/>
          <w:lang w:eastAsia="zh-CN"/>
        </w:rPr>
        <w:t>3)  P</w:t>
      </w:r>
      <w:r w:rsidRPr="0058081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ełnomocnictwo do występowania w imieniu wykonawcy, w przypadku gdy dokumenty składające się na ofertę podpisuje osoba nieuprawniona do reprezentowania Wykonawcy (zgodnie z odpisem z Krajowego Rejestru Sądowego lub z zaświadczeniem o wpisie do ewidencji działalności gospodarczej).</w:t>
      </w:r>
    </w:p>
    <w:p w:rsidR="00EF4A33" w:rsidRP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…..............................................................................................</w:t>
      </w: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(data i czytelny podpis uprawnionego przedstawiciela(i) Wykonawcy)</w:t>
      </w:r>
    </w:p>
    <w:sectPr w:rsidR="00EF4A33" w:rsidRPr="00EF4A33" w:rsidSect="004D39EA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02E" w:rsidRDefault="00CF502E" w:rsidP="00EF4A33">
      <w:pPr>
        <w:spacing w:after="0" w:line="240" w:lineRule="auto"/>
      </w:pPr>
      <w:r>
        <w:separator/>
      </w:r>
    </w:p>
  </w:endnote>
  <w:endnote w:type="continuationSeparator" w:id="0">
    <w:p w:rsidR="00CF502E" w:rsidRDefault="00CF502E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7319811"/>
      <w:docPartObj>
        <w:docPartGallery w:val="Page Numbers (Bottom of Page)"/>
        <w:docPartUnique/>
      </w:docPartObj>
    </w:sdtPr>
    <w:sdtEndPr/>
    <w:sdtContent>
      <w:p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109C">
          <w:rPr>
            <w:noProof/>
          </w:rPr>
          <w:t>1</w:t>
        </w:r>
        <w:r>
          <w:fldChar w:fldCharType="end"/>
        </w:r>
      </w:p>
    </w:sdtContent>
  </w:sdt>
  <w:p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02E" w:rsidRDefault="00CF502E" w:rsidP="00EF4A33">
      <w:pPr>
        <w:spacing w:after="0" w:line="240" w:lineRule="auto"/>
      </w:pPr>
      <w:r>
        <w:separator/>
      </w:r>
    </w:p>
  </w:footnote>
  <w:footnote w:type="continuationSeparator" w:id="0">
    <w:p w:rsidR="00CF502E" w:rsidRDefault="00CF502E" w:rsidP="00EF4A33">
      <w:pPr>
        <w:spacing w:after="0" w:line="240" w:lineRule="auto"/>
      </w:pPr>
      <w:r>
        <w:continuationSeparator/>
      </w:r>
    </w:p>
  </w:footnote>
  <w:footnote w:id="1">
    <w:p w:rsidR="00EF4A33" w:rsidRPr="00F63CFD" w:rsidRDefault="00EF4A33" w:rsidP="00EF4A33">
      <w:pPr>
        <w:pStyle w:val="Tekstprzypisudolnego"/>
        <w:jc w:val="both"/>
        <w:rPr>
          <w:rFonts w:ascii="Arial" w:hAnsi="Arial" w:cs="Arial"/>
          <w:color w:val="222222"/>
          <w:kern w:val="0"/>
          <w:sz w:val="16"/>
          <w:szCs w:val="16"/>
          <w:lang w:eastAsia="pl-PL"/>
        </w:rPr>
      </w:pPr>
      <w:r w:rsidRPr="00F63CFD">
        <w:rPr>
          <w:rStyle w:val="Odwoanieprzypisudolnego"/>
          <w:rFonts w:ascii="Arial" w:eastAsiaTheme="minorHAnsi" w:hAnsi="Arial" w:cs="Arial"/>
          <w:kern w:val="0"/>
          <w:sz w:val="16"/>
          <w:szCs w:val="16"/>
          <w:lang w:eastAsia="en-US"/>
        </w:rPr>
        <w:footnoteRef/>
      </w:r>
      <w:r>
        <w:t xml:space="preserve"> </w:t>
      </w:r>
      <w:r w:rsidRPr="00F63CFD">
        <w:rPr>
          <w:rFonts w:ascii="Arial" w:hAnsi="Arial" w:cs="Arial"/>
          <w:color w:val="222222"/>
          <w:kern w:val="0"/>
          <w:sz w:val="16"/>
          <w:szCs w:val="16"/>
          <w:lang w:eastAsia="pl-P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F63CFD" w:rsidRPr="00A82964" w:rsidRDefault="00F63CFD" w:rsidP="00F63CF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F63CFD" w:rsidRPr="00A82964" w:rsidRDefault="00F63CFD" w:rsidP="00F63CF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63CFD" w:rsidRDefault="00F63CFD" w:rsidP="00F63CF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  <w:r w:rsidRPr="00BB37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</w:p>
    <w:p w:rsidR="00F63CFD" w:rsidRPr="00BB3738" w:rsidRDefault="00F63CFD" w:rsidP="00F63CF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F63CFD" w:rsidRDefault="00F63CFD" w:rsidP="00EF4A33">
      <w:pPr>
        <w:pStyle w:val="Tekstprzypisudolneg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54BFE"/>
    <w:rsid w:val="00075357"/>
    <w:rsid w:val="00082E51"/>
    <w:rsid w:val="001A6F07"/>
    <w:rsid w:val="001F15C4"/>
    <w:rsid w:val="00266358"/>
    <w:rsid w:val="00267BF4"/>
    <w:rsid w:val="002E1AD7"/>
    <w:rsid w:val="00330A23"/>
    <w:rsid w:val="00384E63"/>
    <w:rsid w:val="003D4B28"/>
    <w:rsid w:val="003E172D"/>
    <w:rsid w:val="003E411A"/>
    <w:rsid w:val="00496C70"/>
    <w:rsid w:val="004D39EA"/>
    <w:rsid w:val="0053109C"/>
    <w:rsid w:val="005512DD"/>
    <w:rsid w:val="00580811"/>
    <w:rsid w:val="0058656F"/>
    <w:rsid w:val="005B01D5"/>
    <w:rsid w:val="00670FC4"/>
    <w:rsid w:val="006D6340"/>
    <w:rsid w:val="007176F8"/>
    <w:rsid w:val="00732449"/>
    <w:rsid w:val="007B1C8D"/>
    <w:rsid w:val="00885629"/>
    <w:rsid w:val="00922232"/>
    <w:rsid w:val="00924BD6"/>
    <w:rsid w:val="00992EE7"/>
    <w:rsid w:val="009C16B7"/>
    <w:rsid w:val="00A829C8"/>
    <w:rsid w:val="00B75556"/>
    <w:rsid w:val="00B82FB5"/>
    <w:rsid w:val="00C7188E"/>
    <w:rsid w:val="00CF502E"/>
    <w:rsid w:val="00D449D7"/>
    <w:rsid w:val="00D73206"/>
    <w:rsid w:val="00E2695B"/>
    <w:rsid w:val="00EA6F4C"/>
    <w:rsid w:val="00EA781A"/>
    <w:rsid w:val="00EE1A77"/>
    <w:rsid w:val="00EF4A33"/>
    <w:rsid w:val="00F47F64"/>
    <w:rsid w:val="00F61BF3"/>
    <w:rsid w:val="00F6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3F262C-2163-4BEB-A8D3-084B6940E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39EA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0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081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61BF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F63C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459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bbator</cp:lastModifiedBy>
  <cp:revision>36</cp:revision>
  <cp:lastPrinted>2021-03-30T05:40:00Z</cp:lastPrinted>
  <dcterms:created xsi:type="dcterms:W3CDTF">2021-01-30T18:42:00Z</dcterms:created>
  <dcterms:modified xsi:type="dcterms:W3CDTF">2024-10-21T09:36:00Z</dcterms:modified>
</cp:coreProperties>
</file>