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5629" w:rsidRDefault="00885629" w:rsidP="00EF4A33">
      <w:pPr>
        <w:widowControl w:val="0"/>
        <w:suppressAutoHyphens/>
        <w:spacing w:after="0" w:line="240" w:lineRule="auto"/>
        <w:rPr>
          <w:rFonts w:ascii="Times New Roman" w:eastAsia="Calibri" w:hAnsi="Times New Roman" w:cs="Times New Roman"/>
          <w:b/>
          <w:kern w:val="2"/>
          <w:sz w:val="24"/>
          <w:szCs w:val="24"/>
          <w:lang w:eastAsia="zh-CN"/>
        </w:rPr>
      </w:pPr>
    </w:p>
    <w:p w:rsidR="00EF4A33" w:rsidRPr="00EF4A33" w:rsidRDefault="00A829C8" w:rsidP="00EF4A33">
      <w:pPr>
        <w:widowControl w:val="0"/>
        <w:suppressAutoHyphens/>
        <w:spacing w:after="0" w:line="240" w:lineRule="auto"/>
        <w:rPr>
          <w:rFonts w:ascii="Times New Roman" w:eastAsia="Calibri" w:hAnsi="Times New Roman" w:cs="Times New Roman"/>
          <w:b/>
          <w:kern w:val="2"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b/>
          <w:kern w:val="2"/>
          <w:sz w:val="24"/>
          <w:szCs w:val="24"/>
          <w:lang w:eastAsia="zh-CN"/>
        </w:rPr>
        <w:t>COZL/DZ</w:t>
      </w:r>
      <w:r w:rsidR="00075357">
        <w:rPr>
          <w:rFonts w:ascii="Times New Roman" w:eastAsia="Calibri" w:hAnsi="Times New Roman" w:cs="Times New Roman"/>
          <w:b/>
          <w:kern w:val="2"/>
          <w:sz w:val="24"/>
          <w:szCs w:val="24"/>
          <w:lang w:eastAsia="zh-CN"/>
        </w:rPr>
        <w:t>P</w:t>
      </w:r>
      <w:r>
        <w:rPr>
          <w:rFonts w:ascii="Times New Roman" w:eastAsia="Calibri" w:hAnsi="Times New Roman" w:cs="Times New Roman"/>
          <w:b/>
          <w:kern w:val="2"/>
          <w:sz w:val="24"/>
          <w:szCs w:val="24"/>
          <w:lang w:eastAsia="zh-CN"/>
        </w:rPr>
        <w:t>/BB</w:t>
      </w:r>
      <w:r w:rsidR="00384E63">
        <w:rPr>
          <w:rFonts w:ascii="Times New Roman" w:eastAsia="Calibri" w:hAnsi="Times New Roman" w:cs="Times New Roman"/>
          <w:b/>
          <w:kern w:val="2"/>
          <w:sz w:val="24"/>
          <w:szCs w:val="24"/>
          <w:lang w:eastAsia="zh-CN"/>
        </w:rPr>
        <w:t>/3413</w:t>
      </w:r>
      <w:r w:rsidR="0097025E">
        <w:rPr>
          <w:rFonts w:ascii="Times New Roman" w:eastAsia="Calibri" w:hAnsi="Times New Roman" w:cs="Times New Roman"/>
          <w:b/>
          <w:kern w:val="2"/>
          <w:sz w:val="24"/>
          <w:szCs w:val="24"/>
          <w:lang w:eastAsia="zh-CN"/>
        </w:rPr>
        <w:t>/Z-103</w:t>
      </w:r>
      <w:r w:rsidR="00075357">
        <w:rPr>
          <w:rFonts w:ascii="Times New Roman" w:eastAsia="Calibri" w:hAnsi="Times New Roman" w:cs="Times New Roman"/>
          <w:b/>
          <w:kern w:val="2"/>
          <w:sz w:val="24"/>
          <w:szCs w:val="24"/>
          <w:lang w:eastAsia="zh-CN"/>
        </w:rPr>
        <w:t>/</w:t>
      </w:r>
      <w:r w:rsidR="00EF4A33" w:rsidRPr="00EF4A33">
        <w:rPr>
          <w:rFonts w:ascii="Times New Roman" w:eastAsia="Calibri" w:hAnsi="Times New Roman" w:cs="Times New Roman"/>
          <w:b/>
          <w:kern w:val="2"/>
          <w:sz w:val="24"/>
          <w:szCs w:val="24"/>
          <w:lang w:eastAsia="zh-CN"/>
        </w:rPr>
        <w:t>2</w:t>
      </w:r>
      <w:r w:rsidR="0097025E">
        <w:rPr>
          <w:rFonts w:ascii="Times New Roman" w:eastAsia="Calibri" w:hAnsi="Times New Roman" w:cs="Times New Roman"/>
          <w:b/>
          <w:kern w:val="2"/>
          <w:sz w:val="24"/>
          <w:szCs w:val="24"/>
          <w:lang w:eastAsia="zh-CN"/>
        </w:rPr>
        <w:t>024</w:t>
      </w:r>
      <w:r w:rsidR="00EF4A33" w:rsidRPr="00EF4A33">
        <w:rPr>
          <w:rFonts w:ascii="Times New Roman" w:eastAsia="Calibri" w:hAnsi="Times New Roman" w:cs="Times New Roman"/>
          <w:b/>
          <w:kern w:val="2"/>
          <w:sz w:val="24"/>
          <w:szCs w:val="24"/>
          <w:lang w:eastAsia="zh-CN"/>
        </w:rPr>
        <w:tab/>
      </w:r>
      <w:r w:rsidR="00EF4A33" w:rsidRPr="00EF4A33">
        <w:rPr>
          <w:rFonts w:ascii="Times New Roman" w:eastAsia="Calibri" w:hAnsi="Times New Roman" w:cs="Times New Roman"/>
          <w:b/>
          <w:kern w:val="2"/>
          <w:sz w:val="24"/>
          <w:szCs w:val="24"/>
          <w:lang w:eastAsia="zh-CN"/>
        </w:rPr>
        <w:tab/>
      </w:r>
      <w:r w:rsidR="00EF4A33" w:rsidRPr="00EF4A33">
        <w:rPr>
          <w:rFonts w:ascii="Times New Roman" w:eastAsia="Calibri" w:hAnsi="Times New Roman" w:cs="Times New Roman"/>
          <w:b/>
          <w:kern w:val="2"/>
          <w:sz w:val="24"/>
          <w:szCs w:val="24"/>
          <w:lang w:eastAsia="zh-CN"/>
        </w:rPr>
        <w:tab/>
      </w:r>
      <w:r w:rsidR="00EF4A33" w:rsidRPr="00EF4A33">
        <w:rPr>
          <w:rFonts w:ascii="Times New Roman" w:eastAsia="Calibri" w:hAnsi="Times New Roman" w:cs="Times New Roman"/>
          <w:b/>
          <w:kern w:val="2"/>
          <w:sz w:val="24"/>
          <w:szCs w:val="24"/>
          <w:lang w:eastAsia="zh-CN"/>
        </w:rPr>
        <w:tab/>
      </w:r>
    </w:p>
    <w:p w:rsidR="00EF4A33" w:rsidRPr="00EF4A33" w:rsidRDefault="00EF4A33" w:rsidP="00EF4A33">
      <w:pPr>
        <w:widowControl w:val="0"/>
        <w:suppressAutoHyphens/>
        <w:spacing w:after="0" w:line="240" w:lineRule="auto"/>
        <w:rPr>
          <w:rFonts w:ascii="Times New Roman" w:eastAsia="Calibri" w:hAnsi="Times New Roman" w:cs="Times New Roman"/>
          <w:b/>
          <w:kern w:val="2"/>
          <w:sz w:val="24"/>
          <w:szCs w:val="24"/>
          <w:lang w:eastAsia="zh-CN"/>
        </w:rPr>
      </w:pPr>
    </w:p>
    <w:p w:rsidR="00EF4A33" w:rsidRPr="00EF4A33" w:rsidRDefault="00EF4A33" w:rsidP="00EF4A33">
      <w:pPr>
        <w:widowControl w:val="0"/>
        <w:suppressAutoHyphens/>
        <w:spacing w:after="0" w:line="240" w:lineRule="auto"/>
        <w:jc w:val="right"/>
        <w:rPr>
          <w:rFonts w:ascii="Times New Roman" w:eastAsia="Calibri" w:hAnsi="Times New Roman" w:cs="Times New Roman"/>
          <w:kern w:val="2"/>
          <w:sz w:val="24"/>
          <w:szCs w:val="24"/>
          <w:lang w:eastAsia="zh-CN"/>
        </w:rPr>
      </w:pPr>
      <w:r w:rsidRPr="00EF4A33">
        <w:rPr>
          <w:rFonts w:ascii="Times New Roman" w:eastAsia="Calibri" w:hAnsi="Times New Roman" w:cs="Times New Roman"/>
          <w:b/>
          <w:kern w:val="2"/>
          <w:sz w:val="24"/>
          <w:szCs w:val="24"/>
          <w:lang w:eastAsia="zh-CN"/>
        </w:rPr>
        <w:t xml:space="preserve">       Załącznik nr </w:t>
      </w:r>
      <w:r w:rsidR="00EE1A77">
        <w:rPr>
          <w:rFonts w:ascii="Times New Roman" w:eastAsia="Calibri" w:hAnsi="Times New Roman" w:cs="Times New Roman"/>
          <w:b/>
          <w:kern w:val="2"/>
          <w:sz w:val="24"/>
          <w:szCs w:val="24"/>
          <w:lang w:eastAsia="zh-CN"/>
        </w:rPr>
        <w:t>2</w:t>
      </w:r>
      <w:r w:rsidR="00EA6F4C">
        <w:rPr>
          <w:rFonts w:ascii="Times New Roman" w:eastAsia="Calibri" w:hAnsi="Times New Roman" w:cs="Times New Roman"/>
          <w:b/>
          <w:kern w:val="2"/>
          <w:sz w:val="24"/>
          <w:szCs w:val="24"/>
          <w:lang w:eastAsia="zh-CN"/>
        </w:rPr>
        <w:t xml:space="preserve"> </w:t>
      </w:r>
    </w:p>
    <w:p w:rsidR="00EF4A33" w:rsidRPr="00EF4A33" w:rsidRDefault="00EF4A33" w:rsidP="00EF4A33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2"/>
          <w:lang w:eastAsia="zh-CN"/>
        </w:rPr>
      </w:pPr>
      <w:r w:rsidRPr="00EF4A33">
        <w:rPr>
          <w:rFonts w:ascii="Times New Roman" w:eastAsia="Times New Roman" w:hAnsi="Times New Roman" w:cs="Times New Roman"/>
          <w:noProof/>
          <w:kern w:val="2"/>
          <w:sz w:val="20"/>
          <w:szCs w:val="20"/>
          <w:lang w:eastAsia="pl-PL"/>
        </w:rPr>
        <mc:AlternateContent>
          <mc:Choice Requires="wps">
            <w:drawing>
              <wp:anchor distT="0" distB="0" distL="114935" distR="114935" simplePos="0" relativeHeight="251659264" behindDoc="0" locked="0" layoutInCell="1" allowOverlap="1" wp14:anchorId="5E455727" wp14:editId="252D5E05">
                <wp:simplePos x="0" y="0"/>
                <wp:positionH relativeFrom="column">
                  <wp:posOffset>-48895</wp:posOffset>
                </wp:positionH>
                <wp:positionV relativeFrom="paragraph">
                  <wp:posOffset>37465</wp:posOffset>
                </wp:positionV>
                <wp:extent cx="2004695" cy="907415"/>
                <wp:effectExtent l="8255" t="8890" r="6350" b="7620"/>
                <wp:wrapNone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4695" cy="9074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F4A33" w:rsidRDefault="00EF4A33" w:rsidP="00EF4A33">
                            <w:pPr>
                              <w:pStyle w:val="Zawartoramki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EF4A33" w:rsidRDefault="00EF4A33" w:rsidP="00EF4A33">
                            <w:pPr>
                              <w:pStyle w:val="Zawartoramki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EF4A33" w:rsidRDefault="00EF4A33" w:rsidP="00EF4A33">
                            <w:pPr>
                              <w:pStyle w:val="Zawartoramki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EF4A33" w:rsidRDefault="00EF4A33" w:rsidP="00EF4A33">
                            <w:pPr>
                              <w:pStyle w:val="Zawartoramki"/>
                              <w:jc w:val="center"/>
                            </w:pPr>
                            <w:r>
                              <w:t xml:space="preserve">Pieczęć wykonawcy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E455727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-3.85pt;margin-top:2.95pt;width:157.85pt;height:71.45pt;z-index:25165926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" strokeweight=".05pt">
                <v:textbox>
                  <w:txbxContent>
                    <w:p w:rsidR="00EF4A33" w:rsidRDefault="00EF4A33" w:rsidP="00EF4A33">
                      <w:pPr>
                        <w:pStyle w:val="Zawartoramki"/>
                        <w:rPr>
                          <w:sz w:val="16"/>
                          <w:szCs w:val="16"/>
                        </w:rPr>
                      </w:pPr>
                    </w:p>
                    <w:p w:rsidR="00EF4A33" w:rsidRDefault="00EF4A33" w:rsidP="00EF4A33">
                      <w:pPr>
                        <w:pStyle w:val="Zawartoramki"/>
                        <w:rPr>
                          <w:sz w:val="16"/>
                          <w:szCs w:val="16"/>
                        </w:rPr>
                      </w:pPr>
                    </w:p>
                    <w:p w:rsidR="00EF4A33" w:rsidRDefault="00EF4A33" w:rsidP="00EF4A33">
                      <w:pPr>
                        <w:pStyle w:val="Zawartoramki"/>
                        <w:rPr>
                          <w:sz w:val="16"/>
                          <w:szCs w:val="16"/>
                        </w:rPr>
                      </w:pPr>
                    </w:p>
                    <w:p w:rsidR="00EF4A33" w:rsidRDefault="00EF4A33" w:rsidP="00EF4A33">
                      <w:pPr>
                        <w:pStyle w:val="Zawartoramki"/>
                        <w:jc w:val="center"/>
                      </w:pPr>
                      <w:r>
                        <w:t xml:space="preserve">Pieczęć wykonawcy </w:t>
                      </w:r>
                    </w:p>
                  </w:txbxContent>
                </v:textbox>
              </v:shape>
            </w:pict>
          </mc:Fallback>
        </mc:AlternateContent>
      </w:r>
    </w:p>
    <w:p w:rsidR="00EF4A33" w:rsidRPr="00EF4A33" w:rsidRDefault="00EF4A33" w:rsidP="00EF4A33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2"/>
          <w:lang w:eastAsia="zh-CN"/>
        </w:rPr>
      </w:pPr>
    </w:p>
    <w:p w:rsidR="00EF4A33" w:rsidRPr="00EF4A33" w:rsidRDefault="00EF4A33" w:rsidP="00EF4A33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2"/>
          <w:lang w:eastAsia="zh-CN"/>
        </w:rPr>
      </w:pPr>
    </w:p>
    <w:p w:rsidR="00EF4A33" w:rsidRPr="00EF4A33" w:rsidRDefault="00EF4A33" w:rsidP="00EF4A33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2"/>
          <w:lang w:eastAsia="zh-CN"/>
        </w:rPr>
      </w:pPr>
    </w:p>
    <w:p w:rsidR="00EF4A33" w:rsidRPr="00EF4A33" w:rsidRDefault="00EF4A33" w:rsidP="00EF4A33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 w:rsidRPr="00EF4A33">
        <w:rPr>
          <w:rFonts w:ascii="Times New Roman" w:eastAsia="Times New Roman" w:hAnsi="Times New Roman" w:cs="Times New Roman"/>
          <w:kern w:val="2"/>
          <w:lang w:eastAsia="zh-CN"/>
        </w:rPr>
        <w:t>.................................. dnia .......................</w:t>
      </w:r>
    </w:p>
    <w:p w:rsidR="00EF4A33" w:rsidRPr="00EF4A33" w:rsidRDefault="00EF4A33" w:rsidP="00EF4A33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2"/>
          <w:lang w:eastAsia="zh-CN"/>
        </w:rPr>
      </w:pPr>
    </w:p>
    <w:p w:rsidR="00EF4A33" w:rsidRDefault="00EF4A33" w:rsidP="00EF4A3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082E51" w:rsidRPr="00EF4A33" w:rsidRDefault="00082E51" w:rsidP="00EF4A3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EF4A33" w:rsidRDefault="00EF4A33" w:rsidP="00EF4A3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2"/>
          <w:lang w:eastAsia="zh-CN"/>
        </w:rPr>
      </w:pPr>
    </w:p>
    <w:p w:rsidR="00EF4A33" w:rsidRDefault="00EF4A33" w:rsidP="00EF4A3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2"/>
          <w:lang w:eastAsia="zh-CN"/>
        </w:rPr>
      </w:pPr>
      <w:r w:rsidRPr="00EF4A33">
        <w:rPr>
          <w:rFonts w:ascii="Times New Roman" w:eastAsia="Times New Roman" w:hAnsi="Times New Roman" w:cs="Times New Roman"/>
          <w:b/>
          <w:bCs/>
          <w:kern w:val="2"/>
          <w:lang w:eastAsia="zh-CN"/>
        </w:rPr>
        <w:t>FORMULARZ OFERTOWY</w:t>
      </w:r>
    </w:p>
    <w:p w:rsidR="004D39EA" w:rsidRPr="00EF4A33" w:rsidRDefault="004D39EA" w:rsidP="00EF4A3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2"/>
          <w:lang w:eastAsia="zh-CN"/>
        </w:rPr>
      </w:pPr>
    </w:p>
    <w:p w:rsidR="00A829C8" w:rsidRPr="003D4B28" w:rsidRDefault="004D39EA" w:rsidP="003D4B28">
      <w:pPr>
        <w:jc w:val="center"/>
        <w:rPr>
          <w:rFonts w:ascii="Times New Roman" w:hAnsi="Times New Roman"/>
          <w:b/>
          <w:i/>
          <w:sz w:val="24"/>
          <w:szCs w:val="24"/>
        </w:rPr>
      </w:pPr>
      <w:r w:rsidRPr="003D4B28">
        <w:rPr>
          <w:rFonts w:ascii="Times New Roman" w:eastAsia="Times New Roman" w:hAnsi="Times New Roman" w:cs="Times New Roman"/>
          <w:b/>
          <w:bCs/>
          <w:kern w:val="2"/>
          <w:sz w:val="24"/>
          <w:szCs w:val="24"/>
          <w:lang w:eastAsia="zh-CN"/>
        </w:rPr>
        <w:t>„</w:t>
      </w:r>
      <w:r w:rsidR="003D4B28" w:rsidRPr="003D4B28">
        <w:rPr>
          <w:rFonts w:ascii="Times New Roman" w:hAnsi="Times New Roman"/>
          <w:b/>
          <w:i/>
          <w:kern w:val="3"/>
          <w:sz w:val="24"/>
          <w:szCs w:val="24"/>
          <w:lang w:eastAsia="zh-CN"/>
        </w:rPr>
        <w:t>Dostawa pasków do pomiaru stężenia glukozy we krwi i płynów kontrolnych do glukometrów</w:t>
      </w:r>
      <w:r w:rsidR="00A829C8" w:rsidRPr="003D4B28">
        <w:rPr>
          <w:rFonts w:ascii="Times New Roman" w:hAnsi="Times New Roman" w:cs="Times New Roman"/>
          <w:b/>
          <w:i/>
          <w:sz w:val="24"/>
          <w:szCs w:val="24"/>
        </w:rPr>
        <w:t>”</w:t>
      </w:r>
      <w:bookmarkStart w:id="0" w:name="_GoBack"/>
      <w:bookmarkEnd w:id="0"/>
    </w:p>
    <w:p w:rsidR="00EF4A33" w:rsidRPr="00EF4A33" w:rsidRDefault="00EF4A33" w:rsidP="00EF4A3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</w:p>
    <w:p w:rsidR="00EF4A33" w:rsidRPr="00EF4A33" w:rsidRDefault="00EF4A33" w:rsidP="00EF4A3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</w:p>
    <w:p w:rsidR="00EF4A33" w:rsidRDefault="00EF4A33" w:rsidP="00EF4A33">
      <w:pPr>
        <w:pStyle w:val="Tekstpodstawowy"/>
        <w:rPr>
          <w:sz w:val="22"/>
          <w:szCs w:val="22"/>
        </w:rPr>
      </w:pPr>
      <w:r>
        <w:rPr>
          <w:sz w:val="22"/>
          <w:szCs w:val="22"/>
        </w:rPr>
        <w:t>Nazwa Wykonawcy: ...................................................................................................................</w:t>
      </w:r>
    </w:p>
    <w:p w:rsidR="00EF4A33" w:rsidRDefault="00EF4A33" w:rsidP="00EF4A33">
      <w:pPr>
        <w:pStyle w:val="Tekstpodstawowy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………………………………………………………………………………………………….</w:t>
      </w:r>
    </w:p>
    <w:p w:rsidR="00EF4A33" w:rsidRDefault="00EF4A33" w:rsidP="00EF4A33">
      <w:pPr>
        <w:pStyle w:val="Tekstpodstawowy"/>
        <w:rPr>
          <w:sz w:val="22"/>
          <w:szCs w:val="22"/>
        </w:rPr>
      </w:pPr>
      <w:r>
        <w:rPr>
          <w:sz w:val="22"/>
          <w:szCs w:val="22"/>
        </w:rPr>
        <w:t>Adres Wykonawcy: .....................................................................................................................</w:t>
      </w:r>
    </w:p>
    <w:p w:rsidR="00EF4A33" w:rsidRDefault="00EF4A33" w:rsidP="00EF4A33">
      <w:pPr>
        <w:pStyle w:val="Tekstpodstawowy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…………………………………………………………………………………………………..</w:t>
      </w:r>
    </w:p>
    <w:p w:rsidR="00EF4A33" w:rsidRDefault="00EF4A33" w:rsidP="00EF4A33">
      <w:pPr>
        <w:pStyle w:val="Tekstpodstawowy"/>
        <w:rPr>
          <w:sz w:val="22"/>
          <w:szCs w:val="22"/>
        </w:rPr>
      </w:pPr>
      <w:r>
        <w:rPr>
          <w:sz w:val="22"/>
          <w:szCs w:val="22"/>
        </w:rPr>
        <w:t>REGON …………………..………..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                NIP …….....……............………</w:t>
      </w:r>
    </w:p>
    <w:p w:rsidR="00082E51" w:rsidRDefault="00082E51" w:rsidP="00EF4A33">
      <w:pPr>
        <w:pStyle w:val="Tekstpodstawowy"/>
        <w:rPr>
          <w:sz w:val="22"/>
          <w:szCs w:val="22"/>
        </w:rPr>
      </w:pPr>
      <w:r>
        <w:rPr>
          <w:sz w:val="22"/>
          <w:szCs w:val="22"/>
        </w:rPr>
        <w:t>KRS</w:t>
      </w:r>
      <w:r w:rsidR="001F15C4">
        <w:rPr>
          <w:sz w:val="22"/>
          <w:szCs w:val="22"/>
        </w:rPr>
        <w:t>/CEIDG</w:t>
      </w:r>
      <w:r>
        <w:rPr>
          <w:sz w:val="22"/>
          <w:szCs w:val="22"/>
        </w:rPr>
        <w:t>……………………………………</w:t>
      </w:r>
    </w:p>
    <w:p w:rsidR="00082E51" w:rsidRDefault="00082E51" w:rsidP="00EF4A33">
      <w:pPr>
        <w:pStyle w:val="Tekstpodstawowy"/>
        <w:rPr>
          <w:sz w:val="22"/>
          <w:szCs w:val="22"/>
        </w:rPr>
      </w:pPr>
    </w:p>
    <w:p w:rsidR="00EF4A33" w:rsidRDefault="00EF4A33" w:rsidP="00EF4A33">
      <w:pPr>
        <w:pStyle w:val="Tekstpodstawowy"/>
        <w:rPr>
          <w:sz w:val="22"/>
          <w:szCs w:val="22"/>
        </w:rPr>
      </w:pPr>
      <w:r>
        <w:rPr>
          <w:sz w:val="22"/>
          <w:szCs w:val="22"/>
        </w:rPr>
        <w:t>Osoba upoważniona do kontaktu z Zamawiającym w sprawie przedmiotu zamówienia:</w:t>
      </w:r>
    </w:p>
    <w:p w:rsidR="00EF4A33" w:rsidRDefault="00EF4A33" w:rsidP="00EF4A33">
      <w:pPr>
        <w:pStyle w:val="Tekstpodstawowy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……………………………………………………………….....…………………..........……..</w:t>
      </w:r>
    </w:p>
    <w:p w:rsidR="00EF4A33" w:rsidRDefault="00EF4A33" w:rsidP="00EF4A33">
      <w:pPr>
        <w:pStyle w:val="Tekstpodstawowy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………………………………………………………………………………………………….</w:t>
      </w:r>
    </w:p>
    <w:p w:rsidR="00EF4A33" w:rsidRDefault="00EF4A33" w:rsidP="00EF4A33">
      <w:pPr>
        <w:pStyle w:val="Tekstpodstawowy"/>
        <w:ind w:left="360"/>
        <w:jc w:val="center"/>
        <w:rPr>
          <w:i/>
          <w:sz w:val="22"/>
          <w:szCs w:val="22"/>
        </w:rPr>
      </w:pPr>
      <w:r>
        <w:rPr>
          <w:i/>
          <w:sz w:val="22"/>
          <w:szCs w:val="22"/>
        </w:rPr>
        <w:t>/imię i nazwisko, numer telefonu, e-mail/</w:t>
      </w:r>
    </w:p>
    <w:p w:rsidR="00EF4A33" w:rsidRPr="00EF4A33" w:rsidRDefault="00EF4A33" w:rsidP="004D39EA">
      <w:pPr>
        <w:tabs>
          <w:tab w:val="left" w:pos="4678"/>
        </w:tabs>
        <w:suppressAutoHyphens/>
        <w:spacing w:after="0" w:line="240" w:lineRule="auto"/>
        <w:rPr>
          <w:rFonts w:ascii="Times New Roman" w:eastAsia="Times New Roman" w:hAnsi="Times New Roman" w:cs="Times New Roman"/>
          <w:kern w:val="2"/>
          <w:lang w:eastAsia="zh-CN"/>
        </w:rPr>
      </w:pPr>
    </w:p>
    <w:p w:rsidR="00EF4A33" w:rsidRPr="00EF4A33" w:rsidRDefault="00EF4A33" w:rsidP="00EF4A33">
      <w:pPr>
        <w:suppressAutoHyphens/>
        <w:autoSpaceDN w:val="0"/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lang w:eastAsia="zh-CN"/>
        </w:rPr>
      </w:pPr>
    </w:p>
    <w:p w:rsidR="00EF4A33" w:rsidRDefault="00EF4A33" w:rsidP="00EF4A33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2"/>
          <w:lang w:eastAsia="zh-CN"/>
        </w:rPr>
      </w:pPr>
      <w:r>
        <w:rPr>
          <w:rFonts w:ascii="Times New Roman" w:eastAsia="Times New Roman" w:hAnsi="Times New Roman" w:cs="Times New Roman"/>
          <w:kern w:val="2"/>
          <w:lang w:eastAsia="zh-CN"/>
        </w:rPr>
        <w:t>Składam/y</w:t>
      </w:r>
      <w:r w:rsidRPr="00EF4A33">
        <w:rPr>
          <w:rFonts w:ascii="Times New Roman" w:eastAsia="Times New Roman" w:hAnsi="Times New Roman" w:cs="Times New Roman"/>
          <w:kern w:val="2"/>
          <w:lang w:eastAsia="zh-CN"/>
        </w:rPr>
        <w:t xml:space="preserve"> niniejszą </w:t>
      </w:r>
      <w:r w:rsidR="00580811">
        <w:rPr>
          <w:rFonts w:ascii="Times New Roman" w:eastAsia="Times New Roman" w:hAnsi="Times New Roman" w:cs="Times New Roman"/>
          <w:kern w:val="2"/>
          <w:lang w:eastAsia="zh-CN"/>
        </w:rPr>
        <w:t>ofertę na wykonanie zamówienia</w:t>
      </w:r>
      <w:r w:rsidRPr="00EF4A33">
        <w:rPr>
          <w:rFonts w:ascii="Times New Roman" w:eastAsia="Times New Roman" w:hAnsi="Times New Roman" w:cs="Times New Roman"/>
          <w:kern w:val="2"/>
          <w:lang w:eastAsia="zh-CN"/>
        </w:rPr>
        <w:t>:</w:t>
      </w:r>
    </w:p>
    <w:p w:rsidR="00EF4A33" w:rsidRPr="00EF4A33" w:rsidRDefault="00EF4A33" w:rsidP="00EF4A33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</w:p>
    <w:p w:rsidR="00EF4A33" w:rsidRPr="00EF4A33" w:rsidRDefault="001A6F07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kern w:val="2"/>
          <w:sz w:val="20"/>
          <w:szCs w:val="20"/>
          <w:lang w:eastAsia="zh-CN"/>
        </w:rPr>
      </w:pPr>
      <w:r>
        <w:rPr>
          <w:rFonts w:ascii="Times New Roman" w:eastAsia="Calibri" w:hAnsi="Times New Roman" w:cs="Times New Roman"/>
          <w:lang w:eastAsia="pl-PL"/>
        </w:rPr>
        <w:t>Oświadczam/y</w:t>
      </w:r>
      <w:r w:rsidR="00EF4A33" w:rsidRPr="00EF4A33">
        <w:rPr>
          <w:rFonts w:ascii="Times New Roman" w:eastAsia="Calibri" w:hAnsi="Times New Roman" w:cs="Times New Roman"/>
          <w:lang w:eastAsia="pl-PL"/>
        </w:rPr>
        <w:t>, że zapoznałem/ liśmy się z wymaganiami Zamawiającego, dot</w:t>
      </w:r>
      <w:r w:rsidR="00580811">
        <w:rPr>
          <w:rFonts w:ascii="Times New Roman" w:eastAsia="Calibri" w:hAnsi="Times New Roman" w:cs="Times New Roman"/>
          <w:lang w:eastAsia="pl-PL"/>
        </w:rPr>
        <w:t xml:space="preserve">yczącymi przedmiotu zamówienia </w:t>
      </w:r>
      <w:r w:rsidR="00EF4A33" w:rsidRPr="00EF4A33">
        <w:rPr>
          <w:rFonts w:ascii="Times New Roman" w:eastAsia="Calibri" w:hAnsi="Times New Roman" w:cs="Times New Roman"/>
          <w:lang w:eastAsia="pl-PL"/>
        </w:rPr>
        <w:t>wraz z załącznikami i nie wnoszę/wnosimy do nich żadnych zastrzeżeń.</w:t>
      </w:r>
    </w:p>
    <w:p w:rsidR="00EF4A33" w:rsidRPr="00EF4A33" w:rsidRDefault="00EF4A33" w:rsidP="00EF4A33">
      <w:pPr>
        <w:spacing w:after="0" w:line="240" w:lineRule="auto"/>
        <w:jc w:val="both"/>
        <w:rPr>
          <w:rFonts w:ascii="Times New Roman" w:eastAsia="Calibri" w:hAnsi="Times New Roman" w:cs="Times New Roman"/>
          <w:lang w:eastAsia="pl-PL"/>
        </w:rPr>
      </w:pPr>
    </w:p>
    <w:p w:rsidR="00EF4A33" w:rsidRPr="00EF4A33" w:rsidRDefault="001A6F07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kern w:val="2"/>
          <w:sz w:val="20"/>
          <w:szCs w:val="20"/>
          <w:lang w:eastAsia="zh-CN"/>
        </w:rPr>
      </w:pPr>
      <w:r>
        <w:rPr>
          <w:rFonts w:ascii="Times New Roman" w:eastAsia="Calibri" w:hAnsi="Times New Roman" w:cs="Times New Roman"/>
          <w:lang w:eastAsia="pl-PL"/>
        </w:rPr>
        <w:t>Oferuję/oferujemy</w:t>
      </w:r>
      <w:r w:rsidR="00EF4A33" w:rsidRPr="00EF4A33">
        <w:rPr>
          <w:rFonts w:ascii="Times New Roman" w:eastAsia="Calibri" w:hAnsi="Times New Roman" w:cs="Times New Roman"/>
          <w:lang w:eastAsia="pl-PL"/>
        </w:rPr>
        <w:t xml:space="preserve"> wykonanie przedmiotu zamówienia na warunkach przedstawionych w niniejszej ofercie za cenę:</w:t>
      </w:r>
    </w:p>
    <w:p w:rsidR="004D39EA" w:rsidRDefault="004D39EA" w:rsidP="00EF4A33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kern w:val="2"/>
          <w:lang w:eastAsia="zh-CN"/>
        </w:rPr>
      </w:pPr>
    </w:p>
    <w:p w:rsidR="001A6F07" w:rsidRPr="00EF4A33" w:rsidRDefault="001A6F07" w:rsidP="00EF4A33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kern w:val="2"/>
          <w:lang w:eastAsia="zh-CN"/>
        </w:rPr>
      </w:pPr>
    </w:p>
    <w:tbl>
      <w:tblPr>
        <w:tblW w:w="0" w:type="auto"/>
        <w:tblInd w:w="476" w:type="dxa"/>
        <w:tblLayout w:type="fixed"/>
        <w:tblLook w:val="04A0" w:firstRow="1" w:lastRow="0" w:firstColumn="1" w:lastColumn="0" w:noHBand="0" w:noVBand="1"/>
      </w:tblPr>
      <w:tblGrid>
        <w:gridCol w:w="3119"/>
        <w:gridCol w:w="5496"/>
      </w:tblGrid>
      <w:tr w:rsidR="00EF4A33" w:rsidRPr="00EF4A33" w:rsidTr="001A6F07"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hideMark/>
          </w:tcPr>
          <w:p w:rsidR="00EF4A33" w:rsidRPr="00EF4A33" w:rsidRDefault="00EF4A33" w:rsidP="00EF4A3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Cena brutto</w:t>
            </w:r>
          </w:p>
          <w:p w:rsidR="00EF4A33" w:rsidRPr="00EF4A33" w:rsidRDefault="00EF4A33" w:rsidP="00EF4A3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lang w:eastAsia="ar-SA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…………………………….....zł</w:t>
            </w:r>
          </w:p>
          <w:p w:rsidR="00EF4A33" w:rsidRPr="00EF4A33" w:rsidRDefault="00EF4A33" w:rsidP="00EF4A3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W tym stawka podatku Vat…..%</w:t>
            </w:r>
          </w:p>
        </w:tc>
        <w:tc>
          <w:tcPr>
            <w:tcW w:w="54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EF4A33" w:rsidRPr="00EF4A33" w:rsidRDefault="00EF4A33" w:rsidP="00EF4A3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 xml:space="preserve">Słownie: </w:t>
            </w:r>
          </w:p>
          <w:p w:rsidR="00EF4A33" w:rsidRPr="00EF4A33" w:rsidRDefault="00EF4A33" w:rsidP="00EF4A3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………………………………………………………………</w:t>
            </w:r>
          </w:p>
        </w:tc>
      </w:tr>
    </w:tbl>
    <w:p w:rsidR="004D39EA" w:rsidRDefault="004D39EA" w:rsidP="0088562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922232" w:rsidRDefault="00922232" w:rsidP="0088562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922232" w:rsidRDefault="00922232" w:rsidP="0088562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EF4A33" w:rsidRPr="00EF4A33" w:rsidRDefault="00EF4A33" w:rsidP="001A6F07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 w:rsidRPr="00EF4A33">
        <w:rPr>
          <w:rFonts w:ascii="Times New Roman" w:eastAsia="Times New Roman" w:hAnsi="Times New Roman" w:cs="Times New Roman"/>
          <w:kern w:val="2"/>
          <w:lang w:eastAsia="zh-CN"/>
        </w:rPr>
        <w:t>zgodnie z załączonym do niniejszej oferty kosztorysem ofertowym sporządzonym według w</w:t>
      </w:r>
      <w:r w:rsidR="005B01D5">
        <w:rPr>
          <w:rFonts w:ascii="Times New Roman" w:eastAsia="Times New Roman" w:hAnsi="Times New Roman" w:cs="Times New Roman"/>
          <w:kern w:val="2"/>
          <w:lang w:eastAsia="zh-CN"/>
        </w:rPr>
        <w:t>zoru stanowiącego załącznik nr 1</w:t>
      </w:r>
      <w:r w:rsidR="00EA6F4C">
        <w:rPr>
          <w:rFonts w:ascii="Times New Roman" w:eastAsia="Times New Roman" w:hAnsi="Times New Roman" w:cs="Times New Roman"/>
          <w:kern w:val="2"/>
          <w:lang w:eastAsia="zh-CN"/>
        </w:rPr>
        <w:t xml:space="preserve"> do Zaproszenia.</w:t>
      </w:r>
    </w:p>
    <w:p w:rsidR="00EF4A33" w:rsidRPr="00EF4A33" w:rsidRDefault="00EF4A33" w:rsidP="00EF4A33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2"/>
          <w:lang w:eastAsia="zh-CN"/>
        </w:rPr>
      </w:pPr>
    </w:p>
    <w:p w:rsidR="00EF4A33" w:rsidRPr="00EF4A33" w:rsidRDefault="00EF4A33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>
        <w:rPr>
          <w:rFonts w:ascii="Times New Roman" w:eastAsia="Times New Roman" w:hAnsi="Times New Roman" w:cs="Times New Roman"/>
          <w:kern w:val="2"/>
          <w:lang w:eastAsia="zh-CN"/>
        </w:rPr>
        <w:lastRenderedPageBreak/>
        <w:t>Oświadczam/y, że w wyżej</w:t>
      </w:r>
      <w:r w:rsidR="00082E51">
        <w:rPr>
          <w:rFonts w:ascii="Times New Roman" w:eastAsia="Times New Roman" w:hAnsi="Times New Roman" w:cs="Times New Roman"/>
          <w:kern w:val="2"/>
          <w:lang w:eastAsia="zh-CN"/>
        </w:rPr>
        <w:t xml:space="preserve"> podanej cenie uwzględniłem/uwzględniliśmy</w:t>
      </w:r>
      <w:r w:rsidRPr="00EF4A33">
        <w:rPr>
          <w:rFonts w:ascii="Times New Roman" w:eastAsia="Times New Roman" w:hAnsi="Times New Roman" w:cs="Times New Roman"/>
          <w:kern w:val="2"/>
          <w:lang w:eastAsia="zh-CN"/>
        </w:rPr>
        <w:t xml:space="preserve"> wszelk</w:t>
      </w:r>
      <w:r w:rsidR="001A6F07">
        <w:rPr>
          <w:rFonts w:ascii="Times New Roman" w:eastAsia="Times New Roman" w:hAnsi="Times New Roman" w:cs="Times New Roman"/>
          <w:kern w:val="2"/>
          <w:lang w:eastAsia="zh-CN"/>
        </w:rPr>
        <w:t xml:space="preserve">ie koszty niezbędne do pełnej i </w:t>
      </w:r>
      <w:r w:rsidRPr="00EF4A33">
        <w:rPr>
          <w:rFonts w:ascii="Times New Roman" w:eastAsia="Times New Roman" w:hAnsi="Times New Roman" w:cs="Times New Roman"/>
          <w:kern w:val="2"/>
          <w:lang w:eastAsia="zh-CN"/>
        </w:rPr>
        <w:t>terminowej realizacji zamówienia, zgod</w:t>
      </w:r>
      <w:r w:rsidR="00580811">
        <w:rPr>
          <w:rFonts w:ascii="Times New Roman" w:eastAsia="Times New Roman" w:hAnsi="Times New Roman" w:cs="Times New Roman"/>
          <w:kern w:val="2"/>
          <w:lang w:eastAsia="zh-CN"/>
        </w:rPr>
        <w:t>nie z wymaganiami Zamawiającego.</w:t>
      </w:r>
    </w:p>
    <w:p w:rsidR="00EF4A33" w:rsidRPr="00EF4A33" w:rsidRDefault="00EF4A33" w:rsidP="00EF4A3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EF4A33" w:rsidRPr="00EF4A33" w:rsidRDefault="00EF4A33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>
        <w:rPr>
          <w:rFonts w:ascii="Times New Roman" w:eastAsia="Times New Roman" w:hAnsi="Times New Roman" w:cs="Times New Roman"/>
          <w:kern w:val="2"/>
          <w:lang w:eastAsia="zh-CN"/>
        </w:rPr>
        <w:t>Oświadczam/y</w:t>
      </w:r>
      <w:r w:rsidRPr="00EF4A33">
        <w:rPr>
          <w:rFonts w:ascii="Times New Roman" w:eastAsia="Times New Roman" w:hAnsi="Times New Roman" w:cs="Times New Roman"/>
          <w:kern w:val="2"/>
          <w:lang w:eastAsia="zh-CN"/>
        </w:rPr>
        <w:t xml:space="preserve">, że uważamy się za związanych niniejszą ofertą przez okres 30 dni od upływu terminu otwarcia ofert. </w:t>
      </w:r>
    </w:p>
    <w:p w:rsidR="00EF4A33" w:rsidRPr="00EF4A33" w:rsidRDefault="00EF4A33" w:rsidP="00EF4A33">
      <w:pPr>
        <w:suppressAutoHyphens/>
        <w:spacing w:after="0" w:line="240" w:lineRule="auto"/>
        <w:contextualSpacing/>
        <w:rPr>
          <w:rFonts w:ascii="Times New Roman" w:eastAsia="Times New Roman" w:hAnsi="Times New Roman" w:cs="Times New Roman"/>
          <w:kern w:val="2"/>
          <w:lang w:eastAsia="zh-CN"/>
        </w:rPr>
      </w:pPr>
    </w:p>
    <w:p w:rsidR="00EF4A33" w:rsidRPr="00EF4A33" w:rsidRDefault="00EF4A33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>
        <w:rPr>
          <w:rFonts w:ascii="Times New Roman" w:eastAsia="Times New Roman" w:hAnsi="Times New Roman" w:cs="Times New Roman"/>
          <w:kern w:val="2"/>
          <w:lang w:eastAsia="zh-CN"/>
        </w:rPr>
        <w:t>Oświadczam/y</w:t>
      </w:r>
      <w:r w:rsidRPr="00EF4A33">
        <w:rPr>
          <w:rFonts w:ascii="Times New Roman" w:eastAsia="Times New Roman" w:hAnsi="Times New Roman" w:cs="Times New Roman"/>
          <w:kern w:val="2"/>
          <w:lang w:eastAsia="zh-CN"/>
        </w:rPr>
        <w:t xml:space="preserve">, że w razie wybrania naszej oferty jako </w:t>
      </w:r>
      <w:r w:rsidR="00082E51">
        <w:rPr>
          <w:rFonts w:ascii="Times New Roman" w:eastAsia="Times New Roman" w:hAnsi="Times New Roman" w:cs="Times New Roman"/>
          <w:kern w:val="2"/>
          <w:lang w:eastAsia="zh-CN"/>
        </w:rPr>
        <w:t>najkorzystniejszej zobowiązuję/zobowiązujemy</w:t>
      </w:r>
      <w:r w:rsidRPr="00EF4A33">
        <w:rPr>
          <w:rFonts w:ascii="Times New Roman" w:eastAsia="Times New Roman" w:hAnsi="Times New Roman" w:cs="Times New Roman"/>
          <w:kern w:val="2"/>
          <w:lang w:eastAsia="zh-CN"/>
        </w:rPr>
        <w:t xml:space="preserve"> się do podpisania umowy</w:t>
      </w:r>
      <w:r w:rsidR="00580811">
        <w:rPr>
          <w:rFonts w:ascii="Times New Roman" w:eastAsia="Times New Roman" w:hAnsi="Times New Roman" w:cs="Times New Roman"/>
          <w:kern w:val="2"/>
          <w:lang w:eastAsia="zh-CN"/>
        </w:rPr>
        <w:t>.</w:t>
      </w:r>
    </w:p>
    <w:p w:rsidR="00EF4A33" w:rsidRPr="00EF4A33" w:rsidRDefault="00EF4A33" w:rsidP="00EF4A33">
      <w:p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</w:p>
    <w:p w:rsidR="00EF4A33" w:rsidRPr="00F61BF3" w:rsidRDefault="00EF4A33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 w:rsidRPr="00EF4A33">
        <w:rPr>
          <w:rFonts w:ascii="Times New Roman" w:eastAsia="Times New Roman" w:hAnsi="Times New Roman" w:cs="Times New Roman"/>
          <w:color w:val="000000"/>
          <w:kern w:val="2"/>
          <w:lang w:eastAsia="zh-CN"/>
        </w:rPr>
        <w:t>Oświadczam, że wypełniłem</w:t>
      </w:r>
      <w:r w:rsidR="00082E51">
        <w:rPr>
          <w:rFonts w:ascii="Times New Roman" w:eastAsia="Times New Roman" w:hAnsi="Times New Roman" w:cs="Times New Roman"/>
          <w:color w:val="000000"/>
          <w:kern w:val="2"/>
          <w:lang w:eastAsia="zh-CN"/>
        </w:rPr>
        <w:t>/wypełniliśmy</w:t>
      </w:r>
      <w:r w:rsidRPr="00EF4A33">
        <w:rPr>
          <w:rFonts w:ascii="Times New Roman" w:eastAsia="Times New Roman" w:hAnsi="Times New Roman" w:cs="Times New Roman"/>
          <w:color w:val="000000"/>
          <w:kern w:val="2"/>
          <w:lang w:eastAsia="zh-CN"/>
        </w:rPr>
        <w:t xml:space="preserve"> obowiązki informacyjne przewidziane w art. 13 lub art. 14 RODO</w:t>
      </w:r>
      <w:r w:rsidRPr="00EF4A33">
        <w:rPr>
          <w:rFonts w:ascii="Times New Roman" w:eastAsia="Times New Roman" w:hAnsi="Times New Roman" w:cs="Times New Roman"/>
          <w:color w:val="000000"/>
          <w:kern w:val="2"/>
          <w:vertAlign w:val="superscript"/>
          <w:lang w:eastAsia="zh-CN"/>
        </w:rPr>
        <w:footnoteReference w:id="1"/>
      </w:r>
      <w:r w:rsidRPr="00EF4A33">
        <w:rPr>
          <w:rFonts w:ascii="Times New Roman" w:eastAsia="Times New Roman" w:hAnsi="Times New Roman" w:cs="Times New Roman"/>
          <w:color w:val="000000"/>
          <w:kern w:val="2"/>
          <w:vertAlign w:val="superscript"/>
          <w:lang w:eastAsia="zh-CN"/>
        </w:rPr>
        <w:t xml:space="preserve"> </w:t>
      </w:r>
      <w:r w:rsidRPr="00EF4A33">
        <w:rPr>
          <w:rFonts w:ascii="Times New Roman" w:eastAsia="Times New Roman" w:hAnsi="Times New Roman" w:cs="Times New Roman"/>
          <w:color w:val="000000"/>
          <w:kern w:val="2"/>
          <w:lang w:eastAsia="zh-CN"/>
        </w:rPr>
        <w:t xml:space="preserve">wobec osób fizycznych, </w:t>
      </w:r>
      <w:r w:rsidRPr="00EF4A33">
        <w:rPr>
          <w:rFonts w:ascii="Times New Roman" w:eastAsia="Times New Roman" w:hAnsi="Times New Roman" w:cs="Times New Roman"/>
          <w:kern w:val="2"/>
          <w:lang w:eastAsia="zh-CN"/>
        </w:rPr>
        <w:t>od których dane osobowe bezpośrednio lub pośrednio pozyskałem</w:t>
      </w:r>
      <w:r w:rsidRPr="00EF4A33">
        <w:rPr>
          <w:rFonts w:ascii="Times New Roman" w:eastAsia="Times New Roman" w:hAnsi="Times New Roman" w:cs="Times New Roman"/>
          <w:color w:val="000000"/>
          <w:kern w:val="2"/>
          <w:lang w:eastAsia="zh-CN"/>
        </w:rPr>
        <w:t xml:space="preserve"> w celu ubiegania się o udzielenie zamówienia publicznego w niniejszym postępowaniu</w:t>
      </w:r>
      <w:r w:rsidRPr="00EF4A33">
        <w:rPr>
          <w:rFonts w:ascii="Times New Roman" w:eastAsia="Times New Roman" w:hAnsi="Times New Roman" w:cs="Times New Roman"/>
          <w:kern w:val="2"/>
          <w:lang w:eastAsia="zh-CN"/>
        </w:rPr>
        <w:t>.</w:t>
      </w:r>
    </w:p>
    <w:p w:rsidR="00F61BF3" w:rsidRDefault="00F61BF3" w:rsidP="00F61BF3">
      <w:pPr>
        <w:pStyle w:val="Akapitzlist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</w:p>
    <w:p w:rsidR="00F61BF3" w:rsidRPr="0058656F" w:rsidRDefault="00F61BF3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color w:val="000000"/>
          <w:kern w:val="2"/>
          <w:lang w:eastAsia="zh-CN"/>
        </w:rPr>
      </w:pPr>
      <w:r w:rsidRPr="0058656F">
        <w:rPr>
          <w:rFonts w:ascii="Times New Roman" w:eastAsia="Times New Roman" w:hAnsi="Times New Roman" w:cs="Times New Roman"/>
          <w:b/>
          <w:color w:val="000000"/>
          <w:kern w:val="2"/>
          <w:lang w:eastAsia="zh-CN"/>
        </w:rPr>
        <w:t>Oświadczam, że nie zachodzą w stosunku do mnie przesłanki wykluczenia z postepowania na podstawie art. 7 ust. 1 ustawy z dnia 13 kwietnia 2022 r. o szczególnych rozwiązaniach w zakresie przeciwdziałania wspieraniu agresji na Ukrainę oraz służących ochronie bezpieczeństwa narodowego (Dz. U. z 2022 r., poz. 835</w:t>
      </w:r>
      <w:r w:rsidR="0058656F" w:rsidRPr="0058656F">
        <w:rPr>
          <w:rFonts w:ascii="Times New Roman" w:eastAsia="Times New Roman" w:hAnsi="Times New Roman" w:cs="Times New Roman"/>
          <w:b/>
          <w:color w:val="000000"/>
          <w:kern w:val="2"/>
          <w:lang w:eastAsia="zh-CN"/>
        </w:rPr>
        <w:t>)</w:t>
      </w:r>
      <w:r w:rsidR="0058656F" w:rsidRPr="0058656F">
        <w:rPr>
          <w:rFonts w:ascii="Times New Roman" w:eastAsia="Times New Roman" w:hAnsi="Times New Roman" w:cs="Times New Roman"/>
          <w:b/>
          <w:color w:val="000000"/>
          <w:kern w:val="2"/>
          <w:vertAlign w:val="superscript"/>
          <w:lang w:eastAsia="zh-CN"/>
        </w:rPr>
        <w:t>2</w:t>
      </w:r>
      <w:r w:rsidR="0058656F" w:rsidRPr="0058656F">
        <w:rPr>
          <w:rFonts w:ascii="Times New Roman" w:eastAsia="Times New Roman" w:hAnsi="Times New Roman" w:cs="Times New Roman"/>
          <w:b/>
          <w:color w:val="000000"/>
          <w:kern w:val="2"/>
          <w:lang w:eastAsia="zh-CN"/>
        </w:rPr>
        <w:t>.</w:t>
      </w:r>
    </w:p>
    <w:p w:rsidR="00EF4A33" w:rsidRPr="00EF4A33" w:rsidRDefault="00EF4A33" w:rsidP="00EF4A3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EF4A33" w:rsidRPr="00EF4A33" w:rsidRDefault="00EF4A33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 w:rsidRPr="00EF4A33">
        <w:rPr>
          <w:rFonts w:ascii="Times New Roman" w:eastAsia="Times New Roman" w:hAnsi="Times New Roman" w:cs="Times New Roman"/>
          <w:kern w:val="2"/>
          <w:lang w:eastAsia="zh-CN"/>
        </w:rPr>
        <w:t>Załącznikami do niniejszego formularza, stanowiącymi integralną część oferty, są:</w:t>
      </w:r>
    </w:p>
    <w:p w:rsidR="00EF4A33" w:rsidRPr="00EF4A33" w:rsidRDefault="00EF4A33" w:rsidP="00EF4A33">
      <w:p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</w:p>
    <w:p w:rsidR="00EF4A33" w:rsidRPr="00EF4A33" w:rsidRDefault="001A6F07" w:rsidP="00EF4A33">
      <w:pPr>
        <w:tabs>
          <w:tab w:val="right" w:leader="dot" w:pos="567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  <w:r>
        <w:rPr>
          <w:rFonts w:ascii="Times New Roman" w:eastAsia="Times New Roman" w:hAnsi="Times New Roman" w:cs="Times New Roman"/>
          <w:kern w:val="2"/>
          <w:lang w:eastAsia="zh-CN"/>
        </w:rPr>
        <w:t xml:space="preserve">1) </w:t>
      </w:r>
      <w:r w:rsidR="00580811">
        <w:rPr>
          <w:rFonts w:ascii="Times New Roman" w:eastAsia="Times New Roman" w:hAnsi="Times New Roman" w:cs="Times New Roman"/>
          <w:kern w:val="2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kern w:val="2"/>
          <w:lang w:eastAsia="zh-CN"/>
        </w:rPr>
        <w:t>Kosztorys O</w:t>
      </w:r>
      <w:r w:rsidR="00EF4A33" w:rsidRPr="00EF4A33">
        <w:rPr>
          <w:rFonts w:ascii="Times New Roman" w:eastAsia="Times New Roman" w:hAnsi="Times New Roman" w:cs="Times New Roman"/>
          <w:kern w:val="2"/>
          <w:lang w:eastAsia="zh-CN"/>
        </w:rPr>
        <w:t>fertowy (odpowiednio dla danej części, podpisany przez przedstawiciela Wykonawcy);</w:t>
      </w:r>
    </w:p>
    <w:p w:rsidR="00580811" w:rsidRPr="00580811" w:rsidRDefault="00580811" w:rsidP="00580811">
      <w:pPr>
        <w:tabs>
          <w:tab w:val="left" w:pos="42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2"/>
          <w:lang w:eastAsia="zh-CN"/>
        </w:rPr>
      </w:pPr>
      <w:r>
        <w:rPr>
          <w:rFonts w:ascii="Times New Roman" w:eastAsia="Times New Roman" w:hAnsi="Times New Roman" w:cs="Times New Roman"/>
          <w:color w:val="000000"/>
          <w:kern w:val="2"/>
          <w:lang w:eastAsia="zh-CN"/>
        </w:rPr>
        <w:t>2) A</w:t>
      </w:r>
      <w:r w:rsidRPr="00580811">
        <w:rPr>
          <w:rFonts w:ascii="Times New Roman" w:eastAsia="Times New Roman" w:hAnsi="Times New Roman" w:cs="Times New Roman"/>
          <w:color w:val="000000"/>
          <w:kern w:val="2"/>
          <w:lang w:eastAsia="zh-CN"/>
        </w:rPr>
        <w:t>ktualny odpis z właściwego rejestru lub centralnej ewidencji i informacji o działalności gospodarczej, jeżeli odrębne przepisy wymagają wpisu do rejestru lub ewidencji</w:t>
      </w:r>
    </w:p>
    <w:p w:rsidR="00EF4A33" w:rsidRPr="00EF4A33" w:rsidRDefault="00580811" w:rsidP="00580811">
      <w:pPr>
        <w:tabs>
          <w:tab w:val="left" w:pos="42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2"/>
          <w:lang w:eastAsia="zh-CN"/>
        </w:rPr>
      </w:pPr>
      <w:r>
        <w:rPr>
          <w:rFonts w:ascii="Times New Roman" w:eastAsia="Times New Roman" w:hAnsi="Times New Roman" w:cs="Times New Roman"/>
          <w:color w:val="000000"/>
          <w:kern w:val="2"/>
          <w:lang w:eastAsia="zh-CN"/>
        </w:rPr>
        <w:t>3)  P</w:t>
      </w:r>
      <w:r w:rsidRPr="00580811">
        <w:rPr>
          <w:rFonts w:ascii="Times New Roman" w:eastAsia="Times New Roman" w:hAnsi="Times New Roman" w:cs="Times New Roman"/>
          <w:color w:val="000000"/>
          <w:kern w:val="2"/>
          <w:lang w:eastAsia="zh-CN"/>
        </w:rPr>
        <w:t>ełnomocnictwo do występowania w imieniu wykonawcy, w przypadku gdy dokumenty składające się na ofertę podpisuje osoba nieuprawniona do reprezentowania Wykonawcy (zgodnie z odpisem z Krajowego Rejestru Sądowego lub z zaświadczeniem o wpisie do ewidencji działalności gospodarczej).</w:t>
      </w:r>
    </w:p>
    <w:p w:rsidR="00EF4A33" w:rsidRPr="00EF4A33" w:rsidRDefault="00EF4A33" w:rsidP="00EF4A33">
      <w:pPr>
        <w:tabs>
          <w:tab w:val="right" w:leader="dot" w:pos="567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EF4A33" w:rsidRPr="00EF4A33" w:rsidRDefault="00EF4A33" w:rsidP="00EF4A33">
      <w:pPr>
        <w:tabs>
          <w:tab w:val="right" w:leader="dot" w:pos="567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EF4A33" w:rsidRPr="00EF4A33" w:rsidRDefault="00EF4A33" w:rsidP="00EF4A33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 w:rsidRPr="00EF4A33">
        <w:rPr>
          <w:rFonts w:ascii="Times New Roman" w:eastAsia="Times New Roman" w:hAnsi="Times New Roman" w:cs="Times New Roman"/>
          <w:kern w:val="2"/>
          <w:lang w:eastAsia="zh-CN"/>
        </w:rPr>
        <w:t>…..............................................................................................</w:t>
      </w:r>
    </w:p>
    <w:p w:rsidR="00EF4A33" w:rsidRPr="00EF4A33" w:rsidRDefault="00EF4A33" w:rsidP="00EF4A33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 w:rsidRPr="00EF4A33">
        <w:rPr>
          <w:rFonts w:ascii="Times New Roman" w:eastAsia="Times New Roman" w:hAnsi="Times New Roman" w:cs="Times New Roman"/>
          <w:i/>
          <w:iCs/>
          <w:kern w:val="2"/>
          <w:sz w:val="20"/>
          <w:szCs w:val="20"/>
          <w:lang w:eastAsia="zh-CN"/>
        </w:rPr>
        <w:t>(data i czytelny podpis uprawnionego przedstawiciela(i) Wykonawcy)</w:t>
      </w:r>
    </w:p>
    <w:sectPr w:rsidR="00EF4A33" w:rsidRPr="00EF4A33" w:rsidSect="004D39EA">
      <w:footerReference w:type="default" r:id="rId7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F502E" w:rsidRDefault="00CF502E" w:rsidP="00EF4A33">
      <w:pPr>
        <w:spacing w:after="0" w:line="240" w:lineRule="auto"/>
      </w:pPr>
      <w:r>
        <w:separator/>
      </w:r>
    </w:p>
  </w:endnote>
  <w:endnote w:type="continuationSeparator" w:id="0">
    <w:p w:rsidR="00CF502E" w:rsidRDefault="00CF502E" w:rsidP="00EF4A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667319811"/>
      <w:docPartObj>
        <w:docPartGallery w:val="Page Numbers (Bottom of Page)"/>
        <w:docPartUnique/>
      </w:docPartObj>
    </w:sdtPr>
    <w:sdtEndPr/>
    <w:sdtContent>
      <w:p w:rsidR="001A6F07" w:rsidRDefault="001A6F07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7025E">
          <w:rPr>
            <w:noProof/>
          </w:rPr>
          <w:t>1</w:t>
        </w:r>
        <w:r>
          <w:fldChar w:fldCharType="end"/>
        </w:r>
      </w:p>
    </w:sdtContent>
  </w:sdt>
  <w:p w:rsidR="001A6F07" w:rsidRDefault="001A6F0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F502E" w:rsidRDefault="00CF502E" w:rsidP="00EF4A33">
      <w:pPr>
        <w:spacing w:after="0" w:line="240" w:lineRule="auto"/>
      </w:pPr>
      <w:r>
        <w:separator/>
      </w:r>
    </w:p>
  </w:footnote>
  <w:footnote w:type="continuationSeparator" w:id="0">
    <w:p w:rsidR="00CF502E" w:rsidRDefault="00CF502E" w:rsidP="00EF4A33">
      <w:pPr>
        <w:spacing w:after="0" w:line="240" w:lineRule="auto"/>
      </w:pPr>
      <w:r>
        <w:continuationSeparator/>
      </w:r>
    </w:p>
  </w:footnote>
  <w:footnote w:id="1">
    <w:p w:rsidR="00EF4A33" w:rsidRPr="00F63CFD" w:rsidRDefault="00EF4A33" w:rsidP="00EF4A33">
      <w:pPr>
        <w:pStyle w:val="Tekstprzypisudolnego"/>
        <w:jc w:val="both"/>
        <w:rPr>
          <w:rFonts w:ascii="Arial" w:hAnsi="Arial" w:cs="Arial"/>
          <w:color w:val="222222"/>
          <w:kern w:val="0"/>
          <w:sz w:val="16"/>
          <w:szCs w:val="16"/>
          <w:lang w:eastAsia="pl-PL"/>
        </w:rPr>
      </w:pPr>
      <w:r w:rsidRPr="00F63CFD">
        <w:rPr>
          <w:rStyle w:val="Odwoanieprzypisudolnego"/>
          <w:rFonts w:ascii="Arial" w:eastAsiaTheme="minorHAnsi" w:hAnsi="Arial" w:cs="Arial"/>
          <w:kern w:val="0"/>
          <w:sz w:val="16"/>
          <w:szCs w:val="16"/>
          <w:lang w:eastAsia="en-US"/>
        </w:rPr>
        <w:footnoteRef/>
      </w:r>
      <w:r>
        <w:t xml:space="preserve"> </w:t>
      </w:r>
      <w:r w:rsidRPr="00F63CFD">
        <w:rPr>
          <w:rFonts w:ascii="Arial" w:hAnsi="Arial" w:cs="Arial"/>
          <w:color w:val="222222"/>
          <w:kern w:val="0"/>
          <w:sz w:val="16"/>
          <w:szCs w:val="16"/>
          <w:lang w:eastAsia="pl-PL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:rsidR="00F63CFD" w:rsidRPr="00A82964" w:rsidRDefault="00F63CFD" w:rsidP="00F63CFD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t>2</w:t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:rsidR="00F63CFD" w:rsidRPr="00A82964" w:rsidRDefault="00F63CFD" w:rsidP="00F63CFD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F63CFD" w:rsidRDefault="00F63CFD" w:rsidP="00F63CFD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  <w:r w:rsidRPr="00BB3738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</w:t>
      </w:r>
    </w:p>
    <w:p w:rsidR="00F63CFD" w:rsidRPr="00BB3738" w:rsidRDefault="00F63CFD" w:rsidP="00F63CFD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:rsidR="00F63CFD" w:rsidRDefault="00F63CFD" w:rsidP="00EF4A33">
      <w:pPr>
        <w:pStyle w:val="Tekstprzypisudolnego"/>
        <w:jc w:val="both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color w:val="00000A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-720"/>
        </w:tabs>
        <w:ind w:left="36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cs="Times New Roman"/>
      </w:rPr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Symbol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  <w:rPr>
        <w:rFonts w:eastAsia="Times New Roman" w:cs="Times New Roman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2160" w:hanging="180"/>
      </w:pPr>
      <w:rPr>
        <w:rFonts w:cs="Times New Roman"/>
        <w:sz w:val="22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0000005"/>
    <w:multiLevelType w:val="multi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0"/>
        </w:tabs>
        <w:ind w:left="821" w:hanging="361"/>
      </w:pPr>
      <w:rPr>
        <w:rFonts w:ascii="Times New Roman" w:hAnsi="Times New Roman" w:cs="Times New Roman"/>
        <w:w w:val="100"/>
        <w:sz w:val="20"/>
        <w:szCs w:val="16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1201" w:hanging="361"/>
      </w:pPr>
      <w:rPr>
        <w:rFonts w:ascii="Symbol" w:hAnsi="Symbol" w:cs="Symbol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1583" w:hanging="361"/>
      </w:pPr>
      <w:rPr>
        <w:rFonts w:ascii="Symbol" w:hAnsi="Symbol" w:cs="Symbol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964" w:hanging="361"/>
      </w:pPr>
      <w:rPr>
        <w:rFonts w:ascii="Symbol" w:hAnsi="Symbol" w:cs="Symbol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2346" w:hanging="361"/>
      </w:pPr>
      <w:rPr>
        <w:rFonts w:ascii="Symbol" w:hAnsi="Symbol" w:cs="Symbol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2727" w:hanging="361"/>
      </w:pPr>
      <w:rPr>
        <w:rFonts w:ascii="Symbol" w:hAnsi="Symbol" w:cs="Symbol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3109" w:hanging="361"/>
      </w:pPr>
      <w:rPr>
        <w:rFonts w:ascii="Symbol" w:hAnsi="Symbol" w:cs="Symbol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3490" w:hanging="361"/>
      </w:pPr>
      <w:rPr>
        <w:rFonts w:ascii="Symbol" w:hAnsi="Symbol" w:cs="Symbol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3872" w:hanging="361"/>
      </w:pPr>
      <w:rPr>
        <w:rFonts w:ascii="Symbol" w:hAnsi="Symbol" w:cs="Symbol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4A33"/>
    <w:rsid w:val="00054BFE"/>
    <w:rsid w:val="00075357"/>
    <w:rsid w:val="00082E51"/>
    <w:rsid w:val="001A6F07"/>
    <w:rsid w:val="001F15C4"/>
    <w:rsid w:val="00266358"/>
    <w:rsid w:val="00267BF4"/>
    <w:rsid w:val="00330A23"/>
    <w:rsid w:val="00384E63"/>
    <w:rsid w:val="003D4B28"/>
    <w:rsid w:val="003E172D"/>
    <w:rsid w:val="003E411A"/>
    <w:rsid w:val="00496C70"/>
    <w:rsid w:val="004D39EA"/>
    <w:rsid w:val="005512DD"/>
    <w:rsid w:val="00580811"/>
    <w:rsid w:val="0058656F"/>
    <w:rsid w:val="005B01D5"/>
    <w:rsid w:val="00670FC4"/>
    <w:rsid w:val="006D6340"/>
    <w:rsid w:val="00732449"/>
    <w:rsid w:val="007B1C8D"/>
    <w:rsid w:val="00885629"/>
    <w:rsid w:val="00922232"/>
    <w:rsid w:val="00924BD6"/>
    <w:rsid w:val="0097025E"/>
    <w:rsid w:val="00992EE7"/>
    <w:rsid w:val="009C16B7"/>
    <w:rsid w:val="009E1357"/>
    <w:rsid w:val="00A829C8"/>
    <w:rsid w:val="00B82FB5"/>
    <w:rsid w:val="00C7188E"/>
    <w:rsid w:val="00CF502E"/>
    <w:rsid w:val="00D73206"/>
    <w:rsid w:val="00E2695B"/>
    <w:rsid w:val="00EA6F4C"/>
    <w:rsid w:val="00EA781A"/>
    <w:rsid w:val="00EE1A77"/>
    <w:rsid w:val="00EF4A33"/>
    <w:rsid w:val="00F47F64"/>
    <w:rsid w:val="00F61BF3"/>
    <w:rsid w:val="00F63C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A3F262C-2163-4BEB-A8D3-084B6940E5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D39EA"/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1A6F0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unhideWhenUsed/>
    <w:rsid w:val="00EF4A33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EF4A33"/>
    <w:rPr>
      <w:rFonts w:ascii="Times New Roman" w:eastAsia="Times New Roman" w:hAnsi="Times New Roman" w:cs="Times New Roman"/>
      <w:kern w:val="2"/>
      <w:sz w:val="20"/>
      <w:szCs w:val="20"/>
      <w:lang w:eastAsia="zh-CN"/>
    </w:rPr>
  </w:style>
  <w:style w:type="paragraph" w:customStyle="1" w:styleId="Zawartoramki">
    <w:name w:val="Zawartość ramki"/>
    <w:basedOn w:val="Normalny"/>
    <w:rsid w:val="00EF4A33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eastAsia="zh-CN"/>
    </w:rPr>
  </w:style>
  <w:style w:type="character" w:customStyle="1" w:styleId="Znakiprzypiswdolnych">
    <w:name w:val="Znaki przypisów dolnych"/>
    <w:rsid w:val="00EF4A33"/>
    <w:rPr>
      <w:vertAlign w:val="superscript"/>
    </w:rPr>
  </w:style>
  <w:style w:type="paragraph" w:styleId="Tekstpodstawowy">
    <w:name w:val="Body Text"/>
    <w:basedOn w:val="Normalny"/>
    <w:link w:val="TekstpodstawowyZnak"/>
    <w:semiHidden/>
    <w:unhideWhenUsed/>
    <w:rsid w:val="00EF4A33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EF4A3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1A6F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A6F07"/>
  </w:style>
  <w:style w:type="paragraph" w:styleId="Stopka">
    <w:name w:val="footer"/>
    <w:basedOn w:val="Normalny"/>
    <w:link w:val="StopkaZnak"/>
    <w:uiPriority w:val="99"/>
    <w:unhideWhenUsed/>
    <w:rsid w:val="001A6F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A6F07"/>
  </w:style>
  <w:style w:type="character" w:customStyle="1" w:styleId="Nagwek3Znak">
    <w:name w:val="Nagłówek 3 Znak"/>
    <w:basedOn w:val="Domylnaczcionkaakapitu"/>
    <w:link w:val="Nagwek3"/>
    <w:uiPriority w:val="9"/>
    <w:rsid w:val="001A6F07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8081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80811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F61BF3"/>
    <w:pPr>
      <w:ind w:left="720"/>
      <w:contextualSpacing/>
    </w:pPr>
  </w:style>
  <w:style w:type="character" w:styleId="Odwoanieprzypisudolnego">
    <w:name w:val="footnote reference"/>
    <w:basedOn w:val="Domylnaczcionkaakapitu"/>
    <w:uiPriority w:val="99"/>
    <w:semiHidden/>
    <w:unhideWhenUsed/>
    <w:rsid w:val="00F63CF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04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7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73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98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2</Pages>
  <Words>467</Words>
  <Characters>2807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bbator</cp:lastModifiedBy>
  <cp:revision>33</cp:revision>
  <cp:lastPrinted>2024-10-30T11:20:00Z</cp:lastPrinted>
  <dcterms:created xsi:type="dcterms:W3CDTF">2021-01-30T18:42:00Z</dcterms:created>
  <dcterms:modified xsi:type="dcterms:W3CDTF">2024-10-30T11:20:00Z</dcterms:modified>
</cp:coreProperties>
</file>