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76E3E" w14:textId="3E3E6686" w:rsidR="000B5AFC" w:rsidRPr="00184927" w:rsidRDefault="009C2EE6" w:rsidP="00DA658F">
      <w:pPr>
        <w:pStyle w:val="Tretekstu"/>
        <w:spacing w:line="360" w:lineRule="auto"/>
        <w:jc w:val="left"/>
        <w:rPr>
          <w:rFonts w:ascii="Jost" w:hAnsi="Jost" w:cs="Arial"/>
          <w:lang w:val="pl-PL"/>
        </w:rPr>
      </w:pPr>
      <w:r w:rsidRPr="00184927">
        <w:rPr>
          <w:rFonts w:ascii="Jost" w:eastAsia="Arial Unicode MS" w:hAnsi="Jost" w:cs="Arial"/>
          <w:lang w:val="pl-PL"/>
        </w:rPr>
        <w:t xml:space="preserve">Nr sprawy: </w:t>
      </w:r>
      <w:r w:rsidR="007024FE" w:rsidRPr="00184927">
        <w:rPr>
          <w:rFonts w:ascii="Jost" w:eastAsia="Arial Unicode MS" w:hAnsi="Jost" w:cs="Arial"/>
          <w:lang w:val="pl-PL"/>
        </w:rPr>
        <w:t>MR</w:t>
      </w:r>
      <w:r w:rsidR="00FD2A18" w:rsidRPr="00184927">
        <w:rPr>
          <w:rFonts w:ascii="Jost" w:eastAsia="Arial Unicode MS" w:hAnsi="Jost" w:cs="Arial"/>
          <w:lang w:val="pl-PL"/>
        </w:rPr>
        <w:t>.260.</w:t>
      </w:r>
      <w:r w:rsidR="00876CC4" w:rsidRPr="00184927">
        <w:rPr>
          <w:rFonts w:ascii="Jost" w:eastAsia="Arial Unicode MS" w:hAnsi="Jost" w:cs="Arial"/>
          <w:lang w:val="pl-PL"/>
        </w:rPr>
        <w:t>5</w:t>
      </w:r>
      <w:r w:rsidR="00FD2A18" w:rsidRPr="00184927">
        <w:rPr>
          <w:rFonts w:ascii="Jost" w:eastAsia="Arial Unicode MS" w:hAnsi="Jost" w:cs="Arial"/>
          <w:lang w:val="pl-PL"/>
        </w:rPr>
        <w:t>.202</w:t>
      </w:r>
      <w:r w:rsidR="00E4776F" w:rsidRPr="00184927">
        <w:rPr>
          <w:rFonts w:ascii="Jost" w:eastAsia="Arial Unicode MS" w:hAnsi="Jost" w:cs="Arial"/>
          <w:lang w:val="pl-PL"/>
        </w:rPr>
        <w:t>4</w:t>
      </w:r>
      <w:r w:rsidR="00FD2A18" w:rsidRPr="00184927">
        <w:rPr>
          <w:rFonts w:ascii="Jost" w:eastAsia="Arial Unicode MS" w:hAnsi="Jost" w:cs="Arial"/>
          <w:lang w:val="pl-PL"/>
        </w:rPr>
        <w:t>.WW</w:t>
      </w:r>
    </w:p>
    <w:p w14:paraId="7D7D19E9" w14:textId="77777777" w:rsidR="007720D5" w:rsidRPr="00FD2A18" w:rsidRDefault="007720D5" w:rsidP="00DA658F">
      <w:pPr>
        <w:pStyle w:val="Tretekstu"/>
        <w:spacing w:line="360" w:lineRule="auto"/>
        <w:jc w:val="left"/>
        <w:rPr>
          <w:rFonts w:ascii="Corbel" w:hAnsi="Corbel" w:cs="Arial"/>
          <w:bCs w:val="0"/>
          <w:lang w:val="pl-PL"/>
        </w:rPr>
      </w:pPr>
    </w:p>
    <w:p w14:paraId="4357F43C" w14:textId="77777777" w:rsidR="000B5AFC" w:rsidRPr="00FD2A18" w:rsidRDefault="00C63A87" w:rsidP="00DA658F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lang w:val="pl-PL"/>
        </w:rPr>
      </w:pPr>
      <w:r w:rsidRPr="00FD2A18">
        <w:rPr>
          <w:rFonts w:ascii="Corbel" w:hAnsi="Corbel" w:cs="Arial"/>
          <w:bCs w:val="0"/>
          <w:lang w:val="pl-PL"/>
        </w:rPr>
        <w:t>OŚWIADCZENIE</w:t>
      </w:r>
      <w:r w:rsidR="006B1167" w:rsidRPr="00FD2A18">
        <w:rPr>
          <w:rFonts w:ascii="Corbel" w:hAnsi="Corbel" w:cs="Arial"/>
          <w:bCs w:val="0"/>
          <w:lang w:val="pl-PL"/>
        </w:rPr>
        <w:t xml:space="preserve"> </w:t>
      </w:r>
      <w:r w:rsidRPr="00FD2A18">
        <w:rPr>
          <w:rFonts w:ascii="Corbel" w:hAnsi="Corbel" w:cs="Arial"/>
        </w:rPr>
        <w:t xml:space="preserve">O PODZIALE OBOWIĄZKÓW W TRAKCIE REALIZACJI ZAMÓWIENIA (DOTYCZY </w:t>
      </w:r>
      <w:r w:rsidR="009009A3" w:rsidRPr="00FD2A18">
        <w:rPr>
          <w:rFonts w:ascii="Corbel" w:hAnsi="Corbel" w:cs="Arial"/>
        </w:rPr>
        <w:t xml:space="preserve">TYLKO </w:t>
      </w:r>
      <w:r w:rsidRPr="00FD2A18">
        <w:rPr>
          <w:rFonts w:ascii="Corbel" w:hAnsi="Corbel" w:cs="Arial"/>
        </w:rPr>
        <w:t>PODMIOTÓW WSPÓLNIE UBIEGAJĄCYCH SIĘ O UDZIELENIE ZAMÓWIENIA)</w:t>
      </w:r>
      <w:r w:rsidR="00DA658F" w:rsidRPr="00FD2A18">
        <w:rPr>
          <w:rFonts w:ascii="Corbel" w:hAnsi="Corbel" w:cs="Arial"/>
        </w:rPr>
        <w:t xml:space="preserve"> </w:t>
      </w:r>
      <w:r w:rsidR="006B1167" w:rsidRPr="00FD2A18">
        <w:rPr>
          <w:rFonts w:ascii="Corbel" w:hAnsi="Corbel" w:cs="Arial"/>
          <w:b w:val="0"/>
          <w:bCs w:val="0"/>
          <w:lang w:val="pl-PL"/>
        </w:rPr>
        <w:t xml:space="preserve">składane na podstawie art. </w:t>
      </w:r>
      <w:r w:rsidRPr="00FD2A18">
        <w:rPr>
          <w:rFonts w:ascii="Corbel" w:hAnsi="Corbel" w:cs="Arial"/>
          <w:b w:val="0"/>
          <w:bCs w:val="0"/>
          <w:iCs/>
          <w:lang w:val="pl-PL"/>
        </w:rPr>
        <w:t>art. 117 ust. 4</w:t>
      </w:r>
      <w:r w:rsidRPr="00FD2A18">
        <w:rPr>
          <w:rFonts w:ascii="Corbel" w:hAnsi="Corbel" w:cs="Arial"/>
          <w:b w:val="0"/>
          <w:bCs w:val="0"/>
          <w:lang w:val="pl-PL"/>
        </w:rPr>
        <w:t xml:space="preserve"> </w:t>
      </w:r>
      <w:r w:rsidR="006B1167" w:rsidRPr="00FD2A18">
        <w:rPr>
          <w:rFonts w:ascii="Corbel" w:hAnsi="Corbel" w:cs="Arial"/>
          <w:b w:val="0"/>
          <w:bCs w:val="0"/>
          <w:lang w:val="pl-PL"/>
        </w:rPr>
        <w:t xml:space="preserve">ustawy z dnia 11.09.2019 r. Prawo zamówień publicznych (dalej </w:t>
      </w:r>
      <w:proofErr w:type="spellStart"/>
      <w:r w:rsidR="006B1167" w:rsidRPr="00FD2A18">
        <w:rPr>
          <w:rFonts w:ascii="Corbel" w:hAnsi="Corbel" w:cs="Arial"/>
          <w:b w:val="0"/>
          <w:bCs w:val="0"/>
          <w:lang w:val="pl-PL"/>
        </w:rPr>
        <w:t>uPzp</w:t>
      </w:r>
      <w:proofErr w:type="spellEnd"/>
      <w:r w:rsidR="006B1167" w:rsidRPr="00FD2A18">
        <w:rPr>
          <w:rFonts w:ascii="Corbel" w:hAnsi="Corbel" w:cs="Arial"/>
          <w:b w:val="0"/>
          <w:bCs w:val="0"/>
          <w:lang w:val="pl-PL"/>
        </w:rPr>
        <w:t xml:space="preserve"> –</w:t>
      </w:r>
      <w:r w:rsidR="00A15700" w:rsidRPr="00FD2A18">
        <w:rPr>
          <w:rFonts w:ascii="Corbel" w:hAnsi="Corbel" w:cs="Arial"/>
          <w:b w:val="0"/>
          <w:bCs w:val="0"/>
          <w:lang w:val="pl-PL"/>
        </w:rPr>
        <w:t xml:space="preserve"> </w:t>
      </w:r>
      <w:r w:rsidR="006B1167" w:rsidRPr="00FD2A18">
        <w:rPr>
          <w:rFonts w:ascii="Corbel" w:hAnsi="Corbel" w:cs="Arial"/>
          <w:b w:val="0"/>
          <w:bCs w:val="0"/>
          <w:lang w:val="pl-PL"/>
        </w:rPr>
        <w:t>Dz. U. z 20</w:t>
      </w:r>
      <w:r w:rsidR="006E2DBE" w:rsidRPr="00FD2A18">
        <w:rPr>
          <w:rFonts w:ascii="Corbel" w:hAnsi="Corbel" w:cs="Arial"/>
          <w:b w:val="0"/>
          <w:bCs w:val="0"/>
          <w:lang w:val="pl-PL"/>
        </w:rPr>
        <w:t>21</w:t>
      </w:r>
      <w:r w:rsidR="006B1167" w:rsidRPr="00FD2A18">
        <w:rPr>
          <w:rFonts w:ascii="Corbel" w:hAnsi="Corbel" w:cs="Arial"/>
          <w:b w:val="0"/>
          <w:bCs w:val="0"/>
          <w:lang w:val="pl-PL"/>
        </w:rPr>
        <w:t xml:space="preserve"> r. poz. </w:t>
      </w:r>
      <w:r w:rsidR="006E2DBE" w:rsidRPr="00FD2A18">
        <w:rPr>
          <w:rFonts w:ascii="Corbel" w:hAnsi="Corbel" w:cs="Arial"/>
          <w:b w:val="0"/>
          <w:bCs w:val="0"/>
          <w:lang w:val="pl-PL"/>
        </w:rPr>
        <w:t>1129</w:t>
      </w:r>
      <w:r w:rsidR="006B1167" w:rsidRPr="00FD2A18">
        <w:rPr>
          <w:rFonts w:ascii="Corbel" w:hAnsi="Corbel" w:cs="Arial"/>
          <w:b w:val="0"/>
          <w:bCs w:val="0"/>
          <w:lang w:val="pl-PL"/>
        </w:rPr>
        <w:t xml:space="preserve"> ze zm</w:t>
      </w:r>
      <w:r w:rsidR="00E5069D" w:rsidRPr="00FD2A18">
        <w:rPr>
          <w:rFonts w:ascii="Corbel" w:hAnsi="Corbel" w:cs="Arial"/>
          <w:b w:val="0"/>
          <w:bCs w:val="0"/>
          <w:lang w:val="pl-PL"/>
        </w:rPr>
        <w:t>.</w:t>
      </w:r>
      <w:r w:rsidR="006B1167" w:rsidRPr="00FD2A18">
        <w:rPr>
          <w:rFonts w:ascii="Corbel" w:hAnsi="Corbel" w:cs="Arial"/>
          <w:b w:val="0"/>
          <w:bCs w:val="0"/>
          <w:lang w:val="pl-PL"/>
        </w:rPr>
        <w:t>).</w:t>
      </w:r>
    </w:p>
    <w:p w14:paraId="20416D8D" w14:textId="77777777" w:rsidR="006B1167" w:rsidRPr="00FD2A18" w:rsidRDefault="006B1167" w:rsidP="00DA658F">
      <w:pPr>
        <w:pStyle w:val="Tretekstu"/>
        <w:spacing w:line="360" w:lineRule="auto"/>
        <w:jc w:val="left"/>
        <w:rPr>
          <w:rFonts w:ascii="Corbel" w:hAnsi="Corbel" w:cs="Arial"/>
          <w:b w:val="0"/>
          <w:bCs w:val="0"/>
          <w:lang w:val="pl-PL"/>
        </w:rPr>
      </w:pPr>
    </w:p>
    <w:p w14:paraId="09148634" w14:textId="77777777" w:rsidR="00BD76DA" w:rsidRPr="00FD2A18" w:rsidRDefault="00A905EB" w:rsidP="00BD76DA">
      <w:pPr>
        <w:spacing w:line="360" w:lineRule="auto"/>
        <w:rPr>
          <w:rFonts w:ascii="Corbel" w:hAnsi="Corbel" w:cs="Arial"/>
          <w:b/>
        </w:rPr>
      </w:pPr>
      <w:r w:rsidRPr="00FD2A18">
        <w:rPr>
          <w:rFonts w:ascii="Corbel" w:hAnsi="Corbel" w:cs="Arial"/>
          <w:bCs/>
          <w:iCs/>
          <w:color w:val="000000"/>
        </w:rPr>
        <w:t xml:space="preserve">Na podstawie z art. 117 ust. 4 </w:t>
      </w:r>
      <w:proofErr w:type="spellStart"/>
      <w:r w:rsidRPr="00FD2A18">
        <w:rPr>
          <w:rFonts w:ascii="Corbel" w:hAnsi="Corbel" w:cs="Arial"/>
          <w:bCs/>
          <w:iCs/>
          <w:color w:val="000000"/>
        </w:rPr>
        <w:t>uPzp</w:t>
      </w:r>
      <w:proofErr w:type="spellEnd"/>
      <w:r w:rsidR="00C63A87" w:rsidRPr="00FD2A18">
        <w:rPr>
          <w:rFonts w:ascii="Corbel" w:hAnsi="Corbel" w:cs="Arial"/>
          <w:b/>
          <w:bCs/>
          <w:iCs/>
          <w:color w:val="000000"/>
        </w:rPr>
        <w:t xml:space="preserve"> Wyko</w:t>
      </w:r>
      <w:r w:rsidR="003D24E9" w:rsidRPr="00FD2A18">
        <w:rPr>
          <w:rFonts w:ascii="Corbel" w:hAnsi="Corbel" w:cs="Arial"/>
          <w:b/>
          <w:bCs/>
          <w:iCs/>
          <w:color w:val="000000"/>
        </w:rPr>
        <w:t>nawcy składający ofertę wspólną</w:t>
      </w:r>
      <w:r w:rsidR="002875B7" w:rsidRPr="00FD2A18">
        <w:rPr>
          <w:rFonts w:ascii="Corbel" w:hAnsi="Corbel" w:cs="Arial"/>
          <w:b/>
          <w:bCs/>
          <w:iCs/>
          <w:color w:val="000000"/>
        </w:rPr>
        <w:t xml:space="preserve"> </w:t>
      </w:r>
      <w:r w:rsidR="00C63A87" w:rsidRPr="00FD2A18">
        <w:rPr>
          <w:rFonts w:ascii="Corbel" w:hAnsi="Corbel" w:cs="Arial"/>
          <w:bCs/>
          <w:iCs/>
          <w:color w:val="000000"/>
        </w:rPr>
        <w:t>(</w:t>
      </w:r>
      <w:r w:rsidR="009009A3" w:rsidRPr="00FD2A18">
        <w:rPr>
          <w:rFonts w:ascii="Corbel" w:hAnsi="Corbel" w:cs="Arial"/>
          <w:bCs/>
          <w:iCs/>
          <w:color w:val="000000"/>
        </w:rPr>
        <w:t>*</w:t>
      </w:r>
      <w:r w:rsidR="00C63A87" w:rsidRPr="00FD2A18">
        <w:rPr>
          <w:rFonts w:ascii="Corbel" w:hAnsi="Corbel" w:cs="Arial"/>
          <w:bCs/>
          <w:iCs/>
          <w:color w:val="000000"/>
        </w:rPr>
        <w:t>konsorcjum</w:t>
      </w:r>
      <w:r w:rsidR="009009A3" w:rsidRPr="00FD2A18">
        <w:rPr>
          <w:rFonts w:ascii="Corbel" w:hAnsi="Corbel" w:cs="Arial"/>
          <w:bCs/>
          <w:iCs/>
          <w:color w:val="000000"/>
        </w:rPr>
        <w:t>/ spółka cywilna</w:t>
      </w:r>
      <w:r w:rsidR="00C63A87" w:rsidRPr="00FD2A18">
        <w:rPr>
          <w:rFonts w:ascii="Corbel" w:hAnsi="Corbel" w:cs="Arial"/>
          <w:bCs/>
          <w:iCs/>
          <w:color w:val="000000"/>
        </w:rPr>
        <w:t xml:space="preserve">) </w:t>
      </w:r>
      <w:r w:rsidR="003D24E9" w:rsidRPr="00FD2A18">
        <w:rPr>
          <w:rFonts w:ascii="Corbel" w:hAnsi="Corbel" w:cs="Arial"/>
          <w:bCs/>
          <w:iCs/>
          <w:color w:val="000000"/>
        </w:rPr>
        <w:t xml:space="preserve">w </w:t>
      </w:r>
      <w:r w:rsidR="002A0378" w:rsidRPr="00FD2A18">
        <w:rPr>
          <w:rFonts w:ascii="Corbel" w:hAnsi="Corbel" w:cs="Arial"/>
          <w:bCs/>
          <w:iCs/>
          <w:color w:val="000000"/>
        </w:rPr>
        <w:t xml:space="preserve">przedmiotowym </w:t>
      </w:r>
      <w:r w:rsidR="002875B7" w:rsidRPr="00FD2A18">
        <w:rPr>
          <w:rFonts w:ascii="Corbel" w:hAnsi="Corbel" w:cs="Arial"/>
          <w:color w:val="000000"/>
        </w:rPr>
        <w:t>postępowaniu</w:t>
      </w:r>
      <w:r w:rsidR="009009A3" w:rsidRPr="00FD2A18">
        <w:rPr>
          <w:rFonts w:ascii="Corbel" w:hAnsi="Corbel" w:cs="Arial"/>
          <w:color w:val="000000"/>
        </w:rPr>
        <w:t xml:space="preserve"> o </w:t>
      </w:r>
      <w:r w:rsidR="00C63A87" w:rsidRPr="00FD2A18">
        <w:rPr>
          <w:rFonts w:ascii="Corbel" w:hAnsi="Corbel" w:cs="Arial"/>
          <w:color w:val="000000"/>
        </w:rPr>
        <w:t>udzielenie zamówienia publicznego</w:t>
      </w:r>
    </w:p>
    <w:p w14:paraId="736D3368" w14:textId="77777777" w:rsidR="002875B7" w:rsidRPr="00FD2A18" w:rsidRDefault="00DA658F" w:rsidP="00B45E9C">
      <w:pPr>
        <w:spacing w:line="360" w:lineRule="auto"/>
        <w:rPr>
          <w:rFonts w:ascii="Corbel" w:hAnsi="Corbel" w:cs="Arial"/>
          <w:b/>
        </w:rPr>
      </w:pPr>
      <w:r w:rsidRPr="00FD2A18">
        <w:rPr>
          <w:rFonts w:ascii="Corbel" w:hAnsi="Corbel" w:cs="Arial"/>
          <w:bCs/>
        </w:rPr>
        <w:t>(wpisać nazwy Wykonawców wspólnie ubiegających się o udzielenie zamówienia)</w:t>
      </w:r>
      <w:r w:rsidR="002A0378" w:rsidRPr="00FD2A18">
        <w:rPr>
          <w:rFonts w:ascii="Corbel" w:hAnsi="Corbel" w:cs="Arial"/>
          <w:bCs/>
        </w:rPr>
        <w:t>, tj.</w:t>
      </w:r>
      <w:r w:rsidRPr="00FD2A18">
        <w:rPr>
          <w:rFonts w:ascii="Corbel" w:hAnsi="Corbel" w:cs="Arial"/>
          <w:bCs/>
        </w:rPr>
        <w:t>:</w:t>
      </w:r>
      <w:r w:rsidR="000025EA" w:rsidRPr="00FD2A18">
        <w:rPr>
          <w:rFonts w:ascii="Corbel" w:hAnsi="Corbel" w:cs="Arial"/>
          <w:bCs/>
        </w:rPr>
        <w:t>___________________________________________</w:t>
      </w:r>
      <w:r w:rsidRPr="00FD2A18">
        <w:rPr>
          <w:rFonts w:ascii="Corbel" w:hAnsi="Corbel" w:cs="Arial"/>
          <w:bCs/>
        </w:rPr>
        <w:t xml:space="preserve"> </w:t>
      </w:r>
      <w:r w:rsidR="00E5069D" w:rsidRPr="00FD2A18">
        <w:rPr>
          <w:rFonts w:ascii="Corbel" w:hAnsi="Corbel" w:cs="Arial"/>
          <w:bCs/>
        </w:rPr>
        <w:t>____________</w:t>
      </w:r>
      <w:r w:rsidRPr="00FD2A18">
        <w:rPr>
          <w:rFonts w:ascii="Corbel" w:hAnsi="Corbel" w:cs="Arial"/>
          <w:bCs/>
        </w:rPr>
        <w:t>__________________</w:t>
      </w:r>
      <w:r w:rsidR="00E5069D" w:rsidRPr="00FD2A18">
        <w:rPr>
          <w:rFonts w:ascii="Corbel" w:hAnsi="Corbel" w:cs="Arial"/>
          <w:bCs/>
        </w:rPr>
        <w:t>________________________</w:t>
      </w:r>
      <w:r w:rsidRPr="00FD2A18">
        <w:rPr>
          <w:rFonts w:ascii="Corbel" w:hAnsi="Corbel" w:cs="Arial"/>
          <w:bCs/>
        </w:rPr>
        <w:t>_____________________________________________________________________</w:t>
      </w:r>
      <w:r w:rsidR="00E5069D" w:rsidRPr="00FD2A18">
        <w:rPr>
          <w:rFonts w:ascii="Corbel" w:hAnsi="Corbel" w:cs="Arial"/>
          <w:bCs/>
        </w:rPr>
        <w:t>____</w:t>
      </w:r>
      <w:r w:rsidRPr="00FD2A18">
        <w:rPr>
          <w:rFonts w:ascii="Corbel" w:hAnsi="Corbel" w:cs="Arial"/>
          <w:bCs/>
        </w:rPr>
        <w:t>_____________________________</w:t>
      </w:r>
    </w:p>
    <w:p w14:paraId="3F5A17AA" w14:textId="77777777" w:rsidR="002875B7" w:rsidRPr="00FD2A18" w:rsidRDefault="002875B7" w:rsidP="00B45E9C">
      <w:pPr>
        <w:widowControl w:val="0"/>
        <w:spacing w:line="360" w:lineRule="auto"/>
        <w:rPr>
          <w:rFonts w:ascii="Corbel" w:hAnsi="Corbel" w:cs="Arial"/>
        </w:rPr>
      </w:pPr>
      <w:r w:rsidRPr="00FD2A18">
        <w:rPr>
          <w:rFonts w:ascii="Corbel" w:hAnsi="Corbel" w:cs="Arial"/>
          <w:b/>
        </w:rPr>
        <w:t>reprezentowani przez</w:t>
      </w:r>
      <w:r w:rsidR="00DA658F" w:rsidRPr="00FD2A18">
        <w:rPr>
          <w:rFonts w:ascii="Corbel" w:hAnsi="Corbel" w:cs="Arial"/>
          <w:b/>
        </w:rPr>
        <w:t xml:space="preserve"> </w:t>
      </w:r>
      <w:r w:rsidR="00DA658F" w:rsidRPr="00FD2A18">
        <w:rPr>
          <w:rFonts w:ascii="Corbel" w:hAnsi="Corbel" w:cs="Arial"/>
        </w:rPr>
        <w:t>(wpisać imię i nazwisko osoby lub osób upoważnionych do reprezentowania Wykonawców wspólnie ubiegających się o udzielenie zamówienia)</w:t>
      </w:r>
      <w:r w:rsidR="00E5069D" w:rsidRPr="00FD2A18">
        <w:rPr>
          <w:rFonts w:ascii="Corbel" w:hAnsi="Corbel" w:cs="Arial"/>
        </w:rPr>
        <w:t>: __________</w:t>
      </w:r>
      <w:r w:rsidR="00DA658F" w:rsidRPr="00FD2A18">
        <w:rPr>
          <w:rFonts w:ascii="Corbel" w:hAnsi="Corbel" w:cs="Arial"/>
        </w:rPr>
        <w:t xml:space="preserve"> ____________________________________________________________________________________________________________________________________________________________</w:t>
      </w:r>
    </w:p>
    <w:p w14:paraId="7E4AAA66" w14:textId="77777777" w:rsidR="00C63A87" w:rsidRPr="00FD2A18" w:rsidRDefault="009009A3" w:rsidP="00DA658F">
      <w:pPr>
        <w:spacing w:line="360" w:lineRule="auto"/>
        <w:rPr>
          <w:rFonts w:ascii="Corbel" w:hAnsi="Corbel" w:cs="Arial"/>
        </w:rPr>
      </w:pPr>
      <w:r w:rsidRPr="00FD2A18">
        <w:rPr>
          <w:rFonts w:ascii="Corbel" w:hAnsi="Corbel" w:cs="Arial"/>
          <w:b/>
        </w:rPr>
        <w:t>OŚWIADCZAM</w:t>
      </w:r>
      <w:r w:rsidR="00C63A87" w:rsidRPr="00FD2A18">
        <w:rPr>
          <w:rFonts w:ascii="Corbel" w:hAnsi="Corbel" w:cs="Arial"/>
          <w:b/>
        </w:rPr>
        <w:t>Y</w:t>
      </w:r>
      <w:r w:rsidR="00C63A87" w:rsidRPr="00FD2A18">
        <w:rPr>
          <w:rFonts w:ascii="Corbel" w:hAnsi="Corbel" w:cs="Arial"/>
        </w:rPr>
        <w:t xml:space="preserve">, iż następujące </w:t>
      </w:r>
      <w:r w:rsidR="00F779D7" w:rsidRPr="00FD2A18">
        <w:rPr>
          <w:rFonts w:ascii="Corbel" w:hAnsi="Corbel" w:cs="Arial"/>
        </w:rPr>
        <w:t>części zamówienia</w:t>
      </w:r>
      <w:r w:rsidR="00A905EB" w:rsidRPr="00FD2A18">
        <w:rPr>
          <w:rFonts w:ascii="Corbel" w:hAnsi="Corbel" w:cs="Arial"/>
        </w:rPr>
        <w:t xml:space="preserve"> wykonają poszczególni </w:t>
      </w:r>
      <w:r w:rsidR="00C63A87" w:rsidRPr="00FD2A18">
        <w:rPr>
          <w:rFonts w:ascii="Corbel" w:hAnsi="Corbel" w:cs="Arial"/>
        </w:rPr>
        <w:t>Wykonawcy wspólnie ubiegający się o udzielenie zamówienia</w:t>
      </w:r>
      <w:r w:rsidR="00DA658F" w:rsidRPr="00FD2A18">
        <w:rPr>
          <w:rFonts w:ascii="Corbel" w:hAnsi="Corbel" w:cs="Arial"/>
        </w:rPr>
        <w:t xml:space="preserve"> (wpisać, które części zamówienia zostaną wykonane przez poszczególnych wykonawców</w:t>
      </w:r>
      <w:r w:rsidR="00C63A87" w:rsidRPr="00FD2A18">
        <w:rPr>
          <w:rFonts w:ascii="Corbel" w:hAnsi="Corbel" w:cs="Arial"/>
        </w:rPr>
        <w:t>:</w:t>
      </w:r>
      <w:r w:rsidR="00DA658F" w:rsidRPr="00FD2A18">
        <w:rPr>
          <w:rFonts w:ascii="Corbel" w:hAnsi="Corbel" w:cs="Arial"/>
        </w:rPr>
        <w:t xml:space="preserve"> 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77FC80" w14:textId="77777777" w:rsidR="00A905EB" w:rsidRPr="00FD2A18" w:rsidRDefault="00A905EB" w:rsidP="00DA658F">
      <w:pPr>
        <w:pStyle w:val="Tretekstu"/>
        <w:spacing w:line="360" w:lineRule="auto"/>
        <w:jc w:val="left"/>
        <w:rPr>
          <w:rFonts w:ascii="Corbel" w:hAnsi="Corbel" w:cs="Arial"/>
          <w:lang w:val="pl-PL"/>
        </w:rPr>
      </w:pPr>
    </w:p>
    <w:p w14:paraId="017960FB" w14:textId="77777777" w:rsidR="00E25887" w:rsidRDefault="00E25887" w:rsidP="00DA658F">
      <w:pPr>
        <w:spacing w:line="360" w:lineRule="auto"/>
        <w:rPr>
          <w:rFonts w:ascii="Arial" w:hAnsi="Arial" w:cs="Arial"/>
          <w:color w:val="FF0000"/>
          <w:sz w:val="22"/>
          <w:szCs w:val="22"/>
          <w:lang w:eastAsia="en-US"/>
        </w:rPr>
      </w:pPr>
    </w:p>
    <w:p w14:paraId="288A1FBA" w14:textId="77777777" w:rsidR="003D24E9" w:rsidRPr="00FD2A18" w:rsidRDefault="00FF1570" w:rsidP="00DA658F">
      <w:pPr>
        <w:spacing w:line="360" w:lineRule="auto"/>
        <w:rPr>
          <w:rFonts w:ascii="Corbel" w:hAnsi="Corbel" w:cs="Arial"/>
          <w:color w:val="FF0000"/>
          <w:sz w:val="22"/>
          <w:szCs w:val="22"/>
          <w:lang w:eastAsia="en-US"/>
        </w:rPr>
      </w:pPr>
      <w:r w:rsidRPr="00FD2A18">
        <w:rPr>
          <w:rFonts w:ascii="Corbel" w:hAnsi="Corbel" w:cs="Arial"/>
          <w:color w:val="FF0000"/>
          <w:sz w:val="22"/>
          <w:szCs w:val="22"/>
          <w:lang w:eastAsia="en-US"/>
        </w:rPr>
        <w:t>Należy</w:t>
      </w:r>
      <w:r w:rsidR="00DA658F" w:rsidRPr="00FD2A18">
        <w:rPr>
          <w:rFonts w:ascii="Corbel" w:hAnsi="Corbel" w:cs="Arial"/>
          <w:color w:val="FF0000"/>
          <w:sz w:val="22"/>
          <w:szCs w:val="22"/>
          <w:lang w:eastAsia="en-US"/>
        </w:rPr>
        <w:t xml:space="preserve"> </w:t>
      </w:r>
      <w:r w:rsidRPr="00FD2A18">
        <w:rPr>
          <w:rFonts w:ascii="Corbel" w:hAnsi="Corbel" w:cs="Arial"/>
          <w:color w:val="FF0000"/>
          <w:sz w:val="22"/>
          <w:szCs w:val="22"/>
          <w:lang w:eastAsia="en-US"/>
        </w:rPr>
        <w:t>podpisać</w:t>
      </w:r>
      <w:r w:rsidR="003D24E9" w:rsidRPr="00FD2A18">
        <w:rPr>
          <w:rFonts w:ascii="Corbel" w:hAnsi="Corbel" w:cs="Arial"/>
          <w:color w:val="FF0000"/>
          <w:sz w:val="22"/>
          <w:szCs w:val="22"/>
          <w:lang w:eastAsia="en-US"/>
        </w:rPr>
        <w:t xml:space="preserve"> kwalifikowanym podpisem elektronicznym</w:t>
      </w:r>
      <w:r w:rsidR="00DA658F" w:rsidRPr="00FD2A18">
        <w:rPr>
          <w:rFonts w:ascii="Corbel" w:hAnsi="Corbel" w:cs="Arial"/>
          <w:color w:val="FF0000"/>
          <w:sz w:val="22"/>
          <w:szCs w:val="22"/>
          <w:lang w:eastAsia="en-US"/>
        </w:rPr>
        <w:t xml:space="preserve"> </w:t>
      </w:r>
      <w:r w:rsidRPr="00FD2A18">
        <w:rPr>
          <w:rFonts w:ascii="Corbel" w:hAnsi="Corbel" w:cs="Arial"/>
          <w:color w:val="FF0000"/>
          <w:sz w:val="22"/>
          <w:szCs w:val="22"/>
          <w:lang w:eastAsia="en-US"/>
        </w:rPr>
        <w:t>lub podpisem zaufanym</w:t>
      </w:r>
      <w:r w:rsidR="003D24E9" w:rsidRPr="00FD2A18">
        <w:rPr>
          <w:rFonts w:ascii="Corbel" w:hAnsi="Corbel" w:cs="Arial"/>
          <w:color w:val="FF0000"/>
          <w:sz w:val="22"/>
          <w:szCs w:val="22"/>
          <w:lang w:eastAsia="en-US"/>
        </w:rPr>
        <w:t xml:space="preserve"> lub elektronicznym podpisem osobistym</w:t>
      </w:r>
    </w:p>
    <w:p w14:paraId="55EFF24B" w14:textId="77777777" w:rsidR="00DA658F" w:rsidRPr="00FD2A18" w:rsidRDefault="00DA658F" w:rsidP="00F667E2">
      <w:pPr>
        <w:pStyle w:val="Tretekstu"/>
        <w:spacing w:line="276" w:lineRule="auto"/>
        <w:ind w:left="426" w:hanging="426"/>
        <w:jc w:val="left"/>
        <w:rPr>
          <w:rFonts w:ascii="Corbel" w:hAnsi="Corbel" w:cs="Arial"/>
          <w:b w:val="0"/>
          <w:bCs w:val="0"/>
          <w:i/>
          <w:sz w:val="22"/>
          <w:szCs w:val="22"/>
          <w:lang w:val="pl-PL"/>
        </w:rPr>
      </w:pPr>
    </w:p>
    <w:p w14:paraId="712F16C6" w14:textId="77777777" w:rsidR="00E25887" w:rsidRDefault="00E258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14:paraId="672DD3E0" w14:textId="77777777" w:rsidR="00E25887" w:rsidRDefault="00E25887" w:rsidP="00D50624">
      <w:pPr>
        <w:pStyle w:val="Tretekstu"/>
        <w:spacing w:line="276" w:lineRule="auto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14:paraId="6426204C" w14:textId="77777777" w:rsidR="00E25887" w:rsidRDefault="00E258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14:paraId="25B20157" w14:textId="77777777" w:rsidR="00E25887" w:rsidRDefault="00E258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14:paraId="38EA3881" w14:textId="77777777" w:rsidR="00E25887" w:rsidRDefault="00E258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b w:val="0"/>
          <w:bCs w:val="0"/>
          <w:i/>
          <w:sz w:val="22"/>
          <w:szCs w:val="22"/>
          <w:lang w:val="pl-PL"/>
        </w:rPr>
      </w:pPr>
    </w:p>
    <w:p w14:paraId="0C8674CC" w14:textId="77777777" w:rsidR="00F06D7D" w:rsidRPr="00184927" w:rsidRDefault="00C63A87" w:rsidP="00F667E2">
      <w:pPr>
        <w:pStyle w:val="Tretekstu"/>
        <w:spacing w:line="276" w:lineRule="auto"/>
        <w:ind w:left="426" w:hanging="426"/>
        <w:jc w:val="left"/>
        <w:rPr>
          <w:rFonts w:ascii="Arial" w:hAnsi="Arial" w:cs="Arial"/>
          <w:i/>
          <w:sz w:val="20"/>
          <w:szCs w:val="20"/>
        </w:rPr>
      </w:pPr>
      <w:r w:rsidRPr="00184927">
        <w:rPr>
          <w:rFonts w:ascii="Arial" w:hAnsi="Arial" w:cs="Arial"/>
          <w:b w:val="0"/>
          <w:bCs w:val="0"/>
          <w:i/>
          <w:sz w:val="20"/>
          <w:szCs w:val="20"/>
          <w:lang w:val="pl-PL"/>
        </w:rPr>
        <w:t>*niepotrzebne skreślić</w:t>
      </w:r>
    </w:p>
    <w:sectPr w:rsidR="00F06D7D" w:rsidRPr="00184927" w:rsidSect="00DA658F">
      <w:footerReference w:type="default" r:id="rId7"/>
      <w:footerReference w:type="first" r:id="rId8"/>
      <w:type w:val="continuous"/>
      <w:pgSz w:w="11905" w:h="16837"/>
      <w:pgMar w:top="1135" w:right="1134" w:bottom="568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D5E96" w14:textId="77777777" w:rsidR="00296818" w:rsidRDefault="00296818" w:rsidP="00C63813">
      <w:r>
        <w:separator/>
      </w:r>
    </w:p>
  </w:endnote>
  <w:endnote w:type="continuationSeparator" w:id="0">
    <w:p w14:paraId="180E8643" w14:textId="77777777" w:rsidR="00296818" w:rsidRDefault="00296818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st">
    <w:panose1 w:val="00000000000000000000"/>
    <w:charset w:val="EE"/>
    <w:family w:val="auto"/>
    <w:pitch w:val="variable"/>
    <w:sig w:usb0="A00002EF" w:usb1="0000205B" w:usb2="00000010" w:usb3="00000000" w:csb0="00000097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DE8DF" w14:textId="77777777" w:rsidR="00A256EC" w:rsidRDefault="00EA6232">
    <w:pPr>
      <w:pStyle w:val="Stopka"/>
      <w:jc w:val="right"/>
    </w:pPr>
    <w:r>
      <w:rPr>
        <w:noProof/>
      </w:rPr>
      <w:fldChar w:fldCharType="begin"/>
    </w:r>
    <w:r w:rsidR="00D94EDB">
      <w:rPr>
        <w:noProof/>
      </w:rPr>
      <w:instrText xml:space="preserve"> PAGE   \* MERGEFORMAT </w:instrText>
    </w:r>
    <w:r>
      <w:rPr>
        <w:noProof/>
      </w:rPr>
      <w:fldChar w:fldCharType="separate"/>
    </w:r>
    <w:r w:rsidR="00DA658F">
      <w:rPr>
        <w:noProof/>
      </w:rPr>
      <w:t>2</w:t>
    </w:r>
    <w:r>
      <w:rPr>
        <w:noProof/>
      </w:rPr>
      <w:fldChar w:fldCharType="end"/>
    </w:r>
  </w:p>
  <w:p w14:paraId="463BAE58" w14:textId="77777777"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1BAE8" w14:textId="77777777" w:rsidR="00C51FF7" w:rsidRDefault="00C51FF7">
    <w:pPr>
      <w:pStyle w:val="Stopka"/>
      <w:jc w:val="right"/>
    </w:pPr>
  </w:p>
  <w:p w14:paraId="29DC2A6D" w14:textId="77777777"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89250" w14:textId="77777777" w:rsidR="00296818" w:rsidRDefault="00296818" w:rsidP="00C63813">
      <w:r>
        <w:separator/>
      </w:r>
    </w:p>
  </w:footnote>
  <w:footnote w:type="continuationSeparator" w:id="0">
    <w:p w14:paraId="4C26B5AB" w14:textId="77777777" w:rsidR="00296818" w:rsidRDefault="00296818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 w15:restartNumberingAfterBreak="0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 w15:restartNumberingAfterBreak="0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 w15:restartNumberingAfterBreak="0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 w15:restartNumberingAfterBreak="0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 w15:restartNumberingAfterBreak="0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 w15:restartNumberingAfterBreak="0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 w15:restartNumberingAfterBreak="0">
    <w:nsid w:val="53745B90"/>
    <w:multiLevelType w:val="hybridMultilevel"/>
    <w:tmpl w:val="7012BB6A"/>
    <w:lvl w:ilvl="0" w:tplc="4588CA3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1130C"/>
    <w:multiLevelType w:val="hybridMultilevel"/>
    <w:tmpl w:val="2B6A106C"/>
    <w:lvl w:ilvl="0" w:tplc="1DB4FA8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703B5463"/>
    <w:multiLevelType w:val="hybridMultilevel"/>
    <w:tmpl w:val="8DEAACAE"/>
    <w:lvl w:ilvl="0" w:tplc="1DA49C8E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7F507509"/>
    <w:multiLevelType w:val="hybridMultilevel"/>
    <w:tmpl w:val="3B90836E"/>
    <w:lvl w:ilvl="0" w:tplc="94E6E5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7640776">
    <w:abstractNumId w:val="0"/>
  </w:num>
  <w:num w:numId="2" w16cid:durableId="295912362">
    <w:abstractNumId w:val="1"/>
  </w:num>
  <w:num w:numId="3" w16cid:durableId="1350722326">
    <w:abstractNumId w:val="2"/>
  </w:num>
  <w:num w:numId="4" w16cid:durableId="360319813">
    <w:abstractNumId w:val="3"/>
  </w:num>
  <w:num w:numId="5" w16cid:durableId="1441726770">
    <w:abstractNumId w:val="4"/>
  </w:num>
  <w:num w:numId="6" w16cid:durableId="1175147052">
    <w:abstractNumId w:val="5"/>
  </w:num>
  <w:num w:numId="7" w16cid:durableId="1029336303">
    <w:abstractNumId w:val="6"/>
  </w:num>
  <w:num w:numId="8" w16cid:durableId="231505056">
    <w:abstractNumId w:val="7"/>
  </w:num>
  <w:num w:numId="9" w16cid:durableId="1233929950">
    <w:abstractNumId w:val="8"/>
  </w:num>
  <w:num w:numId="10" w16cid:durableId="1623225590">
    <w:abstractNumId w:val="9"/>
  </w:num>
  <w:num w:numId="11" w16cid:durableId="1033311272">
    <w:abstractNumId w:val="10"/>
  </w:num>
  <w:num w:numId="12" w16cid:durableId="1596284393">
    <w:abstractNumId w:val="11"/>
  </w:num>
  <w:num w:numId="13" w16cid:durableId="1063408687">
    <w:abstractNumId w:val="12"/>
  </w:num>
  <w:num w:numId="14" w16cid:durableId="2093118579">
    <w:abstractNumId w:val="13"/>
  </w:num>
  <w:num w:numId="15" w16cid:durableId="1501774891">
    <w:abstractNumId w:val="14"/>
  </w:num>
  <w:num w:numId="16" w16cid:durableId="696929794">
    <w:abstractNumId w:val="21"/>
  </w:num>
  <w:num w:numId="17" w16cid:durableId="1733848477">
    <w:abstractNumId w:val="22"/>
  </w:num>
  <w:num w:numId="18" w16cid:durableId="1223718231">
    <w:abstractNumId w:val="24"/>
  </w:num>
  <w:num w:numId="19" w16cid:durableId="2134982563">
    <w:abstractNumId w:val="17"/>
  </w:num>
  <w:num w:numId="20" w16cid:durableId="1800101025">
    <w:abstractNumId w:val="15"/>
  </w:num>
  <w:num w:numId="21" w16cid:durableId="1251038009">
    <w:abstractNumId w:val="18"/>
  </w:num>
  <w:num w:numId="22" w16cid:durableId="1856261927">
    <w:abstractNumId w:val="26"/>
  </w:num>
  <w:num w:numId="23" w16cid:durableId="1703702431">
    <w:abstractNumId w:val="20"/>
  </w:num>
  <w:num w:numId="24" w16cid:durableId="417213849">
    <w:abstractNumId w:val="28"/>
  </w:num>
  <w:num w:numId="25" w16cid:durableId="513348774">
    <w:abstractNumId w:val="16"/>
  </w:num>
  <w:num w:numId="26" w16cid:durableId="2145155387">
    <w:abstractNumId w:val="19"/>
  </w:num>
  <w:num w:numId="27" w16cid:durableId="1039285105">
    <w:abstractNumId w:val="25"/>
  </w:num>
  <w:num w:numId="28" w16cid:durableId="1530685758">
    <w:abstractNumId w:val="23"/>
  </w:num>
  <w:num w:numId="29" w16cid:durableId="361634020">
    <w:abstractNumId w:val="29"/>
  </w:num>
  <w:num w:numId="30" w16cid:durableId="8920369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819"/>
    <w:rsid w:val="00000DDD"/>
    <w:rsid w:val="000025EA"/>
    <w:rsid w:val="00003224"/>
    <w:rsid w:val="0001231C"/>
    <w:rsid w:val="000157B5"/>
    <w:rsid w:val="0003698D"/>
    <w:rsid w:val="00046872"/>
    <w:rsid w:val="0005133A"/>
    <w:rsid w:val="0005579B"/>
    <w:rsid w:val="000577F7"/>
    <w:rsid w:val="00057B8E"/>
    <w:rsid w:val="00061B8D"/>
    <w:rsid w:val="00063022"/>
    <w:rsid w:val="00072F85"/>
    <w:rsid w:val="000770E2"/>
    <w:rsid w:val="00081978"/>
    <w:rsid w:val="00081FF1"/>
    <w:rsid w:val="00083C47"/>
    <w:rsid w:val="00091333"/>
    <w:rsid w:val="000A1321"/>
    <w:rsid w:val="000B0CD7"/>
    <w:rsid w:val="000B0F40"/>
    <w:rsid w:val="000B5AFC"/>
    <w:rsid w:val="000B6B7D"/>
    <w:rsid w:val="000C0899"/>
    <w:rsid w:val="000C4395"/>
    <w:rsid w:val="000C4D9D"/>
    <w:rsid w:val="000D1C5D"/>
    <w:rsid w:val="000D22E5"/>
    <w:rsid w:val="000F4C77"/>
    <w:rsid w:val="000F6570"/>
    <w:rsid w:val="00107232"/>
    <w:rsid w:val="001126FA"/>
    <w:rsid w:val="0012337C"/>
    <w:rsid w:val="00132222"/>
    <w:rsid w:val="0013725D"/>
    <w:rsid w:val="0014414F"/>
    <w:rsid w:val="00146853"/>
    <w:rsid w:val="001512CB"/>
    <w:rsid w:val="00153621"/>
    <w:rsid w:val="00156CC9"/>
    <w:rsid w:val="00171315"/>
    <w:rsid w:val="00173BC3"/>
    <w:rsid w:val="00176277"/>
    <w:rsid w:val="001831FC"/>
    <w:rsid w:val="00184927"/>
    <w:rsid w:val="00184BD2"/>
    <w:rsid w:val="00186C16"/>
    <w:rsid w:val="00187BCC"/>
    <w:rsid w:val="001939AC"/>
    <w:rsid w:val="00194DF0"/>
    <w:rsid w:val="001A068B"/>
    <w:rsid w:val="001A5A39"/>
    <w:rsid w:val="001A5CBE"/>
    <w:rsid w:val="001B2072"/>
    <w:rsid w:val="001C3B1E"/>
    <w:rsid w:val="001C5512"/>
    <w:rsid w:val="001C7097"/>
    <w:rsid w:val="001D05C9"/>
    <w:rsid w:val="001D7A98"/>
    <w:rsid w:val="001E5636"/>
    <w:rsid w:val="001E7BF9"/>
    <w:rsid w:val="001F443C"/>
    <w:rsid w:val="00203B07"/>
    <w:rsid w:val="0021762C"/>
    <w:rsid w:val="002208B3"/>
    <w:rsid w:val="00221055"/>
    <w:rsid w:val="002230A8"/>
    <w:rsid w:val="002237B4"/>
    <w:rsid w:val="00227DF6"/>
    <w:rsid w:val="00235F17"/>
    <w:rsid w:val="002459DD"/>
    <w:rsid w:val="002556BA"/>
    <w:rsid w:val="00256511"/>
    <w:rsid w:val="00274069"/>
    <w:rsid w:val="00275943"/>
    <w:rsid w:val="00280467"/>
    <w:rsid w:val="00285EDD"/>
    <w:rsid w:val="002875B7"/>
    <w:rsid w:val="00290E83"/>
    <w:rsid w:val="0029624C"/>
    <w:rsid w:val="00296818"/>
    <w:rsid w:val="002A0378"/>
    <w:rsid w:val="002A288F"/>
    <w:rsid w:val="002A38BB"/>
    <w:rsid w:val="002A4F1F"/>
    <w:rsid w:val="002A714C"/>
    <w:rsid w:val="002B0BE7"/>
    <w:rsid w:val="002B2DFF"/>
    <w:rsid w:val="002B302F"/>
    <w:rsid w:val="002B33A4"/>
    <w:rsid w:val="002B3D7D"/>
    <w:rsid w:val="002C39B3"/>
    <w:rsid w:val="002C5ACB"/>
    <w:rsid w:val="002D4F1F"/>
    <w:rsid w:val="002D7E52"/>
    <w:rsid w:val="002E0F48"/>
    <w:rsid w:val="002E1581"/>
    <w:rsid w:val="002F5067"/>
    <w:rsid w:val="002F6B1C"/>
    <w:rsid w:val="00322749"/>
    <w:rsid w:val="00333FDB"/>
    <w:rsid w:val="00340181"/>
    <w:rsid w:val="00371B09"/>
    <w:rsid w:val="00372627"/>
    <w:rsid w:val="0037526C"/>
    <w:rsid w:val="003B4255"/>
    <w:rsid w:val="003B6BB6"/>
    <w:rsid w:val="003C6D6F"/>
    <w:rsid w:val="003D0C29"/>
    <w:rsid w:val="003D24E9"/>
    <w:rsid w:val="003E21E0"/>
    <w:rsid w:val="003E3383"/>
    <w:rsid w:val="003E667C"/>
    <w:rsid w:val="0040473C"/>
    <w:rsid w:val="004077E0"/>
    <w:rsid w:val="00412093"/>
    <w:rsid w:val="00414393"/>
    <w:rsid w:val="00416ED5"/>
    <w:rsid w:val="00417459"/>
    <w:rsid w:val="004353C1"/>
    <w:rsid w:val="00454D51"/>
    <w:rsid w:val="00454E6C"/>
    <w:rsid w:val="0046250B"/>
    <w:rsid w:val="00466711"/>
    <w:rsid w:val="0047213E"/>
    <w:rsid w:val="00481502"/>
    <w:rsid w:val="00484CA6"/>
    <w:rsid w:val="00484ED6"/>
    <w:rsid w:val="00491770"/>
    <w:rsid w:val="00494B30"/>
    <w:rsid w:val="00497DBB"/>
    <w:rsid w:val="004A064D"/>
    <w:rsid w:val="004A0E01"/>
    <w:rsid w:val="004A17D7"/>
    <w:rsid w:val="004B3EA9"/>
    <w:rsid w:val="004C1230"/>
    <w:rsid w:val="004D3437"/>
    <w:rsid w:val="004E1BD7"/>
    <w:rsid w:val="004E3BF2"/>
    <w:rsid w:val="00502894"/>
    <w:rsid w:val="00507818"/>
    <w:rsid w:val="005101CC"/>
    <w:rsid w:val="005127B8"/>
    <w:rsid w:val="00526143"/>
    <w:rsid w:val="00526726"/>
    <w:rsid w:val="00531CD3"/>
    <w:rsid w:val="005332A0"/>
    <w:rsid w:val="00536240"/>
    <w:rsid w:val="005402B4"/>
    <w:rsid w:val="00552091"/>
    <w:rsid w:val="00552B7B"/>
    <w:rsid w:val="00555605"/>
    <w:rsid w:val="00555B0E"/>
    <w:rsid w:val="00570323"/>
    <w:rsid w:val="00572DBD"/>
    <w:rsid w:val="00582C58"/>
    <w:rsid w:val="00591FA3"/>
    <w:rsid w:val="00591FDC"/>
    <w:rsid w:val="00594846"/>
    <w:rsid w:val="00595418"/>
    <w:rsid w:val="00597F72"/>
    <w:rsid w:val="005A1CF0"/>
    <w:rsid w:val="005A1DE0"/>
    <w:rsid w:val="005A41C7"/>
    <w:rsid w:val="005A4884"/>
    <w:rsid w:val="005B6F6B"/>
    <w:rsid w:val="005C69C5"/>
    <w:rsid w:val="005C78A3"/>
    <w:rsid w:val="005D4B20"/>
    <w:rsid w:val="005D73A9"/>
    <w:rsid w:val="005E1150"/>
    <w:rsid w:val="005E16B3"/>
    <w:rsid w:val="005E5FAC"/>
    <w:rsid w:val="005E78C7"/>
    <w:rsid w:val="005F1E3E"/>
    <w:rsid w:val="005F28EF"/>
    <w:rsid w:val="006071B3"/>
    <w:rsid w:val="00607659"/>
    <w:rsid w:val="00607A30"/>
    <w:rsid w:val="00611E86"/>
    <w:rsid w:val="00611FAE"/>
    <w:rsid w:val="00616FFA"/>
    <w:rsid w:val="006203D4"/>
    <w:rsid w:val="00633C01"/>
    <w:rsid w:val="00635D9C"/>
    <w:rsid w:val="00637B98"/>
    <w:rsid w:val="006534D5"/>
    <w:rsid w:val="00653B6F"/>
    <w:rsid w:val="006621D1"/>
    <w:rsid w:val="00664600"/>
    <w:rsid w:val="006665F1"/>
    <w:rsid w:val="00666A53"/>
    <w:rsid w:val="0067285F"/>
    <w:rsid w:val="006800E8"/>
    <w:rsid w:val="006868C6"/>
    <w:rsid w:val="006914EE"/>
    <w:rsid w:val="00691665"/>
    <w:rsid w:val="00696C31"/>
    <w:rsid w:val="00697CD9"/>
    <w:rsid w:val="00697F8A"/>
    <w:rsid w:val="006B1167"/>
    <w:rsid w:val="006B3521"/>
    <w:rsid w:val="006C3953"/>
    <w:rsid w:val="006C43AB"/>
    <w:rsid w:val="006C555E"/>
    <w:rsid w:val="006D0532"/>
    <w:rsid w:val="006D253B"/>
    <w:rsid w:val="006D7122"/>
    <w:rsid w:val="006E01F9"/>
    <w:rsid w:val="006E2DBE"/>
    <w:rsid w:val="006E58C6"/>
    <w:rsid w:val="006F4F3B"/>
    <w:rsid w:val="007024FE"/>
    <w:rsid w:val="00707B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0489"/>
    <w:rsid w:val="007720D5"/>
    <w:rsid w:val="00783C12"/>
    <w:rsid w:val="00784533"/>
    <w:rsid w:val="00787C00"/>
    <w:rsid w:val="007943D8"/>
    <w:rsid w:val="007A506B"/>
    <w:rsid w:val="007C6F1B"/>
    <w:rsid w:val="007C7AF1"/>
    <w:rsid w:val="007D2074"/>
    <w:rsid w:val="007D35D3"/>
    <w:rsid w:val="007D56F4"/>
    <w:rsid w:val="007D73C0"/>
    <w:rsid w:val="007F0D19"/>
    <w:rsid w:val="00803A53"/>
    <w:rsid w:val="00810CEB"/>
    <w:rsid w:val="00815364"/>
    <w:rsid w:val="00816578"/>
    <w:rsid w:val="00817072"/>
    <w:rsid w:val="008267FA"/>
    <w:rsid w:val="00833262"/>
    <w:rsid w:val="00841562"/>
    <w:rsid w:val="00843180"/>
    <w:rsid w:val="00847885"/>
    <w:rsid w:val="00847A04"/>
    <w:rsid w:val="00850193"/>
    <w:rsid w:val="00850D9F"/>
    <w:rsid w:val="008523BA"/>
    <w:rsid w:val="008565FF"/>
    <w:rsid w:val="00861C7D"/>
    <w:rsid w:val="008667B2"/>
    <w:rsid w:val="00872053"/>
    <w:rsid w:val="00876CC4"/>
    <w:rsid w:val="00880C97"/>
    <w:rsid w:val="008815C7"/>
    <w:rsid w:val="008907A6"/>
    <w:rsid w:val="00891516"/>
    <w:rsid w:val="00897AD4"/>
    <w:rsid w:val="008A3FE0"/>
    <w:rsid w:val="008A4762"/>
    <w:rsid w:val="008A568B"/>
    <w:rsid w:val="008A5BB8"/>
    <w:rsid w:val="008B0AD2"/>
    <w:rsid w:val="008B4C16"/>
    <w:rsid w:val="008C2AC5"/>
    <w:rsid w:val="008C6B3C"/>
    <w:rsid w:val="008D0704"/>
    <w:rsid w:val="008D2184"/>
    <w:rsid w:val="008D37AC"/>
    <w:rsid w:val="008D61C7"/>
    <w:rsid w:val="008E011D"/>
    <w:rsid w:val="008E10CC"/>
    <w:rsid w:val="008F036E"/>
    <w:rsid w:val="008F042A"/>
    <w:rsid w:val="008F2521"/>
    <w:rsid w:val="00900122"/>
    <w:rsid w:val="009009A3"/>
    <w:rsid w:val="00913F8B"/>
    <w:rsid w:val="009155D1"/>
    <w:rsid w:val="00922C10"/>
    <w:rsid w:val="00924700"/>
    <w:rsid w:val="0092490E"/>
    <w:rsid w:val="00933C83"/>
    <w:rsid w:val="009421FF"/>
    <w:rsid w:val="009426BE"/>
    <w:rsid w:val="0096202B"/>
    <w:rsid w:val="00987914"/>
    <w:rsid w:val="009A4282"/>
    <w:rsid w:val="009A46AB"/>
    <w:rsid w:val="009B1436"/>
    <w:rsid w:val="009B34B9"/>
    <w:rsid w:val="009B366A"/>
    <w:rsid w:val="009C2EE6"/>
    <w:rsid w:val="009C4CDE"/>
    <w:rsid w:val="009E1EA4"/>
    <w:rsid w:val="009F46D0"/>
    <w:rsid w:val="009F6569"/>
    <w:rsid w:val="00A01733"/>
    <w:rsid w:val="00A06F84"/>
    <w:rsid w:val="00A1490D"/>
    <w:rsid w:val="00A15700"/>
    <w:rsid w:val="00A22B9E"/>
    <w:rsid w:val="00A256EC"/>
    <w:rsid w:val="00A261B4"/>
    <w:rsid w:val="00A264B4"/>
    <w:rsid w:val="00A37F60"/>
    <w:rsid w:val="00A427F8"/>
    <w:rsid w:val="00A4335D"/>
    <w:rsid w:val="00A44CB9"/>
    <w:rsid w:val="00A52934"/>
    <w:rsid w:val="00A54ED7"/>
    <w:rsid w:val="00A56C14"/>
    <w:rsid w:val="00A6532E"/>
    <w:rsid w:val="00A67C2E"/>
    <w:rsid w:val="00A70C8C"/>
    <w:rsid w:val="00A725C6"/>
    <w:rsid w:val="00A73014"/>
    <w:rsid w:val="00A7484B"/>
    <w:rsid w:val="00A814F4"/>
    <w:rsid w:val="00A84639"/>
    <w:rsid w:val="00A90400"/>
    <w:rsid w:val="00A905EB"/>
    <w:rsid w:val="00A93E38"/>
    <w:rsid w:val="00AA7306"/>
    <w:rsid w:val="00AC3F39"/>
    <w:rsid w:val="00AD1AB9"/>
    <w:rsid w:val="00AD65DE"/>
    <w:rsid w:val="00AE1E8E"/>
    <w:rsid w:val="00AE287D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352C8"/>
    <w:rsid w:val="00B45D43"/>
    <w:rsid w:val="00B45E9C"/>
    <w:rsid w:val="00B500CF"/>
    <w:rsid w:val="00B522CC"/>
    <w:rsid w:val="00B55898"/>
    <w:rsid w:val="00B63531"/>
    <w:rsid w:val="00B74486"/>
    <w:rsid w:val="00B83C2D"/>
    <w:rsid w:val="00B90C7C"/>
    <w:rsid w:val="00B90DD2"/>
    <w:rsid w:val="00B914E1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BD76DA"/>
    <w:rsid w:val="00C06E6A"/>
    <w:rsid w:val="00C239F5"/>
    <w:rsid w:val="00C2617A"/>
    <w:rsid w:val="00C30FFA"/>
    <w:rsid w:val="00C42E6F"/>
    <w:rsid w:val="00C45913"/>
    <w:rsid w:val="00C46633"/>
    <w:rsid w:val="00C47A76"/>
    <w:rsid w:val="00C51FF7"/>
    <w:rsid w:val="00C63813"/>
    <w:rsid w:val="00C63A87"/>
    <w:rsid w:val="00C642D9"/>
    <w:rsid w:val="00C72BC3"/>
    <w:rsid w:val="00C73E39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D1993"/>
    <w:rsid w:val="00CE6CBD"/>
    <w:rsid w:val="00CE747F"/>
    <w:rsid w:val="00D01D0F"/>
    <w:rsid w:val="00D02559"/>
    <w:rsid w:val="00D121D0"/>
    <w:rsid w:val="00D135AC"/>
    <w:rsid w:val="00D247B9"/>
    <w:rsid w:val="00D3014F"/>
    <w:rsid w:val="00D31715"/>
    <w:rsid w:val="00D31D2F"/>
    <w:rsid w:val="00D3200E"/>
    <w:rsid w:val="00D3300A"/>
    <w:rsid w:val="00D357F4"/>
    <w:rsid w:val="00D40B4B"/>
    <w:rsid w:val="00D462D6"/>
    <w:rsid w:val="00D50624"/>
    <w:rsid w:val="00D5064D"/>
    <w:rsid w:val="00D54284"/>
    <w:rsid w:val="00D5552D"/>
    <w:rsid w:val="00D652FB"/>
    <w:rsid w:val="00D67C03"/>
    <w:rsid w:val="00D73EE8"/>
    <w:rsid w:val="00D73FCE"/>
    <w:rsid w:val="00D7548C"/>
    <w:rsid w:val="00D76898"/>
    <w:rsid w:val="00D80765"/>
    <w:rsid w:val="00D9376D"/>
    <w:rsid w:val="00D94EDB"/>
    <w:rsid w:val="00D96D24"/>
    <w:rsid w:val="00DA06D2"/>
    <w:rsid w:val="00DA179F"/>
    <w:rsid w:val="00DA187B"/>
    <w:rsid w:val="00DA2A61"/>
    <w:rsid w:val="00DA2E05"/>
    <w:rsid w:val="00DA658F"/>
    <w:rsid w:val="00DA7F40"/>
    <w:rsid w:val="00DB0278"/>
    <w:rsid w:val="00DB1974"/>
    <w:rsid w:val="00DB2340"/>
    <w:rsid w:val="00DB5CA2"/>
    <w:rsid w:val="00DB6896"/>
    <w:rsid w:val="00DC1FA6"/>
    <w:rsid w:val="00DC2D92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DF7BF3"/>
    <w:rsid w:val="00E0013C"/>
    <w:rsid w:val="00E04FB8"/>
    <w:rsid w:val="00E062B9"/>
    <w:rsid w:val="00E06B45"/>
    <w:rsid w:val="00E12FE4"/>
    <w:rsid w:val="00E14EED"/>
    <w:rsid w:val="00E22D3D"/>
    <w:rsid w:val="00E25887"/>
    <w:rsid w:val="00E42A99"/>
    <w:rsid w:val="00E44C59"/>
    <w:rsid w:val="00E4776F"/>
    <w:rsid w:val="00E5069D"/>
    <w:rsid w:val="00E5200A"/>
    <w:rsid w:val="00E539BC"/>
    <w:rsid w:val="00E57EAD"/>
    <w:rsid w:val="00E73534"/>
    <w:rsid w:val="00E76729"/>
    <w:rsid w:val="00E805BB"/>
    <w:rsid w:val="00E822E7"/>
    <w:rsid w:val="00E83950"/>
    <w:rsid w:val="00E847F4"/>
    <w:rsid w:val="00E87630"/>
    <w:rsid w:val="00E87838"/>
    <w:rsid w:val="00E906BD"/>
    <w:rsid w:val="00EA6232"/>
    <w:rsid w:val="00EB0AD1"/>
    <w:rsid w:val="00EB352B"/>
    <w:rsid w:val="00EB48ED"/>
    <w:rsid w:val="00EC043C"/>
    <w:rsid w:val="00EC0AC7"/>
    <w:rsid w:val="00EC4150"/>
    <w:rsid w:val="00EC5790"/>
    <w:rsid w:val="00ED19C3"/>
    <w:rsid w:val="00ED6E37"/>
    <w:rsid w:val="00EE308B"/>
    <w:rsid w:val="00EF6382"/>
    <w:rsid w:val="00F0106C"/>
    <w:rsid w:val="00F04A22"/>
    <w:rsid w:val="00F06069"/>
    <w:rsid w:val="00F06D7D"/>
    <w:rsid w:val="00F11263"/>
    <w:rsid w:val="00F126F5"/>
    <w:rsid w:val="00F1660A"/>
    <w:rsid w:val="00F20249"/>
    <w:rsid w:val="00F243A3"/>
    <w:rsid w:val="00F27AD1"/>
    <w:rsid w:val="00F32E8A"/>
    <w:rsid w:val="00F333C2"/>
    <w:rsid w:val="00F43FBE"/>
    <w:rsid w:val="00F54603"/>
    <w:rsid w:val="00F635B5"/>
    <w:rsid w:val="00F667E2"/>
    <w:rsid w:val="00F72BF8"/>
    <w:rsid w:val="00F779D7"/>
    <w:rsid w:val="00F83E83"/>
    <w:rsid w:val="00F84F4A"/>
    <w:rsid w:val="00F876F7"/>
    <w:rsid w:val="00FA0C4B"/>
    <w:rsid w:val="00FA39B2"/>
    <w:rsid w:val="00FA77DC"/>
    <w:rsid w:val="00FB4787"/>
    <w:rsid w:val="00FC656E"/>
    <w:rsid w:val="00FC6F88"/>
    <w:rsid w:val="00FD2A18"/>
    <w:rsid w:val="00FE0925"/>
    <w:rsid w:val="00FE1E11"/>
    <w:rsid w:val="00FE4BF6"/>
    <w:rsid w:val="00FF1570"/>
    <w:rsid w:val="00FF2ACB"/>
    <w:rsid w:val="00FF3878"/>
    <w:rsid w:val="00FF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700D5"/>
  <w15:docId w15:val="{68821719-9C8B-4408-9E61-EA5EC991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dstavec,List Paragraph,normalny tekst,Akapit z list¹,CW_Lista,List Paragraph1,Eko punkty,podpunkt,Akapit z listą1,Nagł. 4 SW,Obiekt,Normal"/>
    <w:basedOn w:val="Normalny"/>
    <w:uiPriority w:val="34"/>
    <w:qFormat/>
    <w:rsid w:val="00A15700"/>
    <w:pPr>
      <w:autoSpaceDE/>
      <w:autoSpaceDN/>
      <w:spacing w:after="160" w:line="312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Wojciech Watkowski</cp:lastModifiedBy>
  <cp:revision>2</cp:revision>
  <cp:lastPrinted>2022-05-25T10:52:00Z</cp:lastPrinted>
  <dcterms:created xsi:type="dcterms:W3CDTF">2024-10-30T07:21:00Z</dcterms:created>
  <dcterms:modified xsi:type="dcterms:W3CDTF">2024-10-30T07:21:00Z</dcterms:modified>
</cp:coreProperties>
</file>