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A49" w:rsidRPr="00F24538" w:rsidRDefault="00A06A49" w:rsidP="00A06A49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 xml:space="preserve">Załącznik nr </w:t>
      </w:r>
      <w:r w:rsidR="00E55F01" w:rsidRPr="00F24538">
        <w:rPr>
          <w:rFonts w:ascii="Calibri" w:hAnsi="Calibri" w:cs="Calibri"/>
          <w:sz w:val="22"/>
          <w:szCs w:val="22"/>
        </w:rPr>
        <w:t>1</w:t>
      </w:r>
      <w:r w:rsidRPr="00F24538">
        <w:rPr>
          <w:rFonts w:ascii="Calibri" w:hAnsi="Calibri" w:cs="Calibri"/>
          <w:sz w:val="22"/>
          <w:szCs w:val="22"/>
        </w:rPr>
        <w:t xml:space="preserve"> </w:t>
      </w:r>
    </w:p>
    <w:p w:rsidR="00A06A49" w:rsidRPr="00F24538" w:rsidRDefault="00E55F01" w:rsidP="00A06A49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>Szacowania wartości zamówienia</w:t>
      </w:r>
      <w:r w:rsidR="00A06A49" w:rsidRPr="00F24538">
        <w:rPr>
          <w:rFonts w:ascii="Calibri" w:hAnsi="Calibri" w:cs="Calibri"/>
          <w:sz w:val="22"/>
          <w:szCs w:val="22"/>
        </w:rPr>
        <w:t xml:space="preserve"> z dnia </w:t>
      </w:r>
      <w:r w:rsidR="0060477A" w:rsidRPr="00F24538">
        <w:rPr>
          <w:rFonts w:ascii="Calibri" w:hAnsi="Calibri" w:cs="Calibri"/>
          <w:sz w:val="22"/>
          <w:szCs w:val="22"/>
        </w:rPr>
        <w:t>31</w:t>
      </w:r>
      <w:r w:rsidRPr="00F24538">
        <w:rPr>
          <w:rFonts w:ascii="Calibri" w:hAnsi="Calibri" w:cs="Calibri"/>
          <w:sz w:val="22"/>
          <w:szCs w:val="22"/>
        </w:rPr>
        <w:t>.10.2024</w:t>
      </w:r>
    </w:p>
    <w:p w:rsidR="00A06A49" w:rsidRPr="00F24538" w:rsidRDefault="00A06A49" w:rsidP="00A06A49">
      <w:pPr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 xml:space="preserve">Sygnatura sprawy: </w:t>
      </w:r>
      <w:bookmarkStart w:id="0" w:name="_GoBack"/>
      <w:bookmarkEnd w:id="0"/>
      <w:r w:rsidR="00ED49D4" w:rsidRPr="00ED49D4">
        <w:rPr>
          <w:rFonts w:ascii="Calibri" w:hAnsi="Calibri" w:cs="Calibri" w:hint="eastAsia"/>
          <w:sz w:val="22"/>
          <w:szCs w:val="22"/>
        </w:rPr>
        <w:t>DAG.260.61.2024</w:t>
      </w:r>
    </w:p>
    <w:p w:rsidR="00A06A49" w:rsidRPr="00F24538" w:rsidRDefault="00A06A49" w:rsidP="00E55F01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F24538">
        <w:rPr>
          <w:rFonts w:ascii="Calibri" w:hAnsi="Calibri" w:cs="Calibri"/>
          <w:i/>
          <w:sz w:val="22"/>
          <w:szCs w:val="22"/>
        </w:rPr>
        <w:tab/>
      </w:r>
    </w:p>
    <w:p w:rsidR="00A06A49" w:rsidRPr="00F24538" w:rsidRDefault="0060477A" w:rsidP="00A06A49">
      <w:pPr>
        <w:jc w:val="center"/>
        <w:rPr>
          <w:rFonts w:ascii="Calibri" w:hAnsi="Calibri" w:cs="Calibri"/>
          <w:b/>
          <w:sz w:val="22"/>
          <w:szCs w:val="22"/>
        </w:rPr>
      </w:pPr>
      <w:r w:rsidRPr="00F24538">
        <w:rPr>
          <w:rFonts w:ascii="Calibri" w:hAnsi="Calibri" w:cs="Calibri"/>
          <w:b/>
          <w:sz w:val="22"/>
          <w:szCs w:val="22"/>
        </w:rPr>
        <w:t>Diatermia chirurgiczna</w:t>
      </w:r>
      <w:r w:rsidR="00A06A49" w:rsidRPr="00F24538">
        <w:rPr>
          <w:rFonts w:ascii="Calibri" w:hAnsi="Calibri" w:cs="Calibri"/>
          <w:b/>
          <w:sz w:val="22"/>
          <w:szCs w:val="22"/>
        </w:rPr>
        <w:t xml:space="preserve">  – </w:t>
      </w:r>
      <w:r w:rsidR="00E55F01" w:rsidRPr="00F24538">
        <w:rPr>
          <w:rFonts w:ascii="Calibri" w:hAnsi="Calibri" w:cs="Calibri"/>
          <w:b/>
          <w:sz w:val="22"/>
          <w:szCs w:val="22"/>
        </w:rPr>
        <w:t>1</w:t>
      </w:r>
      <w:r w:rsidR="00A06A49" w:rsidRPr="00F24538">
        <w:rPr>
          <w:rFonts w:ascii="Calibri" w:hAnsi="Calibri" w:cs="Calibri"/>
          <w:b/>
          <w:sz w:val="22"/>
          <w:szCs w:val="22"/>
        </w:rPr>
        <w:t xml:space="preserve"> szt.</w:t>
      </w:r>
    </w:p>
    <w:p w:rsidR="00A06A49" w:rsidRPr="00F24538" w:rsidRDefault="00A06A49" w:rsidP="00A06A49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>(nazwa urządzenia oraz ilość sztuk)</w:t>
      </w:r>
    </w:p>
    <w:p w:rsidR="00A06A49" w:rsidRPr="00F24538" w:rsidRDefault="00A06A49" w:rsidP="00A06A49">
      <w:pPr>
        <w:spacing w:before="360"/>
        <w:jc w:val="center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 xml:space="preserve">dla potrzeb </w:t>
      </w:r>
      <w:r w:rsidR="0060477A" w:rsidRPr="00F24538">
        <w:rPr>
          <w:rFonts w:ascii="Calibri" w:hAnsi="Calibri" w:cs="Calibri"/>
          <w:b/>
          <w:sz w:val="22"/>
          <w:szCs w:val="22"/>
        </w:rPr>
        <w:t>Bloku Operacyjnego</w:t>
      </w:r>
    </w:p>
    <w:p w:rsidR="00A06A49" w:rsidRPr="00F24538" w:rsidRDefault="00A06A49" w:rsidP="00A06A49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>(nazwa komórki organizacyjnej)</w:t>
      </w:r>
    </w:p>
    <w:p w:rsidR="00A06A49" w:rsidRPr="00F24538" w:rsidRDefault="00A06A49" w:rsidP="00A06A49">
      <w:pPr>
        <w:spacing w:before="360"/>
        <w:ind w:left="-425"/>
        <w:rPr>
          <w:rFonts w:ascii="Calibri" w:hAnsi="Calibri" w:cs="Calibri"/>
          <w:b/>
          <w:sz w:val="22"/>
          <w:szCs w:val="22"/>
        </w:rPr>
      </w:pPr>
      <w:r w:rsidRPr="00F24538">
        <w:rPr>
          <w:rFonts w:ascii="Calibri" w:hAnsi="Calibri" w:cs="Calibri"/>
          <w:b/>
          <w:sz w:val="22"/>
          <w:szCs w:val="22"/>
        </w:rPr>
        <w:t>Model/typ oferowanego urządzenia: ……………….…………..…….…………    Producent/firma: …………………….………….…</w:t>
      </w:r>
    </w:p>
    <w:p w:rsidR="00A06A49" w:rsidRPr="00F24538" w:rsidRDefault="00A06A49" w:rsidP="00A06A49">
      <w:pPr>
        <w:spacing w:after="120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</w:t>
      </w:r>
      <w:r w:rsidRPr="00F24538">
        <w:rPr>
          <w:rFonts w:ascii="Calibri" w:hAnsi="Calibri" w:cs="Calibri"/>
          <w:sz w:val="22"/>
          <w:szCs w:val="22"/>
        </w:rPr>
        <w:t xml:space="preserve">(wypełnia Wykonawca)         </w:t>
      </w:r>
      <w:r w:rsidRPr="00F24538">
        <w:rPr>
          <w:rFonts w:ascii="Calibri" w:hAnsi="Calibri" w:cs="Calibri"/>
          <w:b/>
          <w:sz w:val="22"/>
          <w:szCs w:val="22"/>
        </w:rPr>
        <w:t xml:space="preserve">                                    </w:t>
      </w:r>
      <w:r w:rsidRPr="00F24538">
        <w:rPr>
          <w:rFonts w:ascii="Calibri" w:hAnsi="Calibri" w:cs="Calibri"/>
          <w:sz w:val="22"/>
          <w:szCs w:val="22"/>
        </w:rPr>
        <w:t>(wypełnia Wykonawca)</w:t>
      </w:r>
    </w:p>
    <w:p w:rsidR="00A06A49" w:rsidRPr="00F24538" w:rsidRDefault="00A06A49" w:rsidP="00A06A49">
      <w:pPr>
        <w:spacing w:before="360"/>
        <w:ind w:left="-425"/>
        <w:rPr>
          <w:rFonts w:ascii="Calibri" w:hAnsi="Calibri" w:cs="Calibri"/>
          <w:b/>
          <w:sz w:val="22"/>
          <w:szCs w:val="22"/>
        </w:rPr>
      </w:pPr>
      <w:r w:rsidRPr="00F24538">
        <w:rPr>
          <w:rFonts w:ascii="Calibri" w:hAnsi="Calibri" w:cs="Calibri"/>
          <w:b/>
          <w:sz w:val="22"/>
          <w:szCs w:val="22"/>
        </w:rPr>
        <w:t>Rok produkcji: 202</w:t>
      </w:r>
      <w:r w:rsidR="00E55F01" w:rsidRPr="00F24538">
        <w:rPr>
          <w:rFonts w:ascii="Calibri" w:hAnsi="Calibri" w:cs="Calibri"/>
          <w:b/>
          <w:sz w:val="22"/>
          <w:szCs w:val="22"/>
        </w:rPr>
        <w:t>4</w:t>
      </w:r>
    </w:p>
    <w:p w:rsidR="00426054" w:rsidRPr="00F24538" w:rsidRDefault="00A06A49" w:rsidP="00A06A49">
      <w:pPr>
        <w:spacing w:after="120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b/>
          <w:sz w:val="22"/>
          <w:szCs w:val="22"/>
        </w:rPr>
        <w:t xml:space="preserve">                </w:t>
      </w:r>
      <w:r w:rsidRPr="00F24538">
        <w:rPr>
          <w:rFonts w:ascii="Calibri" w:hAnsi="Calibri" w:cs="Calibri"/>
          <w:sz w:val="22"/>
          <w:szCs w:val="22"/>
        </w:rPr>
        <w:t>(wypełnia Zamawiający)</w:t>
      </w:r>
    </w:p>
    <w:tbl>
      <w:tblPr>
        <w:tblW w:w="5183" w:type="pct"/>
        <w:tblInd w:w="-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505"/>
        <w:gridCol w:w="3829"/>
      </w:tblGrid>
      <w:tr w:rsidR="008411C3" w:rsidRPr="00F24538" w:rsidTr="00343990">
        <w:trPr>
          <w:trHeight w:val="155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411C3" w:rsidRPr="00F24538" w:rsidRDefault="008411C3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F24538"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8411C3" w:rsidRPr="00F24538" w:rsidRDefault="00A06A49" w:rsidP="0034399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A49" w:rsidRPr="00F24538" w:rsidRDefault="00A06A49" w:rsidP="0034399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>Potwierdzenie spełnienia wymagań minimalnych</w:t>
            </w:r>
          </w:p>
          <w:p w:rsidR="008411C3" w:rsidRPr="00F24538" w:rsidRDefault="00A06A49" w:rsidP="00343990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TAK / NIE*</w:t>
            </w: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A06A49" w:rsidP="00343990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>W przypadku spełnienia jednocześnie wymagań minimalnych oraz przy parametrach urządzenia wyższych niż minimalne (korzystniejszych dla Zamawiającego) należy podać parametry oferowane</w:t>
            </w:r>
          </w:p>
        </w:tc>
      </w:tr>
      <w:tr w:rsidR="00A06A49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A49" w:rsidRPr="00F24538" w:rsidRDefault="00A06A4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A49" w:rsidRPr="00F24538" w:rsidRDefault="00A06A4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A49" w:rsidRPr="00F24538" w:rsidRDefault="00A06A49" w:rsidP="00A06A4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6A49" w:rsidRPr="00F24538" w:rsidRDefault="00A06A49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</w:tr>
      <w:tr w:rsidR="004C15D7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5D7" w:rsidRPr="00F24538" w:rsidRDefault="004C15D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I</w:t>
            </w:r>
          </w:p>
        </w:tc>
        <w:tc>
          <w:tcPr>
            <w:tcW w:w="47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5D7" w:rsidRPr="00F24538" w:rsidRDefault="0060477A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PARAMETRY TECHNICZNE I FUNKCJONALNE URZĄDZENIA</w:t>
            </w:r>
          </w:p>
        </w:tc>
      </w:tr>
      <w:tr w:rsidR="008411C3" w:rsidRPr="00F24538" w:rsidTr="004B0443">
        <w:trPr>
          <w:trHeight w:val="918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343990" w:rsidRDefault="0060477A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Urządzenie mono</w:t>
            </w:r>
            <w:r w:rsidR="004B0443">
              <w:rPr>
                <w:rFonts w:ascii="Calibri" w:hAnsi="Calibri" w:cs="Calibri"/>
                <w:sz w:val="22"/>
                <w:szCs w:val="22"/>
              </w:rPr>
              <w:t>-</w:t>
            </w:r>
            <w:r w:rsidRPr="00343990">
              <w:rPr>
                <w:rFonts w:ascii="Calibri" w:hAnsi="Calibri" w:cs="Calibri"/>
                <w:sz w:val="22"/>
                <w:szCs w:val="22"/>
              </w:rPr>
              <w:t xml:space="preserve"> i bipolarne z systemem zamykania naczyń do 7 mm włącznie oraz resekcją bipolarną  </w:t>
            </w:r>
            <w:r w:rsidR="004B0443" w:rsidRPr="00343990">
              <w:rPr>
                <w:rFonts w:ascii="Calibri" w:hAnsi="Calibri" w:cs="Calibri"/>
                <w:sz w:val="22"/>
                <w:szCs w:val="22"/>
              </w:rPr>
              <w:t xml:space="preserve">–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1 szt.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411C3" w:rsidRPr="00F24538" w:rsidTr="004B0443">
        <w:trPr>
          <w:trHeight w:val="960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343990" w:rsidRDefault="0060477A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Zasilanie elektryczne z sieci 220 do 240 V AC, zakres częstotliwości sieci zasilającej (nominalnie): 47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do 63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</w:p>
        </w:tc>
      </w:tr>
      <w:tr w:rsidR="008411C3" w:rsidRPr="00F24538" w:rsidTr="004B0443">
        <w:trPr>
          <w:trHeight w:val="1129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343990" w:rsidRDefault="0060477A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Aparat z zabezpieczeniami przed impulsem defibrylacji zgodnie z normą IEC 60601-1 lub równoważne; IEC 60601-2-2 lub równoważne i ANSI/AAMI HF 18 lub równoważne).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411C3" w:rsidRPr="00F24538" w:rsidTr="004B0443">
        <w:trPr>
          <w:trHeight w:val="550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343990" w:rsidRDefault="0060477A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Automatyczny test urządzenia po uruchomieniu.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1C3" w:rsidRPr="00F24538" w:rsidRDefault="008411C3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C63B8" w:rsidRPr="00F24538" w:rsidTr="004B0443">
        <w:trPr>
          <w:trHeight w:val="41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343990" w:rsidRDefault="0060477A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Min. 7-calowy ekran dotykowy LCE.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7D" w:rsidRPr="00F24538" w:rsidRDefault="0098237D" w:rsidP="00F245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63B8" w:rsidRPr="00F24538" w:rsidTr="004B0443">
        <w:trPr>
          <w:trHeight w:val="69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343990" w:rsidRDefault="0060477A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Informacja o poprawnym podłączeniu elektrody biernej na wyświetlaczu urządzenia.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237D" w:rsidRPr="00F24538" w:rsidRDefault="0098237D" w:rsidP="00F245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63B8" w:rsidRPr="00F24538" w:rsidTr="004B0443">
        <w:trPr>
          <w:trHeight w:val="986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343990" w:rsidRDefault="0060477A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System wykonujący 430 000 operacji logicznych na sekund</w:t>
            </w:r>
            <w:r w:rsidR="004B0443">
              <w:rPr>
                <w:rFonts w:ascii="Calibri" w:hAnsi="Calibri" w:cs="Calibri"/>
                <w:sz w:val="22"/>
                <w:szCs w:val="22"/>
              </w:rPr>
              <w:t>ę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, stale ba</w:t>
            </w:r>
            <w:r w:rsidR="00F24538" w:rsidRPr="00343990">
              <w:rPr>
                <w:rFonts w:ascii="Calibri" w:hAnsi="Calibri" w:cs="Calibri"/>
                <w:sz w:val="22"/>
                <w:szCs w:val="22"/>
              </w:rPr>
              <w:t>d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ając</w:t>
            </w:r>
            <w:r w:rsidR="004B0443">
              <w:rPr>
                <w:rFonts w:ascii="Calibri" w:hAnsi="Calibri" w:cs="Calibri"/>
                <w:sz w:val="22"/>
                <w:szCs w:val="22"/>
              </w:rPr>
              <w:t>y</w:t>
            </w:r>
            <w:r w:rsidRPr="00343990">
              <w:rPr>
                <w:rFonts w:ascii="Calibri" w:hAnsi="Calibri" w:cs="Calibri"/>
                <w:sz w:val="22"/>
                <w:szCs w:val="22"/>
              </w:rPr>
              <w:t xml:space="preserve"> oporność koagulowanej tkanki.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8C63B8" w:rsidRPr="00F24538" w:rsidTr="004B0443">
        <w:trPr>
          <w:trHeight w:val="689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BC3D35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343990" w:rsidRDefault="0060477A" w:rsidP="004B0443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Koagulacja w systemie zamykania naczy</w:t>
            </w:r>
            <w:r w:rsidR="00F24538" w:rsidRPr="00343990">
              <w:rPr>
                <w:rFonts w:ascii="Calibri" w:hAnsi="Calibri" w:cs="Calibri"/>
                <w:sz w:val="22"/>
                <w:szCs w:val="22"/>
              </w:rPr>
              <w:t xml:space="preserve">ń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osiągana w czasie 1</w:t>
            </w:r>
            <w:r w:rsidR="004B0443">
              <w:rPr>
                <w:rFonts w:ascii="Calibri" w:hAnsi="Calibri" w:cs="Calibri"/>
                <w:sz w:val="22"/>
                <w:szCs w:val="22"/>
              </w:rPr>
              <w:t xml:space="preserve"> do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4 sekund.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3B8" w:rsidRPr="00F24538" w:rsidRDefault="008C63B8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F24538" w:rsidTr="004B0443">
        <w:trPr>
          <w:trHeight w:val="7082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38" w:rsidRPr="00F24538" w:rsidRDefault="00F24538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343990" w:rsidRDefault="00F24538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Urządzenie wyposażone w gniazda </w:t>
            </w:r>
            <w:r w:rsidR="0060477A" w:rsidRPr="00343990">
              <w:rPr>
                <w:rFonts w:ascii="Calibri" w:hAnsi="Calibri" w:cs="Calibri"/>
                <w:sz w:val="22"/>
                <w:szCs w:val="22"/>
              </w:rPr>
              <w:t>(minimum)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60477A" w:rsidRPr="00343990" w:rsidRDefault="0060477A" w:rsidP="00343990">
            <w:pPr>
              <w:pStyle w:val="Akapitzlist"/>
              <w:numPr>
                <w:ilvl w:val="0"/>
                <w:numId w:val="38"/>
              </w:numPr>
              <w:ind w:left="360"/>
              <w:rPr>
                <w:sz w:val="22"/>
                <w:szCs w:val="22"/>
              </w:rPr>
            </w:pPr>
            <w:r w:rsidRPr="00343990">
              <w:rPr>
                <w:sz w:val="22"/>
                <w:szCs w:val="22"/>
              </w:rPr>
              <w:t xml:space="preserve">Panel </w:t>
            </w:r>
            <w:proofErr w:type="spellStart"/>
            <w:r w:rsidRPr="00343990">
              <w:rPr>
                <w:sz w:val="22"/>
                <w:szCs w:val="22"/>
              </w:rPr>
              <w:t>przedni</w:t>
            </w:r>
            <w:proofErr w:type="spellEnd"/>
            <w:r w:rsidR="00F24538" w:rsidRPr="00343990">
              <w:rPr>
                <w:sz w:val="22"/>
                <w:szCs w:val="22"/>
              </w:rPr>
              <w:t>: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F24538" w:rsidRPr="00343990">
              <w:rPr>
                <w:sz w:val="22"/>
                <w:szCs w:val="22"/>
              </w:rPr>
              <w:t>niazdo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uniwersalne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portu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przełącznika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nożnego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(UFP), Monopolar 1</w:t>
            </w:r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narzędzia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Monopolar 2</w:t>
            </w:r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bipolarne</w:t>
            </w:r>
            <w:proofErr w:type="spellEnd"/>
            <w:r w:rsidRPr="00343990">
              <w:rPr>
                <w:sz w:val="22"/>
                <w:szCs w:val="22"/>
              </w:rPr>
              <w:t>,</w:t>
            </w:r>
          </w:p>
          <w:p w:rsidR="0099373B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do </w:t>
            </w:r>
            <w:proofErr w:type="spellStart"/>
            <w:r w:rsidR="0060477A" w:rsidRPr="00343990">
              <w:rPr>
                <w:sz w:val="22"/>
                <w:szCs w:val="22"/>
              </w:rPr>
              <w:t>systemu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zamykania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Pr="00343990">
              <w:rPr>
                <w:sz w:val="22"/>
                <w:szCs w:val="22"/>
              </w:rPr>
              <w:t>naczyń</w:t>
            </w:r>
            <w:proofErr w:type="spellEnd"/>
            <w:r w:rsidRPr="00343990">
              <w:rPr>
                <w:sz w:val="22"/>
                <w:szCs w:val="22"/>
              </w:rPr>
              <w:t xml:space="preserve"> </w:t>
            </w:r>
            <w:proofErr w:type="spellStart"/>
            <w:r w:rsidRPr="00343990">
              <w:rPr>
                <w:sz w:val="22"/>
                <w:szCs w:val="22"/>
              </w:rPr>
              <w:t>oraz</w:t>
            </w:r>
            <w:proofErr w:type="spellEnd"/>
            <w:r w:rsidRPr="00343990">
              <w:rPr>
                <w:sz w:val="22"/>
                <w:szCs w:val="22"/>
              </w:rPr>
              <w:t xml:space="preserve"> </w:t>
            </w:r>
            <w:proofErr w:type="spellStart"/>
            <w:r w:rsidRPr="00343990">
              <w:rPr>
                <w:sz w:val="22"/>
                <w:szCs w:val="22"/>
              </w:rPr>
              <w:t>resekcji</w:t>
            </w:r>
            <w:proofErr w:type="spellEnd"/>
            <w:r w:rsidRPr="00343990">
              <w:rPr>
                <w:sz w:val="22"/>
                <w:szCs w:val="22"/>
              </w:rPr>
              <w:t xml:space="preserve"> </w:t>
            </w:r>
            <w:proofErr w:type="spellStart"/>
            <w:r w:rsidRPr="00343990">
              <w:rPr>
                <w:sz w:val="22"/>
                <w:szCs w:val="22"/>
              </w:rPr>
              <w:t>bipolarnej,</w:t>
            </w:r>
            <w:proofErr w:type="spellEnd"/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do </w:t>
            </w:r>
            <w:proofErr w:type="spellStart"/>
            <w:r w:rsidR="0060477A" w:rsidRPr="00343990">
              <w:rPr>
                <w:sz w:val="22"/>
                <w:szCs w:val="22"/>
              </w:rPr>
              <w:t>podłączenia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elektrody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biernej</w:t>
            </w:r>
            <w:r w:rsidRPr="00343990">
              <w:rPr>
                <w:sz w:val="22"/>
                <w:szCs w:val="22"/>
              </w:rPr>
              <w:t>.</w:t>
            </w:r>
          </w:p>
          <w:p w:rsidR="0060477A" w:rsidRPr="00343990" w:rsidRDefault="0060477A" w:rsidP="00343990">
            <w:pPr>
              <w:pStyle w:val="Akapitzlist"/>
              <w:numPr>
                <w:ilvl w:val="0"/>
                <w:numId w:val="38"/>
              </w:numPr>
              <w:ind w:left="360"/>
              <w:rPr>
                <w:sz w:val="22"/>
                <w:szCs w:val="22"/>
              </w:rPr>
            </w:pPr>
            <w:r w:rsidRPr="00343990">
              <w:rPr>
                <w:sz w:val="22"/>
                <w:szCs w:val="22"/>
              </w:rPr>
              <w:t xml:space="preserve">Panel </w:t>
            </w:r>
            <w:proofErr w:type="spellStart"/>
            <w:r w:rsidRPr="00343990">
              <w:rPr>
                <w:sz w:val="22"/>
                <w:szCs w:val="22"/>
              </w:rPr>
              <w:t>tylni</w:t>
            </w:r>
            <w:proofErr w:type="spellEnd"/>
            <w:r w:rsidRPr="00343990">
              <w:rPr>
                <w:sz w:val="22"/>
                <w:szCs w:val="22"/>
              </w:rPr>
              <w:t>: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F24538" w:rsidRPr="00343990">
              <w:rPr>
                <w:sz w:val="22"/>
                <w:szCs w:val="22"/>
              </w:rPr>
              <w:t>niazdo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sterowania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nożnego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  <w:lang w:val="pl-PL"/>
              </w:rPr>
              <w:t>Monopolarnego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1</w:t>
            </w:r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F24538" w:rsidRPr="00343990">
              <w:rPr>
                <w:sz w:val="22"/>
                <w:szCs w:val="22"/>
              </w:rPr>
              <w:t>niazdo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sterownika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nożnego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Monopolarnego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2</w:t>
            </w:r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F24538" w:rsidRPr="00343990">
              <w:rPr>
                <w:sz w:val="22"/>
                <w:szCs w:val="22"/>
              </w:rPr>
              <w:t>niazdo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sterownika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F24538" w:rsidRPr="00343990">
              <w:rPr>
                <w:sz w:val="22"/>
                <w:szCs w:val="22"/>
              </w:rPr>
              <w:t>nożnego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Pr="00343990">
              <w:rPr>
                <w:sz w:val="22"/>
                <w:szCs w:val="22"/>
              </w:rPr>
              <w:t>bipolarnego</w:t>
            </w:r>
            <w:proofErr w:type="spellEnd"/>
            <w:r w:rsidRPr="00343990">
              <w:rPr>
                <w:sz w:val="22"/>
                <w:szCs w:val="22"/>
              </w:rPr>
              <w:t>,</w:t>
            </w:r>
          </w:p>
          <w:p w:rsidR="0099373B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do </w:t>
            </w:r>
            <w:proofErr w:type="spellStart"/>
            <w:r w:rsidR="0060477A" w:rsidRPr="00343990">
              <w:rPr>
                <w:sz w:val="22"/>
                <w:szCs w:val="22"/>
              </w:rPr>
              <w:t>sterownika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nożnego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do </w:t>
            </w:r>
            <w:proofErr w:type="spellStart"/>
            <w:r w:rsidR="0060477A" w:rsidRPr="00343990">
              <w:rPr>
                <w:sz w:val="22"/>
                <w:szCs w:val="22"/>
              </w:rPr>
              <w:t>systemu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zamykania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naczy</w:t>
            </w:r>
            <w:r w:rsidR="00F24538" w:rsidRPr="00343990">
              <w:rPr>
                <w:sz w:val="22"/>
                <w:szCs w:val="22"/>
              </w:rPr>
              <w:t>ń</w:t>
            </w:r>
            <w:proofErr w:type="spellEnd"/>
            <w:r w:rsidR="0060477A" w:rsidRPr="00343990">
              <w:rPr>
                <w:sz w:val="22"/>
                <w:szCs w:val="22"/>
              </w:rPr>
              <w:t>/</w:t>
            </w:r>
            <w:proofErr w:type="spellStart"/>
            <w:r w:rsidR="0060477A" w:rsidRPr="00343990">
              <w:rPr>
                <w:sz w:val="22"/>
                <w:szCs w:val="22"/>
              </w:rPr>
              <w:t>resekcji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bipolarnej</w:t>
            </w:r>
            <w:proofErr w:type="spellEnd"/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Ethernet (</w:t>
            </w:r>
            <w:proofErr w:type="spellStart"/>
            <w:r w:rsidR="0060477A" w:rsidRPr="00343990">
              <w:rPr>
                <w:sz w:val="22"/>
                <w:szCs w:val="22"/>
              </w:rPr>
              <w:t>serwisowe</w:t>
            </w:r>
            <w:proofErr w:type="spellEnd"/>
            <w:r w:rsidR="0060477A" w:rsidRPr="00343990">
              <w:rPr>
                <w:sz w:val="22"/>
                <w:szCs w:val="22"/>
              </w:rPr>
              <w:t>)</w:t>
            </w:r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a</w:t>
            </w:r>
            <w:r w:rsidR="0060477A" w:rsidRPr="00343990">
              <w:rPr>
                <w:sz w:val="22"/>
                <w:szCs w:val="22"/>
              </w:rPr>
              <w:t>ntena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Wi</w:t>
            </w:r>
            <w:r w:rsidR="00F24538" w:rsidRPr="00343990">
              <w:rPr>
                <w:sz w:val="22"/>
                <w:szCs w:val="22"/>
              </w:rPr>
              <w:t>-</w:t>
            </w:r>
            <w:r w:rsidR="0060477A" w:rsidRPr="00343990">
              <w:rPr>
                <w:sz w:val="22"/>
                <w:szCs w:val="22"/>
              </w:rPr>
              <w:t>Fi (</w:t>
            </w:r>
            <w:proofErr w:type="spellStart"/>
            <w:r w:rsidR="0060477A" w:rsidRPr="00343990">
              <w:rPr>
                <w:sz w:val="22"/>
                <w:szCs w:val="22"/>
              </w:rPr>
              <w:t>serwisowe</w:t>
            </w:r>
            <w:proofErr w:type="spellEnd"/>
            <w:r w:rsidR="0060477A" w:rsidRPr="00343990">
              <w:rPr>
                <w:sz w:val="22"/>
                <w:szCs w:val="22"/>
              </w:rPr>
              <w:t>)</w:t>
            </w:r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sterowania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ewakuatorem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dymu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oraz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zapisu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EKG</w:t>
            </w:r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z</w:t>
            </w:r>
            <w:r w:rsidR="0060477A" w:rsidRPr="00343990">
              <w:rPr>
                <w:sz w:val="22"/>
                <w:szCs w:val="22"/>
              </w:rPr>
              <w:t>acisk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uziemi</w:t>
            </w:r>
            <w:r w:rsidR="00F24538" w:rsidRPr="00343990">
              <w:rPr>
                <w:sz w:val="22"/>
                <w:szCs w:val="22"/>
              </w:rPr>
              <w:t>enia</w:t>
            </w:r>
            <w:proofErr w:type="spellEnd"/>
            <w:r w:rsidR="00F24538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ekwipotencjalnego</w:t>
            </w:r>
            <w:proofErr w:type="spellEnd"/>
            <w:r w:rsidRPr="00343990">
              <w:rPr>
                <w:sz w:val="22"/>
                <w:szCs w:val="22"/>
              </w:rPr>
              <w:t>,</w:t>
            </w:r>
          </w:p>
          <w:p w:rsidR="0060477A" w:rsidRPr="00343990" w:rsidRDefault="0099373B" w:rsidP="00343990">
            <w:pPr>
              <w:pStyle w:val="Akapitzlist"/>
              <w:numPr>
                <w:ilvl w:val="0"/>
                <w:numId w:val="39"/>
              </w:numPr>
              <w:ind w:left="360"/>
              <w:rPr>
                <w:sz w:val="22"/>
                <w:szCs w:val="22"/>
              </w:rPr>
            </w:pPr>
            <w:proofErr w:type="spellStart"/>
            <w:r w:rsidRPr="00343990">
              <w:rPr>
                <w:sz w:val="22"/>
                <w:szCs w:val="22"/>
              </w:rPr>
              <w:t>g</w:t>
            </w:r>
            <w:r w:rsidR="0060477A" w:rsidRPr="00343990">
              <w:rPr>
                <w:sz w:val="22"/>
                <w:szCs w:val="22"/>
              </w:rPr>
              <w:t>niazdo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przewodu</w:t>
            </w:r>
            <w:proofErr w:type="spellEnd"/>
            <w:r w:rsidR="0060477A" w:rsidRPr="00343990">
              <w:rPr>
                <w:sz w:val="22"/>
                <w:szCs w:val="22"/>
              </w:rPr>
              <w:t xml:space="preserve"> </w:t>
            </w:r>
            <w:proofErr w:type="spellStart"/>
            <w:r w:rsidR="0060477A" w:rsidRPr="00343990">
              <w:rPr>
                <w:sz w:val="22"/>
                <w:szCs w:val="22"/>
              </w:rPr>
              <w:t>sieciowego</w:t>
            </w:r>
            <w:proofErr w:type="spellEnd"/>
            <w:r w:rsidRPr="00343990">
              <w:rPr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1B1E2B" w:rsidRPr="00F24538" w:rsidTr="004B0443">
        <w:trPr>
          <w:trHeight w:val="3862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Default="001B1E2B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Pr="00343990" w:rsidRDefault="001B1E2B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Tryby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monopolarne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(minimum):</w:t>
            </w:r>
          </w:p>
          <w:p w:rsidR="001B1E2B" w:rsidRPr="00343990" w:rsidRDefault="001B1E2B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a) Cięcie czyste (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cut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1B1E2B" w:rsidRPr="00343990" w:rsidRDefault="001B1E2B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b) Cięcie mieszane (blend)</w:t>
            </w:r>
          </w:p>
          <w:p w:rsidR="001B1E2B" w:rsidRPr="00343990" w:rsidRDefault="001B1E2B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c) Zaawansowany tryb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monopolarny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pozwalający zyskać wyjątkową kombinacje hemostazy i rozcinania. Użytkownik może zwolnic cięcie aby uzyskać większą hemostazę (koagulacje) i przyspieszyć aby uzyskać lepsze rozcinanie (cięcie)</w:t>
            </w:r>
          </w:p>
          <w:p w:rsidR="001B1E2B" w:rsidRPr="00343990" w:rsidRDefault="001B1E2B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d) Koagulacja wyżarzania, bezkontaktowa (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fulgurate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1B1E2B" w:rsidRPr="00343990" w:rsidRDefault="001B1E2B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e) Koagulacja rozpylanie (spray)</w:t>
            </w:r>
          </w:p>
          <w:p w:rsidR="001B1E2B" w:rsidRPr="00343990" w:rsidRDefault="001B1E2B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f) Koagulacja łagodna (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soft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), ciągła sinusoida o częstotliwości 434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Pr="00F24538" w:rsidRDefault="001B1E2B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1E2B" w:rsidRPr="00F24538" w:rsidRDefault="001B1E2B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F24538" w:rsidTr="004B0443">
        <w:trPr>
          <w:trHeight w:val="1199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1B1E2B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538" w:rsidRPr="00343990" w:rsidRDefault="00F24538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Tryby bipolarne (minimum):</w:t>
            </w:r>
          </w:p>
          <w:p w:rsidR="00F24538" w:rsidRPr="00343990" w:rsidRDefault="00F24538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a) Niski (moc max. 15</w:t>
            </w:r>
            <w:r w:rsidR="004B0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W)</w:t>
            </w:r>
          </w:p>
          <w:p w:rsidR="00F24538" w:rsidRPr="00343990" w:rsidRDefault="00F24538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b) Standardowy (moc max. 40</w:t>
            </w:r>
            <w:r w:rsidR="004B0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W)</w:t>
            </w:r>
          </w:p>
          <w:p w:rsidR="0060477A" w:rsidRPr="00343990" w:rsidRDefault="00F24538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c) Makro (moc max. 95</w:t>
            </w:r>
            <w:r w:rsidR="004B0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W)</w:t>
            </w:r>
            <w:r w:rsidR="001B1E2B" w:rsidRPr="0034399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1B1E2B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343990" w:rsidRDefault="0099373B" w:rsidP="004B0443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Funkcja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autobipolar</w:t>
            </w:r>
            <w:proofErr w:type="spellEnd"/>
            <w:r w:rsidR="004B0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B0443" w:rsidRPr="00343990">
              <w:rPr>
                <w:rFonts w:ascii="Calibri" w:hAnsi="Calibri" w:cs="Calibri"/>
                <w:sz w:val="22"/>
                <w:szCs w:val="22"/>
              </w:rPr>
              <w:t>–</w:t>
            </w:r>
            <w:r w:rsidR="004B0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możliwość automatycznego rozpoczęcia i zako</w:t>
            </w:r>
            <w:r w:rsidR="001B1E2B" w:rsidRPr="00343990">
              <w:rPr>
                <w:rFonts w:ascii="Calibri" w:hAnsi="Calibri" w:cs="Calibri"/>
                <w:sz w:val="22"/>
                <w:szCs w:val="22"/>
              </w:rPr>
              <w:t>ń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czenia pracy oraz samodzielnej regulacji przez personel medyczny czasu op</w:t>
            </w:r>
            <w:r w:rsidR="001B1E2B" w:rsidRPr="00343990">
              <w:rPr>
                <w:rFonts w:ascii="Calibri" w:hAnsi="Calibri" w:cs="Calibri"/>
                <w:sz w:val="22"/>
                <w:szCs w:val="22"/>
              </w:rPr>
              <w:t>ó</w:t>
            </w:r>
            <w:r w:rsidRPr="00343990">
              <w:rPr>
                <w:rFonts w:ascii="Calibri" w:hAnsi="Calibri" w:cs="Calibri"/>
                <w:sz w:val="22"/>
                <w:szCs w:val="22"/>
              </w:rPr>
              <w:t>źnienia funkcji auto-start z dokładnością do co 0,5 sekundy w zakresie od 0 do 2,5 sekundy</w:t>
            </w:r>
            <w:r w:rsidR="001B1E2B" w:rsidRPr="00343990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F24538" w:rsidTr="004B0443">
        <w:trPr>
          <w:trHeight w:val="2546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System zamykania naczyń pozwalający zespalać tętnice, żyły i naczynia limfatyczne o średnicy do 7 mm włącznie oraz wiązki tkanek w oparciu o system ciągłego pomiaru parametrów tkanki (indywidualnie dla każdego pacjenta) umożliwiający precyzyjną regulacje wydatku energii dla uzyskania pożądanego efektu tkankowego (chirurgicznego) oraz ciśnienia elektrody przez ściśle określony okres czasu.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F24538" w:rsidTr="004B0443">
        <w:trPr>
          <w:trHeight w:val="401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Tryb bipolarny moc max. 95 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Cięcie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monopolarne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tryb czysty moc max. 300 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77A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Cięcie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monopolarne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tryb mieszany moc max. 200 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1712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Zaawansowany tryb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monopolarny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pozwalający uzyskać wyjątkowa kombinacje hemostazy i rozcinania. Użytkownik może zwolnic cięcie aby uzyskać większa hemostazę (koagulacje) i przyspieszyć aby uzyskać lepsze rozcinanie (cięcie) moc max. 200 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702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Koagulacja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monopolarna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– wyżarzanie moc max. 120 W</w:t>
            </w:r>
            <w:r w:rsidR="00E831B2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685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Koagulacja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monopolarna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– rozpylanie moc max. 120 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425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System zamykania naczyń moc max. 350 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68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E831B2" w:rsidP="0034399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Resekcja bipolarna moc max. c</w:t>
            </w:r>
            <w:r w:rsidR="00773E67" w:rsidRPr="00343990">
              <w:rPr>
                <w:rFonts w:ascii="Calibri" w:hAnsi="Calibri" w:cs="Calibri"/>
                <w:sz w:val="22"/>
                <w:szCs w:val="22"/>
              </w:rPr>
              <w:t>ięcie 200 W i koagulacja 175 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682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Aktywacja trybu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monopolarnego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z włącznika nożnego i uchwytu elektrody czynnej.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564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773E6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Aktywacja koagulacji bipolarnej z włącznika nożnego i automatycznie.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40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24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Możliwość zapamiętania ostatnich nastawień.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4B0443">
        <w:trPr>
          <w:trHeight w:val="1259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25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Wizualna i akustyczna sygnalizacja nieprawidłowego działania urządzenia: komunikaty i opisy nieprawidłowości w języku polski, kody serwisowe, pamięć kodów.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26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Zróżnicowany sygnał dźwiękowy dla trybów alarmowych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27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F97D27" w:rsidP="00E831B2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Urządzenie wyposażone w system zabezpieczenia pacjenta przed poparzeniem w polu przylegania płytki biernej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 xml:space="preserve">– </w:t>
            </w:r>
            <w:r w:rsidRPr="00343990">
              <w:rPr>
                <w:rFonts w:ascii="Calibri" w:hAnsi="Calibri" w:cs="Calibri"/>
                <w:sz w:val="22"/>
                <w:szCs w:val="22"/>
              </w:rPr>
              <w:t xml:space="preserve"> automatyczny,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adaptywny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system bezpieczeństwa dla elektrody powrotnej w</w:t>
            </w:r>
            <w:r w:rsidR="00E831B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831B2" w:rsidRPr="00343990">
              <w:rPr>
                <w:rFonts w:ascii="Calibri" w:hAnsi="Calibri" w:cs="Calibri"/>
                <w:sz w:val="22"/>
                <w:szCs w:val="22"/>
              </w:rPr>
              <w:t>m</w:t>
            </w:r>
            <w:r w:rsidR="00E831B2">
              <w:rPr>
                <w:rFonts w:ascii="Calibri" w:hAnsi="Calibri" w:cs="Calibri"/>
                <w:sz w:val="22"/>
                <w:szCs w:val="22"/>
              </w:rPr>
              <w:t>in.</w:t>
            </w:r>
            <w:r w:rsidRPr="00343990">
              <w:rPr>
                <w:rFonts w:ascii="Calibri" w:hAnsi="Calibri" w:cs="Calibri"/>
                <w:sz w:val="22"/>
                <w:szCs w:val="22"/>
              </w:rPr>
              <w:t xml:space="preserve"> zakresie 5-135 Ω.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73E67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28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W razie złej aplikacji elektrody powrotnej, aparat alarmuje o stanie zagrożenia – sygnałem dźwiękowym bez możliwości zewnętrznej regulacji głośności i wizualnie za pomocą wyświetlanych na ekranie komunikatach. Praca aparatu powinna zostać przerwana. 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3E67" w:rsidRPr="00F24538" w:rsidRDefault="00773E6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F24538" w:rsidTr="004B0443">
        <w:trPr>
          <w:trHeight w:val="1194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29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Zróżnicowany sygnał dźwiękowy dla różnych trybów pracy z możliwością swobodnej regulacji głośności (nie dotyczy dźwięków alarmowych).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F24538" w:rsidTr="004B0443">
        <w:trPr>
          <w:trHeight w:val="41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30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Wizualizacja nastawianej mocy.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F24538" w:rsidTr="004B0443">
        <w:trPr>
          <w:trHeight w:val="693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Gniazda przyłączeniowe automatycznie rozpoznające podłączone narzędzie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F24538" w:rsidTr="004B0443">
        <w:trPr>
          <w:trHeight w:val="688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 xml:space="preserve">Możliwość ustawiania mocy zaawansowanego trybu </w:t>
            </w:r>
            <w:proofErr w:type="spellStart"/>
            <w:r w:rsidRPr="00343990">
              <w:rPr>
                <w:rFonts w:ascii="Calibri" w:hAnsi="Calibri" w:cs="Calibri"/>
                <w:sz w:val="22"/>
                <w:szCs w:val="22"/>
              </w:rPr>
              <w:t>monopolarnego</w:t>
            </w:r>
            <w:proofErr w:type="spellEnd"/>
            <w:r w:rsidRPr="00343990">
              <w:rPr>
                <w:rFonts w:ascii="Calibri" w:hAnsi="Calibri" w:cs="Calibri"/>
                <w:sz w:val="22"/>
                <w:szCs w:val="22"/>
              </w:rPr>
              <w:t xml:space="preserve"> ze sterylnego pola.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33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343990" w:rsidRDefault="00F97D27" w:rsidP="00343990">
            <w:pPr>
              <w:rPr>
                <w:rFonts w:ascii="Calibri" w:hAnsi="Calibri" w:cs="Calibri"/>
                <w:sz w:val="22"/>
                <w:szCs w:val="22"/>
              </w:rPr>
            </w:pPr>
            <w:r w:rsidRPr="00343990">
              <w:rPr>
                <w:rFonts w:ascii="Calibri" w:hAnsi="Calibri" w:cs="Calibri"/>
                <w:sz w:val="22"/>
                <w:szCs w:val="22"/>
              </w:rPr>
              <w:t>Możliwość bezpłatnej aktualizacji oprogramowania w urządzeniu przez użytkownika (update).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II</w:t>
            </w:r>
          </w:p>
        </w:tc>
        <w:tc>
          <w:tcPr>
            <w:tcW w:w="47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WYPOSAŻENIE</w:t>
            </w:r>
          </w:p>
        </w:tc>
      </w:tr>
      <w:tr w:rsidR="00F97D27" w:rsidRPr="00F24538" w:rsidTr="004B0443">
        <w:trPr>
          <w:trHeight w:val="1437"/>
        </w:trPr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343990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3990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97D27" w:rsidRDefault="00F97D27" w:rsidP="00F245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Elektroda powrotna dla pacjentów dorosłych z klejem elektroprzewodzącym, styk dzielony, wyposażona w system kontroli jakości styku. Kompatybilna z oferowanym generatorem. Elektroda z wbudowanym kablem – 50 szt. 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97D27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343990" w:rsidRDefault="00F97D27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3990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1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97D27" w:rsidRDefault="00F97D27" w:rsidP="00F2453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Przewód elektrody powrotnej, kompatybilny z oferowanym generatorem oraz oferowanymi elektrodami – 1 szt. 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7D27" w:rsidRPr="00F24538" w:rsidRDefault="00F97D27" w:rsidP="00F2453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705CF" w:rsidRPr="00F24538" w:rsidTr="00343990"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5CF" w:rsidRPr="00F24538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III</w:t>
            </w:r>
          </w:p>
        </w:tc>
        <w:tc>
          <w:tcPr>
            <w:tcW w:w="472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5CF" w:rsidRPr="00F24538" w:rsidRDefault="009E2CC5" w:rsidP="00F24538">
            <w:pPr>
              <w:rPr>
                <w:rFonts w:ascii="Calibri" w:hAnsi="Calibri" w:cs="Calibri"/>
                <w:b/>
                <w:strike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INNE WYMAGANIA</w:t>
            </w:r>
          </w:p>
        </w:tc>
      </w:tr>
      <w:tr w:rsidR="0060477A" w:rsidRPr="00F24538" w:rsidTr="00343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>Urządzenie fabrycznie nowe.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snapToGrid w:val="0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</w:p>
        </w:tc>
      </w:tr>
      <w:tr w:rsidR="0060477A" w:rsidRPr="00F24538" w:rsidTr="00343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rPr>
                <w:rFonts w:ascii="Calibri" w:hAnsi="Calibri" w:cs="Calibri"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 xml:space="preserve">Urządzenie spełnia wymagania określone w ustawie z dnia 7 kwietnia 2022 r. o wyrobach medycznych (Dz. U. poz. 974 z </w:t>
            </w:r>
            <w:proofErr w:type="spellStart"/>
            <w:r w:rsidRPr="00F24538"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 w:rsidRPr="00F24538">
              <w:rPr>
                <w:rFonts w:ascii="Calibri" w:hAnsi="Calibri" w:cs="Calibri"/>
                <w:sz w:val="22"/>
                <w:szCs w:val="22"/>
              </w:rPr>
              <w:t>. zm.).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60477A" w:rsidRPr="00F24538" w:rsidRDefault="0060477A" w:rsidP="00F24538">
            <w:pPr>
              <w:snapToGrid w:val="0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</w:p>
        </w:tc>
      </w:tr>
      <w:tr w:rsidR="00F172F2" w:rsidRPr="00F24538" w:rsidTr="003439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F2" w:rsidRPr="00F24538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F2" w:rsidRPr="00F24538" w:rsidRDefault="0060477A" w:rsidP="00F24538">
            <w:pPr>
              <w:tabs>
                <w:tab w:val="left" w:pos="1125"/>
              </w:tabs>
              <w:rPr>
                <w:rFonts w:ascii="Calibri" w:hAnsi="Calibri" w:cs="Calibri"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>Urządzenie oznakowane znakiem CE zgodne z wymaganiami UE, a jeżeli ocena zgodności była przeprowadzana z udziałem jednostki notyfikowanej, to obok znaku CE ma być umieszczony numer identyfikacyjny tej jednostki.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2F2" w:rsidRPr="00F24538" w:rsidRDefault="00F172F2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F172F2" w:rsidRPr="00F24538" w:rsidRDefault="00F172F2" w:rsidP="00F24538">
            <w:pPr>
              <w:snapToGrid w:val="0"/>
              <w:rPr>
                <w:rFonts w:ascii="Calibri" w:hAnsi="Calibri" w:cs="Calibri"/>
                <w:color w:val="FF0000"/>
                <w:sz w:val="22"/>
                <w:szCs w:val="22"/>
                <w:lang w:eastAsia="pl-PL"/>
              </w:rPr>
            </w:pPr>
          </w:p>
        </w:tc>
      </w:tr>
      <w:tr w:rsidR="00F172F2" w:rsidRPr="00F24538" w:rsidTr="003439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94"/>
        </w:trPr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72F2" w:rsidRPr="00F24538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72F2" w:rsidRPr="00F24538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>Instrukcja obsługi w języku polskim.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72F2" w:rsidRPr="00F24538" w:rsidRDefault="00F172F2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F172F2" w:rsidRPr="00F24538" w:rsidRDefault="00F172F2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70217" w:rsidRPr="00F24538" w:rsidTr="003439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F24538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F24538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>Szkolenie pracowników w zakresie kompleksowej obsługi oferowanego urządzenia w siedzibie Zamawiającego.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F24538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70217" w:rsidRPr="00F24538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070217" w:rsidRPr="00F24538" w:rsidTr="003439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F24538" w:rsidRDefault="0060477A" w:rsidP="00F2453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4538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F24538" w:rsidRDefault="0060477A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F24538">
              <w:rPr>
                <w:rFonts w:ascii="Calibri" w:hAnsi="Calibri" w:cs="Calibri"/>
                <w:sz w:val="22"/>
                <w:szCs w:val="22"/>
              </w:rPr>
              <w:t>Gwarancja min. 24 miesiące liczone od dnia protokolarnego odbioru urządzenia.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217" w:rsidRPr="00F24538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217" w:rsidRPr="00F24538" w:rsidRDefault="00070217" w:rsidP="00F24538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5617A6" w:rsidRPr="00F24538" w:rsidRDefault="005617A6" w:rsidP="004C15D7">
      <w:pPr>
        <w:ind w:left="-426"/>
        <w:rPr>
          <w:rFonts w:ascii="Calibri" w:hAnsi="Calibri" w:cs="Calibri"/>
          <w:sz w:val="22"/>
          <w:szCs w:val="22"/>
        </w:rPr>
      </w:pPr>
    </w:p>
    <w:p w:rsidR="00387028" w:rsidRDefault="004C15D7" w:rsidP="004C15D7">
      <w:pPr>
        <w:ind w:left="-426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 xml:space="preserve"> </w:t>
      </w:r>
    </w:p>
    <w:p w:rsidR="004B0443" w:rsidRDefault="004B0443" w:rsidP="004C15D7">
      <w:pPr>
        <w:ind w:left="-426"/>
        <w:rPr>
          <w:rFonts w:ascii="Calibri" w:hAnsi="Calibri" w:cs="Calibri"/>
          <w:sz w:val="22"/>
          <w:szCs w:val="22"/>
        </w:rPr>
      </w:pPr>
    </w:p>
    <w:p w:rsidR="004B0443" w:rsidRPr="00F24538" w:rsidRDefault="004B0443" w:rsidP="004C15D7">
      <w:pPr>
        <w:ind w:left="-426"/>
        <w:rPr>
          <w:rFonts w:ascii="Calibri" w:hAnsi="Calibri" w:cs="Calibri"/>
          <w:sz w:val="22"/>
          <w:szCs w:val="22"/>
        </w:rPr>
      </w:pPr>
    </w:p>
    <w:p w:rsidR="00F172F2" w:rsidRPr="00F24538" w:rsidRDefault="00F172F2" w:rsidP="00F172F2">
      <w:pPr>
        <w:spacing w:before="120" w:line="360" w:lineRule="auto"/>
        <w:rPr>
          <w:rFonts w:ascii="Calibri" w:hAnsi="Calibri" w:cs="Calibri"/>
          <w:b/>
          <w:sz w:val="22"/>
          <w:szCs w:val="22"/>
          <w:u w:val="single"/>
        </w:rPr>
      </w:pPr>
      <w:r w:rsidRPr="00F24538">
        <w:rPr>
          <w:rFonts w:ascii="Calibri" w:hAnsi="Calibri" w:cs="Calibri"/>
          <w:sz w:val="22"/>
          <w:szCs w:val="22"/>
        </w:rPr>
        <w:t>*</w:t>
      </w:r>
      <w:r w:rsidRPr="00F24538">
        <w:rPr>
          <w:rFonts w:ascii="Calibri" w:hAnsi="Calibri" w:cs="Calibri"/>
          <w:b/>
          <w:sz w:val="22"/>
          <w:szCs w:val="22"/>
        </w:rPr>
        <w:t xml:space="preserve"> </w:t>
      </w:r>
      <w:r w:rsidRPr="00F24538">
        <w:rPr>
          <w:rFonts w:ascii="Calibri" w:hAnsi="Calibri" w:cs="Calibri"/>
          <w:b/>
          <w:sz w:val="22"/>
          <w:szCs w:val="22"/>
          <w:u w:val="single"/>
        </w:rPr>
        <w:t>Uwaga!</w:t>
      </w:r>
    </w:p>
    <w:p w:rsidR="00F172F2" w:rsidRPr="00F24538" w:rsidRDefault="00F172F2" w:rsidP="004B0443">
      <w:pPr>
        <w:widowControl/>
        <w:numPr>
          <w:ilvl w:val="0"/>
          <w:numId w:val="36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 xml:space="preserve">W powyższej tabeli kolumnę nr 3 wypełnia Wykonawca wpisując odpowiednio TAK lub NIE. </w:t>
      </w:r>
    </w:p>
    <w:p w:rsidR="00F172F2" w:rsidRPr="00F24538" w:rsidRDefault="00F172F2" w:rsidP="004B0443">
      <w:pPr>
        <w:widowControl/>
        <w:numPr>
          <w:ilvl w:val="0"/>
          <w:numId w:val="36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F24538">
        <w:rPr>
          <w:rFonts w:ascii="Calibri" w:hAnsi="Calibri" w:cs="Calibri"/>
          <w:sz w:val="22"/>
          <w:szCs w:val="22"/>
        </w:rPr>
        <w:t>W przypadku zaznaczenia w kolumnie nr 3 opcji NIE lub w przypadku niespełnienia minimalnych wymagań Zamawiającego, określonych w powyższej tabeli oferta Wykonawcy zostanie odrzucona.</w:t>
      </w:r>
    </w:p>
    <w:p w:rsidR="004C15D7" w:rsidRPr="00F24538" w:rsidRDefault="004C15D7" w:rsidP="004C15D7">
      <w:pPr>
        <w:ind w:left="-426"/>
        <w:rPr>
          <w:rFonts w:ascii="Calibri" w:hAnsi="Calibri" w:cs="Calibri"/>
          <w:sz w:val="22"/>
          <w:szCs w:val="22"/>
        </w:rPr>
      </w:pPr>
    </w:p>
    <w:sectPr w:rsidR="004C15D7" w:rsidRPr="00F24538" w:rsidSect="00645D29">
      <w:headerReference w:type="default" r:id="rId9"/>
      <w:footerReference w:type="even" r:id="rId10"/>
      <w:footerReference w:type="default" r:id="rId11"/>
      <w:pgSz w:w="11906" w:h="16838"/>
      <w:pgMar w:top="1417" w:right="926" w:bottom="1258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E67" w:rsidRDefault="00773E67">
      <w:pPr>
        <w:rPr>
          <w:rFonts w:hint="eastAsia"/>
        </w:rPr>
      </w:pPr>
      <w:r>
        <w:separator/>
      </w:r>
    </w:p>
  </w:endnote>
  <w:endnote w:type="continuationSeparator" w:id="0">
    <w:p w:rsidR="00773E67" w:rsidRDefault="00773E6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1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67" w:rsidRDefault="00773E67" w:rsidP="001359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3E67" w:rsidRDefault="00773E67" w:rsidP="0013591D">
    <w:pPr>
      <w:pStyle w:val="Stopka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67" w:rsidRDefault="00773E67" w:rsidP="001359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49D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73E67" w:rsidRDefault="00773E67" w:rsidP="0013591D">
    <w:pPr>
      <w:pStyle w:val="Stopka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E67" w:rsidRDefault="00773E67">
      <w:pPr>
        <w:rPr>
          <w:rFonts w:hint="eastAsia"/>
        </w:rPr>
      </w:pPr>
      <w:r>
        <w:separator/>
      </w:r>
    </w:p>
  </w:footnote>
  <w:footnote w:type="continuationSeparator" w:id="0">
    <w:p w:rsidR="00773E67" w:rsidRDefault="00773E6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E67" w:rsidRDefault="00773E67" w:rsidP="00D44D03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9"/>
    <w:multiLevelType w:val="singleLevel"/>
    <w:tmpl w:val="60E810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Symbol" w:hAnsi="Symbol" w:cs="Times New Roman"/>
        <w:b w:val="0"/>
        <w:i w:val="0"/>
        <w:color w:val="auto"/>
        <w:sz w:val="24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cs="Times New Roman"/>
      </w:rPr>
    </w:lvl>
  </w:abstractNum>
  <w:abstractNum w:abstractNumId="4">
    <w:nsid w:val="00000029"/>
    <w:multiLevelType w:val="multilevel"/>
    <w:tmpl w:val="00000029"/>
    <w:name w:val="WW8Num41"/>
    <w:lvl w:ilvl="0">
      <w:start w:val="1"/>
      <w:numFmt w:val="bullet"/>
      <w:pStyle w:val="tabulka"/>
      <w:lvlText w:val=""/>
      <w:lvlJc w:val="left"/>
      <w:pPr>
        <w:tabs>
          <w:tab w:val="num" w:pos="0"/>
        </w:tabs>
        <w:ind w:left="186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80D0F49"/>
    <w:multiLevelType w:val="hybridMultilevel"/>
    <w:tmpl w:val="A154951E"/>
    <w:lvl w:ilvl="0" w:tplc="CAD8396E">
      <w:start w:val="1"/>
      <w:numFmt w:val="decimal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357314"/>
    <w:multiLevelType w:val="multilevel"/>
    <w:tmpl w:val="50E4A04E"/>
    <w:styleLink w:val="WW8Num3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ind w:left="1260" w:hanging="720"/>
      </w:pPr>
      <w:rPr>
        <w:rFonts w:ascii="Calibri" w:eastAsia="Times New Roman" w:hAnsi="Calibri" w:cs="Tahoma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7">
    <w:nsid w:val="10AF4C58"/>
    <w:multiLevelType w:val="hybridMultilevel"/>
    <w:tmpl w:val="474C7D4E"/>
    <w:lvl w:ilvl="0" w:tplc="22F8E21E">
      <w:start w:val="1"/>
      <w:numFmt w:val="bullet"/>
      <w:lvlText w:val="•"/>
      <w:lvlJc w:val="left"/>
      <w:pPr>
        <w:ind w:left="720" w:hanging="360"/>
      </w:pPr>
      <w:rPr>
        <w:rFonts w:ascii="SimSun" w:eastAsia="SimSun" w:hAnsi="SimSun" w:cs="Calibr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C04474"/>
    <w:multiLevelType w:val="multilevel"/>
    <w:tmpl w:val="A02EAD22"/>
    <w:lvl w:ilvl="0">
      <w:start w:val="19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nsid w:val="16DB060E"/>
    <w:multiLevelType w:val="hybridMultilevel"/>
    <w:tmpl w:val="A7284A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71F6D"/>
    <w:multiLevelType w:val="hybridMultilevel"/>
    <w:tmpl w:val="4DF627BC"/>
    <w:lvl w:ilvl="0" w:tplc="E382A1C4">
      <w:start w:val="1"/>
      <w:numFmt w:val="decimal"/>
      <w:lvlText w:val="%1."/>
      <w:lvlJc w:val="left"/>
      <w:pPr>
        <w:ind w:left="227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424040"/>
    <w:multiLevelType w:val="hybridMultilevel"/>
    <w:tmpl w:val="FE942158"/>
    <w:lvl w:ilvl="0" w:tplc="32DECC74">
      <w:start w:val="1"/>
      <w:numFmt w:val="decimal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0647A9"/>
    <w:multiLevelType w:val="hybridMultilevel"/>
    <w:tmpl w:val="B2CCDF76"/>
    <w:lvl w:ilvl="0" w:tplc="3A146016">
      <w:start w:val="1"/>
      <w:numFmt w:val="decimal"/>
      <w:suff w:val="space"/>
      <w:lvlText w:val="%1."/>
      <w:lvlJc w:val="left"/>
      <w:pPr>
        <w:ind w:left="227" w:hanging="227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27303C"/>
    <w:multiLevelType w:val="multilevel"/>
    <w:tmpl w:val="920EABB8"/>
    <w:styleLink w:val="WW8Num23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4">
    <w:nsid w:val="3C87556A"/>
    <w:multiLevelType w:val="hybridMultilevel"/>
    <w:tmpl w:val="00041C06"/>
    <w:lvl w:ilvl="0" w:tplc="813C6018">
      <w:start w:val="1"/>
      <w:numFmt w:val="decimal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571B63"/>
    <w:multiLevelType w:val="hybridMultilevel"/>
    <w:tmpl w:val="923440F4"/>
    <w:lvl w:ilvl="0" w:tplc="13C491EC">
      <w:start w:val="1"/>
      <w:numFmt w:val="lowerLetter"/>
      <w:suff w:val="space"/>
      <w:lvlText w:val="%1)"/>
      <w:lvlJc w:val="left"/>
      <w:pPr>
        <w:ind w:left="454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411248"/>
    <w:multiLevelType w:val="hybridMultilevel"/>
    <w:tmpl w:val="87B80AD6"/>
    <w:lvl w:ilvl="0" w:tplc="1EFAD56E">
      <w:start w:val="1"/>
      <w:numFmt w:val="lowerLetter"/>
      <w:lvlText w:val="%1)"/>
      <w:lvlJc w:val="left"/>
      <w:pPr>
        <w:ind w:left="720" w:hanging="360"/>
      </w:pPr>
      <w:rPr>
        <w:rFonts w:hint="eastAsi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4C3D81"/>
    <w:multiLevelType w:val="multilevel"/>
    <w:tmpl w:val="7FE0161C"/>
    <w:styleLink w:val="WW8Num2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52716CF9"/>
    <w:multiLevelType w:val="hybridMultilevel"/>
    <w:tmpl w:val="9FDC3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3010DF"/>
    <w:multiLevelType w:val="hybridMultilevel"/>
    <w:tmpl w:val="0E94B810"/>
    <w:lvl w:ilvl="0" w:tplc="EE6AEB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  <w:vertAlign w:val="superscrip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715D3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0F852F2"/>
    <w:multiLevelType w:val="multilevel"/>
    <w:tmpl w:val="B93018C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2">
    <w:nsid w:val="637126D4"/>
    <w:multiLevelType w:val="hybridMultilevel"/>
    <w:tmpl w:val="1B305D52"/>
    <w:lvl w:ilvl="0" w:tplc="471E9C50">
      <w:start w:val="1"/>
      <w:numFmt w:val="decimal"/>
      <w:suff w:val="space"/>
      <w:lvlText w:val="%1)"/>
      <w:lvlJc w:val="left"/>
      <w:pPr>
        <w:ind w:left="340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C13D38"/>
    <w:multiLevelType w:val="hybridMultilevel"/>
    <w:tmpl w:val="AB92A76C"/>
    <w:lvl w:ilvl="0" w:tplc="753E3C32">
      <w:start w:val="1"/>
      <w:numFmt w:val="lowerLetter"/>
      <w:suff w:val="space"/>
      <w:lvlText w:val="%1)"/>
      <w:lvlJc w:val="left"/>
      <w:pPr>
        <w:ind w:left="227" w:hanging="22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C96CE0"/>
    <w:multiLevelType w:val="hybridMultilevel"/>
    <w:tmpl w:val="5EDC9D12"/>
    <w:lvl w:ilvl="0" w:tplc="941C615C">
      <w:start w:val="3"/>
      <w:numFmt w:val="bullet"/>
      <w:lvlText w:val="•"/>
      <w:lvlJc w:val="left"/>
      <w:pPr>
        <w:ind w:left="720" w:hanging="360"/>
      </w:pPr>
      <w:rPr>
        <w:rFonts w:ascii="SimSun" w:eastAsia="SimSun" w:hAnsi="SimSun" w:cs="Calibr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19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"/>
    <w:lvlOverride w:ilvl="0">
      <w:startOverride w:val="1"/>
    </w:lvlOverride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6"/>
  </w:num>
  <w:num w:numId="32">
    <w:abstractNumId w:val="13"/>
  </w:num>
  <w:num w:numId="33">
    <w:abstractNumId w:val="17"/>
  </w:num>
  <w:num w:numId="34">
    <w:abstractNumId w:val="9"/>
  </w:num>
  <w:num w:numId="35">
    <w:abstractNumId w:val="18"/>
  </w:num>
  <w:num w:numId="36">
    <w:abstractNumId w:val="19"/>
  </w:num>
  <w:num w:numId="37">
    <w:abstractNumId w:val="24"/>
  </w:num>
  <w:num w:numId="38">
    <w:abstractNumId w:val="16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FB"/>
    <w:rsid w:val="000137C6"/>
    <w:rsid w:val="00060740"/>
    <w:rsid w:val="000652DC"/>
    <w:rsid w:val="00065E20"/>
    <w:rsid w:val="00070217"/>
    <w:rsid w:val="000722E2"/>
    <w:rsid w:val="000816C9"/>
    <w:rsid w:val="00087E4F"/>
    <w:rsid w:val="000A7860"/>
    <w:rsid w:val="000B0F41"/>
    <w:rsid w:val="000B0F5F"/>
    <w:rsid w:val="000B31E9"/>
    <w:rsid w:val="000F6B44"/>
    <w:rsid w:val="00101582"/>
    <w:rsid w:val="00112E07"/>
    <w:rsid w:val="001303A7"/>
    <w:rsid w:val="0013591D"/>
    <w:rsid w:val="001415E6"/>
    <w:rsid w:val="0015417A"/>
    <w:rsid w:val="001659FB"/>
    <w:rsid w:val="0017097E"/>
    <w:rsid w:val="001769FA"/>
    <w:rsid w:val="001925E7"/>
    <w:rsid w:val="001B1E2B"/>
    <w:rsid w:val="001B3576"/>
    <w:rsid w:val="001C49EB"/>
    <w:rsid w:val="001C5950"/>
    <w:rsid w:val="001E4C97"/>
    <w:rsid w:val="001E6EFB"/>
    <w:rsid w:val="001F232A"/>
    <w:rsid w:val="00200F50"/>
    <w:rsid w:val="002120C4"/>
    <w:rsid w:val="00213A89"/>
    <w:rsid w:val="00214FA8"/>
    <w:rsid w:val="002417A0"/>
    <w:rsid w:val="00291BD3"/>
    <w:rsid w:val="00291EDC"/>
    <w:rsid w:val="002C0117"/>
    <w:rsid w:val="003254F1"/>
    <w:rsid w:val="00343133"/>
    <w:rsid w:val="00343990"/>
    <w:rsid w:val="00387028"/>
    <w:rsid w:val="00397B4B"/>
    <w:rsid w:val="003A13CD"/>
    <w:rsid w:val="003B1E18"/>
    <w:rsid w:val="003B59EE"/>
    <w:rsid w:val="003E2DB3"/>
    <w:rsid w:val="004035DA"/>
    <w:rsid w:val="00422EBA"/>
    <w:rsid w:val="00426054"/>
    <w:rsid w:val="00440E4E"/>
    <w:rsid w:val="00481FA7"/>
    <w:rsid w:val="004B0443"/>
    <w:rsid w:val="004B7173"/>
    <w:rsid w:val="004C15D7"/>
    <w:rsid w:val="004C30A7"/>
    <w:rsid w:val="00500C9E"/>
    <w:rsid w:val="00513EE3"/>
    <w:rsid w:val="005160E6"/>
    <w:rsid w:val="00523A8F"/>
    <w:rsid w:val="00551ED4"/>
    <w:rsid w:val="00557636"/>
    <w:rsid w:val="005617A6"/>
    <w:rsid w:val="0056341B"/>
    <w:rsid w:val="00566721"/>
    <w:rsid w:val="005678D2"/>
    <w:rsid w:val="005E5B3C"/>
    <w:rsid w:val="005F12C0"/>
    <w:rsid w:val="0060477A"/>
    <w:rsid w:val="006221C1"/>
    <w:rsid w:val="0062281E"/>
    <w:rsid w:val="00645D29"/>
    <w:rsid w:val="00682A89"/>
    <w:rsid w:val="006839EC"/>
    <w:rsid w:val="00695A06"/>
    <w:rsid w:val="006A710B"/>
    <w:rsid w:val="006B4AFE"/>
    <w:rsid w:val="006C0F62"/>
    <w:rsid w:val="006C40FF"/>
    <w:rsid w:val="00700681"/>
    <w:rsid w:val="00707094"/>
    <w:rsid w:val="0072421E"/>
    <w:rsid w:val="00724E3B"/>
    <w:rsid w:val="00773E67"/>
    <w:rsid w:val="007B66F9"/>
    <w:rsid w:val="007C0B7D"/>
    <w:rsid w:val="007E4C8B"/>
    <w:rsid w:val="00806339"/>
    <w:rsid w:val="00814B1C"/>
    <w:rsid w:val="0081660B"/>
    <w:rsid w:val="00826F0D"/>
    <w:rsid w:val="00835FE4"/>
    <w:rsid w:val="008411C3"/>
    <w:rsid w:val="00871E3D"/>
    <w:rsid w:val="008721C8"/>
    <w:rsid w:val="00885FAE"/>
    <w:rsid w:val="00887A34"/>
    <w:rsid w:val="008A74CC"/>
    <w:rsid w:val="008B7ED6"/>
    <w:rsid w:val="008C63B8"/>
    <w:rsid w:val="008E5890"/>
    <w:rsid w:val="008E6EBF"/>
    <w:rsid w:val="008F2105"/>
    <w:rsid w:val="008F6E88"/>
    <w:rsid w:val="0090031F"/>
    <w:rsid w:val="00934E7B"/>
    <w:rsid w:val="00944BFA"/>
    <w:rsid w:val="0098237D"/>
    <w:rsid w:val="00986C14"/>
    <w:rsid w:val="0099373B"/>
    <w:rsid w:val="009A7AAB"/>
    <w:rsid w:val="009D635E"/>
    <w:rsid w:val="009E2CC5"/>
    <w:rsid w:val="00A06A49"/>
    <w:rsid w:val="00A236D8"/>
    <w:rsid w:val="00A251FB"/>
    <w:rsid w:val="00A27AB1"/>
    <w:rsid w:val="00A346D7"/>
    <w:rsid w:val="00A62F75"/>
    <w:rsid w:val="00A81F35"/>
    <w:rsid w:val="00A97CF7"/>
    <w:rsid w:val="00AC4FE4"/>
    <w:rsid w:val="00B11E95"/>
    <w:rsid w:val="00B221CA"/>
    <w:rsid w:val="00B65B01"/>
    <w:rsid w:val="00B66E3A"/>
    <w:rsid w:val="00B705CF"/>
    <w:rsid w:val="00B924BD"/>
    <w:rsid w:val="00BC0885"/>
    <w:rsid w:val="00BC3D35"/>
    <w:rsid w:val="00BE6283"/>
    <w:rsid w:val="00BF02B3"/>
    <w:rsid w:val="00BF051F"/>
    <w:rsid w:val="00BF3565"/>
    <w:rsid w:val="00C13E60"/>
    <w:rsid w:val="00C465D5"/>
    <w:rsid w:val="00C47DC0"/>
    <w:rsid w:val="00C576E1"/>
    <w:rsid w:val="00C72C9C"/>
    <w:rsid w:val="00C94A12"/>
    <w:rsid w:val="00CC0623"/>
    <w:rsid w:val="00CC7C0D"/>
    <w:rsid w:val="00CD1A08"/>
    <w:rsid w:val="00D44D03"/>
    <w:rsid w:val="00D5672D"/>
    <w:rsid w:val="00D67888"/>
    <w:rsid w:val="00D70E98"/>
    <w:rsid w:val="00DB35BA"/>
    <w:rsid w:val="00DB6D4D"/>
    <w:rsid w:val="00DB7F7F"/>
    <w:rsid w:val="00DF3E35"/>
    <w:rsid w:val="00DF5F45"/>
    <w:rsid w:val="00E150E7"/>
    <w:rsid w:val="00E21102"/>
    <w:rsid w:val="00E55F01"/>
    <w:rsid w:val="00E61D06"/>
    <w:rsid w:val="00E831B2"/>
    <w:rsid w:val="00E94A93"/>
    <w:rsid w:val="00EB4E6B"/>
    <w:rsid w:val="00ED49D4"/>
    <w:rsid w:val="00F00E76"/>
    <w:rsid w:val="00F0690F"/>
    <w:rsid w:val="00F11AD6"/>
    <w:rsid w:val="00F172F2"/>
    <w:rsid w:val="00F202B4"/>
    <w:rsid w:val="00F24538"/>
    <w:rsid w:val="00F25798"/>
    <w:rsid w:val="00F2597C"/>
    <w:rsid w:val="00F36573"/>
    <w:rsid w:val="00F55186"/>
    <w:rsid w:val="00F910C7"/>
    <w:rsid w:val="00F97D27"/>
    <w:rsid w:val="00FA5DA2"/>
    <w:rsid w:val="00FB3E45"/>
    <w:rsid w:val="00FC28F1"/>
    <w:rsid w:val="00FD528E"/>
    <w:rsid w:val="00FE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591D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13591D"/>
    <w:pPr>
      <w:keepNext/>
      <w:widowControl/>
      <w:numPr>
        <w:numId w:val="1"/>
      </w:numPr>
      <w:spacing w:before="240" w:after="60"/>
      <w:outlineLvl w:val="0"/>
    </w:pPr>
    <w:rPr>
      <w:rFonts w:ascii="Arial" w:eastAsia="Calibri" w:hAnsi="Arial" w:cs="Times New Roman"/>
      <w:b/>
      <w:bCs/>
      <w:sz w:val="32"/>
      <w:szCs w:val="32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13591D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eastAsia="Calibri" w:hAnsi="Arial" w:cs="Times New Roman"/>
      <w:b/>
      <w:bCs/>
      <w:i/>
      <w:iCs/>
      <w:kern w:val="0"/>
      <w:sz w:val="28"/>
      <w:szCs w:val="28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13591D"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eastAsia="Calibri" w:hAnsi="Arial" w:cs="Times New Roman"/>
      <w:b/>
      <w:bCs/>
      <w:kern w:val="0"/>
      <w:sz w:val="26"/>
      <w:szCs w:val="26"/>
      <w:lang w:eastAsia="ar-SA" w:bidi="ar-SA"/>
    </w:rPr>
  </w:style>
  <w:style w:type="paragraph" w:styleId="Nagwek4">
    <w:name w:val="heading 4"/>
    <w:basedOn w:val="Normalny"/>
    <w:next w:val="Normalny"/>
    <w:link w:val="Nagwek4Znak"/>
    <w:qFormat/>
    <w:rsid w:val="0013591D"/>
    <w:pPr>
      <w:keepNext/>
      <w:widowControl/>
      <w:numPr>
        <w:ilvl w:val="3"/>
        <w:numId w:val="1"/>
      </w:numPr>
      <w:spacing w:before="240" w:after="60"/>
      <w:outlineLvl w:val="3"/>
    </w:pPr>
    <w:rPr>
      <w:rFonts w:ascii="Calibri" w:eastAsia="Calibri" w:hAnsi="Calibri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link w:val="Nagwek5Znak"/>
    <w:qFormat/>
    <w:rsid w:val="0013591D"/>
    <w:pPr>
      <w:keepNext/>
      <w:widowControl/>
      <w:numPr>
        <w:ilvl w:val="4"/>
        <w:numId w:val="1"/>
      </w:numPr>
      <w:tabs>
        <w:tab w:val="left" w:pos="2127"/>
      </w:tabs>
      <w:ind w:left="709" w:hanging="709"/>
      <w:jc w:val="center"/>
      <w:outlineLvl w:val="4"/>
    </w:pPr>
    <w:rPr>
      <w:rFonts w:ascii="Times New Roman" w:eastAsia="Calibri" w:hAnsi="Times New Roman" w:cs="Times New Roman"/>
      <w:b/>
      <w:kern w:val="0"/>
      <w:sz w:val="20"/>
      <w:szCs w:val="20"/>
      <w:lang w:eastAsia="ar-SA" w:bidi="ar-SA"/>
    </w:rPr>
  </w:style>
  <w:style w:type="paragraph" w:styleId="Nagwek6">
    <w:name w:val="heading 6"/>
    <w:basedOn w:val="Normalny"/>
    <w:next w:val="Normalny"/>
    <w:link w:val="Nagwek6Znak"/>
    <w:qFormat/>
    <w:rsid w:val="0013591D"/>
    <w:pPr>
      <w:widowControl/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Times New Roman"/>
      <w:b/>
      <w:bCs/>
      <w:kern w:val="0"/>
      <w:sz w:val="20"/>
      <w:szCs w:val="20"/>
      <w:lang w:eastAsia="ar-SA" w:bidi="ar-SA"/>
    </w:rPr>
  </w:style>
  <w:style w:type="paragraph" w:styleId="Nagwek7">
    <w:name w:val="heading 7"/>
    <w:basedOn w:val="Normalny"/>
    <w:next w:val="Normalny"/>
    <w:link w:val="Nagwek7Znak"/>
    <w:qFormat/>
    <w:rsid w:val="0013591D"/>
    <w:pPr>
      <w:keepNext/>
      <w:widowControl/>
      <w:numPr>
        <w:ilvl w:val="6"/>
        <w:numId w:val="1"/>
      </w:numPr>
      <w:jc w:val="center"/>
      <w:outlineLvl w:val="6"/>
    </w:pPr>
    <w:rPr>
      <w:rFonts w:ascii="Times New Roman" w:eastAsia="Calibri" w:hAnsi="Times New Roman" w:cs="Times New Roman"/>
      <w:b/>
      <w:kern w:val="0"/>
      <w:sz w:val="20"/>
      <w:szCs w:val="20"/>
      <w:lang w:eastAsia="ar-SA" w:bidi="ar-SA"/>
    </w:rPr>
  </w:style>
  <w:style w:type="paragraph" w:styleId="Nagwek8">
    <w:name w:val="heading 8"/>
    <w:basedOn w:val="Normalny"/>
    <w:next w:val="Normalny"/>
    <w:link w:val="Nagwek8Znak"/>
    <w:qFormat/>
    <w:rsid w:val="0013591D"/>
    <w:pPr>
      <w:keepNext/>
      <w:widowControl/>
      <w:numPr>
        <w:ilvl w:val="7"/>
        <w:numId w:val="1"/>
      </w:numPr>
      <w:outlineLvl w:val="7"/>
    </w:pPr>
    <w:rPr>
      <w:rFonts w:ascii="Times New Roman" w:eastAsia="Calibri" w:hAnsi="Times New Roman" w:cs="Times New Roman"/>
      <w:b/>
      <w:spacing w:val="-4"/>
      <w:kern w:val="0"/>
      <w:sz w:val="20"/>
      <w:szCs w:val="20"/>
      <w:lang w:eastAsia="ar-SA" w:bidi="ar-SA"/>
    </w:rPr>
  </w:style>
  <w:style w:type="paragraph" w:styleId="Nagwek9">
    <w:name w:val="heading 9"/>
    <w:basedOn w:val="Normalny"/>
    <w:next w:val="Normalny"/>
    <w:link w:val="Nagwek9Znak"/>
    <w:qFormat/>
    <w:rsid w:val="0013591D"/>
    <w:pPr>
      <w:keepNext/>
      <w:widowControl/>
      <w:numPr>
        <w:ilvl w:val="8"/>
        <w:numId w:val="1"/>
      </w:numPr>
      <w:tabs>
        <w:tab w:val="left" w:pos="2127"/>
      </w:tabs>
      <w:ind w:left="709" w:hanging="709"/>
      <w:jc w:val="center"/>
      <w:outlineLvl w:val="8"/>
    </w:pPr>
    <w:rPr>
      <w:rFonts w:ascii="Times New Roman" w:eastAsia="Calibri" w:hAnsi="Times New Roman" w:cs="Times New Roman"/>
      <w:b/>
      <w:kern w:val="0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1E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rsid w:val="001E6EFB"/>
    <w:pPr>
      <w:tabs>
        <w:tab w:val="center" w:pos="4536"/>
        <w:tab w:val="right" w:pos="9072"/>
      </w:tabs>
    </w:pPr>
  </w:style>
  <w:style w:type="character" w:styleId="Hipercze">
    <w:name w:val="Hyperlink"/>
    <w:rsid w:val="0013591D"/>
    <w:rPr>
      <w:color w:val="0000FF"/>
      <w:u w:val="single"/>
    </w:rPr>
  </w:style>
  <w:style w:type="character" w:styleId="UyteHipercze">
    <w:name w:val="FollowedHyperlink"/>
    <w:rsid w:val="0013591D"/>
    <w:rPr>
      <w:rFonts w:ascii="Times New Roman" w:hAnsi="Times New Roman" w:cs="Times New Roman" w:hint="default"/>
      <w:color w:val="800080"/>
      <w:u w:val="single"/>
    </w:rPr>
  </w:style>
  <w:style w:type="character" w:styleId="Uwydatnienie">
    <w:name w:val="Emphasis"/>
    <w:qFormat/>
    <w:rsid w:val="0013591D"/>
    <w:rPr>
      <w:rFonts w:ascii="Times New Roman" w:hAnsi="Times New Roman" w:cs="Times New Roman" w:hint="default"/>
      <w:i/>
      <w:iCs w:val="0"/>
    </w:rPr>
  </w:style>
  <w:style w:type="character" w:customStyle="1" w:styleId="Nagwek1Znak">
    <w:name w:val="Nagłówek 1 Znak"/>
    <w:link w:val="Nagwek1"/>
    <w:locked/>
    <w:rsid w:val="0013591D"/>
    <w:rPr>
      <w:rFonts w:ascii="Arial" w:eastAsia="Calibri" w:hAnsi="Arial"/>
      <w:b/>
      <w:bCs/>
      <w:kern w:val="2"/>
      <w:sz w:val="32"/>
      <w:szCs w:val="32"/>
      <w:lang w:val="pl-PL" w:eastAsia="ar-SA" w:bidi="ar-SA"/>
    </w:rPr>
  </w:style>
  <w:style w:type="character" w:customStyle="1" w:styleId="Nagwek2Znak">
    <w:name w:val="Nagłówek 2 Znak"/>
    <w:link w:val="Nagwek2"/>
    <w:locked/>
    <w:rsid w:val="0013591D"/>
    <w:rPr>
      <w:rFonts w:ascii="Arial" w:eastAsia="Calibri" w:hAnsi="Arial"/>
      <w:b/>
      <w:bCs/>
      <w:i/>
      <w:iCs/>
      <w:sz w:val="28"/>
      <w:szCs w:val="28"/>
      <w:lang w:val="pl-PL" w:eastAsia="ar-SA" w:bidi="ar-SA"/>
    </w:rPr>
  </w:style>
  <w:style w:type="character" w:customStyle="1" w:styleId="Nagwek3Znak">
    <w:name w:val="Nagłówek 3 Znak"/>
    <w:link w:val="Nagwek3"/>
    <w:locked/>
    <w:rsid w:val="0013591D"/>
    <w:rPr>
      <w:rFonts w:ascii="Arial" w:eastAsia="Calibri" w:hAnsi="Arial"/>
      <w:b/>
      <w:bCs/>
      <w:sz w:val="26"/>
      <w:szCs w:val="26"/>
      <w:lang w:val="pl-PL" w:eastAsia="ar-SA" w:bidi="ar-SA"/>
    </w:rPr>
  </w:style>
  <w:style w:type="character" w:customStyle="1" w:styleId="Nagwek4Znak">
    <w:name w:val="Nagłówek 4 Znak"/>
    <w:link w:val="Nagwek4"/>
    <w:locked/>
    <w:rsid w:val="0013591D"/>
    <w:rPr>
      <w:rFonts w:ascii="Calibri" w:eastAsia="Calibri" w:hAnsi="Calibri"/>
      <w:b/>
      <w:bCs/>
      <w:sz w:val="28"/>
      <w:szCs w:val="28"/>
      <w:lang w:val="pl-PL" w:eastAsia="ar-SA" w:bidi="ar-SA"/>
    </w:rPr>
  </w:style>
  <w:style w:type="character" w:customStyle="1" w:styleId="Nagwek5Znak">
    <w:name w:val="Nagłówek 5 Znak"/>
    <w:link w:val="Nagwek5"/>
    <w:locked/>
    <w:rsid w:val="0013591D"/>
    <w:rPr>
      <w:rFonts w:eastAsia="Calibri"/>
      <w:b/>
      <w:lang w:val="pl-PL" w:eastAsia="ar-SA" w:bidi="ar-SA"/>
    </w:rPr>
  </w:style>
  <w:style w:type="character" w:customStyle="1" w:styleId="Nagwek6Znak">
    <w:name w:val="Nagłówek 6 Znak"/>
    <w:link w:val="Nagwek6"/>
    <w:locked/>
    <w:rsid w:val="0013591D"/>
    <w:rPr>
      <w:rFonts w:eastAsia="Calibri"/>
      <w:b/>
      <w:bCs/>
      <w:lang w:val="pl-PL" w:eastAsia="ar-SA" w:bidi="ar-SA"/>
    </w:rPr>
  </w:style>
  <w:style w:type="character" w:customStyle="1" w:styleId="HTML-wstpniesformatowanyZnak">
    <w:name w:val="HTML - wstępnie sformatowany Znak"/>
    <w:link w:val="HTML-wstpniesformatowany"/>
    <w:semiHidden/>
    <w:locked/>
    <w:rsid w:val="0013591D"/>
    <w:rPr>
      <w:rFonts w:ascii="Courier New" w:hAnsi="Courier New" w:cs="Courier New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rsid w:val="0013591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styleId="Pogrubienie">
    <w:name w:val="Strong"/>
    <w:qFormat/>
    <w:rsid w:val="0013591D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rsid w:val="0013591D"/>
    <w:pPr>
      <w:widowControl/>
      <w:spacing w:before="280" w:after="280"/>
      <w:jc w:val="both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locked/>
    <w:rsid w:val="0013591D"/>
    <w:rPr>
      <w:rFonts w:eastAsia="Calibri"/>
      <w:b/>
      <w:lang w:val="pl-PL" w:eastAsia="ar-SA" w:bidi="ar-SA"/>
    </w:rPr>
  </w:style>
  <w:style w:type="character" w:customStyle="1" w:styleId="Nagwek8Znak">
    <w:name w:val="Nagłówek 8 Znak"/>
    <w:link w:val="Nagwek8"/>
    <w:locked/>
    <w:rsid w:val="0013591D"/>
    <w:rPr>
      <w:rFonts w:eastAsia="Calibri"/>
      <w:b/>
      <w:spacing w:val="-4"/>
      <w:lang w:val="pl-PL" w:eastAsia="ar-SA" w:bidi="ar-SA"/>
    </w:rPr>
  </w:style>
  <w:style w:type="character" w:customStyle="1" w:styleId="Nagwek9Znak">
    <w:name w:val="Nagłówek 9 Znak"/>
    <w:link w:val="Nagwek9"/>
    <w:locked/>
    <w:rsid w:val="0013591D"/>
    <w:rPr>
      <w:rFonts w:eastAsia="Calibri"/>
      <w:b/>
      <w:sz w:val="24"/>
      <w:lang w:val="pl-PL" w:eastAsia="ar-SA" w:bidi="ar-SA"/>
    </w:rPr>
  </w:style>
  <w:style w:type="paragraph" w:styleId="Spistreci1">
    <w:name w:val="toc 1"/>
    <w:basedOn w:val="Normalny"/>
    <w:next w:val="Normalny"/>
    <w:rsid w:val="0013591D"/>
    <w:pPr>
      <w:widowControl/>
      <w:tabs>
        <w:tab w:val="left" w:pos="600"/>
        <w:tab w:val="left" w:pos="800"/>
      </w:tabs>
    </w:pPr>
    <w:rPr>
      <w:rFonts w:ascii="Times New Roman" w:eastAsia="Calibri" w:hAnsi="Times New Roman" w:cs="Times New Roman"/>
      <w:b/>
      <w:kern w:val="0"/>
      <w:sz w:val="22"/>
      <w:szCs w:val="22"/>
      <w:lang w:eastAsia="ar-SA" w:bidi="ar-SA"/>
    </w:rPr>
  </w:style>
  <w:style w:type="character" w:customStyle="1" w:styleId="TekstprzypisudolnegoZnak">
    <w:name w:val="Tekst przypisu dolnego Znak"/>
    <w:link w:val="Tekstprzypisudolnego"/>
    <w:semiHidden/>
    <w:locked/>
    <w:rsid w:val="0013591D"/>
    <w:rPr>
      <w:rFonts w:ascii="Calibri" w:eastAsia="Calibri" w:hAnsi="Calibri" w:cs="Calibri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13591D"/>
    <w:pPr>
      <w:widowControl/>
      <w:suppressAutoHyphens w:val="0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character" w:customStyle="1" w:styleId="TekstkomentarzaZnak2">
    <w:name w:val="Tekst komentarza Znak2"/>
    <w:link w:val="Tekstkomentarza"/>
    <w:semiHidden/>
    <w:locked/>
    <w:rsid w:val="0013591D"/>
    <w:rPr>
      <w:rFonts w:ascii="Calibri" w:hAnsi="Calibri" w:cs="Calibri"/>
      <w:lang w:val="pl-PL" w:eastAsia="pl-PL" w:bidi="ar-SA"/>
    </w:rPr>
  </w:style>
  <w:style w:type="paragraph" w:styleId="Tekstkomentarza">
    <w:name w:val="annotation text"/>
    <w:basedOn w:val="Normalny"/>
    <w:link w:val="TekstkomentarzaZnak2"/>
    <w:semiHidden/>
    <w:rsid w:val="0013591D"/>
    <w:pPr>
      <w:widowControl/>
      <w:suppressAutoHyphens w:val="0"/>
      <w:spacing w:after="200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NagwekZnak1">
    <w:name w:val="Nagłówek Znak1"/>
    <w:link w:val="Nagwek"/>
    <w:locked/>
    <w:rsid w:val="0013591D"/>
    <w:rPr>
      <w:sz w:val="24"/>
      <w:szCs w:val="24"/>
      <w:lang w:val="pl-PL" w:eastAsia="pl-PL" w:bidi="ar-SA"/>
    </w:rPr>
  </w:style>
  <w:style w:type="character" w:customStyle="1" w:styleId="StopkaZnak1">
    <w:name w:val="Stopka Znak1"/>
    <w:link w:val="Stopka"/>
    <w:locked/>
    <w:rsid w:val="0013591D"/>
    <w:rPr>
      <w:rFonts w:ascii="Liberation Serif" w:eastAsia="SimSun" w:hAnsi="Liberation Serif" w:cs="Mangal"/>
      <w:kern w:val="2"/>
      <w:sz w:val="24"/>
      <w:szCs w:val="24"/>
      <w:lang w:val="pl-PL" w:eastAsia="zh-CN" w:bidi="hi-IN"/>
    </w:rPr>
  </w:style>
  <w:style w:type="paragraph" w:styleId="Legenda">
    <w:name w:val="caption"/>
    <w:basedOn w:val="Normalny"/>
    <w:qFormat/>
    <w:rsid w:val="0013591D"/>
    <w:pPr>
      <w:suppressLineNumbers/>
      <w:spacing w:before="120" w:after="120"/>
    </w:pPr>
    <w:rPr>
      <w:i/>
      <w:iCs/>
    </w:rPr>
  </w:style>
  <w:style w:type="character" w:customStyle="1" w:styleId="TekstprzypisukocowegoZnak1">
    <w:name w:val="Tekst przypisu końcowego Znak1"/>
    <w:link w:val="Tekstprzypisukocowego"/>
    <w:locked/>
    <w:rsid w:val="0013591D"/>
    <w:rPr>
      <w:rFonts w:ascii="Calibri" w:eastAsia="Calibri" w:hAnsi="Calibri" w:cs="Calibri"/>
      <w:lang w:val="pl-PL" w:eastAsia="ar-SA" w:bidi="ar-SA"/>
    </w:rPr>
  </w:style>
  <w:style w:type="paragraph" w:styleId="Tekstprzypisukocowego">
    <w:name w:val="endnote text"/>
    <w:basedOn w:val="Normalny"/>
    <w:link w:val="TekstprzypisukocowegoZnak1"/>
    <w:rsid w:val="0013591D"/>
    <w:pPr>
      <w:widowControl/>
    </w:pPr>
    <w:rPr>
      <w:rFonts w:ascii="Calibri" w:eastAsia="Calibri" w:hAnsi="Calibri" w:cs="Calibri"/>
      <w:kern w:val="0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1"/>
    <w:rsid w:val="0013591D"/>
    <w:pPr>
      <w:spacing w:after="140" w:line="288" w:lineRule="auto"/>
    </w:pPr>
  </w:style>
  <w:style w:type="paragraph" w:styleId="Lista">
    <w:name w:val="List"/>
    <w:basedOn w:val="Tekstpodstawowy"/>
    <w:rsid w:val="0013591D"/>
  </w:style>
  <w:style w:type="paragraph" w:styleId="Podtytu">
    <w:name w:val="Subtitle"/>
    <w:basedOn w:val="Normalny"/>
    <w:link w:val="PodtytuZnak"/>
    <w:qFormat/>
    <w:rsid w:val="0013591D"/>
    <w:pPr>
      <w:widowControl/>
      <w:suppressAutoHyphens w:val="0"/>
      <w:spacing w:after="60" w:line="276" w:lineRule="auto"/>
      <w:jc w:val="center"/>
      <w:outlineLvl w:val="1"/>
    </w:pPr>
    <w:rPr>
      <w:rFonts w:ascii="Arial" w:eastAsia="Times New Roman" w:hAnsi="Arial" w:cs="Arial"/>
      <w:kern w:val="0"/>
      <w:lang w:eastAsia="en-US" w:bidi="ar-SA"/>
    </w:rPr>
  </w:style>
  <w:style w:type="character" w:customStyle="1" w:styleId="TytuZnak1">
    <w:name w:val="Tytuł Znak1"/>
    <w:link w:val="Tytu"/>
    <w:locked/>
    <w:rsid w:val="0013591D"/>
    <w:rPr>
      <w:rFonts w:ascii="Arial" w:eastAsia="Calibri" w:hAnsi="Arial" w:cs="Arial"/>
      <w:b/>
      <w:sz w:val="32"/>
      <w:u w:val="single"/>
      <w:lang w:val="pl-PL" w:eastAsia="ar-SA" w:bidi="ar-SA"/>
    </w:rPr>
  </w:style>
  <w:style w:type="paragraph" w:styleId="Tytu">
    <w:name w:val="Title"/>
    <w:basedOn w:val="Normalny"/>
    <w:next w:val="Podtytu"/>
    <w:link w:val="TytuZnak1"/>
    <w:qFormat/>
    <w:rsid w:val="0013591D"/>
    <w:pPr>
      <w:widowControl/>
      <w:jc w:val="center"/>
    </w:pPr>
    <w:rPr>
      <w:rFonts w:ascii="Arial" w:eastAsia="Calibri" w:hAnsi="Arial" w:cs="Arial"/>
      <w:b/>
      <w:kern w:val="0"/>
      <w:sz w:val="32"/>
      <w:szCs w:val="20"/>
      <w:u w:val="single"/>
      <w:lang w:eastAsia="ar-SA" w:bidi="ar-SA"/>
    </w:rPr>
  </w:style>
  <w:style w:type="character" w:customStyle="1" w:styleId="TekstpodstawowyZnak1">
    <w:name w:val="Tekst podstawowy Znak1"/>
    <w:link w:val="Tekstpodstawowy"/>
    <w:locked/>
    <w:rsid w:val="0013591D"/>
    <w:rPr>
      <w:rFonts w:ascii="Liberation Serif" w:eastAsia="SimSun" w:hAnsi="Liberation Serif" w:cs="Mangal"/>
      <w:kern w:val="2"/>
      <w:sz w:val="24"/>
      <w:szCs w:val="24"/>
      <w:lang w:val="pl-PL" w:eastAsia="zh-CN" w:bidi="hi-IN"/>
    </w:rPr>
  </w:style>
  <w:style w:type="character" w:customStyle="1" w:styleId="TekstpodstawowywcityZnak1">
    <w:name w:val="Tekst podstawowy wcięty Znak1"/>
    <w:link w:val="Tekstpodstawowywcity"/>
    <w:locked/>
    <w:rsid w:val="0013591D"/>
    <w:rPr>
      <w:rFonts w:ascii="Calibri" w:eastAsia="Calibri" w:hAnsi="Calibri" w:cs="Calibri"/>
      <w:sz w:val="24"/>
      <w:szCs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1"/>
    <w:rsid w:val="0013591D"/>
    <w:pPr>
      <w:widowControl/>
      <w:spacing w:after="120"/>
      <w:ind w:left="283"/>
    </w:pPr>
    <w:rPr>
      <w:rFonts w:ascii="Calibri" w:eastAsia="Calibri" w:hAnsi="Calibri" w:cs="Calibri"/>
      <w:kern w:val="0"/>
      <w:lang w:eastAsia="ar-SA" w:bidi="ar-SA"/>
    </w:rPr>
  </w:style>
  <w:style w:type="character" w:customStyle="1" w:styleId="PodtytuZnak">
    <w:name w:val="Podtytuł Znak"/>
    <w:link w:val="Podtytu"/>
    <w:locked/>
    <w:rsid w:val="0013591D"/>
    <w:rPr>
      <w:rFonts w:ascii="Arial" w:hAnsi="Arial" w:cs="Arial"/>
      <w:sz w:val="24"/>
      <w:szCs w:val="24"/>
      <w:lang w:val="pl-PL" w:eastAsia="en-US" w:bidi="ar-SA"/>
    </w:rPr>
  </w:style>
  <w:style w:type="character" w:customStyle="1" w:styleId="Tekstpodstawowy2Znak1">
    <w:name w:val="Tekst podstawowy 2 Znak1"/>
    <w:link w:val="Tekstpodstawowy2"/>
    <w:semiHidden/>
    <w:locked/>
    <w:rsid w:val="0013591D"/>
    <w:rPr>
      <w:rFonts w:ascii="Calibri" w:eastAsia="Calibri" w:hAnsi="Calibri" w:cs="Calibri"/>
      <w:sz w:val="24"/>
      <w:szCs w:val="24"/>
      <w:lang w:val="pl-PL" w:eastAsia="ar-SA" w:bidi="ar-SA"/>
    </w:rPr>
  </w:style>
  <w:style w:type="paragraph" w:styleId="Tekstpodstawowy2">
    <w:name w:val="Body Text 2"/>
    <w:basedOn w:val="Normalny"/>
    <w:link w:val="Tekstpodstawowy2Znak1"/>
    <w:semiHidden/>
    <w:rsid w:val="0013591D"/>
    <w:pPr>
      <w:widowControl/>
      <w:spacing w:after="120" w:line="480" w:lineRule="auto"/>
    </w:pPr>
    <w:rPr>
      <w:rFonts w:ascii="Calibri" w:eastAsia="Calibri" w:hAnsi="Calibri" w:cs="Calibri"/>
      <w:kern w:val="0"/>
      <w:lang w:eastAsia="ar-SA" w:bidi="ar-SA"/>
    </w:rPr>
  </w:style>
  <w:style w:type="character" w:customStyle="1" w:styleId="Tekstpodstawowy3Znak1">
    <w:name w:val="Tekst podstawowy 3 Znak1"/>
    <w:link w:val="Tekstpodstawowy3"/>
    <w:semiHidden/>
    <w:locked/>
    <w:rsid w:val="0013591D"/>
    <w:rPr>
      <w:rFonts w:ascii="Calibri" w:eastAsia="Calibri" w:hAnsi="Calibri" w:cs="Calibri"/>
      <w:sz w:val="16"/>
      <w:szCs w:val="16"/>
      <w:lang w:val="pl-PL" w:eastAsia="ar-SA" w:bidi="ar-SA"/>
    </w:rPr>
  </w:style>
  <w:style w:type="paragraph" w:styleId="Tekstpodstawowy3">
    <w:name w:val="Body Text 3"/>
    <w:basedOn w:val="Normalny"/>
    <w:link w:val="Tekstpodstawowy3Znak1"/>
    <w:semiHidden/>
    <w:rsid w:val="0013591D"/>
    <w:pPr>
      <w:widowControl/>
      <w:spacing w:after="120"/>
    </w:pPr>
    <w:rPr>
      <w:rFonts w:ascii="Calibri" w:eastAsia="Calibri" w:hAnsi="Calibri" w:cs="Calibri"/>
      <w:kern w:val="0"/>
      <w:sz w:val="16"/>
      <w:szCs w:val="16"/>
      <w:lang w:eastAsia="ar-SA" w:bidi="ar-SA"/>
    </w:rPr>
  </w:style>
  <w:style w:type="character" w:customStyle="1" w:styleId="Tekstpodstawowywcity2Znak1">
    <w:name w:val="Tekst podstawowy wcięty 2 Znak1"/>
    <w:link w:val="Tekstpodstawowywcity2"/>
    <w:semiHidden/>
    <w:locked/>
    <w:rsid w:val="0013591D"/>
    <w:rPr>
      <w:rFonts w:ascii="Calibri" w:hAnsi="Calibri" w:cs="Calibri"/>
      <w:sz w:val="22"/>
      <w:szCs w:val="22"/>
      <w:lang w:val="pl-PL" w:eastAsia="en-US" w:bidi="ar-SA"/>
    </w:rPr>
  </w:style>
  <w:style w:type="paragraph" w:styleId="Tekstpodstawowywcity2">
    <w:name w:val="Body Text Indent 2"/>
    <w:basedOn w:val="Normalny"/>
    <w:link w:val="Tekstpodstawowywcity2Znak1"/>
    <w:rsid w:val="0013591D"/>
    <w:pPr>
      <w:widowControl/>
      <w:suppressAutoHyphens w:val="0"/>
      <w:spacing w:after="120" w:line="480" w:lineRule="auto"/>
      <w:ind w:left="283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customStyle="1" w:styleId="Tekstpodstawowywcity3Znak1">
    <w:name w:val="Tekst podstawowy wcięty 3 Znak1"/>
    <w:link w:val="Tekstpodstawowywcity3"/>
    <w:semiHidden/>
    <w:locked/>
    <w:rsid w:val="0013591D"/>
    <w:rPr>
      <w:rFonts w:ascii="Calibri" w:hAnsi="Calibri" w:cs="Calibri"/>
      <w:sz w:val="16"/>
      <w:szCs w:val="16"/>
      <w:lang w:val="pl-PL" w:eastAsia="en-US" w:bidi="ar-SA"/>
    </w:rPr>
  </w:style>
  <w:style w:type="paragraph" w:styleId="Tekstpodstawowywcity3">
    <w:name w:val="Body Text Indent 3"/>
    <w:basedOn w:val="Normalny"/>
    <w:link w:val="Tekstpodstawowywcity3Znak1"/>
    <w:rsid w:val="0013591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Calibri"/>
      <w:kern w:val="0"/>
      <w:sz w:val="16"/>
      <w:szCs w:val="16"/>
      <w:lang w:eastAsia="en-US" w:bidi="ar-SA"/>
    </w:rPr>
  </w:style>
  <w:style w:type="character" w:customStyle="1" w:styleId="ZwykytekstZnak">
    <w:name w:val="Zwykły tekst Znak"/>
    <w:link w:val="Zwykytekst"/>
    <w:semiHidden/>
    <w:locked/>
    <w:rsid w:val="0013591D"/>
    <w:rPr>
      <w:rFonts w:ascii="Courier New" w:hAnsi="Courier New" w:cs="Courier New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13591D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customStyle="1" w:styleId="TematkomentarzaZnak1">
    <w:name w:val="Temat komentarza Znak1"/>
    <w:link w:val="Tematkomentarza"/>
    <w:locked/>
    <w:rsid w:val="0013591D"/>
    <w:rPr>
      <w:rFonts w:ascii="Calibri" w:hAnsi="Calibri" w:cs="Calibri"/>
      <w:b/>
      <w:bCs/>
      <w:lang w:val="pl-PL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1"/>
    <w:semiHidden/>
    <w:rsid w:val="0013591D"/>
    <w:pPr>
      <w:spacing w:line="276" w:lineRule="auto"/>
    </w:pPr>
    <w:rPr>
      <w:b/>
      <w:bCs/>
      <w:lang w:eastAsia="en-US"/>
    </w:rPr>
  </w:style>
  <w:style w:type="character" w:customStyle="1" w:styleId="TekstdymkaZnak1">
    <w:name w:val="Tekst dymka Znak1"/>
    <w:link w:val="Tekstdymka"/>
    <w:locked/>
    <w:rsid w:val="0013591D"/>
    <w:rPr>
      <w:rFonts w:ascii="Tahoma" w:eastAsia="Calibri" w:hAnsi="Tahoma" w:cs="Tahoma"/>
      <w:sz w:val="16"/>
      <w:szCs w:val="16"/>
      <w:lang w:val="pl-PL" w:eastAsia="ar-SA" w:bidi="ar-SA"/>
    </w:rPr>
  </w:style>
  <w:style w:type="paragraph" w:styleId="Tekstdymka">
    <w:name w:val="Balloon Text"/>
    <w:basedOn w:val="Normalny"/>
    <w:link w:val="TekstdymkaZnak1"/>
    <w:rsid w:val="0013591D"/>
    <w:pPr>
      <w:widowControl/>
    </w:pPr>
    <w:rPr>
      <w:rFonts w:ascii="Tahoma" w:eastAsia="Calibri" w:hAnsi="Tahoma" w:cs="Tahoma"/>
      <w:kern w:val="0"/>
      <w:sz w:val="16"/>
      <w:szCs w:val="16"/>
      <w:lang w:eastAsia="ar-SA" w:bidi="ar-SA"/>
    </w:rPr>
  </w:style>
  <w:style w:type="paragraph" w:customStyle="1" w:styleId="Nagwek11">
    <w:name w:val="Nagłówek1"/>
    <w:basedOn w:val="Normalny"/>
    <w:next w:val="Tekstpodstawowy"/>
    <w:rsid w:val="0013591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">
    <w:name w:val="Indeks"/>
    <w:basedOn w:val="Normalny"/>
    <w:rsid w:val="0013591D"/>
    <w:pPr>
      <w:suppressLineNumbers/>
    </w:pPr>
  </w:style>
  <w:style w:type="paragraph" w:customStyle="1" w:styleId="Podpis1">
    <w:name w:val="Podpis1"/>
    <w:basedOn w:val="Normalny"/>
    <w:rsid w:val="0013591D"/>
    <w:pPr>
      <w:suppressLineNumbers/>
      <w:spacing w:before="120" w:after="120"/>
    </w:pPr>
    <w:rPr>
      <w:i/>
      <w:iCs/>
      <w:lang w:eastAsia="hi-IN"/>
    </w:rPr>
  </w:style>
  <w:style w:type="paragraph" w:customStyle="1" w:styleId="Akapitzlist1">
    <w:name w:val="Akapit z listą1"/>
    <w:basedOn w:val="Normalny"/>
    <w:rsid w:val="0013591D"/>
    <w:pPr>
      <w:widowControl/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ar-SA" w:bidi="ar-SA"/>
    </w:rPr>
  </w:style>
  <w:style w:type="paragraph" w:customStyle="1" w:styleId="Default">
    <w:name w:val="Default"/>
    <w:rsid w:val="001359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agwek20">
    <w:name w:val="Nagłówek2"/>
    <w:basedOn w:val="Normalny"/>
    <w:next w:val="Tekstpodstawowy"/>
    <w:rsid w:val="0013591D"/>
    <w:pPr>
      <w:keepNext/>
      <w:widowControl/>
      <w:spacing w:before="240" w:after="120"/>
    </w:pPr>
    <w:rPr>
      <w:rFonts w:ascii="Arial" w:eastAsia="Arial Unicode MS" w:hAnsi="Arial"/>
      <w:kern w:val="0"/>
      <w:sz w:val="28"/>
      <w:szCs w:val="28"/>
      <w:lang w:eastAsia="ar-SA" w:bidi="ar-SA"/>
    </w:rPr>
  </w:style>
  <w:style w:type="paragraph" w:customStyle="1" w:styleId="Podpis2">
    <w:name w:val="Podpis2"/>
    <w:basedOn w:val="Normalny"/>
    <w:rsid w:val="0013591D"/>
    <w:pPr>
      <w:widowControl/>
      <w:suppressLineNumbers/>
      <w:spacing w:before="120" w:after="120"/>
    </w:pPr>
    <w:rPr>
      <w:rFonts w:ascii="Times New Roman" w:eastAsia="Calibri" w:hAnsi="Times New Roman"/>
      <w:i/>
      <w:iCs/>
      <w:kern w:val="0"/>
      <w:lang w:eastAsia="ar-SA" w:bidi="ar-SA"/>
    </w:rPr>
  </w:style>
  <w:style w:type="paragraph" w:customStyle="1" w:styleId="ZnakZnak2Znak">
    <w:name w:val="Znak Znak2 Znak"/>
    <w:basedOn w:val="Normalny"/>
    <w:rsid w:val="0013591D"/>
    <w:pPr>
      <w:widowControl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Tekstpodstawowy31">
    <w:name w:val="Tekst podstawowy 31"/>
    <w:basedOn w:val="Normalny"/>
    <w:rsid w:val="0013591D"/>
    <w:pPr>
      <w:widowControl/>
      <w:spacing w:after="120"/>
    </w:pPr>
    <w:rPr>
      <w:rFonts w:ascii="Times New Roman" w:eastAsia="Calibri" w:hAnsi="Times New Roman" w:cs="Times New Roman"/>
      <w:kern w:val="0"/>
      <w:sz w:val="16"/>
      <w:szCs w:val="16"/>
      <w:lang w:eastAsia="ar-SA" w:bidi="ar-SA"/>
    </w:rPr>
  </w:style>
  <w:style w:type="paragraph" w:customStyle="1" w:styleId="Tekstpodstawowy22">
    <w:name w:val="Tekst podstawowy 22"/>
    <w:basedOn w:val="Normalny"/>
    <w:rsid w:val="0013591D"/>
    <w:pPr>
      <w:widowControl/>
      <w:jc w:val="both"/>
    </w:pPr>
    <w:rPr>
      <w:rFonts w:ascii="Times New Roman" w:eastAsia="Calibri" w:hAnsi="Times New Roman" w:cs="Times New Roman"/>
      <w:i/>
      <w:iCs/>
      <w:kern w:val="0"/>
      <w:sz w:val="20"/>
      <w:lang w:eastAsia="ar-SA" w:bidi="ar-SA"/>
    </w:rPr>
  </w:style>
  <w:style w:type="paragraph" w:customStyle="1" w:styleId="pkt1">
    <w:name w:val="pkt1"/>
    <w:basedOn w:val="Normalny"/>
    <w:rsid w:val="0013591D"/>
    <w:pPr>
      <w:widowControl/>
      <w:spacing w:before="60" w:after="60"/>
      <w:ind w:left="850" w:hanging="425"/>
      <w:jc w:val="both"/>
    </w:pPr>
    <w:rPr>
      <w:rFonts w:ascii="Times New Roman" w:eastAsia="Calibri" w:hAnsi="Times New Roman" w:cs="Times New Roman"/>
      <w:kern w:val="0"/>
      <w:szCs w:val="20"/>
      <w:lang w:eastAsia="ar-SA" w:bidi="ar-SA"/>
    </w:rPr>
  </w:style>
  <w:style w:type="paragraph" w:customStyle="1" w:styleId="tekstdokumentu">
    <w:name w:val="tekst dokumentu"/>
    <w:basedOn w:val="Normalny"/>
    <w:rsid w:val="0013591D"/>
    <w:pPr>
      <w:widowControl/>
      <w:spacing w:before="120" w:after="100" w:line="360" w:lineRule="auto"/>
      <w:ind w:left="1680" w:hanging="1680"/>
      <w:jc w:val="both"/>
    </w:pPr>
    <w:rPr>
      <w:rFonts w:ascii="Times New Roman" w:eastAsia="Calibri" w:hAnsi="Times New Roman" w:cs="Times New Roman"/>
      <w:b/>
      <w:bCs/>
      <w:kern w:val="0"/>
      <w:lang w:eastAsia="ar-SA" w:bidi="ar-SA"/>
    </w:rPr>
  </w:style>
  <w:style w:type="paragraph" w:customStyle="1" w:styleId="Zwykytekst2">
    <w:name w:val="Zwykły tekst2"/>
    <w:basedOn w:val="Normalny"/>
    <w:rsid w:val="0013591D"/>
    <w:pPr>
      <w:widowControl/>
    </w:pPr>
    <w:rPr>
      <w:rFonts w:ascii="Courier New" w:eastAsia="Calibri" w:hAnsi="Courier New" w:cs="Times New Roman"/>
      <w:kern w:val="0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rsid w:val="0013591D"/>
    <w:pPr>
      <w:widowControl/>
    </w:pPr>
    <w:rPr>
      <w:rFonts w:ascii="Courier New" w:eastAsia="Calibri" w:hAnsi="Courier New" w:cs="Times New Roman"/>
      <w:kern w:val="0"/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rsid w:val="0013591D"/>
    <w:pPr>
      <w:widowControl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pgraftxt1">
    <w:name w:val="pgraf_txt1"/>
    <w:basedOn w:val="Normalny"/>
    <w:rsid w:val="0013591D"/>
    <w:pPr>
      <w:tabs>
        <w:tab w:val="left" w:pos="907"/>
      </w:tabs>
      <w:overflowPunct w:val="0"/>
      <w:autoSpaceDE w:val="0"/>
      <w:spacing w:line="360" w:lineRule="atLeast"/>
      <w:jc w:val="both"/>
    </w:pPr>
    <w:rPr>
      <w:rFonts w:ascii="Times New Roman" w:eastAsia="Calibri" w:hAnsi="Times New Roman" w:cs="Times New Roman"/>
      <w:kern w:val="0"/>
      <w:szCs w:val="20"/>
      <w:lang w:eastAsia="ar-SA" w:bidi="ar-SA"/>
    </w:rPr>
  </w:style>
  <w:style w:type="paragraph" w:customStyle="1" w:styleId="NAGWEK0">
    <w:name w:val="NAGŁÓWEK"/>
    <w:basedOn w:val="Normalny"/>
    <w:rsid w:val="0013591D"/>
    <w:pPr>
      <w:widowControl/>
      <w:spacing w:before="120" w:after="120"/>
      <w:jc w:val="both"/>
    </w:pPr>
    <w:rPr>
      <w:rFonts w:ascii="Arial" w:eastAsia="Calibri" w:hAnsi="Arial" w:cs="Times New Roman"/>
      <w:b/>
      <w:kern w:val="0"/>
      <w:lang w:eastAsia="ar-SA" w:bidi="ar-SA"/>
    </w:rPr>
  </w:style>
  <w:style w:type="paragraph" w:customStyle="1" w:styleId="Znak">
    <w:name w:val="Znak"/>
    <w:basedOn w:val="Normalny"/>
    <w:uiPriority w:val="99"/>
    <w:rsid w:val="0013591D"/>
    <w:pPr>
      <w:widowControl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Tekstpodstawowy21">
    <w:name w:val="Tekst podstawowy 21"/>
    <w:basedOn w:val="Normalny"/>
    <w:rsid w:val="0013591D"/>
    <w:pPr>
      <w:widowControl/>
      <w:ind w:left="284" w:hanging="284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Wcicienormalne1">
    <w:name w:val="Wcięcie normalne1"/>
    <w:basedOn w:val="Normalny"/>
    <w:rsid w:val="0013591D"/>
    <w:pPr>
      <w:widowControl/>
      <w:ind w:left="708"/>
    </w:pPr>
    <w:rPr>
      <w:rFonts w:ascii="Arial" w:eastAsia="Calibri" w:hAnsi="Arial" w:cs="Times New Roman"/>
      <w:kern w:val="0"/>
      <w:sz w:val="20"/>
      <w:szCs w:val="20"/>
      <w:lang w:val="en-GB" w:eastAsia="ar-SA" w:bidi="ar-SA"/>
    </w:rPr>
  </w:style>
  <w:style w:type="paragraph" w:customStyle="1" w:styleId="tabulka">
    <w:name w:val="tabulka"/>
    <w:basedOn w:val="Normalny"/>
    <w:rsid w:val="0013591D"/>
    <w:pPr>
      <w:numPr>
        <w:numId w:val="3"/>
      </w:numPr>
      <w:spacing w:before="120" w:line="240" w:lineRule="exact"/>
      <w:jc w:val="center"/>
    </w:pPr>
    <w:rPr>
      <w:rFonts w:ascii="Arial" w:eastAsia="Calibri" w:hAnsi="Arial" w:cs="Times New Roman"/>
      <w:kern w:val="0"/>
      <w:sz w:val="20"/>
      <w:szCs w:val="20"/>
      <w:lang w:val="cs-CZ" w:eastAsia="ar-SA" w:bidi="ar-SA"/>
    </w:rPr>
  </w:style>
  <w:style w:type="paragraph" w:customStyle="1" w:styleId="normaltableau">
    <w:name w:val="normal_tableau"/>
    <w:basedOn w:val="Normalny"/>
    <w:rsid w:val="0013591D"/>
    <w:pPr>
      <w:widowControl/>
      <w:spacing w:before="120" w:after="120"/>
      <w:jc w:val="both"/>
    </w:pPr>
    <w:rPr>
      <w:rFonts w:ascii="Optima" w:eastAsia="Calibri" w:hAnsi="Optima" w:cs="Times New Roman"/>
      <w:kern w:val="0"/>
      <w:sz w:val="22"/>
      <w:szCs w:val="20"/>
      <w:lang w:val="en-GB" w:eastAsia="ar-SA" w:bidi="ar-SA"/>
    </w:rPr>
  </w:style>
  <w:style w:type="paragraph" w:customStyle="1" w:styleId="oddl-nadpis">
    <w:name w:val="oddíl-nadpis"/>
    <w:basedOn w:val="Normalny"/>
    <w:rsid w:val="0013591D"/>
    <w:pPr>
      <w:keepNext/>
      <w:tabs>
        <w:tab w:val="left" w:pos="567"/>
      </w:tabs>
      <w:spacing w:before="240" w:line="240" w:lineRule="exact"/>
    </w:pPr>
    <w:rPr>
      <w:rFonts w:ascii="Arial" w:eastAsia="Calibri" w:hAnsi="Arial" w:cs="Times New Roman"/>
      <w:b/>
      <w:kern w:val="0"/>
      <w:szCs w:val="20"/>
      <w:lang w:val="cs-CZ" w:eastAsia="ar-SA" w:bidi="ar-SA"/>
    </w:rPr>
  </w:style>
  <w:style w:type="paragraph" w:customStyle="1" w:styleId="Normalarial">
    <w:name w:val="Normal+arial"/>
    <w:basedOn w:val="Normalny"/>
    <w:rsid w:val="0013591D"/>
    <w:pPr>
      <w:widowControl/>
      <w:jc w:val="center"/>
    </w:pPr>
    <w:rPr>
      <w:rFonts w:ascii="Arial" w:eastAsia="Calibri" w:hAnsi="Arial" w:cs="Arial"/>
      <w:b/>
      <w:kern w:val="0"/>
      <w:sz w:val="22"/>
      <w:szCs w:val="22"/>
      <w:lang w:eastAsia="ar-SA" w:bidi="ar-SA"/>
    </w:rPr>
  </w:style>
  <w:style w:type="paragraph" w:customStyle="1" w:styleId="Tekstpodstawowywcity22">
    <w:name w:val="Tekst podstawowy wcięty 22"/>
    <w:basedOn w:val="Normalny"/>
    <w:rsid w:val="0013591D"/>
    <w:pPr>
      <w:widowControl/>
      <w:ind w:left="702" w:hanging="702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32">
    <w:name w:val="Tekst podstawowy wcięty 32"/>
    <w:basedOn w:val="Normalny"/>
    <w:rsid w:val="0013591D"/>
    <w:pPr>
      <w:widowControl/>
      <w:tabs>
        <w:tab w:val="left" w:pos="3545"/>
      </w:tabs>
      <w:ind w:left="1418" w:hanging="1418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13591D"/>
    <w:pPr>
      <w:widowControl/>
      <w:ind w:left="284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Tekstblokowy1">
    <w:name w:val="Tekst blokowy1"/>
    <w:basedOn w:val="Normalny"/>
    <w:rsid w:val="0013591D"/>
    <w:pPr>
      <w:widowControl/>
      <w:ind w:left="-69" w:right="-70"/>
      <w:jc w:val="center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13591D"/>
    <w:pPr>
      <w:widowControl/>
      <w:ind w:left="993" w:hanging="993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Listapunktowana1">
    <w:name w:val="Lista punktowana1"/>
    <w:basedOn w:val="Normalny"/>
    <w:rsid w:val="0013591D"/>
    <w:pPr>
      <w:widowControl/>
      <w:tabs>
        <w:tab w:val="left" w:pos="8178"/>
      </w:tabs>
      <w:ind w:left="2726" w:hanging="360"/>
    </w:pPr>
    <w:rPr>
      <w:rFonts w:ascii="Arial" w:eastAsia="Calibri" w:hAnsi="Arial" w:cs="Times New Roman"/>
      <w:b/>
      <w:kern w:val="0"/>
      <w:sz w:val="20"/>
      <w:szCs w:val="20"/>
      <w:lang w:eastAsia="ar-SA" w:bidi="ar-SA"/>
    </w:rPr>
  </w:style>
  <w:style w:type="paragraph" w:customStyle="1" w:styleId="StandardowyStandardowy1">
    <w:name w:val="Standardowy.Standardowy1"/>
    <w:rsid w:val="0013591D"/>
    <w:pPr>
      <w:suppressAutoHyphens/>
    </w:pPr>
    <w:rPr>
      <w:lang w:eastAsia="ar-SA"/>
    </w:rPr>
  </w:style>
  <w:style w:type="paragraph" w:customStyle="1" w:styleId="TekstpodstawowyTekstpodstawowyZnakZnak">
    <w:name w:val="Tekst podstawowy.Tekst podstawowy Znak Znak"/>
    <w:basedOn w:val="StandardowyStandardowy1"/>
    <w:rsid w:val="0013591D"/>
    <w:pPr>
      <w:tabs>
        <w:tab w:val="left" w:pos="0"/>
      </w:tabs>
    </w:pPr>
    <w:rPr>
      <w:b/>
    </w:rPr>
  </w:style>
  <w:style w:type="paragraph" w:customStyle="1" w:styleId="Plandokumentu1">
    <w:name w:val="Plan dokumentu1"/>
    <w:basedOn w:val="Normalny"/>
    <w:rsid w:val="0013591D"/>
    <w:pPr>
      <w:widowControl/>
      <w:shd w:val="clear" w:color="auto" w:fill="000080"/>
    </w:pPr>
    <w:rPr>
      <w:rFonts w:ascii="Tahoma" w:eastAsia="Calibri" w:hAnsi="Tahoma" w:cs="Times New Roman"/>
      <w:kern w:val="0"/>
      <w:sz w:val="20"/>
      <w:szCs w:val="20"/>
      <w:lang w:eastAsia="ar-SA" w:bidi="ar-SA"/>
    </w:rPr>
  </w:style>
  <w:style w:type="paragraph" w:customStyle="1" w:styleId="BodyText22">
    <w:name w:val="Body Text 22"/>
    <w:basedOn w:val="Normalny"/>
    <w:rsid w:val="0013591D"/>
    <w:pPr>
      <w:widowControl/>
      <w:spacing w:before="120" w:after="120"/>
      <w:ind w:left="1440"/>
      <w:jc w:val="both"/>
    </w:pPr>
    <w:rPr>
      <w:rFonts w:ascii="Arial" w:eastAsia="Calibri" w:hAnsi="Arial" w:cs="Arial"/>
      <w:kern w:val="0"/>
      <w:sz w:val="22"/>
      <w:lang w:eastAsia="ar-SA" w:bidi="ar-SA"/>
    </w:rPr>
  </w:style>
  <w:style w:type="paragraph" w:customStyle="1" w:styleId="Volume">
    <w:name w:val="Volume"/>
    <w:basedOn w:val="Normalny"/>
    <w:next w:val="Normalny"/>
    <w:rsid w:val="0013591D"/>
    <w:pPr>
      <w:pageBreakBefore/>
      <w:spacing w:before="360" w:line="360" w:lineRule="exact"/>
      <w:jc w:val="center"/>
    </w:pPr>
    <w:rPr>
      <w:rFonts w:ascii="Arial" w:eastAsia="Calibri" w:hAnsi="Arial" w:cs="Times New Roman"/>
      <w:b/>
      <w:kern w:val="0"/>
      <w:sz w:val="36"/>
      <w:szCs w:val="20"/>
      <w:lang w:val="cs-CZ" w:eastAsia="ar-SA" w:bidi="ar-SA"/>
    </w:rPr>
  </w:style>
  <w:style w:type="paragraph" w:customStyle="1" w:styleId="Zawartotabeli">
    <w:name w:val="Zawartość tabeli"/>
    <w:basedOn w:val="Normalny"/>
    <w:rsid w:val="0013591D"/>
    <w:pPr>
      <w:widowControl/>
      <w:suppressLineNumbers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13591D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13591D"/>
    <w:pPr>
      <w:widowControl/>
      <w:tabs>
        <w:tab w:val="right" w:leader="dot" w:pos="12184"/>
      </w:tabs>
      <w:ind w:left="2547"/>
    </w:pPr>
    <w:rPr>
      <w:rFonts w:ascii="Times New Roman" w:eastAsia="Calibri" w:hAnsi="Times New Roman" w:cs="Tahoma"/>
      <w:kern w:val="0"/>
      <w:lang w:eastAsia="ar-SA" w:bidi="ar-SA"/>
    </w:rPr>
  </w:style>
  <w:style w:type="paragraph" w:customStyle="1" w:styleId="Zawartoramki">
    <w:name w:val="Zawartość ramki"/>
    <w:basedOn w:val="Tekstpodstawowy"/>
    <w:rsid w:val="0013591D"/>
    <w:pPr>
      <w:widowControl/>
      <w:spacing w:after="120" w:line="240" w:lineRule="auto"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Nagwek30">
    <w:name w:val="Nagłówek3"/>
    <w:basedOn w:val="Normalny"/>
    <w:next w:val="Tekstpodstawowy"/>
    <w:rsid w:val="0013591D"/>
    <w:pPr>
      <w:keepNext/>
      <w:widowControl/>
      <w:spacing w:before="240" w:after="120"/>
    </w:pPr>
    <w:rPr>
      <w:rFonts w:ascii="Arial" w:eastAsia="Arial Unicode MS" w:hAnsi="Arial" w:cs="Tahoma"/>
      <w:kern w:val="0"/>
      <w:sz w:val="28"/>
      <w:szCs w:val="28"/>
      <w:lang w:eastAsia="ar-SA" w:bidi="ar-SA"/>
    </w:rPr>
  </w:style>
  <w:style w:type="paragraph" w:customStyle="1" w:styleId="Poprawka1">
    <w:name w:val="Poprawka1"/>
    <w:rsid w:val="0013591D"/>
    <w:pPr>
      <w:suppressAutoHyphens/>
    </w:pPr>
    <w:rPr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13591D"/>
    <w:pPr>
      <w:widowControl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Standard">
    <w:name w:val="Standard"/>
    <w:rsid w:val="0013591D"/>
    <w:pPr>
      <w:widowControl w:val="0"/>
      <w:suppressAutoHyphens/>
    </w:pPr>
    <w:rPr>
      <w:rFonts w:eastAsia="Arial Unicode MS"/>
      <w:kern w:val="2"/>
      <w:sz w:val="24"/>
      <w:szCs w:val="24"/>
      <w:lang w:eastAsia="hi-IN" w:bidi="hi-IN"/>
    </w:rPr>
  </w:style>
  <w:style w:type="paragraph" w:customStyle="1" w:styleId="Nagwek110">
    <w:name w:val="Nagłówek 11"/>
    <w:basedOn w:val="Standard"/>
    <w:next w:val="Standard"/>
    <w:rsid w:val="0013591D"/>
    <w:pPr>
      <w:keepNext/>
      <w:spacing w:before="240" w:after="60"/>
    </w:pPr>
    <w:rPr>
      <w:rFonts w:ascii="Arial" w:hAnsi="Arial" w:cs="Arial"/>
      <w:b/>
      <w:bCs/>
      <w:sz w:val="32"/>
      <w:szCs w:val="32"/>
    </w:rPr>
  </w:style>
  <w:style w:type="paragraph" w:customStyle="1" w:styleId="Textbody">
    <w:name w:val="Text body"/>
    <w:basedOn w:val="Normalny"/>
    <w:rsid w:val="0013591D"/>
    <w:pPr>
      <w:spacing w:after="120"/>
    </w:pPr>
    <w:rPr>
      <w:rFonts w:ascii="Times New Roman" w:eastAsia="Arial Unicode MS" w:hAnsi="Times New Roman" w:cs="Times New Roman"/>
      <w:lang w:eastAsia="hi-IN"/>
    </w:rPr>
  </w:style>
  <w:style w:type="paragraph" w:customStyle="1" w:styleId="Nagwek40">
    <w:name w:val="Nagłówek4"/>
    <w:basedOn w:val="Standard"/>
    <w:next w:val="Normalny"/>
    <w:rsid w:val="0013591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81">
    <w:name w:val="Nagłówek 81"/>
    <w:basedOn w:val="Standard"/>
    <w:next w:val="Standard"/>
    <w:rsid w:val="0013591D"/>
    <w:pPr>
      <w:keepNext/>
    </w:pPr>
    <w:rPr>
      <w:b/>
      <w:spacing w:val="-4"/>
      <w:sz w:val="22"/>
      <w:szCs w:val="20"/>
    </w:rPr>
  </w:style>
  <w:style w:type="paragraph" w:customStyle="1" w:styleId="Stopka1">
    <w:name w:val="Stopka1"/>
    <w:basedOn w:val="Standard"/>
    <w:rsid w:val="0013591D"/>
  </w:style>
  <w:style w:type="paragraph" w:customStyle="1" w:styleId="Standarduser">
    <w:name w:val="Standard (user)"/>
    <w:rsid w:val="0013591D"/>
    <w:pPr>
      <w:widowControl w:val="0"/>
      <w:suppressAutoHyphens/>
    </w:pPr>
    <w:rPr>
      <w:rFonts w:eastAsia="Arial Unicode MS"/>
      <w:kern w:val="2"/>
      <w:sz w:val="24"/>
      <w:szCs w:val="24"/>
      <w:lang w:eastAsia="hi-IN" w:bidi="hi-IN"/>
    </w:rPr>
  </w:style>
  <w:style w:type="paragraph" w:customStyle="1" w:styleId="Heading1user">
    <w:name w:val="Heading 1 (user)"/>
    <w:next w:val="Standarduser"/>
    <w:rsid w:val="0013591D"/>
    <w:pPr>
      <w:keepNext/>
      <w:widowControl w:val="0"/>
      <w:suppressAutoHyphens/>
      <w:spacing w:before="240" w:after="60"/>
    </w:pPr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paragraph" w:customStyle="1" w:styleId="Heading8user">
    <w:name w:val="Heading 8 (user)"/>
    <w:next w:val="Standarduser"/>
    <w:rsid w:val="0013591D"/>
    <w:pPr>
      <w:keepNext/>
      <w:widowControl w:val="0"/>
      <w:suppressAutoHyphens/>
    </w:pPr>
    <w:rPr>
      <w:rFonts w:eastAsia="Arial Unicode MS"/>
      <w:b/>
      <w:spacing w:val="-4"/>
      <w:kern w:val="2"/>
      <w:sz w:val="22"/>
      <w:lang w:eastAsia="hi-IN" w:bidi="hi-IN"/>
    </w:rPr>
  </w:style>
  <w:style w:type="paragraph" w:customStyle="1" w:styleId="Headeruser">
    <w:name w:val="Header (user)"/>
    <w:next w:val="Normalny"/>
    <w:rsid w:val="0013591D"/>
    <w:pPr>
      <w:keepNext/>
      <w:widowControl w:val="0"/>
      <w:suppressAutoHyphens/>
      <w:spacing w:before="240" w:after="120"/>
    </w:pPr>
    <w:rPr>
      <w:rFonts w:ascii="Arial" w:eastAsia="Arial Unicode MS" w:hAnsi="Arial"/>
      <w:kern w:val="2"/>
      <w:sz w:val="28"/>
      <w:szCs w:val="28"/>
      <w:lang w:eastAsia="hi-IN" w:bidi="hi-IN"/>
    </w:rPr>
  </w:style>
  <w:style w:type="paragraph" w:customStyle="1" w:styleId="Nagwek10">
    <w:name w:val="Nagłówek 10"/>
    <w:basedOn w:val="Nagwek20"/>
    <w:next w:val="Tekstpodstawowy"/>
    <w:rsid w:val="0013591D"/>
    <w:pPr>
      <w:numPr>
        <w:numId w:val="5"/>
      </w:numPr>
    </w:pPr>
    <w:rPr>
      <w:b/>
      <w:bCs/>
      <w:sz w:val="21"/>
      <w:szCs w:val="21"/>
    </w:rPr>
  </w:style>
  <w:style w:type="paragraph" w:customStyle="1" w:styleId="BodyText21">
    <w:name w:val="Body Text 21"/>
    <w:basedOn w:val="Normalny"/>
    <w:rsid w:val="0013591D"/>
    <w:pPr>
      <w:widowControl/>
      <w:suppressAutoHyphens w:val="0"/>
      <w:jc w:val="both"/>
    </w:pPr>
    <w:rPr>
      <w:rFonts w:ascii="Times New Roman" w:eastAsia="Calibri" w:hAnsi="Times New Roman" w:cs="Times New Roman"/>
      <w:kern w:val="0"/>
      <w:sz w:val="20"/>
      <w:szCs w:val="20"/>
      <w:lang w:eastAsia="pl-PL" w:bidi="ar-SA"/>
    </w:rPr>
  </w:style>
  <w:style w:type="paragraph" w:customStyle="1" w:styleId="Bezodstpw1">
    <w:name w:val="Bez odstępów1"/>
    <w:rsid w:val="0013591D"/>
    <w:pPr>
      <w:jc w:val="both"/>
    </w:pPr>
    <w:rPr>
      <w:sz w:val="24"/>
      <w:szCs w:val="22"/>
      <w:lang w:eastAsia="en-US"/>
    </w:rPr>
  </w:style>
  <w:style w:type="paragraph" w:customStyle="1" w:styleId="western">
    <w:name w:val="western"/>
    <w:basedOn w:val="Normalny"/>
    <w:rsid w:val="0013591D"/>
    <w:pPr>
      <w:widowControl/>
      <w:spacing w:before="280" w:after="280"/>
    </w:pPr>
    <w:rPr>
      <w:rFonts w:ascii="Arial" w:eastAsia="Calibri" w:hAnsi="Arial" w:cs="Arial"/>
      <w:b/>
      <w:bCs/>
      <w:kern w:val="0"/>
      <w:sz w:val="32"/>
      <w:szCs w:val="32"/>
      <w:lang w:eastAsia="ar-SA" w:bidi="ar-SA"/>
    </w:rPr>
  </w:style>
  <w:style w:type="paragraph" w:customStyle="1" w:styleId="Akapitzlist10">
    <w:name w:val="Akapit z listą1"/>
    <w:basedOn w:val="Normalny"/>
    <w:rsid w:val="0013591D"/>
    <w:pPr>
      <w:widowControl/>
      <w:spacing w:line="276" w:lineRule="auto"/>
      <w:ind w:left="720"/>
      <w:jc w:val="both"/>
    </w:pPr>
    <w:rPr>
      <w:rFonts w:ascii="Calibri" w:eastAsia="Calibri" w:hAnsi="Calibri" w:cs="Calibri"/>
      <w:kern w:val="0"/>
      <w:lang w:eastAsia="ar-SA" w:bidi="ar-SA"/>
    </w:rPr>
  </w:style>
  <w:style w:type="paragraph" w:styleId="Akapitzlist">
    <w:name w:val="List Paragraph"/>
    <w:basedOn w:val="Standard"/>
    <w:qFormat/>
    <w:rsid w:val="0013591D"/>
    <w:pPr>
      <w:autoSpaceDN w:val="0"/>
      <w:ind w:left="720"/>
    </w:pPr>
    <w:rPr>
      <w:rFonts w:ascii="Calibri" w:eastAsia="Calibri" w:hAnsi="Calibri" w:cs="Calibri"/>
      <w:kern w:val="3"/>
      <w:sz w:val="20"/>
      <w:szCs w:val="20"/>
      <w:lang w:val="en-US" w:eastAsia="en-US" w:bidi="ar-SA"/>
    </w:rPr>
  </w:style>
  <w:style w:type="character" w:customStyle="1" w:styleId="BezodstpwZnak">
    <w:name w:val="Bez odstępów Znak"/>
    <w:link w:val="Bezodstpw"/>
    <w:locked/>
    <w:rsid w:val="0013591D"/>
    <w:rPr>
      <w:sz w:val="22"/>
      <w:szCs w:val="22"/>
      <w:lang w:val="pl-PL" w:eastAsia="en-US" w:bidi="ar-SA"/>
    </w:rPr>
  </w:style>
  <w:style w:type="paragraph" w:styleId="Bezodstpw">
    <w:name w:val="No Spacing"/>
    <w:link w:val="BezodstpwZnak"/>
    <w:qFormat/>
    <w:rsid w:val="0013591D"/>
    <w:rPr>
      <w:sz w:val="22"/>
      <w:szCs w:val="22"/>
      <w:lang w:eastAsia="en-US"/>
    </w:rPr>
  </w:style>
  <w:style w:type="paragraph" w:customStyle="1" w:styleId="ZnakZnakZnakZnakZnakZnakZnak">
    <w:name w:val="Znak Znak Znak Znak Znak Znak Znak"/>
    <w:basedOn w:val="Normalny"/>
    <w:rsid w:val="0013591D"/>
    <w:pPr>
      <w:widowControl/>
      <w:suppressAutoHyphens w:val="0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5">
    <w:name w:val="Style5"/>
    <w:basedOn w:val="Normalny"/>
    <w:rsid w:val="0013591D"/>
    <w:pPr>
      <w:suppressAutoHyphens w:val="0"/>
      <w:autoSpaceDE w:val="0"/>
      <w:autoSpaceDN w:val="0"/>
      <w:adjustRightInd w:val="0"/>
      <w:spacing w:line="194" w:lineRule="exact"/>
      <w:ind w:hanging="641"/>
    </w:pPr>
    <w:rPr>
      <w:rFonts w:ascii="Bookman Old Style" w:eastAsia="Times New Roman" w:hAnsi="Bookman Old Style" w:cs="Times New Roman"/>
      <w:kern w:val="0"/>
      <w:lang w:eastAsia="pl-PL" w:bidi="ar-SA"/>
    </w:rPr>
  </w:style>
  <w:style w:type="paragraph" w:customStyle="1" w:styleId="Style10">
    <w:name w:val="Style10"/>
    <w:basedOn w:val="Normalny"/>
    <w:rsid w:val="0013591D"/>
    <w:pPr>
      <w:suppressAutoHyphens w:val="0"/>
      <w:autoSpaceDE w:val="0"/>
      <w:autoSpaceDN w:val="0"/>
      <w:adjustRightInd w:val="0"/>
    </w:pPr>
    <w:rPr>
      <w:rFonts w:ascii="Bookman Old Style" w:eastAsia="Times New Roman" w:hAnsi="Bookman Old Style" w:cs="Times New Roman"/>
      <w:kern w:val="0"/>
      <w:lang w:eastAsia="pl-PL" w:bidi="ar-SA"/>
    </w:rPr>
  </w:style>
  <w:style w:type="paragraph" w:customStyle="1" w:styleId="Tekstwstpniesformatowany">
    <w:name w:val="Tekst wstępnie sformatowany"/>
    <w:basedOn w:val="Normalny"/>
    <w:rsid w:val="0013591D"/>
    <w:rPr>
      <w:rFonts w:ascii="Times New Roman" w:eastAsia="Times New Roman" w:hAnsi="Times New Roman" w:cs="Times New Roman"/>
      <w:kern w:val="0"/>
      <w:sz w:val="20"/>
      <w:szCs w:val="20"/>
      <w:lang w:eastAsia="pl-PL" w:bidi="pl-PL"/>
    </w:rPr>
  </w:style>
  <w:style w:type="character" w:styleId="Odwoanieprzypisudolnego">
    <w:name w:val="footnote reference"/>
    <w:semiHidden/>
    <w:rsid w:val="0013591D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sid w:val="0013591D"/>
    <w:rPr>
      <w:rFonts w:ascii="Times New Roman" w:hAnsi="Times New Roman" w:cs="Times New Roman" w:hint="default"/>
      <w:sz w:val="16"/>
    </w:rPr>
  </w:style>
  <w:style w:type="character" w:styleId="Numerstrony">
    <w:name w:val="page number"/>
    <w:rsid w:val="0013591D"/>
    <w:rPr>
      <w:rFonts w:ascii="Times New Roman" w:hAnsi="Times New Roman" w:cs="Times New Roman" w:hint="default"/>
    </w:rPr>
  </w:style>
  <w:style w:type="character" w:styleId="Odwoanieprzypisukocowego">
    <w:name w:val="endnote reference"/>
    <w:semiHidden/>
    <w:rsid w:val="0013591D"/>
    <w:rPr>
      <w:rFonts w:ascii="Times New Roman" w:hAnsi="Times New Roman" w:cs="Times New Roman" w:hint="default"/>
      <w:vertAlign w:val="superscript"/>
    </w:rPr>
  </w:style>
  <w:style w:type="character" w:customStyle="1" w:styleId="WW8Num5z1">
    <w:name w:val="WW8Num5z1"/>
    <w:rsid w:val="0013591D"/>
    <w:rPr>
      <w:rFonts w:ascii="Courier New" w:hAnsi="Courier New" w:cs="Courier New" w:hint="default"/>
    </w:rPr>
  </w:style>
  <w:style w:type="character" w:customStyle="1" w:styleId="WW8Num6z0">
    <w:name w:val="WW8Num6z0"/>
    <w:rsid w:val="0013591D"/>
    <w:rPr>
      <w:rFonts w:ascii="Symbol" w:hAnsi="Symbol" w:hint="default"/>
    </w:rPr>
  </w:style>
  <w:style w:type="character" w:customStyle="1" w:styleId="WW8Num8z0">
    <w:name w:val="WW8Num8z0"/>
    <w:rsid w:val="0013591D"/>
    <w:rPr>
      <w:rFonts w:ascii="Symbol" w:hAnsi="Symbol" w:hint="default"/>
    </w:rPr>
  </w:style>
  <w:style w:type="character" w:customStyle="1" w:styleId="WW8Num9z0">
    <w:name w:val="WW8Num9z0"/>
    <w:rsid w:val="0013591D"/>
    <w:rPr>
      <w:rFonts w:ascii="Symbol" w:hAnsi="Symbol" w:hint="default"/>
    </w:rPr>
  </w:style>
  <w:style w:type="character" w:customStyle="1" w:styleId="WW8Num12z0">
    <w:name w:val="WW8Num12z0"/>
    <w:rsid w:val="0013591D"/>
    <w:rPr>
      <w:b/>
      <w:bCs w:val="0"/>
      <w:color w:val="auto"/>
    </w:rPr>
  </w:style>
  <w:style w:type="character" w:customStyle="1" w:styleId="WW8Num13z0">
    <w:name w:val="WW8Num13z0"/>
    <w:rsid w:val="0013591D"/>
    <w:rPr>
      <w:rFonts w:ascii="Symbol" w:hAnsi="Symbol" w:hint="default"/>
      <w:b/>
      <w:bCs w:val="0"/>
      <w:color w:val="auto"/>
    </w:rPr>
  </w:style>
  <w:style w:type="character" w:customStyle="1" w:styleId="WW8Num16z0">
    <w:name w:val="WW8Num16z0"/>
    <w:rsid w:val="0013591D"/>
    <w:rPr>
      <w:rFonts w:ascii="Times New Roman" w:hAnsi="Times New Roman" w:cs="Times New Roman" w:hint="default"/>
    </w:rPr>
  </w:style>
  <w:style w:type="character" w:customStyle="1" w:styleId="WW8Num18z0">
    <w:name w:val="WW8Num18z0"/>
    <w:rsid w:val="0013591D"/>
    <w:rPr>
      <w:rFonts w:ascii="Arial" w:hAnsi="Arial" w:cs="Arial" w:hint="default"/>
    </w:rPr>
  </w:style>
  <w:style w:type="character" w:customStyle="1" w:styleId="WW8Num19z0">
    <w:name w:val="WW8Num19z0"/>
    <w:rsid w:val="0013591D"/>
    <w:rPr>
      <w:rFonts w:ascii="Times New Roman" w:hAnsi="Times New Roman" w:cs="Times New Roman" w:hint="default"/>
    </w:rPr>
  </w:style>
  <w:style w:type="character" w:customStyle="1" w:styleId="WW8Num23z0">
    <w:name w:val="WW8Num23z0"/>
    <w:rsid w:val="0013591D"/>
    <w:rPr>
      <w:rFonts w:ascii="Times New Roman" w:hAnsi="Times New Roman" w:cs="Times New Roman" w:hint="default"/>
    </w:rPr>
  </w:style>
  <w:style w:type="character" w:customStyle="1" w:styleId="WW8Num24z0">
    <w:name w:val="WW8Num24z0"/>
    <w:rsid w:val="0013591D"/>
    <w:rPr>
      <w:rFonts w:ascii="Arial" w:hAnsi="Arial" w:cs="Arial" w:hint="default"/>
    </w:rPr>
  </w:style>
  <w:style w:type="character" w:customStyle="1" w:styleId="WW8Num25z0">
    <w:name w:val="WW8Num25z0"/>
    <w:rsid w:val="0013591D"/>
    <w:rPr>
      <w:rFonts w:ascii="Arial" w:hAnsi="Arial" w:cs="Arial" w:hint="default"/>
    </w:rPr>
  </w:style>
  <w:style w:type="character" w:customStyle="1" w:styleId="WW8Num26z0">
    <w:name w:val="WW8Num26z0"/>
    <w:rsid w:val="0013591D"/>
    <w:rPr>
      <w:rFonts w:ascii="Times New Roman" w:hAnsi="Times New Roman" w:cs="Times New Roman" w:hint="default"/>
    </w:rPr>
  </w:style>
  <w:style w:type="character" w:customStyle="1" w:styleId="WW8Num27z0">
    <w:name w:val="WW8Num27z0"/>
    <w:rsid w:val="0013591D"/>
    <w:rPr>
      <w:rFonts w:ascii="Arial" w:hAnsi="Arial" w:cs="Arial" w:hint="default"/>
    </w:rPr>
  </w:style>
  <w:style w:type="character" w:customStyle="1" w:styleId="WW8Num29z0">
    <w:name w:val="WW8Num29z0"/>
    <w:rsid w:val="0013591D"/>
    <w:rPr>
      <w:rFonts w:ascii="Symbol" w:hAnsi="Symbol" w:hint="default"/>
    </w:rPr>
  </w:style>
  <w:style w:type="character" w:customStyle="1" w:styleId="WW8Num31z0">
    <w:name w:val="WW8Num31z0"/>
    <w:rsid w:val="0013591D"/>
    <w:rPr>
      <w:rFonts w:ascii="Times New Roman" w:hAnsi="Times New Roman" w:cs="Times New Roman" w:hint="default"/>
    </w:rPr>
  </w:style>
  <w:style w:type="character" w:customStyle="1" w:styleId="WW8Num32z0">
    <w:name w:val="WW8Num32z0"/>
    <w:rsid w:val="0013591D"/>
    <w:rPr>
      <w:rFonts w:ascii="Symbol" w:hAnsi="Symbol" w:hint="default"/>
    </w:rPr>
  </w:style>
  <w:style w:type="character" w:customStyle="1" w:styleId="WW8Num33z0">
    <w:name w:val="WW8Num33z0"/>
    <w:rsid w:val="0013591D"/>
    <w:rPr>
      <w:rFonts w:ascii="Arial" w:hAnsi="Arial" w:cs="Arial" w:hint="default"/>
    </w:rPr>
  </w:style>
  <w:style w:type="character" w:customStyle="1" w:styleId="WW8Num40z0">
    <w:name w:val="WW8Num40z0"/>
    <w:rsid w:val="0013591D"/>
    <w:rPr>
      <w:rFonts w:ascii="Symbol" w:hAnsi="Symbol" w:hint="default"/>
    </w:rPr>
  </w:style>
  <w:style w:type="character" w:customStyle="1" w:styleId="WW8Num41z0">
    <w:name w:val="WW8Num41z0"/>
    <w:rsid w:val="0013591D"/>
    <w:rPr>
      <w:rFonts w:ascii="Arial" w:hAnsi="Arial" w:cs="Arial" w:hint="default"/>
    </w:rPr>
  </w:style>
  <w:style w:type="character" w:customStyle="1" w:styleId="Absatz-Standardschriftart">
    <w:name w:val="Absatz-Standardschriftart"/>
    <w:rsid w:val="0013591D"/>
  </w:style>
  <w:style w:type="character" w:customStyle="1" w:styleId="WW-Absatz-Standardschriftart">
    <w:name w:val="WW-Absatz-Standardschriftart"/>
    <w:rsid w:val="0013591D"/>
  </w:style>
  <w:style w:type="character" w:customStyle="1" w:styleId="WW8Num4z1">
    <w:name w:val="WW8Num4z1"/>
    <w:rsid w:val="0013591D"/>
    <w:rPr>
      <w:rFonts w:ascii="Courier New" w:hAnsi="Courier New" w:cs="Courier New" w:hint="default"/>
    </w:rPr>
  </w:style>
  <w:style w:type="character" w:customStyle="1" w:styleId="WW8Num5z0">
    <w:name w:val="WW8Num5z0"/>
    <w:rsid w:val="0013591D"/>
    <w:rPr>
      <w:rFonts w:ascii="Symbol" w:hAnsi="Symbol" w:hint="default"/>
    </w:rPr>
  </w:style>
  <w:style w:type="character" w:customStyle="1" w:styleId="WW8Num7z0">
    <w:name w:val="WW8Num7z0"/>
    <w:rsid w:val="0013591D"/>
    <w:rPr>
      <w:rFonts w:ascii="Times New Roman" w:hAnsi="Times New Roman" w:cs="Times New Roman" w:hint="default"/>
    </w:rPr>
  </w:style>
  <w:style w:type="character" w:customStyle="1" w:styleId="WW8Num11z0">
    <w:name w:val="WW8Num11z0"/>
    <w:rsid w:val="0013591D"/>
    <w:rPr>
      <w:rFonts w:ascii="Times New Roman" w:hAnsi="Times New Roman" w:cs="Times New Roman" w:hint="default"/>
    </w:rPr>
  </w:style>
  <w:style w:type="character" w:customStyle="1" w:styleId="WW8Num15z0">
    <w:name w:val="WW8Num15z0"/>
    <w:rsid w:val="0013591D"/>
    <w:rPr>
      <w:rFonts w:ascii="Times New Roman" w:hAnsi="Times New Roman" w:cs="Times New Roman" w:hint="default"/>
    </w:rPr>
  </w:style>
  <w:style w:type="character" w:customStyle="1" w:styleId="WW8Num17z0">
    <w:name w:val="WW8Num17z0"/>
    <w:rsid w:val="0013591D"/>
    <w:rPr>
      <w:rFonts w:ascii="Symbol" w:hAnsi="Symbol" w:hint="default"/>
    </w:rPr>
  </w:style>
  <w:style w:type="character" w:customStyle="1" w:styleId="WW8Num22z0">
    <w:name w:val="WW8Num22z0"/>
    <w:rsid w:val="0013591D"/>
    <w:rPr>
      <w:rFonts w:ascii="Symbol" w:hAnsi="Symbol" w:hint="default"/>
    </w:rPr>
  </w:style>
  <w:style w:type="character" w:customStyle="1" w:styleId="WW8Num28z0">
    <w:name w:val="WW8Num28z0"/>
    <w:rsid w:val="0013591D"/>
    <w:rPr>
      <w:rFonts w:ascii="Arial" w:hAnsi="Arial" w:cs="Arial" w:hint="default"/>
    </w:rPr>
  </w:style>
  <w:style w:type="character" w:customStyle="1" w:styleId="WW8Num30z0">
    <w:name w:val="WW8Num30z0"/>
    <w:rsid w:val="0013591D"/>
    <w:rPr>
      <w:rFonts w:ascii="Symbol" w:hAnsi="Symbol" w:hint="default"/>
    </w:rPr>
  </w:style>
  <w:style w:type="character" w:customStyle="1" w:styleId="WW8Num39z0">
    <w:name w:val="WW8Num39z0"/>
    <w:rsid w:val="0013591D"/>
    <w:rPr>
      <w:rFonts w:ascii="Arial" w:hAnsi="Arial" w:cs="Arial" w:hint="default"/>
    </w:rPr>
  </w:style>
  <w:style w:type="character" w:customStyle="1" w:styleId="WW-Absatz-Standardschriftart1">
    <w:name w:val="WW-Absatz-Standardschriftart1"/>
    <w:rsid w:val="0013591D"/>
  </w:style>
  <w:style w:type="character" w:customStyle="1" w:styleId="WW-Absatz-Standardschriftart11">
    <w:name w:val="WW-Absatz-Standardschriftart11"/>
    <w:rsid w:val="0013591D"/>
  </w:style>
  <w:style w:type="character" w:customStyle="1" w:styleId="WW-Absatz-Standardschriftart111">
    <w:name w:val="WW-Absatz-Standardschriftart111"/>
    <w:rsid w:val="0013591D"/>
  </w:style>
  <w:style w:type="character" w:customStyle="1" w:styleId="WW8Num3z1">
    <w:name w:val="WW8Num3z1"/>
    <w:rsid w:val="0013591D"/>
    <w:rPr>
      <w:sz w:val="22"/>
    </w:rPr>
  </w:style>
  <w:style w:type="character" w:customStyle="1" w:styleId="WW8Num4z0">
    <w:name w:val="WW8Num4z0"/>
    <w:rsid w:val="0013591D"/>
    <w:rPr>
      <w:rFonts w:ascii="Symbol" w:hAnsi="Symbol" w:hint="default"/>
    </w:rPr>
  </w:style>
  <w:style w:type="character" w:customStyle="1" w:styleId="WW8Num7z1">
    <w:name w:val="WW8Num7z1"/>
    <w:rsid w:val="0013591D"/>
    <w:rPr>
      <w:rFonts w:ascii="Garamond" w:hAnsi="Garamond" w:hint="default"/>
    </w:rPr>
  </w:style>
  <w:style w:type="character" w:customStyle="1" w:styleId="WW8Num10z0">
    <w:name w:val="WW8Num10z0"/>
    <w:rsid w:val="0013591D"/>
    <w:rPr>
      <w:rFonts w:ascii="Arial" w:hAnsi="Arial" w:cs="Arial" w:hint="default"/>
    </w:rPr>
  </w:style>
  <w:style w:type="character" w:customStyle="1" w:styleId="WW8Num20z0">
    <w:name w:val="WW8Num20z0"/>
    <w:rsid w:val="0013591D"/>
    <w:rPr>
      <w:rFonts w:ascii="Arial" w:hAnsi="Arial" w:cs="Arial" w:hint="default"/>
    </w:rPr>
  </w:style>
  <w:style w:type="character" w:customStyle="1" w:styleId="WW8Num34z0">
    <w:name w:val="WW8Num34z0"/>
    <w:rsid w:val="0013591D"/>
    <w:rPr>
      <w:rFonts w:ascii="Symbol" w:hAnsi="Symbol" w:hint="default"/>
    </w:rPr>
  </w:style>
  <w:style w:type="character" w:customStyle="1" w:styleId="WW8Num35z0">
    <w:name w:val="WW8Num35z0"/>
    <w:rsid w:val="0013591D"/>
    <w:rPr>
      <w:rFonts w:ascii="Arial" w:hAnsi="Arial" w:cs="Arial" w:hint="default"/>
    </w:rPr>
  </w:style>
  <w:style w:type="character" w:customStyle="1" w:styleId="WW8Num37z0">
    <w:name w:val="WW8Num37z0"/>
    <w:rsid w:val="0013591D"/>
    <w:rPr>
      <w:rFonts w:ascii="Arial" w:hAnsi="Arial" w:cs="Arial" w:hint="default"/>
    </w:rPr>
  </w:style>
  <w:style w:type="character" w:customStyle="1" w:styleId="WW8Num42z0">
    <w:name w:val="WW8Num42z0"/>
    <w:rsid w:val="0013591D"/>
    <w:rPr>
      <w:rFonts w:ascii="Symbol" w:hAnsi="Symbol" w:hint="default"/>
    </w:rPr>
  </w:style>
  <w:style w:type="character" w:customStyle="1" w:styleId="WW8Num43z0">
    <w:name w:val="WW8Num43z0"/>
    <w:rsid w:val="0013591D"/>
    <w:rPr>
      <w:rFonts w:ascii="Symbol" w:hAnsi="Symbol" w:hint="default"/>
    </w:rPr>
  </w:style>
  <w:style w:type="character" w:customStyle="1" w:styleId="WW8Num44z0">
    <w:name w:val="WW8Num44z0"/>
    <w:rsid w:val="0013591D"/>
    <w:rPr>
      <w:rFonts w:ascii="Symbol" w:hAnsi="Symbol" w:hint="default"/>
    </w:rPr>
  </w:style>
  <w:style w:type="character" w:customStyle="1" w:styleId="WW8Num45z0">
    <w:name w:val="WW8Num45z0"/>
    <w:rsid w:val="0013591D"/>
    <w:rPr>
      <w:rFonts w:ascii="Garamond" w:hAnsi="Garamond" w:hint="default"/>
    </w:rPr>
  </w:style>
  <w:style w:type="character" w:customStyle="1" w:styleId="WW8Num46z0">
    <w:name w:val="WW8Num46z0"/>
    <w:rsid w:val="0013591D"/>
    <w:rPr>
      <w:rFonts w:ascii="Arial" w:hAnsi="Arial" w:cs="Arial" w:hint="default"/>
    </w:rPr>
  </w:style>
  <w:style w:type="character" w:customStyle="1" w:styleId="WW8Num48z0">
    <w:name w:val="WW8Num48z0"/>
    <w:rsid w:val="0013591D"/>
    <w:rPr>
      <w:rFonts w:ascii="Symbol" w:hAnsi="Symbol" w:hint="default"/>
    </w:rPr>
  </w:style>
  <w:style w:type="character" w:customStyle="1" w:styleId="WW8Num49z0">
    <w:name w:val="WW8Num49z0"/>
    <w:rsid w:val="0013591D"/>
    <w:rPr>
      <w:rFonts w:ascii="Arial" w:hAnsi="Arial" w:cs="Arial" w:hint="default"/>
    </w:rPr>
  </w:style>
  <w:style w:type="character" w:customStyle="1" w:styleId="WW8Num49z1">
    <w:name w:val="WW8Num49z1"/>
    <w:rsid w:val="0013591D"/>
    <w:rPr>
      <w:rFonts w:ascii="Courier New" w:hAnsi="Courier New" w:cs="Courier New" w:hint="default"/>
    </w:rPr>
  </w:style>
  <w:style w:type="character" w:customStyle="1" w:styleId="WW8Num49z2">
    <w:name w:val="WW8Num49z2"/>
    <w:rsid w:val="0013591D"/>
    <w:rPr>
      <w:rFonts w:ascii="Wingdings" w:hAnsi="Wingdings" w:hint="default"/>
    </w:rPr>
  </w:style>
  <w:style w:type="character" w:customStyle="1" w:styleId="Domylnaczcionkaakapitu2">
    <w:name w:val="Domyślna czcionka akapitu2"/>
    <w:rsid w:val="0013591D"/>
  </w:style>
  <w:style w:type="character" w:customStyle="1" w:styleId="WW8Num38z0">
    <w:name w:val="WW8Num38z0"/>
    <w:rsid w:val="0013591D"/>
    <w:rPr>
      <w:rFonts w:ascii="Symbol" w:hAnsi="Symbol" w:hint="default"/>
    </w:rPr>
  </w:style>
  <w:style w:type="character" w:customStyle="1" w:styleId="WW8Num50z0">
    <w:name w:val="WW8Num50z0"/>
    <w:rsid w:val="0013591D"/>
    <w:rPr>
      <w:rFonts w:ascii="Symbol" w:hAnsi="Symbol" w:hint="default"/>
    </w:rPr>
  </w:style>
  <w:style w:type="character" w:customStyle="1" w:styleId="WW8Num51z0">
    <w:name w:val="WW8Num51z0"/>
    <w:rsid w:val="0013591D"/>
    <w:rPr>
      <w:rFonts w:ascii="Arial" w:hAnsi="Arial" w:cs="Arial" w:hint="default"/>
    </w:rPr>
  </w:style>
  <w:style w:type="character" w:customStyle="1" w:styleId="WW8Num52z0">
    <w:name w:val="WW8Num52z0"/>
    <w:rsid w:val="0013591D"/>
    <w:rPr>
      <w:rFonts w:ascii="Symbol" w:hAnsi="Symbol" w:hint="default"/>
    </w:rPr>
  </w:style>
  <w:style w:type="character" w:customStyle="1" w:styleId="WW8Num53z0">
    <w:name w:val="WW8Num53z0"/>
    <w:rsid w:val="0013591D"/>
    <w:rPr>
      <w:rFonts w:ascii="Arial" w:hAnsi="Arial" w:cs="Arial" w:hint="default"/>
    </w:rPr>
  </w:style>
  <w:style w:type="character" w:customStyle="1" w:styleId="WW8Num54z0">
    <w:name w:val="WW8Num54z0"/>
    <w:rsid w:val="0013591D"/>
    <w:rPr>
      <w:rFonts w:ascii="Arial" w:hAnsi="Arial" w:cs="Arial" w:hint="default"/>
    </w:rPr>
  </w:style>
  <w:style w:type="character" w:customStyle="1" w:styleId="WW8Num55z0">
    <w:name w:val="WW8Num55z0"/>
    <w:rsid w:val="0013591D"/>
    <w:rPr>
      <w:rFonts w:ascii="Arial" w:hAnsi="Arial" w:cs="Arial" w:hint="default"/>
    </w:rPr>
  </w:style>
  <w:style w:type="character" w:customStyle="1" w:styleId="WW8Num56z0">
    <w:name w:val="WW8Num56z0"/>
    <w:rsid w:val="0013591D"/>
    <w:rPr>
      <w:rFonts w:ascii="Arial" w:hAnsi="Arial" w:cs="Arial" w:hint="default"/>
    </w:rPr>
  </w:style>
  <w:style w:type="character" w:customStyle="1" w:styleId="WW-Absatz-Standardschriftart1111">
    <w:name w:val="WW-Absatz-Standardschriftart1111"/>
    <w:rsid w:val="0013591D"/>
  </w:style>
  <w:style w:type="character" w:customStyle="1" w:styleId="WW8Num2z1">
    <w:name w:val="WW8Num2z1"/>
    <w:rsid w:val="0013591D"/>
    <w:rPr>
      <w:sz w:val="22"/>
    </w:rPr>
  </w:style>
  <w:style w:type="character" w:customStyle="1" w:styleId="WW8Num4z2">
    <w:name w:val="WW8Num4z2"/>
    <w:rsid w:val="0013591D"/>
    <w:rPr>
      <w:rFonts w:ascii="Wingdings" w:hAnsi="Wingdings" w:hint="default"/>
    </w:rPr>
  </w:style>
  <w:style w:type="character" w:customStyle="1" w:styleId="WW8Num9z1">
    <w:name w:val="WW8Num9z1"/>
    <w:rsid w:val="0013591D"/>
    <w:rPr>
      <w:rFonts w:ascii="Courier New" w:hAnsi="Courier New" w:cs="Courier New" w:hint="default"/>
    </w:rPr>
  </w:style>
  <w:style w:type="character" w:customStyle="1" w:styleId="WW8Num9z2">
    <w:name w:val="WW8Num9z2"/>
    <w:rsid w:val="0013591D"/>
    <w:rPr>
      <w:rFonts w:ascii="Wingdings" w:hAnsi="Wingdings" w:hint="default"/>
    </w:rPr>
  </w:style>
  <w:style w:type="character" w:customStyle="1" w:styleId="WW8Num21z0">
    <w:name w:val="WW8Num21z0"/>
    <w:rsid w:val="0013591D"/>
    <w:rPr>
      <w:rFonts w:ascii="Times New Roman" w:hAnsi="Times New Roman" w:cs="Times New Roman" w:hint="default"/>
    </w:rPr>
  </w:style>
  <w:style w:type="character" w:customStyle="1" w:styleId="WW8Num21z1">
    <w:name w:val="WW8Num21z1"/>
    <w:rsid w:val="0013591D"/>
    <w:rPr>
      <w:rFonts w:ascii="Courier New" w:hAnsi="Courier New" w:cs="Courier New" w:hint="default"/>
    </w:rPr>
  </w:style>
  <w:style w:type="character" w:customStyle="1" w:styleId="WW8Num21z2">
    <w:name w:val="WW8Num21z2"/>
    <w:rsid w:val="0013591D"/>
    <w:rPr>
      <w:rFonts w:ascii="Wingdings" w:hAnsi="Wingdings" w:hint="default"/>
    </w:rPr>
  </w:style>
  <w:style w:type="character" w:customStyle="1" w:styleId="WW8Num21z3">
    <w:name w:val="WW8Num21z3"/>
    <w:rsid w:val="0013591D"/>
    <w:rPr>
      <w:rFonts w:ascii="Symbol" w:hAnsi="Symbol" w:hint="default"/>
    </w:rPr>
  </w:style>
  <w:style w:type="character" w:customStyle="1" w:styleId="WW8Num22z1">
    <w:name w:val="WW8Num22z1"/>
    <w:rsid w:val="0013591D"/>
    <w:rPr>
      <w:rFonts w:ascii="Courier New" w:hAnsi="Courier New" w:cs="Courier New" w:hint="default"/>
    </w:rPr>
  </w:style>
  <w:style w:type="character" w:customStyle="1" w:styleId="WW8Num22z2">
    <w:name w:val="WW8Num22z2"/>
    <w:rsid w:val="0013591D"/>
    <w:rPr>
      <w:rFonts w:ascii="Wingdings" w:hAnsi="Wingdings" w:hint="default"/>
    </w:rPr>
  </w:style>
  <w:style w:type="character" w:customStyle="1" w:styleId="WW8Num26z1">
    <w:name w:val="WW8Num26z1"/>
    <w:rsid w:val="0013591D"/>
    <w:rPr>
      <w:rFonts w:ascii="Courier New" w:hAnsi="Courier New" w:cs="Courier New" w:hint="default"/>
    </w:rPr>
  </w:style>
  <w:style w:type="character" w:customStyle="1" w:styleId="WW8Num26z2">
    <w:name w:val="WW8Num26z2"/>
    <w:rsid w:val="0013591D"/>
    <w:rPr>
      <w:rFonts w:ascii="Wingdings" w:hAnsi="Wingdings" w:hint="default"/>
    </w:rPr>
  </w:style>
  <w:style w:type="character" w:customStyle="1" w:styleId="WW8Num26z3">
    <w:name w:val="WW8Num26z3"/>
    <w:rsid w:val="0013591D"/>
    <w:rPr>
      <w:rFonts w:ascii="Symbol" w:hAnsi="Symbol" w:hint="default"/>
    </w:rPr>
  </w:style>
  <w:style w:type="character" w:customStyle="1" w:styleId="WW8Num30z1">
    <w:name w:val="WW8Num30z1"/>
    <w:rsid w:val="0013591D"/>
    <w:rPr>
      <w:rFonts w:ascii="Courier New" w:hAnsi="Courier New" w:cs="Courier New" w:hint="default"/>
    </w:rPr>
  </w:style>
  <w:style w:type="character" w:customStyle="1" w:styleId="WW8Num30z2">
    <w:name w:val="WW8Num30z2"/>
    <w:rsid w:val="0013591D"/>
    <w:rPr>
      <w:rFonts w:ascii="Wingdings" w:hAnsi="Wingdings" w:hint="default"/>
    </w:rPr>
  </w:style>
  <w:style w:type="character" w:customStyle="1" w:styleId="WW8Num32z1">
    <w:name w:val="WW8Num32z1"/>
    <w:rsid w:val="0013591D"/>
    <w:rPr>
      <w:rFonts w:ascii="Courier New" w:hAnsi="Courier New" w:cs="Courier New" w:hint="default"/>
    </w:rPr>
  </w:style>
  <w:style w:type="character" w:customStyle="1" w:styleId="WW8Num32z2">
    <w:name w:val="WW8Num32z2"/>
    <w:rsid w:val="0013591D"/>
    <w:rPr>
      <w:rFonts w:ascii="Wingdings" w:hAnsi="Wingdings" w:hint="default"/>
    </w:rPr>
  </w:style>
  <w:style w:type="character" w:customStyle="1" w:styleId="WW8Num42z1">
    <w:name w:val="WW8Num42z1"/>
    <w:rsid w:val="0013591D"/>
    <w:rPr>
      <w:rFonts w:ascii="Courier New" w:hAnsi="Courier New" w:cs="Courier New" w:hint="default"/>
    </w:rPr>
  </w:style>
  <w:style w:type="character" w:customStyle="1" w:styleId="WW8Num42z2">
    <w:name w:val="WW8Num42z2"/>
    <w:rsid w:val="0013591D"/>
    <w:rPr>
      <w:rFonts w:ascii="Wingdings" w:hAnsi="Wingdings" w:hint="default"/>
    </w:rPr>
  </w:style>
  <w:style w:type="character" w:customStyle="1" w:styleId="WW8Num43z1">
    <w:name w:val="WW8Num43z1"/>
    <w:rsid w:val="0013591D"/>
    <w:rPr>
      <w:rFonts w:ascii="Courier New" w:hAnsi="Courier New" w:cs="Courier New" w:hint="default"/>
    </w:rPr>
  </w:style>
  <w:style w:type="character" w:customStyle="1" w:styleId="WW8Num43z2">
    <w:name w:val="WW8Num43z2"/>
    <w:rsid w:val="0013591D"/>
    <w:rPr>
      <w:rFonts w:ascii="Wingdings" w:hAnsi="Wingdings" w:hint="default"/>
    </w:rPr>
  </w:style>
  <w:style w:type="character" w:customStyle="1" w:styleId="WW8Num44z1">
    <w:name w:val="WW8Num44z1"/>
    <w:rsid w:val="0013591D"/>
    <w:rPr>
      <w:rFonts w:ascii="Courier New" w:hAnsi="Courier New" w:cs="Courier New" w:hint="default"/>
    </w:rPr>
  </w:style>
  <w:style w:type="character" w:customStyle="1" w:styleId="WW8Num44z2">
    <w:name w:val="WW8Num44z2"/>
    <w:rsid w:val="0013591D"/>
    <w:rPr>
      <w:rFonts w:ascii="Wingdings" w:hAnsi="Wingdings" w:hint="default"/>
    </w:rPr>
  </w:style>
  <w:style w:type="character" w:customStyle="1" w:styleId="WW8Num48z1">
    <w:name w:val="WW8Num48z1"/>
    <w:rsid w:val="0013591D"/>
    <w:rPr>
      <w:rFonts w:ascii="Courier New" w:hAnsi="Courier New" w:cs="Courier New" w:hint="default"/>
    </w:rPr>
  </w:style>
  <w:style w:type="character" w:customStyle="1" w:styleId="WW8Num48z2">
    <w:name w:val="WW8Num48z2"/>
    <w:rsid w:val="0013591D"/>
    <w:rPr>
      <w:rFonts w:ascii="Wingdings" w:hAnsi="Wingdings" w:hint="default"/>
    </w:rPr>
  </w:style>
  <w:style w:type="character" w:customStyle="1" w:styleId="WW8Num50z1">
    <w:name w:val="WW8Num50z1"/>
    <w:rsid w:val="0013591D"/>
    <w:rPr>
      <w:rFonts w:ascii="Courier New" w:hAnsi="Courier New" w:cs="Courier New" w:hint="default"/>
    </w:rPr>
  </w:style>
  <w:style w:type="character" w:customStyle="1" w:styleId="WW8Num50z2">
    <w:name w:val="WW8Num50z2"/>
    <w:rsid w:val="0013591D"/>
    <w:rPr>
      <w:rFonts w:ascii="Wingdings" w:hAnsi="Wingdings" w:hint="default"/>
    </w:rPr>
  </w:style>
  <w:style w:type="character" w:customStyle="1" w:styleId="WW8Num52z1">
    <w:name w:val="WW8Num52z1"/>
    <w:rsid w:val="0013591D"/>
    <w:rPr>
      <w:rFonts w:ascii="Courier New" w:hAnsi="Courier New" w:cs="Courier New" w:hint="default"/>
    </w:rPr>
  </w:style>
  <w:style w:type="character" w:customStyle="1" w:styleId="WW8Num52z2">
    <w:name w:val="WW8Num52z2"/>
    <w:rsid w:val="0013591D"/>
    <w:rPr>
      <w:rFonts w:ascii="Wingdings" w:hAnsi="Wingdings" w:hint="default"/>
    </w:rPr>
  </w:style>
  <w:style w:type="character" w:customStyle="1" w:styleId="WW8NumSt32z0">
    <w:name w:val="WW8NumSt32z0"/>
    <w:rsid w:val="0013591D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3591D"/>
  </w:style>
  <w:style w:type="character" w:customStyle="1" w:styleId="Odwoaniedokomentarza1">
    <w:name w:val="Odwołanie do komentarza1"/>
    <w:rsid w:val="0013591D"/>
    <w:rPr>
      <w:sz w:val="16"/>
    </w:rPr>
  </w:style>
  <w:style w:type="character" w:customStyle="1" w:styleId="TekstkomentarzaZnak">
    <w:name w:val="Tekst komentarza Znak"/>
    <w:rsid w:val="0013591D"/>
    <w:rPr>
      <w:lang w:val="pl-PL" w:eastAsia="ar-SA" w:bidi="ar-SA"/>
    </w:rPr>
  </w:style>
  <w:style w:type="character" w:customStyle="1" w:styleId="TematkomentarzaZnak">
    <w:name w:val="Temat komentarza Znak"/>
    <w:rsid w:val="0013591D"/>
    <w:rPr>
      <w:b/>
      <w:bCs w:val="0"/>
      <w:lang w:val="pl-PL" w:eastAsia="ar-SA" w:bidi="ar-SA"/>
    </w:rPr>
  </w:style>
  <w:style w:type="character" w:customStyle="1" w:styleId="TekstdymkaZnak">
    <w:name w:val="Tekst dymka Znak"/>
    <w:rsid w:val="0013591D"/>
    <w:rPr>
      <w:rFonts w:ascii="Tahoma" w:hAnsi="Tahoma" w:cs="Tahoma" w:hint="default"/>
      <w:sz w:val="16"/>
      <w:lang w:val="pl-PL" w:eastAsia="ar-SA" w:bidi="ar-SA"/>
    </w:rPr>
  </w:style>
  <w:style w:type="character" w:customStyle="1" w:styleId="NormalnyWebZnak">
    <w:name w:val="Normalny (Web) Znak"/>
    <w:rsid w:val="0013591D"/>
    <w:rPr>
      <w:lang w:val="pl-PL" w:eastAsia="ar-SA" w:bidi="ar-SA"/>
    </w:rPr>
  </w:style>
  <w:style w:type="character" w:customStyle="1" w:styleId="PlainTextChar">
    <w:name w:val="Plain Text Char"/>
    <w:semiHidden/>
    <w:locked/>
    <w:rsid w:val="0013591D"/>
    <w:rPr>
      <w:rFonts w:ascii="Courier New" w:hAnsi="Courier New" w:cs="Courier New" w:hint="default"/>
      <w:lang w:val="x-none" w:eastAsia="ar-SA" w:bidi="ar-SA"/>
    </w:rPr>
  </w:style>
  <w:style w:type="character" w:customStyle="1" w:styleId="NagwekZnak">
    <w:name w:val="Nagłówek Znak"/>
    <w:rsid w:val="0013591D"/>
    <w:rPr>
      <w:spacing w:val="-4"/>
      <w:sz w:val="22"/>
    </w:rPr>
  </w:style>
  <w:style w:type="character" w:customStyle="1" w:styleId="TytuZnak">
    <w:name w:val="Tytuł Znak"/>
    <w:rsid w:val="0013591D"/>
    <w:rPr>
      <w:rFonts w:ascii="Arial" w:hAnsi="Arial" w:cs="Arial" w:hint="default"/>
      <w:b/>
      <w:bCs w:val="0"/>
      <w:sz w:val="32"/>
      <w:u w:val="single"/>
    </w:rPr>
  </w:style>
  <w:style w:type="character" w:customStyle="1" w:styleId="TekstpodstawowywcityZnak">
    <w:name w:val="Tekst podstawowy wcięty Znak"/>
    <w:rsid w:val="0013591D"/>
    <w:rPr>
      <w:sz w:val="24"/>
    </w:rPr>
  </w:style>
  <w:style w:type="character" w:customStyle="1" w:styleId="Tekstpodstawowywcity2Znak">
    <w:name w:val="Tekst podstawowy wcięty 2 Znak"/>
    <w:rsid w:val="0013591D"/>
  </w:style>
  <w:style w:type="character" w:customStyle="1" w:styleId="Tekstpodstawowywcity3Znak">
    <w:name w:val="Tekst podstawowy wcięty 3 Znak"/>
    <w:rsid w:val="0013591D"/>
  </w:style>
  <w:style w:type="character" w:customStyle="1" w:styleId="TekstpodstawowyZnak">
    <w:name w:val="Tekst podstawowy Znak"/>
    <w:rsid w:val="0013591D"/>
    <w:rPr>
      <w:sz w:val="24"/>
    </w:rPr>
  </w:style>
  <w:style w:type="character" w:customStyle="1" w:styleId="StopkaZnak">
    <w:name w:val="Stopka Znak"/>
    <w:rsid w:val="0013591D"/>
    <w:rPr>
      <w:sz w:val="24"/>
    </w:rPr>
  </w:style>
  <w:style w:type="character" w:customStyle="1" w:styleId="Tekstpodstawowy2Znak">
    <w:name w:val="Tekst podstawowy 2 Znak"/>
    <w:rsid w:val="0013591D"/>
    <w:rPr>
      <w:i/>
      <w:iCs w:val="0"/>
      <w:sz w:val="24"/>
    </w:rPr>
  </w:style>
  <w:style w:type="character" w:customStyle="1" w:styleId="Tekstpodstawowy3Znak">
    <w:name w:val="Tekst podstawowy 3 Znak"/>
    <w:rsid w:val="0013591D"/>
    <w:rPr>
      <w:sz w:val="16"/>
    </w:rPr>
  </w:style>
  <w:style w:type="character" w:customStyle="1" w:styleId="PlandokumentuZnak">
    <w:name w:val="Plan dokumentu Znak"/>
    <w:rsid w:val="0013591D"/>
    <w:rPr>
      <w:rFonts w:ascii="Tahoma" w:hAnsi="Tahoma" w:cs="Tahoma" w:hint="default"/>
      <w:shd w:val="clear" w:color="auto" w:fill="000080"/>
    </w:rPr>
  </w:style>
  <w:style w:type="character" w:customStyle="1" w:styleId="TekstprzypisukocowegoZnak">
    <w:name w:val="Tekst przypisu końcowego Znak"/>
    <w:rsid w:val="0013591D"/>
  </w:style>
  <w:style w:type="character" w:customStyle="1" w:styleId="Znakiprzypiswkocowych">
    <w:name w:val="Znaki przypisów końcowych"/>
    <w:rsid w:val="0013591D"/>
    <w:rPr>
      <w:vertAlign w:val="superscript"/>
    </w:rPr>
  </w:style>
  <w:style w:type="character" w:customStyle="1" w:styleId="ZnakZnak">
    <w:name w:val="Znak Znak"/>
    <w:rsid w:val="0013591D"/>
    <w:rPr>
      <w:lang w:val="pl-PL" w:eastAsia="ar-SA" w:bidi="ar-SA"/>
    </w:rPr>
  </w:style>
  <w:style w:type="character" w:customStyle="1" w:styleId="Odwoaniedokomentarza2">
    <w:name w:val="Odwołanie do komentarza2"/>
    <w:rsid w:val="0013591D"/>
    <w:rPr>
      <w:sz w:val="16"/>
    </w:rPr>
  </w:style>
  <w:style w:type="character" w:customStyle="1" w:styleId="TekstkomentarzaZnak1">
    <w:name w:val="Tekst komentarza Znak1"/>
    <w:rsid w:val="0013591D"/>
  </w:style>
  <w:style w:type="character" w:customStyle="1" w:styleId="Symbolewypunktowania">
    <w:name w:val="Symbole wypunktowania"/>
    <w:rsid w:val="0013591D"/>
    <w:rPr>
      <w:rFonts w:ascii="OpenSymbol" w:hAnsi="OpenSymbol" w:hint="default"/>
    </w:rPr>
  </w:style>
  <w:style w:type="character" w:customStyle="1" w:styleId="ZwykytekstZnak1">
    <w:name w:val="Zwykły tekst Znak1"/>
    <w:semiHidden/>
    <w:rsid w:val="0013591D"/>
    <w:rPr>
      <w:rFonts w:ascii="Consolas" w:hAnsi="Consolas" w:hint="default"/>
      <w:sz w:val="21"/>
    </w:rPr>
  </w:style>
  <w:style w:type="character" w:customStyle="1" w:styleId="st">
    <w:name w:val="st"/>
    <w:rsid w:val="0013591D"/>
  </w:style>
  <w:style w:type="character" w:customStyle="1" w:styleId="text1">
    <w:name w:val="text1"/>
    <w:rsid w:val="0013591D"/>
    <w:rPr>
      <w:rFonts w:ascii="Verdana" w:hAnsi="Verdana" w:hint="default"/>
      <w:color w:val="000000"/>
      <w:sz w:val="20"/>
    </w:rPr>
  </w:style>
  <w:style w:type="character" w:customStyle="1" w:styleId="Tekstzastpczy1">
    <w:name w:val="Tekst zastępczy1"/>
    <w:semiHidden/>
    <w:rsid w:val="0013591D"/>
    <w:rPr>
      <w:rFonts w:ascii="Times New Roman" w:hAnsi="Times New Roman" w:cs="Times New Roman" w:hint="default"/>
      <w:color w:val="808080"/>
    </w:rPr>
  </w:style>
  <w:style w:type="character" w:customStyle="1" w:styleId="FontStyle17">
    <w:name w:val="Font Style17"/>
    <w:rsid w:val="0013591D"/>
    <w:rPr>
      <w:rFonts w:ascii="Calibri" w:hAnsi="Calibri" w:cs="Calibri" w:hint="default"/>
      <w:b/>
      <w:bCs/>
      <w:sz w:val="20"/>
      <w:szCs w:val="20"/>
    </w:rPr>
  </w:style>
  <w:style w:type="table" w:styleId="Tabela-Siatka">
    <w:name w:val="Table Grid"/>
    <w:basedOn w:val="Standardowy"/>
    <w:rsid w:val="0013591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9">
    <w:name w:val="toc 9"/>
    <w:basedOn w:val="Indeks"/>
    <w:rsid w:val="0013591D"/>
    <w:pPr>
      <w:widowControl/>
      <w:tabs>
        <w:tab w:val="right" w:leader="dot" w:pos="11901"/>
      </w:tabs>
      <w:ind w:left="2264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8">
    <w:name w:val="toc 8"/>
    <w:basedOn w:val="Indeks"/>
    <w:rsid w:val="0013591D"/>
    <w:pPr>
      <w:widowControl/>
      <w:tabs>
        <w:tab w:val="right" w:leader="dot" w:pos="11618"/>
      </w:tabs>
      <w:ind w:left="1981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7">
    <w:name w:val="toc 7"/>
    <w:basedOn w:val="Indeks"/>
    <w:rsid w:val="0013591D"/>
    <w:pPr>
      <w:widowControl/>
      <w:tabs>
        <w:tab w:val="right" w:leader="dot" w:pos="11335"/>
      </w:tabs>
      <w:ind w:left="1698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6">
    <w:name w:val="toc 6"/>
    <w:basedOn w:val="Indeks"/>
    <w:rsid w:val="0013591D"/>
    <w:pPr>
      <w:widowControl/>
      <w:tabs>
        <w:tab w:val="right" w:leader="dot" w:pos="11052"/>
      </w:tabs>
      <w:ind w:left="1415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5">
    <w:name w:val="toc 5"/>
    <w:basedOn w:val="Indeks"/>
    <w:rsid w:val="0013591D"/>
    <w:pPr>
      <w:widowControl/>
      <w:tabs>
        <w:tab w:val="right" w:leader="dot" w:pos="10769"/>
      </w:tabs>
      <w:ind w:left="1132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4">
    <w:name w:val="toc 4"/>
    <w:basedOn w:val="Indeks"/>
    <w:rsid w:val="0013591D"/>
    <w:pPr>
      <w:widowControl/>
      <w:tabs>
        <w:tab w:val="right" w:leader="dot" w:pos="10486"/>
      </w:tabs>
      <w:ind w:left="849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3">
    <w:name w:val="toc 3"/>
    <w:basedOn w:val="Indeks"/>
    <w:rsid w:val="0013591D"/>
    <w:pPr>
      <w:widowControl/>
      <w:tabs>
        <w:tab w:val="right" w:leader="dot" w:pos="10203"/>
      </w:tabs>
      <w:ind w:left="566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2">
    <w:name w:val="toc 2"/>
    <w:basedOn w:val="Indeks"/>
    <w:rsid w:val="0013591D"/>
    <w:pPr>
      <w:widowControl/>
      <w:tabs>
        <w:tab w:val="right" w:leader="dot" w:pos="9920"/>
      </w:tabs>
      <w:ind w:left="283"/>
    </w:pPr>
    <w:rPr>
      <w:rFonts w:ascii="Times New Roman" w:eastAsia="Calibri" w:hAnsi="Times New Roman" w:cs="Tahoma"/>
      <w:kern w:val="0"/>
      <w:lang w:eastAsia="ar-SA" w:bidi="ar-SA"/>
    </w:rPr>
  </w:style>
  <w:style w:type="numbering" w:customStyle="1" w:styleId="WW8Num35">
    <w:name w:val="WW8Num35"/>
    <w:rsid w:val="0013591D"/>
    <w:pPr>
      <w:numPr>
        <w:numId w:val="31"/>
      </w:numPr>
    </w:pPr>
  </w:style>
  <w:style w:type="numbering" w:customStyle="1" w:styleId="WW8Num23">
    <w:name w:val="WW8Num23"/>
    <w:rsid w:val="0013591D"/>
    <w:pPr>
      <w:numPr>
        <w:numId w:val="32"/>
      </w:numPr>
    </w:pPr>
  </w:style>
  <w:style w:type="numbering" w:customStyle="1" w:styleId="WW8Num22">
    <w:name w:val="WW8Num22"/>
    <w:rsid w:val="0013591D"/>
    <w:pPr>
      <w:numPr>
        <w:numId w:val="33"/>
      </w:numPr>
    </w:pPr>
  </w:style>
  <w:style w:type="character" w:customStyle="1" w:styleId="ZnakZnakZnak">
    <w:name w:val="Znak Znak Znak"/>
    <w:rsid w:val="00645D29"/>
    <w:rPr>
      <w:rFonts w:ascii="Calibri" w:eastAsia="Calibri" w:hAnsi="Calibri" w:cs="Calibri" w:hint="default"/>
      <w:sz w:val="22"/>
      <w:szCs w:val="22"/>
      <w:lang w:val="pl-PL" w:eastAsia="en-US" w:bidi="ar-SA"/>
    </w:rPr>
  </w:style>
  <w:style w:type="character" w:customStyle="1" w:styleId="FontStyle63">
    <w:name w:val="Font Style63"/>
    <w:rsid w:val="00645D29"/>
    <w:rPr>
      <w:rFonts w:ascii="Times New Roman" w:hAnsi="Times New Roman" w:cs="Times New Roman" w:hint="default"/>
      <w:color w:val="000000"/>
      <w:sz w:val="18"/>
    </w:rPr>
  </w:style>
  <w:style w:type="paragraph" w:styleId="Mapadokumentu">
    <w:name w:val="Document Map"/>
    <w:basedOn w:val="Normalny"/>
    <w:semiHidden/>
    <w:rsid w:val="00DF5F4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3591D"/>
    <w:pPr>
      <w:widowControl w:val="0"/>
      <w:suppressAutoHyphens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13591D"/>
    <w:pPr>
      <w:keepNext/>
      <w:widowControl/>
      <w:numPr>
        <w:numId w:val="1"/>
      </w:numPr>
      <w:spacing w:before="240" w:after="60"/>
      <w:outlineLvl w:val="0"/>
    </w:pPr>
    <w:rPr>
      <w:rFonts w:ascii="Arial" w:eastAsia="Calibri" w:hAnsi="Arial" w:cs="Times New Roman"/>
      <w:b/>
      <w:bCs/>
      <w:sz w:val="32"/>
      <w:szCs w:val="32"/>
      <w:lang w:eastAsia="ar-SA" w:bidi="ar-SA"/>
    </w:rPr>
  </w:style>
  <w:style w:type="paragraph" w:styleId="Nagwek2">
    <w:name w:val="heading 2"/>
    <w:basedOn w:val="Normalny"/>
    <w:next w:val="Normalny"/>
    <w:link w:val="Nagwek2Znak"/>
    <w:qFormat/>
    <w:rsid w:val="0013591D"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eastAsia="Calibri" w:hAnsi="Arial" w:cs="Times New Roman"/>
      <w:b/>
      <w:bCs/>
      <w:i/>
      <w:iCs/>
      <w:kern w:val="0"/>
      <w:sz w:val="28"/>
      <w:szCs w:val="28"/>
      <w:lang w:eastAsia="ar-SA" w:bidi="ar-SA"/>
    </w:rPr>
  </w:style>
  <w:style w:type="paragraph" w:styleId="Nagwek3">
    <w:name w:val="heading 3"/>
    <w:basedOn w:val="Normalny"/>
    <w:next w:val="Normalny"/>
    <w:link w:val="Nagwek3Znak"/>
    <w:qFormat/>
    <w:rsid w:val="0013591D"/>
    <w:pPr>
      <w:keepNext/>
      <w:widowControl/>
      <w:numPr>
        <w:ilvl w:val="2"/>
        <w:numId w:val="1"/>
      </w:numPr>
      <w:spacing w:before="240" w:after="60"/>
      <w:outlineLvl w:val="2"/>
    </w:pPr>
    <w:rPr>
      <w:rFonts w:ascii="Arial" w:eastAsia="Calibri" w:hAnsi="Arial" w:cs="Times New Roman"/>
      <w:b/>
      <w:bCs/>
      <w:kern w:val="0"/>
      <w:sz w:val="26"/>
      <w:szCs w:val="26"/>
      <w:lang w:eastAsia="ar-SA" w:bidi="ar-SA"/>
    </w:rPr>
  </w:style>
  <w:style w:type="paragraph" w:styleId="Nagwek4">
    <w:name w:val="heading 4"/>
    <w:basedOn w:val="Normalny"/>
    <w:next w:val="Normalny"/>
    <w:link w:val="Nagwek4Znak"/>
    <w:qFormat/>
    <w:rsid w:val="0013591D"/>
    <w:pPr>
      <w:keepNext/>
      <w:widowControl/>
      <w:numPr>
        <w:ilvl w:val="3"/>
        <w:numId w:val="1"/>
      </w:numPr>
      <w:spacing w:before="240" w:after="60"/>
      <w:outlineLvl w:val="3"/>
    </w:pPr>
    <w:rPr>
      <w:rFonts w:ascii="Calibri" w:eastAsia="Calibri" w:hAnsi="Calibri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link w:val="Nagwek5Znak"/>
    <w:qFormat/>
    <w:rsid w:val="0013591D"/>
    <w:pPr>
      <w:keepNext/>
      <w:widowControl/>
      <w:numPr>
        <w:ilvl w:val="4"/>
        <w:numId w:val="1"/>
      </w:numPr>
      <w:tabs>
        <w:tab w:val="left" w:pos="2127"/>
      </w:tabs>
      <w:ind w:left="709" w:hanging="709"/>
      <w:jc w:val="center"/>
      <w:outlineLvl w:val="4"/>
    </w:pPr>
    <w:rPr>
      <w:rFonts w:ascii="Times New Roman" w:eastAsia="Calibri" w:hAnsi="Times New Roman" w:cs="Times New Roman"/>
      <w:b/>
      <w:kern w:val="0"/>
      <w:sz w:val="20"/>
      <w:szCs w:val="20"/>
      <w:lang w:eastAsia="ar-SA" w:bidi="ar-SA"/>
    </w:rPr>
  </w:style>
  <w:style w:type="paragraph" w:styleId="Nagwek6">
    <w:name w:val="heading 6"/>
    <w:basedOn w:val="Normalny"/>
    <w:next w:val="Normalny"/>
    <w:link w:val="Nagwek6Znak"/>
    <w:qFormat/>
    <w:rsid w:val="0013591D"/>
    <w:pPr>
      <w:widowControl/>
      <w:numPr>
        <w:ilvl w:val="5"/>
        <w:numId w:val="1"/>
      </w:numPr>
      <w:spacing w:before="240" w:after="60"/>
      <w:outlineLvl w:val="5"/>
    </w:pPr>
    <w:rPr>
      <w:rFonts w:ascii="Times New Roman" w:eastAsia="Calibri" w:hAnsi="Times New Roman" w:cs="Times New Roman"/>
      <w:b/>
      <w:bCs/>
      <w:kern w:val="0"/>
      <w:sz w:val="20"/>
      <w:szCs w:val="20"/>
      <w:lang w:eastAsia="ar-SA" w:bidi="ar-SA"/>
    </w:rPr>
  </w:style>
  <w:style w:type="paragraph" w:styleId="Nagwek7">
    <w:name w:val="heading 7"/>
    <w:basedOn w:val="Normalny"/>
    <w:next w:val="Normalny"/>
    <w:link w:val="Nagwek7Znak"/>
    <w:qFormat/>
    <w:rsid w:val="0013591D"/>
    <w:pPr>
      <w:keepNext/>
      <w:widowControl/>
      <w:numPr>
        <w:ilvl w:val="6"/>
        <w:numId w:val="1"/>
      </w:numPr>
      <w:jc w:val="center"/>
      <w:outlineLvl w:val="6"/>
    </w:pPr>
    <w:rPr>
      <w:rFonts w:ascii="Times New Roman" w:eastAsia="Calibri" w:hAnsi="Times New Roman" w:cs="Times New Roman"/>
      <w:b/>
      <w:kern w:val="0"/>
      <w:sz w:val="20"/>
      <w:szCs w:val="20"/>
      <w:lang w:eastAsia="ar-SA" w:bidi="ar-SA"/>
    </w:rPr>
  </w:style>
  <w:style w:type="paragraph" w:styleId="Nagwek8">
    <w:name w:val="heading 8"/>
    <w:basedOn w:val="Normalny"/>
    <w:next w:val="Normalny"/>
    <w:link w:val="Nagwek8Znak"/>
    <w:qFormat/>
    <w:rsid w:val="0013591D"/>
    <w:pPr>
      <w:keepNext/>
      <w:widowControl/>
      <w:numPr>
        <w:ilvl w:val="7"/>
        <w:numId w:val="1"/>
      </w:numPr>
      <w:outlineLvl w:val="7"/>
    </w:pPr>
    <w:rPr>
      <w:rFonts w:ascii="Times New Roman" w:eastAsia="Calibri" w:hAnsi="Times New Roman" w:cs="Times New Roman"/>
      <w:b/>
      <w:spacing w:val="-4"/>
      <w:kern w:val="0"/>
      <w:sz w:val="20"/>
      <w:szCs w:val="20"/>
      <w:lang w:eastAsia="ar-SA" w:bidi="ar-SA"/>
    </w:rPr>
  </w:style>
  <w:style w:type="paragraph" w:styleId="Nagwek9">
    <w:name w:val="heading 9"/>
    <w:basedOn w:val="Normalny"/>
    <w:next w:val="Normalny"/>
    <w:link w:val="Nagwek9Znak"/>
    <w:qFormat/>
    <w:rsid w:val="0013591D"/>
    <w:pPr>
      <w:keepNext/>
      <w:widowControl/>
      <w:numPr>
        <w:ilvl w:val="8"/>
        <w:numId w:val="1"/>
      </w:numPr>
      <w:tabs>
        <w:tab w:val="left" w:pos="2127"/>
      </w:tabs>
      <w:ind w:left="709" w:hanging="709"/>
      <w:jc w:val="center"/>
      <w:outlineLvl w:val="8"/>
    </w:pPr>
    <w:rPr>
      <w:rFonts w:ascii="Times New Roman" w:eastAsia="Calibri" w:hAnsi="Times New Roman" w:cs="Times New Roman"/>
      <w:b/>
      <w:kern w:val="0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1E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rsid w:val="001E6EFB"/>
    <w:pPr>
      <w:tabs>
        <w:tab w:val="center" w:pos="4536"/>
        <w:tab w:val="right" w:pos="9072"/>
      </w:tabs>
    </w:pPr>
  </w:style>
  <w:style w:type="character" w:styleId="Hipercze">
    <w:name w:val="Hyperlink"/>
    <w:rsid w:val="0013591D"/>
    <w:rPr>
      <w:color w:val="0000FF"/>
      <w:u w:val="single"/>
    </w:rPr>
  </w:style>
  <w:style w:type="character" w:styleId="UyteHipercze">
    <w:name w:val="FollowedHyperlink"/>
    <w:rsid w:val="0013591D"/>
    <w:rPr>
      <w:rFonts w:ascii="Times New Roman" w:hAnsi="Times New Roman" w:cs="Times New Roman" w:hint="default"/>
      <w:color w:val="800080"/>
      <w:u w:val="single"/>
    </w:rPr>
  </w:style>
  <w:style w:type="character" w:styleId="Uwydatnienie">
    <w:name w:val="Emphasis"/>
    <w:qFormat/>
    <w:rsid w:val="0013591D"/>
    <w:rPr>
      <w:rFonts w:ascii="Times New Roman" w:hAnsi="Times New Roman" w:cs="Times New Roman" w:hint="default"/>
      <w:i/>
      <w:iCs w:val="0"/>
    </w:rPr>
  </w:style>
  <w:style w:type="character" w:customStyle="1" w:styleId="Nagwek1Znak">
    <w:name w:val="Nagłówek 1 Znak"/>
    <w:link w:val="Nagwek1"/>
    <w:locked/>
    <w:rsid w:val="0013591D"/>
    <w:rPr>
      <w:rFonts w:ascii="Arial" w:eastAsia="Calibri" w:hAnsi="Arial"/>
      <w:b/>
      <w:bCs/>
      <w:kern w:val="2"/>
      <w:sz w:val="32"/>
      <w:szCs w:val="32"/>
      <w:lang w:val="pl-PL" w:eastAsia="ar-SA" w:bidi="ar-SA"/>
    </w:rPr>
  </w:style>
  <w:style w:type="character" w:customStyle="1" w:styleId="Nagwek2Znak">
    <w:name w:val="Nagłówek 2 Znak"/>
    <w:link w:val="Nagwek2"/>
    <w:locked/>
    <w:rsid w:val="0013591D"/>
    <w:rPr>
      <w:rFonts w:ascii="Arial" w:eastAsia="Calibri" w:hAnsi="Arial"/>
      <w:b/>
      <w:bCs/>
      <w:i/>
      <w:iCs/>
      <w:sz w:val="28"/>
      <w:szCs w:val="28"/>
      <w:lang w:val="pl-PL" w:eastAsia="ar-SA" w:bidi="ar-SA"/>
    </w:rPr>
  </w:style>
  <w:style w:type="character" w:customStyle="1" w:styleId="Nagwek3Znak">
    <w:name w:val="Nagłówek 3 Znak"/>
    <w:link w:val="Nagwek3"/>
    <w:locked/>
    <w:rsid w:val="0013591D"/>
    <w:rPr>
      <w:rFonts w:ascii="Arial" w:eastAsia="Calibri" w:hAnsi="Arial"/>
      <w:b/>
      <w:bCs/>
      <w:sz w:val="26"/>
      <w:szCs w:val="26"/>
      <w:lang w:val="pl-PL" w:eastAsia="ar-SA" w:bidi="ar-SA"/>
    </w:rPr>
  </w:style>
  <w:style w:type="character" w:customStyle="1" w:styleId="Nagwek4Znak">
    <w:name w:val="Nagłówek 4 Znak"/>
    <w:link w:val="Nagwek4"/>
    <w:locked/>
    <w:rsid w:val="0013591D"/>
    <w:rPr>
      <w:rFonts w:ascii="Calibri" w:eastAsia="Calibri" w:hAnsi="Calibri"/>
      <w:b/>
      <w:bCs/>
      <w:sz w:val="28"/>
      <w:szCs w:val="28"/>
      <w:lang w:val="pl-PL" w:eastAsia="ar-SA" w:bidi="ar-SA"/>
    </w:rPr>
  </w:style>
  <w:style w:type="character" w:customStyle="1" w:styleId="Nagwek5Znak">
    <w:name w:val="Nagłówek 5 Znak"/>
    <w:link w:val="Nagwek5"/>
    <w:locked/>
    <w:rsid w:val="0013591D"/>
    <w:rPr>
      <w:rFonts w:eastAsia="Calibri"/>
      <w:b/>
      <w:lang w:val="pl-PL" w:eastAsia="ar-SA" w:bidi="ar-SA"/>
    </w:rPr>
  </w:style>
  <w:style w:type="character" w:customStyle="1" w:styleId="Nagwek6Znak">
    <w:name w:val="Nagłówek 6 Znak"/>
    <w:link w:val="Nagwek6"/>
    <w:locked/>
    <w:rsid w:val="0013591D"/>
    <w:rPr>
      <w:rFonts w:eastAsia="Calibri"/>
      <w:b/>
      <w:bCs/>
      <w:lang w:val="pl-PL" w:eastAsia="ar-SA" w:bidi="ar-SA"/>
    </w:rPr>
  </w:style>
  <w:style w:type="character" w:customStyle="1" w:styleId="HTML-wstpniesformatowanyZnak">
    <w:name w:val="HTML - wstępnie sformatowany Znak"/>
    <w:link w:val="HTML-wstpniesformatowany"/>
    <w:semiHidden/>
    <w:locked/>
    <w:rsid w:val="0013591D"/>
    <w:rPr>
      <w:rFonts w:ascii="Courier New" w:hAnsi="Courier New" w:cs="Courier New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rsid w:val="0013591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character" w:styleId="Pogrubienie">
    <w:name w:val="Strong"/>
    <w:qFormat/>
    <w:rsid w:val="0013591D"/>
    <w:rPr>
      <w:rFonts w:ascii="Times New Roman" w:hAnsi="Times New Roman" w:cs="Times New Roman" w:hint="default"/>
      <w:b/>
      <w:bCs w:val="0"/>
    </w:rPr>
  </w:style>
  <w:style w:type="paragraph" w:styleId="NormalnyWeb">
    <w:name w:val="Normal (Web)"/>
    <w:basedOn w:val="Normalny"/>
    <w:rsid w:val="0013591D"/>
    <w:pPr>
      <w:widowControl/>
      <w:spacing w:before="280" w:after="280"/>
      <w:jc w:val="both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locked/>
    <w:rsid w:val="0013591D"/>
    <w:rPr>
      <w:rFonts w:eastAsia="Calibri"/>
      <w:b/>
      <w:lang w:val="pl-PL" w:eastAsia="ar-SA" w:bidi="ar-SA"/>
    </w:rPr>
  </w:style>
  <w:style w:type="character" w:customStyle="1" w:styleId="Nagwek8Znak">
    <w:name w:val="Nagłówek 8 Znak"/>
    <w:link w:val="Nagwek8"/>
    <w:locked/>
    <w:rsid w:val="0013591D"/>
    <w:rPr>
      <w:rFonts w:eastAsia="Calibri"/>
      <w:b/>
      <w:spacing w:val="-4"/>
      <w:lang w:val="pl-PL" w:eastAsia="ar-SA" w:bidi="ar-SA"/>
    </w:rPr>
  </w:style>
  <w:style w:type="character" w:customStyle="1" w:styleId="Nagwek9Znak">
    <w:name w:val="Nagłówek 9 Znak"/>
    <w:link w:val="Nagwek9"/>
    <w:locked/>
    <w:rsid w:val="0013591D"/>
    <w:rPr>
      <w:rFonts w:eastAsia="Calibri"/>
      <w:b/>
      <w:sz w:val="24"/>
      <w:lang w:val="pl-PL" w:eastAsia="ar-SA" w:bidi="ar-SA"/>
    </w:rPr>
  </w:style>
  <w:style w:type="paragraph" w:styleId="Spistreci1">
    <w:name w:val="toc 1"/>
    <w:basedOn w:val="Normalny"/>
    <w:next w:val="Normalny"/>
    <w:rsid w:val="0013591D"/>
    <w:pPr>
      <w:widowControl/>
      <w:tabs>
        <w:tab w:val="left" w:pos="600"/>
        <w:tab w:val="left" w:pos="800"/>
      </w:tabs>
    </w:pPr>
    <w:rPr>
      <w:rFonts w:ascii="Times New Roman" w:eastAsia="Calibri" w:hAnsi="Times New Roman" w:cs="Times New Roman"/>
      <w:b/>
      <w:kern w:val="0"/>
      <w:sz w:val="22"/>
      <w:szCs w:val="22"/>
      <w:lang w:eastAsia="ar-SA" w:bidi="ar-SA"/>
    </w:rPr>
  </w:style>
  <w:style w:type="character" w:customStyle="1" w:styleId="TekstprzypisudolnegoZnak">
    <w:name w:val="Tekst przypisu dolnego Znak"/>
    <w:link w:val="Tekstprzypisudolnego"/>
    <w:semiHidden/>
    <w:locked/>
    <w:rsid w:val="0013591D"/>
    <w:rPr>
      <w:rFonts w:ascii="Calibri" w:eastAsia="Calibri" w:hAnsi="Calibri" w:cs="Calibri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13591D"/>
    <w:pPr>
      <w:widowControl/>
      <w:suppressAutoHyphens w:val="0"/>
    </w:pPr>
    <w:rPr>
      <w:rFonts w:ascii="Calibri" w:eastAsia="Calibri" w:hAnsi="Calibri" w:cs="Calibri"/>
      <w:kern w:val="0"/>
      <w:sz w:val="20"/>
      <w:szCs w:val="20"/>
      <w:lang w:eastAsia="pl-PL" w:bidi="ar-SA"/>
    </w:rPr>
  </w:style>
  <w:style w:type="character" w:customStyle="1" w:styleId="TekstkomentarzaZnak2">
    <w:name w:val="Tekst komentarza Znak2"/>
    <w:link w:val="Tekstkomentarza"/>
    <w:semiHidden/>
    <w:locked/>
    <w:rsid w:val="0013591D"/>
    <w:rPr>
      <w:rFonts w:ascii="Calibri" w:hAnsi="Calibri" w:cs="Calibri"/>
      <w:lang w:val="pl-PL" w:eastAsia="pl-PL" w:bidi="ar-SA"/>
    </w:rPr>
  </w:style>
  <w:style w:type="paragraph" w:styleId="Tekstkomentarza">
    <w:name w:val="annotation text"/>
    <w:basedOn w:val="Normalny"/>
    <w:link w:val="TekstkomentarzaZnak2"/>
    <w:semiHidden/>
    <w:rsid w:val="0013591D"/>
    <w:pPr>
      <w:widowControl/>
      <w:suppressAutoHyphens w:val="0"/>
      <w:spacing w:after="200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NagwekZnak1">
    <w:name w:val="Nagłówek Znak1"/>
    <w:link w:val="Nagwek"/>
    <w:locked/>
    <w:rsid w:val="0013591D"/>
    <w:rPr>
      <w:sz w:val="24"/>
      <w:szCs w:val="24"/>
      <w:lang w:val="pl-PL" w:eastAsia="pl-PL" w:bidi="ar-SA"/>
    </w:rPr>
  </w:style>
  <w:style w:type="character" w:customStyle="1" w:styleId="StopkaZnak1">
    <w:name w:val="Stopka Znak1"/>
    <w:link w:val="Stopka"/>
    <w:locked/>
    <w:rsid w:val="0013591D"/>
    <w:rPr>
      <w:rFonts w:ascii="Liberation Serif" w:eastAsia="SimSun" w:hAnsi="Liberation Serif" w:cs="Mangal"/>
      <w:kern w:val="2"/>
      <w:sz w:val="24"/>
      <w:szCs w:val="24"/>
      <w:lang w:val="pl-PL" w:eastAsia="zh-CN" w:bidi="hi-IN"/>
    </w:rPr>
  </w:style>
  <w:style w:type="paragraph" w:styleId="Legenda">
    <w:name w:val="caption"/>
    <w:basedOn w:val="Normalny"/>
    <w:qFormat/>
    <w:rsid w:val="0013591D"/>
    <w:pPr>
      <w:suppressLineNumbers/>
      <w:spacing w:before="120" w:after="120"/>
    </w:pPr>
    <w:rPr>
      <w:i/>
      <w:iCs/>
    </w:rPr>
  </w:style>
  <w:style w:type="character" w:customStyle="1" w:styleId="TekstprzypisukocowegoZnak1">
    <w:name w:val="Tekst przypisu końcowego Znak1"/>
    <w:link w:val="Tekstprzypisukocowego"/>
    <w:locked/>
    <w:rsid w:val="0013591D"/>
    <w:rPr>
      <w:rFonts w:ascii="Calibri" w:eastAsia="Calibri" w:hAnsi="Calibri" w:cs="Calibri"/>
      <w:lang w:val="pl-PL" w:eastAsia="ar-SA" w:bidi="ar-SA"/>
    </w:rPr>
  </w:style>
  <w:style w:type="paragraph" w:styleId="Tekstprzypisukocowego">
    <w:name w:val="endnote text"/>
    <w:basedOn w:val="Normalny"/>
    <w:link w:val="TekstprzypisukocowegoZnak1"/>
    <w:rsid w:val="0013591D"/>
    <w:pPr>
      <w:widowControl/>
    </w:pPr>
    <w:rPr>
      <w:rFonts w:ascii="Calibri" w:eastAsia="Calibri" w:hAnsi="Calibri" w:cs="Calibri"/>
      <w:kern w:val="0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1"/>
    <w:rsid w:val="0013591D"/>
    <w:pPr>
      <w:spacing w:after="140" w:line="288" w:lineRule="auto"/>
    </w:pPr>
  </w:style>
  <w:style w:type="paragraph" w:styleId="Lista">
    <w:name w:val="List"/>
    <w:basedOn w:val="Tekstpodstawowy"/>
    <w:rsid w:val="0013591D"/>
  </w:style>
  <w:style w:type="paragraph" w:styleId="Podtytu">
    <w:name w:val="Subtitle"/>
    <w:basedOn w:val="Normalny"/>
    <w:link w:val="PodtytuZnak"/>
    <w:qFormat/>
    <w:rsid w:val="0013591D"/>
    <w:pPr>
      <w:widowControl/>
      <w:suppressAutoHyphens w:val="0"/>
      <w:spacing w:after="60" w:line="276" w:lineRule="auto"/>
      <w:jc w:val="center"/>
      <w:outlineLvl w:val="1"/>
    </w:pPr>
    <w:rPr>
      <w:rFonts w:ascii="Arial" w:eastAsia="Times New Roman" w:hAnsi="Arial" w:cs="Arial"/>
      <w:kern w:val="0"/>
      <w:lang w:eastAsia="en-US" w:bidi="ar-SA"/>
    </w:rPr>
  </w:style>
  <w:style w:type="character" w:customStyle="1" w:styleId="TytuZnak1">
    <w:name w:val="Tytuł Znak1"/>
    <w:link w:val="Tytu"/>
    <w:locked/>
    <w:rsid w:val="0013591D"/>
    <w:rPr>
      <w:rFonts w:ascii="Arial" w:eastAsia="Calibri" w:hAnsi="Arial" w:cs="Arial"/>
      <w:b/>
      <w:sz w:val="32"/>
      <w:u w:val="single"/>
      <w:lang w:val="pl-PL" w:eastAsia="ar-SA" w:bidi="ar-SA"/>
    </w:rPr>
  </w:style>
  <w:style w:type="paragraph" w:styleId="Tytu">
    <w:name w:val="Title"/>
    <w:basedOn w:val="Normalny"/>
    <w:next w:val="Podtytu"/>
    <w:link w:val="TytuZnak1"/>
    <w:qFormat/>
    <w:rsid w:val="0013591D"/>
    <w:pPr>
      <w:widowControl/>
      <w:jc w:val="center"/>
    </w:pPr>
    <w:rPr>
      <w:rFonts w:ascii="Arial" w:eastAsia="Calibri" w:hAnsi="Arial" w:cs="Arial"/>
      <w:b/>
      <w:kern w:val="0"/>
      <w:sz w:val="32"/>
      <w:szCs w:val="20"/>
      <w:u w:val="single"/>
      <w:lang w:eastAsia="ar-SA" w:bidi="ar-SA"/>
    </w:rPr>
  </w:style>
  <w:style w:type="character" w:customStyle="1" w:styleId="TekstpodstawowyZnak1">
    <w:name w:val="Tekst podstawowy Znak1"/>
    <w:link w:val="Tekstpodstawowy"/>
    <w:locked/>
    <w:rsid w:val="0013591D"/>
    <w:rPr>
      <w:rFonts w:ascii="Liberation Serif" w:eastAsia="SimSun" w:hAnsi="Liberation Serif" w:cs="Mangal"/>
      <w:kern w:val="2"/>
      <w:sz w:val="24"/>
      <w:szCs w:val="24"/>
      <w:lang w:val="pl-PL" w:eastAsia="zh-CN" w:bidi="hi-IN"/>
    </w:rPr>
  </w:style>
  <w:style w:type="character" w:customStyle="1" w:styleId="TekstpodstawowywcityZnak1">
    <w:name w:val="Tekst podstawowy wcięty Znak1"/>
    <w:link w:val="Tekstpodstawowywcity"/>
    <w:locked/>
    <w:rsid w:val="0013591D"/>
    <w:rPr>
      <w:rFonts w:ascii="Calibri" w:eastAsia="Calibri" w:hAnsi="Calibri" w:cs="Calibri"/>
      <w:sz w:val="24"/>
      <w:szCs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1"/>
    <w:rsid w:val="0013591D"/>
    <w:pPr>
      <w:widowControl/>
      <w:spacing w:after="120"/>
      <w:ind w:left="283"/>
    </w:pPr>
    <w:rPr>
      <w:rFonts w:ascii="Calibri" w:eastAsia="Calibri" w:hAnsi="Calibri" w:cs="Calibri"/>
      <w:kern w:val="0"/>
      <w:lang w:eastAsia="ar-SA" w:bidi="ar-SA"/>
    </w:rPr>
  </w:style>
  <w:style w:type="character" w:customStyle="1" w:styleId="PodtytuZnak">
    <w:name w:val="Podtytuł Znak"/>
    <w:link w:val="Podtytu"/>
    <w:locked/>
    <w:rsid w:val="0013591D"/>
    <w:rPr>
      <w:rFonts w:ascii="Arial" w:hAnsi="Arial" w:cs="Arial"/>
      <w:sz w:val="24"/>
      <w:szCs w:val="24"/>
      <w:lang w:val="pl-PL" w:eastAsia="en-US" w:bidi="ar-SA"/>
    </w:rPr>
  </w:style>
  <w:style w:type="character" w:customStyle="1" w:styleId="Tekstpodstawowy2Znak1">
    <w:name w:val="Tekst podstawowy 2 Znak1"/>
    <w:link w:val="Tekstpodstawowy2"/>
    <w:semiHidden/>
    <w:locked/>
    <w:rsid w:val="0013591D"/>
    <w:rPr>
      <w:rFonts w:ascii="Calibri" w:eastAsia="Calibri" w:hAnsi="Calibri" w:cs="Calibri"/>
      <w:sz w:val="24"/>
      <w:szCs w:val="24"/>
      <w:lang w:val="pl-PL" w:eastAsia="ar-SA" w:bidi="ar-SA"/>
    </w:rPr>
  </w:style>
  <w:style w:type="paragraph" w:styleId="Tekstpodstawowy2">
    <w:name w:val="Body Text 2"/>
    <w:basedOn w:val="Normalny"/>
    <w:link w:val="Tekstpodstawowy2Znak1"/>
    <w:semiHidden/>
    <w:rsid w:val="0013591D"/>
    <w:pPr>
      <w:widowControl/>
      <w:spacing w:after="120" w:line="480" w:lineRule="auto"/>
    </w:pPr>
    <w:rPr>
      <w:rFonts w:ascii="Calibri" w:eastAsia="Calibri" w:hAnsi="Calibri" w:cs="Calibri"/>
      <w:kern w:val="0"/>
      <w:lang w:eastAsia="ar-SA" w:bidi="ar-SA"/>
    </w:rPr>
  </w:style>
  <w:style w:type="character" w:customStyle="1" w:styleId="Tekstpodstawowy3Znak1">
    <w:name w:val="Tekst podstawowy 3 Znak1"/>
    <w:link w:val="Tekstpodstawowy3"/>
    <w:semiHidden/>
    <w:locked/>
    <w:rsid w:val="0013591D"/>
    <w:rPr>
      <w:rFonts w:ascii="Calibri" w:eastAsia="Calibri" w:hAnsi="Calibri" w:cs="Calibri"/>
      <w:sz w:val="16"/>
      <w:szCs w:val="16"/>
      <w:lang w:val="pl-PL" w:eastAsia="ar-SA" w:bidi="ar-SA"/>
    </w:rPr>
  </w:style>
  <w:style w:type="paragraph" w:styleId="Tekstpodstawowy3">
    <w:name w:val="Body Text 3"/>
    <w:basedOn w:val="Normalny"/>
    <w:link w:val="Tekstpodstawowy3Znak1"/>
    <w:semiHidden/>
    <w:rsid w:val="0013591D"/>
    <w:pPr>
      <w:widowControl/>
      <w:spacing w:after="120"/>
    </w:pPr>
    <w:rPr>
      <w:rFonts w:ascii="Calibri" w:eastAsia="Calibri" w:hAnsi="Calibri" w:cs="Calibri"/>
      <w:kern w:val="0"/>
      <w:sz w:val="16"/>
      <w:szCs w:val="16"/>
      <w:lang w:eastAsia="ar-SA" w:bidi="ar-SA"/>
    </w:rPr>
  </w:style>
  <w:style w:type="character" w:customStyle="1" w:styleId="Tekstpodstawowywcity2Znak1">
    <w:name w:val="Tekst podstawowy wcięty 2 Znak1"/>
    <w:link w:val="Tekstpodstawowywcity2"/>
    <w:semiHidden/>
    <w:locked/>
    <w:rsid w:val="0013591D"/>
    <w:rPr>
      <w:rFonts w:ascii="Calibri" w:hAnsi="Calibri" w:cs="Calibri"/>
      <w:sz w:val="22"/>
      <w:szCs w:val="22"/>
      <w:lang w:val="pl-PL" w:eastAsia="en-US" w:bidi="ar-SA"/>
    </w:rPr>
  </w:style>
  <w:style w:type="paragraph" w:styleId="Tekstpodstawowywcity2">
    <w:name w:val="Body Text Indent 2"/>
    <w:basedOn w:val="Normalny"/>
    <w:link w:val="Tekstpodstawowywcity2Znak1"/>
    <w:rsid w:val="0013591D"/>
    <w:pPr>
      <w:widowControl/>
      <w:suppressAutoHyphens w:val="0"/>
      <w:spacing w:after="120" w:line="480" w:lineRule="auto"/>
      <w:ind w:left="283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customStyle="1" w:styleId="Tekstpodstawowywcity3Znak1">
    <w:name w:val="Tekst podstawowy wcięty 3 Znak1"/>
    <w:link w:val="Tekstpodstawowywcity3"/>
    <w:semiHidden/>
    <w:locked/>
    <w:rsid w:val="0013591D"/>
    <w:rPr>
      <w:rFonts w:ascii="Calibri" w:hAnsi="Calibri" w:cs="Calibri"/>
      <w:sz w:val="16"/>
      <w:szCs w:val="16"/>
      <w:lang w:val="pl-PL" w:eastAsia="en-US" w:bidi="ar-SA"/>
    </w:rPr>
  </w:style>
  <w:style w:type="paragraph" w:styleId="Tekstpodstawowywcity3">
    <w:name w:val="Body Text Indent 3"/>
    <w:basedOn w:val="Normalny"/>
    <w:link w:val="Tekstpodstawowywcity3Znak1"/>
    <w:rsid w:val="0013591D"/>
    <w:pPr>
      <w:widowControl/>
      <w:suppressAutoHyphens w:val="0"/>
      <w:spacing w:after="120" w:line="276" w:lineRule="auto"/>
      <w:ind w:left="283"/>
    </w:pPr>
    <w:rPr>
      <w:rFonts w:ascii="Calibri" w:eastAsia="Times New Roman" w:hAnsi="Calibri" w:cs="Calibri"/>
      <w:kern w:val="0"/>
      <w:sz w:val="16"/>
      <w:szCs w:val="16"/>
      <w:lang w:eastAsia="en-US" w:bidi="ar-SA"/>
    </w:rPr>
  </w:style>
  <w:style w:type="character" w:customStyle="1" w:styleId="ZwykytekstZnak">
    <w:name w:val="Zwykły tekst Znak"/>
    <w:link w:val="Zwykytekst"/>
    <w:semiHidden/>
    <w:locked/>
    <w:rsid w:val="0013591D"/>
    <w:rPr>
      <w:rFonts w:ascii="Courier New" w:hAnsi="Courier New" w:cs="Courier New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13591D"/>
    <w:pPr>
      <w:widowControl/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customStyle="1" w:styleId="TematkomentarzaZnak1">
    <w:name w:val="Temat komentarza Znak1"/>
    <w:link w:val="Tematkomentarza"/>
    <w:locked/>
    <w:rsid w:val="0013591D"/>
    <w:rPr>
      <w:rFonts w:ascii="Calibri" w:hAnsi="Calibri" w:cs="Calibri"/>
      <w:b/>
      <w:bCs/>
      <w:lang w:val="pl-PL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1"/>
    <w:semiHidden/>
    <w:rsid w:val="0013591D"/>
    <w:pPr>
      <w:spacing w:line="276" w:lineRule="auto"/>
    </w:pPr>
    <w:rPr>
      <w:b/>
      <w:bCs/>
      <w:lang w:eastAsia="en-US"/>
    </w:rPr>
  </w:style>
  <w:style w:type="character" w:customStyle="1" w:styleId="TekstdymkaZnak1">
    <w:name w:val="Tekst dymka Znak1"/>
    <w:link w:val="Tekstdymka"/>
    <w:locked/>
    <w:rsid w:val="0013591D"/>
    <w:rPr>
      <w:rFonts w:ascii="Tahoma" w:eastAsia="Calibri" w:hAnsi="Tahoma" w:cs="Tahoma"/>
      <w:sz w:val="16"/>
      <w:szCs w:val="16"/>
      <w:lang w:val="pl-PL" w:eastAsia="ar-SA" w:bidi="ar-SA"/>
    </w:rPr>
  </w:style>
  <w:style w:type="paragraph" w:styleId="Tekstdymka">
    <w:name w:val="Balloon Text"/>
    <w:basedOn w:val="Normalny"/>
    <w:link w:val="TekstdymkaZnak1"/>
    <w:rsid w:val="0013591D"/>
    <w:pPr>
      <w:widowControl/>
    </w:pPr>
    <w:rPr>
      <w:rFonts w:ascii="Tahoma" w:eastAsia="Calibri" w:hAnsi="Tahoma" w:cs="Tahoma"/>
      <w:kern w:val="0"/>
      <w:sz w:val="16"/>
      <w:szCs w:val="16"/>
      <w:lang w:eastAsia="ar-SA" w:bidi="ar-SA"/>
    </w:rPr>
  </w:style>
  <w:style w:type="paragraph" w:customStyle="1" w:styleId="Nagwek11">
    <w:name w:val="Nagłówek1"/>
    <w:basedOn w:val="Normalny"/>
    <w:next w:val="Tekstpodstawowy"/>
    <w:rsid w:val="0013591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">
    <w:name w:val="Indeks"/>
    <w:basedOn w:val="Normalny"/>
    <w:rsid w:val="0013591D"/>
    <w:pPr>
      <w:suppressLineNumbers/>
    </w:pPr>
  </w:style>
  <w:style w:type="paragraph" w:customStyle="1" w:styleId="Podpis1">
    <w:name w:val="Podpis1"/>
    <w:basedOn w:val="Normalny"/>
    <w:rsid w:val="0013591D"/>
    <w:pPr>
      <w:suppressLineNumbers/>
      <w:spacing w:before="120" w:after="120"/>
    </w:pPr>
    <w:rPr>
      <w:i/>
      <w:iCs/>
      <w:lang w:eastAsia="hi-IN"/>
    </w:rPr>
  </w:style>
  <w:style w:type="paragraph" w:customStyle="1" w:styleId="Akapitzlist1">
    <w:name w:val="Akapit z listą1"/>
    <w:basedOn w:val="Normalny"/>
    <w:rsid w:val="0013591D"/>
    <w:pPr>
      <w:widowControl/>
      <w:spacing w:after="200" w:line="276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ar-SA" w:bidi="ar-SA"/>
    </w:rPr>
  </w:style>
  <w:style w:type="paragraph" w:customStyle="1" w:styleId="Default">
    <w:name w:val="Default"/>
    <w:rsid w:val="0013591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agwek20">
    <w:name w:val="Nagłówek2"/>
    <w:basedOn w:val="Normalny"/>
    <w:next w:val="Tekstpodstawowy"/>
    <w:rsid w:val="0013591D"/>
    <w:pPr>
      <w:keepNext/>
      <w:widowControl/>
      <w:spacing w:before="240" w:after="120"/>
    </w:pPr>
    <w:rPr>
      <w:rFonts w:ascii="Arial" w:eastAsia="Arial Unicode MS" w:hAnsi="Arial"/>
      <w:kern w:val="0"/>
      <w:sz w:val="28"/>
      <w:szCs w:val="28"/>
      <w:lang w:eastAsia="ar-SA" w:bidi="ar-SA"/>
    </w:rPr>
  </w:style>
  <w:style w:type="paragraph" w:customStyle="1" w:styleId="Podpis2">
    <w:name w:val="Podpis2"/>
    <w:basedOn w:val="Normalny"/>
    <w:rsid w:val="0013591D"/>
    <w:pPr>
      <w:widowControl/>
      <w:suppressLineNumbers/>
      <w:spacing w:before="120" w:after="120"/>
    </w:pPr>
    <w:rPr>
      <w:rFonts w:ascii="Times New Roman" w:eastAsia="Calibri" w:hAnsi="Times New Roman"/>
      <w:i/>
      <w:iCs/>
      <w:kern w:val="0"/>
      <w:lang w:eastAsia="ar-SA" w:bidi="ar-SA"/>
    </w:rPr>
  </w:style>
  <w:style w:type="paragraph" w:customStyle="1" w:styleId="ZnakZnak2Znak">
    <w:name w:val="Znak Znak2 Znak"/>
    <w:basedOn w:val="Normalny"/>
    <w:rsid w:val="0013591D"/>
    <w:pPr>
      <w:widowControl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Tekstpodstawowy31">
    <w:name w:val="Tekst podstawowy 31"/>
    <w:basedOn w:val="Normalny"/>
    <w:rsid w:val="0013591D"/>
    <w:pPr>
      <w:widowControl/>
      <w:spacing w:after="120"/>
    </w:pPr>
    <w:rPr>
      <w:rFonts w:ascii="Times New Roman" w:eastAsia="Calibri" w:hAnsi="Times New Roman" w:cs="Times New Roman"/>
      <w:kern w:val="0"/>
      <w:sz w:val="16"/>
      <w:szCs w:val="16"/>
      <w:lang w:eastAsia="ar-SA" w:bidi="ar-SA"/>
    </w:rPr>
  </w:style>
  <w:style w:type="paragraph" w:customStyle="1" w:styleId="Tekstpodstawowy22">
    <w:name w:val="Tekst podstawowy 22"/>
    <w:basedOn w:val="Normalny"/>
    <w:rsid w:val="0013591D"/>
    <w:pPr>
      <w:widowControl/>
      <w:jc w:val="both"/>
    </w:pPr>
    <w:rPr>
      <w:rFonts w:ascii="Times New Roman" w:eastAsia="Calibri" w:hAnsi="Times New Roman" w:cs="Times New Roman"/>
      <w:i/>
      <w:iCs/>
      <w:kern w:val="0"/>
      <w:sz w:val="20"/>
      <w:lang w:eastAsia="ar-SA" w:bidi="ar-SA"/>
    </w:rPr>
  </w:style>
  <w:style w:type="paragraph" w:customStyle="1" w:styleId="pkt1">
    <w:name w:val="pkt1"/>
    <w:basedOn w:val="Normalny"/>
    <w:rsid w:val="0013591D"/>
    <w:pPr>
      <w:widowControl/>
      <w:spacing w:before="60" w:after="60"/>
      <w:ind w:left="850" w:hanging="425"/>
      <w:jc w:val="both"/>
    </w:pPr>
    <w:rPr>
      <w:rFonts w:ascii="Times New Roman" w:eastAsia="Calibri" w:hAnsi="Times New Roman" w:cs="Times New Roman"/>
      <w:kern w:val="0"/>
      <w:szCs w:val="20"/>
      <w:lang w:eastAsia="ar-SA" w:bidi="ar-SA"/>
    </w:rPr>
  </w:style>
  <w:style w:type="paragraph" w:customStyle="1" w:styleId="tekstdokumentu">
    <w:name w:val="tekst dokumentu"/>
    <w:basedOn w:val="Normalny"/>
    <w:rsid w:val="0013591D"/>
    <w:pPr>
      <w:widowControl/>
      <w:spacing w:before="120" w:after="100" w:line="360" w:lineRule="auto"/>
      <w:ind w:left="1680" w:hanging="1680"/>
      <w:jc w:val="both"/>
    </w:pPr>
    <w:rPr>
      <w:rFonts w:ascii="Times New Roman" w:eastAsia="Calibri" w:hAnsi="Times New Roman" w:cs="Times New Roman"/>
      <w:b/>
      <w:bCs/>
      <w:kern w:val="0"/>
      <w:lang w:eastAsia="ar-SA" w:bidi="ar-SA"/>
    </w:rPr>
  </w:style>
  <w:style w:type="paragraph" w:customStyle="1" w:styleId="Zwykytekst2">
    <w:name w:val="Zwykły tekst2"/>
    <w:basedOn w:val="Normalny"/>
    <w:rsid w:val="0013591D"/>
    <w:pPr>
      <w:widowControl/>
    </w:pPr>
    <w:rPr>
      <w:rFonts w:ascii="Courier New" w:eastAsia="Calibri" w:hAnsi="Courier New" w:cs="Times New Roman"/>
      <w:kern w:val="0"/>
      <w:sz w:val="20"/>
      <w:szCs w:val="20"/>
      <w:lang w:eastAsia="ar-SA" w:bidi="ar-SA"/>
    </w:rPr>
  </w:style>
  <w:style w:type="paragraph" w:customStyle="1" w:styleId="Zwykytekst1">
    <w:name w:val="Zwykły tekst1"/>
    <w:basedOn w:val="Normalny"/>
    <w:rsid w:val="0013591D"/>
    <w:pPr>
      <w:widowControl/>
    </w:pPr>
    <w:rPr>
      <w:rFonts w:ascii="Courier New" w:eastAsia="Calibri" w:hAnsi="Courier New" w:cs="Times New Roman"/>
      <w:kern w:val="0"/>
      <w:sz w:val="20"/>
      <w:szCs w:val="20"/>
      <w:lang w:eastAsia="ar-SA" w:bidi="ar-SA"/>
    </w:rPr>
  </w:style>
  <w:style w:type="paragraph" w:customStyle="1" w:styleId="Tekstkomentarza1">
    <w:name w:val="Tekst komentarza1"/>
    <w:basedOn w:val="Normalny"/>
    <w:rsid w:val="0013591D"/>
    <w:pPr>
      <w:widowControl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pgraftxt1">
    <w:name w:val="pgraf_txt1"/>
    <w:basedOn w:val="Normalny"/>
    <w:rsid w:val="0013591D"/>
    <w:pPr>
      <w:tabs>
        <w:tab w:val="left" w:pos="907"/>
      </w:tabs>
      <w:overflowPunct w:val="0"/>
      <w:autoSpaceDE w:val="0"/>
      <w:spacing w:line="360" w:lineRule="atLeast"/>
      <w:jc w:val="both"/>
    </w:pPr>
    <w:rPr>
      <w:rFonts w:ascii="Times New Roman" w:eastAsia="Calibri" w:hAnsi="Times New Roman" w:cs="Times New Roman"/>
      <w:kern w:val="0"/>
      <w:szCs w:val="20"/>
      <w:lang w:eastAsia="ar-SA" w:bidi="ar-SA"/>
    </w:rPr>
  </w:style>
  <w:style w:type="paragraph" w:customStyle="1" w:styleId="NAGWEK0">
    <w:name w:val="NAGŁÓWEK"/>
    <w:basedOn w:val="Normalny"/>
    <w:rsid w:val="0013591D"/>
    <w:pPr>
      <w:widowControl/>
      <w:spacing w:before="120" w:after="120"/>
      <w:jc w:val="both"/>
    </w:pPr>
    <w:rPr>
      <w:rFonts w:ascii="Arial" w:eastAsia="Calibri" w:hAnsi="Arial" w:cs="Times New Roman"/>
      <w:b/>
      <w:kern w:val="0"/>
      <w:lang w:eastAsia="ar-SA" w:bidi="ar-SA"/>
    </w:rPr>
  </w:style>
  <w:style w:type="paragraph" w:customStyle="1" w:styleId="Znak">
    <w:name w:val="Znak"/>
    <w:basedOn w:val="Normalny"/>
    <w:uiPriority w:val="99"/>
    <w:rsid w:val="0013591D"/>
    <w:pPr>
      <w:widowControl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Tekstpodstawowy21">
    <w:name w:val="Tekst podstawowy 21"/>
    <w:basedOn w:val="Normalny"/>
    <w:rsid w:val="0013591D"/>
    <w:pPr>
      <w:widowControl/>
      <w:ind w:left="284" w:hanging="284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Wcicienormalne1">
    <w:name w:val="Wcięcie normalne1"/>
    <w:basedOn w:val="Normalny"/>
    <w:rsid w:val="0013591D"/>
    <w:pPr>
      <w:widowControl/>
      <w:ind w:left="708"/>
    </w:pPr>
    <w:rPr>
      <w:rFonts w:ascii="Arial" w:eastAsia="Calibri" w:hAnsi="Arial" w:cs="Times New Roman"/>
      <w:kern w:val="0"/>
      <w:sz w:val="20"/>
      <w:szCs w:val="20"/>
      <w:lang w:val="en-GB" w:eastAsia="ar-SA" w:bidi="ar-SA"/>
    </w:rPr>
  </w:style>
  <w:style w:type="paragraph" w:customStyle="1" w:styleId="tabulka">
    <w:name w:val="tabulka"/>
    <w:basedOn w:val="Normalny"/>
    <w:rsid w:val="0013591D"/>
    <w:pPr>
      <w:numPr>
        <w:numId w:val="3"/>
      </w:numPr>
      <w:spacing w:before="120" w:line="240" w:lineRule="exact"/>
      <w:jc w:val="center"/>
    </w:pPr>
    <w:rPr>
      <w:rFonts w:ascii="Arial" w:eastAsia="Calibri" w:hAnsi="Arial" w:cs="Times New Roman"/>
      <w:kern w:val="0"/>
      <w:sz w:val="20"/>
      <w:szCs w:val="20"/>
      <w:lang w:val="cs-CZ" w:eastAsia="ar-SA" w:bidi="ar-SA"/>
    </w:rPr>
  </w:style>
  <w:style w:type="paragraph" w:customStyle="1" w:styleId="normaltableau">
    <w:name w:val="normal_tableau"/>
    <w:basedOn w:val="Normalny"/>
    <w:rsid w:val="0013591D"/>
    <w:pPr>
      <w:widowControl/>
      <w:spacing w:before="120" w:after="120"/>
      <w:jc w:val="both"/>
    </w:pPr>
    <w:rPr>
      <w:rFonts w:ascii="Optima" w:eastAsia="Calibri" w:hAnsi="Optima" w:cs="Times New Roman"/>
      <w:kern w:val="0"/>
      <w:sz w:val="22"/>
      <w:szCs w:val="20"/>
      <w:lang w:val="en-GB" w:eastAsia="ar-SA" w:bidi="ar-SA"/>
    </w:rPr>
  </w:style>
  <w:style w:type="paragraph" w:customStyle="1" w:styleId="oddl-nadpis">
    <w:name w:val="oddíl-nadpis"/>
    <w:basedOn w:val="Normalny"/>
    <w:rsid w:val="0013591D"/>
    <w:pPr>
      <w:keepNext/>
      <w:tabs>
        <w:tab w:val="left" w:pos="567"/>
      </w:tabs>
      <w:spacing w:before="240" w:line="240" w:lineRule="exact"/>
    </w:pPr>
    <w:rPr>
      <w:rFonts w:ascii="Arial" w:eastAsia="Calibri" w:hAnsi="Arial" w:cs="Times New Roman"/>
      <w:b/>
      <w:kern w:val="0"/>
      <w:szCs w:val="20"/>
      <w:lang w:val="cs-CZ" w:eastAsia="ar-SA" w:bidi="ar-SA"/>
    </w:rPr>
  </w:style>
  <w:style w:type="paragraph" w:customStyle="1" w:styleId="Normalarial">
    <w:name w:val="Normal+arial"/>
    <w:basedOn w:val="Normalny"/>
    <w:rsid w:val="0013591D"/>
    <w:pPr>
      <w:widowControl/>
      <w:jc w:val="center"/>
    </w:pPr>
    <w:rPr>
      <w:rFonts w:ascii="Arial" w:eastAsia="Calibri" w:hAnsi="Arial" w:cs="Arial"/>
      <w:b/>
      <w:kern w:val="0"/>
      <w:sz w:val="22"/>
      <w:szCs w:val="22"/>
      <w:lang w:eastAsia="ar-SA" w:bidi="ar-SA"/>
    </w:rPr>
  </w:style>
  <w:style w:type="paragraph" w:customStyle="1" w:styleId="Tekstpodstawowywcity22">
    <w:name w:val="Tekst podstawowy wcięty 22"/>
    <w:basedOn w:val="Normalny"/>
    <w:rsid w:val="0013591D"/>
    <w:pPr>
      <w:widowControl/>
      <w:ind w:left="702" w:hanging="702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32">
    <w:name w:val="Tekst podstawowy wcięty 32"/>
    <w:basedOn w:val="Normalny"/>
    <w:rsid w:val="0013591D"/>
    <w:pPr>
      <w:widowControl/>
      <w:tabs>
        <w:tab w:val="left" w:pos="3545"/>
      </w:tabs>
      <w:ind w:left="1418" w:hanging="1418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rsid w:val="0013591D"/>
    <w:pPr>
      <w:widowControl/>
      <w:ind w:left="284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Tekstblokowy1">
    <w:name w:val="Tekst blokowy1"/>
    <w:basedOn w:val="Normalny"/>
    <w:rsid w:val="0013591D"/>
    <w:pPr>
      <w:widowControl/>
      <w:ind w:left="-69" w:right="-70"/>
      <w:jc w:val="center"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rsid w:val="0013591D"/>
    <w:pPr>
      <w:widowControl/>
      <w:ind w:left="993" w:hanging="993"/>
    </w:pPr>
    <w:rPr>
      <w:rFonts w:ascii="Arial" w:eastAsia="Calibri" w:hAnsi="Arial" w:cs="Times New Roman"/>
      <w:kern w:val="0"/>
      <w:sz w:val="20"/>
      <w:szCs w:val="20"/>
      <w:lang w:eastAsia="ar-SA" w:bidi="ar-SA"/>
    </w:rPr>
  </w:style>
  <w:style w:type="paragraph" w:customStyle="1" w:styleId="Listapunktowana1">
    <w:name w:val="Lista punktowana1"/>
    <w:basedOn w:val="Normalny"/>
    <w:rsid w:val="0013591D"/>
    <w:pPr>
      <w:widowControl/>
      <w:tabs>
        <w:tab w:val="left" w:pos="8178"/>
      </w:tabs>
      <w:ind w:left="2726" w:hanging="360"/>
    </w:pPr>
    <w:rPr>
      <w:rFonts w:ascii="Arial" w:eastAsia="Calibri" w:hAnsi="Arial" w:cs="Times New Roman"/>
      <w:b/>
      <w:kern w:val="0"/>
      <w:sz w:val="20"/>
      <w:szCs w:val="20"/>
      <w:lang w:eastAsia="ar-SA" w:bidi="ar-SA"/>
    </w:rPr>
  </w:style>
  <w:style w:type="paragraph" w:customStyle="1" w:styleId="StandardowyStandardowy1">
    <w:name w:val="Standardowy.Standardowy1"/>
    <w:rsid w:val="0013591D"/>
    <w:pPr>
      <w:suppressAutoHyphens/>
    </w:pPr>
    <w:rPr>
      <w:lang w:eastAsia="ar-SA"/>
    </w:rPr>
  </w:style>
  <w:style w:type="paragraph" w:customStyle="1" w:styleId="TekstpodstawowyTekstpodstawowyZnakZnak">
    <w:name w:val="Tekst podstawowy.Tekst podstawowy Znak Znak"/>
    <w:basedOn w:val="StandardowyStandardowy1"/>
    <w:rsid w:val="0013591D"/>
    <w:pPr>
      <w:tabs>
        <w:tab w:val="left" w:pos="0"/>
      </w:tabs>
    </w:pPr>
    <w:rPr>
      <w:b/>
    </w:rPr>
  </w:style>
  <w:style w:type="paragraph" w:customStyle="1" w:styleId="Plandokumentu1">
    <w:name w:val="Plan dokumentu1"/>
    <w:basedOn w:val="Normalny"/>
    <w:rsid w:val="0013591D"/>
    <w:pPr>
      <w:widowControl/>
      <w:shd w:val="clear" w:color="auto" w:fill="000080"/>
    </w:pPr>
    <w:rPr>
      <w:rFonts w:ascii="Tahoma" w:eastAsia="Calibri" w:hAnsi="Tahoma" w:cs="Times New Roman"/>
      <w:kern w:val="0"/>
      <w:sz w:val="20"/>
      <w:szCs w:val="20"/>
      <w:lang w:eastAsia="ar-SA" w:bidi="ar-SA"/>
    </w:rPr>
  </w:style>
  <w:style w:type="paragraph" w:customStyle="1" w:styleId="BodyText22">
    <w:name w:val="Body Text 22"/>
    <w:basedOn w:val="Normalny"/>
    <w:rsid w:val="0013591D"/>
    <w:pPr>
      <w:widowControl/>
      <w:spacing w:before="120" w:after="120"/>
      <w:ind w:left="1440"/>
      <w:jc w:val="both"/>
    </w:pPr>
    <w:rPr>
      <w:rFonts w:ascii="Arial" w:eastAsia="Calibri" w:hAnsi="Arial" w:cs="Arial"/>
      <w:kern w:val="0"/>
      <w:sz w:val="22"/>
      <w:lang w:eastAsia="ar-SA" w:bidi="ar-SA"/>
    </w:rPr>
  </w:style>
  <w:style w:type="paragraph" w:customStyle="1" w:styleId="Volume">
    <w:name w:val="Volume"/>
    <w:basedOn w:val="Normalny"/>
    <w:next w:val="Normalny"/>
    <w:rsid w:val="0013591D"/>
    <w:pPr>
      <w:pageBreakBefore/>
      <w:spacing w:before="360" w:line="360" w:lineRule="exact"/>
      <w:jc w:val="center"/>
    </w:pPr>
    <w:rPr>
      <w:rFonts w:ascii="Arial" w:eastAsia="Calibri" w:hAnsi="Arial" w:cs="Times New Roman"/>
      <w:b/>
      <w:kern w:val="0"/>
      <w:sz w:val="36"/>
      <w:szCs w:val="20"/>
      <w:lang w:val="cs-CZ" w:eastAsia="ar-SA" w:bidi="ar-SA"/>
    </w:rPr>
  </w:style>
  <w:style w:type="paragraph" w:customStyle="1" w:styleId="Zawartotabeli">
    <w:name w:val="Zawartość tabeli"/>
    <w:basedOn w:val="Normalny"/>
    <w:rsid w:val="0013591D"/>
    <w:pPr>
      <w:widowControl/>
      <w:suppressLineNumbers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rsid w:val="0013591D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13591D"/>
    <w:pPr>
      <w:widowControl/>
      <w:tabs>
        <w:tab w:val="right" w:leader="dot" w:pos="12184"/>
      </w:tabs>
      <w:ind w:left="2547"/>
    </w:pPr>
    <w:rPr>
      <w:rFonts w:ascii="Times New Roman" w:eastAsia="Calibri" w:hAnsi="Times New Roman" w:cs="Tahoma"/>
      <w:kern w:val="0"/>
      <w:lang w:eastAsia="ar-SA" w:bidi="ar-SA"/>
    </w:rPr>
  </w:style>
  <w:style w:type="paragraph" w:customStyle="1" w:styleId="Zawartoramki">
    <w:name w:val="Zawartość ramki"/>
    <w:basedOn w:val="Tekstpodstawowy"/>
    <w:rsid w:val="0013591D"/>
    <w:pPr>
      <w:widowControl/>
      <w:spacing w:after="120" w:line="240" w:lineRule="auto"/>
    </w:pPr>
    <w:rPr>
      <w:rFonts w:ascii="Times New Roman" w:eastAsia="Calibri" w:hAnsi="Times New Roman" w:cs="Times New Roman"/>
      <w:kern w:val="0"/>
      <w:lang w:eastAsia="ar-SA" w:bidi="ar-SA"/>
    </w:rPr>
  </w:style>
  <w:style w:type="paragraph" w:customStyle="1" w:styleId="Nagwek30">
    <w:name w:val="Nagłówek3"/>
    <w:basedOn w:val="Normalny"/>
    <w:next w:val="Tekstpodstawowy"/>
    <w:rsid w:val="0013591D"/>
    <w:pPr>
      <w:keepNext/>
      <w:widowControl/>
      <w:spacing w:before="240" w:after="120"/>
    </w:pPr>
    <w:rPr>
      <w:rFonts w:ascii="Arial" w:eastAsia="Arial Unicode MS" w:hAnsi="Arial" w:cs="Tahoma"/>
      <w:kern w:val="0"/>
      <w:sz w:val="28"/>
      <w:szCs w:val="28"/>
      <w:lang w:eastAsia="ar-SA" w:bidi="ar-SA"/>
    </w:rPr>
  </w:style>
  <w:style w:type="paragraph" w:customStyle="1" w:styleId="Poprawka1">
    <w:name w:val="Poprawka1"/>
    <w:rsid w:val="0013591D"/>
    <w:pPr>
      <w:suppressAutoHyphens/>
    </w:pPr>
    <w:rPr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13591D"/>
    <w:pPr>
      <w:widowControl/>
    </w:pPr>
    <w:rPr>
      <w:rFonts w:ascii="Times New Roman" w:eastAsia="Calibri" w:hAnsi="Times New Roman" w:cs="Times New Roman"/>
      <w:kern w:val="0"/>
      <w:sz w:val="20"/>
      <w:szCs w:val="20"/>
      <w:lang w:eastAsia="ar-SA" w:bidi="ar-SA"/>
    </w:rPr>
  </w:style>
  <w:style w:type="paragraph" w:customStyle="1" w:styleId="Standard">
    <w:name w:val="Standard"/>
    <w:rsid w:val="0013591D"/>
    <w:pPr>
      <w:widowControl w:val="0"/>
      <w:suppressAutoHyphens/>
    </w:pPr>
    <w:rPr>
      <w:rFonts w:eastAsia="Arial Unicode MS"/>
      <w:kern w:val="2"/>
      <w:sz w:val="24"/>
      <w:szCs w:val="24"/>
      <w:lang w:eastAsia="hi-IN" w:bidi="hi-IN"/>
    </w:rPr>
  </w:style>
  <w:style w:type="paragraph" w:customStyle="1" w:styleId="Nagwek110">
    <w:name w:val="Nagłówek 11"/>
    <w:basedOn w:val="Standard"/>
    <w:next w:val="Standard"/>
    <w:rsid w:val="0013591D"/>
    <w:pPr>
      <w:keepNext/>
      <w:spacing w:before="240" w:after="60"/>
    </w:pPr>
    <w:rPr>
      <w:rFonts w:ascii="Arial" w:hAnsi="Arial" w:cs="Arial"/>
      <w:b/>
      <w:bCs/>
      <w:sz w:val="32"/>
      <w:szCs w:val="32"/>
    </w:rPr>
  </w:style>
  <w:style w:type="paragraph" w:customStyle="1" w:styleId="Textbody">
    <w:name w:val="Text body"/>
    <w:basedOn w:val="Normalny"/>
    <w:rsid w:val="0013591D"/>
    <w:pPr>
      <w:spacing w:after="120"/>
    </w:pPr>
    <w:rPr>
      <w:rFonts w:ascii="Times New Roman" w:eastAsia="Arial Unicode MS" w:hAnsi="Times New Roman" w:cs="Times New Roman"/>
      <w:lang w:eastAsia="hi-IN"/>
    </w:rPr>
  </w:style>
  <w:style w:type="paragraph" w:customStyle="1" w:styleId="Nagwek40">
    <w:name w:val="Nagłówek4"/>
    <w:basedOn w:val="Standard"/>
    <w:next w:val="Normalny"/>
    <w:rsid w:val="0013591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81">
    <w:name w:val="Nagłówek 81"/>
    <w:basedOn w:val="Standard"/>
    <w:next w:val="Standard"/>
    <w:rsid w:val="0013591D"/>
    <w:pPr>
      <w:keepNext/>
    </w:pPr>
    <w:rPr>
      <w:b/>
      <w:spacing w:val="-4"/>
      <w:sz w:val="22"/>
      <w:szCs w:val="20"/>
    </w:rPr>
  </w:style>
  <w:style w:type="paragraph" w:customStyle="1" w:styleId="Stopka1">
    <w:name w:val="Stopka1"/>
    <w:basedOn w:val="Standard"/>
    <w:rsid w:val="0013591D"/>
  </w:style>
  <w:style w:type="paragraph" w:customStyle="1" w:styleId="Standarduser">
    <w:name w:val="Standard (user)"/>
    <w:rsid w:val="0013591D"/>
    <w:pPr>
      <w:widowControl w:val="0"/>
      <w:suppressAutoHyphens/>
    </w:pPr>
    <w:rPr>
      <w:rFonts w:eastAsia="Arial Unicode MS"/>
      <w:kern w:val="2"/>
      <w:sz w:val="24"/>
      <w:szCs w:val="24"/>
      <w:lang w:eastAsia="hi-IN" w:bidi="hi-IN"/>
    </w:rPr>
  </w:style>
  <w:style w:type="paragraph" w:customStyle="1" w:styleId="Heading1user">
    <w:name w:val="Heading 1 (user)"/>
    <w:next w:val="Standarduser"/>
    <w:rsid w:val="0013591D"/>
    <w:pPr>
      <w:keepNext/>
      <w:widowControl w:val="0"/>
      <w:suppressAutoHyphens/>
      <w:spacing w:before="240" w:after="60"/>
    </w:pPr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paragraph" w:customStyle="1" w:styleId="Heading8user">
    <w:name w:val="Heading 8 (user)"/>
    <w:next w:val="Standarduser"/>
    <w:rsid w:val="0013591D"/>
    <w:pPr>
      <w:keepNext/>
      <w:widowControl w:val="0"/>
      <w:suppressAutoHyphens/>
    </w:pPr>
    <w:rPr>
      <w:rFonts w:eastAsia="Arial Unicode MS"/>
      <w:b/>
      <w:spacing w:val="-4"/>
      <w:kern w:val="2"/>
      <w:sz w:val="22"/>
      <w:lang w:eastAsia="hi-IN" w:bidi="hi-IN"/>
    </w:rPr>
  </w:style>
  <w:style w:type="paragraph" w:customStyle="1" w:styleId="Headeruser">
    <w:name w:val="Header (user)"/>
    <w:next w:val="Normalny"/>
    <w:rsid w:val="0013591D"/>
    <w:pPr>
      <w:keepNext/>
      <w:widowControl w:val="0"/>
      <w:suppressAutoHyphens/>
      <w:spacing w:before="240" w:after="120"/>
    </w:pPr>
    <w:rPr>
      <w:rFonts w:ascii="Arial" w:eastAsia="Arial Unicode MS" w:hAnsi="Arial"/>
      <w:kern w:val="2"/>
      <w:sz w:val="28"/>
      <w:szCs w:val="28"/>
      <w:lang w:eastAsia="hi-IN" w:bidi="hi-IN"/>
    </w:rPr>
  </w:style>
  <w:style w:type="paragraph" w:customStyle="1" w:styleId="Nagwek10">
    <w:name w:val="Nagłówek 10"/>
    <w:basedOn w:val="Nagwek20"/>
    <w:next w:val="Tekstpodstawowy"/>
    <w:rsid w:val="0013591D"/>
    <w:pPr>
      <w:numPr>
        <w:numId w:val="5"/>
      </w:numPr>
    </w:pPr>
    <w:rPr>
      <w:b/>
      <w:bCs/>
      <w:sz w:val="21"/>
      <w:szCs w:val="21"/>
    </w:rPr>
  </w:style>
  <w:style w:type="paragraph" w:customStyle="1" w:styleId="BodyText21">
    <w:name w:val="Body Text 21"/>
    <w:basedOn w:val="Normalny"/>
    <w:rsid w:val="0013591D"/>
    <w:pPr>
      <w:widowControl/>
      <w:suppressAutoHyphens w:val="0"/>
      <w:jc w:val="both"/>
    </w:pPr>
    <w:rPr>
      <w:rFonts w:ascii="Times New Roman" w:eastAsia="Calibri" w:hAnsi="Times New Roman" w:cs="Times New Roman"/>
      <w:kern w:val="0"/>
      <w:sz w:val="20"/>
      <w:szCs w:val="20"/>
      <w:lang w:eastAsia="pl-PL" w:bidi="ar-SA"/>
    </w:rPr>
  </w:style>
  <w:style w:type="paragraph" w:customStyle="1" w:styleId="Bezodstpw1">
    <w:name w:val="Bez odstępów1"/>
    <w:rsid w:val="0013591D"/>
    <w:pPr>
      <w:jc w:val="both"/>
    </w:pPr>
    <w:rPr>
      <w:sz w:val="24"/>
      <w:szCs w:val="22"/>
      <w:lang w:eastAsia="en-US"/>
    </w:rPr>
  </w:style>
  <w:style w:type="paragraph" w:customStyle="1" w:styleId="western">
    <w:name w:val="western"/>
    <w:basedOn w:val="Normalny"/>
    <w:rsid w:val="0013591D"/>
    <w:pPr>
      <w:widowControl/>
      <w:spacing w:before="280" w:after="280"/>
    </w:pPr>
    <w:rPr>
      <w:rFonts w:ascii="Arial" w:eastAsia="Calibri" w:hAnsi="Arial" w:cs="Arial"/>
      <w:b/>
      <w:bCs/>
      <w:kern w:val="0"/>
      <w:sz w:val="32"/>
      <w:szCs w:val="32"/>
      <w:lang w:eastAsia="ar-SA" w:bidi="ar-SA"/>
    </w:rPr>
  </w:style>
  <w:style w:type="paragraph" w:customStyle="1" w:styleId="Akapitzlist10">
    <w:name w:val="Akapit z listą1"/>
    <w:basedOn w:val="Normalny"/>
    <w:rsid w:val="0013591D"/>
    <w:pPr>
      <w:widowControl/>
      <w:spacing w:line="276" w:lineRule="auto"/>
      <w:ind w:left="720"/>
      <w:jc w:val="both"/>
    </w:pPr>
    <w:rPr>
      <w:rFonts w:ascii="Calibri" w:eastAsia="Calibri" w:hAnsi="Calibri" w:cs="Calibri"/>
      <w:kern w:val="0"/>
      <w:lang w:eastAsia="ar-SA" w:bidi="ar-SA"/>
    </w:rPr>
  </w:style>
  <w:style w:type="paragraph" w:styleId="Akapitzlist">
    <w:name w:val="List Paragraph"/>
    <w:basedOn w:val="Standard"/>
    <w:qFormat/>
    <w:rsid w:val="0013591D"/>
    <w:pPr>
      <w:autoSpaceDN w:val="0"/>
      <w:ind w:left="720"/>
    </w:pPr>
    <w:rPr>
      <w:rFonts w:ascii="Calibri" w:eastAsia="Calibri" w:hAnsi="Calibri" w:cs="Calibri"/>
      <w:kern w:val="3"/>
      <w:sz w:val="20"/>
      <w:szCs w:val="20"/>
      <w:lang w:val="en-US" w:eastAsia="en-US" w:bidi="ar-SA"/>
    </w:rPr>
  </w:style>
  <w:style w:type="character" w:customStyle="1" w:styleId="BezodstpwZnak">
    <w:name w:val="Bez odstępów Znak"/>
    <w:link w:val="Bezodstpw"/>
    <w:locked/>
    <w:rsid w:val="0013591D"/>
    <w:rPr>
      <w:sz w:val="22"/>
      <w:szCs w:val="22"/>
      <w:lang w:val="pl-PL" w:eastAsia="en-US" w:bidi="ar-SA"/>
    </w:rPr>
  </w:style>
  <w:style w:type="paragraph" w:styleId="Bezodstpw">
    <w:name w:val="No Spacing"/>
    <w:link w:val="BezodstpwZnak"/>
    <w:qFormat/>
    <w:rsid w:val="0013591D"/>
    <w:rPr>
      <w:sz w:val="22"/>
      <w:szCs w:val="22"/>
      <w:lang w:eastAsia="en-US"/>
    </w:rPr>
  </w:style>
  <w:style w:type="paragraph" w:customStyle="1" w:styleId="ZnakZnakZnakZnakZnakZnakZnak">
    <w:name w:val="Znak Znak Znak Znak Znak Znak Znak"/>
    <w:basedOn w:val="Normalny"/>
    <w:rsid w:val="0013591D"/>
    <w:pPr>
      <w:widowControl/>
      <w:suppressAutoHyphens w:val="0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5">
    <w:name w:val="Style5"/>
    <w:basedOn w:val="Normalny"/>
    <w:rsid w:val="0013591D"/>
    <w:pPr>
      <w:suppressAutoHyphens w:val="0"/>
      <w:autoSpaceDE w:val="0"/>
      <w:autoSpaceDN w:val="0"/>
      <w:adjustRightInd w:val="0"/>
      <w:spacing w:line="194" w:lineRule="exact"/>
      <w:ind w:hanging="641"/>
    </w:pPr>
    <w:rPr>
      <w:rFonts w:ascii="Bookman Old Style" w:eastAsia="Times New Roman" w:hAnsi="Bookman Old Style" w:cs="Times New Roman"/>
      <w:kern w:val="0"/>
      <w:lang w:eastAsia="pl-PL" w:bidi="ar-SA"/>
    </w:rPr>
  </w:style>
  <w:style w:type="paragraph" w:customStyle="1" w:styleId="Style10">
    <w:name w:val="Style10"/>
    <w:basedOn w:val="Normalny"/>
    <w:rsid w:val="0013591D"/>
    <w:pPr>
      <w:suppressAutoHyphens w:val="0"/>
      <w:autoSpaceDE w:val="0"/>
      <w:autoSpaceDN w:val="0"/>
      <w:adjustRightInd w:val="0"/>
    </w:pPr>
    <w:rPr>
      <w:rFonts w:ascii="Bookman Old Style" w:eastAsia="Times New Roman" w:hAnsi="Bookman Old Style" w:cs="Times New Roman"/>
      <w:kern w:val="0"/>
      <w:lang w:eastAsia="pl-PL" w:bidi="ar-SA"/>
    </w:rPr>
  </w:style>
  <w:style w:type="paragraph" w:customStyle="1" w:styleId="Tekstwstpniesformatowany">
    <w:name w:val="Tekst wstępnie sformatowany"/>
    <w:basedOn w:val="Normalny"/>
    <w:rsid w:val="0013591D"/>
    <w:rPr>
      <w:rFonts w:ascii="Times New Roman" w:eastAsia="Times New Roman" w:hAnsi="Times New Roman" w:cs="Times New Roman"/>
      <w:kern w:val="0"/>
      <w:sz w:val="20"/>
      <w:szCs w:val="20"/>
      <w:lang w:eastAsia="pl-PL" w:bidi="pl-PL"/>
    </w:rPr>
  </w:style>
  <w:style w:type="character" w:styleId="Odwoanieprzypisudolnego">
    <w:name w:val="footnote reference"/>
    <w:semiHidden/>
    <w:rsid w:val="0013591D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semiHidden/>
    <w:rsid w:val="0013591D"/>
    <w:rPr>
      <w:rFonts w:ascii="Times New Roman" w:hAnsi="Times New Roman" w:cs="Times New Roman" w:hint="default"/>
      <w:sz w:val="16"/>
    </w:rPr>
  </w:style>
  <w:style w:type="character" w:styleId="Numerstrony">
    <w:name w:val="page number"/>
    <w:rsid w:val="0013591D"/>
    <w:rPr>
      <w:rFonts w:ascii="Times New Roman" w:hAnsi="Times New Roman" w:cs="Times New Roman" w:hint="default"/>
    </w:rPr>
  </w:style>
  <w:style w:type="character" w:styleId="Odwoanieprzypisukocowego">
    <w:name w:val="endnote reference"/>
    <w:semiHidden/>
    <w:rsid w:val="0013591D"/>
    <w:rPr>
      <w:rFonts w:ascii="Times New Roman" w:hAnsi="Times New Roman" w:cs="Times New Roman" w:hint="default"/>
      <w:vertAlign w:val="superscript"/>
    </w:rPr>
  </w:style>
  <w:style w:type="character" w:customStyle="1" w:styleId="WW8Num5z1">
    <w:name w:val="WW8Num5z1"/>
    <w:rsid w:val="0013591D"/>
    <w:rPr>
      <w:rFonts w:ascii="Courier New" w:hAnsi="Courier New" w:cs="Courier New" w:hint="default"/>
    </w:rPr>
  </w:style>
  <w:style w:type="character" w:customStyle="1" w:styleId="WW8Num6z0">
    <w:name w:val="WW8Num6z0"/>
    <w:rsid w:val="0013591D"/>
    <w:rPr>
      <w:rFonts w:ascii="Symbol" w:hAnsi="Symbol" w:hint="default"/>
    </w:rPr>
  </w:style>
  <w:style w:type="character" w:customStyle="1" w:styleId="WW8Num8z0">
    <w:name w:val="WW8Num8z0"/>
    <w:rsid w:val="0013591D"/>
    <w:rPr>
      <w:rFonts w:ascii="Symbol" w:hAnsi="Symbol" w:hint="default"/>
    </w:rPr>
  </w:style>
  <w:style w:type="character" w:customStyle="1" w:styleId="WW8Num9z0">
    <w:name w:val="WW8Num9z0"/>
    <w:rsid w:val="0013591D"/>
    <w:rPr>
      <w:rFonts w:ascii="Symbol" w:hAnsi="Symbol" w:hint="default"/>
    </w:rPr>
  </w:style>
  <w:style w:type="character" w:customStyle="1" w:styleId="WW8Num12z0">
    <w:name w:val="WW8Num12z0"/>
    <w:rsid w:val="0013591D"/>
    <w:rPr>
      <w:b/>
      <w:bCs w:val="0"/>
      <w:color w:val="auto"/>
    </w:rPr>
  </w:style>
  <w:style w:type="character" w:customStyle="1" w:styleId="WW8Num13z0">
    <w:name w:val="WW8Num13z0"/>
    <w:rsid w:val="0013591D"/>
    <w:rPr>
      <w:rFonts w:ascii="Symbol" w:hAnsi="Symbol" w:hint="default"/>
      <w:b/>
      <w:bCs w:val="0"/>
      <w:color w:val="auto"/>
    </w:rPr>
  </w:style>
  <w:style w:type="character" w:customStyle="1" w:styleId="WW8Num16z0">
    <w:name w:val="WW8Num16z0"/>
    <w:rsid w:val="0013591D"/>
    <w:rPr>
      <w:rFonts w:ascii="Times New Roman" w:hAnsi="Times New Roman" w:cs="Times New Roman" w:hint="default"/>
    </w:rPr>
  </w:style>
  <w:style w:type="character" w:customStyle="1" w:styleId="WW8Num18z0">
    <w:name w:val="WW8Num18z0"/>
    <w:rsid w:val="0013591D"/>
    <w:rPr>
      <w:rFonts w:ascii="Arial" w:hAnsi="Arial" w:cs="Arial" w:hint="default"/>
    </w:rPr>
  </w:style>
  <w:style w:type="character" w:customStyle="1" w:styleId="WW8Num19z0">
    <w:name w:val="WW8Num19z0"/>
    <w:rsid w:val="0013591D"/>
    <w:rPr>
      <w:rFonts w:ascii="Times New Roman" w:hAnsi="Times New Roman" w:cs="Times New Roman" w:hint="default"/>
    </w:rPr>
  </w:style>
  <w:style w:type="character" w:customStyle="1" w:styleId="WW8Num23z0">
    <w:name w:val="WW8Num23z0"/>
    <w:rsid w:val="0013591D"/>
    <w:rPr>
      <w:rFonts w:ascii="Times New Roman" w:hAnsi="Times New Roman" w:cs="Times New Roman" w:hint="default"/>
    </w:rPr>
  </w:style>
  <w:style w:type="character" w:customStyle="1" w:styleId="WW8Num24z0">
    <w:name w:val="WW8Num24z0"/>
    <w:rsid w:val="0013591D"/>
    <w:rPr>
      <w:rFonts w:ascii="Arial" w:hAnsi="Arial" w:cs="Arial" w:hint="default"/>
    </w:rPr>
  </w:style>
  <w:style w:type="character" w:customStyle="1" w:styleId="WW8Num25z0">
    <w:name w:val="WW8Num25z0"/>
    <w:rsid w:val="0013591D"/>
    <w:rPr>
      <w:rFonts w:ascii="Arial" w:hAnsi="Arial" w:cs="Arial" w:hint="default"/>
    </w:rPr>
  </w:style>
  <w:style w:type="character" w:customStyle="1" w:styleId="WW8Num26z0">
    <w:name w:val="WW8Num26z0"/>
    <w:rsid w:val="0013591D"/>
    <w:rPr>
      <w:rFonts w:ascii="Times New Roman" w:hAnsi="Times New Roman" w:cs="Times New Roman" w:hint="default"/>
    </w:rPr>
  </w:style>
  <w:style w:type="character" w:customStyle="1" w:styleId="WW8Num27z0">
    <w:name w:val="WW8Num27z0"/>
    <w:rsid w:val="0013591D"/>
    <w:rPr>
      <w:rFonts w:ascii="Arial" w:hAnsi="Arial" w:cs="Arial" w:hint="default"/>
    </w:rPr>
  </w:style>
  <w:style w:type="character" w:customStyle="1" w:styleId="WW8Num29z0">
    <w:name w:val="WW8Num29z0"/>
    <w:rsid w:val="0013591D"/>
    <w:rPr>
      <w:rFonts w:ascii="Symbol" w:hAnsi="Symbol" w:hint="default"/>
    </w:rPr>
  </w:style>
  <w:style w:type="character" w:customStyle="1" w:styleId="WW8Num31z0">
    <w:name w:val="WW8Num31z0"/>
    <w:rsid w:val="0013591D"/>
    <w:rPr>
      <w:rFonts w:ascii="Times New Roman" w:hAnsi="Times New Roman" w:cs="Times New Roman" w:hint="default"/>
    </w:rPr>
  </w:style>
  <w:style w:type="character" w:customStyle="1" w:styleId="WW8Num32z0">
    <w:name w:val="WW8Num32z0"/>
    <w:rsid w:val="0013591D"/>
    <w:rPr>
      <w:rFonts w:ascii="Symbol" w:hAnsi="Symbol" w:hint="default"/>
    </w:rPr>
  </w:style>
  <w:style w:type="character" w:customStyle="1" w:styleId="WW8Num33z0">
    <w:name w:val="WW8Num33z0"/>
    <w:rsid w:val="0013591D"/>
    <w:rPr>
      <w:rFonts w:ascii="Arial" w:hAnsi="Arial" w:cs="Arial" w:hint="default"/>
    </w:rPr>
  </w:style>
  <w:style w:type="character" w:customStyle="1" w:styleId="WW8Num40z0">
    <w:name w:val="WW8Num40z0"/>
    <w:rsid w:val="0013591D"/>
    <w:rPr>
      <w:rFonts w:ascii="Symbol" w:hAnsi="Symbol" w:hint="default"/>
    </w:rPr>
  </w:style>
  <w:style w:type="character" w:customStyle="1" w:styleId="WW8Num41z0">
    <w:name w:val="WW8Num41z0"/>
    <w:rsid w:val="0013591D"/>
    <w:rPr>
      <w:rFonts w:ascii="Arial" w:hAnsi="Arial" w:cs="Arial" w:hint="default"/>
    </w:rPr>
  </w:style>
  <w:style w:type="character" w:customStyle="1" w:styleId="Absatz-Standardschriftart">
    <w:name w:val="Absatz-Standardschriftart"/>
    <w:rsid w:val="0013591D"/>
  </w:style>
  <w:style w:type="character" w:customStyle="1" w:styleId="WW-Absatz-Standardschriftart">
    <w:name w:val="WW-Absatz-Standardschriftart"/>
    <w:rsid w:val="0013591D"/>
  </w:style>
  <w:style w:type="character" w:customStyle="1" w:styleId="WW8Num4z1">
    <w:name w:val="WW8Num4z1"/>
    <w:rsid w:val="0013591D"/>
    <w:rPr>
      <w:rFonts w:ascii="Courier New" w:hAnsi="Courier New" w:cs="Courier New" w:hint="default"/>
    </w:rPr>
  </w:style>
  <w:style w:type="character" w:customStyle="1" w:styleId="WW8Num5z0">
    <w:name w:val="WW8Num5z0"/>
    <w:rsid w:val="0013591D"/>
    <w:rPr>
      <w:rFonts w:ascii="Symbol" w:hAnsi="Symbol" w:hint="default"/>
    </w:rPr>
  </w:style>
  <w:style w:type="character" w:customStyle="1" w:styleId="WW8Num7z0">
    <w:name w:val="WW8Num7z0"/>
    <w:rsid w:val="0013591D"/>
    <w:rPr>
      <w:rFonts w:ascii="Times New Roman" w:hAnsi="Times New Roman" w:cs="Times New Roman" w:hint="default"/>
    </w:rPr>
  </w:style>
  <w:style w:type="character" w:customStyle="1" w:styleId="WW8Num11z0">
    <w:name w:val="WW8Num11z0"/>
    <w:rsid w:val="0013591D"/>
    <w:rPr>
      <w:rFonts w:ascii="Times New Roman" w:hAnsi="Times New Roman" w:cs="Times New Roman" w:hint="default"/>
    </w:rPr>
  </w:style>
  <w:style w:type="character" w:customStyle="1" w:styleId="WW8Num15z0">
    <w:name w:val="WW8Num15z0"/>
    <w:rsid w:val="0013591D"/>
    <w:rPr>
      <w:rFonts w:ascii="Times New Roman" w:hAnsi="Times New Roman" w:cs="Times New Roman" w:hint="default"/>
    </w:rPr>
  </w:style>
  <w:style w:type="character" w:customStyle="1" w:styleId="WW8Num17z0">
    <w:name w:val="WW8Num17z0"/>
    <w:rsid w:val="0013591D"/>
    <w:rPr>
      <w:rFonts w:ascii="Symbol" w:hAnsi="Symbol" w:hint="default"/>
    </w:rPr>
  </w:style>
  <w:style w:type="character" w:customStyle="1" w:styleId="WW8Num22z0">
    <w:name w:val="WW8Num22z0"/>
    <w:rsid w:val="0013591D"/>
    <w:rPr>
      <w:rFonts w:ascii="Symbol" w:hAnsi="Symbol" w:hint="default"/>
    </w:rPr>
  </w:style>
  <w:style w:type="character" w:customStyle="1" w:styleId="WW8Num28z0">
    <w:name w:val="WW8Num28z0"/>
    <w:rsid w:val="0013591D"/>
    <w:rPr>
      <w:rFonts w:ascii="Arial" w:hAnsi="Arial" w:cs="Arial" w:hint="default"/>
    </w:rPr>
  </w:style>
  <w:style w:type="character" w:customStyle="1" w:styleId="WW8Num30z0">
    <w:name w:val="WW8Num30z0"/>
    <w:rsid w:val="0013591D"/>
    <w:rPr>
      <w:rFonts w:ascii="Symbol" w:hAnsi="Symbol" w:hint="default"/>
    </w:rPr>
  </w:style>
  <w:style w:type="character" w:customStyle="1" w:styleId="WW8Num39z0">
    <w:name w:val="WW8Num39z0"/>
    <w:rsid w:val="0013591D"/>
    <w:rPr>
      <w:rFonts w:ascii="Arial" w:hAnsi="Arial" w:cs="Arial" w:hint="default"/>
    </w:rPr>
  </w:style>
  <w:style w:type="character" w:customStyle="1" w:styleId="WW-Absatz-Standardschriftart1">
    <w:name w:val="WW-Absatz-Standardschriftart1"/>
    <w:rsid w:val="0013591D"/>
  </w:style>
  <w:style w:type="character" w:customStyle="1" w:styleId="WW-Absatz-Standardschriftart11">
    <w:name w:val="WW-Absatz-Standardschriftart11"/>
    <w:rsid w:val="0013591D"/>
  </w:style>
  <w:style w:type="character" w:customStyle="1" w:styleId="WW-Absatz-Standardschriftart111">
    <w:name w:val="WW-Absatz-Standardschriftart111"/>
    <w:rsid w:val="0013591D"/>
  </w:style>
  <w:style w:type="character" w:customStyle="1" w:styleId="WW8Num3z1">
    <w:name w:val="WW8Num3z1"/>
    <w:rsid w:val="0013591D"/>
    <w:rPr>
      <w:sz w:val="22"/>
    </w:rPr>
  </w:style>
  <w:style w:type="character" w:customStyle="1" w:styleId="WW8Num4z0">
    <w:name w:val="WW8Num4z0"/>
    <w:rsid w:val="0013591D"/>
    <w:rPr>
      <w:rFonts w:ascii="Symbol" w:hAnsi="Symbol" w:hint="default"/>
    </w:rPr>
  </w:style>
  <w:style w:type="character" w:customStyle="1" w:styleId="WW8Num7z1">
    <w:name w:val="WW8Num7z1"/>
    <w:rsid w:val="0013591D"/>
    <w:rPr>
      <w:rFonts w:ascii="Garamond" w:hAnsi="Garamond" w:hint="default"/>
    </w:rPr>
  </w:style>
  <w:style w:type="character" w:customStyle="1" w:styleId="WW8Num10z0">
    <w:name w:val="WW8Num10z0"/>
    <w:rsid w:val="0013591D"/>
    <w:rPr>
      <w:rFonts w:ascii="Arial" w:hAnsi="Arial" w:cs="Arial" w:hint="default"/>
    </w:rPr>
  </w:style>
  <w:style w:type="character" w:customStyle="1" w:styleId="WW8Num20z0">
    <w:name w:val="WW8Num20z0"/>
    <w:rsid w:val="0013591D"/>
    <w:rPr>
      <w:rFonts w:ascii="Arial" w:hAnsi="Arial" w:cs="Arial" w:hint="default"/>
    </w:rPr>
  </w:style>
  <w:style w:type="character" w:customStyle="1" w:styleId="WW8Num34z0">
    <w:name w:val="WW8Num34z0"/>
    <w:rsid w:val="0013591D"/>
    <w:rPr>
      <w:rFonts w:ascii="Symbol" w:hAnsi="Symbol" w:hint="default"/>
    </w:rPr>
  </w:style>
  <w:style w:type="character" w:customStyle="1" w:styleId="WW8Num35z0">
    <w:name w:val="WW8Num35z0"/>
    <w:rsid w:val="0013591D"/>
    <w:rPr>
      <w:rFonts w:ascii="Arial" w:hAnsi="Arial" w:cs="Arial" w:hint="default"/>
    </w:rPr>
  </w:style>
  <w:style w:type="character" w:customStyle="1" w:styleId="WW8Num37z0">
    <w:name w:val="WW8Num37z0"/>
    <w:rsid w:val="0013591D"/>
    <w:rPr>
      <w:rFonts w:ascii="Arial" w:hAnsi="Arial" w:cs="Arial" w:hint="default"/>
    </w:rPr>
  </w:style>
  <w:style w:type="character" w:customStyle="1" w:styleId="WW8Num42z0">
    <w:name w:val="WW8Num42z0"/>
    <w:rsid w:val="0013591D"/>
    <w:rPr>
      <w:rFonts w:ascii="Symbol" w:hAnsi="Symbol" w:hint="default"/>
    </w:rPr>
  </w:style>
  <w:style w:type="character" w:customStyle="1" w:styleId="WW8Num43z0">
    <w:name w:val="WW8Num43z0"/>
    <w:rsid w:val="0013591D"/>
    <w:rPr>
      <w:rFonts w:ascii="Symbol" w:hAnsi="Symbol" w:hint="default"/>
    </w:rPr>
  </w:style>
  <w:style w:type="character" w:customStyle="1" w:styleId="WW8Num44z0">
    <w:name w:val="WW8Num44z0"/>
    <w:rsid w:val="0013591D"/>
    <w:rPr>
      <w:rFonts w:ascii="Symbol" w:hAnsi="Symbol" w:hint="default"/>
    </w:rPr>
  </w:style>
  <w:style w:type="character" w:customStyle="1" w:styleId="WW8Num45z0">
    <w:name w:val="WW8Num45z0"/>
    <w:rsid w:val="0013591D"/>
    <w:rPr>
      <w:rFonts w:ascii="Garamond" w:hAnsi="Garamond" w:hint="default"/>
    </w:rPr>
  </w:style>
  <w:style w:type="character" w:customStyle="1" w:styleId="WW8Num46z0">
    <w:name w:val="WW8Num46z0"/>
    <w:rsid w:val="0013591D"/>
    <w:rPr>
      <w:rFonts w:ascii="Arial" w:hAnsi="Arial" w:cs="Arial" w:hint="default"/>
    </w:rPr>
  </w:style>
  <w:style w:type="character" w:customStyle="1" w:styleId="WW8Num48z0">
    <w:name w:val="WW8Num48z0"/>
    <w:rsid w:val="0013591D"/>
    <w:rPr>
      <w:rFonts w:ascii="Symbol" w:hAnsi="Symbol" w:hint="default"/>
    </w:rPr>
  </w:style>
  <w:style w:type="character" w:customStyle="1" w:styleId="WW8Num49z0">
    <w:name w:val="WW8Num49z0"/>
    <w:rsid w:val="0013591D"/>
    <w:rPr>
      <w:rFonts w:ascii="Arial" w:hAnsi="Arial" w:cs="Arial" w:hint="default"/>
    </w:rPr>
  </w:style>
  <w:style w:type="character" w:customStyle="1" w:styleId="WW8Num49z1">
    <w:name w:val="WW8Num49z1"/>
    <w:rsid w:val="0013591D"/>
    <w:rPr>
      <w:rFonts w:ascii="Courier New" w:hAnsi="Courier New" w:cs="Courier New" w:hint="default"/>
    </w:rPr>
  </w:style>
  <w:style w:type="character" w:customStyle="1" w:styleId="WW8Num49z2">
    <w:name w:val="WW8Num49z2"/>
    <w:rsid w:val="0013591D"/>
    <w:rPr>
      <w:rFonts w:ascii="Wingdings" w:hAnsi="Wingdings" w:hint="default"/>
    </w:rPr>
  </w:style>
  <w:style w:type="character" w:customStyle="1" w:styleId="Domylnaczcionkaakapitu2">
    <w:name w:val="Domyślna czcionka akapitu2"/>
    <w:rsid w:val="0013591D"/>
  </w:style>
  <w:style w:type="character" w:customStyle="1" w:styleId="WW8Num38z0">
    <w:name w:val="WW8Num38z0"/>
    <w:rsid w:val="0013591D"/>
    <w:rPr>
      <w:rFonts w:ascii="Symbol" w:hAnsi="Symbol" w:hint="default"/>
    </w:rPr>
  </w:style>
  <w:style w:type="character" w:customStyle="1" w:styleId="WW8Num50z0">
    <w:name w:val="WW8Num50z0"/>
    <w:rsid w:val="0013591D"/>
    <w:rPr>
      <w:rFonts w:ascii="Symbol" w:hAnsi="Symbol" w:hint="default"/>
    </w:rPr>
  </w:style>
  <w:style w:type="character" w:customStyle="1" w:styleId="WW8Num51z0">
    <w:name w:val="WW8Num51z0"/>
    <w:rsid w:val="0013591D"/>
    <w:rPr>
      <w:rFonts w:ascii="Arial" w:hAnsi="Arial" w:cs="Arial" w:hint="default"/>
    </w:rPr>
  </w:style>
  <w:style w:type="character" w:customStyle="1" w:styleId="WW8Num52z0">
    <w:name w:val="WW8Num52z0"/>
    <w:rsid w:val="0013591D"/>
    <w:rPr>
      <w:rFonts w:ascii="Symbol" w:hAnsi="Symbol" w:hint="default"/>
    </w:rPr>
  </w:style>
  <w:style w:type="character" w:customStyle="1" w:styleId="WW8Num53z0">
    <w:name w:val="WW8Num53z0"/>
    <w:rsid w:val="0013591D"/>
    <w:rPr>
      <w:rFonts w:ascii="Arial" w:hAnsi="Arial" w:cs="Arial" w:hint="default"/>
    </w:rPr>
  </w:style>
  <w:style w:type="character" w:customStyle="1" w:styleId="WW8Num54z0">
    <w:name w:val="WW8Num54z0"/>
    <w:rsid w:val="0013591D"/>
    <w:rPr>
      <w:rFonts w:ascii="Arial" w:hAnsi="Arial" w:cs="Arial" w:hint="default"/>
    </w:rPr>
  </w:style>
  <w:style w:type="character" w:customStyle="1" w:styleId="WW8Num55z0">
    <w:name w:val="WW8Num55z0"/>
    <w:rsid w:val="0013591D"/>
    <w:rPr>
      <w:rFonts w:ascii="Arial" w:hAnsi="Arial" w:cs="Arial" w:hint="default"/>
    </w:rPr>
  </w:style>
  <w:style w:type="character" w:customStyle="1" w:styleId="WW8Num56z0">
    <w:name w:val="WW8Num56z0"/>
    <w:rsid w:val="0013591D"/>
    <w:rPr>
      <w:rFonts w:ascii="Arial" w:hAnsi="Arial" w:cs="Arial" w:hint="default"/>
    </w:rPr>
  </w:style>
  <w:style w:type="character" w:customStyle="1" w:styleId="WW-Absatz-Standardschriftart1111">
    <w:name w:val="WW-Absatz-Standardschriftart1111"/>
    <w:rsid w:val="0013591D"/>
  </w:style>
  <w:style w:type="character" w:customStyle="1" w:styleId="WW8Num2z1">
    <w:name w:val="WW8Num2z1"/>
    <w:rsid w:val="0013591D"/>
    <w:rPr>
      <w:sz w:val="22"/>
    </w:rPr>
  </w:style>
  <w:style w:type="character" w:customStyle="1" w:styleId="WW8Num4z2">
    <w:name w:val="WW8Num4z2"/>
    <w:rsid w:val="0013591D"/>
    <w:rPr>
      <w:rFonts w:ascii="Wingdings" w:hAnsi="Wingdings" w:hint="default"/>
    </w:rPr>
  </w:style>
  <w:style w:type="character" w:customStyle="1" w:styleId="WW8Num9z1">
    <w:name w:val="WW8Num9z1"/>
    <w:rsid w:val="0013591D"/>
    <w:rPr>
      <w:rFonts w:ascii="Courier New" w:hAnsi="Courier New" w:cs="Courier New" w:hint="default"/>
    </w:rPr>
  </w:style>
  <w:style w:type="character" w:customStyle="1" w:styleId="WW8Num9z2">
    <w:name w:val="WW8Num9z2"/>
    <w:rsid w:val="0013591D"/>
    <w:rPr>
      <w:rFonts w:ascii="Wingdings" w:hAnsi="Wingdings" w:hint="default"/>
    </w:rPr>
  </w:style>
  <w:style w:type="character" w:customStyle="1" w:styleId="WW8Num21z0">
    <w:name w:val="WW8Num21z0"/>
    <w:rsid w:val="0013591D"/>
    <w:rPr>
      <w:rFonts w:ascii="Times New Roman" w:hAnsi="Times New Roman" w:cs="Times New Roman" w:hint="default"/>
    </w:rPr>
  </w:style>
  <w:style w:type="character" w:customStyle="1" w:styleId="WW8Num21z1">
    <w:name w:val="WW8Num21z1"/>
    <w:rsid w:val="0013591D"/>
    <w:rPr>
      <w:rFonts w:ascii="Courier New" w:hAnsi="Courier New" w:cs="Courier New" w:hint="default"/>
    </w:rPr>
  </w:style>
  <w:style w:type="character" w:customStyle="1" w:styleId="WW8Num21z2">
    <w:name w:val="WW8Num21z2"/>
    <w:rsid w:val="0013591D"/>
    <w:rPr>
      <w:rFonts w:ascii="Wingdings" w:hAnsi="Wingdings" w:hint="default"/>
    </w:rPr>
  </w:style>
  <w:style w:type="character" w:customStyle="1" w:styleId="WW8Num21z3">
    <w:name w:val="WW8Num21z3"/>
    <w:rsid w:val="0013591D"/>
    <w:rPr>
      <w:rFonts w:ascii="Symbol" w:hAnsi="Symbol" w:hint="default"/>
    </w:rPr>
  </w:style>
  <w:style w:type="character" w:customStyle="1" w:styleId="WW8Num22z1">
    <w:name w:val="WW8Num22z1"/>
    <w:rsid w:val="0013591D"/>
    <w:rPr>
      <w:rFonts w:ascii="Courier New" w:hAnsi="Courier New" w:cs="Courier New" w:hint="default"/>
    </w:rPr>
  </w:style>
  <w:style w:type="character" w:customStyle="1" w:styleId="WW8Num22z2">
    <w:name w:val="WW8Num22z2"/>
    <w:rsid w:val="0013591D"/>
    <w:rPr>
      <w:rFonts w:ascii="Wingdings" w:hAnsi="Wingdings" w:hint="default"/>
    </w:rPr>
  </w:style>
  <w:style w:type="character" w:customStyle="1" w:styleId="WW8Num26z1">
    <w:name w:val="WW8Num26z1"/>
    <w:rsid w:val="0013591D"/>
    <w:rPr>
      <w:rFonts w:ascii="Courier New" w:hAnsi="Courier New" w:cs="Courier New" w:hint="default"/>
    </w:rPr>
  </w:style>
  <w:style w:type="character" w:customStyle="1" w:styleId="WW8Num26z2">
    <w:name w:val="WW8Num26z2"/>
    <w:rsid w:val="0013591D"/>
    <w:rPr>
      <w:rFonts w:ascii="Wingdings" w:hAnsi="Wingdings" w:hint="default"/>
    </w:rPr>
  </w:style>
  <w:style w:type="character" w:customStyle="1" w:styleId="WW8Num26z3">
    <w:name w:val="WW8Num26z3"/>
    <w:rsid w:val="0013591D"/>
    <w:rPr>
      <w:rFonts w:ascii="Symbol" w:hAnsi="Symbol" w:hint="default"/>
    </w:rPr>
  </w:style>
  <w:style w:type="character" w:customStyle="1" w:styleId="WW8Num30z1">
    <w:name w:val="WW8Num30z1"/>
    <w:rsid w:val="0013591D"/>
    <w:rPr>
      <w:rFonts w:ascii="Courier New" w:hAnsi="Courier New" w:cs="Courier New" w:hint="default"/>
    </w:rPr>
  </w:style>
  <w:style w:type="character" w:customStyle="1" w:styleId="WW8Num30z2">
    <w:name w:val="WW8Num30z2"/>
    <w:rsid w:val="0013591D"/>
    <w:rPr>
      <w:rFonts w:ascii="Wingdings" w:hAnsi="Wingdings" w:hint="default"/>
    </w:rPr>
  </w:style>
  <w:style w:type="character" w:customStyle="1" w:styleId="WW8Num32z1">
    <w:name w:val="WW8Num32z1"/>
    <w:rsid w:val="0013591D"/>
    <w:rPr>
      <w:rFonts w:ascii="Courier New" w:hAnsi="Courier New" w:cs="Courier New" w:hint="default"/>
    </w:rPr>
  </w:style>
  <w:style w:type="character" w:customStyle="1" w:styleId="WW8Num32z2">
    <w:name w:val="WW8Num32z2"/>
    <w:rsid w:val="0013591D"/>
    <w:rPr>
      <w:rFonts w:ascii="Wingdings" w:hAnsi="Wingdings" w:hint="default"/>
    </w:rPr>
  </w:style>
  <w:style w:type="character" w:customStyle="1" w:styleId="WW8Num42z1">
    <w:name w:val="WW8Num42z1"/>
    <w:rsid w:val="0013591D"/>
    <w:rPr>
      <w:rFonts w:ascii="Courier New" w:hAnsi="Courier New" w:cs="Courier New" w:hint="default"/>
    </w:rPr>
  </w:style>
  <w:style w:type="character" w:customStyle="1" w:styleId="WW8Num42z2">
    <w:name w:val="WW8Num42z2"/>
    <w:rsid w:val="0013591D"/>
    <w:rPr>
      <w:rFonts w:ascii="Wingdings" w:hAnsi="Wingdings" w:hint="default"/>
    </w:rPr>
  </w:style>
  <w:style w:type="character" w:customStyle="1" w:styleId="WW8Num43z1">
    <w:name w:val="WW8Num43z1"/>
    <w:rsid w:val="0013591D"/>
    <w:rPr>
      <w:rFonts w:ascii="Courier New" w:hAnsi="Courier New" w:cs="Courier New" w:hint="default"/>
    </w:rPr>
  </w:style>
  <w:style w:type="character" w:customStyle="1" w:styleId="WW8Num43z2">
    <w:name w:val="WW8Num43z2"/>
    <w:rsid w:val="0013591D"/>
    <w:rPr>
      <w:rFonts w:ascii="Wingdings" w:hAnsi="Wingdings" w:hint="default"/>
    </w:rPr>
  </w:style>
  <w:style w:type="character" w:customStyle="1" w:styleId="WW8Num44z1">
    <w:name w:val="WW8Num44z1"/>
    <w:rsid w:val="0013591D"/>
    <w:rPr>
      <w:rFonts w:ascii="Courier New" w:hAnsi="Courier New" w:cs="Courier New" w:hint="default"/>
    </w:rPr>
  </w:style>
  <w:style w:type="character" w:customStyle="1" w:styleId="WW8Num44z2">
    <w:name w:val="WW8Num44z2"/>
    <w:rsid w:val="0013591D"/>
    <w:rPr>
      <w:rFonts w:ascii="Wingdings" w:hAnsi="Wingdings" w:hint="default"/>
    </w:rPr>
  </w:style>
  <w:style w:type="character" w:customStyle="1" w:styleId="WW8Num48z1">
    <w:name w:val="WW8Num48z1"/>
    <w:rsid w:val="0013591D"/>
    <w:rPr>
      <w:rFonts w:ascii="Courier New" w:hAnsi="Courier New" w:cs="Courier New" w:hint="default"/>
    </w:rPr>
  </w:style>
  <w:style w:type="character" w:customStyle="1" w:styleId="WW8Num48z2">
    <w:name w:val="WW8Num48z2"/>
    <w:rsid w:val="0013591D"/>
    <w:rPr>
      <w:rFonts w:ascii="Wingdings" w:hAnsi="Wingdings" w:hint="default"/>
    </w:rPr>
  </w:style>
  <w:style w:type="character" w:customStyle="1" w:styleId="WW8Num50z1">
    <w:name w:val="WW8Num50z1"/>
    <w:rsid w:val="0013591D"/>
    <w:rPr>
      <w:rFonts w:ascii="Courier New" w:hAnsi="Courier New" w:cs="Courier New" w:hint="default"/>
    </w:rPr>
  </w:style>
  <w:style w:type="character" w:customStyle="1" w:styleId="WW8Num50z2">
    <w:name w:val="WW8Num50z2"/>
    <w:rsid w:val="0013591D"/>
    <w:rPr>
      <w:rFonts w:ascii="Wingdings" w:hAnsi="Wingdings" w:hint="default"/>
    </w:rPr>
  </w:style>
  <w:style w:type="character" w:customStyle="1" w:styleId="WW8Num52z1">
    <w:name w:val="WW8Num52z1"/>
    <w:rsid w:val="0013591D"/>
    <w:rPr>
      <w:rFonts w:ascii="Courier New" w:hAnsi="Courier New" w:cs="Courier New" w:hint="default"/>
    </w:rPr>
  </w:style>
  <w:style w:type="character" w:customStyle="1" w:styleId="WW8Num52z2">
    <w:name w:val="WW8Num52z2"/>
    <w:rsid w:val="0013591D"/>
    <w:rPr>
      <w:rFonts w:ascii="Wingdings" w:hAnsi="Wingdings" w:hint="default"/>
    </w:rPr>
  </w:style>
  <w:style w:type="character" w:customStyle="1" w:styleId="WW8NumSt32z0">
    <w:name w:val="WW8NumSt32z0"/>
    <w:rsid w:val="0013591D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3591D"/>
  </w:style>
  <w:style w:type="character" w:customStyle="1" w:styleId="Odwoaniedokomentarza1">
    <w:name w:val="Odwołanie do komentarza1"/>
    <w:rsid w:val="0013591D"/>
    <w:rPr>
      <w:sz w:val="16"/>
    </w:rPr>
  </w:style>
  <w:style w:type="character" w:customStyle="1" w:styleId="TekstkomentarzaZnak">
    <w:name w:val="Tekst komentarza Znak"/>
    <w:rsid w:val="0013591D"/>
    <w:rPr>
      <w:lang w:val="pl-PL" w:eastAsia="ar-SA" w:bidi="ar-SA"/>
    </w:rPr>
  </w:style>
  <w:style w:type="character" w:customStyle="1" w:styleId="TematkomentarzaZnak">
    <w:name w:val="Temat komentarza Znak"/>
    <w:rsid w:val="0013591D"/>
    <w:rPr>
      <w:b/>
      <w:bCs w:val="0"/>
      <w:lang w:val="pl-PL" w:eastAsia="ar-SA" w:bidi="ar-SA"/>
    </w:rPr>
  </w:style>
  <w:style w:type="character" w:customStyle="1" w:styleId="TekstdymkaZnak">
    <w:name w:val="Tekst dymka Znak"/>
    <w:rsid w:val="0013591D"/>
    <w:rPr>
      <w:rFonts w:ascii="Tahoma" w:hAnsi="Tahoma" w:cs="Tahoma" w:hint="default"/>
      <w:sz w:val="16"/>
      <w:lang w:val="pl-PL" w:eastAsia="ar-SA" w:bidi="ar-SA"/>
    </w:rPr>
  </w:style>
  <w:style w:type="character" w:customStyle="1" w:styleId="NormalnyWebZnak">
    <w:name w:val="Normalny (Web) Znak"/>
    <w:rsid w:val="0013591D"/>
    <w:rPr>
      <w:lang w:val="pl-PL" w:eastAsia="ar-SA" w:bidi="ar-SA"/>
    </w:rPr>
  </w:style>
  <w:style w:type="character" w:customStyle="1" w:styleId="PlainTextChar">
    <w:name w:val="Plain Text Char"/>
    <w:semiHidden/>
    <w:locked/>
    <w:rsid w:val="0013591D"/>
    <w:rPr>
      <w:rFonts w:ascii="Courier New" w:hAnsi="Courier New" w:cs="Courier New" w:hint="default"/>
      <w:lang w:val="x-none" w:eastAsia="ar-SA" w:bidi="ar-SA"/>
    </w:rPr>
  </w:style>
  <w:style w:type="character" w:customStyle="1" w:styleId="NagwekZnak">
    <w:name w:val="Nagłówek Znak"/>
    <w:rsid w:val="0013591D"/>
    <w:rPr>
      <w:spacing w:val="-4"/>
      <w:sz w:val="22"/>
    </w:rPr>
  </w:style>
  <w:style w:type="character" w:customStyle="1" w:styleId="TytuZnak">
    <w:name w:val="Tytuł Znak"/>
    <w:rsid w:val="0013591D"/>
    <w:rPr>
      <w:rFonts w:ascii="Arial" w:hAnsi="Arial" w:cs="Arial" w:hint="default"/>
      <w:b/>
      <w:bCs w:val="0"/>
      <w:sz w:val="32"/>
      <w:u w:val="single"/>
    </w:rPr>
  </w:style>
  <w:style w:type="character" w:customStyle="1" w:styleId="TekstpodstawowywcityZnak">
    <w:name w:val="Tekst podstawowy wcięty Znak"/>
    <w:rsid w:val="0013591D"/>
    <w:rPr>
      <w:sz w:val="24"/>
    </w:rPr>
  </w:style>
  <w:style w:type="character" w:customStyle="1" w:styleId="Tekstpodstawowywcity2Znak">
    <w:name w:val="Tekst podstawowy wcięty 2 Znak"/>
    <w:rsid w:val="0013591D"/>
  </w:style>
  <w:style w:type="character" w:customStyle="1" w:styleId="Tekstpodstawowywcity3Znak">
    <w:name w:val="Tekst podstawowy wcięty 3 Znak"/>
    <w:rsid w:val="0013591D"/>
  </w:style>
  <w:style w:type="character" w:customStyle="1" w:styleId="TekstpodstawowyZnak">
    <w:name w:val="Tekst podstawowy Znak"/>
    <w:rsid w:val="0013591D"/>
    <w:rPr>
      <w:sz w:val="24"/>
    </w:rPr>
  </w:style>
  <w:style w:type="character" w:customStyle="1" w:styleId="StopkaZnak">
    <w:name w:val="Stopka Znak"/>
    <w:rsid w:val="0013591D"/>
    <w:rPr>
      <w:sz w:val="24"/>
    </w:rPr>
  </w:style>
  <w:style w:type="character" w:customStyle="1" w:styleId="Tekstpodstawowy2Znak">
    <w:name w:val="Tekst podstawowy 2 Znak"/>
    <w:rsid w:val="0013591D"/>
    <w:rPr>
      <w:i/>
      <w:iCs w:val="0"/>
      <w:sz w:val="24"/>
    </w:rPr>
  </w:style>
  <w:style w:type="character" w:customStyle="1" w:styleId="Tekstpodstawowy3Znak">
    <w:name w:val="Tekst podstawowy 3 Znak"/>
    <w:rsid w:val="0013591D"/>
    <w:rPr>
      <w:sz w:val="16"/>
    </w:rPr>
  </w:style>
  <w:style w:type="character" w:customStyle="1" w:styleId="PlandokumentuZnak">
    <w:name w:val="Plan dokumentu Znak"/>
    <w:rsid w:val="0013591D"/>
    <w:rPr>
      <w:rFonts w:ascii="Tahoma" w:hAnsi="Tahoma" w:cs="Tahoma" w:hint="default"/>
      <w:shd w:val="clear" w:color="auto" w:fill="000080"/>
    </w:rPr>
  </w:style>
  <w:style w:type="character" w:customStyle="1" w:styleId="TekstprzypisukocowegoZnak">
    <w:name w:val="Tekst przypisu końcowego Znak"/>
    <w:rsid w:val="0013591D"/>
  </w:style>
  <w:style w:type="character" w:customStyle="1" w:styleId="Znakiprzypiswkocowych">
    <w:name w:val="Znaki przypisów końcowych"/>
    <w:rsid w:val="0013591D"/>
    <w:rPr>
      <w:vertAlign w:val="superscript"/>
    </w:rPr>
  </w:style>
  <w:style w:type="character" w:customStyle="1" w:styleId="ZnakZnak">
    <w:name w:val="Znak Znak"/>
    <w:rsid w:val="0013591D"/>
    <w:rPr>
      <w:lang w:val="pl-PL" w:eastAsia="ar-SA" w:bidi="ar-SA"/>
    </w:rPr>
  </w:style>
  <w:style w:type="character" w:customStyle="1" w:styleId="Odwoaniedokomentarza2">
    <w:name w:val="Odwołanie do komentarza2"/>
    <w:rsid w:val="0013591D"/>
    <w:rPr>
      <w:sz w:val="16"/>
    </w:rPr>
  </w:style>
  <w:style w:type="character" w:customStyle="1" w:styleId="TekstkomentarzaZnak1">
    <w:name w:val="Tekst komentarza Znak1"/>
    <w:rsid w:val="0013591D"/>
  </w:style>
  <w:style w:type="character" w:customStyle="1" w:styleId="Symbolewypunktowania">
    <w:name w:val="Symbole wypunktowania"/>
    <w:rsid w:val="0013591D"/>
    <w:rPr>
      <w:rFonts w:ascii="OpenSymbol" w:hAnsi="OpenSymbol" w:hint="default"/>
    </w:rPr>
  </w:style>
  <w:style w:type="character" w:customStyle="1" w:styleId="ZwykytekstZnak1">
    <w:name w:val="Zwykły tekst Znak1"/>
    <w:semiHidden/>
    <w:rsid w:val="0013591D"/>
    <w:rPr>
      <w:rFonts w:ascii="Consolas" w:hAnsi="Consolas" w:hint="default"/>
      <w:sz w:val="21"/>
    </w:rPr>
  </w:style>
  <w:style w:type="character" w:customStyle="1" w:styleId="st">
    <w:name w:val="st"/>
    <w:rsid w:val="0013591D"/>
  </w:style>
  <w:style w:type="character" w:customStyle="1" w:styleId="text1">
    <w:name w:val="text1"/>
    <w:rsid w:val="0013591D"/>
    <w:rPr>
      <w:rFonts w:ascii="Verdana" w:hAnsi="Verdana" w:hint="default"/>
      <w:color w:val="000000"/>
      <w:sz w:val="20"/>
    </w:rPr>
  </w:style>
  <w:style w:type="character" w:customStyle="1" w:styleId="Tekstzastpczy1">
    <w:name w:val="Tekst zastępczy1"/>
    <w:semiHidden/>
    <w:rsid w:val="0013591D"/>
    <w:rPr>
      <w:rFonts w:ascii="Times New Roman" w:hAnsi="Times New Roman" w:cs="Times New Roman" w:hint="default"/>
      <w:color w:val="808080"/>
    </w:rPr>
  </w:style>
  <w:style w:type="character" w:customStyle="1" w:styleId="FontStyle17">
    <w:name w:val="Font Style17"/>
    <w:rsid w:val="0013591D"/>
    <w:rPr>
      <w:rFonts w:ascii="Calibri" w:hAnsi="Calibri" w:cs="Calibri" w:hint="default"/>
      <w:b/>
      <w:bCs/>
      <w:sz w:val="20"/>
      <w:szCs w:val="20"/>
    </w:rPr>
  </w:style>
  <w:style w:type="table" w:styleId="Tabela-Siatka">
    <w:name w:val="Table Grid"/>
    <w:basedOn w:val="Standardowy"/>
    <w:rsid w:val="0013591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9">
    <w:name w:val="toc 9"/>
    <w:basedOn w:val="Indeks"/>
    <w:rsid w:val="0013591D"/>
    <w:pPr>
      <w:widowControl/>
      <w:tabs>
        <w:tab w:val="right" w:leader="dot" w:pos="11901"/>
      </w:tabs>
      <w:ind w:left="2264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8">
    <w:name w:val="toc 8"/>
    <w:basedOn w:val="Indeks"/>
    <w:rsid w:val="0013591D"/>
    <w:pPr>
      <w:widowControl/>
      <w:tabs>
        <w:tab w:val="right" w:leader="dot" w:pos="11618"/>
      </w:tabs>
      <w:ind w:left="1981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7">
    <w:name w:val="toc 7"/>
    <w:basedOn w:val="Indeks"/>
    <w:rsid w:val="0013591D"/>
    <w:pPr>
      <w:widowControl/>
      <w:tabs>
        <w:tab w:val="right" w:leader="dot" w:pos="11335"/>
      </w:tabs>
      <w:ind w:left="1698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6">
    <w:name w:val="toc 6"/>
    <w:basedOn w:val="Indeks"/>
    <w:rsid w:val="0013591D"/>
    <w:pPr>
      <w:widowControl/>
      <w:tabs>
        <w:tab w:val="right" w:leader="dot" w:pos="11052"/>
      </w:tabs>
      <w:ind w:left="1415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5">
    <w:name w:val="toc 5"/>
    <w:basedOn w:val="Indeks"/>
    <w:rsid w:val="0013591D"/>
    <w:pPr>
      <w:widowControl/>
      <w:tabs>
        <w:tab w:val="right" w:leader="dot" w:pos="10769"/>
      </w:tabs>
      <w:ind w:left="1132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4">
    <w:name w:val="toc 4"/>
    <w:basedOn w:val="Indeks"/>
    <w:rsid w:val="0013591D"/>
    <w:pPr>
      <w:widowControl/>
      <w:tabs>
        <w:tab w:val="right" w:leader="dot" w:pos="10486"/>
      </w:tabs>
      <w:ind w:left="849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3">
    <w:name w:val="toc 3"/>
    <w:basedOn w:val="Indeks"/>
    <w:rsid w:val="0013591D"/>
    <w:pPr>
      <w:widowControl/>
      <w:tabs>
        <w:tab w:val="right" w:leader="dot" w:pos="10203"/>
      </w:tabs>
      <w:ind w:left="566"/>
    </w:pPr>
    <w:rPr>
      <w:rFonts w:ascii="Times New Roman" w:eastAsia="Calibri" w:hAnsi="Times New Roman" w:cs="Tahoma"/>
      <w:kern w:val="0"/>
      <w:lang w:eastAsia="ar-SA" w:bidi="ar-SA"/>
    </w:rPr>
  </w:style>
  <w:style w:type="paragraph" w:styleId="Spistreci2">
    <w:name w:val="toc 2"/>
    <w:basedOn w:val="Indeks"/>
    <w:rsid w:val="0013591D"/>
    <w:pPr>
      <w:widowControl/>
      <w:tabs>
        <w:tab w:val="right" w:leader="dot" w:pos="9920"/>
      </w:tabs>
      <w:ind w:left="283"/>
    </w:pPr>
    <w:rPr>
      <w:rFonts w:ascii="Times New Roman" w:eastAsia="Calibri" w:hAnsi="Times New Roman" w:cs="Tahoma"/>
      <w:kern w:val="0"/>
      <w:lang w:eastAsia="ar-SA" w:bidi="ar-SA"/>
    </w:rPr>
  </w:style>
  <w:style w:type="numbering" w:customStyle="1" w:styleId="WW8Num35">
    <w:name w:val="WW8Num35"/>
    <w:rsid w:val="0013591D"/>
    <w:pPr>
      <w:numPr>
        <w:numId w:val="31"/>
      </w:numPr>
    </w:pPr>
  </w:style>
  <w:style w:type="numbering" w:customStyle="1" w:styleId="WW8Num23">
    <w:name w:val="WW8Num23"/>
    <w:rsid w:val="0013591D"/>
    <w:pPr>
      <w:numPr>
        <w:numId w:val="32"/>
      </w:numPr>
    </w:pPr>
  </w:style>
  <w:style w:type="numbering" w:customStyle="1" w:styleId="WW8Num22">
    <w:name w:val="WW8Num22"/>
    <w:rsid w:val="0013591D"/>
    <w:pPr>
      <w:numPr>
        <w:numId w:val="33"/>
      </w:numPr>
    </w:pPr>
  </w:style>
  <w:style w:type="character" w:customStyle="1" w:styleId="ZnakZnakZnak">
    <w:name w:val="Znak Znak Znak"/>
    <w:rsid w:val="00645D29"/>
    <w:rPr>
      <w:rFonts w:ascii="Calibri" w:eastAsia="Calibri" w:hAnsi="Calibri" w:cs="Calibri" w:hint="default"/>
      <w:sz w:val="22"/>
      <w:szCs w:val="22"/>
      <w:lang w:val="pl-PL" w:eastAsia="en-US" w:bidi="ar-SA"/>
    </w:rPr>
  </w:style>
  <w:style w:type="character" w:customStyle="1" w:styleId="FontStyle63">
    <w:name w:val="Font Style63"/>
    <w:rsid w:val="00645D29"/>
    <w:rPr>
      <w:rFonts w:ascii="Times New Roman" w:hAnsi="Times New Roman" w:cs="Times New Roman" w:hint="default"/>
      <w:color w:val="000000"/>
      <w:sz w:val="18"/>
    </w:rPr>
  </w:style>
  <w:style w:type="paragraph" w:styleId="Mapadokumentu">
    <w:name w:val="Document Map"/>
    <w:basedOn w:val="Normalny"/>
    <w:semiHidden/>
    <w:rsid w:val="00DF5F45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A7890-7446-462F-B731-398AB55B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7D335D1D.dotm</Template>
  <TotalTime>67</TotalTime>
  <Pages>5</Pages>
  <Words>860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Kormanek</dc:creator>
  <cp:lastModifiedBy>Joanna Kotwica</cp:lastModifiedBy>
  <cp:revision>12</cp:revision>
  <cp:lastPrinted>2023-07-06T09:43:00Z</cp:lastPrinted>
  <dcterms:created xsi:type="dcterms:W3CDTF">2024-10-30T10:00:00Z</dcterms:created>
  <dcterms:modified xsi:type="dcterms:W3CDTF">2024-10-31T09:20:00Z</dcterms:modified>
</cp:coreProperties>
</file>