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7F731" w14:textId="7DF19C89" w:rsidR="00B13BD4" w:rsidRPr="00994980" w:rsidRDefault="00B13BD4" w:rsidP="007B0B8A">
      <w:pPr>
        <w:tabs>
          <w:tab w:val="left" w:pos="4680"/>
          <w:tab w:val="right" w:pos="9070"/>
        </w:tabs>
        <w:spacing w:line="276" w:lineRule="auto"/>
        <w:ind w:firstLine="1418"/>
        <w:jc w:val="right"/>
        <w:rPr>
          <w:rFonts w:cs="Times New Roman"/>
          <w:b/>
          <w:i/>
          <w:iCs/>
          <w:color w:val="auto"/>
          <w:sz w:val="24"/>
          <w:szCs w:val="24"/>
        </w:rPr>
      </w:pPr>
      <w:bookmarkStart w:id="0" w:name="_Hlk176353018"/>
    </w:p>
    <w:p w14:paraId="4E231540" w14:textId="62EE7953" w:rsidR="00B13BD4" w:rsidRPr="00994980" w:rsidRDefault="006C57F1" w:rsidP="00B13BD4">
      <w:pPr>
        <w:spacing w:line="276" w:lineRule="auto"/>
        <w:jc w:val="both"/>
        <w:rPr>
          <w:rFonts w:cs="Times New Roman"/>
          <w:b/>
          <w:bCs w:val="0"/>
          <w:color w:val="auto"/>
          <w:sz w:val="22"/>
          <w:szCs w:val="22"/>
        </w:rPr>
      </w:pPr>
      <w:r>
        <w:rPr>
          <w:rFonts w:cs="Times New Roman"/>
          <w:b/>
          <w:bCs w:val="0"/>
          <w:color w:val="auto"/>
          <w:sz w:val="22"/>
          <w:szCs w:val="22"/>
        </w:rPr>
        <w:t xml:space="preserve">Nr sprawy: </w:t>
      </w:r>
      <w:r w:rsidR="008F2441">
        <w:rPr>
          <w:rFonts w:cs="Times New Roman"/>
          <w:b/>
          <w:bCs w:val="0"/>
          <w:color w:val="auto"/>
          <w:sz w:val="22"/>
          <w:szCs w:val="22"/>
        </w:rPr>
        <w:t>720/06</w:t>
      </w:r>
      <w:r w:rsidR="005557AF" w:rsidRPr="00B57C16">
        <w:rPr>
          <w:rFonts w:cs="Times New Roman"/>
          <w:b/>
          <w:bCs w:val="0"/>
          <w:color w:val="auto"/>
          <w:sz w:val="22"/>
          <w:szCs w:val="22"/>
        </w:rPr>
        <w:t>/2024</w:t>
      </w:r>
    </w:p>
    <w:p w14:paraId="32F31B3B" w14:textId="77777777" w:rsidR="00B13BD4" w:rsidRPr="00994980" w:rsidRDefault="00B13BD4" w:rsidP="00B13BD4">
      <w:pPr>
        <w:rPr>
          <w:rFonts w:cs="Times New Roman"/>
          <w:color w:val="auto"/>
          <w:sz w:val="24"/>
          <w:szCs w:val="24"/>
        </w:rPr>
      </w:pPr>
    </w:p>
    <w:p w14:paraId="33687E40" w14:textId="77777777" w:rsidR="00B13BD4" w:rsidRPr="00994980" w:rsidRDefault="00B13BD4" w:rsidP="00B13BD4">
      <w:pPr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 xml:space="preserve">Zamawiający - 3 Regionalna Baza Logistyczna, </w:t>
      </w:r>
      <w:r w:rsidRPr="00994980">
        <w:rPr>
          <w:rFonts w:cs="Times New Roman"/>
          <w:b/>
          <w:color w:val="auto"/>
          <w:sz w:val="22"/>
          <w:szCs w:val="22"/>
        </w:rPr>
        <w:br/>
        <w:t>30-901 Kraków, Ul. Montelupich 3</w:t>
      </w:r>
    </w:p>
    <w:p w14:paraId="4AC03298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24"/>
          <w:szCs w:val="24"/>
        </w:rPr>
      </w:pPr>
    </w:p>
    <w:p w14:paraId="4A61C6C9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32"/>
          <w:szCs w:val="32"/>
        </w:rPr>
      </w:pPr>
      <w:r w:rsidRPr="00994980">
        <w:rPr>
          <w:rFonts w:cs="Times New Roman"/>
          <w:b/>
          <w:color w:val="auto"/>
          <w:sz w:val="32"/>
          <w:szCs w:val="32"/>
        </w:rPr>
        <w:t>O F E R T A</w:t>
      </w:r>
    </w:p>
    <w:p w14:paraId="2413F77F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>(W Z Ó R)</w:t>
      </w:r>
    </w:p>
    <w:p w14:paraId="2D0A7AE3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22"/>
          <w:szCs w:val="22"/>
        </w:rPr>
      </w:pPr>
    </w:p>
    <w:p w14:paraId="06190F57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NAZWA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</w:t>
      </w:r>
    </w:p>
    <w:p w14:paraId="0A6E2AEA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</w:t>
      </w:r>
    </w:p>
    <w:p w14:paraId="3F711039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ADRES SIEDZIBY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…………………………………………………………………………………………….</w:t>
      </w:r>
    </w:p>
    <w:p w14:paraId="6F8843E7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…………………………………………………………………………………………….</w:t>
      </w:r>
    </w:p>
    <w:p w14:paraId="59A1F60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NIP: 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REGON: |___|___|___|___|___|___|___|___|___|___|___|___|___|___|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PESEL: 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ADRES ZAMIESZKANIA …………………………………………………………………………………………….</w:t>
      </w:r>
    </w:p>
    <w:p w14:paraId="3567F67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Tel: ……………………………</w:t>
      </w:r>
    </w:p>
    <w:p w14:paraId="303E6988" w14:textId="2F9741AD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Email: …………………………</w:t>
      </w:r>
    </w:p>
    <w:p w14:paraId="65634EB6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2"/>
          <w:szCs w:val="22"/>
        </w:rPr>
      </w:pPr>
    </w:p>
    <w:p w14:paraId="628A5EC9" w14:textId="579404E7" w:rsidR="00B13BD4" w:rsidRPr="005557AF" w:rsidRDefault="00B13BD4" w:rsidP="00B13BD4">
      <w:pPr>
        <w:spacing w:line="276" w:lineRule="auto"/>
        <w:jc w:val="both"/>
        <w:rPr>
          <w:rFonts w:cs="Times New Roman"/>
          <w:b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W odpowiedzi na publiczne ogłoszenie o wszczęciu postępowania o udzielenie zamówienia którego przedmiotem jest</w:t>
      </w:r>
      <w:r w:rsidRPr="00994980">
        <w:rPr>
          <w:rFonts w:cs="Times New Roman"/>
          <w:color w:val="auto"/>
          <w:sz w:val="24"/>
          <w:szCs w:val="24"/>
        </w:rPr>
        <w:t xml:space="preserve"> </w:t>
      </w:r>
      <w:r w:rsidR="008F2441" w:rsidRPr="00ED0A38">
        <w:rPr>
          <w:rFonts w:cs="Times New Roman"/>
          <w:b/>
          <w:color w:val="auto"/>
          <w:sz w:val="24"/>
          <w:szCs w:val="24"/>
        </w:rPr>
        <w:t>świadczenie w formie rzeczowej dla dzieci osób uprawnionych do korzystania z ZFŚS 3.RBLog – zakup i dostawa paczek mikołajowych</w:t>
      </w:r>
      <w:r w:rsidR="005557AF">
        <w:rPr>
          <w:rFonts w:cs="Times New Roman"/>
          <w:b/>
          <w:color w:val="auto"/>
          <w:sz w:val="24"/>
          <w:szCs w:val="24"/>
        </w:rPr>
        <w:t xml:space="preserve"> 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>składam/-y niniejszą ofertę oraz oświadczam-y</w:t>
      </w:r>
      <w:r w:rsidR="005557AF">
        <w:rPr>
          <w:rFonts w:cs="Times New Roman"/>
          <w:b/>
          <w:bCs w:val="0"/>
          <w:color w:val="auto"/>
          <w:sz w:val="24"/>
          <w:szCs w:val="24"/>
        </w:rPr>
        <w:t>,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 xml:space="preserve"> że </w:t>
      </w:r>
      <w:r w:rsidRPr="00994980">
        <w:rPr>
          <w:rFonts w:cs="Times New Roman"/>
          <w:color w:val="auto"/>
          <w:sz w:val="24"/>
          <w:szCs w:val="24"/>
        </w:rPr>
        <w:t>oferujemy wykonanie zamówienia, zgodnie z wymaganiami określonymi jego opisie przekazanym wraz z o</w:t>
      </w:r>
      <w:r w:rsidR="005557AF">
        <w:rPr>
          <w:rFonts w:cs="Times New Roman"/>
          <w:color w:val="auto"/>
          <w:sz w:val="24"/>
          <w:szCs w:val="24"/>
        </w:rPr>
        <w:t xml:space="preserve">głoszeniem, </w:t>
      </w:r>
      <w:r w:rsidRPr="00994980">
        <w:rPr>
          <w:rFonts w:cs="Times New Roman"/>
          <w:color w:val="auto"/>
          <w:sz w:val="24"/>
          <w:szCs w:val="24"/>
        </w:rPr>
        <w:t>na następujących warunkach:</w:t>
      </w:r>
    </w:p>
    <w:p w14:paraId="71632B38" w14:textId="77777777" w:rsidR="00B13BD4" w:rsidRPr="00994980" w:rsidRDefault="00B13BD4" w:rsidP="00B13BD4">
      <w:pPr>
        <w:spacing w:line="276" w:lineRule="auto"/>
        <w:jc w:val="both"/>
        <w:rPr>
          <w:rFonts w:cs="Times New Roman"/>
          <w:b/>
          <w:bCs w:val="0"/>
          <w:color w:val="auto"/>
          <w:sz w:val="24"/>
          <w:szCs w:val="24"/>
        </w:rPr>
      </w:pPr>
    </w:p>
    <w:p w14:paraId="047DFA42" w14:textId="55F28CC4" w:rsidR="00B13BD4" w:rsidRPr="00994980" w:rsidRDefault="008F2441" w:rsidP="008F2441">
      <w:pPr>
        <w:numPr>
          <w:ilvl w:val="1"/>
          <w:numId w:val="3"/>
        </w:numPr>
        <w:tabs>
          <w:tab w:val="left" w:pos="426"/>
        </w:tabs>
        <w:suppressAutoHyphens/>
        <w:spacing w:before="120" w:line="360" w:lineRule="auto"/>
        <w:ind w:left="426" w:hanging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b/>
          <w:bCs w:val="0"/>
          <w:color w:val="auto"/>
          <w:sz w:val="24"/>
          <w:szCs w:val="24"/>
        </w:rPr>
        <w:t>Łączna cena brutto za 802 paczki:</w:t>
      </w:r>
      <w:r w:rsidR="00B13BD4" w:rsidRPr="00994980">
        <w:rPr>
          <w:rFonts w:cs="Times New Roman"/>
          <w:b/>
          <w:bCs w:val="0"/>
          <w:color w:val="auto"/>
          <w:sz w:val="24"/>
          <w:szCs w:val="24"/>
        </w:rPr>
        <w:t>................................. złotych</w:t>
      </w:r>
      <w:r w:rsidR="00B13BD4" w:rsidRPr="00994980">
        <w:rPr>
          <w:rFonts w:cs="Times New Roman"/>
          <w:color w:val="auto"/>
          <w:sz w:val="24"/>
          <w:szCs w:val="24"/>
        </w:rPr>
        <w:t>, (słownie:........................................................................)</w:t>
      </w:r>
    </w:p>
    <w:p w14:paraId="5CBF4739" w14:textId="62BC09C4" w:rsidR="00B13BD4" w:rsidRPr="00994980" w:rsidRDefault="008F2441" w:rsidP="008F2441">
      <w:pPr>
        <w:spacing w:before="120" w:line="360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b/>
          <w:bCs w:val="0"/>
          <w:color w:val="auto"/>
          <w:sz w:val="24"/>
          <w:szCs w:val="24"/>
        </w:rPr>
        <w:t xml:space="preserve">Łączna cena </w:t>
      </w:r>
      <w:r>
        <w:rPr>
          <w:rFonts w:cs="Times New Roman"/>
          <w:b/>
          <w:bCs w:val="0"/>
          <w:color w:val="auto"/>
          <w:sz w:val="24"/>
          <w:szCs w:val="24"/>
        </w:rPr>
        <w:t>netto</w:t>
      </w:r>
      <w:r>
        <w:rPr>
          <w:rFonts w:cs="Times New Roman"/>
          <w:b/>
          <w:bCs w:val="0"/>
          <w:color w:val="auto"/>
          <w:sz w:val="24"/>
          <w:szCs w:val="24"/>
        </w:rPr>
        <w:t xml:space="preserve"> za 802 paczki</w:t>
      </w:r>
      <w:r w:rsidR="00B13BD4" w:rsidRPr="00994980">
        <w:rPr>
          <w:rFonts w:cs="Times New Roman"/>
          <w:color w:val="auto"/>
          <w:sz w:val="24"/>
          <w:szCs w:val="24"/>
        </w:rPr>
        <w:t>: ................................. złotych,</w:t>
      </w:r>
      <w:r w:rsidR="00B13BD4" w:rsidRPr="00994980">
        <w:rPr>
          <w:rFonts w:cs="Times New Roman"/>
          <w:color w:val="auto"/>
          <w:sz w:val="24"/>
          <w:szCs w:val="24"/>
        </w:rPr>
        <w:br/>
        <w:t>(słownie: .........................................................................)</w:t>
      </w:r>
    </w:p>
    <w:p w14:paraId="311C3E3C" w14:textId="7B686B0A" w:rsidR="00B13BD4" w:rsidRDefault="00B13BD4" w:rsidP="008F2441">
      <w:pPr>
        <w:spacing w:before="120" w:line="360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Podatek od towarów i us</w:t>
      </w:r>
      <w:r w:rsidR="008F2441">
        <w:rPr>
          <w:rFonts w:cs="Times New Roman"/>
          <w:color w:val="auto"/>
          <w:sz w:val="24"/>
          <w:szCs w:val="24"/>
        </w:rPr>
        <w:t>ług: ......................... złotych</w:t>
      </w:r>
    </w:p>
    <w:p w14:paraId="6FDF480E" w14:textId="169A755E" w:rsidR="008F2441" w:rsidRDefault="008F2441" w:rsidP="00B13BD4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W tym:</w:t>
      </w:r>
    </w:p>
    <w:p w14:paraId="3E955304" w14:textId="6ECBD195" w:rsidR="008F2441" w:rsidRPr="008F2441" w:rsidRDefault="008F2441" w:rsidP="008F2441">
      <w:pPr>
        <w:pStyle w:val="Akapitzlist"/>
        <w:numPr>
          <w:ilvl w:val="2"/>
          <w:numId w:val="3"/>
        </w:numPr>
        <w:tabs>
          <w:tab w:val="clear" w:pos="2340"/>
          <w:tab w:val="num" w:pos="2127"/>
        </w:tabs>
        <w:spacing w:before="120" w:line="360" w:lineRule="auto"/>
        <w:ind w:left="992" w:hanging="142"/>
        <w:rPr>
          <w:rFonts w:ascii="Times New Roman" w:hAnsi="Times New Roman" w:cs="Times New Roman"/>
          <w:sz w:val="24"/>
          <w:szCs w:val="24"/>
        </w:rPr>
      </w:pPr>
      <w:r w:rsidRPr="008F2441">
        <w:rPr>
          <w:rFonts w:ascii="Times New Roman" w:hAnsi="Times New Roman" w:cs="Times New Roman"/>
          <w:sz w:val="24"/>
          <w:szCs w:val="24"/>
        </w:rPr>
        <w:t>Łączna cena brutto za paczki z grupy I:…………………….. złotych,</w:t>
      </w:r>
    </w:p>
    <w:p w14:paraId="5A12533E" w14:textId="0C10654B" w:rsidR="008F2441" w:rsidRDefault="008F2441" w:rsidP="008F2441">
      <w:pPr>
        <w:spacing w:before="120" w:line="360" w:lineRule="auto"/>
        <w:ind w:left="992" w:hanging="8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lastRenderedPageBreak/>
        <w:t>(słownie:........................................................................)</w:t>
      </w:r>
    </w:p>
    <w:p w14:paraId="18E4DCE4" w14:textId="6C0A93B5" w:rsidR="008F2441" w:rsidRDefault="008F2441" w:rsidP="008F2441">
      <w:pPr>
        <w:spacing w:before="120" w:line="360" w:lineRule="auto"/>
        <w:ind w:left="992" w:hanging="8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Łączna cena</w:t>
      </w:r>
      <w:r>
        <w:rPr>
          <w:rFonts w:cs="Times New Roman"/>
          <w:color w:val="auto"/>
          <w:sz w:val="24"/>
          <w:szCs w:val="24"/>
        </w:rPr>
        <w:t xml:space="preserve"> netto</w:t>
      </w:r>
      <w:r>
        <w:rPr>
          <w:rFonts w:cs="Times New Roman"/>
          <w:color w:val="auto"/>
          <w:sz w:val="24"/>
          <w:szCs w:val="24"/>
        </w:rPr>
        <w:t xml:space="preserve"> za paczki z grupy I:…………………….. złotych,</w:t>
      </w:r>
    </w:p>
    <w:p w14:paraId="1E7FBD7F" w14:textId="6E065F78" w:rsidR="008F2441" w:rsidRDefault="008F2441" w:rsidP="008F2441">
      <w:pPr>
        <w:spacing w:before="120" w:line="360" w:lineRule="auto"/>
        <w:ind w:left="992" w:hanging="8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(słownie:........................................................................)</w:t>
      </w:r>
    </w:p>
    <w:p w14:paraId="0654B185" w14:textId="472226A8" w:rsidR="008F2441" w:rsidRPr="008F2441" w:rsidRDefault="008F2441" w:rsidP="008F2441">
      <w:pPr>
        <w:pStyle w:val="Akapitzlist"/>
        <w:numPr>
          <w:ilvl w:val="2"/>
          <w:numId w:val="3"/>
        </w:numPr>
        <w:tabs>
          <w:tab w:val="clear" w:pos="2340"/>
          <w:tab w:val="num" w:pos="2127"/>
        </w:tabs>
        <w:spacing w:before="120" w:line="360" w:lineRule="auto"/>
        <w:ind w:left="992" w:hanging="142"/>
        <w:rPr>
          <w:rFonts w:ascii="Times New Roman" w:hAnsi="Times New Roman" w:cs="Times New Roman"/>
          <w:sz w:val="24"/>
          <w:szCs w:val="24"/>
        </w:rPr>
      </w:pPr>
      <w:r w:rsidRPr="008F2441">
        <w:rPr>
          <w:rFonts w:ascii="Times New Roman" w:hAnsi="Times New Roman" w:cs="Times New Roman"/>
          <w:sz w:val="24"/>
          <w:szCs w:val="24"/>
        </w:rPr>
        <w:t>Łączna cena brutto za paczki z grupy I</w:t>
      </w:r>
      <w:r w:rsidRPr="008F2441">
        <w:rPr>
          <w:rFonts w:ascii="Times New Roman" w:hAnsi="Times New Roman" w:cs="Times New Roman"/>
          <w:sz w:val="24"/>
          <w:szCs w:val="24"/>
        </w:rPr>
        <w:t>I</w:t>
      </w:r>
      <w:r w:rsidRPr="008F2441">
        <w:rPr>
          <w:rFonts w:ascii="Times New Roman" w:hAnsi="Times New Roman" w:cs="Times New Roman"/>
          <w:sz w:val="24"/>
          <w:szCs w:val="24"/>
        </w:rPr>
        <w:t>:…………………….. złotych,</w:t>
      </w:r>
    </w:p>
    <w:p w14:paraId="7A2AF3A9" w14:textId="77777777" w:rsidR="008F2441" w:rsidRDefault="008F2441" w:rsidP="008F2441">
      <w:pPr>
        <w:spacing w:before="120" w:line="360" w:lineRule="auto"/>
        <w:ind w:left="992" w:hanging="8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(słownie:........................................................................)</w:t>
      </w:r>
    </w:p>
    <w:p w14:paraId="5CD28B03" w14:textId="733EAF33" w:rsidR="008F2441" w:rsidRDefault="008F2441" w:rsidP="008F2441">
      <w:pPr>
        <w:spacing w:before="120" w:line="360" w:lineRule="auto"/>
        <w:ind w:left="992" w:hanging="8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Łączna cena netto za paczki z grupy I</w:t>
      </w:r>
      <w:r>
        <w:rPr>
          <w:rFonts w:cs="Times New Roman"/>
          <w:color w:val="auto"/>
          <w:sz w:val="24"/>
          <w:szCs w:val="24"/>
        </w:rPr>
        <w:t>I</w:t>
      </w:r>
      <w:r>
        <w:rPr>
          <w:rFonts w:cs="Times New Roman"/>
          <w:color w:val="auto"/>
          <w:sz w:val="24"/>
          <w:szCs w:val="24"/>
        </w:rPr>
        <w:t>:…………………….. złotych,</w:t>
      </w:r>
    </w:p>
    <w:p w14:paraId="6F24EDFF" w14:textId="6F46BA9D" w:rsidR="008F2441" w:rsidRDefault="008F2441" w:rsidP="008F2441">
      <w:pPr>
        <w:spacing w:before="120" w:line="360" w:lineRule="auto"/>
        <w:ind w:left="992" w:hanging="8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(słownie:........................................................................)</w:t>
      </w:r>
    </w:p>
    <w:p w14:paraId="3CB56823" w14:textId="389ADD4E" w:rsidR="008F2441" w:rsidRPr="008F2441" w:rsidRDefault="008F2441" w:rsidP="008F2441">
      <w:pPr>
        <w:pStyle w:val="Akapitzlist"/>
        <w:numPr>
          <w:ilvl w:val="2"/>
          <w:numId w:val="3"/>
        </w:numPr>
        <w:spacing w:before="120" w:line="360" w:lineRule="auto"/>
        <w:ind w:left="992" w:hanging="142"/>
        <w:rPr>
          <w:rFonts w:ascii="Times New Roman" w:hAnsi="Times New Roman" w:cs="Times New Roman"/>
          <w:sz w:val="24"/>
          <w:szCs w:val="24"/>
        </w:rPr>
      </w:pPr>
      <w:r w:rsidRPr="008F2441">
        <w:rPr>
          <w:rFonts w:ascii="Times New Roman" w:hAnsi="Times New Roman" w:cs="Times New Roman"/>
          <w:sz w:val="24"/>
          <w:szCs w:val="24"/>
        </w:rPr>
        <w:t>Łączna cena brutto za paczki z grupy I</w:t>
      </w:r>
      <w:r w:rsidRPr="008F2441">
        <w:rPr>
          <w:rFonts w:ascii="Times New Roman" w:hAnsi="Times New Roman" w:cs="Times New Roman"/>
          <w:sz w:val="24"/>
          <w:szCs w:val="24"/>
        </w:rPr>
        <w:t>II</w:t>
      </w:r>
      <w:r w:rsidRPr="008F2441">
        <w:rPr>
          <w:rFonts w:ascii="Times New Roman" w:hAnsi="Times New Roman" w:cs="Times New Roman"/>
          <w:sz w:val="24"/>
          <w:szCs w:val="24"/>
        </w:rPr>
        <w:t>:…………………….. złotych,</w:t>
      </w:r>
    </w:p>
    <w:p w14:paraId="1668CB5A" w14:textId="77777777" w:rsidR="008F2441" w:rsidRDefault="008F2441" w:rsidP="008F2441">
      <w:pPr>
        <w:spacing w:before="120" w:line="360" w:lineRule="auto"/>
        <w:ind w:left="992" w:hanging="8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(słownie:........................................................................)</w:t>
      </w:r>
    </w:p>
    <w:p w14:paraId="4D4DFDDB" w14:textId="466A2ED6" w:rsidR="008F2441" w:rsidRDefault="008F2441" w:rsidP="008F2441">
      <w:pPr>
        <w:spacing w:before="120" w:line="360" w:lineRule="auto"/>
        <w:ind w:left="992" w:hanging="8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Łączna cena netto za paczki z grupy </w:t>
      </w:r>
      <w:r>
        <w:rPr>
          <w:rFonts w:cs="Times New Roman"/>
          <w:color w:val="auto"/>
          <w:sz w:val="24"/>
          <w:szCs w:val="24"/>
        </w:rPr>
        <w:t>II</w:t>
      </w:r>
      <w:r>
        <w:rPr>
          <w:rFonts w:cs="Times New Roman"/>
          <w:color w:val="auto"/>
          <w:sz w:val="24"/>
          <w:szCs w:val="24"/>
        </w:rPr>
        <w:t>I:…………………….. złotych,</w:t>
      </w:r>
    </w:p>
    <w:p w14:paraId="0772084F" w14:textId="4410A34F" w:rsidR="008F2441" w:rsidRDefault="008F2441" w:rsidP="008F2441">
      <w:pPr>
        <w:spacing w:before="120" w:line="360" w:lineRule="auto"/>
        <w:ind w:left="992" w:hanging="8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(słownie:........................................................................)</w:t>
      </w:r>
    </w:p>
    <w:p w14:paraId="1DBCB58B" w14:textId="77777777" w:rsidR="00B13BD4" w:rsidRPr="00994980" w:rsidRDefault="00B13BD4" w:rsidP="00B13BD4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</w:p>
    <w:p w14:paraId="79B7BCD9" w14:textId="1954CCF2" w:rsidR="00487724" w:rsidRPr="0033078E" w:rsidRDefault="00B13BD4" w:rsidP="00487724">
      <w:pPr>
        <w:pStyle w:val="Akapitzlist"/>
        <w:numPr>
          <w:ilvl w:val="1"/>
          <w:numId w:val="3"/>
        </w:numPr>
        <w:tabs>
          <w:tab w:val="clear" w:pos="1495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6A0">
        <w:rPr>
          <w:rFonts w:ascii="Times New Roman" w:hAnsi="Times New Roman" w:cs="Times New Roman"/>
          <w:bCs/>
          <w:sz w:val="24"/>
          <w:szCs w:val="24"/>
        </w:rPr>
        <w:t>Cena zaoferowana w pkt. 1 uwzględnia wszystkie koszty związane z wykonaniem przedmiotu zamó</w:t>
      </w:r>
      <w:r>
        <w:rPr>
          <w:rFonts w:ascii="Times New Roman" w:hAnsi="Times New Roman" w:cs="Times New Roman"/>
          <w:bCs/>
          <w:sz w:val="24"/>
          <w:szCs w:val="24"/>
        </w:rPr>
        <w:t>wienia, o których mowa we wzorze umowy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3723FD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  <w:r w:rsidR="005557AF">
        <w:rPr>
          <w:rFonts w:ascii="Times New Roman" w:hAnsi="Times New Roman" w:cs="Times New Roman"/>
          <w:bCs/>
          <w:sz w:val="24"/>
          <w:szCs w:val="24"/>
        </w:rPr>
        <w:t>nr 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66A0">
        <w:rPr>
          <w:rFonts w:ascii="Times New Roman" w:hAnsi="Times New Roman" w:cs="Times New Roman"/>
          <w:bCs/>
          <w:sz w:val="24"/>
          <w:szCs w:val="24"/>
        </w:rPr>
        <w:t>do ogłoszenia)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7724">
        <w:rPr>
          <w:rFonts w:ascii="Times New Roman" w:hAnsi="Times New Roman" w:cs="Times New Roman"/>
          <w:bCs/>
          <w:sz w:val="24"/>
          <w:szCs w:val="24"/>
        </w:rPr>
        <w:t>W</w:t>
      </w:r>
      <w:r w:rsidR="00487724" w:rsidRPr="00744FC1">
        <w:rPr>
          <w:rFonts w:ascii="Times New Roman" w:hAnsi="Times New Roman" w:cs="Times New Roman"/>
          <w:sz w:val="24"/>
          <w:szCs w:val="24"/>
        </w:rPr>
        <w:t>szelkie koszty związane z realizacją zamówienia wliczone zostały w</w:t>
      </w:r>
      <w:r w:rsidR="00487724">
        <w:rPr>
          <w:rFonts w:ascii="Times New Roman" w:hAnsi="Times New Roman" w:cs="Times New Roman"/>
          <w:sz w:val="24"/>
          <w:szCs w:val="24"/>
        </w:rPr>
        <w:t> </w:t>
      </w:r>
      <w:r w:rsidR="00487724" w:rsidRPr="00744FC1">
        <w:rPr>
          <w:rFonts w:ascii="Times New Roman" w:hAnsi="Times New Roman" w:cs="Times New Roman"/>
          <w:sz w:val="24"/>
          <w:szCs w:val="24"/>
        </w:rPr>
        <w:t>cenę oferty.</w:t>
      </w:r>
    </w:p>
    <w:p w14:paraId="0549EE9C" w14:textId="38B34728" w:rsidR="00B13BD4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Oferuję realizację zamówienia </w:t>
      </w:r>
      <w:r>
        <w:rPr>
          <w:rFonts w:cs="Times New Roman"/>
          <w:color w:val="auto"/>
          <w:sz w:val="24"/>
          <w:szCs w:val="24"/>
        </w:rPr>
        <w:t>w terminie zgodnym z wzorem umowy, który stanowi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  <w:r w:rsidR="005557AF">
        <w:rPr>
          <w:rFonts w:cs="Times New Roman"/>
          <w:color w:val="auto"/>
          <w:sz w:val="24"/>
          <w:szCs w:val="24"/>
        </w:rPr>
        <w:t>załącznik nr 2</w:t>
      </w:r>
      <w:r w:rsidRPr="00744FC1">
        <w:rPr>
          <w:rFonts w:cs="Times New Roman"/>
          <w:color w:val="auto"/>
          <w:sz w:val="24"/>
          <w:szCs w:val="24"/>
        </w:rPr>
        <w:t xml:space="preserve"> do ogłoszenia o wszczęciu postępowania</w:t>
      </w:r>
      <w:r>
        <w:rPr>
          <w:rFonts w:cs="Times New Roman"/>
          <w:color w:val="auto"/>
          <w:sz w:val="24"/>
          <w:szCs w:val="24"/>
        </w:rPr>
        <w:t>.</w:t>
      </w:r>
    </w:p>
    <w:p w14:paraId="52D2034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akceptuję 30-dniowy termin płatności liczony od daty dostarczenia </w:t>
      </w:r>
      <w:r w:rsidRPr="00994980">
        <w:rPr>
          <w:rFonts w:cs="Times New Roman"/>
          <w:color w:val="auto"/>
          <w:sz w:val="24"/>
          <w:szCs w:val="24"/>
        </w:rPr>
        <w:br/>
        <w:t>do Zamawiającego faktury VAT a w przypadku wystawienia faktury VAT przed realizacją przedmiotu zamówienia oświadczam, że ów 30-dniowy termin płatności będzie liczony od daty wykonania umowy (przyjęcia przedmiotu umowy przez Zamawiającego, na podstawie odrębnych dokumentów).</w:t>
      </w:r>
    </w:p>
    <w:p w14:paraId="281093AF" w14:textId="7899FE28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pozostaję związany niniejszą </w:t>
      </w:r>
      <w:r w:rsidR="005557AF">
        <w:rPr>
          <w:rFonts w:cs="Times New Roman"/>
          <w:color w:val="auto"/>
          <w:sz w:val="24"/>
          <w:szCs w:val="24"/>
        </w:rPr>
        <w:t>ofertą przez okres 30</w:t>
      </w:r>
      <w:r w:rsidRPr="00994980">
        <w:rPr>
          <w:rFonts w:cs="Times New Roman"/>
          <w:color w:val="auto"/>
          <w:sz w:val="24"/>
          <w:szCs w:val="24"/>
        </w:rPr>
        <w:t xml:space="preserve"> dni od daty złożenia oferty</w:t>
      </w:r>
      <w:r w:rsidR="005557AF">
        <w:rPr>
          <w:rFonts w:cs="Times New Roman"/>
          <w:color w:val="auto"/>
          <w:sz w:val="24"/>
          <w:szCs w:val="24"/>
        </w:rPr>
        <w:t>.</w:t>
      </w:r>
    </w:p>
    <w:p w14:paraId="23380B5B" w14:textId="77777777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487724">
        <w:rPr>
          <w:rFonts w:cs="Times New Roman"/>
          <w:color w:val="auto"/>
          <w:sz w:val="24"/>
          <w:szCs w:val="24"/>
        </w:rPr>
        <w:t>Oświadczam, że zapoznałem się z treścią ogłoszenia oraz jego załącznikami stanowiącymi dokumenty zamówienia i nie wnoszę do nich zastrzeżeń a także, iż z treści powyższych dokumentów otrzymałem konieczne informacje potrzebne do właściwego przygotowania oferty i wykonania zamówienia.</w:t>
      </w:r>
    </w:p>
    <w:p w14:paraId="5DD48B5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zostałem poinformowany, iż złożenie niniejszej oferty nie musi prowadzić do zawarcia umowy oraz że Zamawiający może nie udzielić zamówienia bez podania przyczyn. </w:t>
      </w:r>
    </w:p>
    <w:p w14:paraId="3DF26C8F" w14:textId="79BD0404" w:rsidR="00B13BD4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Akceptuję w całości warunki realizacji zamówienia określone we wzorze umowy</w:t>
      </w:r>
      <w:r w:rsidR="005557AF">
        <w:rPr>
          <w:rFonts w:cs="Times New Roman"/>
          <w:color w:val="auto"/>
          <w:sz w:val="24"/>
          <w:szCs w:val="24"/>
        </w:rPr>
        <w:t xml:space="preserve"> stanowiącym załącznik nr 2</w:t>
      </w:r>
      <w:r w:rsidRPr="00994980">
        <w:rPr>
          <w:rFonts w:cs="Times New Roman"/>
          <w:color w:val="auto"/>
          <w:sz w:val="24"/>
          <w:szCs w:val="24"/>
        </w:rPr>
        <w:t xml:space="preserve"> do </w:t>
      </w:r>
      <w:r w:rsidRPr="00994980">
        <w:rPr>
          <w:rFonts w:cs="Times New Roman"/>
          <w:i/>
          <w:iCs/>
          <w:color w:val="auto"/>
          <w:sz w:val="24"/>
          <w:szCs w:val="24"/>
        </w:rPr>
        <w:t>Ogłoszenia o wszczęciu postępowania</w:t>
      </w:r>
      <w:r w:rsidRPr="00994980">
        <w:rPr>
          <w:rFonts w:cs="Times New Roman"/>
          <w:color w:val="auto"/>
          <w:sz w:val="24"/>
          <w:szCs w:val="24"/>
        </w:rPr>
        <w:t xml:space="preserve">, </w:t>
      </w:r>
      <w:r w:rsidRPr="00994980">
        <w:rPr>
          <w:rFonts w:cs="Times New Roman"/>
          <w:color w:val="auto"/>
          <w:sz w:val="24"/>
          <w:szCs w:val="24"/>
        </w:rPr>
        <w:br/>
      </w:r>
      <w:r w:rsidRPr="00994980">
        <w:rPr>
          <w:rFonts w:cs="Times New Roman"/>
          <w:color w:val="auto"/>
          <w:sz w:val="24"/>
          <w:szCs w:val="24"/>
        </w:rPr>
        <w:lastRenderedPageBreak/>
        <w:t>w odpowiedzi na które składam niniejszą ofertę</w:t>
      </w:r>
      <w:r>
        <w:rPr>
          <w:rFonts w:cs="Times New Roman"/>
          <w:color w:val="auto"/>
          <w:sz w:val="24"/>
          <w:szCs w:val="24"/>
        </w:rPr>
        <w:t xml:space="preserve"> a przypadku jej wyboru zobowiązuję się do zawarcia umowy w miejscu i terminie wskazanym przez Zamawiającego. </w:t>
      </w:r>
    </w:p>
    <w:p w14:paraId="5856D55D" w14:textId="609FAD9A" w:rsidR="00487724" w:rsidRPr="00167F18" w:rsidRDefault="00487724" w:rsidP="00F35081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sz w:val="24"/>
          <w:szCs w:val="24"/>
        </w:rPr>
      </w:pPr>
      <w:r w:rsidRPr="00167F18">
        <w:rPr>
          <w:rFonts w:cs="Times New Roman"/>
          <w:color w:val="auto"/>
          <w:sz w:val="24"/>
          <w:szCs w:val="24"/>
        </w:rPr>
        <w:t>Oświadczam,/-y że p</w:t>
      </w:r>
      <w:r w:rsidRPr="00167F18">
        <w:rPr>
          <w:sz w:val="24"/>
          <w:szCs w:val="24"/>
        </w:rPr>
        <w:t xml:space="preserve">rzystępując do niniejszego postępowania o udzielenie zamówienia publicznego, </w:t>
      </w:r>
      <w:r w:rsidR="005B0E12">
        <w:rPr>
          <w:b/>
          <w:sz w:val="24"/>
          <w:szCs w:val="24"/>
        </w:rPr>
        <w:t>akceptuję</w:t>
      </w:r>
      <w:bookmarkStart w:id="1" w:name="_GoBack"/>
      <w:bookmarkEnd w:id="1"/>
      <w:r w:rsidRPr="00167F18">
        <w:rPr>
          <w:b/>
          <w:sz w:val="24"/>
          <w:szCs w:val="24"/>
        </w:rPr>
        <w:t xml:space="preserve"> zasady i warunki korzystania z platformy zakupowej</w:t>
      </w:r>
      <w:r w:rsidRPr="00167F18">
        <w:rPr>
          <w:sz w:val="24"/>
          <w:szCs w:val="24"/>
        </w:rPr>
        <w:t xml:space="preserve">, </w:t>
      </w:r>
      <w:r w:rsidRPr="00167F18">
        <w:rPr>
          <w:sz w:val="24"/>
          <w:szCs w:val="24"/>
        </w:rPr>
        <w:br/>
        <w:t xml:space="preserve">określone w Regulaminie zamieszczonym na stronie internetowej pod adresem </w:t>
      </w:r>
      <w:r w:rsidRPr="00167F18">
        <w:rPr>
          <w:sz w:val="24"/>
          <w:szCs w:val="24"/>
          <w:u w:val="single"/>
        </w:rPr>
        <w:t xml:space="preserve">https://platformazakupowa.pl/strona/regulamin </w:t>
      </w:r>
      <w:r w:rsidRPr="00167F18">
        <w:rPr>
          <w:sz w:val="24"/>
          <w:szCs w:val="24"/>
        </w:rPr>
        <w:t>oraz uznaje go za wiążący.</w:t>
      </w:r>
    </w:p>
    <w:p w14:paraId="1644412E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iCs/>
          <w:color w:val="0D0D0D" w:themeColor="text1" w:themeTint="F2"/>
          <w:sz w:val="24"/>
          <w:szCs w:val="24"/>
        </w:rPr>
        <w:t xml:space="preserve">Oświadczam, iż Zamawiający może uzyskać następujące wymagane w niniejszym postępowaniu dokumenty </w:t>
      </w:r>
      <w:r w:rsidRPr="00744FC1">
        <w:rPr>
          <w:rFonts w:cs="Times New Roman"/>
          <w:color w:val="0D0D0D" w:themeColor="text1" w:themeTint="F2"/>
          <w:sz w:val="24"/>
          <w:szCs w:val="24"/>
        </w:rPr>
        <w:t>z niżej wymienionej bezpłatnej i ogólnodostępnej bazy danych tj.:</w:t>
      </w:r>
    </w:p>
    <w:p w14:paraId="538546DE" w14:textId="77777777" w:rsidR="00487724" w:rsidRPr="00744FC1" w:rsidRDefault="00611820" w:rsidP="00487724">
      <w:pPr>
        <w:ind w:left="851" w:hanging="567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550813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Informacje z Krajowego Rejestru Sądowego (KRS)</w:t>
      </w:r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9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https://ems.ms.gov.pl</w:t>
        </w:r>
      </w:hyperlink>
      <w:r w:rsidR="00487724" w:rsidRPr="00744FC1">
        <w:rPr>
          <w:rFonts w:cs="Times New Roman"/>
          <w:color w:val="0D0D0D" w:themeColor="text1" w:themeTint="F2"/>
          <w:sz w:val="24"/>
          <w:szCs w:val="24"/>
        </w:rPr>
        <w:t>*;</w:t>
      </w:r>
    </w:p>
    <w:p w14:paraId="3AFCA597" w14:textId="77777777" w:rsidR="00487724" w:rsidRPr="00744FC1" w:rsidRDefault="00611820" w:rsidP="00487724">
      <w:pPr>
        <w:ind w:left="709" w:hanging="425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-1367205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Informacje z Centralnej Ewidencji i Działalności Gospodarczej CEiDG</w:t>
      </w:r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10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https://prod.ceidg.gov.pl*</w:t>
        </w:r>
      </w:hyperlink>
    </w:p>
    <w:p w14:paraId="09695DC3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Oświadczam</w:t>
      </w:r>
      <w:r w:rsidRPr="00744FC1">
        <w:rPr>
          <w:rFonts w:cs="Times New Roman"/>
          <w:sz w:val="24"/>
          <w:szCs w:val="24"/>
        </w:rPr>
        <w:t xml:space="preserve">, że do kontaktów z zamawiającym w zakresie związanym z niniejszym zamówieniem upoważniamy następujące osoby: </w:t>
      </w:r>
    </w:p>
    <w:p w14:paraId="2A3EB564" w14:textId="77777777" w:rsidR="00487724" w:rsidRPr="00744FC1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42C195F8" w14:textId="77777777" w:rsidR="00487724" w:rsidRPr="003C2533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183B8FA1" w14:textId="77777777" w:rsidR="00B13BD4" w:rsidRPr="00994980" w:rsidRDefault="00B13BD4" w:rsidP="00F35081">
      <w:pPr>
        <w:numPr>
          <w:ilvl w:val="1"/>
          <w:numId w:val="48"/>
        </w:numPr>
        <w:tabs>
          <w:tab w:val="clear" w:pos="1495"/>
          <w:tab w:val="num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Dodatkowe informacje:</w:t>
      </w:r>
    </w:p>
    <w:p w14:paraId="4001D99F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2068334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6EE41E94" w14:textId="77777777" w:rsidR="00B13BD4" w:rsidRPr="00994980" w:rsidRDefault="00B13BD4" w:rsidP="00F35081">
      <w:pPr>
        <w:numPr>
          <w:ilvl w:val="1"/>
          <w:numId w:val="48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Załącznikami do oferty są:</w:t>
      </w:r>
    </w:p>
    <w:p w14:paraId="407618EA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0DA69A4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4B7A7F3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357076B8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</w:p>
    <w:p w14:paraId="36873AB9" w14:textId="77777777" w:rsidR="00B13BD4" w:rsidRPr="00994980" w:rsidRDefault="00B13BD4" w:rsidP="00B13BD4">
      <w:pPr>
        <w:pStyle w:val="Stopka"/>
        <w:spacing w:line="360" w:lineRule="auto"/>
        <w:jc w:val="center"/>
        <w:rPr>
          <w:rFonts w:cs="Times New Roman"/>
          <w:color w:val="auto"/>
          <w:sz w:val="24"/>
          <w:szCs w:val="24"/>
        </w:rPr>
      </w:pPr>
    </w:p>
    <w:p w14:paraId="7CE4A8CA" w14:textId="77777777" w:rsidR="00B13BD4" w:rsidRPr="00994980" w:rsidRDefault="00B13BD4" w:rsidP="00B13BD4">
      <w:pPr>
        <w:pStyle w:val="Stopka"/>
        <w:spacing w:line="360" w:lineRule="auto"/>
        <w:rPr>
          <w:rFonts w:cs="Times New Roman"/>
          <w:color w:val="auto"/>
          <w:sz w:val="24"/>
          <w:szCs w:val="24"/>
        </w:rPr>
      </w:pPr>
    </w:p>
    <w:p w14:paraId="6B2C4890" w14:textId="77777777" w:rsidR="00B13BD4" w:rsidRPr="00994980" w:rsidRDefault="00B13BD4" w:rsidP="00B13BD4">
      <w:pPr>
        <w:pStyle w:val="Stopka"/>
        <w:spacing w:line="360" w:lineRule="auto"/>
        <w:ind w:left="4248" w:firstLine="288"/>
        <w:jc w:val="center"/>
        <w:rPr>
          <w:rFonts w:cs="Times New Roman"/>
          <w:color w:val="auto"/>
        </w:rPr>
      </w:pPr>
      <w:r w:rsidRPr="00994980">
        <w:rPr>
          <w:rFonts w:cs="Times New Roman"/>
          <w:color w:val="auto"/>
        </w:rPr>
        <w:t>.......................................................................</w:t>
      </w:r>
      <w:r w:rsidRPr="00994980">
        <w:rPr>
          <w:rFonts w:cs="Times New Roman"/>
          <w:color w:val="auto"/>
          <w:sz w:val="24"/>
          <w:szCs w:val="24"/>
        </w:rPr>
        <w:br/>
      </w:r>
      <w:r w:rsidRPr="00994980">
        <w:rPr>
          <w:rFonts w:cs="Times New Roman"/>
          <w:i/>
          <w:iCs/>
          <w:color w:val="auto"/>
          <w:sz w:val="18"/>
          <w:szCs w:val="18"/>
        </w:rPr>
        <w:t>(Data i podpis)</w:t>
      </w:r>
    </w:p>
    <w:p w14:paraId="1CE8ADD5" w14:textId="77777777" w:rsidR="00B13BD4" w:rsidRPr="00994980" w:rsidRDefault="00B13BD4" w:rsidP="00B13BD4">
      <w:pPr>
        <w:spacing w:line="360" w:lineRule="auto"/>
        <w:jc w:val="right"/>
        <w:rPr>
          <w:rFonts w:cs="Times New Roman"/>
          <w:b/>
          <w:color w:val="auto"/>
        </w:rPr>
      </w:pPr>
    </w:p>
    <w:p w14:paraId="25617F0D" w14:textId="77777777" w:rsidR="00B13BD4" w:rsidRPr="00994980" w:rsidRDefault="00B13BD4" w:rsidP="00B13BD4">
      <w:pPr>
        <w:spacing w:line="360" w:lineRule="auto"/>
        <w:ind w:left="7655"/>
        <w:jc w:val="right"/>
        <w:rPr>
          <w:rFonts w:ascii="Arial" w:hAnsi="Arial" w:cs="Arial"/>
          <w:b/>
          <w:color w:val="auto"/>
        </w:rPr>
      </w:pPr>
    </w:p>
    <w:p w14:paraId="681D5E62" w14:textId="77777777" w:rsidR="00487724" w:rsidRPr="00744FC1" w:rsidRDefault="00487724" w:rsidP="00487724">
      <w:pPr>
        <w:spacing w:line="276" w:lineRule="auto"/>
        <w:rPr>
          <w:rFonts w:cs="Times New Roman"/>
          <w:bCs w:val="0"/>
          <w:i/>
          <w:color w:val="auto"/>
        </w:rPr>
      </w:pPr>
      <w:r w:rsidRPr="00744FC1">
        <w:rPr>
          <w:rFonts w:cs="Times New Roman"/>
          <w:i/>
        </w:rPr>
        <w:t>*   Należy wybrać właściwe.</w:t>
      </w:r>
    </w:p>
    <w:bookmarkEnd w:id="0"/>
    <w:p w14:paraId="43A89983" w14:textId="5567868B" w:rsidR="001754FE" w:rsidRPr="00994980" w:rsidRDefault="001754FE" w:rsidP="00B13BD4">
      <w:pPr>
        <w:spacing w:line="276" w:lineRule="auto"/>
        <w:ind w:left="5103"/>
        <w:rPr>
          <w:rFonts w:cs="Times New Roman"/>
          <w:b/>
          <w:bCs w:val="0"/>
          <w:color w:val="auto"/>
          <w:sz w:val="22"/>
          <w:szCs w:val="22"/>
        </w:rPr>
      </w:pPr>
    </w:p>
    <w:sectPr w:rsidR="001754FE" w:rsidRPr="00994980" w:rsidSect="009543CA">
      <w:headerReference w:type="first" r:id="rId11"/>
      <w:pgSz w:w="11906" w:h="16838"/>
      <w:pgMar w:top="993" w:right="1021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B0775" w14:textId="77777777" w:rsidR="00611820" w:rsidRDefault="00611820">
      <w:r>
        <w:separator/>
      </w:r>
    </w:p>
  </w:endnote>
  <w:endnote w:type="continuationSeparator" w:id="0">
    <w:p w14:paraId="0FF60F52" w14:textId="77777777" w:rsidR="00611820" w:rsidRDefault="0061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FDBD3" w14:textId="77777777" w:rsidR="00611820" w:rsidRDefault="00611820">
      <w:r>
        <w:separator/>
      </w:r>
    </w:p>
  </w:footnote>
  <w:footnote w:type="continuationSeparator" w:id="0">
    <w:p w14:paraId="7ACC2EDE" w14:textId="77777777" w:rsidR="00611820" w:rsidRDefault="00611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13047" w14:textId="24F5F9EC" w:rsidR="00B13BD4" w:rsidRPr="002D2A5B" w:rsidRDefault="00B13BD4" w:rsidP="002D2A5B">
    <w:pPr>
      <w:tabs>
        <w:tab w:val="left" w:pos="4680"/>
        <w:tab w:val="right" w:pos="9070"/>
      </w:tabs>
      <w:spacing w:line="276" w:lineRule="auto"/>
      <w:ind w:firstLine="1418"/>
      <w:jc w:val="right"/>
      <w:rPr>
        <w:rFonts w:cs="Times New Roman"/>
        <w:b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□"/>
      <w:lvlJc w:val="left"/>
      <w:pPr>
        <w:tabs>
          <w:tab w:val="num" w:pos="0"/>
        </w:tabs>
        <w:ind w:left="717" w:hanging="360"/>
      </w:pPr>
      <w:rPr>
        <w:rFonts w:ascii="Times New Roman" w:hAnsi="Times New Roman" w:cs="Wingdings" w:hint="default"/>
      </w:rPr>
    </w:lvl>
  </w:abstractNum>
  <w:abstractNum w:abstractNumId="4" w15:restartNumberingAfterBreak="0">
    <w:nsid w:val="0000000B"/>
    <w:multiLevelType w:val="multilevel"/>
    <w:tmpl w:val="E028E8EC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upperRoman"/>
      <w:lvlText w:val="%3."/>
      <w:lvlJc w:val="righ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1"/>
    <w:multiLevelType w:val="singleLevel"/>
    <w:tmpl w:val="ACBEA65E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8" w15:restartNumberingAfterBreak="0">
    <w:nsid w:val="00000014"/>
    <w:multiLevelType w:val="multilevel"/>
    <w:tmpl w:val="61381328"/>
    <w:name w:val="WW8Num2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color w:val="auto"/>
        <w:w w:val="1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CAC8EA32"/>
    <w:name w:val="WW8Num2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0000030"/>
    <w:multiLevelType w:val="singleLevel"/>
    <w:tmpl w:val="00000030"/>
    <w:name w:val="WW8Num4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2" w15:restartNumberingAfterBreak="0">
    <w:nsid w:val="00000037"/>
    <w:multiLevelType w:val="singleLevel"/>
    <w:tmpl w:val="880C99C8"/>
    <w:name w:val="WW8Num7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0000042"/>
    <w:multiLevelType w:val="singleLevel"/>
    <w:tmpl w:val="00000042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15" w15:restartNumberingAfterBreak="0">
    <w:nsid w:val="034D5EC9"/>
    <w:multiLevelType w:val="hybridMultilevel"/>
    <w:tmpl w:val="1B5C0130"/>
    <w:lvl w:ilvl="0" w:tplc="068C75D8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i w:val="0"/>
        <w:sz w:val="26"/>
        <w:szCs w:val="26"/>
      </w:rPr>
    </w:lvl>
    <w:lvl w:ilvl="1" w:tplc="E83283E0">
      <w:start w:val="1"/>
      <w:numFmt w:val="decimal"/>
      <w:lvlText w:val="%2."/>
      <w:lvlJc w:val="left"/>
      <w:pPr>
        <w:tabs>
          <w:tab w:val="num" w:pos="1455"/>
        </w:tabs>
        <w:ind w:left="1435" w:hanging="34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C37A9074">
      <w:start w:val="1"/>
      <w:numFmt w:val="decimal"/>
      <w:lvlText w:val="%4)"/>
      <w:lvlJc w:val="left"/>
      <w:pPr>
        <w:ind w:left="289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6" w15:restartNumberingAfterBreak="0">
    <w:nsid w:val="05D14A3F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7DB00DC"/>
    <w:multiLevelType w:val="multilevel"/>
    <w:tmpl w:val="C116091C"/>
    <w:name w:val="WW8Num2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09332AE9"/>
    <w:multiLevelType w:val="hybridMultilevel"/>
    <w:tmpl w:val="0E2C0842"/>
    <w:lvl w:ilvl="0" w:tplc="CE066278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0B271494"/>
    <w:multiLevelType w:val="hybridMultilevel"/>
    <w:tmpl w:val="005AC018"/>
    <w:name w:val="WW8Num3122222"/>
    <w:lvl w:ilvl="0" w:tplc="CDD294D4">
      <w:start w:val="1"/>
      <w:numFmt w:val="bullet"/>
      <w:lvlText w:val=""/>
      <w:lvlJc w:val="left"/>
      <w:pPr>
        <w:ind w:left="928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14FD5D0E"/>
    <w:multiLevelType w:val="hybridMultilevel"/>
    <w:tmpl w:val="C52CA17E"/>
    <w:lvl w:ilvl="0" w:tplc="33BAEF74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7C50A05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8C3144B"/>
    <w:multiLevelType w:val="hybridMultilevel"/>
    <w:tmpl w:val="20E692F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AC65717"/>
    <w:multiLevelType w:val="hybridMultilevel"/>
    <w:tmpl w:val="51A6B0E0"/>
    <w:lvl w:ilvl="0" w:tplc="2D06BC4C">
      <w:start w:val="1"/>
      <w:numFmt w:val="decimal"/>
      <w:lvlText w:val="%1)"/>
      <w:lvlJc w:val="left"/>
      <w:pPr>
        <w:ind w:left="1287" w:hanging="360"/>
      </w:pPr>
      <w:rPr>
        <w:rFonts w:hint="default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E2951C4"/>
    <w:multiLevelType w:val="hybridMultilevel"/>
    <w:tmpl w:val="2818963A"/>
    <w:name w:val="WW8Num312222"/>
    <w:lvl w:ilvl="0" w:tplc="D3863AD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4557AB"/>
    <w:multiLevelType w:val="hybridMultilevel"/>
    <w:tmpl w:val="E58CB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9C098F"/>
    <w:multiLevelType w:val="hybridMultilevel"/>
    <w:tmpl w:val="E5DA94CC"/>
    <w:name w:val="WW8Num31222"/>
    <w:lvl w:ilvl="0" w:tplc="C604204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9D2404"/>
    <w:multiLevelType w:val="hybridMultilevel"/>
    <w:tmpl w:val="B9FA3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B90550"/>
    <w:multiLevelType w:val="multilevel"/>
    <w:tmpl w:val="15E442D6"/>
    <w:name w:val="WW8Num12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A4C6649"/>
    <w:multiLevelType w:val="hybridMultilevel"/>
    <w:tmpl w:val="B56092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1948B0"/>
    <w:multiLevelType w:val="hybridMultilevel"/>
    <w:tmpl w:val="8C96F420"/>
    <w:lvl w:ilvl="0" w:tplc="216C8B5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2D59B0"/>
    <w:multiLevelType w:val="hybridMultilevel"/>
    <w:tmpl w:val="F274E7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1">
      <w:start w:val="1"/>
      <w:numFmt w:val="decimal"/>
      <w:lvlText w:val="%5)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61F0F1A"/>
    <w:multiLevelType w:val="hybridMultilevel"/>
    <w:tmpl w:val="4A26E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CC7A4C"/>
    <w:multiLevelType w:val="hybridMultilevel"/>
    <w:tmpl w:val="DA628496"/>
    <w:name w:val="WW8Num113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9936DE5"/>
    <w:multiLevelType w:val="hybridMultilevel"/>
    <w:tmpl w:val="FCC476E8"/>
    <w:lvl w:ilvl="0" w:tplc="25DE2FF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1A49A1"/>
    <w:multiLevelType w:val="hybridMultilevel"/>
    <w:tmpl w:val="BB4039B6"/>
    <w:lvl w:ilvl="0" w:tplc="0415000F">
      <w:start w:val="1"/>
      <w:numFmt w:val="decimal"/>
      <w:lvlText w:val="%1.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36" w15:restartNumberingAfterBreak="0">
    <w:nsid w:val="41F7683F"/>
    <w:multiLevelType w:val="hybridMultilevel"/>
    <w:tmpl w:val="62D4D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CF11A1"/>
    <w:multiLevelType w:val="hybridMultilevel"/>
    <w:tmpl w:val="FA5C48B2"/>
    <w:lvl w:ilvl="0" w:tplc="545A66C2">
      <w:start w:val="1"/>
      <w:numFmt w:val="decimal"/>
      <w:lvlText w:val="%1."/>
      <w:lvlJc w:val="left"/>
      <w:pPr>
        <w:ind w:left="1146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4C20883"/>
    <w:multiLevelType w:val="hybridMultilevel"/>
    <w:tmpl w:val="4DCAD5DC"/>
    <w:lvl w:ilvl="0" w:tplc="06A075A4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7D0CD2"/>
    <w:multiLevelType w:val="hybridMultilevel"/>
    <w:tmpl w:val="FFCCCB38"/>
    <w:lvl w:ilvl="0" w:tplc="5EB25D5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 w:tplc="216C8B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A48541C">
      <w:start w:val="3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DDA46996">
      <w:numFmt w:val="bullet"/>
      <w:lvlText w:val=""/>
      <w:lvlJc w:val="left"/>
      <w:pPr>
        <w:ind w:left="4500" w:hanging="360"/>
      </w:pPr>
      <w:rPr>
        <w:rFonts w:ascii="Symbol" w:eastAsia="Times New Roman" w:hAnsi="Symbol" w:cs="Courier New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FF6156"/>
    <w:multiLevelType w:val="multilevel"/>
    <w:tmpl w:val="8E467ED6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1" w15:restartNumberingAfterBreak="0">
    <w:nsid w:val="474F58F2"/>
    <w:multiLevelType w:val="hybridMultilevel"/>
    <w:tmpl w:val="05282F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8C01EEA"/>
    <w:multiLevelType w:val="hybridMultilevel"/>
    <w:tmpl w:val="7F7E66D0"/>
    <w:lvl w:ilvl="0" w:tplc="526C83A4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1D5528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F1E090B"/>
    <w:multiLevelType w:val="hybridMultilevel"/>
    <w:tmpl w:val="2C2E37B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55211013"/>
    <w:multiLevelType w:val="hybridMultilevel"/>
    <w:tmpl w:val="AC0234CC"/>
    <w:lvl w:ilvl="0" w:tplc="76C272B2">
      <w:start w:val="6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7C0A34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88B2313"/>
    <w:multiLevelType w:val="hybridMultilevel"/>
    <w:tmpl w:val="1062C910"/>
    <w:lvl w:ilvl="0" w:tplc="04150017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BF6D59"/>
    <w:multiLevelType w:val="hybridMultilevel"/>
    <w:tmpl w:val="B2BE9A8E"/>
    <w:lvl w:ilvl="0" w:tplc="E9642728">
      <w:start w:val="1"/>
      <w:numFmt w:val="decimal"/>
      <w:lvlText w:val="%1."/>
      <w:lvlJc w:val="left"/>
      <w:pPr>
        <w:ind w:left="1146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6B3E49"/>
    <w:multiLevelType w:val="hybridMultilevel"/>
    <w:tmpl w:val="62EA064E"/>
    <w:name w:val="WW8Num11222"/>
    <w:lvl w:ilvl="0" w:tplc="3A540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387D1D"/>
    <w:multiLevelType w:val="hybridMultilevel"/>
    <w:tmpl w:val="EA869980"/>
    <w:lvl w:ilvl="0" w:tplc="BF329BF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B46F38"/>
    <w:multiLevelType w:val="hybridMultilevel"/>
    <w:tmpl w:val="12D6D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090157"/>
    <w:multiLevelType w:val="multilevel"/>
    <w:tmpl w:val="33F0004C"/>
    <w:name w:val="WW8Num123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3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 w15:restartNumberingAfterBreak="0">
    <w:nsid w:val="6658118E"/>
    <w:multiLevelType w:val="hybridMultilevel"/>
    <w:tmpl w:val="3C003E66"/>
    <w:name w:val="WW8Num312222222222"/>
    <w:lvl w:ilvl="0" w:tplc="49442CEC">
      <w:start w:val="1"/>
      <w:numFmt w:val="bullet"/>
      <w:lvlText w:val=""/>
      <w:lvlJc w:val="left"/>
      <w:pPr>
        <w:ind w:left="10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D117D1A"/>
    <w:multiLevelType w:val="hybridMultilevel"/>
    <w:tmpl w:val="DE5272CA"/>
    <w:name w:val="WW8Num74"/>
    <w:lvl w:ilvl="0" w:tplc="10504A56">
      <w:start w:val="2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99468B"/>
    <w:multiLevelType w:val="hybridMultilevel"/>
    <w:tmpl w:val="5EA0875A"/>
    <w:name w:val="WW8Num732"/>
    <w:lvl w:ilvl="0" w:tplc="E6CE29B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661ABB"/>
    <w:multiLevelType w:val="hybridMultilevel"/>
    <w:tmpl w:val="314A589C"/>
    <w:name w:val="WW8Num222"/>
    <w:lvl w:ilvl="0" w:tplc="AD728BA6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D370ED"/>
    <w:multiLevelType w:val="hybridMultilevel"/>
    <w:tmpl w:val="2FEE111A"/>
    <w:lvl w:ilvl="0" w:tplc="7F6CAFD8">
      <w:start w:val="1"/>
      <w:numFmt w:val="decimal"/>
      <w:lvlText w:val="%1.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322216"/>
    <w:multiLevelType w:val="hybridMultilevel"/>
    <w:tmpl w:val="16541DF6"/>
    <w:lvl w:ilvl="0" w:tplc="B3F4273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75B575FA"/>
    <w:multiLevelType w:val="hybridMultilevel"/>
    <w:tmpl w:val="C9460D60"/>
    <w:lvl w:ilvl="0" w:tplc="FFFFFFFF">
      <w:start w:val="1"/>
      <w:numFmt w:val="decimal"/>
      <w:lvlText w:val="%1)"/>
      <w:lvlJc w:val="left"/>
      <w:pPr>
        <w:ind w:left="7023" w:hanging="360"/>
      </w:pPr>
    </w:lvl>
    <w:lvl w:ilvl="1" w:tplc="FFFFFFFF" w:tentative="1">
      <w:start w:val="1"/>
      <w:numFmt w:val="lowerLetter"/>
      <w:lvlText w:val="%2."/>
      <w:lvlJc w:val="left"/>
      <w:pPr>
        <w:ind w:left="1924" w:hanging="360"/>
      </w:pPr>
    </w:lvl>
    <w:lvl w:ilvl="2" w:tplc="FFFFFFFF" w:tentative="1">
      <w:start w:val="1"/>
      <w:numFmt w:val="lowerRoman"/>
      <w:lvlText w:val="%3."/>
      <w:lvlJc w:val="right"/>
      <w:pPr>
        <w:ind w:left="2644" w:hanging="180"/>
      </w:pPr>
    </w:lvl>
    <w:lvl w:ilvl="3" w:tplc="FFFFFFFF" w:tentative="1">
      <w:start w:val="1"/>
      <w:numFmt w:val="decimal"/>
      <w:lvlText w:val="%4."/>
      <w:lvlJc w:val="left"/>
      <w:pPr>
        <w:ind w:left="3364" w:hanging="360"/>
      </w:pPr>
    </w:lvl>
    <w:lvl w:ilvl="4" w:tplc="FFFFFFFF" w:tentative="1">
      <w:start w:val="1"/>
      <w:numFmt w:val="lowerLetter"/>
      <w:lvlText w:val="%5."/>
      <w:lvlJc w:val="left"/>
      <w:pPr>
        <w:ind w:left="4084" w:hanging="360"/>
      </w:pPr>
    </w:lvl>
    <w:lvl w:ilvl="5" w:tplc="FFFFFFFF" w:tentative="1">
      <w:start w:val="1"/>
      <w:numFmt w:val="lowerRoman"/>
      <w:lvlText w:val="%6."/>
      <w:lvlJc w:val="right"/>
      <w:pPr>
        <w:ind w:left="4804" w:hanging="180"/>
      </w:pPr>
    </w:lvl>
    <w:lvl w:ilvl="6" w:tplc="FFFFFFFF" w:tentative="1">
      <w:start w:val="1"/>
      <w:numFmt w:val="decimal"/>
      <w:lvlText w:val="%7."/>
      <w:lvlJc w:val="left"/>
      <w:pPr>
        <w:ind w:left="5524" w:hanging="360"/>
      </w:pPr>
    </w:lvl>
    <w:lvl w:ilvl="7" w:tplc="FFFFFFFF" w:tentative="1">
      <w:start w:val="1"/>
      <w:numFmt w:val="lowerLetter"/>
      <w:lvlText w:val="%8."/>
      <w:lvlJc w:val="left"/>
      <w:pPr>
        <w:ind w:left="6244" w:hanging="360"/>
      </w:pPr>
    </w:lvl>
    <w:lvl w:ilvl="8" w:tplc="FFFFFFFF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60" w15:restartNumberingAfterBreak="0">
    <w:nsid w:val="75F621C1"/>
    <w:multiLevelType w:val="hybridMultilevel"/>
    <w:tmpl w:val="4E6CEDDC"/>
    <w:lvl w:ilvl="0" w:tplc="9C6A33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137842"/>
    <w:multiLevelType w:val="hybridMultilevel"/>
    <w:tmpl w:val="1BC48CAC"/>
    <w:lvl w:ilvl="0" w:tplc="02CC879E">
      <w:start w:val="1"/>
      <w:numFmt w:val="decimal"/>
      <w:lvlText w:val="%1."/>
      <w:lvlJc w:val="left"/>
      <w:pPr>
        <w:ind w:left="795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8670" w:hanging="360"/>
      </w:pPr>
    </w:lvl>
    <w:lvl w:ilvl="2" w:tplc="0415001B" w:tentative="1">
      <w:start w:val="1"/>
      <w:numFmt w:val="lowerRoman"/>
      <w:lvlText w:val="%3."/>
      <w:lvlJc w:val="right"/>
      <w:pPr>
        <w:ind w:left="9390" w:hanging="180"/>
      </w:pPr>
    </w:lvl>
    <w:lvl w:ilvl="3" w:tplc="0415000F" w:tentative="1">
      <w:start w:val="1"/>
      <w:numFmt w:val="decimal"/>
      <w:lvlText w:val="%4."/>
      <w:lvlJc w:val="left"/>
      <w:pPr>
        <w:ind w:left="10110" w:hanging="360"/>
      </w:pPr>
    </w:lvl>
    <w:lvl w:ilvl="4" w:tplc="04150019" w:tentative="1">
      <w:start w:val="1"/>
      <w:numFmt w:val="lowerLetter"/>
      <w:lvlText w:val="%5."/>
      <w:lvlJc w:val="left"/>
      <w:pPr>
        <w:ind w:left="10830" w:hanging="360"/>
      </w:pPr>
    </w:lvl>
    <w:lvl w:ilvl="5" w:tplc="0415001B" w:tentative="1">
      <w:start w:val="1"/>
      <w:numFmt w:val="lowerRoman"/>
      <w:lvlText w:val="%6."/>
      <w:lvlJc w:val="right"/>
      <w:pPr>
        <w:ind w:left="11550" w:hanging="180"/>
      </w:pPr>
    </w:lvl>
    <w:lvl w:ilvl="6" w:tplc="0415000F" w:tentative="1">
      <w:start w:val="1"/>
      <w:numFmt w:val="decimal"/>
      <w:lvlText w:val="%7."/>
      <w:lvlJc w:val="left"/>
      <w:pPr>
        <w:ind w:left="12270" w:hanging="360"/>
      </w:pPr>
    </w:lvl>
    <w:lvl w:ilvl="7" w:tplc="04150019" w:tentative="1">
      <w:start w:val="1"/>
      <w:numFmt w:val="lowerLetter"/>
      <w:lvlText w:val="%8."/>
      <w:lvlJc w:val="left"/>
      <w:pPr>
        <w:ind w:left="12990" w:hanging="360"/>
      </w:pPr>
    </w:lvl>
    <w:lvl w:ilvl="8" w:tplc="0415001B" w:tentative="1">
      <w:start w:val="1"/>
      <w:numFmt w:val="lowerRoman"/>
      <w:lvlText w:val="%9."/>
      <w:lvlJc w:val="right"/>
      <w:pPr>
        <w:ind w:left="13710" w:hanging="180"/>
      </w:pPr>
    </w:lvl>
  </w:abstractNum>
  <w:abstractNum w:abstractNumId="62" w15:restartNumberingAfterBreak="0">
    <w:nsid w:val="77357683"/>
    <w:multiLevelType w:val="hybridMultilevel"/>
    <w:tmpl w:val="0D5C080E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46282E"/>
    <w:multiLevelType w:val="hybridMultilevel"/>
    <w:tmpl w:val="E5B63984"/>
    <w:lvl w:ilvl="0" w:tplc="EB50FF6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1C1158"/>
    <w:multiLevelType w:val="hybridMultilevel"/>
    <w:tmpl w:val="7B641F2A"/>
    <w:lvl w:ilvl="0" w:tplc="1936A6E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C435F0A"/>
    <w:multiLevelType w:val="multilevel"/>
    <w:tmpl w:val="F5008F90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9"/>
  </w:num>
  <w:num w:numId="2">
    <w:abstractNumId w:val="40"/>
  </w:num>
  <w:num w:numId="3">
    <w:abstractNumId w:val="4"/>
  </w:num>
  <w:num w:numId="4">
    <w:abstractNumId w:val="62"/>
  </w:num>
  <w:num w:numId="5">
    <w:abstractNumId w:val="38"/>
  </w:num>
  <w:num w:numId="6">
    <w:abstractNumId w:val="45"/>
  </w:num>
  <w:num w:numId="7">
    <w:abstractNumId w:val="42"/>
  </w:num>
  <w:num w:numId="8">
    <w:abstractNumId w:val="30"/>
  </w:num>
  <w:num w:numId="9">
    <w:abstractNumId w:val="59"/>
  </w:num>
  <w:num w:numId="10">
    <w:abstractNumId w:val="23"/>
  </w:num>
  <w:num w:numId="11">
    <w:abstractNumId w:val="17"/>
  </w:num>
  <w:num w:numId="12">
    <w:abstractNumId w:val="47"/>
  </w:num>
  <w:num w:numId="13">
    <w:abstractNumId w:val="29"/>
  </w:num>
  <w:num w:numId="14">
    <w:abstractNumId w:val="20"/>
  </w:num>
  <w:num w:numId="15">
    <w:abstractNumId w:val="21"/>
  </w:num>
  <w:num w:numId="16">
    <w:abstractNumId w:val="51"/>
  </w:num>
  <w:num w:numId="17">
    <w:abstractNumId w:val="50"/>
  </w:num>
  <w:num w:numId="18">
    <w:abstractNumId w:val="16"/>
  </w:num>
  <w:num w:numId="19">
    <w:abstractNumId w:val="15"/>
  </w:num>
  <w:num w:numId="20">
    <w:abstractNumId w:val="18"/>
  </w:num>
  <w:num w:numId="21">
    <w:abstractNumId w:val="61"/>
  </w:num>
  <w:num w:numId="22">
    <w:abstractNumId w:val="34"/>
  </w:num>
  <w:num w:numId="23">
    <w:abstractNumId w:val="48"/>
  </w:num>
  <w:num w:numId="24">
    <w:abstractNumId w:val="43"/>
  </w:num>
  <w:num w:numId="25">
    <w:abstractNumId w:val="60"/>
  </w:num>
  <w:num w:numId="26">
    <w:abstractNumId w:val="41"/>
  </w:num>
  <w:num w:numId="27">
    <w:abstractNumId w:val="36"/>
  </w:num>
  <w:num w:numId="28">
    <w:abstractNumId w:val="25"/>
  </w:num>
  <w:num w:numId="29">
    <w:abstractNumId w:val="9"/>
  </w:num>
  <w:num w:numId="30">
    <w:abstractNumId w:val="32"/>
  </w:num>
  <w:num w:numId="31">
    <w:abstractNumId w:val="63"/>
  </w:num>
  <w:num w:numId="32">
    <w:abstractNumId w:val="22"/>
  </w:num>
  <w:num w:numId="33">
    <w:abstractNumId w:val="64"/>
  </w:num>
  <w:num w:numId="34">
    <w:abstractNumId w:val="57"/>
  </w:num>
  <w:num w:numId="35">
    <w:abstractNumId w:val="35"/>
  </w:num>
  <w:num w:numId="36">
    <w:abstractNumId w:val="58"/>
  </w:num>
  <w:num w:numId="37">
    <w:abstractNumId w:val="37"/>
  </w:num>
  <w:num w:numId="38">
    <w:abstractNumId w:val="31"/>
  </w:num>
  <w:num w:numId="39">
    <w:abstractNumId w:val="44"/>
  </w:num>
  <w:num w:numId="40">
    <w:abstractNumId w:val="36"/>
  </w:num>
  <w:num w:numId="41">
    <w:abstractNumId w:val="25"/>
  </w:num>
  <w:num w:numId="42">
    <w:abstractNumId w:val="65"/>
  </w:num>
  <w:num w:numId="43">
    <w:abstractNumId w:val="27"/>
  </w:num>
  <w:num w:numId="44">
    <w:abstractNumId w:val="28"/>
  </w:num>
  <w:num w:numId="45">
    <w:abstractNumId w:val="19"/>
  </w:num>
  <w:num w:numId="46">
    <w:abstractNumId w:val="33"/>
  </w:num>
  <w:num w:numId="47">
    <w:abstractNumId w:val="46"/>
  </w:num>
  <w:num w:numId="48">
    <w:abstractNumId w:val="5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 fillcolor="lime">
      <v:fill color="lim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15"/>
    <w:rsid w:val="00000047"/>
    <w:rsid w:val="00000056"/>
    <w:rsid w:val="00000204"/>
    <w:rsid w:val="000003D6"/>
    <w:rsid w:val="00000FA8"/>
    <w:rsid w:val="000014B0"/>
    <w:rsid w:val="00001717"/>
    <w:rsid w:val="000023EE"/>
    <w:rsid w:val="00002E26"/>
    <w:rsid w:val="000039C2"/>
    <w:rsid w:val="0000478A"/>
    <w:rsid w:val="00005D16"/>
    <w:rsid w:val="000061DD"/>
    <w:rsid w:val="00007531"/>
    <w:rsid w:val="0000787E"/>
    <w:rsid w:val="00007D64"/>
    <w:rsid w:val="00007E9C"/>
    <w:rsid w:val="0001069E"/>
    <w:rsid w:val="00010ED9"/>
    <w:rsid w:val="000111F9"/>
    <w:rsid w:val="00011C01"/>
    <w:rsid w:val="00011C5E"/>
    <w:rsid w:val="00013885"/>
    <w:rsid w:val="00014625"/>
    <w:rsid w:val="00014A68"/>
    <w:rsid w:val="000150BE"/>
    <w:rsid w:val="000156EB"/>
    <w:rsid w:val="00015A74"/>
    <w:rsid w:val="000165C3"/>
    <w:rsid w:val="00016C9A"/>
    <w:rsid w:val="000175AE"/>
    <w:rsid w:val="000178B9"/>
    <w:rsid w:val="00017AE2"/>
    <w:rsid w:val="00017FC3"/>
    <w:rsid w:val="000200B5"/>
    <w:rsid w:val="0002048C"/>
    <w:rsid w:val="00021124"/>
    <w:rsid w:val="00023A48"/>
    <w:rsid w:val="00023CFB"/>
    <w:rsid w:val="000241AF"/>
    <w:rsid w:val="000247FE"/>
    <w:rsid w:val="000249E9"/>
    <w:rsid w:val="00024D06"/>
    <w:rsid w:val="0002596B"/>
    <w:rsid w:val="00026030"/>
    <w:rsid w:val="00026A3A"/>
    <w:rsid w:val="00026D42"/>
    <w:rsid w:val="00027672"/>
    <w:rsid w:val="00030116"/>
    <w:rsid w:val="00030204"/>
    <w:rsid w:val="00030F4D"/>
    <w:rsid w:val="0003210F"/>
    <w:rsid w:val="00032543"/>
    <w:rsid w:val="00032640"/>
    <w:rsid w:val="000326A0"/>
    <w:rsid w:val="00032B68"/>
    <w:rsid w:val="00033C98"/>
    <w:rsid w:val="000345C8"/>
    <w:rsid w:val="00036018"/>
    <w:rsid w:val="00036A3C"/>
    <w:rsid w:val="0003762D"/>
    <w:rsid w:val="00040FAE"/>
    <w:rsid w:val="000431EC"/>
    <w:rsid w:val="00043275"/>
    <w:rsid w:val="00043624"/>
    <w:rsid w:val="00043A6E"/>
    <w:rsid w:val="00044F67"/>
    <w:rsid w:val="0004564C"/>
    <w:rsid w:val="00045BCC"/>
    <w:rsid w:val="00045C58"/>
    <w:rsid w:val="0004617E"/>
    <w:rsid w:val="0005153C"/>
    <w:rsid w:val="000525DC"/>
    <w:rsid w:val="00053A87"/>
    <w:rsid w:val="00053C23"/>
    <w:rsid w:val="00053F90"/>
    <w:rsid w:val="00054267"/>
    <w:rsid w:val="00055DB9"/>
    <w:rsid w:val="00055E41"/>
    <w:rsid w:val="0005719A"/>
    <w:rsid w:val="00057E7D"/>
    <w:rsid w:val="000600FC"/>
    <w:rsid w:val="00060134"/>
    <w:rsid w:val="00061A68"/>
    <w:rsid w:val="00062663"/>
    <w:rsid w:val="0006271A"/>
    <w:rsid w:val="000632CB"/>
    <w:rsid w:val="00063CD0"/>
    <w:rsid w:val="000648C0"/>
    <w:rsid w:val="000671C6"/>
    <w:rsid w:val="00067D48"/>
    <w:rsid w:val="000727A8"/>
    <w:rsid w:val="00072BBF"/>
    <w:rsid w:val="00074321"/>
    <w:rsid w:val="000748A0"/>
    <w:rsid w:val="00074CAA"/>
    <w:rsid w:val="000751E0"/>
    <w:rsid w:val="00076C22"/>
    <w:rsid w:val="00080551"/>
    <w:rsid w:val="000808A2"/>
    <w:rsid w:val="00081991"/>
    <w:rsid w:val="000830B9"/>
    <w:rsid w:val="00083F99"/>
    <w:rsid w:val="0008431B"/>
    <w:rsid w:val="0008602F"/>
    <w:rsid w:val="000862C6"/>
    <w:rsid w:val="000862F1"/>
    <w:rsid w:val="00086304"/>
    <w:rsid w:val="000864D2"/>
    <w:rsid w:val="00086BA8"/>
    <w:rsid w:val="00086D66"/>
    <w:rsid w:val="00087B50"/>
    <w:rsid w:val="00090B26"/>
    <w:rsid w:val="00091F12"/>
    <w:rsid w:val="00092578"/>
    <w:rsid w:val="000950F2"/>
    <w:rsid w:val="00096022"/>
    <w:rsid w:val="000960B9"/>
    <w:rsid w:val="000967C9"/>
    <w:rsid w:val="000969BA"/>
    <w:rsid w:val="00096A8B"/>
    <w:rsid w:val="00096D35"/>
    <w:rsid w:val="000971DF"/>
    <w:rsid w:val="00097508"/>
    <w:rsid w:val="000A02C2"/>
    <w:rsid w:val="000A0B2D"/>
    <w:rsid w:val="000A0FA6"/>
    <w:rsid w:val="000A1232"/>
    <w:rsid w:val="000A12F0"/>
    <w:rsid w:val="000A24EB"/>
    <w:rsid w:val="000A3172"/>
    <w:rsid w:val="000A37A4"/>
    <w:rsid w:val="000A4B0C"/>
    <w:rsid w:val="000A536F"/>
    <w:rsid w:val="000A56EF"/>
    <w:rsid w:val="000A5744"/>
    <w:rsid w:val="000A58E1"/>
    <w:rsid w:val="000A7451"/>
    <w:rsid w:val="000A7906"/>
    <w:rsid w:val="000B05BC"/>
    <w:rsid w:val="000B1062"/>
    <w:rsid w:val="000B1886"/>
    <w:rsid w:val="000B2351"/>
    <w:rsid w:val="000B2844"/>
    <w:rsid w:val="000B3E6C"/>
    <w:rsid w:val="000B42C0"/>
    <w:rsid w:val="000B4668"/>
    <w:rsid w:val="000B4C9F"/>
    <w:rsid w:val="000B4CDD"/>
    <w:rsid w:val="000B5295"/>
    <w:rsid w:val="000B5B8C"/>
    <w:rsid w:val="000B6833"/>
    <w:rsid w:val="000B6871"/>
    <w:rsid w:val="000B6EA6"/>
    <w:rsid w:val="000B777A"/>
    <w:rsid w:val="000B7F00"/>
    <w:rsid w:val="000B7F18"/>
    <w:rsid w:val="000C0A4B"/>
    <w:rsid w:val="000C14C4"/>
    <w:rsid w:val="000C181B"/>
    <w:rsid w:val="000C185D"/>
    <w:rsid w:val="000C19B5"/>
    <w:rsid w:val="000C292B"/>
    <w:rsid w:val="000C2B27"/>
    <w:rsid w:val="000C4829"/>
    <w:rsid w:val="000C4839"/>
    <w:rsid w:val="000C4B31"/>
    <w:rsid w:val="000C4B63"/>
    <w:rsid w:val="000C4BE5"/>
    <w:rsid w:val="000C4E67"/>
    <w:rsid w:val="000D049A"/>
    <w:rsid w:val="000D05B5"/>
    <w:rsid w:val="000D06E2"/>
    <w:rsid w:val="000D0EED"/>
    <w:rsid w:val="000D0F3B"/>
    <w:rsid w:val="000D2EBC"/>
    <w:rsid w:val="000D34AE"/>
    <w:rsid w:val="000D3571"/>
    <w:rsid w:val="000D4135"/>
    <w:rsid w:val="000D4A4D"/>
    <w:rsid w:val="000D55ED"/>
    <w:rsid w:val="000D5BAD"/>
    <w:rsid w:val="000D6CA5"/>
    <w:rsid w:val="000D777D"/>
    <w:rsid w:val="000D7FBA"/>
    <w:rsid w:val="000E01B6"/>
    <w:rsid w:val="000E0871"/>
    <w:rsid w:val="000E13C4"/>
    <w:rsid w:val="000E20CE"/>
    <w:rsid w:val="000E252C"/>
    <w:rsid w:val="000E2D53"/>
    <w:rsid w:val="000E2DCE"/>
    <w:rsid w:val="000E2F45"/>
    <w:rsid w:val="000E3A9D"/>
    <w:rsid w:val="000E3D3A"/>
    <w:rsid w:val="000E4BDF"/>
    <w:rsid w:val="000E50DA"/>
    <w:rsid w:val="000E5182"/>
    <w:rsid w:val="000E51D7"/>
    <w:rsid w:val="000E5562"/>
    <w:rsid w:val="000E6426"/>
    <w:rsid w:val="000E6BE7"/>
    <w:rsid w:val="000E7DCE"/>
    <w:rsid w:val="000F0328"/>
    <w:rsid w:val="000F0FCB"/>
    <w:rsid w:val="000F1DD1"/>
    <w:rsid w:val="000F3010"/>
    <w:rsid w:val="000F3C32"/>
    <w:rsid w:val="000F3EC8"/>
    <w:rsid w:val="000F42A6"/>
    <w:rsid w:val="000F4F34"/>
    <w:rsid w:val="000F542E"/>
    <w:rsid w:val="000F5A2A"/>
    <w:rsid w:val="000F5A45"/>
    <w:rsid w:val="000F671C"/>
    <w:rsid w:val="000F67BD"/>
    <w:rsid w:val="000F6C4C"/>
    <w:rsid w:val="000F7D4E"/>
    <w:rsid w:val="001016CB"/>
    <w:rsid w:val="00101FFC"/>
    <w:rsid w:val="00102842"/>
    <w:rsid w:val="0010415C"/>
    <w:rsid w:val="00104D24"/>
    <w:rsid w:val="001050D8"/>
    <w:rsid w:val="001062C9"/>
    <w:rsid w:val="00106D4E"/>
    <w:rsid w:val="00107242"/>
    <w:rsid w:val="00107252"/>
    <w:rsid w:val="001077DE"/>
    <w:rsid w:val="001079E1"/>
    <w:rsid w:val="00107E24"/>
    <w:rsid w:val="0011041C"/>
    <w:rsid w:val="001114C0"/>
    <w:rsid w:val="00111905"/>
    <w:rsid w:val="00111DFF"/>
    <w:rsid w:val="001126F3"/>
    <w:rsid w:val="00113580"/>
    <w:rsid w:val="00113B75"/>
    <w:rsid w:val="00114680"/>
    <w:rsid w:val="0011484C"/>
    <w:rsid w:val="001148F3"/>
    <w:rsid w:val="00115097"/>
    <w:rsid w:val="00115174"/>
    <w:rsid w:val="00115185"/>
    <w:rsid w:val="0011567D"/>
    <w:rsid w:val="00115A26"/>
    <w:rsid w:val="00115DE2"/>
    <w:rsid w:val="00115E26"/>
    <w:rsid w:val="00115EDA"/>
    <w:rsid w:val="0011628E"/>
    <w:rsid w:val="00116410"/>
    <w:rsid w:val="00116CD8"/>
    <w:rsid w:val="001203F3"/>
    <w:rsid w:val="001211B5"/>
    <w:rsid w:val="00123092"/>
    <w:rsid w:val="00123391"/>
    <w:rsid w:val="00124287"/>
    <w:rsid w:val="001249F2"/>
    <w:rsid w:val="00125137"/>
    <w:rsid w:val="00125353"/>
    <w:rsid w:val="00126F2D"/>
    <w:rsid w:val="00130084"/>
    <w:rsid w:val="0013097A"/>
    <w:rsid w:val="00130CDC"/>
    <w:rsid w:val="00131120"/>
    <w:rsid w:val="001316AF"/>
    <w:rsid w:val="00131F15"/>
    <w:rsid w:val="00132A98"/>
    <w:rsid w:val="00134D1D"/>
    <w:rsid w:val="00135B55"/>
    <w:rsid w:val="00135D7F"/>
    <w:rsid w:val="0013612F"/>
    <w:rsid w:val="001365F0"/>
    <w:rsid w:val="00136D29"/>
    <w:rsid w:val="00137916"/>
    <w:rsid w:val="001413F4"/>
    <w:rsid w:val="00141E1D"/>
    <w:rsid w:val="00142C42"/>
    <w:rsid w:val="00143596"/>
    <w:rsid w:val="00143CCC"/>
    <w:rsid w:val="00144241"/>
    <w:rsid w:val="001444E7"/>
    <w:rsid w:val="001448AE"/>
    <w:rsid w:val="00144C23"/>
    <w:rsid w:val="00145032"/>
    <w:rsid w:val="00147A47"/>
    <w:rsid w:val="00147D1E"/>
    <w:rsid w:val="00147E11"/>
    <w:rsid w:val="00150AC9"/>
    <w:rsid w:val="001511AF"/>
    <w:rsid w:val="001516A5"/>
    <w:rsid w:val="0015315E"/>
    <w:rsid w:val="001532C3"/>
    <w:rsid w:val="00153603"/>
    <w:rsid w:val="00153A3A"/>
    <w:rsid w:val="00154773"/>
    <w:rsid w:val="00155295"/>
    <w:rsid w:val="00155826"/>
    <w:rsid w:val="00155F94"/>
    <w:rsid w:val="001562D3"/>
    <w:rsid w:val="00156C44"/>
    <w:rsid w:val="00157B8B"/>
    <w:rsid w:val="00160AED"/>
    <w:rsid w:val="00161102"/>
    <w:rsid w:val="00161FFD"/>
    <w:rsid w:val="00162489"/>
    <w:rsid w:val="001659D8"/>
    <w:rsid w:val="00165CC6"/>
    <w:rsid w:val="00165D5A"/>
    <w:rsid w:val="00166387"/>
    <w:rsid w:val="00166753"/>
    <w:rsid w:val="00167F18"/>
    <w:rsid w:val="00170327"/>
    <w:rsid w:val="001716BC"/>
    <w:rsid w:val="00171998"/>
    <w:rsid w:val="001724F7"/>
    <w:rsid w:val="00172564"/>
    <w:rsid w:val="001729FB"/>
    <w:rsid w:val="00172DC7"/>
    <w:rsid w:val="00173714"/>
    <w:rsid w:val="00173D35"/>
    <w:rsid w:val="00174C82"/>
    <w:rsid w:val="0017511A"/>
    <w:rsid w:val="001754FE"/>
    <w:rsid w:val="00175ACD"/>
    <w:rsid w:val="001767FC"/>
    <w:rsid w:val="00176A8F"/>
    <w:rsid w:val="00180E9C"/>
    <w:rsid w:val="00181621"/>
    <w:rsid w:val="00181C52"/>
    <w:rsid w:val="0018290C"/>
    <w:rsid w:val="001836C1"/>
    <w:rsid w:val="001838A1"/>
    <w:rsid w:val="00183949"/>
    <w:rsid w:val="00184114"/>
    <w:rsid w:val="001841CF"/>
    <w:rsid w:val="00184402"/>
    <w:rsid w:val="001847C1"/>
    <w:rsid w:val="001857F4"/>
    <w:rsid w:val="00185D92"/>
    <w:rsid w:val="001864C2"/>
    <w:rsid w:val="00186CBB"/>
    <w:rsid w:val="00186DE2"/>
    <w:rsid w:val="00186FB2"/>
    <w:rsid w:val="0018735E"/>
    <w:rsid w:val="001879A0"/>
    <w:rsid w:val="00187A81"/>
    <w:rsid w:val="00187A9C"/>
    <w:rsid w:val="00187F35"/>
    <w:rsid w:val="00190E94"/>
    <w:rsid w:val="00191415"/>
    <w:rsid w:val="00191519"/>
    <w:rsid w:val="00191D0D"/>
    <w:rsid w:val="00192BFC"/>
    <w:rsid w:val="00192C92"/>
    <w:rsid w:val="00192F2E"/>
    <w:rsid w:val="00192FAA"/>
    <w:rsid w:val="00192FD9"/>
    <w:rsid w:val="001931E5"/>
    <w:rsid w:val="001932AE"/>
    <w:rsid w:val="00193A08"/>
    <w:rsid w:val="001944AC"/>
    <w:rsid w:val="0019573D"/>
    <w:rsid w:val="0019678F"/>
    <w:rsid w:val="00196DF0"/>
    <w:rsid w:val="001A1018"/>
    <w:rsid w:val="001A1333"/>
    <w:rsid w:val="001A15D2"/>
    <w:rsid w:val="001A22C0"/>
    <w:rsid w:val="001A269F"/>
    <w:rsid w:val="001A282F"/>
    <w:rsid w:val="001A28DD"/>
    <w:rsid w:val="001A3F4E"/>
    <w:rsid w:val="001A53CB"/>
    <w:rsid w:val="001A5495"/>
    <w:rsid w:val="001A5E66"/>
    <w:rsid w:val="001A6942"/>
    <w:rsid w:val="001A781E"/>
    <w:rsid w:val="001B177B"/>
    <w:rsid w:val="001B3BC0"/>
    <w:rsid w:val="001B3CCB"/>
    <w:rsid w:val="001B3FEB"/>
    <w:rsid w:val="001B46F2"/>
    <w:rsid w:val="001B4B83"/>
    <w:rsid w:val="001B547F"/>
    <w:rsid w:val="001B57AE"/>
    <w:rsid w:val="001B5A90"/>
    <w:rsid w:val="001C099C"/>
    <w:rsid w:val="001C0CE6"/>
    <w:rsid w:val="001C1734"/>
    <w:rsid w:val="001C1DBE"/>
    <w:rsid w:val="001C40F9"/>
    <w:rsid w:val="001C47FE"/>
    <w:rsid w:val="001C4B34"/>
    <w:rsid w:val="001C4FA5"/>
    <w:rsid w:val="001C52A4"/>
    <w:rsid w:val="001C5508"/>
    <w:rsid w:val="001C598B"/>
    <w:rsid w:val="001C622E"/>
    <w:rsid w:val="001C69D1"/>
    <w:rsid w:val="001C7168"/>
    <w:rsid w:val="001C71C5"/>
    <w:rsid w:val="001D0781"/>
    <w:rsid w:val="001D0BDF"/>
    <w:rsid w:val="001D0C04"/>
    <w:rsid w:val="001D1507"/>
    <w:rsid w:val="001D1C3A"/>
    <w:rsid w:val="001D22B2"/>
    <w:rsid w:val="001D3E53"/>
    <w:rsid w:val="001D4820"/>
    <w:rsid w:val="001D5021"/>
    <w:rsid w:val="001D538C"/>
    <w:rsid w:val="001D5469"/>
    <w:rsid w:val="001D5D18"/>
    <w:rsid w:val="001D5F1E"/>
    <w:rsid w:val="001D7AFC"/>
    <w:rsid w:val="001E042F"/>
    <w:rsid w:val="001E058D"/>
    <w:rsid w:val="001E0C3A"/>
    <w:rsid w:val="001E15A5"/>
    <w:rsid w:val="001E1DDF"/>
    <w:rsid w:val="001E2A64"/>
    <w:rsid w:val="001E365F"/>
    <w:rsid w:val="001E38E2"/>
    <w:rsid w:val="001E400E"/>
    <w:rsid w:val="001E4B94"/>
    <w:rsid w:val="001E4FFC"/>
    <w:rsid w:val="001E51FC"/>
    <w:rsid w:val="001E5204"/>
    <w:rsid w:val="001E5226"/>
    <w:rsid w:val="001E63E0"/>
    <w:rsid w:val="001E716F"/>
    <w:rsid w:val="001E75EE"/>
    <w:rsid w:val="001E7B13"/>
    <w:rsid w:val="001F07F7"/>
    <w:rsid w:val="001F09A7"/>
    <w:rsid w:val="001F1258"/>
    <w:rsid w:val="001F1268"/>
    <w:rsid w:val="001F1535"/>
    <w:rsid w:val="001F246B"/>
    <w:rsid w:val="001F26D4"/>
    <w:rsid w:val="001F2D27"/>
    <w:rsid w:val="001F2EB9"/>
    <w:rsid w:val="001F39AA"/>
    <w:rsid w:val="001F3BC0"/>
    <w:rsid w:val="001F3C8A"/>
    <w:rsid w:val="001F44D6"/>
    <w:rsid w:val="001F4A8C"/>
    <w:rsid w:val="001F7D8F"/>
    <w:rsid w:val="0020087C"/>
    <w:rsid w:val="002008DF"/>
    <w:rsid w:val="002011AB"/>
    <w:rsid w:val="002013F5"/>
    <w:rsid w:val="002016D2"/>
    <w:rsid w:val="00201B06"/>
    <w:rsid w:val="00201BC1"/>
    <w:rsid w:val="0020206C"/>
    <w:rsid w:val="0020230F"/>
    <w:rsid w:val="00202CF4"/>
    <w:rsid w:val="00203F74"/>
    <w:rsid w:val="0020448E"/>
    <w:rsid w:val="0020465C"/>
    <w:rsid w:val="00205364"/>
    <w:rsid w:val="00205768"/>
    <w:rsid w:val="00205EE0"/>
    <w:rsid w:val="00206879"/>
    <w:rsid w:val="002075EE"/>
    <w:rsid w:val="00207779"/>
    <w:rsid w:val="00210111"/>
    <w:rsid w:val="00210476"/>
    <w:rsid w:val="002116E1"/>
    <w:rsid w:val="00212886"/>
    <w:rsid w:val="0021350D"/>
    <w:rsid w:val="00214ACC"/>
    <w:rsid w:val="00215125"/>
    <w:rsid w:val="0021553A"/>
    <w:rsid w:val="00215D68"/>
    <w:rsid w:val="002165D8"/>
    <w:rsid w:val="0021718C"/>
    <w:rsid w:val="002176C0"/>
    <w:rsid w:val="002200DF"/>
    <w:rsid w:val="0022067A"/>
    <w:rsid w:val="002208F5"/>
    <w:rsid w:val="00220FBD"/>
    <w:rsid w:val="00221075"/>
    <w:rsid w:val="002214B0"/>
    <w:rsid w:val="00221A11"/>
    <w:rsid w:val="00222479"/>
    <w:rsid w:val="00222958"/>
    <w:rsid w:val="00222CE8"/>
    <w:rsid w:val="0022307D"/>
    <w:rsid w:val="00223870"/>
    <w:rsid w:val="00223BF2"/>
    <w:rsid w:val="0022475B"/>
    <w:rsid w:val="00224772"/>
    <w:rsid w:val="002249E3"/>
    <w:rsid w:val="00224B4D"/>
    <w:rsid w:val="0022665A"/>
    <w:rsid w:val="00226966"/>
    <w:rsid w:val="00226B5A"/>
    <w:rsid w:val="002274CD"/>
    <w:rsid w:val="002306FD"/>
    <w:rsid w:val="00231AF8"/>
    <w:rsid w:val="00232333"/>
    <w:rsid w:val="002329D4"/>
    <w:rsid w:val="00232CD9"/>
    <w:rsid w:val="00232F94"/>
    <w:rsid w:val="00233028"/>
    <w:rsid w:val="002330D9"/>
    <w:rsid w:val="00233C0F"/>
    <w:rsid w:val="00234DD0"/>
    <w:rsid w:val="0023504E"/>
    <w:rsid w:val="002352CC"/>
    <w:rsid w:val="00235755"/>
    <w:rsid w:val="00235F79"/>
    <w:rsid w:val="0023703D"/>
    <w:rsid w:val="0023764E"/>
    <w:rsid w:val="00240050"/>
    <w:rsid w:val="002403DA"/>
    <w:rsid w:val="0024110F"/>
    <w:rsid w:val="002415C9"/>
    <w:rsid w:val="00242D61"/>
    <w:rsid w:val="00243A94"/>
    <w:rsid w:val="00243E05"/>
    <w:rsid w:val="002504BB"/>
    <w:rsid w:val="00250E2E"/>
    <w:rsid w:val="002510FF"/>
    <w:rsid w:val="00254125"/>
    <w:rsid w:val="00254DC4"/>
    <w:rsid w:val="002552F8"/>
    <w:rsid w:val="002554AA"/>
    <w:rsid w:val="00255896"/>
    <w:rsid w:val="00256CE2"/>
    <w:rsid w:val="002571F7"/>
    <w:rsid w:val="0025756D"/>
    <w:rsid w:val="00257671"/>
    <w:rsid w:val="00260261"/>
    <w:rsid w:val="00260A3A"/>
    <w:rsid w:val="00260B81"/>
    <w:rsid w:val="00260E32"/>
    <w:rsid w:val="002616D4"/>
    <w:rsid w:val="00261F3D"/>
    <w:rsid w:val="002625F7"/>
    <w:rsid w:val="0026289C"/>
    <w:rsid w:val="00262C6F"/>
    <w:rsid w:val="00263297"/>
    <w:rsid w:val="00263596"/>
    <w:rsid w:val="00263ECC"/>
    <w:rsid w:val="0026418F"/>
    <w:rsid w:val="00264DB4"/>
    <w:rsid w:val="00265004"/>
    <w:rsid w:val="00265894"/>
    <w:rsid w:val="002664BA"/>
    <w:rsid w:val="00271126"/>
    <w:rsid w:val="00271785"/>
    <w:rsid w:val="00271C7A"/>
    <w:rsid w:val="00271C8E"/>
    <w:rsid w:val="002730B9"/>
    <w:rsid w:val="00273178"/>
    <w:rsid w:val="002741E1"/>
    <w:rsid w:val="002743FB"/>
    <w:rsid w:val="00274C9E"/>
    <w:rsid w:val="00274E1F"/>
    <w:rsid w:val="00275DB8"/>
    <w:rsid w:val="00276394"/>
    <w:rsid w:val="00276526"/>
    <w:rsid w:val="002777CF"/>
    <w:rsid w:val="0028018B"/>
    <w:rsid w:val="0028024A"/>
    <w:rsid w:val="00280729"/>
    <w:rsid w:val="0028152F"/>
    <w:rsid w:val="002819AB"/>
    <w:rsid w:val="00281C03"/>
    <w:rsid w:val="00281D92"/>
    <w:rsid w:val="002829D9"/>
    <w:rsid w:val="002829E1"/>
    <w:rsid w:val="00282C3F"/>
    <w:rsid w:val="00282E9A"/>
    <w:rsid w:val="002830C2"/>
    <w:rsid w:val="002845D8"/>
    <w:rsid w:val="00284666"/>
    <w:rsid w:val="00284BDC"/>
    <w:rsid w:val="00285063"/>
    <w:rsid w:val="00285878"/>
    <w:rsid w:val="00285A85"/>
    <w:rsid w:val="00286717"/>
    <w:rsid w:val="00287735"/>
    <w:rsid w:val="00287EA7"/>
    <w:rsid w:val="00290208"/>
    <w:rsid w:val="002902FD"/>
    <w:rsid w:val="00290AB7"/>
    <w:rsid w:val="00290CC4"/>
    <w:rsid w:val="00290E76"/>
    <w:rsid w:val="002911EA"/>
    <w:rsid w:val="00291462"/>
    <w:rsid w:val="002943D6"/>
    <w:rsid w:val="00294516"/>
    <w:rsid w:val="00294D2D"/>
    <w:rsid w:val="0029525F"/>
    <w:rsid w:val="00296095"/>
    <w:rsid w:val="0029641A"/>
    <w:rsid w:val="00296C51"/>
    <w:rsid w:val="00297069"/>
    <w:rsid w:val="002972F0"/>
    <w:rsid w:val="00297ED6"/>
    <w:rsid w:val="002A0364"/>
    <w:rsid w:val="002A1C0F"/>
    <w:rsid w:val="002A2B55"/>
    <w:rsid w:val="002A309C"/>
    <w:rsid w:val="002A3CE2"/>
    <w:rsid w:val="002A3E1C"/>
    <w:rsid w:val="002A3FDA"/>
    <w:rsid w:val="002A61EC"/>
    <w:rsid w:val="002A7C8B"/>
    <w:rsid w:val="002A7E4A"/>
    <w:rsid w:val="002B007C"/>
    <w:rsid w:val="002B0899"/>
    <w:rsid w:val="002B1031"/>
    <w:rsid w:val="002B303A"/>
    <w:rsid w:val="002B43C0"/>
    <w:rsid w:val="002B4D26"/>
    <w:rsid w:val="002B52AD"/>
    <w:rsid w:val="002B585B"/>
    <w:rsid w:val="002B5D52"/>
    <w:rsid w:val="002B5F33"/>
    <w:rsid w:val="002B639B"/>
    <w:rsid w:val="002B6507"/>
    <w:rsid w:val="002B6530"/>
    <w:rsid w:val="002B6C08"/>
    <w:rsid w:val="002B6C2A"/>
    <w:rsid w:val="002B7271"/>
    <w:rsid w:val="002B72FC"/>
    <w:rsid w:val="002B7A8F"/>
    <w:rsid w:val="002B7F20"/>
    <w:rsid w:val="002C0BA4"/>
    <w:rsid w:val="002C19F2"/>
    <w:rsid w:val="002C1E27"/>
    <w:rsid w:val="002C2BD7"/>
    <w:rsid w:val="002C2CC9"/>
    <w:rsid w:val="002C2FAB"/>
    <w:rsid w:val="002C47C8"/>
    <w:rsid w:val="002C48F0"/>
    <w:rsid w:val="002C5091"/>
    <w:rsid w:val="002C5676"/>
    <w:rsid w:val="002C63FB"/>
    <w:rsid w:val="002C6A23"/>
    <w:rsid w:val="002C71C0"/>
    <w:rsid w:val="002C74C5"/>
    <w:rsid w:val="002D02E7"/>
    <w:rsid w:val="002D045F"/>
    <w:rsid w:val="002D0DF7"/>
    <w:rsid w:val="002D2A5B"/>
    <w:rsid w:val="002D386E"/>
    <w:rsid w:val="002D4817"/>
    <w:rsid w:val="002D5CD5"/>
    <w:rsid w:val="002D68A3"/>
    <w:rsid w:val="002D6991"/>
    <w:rsid w:val="002D6A34"/>
    <w:rsid w:val="002D6CE1"/>
    <w:rsid w:val="002D714A"/>
    <w:rsid w:val="002E0D5F"/>
    <w:rsid w:val="002E15AD"/>
    <w:rsid w:val="002E2096"/>
    <w:rsid w:val="002E3898"/>
    <w:rsid w:val="002E3C7F"/>
    <w:rsid w:val="002E404B"/>
    <w:rsid w:val="002E44A5"/>
    <w:rsid w:val="002E4A13"/>
    <w:rsid w:val="002E4B37"/>
    <w:rsid w:val="002E56D2"/>
    <w:rsid w:val="002E5E05"/>
    <w:rsid w:val="002E609B"/>
    <w:rsid w:val="002E6272"/>
    <w:rsid w:val="002E69F3"/>
    <w:rsid w:val="002E773E"/>
    <w:rsid w:val="002E7D39"/>
    <w:rsid w:val="002F04C1"/>
    <w:rsid w:val="002F075D"/>
    <w:rsid w:val="002F0C50"/>
    <w:rsid w:val="002F12E7"/>
    <w:rsid w:val="002F1356"/>
    <w:rsid w:val="002F1AB9"/>
    <w:rsid w:val="002F1BC6"/>
    <w:rsid w:val="002F246D"/>
    <w:rsid w:val="002F25AA"/>
    <w:rsid w:val="002F3138"/>
    <w:rsid w:val="002F316B"/>
    <w:rsid w:val="002F3B58"/>
    <w:rsid w:val="002F47F3"/>
    <w:rsid w:val="002F5251"/>
    <w:rsid w:val="002F6978"/>
    <w:rsid w:val="002F6ACF"/>
    <w:rsid w:val="002F6FD7"/>
    <w:rsid w:val="00300496"/>
    <w:rsid w:val="0030077D"/>
    <w:rsid w:val="00303003"/>
    <w:rsid w:val="003034F2"/>
    <w:rsid w:val="00303AF6"/>
    <w:rsid w:val="00304A43"/>
    <w:rsid w:val="003054E2"/>
    <w:rsid w:val="00305EDE"/>
    <w:rsid w:val="003060D7"/>
    <w:rsid w:val="003063E4"/>
    <w:rsid w:val="0030663A"/>
    <w:rsid w:val="003066ED"/>
    <w:rsid w:val="00310061"/>
    <w:rsid w:val="0031197C"/>
    <w:rsid w:val="00311E66"/>
    <w:rsid w:val="003121F1"/>
    <w:rsid w:val="00312876"/>
    <w:rsid w:val="00313320"/>
    <w:rsid w:val="003139CF"/>
    <w:rsid w:val="00314054"/>
    <w:rsid w:val="00315EAB"/>
    <w:rsid w:val="00315FB6"/>
    <w:rsid w:val="00316986"/>
    <w:rsid w:val="00317AB9"/>
    <w:rsid w:val="003207FD"/>
    <w:rsid w:val="00320B90"/>
    <w:rsid w:val="00321365"/>
    <w:rsid w:val="00321EA8"/>
    <w:rsid w:val="00322420"/>
    <w:rsid w:val="0032245D"/>
    <w:rsid w:val="0032253C"/>
    <w:rsid w:val="003231AD"/>
    <w:rsid w:val="0032466A"/>
    <w:rsid w:val="00324A49"/>
    <w:rsid w:val="00324D4E"/>
    <w:rsid w:val="003254CC"/>
    <w:rsid w:val="00325712"/>
    <w:rsid w:val="0032593D"/>
    <w:rsid w:val="003259FC"/>
    <w:rsid w:val="00327187"/>
    <w:rsid w:val="00327CD9"/>
    <w:rsid w:val="00327EDF"/>
    <w:rsid w:val="00330979"/>
    <w:rsid w:val="00330D45"/>
    <w:rsid w:val="00330F1A"/>
    <w:rsid w:val="00331BFD"/>
    <w:rsid w:val="0033201A"/>
    <w:rsid w:val="003320EE"/>
    <w:rsid w:val="003322D0"/>
    <w:rsid w:val="00333358"/>
    <w:rsid w:val="003334C7"/>
    <w:rsid w:val="00333867"/>
    <w:rsid w:val="00334107"/>
    <w:rsid w:val="00334D45"/>
    <w:rsid w:val="00335DBB"/>
    <w:rsid w:val="00336368"/>
    <w:rsid w:val="00336E51"/>
    <w:rsid w:val="0033705F"/>
    <w:rsid w:val="00337253"/>
    <w:rsid w:val="0033752B"/>
    <w:rsid w:val="003375D5"/>
    <w:rsid w:val="00337B46"/>
    <w:rsid w:val="00340DB3"/>
    <w:rsid w:val="00341DD9"/>
    <w:rsid w:val="00341FC6"/>
    <w:rsid w:val="003421A7"/>
    <w:rsid w:val="00343E83"/>
    <w:rsid w:val="00343F47"/>
    <w:rsid w:val="0034551E"/>
    <w:rsid w:val="00345DCD"/>
    <w:rsid w:val="00351340"/>
    <w:rsid w:val="00352894"/>
    <w:rsid w:val="003529B4"/>
    <w:rsid w:val="00354B7A"/>
    <w:rsid w:val="00354C21"/>
    <w:rsid w:val="003571AF"/>
    <w:rsid w:val="00357590"/>
    <w:rsid w:val="00357714"/>
    <w:rsid w:val="00357B20"/>
    <w:rsid w:val="003615ED"/>
    <w:rsid w:val="00361B61"/>
    <w:rsid w:val="00361C26"/>
    <w:rsid w:val="00363C24"/>
    <w:rsid w:val="0036603D"/>
    <w:rsid w:val="003671D6"/>
    <w:rsid w:val="003675BD"/>
    <w:rsid w:val="0037001B"/>
    <w:rsid w:val="00370216"/>
    <w:rsid w:val="00370341"/>
    <w:rsid w:val="00370AC0"/>
    <w:rsid w:val="00371D9A"/>
    <w:rsid w:val="00372A95"/>
    <w:rsid w:val="00372D60"/>
    <w:rsid w:val="003730F5"/>
    <w:rsid w:val="00373F97"/>
    <w:rsid w:val="00374196"/>
    <w:rsid w:val="0037443B"/>
    <w:rsid w:val="0037476C"/>
    <w:rsid w:val="00374B8B"/>
    <w:rsid w:val="00374F78"/>
    <w:rsid w:val="003751DB"/>
    <w:rsid w:val="0037566A"/>
    <w:rsid w:val="00375A3A"/>
    <w:rsid w:val="0037628D"/>
    <w:rsid w:val="00376C2E"/>
    <w:rsid w:val="0037714F"/>
    <w:rsid w:val="00377167"/>
    <w:rsid w:val="0038239A"/>
    <w:rsid w:val="00382A93"/>
    <w:rsid w:val="003835C9"/>
    <w:rsid w:val="00383B05"/>
    <w:rsid w:val="00383EF7"/>
    <w:rsid w:val="0038501C"/>
    <w:rsid w:val="00385453"/>
    <w:rsid w:val="00385B50"/>
    <w:rsid w:val="00385E6D"/>
    <w:rsid w:val="00386099"/>
    <w:rsid w:val="00387E5F"/>
    <w:rsid w:val="00390945"/>
    <w:rsid w:val="00390A45"/>
    <w:rsid w:val="00390E0C"/>
    <w:rsid w:val="00390FAE"/>
    <w:rsid w:val="0039109E"/>
    <w:rsid w:val="00391A2E"/>
    <w:rsid w:val="003927B5"/>
    <w:rsid w:val="003933A7"/>
    <w:rsid w:val="003936E0"/>
    <w:rsid w:val="00393F6C"/>
    <w:rsid w:val="00394038"/>
    <w:rsid w:val="00394285"/>
    <w:rsid w:val="0039475C"/>
    <w:rsid w:val="00394F03"/>
    <w:rsid w:val="00394FD2"/>
    <w:rsid w:val="00395EDA"/>
    <w:rsid w:val="00397C4D"/>
    <w:rsid w:val="00397CA4"/>
    <w:rsid w:val="00397DB4"/>
    <w:rsid w:val="003A0155"/>
    <w:rsid w:val="003A0C17"/>
    <w:rsid w:val="003A0D8C"/>
    <w:rsid w:val="003A0F09"/>
    <w:rsid w:val="003A11C4"/>
    <w:rsid w:val="003A2531"/>
    <w:rsid w:val="003A33A4"/>
    <w:rsid w:val="003A530D"/>
    <w:rsid w:val="003A6001"/>
    <w:rsid w:val="003A69FE"/>
    <w:rsid w:val="003A776F"/>
    <w:rsid w:val="003B0267"/>
    <w:rsid w:val="003B14EC"/>
    <w:rsid w:val="003B1D6B"/>
    <w:rsid w:val="003B209F"/>
    <w:rsid w:val="003B2E50"/>
    <w:rsid w:val="003B4147"/>
    <w:rsid w:val="003B4687"/>
    <w:rsid w:val="003B5E23"/>
    <w:rsid w:val="003B6A9E"/>
    <w:rsid w:val="003B6AD5"/>
    <w:rsid w:val="003B7E3F"/>
    <w:rsid w:val="003C04B1"/>
    <w:rsid w:val="003C1423"/>
    <w:rsid w:val="003C25CA"/>
    <w:rsid w:val="003C2D75"/>
    <w:rsid w:val="003C34CA"/>
    <w:rsid w:val="003C3804"/>
    <w:rsid w:val="003C3EDD"/>
    <w:rsid w:val="003C4504"/>
    <w:rsid w:val="003C4BA8"/>
    <w:rsid w:val="003C4EFF"/>
    <w:rsid w:val="003C5418"/>
    <w:rsid w:val="003C638D"/>
    <w:rsid w:val="003C6892"/>
    <w:rsid w:val="003C7046"/>
    <w:rsid w:val="003C7B5C"/>
    <w:rsid w:val="003C7FEF"/>
    <w:rsid w:val="003D08BC"/>
    <w:rsid w:val="003D08CC"/>
    <w:rsid w:val="003D1420"/>
    <w:rsid w:val="003D1480"/>
    <w:rsid w:val="003D19AA"/>
    <w:rsid w:val="003D1C68"/>
    <w:rsid w:val="003D1E50"/>
    <w:rsid w:val="003D3305"/>
    <w:rsid w:val="003D4880"/>
    <w:rsid w:val="003D4EE2"/>
    <w:rsid w:val="003D520D"/>
    <w:rsid w:val="003D645E"/>
    <w:rsid w:val="003D7B9F"/>
    <w:rsid w:val="003E058C"/>
    <w:rsid w:val="003E0D6A"/>
    <w:rsid w:val="003E0EDA"/>
    <w:rsid w:val="003E1054"/>
    <w:rsid w:val="003E21BF"/>
    <w:rsid w:val="003E319F"/>
    <w:rsid w:val="003E321F"/>
    <w:rsid w:val="003E38FE"/>
    <w:rsid w:val="003E4805"/>
    <w:rsid w:val="003E4A99"/>
    <w:rsid w:val="003E5C1C"/>
    <w:rsid w:val="003E7270"/>
    <w:rsid w:val="003E733F"/>
    <w:rsid w:val="003F1208"/>
    <w:rsid w:val="003F17CB"/>
    <w:rsid w:val="003F1B00"/>
    <w:rsid w:val="003F1EE2"/>
    <w:rsid w:val="003F2980"/>
    <w:rsid w:val="003F4FE4"/>
    <w:rsid w:val="003F5A33"/>
    <w:rsid w:val="003F5D24"/>
    <w:rsid w:val="003F6116"/>
    <w:rsid w:val="003F6201"/>
    <w:rsid w:val="003F7686"/>
    <w:rsid w:val="004000CD"/>
    <w:rsid w:val="0040145C"/>
    <w:rsid w:val="00401717"/>
    <w:rsid w:val="00402849"/>
    <w:rsid w:val="00402B6B"/>
    <w:rsid w:val="00402BC6"/>
    <w:rsid w:val="00403A49"/>
    <w:rsid w:val="004064DE"/>
    <w:rsid w:val="00406C30"/>
    <w:rsid w:val="00406EFE"/>
    <w:rsid w:val="0040787E"/>
    <w:rsid w:val="00407F98"/>
    <w:rsid w:val="0041008B"/>
    <w:rsid w:val="0041076D"/>
    <w:rsid w:val="00410928"/>
    <w:rsid w:val="00410D0F"/>
    <w:rsid w:val="004115C5"/>
    <w:rsid w:val="00411A5E"/>
    <w:rsid w:val="00411DD6"/>
    <w:rsid w:val="00413D7B"/>
    <w:rsid w:val="004140CC"/>
    <w:rsid w:val="00414A54"/>
    <w:rsid w:val="00415645"/>
    <w:rsid w:val="00415C9A"/>
    <w:rsid w:val="00416091"/>
    <w:rsid w:val="0041661A"/>
    <w:rsid w:val="0041673D"/>
    <w:rsid w:val="004179FE"/>
    <w:rsid w:val="00417E3F"/>
    <w:rsid w:val="00421BC3"/>
    <w:rsid w:val="00421CD9"/>
    <w:rsid w:val="0042210F"/>
    <w:rsid w:val="00422BAE"/>
    <w:rsid w:val="004250DB"/>
    <w:rsid w:val="00425630"/>
    <w:rsid w:val="004261BD"/>
    <w:rsid w:val="00426FB7"/>
    <w:rsid w:val="004275A0"/>
    <w:rsid w:val="00427758"/>
    <w:rsid w:val="004278FC"/>
    <w:rsid w:val="004306A5"/>
    <w:rsid w:val="00430A6B"/>
    <w:rsid w:val="00430D54"/>
    <w:rsid w:val="00430E85"/>
    <w:rsid w:val="0043193D"/>
    <w:rsid w:val="00431E43"/>
    <w:rsid w:val="004336A2"/>
    <w:rsid w:val="00433840"/>
    <w:rsid w:val="004345F1"/>
    <w:rsid w:val="00435667"/>
    <w:rsid w:val="00436252"/>
    <w:rsid w:val="004377ED"/>
    <w:rsid w:val="00440DC4"/>
    <w:rsid w:val="00441F9E"/>
    <w:rsid w:val="00442D54"/>
    <w:rsid w:val="00443881"/>
    <w:rsid w:val="00443D6A"/>
    <w:rsid w:val="00443F99"/>
    <w:rsid w:val="0044497D"/>
    <w:rsid w:val="00445601"/>
    <w:rsid w:val="00445EC7"/>
    <w:rsid w:val="00446708"/>
    <w:rsid w:val="00446917"/>
    <w:rsid w:val="00446B5A"/>
    <w:rsid w:val="00446B94"/>
    <w:rsid w:val="00447625"/>
    <w:rsid w:val="004504E8"/>
    <w:rsid w:val="00452203"/>
    <w:rsid w:val="00452613"/>
    <w:rsid w:val="00452AA8"/>
    <w:rsid w:val="00452B89"/>
    <w:rsid w:val="0045321F"/>
    <w:rsid w:val="00453361"/>
    <w:rsid w:val="00454484"/>
    <w:rsid w:val="00454595"/>
    <w:rsid w:val="00454A25"/>
    <w:rsid w:val="00454A5E"/>
    <w:rsid w:val="00454D38"/>
    <w:rsid w:val="0045627B"/>
    <w:rsid w:val="0045665C"/>
    <w:rsid w:val="00456820"/>
    <w:rsid w:val="00457BE8"/>
    <w:rsid w:val="00457DD3"/>
    <w:rsid w:val="00457EC3"/>
    <w:rsid w:val="00460598"/>
    <w:rsid w:val="0046149C"/>
    <w:rsid w:val="00464394"/>
    <w:rsid w:val="00464F0F"/>
    <w:rsid w:val="00465BEB"/>
    <w:rsid w:val="00466238"/>
    <w:rsid w:val="004666AA"/>
    <w:rsid w:val="00466E00"/>
    <w:rsid w:val="004671BE"/>
    <w:rsid w:val="0046768C"/>
    <w:rsid w:val="00467CF7"/>
    <w:rsid w:val="00470DE7"/>
    <w:rsid w:val="00471388"/>
    <w:rsid w:val="00471A0A"/>
    <w:rsid w:val="00471CBB"/>
    <w:rsid w:val="004723A2"/>
    <w:rsid w:val="00472603"/>
    <w:rsid w:val="0047297D"/>
    <w:rsid w:val="00472E94"/>
    <w:rsid w:val="00472F3B"/>
    <w:rsid w:val="00473202"/>
    <w:rsid w:val="004737DB"/>
    <w:rsid w:val="00474126"/>
    <w:rsid w:val="00474324"/>
    <w:rsid w:val="004749FA"/>
    <w:rsid w:val="00474AEF"/>
    <w:rsid w:val="004756D9"/>
    <w:rsid w:val="00475BCF"/>
    <w:rsid w:val="004769F0"/>
    <w:rsid w:val="00476A9A"/>
    <w:rsid w:val="00476D5B"/>
    <w:rsid w:val="00477360"/>
    <w:rsid w:val="004773EA"/>
    <w:rsid w:val="00477999"/>
    <w:rsid w:val="00480102"/>
    <w:rsid w:val="00480DC4"/>
    <w:rsid w:val="00482FFA"/>
    <w:rsid w:val="0048300E"/>
    <w:rsid w:val="00483678"/>
    <w:rsid w:val="00483A80"/>
    <w:rsid w:val="00483B0D"/>
    <w:rsid w:val="00483B3D"/>
    <w:rsid w:val="004840FD"/>
    <w:rsid w:val="00485067"/>
    <w:rsid w:val="00485176"/>
    <w:rsid w:val="004853B4"/>
    <w:rsid w:val="00486410"/>
    <w:rsid w:val="00487724"/>
    <w:rsid w:val="00487742"/>
    <w:rsid w:val="00487C98"/>
    <w:rsid w:val="00487D6A"/>
    <w:rsid w:val="00487E87"/>
    <w:rsid w:val="004922F2"/>
    <w:rsid w:val="004923C5"/>
    <w:rsid w:val="0049274A"/>
    <w:rsid w:val="00493270"/>
    <w:rsid w:val="00493667"/>
    <w:rsid w:val="00494234"/>
    <w:rsid w:val="004945B8"/>
    <w:rsid w:val="00496264"/>
    <w:rsid w:val="004974CE"/>
    <w:rsid w:val="00497809"/>
    <w:rsid w:val="00497F12"/>
    <w:rsid w:val="004A0A33"/>
    <w:rsid w:val="004A1378"/>
    <w:rsid w:val="004A1535"/>
    <w:rsid w:val="004A15B5"/>
    <w:rsid w:val="004A1628"/>
    <w:rsid w:val="004A224D"/>
    <w:rsid w:val="004A3E63"/>
    <w:rsid w:val="004A417B"/>
    <w:rsid w:val="004A41DF"/>
    <w:rsid w:val="004A4C1F"/>
    <w:rsid w:val="004A4F64"/>
    <w:rsid w:val="004A52A3"/>
    <w:rsid w:val="004A52A5"/>
    <w:rsid w:val="004A58F4"/>
    <w:rsid w:val="004A5F9B"/>
    <w:rsid w:val="004A6142"/>
    <w:rsid w:val="004A670C"/>
    <w:rsid w:val="004A6BE4"/>
    <w:rsid w:val="004A6DB3"/>
    <w:rsid w:val="004A72C3"/>
    <w:rsid w:val="004A73AE"/>
    <w:rsid w:val="004A7549"/>
    <w:rsid w:val="004A7AB8"/>
    <w:rsid w:val="004A7EC7"/>
    <w:rsid w:val="004B054F"/>
    <w:rsid w:val="004B0671"/>
    <w:rsid w:val="004B23FB"/>
    <w:rsid w:val="004B26EC"/>
    <w:rsid w:val="004B3495"/>
    <w:rsid w:val="004B3589"/>
    <w:rsid w:val="004B36DD"/>
    <w:rsid w:val="004B399E"/>
    <w:rsid w:val="004B39D1"/>
    <w:rsid w:val="004B5093"/>
    <w:rsid w:val="004C01FB"/>
    <w:rsid w:val="004C0D55"/>
    <w:rsid w:val="004C1CA1"/>
    <w:rsid w:val="004C1CF5"/>
    <w:rsid w:val="004C2F0D"/>
    <w:rsid w:val="004C3080"/>
    <w:rsid w:val="004C404E"/>
    <w:rsid w:val="004C575B"/>
    <w:rsid w:val="004C587D"/>
    <w:rsid w:val="004C5DF0"/>
    <w:rsid w:val="004C62A8"/>
    <w:rsid w:val="004C767B"/>
    <w:rsid w:val="004C7863"/>
    <w:rsid w:val="004C78DC"/>
    <w:rsid w:val="004C7E4B"/>
    <w:rsid w:val="004C7FC3"/>
    <w:rsid w:val="004C7FDF"/>
    <w:rsid w:val="004D014A"/>
    <w:rsid w:val="004D03EB"/>
    <w:rsid w:val="004D0C75"/>
    <w:rsid w:val="004D1291"/>
    <w:rsid w:val="004D1648"/>
    <w:rsid w:val="004D226E"/>
    <w:rsid w:val="004D2565"/>
    <w:rsid w:val="004D2574"/>
    <w:rsid w:val="004D375C"/>
    <w:rsid w:val="004D428D"/>
    <w:rsid w:val="004D5A60"/>
    <w:rsid w:val="004D64E8"/>
    <w:rsid w:val="004D6EDD"/>
    <w:rsid w:val="004E0143"/>
    <w:rsid w:val="004E446D"/>
    <w:rsid w:val="004E5F43"/>
    <w:rsid w:val="004E751D"/>
    <w:rsid w:val="004F0BB3"/>
    <w:rsid w:val="004F0F23"/>
    <w:rsid w:val="004F1A8E"/>
    <w:rsid w:val="004F27B5"/>
    <w:rsid w:val="004F28E0"/>
    <w:rsid w:val="004F2DEC"/>
    <w:rsid w:val="004F2E19"/>
    <w:rsid w:val="004F30B1"/>
    <w:rsid w:val="004F311F"/>
    <w:rsid w:val="004F3562"/>
    <w:rsid w:val="004F3876"/>
    <w:rsid w:val="004F5367"/>
    <w:rsid w:val="004F551C"/>
    <w:rsid w:val="004F5636"/>
    <w:rsid w:val="004F5B02"/>
    <w:rsid w:val="004F5F6C"/>
    <w:rsid w:val="004F6217"/>
    <w:rsid w:val="00500540"/>
    <w:rsid w:val="00502B7E"/>
    <w:rsid w:val="005031F9"/>
    <w:rsid w:val="00503A33"/>
    <w:rsid w:val="00504265"/>
    <w:rsid w:val="00504938"/>
    <w:rsid w:val="005053ED"/>
    <w:rsid w:val="005054BE"/>
    <w:rsid w:val="005074C5"/>
    <w:rsid w:val="00507ABA"/>
    <w:rsid w:val="0051085D"/>
    <w:rsid w:val="00511A21"/>
    <w:rsid w:val="00511A7A"/>
    <w:rsid w:val="00511F3A"/>
    <w:rsid w:val="00512145"/>
    <w:rsid w:val="005128A6"/>
    <w:rsid w:val="005130CC"/>
    <w:rsid w:val="005142AA"/>
    <w:rsid w:val="0051466A"/>
    <w:rsid w:val="00514BC3"/>
    <w:rsid w:val="00515039"/>
    <w:rsid w:val="00515ADC"/>
    <w:rsid w:val="00516CDF"/>
    <w:rsid w:val="00517289"/>
    <w:rsid w:val="00517313"/>
    <w:rsid w:val="005178FC"/>
    <w:rsid w:val="00517ADF"/>
    <w:rsid w:val="005204D9"/>
    <w:rsid w:val="00520B99"/>
    <w:rsid w:val="005213C7"/>
    <w:rsid w:val="00521B3A"/>
    <w:rsid w:val="00522327"/>
    <w:rsid w:val="00522A99"/>
    <w:rsid w:val="00522EF9"/>
    <w:rsid w:val="00523683"/>
    <w:rsid w:val="00524743"/>
    <w:rsid w:val="0052539E"/>
    <w:rsid w:val="00526704"/>
    <w:rsid w:val="00526D5F"/>
    <w:rsid w:val="00526F98"/>
    <w:rsid w:val="005271F4"/>
    <w:rsid w:val="00527358"/>
    <w:rsid w:val="0053085E"/>
    <w:rsid w:val="00531BBD"/>
    <w:rsid w:val="00531DDB"/>
    <w:rsid w:val="00532224"/>
    <w:rsid w:val="00532A5B"/>
    <w:rsid w:val="00532CF2"/>
    <w:rsid w:val="00533095"/>
    <w:rsid w:val="005334EA"/>
    <w:rsid w:val="00533576"/>
    <w:rsid w:val="00533A27"/>
    <w:rsid w:val="00534077"/>
    <w:rsid w:val="005341FA"/>
    <w:rsid w:val="0053500F"/>
    <w:rsid w:val="00535035"/>
    <w:rsid w:val="0053521D"/>
    <w:rsid w:val="00535979"/>
    <w:rsid w:val="005360B3"/>
    <w:rsid w:val="00536643"/>
    <w:rsid w:val="00537F77"/>
    <w:rsid w:val="00540187"/>
    <w:rsid w:val="00540BC1"/>
    <w:rsid w:val="00542841"/>
    <w:rsid w:val="00544445"/>
    <w:rsid w:val="00544CAE"/>
    <w:rsid w:val="00544F4C"/>
    <w:rsid w:val="005450AA"/>
    <w:rsid w:val="0054607B"/>
    <w:rsid w:val="00546390"/>
    <w:rsid w:val="00546D81"/>
    <w:rsid w:val="0054728B"/>
    <w:rsid w:val="00547AA9"/>
    <w:rsid w:val="00550D22"/>
    <w:rsid w:val="00551680"/>
    <w:rsid w:val="00551773"/>
    <w:rsid w:val="00552152"/>
    <w:rsid w:val="00552918"/>
    <w:rsid w:val="005529CE"/>
    <w:rsid w:val="00552A9A"/>
    <w:rsid w:val="00552DC4"/>
    <w:rsid w:val="005539C2"/>
    <w:rsid w:val="00553A97"/>
    <w:rsid w:val="00553CC8"/>
    <w:rsid w:val="005542B6"/>
    <w:rsid w:val="005550D8"/>
    <w:rsid w:val="005557AF"/>
    <w:rsid w:val="00555C1E"/>
    <w:rsid w:val="00556CB3"/>
    <w:rsid w:val="0055737D"/>
    <w:rsid w:val="0056142C"/>
    <w:rsid w:val="0056179C"/>
    <w:rsid w:val="00561A58"/>
    <w:rsid w:val="00561AF5"/>
    <w:rsid w:val="00562CD7"/>
    <w:rsid w:val="005640C5"/>
    <w:rsid w:val="00564636"/>
    <w:rsid w:val="00565A04"/>
    <w:rsid w:val="00566310"/>
    <w:rsid w:val="00566DC8"/>
    <w:rsid w:val="0056744C"/>
    <w:rsid w:val="00567B23"/>
    <w:rsid w:val="00567D79"/>
    <w:rsid w:val="005707A7"/>
    <w:rsid w:val="00570B87"/>
    <w:rsid w:val="005714E4"/>
    <w:rsid w:val="005742BB"/>
    <w:rsid w:val="00574BD9"/>
    <w:rsid w:val="005753B9"/>
    <w:rsid w:val="00575E70"/>
    <w:rsid w:val="00575FB0"/>
    <w:rsid w:val="00577BC3"/>
    <w:rsid w:val="00580374"/>
    <w:rsid w:val="00580C55"/>
    <w:rsid w:val="00580F46"/>
    <w:rsid w:val="00581678"/>
    <w:rsid w:val="005837F6"/>
    <w:rsid w:val="00584157"/>
    <w:rsid w:val="00584246"/>
    <w:rsid w:val="00584299"/>
    <w:rsid w:val="0058545A"/>
    <w:rsid w:val="005872A3"/>
    <w:rsid w:val="005905F3"/>
    <w:rsid w:val="00591188"/>
    <w:rsid w:val="00591520"/>
    <w:rsid w:val="00592931"/>
    <w:rsid w:val="00592FD9"/>
    <w:rsid w:val="0059348F"/>
    <w:rsid w:val="00593BBF"/>
    <w:rsid w:val="0059466B"/>
    <w:rsid w:val="00594993"/>
    <w:rsid w:val="00594F5A"/>
    <w:rsid w:val="0059549C"/>
    <w:rsid w:val="00595F2A"/>
    <w:rsid w:val="005962F6"/>
    <w:rsid w:val="0059637D"/>
    <w:rsid w:val="00596B73"/>
    <w:rsid w:val="005A0D6D"/>
    <w:rsid w:val="005A10F8"/>
    <w:rsid w:val="005A1255"/>
    <w:rsid w:val="005A13D9"/>
    <w:rsid w:val="005A29AD"/>
    <w:rsid w:val="005A2C51"/>
    <w:rsid w:val="005A3D12"/>
    <w:rsid w:val="005A4173"/>
    <w:rsid w:val="005A491D"/>
    <w:rsid w:val="005A496B"/>
    <w:rsid w:val="005A4B4E"/>
    <w:rsid w:val="005A5569"/>
    <w:rsid w:val="005A5714"/>
    <w:rsid w:val="005A5BBA"/>
    <w:rsid w:val="005A5D8F"/>
    <w:rsid w:val="005A6220"/>
    <w:rsid w:val="005B0657"/>
    <w:rsid w:val="005B0B47"/>
    <w:rsid w:val="005B0E12"/>
    <w:rsid w:val="005B0F7C"/>
    <w:rsid w:val="005B1109"/>
    <w:rsid w:val="005B11A7"/>
    <w:rsid w:val="005B1B25"/>
    <w:rsid w:val="005B2476"/>
    <w:rsid w:val="005B2FD7"/>
    <w:rsid w:val="005B3FA1"/>
    <w:rsid w:val="005B45FC"/>
    <w:rsid w:val="005B4748"/>
    <w:rsid w:val="005B4E50"/>
    <w:rsid w:val="005B5A5B"/>
    <w:rsid w:val="005B5A74"/>
    <w:rsid w:val="005B64FE"/>
    <w:rsid w:val="005B7EC2"/>
    <w:rsid w:val="005C12AE"/>
    <w:rsid w:val="005C17F5"/>
    <w:rsid w:val="005C1EC0"/>
    <w:rsid w:val="005C2BF8"/>
    <w:rsid w:val="005C3548"/>
    <w:rsid w:val="005C4343"/>
    <w:rsid w:val="005C447B"/>
    <w:rsid w:val="005C6083"/>
    <w:rsid w:val="005C690B"/>
    <w:rsid w:val="005C6F0E"/>
    <w:rsid w:val="005D0DAE"/>
    <w:rsid w:val="005D269B"/>
    <w:rsid w:val="005D2E5F"/>
    <w:rsid w:val="005D43A6"/>
    <w:rsid w:val="005D4A4A"/>
    <w:rsid w:val="005D5115"/>
    <w:rsid w:val="005D54BC"/>
    <w:rsid w:val="005D59BF"/>
    <w:rsid w:val="005D62C2"/>
    <w:rsid w:val="005D63B0"/>
    <w:rsid w:val="005D69D7"/>
    <w:rsid w:val="005D6BEB"/>
    <w:rsid w:val="005D7A07"/>
    <w:rsid w:val="005D7EF2"/>
    <w:rsid w:val="005E080A"/>
    <w:rsid w:val="005E0BD4"/>
    <w:rsid w:val="005E1477"/>
    <w:rsid w:val="005E325A"/>
    <w:rsid w:val="005E327A"/>
    <w:rsid w:val="005E3433"/>
    <w:rsid w:val="005E3BE9"/>
    <w:rsid w:val="005E48B1"/>
    <w:rsid w:val="005E4F79"/>
    <w:rsid w:val="005E5AAE"/>
    <w:rsid w:val="005E5D9E"/>
    <w:rsid w:val="005E61DF"/>
    <w:rsid w:val="005E6952"/>
    <w:rsid w:val="005E70A1"/>
    <w:rsid w:val="005E76D8"/>
    <w:rsid w:val="005F016E"/>
    <w:rsid w:val="005F0D57"/>
    <w:rsid w:val="005F2226"/>
    <w:rsid w:val="005F2614"/>
    <w:rsid w:val="005F2A63"/>
    <w:rsid w:val="005F2D6C"/>
    <w:rsid w:val="005F3472"/>
    <w:rsid w:val="005F3A2F"/>
    <w:rsid w:val="005F5D94"/>
    <w:rsid w:val="005F620F"/>
    <w:rsid w:val="005F66B8"/>
    <w:rsid w:val="005F6BC0"/>
    <w:rsid w:val="005F6C38"/>
    <w:rsid w:val="005F7312"/>
    <w:rsid w:val="006001AC"/>
    <w:rsid w:val="0060093C"/>
    <w:rsid w:val="00600DD6"/>
    <w:rsid w:val="00600F34"/>
    <w:rsid w:val="00601591"/>
    <w:rsid w:val="00601C78"/>
    <w:rsid w:val="00601C95"/>
    <w:rsid w:val="006023FB"/>
    <w:rsid w:val="00602F75"/>
    <w:rsid w:val="0060304E"/>
    <w:rsid w:val="00603426"/>
    <w:rsid w:val="0060392E"/>
    <w:rsid w:val="0060408D"/>
    <w:rsid w:val="006045AA"/>
    <w:rsid w:val="00604936"/>
    <w:rsid w:val="00604FC7"/>
    <w:rsid w:val="00605D9C"/>
    <w:rsid w:val="0060631C"/>
    <w:rsid w:val="00606DBB"/>
    <w:rsid w:val="00607A1C"/>
    <w:rsid w:val="00607C8B"/>
    <w:rsid w:val="00607EBB"/>
    <w:rsid w:val="00610984"/>
    <w:rsid w:val="00610BF2"/>
    <w:rsid w:val="00611041"/>
    <w:rsid w:val="00611820"/>
    <w:rsid w:val="00612893"/>
    <w:rsid w:val="00612AAE"/>
    <w:rsid w:val="00612C97"/>
    <w:rsid w:val="00612F91"/>
    <w:rsid w:val="00612FC8"/>
    <w:rsid w:val="00613725"/>
    <w:rsid w:val="00613E8F"/>
    <w:rsid w:val="0061452B"/>
    <w:rsid w:val="00615233"/>
    <w:rsid w:val="0061548B"/>
    <w:rsid w:val="00615E61"/>
    <w:rsid w:val="0061616C"/>
    <w:rsid w:val="006162D1"/>
    <w:rsid w:val="006163A9"/>
    <w:rsid w:val="00616940"/>
    <w:rsid w:val="006173B5"/>
    <w:rsid w:val="006175C1"/>
    <w:rsid w:val="006202D8"/>
    <w:rsid w:val="00622A59"/>
    <w:rsid w:val="00622CBA"/>
    <w:rsid w:val="00623471"/>
    <w:rsid w:val="00623CDE"/>
    <w:rsid w:val="00623D01"/>
    <w:rsid w:val="0062442D"/>
    <w:rsid w:val="006247D5"/>
    <w:rsid w:val="006249EC"/>
    <w:rsid w:val="00624E0F"/>
    <w:rsid w:val="00625A0D"/>
    <w:rsid w:val="00625C3A"/>
    <w:rsid w:val="00625F77"/>
    <w:rsid w:val="0062701C"/>
    <w:rsid w:val="00627823"/>
    <w:rsid w:val="00627DC4"/>
    <w:rsid w:val="00630635"/>
    <w:rsid w:val="006308C6"/>
    <w:rsid w:val="006338CA"/>
    <w:rsid w:val="006338FF"/>
    <w:rsid w:val="006340B0"/>
    <w:rsid w:val="00634B48"/>
    <w:rsid w:val="0063526E"/>
    <w:rsid w:val="0063531B"/>
    <w:rsid w:val="00635393"/>
    <w:rsid w:val="0063630B"/>
    <w:rsid w:val="006363C9"/>
    <w:rsid w:val="00636F10"/>
    <w:rsid w:val="00637315"/>
    <w:rsid w:val="00640A83"/>
    <w:rsid w:val="006418C9"/>
    <w:rsid w:val="00641B0D"/>
    <w:rsid w:val="00642601"/>
    <w:rsid w:val="006427DB"/>
    <w:rsid w:val="006430A4"/>
    <w:rsid w:val="00643205"/>
    <w:rsid w:val="00643DE1"/>
    <w:rsid w:val="00644081"/>
    <w:rsid w:val="006441F2"/>
    <w:rsid w:val="00644583"/>
    <w:rsid w:val="006461CE"/>
    <w:rsid w:val="006463A5"/>
    <w:rsid w:val="00647706"/>
    <w:rsid w:val="00647971"/>
    <w:rsid w:val="00650101"/>
    <w:rsid w:val="006505C6"/>
    <w:rsid w:val="00650FF6"/>
    <w:rsid w:val="00651492"/>
    <w:rsid w:val="006514D1"/>
    <w:rsid w:val="00652268"/>
    <w:rsid w:val="006532F3"/>
    <w:rsid w:val="0065383A"/>
    <w:rsid w:val="00653E8A"/>
    <w:rsid w:val="006544D7"/>
    <w:rsid w:val="006546F5"/>
    <w:rsid w:val="00654B9D"/>
    <w:rsid w:val="006568A5"/>
    <w:rsid w:val="00656E14"/>
    <w:rsid w:val="006574CC"/>
    <w:rsid w:val="00657AE4"/>
    <w:rsid w:val="00657BE7"/>
    <w:rsid w:val="00657C4D"/>
    <w:rsid w:val="00657FBE"/>
    <w:rsid w:val="00660370"/>
    <w:rsid w:val="00661183"/>
    <w:rsid w:val="00661451"/>
    <w:rsid w:val="00661F43"/>
    <w:rsid w:val="0066225C"/>
    <w:rsid w:val="00662E0A"/>
    <w:rsid w:val="00663838"/>
    <w:rsid w:val="0066391D"/>
    <w:rsid w:val="00663A4A"/>
    <w:rsid w:val="006642C9"/>
    <w:rsid w:val="006646EC"/>
    <w:rsid w:val="006648DA"/>
    <w:rsid w:val="00665256"/>
    <w:rsid w:val="006656D2"/>
    <w:rsid w:val="00665F9F"/>
    <w:rsid w:val="006676F2"/>
    <w:rsid w:val="006679CE"/>
    <w:rsid w:val="00667E93"/>
    <w:rsid w:val="00667F6C"/>
    <w:rsid w:val="00670CA7"/>
    <w:rsid w:val="00671335"/>
    <w:rsid w:val="006714DD"/>
    <w:rsid w:val="00671865"/>
    <w:rsid w:val="00671B6E"/>
    <w:rsid w:val="00672900"/>
    <w:rsid w:val="00672F68"/>
    <w:rsid w:val="00673143"/>
    <w:rsid w:val="00673311"/>
    <w:rsid w:val="0067342C"/>
    <w:rsid w:val="0067632C"/>
    <w:rsid w:val="006769BA"/>
    <w:rsid w:val="006772AC"/>
    <w:rsid w:val="00677347"/>
    <w:rsid w:val="00677AA3"/>
    <w:rsid w:val="00677BCF"/>
    <w:rsid w:val="006800D2"/>
    <w:rsid w:val="006817E9"/>
    <w:rsid w:val="00681B8F"/>
    <w:rsid w:val="0068271D"/>
    <w:rsid w:val="00682F71"/>
    <w:rsid w:val="00683B3E"/>
    <w:rsid w:val="00684121"/>
    <w:rsid w:val="006846B8"/>
    <w:rsid w:val="00684CCE"/>
    <w:rsid w:val="0068526C"/>
    <w:rsid w:val="00685331"/>
    <w:rsid w:val="00685D51"/>
    <w:rsid w:val="00686110"/>
    <w:rsid w:val="00686913"/>
    <w:rsid w:val="00686C30"/>
    <w:rsid w:val="00687C80"/>
    <w:rsid w:val="0069003E"/>
    <w:rsid w:val="006900A4"/>
    <w:rsid w:val="00690112"/>
    <w:rsid w:val="00691935"/>
    <w:rsid w:val="006922E2"/>
    <w:rsid w:val="006926FC"/>
    <w:rsid w:val="00692917"/>
    <w:rsid w:val="00694675"/>
    <w:rsid w:val="00694B88"/>
    <w:rsid w:val="006952A7"/>
    <w:rsid w:val="00697934"/>
    <w:rsid w:val="00697A1F"/>
    <w:rsid w:val="00697B34"/>
    <w:rsid w:val="006A0D97"/>
    <w:rsid w:val="006A105D"/>
    <w:rsid w:val="006A14C5"/>
    <w:rsid w:val="006A1592"/>
    <w:rsid w:val="006A1B28"/>
    <w:rsid w:val="006A1C2E"/>
    <w:rsid w:val="006A1C41"/>
    <w:rsid w:val="006A2946"/>
    <w:rsid w:val="006A2F9F"/>
    <w:rsid w:val="006A3D0C"/>
    <w:rsid w:val="006A3DFF"/>
    <w:rsid w:val="006A44FB"/>
    <w:rsid w:val="006A4DCB"/>
    <w:rsid w:val="006A5331"/>
    <w:rsid w:val="006A67C8"/>
    <w:rsid w:val="006A680C"/>
    <w:rsid w:val="006A75C5"/>
    <w:rsid w:val="006A7A1E"/>
    <w:rsid w:val="006A7B0B"/>
    <w:rsid w:val="006A7B23"/>
    <w:rsid w:val="006A7B32"/>
    <w:rsid w:val="006A7EC5"/>
    <w:rsid w:val="006B1062"/>
    <w:rsid w:val="006B1341"/>
    <w:rsid w:val="006B1A41"/>
    <w:rsid w:val="006B35FF"/>
    <w:rsid w:val="006B3699"/>
    <w:rsid w:val="006B4A9F"/>
    <w:rsid w:val="006B5310"/>
    <w:rsid w:val="006B5567"/>
    <w:rsid w:val="006B5643"/>
    <w:rsid w:val="006B564E"/>
    <w:rsid w:val="006B697C"/>
    <w:rsid w:val="006B731B"/>
    <w:rsid w:val="006B73A6"/>
    <w:rsid w:val="006C1367"/>
    <w:rsid w:val="006C161C"/>
    <w:rsid w:val="006C2759"/>
    <w:rsid w:val="006C2A45"/>
    <w:rsid w:val="006C33DA"/>
    <w:rsid w:val="006C3504"/>
    <w:rsid w:val="006C41E1"/>
    <w:rsid w:val="006C48BB"/>
    <w:rsid w:val="006C4C2E"/>
    <w:rsid w:val="006C4F6F"/>
    <w:rsid w:val="006C53B6"/>
    <w:rsid w:val="006C542E"/>
    <w:rsid w:val="006C56A0"/>
    <w:rsid w:val="006C57F1"/>
    <w:rsid w:val="006D0329"/>
    <w:rsid w:val="006D073C"/>
    <w:rsid w:val="006D0BB2"/>
    <w:rsid w:val="006D2445"/>
    <w:rsid w:val="006D24B4"/>
    <w:rsid w:val="006D2D87"/>
    <w:rsid w:val="006D39DA"/>
    <w:rsid w:val="006D4052"/>
    <w:rsid w:val="006D4E4D"/>
    <w:rsid w:val="006D61D6"/>
    <w:rsid w:val="006D70DE"/>
    <w:rsid w:val="006D7950"/>
    <w:rsid w:val="006D7A56"/>
    <w:rsid w:val="006D7C59"/>
    <w:rsid w:val="006E14DB"/>
    <w:rsid w:val="006E1877"/>
    <w:rsid w:val="006E28B2"/>
    <w:rsid w:val="006E2F59"/>
    <w:rsid w:val="006E3315"/>
    <w:rsid w:val="006E3329"/>
    <w:rsid w:val="006E33D1"/>
    <w:rsid w:val="006E37B1"/>
    <w:rsid w:val="006E44BB"/>
    <w:rsid w:val="006E4531"/>
    <w:rsid w:val="006E520C"/>
    <w:rsid w:val="006E608F"/>
    <w:rsid w:val="006E6850"/>
    <w:rsid w:val="006E6A96"/>
    <w:rsid w:val="006E7F84"/>
    <w:rsid w:val="006F0228"/>
    <w:rsid w:val="006F075E"/>
    <w:rsid w:val="006F4842"/>
    <w:rsid w:val="006F672C"/>
    <w:rsid w:val="0070104E"/>
    <w:rsid w:val="00701098"/>
    <w:rsid w:val="00701B8C"/>
    <w:rsid w:val="0070259C"/>
    <w:rsid w:val="00702E0E"/>
    <w:rsid w:val="00702EAB"/>
    <w:rsid w:val="00704358"/>
    <w:rsid w:val="00704596"/>
    <w:rsid w:val="007048C8"/>
    <w:rsid w:val="00705758"/>
    <w:rsid w:val="00705ECF"/>
    <w:rsid w:val="007061B3"/>
    <w:rsid w:val="00706342"/>
    <w:rsid w:val="00707000"/>
    <w:rsid w:val="0070713E"/>
    <w:rsid w:val="00707746"/>
    <w:rsid w:val="00707E3B"/>
    <w:rsid w:val="007102E7"/>
    <w:rsid w:val="00710BD3"/>
    <w:rsid w:val="0071127B"/>
    <w:rsid w:val="0071201F"/>
    <w:rsid w:val="0071238D"/>
    <w:rsid w:val="007123F8"/>
    <w:rsid w:val="007137A0"/>
    <w:rsid w:val="007139F7"/>
    <w:rsid w:val="007149BE"/>
    <w:rsid w:val="00714DEE"/>
    <w:rsid w:val="00715445"/>
    <w:rsid w:val="00715B49"/>
    <w:rsid w:val="00715C82"/>
    <w:rsid w:val="0071607D"/>
    <w:rsid w:val="00716086"/>
    <w:rsid w:val="007168BF"/>
    <w:rsid w:val="00716F0D"/>
    <w:rsid w:val="00720A3F"/>
    <w:rsid w:val="0072125E"/>
    <w:rsid w:val="0072140E"/>
    <w:rsid w:val="0072155D"/>
    <w:rsid w:val="0072160A"/>
    <w:rsid w:val="00721A1C"/>
    <w:rsid w:val="00722E78"/>
    <w:rsid w:val="0072390B"/>
    <w:rsid w:val="00723A4D"/>
    <w:rsid w:val="007248AA"/>
    <w:rsid w:val="00725D25"/>
    <w:rsid w:val="007266F8"/>
    <w:rsid w:val="00727440"/>
    <w:rsid w:val="007304E7"/>
    <w:rsid w:val="00731B1F"/>
    <w:rsid w:val="00732171"/>
    <w:rsid w:val="0073235E"/>
    <w:rsid w:val="00732EA4"/>
    <w:rsid w:val="00732F05"/>
    <w:rsid w:val="007333B2"/>
    <w:rsid w:val="007336C6"/>
    <w:rsid w:val="00733E89"/>
    <w:rsid w:val="0073432D"/>
    <w:rsid w:val="0073590F"/>
    <w:rsid w:val="00736751"/>
    <w:rsid w:val="007406B0"/>
    <w:rsid w:val="00740ADE"/>
    <w:rsid w:val="00740D89"/>
    <w:rsid w:val="00741BC6"/>
    <w:rsid w:val="00741F40"/>
    <w:rsid w:val="00742F0E"/>
    <w:rsid w:val="00743E8F"/>
    <w:rsid w:val="00744F62"/>
    <w:rsid w:val="007451AC"/>
    <w:rsid w:val="00745249"/>
    <w:rsid w:val="00745556"/>
    <w:rsid w:val="00745926"/>
    <w:rsid w:val="00745D19"/>
    <w:rsid w:val="00746060"/>
    <w:rsid w:val="0074634B"/>
    <w:rsid w:val="00746371"/>
    <w:rsid w:val="00746A03"/>
    <w:rsid w:val="00746CB5"/>
    <w:rsid w:val="007476B1"/>
    <w:rsid w:val="0075002D"/>
    <w:rsid w:val="00750D2F"/>
    <w:rsid w:val="00751929"/>
    <w:rsid w:val="00751B76"/>
    <w:rsid w:val="00752807"/>
    <w:rsid w:val="00752DA7"/>
    <w:rsid w:val="007539C7"/>
    <w:rsid w:val="00753AD4"/>
    <w:rsid w:val="00754056"/>
    <w:rsid w:val="007541AE"/>
    <w:rsid w:val="007543A1"/>
    <w:rsid w:val="007544F5"/>
    <w:rsid w:val="007555B3"/>
    <w:rsid w:val="00756A3B"/>
    <w:rsid w:val="00756C3C"/>
    <w:rsid w:val="00756D4F"/>
    <w:rsid w:val="00756DC5"/>
    <w:rsid w:val="00760108"/>
    <w:rsid w:val="007603EE"/>
    <w:rsid w:val="0076119A"/>
    <w:rsid w:val="00761605"/>
    <w:rsid w:val="00761F15"/>
    <w:rsid w:val="00762B54"/>
    <w:rsid w:val="00762EF6"/>
    <w:rsid w:val="00763B08"/>
    <w:rsid w:val="007642A9"/>
    <w:rsid w:val="00764546"/>
    <w:rsid w:val="007665A6"/>
    <w:rsid w:val="00766B84"/>
    <w:rsid w:val="00766E6F"/>
    <w:rsid w:val="00767A27"/>
    <w:rsid w:val="00771DD8"/>
    <w:rsid w:val="00772458"/>
    <w:rsid w:val="007731A2"/>
    <w:rsid w:val="00773510"/>
    <w:rsid w:val="00773591"/>
    <w:rsid w:val="00774197"/>
    <w:rsid w:val="00775461"/>
    <w:rsid w:val="00775B0A"/>
    <w:rsid w:val="007760AB"/>
    <w:rsid w:val="007769FE"/>
    <w:rsid w:val="00776DAE"/>
    <w:rsid w:val="00777A43"/>
    <w:rsid w:val="00777A51"/>
    <w:rsid w:val="00780313"/>
    <w:rsid w:val="007804CD"/>
    <w:rsid w:val="00780667"/>
    <w:rsid w:val="00780AAC"/>
    <w:rsid w:val="00781393"/>
    <w:rsid w:val="00781482"/>
    <w:rsid w:val="00781854"/>
    <w:rsid w:val="00782AC1"/>
    <w:rsid w:val="00782F35"/>
    <w:rsid w:val="00782FA8"/>
    <w:rsid w:val="00783250"/>
    <w:rsid w:val="00783590"/>
    <w:rsid w:val="007839F0"/>
    <w:rsid w:val="00783C4B"/>
    <w:rsid w:val="00783D54"/>
    <w:rsid w:val="00783DB9"/>
    <w:rsid w:val="00784399"/>
    <w:rsid w:val="0078531A"/>
    <w:rsid w:val="007857A6"/>
    <w:rsid w:val="0078633E"/>
    <w:rsid w:val="007870BA"/>
    <w:rsid w:val="00787C45"/>
    <w:rsid w:val="007916E6"/>
    <w:rsid w:val="00791847"/>
    <w:rsid w:val="007920DC"/>
    <w:rsid w:val="00792BA3"/>
    <w:rsid w:val="00794481"/>
    <w:rsid w:val="00794968"/>
    <w:rsid w:val="00794DF7"/>
    <w:rsid w:val="007958A7"/>
    <w:rsid w:val="00796231"/>
    <w:rsid w:val="00796E5D"/>
    <w:rsid w:val="00797CB3"/>
    <w:rsid w:val="00797F1C"/>
    <w:rsid w:val="007A1228"/>
    <w:rsid w:val="007A29AF"/>
    <w:rsid w:val="007A2F0A"/>
    <w:rsid w:val="007A383C"/>
    <w:rsid w:val="007A4026"/>
    <w:rsid w:val="007A421D"/>
    <w:rsid w:val="007A4480"/>
    <w:rsid w:val="007A4EB0"/>
    <w:rsid w:val="007A60CC"/>
    <w:rsid w:val="007A60E7"/>
    <w:rsid w:val="007A6548"/>
    <w:rsid w:val="007A6C81"/>
    <w:rsid w:val="007A6E76"/>
    <w:rsid w:val="007A6F67"/>
    <w:rsid w:val="007A72FD"/>
    <w:rsid w:val="007A7C21"/>
    <w:rsid w:val="007B0399"/>
    <w:rsid w:val="007B045E"/>
    <w:rsid w:val="007B0A0B"/>
    <w:rsid w:val="007B0B8A"/>
    <w:rsid w:val="007B1111"/>
    <w:rsid w:val="007B1658"/>
    <w:rsid w:val="007B1B40"/>
    <w:rsid w:val="007B2DBE"/>
    <w:rsid w:val="007B343D"/>
    <w:rsid w:val="007B3842"/>
    <w:rsid w:val="007B3D3E"/>
    <w:rsid w:val="007B3DA0"/>
    <w:rsid w:val="007B3F74"/>
    <w:rsid w:val="007B459C"/>
    <w:rsid w:val="007B5D34"/>
    <w:rsid w:val="007B6643"/>
    <w:rsid w:val="007B782A"/>
    <w:rsid w:val="007B7C1C"/>
    <w:rsid w:val="007C062F"/>
    <w:rsid w:val="007C1004"/>
    <w:rsid w:val="007C35C4"/>
    <w:rsid w:val="007C42C5"/>
    <w:rsid w:val="007C434B"/>
    <w:rsid w:val="007C4727"/>
    <w:rsid w:val="007C6079"/>
    <w:rsid w:val="007C73B4"/>
    <w:rsid w:val="007C7AC8"/>
    <w:rsid w:val="007D0047"/>
    <w:rsid w:val="007D01EF"/>
    <w:rsid w:val="007D0F5E"/>
    <w:rsid w:val="007D21FE"/>
    <w:rsid w:val="007D27E0"/>
    <w:rsid w:val="007D3408"/>
    <w:rsid w:val="007D42DB"/>
    <w:rsid w:val="007D44D0"/>
    <w:rsid w:val="007D568E"/>
    <w:rsid w:val="007D5A19"/>
    <w:rsid w:val="007D6831"/>
    <w:rsid w:val="007D68A0"/>
    <w:rsid w:val="007D6DA4"/>
    <w:rsid w:val="007D711F"/>
    <w:rsid w:val="007D71D1"/>
    <w:rsid w:val="007E1066"/>
    <w:rsid w:val="007E14E6"/>
    <w:rsid w:val="007E2D92"/>
    <w:rsid w:val="007E4135"/>
    <w:rsid w:val="007E49EF"/>
    <w:rsid w:val="007E4DE8"/>
    <w:rsid w:val="007E4F8F"/>
    <w:rsid w:val="007E5CAB"/>
    <w:rsid w:val="007E5D06"/>
    <w:rsid w:val="007E5E1F"/>
    <w:rsid w:val="007E5F4A"/>
    <w:rsid w:val="007E62F5"/>
    <w:rsid w:val="007F0D8F"/>
    <w:rsid w:val="007F18FA"/>
    <w:rsid w:val="007F2238"/>
    <w:rsid w:val="007F2774"/>
    <w:rsid w:val="007F293B"/>
    <w:rsid w:val="007F2AED"/>
    <w:rsid w:val="007F3AF5"/>
    <w:rsid w:val="007F3FE5"/>
    <w:rsid w:val="007F4845"/>
    <w:rsid w:val="007F4888"/>
    <w:rsid w:val="007F5379"/>
    <w:rsid w:val="007F59A2"/>
    <w:rsid w:val="007F5B2C"/>
    <w:rsid w:val="007F5DE1"/>
    <w:rsid w:val="007F5E2B"/>
    <w:rsid w:val="007F63E8"/>
    <w:rsid w:val="007F66AE"/>
    <w:rsid w:val="00800384"/>
    <w:rsid w:val="00800955"/>
    <w:rsid w:val="00801231"/>
    <w:rsid w:val="00801495"/>
    <w:rsid w:val="00801E02"/>
    <w:rsid w:val="00802035"/>
    <w:rsid w:val="00802379"/>
    <w:rsid w:val="00802638"/>
    <w:rsid w:val="00803064"/>
    <w:rsid w:val="008039C0"/>
    <w:rsid w:val="00803A5D"/>
    <w:rsid w:val="00804A8C"/>
    <w:rsid w:val="008055C3"/>
    <w:rsid w:val="008064ED"/>
    <w:rsid w:val="00806651"/>
    <w:rsid w:val="00807193"/>
    <w:rsid w:val="00807462"/>
    <w:rsid w:val="008076C0"/>
    <w:rsid w:val="00810FDC"/>
    <w:rsid w:val="00811EA3"/>
    <w:rsid w:val="00811ECD"/>
    <w:rsid w:val="00812CB7"/>
    <w:rsid w:val="00812E45"/>
    <w:rsid w:val="00813DEA"/>
    <w:rsid w:val="008140C4"/>
    <w:rsid w:val="00814F32"/>
    <w:rsid w:val="00815121"/>
    <w:rsid w:val="0081623C"/>
    <w:rsid w:val="008171C6"/>
    <w:rsid w:val="0081729C"/>
    <w:rsid w:val="00820162"/>
    <w:rsid w:val="00820470"/>
    <w:rsid w:val="00822AAD"/>
    <w:rsid w:val="00824566"/>
    <w:rsid w:val="0082541C"/>
    <w:rsid w:val="00825B30"/>
    <w:rsid w:val="00826168"/>
    <w:rsid w:val="00826B27"/>
    <w:rsid w:val="00827058"/>
    <w:rsid w:val="00827061"/>
    <w:rsid w:val="0082788A"/>
    <w:rsid w:val="008279BA"/>
    <w:rsid w:val="00827AC1"/>
    <w:rsid w:val="008307A8"/>
    <w:rsid w:val="00830CE6"/>
    <w:rsid w:val="00831462"/>
    <w:rsid w:val="0083170D"/>
    <w:rsid w:val="0083178C"/>
    <w:rsid w:val="00831EAE"/>
    <w:rsid w:val="008334EC"/>
    <w:rsid w:val="00833564"/>
    <w:rsid w:val="00834754"/>
    <w:rsid w:val="00835020"/>
    <w:rsid w:val="0083505A"/>
    <w:rsid w:val="008352F5"/>
    <w:rsid w:val="00836835"/>
    <w:rsid w:val="008368BE"/>
    <w:rsid w:val="00836D42"/>
    <w:rsid w:val="0083721C"/>
    <w:rsid w:val="00837295"/>
    <w:rsid w:val="00837411"/>
    <w:rsid w:val="008379E9"/>
    <w:rsid w:val="00837E2C"/>
    <w:rsid w:val="00840462"/>
    <w:rsid w:val="00840F2F"/>
    <w:rsid w:val="0084174E"/>
    <w:rsid w:val="00841834"/>
    <w:rsid w:val="00841C4D"/>
    <w:rsid w:val="00841D94"/>
    <w:rsid w:val="00842B3D"/>
    <w:rsid w:val="00842ECC"/>
    <w:rsid w:val="0084376F"/>
    <w:rsid w:val="00844729"/>
    <w:rsid w:val="00845A9A"/>
    <w:rsid w:val="00846CDE"/>
    <w:rsid w:val="00847552"/>
    <w:rsid w:val="00847A77"/>
    <w:rsid w:val="00847AE8"/>
    <w:rsid w:val="00851949"/>
    <w:rsid w:val="00851A80"/>
    <w:rsid w:val="00852616"/>
    <w:rsid w:val="00852C80"/>
    <w:rsid w:val="008551B4"/>
    <w:rsid w:val="00855857"/>
    <w:rsid w:val="00855A7E"/>
    <w:rsid w:val="00855C68"/>
    <w:rsid w:val="008566F2"/>
    <w:rsid w:val="00856944"/>
    <w:rsid w:val="00857575"/>
    <w:rsid w:val="00857957"/>
    <w:rsid w:val="00857A49"/>
    <w:rsid w:val="00857A61"/>
    <w:rsid w:val="0086154B"/>
    <w:rsid w:val="00861A40"/>
    <w:rsid w:val="00862444"/>
    <w:rsid w:val="0086284F"/>
    <w:rsid w:val="00862D8D"/>
    <w:rsid w:val="00863F44"/>
    <w:rsid w:val="0086451F"/>
    <w:rsid w:val="00864549"/>
    <w:rsid w:val="008647CB"/>
    <w:rsid w:val="00864E60"/>
    <w:rsid w:val="00865183"/>
    <w:rsid w:val="00866B6C"/>
    <w:rsid w:val="00866FDB"/>
    <w:rsid w:val="008671AE"/>
    <w:rsid w:val="00867220"/>
    <w:rsid w:val="0086725B"/>
    <w:rsid w:val="008676E8"/>
    <w:rsid w:val="0087055A"/>
    <w:rsid w:val="00870DA9"/>
    <w:rsid w:val="008715FF"/>
    <w:rsid w:val="008719D0"/>
    <w:rsid w:val="008726DB"/>
    <w:rsid w:val="0087275F"/>
    <w:rsid w:val="00872F81"/>
    <w:rsid w:val="00873334"/>
    <w:rsid w:val="00873D05"/>
    <w:rsid w:val="008742A8"/>
    <w:rsid w:val="00874814"/>
    <w:rsid w:val="00875E34"/>
    <w:rsid w:val="00876123"/>
    <w:rsid w:val="008769FA"/>
    <w:rsid w:val="00876B74"/>
    <w:rsid w:val="0087713C"/>
    <w:rsid w:val="0087790D"/>
    <w:rsid w:val="00877D25"/>
    <w:rsid w:val="0088012F"/>
    <w:rsid w:val="00880B13"/>
    <w:rsid w:val="00880D2E"/>
    <w:rsid w:val="00880F3D"/>
    <w:rsid w:val="00881217"/>
    <w:rsid w:val="00883B90"/>
    <w:rsid w:val="00884E2A"/>
    <w:rsid w:val="00885B90"/>
    <w:rsid w:val="00887878"/>
    <w:rsid w:val="00887AAE"/>
    <w:rsid w:val="00890407"/>
    <w:rsid w:val="0089114C"/>
    <w:rsid w:val="0089228F"/>
    <w:rsid w:val="00892293"/>
    <w:rsid w:val="008923B2"/>
    <w:rsid w:val="008928C6"/>
    <w:rsid w:val="00892E6F"/>
    <w:rsid w:val="00892FBE"/>
    <w:rsid w:val="00893DEB"/>
    <w:rsid w:val="00893FF1"/>
    <w:rsid w:val="008943F6"/>
    <w:rsid w:val="00896A32"/>
    <w:rsid w:val="00897F4B"/>
    <w:rsid w:val="008A0935"/>
    <w:rsid w:val="008A101B"/>
    <w:rsid w:val="008A20B3"/>
    <w:rsid w:val="008A2758"/>
    <w:rsid w:val="008A2BF0"/>
    <w:rsid w:val="008A341A"/>
    <w:rsid w:val="008A37B6"/>
    <w:rsid w:val="008A4349"/>
    <w:rsid w:val="008A5007"/>
    <w:rsid w:val="008A5809"/>
    <w:rsid w:val="008A5A77"/>
    <w:rsid w:val="008A5BB6"/>
    <w:rsid w:val="008A5D41"/>
    <w:rsid w:val="008A5EA6"/>
    <w:rsid w:val="008A6153"/>
    <w:rsid w:val="008A62E0"/>
    <w:rsid w:val="008A698E"/>
    <w:rsid w:val="008A7258"/>
    <w:rsid w:val="008A7E27"/>
    <w:rsid w:val="008B1243"/>
    <w:rsid w:val="008B1EDC"/>
    <w:rsid w:val="008B3270"/>
    <w:rsid w:val="008B62B5"/>
    <w:rsid w:val="008B6491"/>
    <w:rsid w:val="008B67B9"/>
    <w:rsid w:val="008B6E0F"/>
    <w:rsid w:val="008B7689"/>
    <w:rsid w:val="008C10BE"/>
    <w:rsid w:val="008C173D"/>
    <w:rsid w:val="008C212B"/>
    <w:rsid w:val="008C21DA"/>
    <w:rsid w:val="008C22C5"/>
    <w:rsid w:val="008C295F"/>
    <w:rsid w:val="008C2FAD"/>
    <w:rsid w:val="008C3A48"/>
    <w:rsid w:val="008C4014"/>
    <w:rsid w:val="008C4029"/>
    <w:rsid w:val="008C40F5"/>
    <w:rsid w:val="008C4B5D"/>
    <w:rsid w:val="008C4D21"/>
    <w:rsid w:val="008C5FCF"/>
    <w:rsid w:val="008C72F8"/>
    <w:rsid w:val="008D00E6"/>
    <w:rsid w:val="008D0577"/>
    <w:rsid w:val="008D1907"/>
    <w:rsid w:val="008D2A89"/>
    <w:rsid w:val="008D3275"/>
    <w:rsid w:val="008D35BC"/>
    <w:rsid w:val="008D3D55"/>
    <w:rsid w:val="008D3F1D"/>
    <w:rsid w:val="008D4FE3"/>
    <w:rsid w:val="008D54AB"/>
    <w:rsid w:val="008D551B"/>
    <w:rsid w:val="008D562F"/>
    <w:rsid w:val="008D5CD8"/>
    <w:rsid w:val="008D77B2"/>
    <w:rsid w:val="008E028A"/>
    <w:rsid w:val="008E035B"/>
    <w:rsid w:val="008E2575"/>
    <w:rsid w:val="008E2704"/>
    <w:rsid w:val="008E35FD"/>
    <w:rsid w:val="008E3869"/>
    <w:rsid w:val="008E435A"/>
    <w:rsid w:val="008E4777"/>
    <w:rsid w:val="008E4E10"/>
    <w:rsid w:val="008E57F9"/>
    <w:rsid w:val="008E5A55"/>
    <w:rsid w:val="008E5E10"/>
    <w:rsid w:val="008E6168"/>
    <w:rsid w:val="008E618D"/>
    <w:rsid w:val="008E65CA"/>
    <w:rsid w:val="008E7CD4"/>
    <w:rsid w:val="008F021C"/>
    <w:rsid w:val="008F043F"/>
    <w:rsid w:val="008F0ED8"/>
    <w:rsid w:val="008F1263"/>
    <w:rsid w:val="008F19CC"/>
    <w:rsid w:val="008F2441"/>
    <w:rsid w:val="008F2591"/>
    <w:rsid w:val="008F271E"/>
    <w:rsid w:val="008F2746"/>
    <w:rsid w:val="008F28A5"/>
    <w:rsid w:val="008F2A46"/>
    <w:rsid w:val="008F2A7C"/>
    <w:rsid w:val="008F3293"/>
    <w:rsid w:val="008F3418"/>
    <w:rsid w:val="008F4518"/>
    <w:rsid w:val="008F4688"/>
    <w:rsid w:val="008F4908"/>
    <w:rsid w:val="008F4D94"/>
    <w:rsid w:val="008F6298"/>
    <w:rsid w:val="008F6F9E"/>
    <w:rsid w:val="008F73CE"/>
    <w:rsid w:val="008F7609"/>
    <w:rsid w:val="008F773C"/>
    <w:rsid w:val="008F79F8"/>
    <w:rsid w:val="008F7A79"/>
    <w:rsid w:val="008F7D83"/>
    <w:rsid w:val="009000CB"/>
    <w:rsid w:val="009013B9"/>
    <w:rsid w:val="0090192B"/>
    <w:rsid w:val="00901D9A"/>
    <w:rsid w:val="009024ED"/>
    <w:rsid w:val="009029C7"/>
    <w:rsid w:val="00902DEC"/>
    <w:rsid w:val="00903435"/>
    <w:rsid w:val="00904B4C"/>
    <w:rsid w:val="009059AE"/>
    <w:rsid w:val="00905FF0"/>
    <w:rsid w:val="00911297"/>
    <w:rsid w:val="00911EF8"/>
    <w:rsid w:val="009123B5"/>
    <w:rsid w:val="009132E7"/>
    <w:rsid w:val="0091354E"/>
    <w:rsid w:val="00914080"/>
    <w:rsid w:val="00914660"/>
    <w:rsid w:val="00914786"/>
    <w:rsid w:val="00916899"/>
    <w:rsid w:val="00916EE1"/>
    <w:rsid w:val="00921CBA"/>
    <w:rsid w:val="00921F7E"/>
    <w:rsid w:val="0092211D"/>
    <w:rsid w:val="009224EE"/>
    <w:rsid w:val="00922857"/>
    <w:rsid w:val="009232A9"/>
    <w:rsid w:val="00923965"/>
    <w:rsid w:val="00925FF1"/>
    <w:rsid w:val="009266CC"/>
    <w:rsid w:val="00927350"/>
    <w:rsid w:val="0092761D"/>
    <w:rsid w:val="009279BE"/>
    <w:rsid w:val="00930590"/>
    <w:rsid w:val="0093088D"/>
    <w:rsid w:val="00933701"/>
    <w:rsid w:val="009338BF"/>
    <w:rsid w:val="00934EC7"/>
    <w:rsid w:val="009378F8"/>
    <w:rsid w:val="009400C4"/>
    <w:rsid w:val="009402CE"/>
    <w:rsid w:val="00940948"/>
    <w:rsid w:val="00941911"/>
    <w:rsid w:val="00941B52"/>
    <w:rsid w:val="00941D47"/>
    <w:rsid w:val="00943238"/>
    <w:rsid w:val="009435F9"/>
    <w:rsid w:val="00943A06"/>
    <w:rsid w:val="00944A4F"/>
    <w:rsid w:val="0095088C"/>
    <w:rsid w:val="00951371"/>
    <w:rsid w:val="00951680"/>
    <w:rsid w:val="009516F3"/>
    <w:rsid w:val="00952994"/>
    <w:rsid w:val="00953603"/>
    <w:rsid w:val="00953662"/>
    <w:rsid w:val="009543CA"/>
    <w:rsid w:val="00954433"/>
    <w:rsid w:val="00954483"/>
    <w:rsid w:val="00954E14"/>
    <w:rsid w:val="0095514D"/>
    <w:rsid w:val="00955E6B"/>
    <w:rsid w:val="0095663B"/>
    <w:rsid w:val="009572BF"/>
    <w:rsid w:val="00957D8B"/>
    <w:rsid w:val="0096008D"/>
    <w:rsid w:val="00960622"/>
    <w:rsid w:val="00964B50"/>
    <w:rsid w:val="009652A1"/>
    <w:rsid w:val="009661FB"/>
    <w:rsid w:val="00966211"/>
    <w:rsid w:val="0096722F"/>
    <w:rsid w:val="00967377"/>
    <w:rsid w:val="00967522"/>
    <w:rsid w:val="0096753A"/>
    <w:rsid w:val="0096784C"/>
    <w:rsid w:val="00971AEE"/>
    <w:rsid w:val="00971CC2"/>
    <w:rsid w:val="0097212F"/>
    <w:rsid w:val="00972D18"/>
    <w:rsid w:val="0097321F"/>
    <w:rsid w:val="0097342D"/>
    <w:rsid w:val="009738D3"/>
    <w:rsid w:val="00973B41"/>
    <w:rsid w:val="00973BAC"/>
    <w:rsid w:val="00974149"/>
    <w:rsid w:val="009745B7"/>
    <w:rsid w:val="00974A8F"/>
    <w:rsid w:val="0097528F"/>
    <w:rsid w:val="009759C3"/>
    <w:rsid w:val="009759CB"/>
    <w:rsid w:val="00976F2A"/>
    <w:rsid w:val="009774D4"/>
    <w:rsid w:val="00977A8D"/>
    <w:rsid w:val="00980654"/>
    <w:rsid w:val="00980CC1"/>
    <w:rsid w:val="00981449"/>
    <w:rsid w:val="00981C23"/>
    <w:rsid w:val="00982784"/>
    <w:rsid w:val="00982CE5"/>
    <w:rsid w:val="00982E70"/>
    <w:rsid w:val="009835C4"/>
    <w:rsid w:val="009845E5"/>
    <w:rsid w:val="00984F20"/>
    <w:rsid w:val="009856DE"/>
    <w:rsid w:val="009862E7"/>
    <w:rsid w:val="00986784"/>
    <w:rsid w:val="009870BF"/>
    <w:rsid w:val="00990A0C"/>
    <w:rsid w:val="00990E97"/>
    <w:rsid w:val="009924E5"/>
    <w:rsid w:val="009934D8"/>
    <w:rsid w:val="0099408B"/>
    <w:rsid w:val="00994980"/>
    <w:rsid w:val="00994B39"/>
    <w:rsid w:val="0099524B"/>
    <w:rsid w:val="00995922"/>
    <w:rsid w:val="009966EC"/>
    <w:rsid w:val="009977AB"/>
    <w:rsid w:val="009978FD"/>
    <w:rsid w:val="00997CD6"/>
    <w:rsid w:val="009A17D1"/>
    <w:rsid w:val="009A1872"/>
    <w:rsid w:val="009A191F"/>
    <w:rsid w:val="009A29A8"/>
    <w:rsid w:val="009A324D"/>
    <w:rsid w:val="009A3313"/>
    <w:rsid w:val="009A3F5E"/>
    <w:rsid w:val="009A4044"/>
    <w:rsid w:val="009A5060"/>
    <w:rsid w:val="009A661D"/>
    <w:rsid w:val="009A66B4"/>
    <w:rsid w:val="009A69A3"/>
    <w:rsid w:val="009A69ED"/>
    <w:rsid w:val="009A6B92"/>
    <w:rsid w:val="009A7677"/>
    <w:rsid w:val="009A7A41"/>
    <w:rsid w:val="009A7CDE"/>
    <w:rsid w:val="009A7DAE"/>
    <w:rsid w:val="009B11E6"/>
    <w:rsid w:val="009B1421"/>
    <w:rsid w:val="009B199F"/>
    <w:rsid w:val="009B1ADD"/>
    <w:rsid w:val="009B20DF"/>
    <w:rsid w:val="009B2186"/>
    <w:rsid w:val="009B270B"/>
    <w:rsid w:val="009B2B71"/>
    <w:rsid w:val="009B31E4"/>
    <w:rsid w:val="009B46BE"/>
    <w:rsid w:val="009B49B2"/>
    <w:rsid w:val="009B4D60"/>
    <w:rsid w:val="009B5657"/>
    <w:rsid w:val="009B5924"/>
    <w:rsid w:val="009B5A7B"/>
    <w:rsid w:val="009B6EB6"/>
    <w:rsid w:val="009B7292"/>
    <w:rsid w:val="009B786A"/>
    <w:rsid w:val="009B7F3C"/>
    <w:rsid w:val="009C0842"/>
    <w:rsid w:val="009C0D60"/>
    <w:rsid w:val="009C153E"/>
    <w:rsid w:val="009C1C69"/>
    <w:rsid w:val="009C376D"/>
    <w:rsid w:val="009C45F0"/>
    <w:rsid w:val="009C4FBD"/>
    <w:rsid w:val="009C51D7"/>
    <w:rsid w:val="009C6C89"/>
    <w:rsid w:val="009C72DC"/>
    <w:rsid w:val="009D0833"/>
    <w:rsid w:val="009D1399"/>
    <w:rsid w:val="009D17C8"/>
    <w:rsid w:val="009D1DF9"/>
    <w:rsid w:val="009D35A5"/>
    <w:rsid w:val="009D3EC9"/>
    <w:rsid w:val="009D46CB"/>
    <w:rsid w:val="009D4BA2"/>
    <w:rsid w:val="009D4DEE"/>
    <w:rsid w:val="009D5372"/>
    <w:rsid w:val="009D6602"/>
    <w:rsid w:val="009D66AA"/>
    <w:rsid w:val="009D6E62"/>
    <w:rsid w:val="009D7794"/>
    <w:rsid w:val="009D7EC4"/>
    <w:rsid w:val="009E0005"/>
    <w:rsid w:val="009E030C"/>
    <w:rsid w:val="009E059D"/>
    <w:rsid w:val="009E1224"/>
    <w:rsid w:val="009E16CC"/>
    <w:rsid w:val="009E258E"/>
    <w:rsid w:val="009E2679"/>
    <w:rsid w:val="009E33F0"/>
    <w:rsid w:val="009E55DA"/>
    <w:rsid w:val="009E5705"/>
    <w:rsid w:val="009E7118"/>
    <w:rsid w:val="009E7571"/>
    <w:rsid w:val="009E770B"/>
    <w:rsid w:val="009F0228"/>
    <w:rsid w:val="009F1A1F"/>
    <w:rsid w:val="009F2C0A"/>
    <w:rsid w:val="009F3532"/>
    <w:rsid w:val="009F3692"/>
    <w:rsid w:val="009F4787"/>
    <w:rsid w:val="009F4901"/>
    <w:rsid w:val="009F4AEB"/>
    <w:rsid w:val="009F5A7B"/>
    <w:rsid w:val="009F5C79"/>
    <w:rsid w:val="009F6428"/>
    <w:rsid w:val="009F7AC2"/>
    <w:rsid w:val="00A00339"/>
    <w:rsid w:val="00A007BA"/>
    <w:rsid w:val="00A01226"/>
    <w:rsid w:val="00A01AB9"/>
    <w:rsid w:val="00A0219F"/>
    <w:rsid w:val="00A02200"/>
    <w:rsid w:val="00A0221F"/>
    <w:rsid w:val="00A02C35"/>
    <w:rsid w:val="00A02D57"/>
    <w:rsid w:val="00A03833"/>
    <w:rsid w:val="00A03A51"/>
    <w:rsid w:val="00A03ED7"/>
    <w:rsid w:val="00A047F8"/>
    <w:rsid w:val="00A04E3C"/>
    <w:rsid w:val="00A065AA"/>
    <w:rsid w:val="00A10921"/>
    <w:rsid w:val="00A11D9F"/>
    <w:rsid w:val="00A12AAC"/>
    <w:rsid w:val="00A131D4"/>
    <w:rsid w:val="00A13372"/>
    <w:rsid w:val="00A15A38"/>
    <w:rsid w:val="00A15B6B"/>
    <w:rsid w:val="00A163F4"/>
    <w:rsid w:val="00A16755"/>
    <w:rsid w:val="00A16CAE"/>
    <w:rsid w:val="00A17631"/>
    <w:rsid w:val="00A17698"/>
    <w:rsid w:val="00A17AA7"/>
    <w:rsid w:val="00A17DB4"/>
    <w:rsid w:val="00A20306"/>
    <w:rsid w:val="00A2032A"/>
    <w:rsid w:val="00A2076F"/>
    <w:rsid w:val="00A20D74"/>
    <w:rsid w:val="00A218D9"/>
    <w:rsid w:val="00A22BC3"/>
    <w:rsid w:val="00A239FD"/>
    <w:rsid w:val="00A24B87"/>
    <w:rsid w:val="00A25A73"/>
    <w:rsid w:val="00A26966"/>
    <w:rsid w:val="00A26A41"/>
    <w:rsid w:val="00A274F8"/>
    <w:rsid w:val="00A27B8A"/>
    <w:rsid w:val="00A27EE9"/>
    <w:rsid w:val="00A30226"/>
    <w:rsid w:val="00A30C65"/>
    <w:rsid w:val="00A31276"/>
    <w:rsid w:val="00A31290"/>
    <w:rsid w:val="00A31C56"/>
    <w:rsid w:val="00A33063"/>
    <w:rsid w:val="00A334F1"/>
    <w:rsid w:val="00A349CB"/>
    <w:rsid w:val="00A36517"/>
    <w:rsid w:val="00A37163"/>
    <w:rsid w:val="00A37D84"/>
    <w:rsid w:val="00A41095"/>
    <w:rsid w:val="00A41B08"/>
    <w:rsid w:val="00A42321"/>
    <w:rsid w:val="00A428E0"/>
    <w:rsid w:val="00A443B7"/>
    <w:rsid w:val="00A46189"/>
    <w:rsid w:val="00A4626E"/>
    <w:rsid w:val="00A46B5B"/>
    <w:rsid w:val="00A47275"/>
    <w:rsid w:val="00A47BB0"/>
    <w:rsid w:val="00A520A7"/>
    <w:rsid w:val="00A535B3"/>
    <w:rsid w:val="00A53C26"/>
    <w:rsid w:val="00A54C25"/>
    <w:rsid w:val="00A550B3"/>
    <w:rsid w:val="00A55214"/>
    <w:rsid w:val="00A560A0"/>
    <w:rsid w:val="00A56991"/>
    <w:rsid w:val="00A57802"/>
    <w:rsid w:val="00A57C96"/>
    <w:rsid w:val="00A60AC2"/>
    <w:rsid w:val="00A60AE4"/>
    <w:rsid w:val="00A613B8"/>
    <w:rsid w:val="00A61AB2"/>
    <w:rsid w:val="00A62817"/>
    <w:rsid w:val="00A637FA"/>
    <w:rsid w:val="00A640C5"/>
    <w:rsid w:val="00A64358"/>
    <w:rsid w:val="00A66044"/>
    <w:rsid w:val="00A663ED"/>
    <w:rsid w:val="00A6651F"/>
    <w:rsid w:val="00A66BE6"/>
    <w:rsid w:val="00A6730F"/>
    <w:rsid w:val="00A67474"/>
    <w:rsid w:val="00A67AFE"/>
    <w:rsid w:val="00A67B8B"/>
    <w:rsid w:val="00A67BA4"/>
    <w:rsid w:val="00A67BD5"/>
    <w:rsid w:val="00A70DF8"/>
    <w:rsid w:val="00A70E27"/>
    <w:rsid w:val="00A71111"/>
    <w:rsid w:val="00A7126D"/>
    <w:rsid w:val="00A7164E"/>
    <w:rsid w:val="00A716AC"/>
    <w:rsid w:val="00A71736"/>
    <w:rsid w:val="00A7191C"/>
    <w:rsid w:val="00A72009"/>
    <w:rsid w:val="00A72035"/>
    <w:rsid w:val="00A7231F"/>
    <w:rsid w:val="00A732F4"/>
    <w:rsid w:val="00A74032"/>
    <w:rsid w:val="00A7411F"/>
    <w:rsid w:val="00A745B7"/>
    <w:rsid w:val="00A74A85"/>
    <w:rsid w:val="00A75EB4"/>
    <w:rsid w:val="00A75F8D"/>
    <w:rsid w:val="00A762B6"/>
    <w:rsid w:val="00A76ED8"/>
    <w:rsid w:val="00A771B5"/>
    <w:rsid w:val="00A7775F"/>
    <w:rsid w:val="00A77A3D"/>
    <w:rsid w:val="00A80628"/>
    <w:rsid w:val="00A8066F"/>
    <w:rsid w:val="00A80BB5"/>
    <w:rsid w:val="00A81A67"/>
    <w:rsid w:val="00A82407"/>
    <w:rsid w:val="00A828A8"/>
    <w:rsid w:val="00A82A31"/>
    <w:rsid w:val="00A83357"/>
    <w:rsid w:val="00A8364D"/>
    <w:rsid w:val="00A8371E"/>
    <w:rsid w:val="00A83A79"/>
    <w:rsid w:val="00A83C33"/>
    <w:rsid w:val="00A83F15"/>
    <w:rsid w:val="00A83FF9"/>
    <w:rsid w:val="00A84341"/>
    <w:rsid w:val="00A849E1"/>
    <w:rsid w:val="00A84C98"/>
    <w:rsid w:val="00A84DD1"/>
    <w:rsid w:val="00A84FD9"/>
    <w:rsid w:val="00A858EA"/>
    <w:rsid w:val="00A871DC"/>
    <w:rsid w:val="00A8774B"/>
    <w:rsid w:val="00A902CA"/>
    <w:rsid w:val="00A902CE"/>
    <w:rsid w:val="00A90429"/>
    <w:rsid w:val="00A906C1"/>
    <w:rsid w:val="00A90930"/>
    <w:rsid w:val="00A91828"/>
    <w:rsid w:val="00A91D6A"/>
    <w:rsid w:val="00A92891"/>
    <w:rsid w:val="00A9318F"/>
    <w:rsid w:val="00A93EDA"/>
    <w:rsid w:val="00A94812"/>
    <w:rsid w:val="00A9589D"/>
    <w:rsid w:val="00A95BD0"/>
    <w:rsid w:val="00A95C09"/>
    <w:rsid w:val="00A95C40"/>
    <w:rsid w:val="00A96705"/>
    <w:rsid w:val="00A97454"/>
    <w:rsid w:val="00A97611"/>
    <w:rsid w:val="00AA04C1"/>
    <w:rsid w:val="00AA07F9"/>
    <w:rsid w:val="00AA1F49"/>
    <w:rsid w:val="00AA2401"/>
    <w:rsid w:val="00AA31A1"/>
    <w:rsid w:val="00AA4264"/>
    <w:rsid w:val="00AA44F7"/>
    <w:rsid w:val="00AA4EC8"/>
    <w:rsid w:val="00AA580B"/>
    <w:rsid w:val="00AA5929"/>
    <w:rsid w:val="00AA6BF9"/>
    <w:rsid w:val="00AA6F9F"/>
    <w:rsid w:val="00AA71D5"/>
    <w:rsid w:val="00AA7BB8"/>
    <w:rsid w:val="00AB022E"/>
    <w:rsid w:val="00AB0991"/>
    <w:rsid w:val="00AB0AF2"/>
    <w:rsid w:val="00AB1321"/>
    <w:rsid w:val="00AB16D1"/>
    <w:rsid w:val="00AB21BF"/>
    <w:rsid w:val="00AB24AC"/>
    <w:rsid w:val="00AB4FE6"/>
    <w:rsid w:val="00AB5A2C"/>
    <w:rsid w:val="00AB61F6"/>
    <w:rsid w:val="00AB6536"/>
    <w:rsid w:val="00AB6679"/>
    <w:rsid w:val="00AB675A"/>
    <w:rsid w:val="00AB6E85"/>
    <w:rsid w:val="00AB701D"/>
    <w:rsid w:val="00AC13C3"/>
    <w:rsid w:val="00AC153D"/>
    <w:rsid w:val="00AC157F"/>
    <w:rsid w:val="00AC284E"/>
    <w:rsid w:val="00AC31DD"/>
    <w:rsid w:val="00AC3E73"/>
    <w:rsid w:val="00AC498A"/>
    <w:rsid w:val="00AC65E2"/>
    <w:rsid w:val="00AC6872"/>
    <w:rsid w:val="00AC6C9D"/>
    <w:rsid w:val="00AC7698"/>
    <w:rsid w:val="00AD134F"/>
    <w:rsid w:val="00AD3B1B"/>
    <w:rsid w:val="00AD4068"/>
    <w:rsid w:val="00AD46F4"/>
    <w:rsid w:val="00AD520A"/>
    <w:rsid w:val="00AD5384"/>
    <w:rsid w:val="00AD63F9"/>
    <w:rsid w:val="00AD67A2"/>
    <w:rsid w:val="00AD7985"/>
    <w:rsid w:val="00AD7B17"/>
    <w:rsid w:val="00AE0BCB"/>
    <w:rsid w:val="00AE0DC3"/>
    <w:rsid w:val="00AE13D1"/>
    <w:rsid w:val="00AE1679"/>
    <w:rsid w:val="00AE1DDB"/>
    <w:rsid w:val="00AE3417"/>
    <w:rsid w:val="00AE473C"/>
    <w:rsid w:val="00AE49D1"/>
    <w:rsid w:val="00AE4AF6"/>
    <w:rsid w:val="00AE524A"/>
    <w:rsid w:val="00AE537D"/>
    <w:rsid w:val="00AE55DE"/>
    <w:rsid w:val="00AE5AF5"/>
    <w:rsid w:val="00AE69A4"/>
    <w:rsid w:val="00AE6B23"/>
    <w:rsid w:val="00AE6E75"/>
    <w:rsid w:val="00AE7E32"/>
    <w:rsid w:val="00AE7F8C"/>
    <w:rsid w:val="00AF00B8"/>
    <w:rsid w:val="00AF032A"/>
    <w:rsid w:val="00AF06A1"/>
    <w:rsid w:val="00AF06F0"/>
    <w:rsid w:val="00AF19A8"/>
    <w:rsid w:val="00AF2162"/>
    <w:rsid w:val="00AF3F7C"/>
    <w:rsid w:val="00AF426E"/>
    <w:rsid w:val="00AF481C"/>
    <w:rsid w:val="00AF4924"/>
    <w:rsid w:val="00AF4969"/>
    <w:rsid w:val="00AF4A87"/>
    <w:rsid w:val="00AF4BC2"/>
    <w:rsid w:val="00AF65A1"/>
    <w:rsid w:val="00AF6628"/>
    <w:rsid w:val="00AF69A9"/>
    <w:rsid w:val="00AF7B09"/>
    <w:rsid w:val="00AF7C00"/>
    <w:rsid w:val="00AF7C60"/>
    <w:rsid w:val="00B00022"/>
    <w:rsid w:val="00B0016E"/>
    <w:rsid w:val="00B00763"/>
    <w:rsid w:val="00B009F6"/>
    <w:rsid w:val="00B01C11"/>
    <w:rsid w:val="00B049F1"/>
    <w:rsid w:val="00B04BB3"/>
    <w:rsid w:val="00B052E6"/>
    <w:rsid w:val="00B05693"/>
    <w:rsid w:val="00B0630F"/>
    <w:rsid w:val="00B06569"/>
    <w:rsid w:val="00B065E5"/>
    <w:rsid w:val="00B06607"/>
    <w:rsid w:val="00B073E3"/>
    <w:rsid w:val="00B07753"/>
    <w:rsid w:val="00B11B9D"/>
    <w:rsid w:val="00B1292A"/>
    <w:rsid w:val="00B12A4F"/>
    <w:rsid w:val="00B12FD9"/>
    <w:rsid w:val="00B1306B"/>
    <w:rsid w:val="00B13BD4"/>
    <w:rsid w:val="00B14524"/>
    <w:rsid w:val="00B145F3"/>
    <w:rsid w:val="00B1479A"/>
    <w:rsid w:val="00B1642E"/>
    <w:rsid w:val="00B16825"/>
    <w:rsid w:val="00B1732A"/>
    <w:rsid w:val="00B174AE"/>
    <w:rsid w:val="00B17790"/>
    <w:rsid w:val="00B1783F"/>
    <w:rsid w:val="00B2032E"/>
    <w:rsid w:val="00B2035C"/>
    <w:rsid w:val="00B20715"/>
    <w:rsid w:val="00B216B1"/>
    <w:rsid w:val="00B21993"/>
    <w:rsid w:val="00B22225"/>
    <w:rsid w:val="00B2238B"/>
    <w:rsid w:val="00B234D3"/>
    <w:rsid w:val="00B235DD"/>
    <w:rsid w:val="00B24A95"/>
    <w:rsid w:val="00B2540C"/>
    <w:rsid w:val="00B25493"/>
    <w:rsid w:val="00B261F3"/>
    <w:rsid w:val="00B26AB7"/>
    <w:rsid w:val="00B26C7A"/>
    <w:rsid w:val="00B30CA6"/>
    <w:rsid w:val="00B30DFF"/>
    <w:rsid w:val="00B31CE3"/>
    <w:rsid w:val="00B32150"/>
    <w:rsid w:val="00B322F6"/>
    <w:rsid w:val="00B34F0B"/>
    <w:rsid w:val="00B366C7"/>
    <w:rsid w:val="00B36C6C"/>
    <w:rsid w:val="00B374AF"/>
    <w:rsid w:val="00B37C36"/>
    <w:rsid w:val="00B4116F"/>
    <w:rsid w:val="00B42653"/>
    <w:rsid w:val="00B42A35"/>
    <w:rsid w:val="00B452C5"/>
    <w:rsid w:val="00B46317"/>
    <w:rsid w:val="00B46588"/>
    <w:rsid w:val="00B47657"/>
    <w:rsid w:val="00B47C1B"/>
    <w:rsid w:val="00B5057A"/>
    <w:rsid w:val="00B50FE9"/>
    <w:rsid w:val="00B51879"/>
    <w:rsid w:val="00B5276E"/>
    <w:rsid w:val="00B53159"/>
    <w:rsid w:val="00B5384F"/>
    <w:rsid w:val="00B5389B"/>
    <w:rsid w:val="00B54BBC"/>
    <w:rsid w:val="00B54E5D"/>
    <w:rsid w:val="00B54F37"/>
    <w:rsid w:val="00B5518D"/>
    <w:rsid w:val="00B558B3"/>
    <w:rsid w:val="00B56B1E"/>
    <w:rsid w:val="00B57C16"/>
    <w:rsid w:val="00B609D6"/>
    <w:rsid w:val="00B60B04"/>
    <w:rsid w:val="00B60D19"/>
    <w:rsid w:val="00B60D5F"/>
    <w:rsid w:val="00B619FC"/>
    <w:rsid w:val="00B61C40"/>
    <w:rsid w:val="00B61DB2"/>
    <w:rsid w:val="00B61FFB"/>
    <w:rsid w:val="00B620A1"/>
    <w:rsid w:val="00B62BBE"/>
    <w:rsid w:val="00B63351"/>
    <w:rsid w:val="00B64237"/>
    <w:rsid w:val="00B65504"/>
    <w:rsid w:val="00B655B2"/>
    <w:rsid w:val="00B65719"/>
    <w:rsid w:val="00B65D61"/>
    <w:rsid w:val="00B67D8B"/>
    <w:rsid w:val="00B700F8"/>
    <w:rsid w:val="00B702FF"/>
    <w:rsid w:val="00B70333"/>
    <w:rsid w:val="00B70BD9"/>
    <w:rsid w:val="00B70FFD"/>
    <w:rsid w:val="00B7200F"/>
    <w:rsid w:val="00B72D0C"/>
    <w:rsid w:val="00B73B95"/>
    <w:rsid w:val="00B76290"/>
    <w:rsid w:val="00B764CB"/>
    <w:rsid w:val="00B76695"/>
    <w:rsid w:val="00B770B8"/>
    <w:rsid w:val="00B7728E"/>
    <w:rsid w:val="00B801D4"/>
    <w:rsid w:val="00B8118A"/>
    <w:rsid w:val="00B8180E"/>
    <w:rsid w:val="00B81BDD"/>
    <w:rsid w:val="00B8231C"/>
    <w:rsid w:val="00B82559"/>
    <w:rsid w:val="00B833D7"/>
    <w:rsid w:val="00B835BB"/>
    <w:rsid w:val="00B839E3"/>
    <w:rsid w:val="00B83E76"/>
    <w:rsid w:val="00B850FA"/>
    <w:rsid w:val="00B85F55"/>
    <w:rsid w:val="00B85FEC"/>
    <w:rsid w:val="00B86128"/>
    <w:rsid w:val="00B86420"/>
    <w:rsid w:val="00B86988"/>
    <w:rsid w:val="00B876EF"/>
    <w:rsid w:val="00B87D88"/>
    <w:rsid w:val="00B92D7C"/>
    <w:rsid w:val="00B93369"/>
    <w:rsid w:val="00B934D2"/>
    <w:rsid w:val="00B94114"/>
    <w:rsid w:val="00B94C07"/>
    <w:rsid w:val="00B94CBA"/>
    <w:rsid w:val="00B95486"/>
    <w:rsid w:val="00B95AE9"/>
    <w:rsid w:val="00B964AD"/>
    <w:rsid w:val="00B96567"/>
    <w:rsid w:val="00B97428"/>
    <w:rsid w:val="00BA0286"/>
    <w:rsid w:val="00BA0EAF"/>
    <w:rsid w:val="00BA1AE7"/>
    <w:rsid w:val="00BA2180"/>
    <w:rsid w:val="00BA267C"/>
    <w:rsid w:val="00BA2837"/>
    <w:rsid w:val="00BA3060"/>
    <w:rsid w:val="00BA37B6"/>
    <w:rsid w:val="00BA44AD"/>
    <w:rsid w:val="00BA44FC"/>
    <w:rsid w:val="00BA45E1"/>
    <w:rsid w:val="00BA4636"/>
    <w:rsid w:val="00BA4776"/>
    <w:rsid w:val="00BA4951"/>
    <w:rsid w:val="00BA4A7D"/>
    <w:rsid w:val="00BA4A85"/>
    <w:rsid w:val="00BA5B9C"/>
    <w:rsid w:val="00BA5BB5"/>
    <w:rsid w:val="00BA6E45"/>
    <w:rsid w:val="00BA711F"/>
    <w:rsid w:val="00BA7E80"/>
    <w:rsid w:val="00BB0488"/>
    <w:rsid w:val="00BB0928"/>
    <w:rsid w:val="00BB396C"/>
    <w:rsid w:val="00BB44C1"/>
    <w:rsid w:val="00BB658F"/>
    <w:rsid w:val="00BB6759"/>
    <w:rsid w:val="00BB694D"/>
    <w:rsid w:val="00BB779C"/>
    <w:rsid w:val="00BC05EF"/>
    <w:rsid w:val="00BC0747"/>
    <w:rsid w:val="00BC1493"/>
    <w:rsid w:val="00BC3BE1"/>
    <w:rsid w:val="00BC3E91"/>
    <w:rsid w:val="00BC53AC"/>
    <w:rsid w:val="00BC588A"/>
    <w:rsid w:val="00BC707C"/>
    <w:rsid w:val="00BD021D"/>
    <w:rsid w:val="00BD11D9"/>
    <w:rsid w:val="00BD35C5"/>
    <w:rsid w:val="00BD3FF4"/>
    <w:rsid w:val="00BD4384"/>
    <w:rsid w:val="00BD47A5"/>
    <w:rsid w:val="00BD58ED"/>
    <w:rsid w:val="00BD75E8"/>
    <w:rsid w:val="00BE0966"/>
    <w:rsid w:val="00BE0EDB"/>
    <w:rsid w:val="00BE14D0"/>
    <w:rsid w:val="00BE1A7C"/>
    <w:rsid w:val="00BE1C96"/>
    <w:rsid w:val="00BE2B88"/>
    <w:rsid w:val="00BE2D75"/>
    <w:rsid w:val="00BE3770"/>
    <w:rsid w:val="00BE4C04"/>
    <w:rsid w:val="00BE5011"/>
    <w:rsid w:val="00BE511E"/>
    <w:rsid w:val="00BE5139"/>
    <w:rsid w:val="00BE5979"/>
    <w:rsid w:val="00BE5D80"/>
    <w:rsid w:val="00BE5E7B"/>
    <w:rsid w:val="00BE694F"/>
    <w:rsid w:val="00BE6B20"/>
    <w:rsid w:val="00BE6F66"/>
    <w:rsid w:val="00BE7F79"/>
    <w:rsid w:val="00BF0043"/>
    <w:rsid w:val="00BF193C"/>
    <w:rsid w:val="00BF1AF1"/>
    <w:rsid w:val="00BF1B55"/>
    <w:rsid w:val="00BF2128"/>
    <w:rsid w:val="00BF4E40"/>
    <w:rsid w:val="00BF51BB"/>
    <w:rsid w:val="00BF5617"/>
    <w:rsid w:val="00BF572B"/>
    <w:rsid w:val="00BF5A68"/>
    <w:rsid w:val="00BF628C"/>
    <w:rsid w:val="00BF632E"/>
    <w:rsid w:val="00BF69D1"/>
    <w:rsid w:val="00BF6B11"/>
    <w:rsid w:val="00BF796C"/>
    <w:rsid w:val="00C00662"/>
    <w:rsid w:val="00C0131F"/>
    <w:rsid w:val="00C02593"/>
    <w:rsid w:val="00C03272"/>
    <w:rsid w:val="00C03445"/>
    <w:rsid w:val="00C041D9"/>
    <w:rsid w:val="00C046B2"/>
    <w:rsid w:val="00C04B45"/>
    <w:rsid w:val="00C060CF"/>
    <w:rsid w:val="00C061BE"/>
    <w:rsid w:val="00C061E8"/>
    <w:rsid w:val="00C06800"/>
    <w:rsid w:val="00C0686E"/>
    <w:rsid w:val="00C06921"/>
    <w:rsid w:val="00C06947"/>
    <w:rsid w:val="00C0719A"/>
    <w:rsid w:val="00C07B89"/>
    <w:rsid w:val="00C10236"/>
    <w:rsid w:val="00C1032E"/>
    <w:rsid w:val="00C120B6"/>
    <w:rsid w:val="00C127D3"/>
    <w:rsid w:val="00C12F18"/>
    <w:rsid w:val="00C13648"/>
    <w:rsid w:val="00C13D12"/>
    <w:rsid w:val="00C1429B"/>
    <w:rsid w:val="00C148D2"/>
    <w:rsid w:val="00C1533C"/>
    <w:rsid w:val="00C15A21"/>
    <w:rsid w:val="00C17600"/>
    <w:rsid w:val="00C17D41"/>
    <w:rsid w:val="00C203F7"/>
    <w:rsid w:val="00C20459"/>
    <w:rsid w:val="00C20990"/>
    <w:rsid w:val="00C20E44"/>
    <w:rsid w:val="00C2117F"/>
    <w:rsid w:val="00C2170E"/>
    <w:rsid w:val="00C21A24"/>
    <w:rsid w:val="00C226CF"/>
    <w:rsid w:val="00C227DE"/>
    <w:rsid w:val="00C22AFC"/>
    <w:rsid w:val="00C22BE8"/>
    <w:rsid w:val="00C231DC"/>
    <w:rsid w:val="00C232D0"/>
    <w:rsid w:val="00C24122"/>
    <w:rsid w:val="00C24345"/>
    <w:rsid w:val="00C24E9B"/>
    <w:rsid w:val="00C24EEF"/>
    <w:rsid w:val="00C251B9"/>
    <w:rsid w:val="00C253D8"/>
    <w:rsid w:val="00C253FB"/>
    <w:rsid w:val="00C25B05"/>
    <w:rsid w:val="00C26EAE"/>
    <w:rsid w:val="00C272FC"/>
    <w:rsid w:val="00C30726"/>
    <w:rsid w:val="00C30AC6"/>
    <w:rsid w:val="00C31619"/>
    <w:rsid w:val="00C31B3A"/>
    <w:rsid w:val="00C31BDE"/>
    <w:rsid w:val="00C3200C"/>
    <w:rsid w:val="00C32C77"/>
    <w:rsid w:val="00C3360B"/>
    <w:rsid w:val="00C349B1"/>
    <w:rsid w:val="00C34B7E"/>
    <w:rsid w:val="00C34FF5"/>
    <w:rsid w:val="00C3538E"/>
    <w:rsid w:val="00C35621"/>
    <w:rsid w:val="00C363FA"/>
    <w:rsid w:val="00C364E6"/>
    <w:rsid w:val="00C37085"/>
    <w:rsid w:val="00C378B2"/>
    <w:rsid w:val="00C37D1E"/>
    <w:rsid w:val="00C40161"/>
    <w:rsid w:val="00C40386"/>
    <w:rsid w:val="00C41004"/>
    <w:rsid w:val="00C41895"/>
    <w:rsid w:val="00C41DF6"/>
    <w:rsid w:val="00C4237B"/>
    <w:rsid w:val="00C43670"/>
    <w:rsid w:val="00C46750"/>
    <w:rsid w:val="00C47C36"/>
    <w:rsid w:val="00C47E31"/>
    <w:rsid w:val="00C50047"/>
    <w:rsid w:val="00C501DB"/>
    <w:rsid w:val="00C502FA"/>
    <w:rsid w:val="00C509F5"/>
    <w:rsid w:val="00C50E9A"/>
    <w:rsid w:val="00C51BB3"/>
    <w:rsid w:val="00C51CBF"/>
    <w:rsid w:val="00C522CE"/>
    <w:rsid w:val="00C563D5"/>
    <w:rsid w:val="00C56414"/>
    <w:rsid w:val="00C57B67"/>
    <w:rsid w:val="00C61072"/>
    <w:rsid w:val="00C6153A"/>
    <w:rsid w:val="00C61905"/>
    <w:rsid w:val="00C619A8"/>
    <w:rsid w:val="00C61E82"/>
    <w:rsid w:val="00C6221E"/>
    <w:rsid w:val="00C6280D"/>
    <w:rsid w:val="00C62C21"/>
    <w:rsid w:val="00C62C76"/>
    <w:rsid w:val="00C62D6E"/>
    <w:rsid w:val="00C639AA"/>
    <w:rsid w:val="00C63F5F"/>
    <w:rsid w:val="00C64603"/>
    <w:rsid w:val="00C64BA6"/>
    <w:rsid w:val="00C64C35"/>
    <w:rsid w:val="00C6584D"/>
    <w:rsid w:val="00C65B05"/>
    <w:rsid w:val="00C65CC5"/>
    <w:rsid w:val="00C65EBB"/>
    <w:rsid w:val="00C66063"/>
    <w:rsid w:val="00C66415"/>
    <w:rsid w:val="00C6656E"/>
    <w:rsid w:val="00C66E3B"/>
    <w:rsid w:val="00C71723"/>
    <w:rsid w:val="00C71D9F"/>
    <w:rsid w:val="00C729FD"/>
    <w:rsid w:val="00C72FE4"/>
    <w:rsid w:val="00C73660"/>
    <w:rsid w:val="00C737DC"/>
    <w:rsid w:val="00C73E6E"/>
    <w:rsid w:val="00C74EE7"/>
    <w:rsid w:val="00C751CA"/>
    <w:rsid w:val="00C75F32"/>
    <w:rsid w:val="00C768DB"/>
    <w:rsid w:val="00C7764B"/>
    <w:rsid w:val="00C779AC"/>
    <w:rsid w:val="00C77ABA"/>
    <w:rsid w:val="00C801AE"/>
    <w:rsid w:val="00C81E2C"/>
    <w:rsid w:val="00C81EA0"/>
    <w:rsid w:val="00C8275B"/>
    <w:rsid w:val="00C832B3"/>
    <w:rsid w:val="00C846B7"/>
    <w:rsid w:val="00C85241"/>
    <w:rsid w:val="00C85670"/>
    <w:rsid w:val="00C869C5"/>
    <w:rsid w:val="00C86C94"/>
    <w:rsid w:val="00C870E0"/>
    <w:rsid w:val="00C87313"/>
    <w:rsid w:val="00C875FD"/>
    <w:rsid w:val="00C8771C"/>
    <w:rsid w:val="00C87AD4"/>
    <w:rsid w:val="00C90091"/>
    <w:rsid w:val="00C91A2B"/>
    <w:rsid w:val="00C91D4B"/>
    <w:rsid w:val="00C9249D"/>
    <w:rsid w:val="00C92C1F"/>
    <w:rsid w:val="00C92F5A"/>
    <w:rsid w:val="00C936AA"/>
    <w:rsid w:val="00C938E1"/>
    <w:rsid w:val="00C9469D"/>
    <w:rsid w:val="00C95823"/>
    <w:rsid w:val="00C95CFA"/>
    <w:rsid w:val="00C97A1F"/>
    <w:rsid w:val="00CA06DB"/>
    <w:rsid w:val="00CA0A6F"/>
    <w:rsid w:val="00CA109B"/>
    <w:rsid w:val="00CA14EB"/>
    <w:rsid w:val="00CA2999"/>
    <w:rsid w:val="00CA2ECA"/>
    <w:rsid w:val="00CA3A08"/>
    <w:rsid w:val="00CA4DB1"/>
    <w:rsid w:val="00CA4F30"/>
    <w:rsid w:val="00CA4FE8"/>
    <w:rsid w:val="00CA513B"/>
    <w:rsid w:val="00CA526E"/>
    <w:rsid w:val="00CA5A20"/>
    <w:rsid w:val="00CA7097"/>
    <w:rsid w:val="00CA78C2"/>
    <w:rsid w:val="00CA7B34"/>
    <w:rsid w:val="00CB0229"/>
    <w:rsid w:val="00CB038F"/>
    <w:rsid w:val="00CB051B"/>
    <w:rsid w:val="00CB155C"/>
    <w:rsid w:val="00CB2683"/>
    <w:rsid w:val="00CB70FC"/>
    <w:rsid w:val="00CB75EA"/>
    <w:rsid w:val="00CB7BA8"/>
    <w:rsid w:val="00CC1191"/>
    <w:rsid w:val="00CC21DB"/>
    <w:rsid w:val="00CC28B7"/>
    <w:rsid w:val="00CC3A27"/>
    <w:rsid w:val="00CC4A81"/>
    <w:rsid w:val="00CC4A9A"/>
    <w:rsid w:val="00CC4AB1"/>
    <w:rsid w:val="00CC579C"/>
    <w:rsid w:val="00CC592F"/>
    <w:rsid w:val="00CC654D"/>
    <w:rsid w:val="00CC6649"/>
    <w:rsid w:val="00CC6A73"/>
    <w:rsid w:val="00CC6F3C"/>
    <w:rsid w:val="00CC749C"/>
    <w:rsid w:val="00CD1AA7"/>
    <w:rsid w:val="00CD20A9"/>
    <w:rsid w:val="00CD24DB"/>
    <w:rsid w:val="00CD28C4"/>
    <w:rsid w:val="00CD2933"/>
    <w:rsid w:val="00CD2AF0"/>
    <w:rsid w:val="00CD2DFF"/>
    <w:rsid w:val="00CD4DB9"/>
    <w:rsid w:val="00CD6076"/>
    <w:rsid w:val="00CD6E8E"/>
    <w:rsid w:val="00CD77EF"/>
    <w:rsid w:val="00CD79C2"/>
    <w:rsid w:val="00CD7B13"/>
    <w:rsid w:val="00CE1126"/>
    <w:rsid w:val="00CE1E22"/>
    <w:rsid w:val="00CE3640"/>
    <w:rsid w:val="00CE42FB"/>
    <w:rsid w:val="00CE47D1"/>
    <w:rsid w:val="00CE4935"/>
    <w:rsid w:val="00CE4A92"/>
    <w:rsid w:val="00CE5676"/>
    <w:rsid w:val="00CE5FE4"/>
    <w:rsid w:val="00CE69AB"/>
    <w:rsid w:val="00CE707B"/>
    <w:rsid w:val="00CE70C1"/>
    <w:rsid w:val="00CE77CB"/>
    <w:rsid w:val="00CF1185"/>
    <w:rsid w:val="00CF1470"/>
    <w:rsid w:val="00CF1C57"/>
    <w:rsid w:val="00CF2171"/>
    <w:rsid w:val="00CF33DC"/>
    <w:rsid w:val="00CF35F1"/>
    <w:rsid w:val="00CF3CBB"/>
    <w:rsid w:val="00CF3EED"/>
    <w:rsid w:val="00CF40DB"/>
    <w:rsid w:val="00CF4BCA"/>
    <w:rsid w:val="00CF5C71"/>
    <w:rsid w:val="00CF5F62"/>
    <w:rsid w:val="00CF6590"/>
    <w:rsid w:val="00CF7FD9"/>
    <w:rsid w:val="00D000DC"/>
    <w:rsid w:val="00D019D2"/>
    <w:rsid w:val="00D021BA"/>
    <w:rsid w:val="00D04788"/>
    <w:rsid w:val="00D04810"/>
    <w:rsid w:val="00D04841"/>
    <w:rsid w:val="00D054A8"/>
    <w:rsid w:val="00D06A04"/>
    <w:rsid w:val="00D06EB5"/>
    <w:rsid w:val="00D100C1"/>
    <w:rsid w:val="00D101C1"/>
    <w:rsid w:val="00D1101E"/>
    <w:rsid w:val="00D13703"/>
    <w:rsid w:val="00D148CE"/>
    <w:rsid w:val="00D14C9D"/>
    <w:rsid w:val="00D15599"/>
    <w:rsid w:val="00D15973"/>
    <w:rsid w:val="00D164B5"/>
    <w:rsid w:val="00D16518"/>
    <w:rsid w:val="00D16979"/>
    <w:rsid w:val="00D16C3C"/>
    <w:rsid w:val="00D16EAD"/>
    <w:rsid w:val="00D17D4B"/>
    <w:rsid w:val="00D2064C"/>
    <w:rsid w:val="00D21084"/>
    <w:rsid w:val="00D21297"/>
    <w:rsid w:val="00D224D6"/>
    <w:rsid w:val="00D23428"/>
    <w:rsid w:val="00D23DF7"/>
    <w:rsid w:val="00D25153"/>
    <w:rsid w:val="00D25674"/>
    <w:rsid w:val="00D258B4"/>
    <w:rsid w:val="00D25B22"/>
    <w:rsid w:val="00D25D9B"/>
    <w:rsid w:val="00D2645B"/>
    <w:rsid w:val="00D2674C"/>
    <w:rsid w:val="00D26A96"/>
    <w:rsid w:val="00D26B5F"/>
    <w:rsid w:val="00D30848"/>
    <w:rsid w:val="00D313A4"/>
    <w:rsid w:val="00D31609"/>
    <w:rsid w:val="00D31739"/>
    <w:rsid w:val="00D3189D"/>
    <w:rsid w:val="00D31B4D"/>
    <w:rsid w:val="00D31E4C"/>
    <w:rsid w:val="00D3237C"/>
    <w:rsid w:val="00D33B2D"/>
    <w:rsid w:val="00D33D67"/>
    <w:rsid w:val="00D33F1D"/>
    <w:rsid w:val="00D340B7"/>
    <w:rsid w:val="00D341E1"/>
    <w:rsid w:val="00D342C0"/>
    <w:rsid w:val="00D34309"/>
    <w:rsid w:val="00D3444C"/>
    <w:rsid w:val="00D35802"/>
    <w:rsid w:val="00D35AF9"/>
    <w:rsid w:val="00D35C23"/>
    <w:rsid w:val="00D35C62"/>
    <w:rsid w:val="00D36E71"/>
    <w:rsid w:val="00D37C8B"/>
    <w:rsid w:val="00D4169E"/>
    <w:rsid w:val="00D42A6B"/>
    <w:rsid w:val="00D445D1"/>
    <w:rsid w:val="00D4533D"/>
    <w:rsid w:val="00D453DD"/>
    <w:rsid w:val="00D50EA9"/>
    <w:rsid w:val="00D51A6C"/>
    <w:rsid w:val="00D529CB"/>
    <w:rsid w:val="00D52FB3"/>
    <w:rsid w:val="00D5386E"/>
    <w:rsid w:val="00D53A4D"/>
    <w:rsid w:val="00D53BF2"/>
    <w:rsid w:val="00D54EFE"/>
    <w:rsid w:val="00D556DF"/>
    <w:rsid w:val="00D55912"/>
    <w:rsid w:val="00D563EF"/>
    <w:rsid w:val="00D57B18"/>
    <w:rsid w:val="00D60446"/>
    <w:rsid w:val="00D60947"/>
    <w:rsid w:val="00D60C0F"/>
    <w:rsid w:val="00D60F68"/>
    <w:rsid w:val="00D610CE"/>
    <w:rsid w:val="00D624FF"/>
    <w:rsid w:val="00D62780"/>
    <w:rsid w:val="00D63DBB"/>
    <w:rsid w:val="00D643A3"/>
    <w:rsid w:val="00D645E3"/>
    <w:rsid w:val="00D64BE8"/>
    <w:rsid w:val="00D64FC2"/>
    <w:rsid w:val="00D65970"/>
    <w:rsid w:val="00D65F51"/>
    <w:rsid w:val="00D66F71"/>
    <w:rsid w:val="00D671CB"/>
    <w:rsid w:val="00D676D6"/>
    <w:rsid w:val="00D678B3"/>
    <w:rsid w:val="00D6790D"/>
    <w:rsid w:val="00D70624"/>
    <w:rsid w:val="00D70985"/>
    <w:rsid w:val="00D711F3"/>
    <w:rsid w:val="00D72C23"/>
    <w:rsid w:val="00D7359B"/>
    <w:rsid w:val="00D736A3"/>
    <w:rsid w:val="00D73A7B"/>
    <w:rsid w:val="00D73D4E"/>
    <w:rsid w:val="00D7407F"/>
    <w:rsid w:val="00D744C0"/>
    <w:rsid w:val="00D74BDA"/>
    <w:rsid w:val="00D74F7A"/>
    <w:rsid w:val="00D75CE7"/>
    <w:rsid w:val="00D77F59"/>
    <w:rsid w:val="00D80013"/>
    <w:rsid w:val="00D81B08"/>
    <w:rsid w:val="00D82EB5"/>
    <w:rsid w:val="00D836B8"/>
    <w:rsid w:val="00D83710"/>
    <w:rsid w:val="00D83D76"/>
    <w:rsid w:val="00D85363"/>
    <w:rsid w:val="00D85770"/>
    <w:rsid w:val="00D85912"/>
    <w:rsid w:val="00D86290"/>
    <w:rsid w:val="00D862B7"/>
    <w:rsid w:val="00D90A44"/>
    <w:rsid w:val="00D91405"/>
    <w:rsid w:val="00D92AFD"/>
    <w:rsid w:val="00D9412A"/>
    <w:rsid w:val="00D952D5"/>
    <w:rsid w:val="00D955B7"/>
    <w:rsid w:val="00D956B4"/>
    <w:rsid w:val="00D956FB"/>
    <w:rsid w:val="00D978BB"/>
    <w:rsid w:val="00D97998"/>
    <w:rsid w:val="00DA0140"/>
    <w:rsid w:val="00DA0822"/>
    <w:rsid w:val="00DA0AB7"/>
    <w:rsid w:val="00DA0BEF"/>
    <w:rsid w:val="00DA1B60"/>
    <w:rsid w:val="00DA1F01"/>
    <w:rsid w:val="00DA21A6"/>
    <w:rsid w:val="00DA44D8"/>
    <w:rsid w:val="00DA451F"/>
    <w:rsid w:val="00DA4806"/>
    <w:rsid w:val="00DA4ADA"/>
    <w:rsid w:val="00DA4E87"/>
    <w:rsid w:val="00DA5436"/>
    <w:rsid w:val="00DA5D80"/>
    <w:rsid w:val="00DA65C8"/>
    <w:rsid w:val="00DA68F3"/>
    <w:rsid w:val="00DB091E"/>
    <w:rsid w:val="00DB1450"/>
    <w:rsid w:val="00DB181E"/>
    <w:rsid w:val="00DB2298"/>
    <w:rsid w:val="00DB2B67"/>
    <w:rsid w:val="00DB2E9B"/>
    <w:rsid w:val="00DB2FD0"/>
    <w:rsid w:val="00DB401D"/>
    <w:rsid w:val="00DB4F9E"/>
    <w:rsid w:val="00DB53A2"/>
    <w:rsid w:val="00DB5B3D"/>
    <w:rsid w:val="00DB67A0"/>
    <w:rsid w:val="00DB7565"/>
    <w:rsid w:val="00DB7CF6"/>
    <w:rsid w:val="00DC09FB"/>
    <w:rsid w:val="00DC0EEB"/>
    <w:rsid w:val="00DC288E"/>
    <w:rsid w:val="00DC2E29"/>
    <w:rsid w:val="00DC2EA1"/>
    <w:rsid w:val="00DC33F8"/>
    <w:rsid w:val="00DC3C1F"/>
    <w:rsid w:val="00DC41D9"/>
    <w:rsid w:val="00DC49A0"/>
    <w:rsid w:val="00DC4DD2"/>
    <w:rsid w:val="00DC5247"/>
    <w:rsid w:val="00DC53EE"/>
    <w:rsid w:val="00DC65F2"/>
    <w:rsid w:val="00DC6B4C"/>
    <w:rsid w:val="00DC7742"/>
    <w:rsid w:val="00DD03F2"/>
    <w:rsid w:val="00DD0663"/>
    <w:rsid w:val="00DD0702"/>
    <w:rsid w:val="00DD0F87"/>
    <w:rsid w:val="00DD13C0"/>
    <w:rsid w:val="00DD17DD"/>
    <w:rsid w:val="00DD18D1"/>
    <w:rsid w:val="00DD19FD"/>
    <w:rsid w:val="00DD1D0E"/>
    <w:rsid w:val="00DD2743"/>
    <w:rsid w:val="00DD2E53"/>
    <w:rsid w:val="00DD3F43"/>
    <w:rsid w:val="00DD4206"/>
    <w:rsid w:val="00DD429C"/>
    <w:rsid w:val="00DD4799"/>
    <w:rsid w:val="00DD49E0"/>
    <w:rsid w:val="00DD4A06"/>
    <w:rsid w:val="00DD55EB"/>
    <w:rsid w:val="00DD6266"/>
    <w:rsid w:val="00DD6AAB"/>
    <w:rsid w:val="00DD7ACF"/>
    <w:rsid w:val="00DE05D7"/>
    <w:rsid w:val="00DE0916"/>
    <w:rsid w:val="00DE0B8D"/>
    <w:rsid w:val="00DE10F4"/>
    <w:rsid w:val="00DE11BE"/>
    <w:rsid w:val="00DE190A"/>
    <w:rsid w:val="00DE1AAB"/>
    <w:rsid w:val="00DE2E74"/>
    <w:rsid w:val="00DE317F"/>
    <w:rsid w:val="00DE3642"/>
    <w:rsid w:val="00DE3EA7"/>
    <w:rsid w:val="00DE3F49"/>
    <w:rsid w:val="00DE4A36"/>
    <w:rsid w:val="00DE6014"/>
    <w:rsid w:val="00DE6FE0"/>
    <w:rsid w:val="00DF05C7"/>
    <w:rsid w:val="00DF10D9"/>
    <w:rsid w:val="00DF13B5"/>
    <w:rsid w:val="00DF1B64"/>
    <w:rsid w:val="00DF2CB1"/>
    <w:rsid w:val="00DF30DA"/>
    <w:rsid w:val="00DF314A"/>
    <w:rsid w:val="00DF5BA8"/>
    <w:rsid w:val="00DF6113"/>
    <w:rsid w:val="00DF6E3A"/>
    <w:rsid w:val="00DF734E"/>
    <w:rsid w:val="00DF7440"/>
    <w:rsid w:val="00DF7A2B"/>
    <w:rsid w:val="00E005A5"/>
    <w:rsid w:val="00E00CAA"/>
    <w:rsid w:val="00E017EE"/>
    <w:rsid w:val="00E026DC"/>
    <w:rsid w:val="00E02961"/>
    <w:rsid w:val="00E0383B"/>
    <w:rsid w:val="00E0428D"/>
    <w:rsid w:val="00E04886"/>
    <w:rsid w:val="00E04BC3"/>
    <w:rsid w:val="00E062EE"/>
    <w:rsid w:val="00E064FC"/>
    <w:rsid w:val="00E108C6"/>
    <w:rsid w:val="00E10ABB"/>
    <w:rsid w:val="00E10BD3"/>
    <w:rsid w:val="00E10E1B"/>
    <w:rsid w:val="00E121ED"/>
    <w:rsid w:val="00E1264A"/>
    <w:rsid w:val="00E12DE6"/>
    <w:rsid w:val="00E136A1"/>
    <w:rsid w:val="00E14C3E"/>
    <w:rsid w:val="00E156D5"/>
    <w:rsid w:val="00E16318"/>
    <w:rsid w:val="00E16338"/>
    <w:rsid w:val="00E170F3"/>
    <w:rsid w:val="00E171CC"/>
    <w:rsid w:val="00E17636"/>
    <w:rsid w:val="00E17898"/>
    <w:rsid w:val="00E17F57"/>
    <w:rsid w:val="00E2147C"/>
    <w:rsid w:val="00E21CEC"/>
    <w:rsid w:val="00E220A9"/>
    <w:rsid w:val="00E22368"/>
    <w:rsid w:val="00E23909"/>
    <w:rsid w:val="00E23ACC"/>
    <w:rsid w:val="00E23D60"/>
    <w:rsid w:val="00E23FC8"/>
    <w:rsid w:val="00E24421"/>
    <w:rsid w:val="00E245E2"/>
    <w:rsid w:val="00E247F7"/>
    <w:rsid w:val="00E26580"/>
    <w:rsid w:val="00E27ABE"/>
    <w:rsid w:val="00E27F46"/>
    <w:rsid w:val="00E3023B"/>
    <w:rsid w:val="00E30962"/>
    <w:rsid w:val="00E3147C"/>
    <w:rsid w:val="00E3172B"/>
    <w:rsid w:val="00E319CB"/>
    <w:rsid w:val="00E321A6"/>
    <w:rsid w:val="00E32313"/>
    <w:rsid w:val="00E325BD"/>
    <w:rsid w:val="00E32EFB"/>
    <w:rsid w:val="00E3386E"/>
    <w:rsid w:val="00E33D0B"/>
    <w:rsid w:val="00E33D9D"/>
    <w:rsid w:val="00E33DF9"/>
    <w:rsid w:val="00E3526A"/>
    <w:rsid w:val="00E3583B"/>
    <w:rsid w:val="00E363A3"/>
    <w:rsid w:val="00E36545"/>
    <w:rsid w:val="00E371CC"/>
    <w:rsid w:val="00E37BD8"/>
    <w:rsid w:val="00E4015B"/>
    <w:rsid w:val="00E40C3C"/>
    <w:rsid w:val="00E429C0"/>
    <w:rsid w:val="00E42A9E"/>
    <w:rsid w:val="00E4359D"/>
    <w:rsid w:val="00E43EAA"/>
    <w:rsid w:val="00E43FB9"/>
    <w:rsid w:val="00E44183"/>
    <w:rsid w:val="00E4419D"/>
    <w:rsid w:val="00E44BE8"/>
    <w:rsid w:val="00E45920"/>
    <w:rsid w:val="00E5057D"/>
    <w:rsid w:val="00E5139A"/>
    <w:rsid w:val="00E51454"/>
    <w:rsid w:val="00E5181D"/>
    <w:rsid w:val="00E51C52"/>
    <w:rsid w:val="00E5344F"/>
    <w:rsid w:val="00E53475"/>
    <w:rsid w:val="00E535E0"/>
    <w:rsid w:val="00E53CFC"/>
    <w:rsid w:val="00E53E4A"/>
    <w:rsid w:val="00E549CB"/>
    <w:rsid w:val="00E5549A"/>
    <w:rsid w:val="00E55ACB"/>
    <w:rsid w:val="00E55C95"/>
    <w:rsid w:val="00E57740"/>
    <w:rsid w:val="00E57BBB"/>
    <w:rsid w:val="00E60662"/>
    <w:rsid w:val="00E607C9"/>
    <w:rsid w:val="00E60941"/>
    <w:rsid w:val="00E6168C"/>
    <w:rsid w:val="00E61DC9"/>
    <w:rsid w:val="00E61FB3"/>
    <w:rsid w:val="00E62463"/>
    <w:rsid w:val="00E6287E"/>
    <w:rsid w:val="00E62B76"/>
    <w:rsid w:val="00E62EA7"/>
    <w:rsid w:val="00E63098"/>
    <w:rsid w:val="00E630DA"/>
    <w:rsid w:val="00E63A8E"/>
    <w:rsid w:val="00E63B80"/>
    <w:rsid w:val="00E64C63"/>
    <w:rsid w:val="00E64EB9"/>
    <w:rsid w:val="00E665F9"/>
    <w:rsid w:val="00E66CD3"/>
    <w:rsid w:val="00E70B41"/>
    <w:rsid w:val="00E70CC3"/>
    <w:rsid w:val="00E724C2"/>
    <w:rsid w:val="00E73D53"/>
    <w:rsid w:val="00E744B3"/>
    <w:rsid w:val="00E74FBB"/>
    <w:rsid w:val="00E755BB"/>
    <w:rsid w:val="00E75A0C"/>
    <w:rsid w:val="00E76EB9"/>
    <w:rsid w:val="00E800F4"/>
    <w:rsid w:val="00E80D3B"/>
    <w:rsid w:val="00E815D1"/>
    <w:rsid w:val="00E823CB"/>
    <w:rsid w:val="00E83C96"/>
    <w:rsid w:val="00E83CA3"/>
    <w:rsid w:val="00E84290"/>
    <w:rsid w:val="00E8607D"/>
    <w:rsid w:val="00E862A5"/>
    <w:rsid w:val="00E869F9"/>
    <w:rsid w:val="00E86C83"/>
    <w:rsid w:val="00E902D0"/>
    <w:rsid w:val="00E9120C"/>
    <w:rsid w:val="00E912A4"/>
    <w:rsid w:val="00E92718"/>
    <w:rsid w:val="00E930CD"/>
    <w:rsid w:val="00E93D53"/>
    <w:rsid w:val="00E94AA7"/>
    <w:rsid w:val="00E95898"/>
    <w:rsid w:val="00E959E6"/>
    <w:rsid w:val="00E9711A"/>
    <w:rsid w:val="00E97381"/>
    <w:rsid w:val="00E97A6D"/>
    <w:rsid w:val="00E97AD7"/>
    <w:rsid w:val="00E97E2B"/>
    <w:rsid w:val="00EA05AE"/>
    <w:rsid w:val="00EA0642"/>
    <w:rsid w:val="00EA2C78"/>
    <w:rsid w:val="00EA3062"/>
    <w:rsid w:val="00EA32D8"/>
    <w:rsid w:val="00EA3739"/>
    <w:rsid w:val="00EA385B"/>
    <w:rsid w:val="00EA48E1"/>
    <w:rsid w:val="00EA4CBC"/>
    <w:rsid w:val="00EA4F62"/>
    <w:rsid w:val="00EA51E9"/>
    <w:rsid w:val="00EA650C"/>
    <w:rsid w:val="00EA67EB"/>
    <w:rsid w:val="00EA6C8F"/>
    <w:rsid w:val="00EA6E0A"/>
    <w:rsid w:val="00EA79F3"/>
    <w:rsid w:val="00EA7C41"/>
    <w:rsid w:val="00EB0128"/>
    <w:rsid w:val="00EB111F"/>
    <w:rsid w:val="00EB2D17"/>
    <w:rsid w:val="00EB393A"/>
    <w:rsid w:val="00EB3ADB"/>
    <w:rsid w:val="00EB3D35"/>
    <w:rsid w:val="00EB477A"/>
    <w:rsid w:val="00EB4E41"/>
    <w:rsid w:val="00EB57E3"/>
    <w:rsid w:val="00EB5BB3"/>
    <w:rsid w:val="00EB5CF5"/>
    <w:rsid w:val="00EB6A58"/>
    <w:rsid w:val="00EB6B0D"/>
    <w:rsid w:val="00EB7405"/>
    <w:rsid w:val="00EC07FC"/>
    <w:rsid w:val="00EC0A8B"/>
    <w:rsid w:val="00EC1020"/>
    <w:rsid w:val="00EC1310"/>
    <w:rsid w:val="00EC135F"/>
    <w:rsid w:val="00EC164B"/>
    <w:rsid w:val="00EC17CF"/>
    <w:rsid w:val="00EC1968"/>
    <w:rsid w:val="00EC22C8"/>
    <w:rsid w:val="00EC2745"/>
    <w:rsid w:val="00EC2CEE"/>
    <w:rsid w:val="00EC3B7C"/>
    <w:rsid w:val="00EC47F4"/>
    <w:rsid w:val="00EC49F4"/>
    <w:rsid w:val="00EC4AE8"/>
    <w:rsid w:val="00EC5386"/>
    <w:rsid w:val="00EC568E"/>
    <w:rsid w:val="00EC5F93"/>
    <w:rsid w:val="00EC7AD3"/>
    <w:rsid w:val="00ED113D"/>
    <w:rsid w:val="00ED2BF6"/>
    <w:rsid w:val="00ED2E2C"/>
    <w:rsid w:val="00ED32CD"/>
    <w:rsid w:val="00ED3D79"/>
    <w:rsid w:val="00ED47FA"/>
    <w:rsid w:val="00ED5046"/>
    <w:rsid w:val="00ED546E"/>
    <w:rsid w:val="00ED6013"/>
    <w:rsid w:val="00ED61EF"/>
    <w:rsid w:val="00ED63C8"/>
    <w:rsid w:val="00ED6EF9"/>
    <w:rsid w:val="00ED725C"/>
    <w:rsid w:val="00ED7FDD"/>
    <w:rsid w:val="00EE05BA"/>
    <w:rsid w:val="00EE07EA"/>
    <w:rsid w:val="00EE1189"/>
    <w:rsid w:val="00EE1988"/>
    <w:rsid w:val="00EE2052"/>
    <w:rsid w:val="00EE31B5"/>
    <w:rsid w:val="00EE327B"/>
    <w:rsid w:val="00EE3326"/>
    <w:rsid w:val="00EE5516"/>
    <w:rsid w:val="00EE5EF9"/>
    <w:rsid w:val="00EE6858"/>
    <w:rsid w:val="00EE6986"/>
    <w:rsid w:val="00EE6B28"/>
    <w:rsid w:val="00EE6F1A"/>
    <w:rsid w:val="00EE7127"/>
    <w:rsid w:val="00EE7222"/>
    <w:rsid w:val="00EE7750"/>
    <w:rsid w:val="00EF095E"/>
    <w:rsid w:val="00EF0A38"/>
    <w:rsid w:val="00EF0FA6"/>
    <w:rsid w:val="00EF138E"/>
    <w:rsid w:val="00EF2A5A"/>
    <w:rsid w:val="00EF2B3B"/>
    <w:rsid w:val="00EF3F68"/>
    <w:rsid w:val="00EF3F86"/>
    <w:rsid w:val="00EF4724"/>
    <w:rsid w:val="00EF47F6"/>
    <w:rsid w:val="00EF565F"/>
    <w:rsid w:val="00EF61EB"/>
    <w:rsid w:val="00EF6549"/>
    <w:rsid w:val="00EF6CFF"/>
    <w:rsid w:val="00EF710B"/>
    <w:rsid w:val="00EF7EEB"/>
    <w:rsid w:val="00F0057A"/>
    <w:rsid w:val="00F00D7A"/>
    <w:rsid w:val="00F00DA8"/>
    <w:rsid w:val="00F01834"/>
    <w:rsid w:val="00F048DB"/>
    <w:rsid w:val="00F05BFB"/>
    <w:rsid w:val="00F067F0"/>
    <w:rsid w:val="00F0698E"/>
    <w:rsid w:val="00F07171"/>
    <w:rsid w:val="00F10309"/>
    <w:rsid w:val="00F10950"/>
    <w:rsid w:val="00F11BF1"/>
    <w:rsid w:val="00F11F05"/>
    <w:rsid w:val="00F12CA6"/>
    <w:rsid w:val="00F16267"/>
    <w:rsid w:val="00F1691E"/>
    <w:rsid w:val="00F17B90"/>
    <w:rsid w:val="00F17BEE"/>
    <w:rsid w:val="00F17C9D"/>
    <w:rsid w:val="00F20332"/>
    <w:rsid w:val="00F21D9D"/>
    <w:rsid w:val="00F221B4"/>
    <w:rsid w:val="00F22646"/>
    <w:rsid w:val="00F22799"/>
    <w:rsid w:val="00F22E9D"/>
    <w:rsid w:val="00F230B0"/>
    <w:rsid w:val="00F2392E"/>
    <w:rsid w:val="00F23D0D"/>
    <w:rsid w:val="00F23FED"/>
    <w:rsid w:val="00F242B4"/>
    <w:rsid w:val="00F24C7C"/>
    <w:rsid w:val="00F24CD6"/>
    <w:rsid w:val="00F2511E"/>
    <w:rsid w:val="00F264AD"/>
    <w:rsid w:val="00F2660A"/>
    <w:rsid w:val="00F26735"/>
    <w:rsid w:val="00F273B9"/>
    <w:rsid w:val="00F27701"/>
    <w:rsid w:val="00F27B4F"/>
    <w:rsid w:val="00F3176B"/>
    <w:rsid w:val="00F3291C"/>
    <w:rsid w:val="00F33B6E"/>
    <w:rsid w:val="00F33D6E"/>
    <w:rsid w:val="00F35077"/>
    <w:rsid w:val="00F35081"/>
    <w:rsid w:val="00F3551F"/>
    <w:rsid w:val="00F357A8"/>
    <w:rsid w:val="00F37085"/>
    <w:rsid w:val="00F37185"/>
    <w:rsid w:val="00F37366"/>
    <w:rsid w:val="00F37C2F"/>
    <w:rsid w:val="00F40063"/>
    <w:rsid w:val="00F4121B"/>
    <w:rsid w:val="00F415E8"/>
    <w:rsid w:val="00F41F89"/>
    <w:rsid w:val="00F42655"/>
    <w:rsid w:val="00F43895"/>
    <w:rsid w:val="00F44778"/>
    <w:rsid w:val="00F44CA6"/>
    <w:rsid w:val="00F44CB6"/>
    <w:rsid w:val="00F457CC"/>
    <w:rsid w:val="00F45A80"/>
    <w:rsid w:val="00F46BF3"/>
    <w:rsid w:val="00F46D80"/>
    <w:rsid w:val="00F47B97"/>
    <w:rsid w:val="00F47C9A"/>
    <w:rsid w:val="00F47CE8"/>
    <w:rsid w:val="00F502B6"/>
    <w:rsid w:val="00F510BC"/>
    <w:rsid w:val="00F51526"/>
    <w:rsid w:val="00F51C2F"/>
    <w:rsid w:val="00F51D52"/>
    <w:rsid w:val="00F5254B"/>
    <w:rsid w:val="00F5271F"/>
    <w:rsid w:val="00F52D19"/>
    <w:rsid w:val="00F52E83"/>
    <w:rsid w:val="00F534E1"/>
    <w:rsid w:val="00F53D84"/>
    <w:rsid w:val="00F53FA6"/>
    <w:rsid w:val="00F5511A"/>
    <w:rsid w:val="00F5516A"/>
    <w:rsid w:val="00F56332"/>
    <w:rsid w:val="00F5756A"/>
    <w:rsid w:val="00F5768E"/>
    <w:rsid w:val="00F577CD"/>
    <w:rsid w:val="00F60AB9"/>
    <w:rsid w:val="00F63C21"/>
    <w:rsid w:val="00F63D2A"/>
    <w:rsid w:val="00F645DB"/>
    <w:rsid w:val="00F6476C"/>
    <w:rsid w:val="00F64824"/>
    <w:rsid w:val="00F64CEF"/>
    <w:rsid w:val="00F654CF"/>
    <w:rsid w:val="00F667A5"/>
    <w:rsid w:val="00F67274"/>
    <w:rsid w:val="00F672B3"/>
    <w:rsid w:val="00F67CDA"/>
    <w:rsid w:val="00F70F0F"/>
    <w:rsid w:val="00F735F7"/>
    <w:rsid w:val="00F75047"/>
    <w:rsid w:val="00F75BC6"/>
    <w:rsid w:val="00F76AD2"/>
    <w:rsid w:val="00F76CD1"/>
    <w:rsid w:val="00F77138"/>
    <w:rsid w:val="00F777E5"/>
    <w:rsid w:val="00F80553"/>
    <w:rsid w:val="00F818EE"/>
    <w:rsid w:val="00F830D9"/>
    <w:rsid w:val="00F832F7"/>
    <w:rsid w:val="00F83453"/>
    <w:rsid w:val="00F83632"/>
    <w:rsid w:val="00F83C46"/>
    <w:rsid w:val="00F83FCB"/>
    <w:rsid w:val="00F8407F"/>
    <w:rsid w:val="00F854D3"/>
    <w:rsid w:val="00F85D57"/>
    <w:rsid w:val="00F8634A"/>
    <w:rsid w:val="00F86B5E"/>
    <w:rsid w:val="00F86CA5"/>
    <w:rsid w:val="00F871CC"/>
    <w:rsid w:val="00F90E3B"/>
    <w:rsid w:val="00F90EDA"/>
    <w:rsid w:val="00F914B8"/>
    <w:rsid w:val="00F92113"/>
    <w:rsid w:val="00F9327B"/>
    <w:rsid w:val="00F937FC"/>
    <w:rsid w:val="00F93FB7"/>
    <w:rsid w:val="00F9531F"/>
    <w:rsid w:val="00F95CA8"/>
    <w:rsid w:val="00F96C0E"/>
    <w:rsid w:val="00FA01BD"/>
    <w:rsid w:val="00FA1078"/>
    <w:rsid w:val="00FA10E0"/>
    <w:rsid w:val="00FA1989"/>
    <w:rsid w:val="00FA3450"/>
    <w:rsid w:val="00FA4D7D"/>
    <w:rsid w:val="00FA5C7E"/>
    <w:rsid w:val="00FA6091"/>
    <w:rsid w:val="00FA6419"/>
    <w:rsid w:val="00FA67A2"/>
    <w:rsid w:val="00FA6B13"/>
    <w:rsid w:val="00FA7214"/>
    <w:rsid w:val="00FA7240"/>
    <w:rsid w:val="00FA72D9"/>
    <w:rsid w:val="00FB081C"/>
    <w:rsid w:val="00FB0DA7"/>
    <w:rsid w:val="00FB19FC"/>
    <w:rsid w:val="00FB1CC0"/>
    <w:rsid w:val="00FB1DCA"/>
    <w:rsid w:val="00FB1E91"/>
    <w:rsid w:val="00FB29FF"/>
    <w:rsid w:val="00FB2D60"/>
    <w:rsid w:val="00FB30D2"/>
    <w:rsid w:val="00FB384B"/>
    <w:rsid w:val="00FB3995"/>
    <w:rsid w:val="00FB4545"/>
    <w:rsid w:val="00FB4E6E"/>
    <w:rsid w:val="00FB5969"/>
    <w:rsid w:val="00FB6331"/>
    <w:rsid w:val="00FB6401"/>
    <w:rsid w:val="00FB659A"/>
    <w:rsid w:val="00FB676B"/>
    <w:rsid w:val="00FB6B05"/>
    <w:rsid w:val="00FC0513"/>
    <w:rsid w:val="00FC0DBD"/>
    <w:rsid w:val="00FC1818"/>
    <w:rsid w:val="00FC3404"/>
    <w:rsid w:val="00FC4995"/>
    <w:rsid w:val="00FC4C5A"/>
    <w:rsid w:val="00FC7622"/>
    <w:rsid w:val="00FD02D7"/>
    <w:rsid w:val="00FD03D6"/>
    <w:rsid w:val="00FD0C46"/>
    <w:rsid w:val="00FD11A8"/>
    <w:rsid w:val="00FD2094"/>
    <w:rsid w:val="00FD30A3"/>
    <w:rsid w:val="00FD30AD"/>
    <w:rsid w:val="00FD34E3"/>
    <w:rsid w:val="00FD3A02"/>
    <w:rsid w:val="00FD3AB0"/>
    <w:rsid w:val="00FD3FA5"/>
    <w:rsid w:val="00FD4475"/>
    <w:rsid w:val="00FD4796"/>
    <w:rsid w:val="00FD5208"/>
    <w:rsid w:val="00FD5E26"/>
    <w:rsid w:val="00FD6325"/>
    <w:rsid w:val="00FD677A"/>
    <w:rsid w:val="00FD6C88"/>
    <w:rsid w:val="00FD6D17"/>
    <w:rsid w:val="00FE1AFF"/>
    <w:rsid w:val="00FE27B1"/>
    <w:rsid w:val="00FE29AD"/>
    <w:rsid w:val="00FE3714"/>
    <w:rsid w:val="00FE3744"/>
    <w:rsid w:val="00FE4465"/>
    <w:rsid w:val="00FE477D"/>
    <w:rsid w:val="00FE4945"/>
    <w:rsid w:val="00FE5F77"/>
    <w:rsid w:val="00FE750C"/>
    <w:rsid w:val="00FE7E22"/>
    <w:rsid w:val="00FE7F08"/>
    <w:rsid w:val="00FF0040"/>
    <w:rsid w:val="00FF0B82"/>
    <w:rsid w:val="00FF0DAA"/>
    <w:rsid w:val="00FF0EE2"/>
    <w:rsid w:val="00FF1089"/>
    <w:rsid w:val="00FF3414"/>
    <w:rsid w:val="00FF352A"/>
    <w:rsid w:val="00FF3B2C"/>
    <w:rsid w:val="00FF4539"/>
    <w:rsid w:val="00FF502D"/>
    <w:rsid w:val="00FF541F"/>
    <w:rsid w:val="00FF68EF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lime">
      <v:fill color="lime"/>
    </o:shapedefaults>
    <o:shapelayout v:ext="edit">
      <o:idmap v:ext="edit" data="1"/>
    </o:shapelayout>
  </w:shapeDefaults>
  <w:decimalSymbol w:val=","/>
  <w:listSeparator w:val=";"/>
  <w14:docId w14:val="06A66599"/>
  <w15:docId w15:val="{ED855302-395A-4804-A437-68CD4FC3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F12"/>
    <w:rPr>
      <w:rFonts w:cs="Courier New"/>
      <w:bCs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317AB9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0"/>
    </w:pPr>
    <w:rPr>
      <w:rFonts w:cs="Times New Roman"/>
      <w:b/>
      <w:spacing w:val="-21"/>
      <w:w w:val="108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171C6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1"/>
    </w:pPr>
    <w:rPr>
      <w:rFonts w:cs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17AB9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rFonts w:cs="Times New Roman"/>
      <w:b/>
      <w:bCs w:val="0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17AB9"/>
    <w:pPr>
      <w:keepNext/>
      <w:shd w:val="clear" w:color="auto" w:fill="FFFFFF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bCs w:val="0"/>
      <w:spacing w:val="-3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17AB9"/>
    <w:pPr>
      <w:keepNext/>
      <w:spacing w:line="480" w:lineRule="auto"/>
      <w:jc w:val="center"/>
      <w:outlineLvl w:val="4"/>
    </w:pPr>
    <w:rPr>
      <w:rFonts w:ascii="Arial" w:hAnsi="Arial" w:cs="Arial"/>
      <w:b/>
      <w:bCs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317AB9"/>
    <w:pPr>
      <w:keepNext/>
      <w:jc w:val="center"/>
      <w:outlineLvl w:val="5"/>
    </w:pPr>
    <w:rPr>
      <w:rFonts w:ascii="Arial" w:hAnsi="Arial" w:cs="Arial"/>
      <w:b/>
      <w:bCs w:val="0"/>
      <w:sz w:val="24"/>
    </w:rPr>
  </w:style>
  <w:style w:type="paragraph" w:styleId="Nagwek7">
    <w:name w:val="heading 7"/>
    <w:basedOn w:val="Normalny"/>
    <w:next w:val="Normalny"/>
    <w:link w:val="Nagwek7Znak"/>
    <w:qFormat/>
    <w:rsid w:val="00317AB9"/>
    <w:pPr>
      <w:keepNext/>
      <w:spacing w:line="360" w:lineRule="auto"/>
      <w:jc w:val="both"/>
      <w:outlineLvl w:val="6"/>
    </w:pPr>
    <w:rPr>
      <w:rFonts w:ascii="Arial" w:hAnsi="Arial" w:cs="Arial"/>
      <w:sz w:val="24"/>
    </w:rPr>
  </w:style>
  <w:style w:type="paragraph" w:styleId="Nagwek8">
    <w:name w:val="heading 8"/>
    <w:basedOn w:val="Normalny"/>
    <w:next w:val="Normalny"/>
    <w:link w:val="Nagwek8Znak"/>
    <w:qFormat/>
    <w:rsid w:val="00F5768E"/>
    <w:pPr>
      <w:tabs>
        <w:tab w:val="num" w:pos="0"/>
      </w:tabs>
      <w:suppressAutoHyphens/>
      <w:spacing w:before="240" w:after="60"/>
      <w:ind w:left="1440" w:hanging="144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17AB9"/>
    <w:pPr>
      <w:keepNext/>
      <w:spacing w:line="360" w:lineRule="auto"/>
      <w:outlineLvl w:val="8"/>
    </w:pPr>
    <w:rPr>
      <w:rFonts w:cs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17AB9"/>
    <w:pPr>
      <w:widowControl w:val="0"/>
      <w:autoSpaceDE w:val="0"/>
      <w:autoSpaceDN w:val="0"/>
      <w:adjustRightInd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rsid w:val="00317AB9"/>
    <w:pPr>
      <w:spacing w:line="360" w:lineRule="auto"/>
      <w:jc w:val="both"/>
    </w:pPr>
    <w:rPr>
      <w:rFonts w:cs="Times New Roman"/>
      <w:bCs w:val="0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317AB9"/>
    <w:pPr>
      <w:spacing w:line="360" w:lineRule="auto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link w:val="StopkaZnak"/>
    <w:rsid w:val="00317AB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7AB9"/>
  </w:style>
  <w:style w:type="paragraph" w:styleId="Nagwek">
    <w:name w:val="header"/>
    <w:basedOn w:val="Normalny"/>
    <w:link w:val="NagwekZnak"/>
    <w:uiPriority w:val="99"/>
    <w:rsid w:val="00317AB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podstawowywcity2">
    <w:name w:val="Body Text Indent 2"/>
    <w:basedOn w:val="Normalny"/>
    <w:rsid w:val="00317AB9"/>
    <w:pPr>
      <w:spacing w:line="360" w:lineRule="auto"/>
      <w:ind w:left="1800" w:hanging="1800"/>
      <w:jc w:val="both"/>
    </w:pPr>
    <w:rPr>
      <w:rFonts w:cs="Times New Roman"/>
      <w:spacing w:val="-11"/>
      <w:sz w:val="26"/>
      <w:szCs w:val="26"/>
    </w:rPr>
  </w:style>
  <w:style w:type="paragraph" w:customStyle="1" w:styleId="ust">
    <w:name w:val="ust"/>
    <w:rsid w:val="00317AB9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317AB9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rFonts w:cs="Times New Roman"/>
      <w:bCs w:val="0"/>
      <w:color w:val="auto"/>
      <w:sz w:val="24"/>
    </w:rPr>
  </w:style>
  <w:style w:type="paragraph" w:styleId="Tekstpodstawowy3">
    <w:name w:val="Body Text 3"/>
    <w:basedOn w:val="Normalny"/>
    <w:rsid w:val="00317AB9"/>
    <w:pPr>
      <w:spacing w:line="360" w:lineRule="auto"/>
      <w:jc w:val="both"/>
    </w:pPr>
    <w:rPr>
      <w:rFonts w:cs="Times New Roman"/>
      <w:b/>
      <w:sz w:val="26"/>
      <w:szCs w:val="26"/>
    </w:rPr>
  </w:style>
  <w:style w:type="table" w:styleId="Tabela-Siatka">
    <w:name w:val="Table Grid"/>
    <w:basedOn w:val="Standardowy"/>
    <w:uiPriority w:val="59"/>
    <w:rsid w:val="000D4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242B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, Znak1"/>
    <w:basedOn w:val="Normalny"/>
    <w:link w:val="TekstprzypisudolnegoZnak"/>
    <w:uiPriority w:val="99"/>
    <w:qFormat/>
    <w:rsid w:val="008923B2"/>
    <w:rPr>
      <w:rFonts w:cs="Times New Roman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, Znak1 Znak"/>
    <w:link w:val="Tekstprzypisudolnego"/>
    <w:uiPriority w:val="99"/>
    <w:qFormat/>
    <w:rsid w:val="008923B2"/>
    <w:rPr>
      <w:rFonts w:cs="Courier New"/>
      <w:bCs/>
      <w:color w:val="000000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uiPriority w:val="99"/>
    <w:rsid w:val="008923B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6E4531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E4531"/>
    <w:rPr>
      <w:rFonts w:cs="Courier New"/>
      <w:bCs/>
      <w:color w:val="000000"/>
    </w:rPr>
  </w:style>
  <w:style w:type="character" w:styleId="Odwoanieprzypisukocowego">
    <w:name w:val="endnote reference"/>
    <w:uiPriority w:val="99"/>
    <w:rsid w:val="006E4531"/>
    <w:rPr>
      <w:vertAlign w:val="superscript"/>
    </w:rPr>
  </w:style>
  <w:style w:type="character" w:customStyle="1" w:styleId="NagwekZnak">
    <w:name w:val="Nagłówek Znak"/>
    <w:link w:val="Nagwek"/>
    <w:uiPriority w:val="99"/>
    <w:rsid w:val="006B5643"/>
    <w:rPr>
      <w:rFonts w:cs="Courier New"/>
      <w:bCs/>
      <w:color w:val="000000"/>
    </w:rPr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uiPriority w:val="34"/>
    <w:qFormat/>
    <w:rsid w:val="00234DD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paragraph" w:customStyle="1" w:styleId="pkt1">
    <w:name w:val="pkt1"/>
    <w:basedOn w:val="pkt"/>
    <w:rsid w:val="00BF796C"/>
    <w:pPr>
      <w:overflowPunct/>
      <w:autoSpaceDE/>
      <w:autoSpaceDN/>
      <w:adjustRightInd/>
      <w:spacing w:before="0" w:after="80"/>
      <w:ind w:left="794" w:hanging="397"/>
      <w:textAlignment w:val="auto"/>
    </w:pPr>
  </w:style>
  <w:style w:type="character" w:customStyle="1" w:styleId="1111111Znak">
    <w:name w:val="1111111 Znak"/>
    <w:rsid w:val="00CE707B"/>
    <w:rPr>
      <w:sz w:val="24"/>
      <w:lang w:val="pl-PL" w:eastAsia="pl-PL" w:bidi="ar-SA"/>
    </w:rPr>
  </w:style>
  <w:style w:type="character" w:styleId="Pogrubienie">
    <w:name w:val="Strong"/>
    <w:qFormat/>
    <w:rsid w:val="009D4DEE"/>
    <w:rPr>
      <w:b/>
      <w:bCs/>
    </w:rPr>
  </w:style>
  <w:style w:type="paragraph" w:styleId="NormalnyWeb">
    <w:name w:val="Normal (Web)"/>
    <w:basedOn w:val="Normalny"/>
    <w:uiPriority w:val="99"/>
    <w:unhideWhenUsed/>
    <w:rsid w:val="00B1783F"/>
    <w:pPr>
      <w:spacing w:before="100" w:beforeAutospacing="1" w:after="100" w:afterAutospacing="1"/>
    </w:pPr>
    <w:rPr>
      <w:rFonts w:cs="Times New Roman"/>
      <w:bCs w:val="0"/>
      <w:color w:val="auto"/>
      <w:sz w:val="24"/>
      <w:szCs w:val="24"/>
    </w:rPr>
  </w:style>
  <w:style w:type="character" w:styleId="Hipercze">
    <w:name w:val="Hyperlink"/>
    <w:uiPriority w:val="99"/>
    <w:unhideWhenUsed/>
    <w:rsid w:val="00BD3FF4"/>
    <w:rPr>
      <w:color w:val="0000FF"/>
      <w:u w:val="single"/>
    </w:rPr>
  </w:style>
  <w:style w:type="character" w:styleId="Odwoaniedokomentarza">
    <w:name w:val="annotation reference"/>
    <w:rsid w:val="00CE42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42FB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rsid w:val="00CE42FB"/>
    <w:rPr>
      <w:rFonts w:cs="Courier New"/>
      <w:bCs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CE42FB"/>
    <w:rPr>
      <w:b/>
    </w:rPr>
  </w:style>
  <w:style w:type="character" w:customStyle="1" w:styleId="TematkomentarzaZnak">
    <w:name w:val="Temat komentarza Znak"/>
    <w:link w:val="Tematkomentarza"/>
    <w:rsid w:val="00CE42FB"/>
    <w:rPr>
      <w:rFonts w:cs="Courier New"/>
      <w:b/>
      <w:bCs/>
      <w:color w:val="000000"/>
    </w:rPr>
  </w:style>
  <w:style w:type="paragraph" w:customStyle="1" w:styleId="PUNKT1">
    <w:name w:val="PUNKT 1"/>
    <w:basedOn w:val="Normalny"/>
    <w:rsid w:val="00C737DC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hAnsi="MinionPro-Regular" w:cs="MinionPro-Regular"/>
      <w:bCs w:val="0"/>
      <w:sz w:val="22"/>
      <w:szCs w:val="22"/>
    </w:rPr>
  </w:style>
  <w:style w:type="character" w:customStyle="1" w:styleId="StopkaZnak">
    <w:name w:val="Stopka Znak"/>
    <w:link w:val="Stopka"/>
    <w:rsid w:val="00C061BE"/>
    <w:rPr>
      <w:rFonts w:cs="Courier New"/>
      <w:bCs/>
      <w:color w:val="000000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uiPriority w:val="34"/>
    <w:qFormat/>
    <w:rsid w:val="00011C01"/>
    <w:rPr>
      <w:rFonts w:ascii="Arial" w:hAnsi="Arial" w:cs="Arial"/>
    </w:rPr>
  </w:style>
  <w:style w:type="character" w:styleId="Uwydatnienie">
    <w:name w:val="Emphasis"/>
    <w:uiPriority w:val="20"/>
    <w:qFormat/>
    <w:rsid w:val="00990E97"/>
    <w:rPr>
      <w:i/>
      <w:iCs/>
    </w:rPr>
  </w:style>
  <w:style w:type="character" w:customStyle="1" w:styleId="hgkelc">
    <w:name w:val="hgkelc"/>
    <w:rsid w:val="006045AA"/>
  </w:style>
  <w:style w:type="character" w:customStyle="1" w:styleId="FontStyle13">
    <w:name w:val="Font Style13"/>
    <w:rsid w:val="00D25D9B"/>
    <w:rPr>
      <w:rFonts w:ascii="Times New Roman" w:hAnsi="Times New Roman" w:cs="Times New Roman"/>
      <w:b/>
      <w:bCs/>
      <w:sz w:val="36"/>
      <w:szCs w:val="36"/>
    </w:rPr>
  </w:style>
  <w:style w:type="paragraph" w:customStyle="1" w:styleId="TitleStyle">
    <w:name w:val="TitleStyle"/>
    <w:rsid w:val="00C37D1E"/>
    <w:pPr>
      <w:spacing w:after="200"/>
    </w:pPr>
    <w:rPr>
      <w:b/>
      <w:color w:val="000000"/>
      <w:sz w:val="32"/>
      <w:szCs w:val="22"/>
    </w:rPr>
  </w:style>
  <w:style w:type="paragraph" w:customStyle="1" w:styleId="Text">
    <w:name w:val="Text"/>
    <w:basedOn w:val="Normalny"/>
    <w:rsid w:val="00376C2E"/>
    <w:pPr>
      <w:tabs>
        <w:tab w:val="left" w:pos="567"/>
      </w:tabs>
      <w:spacing w:before="60" w:after="60" w:line="280" w:lineRule="exact"/>
      <w:ind w:firstLine="567"/>
      <w:jc w:val="both"/>
    </w:pPr>
    <w:rPr>
      <w:rFonts w:cs="Times New Roman"/>
      <w:bCs w:val="0"/>
      <w:color w:val="auto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4660"/>
    <w:pPr>
      <w:keepLines/>
      <w:widowControl/>
      <w:shd w:val="clear" w:color="auto" w:fill="auto"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/>
      <w:b w:val="0"/>
      <w:bCs w:val="0"/>
      <w:color w:val="2E74B5"/>
      <w:spacing w:val="0"/>
      <w:w w:val="10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0D6CA5"/>
    <w:pPr>
      <w:tabs>
        <w:tab w:val="right" w:pos="9060"/>
      </w:tabs>
      <w:ind w:left="284" w:hanging="284"/>
    </w:pPr>
    <w:rPr>
      <w:rFonts w:asciiTheme="minorHAnsi" w:hAnsiTheme="minorHAnsi" w:cstheme="minorHAnsi"/>
      <w:bCs w:val="0"/>
      <w:i/>
      <w:iCs/>
    </w:rPr>
  </w:style>
  <w:style w:type="paragraph" w:styleId="Spistreci1">
    <w:name w:val="toc 1"/>
    <w:basedOn w:val="Normalny"/>
    <w:next w:val="Normalny"/>
    <w:autoRedefine/>
    <w:uiPriority w:val="39"/>
    <w:unhideWhenUsed/>
    <w:rsid w:val="007D6831"/>
    <w:pPr>
      <w:tabs>
        <w:tab w:val="right" w:pos="9060"/>
      </w:tabs>
      <w:ind w:left="1701" w:hanging="1701"/>
    </w:pPr>
    <w:rPr>
      <w:rFonts w:asciiTheme="minorHAnsi" w:hAnsiTheme="minorHAnsi" w:cstheme="minorHAnsi"/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914660"/>
    <w:pPr>
      <w:ind w:left="400"/>
    </w:pPr>
    <w:rPr>
      <w:rFonts w:asciiTheme="minorHAnsi" w:hAnsiTheme="minorHAnsi" w:cstheme="minorHAnsi"/>
      <w:bCs w:val="0"/>
    </w:rPr>
  </w:style>
  <w:style w:type="paragraph" w:styleId="Poprawka">
    <w:name w:val="Revision"/>
    <w:hidden/>
    <w:uiPriority w:val="99"/>
    <w:semiHidden/>
    <w:rsid w:val="008A5D41"/>
    <w:rPr>
      <w:rFonts w:cs="Courier New"/>
      <w:bCs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6B1341"/>
    <w:rPr>
      <w:rFonts w:ascii="Arial" w:hAnsi="Arial" w:cs="Arial"/>
      <w:bCs/>
      <w:color w:val="000000"/>
      <w:sz w:val="24"/>
    </w:rPr>
  </w:style>
  <w:style w:type="paragraph" w:styleId="Tekstpodstawowywcity">
    <w:name w:val="Body Text Indent"/>
    <w:basedOn w:val="Normalny"/>
    <w:link w:val="TekstpodstawowywcityZnak"/>
    <w:rsid w:val="00C203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03F7"/>
    <w:rPr>
      <w:rFonts w:cs="Courier New"/>
      <w:bCs/>
      <w:color w:val="000000"/>
    </w:rPr>
  </w:style>
  <w:style w:type="paragraph" w:customStyle="1" w:styleId="Akapitzlist1">
    <w:name w:val="Akapit z listą1"/>
    <w:basedOn w:val="Normalny"/>
    <w:qFormat/>
    <w:rsid w:val="00C203F7"/>
    <w:pPr>
      <w:ind w:left="720"/>
      <w:contextualSpacing/>
    </w:pPr>
    <w:rPr>
      <w:rFonts w:ascii="Calibri" w:hAnsi="Calibri" w:cs="Times New Roman"/>
      <w:bCs w:val="0"/>
      <w:color w:val="auto"/>
      <w:sz w:val="24"/>
      <w:szCs w:val="24"/>
      <w:lang w:eastAsia="en-US"/>
    </w:rPr>
  </w:style>
  <w:style w:type="character" w:customStyle="1" w:styleId="Normalny1">
    <w:name w:val="Normalny1"/>
    <w:basedOn w:val="Domylnaczcionkaakapitu"/>
    <w:rsid w:val="00C203F7"/>
  </w:style>
  <w:style w:type="paragraph" w:customStyle="1" w:styleId="Default">
    <w:name w:val="Default"/>
    <w:rsid w:val="00C203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C203F7"/>
    <w:rPr>
      <w:b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C203F7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203F7"/>
    <w:rPr>
      <w:sz w:val="24"/>
      <w:szCs w:val="24"/>
    </w:rPr>
  </w:style>
  <w:style w:type="character" w:customStyle="1" w:styleId="normalchar">
    <w:name w:val="normal__char"/>
    <w:rsid w:val="00C203F7"/>
  </w:style>
  <w:style w:type="paragraph" w:styleId="Spistreci4">
    <w:name w:val="toc 4"/>
    <w:basedOn w:val="Normalny"/>
    <w:next w:val="Normalny"/>
    <w:autoRedefine/>
    <w:unhideWhenUsed/>
    <w:rsid w:val="00F85D57"/>
    <w:pPr>
      <w:ind w:left="600"/>
    </w:pPr>
    <w:rPr>
      <w:rFonts w:asciiTheme="minorHAnsi" w:hAnsiTheme="minorHAnsi" w:cstheme="minorHAnsi"/>
      <w:bCs w:val="0"/>
    </w:rPr>
  </w:style>
  <w:style w:type="paragraph" w:styleId="Spistreci5">
    <w:name w:val="toc 5"/>
    <w:basedOn w:val="Normalny"/>
    <w:next w:val="Normalny"/>
    <w:autoRedefine/>
    <w:unhideWhenUsed/>
    <w:rsid w:val="00F85D57"/>
    <w:pPr>
      <w:ind w:left="800"/>
    </w:pPr>
    <w:rPr>
      <w:rFonts w:asciiTheme="minorHAnsi" w:hAnsiTheme="minorHAnsi" w:cstheme="minorHAnsi"/>
      <w:bCs w:val="0"/>
    </w:rPr>
  </w:style>
  <w:style w:type="paragraph" w:styleId="Spistreci6">
    <w:name w:val="toc 6"/>
    <w:basedOn w:val="Normalny"/>
    <w:next w:val="Normalny"/>
    <w:autoRedefine/>
    <w:unhideWhenUsed/>
    <w:rsid w:val="00F85D57"/>
    <w:pPr>
      <w:ind w:left="1000"/>
    </w:pPr>
    <w:rPr>
      <w:rFonts w:asciiTheme="minorHAnsi" w:hAnsiTheme="minorHAnsi" w:cstheme="minorHAnsi"/>
      <w:bCs w:val="0"/>
    </w:rPr>
  </w:style>
  <w:style w:type="paragraph" w:styleId="Spistreci7">
    <w:name w:val="toc 7"/>
    <w:basedOn w:val="Normalny"/>
    <w:next w:val="Normalny"/>
    <w:autoRedefine/>
    <w:unhideWhenUsed/>
    <w:rsid w:val="00F85D57"/>
    <w:pPr>
      <w:ind w:left="1200"/>
    </w:pPr>
    <w:rPr>
      <w:rFonts w:asciiTheme="minorHAnsi" w:hAnsiTheme="minorHAnsi" w:cstheme="minorHAnsi"/>
      <w:bCs w:val="0"/>
    </w:rPr>
  </w:style>
  <w:style w:type="paragraph" w:styleId="Spistreci8">
    <w:name w:val="toc 8"/>
    <w:basedOn w:val="Normalny"/>
    <w:next w:val="Normalny"/>
    <w:autoRedefine/>
    <w:unhideWhenUsed/>
    <w:rsid w:val="00F85D57"/>
    <w:pPr>
      <w:ind w:left="1400"/>
    </w:pPr>
    <w:rPr>
      <w:rFonts w:asciiTheme="minorHAnsi" w:hAnsiTheme="minorHAnsi" w:cstheme="minorHAnsi"/>
      <w:bCs w:val="0"/>
    </w:rPr>
  </w:style>
  <w:style w:type="paragraph" w:styleId="Spistreci9">
    <w:name w:val="toc 9"/>
    <w:basedOn w:val="Normalny"/>
    <w:next w:val="Normalny"/>
    <w:autoRedefine/>
    <w:unhideWhenUsed/>
    <w:rsid w:val="00F85D57"/>
    <w:pPr>
      <w:ind w:left="1600"/>
    </w:pPr>
    <w:rPr>
      <w:rFonts w:asciiTheme="minorHAnsi" w:hAnsiTheme="minorHAnsi" w:cstheme="minorHAnsi"/>
      <w:bCs w:val="0"/>
    </w:rPr>
  </w:style>
  <w:style w:type="numbering" w:customStyle="1" w:styleId="Styl1">
    <w:name w:val="Styl1"/>
    <w:uiPriority w:val="99"/>
    <w:rsid w:val="006E520C"/>
    <w:pPr>
      <w:numPr>
        <w:numId w:val="2"/>
      </w:numPr>
    </w:pPr>
  </w:style>
  <w:style w:type="character" w:customStyle="1" w:styleId="Nagwek8Znak">
    <w:name w:val="Nagłówek 8 Znak"/>
    <w:basedOn w:val="Domylnaczcionkaakapitu"/>
    <w:link w:val="Nagwek8"/>
    <w:rsid w:val="00F5768E"/>
    <w:rPr>
      <w:bCs/>
      <w:i/>
      <w:iCs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F5768E"/>
    <w:rPr>
      <w:b/>
      <w:bCs/>
      <w:color w:val="000000"/>
      <w:spacing w:val="-21"/>
      <w:w w:val="108"/>
      <w:sz w:val="24"/>
      <w:szCs w:val="24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rsid w:val="00F5768E"/>
    <w:rPr>
      <w:b/>
      <w:bCs/>
      <w:color w:val="000000"/>
      <w:sz w:val="24"/>
      <w:szCs w:val="24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F5768E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F5768E"/>
    <w:rPr>
      <w:rFonts w:ascii="Arial" w:hAnsi="Arial" w:cs="Arial"/>
      <w:b/>
      <w:color w:val="000000"/>
      <w:spacing w:val="-3"/>
      <w:sz w:val="24"/>
      <w:szCs w:val="24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rsid w:val="00F5768E"/>
    <w:rPr>
      <w:rFonts w:ascii="Arial" w:hAnsi="Arial" w:cs="Arial"/>
      <w:b/>
      <w:color w:val="000000"/>
      <w:sz w:val="28"/>
    </w:rPr>
  </w:style>
  <w:style w:type="character" w:customStyle="1" w:styleId="Nagwek6Znak">
    <w:name w:val="Nagłówek 6 Znak"/>
    <w:basedOn w:val="Domylnaczcionkaakapitu"/>
    <w:link w:val="Nagwek6"/>
    <w:rsid w:val="00F5768E"/>
    <w:rPr>
      <w:rFonts w:ascii="Arial" w:hAnsi="Arial" w:cs="Arial"/>
      <w:b/>
      <w:color w:val="000000"/>
      <w:sz w:val="24"/>
    </w:rPr>
  </w:style>
  <w:style w:type="character" w:customStyle="1" w:styleId="Nagwek7Znak">
    <w:name w:val="Nagłówek 7 Znak"/>
    <w:basedOn w:val="Domylnaczcionkaakapitu"/>
    <w:link w:val="Nagwek7"/>
    <w:rsid w:val="00F5768E"/>
    <w:rPr>
      <w:rFonts w:ascii="Arial" w:hAnsi="Arial" w:cs="Arial"/>
      <w:bCs/>
      <w:color w:val="000000"/>
      <w:sz w:val="24"/>
    </w:rPr>
  </w:style>
  <w:style w:type="character" w:customStyle="1" w:styleId="Nagwek9Znak">
    <w:name w:val="Nagłówek 9 Znak"/>
    <w:basedOn w:val="Domylnaczcionkaakapitu"/>
    <w:link w:val="Nagwek9"/>
    <w:rsid w:val="00F5768E"/>
    <w:rPr>
      <w:b/>
      <w:bCs/>
      <w:color w:val="000000"/>
      <w:sz w:val="28"/>
    </w:rPr>
  </w:style>
  <w:style w:type="character" w:customStyle="1" w:styleId="WW8Num4z0">
    <w:name w:val="WW8Num4z0"/>
    <w:rsid w:val="00F5768E"/>
    <w:rPr>
      <w:w w:val="100"/>
    </w:rPr>
  </w:style>
  <w:style w:type="character" w:customStyle="1" w:styleId="WW8Num5z0">
    <w:name w:val="WW8Num5z0"/>
    <w:rsid w:val="00F5768E"/>
    <w:rPr>
      <w:rFonts w:ascii="Symbol" w:hAnsi="Symbol" w:cs="Symbol"/>
    </w:rPr>
  </w:style>
  <w:style w:type="character" w:customStyle="1" w:styleId="WW8Num8z1">
    <w:name w:val="WW8Num8z1"/>
    <w:rsid w:val="00F5768E"/>
    <w:rPr>
      <w:color w:val="auto"/>
      <w:w w:val="100"/>
    </w:rPr>
  </w:style>
  <w:style w:type="character" w:customStyle="1" w:styleId="WW8Num11z0">
    <w:name w:val="WW8Num11z0"/>
    <w:rsid w:val="00F5768E"/>
    <w:rPr>
      <w:b w:val="0"/>
      <w:i w:val="0"/>
      <w:sz w:val="24"/>
      <w:szCs w:val="24"/>
    </w:rPr>
  </w:style>
  <w:style w:type="character" w:customStyle="1" w:styleId="WW8Num13z0">
    <w:name w:val="WW8Num13z0"/>
    <w:rsid w:val="00F5768E"/>
    <w:rPr>
      <w:i w:val="0"/>
    </w:rPr>
  </w:style>
  <w:style w:type="character" w:customStyle="1" w:styleId="WW8Num15z0">
    <w:name w:val="WW8Num15z0"/>
    <w:rsid w:val="00F5768E"/>
    <w:rPr>
      <w:sz w:val="24"/>
      <w:szCs w:val="24"/>
    </w:rPr>
  </w:style>
  <w:style w:type="character" w:customStyle="1" w:styleId="WW8Num15z1">
    <w:name w:val="WW8Num15z1"/>
    <w:rsid w:val="00F5768E"/>
    <w:rPr>
      <w:rFonts w:ascii="Times New Roman" w:hAnsi="Times New Roman" w:cs="Times New Roman"/>
    </w:rPr>
  </w:style>
  <w:style w:type="character" w:customStyle="1" w:styleId="WW8Num18z0">
    <w:name w:val="WW8Num18z0"/>
    <w:rsid w:val="00F5768E"/>
    <w:rPr>
      <w:color w:val="000000"/>
      <w:sz w:val="24"/>
      <w:szCs w:val="24"/>
    </w:rPr>
  </w:style>
  <w:style w:type="character" w:customStyle="1" w:styleId="WW8Num19z0">
    <w:name w:val="WW8Num19z0"/>
    <w:rsid w:val="00F5768E"/>
    <w:rPr>
      <w:w w:val="100"/>
    </w:rPr>
  </w:style>
  <w:style w:type="character" w:customStyle="1" w:styleId="WW8Num22z0">
    <w:name w:val="WW8Num22z0"/>
    <w:rsid w:val="00F5768E"/>
    <w:rPr>
      <w:w w:val="100"/>
    </w:rPr>
  </w:style>
  <w:style w:type="character" w:customStyle="1" w:styleId="WW8Num26z0">
    <w:name w:val="WW8Num26z0"/>
    <w:rsid w:val="00F5768E"/>
    <w:rPr>
      <w:b w:val="0"/>
    </w:rPr>
  </w:style>
  <w:style w:type="character" w:customStyle="1" w:styleId="Absatz-Standardschriftart">
    <w:name w:val="Absatz-Standardschriftart"/>
    <w:rsid w:val="00F5768E"/>
  </w:style>
  <w:style w:type="character" w:customStyle="1" w:styleId="WW8Num3z6">
    <w:name w:val="WW8Num3z6"/>
    <w:rsid w:val="00F5768E"/>
    <w:rPr>
      <w:i w:val="0"/>
    </w:rPr>
  </w:style>
  <w:style w:type="character" w:customStyle="1" w:styleId="WW8Num3z7">
    <w:name w:val="WW8Num3z7"/>
    <w:rsid w:val="00F5768E"/>
    <w:rPr>
      <w:rFonts w:ascii="Times New Roman" w:eastAsia="Times New Roman" w:hAnsi="Times New Roman" w:cs="Times New Roman"/>
      <w:i w:val="0"/>
    </w:rPr>
  </w:style>
  <w:style w:type="character" w:customStyle="1" w:styleId="WW8Num3z8">
    <w:name w:val="WW8Num3z8"/>
    <w:rsid w:val="00F5768E"/>
    <w:rPr>
      <w:color w:val="000000"/>
    </w:rPr>
  </w:style>
  <w:style w:type="character" w:customStyle="1" w:styleId="WW8Num5z1">
    <w:name w:val="WW8Num5z1"/>
    <w:rsid w:val="00F5768E"/>
    <w:rPr>
      <w:rFonts w:ascii="Courier New" w:hAnsi="Courier New" w:cs="Courier New"/>
    </w:rPr>
  </w:style>
  <w:style w:type="character" w:customStyle="1" w:styleId="WW8Num5z2">
    <w:name w:val="WW8Num5z2"/>
    <w:rsid w:val="00F5768E"/>
    <w:rPr>
      <w:rFonts w:ascii="Wingdings" w:hAnsi="Wingdings" w:cs="Wingdings"/>
    </w:rPr>
  </w:style>
  <w:style w:type="character" w:customStyle="1" w:styleId="WW8Num6z1">
    <w:name w:val="WW8Num6z1"/>
    <w:rsid w:val="00F5768E"/>
    <w:rPr>
      <w:b w:val="0"/>
      <w:bCs w:val="0"/>
      <w:i w:val="0"/>
      <w:iCs/>
    </w:rPr>
  </w:style>
  <w:style w:type="character" w:customStyle="1" w:styleId="WW8Num8z0">
    <w:name w:val="WW8Num8z0"/>
    <w:rsid w:val="00F5768E"/>
    <w:rPr>
      <w:w w:val="100"/>
    </w:rPr>
  </w:style>
  <w:style w:type="character" w:customStyle="1" w:styleId="WW8Num9z0">
    <w:name w:val="WW8Num9z0"/>
    <w:rsid w:val="00F5768E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F5768E"/>
    <w:rPr>
      <w:b w:val="0"/>
    </w:rPr>
  </w:style>
  <w:style w:type="character" w:customStyle="1" w:styleId="WW8Num13z7">
    <w:name w:val="WW8Num13z7"/>
    <w:rsid w:val="00F5768E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F5768E"/>
    <w:rPr>
      <w:color w:val="000000"/>
    </w:rPr>
  </w:style>
  <w:style w:type="character" w:customStyle="1" w:styleId="WW8Num18z1">
    <w:name w:val="WW8Num18z1"/>
    <w:rsid w:val="00F5768E"/>
    <w:rPr>
      <w:color w:val="auto"/>
      <w:w w:val="100"/>
    </w:rPr>
  </w:style>
  <w:style w:type="character" w:customStyle="1" w:styleId="WW8Num23z0">
    <w:name w:val="WW8Num23z0"/>
    <w:rsid w:val="00F5768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F5768E"/>
    <w:rPr>
      <w:b w:val="0"/>
      <w:i w:val="0"/>
      <w:sz w:val="24"/>
      <w:szCs w:val="24"/>
    </w:rPr>
  </w:style>
  <w:style w:type="character" w:customStyle="1" w:styleId="WW8Num27z0">
    <w:name w:val="WW8Num27z0"/>
    <w:rsid w:val="00F5768E"/>
    <w:rPr>
      <w:sz w:val="24"/>
    </w:rPr>
  </w:style>
  <w:style w:type="character" w:customStyle="1" w:styleId="WW8Num31z0">
    <w:name w:val="WW8Num31z0"/>
    <w:rsid w:val="00F5768E"/>
    <w:rPr>
      <w:sz w:val="24"/>
      <w:szCs w:val="24"/>
    </w:rPr>
  </w:style>
  <w:style w:type="character" w:customStyle="1" w:styleId="WW8Num31z1">
    <w:name w:val="WW8Num31z1"/>
    <w:rsid w:val="00F5768E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F5768E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F5768E"/>
    <w:rPr>
      <w:color w:val="000000"/>
      <w:sz w:val="24"/>
      <w:szCs w:val="24"/>
    </w:rPr>
  </w:style>
  <w:style w:type="character" w:customStyle="1" w:styleId="WW8Num38z1">
    <w:name w:val="WW8Num38z1"/>
    <w:rsid w:val="00F5768E"/>
    <w:rPr>
      <w:b w:val="0"/>
      <w:bCs w:val="0"/>
      <w:i w:val="0"/>
      <w:iCs/>
    </w:rPr>
  </w:style>
  <w:style w:type="character" w:customStyle="1" w:styleId="WW8Num41z0">
    <w:name w:val="WW8Num41z0"/>
    <w:rsid w:val="00F5768E"/>
    <w:rPr>
      <w:w w:val="100"/>
    </w:rPr>
  </w:style>
  <w:style w:type="character" w:customStyle="1" w:styleId="WW8Num45z0">
    <w:name w:val="WW8Num45z0"/>
    <w:rsid w:val="00F5768E"/>
    <w:rPr>
      <w:b w:val="0"/>
    </w:rPr>
  </w:style>
  <w:style w:type="character" w:customStyle="1" w:styleId="WW8Num46z0">
    <w:name w:val="WW8Num46z0"/>
    <w:rsid w:val="00F5768E"/>
    <w:rPr>
      <w:w w:val="100"/>
    </w:rPr>
  </w:style>
  <w:style w:type="character" w:customStyle="1" w:styleId="WW8Num49z1">
    <w:name w:val="WW8Num49z1"/>
    <w:rsid w:val="00F5768E"/>
    <w:rPr>
      <w:b w:val="0"/>
    </w:rPr>
  </w:style>
  <w:style w:type="character" w:customStyle="1" w:styleId="WW8Num53z0">
    <w:name w:val="WW8Num53z0"/>
    <w:rsid w:val="00F5768E"/>
    <w:rPr>
      <w:sz w:val="24"/>
      <w:szCs w:val="24"/>
    </w:rPr>
  </w:style>
  <w:style w:type="character" w:customStyle="1" w:styleId="WW8Num53z1">
    <w:name w:val="WW8Num53z1"/>
    <w:rsid w:val="00F5768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5768E"/>
  </w:style>
  <w:style w:type="character" w:customStyle="1" w:styleId="Znakiprzypiswdolnych">
    <w:name w:val="Znaki przypisów dolnych"/>
    <w:rsid w:val="00F5768E"/>
    <w:rPr>
      <w:vertAlign w:val="superscript"/>
    </w:rPr>
  </w:style>
  <w:style w:type="character" w:customStyle="1" w:styleId="Znakiprzypiswkocowych">
    <w:name w:val="Znaki przypisów końcowych"/>
    <w:rsid w:val="00F5768E"/>
    <w:rPr>
      <w:vertAlign w:val="superscript"/>
    </w:rPr>
  </w:style>
  <w:style w:type="character" w:customStyle="1" w:styleId="Odwoaniedokomentarza1">
    <w:name w:val="Odwołanie do komentarza1"/>
    <w:rsid w:val="00F5768E"/>
    <w:rPr>
      <w:sz w:val="16"/>
      <w:szCs w:val="16"/>
    </w:rPr>
  </w:style>
  <w:style w:type="character" w:customStyle="1" w:styleId="Znakinumeracji">
    <w:name w:val="Znaki numeracji"/>
    <w:rsid w:val="00F5768E"/>
  </w:style>
  <w:style w:type="character" w:customStyle="1" w:styleId="Symbolewypunktowania">
    <w:name w:val="Symbole wypunktowania"/>
    <w:rsid w:val="00F5768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F5768E"/>
    <w:pPr>
      <w:widowControl w:val="0"/>
      <w:suppressAutoHyphens/>
      <w:autoSpaceDE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5768E"/>
    <w:rPr>
      <w:sz w:val="24"/>
      <w:szCs w:val="24"/>
    </w:rPr>
  </w:style>
  <w:style w:type="paragraph" w:styleId="Lista">
    <w:name w:val="List"/>
    <w:basedOn w:val="Tekstpodstawowy"/>
    <w:rsid w:val="00F5768E"/>
    <w:pPr>
      <w:suppressAutoHyphens/>
    </w:pPr>
    <w:rPr>
      <w:rFonts w:cs="Mangal"/>
      <w:lang w:eastAsia="ar-SA"/>
    </w:rPr>
  </w:style>
  <w:style w:type="paragraph" w:customStyle="1" w:styleId="Podpis1">
    <w:name w:val="Podpis1"/>
    <w:basedOn w:val="Normalny"/>
    <w:rsid w:val="00F5768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5768E"/>
    <w:pPr>
      <w:suppressLineNumbers/>
      <w:suppressAutoHyphens/>
    </w:pPr>
    <w:rPr>
      <w:rFonts w:cs="Mangal"/>
      <w:lang w:eastAsia="ar-SA"/>
    </w:rPr>
  </w:style>
  <w:style w:type="paragraph" w:customStyle="1" w:styleId="Tekstpodstawowy21">
    <w:name w:val="Tekst podstawowy 21"/>
    <w:basedOn w:val="Normalny"/>
    <w:rsid w:val="00F5768E"/>
    <w:pPr>
      <w:suppressAutoHyphens/>
      <w:spacing w:line="360" w:lineRule="auto"/>
      <w:jc w:val="both"/>
    </w:pPr>
    <w:rPr>
      <w:rFonts w:ascii="Arial" w:hAnsi="Arial" w:cs="Arial"/>
      <w:sz w:val="24"/>
      <w:lang w:eastAsia="ar-SA"/>
    </w:rPr>
  </w:style>
  <w:style w:type="character" w:customStyle="1" w:styleId="StopkaZnak1">
    <w:name w:val="Stopka Znak1"/>
    <w:basedOn w:val="Domylnaczcionkaakapitu"/>
    <w:rsid w:val="00F5768E"/>
    <w:rPr>
      <w:bCs/>
      <w:color w:val="000000"/>
      <w:lang w:eastAsia="ar-SA"/>
    </w:rPr>
  </w:style>
  <w:style w:type="character" w:customStyle="1" w:styleId="NagwekZnak1">
    <w:name w:val="Nagłówek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2">
    <w:name w:val="Tekst podstawowy wcięty 22"/>
    <w:basedOn w:val="Normalny"/>
    <w:rsid w:val="00F5768E"/>
    <w:pPr>
      <w:suppressAutoHyphens/>
      <w:spacing w:line="360" w:lineRule="auto"/>
      <w:ind w:left="1800" w:hanging="1800"/>
      <w:jc w:val="both"/>
    </w:pPr>
    <w:rPr>
      <w:rFonts w:cs="Times New Roman"/>
      <w:spacing w:val="-11"/>
      <w:sz w:val="26"/>
      <w:szCs w:val="26"/>
      <w:lang w:eastAsia="ar-SA"/>
    </w:rPr>
  </w:style>
  <w:style w:type="paragraph" w:customStyle="1" w:styleId="Tekstpodstawowy31">
    <w:name w:val="Tekst podstawowy 31"/>
    <w:basedOn w:val="Normalny"/>
    <w:rsid w:val="00F5768E"/>
    <w:pPr>
      <w:suppressAutoHyphens/>
      <w:spacing w:line="360" w:lineRule="auto"/>
      <w:jc w:val="both"/>
    </w:pPr>
    <w:rPr>
      <w:rFonts w:cs="Times New Roman"/>
      <w:b/>
      <w:sz w:val="26"/>
      <w:szCs w:val="2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F5768E"/>
    <w:rPr>
      <w:rFonts w:ascii="Tahoma" w:hAnsi="Tahoma" w:cs="Tahoma"/>
      <w:bCs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rsid w:val="00F5768E"/>
    <w:rPr>
      <w:bCs/>
      <w:color w:val="000000"/>
      <w:lang w:eastAsia="ar-SA"/>
    </w:rPr>
  </w:style>
  <w:style w:type="character" w:customStyle="1" w:styleId="TekstprzypisukocowegoZnak1">
    <w:name w:val="Tekst przypisu końcowego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F5768E"/>
    <w:pPr>
      <w:widowControl w:val="0"/>
      <w:suppressAutoHyphens/>
      <w:overflowPunct w:val="0"/>
      <w:autoSpaceDE w:val="0"/>
      <w:ind w:left="340"/>
      <w:jc w:val="both"/>
      <w:textAlignment w:val="baseline"/>
    </w:pPr>
    <w:rPr>
      <w:rFonts w:ascii="Arial" w:hAnsi="Arial" w:cs="Times New Roman"/>
      <w:bCs w:val="0"/>
      <w:color w:val="auto"/>
      <w:sz w:val="22"/>
      <w:lang w:eastAsia="ar-SA"/>
    </w:rPr>
  </w:style>
  <w:style w:type="character" w:customStyle="1" w:styleId="TekstpodstawowywcityZnak1">
    <w:name w:val="Tekst podstawowy wcięty Znak1"/>
    <w:basedOn w:val="Domylnaczcionkaakapitu"/>
    <w:rsid w:val="00F5768E"/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5768E"/>
    <w:pPr>
      <w:suppressAutoHyphens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5768E"/>
    <w:rPr>
      <w:rFonts w:cs="Courier New"/>
      <w:bCs/>
      <w:color w:val="000000"/>
      <w:lang w:eastAsia="ar-SA"/>
    </w:rPr>
  </w:style>
  <w:style w:type="character" w:customStyle="1" w:styleId="TematkomentarzaZnak1">
    <w:name w:val="Temat komentarza Znak1"/>
    <w:basedOn w:val="TekstkomentarzaZnak1"/>
    <w:rsid w:val="00F5768E"/>
    <w:rPr>
      <w:rFonts w:cs="Courier New"/>
      <w:b/>
      <w:bCs/>
      <w:color w:val="000000"/>
      <w:lang w:eastAsia="ar-SA"/>
    </w:rPr>
  </w:style>
  <w:style w:type="paragraph" w:customStyle="1" w:styleId="Zawartotabeli">
    <w:name w:val="Zawartość tabeli"/>
    <w:basedOn w:val="Normalny"/>
    <w:rsid w:val="00F5768E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F5768E"/>
    <w:pPr>
      <w:jc w:val="center"/>
    </w:pPr>
    <w:rPr>
      <w:b/>
    </w:rPr>
  </w:style>
  <w:style w:type="paragraph" w:customStyle="1" w:styleId="Zawartoramki">
    <w:name w:val="Zawartość ramki"/>
    <w:basedOn w:val="Tekstpodstawowy"/>
    <w:rsid w:val="00F5768E"/>
    <w:pPr>
      <w:suppressAutoHyphens/>
    </w:pPr>
    <w:rPr>
      <w:lang w:eastAsia="ar-SA"/>
    </w:rPr>
  </w:style>
  <w:style w:type="character" w:customStyle="1" w:styleId="Odwoaniedokomentarza2">
    <w:name w:val="Odwołanie do komentarza2"/>
    <w:rsid w:val="00F5768E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EC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6790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5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*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71890-179D-4693-AF5B-57465EAD44C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59C2BD-D132-48E0-9389-EA11A2DA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3RBLog - REGULAMIN DO 130 TYS</vt:lpstr>
    </vt:vector>
  </TitlesOfParts>
  <Company>MON</Company>
  <LinksUpToDate>false</LinksUpToDate>
  <CharactersWithSpaces>5363</CharactersWithSpaces>
  <SharedDoc>false</SharedDoc>
  <HLinks>
    <vt:vector size="12" baseType="variant">
      <vt:variant>
        <vt:i4>5242924</vt:i4>
      </vt:variant>
      <vt:variant>
        <vt:i4>3</vt:i4>
      </vt:variant>
      <vt:variant>
        <vt:i4>0</vt:i4>
      </vt:variant>
      <vt:variant>
        <vt:i4>5</vt:i4>
      </vt:variant>
      <vt:variant>
        <vt:lpwstr>mailto:3rblog.wadia@ron.mil.pl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3RBLog - REGULAMIN DO 130 TYS</dc:title>
  <dc:creator>Kamil Zborowski;Zborowski Kamil</dc:creator>
  <cp:keywords>K.Zborowski 3RBLog.SZPB.1612</cp:keywords>
  <dc:description>Regulamin pow. 130 dla 3RBLog
Opracował: 
Kamil Zborowski
Agnieszka Gnieciak</dc:description>
  <cp:lastModifiedBy>Dacka Julia</cp:lastModifiedBy>
  <cp:revision>24</cp:revision>
  <cp:lastPrinted>2023-04-19T08:12:00Z</cp:lastPrinted>
  <dcterms:created xsi:type="dcterms:W3CDTF">2024-09-02T13:01:00Z</dcterms:created>
  <dcterms:modified xsi:type="dcterms:W3CDTF">2024-10-31T08:33:00Z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5904ed46-b4fc-4e11-b87d-49d4f9200b6d</vt:lpwstr>
  </property>
  <property fmtid="{D5CDD505-2E9C-101B-9397-08002B2CF9AE}" pid="3" name="bjSaver">
    <vt:lpwstr>GCEspqaDE7aeLNusp2DBoxVKI0qjR4+7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