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EA966F" w14:textId="7BD652C8" w:rsidR="005E6272" w:rsidRPr="006266FE" w:rsidRDefault="006266FE" w:rsidP="006266FE">
      <w:pPr>
        <w:tabs>
          <w:tab w:val="center" w:pos="4820"/>
          <w:tab w:val="right" w:pos="8789"/>
          <w:tab w:val="right" w:pos="9498"/>
        </w:tabs>
        <w:spacing w:after="0" w:line="240" w:lineRule="auto"/>
        <w:rPr>
          <w:bCs/>
          <w:sz w:val="20"/>
          <w:szCs w:val="20"/>
        </w:rPr>
      </w:pPr>
      <w:r>
        <w:rPr>
          <w:b/>
          <w:bCs/>
        </w:rPr>
        <w:tab/>
        <w:t>Umowa nr …../TI/202</w:t>
      </w:r>
      <w:r w:rsidR="00984845">
        <w:rPr>
          <w:b/>
          <w:bCs/>
        </w:rPr>
        <w:t>4</w:t>
      </w:r>
      <w:r>
        <w:rPr>
          <w:b/>
          <w:bCs/>
        </w:rPr>
        <w:tab/>
      </w:r>
      <w:r w:rsidRPr="006266FE">
        <w:rPr>
          <w:bCs/>
          <w:sz w:val="20"/>
          <w:szCs w:val="20"/>
        </w:rPr>
        <w:t>egz. nr …..</w:t>
      </w:r>
      <w:bookmarkStart w:id="0" w:name="page6"/>
      <w:bookmarkEnd w:id="0"/>
    </w:p>
    <w:p w14:paraId="3B9A0900" w14:textId="77777777" w:rsidR="005E6272" w:rsidRDefault="005E6272" w:rsidP="006266FE">
      <w:pPr>
        <w:spacing w:before="120" w:after="120"/>
        <w:jc w:val="both"/>
      </w:pPr>
      <w:r w:rsidRPr="00BC2B8C">
        <w:t xml:space="preserve">zawarta w dniu </w:t>
      </w:r>
      <w:proofErr w:type="spellStart"/>
      <w:r w:rsidRPr="00BC2B8C">
        <w:rPr>
          <w:b/>
          <w:highlight w:val="yellow"/>
        </w:rPr>
        <w:t>dd</w:t>
      </w:r>
      <w:proofErr w:type="spellEnd"/>
      <w:r w:rsidRPr="00BC2B8C">
        <w:rPr>
          <w:b/>
          <w:highlight w:val="yellow"/>
        </w:rPr>
        <w:t>-mm-</w:t>
      </w:r>
      <w:proofErr w:type="spellStart"/>
      <w:r w:rsidRPr="00BC2B8C">
        <w:rPr>
          <w:b/>
          <w:highlight w:val="yellow"/>
        </w:rPr>
        <w:t>rrrr</w:t>
      </w:r>
      <w:proofErr w:type="spellEnd"/>
      <w:r w:rsidRPr="00BC2B8C">
        <w:rPr>
          <w:b/>
          <w:highlight w:val="yellow"/>
        </w:rPr>
        <w:t xml:space="preserve"> r.</w:t>
      </w:r>
      <w:r w:rsidRPr="00BC2B8C">
        <w:t xml:space="preserve"> we Wrocławiu</w:t>
      </w:r>
    </w:p>
    <w:p w14:paraId="1F581553" w14:textId="77777777" w:rsidR="005E6272" w:rsidRDefault="005E6272" w:rsidP="006266FE">
      <w:pPr>
        <w:spacing w:after="120"/>
        <w:jc w:val="both"/>
      </w:pPr>
      <w:r w:rsidRPr="00BC2B8C">
        <w:t xml:space="preserve">pomiędzy </w:t>
      </w:r>
    </w:p>
    <w:p w14:paraId="1136E034" w14:textId="77777777" w:rsidR="005E6272" w:rsidRDefault="005E6272" w:rsidP="00FD7EE5">
      <w:pPr>
        <w:spacing w:after="120"/>
        <w:jc w:val="both"/>
        <w:rPr>
          <w:color w:val="000000"/>
        </w:rPr>
      </w:pPr>
      <w:r w:rsidRPr="002A1AC0">
        <w:rPr>
          <w:b/>
          <w:bCs/>
        </w:rPr>
        <w:t>Skarbem Państwa – Komendantem Wojewódzkim Policji  we Wrocławiu</w:t>
      </w:r>
      <w:r w:rsidRPr="002A1AC0">
        <w:t xml:space="preserve"> – reprezentowanym przez </w:t>
      </w:r>
      <w:proofErr w:type="spellStart"/>
      <w:r w:rsidRPr="002A1AC0">
        <w:t>nadinsp</w:t>
      </w:r>
      <w:proofErr w:type="spellEnd"/>
      <w:r w:rsidRPr="002A1AC0">
        <w:t xml:space="preserve">. </w:t>
      </w:r>
      <w:r w:rsidR="00F13A16">
        <w:t xml:space="preserve">Pawła </w:t>
      </w:r>
      <w:proofErr w:type="spellStart"/>
      <w:r w:rsidR="00F13A16">
        <w:t>Półtorzyckiego</w:t>
      </w:r>
      <w:proofErr w:type="spellEnd"/>
      <w:r w:rsidRPr="002A1AC0">
        <w:t>, lub działającego z upoważnienia tegoż: Zastępc</w:t>
      </w:r>
      <w:r w:rsidR="00F13A16">
        <w:t>ę</w:t>
      </w:r>
      <w:r w:rsidRPr="002A1AC0">
        <w:t xml:space="preserve"> Komendanta Wojewódzkieg</w:t>
      </w:r>
      <w:r w:rsidR="00F13A16">
        <w:t>o Policji we Wrocławiu – insp. Tomasza Jędrzejowskiego</w:t>
      </w:r>
      <w:r w:rsidRPr="002A1AC0">
        <w:t>, działający  poprzez: Komendę Wojewódzką Policji we Wrocławiu,</w:t>
      </w:r>
      <w:r w:rsidRPr="00BC2B8C">
        <w:rPr>
          <w:color w:val="000000"/>
        </w:rPr>
        <w:t xml:space="preserve"> 50-040 Wrocław, ul. Podwale 31-33, NIP 896-000-47-80, REGON 930156216  </w:t>
      </w:r>
    </w:p>
    <w:p w14:paraId="0143F693" w14:textId="77777777" w:rsidR="005E6272" w:rsidRDefault="005E6272" w:rsidP="00FD7EE5">
      <w:pPr>
        <w:spacing w:after="120"/>
        <w:jc w:val="both"/>
        <w:rPr>
          <w:color w:val="000000"/>
        </w:rPr>
      </w:pPr>
      <w:r w:rsidRPr="00BC2B8C">
        <w:rPr>
          <w:color w:val="000000"/>
        </w:rPr>
        <w:t>zwany</w:t>
      </w:r>
      <w:r>
        <w:rPr>
          <w:color w:val="000000"/>
        </w:rPr>
        <w:t>m</w:t>
      </w:r>
      <w:r w:rsidRPr="00BC2B8C">
        <w:rPr>
          <w:color w:val="000000"/>
        </w:rPr>
        <w:t xml:space="preserve"> </w:t>
      </w:r>
      <w:r>
        <w:rPr>
          <w:color w:val="000000"/>
        </w:rPr>
        <w:t xml:space="preserve">dalej </w:t>
      </w:r>
      <w:r w:rsidRPr="002A1AC0">
        <w:rPr>
          <w:b/>
          <w:bCs/>
          <w:color w:val="000000"/>
        </w:rPr>
        <w:t>Zamawiającym</w:t>
      </w:r>
      <w:r w:rsidRPr="00BC2B8C">
        <w:rPr>
          <w:color w:val="000000"/>
        </w:rPr>
        <w:t xml:space="preserve">, </w:t>
      </w:r>
    </w:p>
    <w:p w14:paraId="2757040D" w14:textId="77777777" w:rsidR="005E6272" w:rsidRPr="00BC2B8C" w:rsidRDefault="005E6272" w:rsidP="00FD7EE5">
      <w:pPr>
        <w:spacing w:after="120"/>
        <w:jc w:val="both"/>
      </w:pPr>
      <w:r w:rsidRPr="00BC2B8C">
        <w:rPr>
          <w:color w:val="000000"/>
        </w:rPr>
        <w:t>a</w:t>
      </w:r>
    </w:p>
    <w:p w14:paraId="5043255D" w14:textId="77777777" w:rsidR="005E6272" w:rsidRPr="00EF6350" w:rsidRDefault="005E6272" w:rsidP="005E6272">
      <w:pPr>
        <w:autoSpaceDE w:val="0"/>
        <w:spacing w:after="0" w:line="360" w:lineRule="auto"/>
        <w:rPr>
          <w:sz w:val="16"/>
          <w:szCs w:val="16"/>
        </w:rPr>
      </w:pPr>
      <w:r w:rsidRPr="00EF6350">
        <w:rPr>
          <w:rFonts w:eastAsia="Times New Roman"/>
          <w:b/>
          <w:bCs/>
          <w:kern w:val="2"/>
          <w:sz w:val="16"/>
          <w:szCs w:val="16"/>
        </w:rPr>
        <w:t>(w przypadku osób fizycznych )</w:t>
      </w:r>
    </w:p>
    <w:p w14:paraId="3AFD406F" w14:textId="77777777" w:rsidR="005E6272" w:rsidRPr="00EF6350" w:rsidRDefault="005E6272" w:rsidP="005E6272">
      <w:pPr>
        <w:autoSpaceDE w:val="0"/>
        <w:spacing w:after="0" w:line="360" w:lineRule="auto"/>
        <w:rPr>
          <w:sz w:val="16"/>
          <w:szCs w:val="16"/>
        </w:rPr>
      </w:pPr>
      <w:r w:rsidRPr="00EF6350">
        <w:rPr>
          <w:rFonts w:eastAsia="Times New Roman"/>
          <w:kern w:val="2"/>
          <w:sz w:val="16"/>
          <w:szCs w:val="16"/>
        </w:rPr>
        <w:t>......................................................................................................................................................................</w:t>
      </w:r>
    </w:p>
    <w:p w14:paraId="209DA3D0" w14:textId="77777777" w:rsidR="005E6272" w:rsidRPr="00EF6350" w:rsidRDefault="005E6272" w:rsidP="005E6272">
      <w:pPr>
        <w:autoSpaceDE w:val="0"/>
        <w:spacing w:after="0" w:line="360" w:lineRule="auto"/>
        <w:rPr>
          <w:sz w:val="16"/>
          <w:szCs w:val="16"/>
        </w:rPr>
      </w:pPr>
      <w:r w:rsidRPr="00EF6350">
        <w:rPr>
          <w:rFonts w:eastAsia="Times New Roman"/>
          <w:i/>
          <w:iCs/>
          <w:kern w:val="2"/>
          <w:sz w:val="16"/>
          <w:szCs w:val="16"/>
        </w:rPr>
        <w:t>imi</w:t>
      </w:r>
      <w:r w:rsidRPr="00EF6350">
        <w:rPr>
          <w:rFonts w:eastAsia="Times New Roman"/>
          <w:kern w:val="2"/>
          <w:sz w:val="16"/>
          <w:szCs w:val="16"/>
        </w:rPr>
        <w:t xml:space="preserve">ę </w:t>
      </w:r>
      <w:r w:rsidRPr="00EF6350">
        <w:rPr>
          <w:rFonts w:eastAsia="Times New Roman"/>
          <w:i/>
          <w:iCs/>
          <w:kern w:val="2"/>
          <w:sz w:val="16"/>
          <w:szCs w:val="16"/>
        </w:rPr>
        <w:t>i nazwisko wła</w:t>
      </w:r>
      <w:r w:rsidRPr="00EF6350">
        <w:rPr>
          <w:rFonts w:eastAsia="Times New Roman"/>
          <w:kern w:val="2"/>
          <w:sz w:val="16"/>
          <w:szCs w:val="16"/>
        </w:rPr>
        <w:t>ś</w:t>
      </w:r>
      <w:r w:rsidRPr="00EF6350">
        <w:rPr>
          <w:rFonts w:eastAsia="Times New Roman"/>
          <w:i/>
          <w:iCs/>
          <w:kern w:val="2"/>
          <w:sz w:val="16"/>
          <w:szCs w:val="16"/>
        </w:rPr>
        <w:t>ciciela, nazwa firmy i jej adres, oraz adres do dor</w:t>
      </w:r>
      <w:r w:rsidRPr="00EF6350">
        <w:rPr>
          <w:rFonts w:eastAsia="Times New Roman"/>
          <w:kern w:val="2"/>
          <w:sz w:val="16"/>
          <w:szCs w:val="16"/>
        </w:rPr>
        <w:t>ę</w:t>
      </w:r>
      <w:r w:rsidRPr="00EF6350">
        <w:rPr>
          <w:rFonts w:eastAsia="Times New Roman"/>
          <w:i/>
          <w:iCs/>
          <w:kern w:val="2"/>
          <w:sz w:val="16"/>
          <w:szCs w:val="16"/>
        </w:rPr>
        <w:t>cze</w:t>
      </w:r>
      <w:r w:rsidRPr="00EF6350">
        <w:rPr>
          <w:rFonts w:eastAsia="Times New Roman"/>
          <w:kern w:val="2"/>
          <w:sz w:val="16"/>
          <w:szCs w:val="16"/>
        </w:rPr>
        <w:t>ń</w:t>
      </w:r>
    </w:p>
    <w:p w14:paraId="5AA232F6" w14:textId="77777777" w:rsidR="005E6272" w:rsidRPr="00EF6350" w:rsidRDefault="005E6272" w:rsidP="005E6272">
      <w:pPr>
        <w:autoSpaceDE w:val="0"/>
        <w:spacing w:after="0" w:line="360" w:lineRule="auto"/>
        <w:rPr>
          <w:sz w:val="16"/>
          <w:szCs w:val="16"/>
        </w:rPr>
      </w:pPr>
      <w:r w:rsidRPr="00EF6350">
        <w:rPr>
          <w:rFonts w:eastAsia="Times New Roman"/>
          <w:kern w:val="2"/>
          <w:sz w:val="16"/>
          <w:szCs w:val="16"/>
        </w:rPr>
        <w:t>......................................................................................................................................................................</w:t>
      </w:r>
    </w:p>
    <w:p w14:paraId="1B89DD63" w14:textId="77777777" w:rsidR="005E6272" w:rsidRPr="00EF6350" w:rsidRDefault="005E6272" w:rsidP="005E6272">
      <w:pPr>
        <w:autoSpaceDE w:val="0"/>
        <w:spacing w:after="0" w:line="360" w:lineRule="auto"/>
        <w:rPr>
          <w:sz w:val="16"/>
          <w:szCs w:val="16"/>
        </w:rPr>
      </w:pPr>
      <w:r w:rsidRPr="00EF6350">
        <w:rPr>
          <w:rFonts w:eastAsia="Times New Roman"/>
          <w:kern w:val="2"/>
          <w:sz w:val="16"/>
          <w:szCs w:val="16"/>
        </w:rPr>
        <w:t>zarejestrowaną w ................................................................................................................ pod nr ...........................</w:t>
      </w:r>
    </w:p>
    <w:p w14:paraId="12FEE686" w14:textId="77777777" w:rsidR="005E6272" w:rsidRPr="00EF6350" w:rsidRDefault="005E6272" w:rsidP="005E6272">
      <w:pPr>
        <w:autoSpaceDE w:val="0"/>
        <w:spacing w:after="0" w:line="360" w:lineRule="auto"/>
        <w:outlineLvl w:val="0"/>
        <w:rPr>
          <w:sz w:val="16"/>
          <w:szCs w:val="16"/>
        </w:rPr>
      </w:pPr>
      <w:r w:rsidRPr="00EF6350">
        <w:rPr>
          <w:rFonts w:eastAsia="Times New Roman"/>
          <w:kern w:val="2"/>
          <w:sz w:val="16"/>
          <w:szCs w:val="16"/>
        </w:rPr>
        <w:t>REGON ............................................................................ NIP ...................................................................................</w:t>
      </w:r>
    </w:p>
    <w:p w14:paraId="57DE6810" w14:textId="77777777" w:rsidR="005E6272" w:rsidRPr="00EF6350" w:rsidRDefault="005E6272" w:rsidP="005E6272">
      <w:pPr>
        <w:autoSpaceDE w:val="0"/>
        <w:spacing w:after="0" w:line="360" w:lineRule="auto"/>
        <w:rPr>
          <w:sz w:val="16"/>
          <w:szCs w:val="16"/>
        </w:rPr>
      </w:pPr>
      <w:r w:rsidRPr="00EF6350">
        <w:rPr>
          <w:rFonts w:eastAsia="Times New Roman"/>
          <w:b/>
          <w:bCs/>
          <w:kern w:val="2"/>
          <w:sz w:val="16"/>
          <w:szCs w:val="16"/>
        </w:rPr>
        <w:t>( w przypadku spółki cywilnej )</w:t>
      </w:r>
    </w:p>
    <w:p w14:paraId="0A4B0F4C" w14:textId="77777777" w:rsidR="005E6272" w:rsidRPr="00EF6350" w:rsidRDefault="005E6272" w:rsidP="005E6272">
      <w:pPr>
        <w:autoSpaceDE w:val="0"/>
        <w:spacing w:after="0" w:line="360" w:lineRule="auto"/>
        <w:rPr>
          <w:sz w:val="16"/>
          <w:szCs w:val="16"/>
        </w:rPr>
      </w:pPr>
      <w:r w:rsidRPr="00EF6350">
        <w:rPr>
          <w:rFonts w:eastAsia="Times New Roman"/>
          <w:kern w:val="2"/>
          <w:sz w:val="16"/>
          <w:szCs w:val="16"/>
        </w:rPr>
        <w:t>.....................................................................................................................................................................................</w:t>
      </w:r>
    </w:p>
    <w:p w14:paraId="7C969625" w14:textId="77777777" w:rsidR="005E6272" w:rsidRPr="00EF6350" w:rsidRDefault="005E6272" w:rsidP="005E6272">
      <w:pPr>
        <w:autoSpaceDE w:val="0"/>
        <w:spacing w:after="0" w:line="360" w:lineRule="auto"/>
        <w:rPr>
          <w:sz w:val="16"/>
          <w:szCs w:val="16"/>
        </w:rPr>
      </w:pPr>
      <w:r w:rsidRPr="00EF6350">
        <w:rPr>
          <w:rFonts w:eastAsia="Times New Roman"/>
          <w:i/>
          <w:iCs/>
          <w:kern w:val="2"/>
          <w:sz w:val="16"/>
          <w:szCs w:val="16"/>
        </w:rPr>
        <w:t>imiona, nazwiska i adresy wspólników,</w:t>
      </w:r>
    </w:p>
    <w:p w14:paraId="380B0AD8" w14:textId="77777777" w:rsidR="005E6272" w:rsidRPr="00EF6350" w:rsidRDefault="005E6272" w:rsidP="005E6272">
      <w:pPr>
        <w:autoSpaceDE w:val="0"/>
        <w:spacing w:after="0" w:line="360" w:lineRule="auto"/>
        <w:rPr>
          <w:sz w:val="16"/>
          <w:szCs w:val="16"/>
        </w:rPr>
      </w:pPr>
      <w:r w:rsidRPr="00EF6350">
        <w:rPr>
          <w:rFonts w:eastAsia="Times New Roman"/>
          <w:kern w:val="2"/>
          <w:sz w:val="16"/>
          <w:szCs w:val="16"/>
        </w:rPr>
        <w:t>.....................................................................................................................................................................................</w:t>
      </w:r>
    </w:p>
    <w:p w14:paraId="1AABCE9F" w14:textId="77777777" w:rsidR="005E6272" w:rsidRPr="00EF6350" w:rsidRDefault="005E6272" w:rsidP="005E6272">
      <w:pPr>
        <w:autoSpaceDE w:val="0"/>
        <w:spacing w:after="0" w:line="360" w:lineRule="auto"/>
        <w:rPr>
          <w:sz w:val="16"/>
          <w:szCs w:val="16"/>
        </w:rPr>
      </w:pPr>
      <w:r w:rsidRPr="00EF6350">
        <w:rPr>
          <w:rFonts w:eastAsia="Times New Roman"/>
          <w:i/>
          <w:iCs/>
          <w:kern w:val="2"/>
          <w:sz w:val="16"/>
          <w:szCs w:val="16"/>
        </w:rPr>
        <w:t>nazwa firmy, jej siedziba, adres do dor</w:t>
      </w:r>
      <w:r w:rsidRPr="00EF6350">
        <w:rPr>
          <w:rFonts w:eastAsia="Times New Roman"/>
          <w:kern w:val="2"/>
          <w:sz w:val="16"/>
          <w:szCs w:val="16"/>
        </w:rPr>
        <w:t>ę</w:t>
      </w:r>
      <w:r w:rsidRPr="00EF6350">
        <w:rPr>
          <w:rFonts w:eastAsia="Times New Roman"/>
          <w:i/>
          <w:iCs/>
          <w:kern w:val="2"/>
          <w:sz w:val="16"/>
          <w:szCs w:val="16"/>
        </w:rPr>
        <w:t>cze</w:t>
      </w:r>
      <w:r w:rsidRPr="00EF6350">
        <w:rPr>
          <w:rFonts w:eastAsia="Times New Roman"/>
          <w:kern w:val="2"/>
          <w:sz w:val="16"/>
          <w:szCs w:val="16"/>
        </w:rPr>
        <w:t>ń</w:t>
      </w:r>
    </w:p>
    <w:p w14:paraId="4C226E8C" w14:textId="77777777" w:rsidR="005E6272" w:rsidRPr="00EF6350" w:rsidRDefault="005E6272" w:rsidP="005E6272">
      <w:pPr>
        <w:autoSpaceDE w:val="0"/>
        <w:spacing w:after="0" w:line="360" w:lineRule="auto"/>
        <w:rPr>
          <w:sz w:val="16"/>
          <w:szCs w:val="16"/>
        </w:rPr>
      </w:pPr>
      <w:r w:rsidRPr="00EF6350">
        <w:rPr>
          <w:rFonts w:eastAsia="Times New Roman"/>
          <w:kern w:val="2"/>
          <w:sz w:val="16"/>
          <w:szCs w:val="16"/>
        </w:rPr>
        <w:t>zarejestrowana w ................................................................................................................ pod Nr ...........................</w:t>
      </w:r>
    </w:p>
    <w:p w14:paraId="5FF7C0F5" w14:textId="77777777" w:rsidR="005E6272" w:rsidRPr="00EF6350" w:rsidRDefault="005E6272" w:rsidP="005E6272">
      <w:pPr>
        <w:autoSpaceDE w:val="0"/>
        <w:spacing w:after="0" w:line="360" w:lineRule="auto"/>
        <w:outlineLvl w:val="0"/>
        <w:rPr>
          <w:sz w:val="16"/>
          <w:szCs w:val="16"/>
        </w:rPr>
      </w:pPr>
      <w:r w:rsidRPr="00EF6350">
        <w:rPr>
          <w:rFonts w:eastAsia="Times New Roman"/>
          <w:kern w:val="2"/>
          <w:sz w:val="16"/>
          <w:szCs w:val="16"/>
        </w:rPr>
        <w:t>REGON .................................................................................................. NIP .............................................................</w:t>
      </w:r>
    </w:p>
    <w:p w14:paraId="3EB25783" w14:textId="77777777" w:rsidR="005E6272" w:rsidRPr="00EF6350" w:rsidRDefault="005E6272" w:rsidP="005E6272">
      <w:pPr>
        <w:autoSpaceDE w:val="0"/>
        <w:spacing w:after="0" w:line="360" w:lineRule="auto"/>
        <w:rPr>
          <w:sz w:val="16"/>
          <w:szCs w:val="16"/>
        </w:rPr>
      </w:pPr>
      <w:r w:rsidRPr="00EF6350">
        <w:rPr>
          <w:rFonts w:eastAsia="Times New Roman"/>
          <w:b/>
          <w:bCs/>
          <w:kern w:val="2"/>
          <w:sz w:val="16"/>
          <w:szCs w:val="16"/>
        </w:rPr>
        <w:t>( w przypadku spółki prawa handlowego )</w:t>
      </w:r>
    </w:p>
    <w:p w14:paraId="5AD414A1" w14:textId="77777777" w:rsidR="005E6272" w:rsidRPr="00EF6350" w:rsidRDefault="005E6272" w:rsidP="005E6272">
      <w:pPr>
        <w:autoSpaceDE w:val="0"/>
        <w:spacing w:after="0" w:line="360" w:lineRule="auto"/>
        <w:rPr>
          <w:sz w:val="16"/>
          <w:szCs w:val="16"/>
        </w:rPr>
      </w:pPr>
      <w:r w:rsidRPr="00EF6350">
        <w:rPr>
          <w:rFonts w:eastAsia="Times New Roman"/>
          <w:kern w:val="2"/>
          <w:sz w:val="16"/>
          <w:szCs w:val="16"/>
        </w:rPr>
        <w:t>.....................................................................................................................................................................................</w:t>
      </w:r>
    </w:p>
    <w:p w14:paraId="15284EBD" w14:textId="77777777" w:rsidR="005E6272" w:rsidRPr="00EF6350" w:rsidRDefault="005E6272" w:rsidP="005E6272">
      <w:pPr>
        <w:autoSpaceDE w:val="0"/>
        <w:spacing w:after="0" w:line="360" w:lineRule="auto"/>
        <w:rPr>
          <w:sz w:val="16"/>
          <w:szCs w:val="16"/>
        </w:rPr>
      </w:pPr>
      <w:r w:rsidRPr="00EF6350">
        <w:rPr>
          <w:rFonts w:eastAsia="Times New Roman"/>
          <w:i/>
          <w:iCs/>
          <w:kern w:val="2"/>
          <w:sz w:val="16"/>
          <w:szCs w:val="16"/>
        </w:rPr>
        <w:t>nazwa firmy, jej siedziba, orzeczenie s</w:t>
      </w:r>
      <w:r w:rsidRPr="00EF6350">
        <w:rPr>
          <w:rFonts w:eastAsia="Times New Roman"/>
          <w:kern w:val="2"/>
          <w:sz w:val="16"/>
          <w:szCs w:val="16"/>
        </w:rPr>
        <w:t>ą</w:t>
      </w:r>
      <w:r w:rsidRPr="00EF6350">
        <w:rPr>
          <w:rFonts w:eastAsia="Times New Roman"/>
          <w:i/>
          <w:iCs/>
          <w:kern w:val="2"/>
          <w:sz w:val="16"/>
          <w:szCs w:val="16"/>
        </w:rPr>
        <w:t>du rejestrowego i nr rejestru, imiona i nazwiska członków Zarz</w:t>
      </w:r>
      <w:r w:rsidRPr="00EF6350">
        <w:rPr>
          <w:rFonts w:eastAsia="Times New Roman"/>
          <w:kern w:val="2"/>
          <w:sz w:val="16"/>
          <w:szCs w:val="16"/>
        </w:rPr>
        <w:t>ą</w:t>
      </w:r>
      <w:r w:rsidRPr="00EF6350">
        <w:rPr>
          <w:rFonts w:eastAsia="Times New Roman"/>
          <w:i/>
          <w:iCs/>
          <w:kern w:val="2"/>
          <w:sz w:val="16"/>
          <w:szCs w:val="16"/>
        </w:rPr>
        <w:t>du</w:t>
      </w:r>
    </w:p>
    <w:p w14:paraId="466171DD" w14:textId="77777777" w:rsidR="005E6272" w:rsidRPr="00EF6350" w:rsidRDefault="005E6272" w:rsidP="005E6272">
      <w:pPr>
        <w:autoSpaceDE w:val="0"/>
        <w:spacing w:after="0" w:line="360" w:lineRule="auto"/>
        <w:rPr>
          <w:sz w:val="16"/>
          <w:szCs w:val="16"/>
        </w:rPr>
      </w:pPr>
      <w:r w:rsidRPr="00EF6350">
        <w:rPr>
          <w:rFonts w:eastAsia="Times New Roman"/>
          <w:kern w:val="2"/>
          <w:sz w:val="16"/>
          <w:szCs w:val="16"/>
        </w:rPr>
        <w:t>.....................................................................................................................................................................................</w:t>
      </w:r>
    </w:p>
    <w:p w14:paraId="235A16E2" w14:textId="77777777" w:rsidR="005E6272" w:rsidRPr="00EF6350" w:rsidRDefault="005E6272" w:rsidP="005E6272">
      <w:pPr>
        <w:autoSpaceDE w:val="0"/>
        <w:spacing w:after="0" w:line="360" w:lineRule="auto"/>
        <w:rPr>
          <w:sz w:val="16"/>
          <w:szCs w:val="16"/>
        </w:rPr>
      </w:pPr>
      <w:r w:rsidRPr="00EF6350">
        <w:rPr>
          <w:rFonts w:eastAsia="Times New Roman"/>
          <w:i/>
          <w:iCs/>
          <w:kern w:val="2"/>
          <w:sz w:val="16"/>
          <w:szCs w:val="16"/>
        </w:rPr>
        <w:t>wysoko</w:t>
      </w:r>
      <w:r w:rsidRPr="00EF6350">
        <w:rPr>
          <w:rFonts w:eastAsia="Times New Roman"/>
          <w:kern w:val="2"/>
          <w:sz w:val="16"/>
          <w:szCs w:val="16"/>
        </w:rPr>
        <w:t xml:space="preserve">ść </w:t>
      </w:r>
      <w:r w:rsidRPr="00EF6350">
        <w:rPr>
          <w:rFonts w:eastAsia="Times New Roman"/>
          <w:i/>
          <w:iCs/>
          <w:kern w:val="2"/>
          <w:sz w:val="16"/>
          <w:szCs w:val="16"/>
        </w:rPr>
        <w:t>kapitału zakładowego</w:t>
      </w:r>
    </w:p>
    <w:p w14:paraId="522CAFA5" w14:textId="77777777" w:rsidR="005E6272" w:rsidRPr="00EF6350" w:rsidRDefault="005E6272" w:rsidP="005E6272">
      <w:pPr>
        <w:autoSpaceDE w:val="0"/>
        <w:spacing w:after="0" w:line="360" w:lineRule="auto"/>
        <w:rPr>
          <w:sz w:val="16"/>
          <w:szCs w:val="16"/>
        </w:rPr>
      </w:pPr>
      <w:r w:rsidRPr="00EF6350">
        <w:rPr>
          <w:rFonts w:eastAsia="Times New Roman"/>
          <w:kern w:val="2"/>
          <w:sz w:val="16"/>
          <w:szCs w:val="16"/>
        </w:rPr>
        <w:t>.....................................................................................................................................................................................</w:t>
      </w:r>
    </w:p>
    <w:p w14:paraId="175B3B17" w14:textId="77777777" w:rsidR="005E6272" w:rsidRPr="00EF6350" w:rsidRDefault="005E6272" w:rsidP="005E6272">
      <w:pPr>
        <w:autoSpaceDE w:val="0"/>
        <w:spacing w:after="0" w:line="360" w:lineRule="auto"/>
        <w:rPr>
          <w:sz w:val="16"/>
          <w:szCs w:val="16"/>
        </w:rPr>
      </w:pPr>
      <w:r w:rsidRPr="00EF6350">
        <w:rPr>
          <w:rFonts w:eastAsia="Times New Roman"/>
          <w:kern w:val="2"/>
          <w:sz w:val="16"/>
          <w:szCs w:val="16"/>
        </w:rPr>
        <w:t>reprezentowana przez :</w:t>
      </w:r>
    </w:p>
    <w:p w14:paraId="21F69548" w14:textId="77777777" w:rsidR="005E6272" w:rsidRPr="00EF6350" w:rsidRDefault="005E6272" w:rsidP="005E6272">
      <w:pPr>
        <w:autoSpaceDE w:val="0"/>
        <w:spacing w:after="0" w:line="360" w:lineRule="auto"/>
        <w:rPr>
          <w:sz w:val="16"/>
          <w:szCs w:val="16"/>
        </w:rPr>
      </w:pPr>
      <w:r w:rsidRPr="00EF6350">
        <w:rPr>
          <w:rFonts w:eastAsia="Times New Roman"/>
          <w:kern w:val="2"/>
          <w:sz w:val="16"/>
          <w:szCs w:val="16"/>
        </w:rPr>
        <w:t>...................................................................................................................................................................................</w:t>
      </w:r>
    </w:p>
    <w:p w14:paraId="0BC9C047" w14:textId="77777777" w:rsidR="005E6272" w:rsidRPr="00EF6350" w:rsidRDefault="005E6272" w:rsidP="005E6272">
      <w:pPr>
        <w:autoSpaceDE w:val="0"/>
        <w:spacing w:after="0" w:line="360" w:lineRule="auto"/>
        <w:rPr>
          <w:sz w:val="16"/>
          <w:szCs w:val="16"/>
        </w:rPr>
      </w:pPr>
      <w:r w:rsidRPr="00EF6350">
        <w:rPr>
          <w:rFonts w:eastAsia="Times New Roman"/>
          <w:i/>
          <w:iCs/>
          <w:kern w:val="2"/>
          <w:sz w:val="16"/>
          <w:szCs w:val="16"/>
        </w:rPr>
        <w:t>nazwisko i imi</w:t>
      </w:r>
      <w:r w:rsidRPr="00EF6350">
        <w:rPr>
          <w:rFonts w:eastAsia="Times New Roman"/>
          <w:kern w:val="2"/>
          <w:sz w:val="16"/>
          <w:szCs w:val="16"/>
        </w:rPr>
        <w:t xml:space="preserve">ę </w:t>
      </w:r>
      <w:r w:rsidRPr="00EF6350">
        <w:rPr>
          <w:rFonts w:eastAsia="Times New Roman"/>
          <w:i/>
          <w:iCs/>
          <w:kern w:val="2"/>
          <w:sz w:val="16"/>
          <w:szCs w:val="16"/>
        </w:rPr>
        <w:t>osoby reprezentuj</w:t>
      </w:r>
      <w:r w:rsidRPr="00EF6350">
        <w:rPr>
          <w:rFonts w:eastAsia="Times New Roman"/>
          <w:kern w:val="2"/>
          <w:sz w:val="16"/>
          <w:szCs w:val="16"/>
        </w:rPr>
        <w:t>ą</w:t>
      </w:r>
      <w:r w:rsidRPr="00EF6350">
        <w:rPr>
          <w:rFonts w:eastAsia="Times New Roman"/>
          <w:i/>
          <w:iCs/>
          <w:kern w:val="2"/>
          <w:sz w:val="16"/>
          <w:szCs w:val="16"/>
        </w:rPr>
        <w:t>cej firm</w:t>
      </w:r>
      <w:r w:rsidRPr="00EF6350">
        <w:rPr>
          <w:rFonts w:eastAsia="Times New Roman"/>
          <w:kern w:val="2"/>
          <w:sz w:val="16"/>
          <w:szCs w:val="16"/>
        </w:rPr>
        <w:t>ę</w:t>
      </w:r>
    </w:p>
    <w:p w14:paraId="55E22474" w14:textId="77777777" w:rsidR="005E6272" w:rsidRPr="00EF6350" w:rsidRDefault="005E6272" w:rsidP="005E6272">
      <w:pPr>
        <w:spacing w:after="0" w:line="360" w:lineRule="auto"/>
        <w:rPr>
          <w:sz w:val="16"/>
          <w:szCs w:val="16"/>
        </w:rPr>
      </w:pPr>
      <w:r w:rsidRPr="00EF6350">
        <w:rPr>
          <w:rFonts w:eastAsia="Times New Roman"/>
          <w:color w:val="000000"/>
          <w:kern w:val="2"/>
          <w:sz w:val="16"/>
          <w:szCs w:val="16"/>
        </w:rPr>
        <w:t>REGON .............................................................................................. NIP ................................................................</w:t>
      </w:r>
    </w:p>
    <w:p w14:paraId="5F9D6CFA" w14:textId="77777777" w:rsidR="005E6272" w:rsidRPr="002A1AC0" w:rsidRDefault="005E6272" w:rsidP="005E6272">
      <w:pPr>
        <w:autoSpaceDE w:val="0"/>
        <w:spacing w:after="0" w:line="360" w:lineRule="auto"/>
        <w:rPr>
          <w:rFonts w:eastAsia="Times New Roman"/>
          <w:kern w:val="2"/>
          <w:u w:val="dotted"/>
        </w:rPr>
      </w:pPr>
      <w:r w:rsidRPr="002A1AC0">
        <w:rPr>
          <w:rFonts w:eastAsia="Times New Roman"/>
          <w:kern w:val="2"/>
          <w:u w:val="dotted"/>
        </w:rPr>
        <w:t xml:space="preserve">zwanym dalej </w:t>
      </w:r>
      <w:r w:rsidRPr="002A1AC0">
        <w:rPr>
          <w:rFonts w:eastAsia="Times New Roman"/>
          <w:b/>
          <w:bCs/>
          <w:kern w:val="2"/>
          <w:u w:val="dotted"/>
        </w:rPr>
        <w:t>Wykonawcą</w:t>
      </w:r>
      <w:r w:rsidRPr="002A1AC0">
        <w:rPr>
          <w:rFonts w:eastAsia="Times New Roman"/>
          <w:kern w:val="2"/>
          <w:u w:val="dotted"/>
        </w:rPr>
        <w:t>.</w:t>
      </w:r>
    </w:p>
    <w:p w14:paraId="356A8FCF" w14:textId="77777777" w:rsidR="003D2900" w:rsidRPr="000A2378" w:rsidRDefault="003D2900" w:rsidP="003D2900">
      <w:pPr>
        <w:spacing w:after="120" w:line="252" w:lineRule="auto"/>
        <w:ind w:right="301"/>
        <w:rPr>
          <w:rFonts w:asciiTheme="minorHAnsi" w:hAnsiTheme="minorHAnsi" w:cstheme="minorHAnsi"/>
        </w:rPr>
      </w:pPr>
      <w:r w:rsidRPr="000A2378">
        <w:rPr>
          <w:rFonts w:asciiTheme="minorHAnsi" w:hAnsiTheme="minorHAnsi" w:cstheme="minorHAnsi"/>
          <w:lang w:eastAsia="ar-SA"/>
        </w:rPr>
        <w:t>Na podstawie postępowania nr …………. została zawarta umowa następującej treści;</w:t>
      </w:r>
    </w:p>
    <w:p w14:paraId="541BBBA2" w14:textId="77777777" w:rsidR="005E6272" w:rsidRPr="00543303" w:rsidRDefault="005E6272" w:rsidP="00FD7EE5">
      <w:pPr>
        <w:spacing w:before="120" w:after="0" w:line="240" w:lineRule="auto"/>
        <w:jc w:val="center"/>
      </w:pPr>
      <w:r w:rsidRPr="00BC2B8C">
        <w:rPr>
          <w:rFonts w:eastAsia="Times New Roman"/>
          <w:b/>
        </w:rPr>
        <w:t>P</w:t>
      </w:r>
      <w:r>
        <w:rPr>
          <w:rFonts w:eastAsia="Times New Roman"/>
          <w:b/>
        </w:rPr>
        <w:t>RZEDMIOT UMOWY</w:t>
      </w:r>
    </w:p>
    <w:p w14:paraId="46FA21F9" w14:textId="77777777" w:rsidR="005E6272" w:rsidRPr="00BC2B8C" w:rsidRDefault="005E6272" w:rsidP="005E6272">
      <w:pPr>
        <w:spacing w:after="0" w:line="240" w:lineRule="auto"/>
        <w:jc w:val="center"/>
      </w:pPr>
      <w:r w:rsidRPr="00BC2B8C">
        <w:rPr>
          <w:rFonts w:eastAsia="Times New Roman"/>
          <w:b/>
        </w:rPr>
        <w:t>§ 1</w:t>
      </w:r>
    </w:p>
    <w:p w14:paraId="04F62B6C" w14:textId="79450284" w:rsidR="005E6272" w:rsidRPr="006266FE" w:rsidRDefault="005E6272" w:rsidP="00FE6531">
      <w:pPr>
        <w:pStyle w:val="Stopka"/>
        <w:numPr>
          <w:ilvl w:val="0"/>
          <w:numId w:val="9"/>
        </w:numPr>
        <w:ind w:left="426"/>
        <w:jc w:val="both"/>
        <w:rPr>
          <w:noProof/>
          <w:lang w:eastAsia="pl-PL"/>
        </w:rPr>
      </w:pPr>
      <w:r w:rsidRPr="00BC2B8C">
        <w:rPr>
          <w:rFonts w:eastAsia="Times New Roman"/>
        </w:rPr>
        <w:t xml:space="preserve">Przedmiotem umowy jest </w:t>
      </w:r>
      <w:r w:rsidR="00F77374">
        <w:rPr>
          <w:rFonts w:eastAsia="Times New Roman"/>
        </w:rPr>
        <w:t xml:space="preserve">zakup dwóch </w:t>
      </w:r>
      <w:proofErr w:type="spellStart"/>
      <w:r w:rsidR="00F77374">
        <w:rPr>
          <w:rFonts w:eastAsia="Times New Roman"/>
        </w:rPr>
        <w:t>oprogramowa</w:t>
      </w:r>
      <w:r w:rsidR="00315009">
        <w:rPr>
          <w:rFonts w:eastAsia="Times New Roman"/>
        </w:rPr>
        <w:t>ń</w:t>
      </w:r>
      <w:proofErr w:type="spellEnd"/>
      <w:r w:rsidR="00315009">
        <w:rPr>
          <w:rFonts w:eastAsia="Times New Roman"/>
        </w:rPr>
        <w:t>- SUMURI RECON LAB oraz IDA PRO ESSENTIAL-</w:t>
      </w:r>
      <w:r w:rsidR="00F77374">
        <w:rPr>
          <w:rFonts w:eastAsia="Times New Roman"/>
        </w:rPr>
        <w:t xml:space="preserve"> z dziedziny informatyki śledczej zgodnie z Opisem przedmiotu zamówienia stanowiącym załącznik nr 1 do umowy.</w:t>
      </w:r>
    </w:p>
    <w:p w14:paraId="72EC792A" w14:textId="77777777" w:rsidR="005E6272" w:rsidRPr="006266FE" w:rsidRDefault="005E6272" w:rsidP="00FE6531">
      <w:pPr>
        <w:numPr>
          <w:ilvl w:val="0"/>
          <w:numId w:val="9"/>
        </w:numPr>
        <w:spacing w:after="0" w:line="240" w:lineRule="auto"/>
        <w:ind w:left="426"/>
        <w:jc w:val="both"/>
      </w:pPr>
      <w:r w:rsidRPr="006266FE">
        <w:t>Wykonawca gwarantuje, że przedmiot umowy:</w:t>
      </w:r>
    </w:p>
    <w:p w14:paraId="74F14387" w14:textId="77777777" w:rsidR="005E6272" w:rsidRPr="006266FE" w:rsidRDefault="005E6272" w:rsidP="00FE6531">
      <w:pPr>
        <w:numPr>
          <w:ilvl w:val="0"/>
          <w:numId w:val="23"/>
        </w:numPr>
        <w:spacing w:after="0" w:line="240" w:lineRule="auto"/>
        <w:ind w:left="993"/>
        <w:jc w:val="both"/>
      </w:pPr>
      <w:r w:rsidRPr="006266FE">
        <w:t>spełnia wymogi określone w polskich normach przenoszących europejskie normy zharmonizowane,</w:t>
      </w:r>
    </w:p>
    <w:p w14:paraId="66B89B3C" w14:textId="77777777" w:rsidR="005E6272" w:rsidRPr="006266FE" w:rsidRDefault="005E6272" w:rsidP="00FE6531">
      <w:pPr>
        <w:numPr>
          <w:ilvl w:val="0"/>
          <w:numId w:val="23"/>
        </w:numPr>
        <w:spacing w:after="0" w:line="240" w:lineRule="auto"/>
        <w:ind w:left="993"/>
        <w:jc w:val="both"/>
      </w:pPr>
      <w:r w:rsidRPr="006266FE">
        <w:t>jest zgodny z normami "CE" i posiada oznaczenia "CE",</w:t>
      </w:r>
    </w:p>
    <w:p w14:paraId="53283D1D" w14:textId="77777777" w:rsidR="005E6272" w:rsidRPr="006266FE" w:rsidRDefault="005E6272" w:rsidP="00FE6531">
      <w:pPr>
        <w:numPr>
          <w:ilvl w:val="0"/>
          <w:numId w:val="23"/>
        </w:numPr>
        <w:spacing w:after="0" w:line="240" w:lineRule="auto"/>
        <w:ind w:left="993"/>
        <w:jc w:val="both"/>
      </w:pPr>
      <w:r w:rsidRPr="006266FE">
        <w:t>jest wolny od wad fizycznych i prawnych,</w:t>
      </w:r>
    </w:p>
    <w:p w14:paraId="49BD6617" w14:textId="77777777" w:rsidR="005E6272" w:rsidRPr="006266FE" w:rsidRDefault="005E6272" w:rsidP="00FE6531">
      <w:pPr>
        <w:numPr>
          <w:ilvl w:val="0"/>
          <w:numId w:val="23"/>
        </w:numPr>
        <w:spacing w:after="0" w:line="240" w:lineRule="auto"/>
        <w:ind w:left="993"/>
        <w:jc w:val="both"/>
      </w:pPr>
      <w:r w:rsidRPr="006266FE">
        <w:t>jest nowy i zgodny z poziomem technologii istniejącym w momencie podpisania umowy,</w:t>
      </w:r>
    </w:p>
    <w:p w14:paraId="0202510F" w14:textId="77777777" w:rsidR="005E6272" w:rsidRPr="006266FE" w:rsidRDefault="005E6272" w:rsidP="00FE6531">
      <w:pPr>
        <w:numPr>
          <w:ilvl w:val="0"/>
          <w:numId w:val="23"/>
        </w:numPr>
        <w:spacing w:after="0" w:line="240" w:lineRule="auto"/>
        <w:ind w:left="993"/>
        <w:jc w:val="both"/>
      </w:pPr>
      <w:r w:rsidRPr="006266FE">
        <w:rPr>
          <w:iCs/>
        </w:rPr>
        <w:lastRenderedPageBreak/>
        <w:t>stanowi własność Wykonawcy i nie jest obciążony prawami osób trzecich,</w:t>
      </w:r>
    </w:p>
    <w:p w14:paraId="2DEC519D" w14:textId="4CFAE786" w:rsidR="005E6272" w:rsidRPr="006266FE" w:rsidRDefault="005E6272" w:rsidP="00FE6531">
      <w:pPr>
        <w:numPr>
          <w:ilvl w:val="0"/>
          <w:numId w:val="23"/>
        </w:numPr>
        <w:tabs>
          <w:tab w:val="left" w:pos="-360"/>
        </w:tabs>
        <w:spacing w:after="0" w:line="240" w:lineRule="auto"/>
        <w:ind w:left="993"/>
        <w:jc w:val="both"/>
      </w:pPr>
      <w:r w:rsidRPr="006266FE">
        <w:t xml:space="preserve">w niezbędnym zakresie będzie posiadał licencje producenta, z tym, że w przypadku licencji elektronicznych oprogramowania, licencje zostaną  wysłane na adres mail : </w:t>
      </w:r>
      <w:hyperlink r:id="rId7" w:history="1">
        <w:r w:rsidR="00172140" w:rsidRPr="00FE4606">
          <w:rPr>
            <w:rStyle w:val="Hipercze"/>
            <w:rFonts w:cstheme="minorHAnsi"/>
            <w:sz w:val="20"/>
            <w:szCs w:val="20"/>
          </w:rPr>
          <w:t>licencje@cbzc.policja.gov.pl</w:t>
        </w:r>
      </w:hyperlink>
    </w:p>
    <w:p w14:paraId="5E03D179" w14:textId="77777777" w:rsidR="005E6272" w:rsidRPr="00F62877" w:rsidRDefault="005E6272" w:rsidP="00FD7EE5">
      <w:pPr>
        <w:numPr>
          <w:ilvl w:val="0"/>
          <w:numId w:val="9"/>
        </w:numPr>
        <w:spacing w:before="120" w:after="0" w:line="240" w:lineRule="auto"/>
        <w:ind w:left="425" w:hanging="357"/>
        <w:jc w:val="both"/>
      </w:pPr>
      <w:r w:rsidRPr="00F62877">
        <w:t>Oświadczenie Wykonawcy:</w:t>
      </w:r>
    </w:p>
    <w:p w14:paraId="5387ECD7" w14:textId="77777777" w:rsidR="005E6272" w:rsidRPr="00F62877" w:rsidRDefault="005E6272" w:rsidP="00FE6531">
      <w:pPr>
        <w:numPr>
          <w:ilvl w:val="0"/>
          <w:numId w:val="17"/>
        </w:numPr>
        <w:spacing w:after="0" w:line="240" w:lineRule="auto"/>
        <w:ind w:left="993"/>
        <w:jc w:val="both"/>
      </w:pPr>
      <w:r w:rsidRPr="00F62877">
        <w:t xml:space="preserve">Wykonawca gwarantuje Zamawiającemu, że dostarczając licencje na korzystanie z oprogramowania nie narusza żadnych praw osób trzecich oraz nie zachodzą jakiekolwiek podstawy do zgłoszenia przez osoby trzecie roszczeń do tych praw. </w:t>
      </w:r>
    </w:p>
    <w:p w14:paraId="2095E4CD" w14:textId="77777777" w:rsidR="005E6272" w:rsidRPr="00F62877" w:rsidRDefault="005E6272" w:rsidP="00FE6531">
      <w:pPr>
        <w:numPr>
          <w:ilvl w:val="0"/>
          <w:numId w:val="17"/>
        </w:numPr>
        <w:spacing w:after="0" w:line="240" w:lineRule="auto"/>
        <w:ind w:left="993"/>
        <w:jc w:val="both"/>
      </w:pPr>
      <w:r w:rsidRPr="00F62877">
        <w:t xml:space="preserve">Wykonawca oświadcza, że jest uprawniony do wprowadzania do obrotu Oprogramowania będącego przedmiotem zamówienia oraz oświadcza, że Zamawiający wskutek zawarcia umowy będzie upoważniony do korzystania w ramach zwykłego użytkowania z oprogramowania zgodnie z warunkami prawa do subskrypcji na oferowane oprogramowanie. </w:t>
      </w:r>
    </w:p>
    <w:p w14:paraId="31774725" w14:textId="77777777" w:rsidR="005E6272" w:rsidRPr="00F62877" w:rsidRDefault="005E6272" w:rsidP="00FE6531">
      <w:pPr>
        <w:numPr>
          <w:ilvl w:val="0"/>
          <w:numId w:val="17"/>
        </w:numPr>
        <w:spacing w:after="0" w:line="240" w:lineRule="auto"/>
        <w:ind w:left="993"/>
        <w:jc w:val="both"/>
      </w:pPr>
      <w:r w:rsidRPr="00F62877">
        <w:t xml:space="preserve">Wykonawca podejmie na swój koszt działania prawne związane z roszczeniami osób trzecich o zaprzestanie naruszania praw autorskich lub praw własności przemysłowej dotyczących towarów, będącego wynikiem wprowadzenia towarów do obrotu na terytorium Rzeczypospolitej Polskiej, pod następującymi warunkami: </w:t>
      </w:r>
    </w:p>
    <w:p w14:paraId="47F11289" w14:textId="77777777" w:rsidR="005E6272" w:rsidRPr="00F62877" w:rsidRDefault="005E6272" w:rsidP="00FD7EE5">
      <w:pPr>
        <w:pStyle w:val="Default"/>
        <w:ind w:left="993"/>
        <w:rPr>
          <w:sz w:val="22"/>
          <w:szCs w:val="22"/>
        </w:rPr>
      </w:pPr>
      <w:r w:rsidRPr="00F62877">
        <w:rPr>
          <w:sz w:val="22"/>
          <w:szCs w:val="22"/>
        </w:rPr>
        <w:t xml:space="preserve">a) Zamawiający niezwłocznie zawiadomi Wykonawcę o roszczeniu osoby trzeciej, </w:t>
      </w:r>
    </w:p>
    <w:p w14:paraId="0660DF2D" w14:textId="77777777" w:rsidR="005E6272" w:rsidRPr="00F62877" w:rsidRDefault="005E6272" w:rsidP="00FE6531">
      <w:pPr>
        <w:pStyle w:val="Default"/>
        <w:ind w:left="993"/>
        <w:jc w:val="both"/>
        <w:rPr>
          <w:sz w:val="22"/>
          <w:szCs w:val="22"/>
        </w:rPr>
      </w:pPr>
      <w:r w:rsidRPr="00F62877">
        <w:rPr>
          <w:sz w:val="22"/>
          <w:szCs w:val="22"/>
        </w:rPr>
        <w:t xml:space="preserve">b) Zamawiający niezwłocznie przekaże Wykonawcy wszelkie informacje i dokumenty związane z roszczeniem. </w:t>
      </w:r>
    </w:p>
    <w:p w14:paraId="4D5E66D0" w14:textId="77777777" w:rsidR="005E6272" w:rsidRPr="00F62877" w:rsidRDefault="005E6272" w:rsidP="00FE6531">
      <w:pPr>
        <w:numPr>
          <w:ilvl w:val="0"/>
          <w:numId w:val="17"/>
        </w:numPr>
        <w:spacing w:after="0" w:line="240" w:lineRule="auto"/>
        <w:ind w:left="993"/>
        <w:jc w:val="both"/>
      </w:pPr>
      <w:r w:rsidRPr="00F62877">
        <w:t xml:space="preserve"> W przypadku stwierdzenia przez sąd powszechny naruszenia przez Zamawiającego praw osób trzecich będącego wynikiem nieuprawnionego wprowadzenia oprogramowania do obrotu na terytorium Rzeczpospolitej Polskiej przez Wykonawcę, w przypadku zaspokojenia roszczeń osób trzecich przez Zamawiającego, Zamawiającemu służyć będzie wobec Wykonawcy roszczenie regresowe. </w:t>
      </w:r>
    </w:p>
    <w:p w14:paraId="399B0C82" w14:textId="77777777" w:rsidR="005E6272" w:rsidRPr="00F62877" w:rsidRDefault="005E6272" w:rsidP="00FE6531">
      <w:pPr>
        <w:numPr>
          <w:ilvl w:val="0"/>
          <w:numId w:val="17"/>
        </w:numPr>
        <w:spacing w:after="0" w:line="240" w:lineRule="auto"/>
        <w:ind w:left="993"/>
        <w:jc w:val="both"/>
      </w:pPr>
      <w:r w:rsidRPr="00F62877">
        <w:t xml:space="preserve"> Jeśli roszczenie osoby trzeciej zostanie zgłoszone przed zapłatą wynagrodzenia to Wykonawca wyraża zgodę na potrącenie przez Zamawiającego z przysługującego mu wynagrodzenia wszelkich płatności poniesionych przez Zamawiającego w związku z roszczeniem osoby trzeciej. </w:t>
      </w:r>
    </w:p>
    <w:p w14:paraId="0C3BB3FE" w14:textId="77777777" w:rsidR="005E6272" w:rsidRPr="00F62877" w:rsidRDefault="005E6272" w:rsidP="00FE6531">
      <w:pPr>
        <w:numPr>
          <w:ilvl w:val="0"/>
          <w:numId w:val="17"/>
        </w:numPr>
        <w:spacing w:after="0" w:line="240" w:lineRule="auto"/>
        <w:ind w:left="993"/>
        <w:jc w:val="both"/>
      </w:pPr>
      <w:r w:rsidRPr="00F62877">
        <w:t xml:space="preserve">Wykonawca oświadcza, że posiada niczym nieograniczone prawa do udzielenia lub zapewnienia udzielenia na rzecz Zamawiającego licencji na oprogramowanie. </w:t>
      </w:r>
    </w:p>
    <w:p w14:paraId="6974C5CD" w14:textId="77777777" w:rsidR="005E6272" w:rsidRDefault="005E6272" w:rsidP="00FD7EE5">
      <w:pPr>
        <w:spacing w:before="120" w:after="0" w:line="240" w:lineRule="auto"/>
        <w:jc w:val="center"/>
        <w:rPr>
          <w:rFonts w:eastAsia="Times New Roman"/>
          <w:b/>
        </w:rPr>
      </w:pPr>
      <w:r>
        <w:rPr>
          <w:rFonts w:eastAsia="Times New Roman"/>
          <w:b/>
        </w:rPr>
        <w:t>ORGANIZACJA DOSTAWY</w:t>
      </w:r>
    </w:p>
    <w:p w14:paraId="3FD541F5" w14:textId="77777777" w:rsidR="005E6272" w:rsidRPr="006F4B3E" w:rsidRDefault="005E6272" w:rsidP="00FE6531">
      <w:pPr>
        <w:spacing w:after="0" w:line="240" w:lineRule="auto"/>
        <w:jc w:val="center"/>
        <w:rPr>
          <w:rFonts w:eastAsia="Times New Roman"/>
          <w:b/>
        </w:rPr>
      </w:pPr>
      <w:r w:rsidRPr="00BC2B8C">
        <w:rPr>
          <w:rFonts w:eastAsia="Times New Roman"/>
          <w:b/>
        </w:rPr>
        <w:t>§ 2</w:t>
      </w:r>
    </w:p>
    <w:p w14:paraId="735030D6" w14:textId="77777777" w:rsidR="005E6272" w:rsidRPr="00FE6531" w:rsidRDefault="005E6272" w:rsidP="00FE6531">
      <w:pPr>
        <w:pStyle w:val="Stopka"/>
        <w:numPr>
          <w:ilvl w:val="0"/>
          <w:numId w:val="30"/>
        </w:numPr>
        <w:ind w:left="426"/>
        <w:jc w:val="both"/>
        <w:rPr>
          <w:rFonts w:eastAsia="Times New Roman"/>
        </w:rPr>
      </w:pPr>
      <w:r w:rsidRPr="00BC2B8C">
        <w:rPr>
          <w:rFonts w:eastAsia="Times New Roman"/>
        </w:rPr>
        <w:t xml:space="preserve">W celu bezpośredniego nadzoru nad realizacją przedmiotu umowy, Zamawiający wyznacza nw. przedstawiciela: Pan </w:t>
      </w:r>
      <w:r w:rsidRPr="00FE6531">
        <w:rPr>
          <w:rFonts w:eastAsia="Times New Roman"/>
          <w:highlight w:val="yellow"/>
        </w:rPr>
        <w:t>………………………….</w:t>
      </w:r>
      <w:r w:rsidRPr="00BC2B8C">
        <w:rPr>
          <w:rFonts w:eastAsia="Times New Roman"/>
        </w:rPr>
        <w:t xml:space="preserve">, tel. </w:t>
      </w:r>
      <w:r w:rsidRPr="00FE6531">
        <w:rPr>
          <w:rFonts w:eastAsia="Times New Roman"/>
          <w:highlight w:val="yellow"/>
        </w:rPr>
        <w:t>……………………………</w:t>
      </w:r>
    </w:p>
    <w:p w14:paraId="666E83F7" w14:textId="77777777" w:rsidR="005E6272" w:rsidRPr="00FE6531" w:rsidRDefault="005E6272" w:rsidP="00FE6531">
      <w:pPr>
        <w:pStyle w:val="Stopka"/>
        <w:numPr>
          <w:ilvl w:val="0"/>
          <w:numId w:val="30"/>
        </w:numPr>
        <w:ind w:left="426"/>
        <w:jc w:val="both"/>
        <w:rPr>
          <w:rFonts w:eastAsia="Times New Roman"/>
        </w:rPr>
      </w:pPr>
      <w:r w:rsidRPr="00BC2B8C">
        <w:rPr>
          <w:rFonts w:eastAsia="Times New Roman"/>
        </w:rPr>
        <w:t xml:space="preserve">W celu bezpośredniego nadzoru nad realizacją przedmiotu umowy, Wykonawca wyznacza nw. przedstawiciela: </w:t>
      </w:r>
      <w:r>
        <w:rPr>
          <w:rFonts w:eastAsia="Times New Roman"/>
        </w:rPr>
        <w:t>Pan/i</w:t>
      </w:r>
      <w:r w:rsidRPr="00FE6531">
        <w:rPr>
          <w:rFonts w:eastAsia="Times New Roman"/>
          <w:highlight w:val="yellow"/>
        </w:rPr>
        <w:t>….......................</w:t>
      </w:r>
      <w:r w:rsidRPr="00BC2B8C">
        <w:rPr>
          <w:rFonts w:eastAsia="Times New Roman"/>
        </w:rPr>
        <w:t xml:space="preserve"> , tel</w:t>
      </w:r>
      <w:r w:rsidRPr="00FE6531">
        <w:rPr>
          <w:rFonts w:eastAsia="Times New Roman"/>
          <w:highlight w:val="yellow"/>
        </w:rPr>
        <w:t>.……………………..</w:t>
      </w:r>
    </w:p>
    <w:p w14:paraId="38C98F3F" w14:textId="77777777" w:rsidR="005E6272" w:rsidRPr="00FE6531" w:rsidRDefault="005E6272" w:rsidP="00FE6531">
      <w:pPr>
        <w:pStyle w:val="Stopka"/>
        <w:numPr>
          <w:ilvl w:val="0"/>
          <w:numId w:val="30"/>
        </w:numPr>
        <w:ind w:left="426"/>
        <w:jc w:val="both"/>
        <w:rPr>
          <w:rFonts w:eastAsia="Times New Roman"/>
        </w:rPr>
      </w:pPr>
      <w:r w:rsidRPr="00BC2B8C">
        <w:rPr>
          <w:rFonts w:eastAsia="Times New Roman"/>
        </w:rPr>
        <w:t xml:space="preserve">Przedstawiciele, o których mowa w ust 1 i 2, odpowiednio ze strony Zamawiającego  i Wykonawcy, odpowiadają za nadzór nad wykonaniem przedmiotu umowy zgodnie z wymaganiami, w założonym terminie, w ramach określonego budżetu, przy wykorzystaniu dostępnych zasobów i środków. </w:t>
      </w:r>
    </w:p>
    <w:p w14:paraId="278928AC" w14:textId="77777777" w:rsidR="005E6272" w:rsidRPr="00FE6531" w:rsidRDefault="005E6272" w:rsidP="00FE6531">
      <w:pPr>
        <w:pStyle w:val="Stopka"/>
        <w:numPr>
          <w:ilvl w:val="0"/>
          <w:numId w:val="30"/>
        </w:numPr>
        <w:ind w:left="426"/>
        <w:jc w:val="both"/>
        <w:rPr>
          <w:rFonts w:eastAsia="Times New Roman"/>
        </w:rPr>
      </w:pPr>
      <w:r w:rsidRPr="00BC2B8C">
        <w:rPr>
          <w:rFonts w:eastAsia="Times New Roman"/>
        </w:rPr>
        <w:t xml:space="preserve">Przedstawiciele stron upoważnieni są do podejmowania decyzji i akceptacji zmian dotyczących realizacji przedmiotu umowy, za wyjątkiem zmian wymagających formy aneksu. </w:t>
      </w:r>
    </w:p>
    <w:p w14:paraId="53EA1E95" w14:textId="77777777" w:rsidR="005E6272" w:rsidRPr="00FE6531" w:rsidRDefault="005E6272" w:rsidP="00FE6531">
      <w:pPr>
        <w:pStyle w:val="Stopka"/>
        <w:numPr>
          <w:ilvl w:val="0"/>
          <w:numId w:val="30"/>
        </w:numPr>
        <w:ind w:left="426"/>
        <w:jc w:val="both"/>
        <w:rPr>
          <w:rFonts w:eastAsia="Times New Roman"/>
        </w:rPr>
      </w:pPr>
      <w:r w:rsidRPr="00BC2B8C">
        <w:rPr>
          <w:rFonts w:eastAsia="Times New Roman"/>
        </w:rPr>
        <w:t xml:space="preserve">Zamawiający i Wykonawca mogą zmienić swoich przedstawicieli </w:t>
      </w:r>
      <w:r>
        <w:rPr>
          <w:rFonts w:eastAsia="Times New Roman"/>
        </w:rPr>
        <w:t>wskazanych w ust. 1 i 2</w:t>
      </w:r>
      <w:r w:rsidRPr="00BC2B8C">
        <w:rPr>
          <w:rFonts w:eastAsia="Times New Roman"/>
        </w:rPr>
        <w:t xml:space="preserve"> informując drugą Stronę, z co najmniej 3-dniowym wyprzedzeniem. Zmiana taka nie wymaga aneksu do umowy. </w:t>
      </w:r>
    </w:p>
    <w:p w14:paraId="57A41AA3" w14:textId="77777777" w:rsidR="005E6272" w:rsidRPr="00543303" w:rsidRDefault="005E6272" w:rsidP="008A0DF2">
      <w:pPr>
        <w:tabs>
          <w:tab w:val="left" w:pos="-360"/>
        </w:tabs>
        <w:spacing w:before="120" w:after="0" w:line="240" w:lineRule="auto"/>
        <w:ind w:left="357"/>
        <w:jc w:val="center"/>
        <w:rPr>
          <w:b/>
        </w:rPr>
      </w:pPr>
      <w:r w:rsidRPr="00543303">
        <w:rPr>
          <w:rFonts w:eastAsia="Times New Roman"/>
          <w:b/>
        </w:rPr>
        <w:t>REALIZACJA UMOWY</w:t>
      </w:r>
    </w:p>
    <w:p w14:paraId="4D9EB741" w14:textId="77777777" w:rsidR="005E6272" w:rsidRPr="00BC2B8C" w:rsidRDefault="005E6272" w:rsidP="00FE6531">
      <w:pPr>
        <w:spacing w:after="0" w:line="240" w:lineRule="auto"/>
        <w:jc w:val="center"/>
      </w:pPr>
      <w:r w:rsidRPr="00BC2B8C">
        <w:rPr>
          <w:rFonts w:eastAsia="Times New Roman"/>
          <w:b/>
        </w:rPr>
        <w:t>§ 3</w:t>
      </w:r>
    </w:p>
    <w:p w14:paraId="5CE922DC" w14:textId="62B8262E" w:rsidR="005E6272" w:rsidRPr="00FE6531" w:rsidRDefault="005E6272" w:rsidP="00FE6531">
      <w:pPr>
        <w:pStyle w:val="Stopka"/>
        <w:numPr>
          <w:ilvl w:val="0"/>
          <w:numId w:val="31"/>
        </w:numPr>
        <w:ind w:left="426"/>
        <w:jc w:val="both"/>
        <w:rPr>
          <w:rFonts w:eastAsia="Times New Roman"/>
        </w:rPr>
      </w:pPr>
      <w:r w:rsidRPr="00BC2B8C">
        <w:rPr>
          <w:rFonts w:eastAsia="Times New Roman"/>
        </w:rPr>
        <w:t xml:space="preserve">Wykonawca zobowiązuje się do realizacji umowy w terminie </w:t>
      </w:r>
      <w:r w:rsidRPr="00FE6531">
        <w:rPr>
          <w:rFonts w:eastAsia="Times New Roman"/>
        </w:rPr>
        <w:t>do</w:t>
      </w:r>
      <w:r>
        <w:rPr>
          <w:rFonts w:eastAsia="Times New Roman"/>
        </w:rPr>
        <w:t xml:space="preserve"> </w:t>
      </w:r>
      <w:r w:rsidR="008A454F">
        <w:rPr>
          <w:rFonts w:eastAsia="Times New Roman"/>
          <w:b/>
        </w:rPr>
        <w:t>5</w:t>
      </w:r>
      <w:r w:rsidRPr="00FE6531">
        <w:rPr>
          <w:rFonts w:eastAsia="Times New Roman"/>
          <w:b/>
        </w:rPr>
        <w:t xml:space="preserve"> dni roboczych</w:t>
      </w:r>
      <w:r w:rsidRPr="00BC2B8C">
        <w:rPr>
          <w:rFonts w:eastAsia="Times New Roman"/>
        </w:rPr>
        <w:t xml:space="preserve"> od dnia </w:t>
      </w:r>
      <w:r>
        <w:rPr>
          <w:rFonts w:eastAsia="Times New Roman"/>
        </w:rPr>
        <w:t>zawarcia</w:t>
      </w:r>
      <w:r w:rsidRPr="00BC2B8C">
        <w:rPr>
          <w:rFonts w:eastAsia="Times New Roman"/>
        </w:rPr>
        <w:t xml:space="preserve"> umowy, przy czym za termin wykonania umowy przyjmuje się datę podpisania bez </w:t>
      </w:r>
      <w:r w:rsidRPr="00BC2B8C">
        <w:rPr>
          <w:rFonts w:eastAsia="Times New Roman"/>
        </w:rPr>
        <w:lastRenderedPageBreak/>
        <w:t xml:space="preserve">zastrzeżeń przez przedstawicieli Wykonawcy i Zamawiającego protokołu odbioru przedmiotu umowy, stanowiącego Załącznik nr </w:t>
      </w:r>
      <w:r w:rsidR="00F77374">
        <w:rPr>
          <w:rFonts w:eastAsia="Times New Roman"/>
        </w:rPr>
        <w:t>2</w:t>
      </w:r>
      <w:r w:rsidRPr="00BC2B8C">
        <w:rPr>
          <w:rFonts w:eastAsia="Times New Roman"/>
        </w:rPr>
        <w:t xml:space="preserve"> do Umowy. </w:t>
      </w:r>
    </w:p>
    <w:p w14:paraId="76EB417D" w14:textId="77777777" w:rsidR="000819B2" w:rsidRDefault="000C01FF" w:rsidP="00FE6531">
      <w:pPr>
        <w:pStyle w:val="Stopka"/>
        <w:numPr>
          <w:ilvl w:val="0"/>
          <w:numId w:val="31"/>
        </w:numPr>
        <w:ind w:left="426"/>
        <w:jc w:val="both"/>
        <w:rPr>
          <w:rFonts w:eastAsia="Times New Roman"/>
        </w:rPr>
      </w:pPr>
      <w:r w:rsidRPr="00FE6531">
        <w:rPr>
          <w:rFonts w:eastAsia="Times New Roman"/>
        </w:rPr>
        <w:t xml:space="preserve">Wykonawca zobowiązuje się do dostarczenia na własny koszt przedmiotu umowy do Wydziału Teleinformatyki KWP </w:t>
      </w:r>
      <w:r w:rsidR="000819B2">
        <w:rPr>
          <w:rFonts w:eastAsia="Times New Roman"/>
        </w:rPr>
        <w:t>we Wrocławiu, ul. Podwale 31-33</w:t>
      </w:r>
      <w:r w:rsidRPr="00FE6531">
        <w:rPr>
          <w:rFonts w:eastAsia="Times New Roman"/>
        </w:rPr>
        <w:t>.</w:t>
      </w:r>
    </w:p>
    <w:p w14:paraId="3A3C4402" w14:textId="6BDD9172" w:rsidR="005E6272" w:rsidRPr="00FE6531" w:rsidRDefault="005E6272" w:rsidP="00FE6531">
      <w:pPr>
        <w:pStyle w:val="Stopka"/>
        <w:numPr>
          <w:ilvl w:val="0"/>
          <w:numId w:val="31"/>
        </w:numPr>
        <w:ind w:left="426"/>
        <w:jc w:val="both"/>
        <w:rPr>
          <w:rFonts w:eastAsia="Times New Roman"/>
        </w:rPr>
      </w:pPr>
      <w:r w:rsidRPr="00FE6531">
        <w:rPr>
          <w:rFonts w:eastAsia="Times New Roman"/>
        </w:rPr>
        <w:t xml:space="preserve">Wykonawca zobowiązuje się do dostarczenia licencji elektronicznych </w:t>
      </w:r>
      <w:r w:rsidR="000819B2">
        <w:rPr>
          <w:rFonts w:eastAsia="Times New Roman"/>
        </w:rPr>
        <w:t>oprogramowania, na adres email</w:t>
      </w:r>
      <w:r w:rsidRPr="00FE6531">
        <w:rPr>
          <w:rFonts w:eastAsia="Times New Roman"/>
        </w:rPr>
        <w:t xml:space="preserve">: </w:t>
      </w:r>
      <w:hyperlink r:id="rId8" w:history="1">
        <w:r w:rsidR="00172140" w:rsidRPr="00FE4606">
          <w:rPr>
            <w:rStyle w:val="Hipercze"/>
            <w:rFonts w:cstheme="minorHAnsi"/>
            <w:sz w:val="20"/>
            <w:szCs w:val="20"/>
          </w:rPr>
          <w:t>licencje@cbzc.policja.gov.pl</w:t>
        </w:r>
      </w:hyperlink>
      <w:r w:rsidR="000819B2">
        <w:rPr>
          <w:rFonts w:eastAsia="Times New Roman"/>
        </w:rPr>
        <w:t xml:space="preserve"> .</w:t>
      </w:r>
    </w:p>
    <w:p w14:paraId="3509D446" w14:textId="77777777" w:rsidR="005E6272" w:rsidRPr="00FE6531" w:rsidRDefault="005E6272" w:rsidP="00FE6531">
      <w:pPr>
        <w:pStyle w:val="Stopka"/>
        <w:numPr>
          <w:ilvl w:val="0"/>
          <w:numId w:val="31"/>
        </w:numPr>
        <w:ind w:left="426"/>
        <w:jc w:val="both"/>
        <w:rPr>
          <w:rFonts w:eastAsia="Times New Roman"/>
        </w:rPr>
      </w:pPr>
      <w:r w:rsidRPr="00FE6531">
        <w:rPr>
          <w:rFonts w:eastAsia="Times New Roman"/>
        </w:rPr>
        <w:t>Wykonawca zobowiązuje się do dochowania należytej staranności przy realizacji umowy, rozumianej jako staranności profesjonalna w działalności objętej przedmiotem zamówienia.</w:t>
      </w:r>
    </w:p>
    <w:p w14:paraId="55214936" w14:textId="77777777" w:rsidR="005E6272" w:rsidRPr="00FE6531" w:rsidRDefault="005E6272" w:rsidP="00FE6531">
      <w:pPr>
        <w:pStyle w:val="Stopka"/>
        <w:numPr>
          <w:ilvl w:val="0"/>
          <w:numId w:val="31"/>
        </w:numPr>
        <w:ind w:left="426"/>
        <w:jc w:val="both"/>
        <w:rPr>
          <w:rFonts w:eastAsia="Times New Roman"/>
        </w:rPr>
      </w:pPr>
      <w:r w:rsidRPr="00A81117">
        <w:rPr>
          <w:rFonts w:eastAsia="Times New Roman"/>
        </w:rPr>
        <w:t xml:space="preserve">Wszystkie czynności związane z odbiorami muszą zakończyć się w terminie realizacji umowy wskazanym w ust. 1. </w:t>
      </w:r>
    </w:p>
    <w:p w14:paraId="790276E7" w14:textId="77777777" w:rsidR="005E6272" w:rsidRDefault="005E6272" w:rsidP="008A0DF2">
      <w:pPr>
        <w:spacing w:before="120" w:after="0" w:line="240" w:lineRule="auto"/>
        <w:jc w:val="center"/>
        <w:rPr>
          <w:rFonts w:eastAsia="Times New Roman"/>
          <w:b/>
        </w:rPr>
      </w:pPr>
      <w:r>
        <w:rPr>
          <w:rFonts w:eastAsia="Times New Roman"/>
          <w:b/>
        </w:rPr>
        <w:t>PŁATNOŚCI</w:t>
      </w:r>
    </w:p>
    <w:p w14:paraId="6E987766" w14:textId="77777777" w:rsidR="005E6272" w:rsidRPr="00BC2B8C" w:rsidRDefault="005E6272" w:rsidP="00FE6531">
      <w:pPr>
        <w:spacing w:after="0" w:line="240" w:lineRule="auto"/>
        <w:jc w:val="center"/>
      </w:pPr>
      <w:r w:rsidRPr="00BC2B8C">
        <w:rPr>
          <w:rFonts w:eastAsia="Times New Roman"/>
          <w:b/>
        </w:rPr>
        <w:t>§ 4</w:t>
      </w:r>
    </w:p>
    <w:p w14:paraId="6A296B14" w14:textId="77777777" w:rsidR="005E6272" w:rsidRPr="00BC2B8C" w:rsidRDefault="005E6272" w:rsidP="00CF21CA">
      <w:pPr>
        <w:numPr>
          <w:ilvl w:val="0"/>
          <w:numId w:val="32"/>
        </w:numPr>
        <w:spacing w:after="0" w:line="240" w:lineRule="auto"/>
        <w:ind w:left="426"/>
        <w:jc w:val="both"/>
      </w:pPr>
      <w:r w:rsidRPr="00BC2B8C">
        <w:rPr>
          <w:rFonts w:eastAsia="Times New Roman"/>
        </w:rPr>
        <w:t xml:space="preserve">Wartość przedmiotu umowy określonego w § 1, Strony ustalają na kwotę brutto </w:t>
      </w:r>
      <w:r w:rsidRPr="00BC2B8C">
        <w:rPr>
          <w:rFonts w:eastAsia="Times New Roman"/>
          <w:highlight w:val="yellow"/>
        </w:rPr>
        <w:t>…………….</w:t>
      </w:r>
      <w:r w:rsidRPr="00BC2B8C">
        <w:rPr>
          <w:rFonts w:eastAsia="Times New Roman"/>
        </w:rPr>
        <w:t xml:space="preserve"> zł (słownie: </w:t>
      </w:r>
      <w:r w:rsidRPr="00BC2B8C">
        <w:rPr>
          <w:rFonts w:eastAsia="Times New Roman"/>
          <w:highlight w:val="yellow"/>
        </w:rPr>
        <w:t>…............................................</w:t>
      </w:r>
      <w:r w:rsidRPr="00BC2B8C">
        <w:rPr>
          <w:rFonts w:eastAsia="Times New Roman"/>
        </w:rPr>
        <w:t xml:space="preserve"> zł …….</w:t>
      </w:r>
      <w:r>
        <w:rPr>
          <w:rFonts w:eastAsia="Times New Roman"/>
        </w:rPr>
        <w:t>/100), tj. netto</w:t>
      </w:r>
      <w:r w:rsidRPr="00BC2B8C">
        <w:rPr>
          <w:rFonts w:eastAsia="Times New Roman"/>
        </w:rPr>
        <w:t xml:space="preserve"> </w:t>
      </w:r>
      <w:r w:rsidRPr="00BC2B8C">
        <w:rPr>
          <w:rFonts w:eastAsia="Times New Roman"/>
          <w:highlight w:val="yellow"/>
        </w:rPr>
        <w:t>…………….</w:t>
      </w:r>
      <w:r w:rsidRPr="00BC2B8C">
        <w:rPr>
          <w:rFonts w:eastAsia="Times New Roman"/>
        </w:rPr>
        <w:t xml:space="preserve"> zł (słownie: </w:t>
      </w:r>
      <w:r w:rsidRPr="00BC2B8C">
        <w:rPr>
          <w:rFonts w:eastAsia="Times New Roman"/>
          <w:highlight w:val="yellow"/>
        </w:rPr>
        <w:t>…............................................</w:t>
      </w:r>
      <w:r w:rsidRPr="00BC2B8C">
        <w:rPr>
          <w:rFonts w:eastAsia="Times New Roman"/>
        </w:rPr>
        <w:t xml:space="preserve"> zł …….</w:t>
      </w:r>
      <w:r>
        <w:rPr>
          <w:rFonts w:eastAsia="Times New Roman"/>
        </w:rPr>
        <w:t>/100) oraz kwota podatku od towarów i usług VAT w wysokości ………… zł.</w:t>
      </w:r>
      <w:r w:rsidRPr="00BC2B8C">
        <w:rPr>
          <w:rFonts w:eastAsia="Times New Roman"/>
        </w:rPr>
        <w:t xml:space="preserve"> Wartość przedmiotu umowy brutto obejmuje wszelkie koszty związane z realizacją umowy z uwzględnieniem podatku od towarów i usług VAT, innych opłat i podatków, opłat celnych, kosztów dokumentacji, kosztów opakowania oraz ewentualnych upustów i rabatów, skalkulowanych z uwzględnieniem kosztów dostawy do określonej umową lokalizacji.</w:t>
      </w:r>
    </w:p>
    <w:p w14:paraId="51FDD52D" w14:textId="77777777" w:rsidR="00F37178" w:rsidRDefault="00F37178" w:rsidP="00CF21CA">
      <w:pPr>
        <w:pStyle w:val="Akapitzlist"/>
        <w:numPr>
          <w:ilvl w:val="0"/>
          <w:numId w:val="32"/>
        </w:numPr>
        <w:suppressAutoHyphens w:val="0"/>
        <w:spacing w:after="5" w:line="251" w:lineRule="auto"/>
        <w:ind w:left="426" w:right="43"/>
        <w:contextualSpacing/>
        <w:jc w:val="both"/>
        <w:rPr>
          <w:rFonts w:asciiTheme="minorHAnsi" w:hAnsiTheme="minorHAnsi" w:cstheme="minorHAnsi"/>
          <w:szCs w:val="24"/>
        </w:rPr>
      </w:pPr>
      <w:r w:rsidRPr="000A2378">
        <w:rPr>
          <w:rFonts w:asciiTheme="minorHAnsi" w:hAnsiTheme="minorHAnsi" w:cstheme="minorHAnsi"/>
          <w:szCs w:val="24"/>
        </w:rPr>
        <w:t xml:space="preserve">Wykonawca zobowiązany jest do wystawienia i dostarczenia do siedziby Zamawiającego faktury VAT w terminie do 7 dni kalendarzowych licząc od dnia </w:t>
      </w:r>
      <w:r w:rsidR="006F2E59">
        <w:rPr>
          <w:rFonts w:asciiTheme="minorHAnsi" w:hAnsiTheme="minorHAnsi" w:cstheme="minorHAnsi"/>
          <w:noProof/>
          <w:szCs w:val="24"/>
          <w:lang w:eastAsia="pl-PL"/>
        </w:rPr>
        <w:drawing>
          <wp:inline distT="0" distB="0" distL="0" distR="0" wp14:anchorId="09D637EC" wp14:editId="7A2C1D4A">
            <wp:extent cx="7620" cy="7620"/>
            <wp:effectExtent l="0" t="0" r="0" b="0"/>
            <wp:docPr id="1" name="Picture 6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6"/>
                    <pic:cNvPicPr>
                      <a:picLocks noChangeAspect="1" noChangeArrowheads="1"/>
                    </pic:cNvPicPr>
                  </pic:nvPicPr>
                  <pic:blipFill>
                    <a:blip r:embed="rId9"/>
                    <a:srcRect/>
                    <a:stretch>
                      <a:fillRect/>
                    </a:stretch>
                  </pic:blipFill>
                  <pic:spPr bwMode="auto">
                    <a:xfrm>
                      <a:off x="0" y="0"/>
                      <a:ext cx="7620" cy="7620"/>
                    </a:xfrm>
                    <a:prstGeom prst="rect">
                      <a:avLst/>
                    </a:prstGeom>
                    <a:noFill/>
                    <a:ln w="9525">
                      <a:noFill/>
                      <a:miter lim="800000"/>
                      <a:headEnd/>
                      <a:tailEnd/>
                    </a:ln>
                  </pic:spPr>
                </pic:pic>
              </a:graphicData>
            </a:graphic>
          </wp:inline>
        </w:drawing>
      </w:r>
      <w:r w:rsidRPr="000A2378">
        <w:rPr>
          <w:rFonts w:asciiTheme="minorHAnsi" w:hAnsiTheme="minorHAnsi" w:cstheme="minorHAnsi"/>
          <w:szCs w:val="24"/>
        </w:rPr>
        <w:t xml:space="preserve">podpisania protokołu odbioru dostawy, o którym mowa w § </w:t>
      </w:r>
      <w:r w:rsidR="00CF21CA">
        <w:rPr>
          <w:rFonts w:asciiTheme="minorHAnsi" w:hAnsiTheme="minorHAnsi" w:cstheme="minorHAnsi"/>
          <w:szCs w:val="24"/>
        </w:rPr>
        <w:t>3</w:t>
      </w:r>
      <w:r w:rsidRPr="000A2378">
        <w:rPr>
          <w:rFonts w:asciiTheme="minorHAnsi" w:hAnsiTheme="minorHAnsi" w:cstheme="minorHAnsi"/>
          <w:szCs w:val="24"/>
        </w:rPr>
        <w:t>.</w:t>
      </w:r>
    </w:p>
    <w:p w14:paraId="11E8034E" w14:textId="77777777" w:rsidR="000819B2" w:rsidRPr="00CF21CA" w:rsidRDefault="000819B2" w:rsidP="000819B2">
      <w:pPr>
        <w:numPr>
          <w:ilvl w:val="0"/>
          <w:numId w:val="32"/>
        </w:numPr>
        <w:spacing w:after="0" w:line="240" w:lineRule="auto"/>
        <w:ind w:left="426"/>
        <w:jc w:val="both"/>
        <w:rPr>
          <w:szCs w:val="24"/>
        </w:rPr>
      </w:pPr>
      <w:r w:rsidRPr="00CF21CA">
        <w:rPr>
          <w:szCs w:val="24"/>
        </w:rPr>
        <w:t xml:space="preserve">Wykonawca wystawi fakturę VAT dla Nabywcy wskazując jako płatnika: </w:t>
      </w:r>
    </w:p>
    <w:p w14:paraId="0CD386A7" w14:textId="77777777" w:rsidR="000819B2" w:rsidRPr="00BC2B8C" w:rsidRDefault="000819B2" w:rsidP="000819B2">
      <w:pPr>
        <w:spacing w:after="0" w:line="240" w:lineRule="auto"/>
        <w:jc w:val="center"/>
        <w:rPr>
          <w:b/>
        </w:rPr>
      </w:pPr>
      <w:r w:rsidRPr="00BC2B8C">
        <w:rPr>
          <w:rFonts w:eastAsia="Times New Roman"/>
          <w:b/>
        </w:rPr>
        <w:t>Komenda Wojewódzka Policji we Wrocławiu</w:t>
      </w:r>
    </w:p>
    <w:p w14:paraId="29E17ACD" w14:textId="77777777" w:rsidR="000819B2" w:rsidRPr="00BC2B8C" w:rsidRDefault="000819B2" w:rsidP="000819B2">
      <w:pPr>
        <w:spacing w:after="0" w:line="240" w:lineRule="auto"/>
        <w:jc w:val="center"/>
      </w:pPr>
      <w:r w:rsidRPr="00BC2B8C">
        <w:rPr>
          <w:rFonts w:eastAsia="Times New Roman"/>
        </w:rPr>
        <w:t>50-040 Wrocław,</w:t>
      </w:r>
    </w:p>
    <w:p w14:paraId="4A30E4E9" w14:textId="77777777" w:rsidR="000819B2" w:rsidRPr="00BC2B8C" w:rsidRDefault="000819B2" w:rsidP="000819B2">
      <w:pPr>
        <w:spacing w:after="0" w:line="240" w:lineRule="auto"/>
        <w:jc w:val="center"/>
      </w:pPr>
      <w:r w:rsidRPr="00BC2B8C">
        <w:rPr>
          <w:rFonts w:eastAsia="Times New Roman"/>
        </w:rPr>
        <w:t>ul. Podwale 31-33</w:t>
      </w:r>
    </w:p>
    <w:p w14:paraId="50CAA1B3" w14:textId="77777777" w:rsidR="000819B2" w:rsidRPr="000A2378" w:rsidRDefault="000819B2" w:rsidP="000819B2">
      <w:pPr>
        <w:pStyle w:val="Akapitzlist"/>
        <w:suppressAutoHyphens w:val="0"/>
        <w:spacing w:after="5" w:line="251" w:lineRule="auto"/>
        <w:ind w:left="66" w:right="43"/>
        <w:contextualSpacing/>
        <w:jc w:val="center"/>
        <w:rPr>
          <w:rFonts w:asciiTheme="minorHAnsi" w:hAnsiTheme="minorHAnsi" w:cstheme="minorHAnsi"/>
          <w:szCs w:val="24"/>
        </w:rPr>
      </w:pPr>
      <w:r w:rsidRPr="00BC2B8C">
        <w:rPr>
          <w:rFonts w:eastAsia="Times New Roman"/>
        </w:rPr>
        <w:t>NIP: 896-000-47-80</w:t>
      </w:r>
      <w:r>
        <w:rPr>
          <w:rFonts w:eastAsia="Times New Roman"/>
        </w:rPr>
        <w:t xml:space="preserve">, </w:t>
      </w:r>
      <w:r w:rsidRPr="00BC2B8C">
        <w:rPr>
          <w:rFonts w:eastAsia="Times New Roman"/>
        </w:rPr>
        <w:t>REGON: 930156216</w:t>
      </w:r>
    </w:p>
    <w:p w14:paraId="08AA2ED1" w14:textId="77777777" w:rsidR="00F37178" w:rsidRPr="000A2378" w:rsidRDefault="00F37178" w:rsidP="00CF21CA">
      <w:pPr>
        <w:pStyle w:val="Akapitzlist"/>
        <w:numPr>
          <w:ilvl w:val="0"/>
          <w:numId w:val="32"/>
        </w:numPr>
        <w:suppressAutoHyphens w:val="0"/>
        <w:spacing w:after="5" w:line="251" w:lineRule="auto"/>
        <w:ind w:left="426" w:right="43"/>
        <w:contextualSpacing/>
        <w:jc w:val="both"/>
        <w:rPr>
          <w:rFonts w:asciiTheme="minorHAnsi" w:hAnsiTheme="minorHAnsi" w:cstheme="minorHAnsi"/>
          <w:szCs w:val="24"/>
        </w:rPr>
      </w:pPr>
      <w:r w:rsidRPr="000A2378">
        <w:rPr>
          <w:rFonts w:asciiTheme="minorHAnsi" w:hAnsiTheme="minorHAnsi" w:cstheme="minorHAnsi"/>
          <w:szCs w:val="24"/>
        </w:rPr>
        <w:t xml:space="preserve">Data wystawienia faktury VAT, o której mowa w ust. </w:t>
      </w:r>
      <w:r w:rsidR="000819B2">
        <w:rPr>
          <w:rFonts w:asciiTheme="minorHAnsi" w:hAnsiTheme="minorHAnsi" w:cstheme="minorHAnsi"/>
          <w:szCs w:val="24"/>
        </w:rPr>
        <w:t>2</w:t>
      </w:r>
      <w:r w:rsidRPr="000A2378">
        <w:rPr>
          <w:rFonts w:asciiTheme="minorHAnsi" w:hAnsiTheme="minorHAnsi" w:cstheme="minorHAnsi"/>
          <w:szCs w:val="24"/>
        </w:rPr>
        <w:t xml:space="preserve">, nie może być wcześniejsza niż data podpisania protokołu odbioru, o którym mowa w § </w:t>
      </w:r>
      <w:r w:rsidR="00CF21CA">
        <w:rPr>
          <w:rFonts w:asciiTheme="minorHAnsi" w:hAnsiTheme="minorHAnsi" w:cstheme="minorHAnsi"/>
          <w:szCs w:val="24"/>
        </w:rPr>
        <w:t>3</w:t>
      </w:r>
      <w:r w:rsidRPr="000A2378">
        <w:rPr>
          <w:rFonts w:asciiTheme="minorHAnsi" w:hAnsiTheme="minorHAnsi" w:cstheme="minorHAnsi"/>
          <w:szCs w:val="24"/>
        </w:rPr>
        <w:t>.</w:t>
      </w:r>
    </w:p>
    <w:p w14:paraId="03D2B2CA" w14:textId="77777777" w:rsidR="00F37178" w:rsidRPr="000A2378" w:rsidRDefault="00F37178" w:rsidP="00CF21CA">
      <w:pPr>
        <w:pStyle w:val="Akapitzlist"/>
        <w:numPr>
          <w:ilvl w:val="0"/>
          <w:numId w:val="32"/>
        </w:numPr>
        <w:suppressAutoHyphens w:val="0"/>
        <w:spacing w:after="5" w:line="251" w:lineRule="auto"/>
        <w:ind w:left="426" w:right="43"/>
        <w:contextualSpacing/>
        <w:jc w:val="both"/>
        <w:rPr>
          <w:rFonts w:asciiTheme="minorHAnsi" w:hAnsiTheme="minorHAnsi" w:cstheme="minorHAnsi"/>
          <w:szCs w:val="24"/>
        </w:rPr>
      </w:pPr>
      <w:r w:rsidRPr="000A2378">
        <w:rPr>
          <w:rFonts w:asciiTheme="minorHAnsi" w:hAnsiTheme="minorHAnsi" w:cstheme="minorHAnsi"/>
          <w:szCs w:val="24"/>
        </w:rPr>
        <w:t>Zamawiający zobowiązuje się dokonać zapłaty w terminie do 30 dni kalendarzowych licząc od dnia otrzymania prawidłowo wystawionej faktury. Faktura nie spełniająca wymagań Zamawiającego zostanie skorygowana przez Wykonawcę, a 30 dniowy termin zapłaty liczony będzie od dnia dostarczenia prawidłowo sporządzonej faktury VAT.</w:t>
      </w:r>
    </w:p>
    <w:p w14:paraId="45219EF6" w14:textId="77777777" w:rsidR="00F37178" w:rsidRPr="000A2378" w:rsidRDefault="00F37178" w:rsidP="00CF21CA">
      <w:pPr>
        <w:pStyle w:val="Akapitzlist"/>
        <w:numPr>
          <w:ilvl w:val="0"/>
          <w:numId w:val="32"/>
        </w:numPr>
        <w:spacing w:after="0" w:line="240" w:lineRule="auto"/>
        <w:ind w:left="426"/>
        <w:contextualSpacing/>
        <w:jc w:val="both"/>
        <w:rPr>
          <w:szCs w:val="24"/>
        </w:rPr>
      </w:pPr>
      <w:r w:rsidRPr="000A2378">
        <w:rPr>
          <w:szCs w:val="24"/>
        </w:rPr>
        <w:t>Za termin zapłaty przyjmuje się datę obciążenia rachunku Zamawiającego.</w:t>
      </w:r>
    </w:p>
    <w:p w14:paraId="35DC2A52" w14:textId="77777777" w:rsidR="00F37178" w:rsidRPr="000A2378" w:rsidRDefault="00F37178" w:rsidP="00CF21CA">
      <w:pPr>
        <w:pStyle w:val="Akapitzlist"/>
        <w:numPr>
          <w:ilvl w:val="0"/>
          <w:numId w:val="32"/>
        </w:numPr>
        <w:spacing w:after="0" w:line="240" w:lineRule="auto"/>
        <w:ind w:left="426"/>
        <w:contextualSpacing/>
        <w:jc w:val="both"/>
        <w:rPr>
          <w:szCs w:val="24"/>
        </w:rPr>
      </w:pPr>
      <w:r w:rsidRPr="000A2378">
        <w:rPr>
          <w:szCs w:val="24"/>
        </w:rPr>
        <w:t>Wykonawca oświadcza, że nr rachunku rozliczeniowego wskazany we wszystkich fakturach, które będą wystawione w jego imieniu, jest rachunkiem dla którego zgodnie z Rozdziałem 3a ustawy z dnia 29 sierpnia 1997 r. – Prawo Bankowe (Dz. U. 20</w:t>
      </w:r>
      <w:r>
        <w:rPr>
          <w:szCs w:val="24"/>
        </w:rPr>
        <w:t>22</w:t>
      </w:r>
      <w:r w:rsidRPr="000A2378">
        <w:rPr>
          <w:szCs w:val="24"/>
        </w:rPr>
        <w:t xml:space="preserve"> r. poz. 23</w:t>
      </w:r>
      <w:r>
        <w:rPr>
          <w:szCs w:val="24"/>
        </w:rPr>
        <w:t>24</w:t>
      </w:r>
      <w:r w:rsidRPr="000A2378">
        <w:rPr>
          <w:szCs w:val="24"/>
        </w:rPr>
        <w:t>) prowadzony jest rachunek VAT (zgodnie z oświadczeniem Wykonawcy złożonym w ofercie).</w:t>
      </w:r>
    </w:p>
    <w:p w14:paraId="5A50554B" w14:textId="77777777" w:rsidR="00F37178" w:rsidRPr="000A2378" w:rsidRDefault="00F37178" w:rsidP="00CF21CA">
      <w:pPr>
        <w:pStyle w:val="Akapitzlist"/>
        <w:numPr>
          <w:ilvl w:val="0"/>
          <w:numId w:val="32"/>
        </w:numPr>
        <w:spacing w:after="0" w:line="240" w:lineRule="auto"/>
        <w:ind w:left="426"/>
        <w:contextualSpacing/>
        <w:jc w:val="both"/>
        <w:rPr>
          <w:szCs w:val="24"/>
        </w:rPr>
      </w:pPr>
      <w:r w:rsidRPr="000A2378">
        <w:rPr>
          <w:szCs w:val="24"/>
        </w:rPr>
        <w:t xml:space="preserve">Jeśli nr rachunku rozliczeniowego wskazany przez Wykonawcę, o którym mowa w ust. </w:t>
      </w:r>
      <w:r w:rsidR="00CF21CA">
        <w:rPr>
          <w:szCs w:val="24"/>
        </w:rPr>
        <w:t>6</w:t>
      </w:r>
      <w:r w:rsidRPr="000A2378">
        <w:rPr>
          <w:szCs w:val="24"/>
        </w:rPr>
        <w:t xml:space="preserve"> jest rachunkiem dla którego zgodnie z Rozdziałem 3a ustawy z dnia 29 sierpnia 1997 r. – Prawo Bankowe prowadzony jest rachunek VAT to:</w:t>
      </w:r>
    </w:p>
    <w:p w14:paraId="56E4FF5A" w14:textId="77777777" w:rsidR="00F37178" w:rsidRPr="000A2378" w:rsidRDefault="00F37178" w:rsidP="00CF21CA">
      <w:pPr>
        <w:numPr>
          <w:ilvl w:val="0"/>
          <w:numId w:val="33"/>
        </w:numPr>
        <w:tabs>
          <w:tab w:val="center" w:pos="851"/>
        </w:tabs>
        <w:spacing w:after="0" w:line="240" w:lineRule="auto"/>
        <w:ind w:left="851"/>
        <w:jc w:val="both"/>
        <w:rPr>
          <w:szCs w:val="24"/>
        </w:rPr>
      </w:pPr>
      <w:r w:rsidRPr="000A2378">
        <w:rPr>
          <w:szCs w:val="24"/>
        </w:rPr>
        <w:t xml:space="preserve">Zamawiający oświadcza, że będzie realizować płatności za faktury z zastosowaniem mechanizmu podzielonej płatności tzw. </w:t>
      </w:r>
      <w:proofErr w:type="spellStart"/>
      <w:r w:rsidRPr="000A2378">
        <w:rPr>
          <w:szCs w:val="24"/>
        </w:rPr>
        <w:t>splitpayment</w:t>
      </w:r>
      <w:proofErr w:type="spellEnd"/>
      <w:r w:rsidRPr="000A2378">
        <w:rPr>
          <w:szCs w:val="24"/>
        </w:rPr>
        <w:t xml:space="preserve">. Zapłatę w tym systemie uznaje się za dokonanie płatności w terminie ustalonym w ust. </w:t>
      </w:r>
      <w:r w:rsidRPr="000A2378">
        <w:rPr>
          <w:rFonts w:asciiTheme="minorHAnsi" w:hAnsiTheme="minorHAnsi" w:cstheme="minorHAnsi"/>
          <w:szCs w:val="24"/>
        </w:rPr>
        <w:t>5</w:t>
      </w:r>
    </w:p>
    <w:p w14:paraId="2A25091F" w14:textId="77777777" w:rsidR="00F37178" w:rsidRPr="000A2378" w:rsidRDefault="00F37178" w:rsidP="00CF21CA">
      <w:pPr>
        <w:numPr>
          <w:ilvl w:val="0"/>
          <w:numId w:val="33"/>
        </w:numPr>
        <w:tabs>
          <w:tab w:val="center" w:pos="851"/>
        </w:tabs>
        <w:spacing w:after="0" w:line="240" w:lineRule="auto"/>
        <w:ind w:left="851"/>
        <w:jc w:val="both"/>
        <w:rPr>
          <w:szCs w:val="24"/>
        </w:rPr>
      </w:pPr>
      <w:r w:rsidRPr="000A2378">
        <w:rPr>
          <w:szCs w:val="24"/>
        </w:rPr>
        <w:t xml:space="preserve">podzieloną płatność tzw. </w:t>
      </w:r>
      <w:proofErr w:type="spellStart"/>
      <w:r w:rsidRPr="000A2378">
        <w:rPr>
          <w:szCs w:val="24"/>
        </w:rPr>
        <w:t>splitpayment</w:t>
      </w:r>
      <w:proofErr w:type="spellEnd"/>
      <w:r w:rsidRPr="000A2378">
        <w:rPr>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świadczenie zwolnione z VAT, opodatkowane stawką 0% lub objęte odwrotnym obciążeniem</w:t>
      </w:r>
    </w:p>
    <w:p w14:paraId="69DBB38A" w14:textId="77777777" w:rsidR="00F37178" w:rsidRPr="000A2378" w:rsidRDefault="00F37178" w:rsidP="00CF21CA">
      <w:pPr>
        <w:numPr>
          <w:ilvl w:val="0"/>
          <w:numId w:val="33"/>
        </w:numPr>
        <w:tabs>
          <w:tab w:val="center" w:pos="851"/>
        </w:tabs>
        <w:spacing w:after="0" w:line="240" w:lineRule="auto"/>
        <w:ind w:left="851"/>
        <w:jc w:val="both"/>
        <w:rPr>
          <w:szCs w:val="24"/>
        </w:rPr>
      </w:pPr>
      <w:r w:rsidRPr="000A2378">
        <w:rPr>
          <w:szCs w:val="24"/>
        </w:rPr>
        <w:t xml:space="preserve">Wykonawca oświadcza, że wyraża zgodę na dokonywanie przez Zamawiającego płatności w systemie podzielonej płatności tzw. </w:t>
      </w:r>
      <w:proofErr w:type="spellStart"/>
      <w:r w:rsidRPr="000A2378">
        <w:rPr>
          <w:szCs w:val="24"/>
        </w:rPr>
        <w:t>splitpayment</w:t>
      </w:r>
      <w:proofErr w:type="spellEnd"/>
      <w:r w:rsidRPr="000A2378">
        <w:rPr>
          <w:szCs w:val="24"/>
        </w:rPr>
        <w:t>.</w:t>
      </w:r>
    </w:p>
    <w:p w14:paraId="2C83A7B3" w14:textId="77777777" w:rsidR="00F37178" w:rsidRPr="000A2378" w:rsidRDefault="00F37178" w:rsidP="00CF21CA">
      <w:pPr>
        <w:pStyle w:val="Akapitzlist"/>
        <w:numPr>
          <w:ilvl w:val="0"/>
          <w:numId w:val="32"/>
        </w:numPr>
        <w:spacing w:after="0" w:line="240" w:lineRule="auto"/>
        <w:ind w:left="426"/>
        <w:contextualSpacing/>
        <w:jc w:val="both"/>
        <w:rPr>
          <w:szCs w:val="24"/>
        </w:rPr>
      </w:pPr>
      <w:r w:rsidRPr="000A2378">
        <w:rPr>
          <w:szCs w:val="24"/>
        </w:rPr>
        <w:lastRenderedPageBreak/>
        <w:t>Wszelkie płatności finansowe między Zamawiającym a Wykonawcą będą prowadzone wyłącznie w złotych polskich.</w:t>
      </w:r>
    </w:p>
    <w:p w14:paraId="51C54D73" w14:textId="77777777" w:rsidR="005E6272" w:rsidRDefault="005E6272" w:rsidP="008A0DF2">
      <w:pPr>
        <w:spacing w:before="120" w:after="0"/>
        <w:jc w:val="center"/>
        <w:rPr>
          <w:b/>
          <w:bCs/>
          <w:iCs/>
        </w:rPr>
      </w:pPr>
      <w:r>
        <w:rPr>
          <w:b/>
          <w:bCs/>
          <w:iCs/>
        </w:rPr>
        <w:t>WSPARCIE TECHNICZNE</w:t>
      </w:r>
    </w:p>
    <w:p w14:paraId="1939234D" w14:textId="77777777" w:rsidR="005E6272" w:rsidRDefault="005E6272" w:rsidP="00FD7EE5">
      <w:pPr>
        <w:spacing w:after="0"/>
        <w:jc w:val="center"/>
        <w:rPr>
          <w:b/>
          <w:bCs/>
          <w:iCs/>
        </w:rPr>
      </w:pPr>
      <w:r w:rsidRPr="00BC2B8C">
        <w:rPr>
          <w:b/>
          <w:bCs/>
          <w:iCs/>
        </w:rPr>
        <w:t>§ 5</w:t>
      </w:r>
    </w:p>
    <w:p w14:paraId="400BF160" w14:textId="755EAAEB" w:rsidR="005E6272" w:rsidRDefault="005E6272" w:rsidP="003D2900">
      <w:pPr>
        <w:numPr>
          <w:ilvl w:val="0"/>
          <w:numId w:val="18"/>
        </w:numPr>
        <w:spacing w:after="0"/>
        <w:ind w:left="426"/>
        <w:jc w:val="both"/>
      </w:pPr>
      <w:r>
        <w:t xml:space="preserve">Wykonawca zobowiązuje się zapewnić Zamawiającemu wsparcie techniczne producenta oprogramowania na podstawie licencji wieczystej z </w:t>
      </w:r>
      <w:r w:rsidR="006659C4" w:rsidRPr="006659C4">
        <w:rPr>
          <w:highlight w:val="yellow"/>
        </w:rPr>
        <w:t>…</w:t>
      </w:r>
      <w:r>
        <w:t xml:space="preserve"> okresem wsparcia technicznego.</w:t>
      </w:r>
    </w:p>
    <w:p w14:paraId="2537D6C1" w14:textId="77777777" w:rsidR="005E6272" w:rsidRDefault="005E6272" w:rsidP="008A0DF2">
      <w:pPr>
        <w:spacing w:before="120" w:after="0"/>
        <w:jc w:val="center"/>
      </w:pPr>
      <w:r>
        <w:rPr>
          <w:b/>
          <w:bCs/>
          <w:iCs/>
        </w:rPr>
        <w:t>KARY UMOWNE</w:t>
      </w:r>
    </w:p>
    <w:p w14:paraId="6A366CA6" w14:textId="77777777" w:rsidR="005E6272" w:rsidRDefault="005E6272" w:rsidP="00FD7EE5">
      <w:pPr>
        <w:spacing w:after="0"/>
        <w:jc w:val="center"/>
      </w:pPr>
      <w:r>
        <w:rPr>
          <w:b/>
          <w:bCs/>
          <w:iCs/>
        </w:rPr>
        <w:t>§ 6</w:t>
      </w:r>
    </w:p>
    <w:p w14:paraId="44F30188" w14:textId="77777777" w:rsidR="005E6272" w:rsidRDefault="005E6272" w:rsidP="005E6272">
      <w:pPr>
        <w:numPr>
          <w:ilvl w:val="0"/>
          <w:numId w:val="11"/>
        </w:numPr>
        <w:tabs>
          <w:tab w:val="clear" w:pos="0"/>
          <w:tab w:val="num" w:pos="360"/>
        </w:tabs>
        <w:spacing w:after="0" w:line="240" w:lineRule="auto"/>
        <w:ind w:left="360"/>
        <w:jc w:val="both"/>
      </w:pPr>
      <w:r>
        <w:t>Wykonawca zapłaci Zamawiającemu karę umowną w przypadku :</w:t>
      </w:r>
    </w:p>
    <w:p w14:paraId="398EA775" w14:textId="77777777" w:rsidR="005E6272" w:rsidRDefault="005E6272" w:rsidP="005E6272">
      <w:pPr>
        <w:numPr>
          <w:ilvl w:val="1"/>
          <w:numId w:val="11"/>
        </w:numPr>
        <w:tabs>
          <w:tab w:val="clear" w:pos="1080"/>
          <w:tab w:val="num" w:pos="720"/>
        </w:tabs>
        <w:spacing w:after="0" w:line="240" w:lineRule="auto"/>
        <w:ind w:left="720"/>
        <w:jc w:val="both"/>
      </w:pPr>
      <w:r>
        <w:t>odstąpienia od umowy przez którąkolwiek ze Stron z przyczyn, za które odpowiedzialność ponosi Wykonawca, w wysokości 10% wartości przedmiotu umowy brutto,</w:t>
      </w:r>
    </w:p>
    <w:p w14:paraId="30BB004F" w14:textId="77777777" w:rsidR="005E6272" w:rsidRDefault="005E6272" w:rsidP="005E6272">
      <w:pPr>
        <w:numPr>
          <w:ilvl w:val="1"/>
          <w:numId w:val="11"/>
        </w:numPr>
        <w:tabs>
          <w:tab w:val="clear" w:pos="1080"/>
          <w:tab w:val="num" w:pos="720"/>
        </w:tabs>
        <w:spacing w:after="0" w:line="240" w:lineRule="auto"/>
        <w:ind w:left="720"/>
        <w:jc w:val="both"/>
      </w:pPr>
      <w:r>
        <w:t>zwłoki w wykonaniu przedmiotu umowy w stosunku do terminu określonego w § 3 ust. 1, w wysokości 0,5% wartości brutto przedmiotu umowy, za każdy rozpoczęty dzień zwłoki, nie więcej jednak niż 10% wartości przedmiotu umowy brutto.</w:t>
      </w:r>
    </w:p>
    <w:p w14:paraId="11079125" w14:textId="77777777" w:rsidR="005E6272" w:rsidRDefault="005E6272" w:rsidP="005E6272">
      <w:pPr>
        <w:numPr>
          <w:ilvl w:val="0"/>
          <w:numId w:val="11"/>
        </w:numPr>
        <w:tabs>
          <w:tab w:val="clear" w:pos="0"/>
          <w:tab w:val="num" w:pos="360"/>
        </w:tabs>
        <w:spacing w:after="0" w:line="240" w:lineRule="auto"/>
        <w:ind w:left="360"/>
        <w:jc w:val="both"/>
      </w:pPr>
      <w:r>
        <w:t>Wykonawca oświadcza, że wyraża zgodę na potrącenie z wystawionej faktury VAT (w rozumieniu art. 498 i 499 KC) powstałej należności, poprzez naliczenie kary umownej w wysokości, o której mowa w ust. 1. Wykonawca oświadcza, że powyższe stwierdzenie nie zostało złożone pod wpływem błędu, ani nie jest obarczone jakąkolwiek inną wadą oświadczenia woli skutkującą jej nieważnością.</w:t>
      </w:r>
    </w:p>
    <w:p w14:paraId="6A5805FD" w14:textId="77777777" w:rsidR="005E6272" w:rsidRDefault="005E6272" w:rsidP="005E6272">
      <w:pPr>
        <w:numPr>
          <w:ilvl w:val="0"/>
          <w:numId w:val="11"/>
        </w:numPr>
        <w:tabs>
          <w:tab w:val="clear" w:pos="0"/>
          <w:tab w:val="num" w:pos="360"/>
        </w:tabs>
        <w:spacing w:after="0" w:line="240" w:lineRule="auto"/>
        <w:ind w:left="360"/>
        <w:jc w:val="both"/>
      </w:pPr>
      <w:r>
        <w:t>Strony zastrzegają sobie prawo dochodzenia odszkodowania uzupełniającego na zasadach ogólnych, do wysokości rzeczywiście poniesionej szkody.</w:t>
      </w:r>
    </w:p>
    <w:p w14:paraId="4DEABB09" w14:textId="77777777" w:rsidR="005E6272" w:rsidRDefault="005E6272" w:rsidP="005E6272">
      <w:pPr>
        <w:widowControl w:val="0"/>
        <w:numPr>
          <w:ilvl w:val="0"/>
          <w:numId w:val="11"/>
        </w:numPr>
        <w:tabs>
          <w:tab w:val="clear" w:pos="0"/>
          <w:tab w:val="num" w:pos="360"/>
        </w:tabs>
        <w:spacing w:after="0" w:line="240" w:lineRule="auto"/>
        <w:ind w:left="360"/>
        <w:jc w:val="both"/>
      </w:pPr>
      <w:r>
        <w:t>Odstąpienie od umowy pozostaje bez wpływu na roszczenia o zapłatę kar, o których mowa w ust. 1, które stały się wymagalne przed okresem odstąpienia.</w:t>
      </w:r>
    </w:p>
    <w:p w14:paraId="41163956" w14:textId="77777777" w:rsidR="005E6272" w:rsidRDefault="005E6272" w:rsidP="005E6272">
      <w:pPr>
        <w:widowControl w:val="0"/>
        <w:numPr>
          <w:ilvl w:val="0"/>
          <w:numId w:val="11"/>
        </w:numPr>
        <w:tabs>
          <w:tab w:val="clear" w:pos="0"/>
          <w:tab w:val="num" w:pos="360"/>
        </w:tabs>
        <w:spacing w:after="0" w:line="240" w:lineRule="auto"/>
        <w:ind w:left="360"/>
        <w:jc w:val="both"/>
      </w:pPr>
      <w:r>
        <w:t>Kary umowne mogą być naliczane niezależnie od siebie i podlegają sumowaniu.</w:t>
      </w:r>
    </w:p>
    <w:p w14:paraId="0CA275C2" w14:textId="77777777" w:rsidR="005E6272" w:rsidRDefault="005E6272" w:rsidP="005E6272">
      <w:pPr>
        <w:widowControl w:val="0"/>
        <w:numPr>
          <w:ilvl w:val="0"/>
          <w:numId w:val="11"/>
        </w:numPr>
        <w:tabs>
          <w:tab w:val="clear" w:pos="0"/>
          <w:tab w:val="num" w:pos="360"/>
        </w:tabs>
        <w:spacing w:after="0" w:line="240" w:lineRule="auto"/>
        <w:ind w:left="360"/>
        <w:jc w:val="both"/>
      </w:pPr>
      <w:r>
        <w:t>Kary umowne są natychmiast wymagalne.</w:t>
      </w:r>
    </w:p>
    <w:p w14:paraId="4F8C3AF7" w14:textId="77777777" w:rsidR="005E6272" w:rsidRDefault="005E6272" w:rsidP="005E6272">
      <w:pPr>
        <w:widowControl w:val="0"/>
        <w:numPr>
          <w:ilvl w:val="0"/>
          <w:numId w:val="11"/>
        </w:numPr>
        <w:tabs>
          <w:tab w:val="clear" w:pos="0"/>
          <w:tab w:val="num" w:pos="360"/>
        </w:tabs>
        <w:spacing w:after="0" w:line="240" w:lineRule="auto"/>
        <w:ind w:left="360"/>
        <w:jc w:val="both"/>
      </w:pPr>
      <w:r>
        <w:t>Łączna wysokość kar umownych jakie Zamawiający może naliczyć Wykonawcy nie może przekroczyć 20 % wartości przedmiotu umowy brutto, o której mowa w § 4 ust. 1 umowy.</w:t>
      </w:r>
    </w:p>
    <w:p w14:paraId="51BEE501" w14:textId="77777777" w:rsidR="005E6272" w:rsidRPr="00C234D0" w:rsidRDefault="005E6272" w:rsidP="008A0DF2">
      <w:pPr>
        <w:spacing w:before="120" w:after="0"/>
        <w:jc w:val="center"/>
        <w:rPr>
          <w:b/>
        </w:rPr>
      </w:pPr>
      <w:r w:rsidRPr="00C234D0">
        <w:rPr>
          <w:b/>
        </w:rPr>
        <w:t>ODSTĄPIENIE OD UMOWY</w:t>
      </w:r>
    </w:p>
    <w:p w14:paraId="236437F3" w14:textId="77777777" w:rsidR="005E6272" w:rsidRDefault="005E6272" w:rsidP="00FD7EE5">
      <w:pPr>
        <w:pStyle w:val="Nagwek1"/>
        <w:numPr>
          <w:ilvl w:val="0"/>
          <w:numId w:val="0"/>
        </w:numPr>
        <w:spacing w:before="0" w:after="0"/>
        <w:jc w:val="center"/>
        <w:rPr>
          <w:rFonts w:ascii="Calibri" w:hAnsi="Calibri" w:cs="Calibri"/>
          <w:sz w:val="22"/>
          <w:szCs w:val="22"/>
        </w:rPr>
      </w:pPr>
      <w:r w:rsidRPr="007272B6">
        <w:rPr>
          <w:rFonts w:ascii="Calibri" w:hAnsi="Calibri" w:cs="Calibri"/>
          <w:sz w:val="22"/>
          <w:szCs w:val="22"/>
        </w:rPr>
        <w:t>§ 8</w:t>
      </w:r>
    </w:p>
    <w:p w14:paraId="56C31DEC" w14:textId="77777777" w:rsidR="005E6272" w:rsidRPr="00CF21CA" w:rsidRDefault="005E6272" w:rsidP="00CF21CA">
      <w:pPr>
        <w:numPr>
          <w:ilvl w:val="0"/>
          <w:numId w:val="34"/>
        </w:numPr>
        <w:spacing w:after="0" w:line="240" w:lineRule="auto"/>
        <w:ind w:left="426"/>
        <w:jc w:val="both"/>
      </w:pPr>
      <w:r w:rsidRPr="00C234D0">
        <w:t>Zamawiający może odstąpić od umowy:</w:t>
      </w:r>
    </w:p>
    <w:p w14:paraId="165FCCDD" w14:textId="77777777" w:rsidR="005E6272" w:rsidRDefault="005E6272" w:rsidP="005E6272">
      <w:pPr>
        <w:numPr>
          <w:ilvl w:val="0"/>
          <w:numId w:val="21"/>
        </w:numPr>
        <w:suppressAutoHyphens w:val="0"/>
        <w:spacing w:after="0" w:line="240" w:lineRule="auto"/>
        <w:ind w:left="567" w:right="20" w:hanging="363"/>
        <w:jc w:val="both"/>
      </w:pPr>
      <w:r w:rsidRPr="00C234D0">
        <w:t>w przypadku niedotrzymania przez Wyk</w:t>
      </w:r>
      <w:r>
        <w:t>onawcę z przyczyn przez niego zawinionych terminu określonego w § 3 ust. 1</w:t>
      </w:r>
      <w:r w:rsidRPr="00C234D0">
        <w:t xml:space="preserve"> umowy </w:t>
      </w:r>
      <w:r>
        <w:t>i dalszym nie wykonaniu przez Wykonawcę przedmiotu umowy w ciągu kolejnych 7 dni roboczych,</w:t>
      </w:r>
    </w:p>
    <w:p w14:paraId="744303DD" w14:textId="77777777" w:rsidR="005E6272" w:rsidRDefault="005E6272" w:rsidP="005E6272">
      <w:pPr>
        <w:numPr>
          <w:ilvl w:val="0"/>
          <w:numId w:val="21"/>
        </w:numPr>
        <w:suppressAutoHyphens w:val="0"/>
        <w:spacing w:after="0" w:line="240" w:lineRule="auto"/>
        <w:ind w:left="567" w:right="20" w:hanging="363"/>
        <w:jc w:val="both"/>
      </w:pPr>
      <w:r>
        <w:t>j</w:t>
      </w:r>
      <w:r w:rsidRPr="004573D7">
        <w:t xml:space="preserve">eżeli </w:t>
      </w:r>
      <w:r w:rsidRPr="002119D3">
        <w:rPr>
          <w:spacing w:val="-4"/>
        </w:rPr>
        <w:t xml:space="preserve">Wykonawca </w:t>
      </w:r>
      <w:r w:rsidRPr="004573D7">
        <w:t xml:space="preserve">realizuje wadliwie </w:t>
      </w:r>
      <w:r w:rsidRPr="002119D3">
        <w:rPr>
          <w:spacing w:val="-4"/>
        </w:rPr>
        <w:t xml:space="preserve">umowę, </w:t>
      </w:r>
      <w:r w:rsidRPr="004573D7">
        <w:t xml:space="preserve">niezgodnie z </w:t>
      </w:r>
      <w:r>
        <w:t>jej warunkami</w:t>
      </w:r>
      <w:r w:rsidRPr="004573D7">
        <w:t xml:space="preserve"> określonymi w </w:t>
      </w:r>
      <w:r>
        <w:t xml:space="preserve">postępowaniu o udzielenie zamówienia publicznego lub </w:t>
      </w:r>
      <w:r w:rsidRPr="004573D7">
        <w:t xml:space="preserve">niezgodnie z warunkami niniejszej </w:t>
      </w:r>
      <w:r w:rsidRPr="002119D3">
        <w:rPr>
          <w:spacing w:val="-4"/>
        </w:rPr>
        <w:t xml:space="preserve">umowy, </w:t>
      </w:r>
      <w:r w:rsidRPr="004573D7">
        <w:t>w szczególności gdy</w:t>
      </w:r>
      <w:r w:rsidRPr="002119D3">
        <w:rPr>
          <w:spacing w:val="29"/>
        </w:rPr>
        <w:t xml:space="preserve"> </w:t>
      </w:r>
      <w:r w:rsidRPr="004573D7">
        <w:t>dostarczone</w:t>
      </w:r>
      <w:r w:rsidRPr="002119D3">
        <w:rPr>
          <w:spacing w:val="29"/>
        </w:rPr>
        <w:t xml:space="preserve"> </w:t>
      </w:r>
      <w:r w:rsidRPr="004573D7">
        <w:t>oprogramowanie</w:t>
      </w:r>
      <w:r>
        <w:t xml:space="preserve"> (</w:t>
      </w:r>
      <w:r w:rsidRPr="004573D7">
        <w:t>lub</w:t>
      </w:r>
      <w:r w:rsidRPr="002119D3">
        <w:rPr>
          <w:spacing w:val="26"/>
        </w:rPr>
        <w:t xml:space="preserve"> </w:t>
      </w:r>
      <w:r w:rsidRPr="004573D7">
        <w:t>warunki</w:t>
      </w:r>
      <w:r w:rsidRPr="002119D3">
        <w:rPr>
          <w:spacing w:val="31"/>
        </w:rPr>
        <w:t xml:space="preserve"> </w:t>
      </w:r>
      <w:r w:rsidRPr="004573D7">
        <w:t>licencji</w:t>
      </w:r>
      <w:r>
        <w:t xml:space="preserve">) </w:t>
      </w:r>
      <w:r w:rsidRPr="004573D7">
        <w:t>nie</w:t>
      </w:r>
      <w:r w:rsidRPr="002119D3">
        <w:rPr>
          <w:spacing w:val="28"/>
        </w:rPr>
        <w:t xml:space="preserve"> </w:t>
      </w:r>
      <w:r w:rsidRPr="004573D7">
        <w:t>spełniają</w:t>
      </w:r>
      <w:r w:rsidRPr="002119D3">
        <w:rPr>
          <w:spacing w:val="29"/>
        </w:rPr>
        <w:t xml:space="preserve"> </w:t>
      </w:r>
      <w:r w:rsidRPr="004573D7">
        <w:t>wymaga</w:t>
      </w:r>
      <w:r>
        <w:t>ń Zamawiającego,</w:t>
      </w:r>
    </w:p>
    <w:p w14:paraId="49F81D5C" w14:textId="77777777" w:rsidR="005E6272" w:rsidRPr="00C234D0" w:rsidRDefault="005E6272" w:rsidP="005E6272">
      <w:pPr>
        <w:numPr>
          <w:ilvl w:val="0"/>
          <w:numId w:val="21"/>
        </w:numPr>
        <w:suppressAutoHyphens w:val="0"/>
        <w:spacing w:after="0" w:line="240" w:lineRule="auto"/>
        <w:ind w:left="567" w:hanging="363"/>
        <w:jc w:val="both"/>
      </w:pPr>
      <w:r w:rsidRPr="00C234D0">
        <w:t>w razie zaistnienia okoliczności powodującej, że wykonanie umowy nie leży w interesie publicznym, czego nie można było przewidzieć w chwili zawarcia umowy</w:t>
      </w:r>
      <w:r>
        <w:t xml:space="preserve">, </w:t>
      </w:r>
    </w:p>
    <w:p w14:paraId="4E8B37CD" w14:textId="77777777" w:rsidR="005E6272" w:rsidRPr="00C234D0" w:rsidRDefault="005E6272" w:rsidP="005E6272">
      <w:pPr>
        <w:numPr>
          <w:ilvl w:val="0"/>
          <w:numId w:val="21"/>
        </w:numPr>
        <w:suppressAutoHyphens w:val="0"/>
        <w:spacing w:after="0" w:line="240" w:lineRule="auto"/>
        <w:ind w:left="567" w:right="20" w:hanging="363"/>
        <w:jc w:val="both"/>
      </w:pPr>
      <w:r w:rsidRPr="00C234D0">
        <w:t>w przypadku, gdy żadna ze stron umowy nie będzie odpowiedzialna za niewykonanie lub nienależyte wykonanie swoich zobowiązań wynikających z niniejszej Umowy, jeżeli jest to spowodowane wystąpieniem okoliczności siły wyższej lub wszelkich innych okoliczności lub przyczyn niezależnych o</w:t>
      </w:r>
      <w:r>
        <w:t>d</w:t>
      </w:r>
      <w:r w:rsidRPr="00C234D0">
        <w:t xml:space="preserve"> Stron, a wykonanie umowy stało się niemożliwe.</w:t>
      </w:r>
    </w:p>
    <w:p w14:paraId="4DE88418" w14:textId="77777777" w:rsidR="005E6272" w:rsidRPr="00CF21CA" w:rsidRDefault="005E6272" w:rsidP="00CF21CA">
      <w:pPr>
        <w:numPr>
          <w:ilvl w:val="0"/>
          <w:numId w:val="34"/>
        </w:numPr>
        <w:spacing w:after="0" w:line="240" w:lineRule="auto"/>
        <w:ind w:left="426"/>
        <w:jc w:val="both"/>
      </w:pPr>
      <w:r w:rsidRPr="004573D7">
        <w:t>Odstąpienie od um</w:t>
      </w:r>
      <w:r>
        <w:t>owy z przyczyn określonych w § 8 ust. 1 pkt 1 i 2</w:t>
      </w:r>
      <w:r w:rsidRPr="004573D7">
        <w:t xml:space="preserve"> ma charakter odstąpienia z przyczyn leżących po stronie </w:t>
      </w:r>
      <w:r w:rsidRPr="00CF21CA">
        <w:t xml:space="preserve">Wykonawcy. </w:t>
      </w:r>
      <w:r w:rsidRPr="004573D7">
        <w:t xml:space="preserve">W takim przypadku Zamawiający ma prawo naliczenia </w:t>
      </w:r>
      <w:r w:rsidRPr="00CF21CA">
        <w:t xml:space="preserve">Wykonawcy </w:t>
      </w:r>
      <w:r w:rsidRPr="004573D7">
        <w:t>kar</w:t>
      </w:r>
      <w:r w:rsidRPr="00CF21CA">
        <w:t xml:space="preserve"> </w:t>
      </w:r>
      <w:r w:rsidRPr="004573D7">
        <w:t>umownych.</w:t>
      </w:r>
    </w:p>
    <w:p w14:paraId="6C2077A4" w14:textId="77777777" w:rsidR="005E6272" w:rsidRPr="00CF21CA" w:rsidRDefault="005E6272" w:rsidP="00CF21CA">
      <w:pPr>
        <w:numPr>
          <w:ilvl w:val="0"/>
          <w:numId w:val="34"/>
        </w:numPr>
        <w:spacing w:after="0" w:line="240" w:lineRule="auto"/>
        <w:ind w:left="426"/>
        <w:jc w:val="both"/>
      </w:pPr>
      <w:r w:rsidRPr="007272B6">
        <w:t>Odstąpienie od umowy powinno nastąpić w formie pisemnej pod rygorem nieważności takiego oświadczenia i powinno wskazywać przyczynę</w:t>
      </w:r>
      <w:r w:rsidRPr="00CF21CA">
        <w:t xml:space="preserve"> </w:t>
      </w:r>
      <w:r w:rsidRPr="007272B6">
        <w:t>odstąpienia</w:t>
      </w:r>
      <w:r>
        <w:t>.</w:t>
      </w:r>
    </w:p>
    <w:p w14:paraId="349AB023" w14:textId="77777777" w:rsidR="005E6272" w:rsidRPr="00231F66" w:rsidRDefault="005E6272" w:rsidP="00CF21CA">
      <w:pPr>
        <w:numPr>
          <w:ilvl w:val="0"/>
          <w:numId w:val="34"/>
        </w:numPr>
        <w:spacing w:after="0" w:line="240" w:lineRule="auto"/>
        <w:ind w:left="426"/>
        <w:jc w:val="both"/>
        <w:rPr>
          <w:b/>
        </w:rPr>
      </w:pPr>
      <w:r>
        <w:t xml:space="preserve">W przypadkach określonych niniejszą umową Zamawiający ma prawo do odstąpienia od umowy w terminie do </w:t>
      </w:r>
      <w:r w:rsidRPr="00231F66">
        <w:t>30 dni kalendarzowych od powzięcia wiadomości o okolicznościach</w:t>
      </w:r>
      <w:r>
        <w:t xml:space="preserve"> stanowiących </w:t>
      </w:r>
      <w:r>
        <w:lastRenderedPageBreak/>
        <w:t>podstawę do odstąpienia od umowy, nie później jednak niż w terminie do 3 miesięcy od dnia jej zawarcia.</w:t>
      </w:r>
    </w:p>
    <w:p w14:paraId="2D63F560" w14:textId="77777777" w:rsidR="005E6272" w:rsidRPr="00FD6952" w:rsidRDefault="005E6272" w:rsidP="00CF21CA">
      <w:pPr>
        <w:numPr>
          <w:ilvl w:val="0"/>
          <w:numId w:val="34"/>
        </w:numPr>
        <w:spacing w:after="0" w:line="240" w:lineRule="auto"/>
        <w:ind w:left="426"/>
        <w:jc w:val="both"/>
        <w:rPr>
          <w:b/>
        </w:rPr>
      </w:pPr>
      <w:r>
        <w:t>Strony mogą skorzystać z uprawnienia do odstąpienia od umowy również w przypadkach określonych przepisami prawa.</w:t>
      </w:r>
    </w:p>
    <w:p w14:paraId="6EC9225D" w14:textId="77777777" w:rsidR="005E6272" w:rsidRDefault="005E6272" w:rsidP="008A0DF2">
      <w:pPr>
        <w:tabs>
          <w:tab w:val="left" w:pos="720"/>
        </w:tabs>
        <w:spacing w:before="120" w:after="0"/>
        <w:jc w:val="center"/>
      </w:pPr>
      <w:r>
        <w:rPr>
          <w:b/>
          <w:bCs/>
        </w:rPr>
        <w:t>OŚWIADCZENIE WYKONAWCY</w:t>
      </w:r>
    </w:p>
    <w:p w14:paraId="3538365B" w14:textId="77777777" w:rsidR="005E6272" w:rsidRDefault="005E6272" w:rsidP="00FD7EE5">
      <w:pPr>
        <w:tabs>
          <w:tab w:val="left" w:pos="720"/>
          <w:tab w:val="center" w:pos="4535"/>
          <w:tab w:val="left" w:pos="5130"/>
        </w:tabs>
        <w:spacing w:after="0"/>
        <w:jc w:val="center"/>
      </w:pPr>
      <w:r>
        <w:rPr>
          <w:b/>
          <w:bCs/>
        </w:rPr>
        <w:t>§ 9</w:t>
      </w:r>
    </w:p>
    <w:p w14:paraId="488A228A" w14:textId="77777777" w:rsidR="005E6272" w:rsidRPr="006C49BA" w:rsidRDefault="005E6272" w:rsidP="00CF21CA">
      <w:pPr>
        <w:pStyle w:val="Akapitzlist"/>
        <w:tabs>
          <w:tab w:val="left" w:pos="0"/>
        </w:tabs>
        <w:spacing w:after="0" w:line="240" w:lineRule="auto"/>
        <w:ind w:left="0"/>
        <w:contextualSpacing/>
        <w:jc w:val="both"/>
      </w:pPr>
      <w:r>
        <w:rPr>
          <w:bCs/>
        </w:rPr>
        <w:t xml:space="preserve">Wykonawca oświadcza, że w trakcie obowiązywania niniejszej umowy, jak również po jej ustaniu, zachowa pełną poufność w stosunku do wszelkich informacji wynikających z tej umowy, nie </w:t>
      </w:r>
      <w:r>
        <w:t xml:space="preserve">wykorzysta ich do innych celów oraz nie opublikuje bez pisemnej zgody Zamawiającego. </w:t>
      </w:r>
    </w:p>
    <w:p w14:paraId="765BEE08" w14:textId="77777777" w:rsidR="005E6272" w:rsidRDefault="005E6272" w:rsidP="00CF21CA">
      <w:pPr>
        <w:spacing w:before="120" w:after="0" w:line="240" w:lineRule="auto"/>
        <w:jc w:val="center"/>
        <w:rPr>
          <w:rFonts w:eastAsia="Times New Roman"/>
          <w:b/>
        </w:rPr>
      </w:pPr>
      <w:r>
        <w:rPr>
          <w:rFonts w:eastAsia="Times New Roman"/>
          <w:b/>
        </w:rPr>
        <w:t>POSTANOWIENIA KOŃCOWE</w:t>
      </w:r>
    </w:p>
    <w:p w14:paraId="3FC7AA4F" w14:textId="77777777" w:rsidR="005E6272" w:rsidRPr="00BC2B8C" w:rsidRDefault="005E6272" w:rsidP="005E6272">
      <w:pPr>
        <w:spacing w:after="0" w:line="240" w:lineRule="auto"/>
        <w:jc w:val="center"/>
      </w:pPr>
      <w:r w:rsidRPr="00BC2B8C">
        <w:rPr>
          <w:rFonts w:eastAsia="Times New Roman"/>
          <w:b/>
        </w:rPr>
        <w:t xml:space="preserve">§ </w:t>
      </w:r>
      <w:r>
        <w:rPr>
          <w:rFonts w:eastAsia="Times New Roman"/>
          <w:b/>
        </w:rPr>
        <w:t>10</w:t>
      </w:r>
    </w:p>
    <w:p w14:paraId="69DD66D9" w14:textId="77777777" w:rsidR="005E6272" w:rsidRPr="00580422" w:rsidRDefault="005E6272" w:rsidP="005E6272">
      <w:pPr>
        <w:numPr>
          <w:ilvl w:val="0"/>
          <w:numId w:val="6"/>
        </w:numPr>
        <w:tabs>
          <w:tab w:val="left" w:pos="-360"/>
        </w:tabs>
        <w:spacing w:after="0" w:line="240" w:lineRule="auto"/>
        <w:ind w:left="360"/>
        <w:jc w:val="both"/>
      </w:pPr>
      <w:r w:rsidRPr="00BC2B8C">
        <w:rPr>
          <w:rFonts w:eastAsia="Times New Roman"/>
        </w:rPr>
        <w:t xml:space="preserve">Wykonawca nie może dokonać cesji na osoby trzecie wierzytelności wynikających z niniejszej umowy. </w:t>
      </w:r>
    </w:p>
    <w:p w14:paraId="6DBF7DFA" w14:textId="77777777" w:rsidR="005E6272" w:rsidRPr="00BC2B8C" w:rsidRDefault="005E6272" w:rsidP="005E6272">
      <w:pPr>
        <w:numPr>
          <w:ilvl w:val="0"/>
          <w:numId w:val="6"/>
        </w:numPr>
        <w:tabs>
          <w:tab w:val="left" w:pos="-360"/>
        </w:tabs>
        <w:spacing w:after="0" w:line="240" w:lineRule="auto"/>
        <w:ind w:left="360"/>
        <w:jc w:val="both"/>
      </w:pPr>
      <w:r>
        <w:rPr>
          <w:rFonts w:eastAsia="Times New Roman"/>
        </w:rPr>
        <w:t>Ilekroć w niniejszej umowie jest mowa o „dniu roboczym” należy przez to rozumieć każdy dzień od poniedziałku do piątku z wyłączeniem dni ustawowo wolnych od pracy.</w:t>
      </w:r>
    </w:p>
    <w:p w14:paraId="6650D648" w14:textId="77777777" w:rsidR="005E6272" w:rsidRPr="00BC2B8C" w:rsidRDefault="005E6272" w:rsidP="005E6272">
      <w:pPr>
        <w:numPr>
          <w:ilvl w:val="0"/>
          <w:numId w:val="6"/>
        </w:numPr>
        <w:tabs>
          <w:tab w:val="left" w:pos="-360"/>
        </w:tabs>
        <w:spacing w:after="0" w:line="240" w:lineRule="auto"/>
        <w:ind w:left="360"/>
        <w:jc w:val="both"/>
      </w:pPr>
      <w:r w:rsidRPr="00BC2B8C">
        <w:rPr>
          <w:rFonts w:eastAsia="Times New Roman"/>
        </w:rPr>
        <w:t>W sprawach nieuregulowanych umową stosuje się przepisy Kodeksu Cywilnego</w:t>
      </w:r>
      <w:r>
        <w:rPr>
          <w:rFonts w:eastAsia="Times New Roman"/>
        </w:rPr>
        <w:t xml:space="preserve"> oraz</w:t>
      </w:r>
      <w:r w:rsidRPr="00BC2B8C">
        <w:rPr>
          <w:rFonts w:eastAsia="Times New Roman"/>
        </w:rPr>
        <w:t xml:space="preserve"> ustawy Prawo Zamówień Publicznych. </w:t>
      </w:r>
    </w:p>
    <w:p w14:paraId="463968BD" w14:textId="77777777" w:rsidR="005E6272" w:rsidRPr="00BC2B8C" w:rsidRDefault="005E6272" w:rsidP="005E6272">
      <w:pPr>
        <w:numPr>
          <w:ilvl w:val="0"/>
          <w:numId w:val="6"/>
        </w:numPr>
        <w:tabs>
          <w:tab w:val="left" w:pos="-360"/>
        </w:tabs>
        <w:spacing w:after="0" w:line="240" w:lineRule="auto"/>
        <w:ind w:left="360"/>
        <w:jc w:val="both"/>
      </w:pPr>
      <w:r w:rsidRPr="00BC2B8C">
        <w:rPr>
          <w:rFonts w:eastAsia="Times New Roman"/>
        </w:rPr>
        <w:t xml:space="preserve">Sądem właściwym dla Stron umowy jest sąd powszechny właściwy dla siedziby Zamawiającego. </w:t>
      </w:r>
    </w:p>
    <w:p w14:paraId="2373F9AC" w14:textId="77777777" w:rsidR="005E6272" w:rsidRPr="00BC2B8C" w:rsidRDefault="005E6272" w:rsidP="005E6272">
      <w:pPr>
        <w:numPr>
          <w:ilvl w:val="0"/>
          <w:numId w:val="6"/>
        </w:numPr>
        <w:tabs>
          <w:tab w:val="left" w:pos="-360"/>
        </w:tabs>
        <w:spacing w:after="0" w:line="240" w:lineRule="auto"/>
        <w:ind w:left="360"/>
        <w:jc w:val="both"/>
      </w:pPr>
      <w:r w:rsidRPr="00BC2B8C">
        <w:rPr>
          <w:rFonts w:eastAsia="Times New Roman"/>
        </w:rPr>
        <w:t>Umo</w:t>
      </w:r>
      <w:r>
        <w:rPr>
          <w:rFonts w:eastAsia="Times New Roman"/>
        </w:rPr>
        <w:t xml:space="preserve">wę sporządzono w </w:t>
      </w:r>
      <w:r w:rsidR="00FD7EE5">
        <w:rPr>
          <w:rFonts w:eastAsia="Times New Roman"/>
        </w:rPr>
        <w:t>2</w:t>
      </w:r>
      <w:r w:rsidRPr="00BC2B8C">
        <w:rPr>
          <w:rFonts w:eastAsia="Times New Roman"/>
        </w:rPr>
        <w:t xml:space="preserve"> jednobrzmiących egzemplarzach, z których </w:t>
      </w:r>
      <w:r w:rsidR="00FD7EE5">
        <w:rPr>
          <w:rFonts w:eastAsia="Times New Roman"/>
        </w:rPr>
        <w:t>1</w:t>
      </w:r>
      <w:r w:rsidRPr="00BC2B8C">
        <w:rPr>
          <w:rFonts w:eastAsia="Times New Roman"/>
        </w:rPr>
        <w:t xml:space="preserve"> egzemplarz</w:t>
      </w:r>
      <w:r>
        <w:rPr>
          <w:rFonts w:eastAsia="Times New Roman"/>
        </w:rPr>
        <w:t xml:space="preserve"> otrzymuje Zamawiający</w:t>
      </w:r>
      <w:r w:rsidRPr="00BC2B8C">
        <w:rPr>
          <w:rFonts w:eastAsia="Times New Roman"/>
        </w:rPr>
        <w:t xml:space="preserve"> i </w:t>
      </w:r>
      <w:r w:rsidR="00FD7EE5">
        <w:rPr>
          <w:rFonts w:eastAsia="Times New Roman"/>
        </w:rPr>
        <w:t>2</w:t>
      </w:r>
      <w:r w:rsidRPr="00BC2B8C">
        <w:rPr>
          <w:rFonts w:eastAsia="Times New Roman"/>
        </w:rPr>
        <w:t xml:space="preserve"> egzemplarz Wykonawca. </w:t>
      </w:r>
    </w:p>
    <w:p w14:paraId="333DFB40" w14:textId="77777777" w:rsidR="005E6272" w:rsidRPr="00F77374" w:rsidRDefault="005E6272" w:rsidP="005E6272">
      <w:pPr>
        <w:numPr>
          <w:ilvl w:val="0"/>
          <w:numId w:val="6"/>
        </w:numPr>
        <w:tabs>
          <w:tab w:val="left" w:pos="-360"/>
        </w:tabs>
        <w:spacing w:after="0" w:line="240" w:lineRule="auto"/>
        <w:ind w:left="360"/>
        <w:jc w:val="both"/>
      </w:pPr>
      <w:r w:rsidRPr="00BC2B8C">
        <w:rPr>
          <w:rFonts w:eastAsia="Times New Roman"/>
        </w:rPr>
        <w:t xml:space="preserve">Załączniki stanowiące integralną część umowy: </w:t>
      </w:r>
    </w:p>
    <w:p w14:paraId="351975DD" w14:textId="4FD680E4" w:rsidR="00F77374" w:rsidRPr="00BC2B8C" w:rsidRDefault="00F77374" w:rsidP="00F77374">
      <w:pPr>
        <w:pStyle w:val="Akapitzlist"/>
        <w:numPr>
          <w:ilvl w:val="0"/>
          <w:numId w:val="7"/>
        </w:numPr>
        <w:tabs>
          <w:tab w:val="left" w:pos="-360"/>
        </w:tabs>
        <w:spacing w:after="0" w:line="240" w:lineRule="auto"/>
        <w:jc w:val="both"/>
      </w:pPr>
      <w:r>
        <w:t>Załącznik nr 1- Opis przedmiotu zamówienia</w:t>
      </w:r>
      <w:r w:rsidR="00814FD9">
        <w:t>/ Formularz ofertowy</w:t>
      </w:r>
    </w:p>
    <w:p w14:paraId="486C1D89" w14:textId="3C278CA7" w:rsidR="00F77374" w:rsidRPr="00F77374" w:rsidRDefault="005E6272" w:rsidP="00F77374">
      <w:pPr>
        <w:pStyle w:val="Akapitzlist"/>
        <w:numPr>
          <w:ilvl w:val="0"/>
          <w:numId w:val="7"/>
        </w:numPr>
        <w:tabs>
          <w:tab w:val="left" w:pos="-360"/>
          <w:tab w:val="left" w:pos="720"/>
        </w:tabs>
        <w:spacing w:after="0" w:line="240" w:lineRule="auto"/>
        <w:jc w:val="both"/>
      </w:pPr>
      <w:r w:rsidRPr="00F77374">
        <w:rPr>
          <w:rFonts w:eastAsia="Times New Roman"/>
        </w:rPr>
        <w:t xml:space="preserve">Załącznik nr </w:t>
      </w:r>
      <w:r w:rsidR="00F77374" w:rsidRPr="00F77374">
        <w:rPr>
          <w:rFonts w:eastAsia="Times New Roman"/>
        </w:rPr>
        <w:t>2</w:t>
      </w:r>
      <w:r w:rsidRPr="00F77374">
        <w:rPr>
          <w:rFonts w:eastAsia="Times New Roman"/>
        </w:rPr>
        <w:t xml:space="preserve"> </w:t>
      </w:r>
      <w:r w:rsidR="00F77374">
        <w:rPr>
          <w:rFonts w:eastAsia="Times New Roman"/>
        </w:rPr>
        <w:t xml:space="preserve">- </w:t>
      </w:r>
      <w:r w:rsidRPr="00F77374">
        <w:rPr>
          <w:rFonts w:eastAsia="Times New Roman"/>
        </w:rPr>
        <w:t>Protokół odbioru przedmiotu umowy – wzór.</w:t>
      </w:r>
    </w:p>
    <w:p w14:paraId="6BDC8FD4" w14:textId="30300399" w:rsidR="005E6272" w:rsidRPr="00BC2B8C" w:rsidRDefault="00F77374" w:rsidP="00F77374">
      <w:pPr>
        <w:pStyle w:val="Akapitzlist"/>
        <w:numPr>
          <w:ilvl w:val="0"/>
          <w:numId w:val="7"/>
        </w:numPr>
        <w:tabs>
          <w:tab w:val="left" w:pos="-360"/>
          <w:tab w:val="left" w:pos="720"/>
        </w:tabs>
        <w:spacing w:after="0" w:line="240" w:lineRule="auto"/>
        <w:jc w:val="both"/>
      </w:pPr>
      <w:r>
        <w:rPr>
          <w:rFonts w:eastAsia="Times New Roman"/>
        </w:rPr>
        <w:t>Załącznik nr 3- Oświadczenie</w:t>
      </w:r>
      <w:r w:rsidR="008551C9">
        <w:rPr>
          <w:rFonts w:eastAsia="Times New Roman"/>
        </w:rPr>
        <w:t>,</w:t>
      </w:r>
      <w:r>
        <w:rPr>
          <w:rFonts w:eastAsia="Times New Roman"/>
        </w:rPr>
        <w:t xml:space="preserve"> wykluczenie</w:t>
      </w:r>
      <w:r w:rsidR="005E6272" w:rsidRPr="00F77374">
        <w:rPr>
          <w:rFonts w:eastAsia="Times New Roman"/>
        </w:rPr>
        <w:t xml:space="preserve"> </w:t>
      </w:r>
    </w:p>
    <w:p w14:paraId="0786A018" w14:textId="77777777" w:rsidR="005E6272" w:rsidRDefault="003D2900" w:rsidP="003D2900">
      <w:pPr>
        <w:tabs>
          <w:tab w:val="left" w:pos="-360"/>
          <w:tab w:val="center" w:pos="1985"/>
          <w:tab w:val="center" w:pos="7088"/>
        </w:tabs>
        <w:spacing w:before="600" w:after="0" w:line="240" w:lineRule="auto"/>
        <w:jc w:val="both"/>
        <w:rPr>
          <w:rFonts w:eastAsia="Times New Roman"/>
          <w:b/>
        </w:rPr>
      </w:pPr>
      <w:r>
        <w:rPr>
          <w:rFonts w:eastAsia="Times New Roman"/>
          <w:b/>
        </w:rPr>
        <w:tab/>
      </w:r>
      <w:r w:rsidR="005E6272">
        <w:rPr>
          <w:rFonts w:eastAsia="Times New Roman"/>
          <w:b/>
        </w:rPr>
        <w:t>WYKONAWCA</w:t>
      </w:r>
      <w:r>
        <w:rPr>
          <w:rFonts w:eastAsia="Times New Roman"/>
          <w:b/>
        </w:rPr>
        <w:t>:</w:t>
      </w:r>
      <w:r>
        <w:rPr>
          <w:rFonts w:eastAsia="Times New Roman"/>
          <w:b/>
        </w:rPr>
        <w:tab/>
      </w:r>
      <w:r w:rsidR="005E6272" w:rsidRPr="00BC2B8C">
        <w:rPr>
          <w:rFonts w:eastAsia="Times New Roman"/>
          <w:b/>
        </w:rPr>
        <w:t>ZAMAWIAJĄCY:</w:t>
      </w:r>
    </w:p>
    <w:p w14:paraId="52B877BC" w14:textId="77777777" w:rsidR="003D2900" w:rsidRPr="003D2900" w:rsidRDefault="003D2900" w:rsidP="003D2900">
      <w:pPr>
        <w:tabs>
          <w:tab w:val="left" w:pos="-360"/>
          <w:tab w:val="center" w:pos="1985"/>
          <w:tab w:val="center" w:pos="7088"/>
        </w:tabs>
        <w:spacing w:before="840" w:after="0" w:line="240" w:lineRule="auto"/>
        <w:jc w:val="both"/>
        <w:rPr>
          <w:rFonts w:eastAsia="Times New Roman"/>
        </w:rPr>
      </w:pPr>
      <w:r w:rsidRPr="003D2900">
        <w:rPr>
          <w:rFonts w:eastAsia="Times New Roman"/>
        </w:rPr>
        <w:tab/>
        <w:t>…………………………</w:t>
      </w:r>
      <w:r>
        <w:rPr>
          <w:rFonts w:eastAsia="Times New Roman"/>
        </w:rPr>
        <w:t>…..</w:t>
      </w:r>
      <w:r w:rsidRPr="003D2900">
        <w:rPr>
          <w:rFonts w:eastAsia="Times New Roman"/>
        </w:rPr>
        <w:t>……..</w:t>
      </w:r>
      <w:r w:rsidRPr="003D2900">
        <w:rPr>
          <w:rFonts w:eastAsia="Times New Roman"/>
        </w:rPr>
        <w:tab/>
        <w:t>……………</w:t>
      </w:r>
      <w:r>
        <w:rPr>
          <w:rFonts w:eastAsia="Times New Roman"/>
        </w:rPr>
        <w:t>…..</w:t>
      </w:r>
      <w:r w:rsidRPr="003D2900">
        <w:rPr>
          <w:rFonts w:eastAsia="Times New Roman"/>
        </w:rPr>
        <w:t>…………………..</w:t>
      </w:r>
    </w:p>
    <w:sectPr w:rsidR="003D2900" w:rsidRPr="003D2900" w:rsidSect="00AF61D4">
      <w:footerReference w:type="default" r:id="rId10"/>
      <w:pgSz w:w="11906" w:h="16838"/>
      <w:pgMar w:top="1418" w:right="1558" w:bottom="1134" w:left="1418" w:header="0" w:footer="266"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25E3F" w14:textId="77777777" w:rsidR="006E786B" w:rsidRDefault="006E786B">
      <w:pPr>
        <w:spacing w:after="0" w:line="240" w:lineRule="auto"/>
      </w:pPr>
      <w:r>
        <w:separator/>
      </w:r>
    </w:p>
  </w:endnote>
  <w:endnote w:type="continuationSeparator" w:id="0">
    <w:p w14:paraId="44DC7D1F" w14:textId="77777777" w:rsidR="006E786B" w:rsidRDefault="006E7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D73C4" w14:textId="77777777" w:rsidR="00CF21CA" w:rsidRDefault="00000000">
    <w:pPr>
      <w:pStyle w:val="Stopka"/>
      <w:jc w:val="center"/>
    </w:pPr>
    <w:r>
      <w:fldChar w:fldCharType="begin"/>
    </w:r>
    <w:r>
      <w:instrText xml:space="preserve"> PAGE   \* MERGEFORMAT </w:instrText>
    </w:r>
    <w:r>
      <w:fldChar w:fldCharType="separate"/>
    </w:r>
    <w:r w:rsidR="00F13A16">
      <w:rPr>
        <w:noProof/>
      </w:rPr>
      <w:t>5</w:t>
    </w:r>
    <w:r>
      <w:rPr>
        <w:noProof/>
      </w:rPr>
      <w:fldChar w:fldCharType="end"/>
    </w:r>
  </w:p>
  <w:p w14:paraId="312EDEDA" w14:textId="77777777" w:rsidR="00CF21CA" w:rsidRDefault="00CF21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987C7" w14:textId="77777777" w:rsidR="006E786B" w:rsidRDefault="006E786B">
      <w:pPr>
        <w:spacing w:after="0" w:line="240" w:lineRule="auto"/>
      </w:pPr>
      <w:r>
        <w:separator/>
      </w:r>
    </w:p>
  </w:footnote>
  <w:footnote w:type="continuationSeparator" w:id="0">
    <w:p w14:paraId="321B57A6" w14:textId="77777777" w:rsidR="006E786B" w:rsidRDefault="006E78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pStyle w:val="Nagwek1"/>
      <w:lvlText w:val="%1."/>
      <w:lvlJc w:val="left"/>
      <w:pPr>
        <w:tabs>
          <w:tab w:val="num" w:pos="-76"/>
        </w:tabs>
        <w:ind w:left="644" w:hanging="360"/>
      </w:pPr>
      <w:rPr>
        <w:rFonts w:ascii="Times New Roman" w:eastAsia="Times New Roman" w:hAnsi="Times New Roman" w:cs="Times New Roman"/>
        <w:b/>
        <w:color w:val="000000"/>
        <w:sz w:val="24"/>
        <w:szCs w:val="24"/>
        <w:lang w:eastAsia="ar-SA"/>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ascii="Symbol" w:eastAsia="Times New Roman" w:hAnsi="Symbol" w:cs="Times New Roman"/>
        <w:b/>
        <w:iCs/>
        <w:strike w:val="0"/>
        <w:dstrike w:val="0"/>
        <w:sz w:val="24"/>
        <w:szCs w:val="24"/>
        <w:u w:val="none"/>
        <w:lang w:eastAsia="ar-SA"/>
      </w:rPr>
    </w:lvl>
    <w:lvl w:ilvl="1">
      <w:start w:val="1"/>
      <w:numFmt w:val="decimal"/>
      <w:lvlText w:val="%2)"/>
      <w:lvlJc w:val="left"/>
      <w:pPr>
        <w:tabs>
          <w:tab w:val="num" w:pos="0"/>
        </w:tabs>
        <w:ind w:left="792" w:hanging="432"/>
      </w:pPr>
      <w:rPr>
        <w:rFonts w:ascii="Times New Roman" w:eastAsia="Times New Roman" w:hAnsi="Times New Roman" w:cs="Times New Roman"/>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3"/>
    <w:multiLevelType w:val="singleLevel"/>
    <w:tmpl w:val="00000003"/>
    <w:name w:val="WW8Num3"/>
    <w:lvl w:ilvl="0">
      <w:start w:val="1"/>
      <w:numFmt w:val="upperRoman"/>
      <w:lvlText w:val="%1."/>
      <w:lvlJc w:val="left"/>
      <w:pPr>
        <w:tabs>
          <w:tab w:val="num" w:pos="0"/>
        </w:tabs>
        <w:ind w:left="720" w:hanging="720"/>
      </w:pPr>
      <w:rPr>
        <w:rFonts w:ascii="Times New Roman" w:hAnsi="Times New Roman" w:cs="Times New Roman"/>
        <w:sz w:val="24"/>
        <w:szCs w:val="24"/>
      </w:rPr>
    </w:lvl>
  </w:abstractNum>
  <w:abstractNum w:abstractNumId="3" w15:restartNumberingAfterBreak="0">
    <w:nsid w:val="00000004"/>
    <w:multiLevelType w:val="singleLevel"/>
    <w:tmpl w:val="AEAA53E6"/>
    <w:lvl w:ilvl="0">
      <w:start w:val="1"/>
      <w:numFmt w:val="decimal"/>
      <w:lvlText w:val="%1)"/>
      <w:lvlJc w:val="left"/>
      <w:pPr>
        <w:ind w:left="720" w:hanging="360"/>
      </w:pPr>
      <w:rPr>
        <w:rFonts w:ascii="Calibri" w:eastAsia="Calibri" w:hAnsi="Calibri" w:cs="Calibri"/>
        <w:b/>
        <w:bCs/>
        <w:iCs/>
        <w:sz w:val="22"/>
        <w:szCs w:val="24"/>
        <w:lang w:eastAsia="ar-SA"/>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20" w:hanging="360"/>
      </w:pPr>
      <w:rPr>
        <w:rFonts w:ascii="Times New Roman" w:eastAsia="Times New Roman" w:hAnsi="Times New Roman" w:cs="Times New Roman"/>
        <w:sz w:val="24"/>
        <w:szCs w:val="24"/>
      </w:rPr>
    </w:lvl>
  </w:abstractNum>
  <w:abstractNum w:abstractNumId="5" w15:restartNumberingAfterBreak="0">
    <w:nsid w:val="00000006"/>
    <w:multiLevelType w:val="singleLevel"/>
    <w:tmpl w:val="DA7AFD7E"/>
    <w:name w:val="WW8Num6"/>
    <w:lvl w:ilvl="0">
      <w:start w:val="1"/>
      <w:numFmt w:val="decimal"/>
      <w:lvlText w:val="%1."/>
      <w:lvlJc w:val="left"/>
      <w:pPr>
        <w:tabs>
          <w:tab w:val="num" w:pos="0"/>
        </w:tabs>
        <w:ind w:left="720" w:hanging="360"/>
      </w:pPr>
      <w:rPr>
        <w:rFonts w:ascii="Calibri" w:eastAsia="Times New Roman" w:hAnsi="Calibri" w:cs="Times New Roman" w:hint="default"/>
        <w:sz w:val="24"/>
        <w:szCs w:val="24"/>
      </w:rPr>
    </w:lvl>
  </w:abstractNum>
  <w:abstractNum w:abstractNumId="6" w15:restartNumberingAfterBreak="0">
    <w:nsid w:val="00000007"/>
    <w:multiLevelType w:val="multilevel"/>
    <w:tmpl w:val="453213F0"/>
    <w:name w:val="WW8Num7"/>
    <w:lvl w:ilvl="0">
      <w:start w:val="1"/>
      <w:numFmt w:val="decimal"/>
      <w:lvlText w:val="%1."/>
      <w:lvlJc w:val="left"/>
      <w:pPr>
        <w:tabs>
          <w:tab w:val="num" w:pos="0"/>
        </w:tabs>
        <w:ind w:left="720" w:hanging="360"/>
      </w:pPr>
      <w:rPr>
        <w:rFonts w:cs="Times New Roman"/>
        <w:b/>
        <w:bCs w:val="0"/>
        <w:iCs/>
        <w:sz w:val="24"/>
        <w:szCs w:val="24"/>
        <w:lang w:eastAsia="ar-SA"/>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FF96CDBE"/>
    <w:name w:val="WW8Num8"/>
    <w:lvl w:ilvl="0">
      <w:start w:val="1"/>
      <w:numFmt w:val="decimal"/>
      <w:lvlText w:val="%1."/>
      <w:lvlJc w:val="left"/>
      <w:pPr>
        <w:tabs>
          <w:tab w:val="num" w:pos="0"/>
        </w:tabs>
        <w:ind w:left="720" w:hanging="360"/>
      </w:pPr>
      <w:rPr>
        <w:rFonts w:cs="Times New Roman"/>
        <w:b/>
        <w:sz w:val="24"/>
        <w:szCs w:val="24"/>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720" w:hanging="360"/>
      </w:pPr>
      <w:rPr>
        <w:rFonts w:ascii="Times New Roman" w:eastAsia="Times New Roman" w:hAnsi="Times New Roman" w:cs="Times New Roman"/>
        <w:b/>
        <w:iCs/>
        <w:sz w:val="24"/>
        <w:szCs w:val="24"/>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0"/>
        </w:tabs>
        <w:ind w:left="106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singleLevel"/>
    <w:tmpl w:val="0000000D"/>
    <w:name w:val="WW8Num13"/>
    <w:lvl w:ilvl="0">
      <w:start w:val="1"/>
      <w:numFmt w:val="lowerLetter"/>
      <w:lvlText w:val="%1)"/>
      <w:lvlJc w:val="left"/>
      <w:pPr>
        <w:tabs>
          <w:tab w:val="num" w:pos="0"/>
        </w:tabs>
        <w:ind w:left="720" w:hanging="360"/>
      </w:pPr>
      <w:rPr>
        <w:color w:val="000000"/>
      </w:rPr>
    </w:lvl>
  </w:abstractNum>
  <w:abstractNum w:abstractNumId="13" w15:restartNumberingAfterBreak="0">
    <w:nsid w:val="0000000E"/>
    <w:multiLevelType w:val="multilevel"/>
    <w:tmpl w:val="0000000E"/>
    <w:name w:val="WW8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multilevel"/>
    <w:tmpl w:val="0000000F"/>
    <w:name w:val="WW8Num15"/>
    <w:lvl w:ilvl="0">
      <w:start w:val="1"/>
      <w:numFmt w:val="decimal"/>
      <w:pStyle w:val="Listapunktowana"/>
      <w:suff w:val="space"/>
      <w:lvlText w:val="%1."/>
      <w:lvlJc w:val="left"/>
      <w:pPr>
        <w:tabs>
          <w:tab w:val="num" w:pos="0"/>
        </w:tabs>
        <w:ind w:left="0" w:firstLine="0"/>
      </w:pPr>
      <w:rPr>
        <w:rFonts w:ascii="Calibri" w:hAnsi="Calibri" w:cs="Calibri"/>
        <w:b/>
        <w:bCs/>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tabs>
          <w:tab w:val="num" w:pos="0"/>
        </w:tabs>
        <w:ind w:left="426" w:firstLine="0"/>
      </w:pPr>
    </w:lvl>
    <w:lvl w:ilvl="2">
      <w:start w:val="1"/>
      <w:numFmt w:val="decimal"/>
      <w:suff w:val="space"/>
      <w:lvlText w:val="%1.%2.%3"/>
      <w:lvlJc w:val="left"/>
      <w:pPr>
        <w:tabs>
          <w:tab w:val="num" w:pos="0"/>
        </w:tabs>
        <w:ind w:left="0" w:firstLine="0"/>
      </w:pPr>
      <w:rPr>
        <w:b w:val="0"/>
      </w:r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15" w15:restartNumberingAfterBreak="0">
    <w:nsid w:val="00000010"/>
    <w:multiLevelType w:val="multilevel"/>
    <w:tmpl w:val="00000010"/>
    <w:name w:val="WW8Num16"/>
    <w:lvl w:ilvl="0">
      <w:start w:val="1"/>
      <w:numFmt w:val="bullet"/>
      <w:lvlText w:val=""/>
      <w:lvlJc w:val="left"/>
      <w:pPr>
        <w:tabs>
          <w:tab w:val="num" w:pos="0"/>
        </w:tabs>
        <w:ind w:left="1420" w:hanging="360"/>
      </w:pPr>
      <w:rPr>
        <w:rFonts w:ascii="Symbol" w:hAnsi="Symbol" w:cs="Symbol"/>
        <w:sz w:val="24"/>
        <w:szCs w:val="24"/>
      </w:rPr>
    </w:lvl>
    <w:lvl w:ilvl="1">
      <w:start w:val="1"/>
      <w:numFmt w:val="bullet"/>
      <w:lvlText w:val="o"/>
      <w:lvlJc w:val="left"/>
      <w:pPr>
        <w:tabs>
          <w:tab w:val="num" w:pos="0"/>
        </w:tabs>
        <w:ind w:left="2140" w:hanging="360"/>
      </w:pPr>
      <w:rPr>
        <w:rFonts w:ascii="Courier New" w:hAnsi="Courier New" w:cs="Courier New"/>
      </w:rPr>
    </w:lvl>
    <w:lvl w:ilvl="2">
      <w:start w:val="1"/>
      <w:numFmt w:val="bullet"/>
      <w:lvlText w:val=""/>
      <w:lvlJc w:val="left"/>
      <w:pPr>
        <w:tabs>
          <w:tab w:val="num" w:pos="0"/>
        </w:tabs>
        <w:ind w:left="2860" w:hanging="360"/>
      </w:pPr>
      <w:rPr>
        <w:rFonts w:ascii="Wingdings" w:hAnsi="Wingdings" w:cs="Wingdings"/>
      </w:rPr>
    </w:lvl>
    <w:lvl w:ilvl="3">
      <w:start w:val="1"/>
      <w:numFmt w:val="bullet"/>
      <w:lvlText w:val=""/>
      <w:lvlJc w:val="left"/>
      <w:pPr>
        <w:tabs>
          <w:tab w:val="num" w:pos="0"/>
        </w:tabs>
        <w:ind w:left="3580" w:hanging="360"/>
      </w:pPr>
      <w:rPr>
        <w:rFonts w:ascii="Symbol" w:hAnsi="Symbol" w:cs="Symbol"/>
        <w:sz w:val="24"/>
        <w:szCs w:val="24"/>
      </w:rPr>
    </w:lvl>
    <w:lvl w:ilvl="4">
      <w:start w:val="1"/>
      <w:numFmt w:val="bullet"/>
      <w:lvlText w:val="o"/>
      <w:lvlJc w:val="left"/>
      <w:pPr>
        <w:tabs>
          <w:tab w:val="num" w:pos="0"/>
        </w:tabs>
        <w:ind w:left="4300" w:hanging="360"/>
      </w:pPr>
      <w:rPr>
        <w:rFonts w:ascii="Courier New" w:hAnsi="Courier New" w:cs="Courier New"/>
      </w:rPr>
    </w:lvl>
    <w:lvl w:ilvl="5">
      <w:start w:val="1"/>
      <w:numFmt w:val="bullet"/>
      <w:lvlText w:val=""/>
      <w:lvlJc w:val="left"/>
      <w:pPr>
        <w:tabs>
          <w:tab w:val="num" w:pos="0"/>
        </w:tabs>
        <w:ind w:left="5020" w:hanging="360"/>
      </w:pPr>
      <w:rPr>
        <w:rFonts w:ascii="Wingdings" w:hAnsi="Wingdings" w:cs="Wingdings"/>
      </w:rPr>
    </w:lvl>
    <w:lvl w:ilvl="6">
      <w:start w:val="1"/>
      <w:numFmt w:val="bullet"/>
      <w:lvlText w:val=""/>
      <w:lvlJc w:val="left"/>
      <w:pPr>
        <w:tabs>
          <w:tab w:val="num" w:pos="0"/>
        </w:tabs>
        <w:ind w:left="5740" w:hanging="360"/>
      </w:pPr>
      <w:rPr>
        <w:rFonts w:ascii="Symbol" w:hAnsi="Symbol" w:cs="Symbol"/>
        <w:sz w:val="24"/>
        <w:szCs w:val="24"/>
      </w:rPr>
    </w:lvl>
    <w:lvl w:ilvl="7">
      <w:start w:val="1"/>
      <w:numFmt w:val="bullet"/>
      <w:lvlText w:val="o"/>
      <w:lvlJc w:val="left"/>
      <w:pPr>
        <w:tabs>
          <w:tab w:val="num" w:pos="0"/>
        </w:tabs>
        <w:ind w:left="6460" w:hanging="360"/>
      </w:pPr>
      <w:rPr>
        <w:rFonts w:ascii="Courier New" w:hAnsi="Courier New" w:cs="Courier New"/>
      </w:rPr>
    </w:lvl>
    <w:lvl w:ilvl="8">
      <w:start w:val="1"/>
      <w:numFmt w:val="bullet"/>
      <w:lvlText w:val=""/>
      <w:lvlJc w:val="left"/>
      <w:pPr>
        <w:tabs>
          <w:tab w:val="num" w:pos="0"/>
        </w:tabs>
        <w:ind w:left="7180" w:hanging="360"/>
      </w:pPr>
      <w:rPr>
        <w:rFonts w:ascii="Wingdings" w:hAnsi="Wingdings" w:cs="Wingdings"/>
      </w:rPr>
    </w:lvl>
  </w:abstractNum>
  <w:abstractNum w:abstractNumId="16" w15:restartNumberingAfterBreak="0">
    <w:nsid w:val="00000011"/>
    <w:multiLevelType w:val="multilevel"/>
    <w:tmpl w:val="00000011"/>
    <w:name w:val="WW8Num17"/>
    <w:lvl w:ilvl="0">
      <w:start w:val="1"/>
      <w:numFmt w:val="bullet"/>
      <w:lvlText w:val=""/>
      <w:lvlJc w:val="left"/>
      <w:pPr>
        <w:tabs>
          <w:tab w:val="num" w:pos="0"/>
        </w:tabs>
        <w:ind w:left="720" w:hanging="360"/>
      </w:pPr>
      <w:rPr>
        <w:rFonts w:ascii="Symbol" w:hAnsi="Symbol" w:cs="Symbo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8Num18"/>
    <w:lvl w:ilvl="0">
      <w:start w:val="1"/>
      <w:numFmt w:val="bullet"/>
      <w:lvlText w:val=""/>
      <w:lvlJc w:val="left"/>
      <w:pPr>
        <w:tabs>
          <w:tab w:val="num" w:pos="420"/>
        </w:tabs>
        <w:ind w:left="420" w:hanging="420"/>
      </w:pPr>
      <w:rPr>
        <w:rFonts w:ascii="Wingdings" w:hAnsi="Wingdings" w:cs="Wingdings"/>
        <w:sz w:val="24"/>
        <w:szCs w:val="24"/>
      </w:rPr>
    </w:lvl>
    <w:lvl w:ilvl="1">
      <w:start w:val="1"/>
      <w:numFmt w:val="bullet"/>
      <w:lvlText w:val=""/>
      <w:lvlJc w:val="left"/>
      <w:pPr>
        <w:tabs>
          <w:tab w:val="num" w:pos="840"/>
        </w:tabs>
        <w:ind w:left="840" w:hanging="420"/>
      </w:pPr>
      <w:rPr>
        <w:rFonts w:ascii="Wingdings" w:hAnsi="Wingdings" w:cs="Wingdings"/>
        <w:sz w:val="24"/>
        <w:szCs w:val="24"/>
      </w:rPr>
    </w:lvl>
    <w:lvl w:ilvl="2">
      <w:start w:val="1"/>
      <w:numFmt w:val="bullet"/>
      <w:lvlText w:val=""/>
      <w:lvlJc w:val="left"/>
      <w:pPr>
        <w:tabs>
          <w:tab w:val="num" w:pos="1260"/>
        </w:tabs>
        <w:ind w:left="1260" w:hanging="420"/>
      </w:pPr>
      <w:rPr>
        <w:rFonts w:ascii="Wingdings" w:hAnsi="Wingdings" w:cs="Wingdings"/>
        <w:sz w:val="24"/>
        <w:szCs w:val="24"/>
      </w:rPr>
    </w:lvl>
    <w:lvl w:ilvl="3">
      <w:start w:val="1"/>
      <w:numFmt w:val="bullet"/>
      <w:lvlText w:val=""/>
      <w:lvlJc w:val="left"/>
      <w:pPr>
        <w:tabs>
          <w:tab w:val="num" w:pos="1680"/>
        </w:tabs>
        <w:ind w:left="1680" w:hanging="420"/>
      </w:pPr>
      <w:rPr>
        <w:rFonts w:ascii="Wingdings" w:hAnsi="Wingdings" w:cs="Wingdings"/>
        <w:sz w:val="24"/>
        <w:szCs w:val="24"/>
      </w:rPr>
    </w:lvl>
    <w:lvl w:ilvl="4">
      <w:start w:val="1"/>
      <w:numFmt w:val="bullet"/>
      <w:lvlText w:val=""/>
      <w:lvlJc w:val="left"/>
      <w:pPr>
        <w:tabs>
          <w:tab w:val="num" w:pos="2100"/>
        </w:tabs>
        <w:ind w:left="2100" w:hanging="420"/>
      </w:pPr>
      <w:rPr>
        <w:rFonts w:ascii="Wingdings" w:hAnsi="Wingdings" w:cs="Wingdings"/>
        <w:sz w:val="24"/>
        <w:szCs w:val="24"/>
      </w:rPr>
    </w:lvl>
    <w:lvl w:ilvl="5">
      <w:start w:val="1"/>
      <w:numFmt w:val="bullet"/>
      <w:lvlText w:val=""/>
      <w:lvlJc w:val="left"/>
      <w:pPr>
        <w:tabs>
          <w:tab w:val="num" w:pos="2520"/>
        </w:tabs>
        <w:ind w:left="2520" w:hanging="420"/>
      </w:pPr>
      <w:rPr>
        <w:rFonts w:ascii="Wingdings" w:hAnsi="Wingdings" w:cs="Wingdings"/>
        <w:sz w:val="24"/>
        <w:szCs w:val="24"/>
      </w:rPr>
    </w:lvl>
    <w:lvl w:ilvl="6">
      <w:start w:val="1"/>
      <w:numFmt w:val="bullet"/>
      <w:lvlText w:val=""/>
      <w:lvlJc w:val="left"/>
      <w:pPr>
        <w:tabs>
          <w:tab w:val="num" w:pos="2940"/>
        </w:tabs>
        <w:ind w:left="2940" w:hanging="420"/>
      </w:pPr>
      <w:rPr>
        <w:rFonts w:ascii="Wingdings" w:hAnsi="Wingdings" w:cs="Wingdings"/>
        <w:sz w:val="24"/>
        <w:szCs w:val="24"/>
      </w:rPr>
    </w:lvl>
    <w:lvl w:ilvl="7">
      <w:start w:val="1"/>
      <w:numFmt w:val="bullet"/>
      <w:lvlText w:val=""/>
      <w:lvlJc w:val="left"/>
      <w:pPr>
        <w:tabs>
          <w:tab w:val="num" w:pos="3360"/>
        </w:tabs>
        <w:ind w:left="3360" w:hanging="420"/>
      </w:pPr>
      <w:rPr>
        <w:rFonts w:ascii="Wingdings" w:hAnsi="Wingdings" w:cs="Wingdings"/>
        <w:sz w:val="24"/>
        <w:szCs w:val="24"/>
      </w:rPr>
    </w:lvl>
    <w:lvl w:ilvl="8">
      <w:start w:val="1"/>
      <w:numFmt w:val="bullet"/>
      <w:lvlText w:val=""/>
      <w:lvlJc w:val="left"/>
      <w:pPr>
        <w:tabs>
          <w:tab w:val="num" w:pos="3780"/>
        </w:tabs>
        <w:ind w:left="3780" w:hanging="420"/>
      </w:pPr>
      <w:rPr>
        <w:rFonts w:ascii="Wingdings" w:hAnsi="Wingdings" w:cs="Wingdings"/>
        <w:sz w:val="24"/>
        <w:szCs w:val="24"/>
      </w:rPr>
    </w:lvl>
  </w:abstractNum>
  <w:abstractNum w:abstractNumId="18" w15:restartNumberingAfterBreak="0">
    <w:nsid w:val="00000013"/>
    <w:multiLevelType w:val="multilevel"/>
    <w:tmpl w:val="00000013"/>
    <w:name w:val="WW8Num19"/>
    <w:lvl w:ilvl="0">
      <w:start w:val="1"/>
      <w:numFmt w:val="bullet"/>
      <w:lvlText w:val=""/>
      <w:lvlJc w:val="left"/>
      <w:pPr>
        <w:tabs>
          <w:tab w:val="num" w:pos="420"/>
        </w:tabs>
        <w:ind w:left="420" w:hanging="420"/>
      </w:pPr>
      <w:rPr>
        <w:rFonts w:ascii="Wingdings" w:hAnsi="Wingdings" w:cs="Wingding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18C0788"/>
    <w:multiLevelType w:val="hybridMultilevel"/>
    <w:tmpl w:val="395C0186"/>
    <w:name w:val="WW8Num43222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4EE5D2E"/>
    <w:multiLevelType w:val="hybridMultilevel"/>
    <w:tmpl w:val="C84475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3E44C7"/>
    <w:multiLevelType w:val="hybridMultilevel"/>
    <w:tmpl w:val="7BB40EF0"/>
    <w:name w:val="WW8Num43222222222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16925E4"/>
    <w:multiLevelType w:val="hybridMultilevel"/>
    <w:tmpl w:val="8EA61114"/>
    <w:name w:val="WW8Num432222222222222"/>
    <w:lvl w:ilvl="0" w:tplc="04150001">
      <w:start w:val="1"/>
      <w:numFmt w:val="bullet"/>
      <w:lvlText w:val=""/>
      <w:lvlJc w:val="left"/>
      <w:pPr>
        <w:tabs>
          <w:tab w:val="num" w:pos="644"/>
        </w:tabs>
        <w:ind w:left="644" w:hanging="360"/>
      </w:pPr>
      <w:rPr>
        <w:rFonts w:ascii="Symbol" w:hAnsi="Symbol" w:hint="default"/>
      </w:rPr>
    </w:lvl>
    <w:lvl w:ilvl="1" w:tplc="04150003" w:tentative="1">
      <w:start w:val="1"/>
      <w:numFmt w:val="bullet"/>
      <w:lvlText w:val="o"/>
      <w:lvlJc w:val="left"/>
      <w:pPr>
        <w:tabs>
          <w:tab w:val="num" w:pos="1364"/>
        </w:tabs>
        <w:ind w:left="1364" w:hanging="360"/>
      </w:pPr>
      <w:rPr>
        <w:rFonts w:ascii="Courier New" w:hAnsi="Courier New" w:cs="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cs="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cs="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13892CDA"/>
    <w:multiLevelType w:val="hybridMultilevel"/>
    <w:tmpl w:val="C84475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C42238"/>
    <w:multiLevelType w:val="hybridMultilevel"/>
    <w:tmpl w:val="0F5A51C8"/>
    <w:lvl w:ilvl="0" w:tplc="768AFB10">
      <w:start w:val="1"/>
      <w:numFmt w:val="decimal"/>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10727B"/>
    <w:multiLevelType w:val="hybridMultilevel"/>
    <w:tmpl w:val="FFFFFFFF"/>
    <w:lvl w:ilvl="0" w:tplc="2C82C384">
      <w:start w:val="1"/>
      <w:numFmt w:val="decimal"/>
      <w:lvlText w:val="%1."/>
      <w:lvlJc w:val="left"/>
      <w:pPr>
        <w:ind w:left="833" w:hanging="653"/>
      </w:pPr>
      <w:rPr>
        <w:rFonts w:ascii="Times New Roman" w:eastAsia="Times New Roman" w:hAnsi="Times New Roman" w:cs="Times New Roman" w:hint="default"/>
        <w:spacing w:val="-4"/>
        <w:w w:val="100"/>
        <w:sz w:val="24"/>
        <w:szCs w:val="24"/>
      </w:rPr>
    </w:lvl>
    <w:lvl w:ilvl="1" w:tplc="2AE024C0">
      <w:start w:val="1"/>
      <w:numFmt w:val="decimal"/>
      <w:lvlText w:val="%2."/>
      <w:lvlJc w:val="left"/>
      <w:pPr>
        <w:ind w:left="833" w:hanging="360"/>
      </w:pPr>
      <w:rPr>
        <w:rFonts w:cs="Times New Roman" w:hint="default"/>
        <w:spacing w:val="-27"/>
        <w:w w:val="100"/>
      </w:rPr>
    </w:lvl>
    <w:lvl w:ilvl="2" w:tplc="619CFFCC">
      <w:start w:val="1"/>
      <w:numFmt w:val="lowerLetter"/>
      <w:lvlText w:val="%3)"/>
      <w:lvlJc w:val="left"/>
      <w:pPr>
        <w:ind w:left="1553" w:hanging="360"/>
      </w:pPr>
      <w:rPr>
        <w:rFonts w:ascii="Times New Roman" w:eastAsia="Times New Roman" w:hAnsi="Times New Roman" w:cs="Times New Roman" w:hint="default"/>
        <w:spacing w:val="-18"/>
        <w:w w:val="99"/>
        <w:sz w:val="24"/>
        <w:szCs w:val="24"/>
      </w:rPr>
    </w:lvl>
    <w:lvl w:ilvl="3" w:tplc="014E56D4">
      <w:numFmt w:val="bullet"/>
      <w:lvlText w:val="•"/>
      <w:lvlJc w:val="left"/>
      <w:pPr>
        <w:ind w:left="3623" w:hanging="360"/>
      </w:pPr>
      <w:rPr>
        <w:rFonts w:hint="default"/>
      </w:rPr>
    </w:lvl>
    <w:lvl w:ilvl="4" w:tplc="844E4D96">
      <w:numFmt w:val="bullet"/>
      <w:lvlText w:val="•"/>
      <w:lvlJc w:val="left"/>
      <w:pPr>
        <w:ind w:left="4655" w:hanging="360"/>
      </w:pPr>
      <w:rPr>
        <w:rFonts w:hint="default"/>
      </w:rPr>
    </w:lvl>
    <w:lvl w:ilvl="5" w:tplc="06B0F4D8">
      <w:numFmt w:val="bullet"/>
      <w:lvlText w:val="•"/>
      <w:lvlJc w:val="left"/>
      <w:pPr>
        <w:ind w:left="5687" w:hanging="360"/>
      </w:pPr>
      <w:rPr>
        <w:rFonts w:hint="default"/>
      </w:rPr>
    </w:lvl>
    <w:lvl w:ilvl="6" w:tplc="CC9AD85A">
      <w:numFmt w:val="bullet"/>
      <w:lvlText w:val="•"/>
      <w:lvlJc w:val="left"/>
      <w:pPr>
        <w:ind w:left="6719" w:hanging="360"/>
      </w:pPr>
      <w:rPr>
        <w:rFonts w:hint="default"/>
      </w:rPr>
    </w:lvl>
    <w:lvl w:ilvl="7" w:tplc="781C406C">
      <w:numFmt w:val="bullet"/>
      <w:lvlText w:val="•"/>
      <w:lvlJc w:val="left"/>
      <w:pPr>
        <w:ind w:left="7750" w:hanging="360"/>
      </w:pPr>
      <w:rPr>
        <w:rFonts w:hint="default"/>
      </w:rPr>
    </w:lvl>
    <w:lvl w:ilvl="8" w:tplc="BFDAAD4C">
      <w:numFmt w:val="bullet"/>
      <w:lvlText w:val="•"/>
      <w:lvlJc w:val="left"/>
      <w:pPr>
        <w:ind w:left="8782" w:hanging="360"/>
      </w:pPr>
      <w:rPr>
        <w:rFonts w:hint="default"/>
      </w:rPr>
    </w:lvl>
  </w:abstractNum>
  <w:abstractNum w:abstractNumId="26" w15:restartNumberingAfterBreak="0">
    <w:nsid w:val="1FCC0D1D"/>
    <w:multiLevelType w:val="multilevel"/>
    <w:tmpl w:val="185A7D5A"/>
    <w:lvl w:ilvl="0">
      <w:start w:val="1"/>
      <w:numFmt w:val="decimal"/>
      <w:lvlText w:val="%1."/>
      <w:lvlJc w:val="left"/>
      <w:pPr>
        <w:ind w:left="360" w:hanging="360"/>
      </w:pPr>
    </w:lvl>
    <w:lvl w:ilvl="1">
      <w:start w:val="1"/>
      <w:numFmt w:val="decimal"/>
      <w:lvlText w:val="%2)"/>
      <w:lvlJc w:val="left"/>
      <w:pPr>
        <w:tabs>
          <w:tab w:val="num" w:pos="720"/>
        </w:tabs>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00B7FA8"/>
    <w:multiLevelType w:val="hybridMultilevel"/>
    <w:tmpl w:val="A2FC1F52"/>
    <w:lvl w:ilvl="0" w:tplc="A4F8467A">
      <w:start w:val="1"/>
      <w:numFmt w:val="decimal"/>
      <w:lvlText w:val="%1."/>
      <w:lvlJc w:val="left"/>
      <w:pPr>
        <w:ind w:left="720" w:hanging="360"/>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353A6B"/>
    <w:multiLevelType w:val="multilevel"/>
    <w:tmpl w:val="B4D6EB1C"/>
    <w:lvl w:ilvl="0">
      <w:start w:val="1"/>
      <w:numFmt w:val="decimal"/>
      <w:lvlText w:val="%1."/>
      <w:lvlJc w:val="left"/>
      <w:pPr>
        <w:tabs>
          <w:tab w:val="num" w:pos="0"/>
        </w:tabs>
        <w:ind w:left="720" w:hanging="360"/>
      </w:pPr>
      <w:rPr>
        <w:rFonts w:cs="Times New Roman"/>
        <w:b/>
        <w:bCs w:val="0"/>
        <w:iCs/>
        <w:sz w:val="24"/>
        <w:szCs w:val="24"/>
        <w:lang w:eastAsia="ar-SA"/>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20E7008A"/>
    <w:multiLevelType w:val="multilevel"/>
    <w:tmpl w:val="11A65AAE"/>
    <w:lvl w:ilvl="0">
      <w:start w:val="1"/>
      <w:numFmt w:val="decimal"/>
      <w:lvlText w:val="%1."/>
      <w:lvlJc w:val="left"/>
      <w:pPr>
        <w:tabs>
          <w:tab w:val="num" w:pos="0"/>
        </w:tabs>
        <w:ind w:left="720" w:hanging="360"/>
      </w:pPr>
      <w:rPr>
        <w:rFonts w:cs="Times New Roman" w:hint="default"/>
        <w:b/>
        <w:bCs w:val="0"/>
        <w:i w:val="0"/>
        <w:iCs/>
        <w:sz w:val="24"/>
        <w:szCs w:val="24"/>
        <w:lang w:eastAsia="ar-SA"/>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57130A3"/>
    <w:multiLevelType w:val="hybridMultilevel"/>
    <w:tmpl w:val="EE38747E"/>
    <w:lvl w:ilvl="0" w:tplc="7BAE54E8">
      <w:start w:val="1"/>
      <w:numFmt w:val="decimal"/>
      <w:lvlText w:val="%1."/>
      <w:lvlJc w:val="left"/>
      <w:rPr>
        <w:rFonts w:cs="Times New Roman"/>
      </w:rPr>
    </w:lvl>
    <w:lvl w:ilvl="1" w:tplc="E41CABBA">
      <w:start w:val="1"/>
      <w:numFmt w:val="decimal"/>
      <w:lvlText w:val="%2)"/>
      <w:lvlJc w:val="left"/>
      <w:rPr>
        <w:rFonts w:cs="Times New Roman"/>
      </w:rPr>
    </w:lvl>
    <w:lvl w:ilvl="2" w:tplc="B4D4B01A">
      <w:numFmt w:val="decimal"/>
      <w:lvlText w:val=""/>
      <w:lvlJc w:val="left"/>
      <w:rPr>
        <w:rFonts w:cs="Times New Roman"/>
      </w:rPr>
    </w:lvl>
    <w:lvl w:ilvl="3" w:tplc="5D285C56">
      <w:numFmt w:val="decimal"/>
      <w:lvlText w:val=""/>
      <w:lvlJc w:val="left"/>
      <w:rPr>
        <w:rFonts w:cs="Times New Roman"/>
      </w:rPr>
    </w:lvl>
    <w:lvl w:ilvl="4" w:tplc="D0EED228">
      <w:numFmt w:val="decimal"/>
      <w:lvlText w:val=""/>
      <w:lvlJc w:val="left"/>
      <w:rPr>
        <w:rFonts w:cs="Times New Roman"/>
      </w:rPr>
    </w:lvl>
    <w:lvl w:ilvl="5" w:tplc="EB0014F4">
      <w:numFmt w:val="decimal"/>
      <w:lvlText w:val=""/>
      <w:lvlJc w:val="left"/>
      <w:rPr>
        <w:rFonts w:cs="Times New Roman"/>
      </w:rPr>
    </w:lvl>
    <w:lvl w:ilvl="6" w:tplc="1A86F3F8">
      <w:numFmt w:val="decimal"/>
      <w:lvlText w:val=""/>
      <w:lvlJc w:val="left"/>
      <w:rPr>
        <w:rFonts w:cs="Times New Roman"/>
      </w:rPr>
    </w:lvl>
    <w:lvl w:ilvl="7" w:tplc="0F966D22">
      <w:numFmt w:val="decimal"/>
      <w:lvlText w:val=""/>
      <w:lvlJc w:val="left"/>
      <w:rPr>
        <w:rFonts w:cs="Times New Roman"/>
      </w:rPr>
    </w:lvl>
    <w:lvl w:ilvl="8" w:tplc="0AB2C04C">
      <w:numFmt w:val="decimal"/>
      <w:lvlText w:val=""/>
      <w:lvlJc w:val="left"/>
      <w:rPr>
        <w:rFonts w:cs="Times New Roman"/>
      </w:rPr>
    </w:lvl>
  </w:abstractNum>
  <w:abstractNum w:abstractNumId="31" w15:restartNumberingAfterBreak="0">
    <w:nsid w:val="286C6B42"/>
    <w:multiLevelType w:val="hybridMultilevel"/>
    <w:tmpl w:val="4454E136"/>
    <w:lvl w:ilvl="0" w:tplc="B77C81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930514"/>
    <w:multiLevelType w:val="hybridMultilevel"/>
    <w:tmpl w:val="E73A6038"/>
    <w:name w:val="WW8Num43222222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D14248"/>
    <w:multiLevelType w:val="hybridMultilevel"/>
    <w:tmpl w:val="057A9D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2B481B4F"/>
    <w:multiLevelType w:val="hybridMultilevel"/>
    <w:tmpl w:val="B114FF80"/>
    <w:name w:val="WW8Num4322222222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E1358F8"/>
    <w:multiLevelType w:val="hybridMultilevel"/>
    <w:tmpl w:val="F9446F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345331"/>
    <w:multiLevelType w:val="hybridMultilevel"/>
    <w:tmpl w:val="8DE06942"/>
    <w:name w:val="WW8Num14242"/>
    <w:lvl w:ilvl="0" w:tplc="2314FCDE">
      <w:start w:val="1"/>
      <w:numFmt w:val="lowerLetter"/>
      <w:lvlText w:val="%1)"/>
      <w:lvlJc w:val="left"/>
      <w:pPr>
        <w:ind w:left="1080" w:hanging="360"/>
      </w:pPr>
      <w:rPr>
        <w:rFonts w:ascii="Times New Roman" w:hAnsi="Times New Roman"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5FF46AD"/>
    <w:multiLevelType w:val="multilevel"/>
    <w:tmpl w:val="251E5052"/>
    <w:lvl w:ilvl="0">
      <w:start w:val="1"/>
      <w:numFmt w:val="decimal"/>
      <w:lvlText w:val="%1."/>
      <w:lvlJc w:val="left"/>
      <w:pPr>
        <w:tabs>
          <w:tab w:val="num" w:pos="0"/>
        </w:tabs>
        <w:ind w:left="720" w:hanging="360"/>
      </w:pPr>
      <w:rPr>
        <w:rFonts w:cs="Times New Roman"/>
        <w:b/>
        <w:bCs w:val="0"/>
        <w:iCs/>
        <w:sz w:val="24"/>
        <w:szCs w:val="24"/>
        <w:lang w:eastAsia="ar-SA"/>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37FA3453"/>
    <w:multiLevelType w:val="hybridMultilevel"/>
    <w:tmpl w:val="184C9570"/>
    <w:name w:val="WW8Num43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3C2E685E"/>
    <w:multiLevelType w:val="hybridMultilevel"/>
    <w:tmpl w:val="6310F202"/>
    <w:name w:val="WW8Num43"/>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E9E7F6A"/>
    <w:multiLevelType w:val="hybridMultilevel"/>
    <w:tmpl w:val="11262706"/>
    <w:lvl w:ilvl="0" w:tplc="04150011">
      <w:start w:val="1"/>
      <w:numFmt w:val="decimal"/>
      <w:lvlText w:val="%1)"/>
      <w:lvlJc w:val="left"/>
      <w:rPr>
        <w:rFonts w:cs="Times New Roman"/>
      </w:rPr>
    </w:lvl>
    <w:lvl w:ilvl="1" w:tplc="FFFFFFFF">
      <w:start w:val="1"/>
      <w:numFmt w:val="bullet"/>
      <w:lvlText w:val="§"/>
      <w:lvlJc w:val="left"/>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3F3B079A"/>
    <w:multiLevelType w:val="hybridMultilevel"/>
    <w:tmpl w:val="8828E0DA"/>
    <w:name w:val="WW8Num43222222222222222"/>
    <w:lvl w:ilvl="0" w:tplc="DA7AFD7E">
      <w:start w:val="1"/>
      <w:numFmt w:val="decimal"/>
      <w:lvlText w:val="%1."/>
      <w:lvlJc w:val="left"/>
      <w:pPr>
        <w:tabs>
          <w:tab w:val="num" w:pos="0"/>
        </w:tabs>
        <w:ind w:left="720" w:hanging="360"/>
      </w:pPr>
      <w:rPr>
        <w:rFonts w:ascii="Calibri" w:eastAsia="Times New Roman" w:hAnsi="Calibri" w:cs="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06222CE"/>
    <w:multiLevelType w:val="multilevel"/>
    <w:tmpl w:val="C8528226"/>
    <w:name w:val="WW8Num82"/>
    <w:lvl w:ilvl="0">
      <w:start w:val="1"/>
      <w:numFmt w:val="decimal"/>
      <w:lvlText w:val="%1."/>
      <w:lvlJc w:val="left"/>
      <w:pPr>
        <w:tabs>
          <w:tab w:val="num" w:pos="0"/>
        </w:tabs>
        <w:ind w:left="720" w:hanging="360"/>
      </w:pPr>
      <w:rPr>
        <w:rFonts w:cs="Times New Roman" w:hint="default"/>
        <w:b w:val="0"/>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4375234C"/>
    <w:multiLevelType w:val="multilevel"/>
    <w:tmpl w:val="BC2206E8"/>
    <w:lvl w:ilvl="0">
      <w:start w:val="1"/>
      <w:numFmt w:val="decimal"/>
      <w:lvlText w:val="%1."/>
      <w:lvlJc w:val="left"/>
      <w:pPr>
        <w:tabs>
          <w:tab w:val="num" w:pos="0"/>
        </w:tabs>
        <w:ind w:left="720" w:hanging="360"/>
      </w:pPr>
      <w:rPr>
        <w:rFonts w:cs="Times New Roman"/>
        <w:b/>
        <w:bCs w:val="0"/>
        <w:iCs/>
        <w:sz w:val="24"/>
        <w:szCs w:val="24"/>
        <w:lang w:eastAsia="ar-SA"/>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48940C17"/>
    <w:multiLevelType w:val="multilevel"/>
    <w:tmpl w:val="3D50B8CE"/>
    <w:name w:val="WW8Num72"/>
    <w:lvl w:ilvl="0">
      <w:start w:val="1"/>
      <w:numFmt w:val="decimal"/>
      <w:lvlText w:val="%1."/>
      <w:lvlJc w:val="left"/>
      <w:pPr>
        <w:tabs>
          <w:tab w:val="num" w:pos="0"/>
        </w:tabs>
        <w:ind w:left="720" w:hanging="360"/>
      </w:pPr>
      <w:rPr>
        <w:rFonts w:cs="Times New Roman" w:hint="default"/>
        <w:b w:val="0"/>
        <w:bCs w:val="0"/>
        <w:iCs/>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15:restartNumberingAfterBreak="0">
    <w:nsid w:val="54017EC7"/>
    <w:multiLevelType w:val="hybridMultilevel"/>
    <w:tmpl w:val="C752438C"/>
    <w:name w:val="WW8Num4322222222222222"/>
    <w:lvl w:ilvl="0" w:tplc="04150001">
      <w:start w:val="1"/>
      <w:numFmt w:val="bullet"/>
      <w:lvlText w:val=""/>
      <w:lvlJc w:val="left"/>
      <w:pPr>
        <w:tabs>
          <w:tab w:val="num" w:pos="644"/>
        </w:tabs>
        <w:ind w:left="644" w:hanging="360"/>
      </w:pPr>
      <w:rPr>
        <w:rFonts w:ascii="Symbol" w:hAnsi="Symbol" w:hint="default"/>
      </w:rPr>
    </w:lvl>
    <w:lvl w:ilvl="1" w:tplc="04150003" w:tentative="1">
      <w:start w:val="1"/>
      <w:numFmt w:val="bullet"/>
      <w:lvlText w:val="o"/>
      <w:lvlJc w:val="left"/>
      <w:pPr>
        <w:tabs>
          <w:tab w:val="num" w:pos="1364"/>
        </w:tabs>
        <w:ind w:left="1364" w:hanging="360"/>
      </w:pPr>
      <w:rPr>
        <w:rFonts w:ascii="Courier New" w:hAnsi="Courier New" w:cs="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cs="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cs="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abstractNum w:abstractNumId="46" w15:restartNumberingAfterBreak="0">
    <w:nsid w:val="56DD2497"/>
    <w:multiLevelType w:val="hybridMultilevel"/>
    <w:tmpl w:val="C6A64906"/>
    <w:lvl w:ilvl="0" w:tplc="0415000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58169C"/>
    <w:multiLevelType w:val="hybridMultilevel"/>
    <w:tmpl w:val="36E45008"/>
    <w:name w:val="WW8Num432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2BBD95A"/>
    <w:multiLevelType w:val="hybridMultilevel"/>
    <w:tmpl w:val="DAE04F9E"/>
    <w:lvl w:ilvl="0" w:tplc="DD082168">
      <w:start w:val="2"/>
      <w:numFmt w:val="decimal"/>
      <w:lvlText w:val="%1."/>
      <w:lvlJc w:val="left"/>
      <w:rPr>
        <w:rFonts w:cs="Times New Roman"/>
      </w:rPr>
    </w:lvl>
    <w:lvl w:ilvl="1" w:tplc="F4B2D62A">
      <w:start w:val="1"/>
      <w:numFmt w:val="decimal"/>
      <w:lvlText w:val="%2)"/>
      <w:lvlJc w:val="left"/>
      <w:rPr>
        <w:rFonts w:cs="Times New Roman"/>
      </w:rPr>
    </w:lvl>
    <w:lvl w:ilvl="2" w:tplc="87DA2AFE">
      <w:numFmt w:val="decimal"/>
      <w:lvlText w:val=""/>
      <w:lvlJc w:val="left"/>
      <w:rPr>
        <w:rFonts w:cs="Times New Roman"/>
      </w:rPr>
    </w:lvl>
    <w:lvl w:ilvl="3" w:tplc="BD7A653E">
      <w:numFmt w:val="decimal"/>
      <w:lvlText w:val=""/>
      <w:lvlJc w:val="left"/>
      <w:rPr>
        <w:rFonts w:cs="Times New Roman"/>
      </w:rPr>
    </w:lvl>
    <w:lvl w:ilvl="4" w:tplc="6BB2FBB8">
      <w:numFmt w:val="decimal"/>
      <w:lvlText w:val=""/>
      <w:lvlJc w:val="left"/>
      <w:rPr>
        <w:rFonts w:cs="Times New Roman"/>
      </w:rPr>
    </w:lvl>
    <w:lvl w:ilvl="5" w:tplc="86B427C4">
      <w:numFmt w:val="decimal"/>
      <w:lvlText w:val=""/>
      <w:lvlJc w:val="left"/>
      <w:rPr>
        <w:rFonts w:cs="Times New Roman"/>
      </w:rPr>
    </w:lvl>
    <w:lvl w:ilvl="6" w:tplc="E3387466">
      <w:numFmt w:val="decimal"/>
      <w:lvlText w:val=""/>
      <w:lvlJc w:val="left"/>
      <w:rPr>
        <w:rFonts w:cs="Times New Roman"/>
      </w:rPr>
    </w:lvl>
    <w:lvl w:ilvl="7" w:tplc="F2D6ADA8">
      <w:numFmt w:val="decimal"/>
      <w:lvlText w:val=""/>
      <w:lvlJc w:val="left"/>
      <w:rPr>
        <w:rFonts w:cs="Times New Roman"/>
      </w:rPr>
    </w:lvl>
    <w:lvl w:ilvl="8" w:tplc="9474C9BA">
      <w:numFmt w:val="decimal"/>
      <w:lvlText w:val=""/>
      <w:lvlJc w:val="left"/>
      <w:rPr>
        <w:rFonts w:cs="Times New Roman"/>
      </w:rPr>
    </w:lvl>
  </w:abstractNum>
  <w:abstractNum w:abstractNumId="49" w15:restartNumberingAfterBreak="0">
    <w:nsid w:val="65DF7435"/>
    <w:multiLevelType w:val="hybridMultilevel"/>
    <w:tmpl w:val="C79EA4B4"/>
    <w:lvl w:ilvl="0" w:tplc="A2FC1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A3351D"/>
    <w:multiLevelType w:val="hybridMultilevel"/>
    <w:tmpl w:val="B7F02564"/>
    <w:name w:val="WW8Num432222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B2B0E18"/>
    <w:multiLevelType w:val="hybridMultilevel"/>
    <w:tmpl w:val="A9C68B7A"/>
    <w:lvl w:ilvl="0" w:tplc="FFFFFFFF">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BC53101"/>
    <w:multiLevelType w:val="hybridMultilevel"/>
    <w:tmpl w:val="491E7B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222B49"/>
    <w:multiLevelType w:val="hybridMultilevel"/>
    <w:tmpl w:val="AC62CC82"/>
    <w:name w:val="WW8Num4322222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B95610"/>
    <w:multiLevelType w:val="hybridMultilevel"/>
    <w:tmpl w:val="D6623046"/>
    <w:name w:val="WW8Num4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3F5DFE"/>
    <w:multiLevelType w:val="hybridMultilevel"/>
    <w:tmpl w:val="280A7174"/>
    <w:name w:val="WW8Num4322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5E0138"/>
    <w:multiLevelType w:val="multilevel"/>
    <w:tmpl w:val="251E5052"/>
    <w:lvl w:ilvl="0">
      <w:start w:val="1"/>
      <w:numFmt w:val="decimal"/>
      <w:lvlText w:val="%1."/>
      <w:lvlJc w:val="left"/>
      <w:pPr>
        <w:tabs>
          <w:tab w:val="num" w:pos="0"/>
        </w:tabs>
        <w:ind w:left="720" w:hanging="360"/>
      </w:pPr>
      <w:rPr>
        <w:rFonts w:cs="Times New Roman"/>
        <w:b/>
        <w:bCs w:val="0"/>
        <w:iCs/>
        <w:sz w:val="24"/>
        <w:szCs w:val="24"/>
        <w:lang w:eastAsia="ar-SA"/>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584172A"/>
    <w:multiLevelType w:val="hybridMultilevel"/>
    <w:tmpl w:val="D5B2ADE6"/>
    <w:name w:val="WW8Num43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6D05F87"/>
    <w:multiLevelType w:val="multilevel"/>
    <w:tmpl w:val="2DBA81A6"/>
    <w:lvl w:ilvl="0">
      <w:start w:val="1"/>
      <w:numFmt w:val="decimal"/>
      <w:lvlText w:val="%1."/>
      <w:lvlJc w:val="left"/>
      <w:pPr>
        <w:tabs>
          <w:tab w:val="num" w:pos="0"/>
        </w:tabs>
        <w:ind w:left="720" w:hanging="360"/>
      </w:pPr>
      <w:rPr>
        <w:rFonts w:cs="Times New Roman"/>
        <w:b/>
        <w:bCs w:val="0"/>
        <w:iCs/>
        <w:sz w:val="24"/>
        <w:szCs w:val="24"/>
        <w:lang w:eastAsia="ar-SA"/>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7B9F4A3E"/>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7C854FA1"/>
    <w:multiLevelType w:val="hybridMultilevel"/>
    <w:tmpl w:val="1254958C"/>
    <w:name w:val="WW8Num43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CDA1452"/>
    <w:multiLevelType w:val="hybridMultilevel"/>
    <w:tmpl w:val="A7748DDE"/>
    <w:name w:val="WW8Num432222222222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16cid:durableId="1580215307">
    <w:abstractNumId w:val="0"/>
  </w:num>
  <w:num w:numId="2" w16cid:durableId="48890005">
    <w:abstractNumId w:val="1"/>
  </w:num>
  <w:num w:numId="3" w16cid:durableId="952057565">
    <w:abstractNumId w:val="3"/>
  </w:num>
  <w:num w:numId="4" w16cid:durableId="1351494849">
    <w:abstractNumId w:val="6"/>
  </w:num>
  <w:num w:numId="5" w16cid:durableId="1722709049">
    <w:abstractNumId w:val="7"/>
  </w:num>
  <w:num w:numId="6" w16cid:durableId="1061558541">
    <w:abstractNumId w:val="10"/>
  </w:num>
  <w:num w:numId="7" w16cid:durableId="859785292">
    <w:abstractNumId w:val="11"/>
  </w:num>
  <w:num w:numId="8" w16cid:durableId="429858476">
    <w:abstractNumId w:val="14"/>
  </w:num>
  <w:num w:numId="9" w16cid:durableId="919800770">
    <w:abstractNumId w:val="23"/>
  </w:num>
  <w:num w:numId="10" w16cid:durableId="205800051">
    <w:abstractNumId w:val="46"/>
  </w:num>
  <w:num w:numId="11" w16cid:durableId="1349720062">
    <w:abstractNumId w:val="44"/>
  </w:num>
  <w:num w:numId="12" w16cid:durableId="1356880022">
    <w:abstractNumId w:val="42"/>
  </w:num>
  <w:num w:numId="13" w16cid:durableId="1716534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2805337">
    <w:abstractNumId w:val="25"/>
  </w:num>
  <w:num w:numId="15" w16cid:durableId="795682217">
    <w:abstractNumId w:val="19"/>
  </w:num>
  <w:num w:numId="16" w16cid:durableId="1928226319">
    <w:abstractNumId w:val="51"/>
  </w:num>
  <w:num w:numId="17" w16cid:durableId="1804226143">
    <w:abstractNumId w:val="33"/>
  </w:num>
  <w:num w:numId="18" w16cid:durableId="107287431">
    <w:abstractNumId w:val="20"/>
  </w:num>
  <w:num w:numId="19" w16cid:durableId="293878311">
    <w:abstractNumId w:val="30"/>
  </w:num>
  <w:num w:numId="20" w16cid:durableId="955598350">
    <w:abstractNumId w:val="48"/>
  </w:num>
  <w:num w:numId="21" w16cid:durableId="797646400">
    <w:abstractNumId w:val="40"/>
  </w:num>
  <w:num w:numId="22" w16cid:durableId="2146776506">
    <w:abstractNumId w:val="52"/>
  </w:num>
  <w:num w:numId="23" w16cid:durableId="1502768954">
    <w:abstractNumId w:val="35"/>
  </w:num>
  <w:num w:numId="24" w16cid:durableId="607394309">
    <w:abstractNumId w:val="43"/>
  </w:num>
  <w:num w:numId="25" w16cid:durableId="55784932">
    <w:abstractNumId w:val="37"/>
  </w:num>
  <w:num w:numId="26" w16cid:durableId="275068927">
    <w:abstractNumId w:val="56"/>
  </w:num>
  <w:num w:numId="27" w16cid:durableId="1339117580">
    <w:abstractNumId w:val="28"/>
  </w:num>
  <w:num w:numId="28" w16cid:durableId="623930106">
    <w:abstractNumId w:val="58"/>
  </w:num>
  <w:num w:numId="29" w16cid:durableId="1539197805">
    <w:abstractNumId w:val="29"/>
  </w:num>
  <w:num w:numId="30" w16cid:durableId="127669011">
    <w:abstractNumId w:val="49"/>
  </w:num>
  <w:num w:numId="31" w16cid:durableId="1010258231">
    <w:abstractNumId w:val="31"/>
  </w:num>
  <w:num w:numId="32" w16cid:durableId="1101757472">
    <w:abstractNumId w:val="27"/>
  </w:num>
  <w:num w:numId="33" w16cid:durableId="542525898">
    <w:abstractNumId w:val="36"/>
  </w:num>
  <w:num w:numId="34" w16cid:durableId="1839155191">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mirrorMargin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3B7"/>
    <w:rsid w:val="00011794"/>
    <w:rsid w:val="00011F43"/>
    <w:rsid w:val="0002058C"/>
    <w:rsid w:val="000266D5"/>
    <w:rsid w:val="00026B3F"/>
    <w:rsid w:val="00041E16"/>
    <w:rsid w:val="000725E1"/>
    <w:rsid w:val="000819B2"/>
    <w:rsid w:val="0009121D"/>
    <w:rsid w:val="00095ABE"/>
    <w:rsid w:val="000B2D91"/>
    <w:rsid w:val="000C01FF"/>
    <w:rsid w:val="000C0CE9"/>
    <w:rsid w:val="000F79B4"/>
    <w:rsid w:val="00110BA6"/>
    <w:rsid w:val="00111569"/>
    <w:rsid w:val="001129F4"/>
    <w:rsid w:val="00113211"/>
    <w:rsid w:val="001253C3"/>
    <w:rsid w:val="00132771"/>
    <w:rsid w:val="001440E3"/>
    <w:rsid w:val="00170E07"/>
    <w:rsid w:val="00172140"/>
    <w:rsid w:val="00174F1D"/>
    <w:rsid w:val="00180238"/>
    <w:rsid w:val="0018706B"/>
    <w:rsid w:val="001B41D5"/>
    <w:rsid w:val="001B7744"/>
    <w:rsid w:val="001D70F3"/>
    <w:rsid w:val="00201174"/>
    <w:rsid w:val="0020330E"/>
    <w:rsid w:val="002119D3"/>
    <w:rsid w:val="00212929"/>
    <w:rsid w:val="00216EA0"/>
    <w:rsid w:val="002446EF"/>
    <w:rsid w:val="00245283"/>
    <w:rsid w:val="00267109"/>
    <w:rsid w:val="002A1AC0"/>
    <w:rsid w:val="002D7C7E"/>
    <w:rsid w:val="00311FC6"/>
    <w:rsid w:val="00315009"/>
    <w:rsid w:val="00320D16"/>
    <w:rsid w:val="00324793"/>
    <w:rsid w:val="0033023B"/>
    <w:rsid w:val="0034588B"/>
    <w:rsid w:val="0035109E"/>
    <w:rsid w:val="00355C58"/>
    <w:rsid w:val="00383F26"/>
    <w:rsid w:val="003857B5"/>
    <w:rsid w:val="00391A47"/>
    <w:rsid w:val="003A47DF"/>
    <w:rsid w:val="003B7347"/>
    <w:rsid w:val="003C5BAC"/>
    <w:rsid w:val="003D2900"/>
    <w:rsid w:val="003D65E1"/>
    <w:rsid w:val="003F09F1"/>
    <w:rsid w:val="004223B7"/>
    <w:rsid w:val="004613CE"/>
    <w:rsid w:val="00466083"/>
    <w:rsid w:val="00485A51"/>
    <w:rsid w:val="004970D0"/>
    <w:rsid w:val="004B481B"/>
    <w:rsid w:val="004C08EE"/>
    <w:rsid w:val="004E63D4"/>
    <w:rsid w:val="004F2A7B"/>
    <w:rsid w:val="004F7535"/>
    <w:rsid w:val="00541B7C"/>
    <w:rsid w:val="00543303"/>
    <w:rsid w:val="00552B32"/>
    <w:rsid w:val="00556626"/>
    <w:rsid w:val="00580422"/>
    <w:rsid w:val="00597654"/>
    <w:rsid w:val="005B35EF"/>
    <w:rsid w:val="005B58D8"/>
    <w:rsid w:val="005D4348"/>
    <w:rsid w:val="005D5F31"/>
    <w:rsid w:val="005E1E86"/>
    <w:rsid w:val="005E3786"/>
    <w:rsid w:val="005E6272"/>
    <w:rsid w:val="00604D83"/>
    <w:rsid w:val="006219ED"/>
    <w:rsid w:val="006251A3"/>
    <w:rsid w:val="006266FE"/>
    <w:rsid w:val="0063212E"/>
    <w:rsid w:val="00655511"/>
    <w:rsid w:val="006659C4"/>
    <w:rsid w:val="006826FE"/>
    <w:rsid w:val="00686BC0"/>
    <w:rsid w:val="00691A00"/>
    <w:rsid w:val="006A0817"/>
    <w:rsid w:val="006A0D31"/>
    <w:rsid w:val="006C0423"/>
    <w:rsid w:val="006C49BA"/>
    <w:rsid w:val="006E1DE1"/>
    <w:rsid w:val="006E786B"/>
    <w:rsid w:val="006F2E59"/>
    <w:rsid w:val="006F3E16"/>
    <w:rsid w:val="006F4B3E"/>
    <w:rsid w:val="006F649A"/>
    <w:rsid w:val="00703476"/>
    <w:rsid w:val="007272B6"/>
    <w:rsid w:val="00735105"/>
    <w:rsid w:val="00743A7B"/>
    <w:rsid w:val="00744F06"/>
    <w:rsid w:val="007819DD"/>
    <w:rsid w:val="00782ED3"/>
    <w:rsid w:val="007A3CE8"/>
    <w:rsid w:val="007B70CF"/>
    <w:rsid w:val="007C04B0"/>
    <w:rsid w:val="0081062B"/>
    <w:rsid w:val="00814FD9"/>
    <w:rsid w:val="0083217B"/>
    <w:rsid w:val="008342E5"/>
    <w:rsid w:val="00842C19"/>
    <w:rsid w:val="008551C9"/>
    <w:rsid w:val="00861230"/>
    <w:rsid w:val="00861274"/>
    <w:rsid w:val="00863EB4"/>
    <w:rsid w:val="0086505D"/>
    <w:rsid w:val="00870B59"/>
    <w:rsid w:val="00874B61"/>
    <w:rsid w:val="00881101"/>
    <w:rsid w:val="008960B9"/>
    <w:rsid w:val="008A0521"/>
    <w:rsid w:val="008A0DF2"/>
    <w:rsid w:val="008A454F"/>
    <w:rsid w:val="008E689E"/>
    <w:rsid w:val="008F01C0"/>
    <w:rsid w:val="008F13B2"/>
    <w:rsid w:val="00906A12"/>
    <w:rsid w:val="0092175C"/>
    <w:rsid w:val="009268C5"/>
    <w:rsid w:val="0094107F"/>
    <w:rsid w:val="00951F81"/>
    <w:rsid w:val="00955870"/>
    <w:rsid w:val="0096695E"/>
    <w:rsid w:val="00984845"/>
    <w:rsid w:val="0099178D"/>
    <w:rsid w:val="00994DC2"/>
    <w:rsid w:val="009B1B69"/>
    <w:rsid w:val="009F5F41"/>
    <w:rsid w:val="00A21AFE"/>
    <w:rsid w:val="00A81117"/>
    <w:rsid w:val="00A96788"/>
    <w:rsid w:val="00A9687C"/>
    <w:rsid w:val="00AB3C1F"/>
    <w:rsid w:val="00AF4BE4"/>
    <w:rsid w:val="00AF61D4"/>
    <w:rsid w:val="00B042FB"/>
    <w:rsid w:val="00B225E9"/>
    <w:rsid w:val="00B227C4"/>
    <w:rsid w:val="00B25E8A"/>
    <w:rsid w:val="00B27D39"/>
    <w:rsid w:val="00B366D0"/>
    <w:rsid w:val="00BA0182"/>
    <w:rsid w:val="00BB0C8A"/>
    <w:rsid w:val="00BC129F"/>
    <w:rsid w:val="00BC2B8C"/>
    <w:rsid w:val="00BD558A"/>
    <w:rsid w:val="00BE0141"/>
    <w:rsid w:val="00BF2A9E"/>
    <w:rsid w:val="00C30A12"/>
    <w:rsid w:val="00C40387"/>
    <w:rsid w:val="00C42F0B"/>
    <w:rsid w:val="00C51F45"/>
    <w:rsid w:val="00C53262"/>
    <w:rsid w:val="00C63A6E"/>
    <w:rsid w:val="00C64966"/>
    <w:rsid w:val="00C71A98"/>
    <w:rsid w:val="00C726F8"/>
    <w:rsid w:val="00C744B8"/>
    <w:rsid w:val="00C74BAA"/>
    <w:rsid w:val="00C83D3F"/>
    <w:rsid w:val="00CB4E36"/>
    <w:rsid w:val="00CC1614"/>
    <w:rsid w:val="00CC5F34"/>
    <w:rsid w:val="00CD3A65"/>
    <w:rsid w:val="00CF1B9C"/>
    <w:rsid w:val="00CF21CA"/>
    <w:rsid w:val="00D04E13"/>
    <w:rsid w:val="00D156DE"/>
    <w:rsid w:val="00D21F27"/>
    <w:rsid w:val="00D226F3"/>
    <w:rsid w:val="00D2750E"/>
    <w:rsid w:val="00D46930"/>
    <w:rsid w:val="00D72157"/>
    <w:rsid w:val="00D83466"/>
    <w:rsid w:val="00D9655E"/>
    <w:rsid w:val="00DB7E7C"/>
    <w:rsid w:val="00DE41E0"/>
    <w:rsid w:val="00DF0F82"/>
    <w:rsid w:val="00DF4CBC"/>
    <w:rsid w:val="00E72DA5"/>
    <w:rsid w:val="00E81440"/>
    <w:rsid w:val="00EA0D45"/>
    <w:rsid w:val="00ED00B0"/>
    <w:rsid w:val="00ED7F52"/>
    <w:rsid w:val="00EE6C44"/>
    <w:rsid w:val="00EF12F2"/>
    <w:rsid w:val="00EF6350"/>
    <w:rsid w:val="00F1175D"/>
    <w:rsid w:val="00F13A16"/>
    <w:rsid w:val="00F37178"/>
    <w:rsid w:val="00F45478"/>
    <w:rsid w:val="00F45C2F"/>
    <w:rsid w:val="00F45E23"/>
    <w:rsid w:val="00F62877"/>
    <w:rsid w:val="00F770B2"/>
    <w:rsid w:val="00F77374"/>
    <w:rsid w:val="00FD7EE5"/>
    <w:rsid w:val="00FE65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48D3F4"/>
  <w15:docId w15:val="{6DCAB06E-7238-4AA0-810F-3BB0C184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E16"/>
    <w:pPr>
      <w:suppressAutoHyphens/>
      <w:spacing w:after="200" w:line="276" w:lineRule="auto"/>
    </w:pPr>
    <w:rPr>
      <w:rFonts w:ascii="Calibri" w:eastAsia="Calibri" w:hAnsi="Calibri" w:cs="Calibri"/>
      <w:sz w:val="22"/>
      <w:szCs w:val="22"/>
      <w:lang w:eastAsia="zh-CN"/>
    </w:rPr>
  </w:style>
  <w:style w:type="paragraph" w:styleId="Nagwek1">
    <w:name w:val="heading 1"/>
    <w:basedOn w:val="Normalny"/>
    <w:next w:val="Tekstpodstawowy"/>
    <w:link w:val="Nagwek1Znak"/>
    <w:qFormat/>
    <w:rsid w:val="00AF61D4"/>
    <w:pPr>
      <w:keepNext/>
      <w:widowControl w:val="0"/>
      <w:numPr>
        <w:numId w:val="1"/>
      </w:numPr>
      <w:spacing w:before="240" w:after="120" w:line="240" w:lineRule="auto"/>
      <w:outlineLvl w:val="0"/>
    </w:pPr>
    <w:rPr>
      <w:rFonts w:ascii="Liberation Serif" w:eastAsia="SimSun" w:hAnsi="Liberation Serif" w:cs="Arial"/>
      <w:b/>
      <w:bCs/>
      <w:kern w:val="2"/>
      <w:sz w:val="28"/>
      <w:szCs w:val="48"/>
      <w:lang w:bidi="hi-IN"/>
    </w:rPr>
  </w:style>
  <w:style w:type="paragraph" w:styleId="Nagwek2">
    <w:name w:val="heading 2"/>
    <w:basedOn w:val="Normalny"/>
    <w:next w:val="Normalny"/>
    <w:link w:val="Nagwek2Znak"/>
    <w:qFormat/>
    <w:rsid w:val="00655511"/>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55511"/>
    <w:pPr>
      <w:keepNext/>
      <w:spacing w:before="240" w:after="60"/>
      <w:outlineLvl w:val="2"/>
    </w:pPr>
    <w:rPr>
      <w:rFonts w:ascii="Arial" w:hAnsi="Arial" w:cs="Arial"/>
      <w:b/>
      <w:bCs/>
      <w:sz w:val="26"/>
      <w:szCs w:val="26"/>
    </w:rPr>
  </w:style>
  <w:style w:type="paragraph" w:styleId="Nagwek4">
    <w:name w:val="heading 4"/>
    <w:basedOn w:val="Normalny"/>
    <w:next w:val="Normalny"/>
    <w:qFormat/>
    <w:rsid w:val="00113211"/>
    <w:pPr>
      <w:keepNext/>
      <w:spacing w:before="240" w:after="60"/>
      <w:outlineLvl w:val="3"/>
    </w:pPr>
    <w:rPr>
      <w:rFonts w:ascii="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6F3E16"/>
    <w:rPr>
      <w:rFonts w:ascii="Times New Roman" w:eastAsia="Times New Roman" w:hAnsi="Times New Roman" w:cs="Times New Roman"/>
      <w:b/>
      <w:color w:val="000000"/>
      <w:sz w:val="24"/>
      <w:szCs w:val="24"/>
      <w:lang w:eastAsia="ar-SA"/>
    </w:rPr>
  </w:style>
  <w:style w:type="character" w:customStyle="1" w:styleId="WW8Num2z0">
    <w:name w:val="WW8Num2z0"/>
    <w:rsid w:val="006F3E16"/>
    <w:rPr>
      <w:rFonts w:ascii="Symbol" w:eastAsia="Times New Roman" w:hAnsi="Symbol" w:cs="Times New Roman"/>
      <w:b/>
      <w:iCs/>
      <w:strike w:val="0"/>
      <w:dstrike w:val="0"/>
      <w:sz w:val="24"/>
      <w:szCs w:val="24"/>
      <w:u w:val="none"/>
      <w:lang w:eastAsia="ar-SA"/>
    </w:rPr>
  </w:style>
  <w:style w:type="character" w:customStyle="1" w:styleId="WW8Num2z1">
    <w:name w:val="WW8Num2z1"/>
    <w:rsid w:val="006F3E16"/>
    <w:rPr>
      <w:rFonts w:ascii="Times New Roman" w:eastAsia="Times New Roman" w:hAnsi="Times New Roman" w:cs="Times New Roman"/>
    </w:rPr>
  </w:style>
  <w:style w:type="character" w:customStyle="1" w:styleId="WW8Num2z2">
    <w:name w:val="WW8Num2z2"/>
    <w:rsid w:val="006F3E16"/>
  </w:style>
  <w:style w:type="character" w:customStyle="1" w:styleId="WW8Num2z3">
    <w:name w:val="WW8Num2z3"/>
    <w:rsid w:val="006F3E16"/>
  </w:style>
  <w:style w:type="character" w:customStyle="1" w:styleId="WW8Num2z4">
    <w:name w:val="WW8Num2z4"/>
    <w:rsid w:val="006F3E16"/>
  </w:style>
  <w:style w:type="character" w:customStyle="1" w:styleId="WW8Num2z5">
    <w:name w:val="WW8Num2z5"/>
    <w:rsid w:val="006F3E16"/>
  </w:style>
  <w:style w:type="character" w:customStyle="1" w:styleId="WW8Num2z6">
    <w:name w:val="WW8Num2z6"/>
    <w:rsid w:val="006F3E16"/>
  </w:style>
  <w:style w:type="character" w:customStyle="1" w:styleId="WW8Num2z7">
    <w:name w:val="WW8Num2z7"/>
    <w:rsid w:val="006F3E16"/>
  </w:style>
  <w:style w:type="character" w:customStyle="1" w:styleId="WW8Num2z8">
    <w:name w:val="WW8Num2z8"/>
    <w:rsid w:val="006F3E16"/>
  </w:style>
  <w:style w:type="character" w:customStyle="1" w:styleId="WW8Num3z0">
    <w:name w:val="WW8Num3z0"/>
    <w:rsid w:val="006F3E16"/>
    <w:rPr>
      <w:rFonts w:ascii="Times New Roman" w:hAnsi="Times New Roman" w:cs="Times New Roman"/>
      <w:sz w:val="24"/>
      <w:szCs w:val="24"/>
    </w:rPr>
  </w:style>
  <w:style w:type="character" w:customStyle="1" w:styleId="WW8Num4z0">
    <w:name w:val="WW8Num4z0"/>
    <w:rsid w:val="006F3E16"/>
    <w:rPr>
      <w:rFonts w:ascii="Times New Roman" w:eastAsia="Times New Roman" w:hAnsi="Times New Roman" w:cs="Times New Roman"/>
      <w:b/>
      <w:iCs/>
      <w:sz w:val="24"/>
      <w:szCs w:val="24"/>
      <w:lang w:eastAsia="ar-SA"/>
    </w:rPr>
  </w:style>
  <w:style w:type="character" w:customStyle="1" w:styleId="WW8Num5z0">
    <w:name w:val="WW8Num5z0"/>
    <w:rsid w:val="006F3E16"/>
    <w:rPr>
      <w:rFonts w:ascii="Times New Roman" w:eastAsia="Times New Roman" w:hAnsi="Times New Roman" w:cs="Times New Roman"/>
      <w:sz w:val="24"/>
      <w:szCs w:val="24"/>
    </w:rPr>
  </w:style>
  <w:style w:type="character" w:customStyle="1" w:styleId="WW8Num6z0">
    <w:name w:val="WW8Num6z0"/>
    <w:rsid w:val="006F3E16"/>
    <w:rPr>
      <w:rFonts w:ascii="Times New Roman" w:eastAsia="Times New Roman" w:hAnsi="Times New Roman" w:cs="Times New Roman"/>
      <w:sz w:val="24"/>
      <w:szCs w:val="24"/>
    </w:rPr>
  </w:style>
  <w:style w:type="character" w:customStyle="1" w:styleId="WW8Num7z0">
    <w:name w:val="WW8Num7z0"/>
    <w:rsid w:val="006F3E16"/>
    <w:rPr>
      <w:rFonts w:ascii="Times New Roman" w:eastAsia="Times New Roman" w:hAnsi="Times New Roman" w:cs="Times New Roman"/>
      <w:b/>
      <w:bCs w:val="0"/>
      <w:iCs/>
      <w:sz w:val="24"/>
      <w:szCs w:val="24"/>
      <w:lang w:eastAsia="ar-SA"/>
    </w:rPr>
  </w:style>
  <w:style w:type="character" w:customStyle="1" w:styleId="WW8Num7z1">
    <w:name w:val="WW8Num7z1"/>
    <w:rsid w:val="006F3E16"/>
    <w:rPr>
      <w:rFonts w:ascii="Times New Roman" w:eastAsia="Times New Roman" w:hAnsi="Times New Roman" w:cs="Times New Roman"/>
    </w:rPr>
  </w:style>
  <w:style w:type="character" w:customStyle="1" w:styleId="WW8Num7z2">
    <w:name w:val="WW8Num7z2"/>
    <w:rsid w:val="006F3E16"/>
  </w:style>
  <w:style w:type="character" w:customStyle="1" w:styleId="WW8Num7z3">
    <w:name w:val="WW8Num7z3"/>
    <w:rsid w:val="006F3E16"/>
  </w:style>
  <w:style w:type="character" w:customStyle="1" w:styleId="WW8Num7z4">
    <w:name w:val="WW8Num7z4"/>
    <w:rsid w:val="006F3E16"/>
  </w:style>
  <w:style w:type="character" w:customStyle="1" w:styleId="WW8Num7z5">
    <w:name w:val="WW8Num7z5"/>
    <w:rsid w:val="006F3E16"/>
  </w:style>
  <w:style w:type="character" w:customStyle="1" w:styleId="WW8Num7z6">
    <w:name w:val="WW8Num7z6"/>
    <w:rsid w:val="006F3E16"/>
  </w:style>
  <w:style w:type="character" w:customStyle="1" w:styleId="WW8Num7z7">
    <w:name w:val="WW8Num7z7"/>
    <w:rsid w:val="006F3E16"/>
  </w:style>
  <w:style w:type="character" w:customStyle="1" w:styleId="WW8Num7z8">
    <w:name w:val="WW8Num7z8"/>
    <w:rsid w:val="006F3E16"/>
  </w:style>
  <w:style w:type="character" w:customStyle="1" w:styleId="WW8Num8z0">
    <w:name w:val="WW8Num8z0"/>
    <w:rsid w:val="006F3E16"/>
    <w:rPr>
      <w:rFonts w:ascii="Times New Roman" w:eastAsia="Times New Roman" w:hAnsi="Times New Roman" w:cs="Times New Roman"/>
      <w:b/>
      <w:sz w:val="24"/>
      <w:szCs w:val="24"/>
      <w:lang w:eastAsia="ar-SA"/>
    </w:rPr>
  </w:style>
  <w:style w:type="character" w:customStyle="1" w:styleId="WW8Num8z1">
    <w:name w:val="WW8Num8z1"/>
    <w:rsid w:val="006F3E16"/>
  </w:style>
  <w:style w:type="character" w:customStyle="1" w:styleId="WW8Num8z2">
    <w:name w:val="WW8Num8z2"/>
    <w:rsid w:val="006F3E16"/>
  </w:style>
  <w:style w:type="character" w:customStyle="1" w:styleId="WW8Num8z3">
    <w:name w:val="WW8Num8z3"/>
    <w:rsid w:val="006F3E16"/>
  </w:style>
  <w:style w:type="character" w:customStyle="1" w:styleId="WW8Num8z4">
    <w:name w:val="WW8Num8z4"/>
    <w:rsid w:val="006F3E16"/>
  </w:style>
  <w:style w:type="character" w:customStyle="1" w:styleId="WW8Num8z5">
    <w:name w:val="WW8Num8z5"/>
    <w:rsid w:val="006F3E16"/>
  </w:style>
  <w:style w:type="character" w:customStyle="1" w:styleId="WW8Num8z6">
    <w:name w:val="WW8Num8z6"/>
    <w:rsid w:val="006F3E16"/>
  </w:style>
  <w:style w:type="character" w:customStyle="1" w:styleId="WW8Num8z7">
    <w:name w:val="WW8Num8z7"/>
    <w:rsid w:val="006F3E16"/>
  </w:style>
  <w:style w:type="character" w:customStyle="1" w:styleId="WW8Num8z8">
    <w:name w:val="WW8Num8z8"/>
    <w:rsid w:val="006F3E16"/>
  </w:style>
  <w:style w:type="character" w:customStyle="1" w:styleId="WW8Num9z0">
    <w:name w:val="WW8Num9z0"/>
    <w:rsid w:val="006F3E16"/>
    <w:rPr>
      <w:rFonts w:ascii="Times New Roman" w:eastAsia="Times New Roman" w:hAnsi="Times New Roman" w:cs="Times New Roman"/>
      <w:b/>
      <w:iCs/>
      <w:sz w:val="24"/>
      <w:szCs w:val="24"/>
    </w:rPr>
  </w:style>
  <w:style w:type="character" w:customStyle="1" w:styleId="WW8Num9z1">
    <w:name w:val="WW8Num9z1"/>
    <w:rsid w:val="006F3E16"/>
    <w:rPr>
      <w:rFonts w:ascii="Times New Roman" w:eastAsia="Times New Roman" w:hAnsi="Times New Roman" w:cs="Times New Roman"/>
    </w:rPr>
  </w:style>
  <w:style w:type="character" w:customStyle="1" w:styleId="WW8Num9z2">
    <w:name w:val="WW8Num9z2"/>
    <w:rsid w:val="006F3E16"/>
  </w:style>
  <w:style w:type="character" w:customStyle="1" w:styleId="WW8Num9z3">
    <w:name w:val="WW8Num9z3"/>
    <w:rsid w:val="006F3E16"/>
  </w:style>
  <w:style w:type="character" w:customStyle="1" w:styleId="WW8Num9z4">
    <w:name w:val="WW8Num9z4"/>
    <w:rsid w:val="006F3E16"/>
  </w:style>
  <w:style w:type="character" w:customStyle="1" w:styleId="WW8Num9z5">
    <w:name w:val="WW8Num9z5"/>
    <w:rsid w:val="006F3E16"/>
  </w:style>
  <w:style w:type="character" w:customStyle="1" w:styleId="WW8Num9z6">
    <w:name w:val="WW8Num9z6"/>
    <w:rsid w:val="006F3E16"/>
  </w:style>
  <w:style w:type="character" w:customStyle="1" w:styleId="WW8Num9z7">
    <w:name w:val="WW8Num9z7"/>
    <w:rsid w:val="006F3E16"/>
  </w:style>
  <w:style w:type="character" w:customStyle="1" w:styleId="WW8Num9z8">
    <w:name w:val="WW8Num9z8"/>
    <w:rsid w:val="006F3E16"/>
  </w:style>
  <w:style w:type="character" w:customStyle="1" w:styleId="WW8Num10z0">
    <w:name w:val="WW8Num10z0"/>
    <w:rsid w:val="006F3E16"/>
  </w:style>
  <w:style w:type="character" w:customStyle="1" w:styleId="WW8Num10z1">
    <w:name w:val="WW8Num10z1"/>
    <w:rsid w:val="006F3E16"/>
  </w:style>
  <w:style w:type="character" w:customStyle="1" w:styleId="WW8Num10z2">
    <w:name w:val="WW8Num10z2"/>
    <w:rsid w:val="006F3E16"/>
  </w:style>
  <w:style w:type="character" w:customStyle="1" w:styleId="WW8Num10z3">
    <w:name w:val="WW8Num10z3"/>
    <w:rsid w:val="006F3E16"/>
  </w:style>
  <w:style w:type="character" w:customStyle="1" w:styleId="WW8Num10z4">
    <w:name w:val="WW8Num10z4"/>
    <w:rsid w:val="006F3E16"/>
  </w:style>
  <w:style w:type="character" w:customStyle="1" w:styleId="WW8Num10z5">
    <w:name w:val="WW8Num10z5"/>
    <w:rsid w:val="006F3E16"/>
  </w:style>
  <w:style w:type="character" w:customStyle="1" w:styleId="WW8Num10z6">
    <w:name w:val="WW8Num10z6"/>
    <w:rsid w:val="006F3E16"/>
  </w:style>
  <w:style w:type="character" w:customStyle="1" w:styleId="WW8Num10z7">
    <w:name w:val="WW8Num10z7"/>
    <w:rsid w:val="006F3E16"/>
  </w:style>
  <w:style w:type="character" w:customStyle="1" w:styleId="WW8Num10z8">
    <w:name w:val="WW8Num10z8"/>
    <w:rsid w:val="006F3E16"/>
  </w:style>
  <w:style w:type="character" w:customStyle="1" w:styleId="WW8Num11z0">
    <w:name w:val="WW8Num11z0"/>
    <w:rsid w:val="006F3E16"/>
  </w:style>
  <w:style w:type="character" w:customStyle="1" w:styleId="WW8Num11z1">
    <w:name w:val="WW8Num11z1"/>
    <w:rsid w:val="006F3E16"/>
    <w:rPr>
      <w:rFonts w:ascii="Courier New" w:hAnsi="Courier New" w:cs="Courier New" w:hint="default"/>
    </w:rPr>
  </w:style>
  <w:style w:type="character" w:customStyle="1" w:styleId="WW8Num11z2">
    <w:name w:val="WW8Num11z2"/>
    <w:rsid w:val="006F3E16"/>
    <w:rPr>
      <w:rFonts w:ascii="Wingdings" w:hAnsi="Wingdings" w:cs="Wingdings" w:hint="default"/>
    </w:rPr>
  </w:style>
  <w:style w:type="character" w:customStyle="1" w:styleId="WW8Num11z3">
    <w:name w:val="WW8Num11z3"/>
    <w:rsid w:val="006F3E16"/>
    <w:rPr>
      <w:rFonts w:ascii="Symbol" w:hAnsi="Symbol" w:cs="Symbol" w:hint="default"/>
    </w:rPr>
  </w:style>
  <w:style w:type="character" w:customStyle="1" w:styleId="WW8Num11z4">
    <w:name w:val="WW8Num11z4"/>
    <w:rsid w:val="006F3E16"/>
  </w:style>
  <w:style w:type="character" w:customStyle="1" w:styleId="WW8Num11z5">
    <w:name w:val="WW8Num11z5"/>
    <w:rsid w:val="006F3E16"/>
  </w:style>
  <w:style w:type="character" w:customStyle="1" w:styleId="WW8Num11z6">
    <w:name w:val="WW8Num11z6"/>
    <w:rsid w:val="006F3E16"/>
  </w:style>
  <w:style w:type="character" w:customStyle="1" w:styleId="WW8Num11z7">
    <w:name w:val="WW8Num11z7"/>
    <w:rsid w:val="006F3E16"/>
  </w:style>
  <w:style w:type="character" w:customStyle="1" w:styleId="WW8Num11z8">
    <w:name w:val="WW8Num11z8"/>
    <w:rsid w:val="006F3E16"/>
  </w:style>
  <w:style w:type="character" w:customStyle="1" w:styleId="WW8Num12z0">
    <w:name w:val="WW8Num12z0"/>
    <w:rsid w:val="006F3E16"/>
  </w:style>
  <w:style w:type="character" w:customStyle="1" w:styleId="WW8Num12z1">
    <w:name w:val="WW8Num12z1"/>
    <w:rsid w:val="006F3E16"/>
  </w:style>
  <w:style w:type="character" w:customStyle="1" w:styleId="WW8Num12z2">
    <w:name w:val="WW8Num12z2"/>
    <w:rsid w:val="006F3E16"/>
  </w:style>
  <w:style w:type="character" w:customStyle="1" w:styleId="WW8Num12z3">
    <w:name w:val="WW8Num12z3"/>
    <w:rsid w:val="006F3E16"/>
  </w:style>
  <w:style w:type="character" w:customStyle="1" w:styleId="WW8Num12z4">
    <w:name w:val="WW8Num12z4"/>
    <w:rsid w:val="006F3E16"/>
  </w:style>
  <w:style w:type="character" w:customStyle="1" w:styleId="WW8Num12z5">
    <w:name w:val="WW8Num12z5"/>
    <w:rsid w:val="006F3E16"/>
  </w:style>
  <w:style w:type="character" w:customStyle="1" w:styleId="WW8Num12z6">
    <w:name w:val="WW8Num12z6"/>
    <w:rsid w:val="006F3E16"/>
  </w:style>
  <w:style w:type="character" w:customStyle="1" w:styleId="WW8Num12z7">
    <w:name w:val="WW8Num12z7"/>
    <w:rsid w:val="006F3E16"/>
  </w:style>
  <w:style w:type="character" w:customStyle="1" w:styleId="WW8Num12z8">
    <w:name w:val="WW8Num12z8"/>
    <w:rsid w:val="006F3E16"/>
  </w:style>
  <w:style w:type="character" w:customStyle="1" w:styleId="WW8Num13z0">
    <w:name w:val="WW8Num13z0"/>
    <w:rsid w:val="006F3E16"/>
    <w:rPr>
      <w:color w:val="000000"/>
    </w:rPr>
  </w:style>
  <w:style w:type="character" w:customStyle="1" w:styleId="WW8Num14z0">
    <w:name w:val="WW8Num14z0"/>
    <w:rsid w:val="006F3E16"/>
  </w:style>
  <w:style w:type="character" w:customStyle="1" w:styleId="WW8Num14z1">
    <w:name w:val="WW8Num14z1"/>
    <w:rsid w:val="006F3E16"/>
  </w:style>
  <w:style w:type="character" w:customStyle="1" w:styleId="WW8Num14z2">
    <w:name w:val="WW8Num14z2"/>
    <w:rsid w:val="006F3E16"/>
  </w:style>
  <w:style w:type="character" w:customStyle="1" w:styleId="WW8Num14z3">
    <w:name w:val="WW8Num14z3"/>
    <w:rsid w:val="006F3E16"/>
    <w:rPr>
      <w:iCs/>
    </w:rPr>
  </w:style>
  <w:style w:type="character" w:customStyle="1" w:styleId="WW8Num14z4">
    <w:name w:val="WW8Num14z4"/>
    <w:rsid w:val="006F3E16"/>
  </w:style>
  <w:style w:type="character" w:customStyle="1" w:styleId="WW8Num14z5">
    <w:name w:val="WW8Num14z5"/>
    <w:rsid w:val="006F3E16"/>
  </w:style>
  <w:style w:type="character" w:customStyle="1" w:styleId="WW8Num14z6">
    <w:name w:val="WW8Num14z6"/>
    <w:rsid w:val="006F3E16"/>
  </w:style>
  <w:style w:type="character" w:customStyle="1" w:styleId="WW8Num14z7">
    <w:name w:val="WW8Num14z7"/>
    <w:rsid w:val="006F3E16"/>
  </w:style>
  <w:style w:type="character" w:customStyle="1" w:styleId="WW8Num14z8">
    <w:name w:val="WW8Num14z8"/>
    <w:rsid w:val="006F3E16"/>
  </w:style>
  <w:style w:type="character" w:customStyle="1" w:styleId="WW8Num15z0">
    <w:name w:val="WW8Num15z0"/>
    <w:rsid w:val="006F3E16"/>
    <w:rPr>
      <w:rFonts w:ascii="Calibri" w:hAnsi="Calibri" w:cs="Calibri"/>
      <w:b/>
      <w:bCs/>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1">
    <w:name w:val="WW8Num15z1"/>
    <w:rsid w:val="006F3E16"/>
  </w:style>
  <w:style w:type="character" w:customStyle="1" w:styleId="WW8Num15z2">
    <w:name w:val="WW8Num15z2"/>
    <w:rsid w:val="006F3E16"/>
    <w:rPr>
      <w:b w:val="0"/>
    </w:rPr>
  </w:style>
  <w:style w:type="character" w:customStyle="1" w:styleId="WW8Num15z3">
    <w:name w:val="WW8Num15z3"/>
    <w:rsid w:val="006F3E16"/>
  </w:style>
  <w:style w:type="character" w:customStyle="1" w:styleId="WW8Num15z4">
    <w:name w:val="WW8Num15z4"/>
    <w:rsid w:val="006F3E16"/>
  </w:style>
  <w:style w:type="character" w:customStyle="1" w:styleId="WW8Num15z5">
    <w:name w:val="WW8Num15z5"/>
    <w:rsid w:val="006F3E16"/>
  </w:style>
  <w:style w:type="character" w:customStyle="1" w:styleId="WW8Num15z6">
    <w:name w:val="WW8Num15z6"/>
    <w:rsid w:val="006F3E16"/>
  </w:style>
  <w:style w:type="character" w:customStyle="1" w:styleId="WW8Num15z7">
    <w:name w:val="WW8Num15z7"/>
    <w:rsid w:val="006F3E16"/>
  </w:style>
  <w:style w:type="character" w:customStyle="1" w:styleId="WW8Num15z8">
    <w:name w:val="WW8Num15z8"/>
    <w:rsid w:val="006F3E16"/>
  </w:style>
  <w:style w:type="character" w:customStyle="1" w:styleId="WW8Num16z0">
    <w:name w:val="WW8Num16z0"/>
    <w:rsid w:val="006F3E16"/>
    <w:rPr>
      <w:rFonts w:ascii="Symbol" w:eastAsia="SimSun" w:hAnsi="Symbol" w:cs="Symbol"/>
      <w:sz w:val="24"/>
      <w:szCs w:val="24"/>
    </w:rPr>
  </w:style>
  <w:style w:type="character" w:customStyle="1" w:styleId="WW8Num16z1">
    <w:name w:val="WW8Num16z1"/>
    <w:rsid w:val="006F3E16"/>
    <w:rPr>
      <w:rFonts w:ascii="Courier New" w:hAnsi="Courier New" w:cs="Courier New"/>
    </w:rPr>
  </w:style>
  <w:style w:type="character" w:customStyle="1" w:styleId="WW8Num16z2">
    <w:name w:val="WW8Num16z2"/>
    <w:rsid w:val="006F3E16"/>
    <w:rPr>
      <w:rFonts w:ascii="Wingdings" w:hAnsi="Wingdings" w:cs="Wingdings"/>
    </w:rPr>
  </w:style>
  <w:style w:type="character" w:customStyle="1" w:styleId="WW8Num17z0">
    <w:name w:val="WW8Num17z0"/>
    <w:rsid w:val="006F3E16"/>
    <w:rPr>
      <w:rFonts w:ascii="Symbol" w:hAnsi="Symbol" w:cs="Symbol"/>
    </w:rPr>
  </w:style>
  <w:style w:type="character" w:customStyle="1" w:styleId="WW8Num17z1">
    <w:name w:val="WW8Num17z1"/>
    <w:rsid w:val="006F3E16"/>
  </w:style>
  <w:style w:type="character" w:customStyle="1" w:styleId="WW8Num17z2">
    <w:name w:val="WW8Num17z2"/>
    <w:rsid w:val="006F3E16"/>
  </w:style>
  <w:style w:type="character" w:customStyle="1" w:styleId="WW8Num17z3">
    <w:name w:val="WW8Num17z3"/>
    <w:rsid w:val="006F3E16"/>
  </w:style>
  <w:style w:type="character" w:customStyle="1" w:styleId="WW8Num17z4">
    <w:name w:val="WW8Num17z4"/>
    <w:rsid w:val="006F3E16"/>
  </w:style>
  <w:style w:type="character" w:customStyle="1" w:styleId="WW8Num17z5">
    <w:name w:val="WW8Num17z5"/>
    <w:rsid w:val="006F3E16"/>
  </w:style>
  <w:style w:type="character" w:customStyle="1" w:styleId="WW8Num17z6">
    <w:name w:val="WW8Num17z6"/>
    <w:rsid w:val="006F3E16"/>
  </w:style>
  <w:style w:type="character" w:customStyle="1" w:styleId="WW8Num17z7">
    <w:name w:val="WW8Num17z7"/>
    <w:rsid w:val="006F3E16"/>
  </w:style>
  <w:style w:type="character" w:customStyle="1" w:styleId="WW8Num17z8">
    <w:name w:val="WW8Num17z8"/>
    <w:rsid w:val="006F3E16"/>
  </w:style>
  <w:style w:type="character" w:customStyle="1" w:styleId="WW8Num18z0">
    <w:name w:val="WW8Num18z0"/>
    <w:rsid w:val="006F3E16"/>
    <w:rPr>
      <w:rFonts w:ascii="Wingdings" w:eastAsia="SimSun" w:hAnsi="Wingdings" w:cs="Wingdings"/>
      <w:sz w:val="24"/>
      <w:szCs w:val="24"/>
    </w:rPr>
  </w:style>
  <w:style w:type="character" w:customStyle="1" w:styleId="WW8Num19z0">
    <w:name w:val="WW8Num19z0"/>
    <w:rsid w:val="006F3E16"/>
    <w:rPr>
      <w:rFonts w:ascii="Wingdings" w:eastAsia="SimSun" w:hAnsi="Wingdings" w:cs="Wingdings"/>
      <w:sz w:val="24"/>
      <w:szCs w:val="24"/>
    </w:rPr>
  </w:style>
  <w:style w:type="character" w:customStyle="1" w:styleId="WW8Num19z1">
    <w:name w:val="WW8Num19z1"/>
    <w:rsid w:val="006F3E16"/>
  </w:style>
  <w:style w:type="character" w:customStyle="1" w:styleId="WW8Num19z2">
    <w:name w:val="WW8Num19z2"/>
    <w:rsid w:val="006F3E16"/>
  </w:style>
  <w:style w:type="character" w:customStyle="1" w:styleId="WW8Num19z3">
    <w:name w:val="WW8Num19z3"/>
    <w:rsid w:val="006F3E16"/>
  </w:style>
  <w:style w:type="character" w:customStyle="1" w:styleId="WW8Num19z4">
    <w:name w:val="WW8Num19z4"/>
    <w:rsid w:val="006F3E16"/>
  </w:style>
  <w:style w:type="character" w:customStyle="1" w:styleId="WW8Num19z5">
    <w:name w:val="WW8Num19z5"/>
    <w:rsid w:val="006F3E16"/>
  </w:style>
  <w:style w:type="character" w:customStyle="1" w:styleId="WW8Num19z6">
    <w:name w:val="WW8Num19z6"/>
    <w:rsid w:val="006F3E16"/>
  </w:style>
  <w:style w:type="character" w:customStyle="1" w:styleId="WW8Num19z7">
    <w:name w:val="WW8Num19z7"/>
    <w:rsid w:val="006F3E16"/>
  </w:style>
  <w:style w:type="character" w:customStyle="1" w:styleId="WW8Num19z8">
    <w:name w:val="WW8Num19z8"/>
    <w:rsid w:val="006F3E16"/>
  </w:style>
  <w:style w:type="character" w:customStyle="1" w:styleId="WW8Num20z0">
    <w:name w:val="WW8Num20z0"/>
    <w:rsid w:val="006F3E16"/>
  </w:style>
  <w:style w:type="character" w:customStyle="1" w:styleId="WW8Num20z1">
    <w:name w:val="WW8Num20z1"/>
    <w:rsid w:val="006F3E16"/>
  </w:style>
  <w:style w:type="character" w:customStyle="1" w:styleId="WW8Num20z2">
    <w:name w:val="WW8Num20z2"/>
    <w:rsid w:val="006F3E16"/>
  </w:style>
  <w:style w:type="character" w:customStyle="1" w:styleId="WW8Num20z3">
    <w:name w:val="WW8Num20z3"/>
    <w:rsid w:val="006F3E16"/>
  </w:style>
  <w:style w:type="character" w:customStyle="1" w:styleId="WW8Num20z4">
    <w:name w:val="WW8Num20z4"/>
    <w:rsid w:val="006F3E16"/>
  </w:style>
  <w:style w:type="character" w:customStyle="1" w:styleId="WW8Num20z5">
    <w:name w:val="WW8Num20z5"/>
    <w:rsid w:val="006F3E16"/>
  </w:style>
  <w:style w:type="character" w:customStyle="1" w:styleId="WW8Num20z6">
    <w:name w:val="WW8Num20z6"/>
    <w:rsid w:val="006F3E16"/>
  </w:style>
  <w:style w:type="character" w:customStyle="1" w:styleId="WW8Num20z7">
    <w:name w:val="WW8Num20z7"/>
    <w:rsid w:val="006F3E16"/>
  </w:style>
  <w:style w:type="character" w:customStyle="1" w:styleId="WW8Num20z8">
    <w:name w:val="WW8Num20z8"/>
    <w:rsid w:val="006F3E16"/>
  </w:style>
  <w:style w:type="character" w:customStyle="1" w:styleId="WW8Num13z1">
    <w:name w:val="WW8Num13z1"/>
    <w:rsid w:val="006F3E16"/>
  </w:style>
  <w:style w:type="character" w:customStyle="1" w:styleId="WW8Num13z2">
    <w:name w:val="WW8Num13z2"/>
    <w:rsid w:val="006F3E16"/>
  </w:style>
  <w:style w:type="character" w:customStyle="1" w:styleId="WW8Num13z3">
    <w:name w:val="WW8Num13z3"/>
    <w:rsid w:val="006F3E16"/>
  </w:style>
  <w:style w:type="character" w:customStyle="1" w:styleId="WW8Num13z4">
    <w:name w:val="WW8Num13z4"/>
    <w:rsid w:val="006F3E16"/>
  </w:style>
  <w:style w:type="character" w:customStyle="1" w:styleId="WW8Num13z5">
    <w:name w:val="WW8Num13z5"/>
    <w:rsid w:val="006F3E16"/>
  </w:style>
  <w:style w:type="character" w:customStyle="1" w:styleId="WW8Num13z6">
    <w:name w:val="WW8Num13z6"/>
    <w:rsid w:val="006F3E16"/>
  </w:style>
  <w:style w:type="character" w:customStyle="1" w:styleId="WW8Num13z7">
    <w:name w:val="WW8Num13z7"/>
    <w:rsid w:val="006F3E16"/>
  </w:style>
  <w:style w:type="character" w:customStyle="1" w:styleId="WW8Num13z8">
    <w:name w:val="WW8Num13z8"/>
    <w:rsid w:val="006F3E16"/>
  </w:style>
  <w:style w:type="character" w:customStyle="1" w:styleId="WW8Num16z3">
    <w:name w:val="WW8Num16z3"/>
    <w:rsid w:val="006F3E16"/>
  </w:style>
  <w:style w:type="character" w:customStyle="1" w:styleId="WW8Num16z4">
    <w:name w:val="WW8Num16z4"/>
    <w:rsid w:val="006F3E16"/>
  </w:style>
  <w:style w:type="character" w:customStyle="1" w:styleId="WW8Num16z5">
    <w:name w:val="WW8Num16z5"/>
    <w:rsid w:val="006F3E16"/>
  </w:style>
  <w:style w:type="character" w:customStyle="1" w:styleId="WW8Num16z6">
    <w:name w:val="WW8Num16z6"/>
    <w:rsid w:val="006F3E16"/>
  </w:style>
  <w:style w:type="character" w:customStyle="1" w:styleId="WW8Num16z7">
    <w:name w:val="WW8Num16z7"/>
    <w:rsid w:val="006F3E16"/>
  </w:style>
  <w:style w:type="character" w:customStyle="1" w:styleId="WW8Num16z8">
    <w:name w:val="WW8Num16z8"/>
    <w:rsid w:val="006F3E16"/>
  </w:style>
  <w:style w:type="character" w:customStyle="1" w:styleId="Domylnaczcionkaakapitu3">
    <w:name w:val="Domyślna czcionka akapitu3"/>
    <w:rsid w:val="006F3E16"/>
  </w:style>
  <w:style w:type="character" w:customStyle="1" w:styleId="WW8Num4z1">
    <w:name w:val="WW8Num4z1"/>
    <w:rsid w:val="006F3E16"/>
    <w:rPr>
      <w:iCs/>
    </w:rPr>
  </w:style>
  <w:style w:type="character" w:customStyle="1" w:styleId="WW8Num4z2">
    <w:name w:val="WW8Num4z2"/>
    <w:rsid w:val="006F3E16"/>
  </w:style>
  <w:style w:type="character" w:customStyle="1" w:styleId="WW8Num4z3">
    <w:name w:val="WW8Num4z3"/>
    <w:rsid w:val="006F3E16"/>
  </w:style>
  <w:style w:type="character" w:customStyle="1" w:styleId="WW8Num4z4">
    <w:name w:val="WW8Num4z4"/>
    <w:rsid w:val="006F3E16"/>
  </w:style>
  <w:style w:type="character" w:customStyle="1" w:styleId="WW8Num4z5">
    <w:name w:val="WW8Num4z5"/>
    <w:rsid w:val="006F3E16"/>
  </w:style>
  <w:style w:type="character" w:customStyle="1" w:styleId="WW8Num4z6">
    <w:name w:val="WW8Num4z6"/>
    <w:rsid w:val="006F3E16"/>
  </w:style>
  <w:style w:type="character" w:customStyle="1" w:styleId="WW8Num4z7">
    <w:name w:val="WW8Num4z7"/>
    <w:rsid w:val="006F3E16"/>
  </w:style>
  <w:style w:type="character" w:customStyle="1" w:styleId="WW8Num4z8">
    <w:name w:val="WW8Num4z8"/>
    <w:rsid w:val="006F3E16"/>
  </w:style>
  <w:style w:type="character" w:customStyle="1" w:styleId="WW8Num18z1">
    <w:name w:val="WW8Num18z1"/>
    <w:rsid w:val="006F3E16"/>
  </w:style>
  <w:style w:type="character" w:customStyle="1" w:styleId="WW8Num18z2">
    <w:name w:val="WW8Num18z2"/>
    <w:rsid w:val="006F3E16"/>
  </w:style>
  <w:style w:type="character" w:customStyle="1" w:styleId="WW8Num18z3">
    <w:name w:val="WW8Num18z3"/>
    <w:rsid w:val="006F3E16"/>
  </w:style>
  <w:style w:type="character" w:customStyle="1" w:styleId="WW8Num18z4">
    <w:name w:val="WW8Num18z4"/>
    <w:rsid w:val="006F3E16"/>
  </w:style>
  <w:style w:type="character" w:customStyle="1" w:styleId="WW8Num18z5">
    <w:name w:val="WW8Num18z5"/>
    <w:rsid w:val="006F3E16"/>
  </w:style>
  <w:style w:type="character" w:customStyle="1" w:styleId="WW8Num18z6">
    <w:name w:val="WW8Num18z6"/>
    <w:rsid w:val="006F3E16"/>
  </w:style>
  <w:style w:type="character" w:customStyle="1" w:styleId="WW8Num18z7">
    <w:name w:val="WW8Num18z7"/>
    <w:rsid w:val="006F3E16"/>
  </w:style>
  <w:style w:type="character" w:customStyle="1" w:styleId="WW8Num18z8">
    <w:name w:val="WW8Num18z8"/>
    <w:rsid w:val="006F3E16"/>
  </w:style>
  <w:style w:type="character" w:customStyle="1" w:styleId="WW8Num21z0">
    <w:name w:val="WW8Num21z0"/>
    <w:rsid w:val="006F3E16"/>
    <w:rPr>
      <w:rFonts w:ascii="Times New Roman" w:hAnsi="Times New Roman" w:cs="Times New Roman" w:hint="default"/>
      <w:iCs/>
      <w:sz w:val="24"/>
      <w:szCs w:val="24"/>
    </w:rPr>
  </w:style>
  <w:style w:type="character" w:customStyle="1" w:styleId="WW8Num22z0">
    <w:name w:val="WW8Num22z0"/>
    <w:rsid w:val="006F3E16"/>
    <w:rPr>
      <w:rFonts w:hint="default"/>
    </w:rPr>
  </w:style>
  <w:style w:type="character" w:customStyle="1" w:styleId="WW8Num23z0">
    <w:name w:val="WW8Num23z0"/>
    <w:rsid w:val="006F3E16"/>
    <w:rPr>
      <w:rFonts w:ascii="Times New Roman" w:eastAsia="Times New Roman" w:hAnsi="Times New Roman" w:cs="Times New Roman" w:hint="default"/>
      <w:sz w:val="24"/>
      <w:szCs w:val="24"/>
    </w:rPr>
  </w:style>
  <w:style w:type="character" w:customStyle="1" w:styleId="WW8Num23z1">
    <w:name w:val="WW8Num23z1"/>
    <w:rsid w:val="006F3E16"/>
  </w:style>
  <w:style w:type="character" w:customStyle="1" w:styleId="WW8Num23z2">
    <w:name w:val="WW8Num23z2"/>
    <w:rsid w:val="006F3E16"/>
  </w:style>
  <w:style w:type="character" w:customStyle="1" w:styleId="WW8Num23z3">
    <w:name w:val="WW8Num23z3"/>
    <w:rsid w:val="006F3E16"/>
  </w:style>
  <w:style w:type="character" w:customStyle="1" w:styleId="WW8Num23z4">
    <w:name w:val="WW8Num23z4"/>
    <w:rsid w:val="006F3E16"/>
  </w:style>
  <w:style w:type="character" w:customStyle="1" w:styleId="WW8Num23z5">
    <w:name w:val="WW8Num23z5"/>
    <w:rsid w:val="006F3E16"/>
  </w:style>
  <w:style w:type="character" w:customStyle="1" w:styleId="WW8Num23z6">
    <w:name w:val="WW8Num23z6"/>
    <w:rsid w:val="006F3E16"/>
  </w:style>
  <w:style w:type="character" w:customStyle="1" w:styleId="WW8Num23z7">
    <w:name w:val="WW8Num23z7"/>
    <w:rsid w:val="006F3E16"/>
  </w:style>
  <w:style w:type="character" w:customStyle="1" w:styleId="WW8Num23z8">
    <w:name w:val="WW8Num23z8"/>
    <w:rsid w:val="006F3E16"/>
  </w:style>
  <w:style w:type="character" w:customStyle="1" w:styleId="WW8Num24z0">
    <w:name w:val="WW8Num24z0"/>
    <w:rsid w:val="006F3E16"/>
    <w:rPr>
      <w:rFonts w:ascii="Times New Roman" w:hAnsi="Times New Roman" w:cs="Times New Roman" w:hint="default"/>
      <w:b/>
      <w:sz w:val="24"/>
      <w:szCs w:val="24"/>
    </w:rPr>
  </w:style>
  <w:style w:type="character" w:customStyle="1" w:styleId="WW8Num25z0">
    <w:name w:val="WW8Num25z0"/>
    <w:rsid w:val="006F3E16"/>
  </w:style>
  <w:style w:type="character" w:customStyle="1" w:styleId="WW8Num26z0">
    <w:name w:val="WW8Num26z0"/>
    <w:rsid w:val="006F3E16"/>
  </w:style>
  <w:style w:type="character" w:customStyle="1" w:styleId="WW8Num26z1">
    <w:name w:val="WW8Num26z1"/>
    <w:rsid w:val="006F3E16"/>
  </w:style>
  <w:style w:type="character" w:customStyle="1" w:styleId="WW8Num26z2">
    <w:name w:val="WW8Num26z2"/>
    <w:rsid w:val="006F3E16"/>
  </w:style>
  <w:style w:type="character" w:customStyle="1" w:styleId="WW8Num26z3">
    <w:name w:val="WW8Num26z3"/>
    <w:rsid w:val="006F3E16"/>
  </w:style>
  <w:style w:type="character" w:customStyle="1" w:styleId="WW8Num26z4">
    <w:name w:val="WW8Num26z4"/>
    <w:rsid w:val="006F3E16"/>
  </w:style>
  <w:style w:type="character" w:customStyle="1" w:styleId="WW8Num26z5">
    <w:name w:val="WW8Num26z5"/>
    <w:rsid w:val="006F3E16"/>
  </w:style>
  <w:style w:type="character" w:customStyle="1" w:styleId="WW8Num26z6">
    <w:name w:val="WW8Num26z6"/>
    <w:rsid w:val="006F3E16"/>
  </w:style>
  <w:style w:type="character" w:customStyle="1" w:styleId="WW8Num26z7">
    <w:name w:val="WW8Num26z7"/>
    <w:rsid w:val="006F3E16"/>
  </w:style>
  <w:style w:type="character" w:customStyle="1" w:styleId="WW8Num26z8">
    <w:name w:val="WW8Num26z8"/>
    <w:rsid w:val="006F3E16"/>
  </w:style>
  <w:style w:type="character" w:customStyle="1" w:styleId="WW8Num27z0">
    <w:name w:val="WW8Num27z0"/>
    <w:rsid w:val="006F3E16"/>
    <w:rPr>
      <w:rFonts w:ascii="Times New Roman" w:eastAsia="Times New Roman" w:hAnsi="Times New Roman" w:cs="Times New Roman"/>
      <w:sz w:val="24"/>
      <w:szCs w:val="24"/>
    </w:rPr>
  </w:style>
  <w:style w:type="character" w:customStyle="1" w:styleId="WW8Num27z1">
    <w:name w:val="WW8Num27z1"/>
    <w:rsid w:val="006F3E16"/>
  </w:style>
  <w:style w:type="character" w:customStyle="1" w:styleId="WW8Num27z2">
    <w:name w:val="WW8Num27z2"/>
    <w:rsid w:val="006F3E16"/>
  </w:style>
  <w:style w:type="character" w:customStyle="1" w:styleId="WW8Num27z3">
    <w:name w:val="WW8Num27z3"/>
    <w:rsid w:val="006F3E16"/>
  </w:style>
  <w:style w:type="character" w:customStyle="1" w:styleId="WW8Num27z4">
    <w:name w:val="WW8Num27z4"/>
    <w:rsid w:val="006F3E16"/>
  </w:style>
  <w:style w:type="character" w:customStyle="1" w:styleId="WW8Num27z5">
    <w:name w:val="WW8Num27z5"/>
    <w:rsid w:val="006F3E16"/>
  </w:style>
  <w:style w:type="character" w:customStyle="1" w:styleId="WW8Num27z6">
    <w:name w:val="WW8Num27z6"/>
    <w:rsid w:val="006F3E16"/>
  </w:style>
  <w:style w:type="character" w:customStyle="1" w:styleId="WW8Num27z7">
    <w:name w:val="WW8Num27z7"/>
    <w:rsid w:val="006F3E16"/>
  </w:style>
  <w:style w:type="character" w:customStyle="1" w:styleId="WW8Num27z8">
    <w:name w:val="WW8Num27z8"/>
    <w:rsid w:val="006F3E16"/>
  </w:style>
  <w:style w:type="character" w:customStyle="1" w:styleId="WW8Num28z0">
    <w:name w:val="WW8Num28z0"/>
    <w:rsid w:val="006F3E16"/>
    <w:rPr>
      <w:rFonts w:ascii="Times New Roman" w:eastAsia="Times New Roman" w:hAnsi="Times New Roman" w:cs="Times New Roman"/>
      <w:sz w:val="24"/>
      <w:szCs w:val="24"/>
    </w:rPr>
  </w:style>
  <w:style w:type="character" w:customStyle="1" w:styleId="WW8Num28z1">
    <w:name w:val="WW8Num28z1"/>
    <w:rsid w:val="006F3E16"/>
  </w:style>
  <w:style w:type="character" w:customStyle="1" w:styleId="WW8Num28z2">
    <w:name w:val="WW8Num28z2"/>
    <w:rsid w:val="006F3E16"/>
  </w:style>
  <w:style w:type="character" w:customStyle="1" w:styleId="WW8Num28z3">
    <w:name w:val="WW8Num28z3"/>
    <w:rsid w:val="006F3E16"/>
  </w:style>
  <w:style w:type="character" w:customStyle="1" w:styleId="WW8Num28z4">
    <w:name w:val="WW8Num28z4"/>
    <w:rsid w:val="006F3E16"/>
  </w:style>
  <w:style w:type="character" w:customStyle="1" w:styleId="WW8Num28z5">
    <w:name w:val="WW8Num28z5"/>
    <w:rsid w:val="006F3E16"/>
  </w:style>
  <w:style w:type="character" w:customStyle="1" w:styleId="WW8Num28z6">
    <w:name w:val="WW8Num28z6"/>
    <w:rsid w:val="006F3E16"/>
  </w:style>
  <w:style w:type="character" w:customStyle="1" w:styleId="WW8Num28z7">
    <w:name w:val="WW8Num28z7"/>
    <w:rsid w:val="006F3E16"/>
  </w:style>
  <w:style w:type="character" w:customStyle="1" w:styleId="WW8Num28z8">
    <w:name w:val="WW8Num28z8"/>
    <w:rsid w:val="006F3E16"/>
  </w:style>
  <w:style w:type="character" w:customStyle="1" w:styleId="WW8Num29z0">
    <w:name w:val="WW8Num29z0"/>
    <w:rsid w:val="006F3E16"/>
  </w:style>
  <w:style w:type="character" w:customStyle="1" w:styleId="WW8Num29z1">
    <w:name w:val="WW8Num29z1"/>
    <w:rsid w:val="006F3E16"/>
  </w:style>
  <w:style w:type="character" w:customStyle="1" w:styleId="WW8Num29z2">
    <w:name w:val="WW8Num29z2"/>
    <w:rsid w:val="006F3E16"/>
  </w:style>
  <w:style w:type="character" w:customStyle="1" w:styleId="WW8Num29z3">
    <w:name w:val="WW8Num29z3"/>
    <w:rsid w:val="006F3E16"/>
  </w:style>
  <w:style w:type="character" w:customStyle="1" w:styleId="WW8Num29z4">
    <w:name w:val="WW8Num29z4"/>
    <w:rsid w:val="006F3E16"/>
  </w:style>
  <w:style w:type="character" w:customStyle="1" w:styleId="WW8Num29z5">
    <w:name w:val="WW8Num29z5"/>
    <w:rsid w:val="006F3E16"/>
  </w:style>
  <w:style w:type="character" w:customStyle="1" w:styleId="WW8Num29z6">
    <w:name w:val="WW8Num29z6"/>
    <w:rsid w:val="006F3E16"/>
  </w:style>
  <w:style w:type="character" w:customStyle="1" w:styleId="WW8Num29z7">
    <w:name w:val="WW8Num29z7"/>
    <w:rsid w:val="006F3E16"/>
  </w:style>
  <w:style w:type="character" w:customStyle="1" w:styleId="WW8Num29z8">
    <w:name w:val="WW8Num29z8"/>
    <w:rsid w:val="006F3E16"/>
  </w:style>
  <w:style w:type="character" w:customStyle="1" w:styleId="WW8Num30z0">
    <w:name w:val="WW8Num30z0"/>
    <w:rsid w:val="006F3E16"/>
    <w:rPr>
      <w:rFonts w:ascii="Times New Roman" w:eastAsia="Times New Roman" w:hAnsi="Times New Roman" w:cs="Times New Roman"/>
      <w:sz w:val="24"/>
      <w:szCs w:val="24"/>
    </w:rPr>
  </w:style>
  <w:style w:type="character" w:customStyle="1" w:styleId="WW8Num30z1">
    <w:name w:val="WW8Num30z1"/>
    <w:rsid w:val="006F3E16"/>
    <w:rPr>
      <w:rFonts w:hint="default"/>
    </w:rPr>
  </w:style>
  <w:style w:type="character" w:customStyle="1" w:styleId="WW8Num30z2">
    <w:name w:val="WW8Num30z2"/>
    <w:rsid w:val="006F3E16"/>
  </w:style>
  <w:style w:type="character" w:customStyle="1" w:styleId="WW8Num30z3">
    <w:name w:val="WW8Num30z3"/>
    <w:rsid w:val="006F3E16"/>
  </w:style>
  <w:style w:type="character" w:customStyle="1" w:styleId="WW8Num30z4">
    <w:name w:val="WW8Num30z4"/>
    <w:rsid w:val="006F3E16"/>
  </w:style>
  <w:style w:type="character" w:customStyle="1" w:styleId="WW8Num30z5">
    <w:name w:val="WW8Num30z5"/>
    <w:rsid w:val="006F3E16"/>
  </w:style>
  <w:style w:type="character" w:customStyle="1" w:styleId="WW8Num30z6">
    <w:name w:val="WW8Num30z6"/>
    <w:rsid w:val="006F3E16"/>
  </w:style>
  <w:style w:type="character" w:customStyle="1" w:styleId="WW8Num30z7">
    <w:name w:val="WW8Num30z7"/>
    <w:rsid w:val="006F3E16"/>
  </w:style>
  <w:style w:type="character" w:customStyle="1" w:styleId="WW8Num30z8">
    <w:name w:val="WW8Num30z8"/>
    <w:rsid w:val="006F3E16"/>
  </w:style>
  <w:style w:type="character" w:customStyle="1" w:styleId="WW8Num31z0">
    <w:name w:val="WW8Num31z0"/>
    <w:rsid w:val="006F3E16"/>
    <w:rPr>
      <w:rFonts w:ascii="Times New Roman" w:hAnsi="Times New Roman" w:cs="Times New Roman" w:hint="default"/>
      <w:b/>
      <w:sz w:val="24"/>
      <w:szCs w:val="24"/>
    </w:rPr>
  </w:style>
  <w:style w:type="character" w:customStyle="1" w:styleId="WW8Num31z1">
    <w:name w:val="WW8Num31z1"/>
    <w:rsid w:val="006F3E16"/>
  </w:style>
  <w:style w:type="character" w:customStyle="1" w:styleId="WW8Num31z2">
    <w:name w:val="WW8Num31z2"/>
    <w:rsid w:val="006F3E16"/>
  </w:style>
  <w:style w:type="character" w:customStyle="1" w:styleId="WW8Num31z3">
    <w:name w:val="WW8Num31z3"/>
    <w:rsid w:val="006F3E16"/>
  </w:style>
  <w:style w:type="character" w:customStyle="1" w:styleId="WW8Num31z4">
    <w:name w:val="WW8Num31z4"/>
    <w:rsid w:val="006F3E16"/>
  </w:style>
  <w:style w:type="character" w:customStyle="1" w:styleId="WW8Num31z5">
    <w:name w:val="WW8Num31z5"/>
    <w:rsid w:val="006F3E16"/>
  </w:style>
  <w:style w:type="character" w:customStyle="1" w:styleId="WW8Num31z6">
    <w:name w:val="WW8Num31z6"/>
    <w:rsid w:val="006F3E16"/>
  </w:style>
  <w:style w:type="character" w:customStyle="1" w:styleId="WW8Num31z7">
    <w:name w:val="WW8Num31z7"/>
    <w:rsid w:val="006F3E16"/>
  </w:style>
  <w:style w:type="character" w:customStyle="1" w:styleId="WW8Num31z8">
    <w:name w:val="WW8Num31z8"/>
    <w:rsid w:val="006F3E16"/>
  </w:style>
  <w:style w:type="character" w:customStyle="1" w:styleId="WW8Num32z0">
    <w:name w:val="WW8Num32z0"/>
    <w:rsid w:val="006F3E16"/>
    <w:rPr>
      <w:rFonts w:ascii="Times New Roman" w:hAnsi="Times New Roman" w:cs="Times New Roman"/>
    </w:rPr>
  </w:style>
  <w:style w:type="character" w:customStyle="1" w:styleId="WW8Num32z1">
    <w:name w:val="WW8Num32z1"/>
    <w:rsid w:val="006F3E16"/>
    <w:rPr>
      <w:rFonts w:ascii="Courier New" w:hAnsi="Courier New" w:cs="Courier New" w:hint="default"/>
    </w:rPr>
  </w:style>
  <w:style w:type="character" w:customStyle="1" w:styleId="WW8Num32z2">
    <w:name w:val="WW8Num32z2"/>
    <w:rsid w:val="006F3E16"/>
    <w:rPr>
      <w:rFonts w:ascii="Wingdings" w:hAnsi="Wingdings" w:cs="Wingdings" w:hint="default"/>
    </w:rPr>
  </w:style>
  <w:style w:type="character" w:customStyle="1" w:styleId="WW8Num32z3">
    <w:name w:val="WW8Num32z3"/>
    <w:rsid w:val="006F3E16"/>
    <w:rPr>
      <w:rFonts w:ascii="Symbol" w:hAnsi="Symbol" w:cs="Symbol" w:hint="default"/>
    </w:rPr>
  </w:style>
  <w:style w:type="character" w:customStyle="1" w:styleId="WW8Num32z4">
    <w:name w:val="WW8Num32z4"/>
    <w:rsid w:val="006F3E16"/>
  </w:style>
  <w:style w:type="character" w:customStyle="1" w:styleId="WW8Num32z5">
    <w:name w:val="WW8Num32z5"/>
    <w:rsid w:val="006F3E16"/>
  </w:style>
  <w:style w:type="character" w:customStyle="1" w:styleId="WW8Num32z6">
    <w:name w:val="WW8Num32z6"/>
    <w:rsid w:val="006F3E16"/>
  </w:style>
  <w:style w:type="character" w:customStyle="1" w:styleId="WW8Num32z7">
    <w:name w:val="WW8Num32z7"/>
    <w:rsid w:val="006F3E16"/>
  </w:style>
  <w:style w:type="character" w:customStyle="1" w:styleId="WW8Num32z8">
    <w:name w:val="WW8Num32z8"/>
    <w:rsid w:val="006F3E16"/>
  </w:style>
  <w:style w:type="character" w:customStyle="1" w:styleId="WW8Num33z0">
    <w:name w:val="WW8Num33z0"/>
    <w:rsid w:val="006F3E16"/>
    <w:rPr>
      <w:rFonts w:hint="default"/>
    </w:rPr>
  </w:style>
  <w:style w:type="character" w:customStyle="1" w:styleId="WW8Num33z1">
    <w:name w:val="WW8Num33z1"/>
    <w:rsid w:val="006F3E16"/>
  </w:style>
  <w:style w:type="character" w:customStyle="1" w:styleId="WW8Num33z2">
    <w:name w:val="WW8Num33z2"/>
    <w:rsid w:val="006F3E16"/>
  </w:style>
  <w:style w:type="character" w:customStyle="1" w:styleId="WW8Num33z3">
    <w:name w:val="WW8Num33z3"/>
    <w:rsid w:val="006F3E16"/>
  </w:style>
  <w:style w:type="character" w:customStyle="1" w:styleId="WW8Num33z4">
    <w:name w:val="WW8Num33z4"/>
    <w:rsid w:val="006F3E16"/>
  </w:style>
  <w:style w:type="character" w:customStyle="1" w:styleId="WW8Num33z5">
    <w:name w:val="WW8Num33z5"/>
    <w:rsid w:val="006F3E16"/>
  </w:style>
  <w:style w:type="character" w:customStyle="1" w:styleId="WW8Num33z6">
    <w:name w:val="WW8Num33z6"/>
    <w:rsid w:val="006F3E16"/>
  </w:style>
  <w:style w:type="character" w:customStyle="1" w:styleId="WW8Num33z7">
    <w:name w:val="WW8Num33z7"/>
    <w:rsid w:val="006F3E16"/>
  </w:style>
  <w:style w:type="character" w:customStyle="1" w:styleId="WW8Num33z8">
    <w:name w:val="WW8Num33z8"/>
    <w:rsid w:val="006F3E16"/>
  </w:style>
  <w:style w:type="character" w:customStyle="1" w:styleId="WW8Num34z0">
    <w:name w:val="WW8Num34z0"/>
    <w:rsid w:val="006F3E16"/>
    <w:rPr>
      <w:rFonts w:ascii="Times New Roman" w:hAnsi="Times New Roman" w:cs="Times New Roman" w:hint="default"/>
      <w:b/>
      <w:sz w:val="24"/>
      <w:szCs w:val="24"/>
    </w:rPr>
  </w:style>
  <w:style w:type="character" w:customStyle="1" w:styleId="WW8Num34z1">
    <w:name w:val="WW8Num34z1"/>
    <w:rsid w:val="006F3E16"/>
  </w:style>
  <w:style w:type="character" w:customStyle="1" w:styleId="WW8Num34z2">
    <w:name w:val="WW8Num34z2"/>
    <w:rsid w:val="006F3E16"/>
  </w:style>
  <w:style w:type="character" w:customStyle="1" w:styleId="WW8Num34z3">
    <w:name w:val="WW8Num34z3"/>
    <w:rsid w:val="006F3E16"/>
  </w:style>
  <w:style w:type="character" w:customStyle="1" w:styleId="WW8Num34z4">
    <w:name w:val="WW8Num34z4"/>
    <w:rsid w:val="006F3E16"/>
  </w:style>
  <w:style w:type="character" w:customStyle="1" w:styleId="WW8Num34z5">
    <w:name w:val="WW8Num34z5"/>
    <w:rsid w:val="006F3E16"/>
  </w:style>
  <w:style w:type="character" w:customStyle="1" w:styleId="WW8Num34z6">
    <w:name w:val="WW8Num34z6"/>
    <w:rsid w:val="006F3E16"/>
  </w:style>
  <w:style w:type="character" w:customStyle="1" w:styleId="WW8Num34z7">
    <w:name w:val="WW8Num34z7"/>
    <w:rsid w:val="006F3E16"/>
  </w:style>
  <w:style w:type="character" w:customStyle="1" w:styleId="WW8Num34z8">
    <w:name w:val="WW8Num34z8"/>
    <w:rsid w:val="006F3E16"/>
  </w:style>
  <w:style w:type="character" w:customStyle="1" w:styleId="WW8Num35z0">
    <w:name w:val="WW8Num35z0"/>
    <w:rsid w:val="006F3E16"/>
  </w:style>
  <w:style w:type="character" w:customStyle="1" w:styleId="WW8Num35z1">
    <w:name w:val="WW8Num35z1"/>
    <w:rsid w:val="006F3E16"/>
  </w:style>
  <w:style w:type="character" w:customStyle="1" w:styleId="WW8Num35z2">
    <w:name w:val="WW8Num35z2"/>
    <w:rsid w:val="006F3E16"/>
  </w:style>
  <w:style w:type="character" w:customStyle="1" w:styleId="WW8Num35z3">
    <w:name w:val="WW8Num35z3"/>
    <w:rsid w:val="006F3E16"/>
  </w:style>
  <w:style w:type="character" w:customStyle="1" w:styleId="WW8Num35z4">
    <w:name w:val="WW8Num35z4"/>
    <w:rsid w:val="006F3E16"/>
  </w:style>
  <w:style w:type="character" w:customStyle="1" w:styleId="WW8Num35z5">
    <w:name w:val="WW8Num35z5"/>
    <w:rsid w:val="006F3E16"/>
  </w:style>
  <w:style w:type="character" w:customStyle="1" w:styleId="WW8Num35z6">
    <w:name w:val="WW8Num35z6"/>
    <w:rsid w:val="006F3E16"/>
  </w:style>
  <w:style w:type="character" w:customStyle="1" w:styleId="WW8Num35z7">
    <w:name w:val="WW8Num35z7"/>
    <w:rsid w:val="006F3E16"/>
  </w:style>
  <w:style w:type="character" w:customStyle="1" w:styleId="WW8Num35z8">
    <w:name w:val="WW8Num35z8"/>
    <w:rsid w:val="006F3E16"/>
  </w:style>
  <w:style w:type="character" w:customStyle="1" w:styleId="WW8Num36z0">
    <w:name w:val="WW8Num36z0"/>
    <w:rsid w:val="006F3E16"/>
  </w:style>
  <w:style w:type="character" w:customStyle="1" w:styleId="WW8Num36z1">
    <w:name w:val="WW8Num36z1"/>
    <w:rsid w:val="006F3E16"/>
  </w:style>
  <w:style w:type="character" w:customStyle="1" w:styleId="WW8Num36z2">
    <w:name w:val="WW8Num36z2"/>
    <w:rsid w:val="006F3E16"/>
  </w:style>
  <w:style w:type="character" w:customStyle="1" w:styleId="WW8Num36z3">
    <w:name w:val="WW8Num36z3"/>
    <w:rsid w:val="006F3E16"/>
  </w:style>
  <w:style w:type="character" w:customStyle="1" w:styleId="WW8Num36z4">
    <w:name w:val="WW8Num36z4"/>
    <w:rsid w:val="006F3E16"/>
  </w:style>
  <w:style w:type="character" w:customStyle="1" w:styleId="WW8Num36z5">
    <w:name w:val="WW8Num36z5"/>
    <w:rsid w:val="006F3E16"/>
  </w:style>
  <w:style w:type="character" w:customStyle="1" w:styleId="WW8Num36z6">
    <w:name w:val="WW8Num36z6"/>
    <w:rsid w:val="006F3E16"/>
  </w:style>
  <w:style w:type="character" w:customStyle="1" w:styleId="WW8Num36z7">
    <w:name w:val="WW8Num36z7"/>
    <w:rsid w:val="006F3E16"/>
  </w:style>
  <w:style w:type="character" w:customStyle="1" w:styleId="WW8Num36z8">
    <w:name w:val="WW8Num36z8"/>
    <w:rsid w:val="006F3E16"/>
  </w:style>
  <w:style w:type="character" w:customStyle="1" w:styleId="WW8Num37z0">
    <w:name w:val="WW8Num37z0"/>
    <w:rsid w:val="006F3E16"/>
    <w:rPr>
      <w:rFonts w:hint="default"/>
    </w:rPr>
  </w:style>
  <w:style w:type="character" w:customStyle="1" w:styleId="Domylnaczcionkaakapitu2">
    <w:name w:val="Domyślna czcionka akapitu2"/>
    <w:rsid w:val="006F3E16"/>
  </w:style>
  <w:style w:type="character" w:customStyle="1" w:styleId="WW8Num21z2">
    <w:name w:val="WW8Num21z2"/>
    <w:rsid w:val="006F3E16"/>
  </w:style>
  <w:style w:type="character" w:customStyle="1" w:styleId="WW8Num21z3">
    <w:name w:val="WW8Num21z3"/>
    <w:rsid w:val="006F3E16"/>
  </w:style>
  <w:style w:type="character" w:customStyle="1" w:styleId="WW8Num21z4">
    <w:name w:val="WW8Num21z4"/>
    <w:rsid w:val="006F3E16"/>
  </w:style>
  <w:style w:type="character" w:customStyle="1" w:styleId="WW8Num21z5">
    <w:name w:val="WW8Num21z5"/>
    <w:rsid w:val="006F3E16"/>
  </w:style>
  <w:style w:type="character" w:customStyle="1" w:styleId="WW8Num21z6">
    <w:name w:val="WW8Num21z6"/>
    <w:rsid w:val="006F3E16"/>
  </w:style>
  <w:style w:type="character" w:customStyle="1" w:styleId="WW8Num21z7">
    <w:name w:val="WW8Num21z7"/>
    <w:rsid w:val="006F3E16"/>
  </w:style>
  <w:style w:type="character" w:customStyle="1" w:styleId="WW8Num21z8">
    <w:name w:val="WW8Num21z8"/>
    <w:rsid w:val="006F3E16"/>
  </w:style>
  <w:style w:type="character" w:customStyle="1" w:styleId="WW8Num22z1">
    <w:name w:val="WW8Num22z1"/>
    <w:rsid w:val="006F3E16"/>
  </w:style>
  <w:style w:type="character" w:customStyle="1" w:styleId="WW8Num22z2">
    <w:name w:val="WW8Num22z2"/>
    <w:rsid w:val="006F3E16"/>
  </w:style>
  <w:style w:type="character" w:customStyle="1" w:styleId="WW8Num22z3">
    <w:name w:val="WW8Num22z3"/>
    <w:rsid w:val="006F3E16"/>
  </w:style>
  <w:style w:type="character" w:customStyle="1" w:styleId="WW8Num22z4">
    <w:name w:val="WW8Num22z4"/>
    <w:rsid w:val="006F3E16"/>
  </w:style>
  <w:style w:type="character" w:customStyle="1" w:styleId="WW8Num22z5">
    <w:name w:val="WW8Num22z5"/>
    <w:rsid w:val="006F3E16"/>
  </w:style>
  <w:style w:type="character" w:customStyle="1" w:styleId="WW8Num22z6">
    <w:name w:val="WW8Num22z6"/>
    <w:rsid w:val="006F3E16"/>
  </w:style>
  <w:style w:type="character" w:customStyle="1" w:styleId="WW8Num22z7">
    <w:name w:val="WW8Num22z7"/>
    <w:rsid w:val="006F3E16"/>
  </w:style>
  <w:style w:type="character" w:customStyle="1" w:styleId="WW8Num22z8">
    <w:name w:val="WW8Num22z8"/>
    <w:rsid w:val="006F3E16"/>
  </w:style>
  <w:style w:type="character" w:customStyle="1" w:styleId="WW8Num24z1">
    <w:name w:val="WW8Num24z1"/>
    <w:rsid w:val="006F3E16"/>
  </w:style>
  <w:style w:type="character" w:customStyle="1" w:styleId="WW8Num24z2">
    <w:name w:val="WW8Num24z2"/>
    <w:rsid w:val="006F3E16"/>
  </w:style>
  <w:style w:type="character" w:customStyle="1" w:styleId="WW8Num24z3">
    <w:name w:val="WW8Num24z3"/>
    <w:rsid w:val="006F3E16"/>
  </w:style>
  <w:style w:type="character" w:customStyle="1" w:styleId="WW8Num24z4">
    <w:name w:val="WW8Num24z4"/>
    <w:rsid w:val="006F3E16"/>
  </w:style>
  <w:style w:type="character" w:customStyle="1" w:styleId="WW8Num24z5">
    <w:name w:val="WW8Num24z5"/>
    <w:rsid w:val="006F3E16"/>
  </w:style>
  <w:style w:type="character" w:customStyle="1" w:styleId="WW8Num24z6">
    <w:name w:val="WW8Num24z6"/>
    <w:rsid w:val="006F3E16"/>
  </w:style>
  <w:style w:type="character" w:customStyle="1" w:styleId="WW8Num24z7">
    <w:name w:val="WW8Num24z7"/>
    <w:rsid w:val="006F3E16"/>
  </w:style>
  <w:style w:type="character" w:customStyle="1" w:styleId="WW8Num24z8">
    <w:name w:val="WW8Num24z8"/>
    <w:rsid w:val="006F3E16"/>
  </w:style>
  <w:style w:type="character" w:customStyle="1" w:styleId="WW8Num25z1">
    <w:name w:val="WW8Num25z1"/>
    <w:rsid w:val="006F3E16"/>
  </w:style>
  <w:style w:type="character" w:customStyle="1" w:styleId="WW8Num25z2">
    <w:name w:val="WW8Num25z2"/>
    <w:rsid w:val="006F3E16"/>
  </w:style>
  <w:style w:type="character" w:customStyle="1" w:styleId="WW8Num25z3">
    <w:name w:val="WW8Num25z3"/>
    <w:rsid w:val="006F3E16"/>
  </w:style>
  <w:style w:type="character" w:customStyle="1" w:styleId="WW8Num25z4">
    <w:name w:val="WW8Num25z4"/>
    <w:rsid w:val="006F3E16"/>
  </w:style>
  <w:style w:type="character" w:customStyle="1" w:styleId="WW8Num25z5">
    <w:name w:val="WW8Num25z5"/>
    <w:rsid w:val="006F3E16"/>
  </w:style>
  <w:style w:type="character" w:customStyle="1" w:styleId="WW8Num25z6">
    <w:name w:val="WW8Num25z6"/>
    <w:rsid w:val="006F3E16"/>
  </w:style>
  <w:style w:type="character" w:customStyle="1" w:styleId="WW8Num25z7">
    <w:name w:val="WW8Num25z7"/>
    <w:rsid w:val="006F3E16"/>
  </w:style>
  <w:style w:type="character" w:customStyle="1" w:styleId="WW8Num25z8">
    <w:name w:val="WW8Num25z8"/>
    <w:rsid w:val="006F3E16"/>
  </w:style>
  <w:style w:type="character" w:customStyle="1" w:styleId="WW8Num37z1">
    <w:name w:val="WW8Num37z1"/>
    <w:rsid w:val="006F3E16"/>
  </w:style>
  <w:style w:type="character" w:customStyle="1" w:styleId="WW8Num37z2">
    <w:name w:val="WW8Num37z2"/>
    <w:rsid w:val="006F3E16"/>
  </w:style>
  <w:style w:type="character" w:customStyle="1" w:styleId="WW8Num37z3">
    <w:name w:val="WW8Num37z3"/>
    <w:rsid w:val="006F3E16"/>
  </w:style>
  <w:style w:type="character" w:customStyle="1" w:styleId="WW8Num37z4">
    <w:name w:val="WW8Num37z4"/>
    <w:rsid w:val="006F3E16"/>
  </w:style>
  <w:style w:type="character" w:customStyle="1" w:styleId="WW8Num37z5">
    <w:name w:val="WW8Num37z5"/>
    <w:rsid w:val="006F3E16"/>
  </w:style>
  <w:style w:type="character" w:customStyle="1" w:styleId="WW8Num37z6">
    <w:name w:val="WW8Num37z6"/>
    <w:rsid w:val="006F3E16"/>
  </w:style>
  <w:style w:type="character" w:customStyle="1" w:styleId="WW8Num37z7">
    <w:name w:val="WW8Num37z7"/>
    <w:rsid w:val="006F3E16"/>
  </w:style>
  <w:style w:type="character" w:customStyle="1" w:styleId="WW8Num37z8">
    <w:name w:val="WW8Num37z8"/>
    <w:rsid w:val="006F3E16"/>
  </w:style>
  <w:style w:type="character" w:customStyle="1" w:styleId="WW8Num38z0">
    <w:name w:val="WW8Num38z0"/>
    <w:rsid w:val="006F3E16"/>
  </w:style>
  <w:style w:type="character" w:customStyle="1" w:styleId="WW8Num38z1">
    <w:name w:val="WW8Num38z1"/>
    <w:rsid w:val="006F3E16"/>
  </w:style>
  <w:style w:type="character" w:customStyle="1" w:styleId="WW8Num38z2">
    <w:name w:val="WW8Num38z2"/>
    <w:rsid w:val="006F3E16"/>
  </w:style>
  <w:style w:type="character" w:customStyle="1" w:styleId="WW8Num38z3">
    <w:name w:val="WW8Num38z3"/>
    <w:rsid w:val="006F3E16"/>
  </w:style>
  <w:style w:type="character" w:customStyle="1" w:styleId="WW8Num38z4">
    <w:name w:val="WW8Num38z4"/>
    <w:rsid w:val="006F3E16"/>
  </w:style>
  <w:style w:type="character" w:customStyle="1" w:styleId="WW8Num38z5">
    <w:name w:val="WW8Num38z5"/>
    <w:rsid w:val="006F3E16"/>
  </w:style>
  <w:style w:type="character" w:customStyle="1" w:styleId="WW8Num38z6">
    <w:name w:val="WW8Num38z6"/>
    <w:rsid w:val="006F3E16"/>
  </w:style>
  <w:style w:type="character" w:customStyle="1" w:styleId="WW8Num38z7">
    <w:name w:val="WW8Num38z7"/>
    <w:rsid w:val="006F3E16"/>
  </w:style>
  <w:style w:type="character" w:customStyle="1" w:styleId="WW8Num38z8">
    <w:name w:val="WW8Num38z8"/>
    <w:rsid w:val="006F3E16"/>
  </w:style>
  <w:style w:type="character" w:customStyle="1" w:styleId="WW8Num39z0">
    <w:name w:val="WW8Num39z0"/>
    <w:rsid w:val="006F3E16"/>
    <w:rPr>
      <w:rFonts w:ascii="Times New Roman" w:eastAsia="Times New Roman" w:hAnsi="Times New Roman" w:cs="Times New Roman" w:hint="default"/>
      <w:sz w:val="24"/>
      <w:szCs w:val="24"/>
    </w:rPr>
  </w:style>
  <w:style w:type="character" w:customStyle="1" w:styleId="WW8Num39z1">
    <w:name w:val="WW8Num39z1"/>
    <w:rsid w:val="006F3E16"/>
  </w:style>
  <w:style w:type="character" w:customStyle="1" w:styleId="WW8Num39z2">
    <w:name w:val="WW8Num39z2"/>
    <w:rsid w:val="006F3E16"/>
  </w:style>
  <w:style w:type="character" w:customStyle="1" w:styleId="WW8Num39z3">
    <w:name w:val="WW8Num39z3"/>
    <w:rsid w:val="006F3E16"/>
  </w:style>
  <w:style w:type="character" w:customStyle="1" w:styleId="WW8Num39z4">
    <w:name w:val="WW8Num39z4"/>
    <w:rsid w:val="006F3E16"/>
  </w:style>
  <w:style w:type="character" w:customStyle="1" w:styleId="WW8Num39z5">
    <w:name w:val="WW8Num39z5"/>
    <w:rsid w:val="006F3E16"/>
  </w:style>
  <w:style w:type="character" w:customStyle="1" w:styleId="WW8Num39z6">
    <w:name w:val="WW8Num39z6"/>
    <w:rsid w:val="006F3E16"/>
  </w:style>
  <w:style w:type="character" w:customStyle="1" w:styleId="WW8Num39z7">
    <w:name w:val="WW8Num39z7"/>
    <w:rsid w:val="006F3E16"/>
  </w:style>
  <w:style w:type="character" w:customStyle="1" w:styleId="WW8Num39z8">
    <w:name w:val="WW8Num39z8"/>
    <w:rsid w:val="006F3E16"/>
  </w:style>
  <w:style w:type="character" w:customStyle="1" w:styleId="WW8Num40z0">
    <w:name w:val="WW8Num40z0"/>
    <w:rsid w:val="006F3E16"/>
    <w:rPr>
      <w:rFonts w:ascii="Times New Roman" w:eastAsia="Times New Roman" w:hAnsi="Times New Roman" w:cs="Times New Roman"/>
      <w:sz w:val="24"/>
      <w:szCs w:val="24"/>
    </w:rPr>
  </w:style>
  <w:style w:type="character" w:customStyle="1" w:styleId="WW8Num41z0">
    <w:name w:val="WW8Num41z0"/>
    <w:rsid w:val="006F3E16"/>
  </w:style>
  <w:style w:type="character" w:customStyle="1" w:styleId="WW8Num41z1">
    <w:name w:val="WW8Num41z1"/>
    <w:rsid w:val="006F3E16"/>
  </w:style>
  <w:style w:type="character" w:customStyle="1" w:styleId="WW8Num41z2">
    <w:name w:val="WW8Num41z2"/>
    <w:rsid w:val="006F3E16"/>
  </w:style>
  <w:style w:type="character" w:customStyle="1" w:styleId="WW8Num41z3">
    <w:name w:val="WW8Num41z3"/>
    <w:rsid w:val="006F3E16"/>
  </w:style>
  <w:style w:type="character" w:customStyle="1" w:styleId="WW8Num41z4">
    <w:name w:val="WW8Num41z4"/>
    <w:rsid w:val="006F3E16"/>
  </w:style>
  <w:style w:type="character" w:customStyle="1" w:styleId="WW8Num41z5">
    <w:name w:val="WW8Num41z5"/>
    <w:rsid w:val="006F3E16"/>
  </w:style>
  <w:style w:type="character" w:customStyle="1" w:styleId="WW8Num41z6">
    <w:name w:val="WW8Num41z6"/>
    <w:rsid w:val="006F3E16"/>
  </w:style>
  <w:style w:type="character" w:customStyle="1" w:styleId="WW8Num41z7">
    <w:name w:val="WW8Num41z7"/>
    <w:rsid w:val="006F3E16"/>
  </w:style>
  <w:style w:type="character" w:customStyle="1" w:styleId="WW8Num41z8">
    <w:name w:val="WW8Num41z8"/>
    <w:rsid w:val="006F3E16"/>
  </w:style>
  <w:style w:type="character" w:customStyle="1" w:styleId="Domylnaczcionkaakapitu1">
    <w:name w:val="Domyślna czcionka akapitu1"/>
    <w:rsid w:val="006F3E16"/>
  </w:style>
  <w:style w:type="character" w:customStyle="1" w:styleId="CytatintensywnyZnak">
    <w:name w:val="Cytat intensywny Znak"/>
    <w:rsid w:val="006F3E16"/>
    <w:rPr>
      <w:b/>
      <w:bCs/>
      <w:i/>
      <w:iCs/>
      <w:color w:val="4F81BD"/>
      <w:sz w:val="110"/>
    </w:rPr>
  </w:style>
  <w:style w:type="character" w:styleId="Uwydatnienie">
    <w:name w:val="Emphasis"/>
    <w:qFormat/>
    <w:rsid w:val="006F3E16"/>
    <w:rPr>
      <w:rFonts w:ascii="Franklin Gothic Book" w:hAnsi="Franklin Gothic Book" w:cs="Franklin Gothic Book"/>
      <w:iCs/>
      <w:sz w:val="56"/>
    </w:rPr>
  </w:style>
  <w:style w:type="character" w:customStyle="1" w:styleId="NagwekZnak">
    <w:name w:val="Nagłówek Znak"/>
    <w:basedOn w:val="Domylnaczcionkaakapitu1"/>
    <w:rsid w:val="006F3E16"/>
  </w:style>
  <w:style w:type="character" w:customStyle="1" w:styleId="StopkaZnak">
    <w:name w:val="Stopka Znak"/>
    <w:basedOn w:val="Domylnaczcionkaakapitu1"/>
    <w:uiPriority w:val="99"/>
    <w:rsid w:val="006F3E16"/>
  </w:style>
  <w:style w:type="character" w:customStyle="1" w:styleId="TekstdymkaZnak">
    <w:name w:val="Tekst dymka Znak"/>
    <w:rsid w:val="006F3E16"/>
    <w:rPr>
      <w:rFonts w:ascii="Tahoma" w:hAnsi="Tahoma" w:cs="Tahoma"/>
      <w:sz w:val="16"/>
      <w:szCs w:val="16"/>
    </w:rPr>
  </w:style>
  <w:style w:type="character" w:styleId="Hipercze">
    <w:name w:val="Hyperlink"/>
    <w:rsid w:val="006F3E16"/>
    <w:rPr>
      <w:color w:val="0000FF"/>
      <w:u w:val="single"/>
    </w:rPr>
  </w:style>
  <w:style w:type="character" w:customStyle="1" w:styleId="TytuZnak">
    <w:name w:val="Tytuł Znak"/>
    <w:rsid w:val="006F3E16"/>
    <w:rPr>
      <w:rFonts w:ascii="Times New Roman" w:eastAsia="Times New Roman" w:hAnsi="Times New Roman" w:cs="Times New Roman"/>
      <w:b/>
      <w:bCs/>
      <w:sz w:val="24"/>
      <w:szCs w:val="24"/>
    </w:rPr>
  </w:style>
  <w:style w:type="character" w:customStyle="1" w:styleId="PodtytuZnak">
    <w:name w:val="Podtytuł Znak"/>
    <w:rsid w:val="006F3E16"/>
    <w:rPr>
      <w:rFonts w:eastAsia="Times New Roman"/>
      <w:color w:val="5A5A5A"/>
      <w:spacing w:val="15"/>
    </w:rPr>
  </w:style>
  <w:style w:type="character" w:styleId="Numerstrony">
    <w:name w:val="page number"/>
    <w:rsid w:val="006F3E16"/>
  </w:style>
  <w:style w:type="character" w:customStyle="1" w:styleId="TekstpodstawowyZnak">
    <w:name w:val="Tekst podstawowy Znak"/>
    <w:rsid w:val="006F3E16"/>
    <w:rPr>
      <w:rFonts w:ascii="Times New Roman" w:eastAsia="Times New Roman" w:hAnsi="Times New Roman" w:cs="Times New Roman"/>
      <w:sz w:val="24"/>
    </w:rPr>
  </w:style>
  <w:style w:type="character" w:customStyle="1" w:styleId="TytuZnak1">
    <w:name w:val="Tytuł Znak1"/>
    <w:rsid w:val="006F3E16"/>
    <w:rPr>
      <w:rFonts w:ascii="Calibri Light" w:eastAsia="Times New Roman" w:hAnsi="Calibri Light" w:cs="Times New Roman"/>
      <w:b/>
      <w:bCs/>
      <w:kern w:val="2"/>
      <w:sz w:val="32"/>
      <w:szCs w:val="32"/>
    </w:rPr>
  </w:style>
  <w:style w:type="character" w:customStyle="1" w:styleId="ListLabel82">
    <w:name w:val="ListLabel 82"/>
    <w:rsid w:val="006F3E16"/>
    <w:rPr>
      <w:rFonts w:ascii="Calibri" w:hAnsi="Calibri" w:cs="Calibri"/>
      <w:b/>
      <w:bCs/>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
    <w:name w:val="ListLabel 83"/>
    <w:rsid w:val="006F3E16"/>
    <w:rPr>
      <w:b w:val="0"/>
    </w:rPr>
  </w:style>
  <w:style w:type="character" w:customStyle="1" w:styleId="ListLabel88">
    <w:name w:val="ListLabel 88"/>
    <w:rsid w:val="006F3E16"/>
    <w:rPr>
      <w:rFonts w:cs="Courier New"/>
    </w:rPr>
  </w:style>
  <w:style w:type="character" w:customStyle="1" w:styleId="ListLabel89">
    <w:name w:val="ListLabel 89"/>
    <w:rsid w:val="006F3E16"/>
    <w:rPr>
      <w:rFonts w:cs="Courier New"/>
    </w:rPr>
  </w:style>
  <w:style w:type="character" w:customStyle="1" w:styleId="ListLabel90">
    <w:name w:val="ListLabel 90"/>
    <w:rsid w:val="006F3E16"/>
    <w:rPr>
      <w:rFonts w:cs="Courier New"/>
    </w:rPr>
  </w:style>
  <w:style w:type="character" w:customStyle="1" w:styleId="Domylnaczcionkaakapitu4">
    <w:name w:val="Domyślna czcionka akapitu4"/>
    <w:rsid w:val="006F3E16"/>
  </w:style>
  <w:style w:type="character" w:customStyle="1" w:styleId="Odwoaniedokomentarza1">
    <w:name w:val="Odwołanie do komentarza1"/>
    <w:rsid w:val="006F3E16"/>
    <w:rPr>
      <w:sz w:val="16"/>
      <w:szCs w:val="16"/>
    </w:rPr>
  </w:style>
  <w:style w:type="character" w:customStyle="1" w:styleId="Lista1Znak">
    <w:name w:val="Lista 1 Znak"/>
    <w:link w:val="List21"/>
    <w:rsid w:val="006F3E16"/>
    <w:rPr>
      <w:rFonts w:ascii="Calibri" w:eastAsia="SimSun" w:hAnsi="Calibri"/>
      <w:b/>
      <w:bCs/>
      <w:sz w:val="24"/>
      <w:szCs w:val="24"/>
      <w:lang w:eastAsia="zh-CN"/>
    </w:rPr>
  </w:style>
  <w:style w:type="character" w:customStyle="1" w:styleId="Lista2aZnak">
    <w:name w:val="Lista 2a Znak"/>
    <w:rsid w:val="006F3E16"/>
    <w:rPr>
      <w:rFonts w:ascii="Calibri" w:eastAsia="SimSun" w:hAnsi="Calibri" w:cs="Calibri"/>
      <w:b/>
      <w:bCs/>
      <w:sz w:val="24"/>
      <w:szCs w:val="24"/>
    </w:rPr>
  </w:style>
  <w:style w:type="paragraph" w:customStyle="1" w:styleId="Nagwek30">
    <w:name w:val="Nagłówek3"/>
    <w:basedOn w:val="Normalny"/>
    <w:next w:val="Normalny"/>
    <w:rsid w:val="006F3E16"/>
    <w:pPr>
      <w:spacing w:before="240" w:after="60"/>
      <w:jc w:val="center"/>
    </w:pPr>
    <w:rPr>
      <w:rFonts w:ascii="Calibri Light" w:eastAsia="Times New Roman" w:hAnsi="Calibri Light" w:cs="Calibri Light"/>
      <w:b/>
      <w:bCs/>
      <w:kern w:val="2"/>
      <w:sz w:val="32"/>
      <w:szCs w:val="32"/>
    </w:rPr>
  </w:style>
  <w:style w:type="paragraph" w:styleId="Tekstpodstawowy">
    <w:name w:val="Body Text"/>
    <w:basedOn w:val="Normalny"/>
    <w:rsid w:val="006F3E16"/>
    <w:pPr>
      <w:spacing w:after="0" w:line="240" w:lineRule="auto"/>
    </w:pPr>
    <w:rPr>
      <w:rFonts w:ascii="Times New Roman" w:eastAsia="Times New Roman" w:hAnsi="Times New Roman" w:cs="Times New Roman"/>
      <w:sz w:val="24"/>
      <w:szCs w:val="20"/>
    </w:rPr>
  </w:style>
  <w:style w:type="paragraph" w:styleId="Lista">
    <w:name w:val="List"/>
    <w:basedOn w:val="Tekstpodstawowy"/>
    <w:rsid w:val="006F3E16"/>
    <w:rPr>
      <w:rFonts w:cs="Lucida Sans"/>
    </w:rPr>
  </w:style>
  <w:style w:type="paragraph" w:styleId="Legenda">
    <w:name w:val="caption"/>
    <w:basedOn w:val="Normalny"/>
    <w:qFormat/>
    <w:rsid w:val="006F3E16"/>
    <w:pPr>
      <w:suppressLineNumbers/>
      <w:spacing w:before="120" w:after="120"/>
    </w:pPr>
    <w:rPr>
      <w:rFonts w:cs="Arial"/>
      <w:i/>
      <w:iCs/>
      <w:sz w:val="24"/>
      <w:szCs w:val="24"/>
    </w:rPr>
  </w:style>
  <w:style w:type="paragraph" w:customStyle="1" w:styleId="Indeks">
    <w:name w:val="Indeks"/>
    <w:basedOn w:val="Normalny"/>
    <w:rsid w:val="006F3E16"/>
    <w:pPr>
      <w:suppressLineNumbers/>
    </w:pPr>
    <w:rPr>
      <w:rFonts w:cs="Lucida Sans"/>
    </w:rPr>
  </w:style>
  <w:style w:type="paragraph" w:customStyle="1" w:styleId="Nagwek20">
    <w:name w:val="Nagłówek2"/>
    <w:basedOn w:val="Normalny"/>
    <w:next w:val="Tekstpodstawowy"/>
    <w:rsid w:val="006F3E16"/>
    <w:pPr>
      <w:keepNext/>
      <w:spacing w:before="240" w:after="120"/>
    </w:pPr>
    <w:rPr>
      <w:rFonts w:ascii="Arial" w:eastAsia="Microsoft YaHei" w:hAnsi="Arial" w:cs="Mangal"/>
      <w:sz w:val="28"/>
      <w:szCs w:val="28"/>
    </w:rPr>
  </w:style>
  <w:style w:type="paragraph" w:customStyle="1" w:styleId="Podpis1">
    <w:name w:val="Podpis1"/>
    <w:basedOn w:val="Normalny"/>
    <w:rsid w:val="006F3E16"/>
    <w:pPr>
      <w:suppressLineNumbers/>
      <w:spacing w:before="120" w:after="120"/>
    </w:pPr>
    <w:rPr>
      <w:rFonts w:cs="Mangal"/>
      <w:i/>
      <w:iCs/>
      <w:sz w:val="24"/>
      <w:szCs w:val="24"/>
    </w:rPr>
  </w:style>
  <w:style w:type="paragraph" w:customStyle="1" w:styleId="Nagwek10">
    <w:name w:val="Nagłówek1"/>
    <w:basedOn w:val="Normalny"/>
    <w:next w:val="Podtytu"/>
    <w:rsid w:val="006F3E16"/>
    <w:pPr>
      <w:spacing w:after="0" w:line="240" w:lineRule="auto"/>
      <w:jc w:val="center"/>
    </w:pPr>
    <w:rPr>
      <w:rFonts w:ascii="Times New Roman" w:eastAsia="Times New Roman" w:hAnsi="Times New Roman" w:cs="Times New Roman"/>
      <w:b/>
      <w:bCs/>
      <w:sz w:val="24"/>
      <w:szCs w:val="24"/>
    </w:rPr>
  </w:style>
  <w:style w:type="paragraph" w:customStyle="1" w:styleId="Legenda1">
    <w:name w:val="Legenda1"/>
    <w:basedOn w:val="Normalny"/>
    <w:rsid w:val="006F3E16"/>
    <w:pPr>
      <w:suppressLineNumbers/>
      <w:spacing w:before="120" w:after="120"/>
    </w:pPr>
    <w:rPr>
      <w:rFonts w:cs="Lucida Sans"/>
      <w:i/>
      <w:iCs/>
      <w:sz w:val="24"/>
      <w:szCs w:val="24"/>
    </w:rPr>
  </w:style>
  <w:style w:type="paragraph" w:styleId="Cytatintensywny">
    <w:name w:val="Intense Quote"/>
    <w:basedOn w:val="Normalny"/>
    <w:next w:val="Normalny"/>
    <w:qFormat/>
    <w:rsid w:val="006F3E16"/>
    <w:pPr>
      <w:pBdr>
        <w:top w:val="none" w:sz="0" w:space="0" w:color="000000"/>
        <w:left w:val="none" w:sz="0" w:space="0" w:color="000000"/>
        <w:bottom w:val="single" w:sz="4" w:space="4" w:color="000080"/>
        <w:right w:val="none" w:sz="0" w:space="0" w:color="000000"/>
      </w:pBdr>
      <w:spacing w:before="200" w:after="280"/>
      <w:ind w:left="936" w:right="936"/>
    </w:pPr>
    <w:rPr>
      <w:b/>
      <w:bCs/>
      <w:i/>
      <w:iCs/>
      <w:color w:val="4F81BD"/>
      <w:sz w:val="110"/>
      <w:szCs w:val="20"/>
    </w:rPr>
  </w:style>
  <w:style w:type="paragraph" w:customStyle="1" w:styleId="Gwkaistopka">
    <w:name w:val="Główka i stopka"/>
    <w:basedOn w:val="Normalny"/>
    <w:rsid w:val="006F3E16"/>
    <w:pPr>
      <w:suppressLineNumbers/>
      <w:tabs>
        <w:tab w:val="center" w:pos="4819"/>
        <w:tab w:val="right" w:pos="9638"/>
      </w:tabs>
    </w:pPr>
  </w:style>
  <w:style w:type="paragraph" w:styleId="Nagwek">
    <w:name w:val="header"/>
    <w:basedOn w:val="Normalny"/>
    <w:rsid w:val="006F3E16"/>
    <w:pPr>
      <w:spacing w:after="0" w:line="240" w:lineRule="auto"/>
    </w:pPr>
  </w:style>
  <w:style w:type="paragraph" w:styleId="Stopka">
    <w:name w:val="footer"/>
    <w:basedOn w:val="Normalny"/>
    <w:link w:val="StopkaZnak1"/>
    <w:rsid w:val="006F3E16"/>
    <w:pPr>
      <w:spacing w:after="0" w:line="240" w:lineRule="auto"/>
    </w:pPr>
  </w:style>
  <w:style w:type="paragraph" w:styleId="Tekstdymka">
    <w:name w:val="Balloon Text"/>
    <w:basedOn w:val="Normalny"/>
    <w:rsid w:val="006F3E16"/>
    <w:pPr>
      <w:spacing w:after="0" w:line="240" w:lineRule="auto"/>
    </w:pPr>
    <w:rPr>
      <w:rFonts w:ascii="Tahoma" w:hAnsi="Tahoma" w:cs="Tahoma"/>
      <w:sz w:val="16"/>
      <w:szCs w:val="16"/>
    </w:rPr>
  </w:style>
  <w:style w:type="paragraph" w:styleId="Bezodstpw">
    <w:name w:val="No Spacing"/>
    <w:qFormat/>
    <w:rsid w:val="006F3E16"/>
    <w:pPr>
      <w:suppressAutoHyphens/>
      <w:jc w:val="both"/>
    </w:pPr>
    <w:rPr>
      <w:rFonts w:ascii="Calibri" w:eastAsia="Calibri" w:hAnsi="Calibri" w:cs="Calibri"/>
      <w:sz w:val="22"/>
      <w:szCs w:val="22"/>
      <w:lang w:eastAsia="zh-CN"/>
    </w:rPr>
  </w:style>
  <w:style w:type="paragraph" w:customStyle="1" w:styleId="Listapunktowana1">
    <w:name w:val="Lista punktowana1"/>
    <w:basedOn w:val="Normalny"/>
    <w:rsid w:val="006F3E16"/>
    <w:pPr>
      <w:tabs>
        <w:tab w:val="left" w:pos="360"/>
      </w:tabs>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qFormat/>
    <w:rsid w:val="006F3E16"/>
    <w:pPr>
      <w:spacing w:after="160"/>
    </w:pPr>
    <w:rPr>
      <w:rFonts w:eastAsia="Times New Roman"/>
      <w:color w:val="5A5A5A"/>
      <w:spacing w:val="15"/>
      <w:sz w:val="20"/>
      <w:szCs w:val="20"/>
    </w:rPr>
  </w:style>
  <w:style w:type="paragraph" w:styleId="Akapitzlist">
    <w:name w:val="List Paragraph"/>
    <w:basedOn w:val="Normalny"/>
    <w:uiPriority w:val="34"/>
    <w:qFormat/>
    <w:rsid w:val="006F3E16"/>
    <w:pPr>
      <w:ind w:left="720"/>
    </w:pPr>
  </w:style>
  <w:style w:type="paragraph" w:customStyle="1" w:styleId="Standard">
    <w:name w:val="Standard"/>
    <w:next w:val="Normalny"/>
    <w:rsid w:val="006F3E16"/>
    <w:pPr>
      <w:widowControl w:val="0"/>
      <w:suppressAutoHyphens/>
    </w:pPr>
    <w:rPr>
      <w:rFonts w:eastAsia="Andale Sans UI" w:cs="Tahoma"/>
      <w:kern w:val="2"/>
      <w:sz w:val="24"/>
      <w:szCs w:val="24"/>
      <w:lang w:val="en-US" w:eastAsia="zh-CN" w:bidi="en-US"/>
    </w:rPr>
  </w:style>
  <w:style w:type="paragraph" w:customStyle="1" w:styleId="Textbody">
    <w:name w:val="Text body"/>
    <w:basedOn w:val="Normalny"/>
    <w:rsid w:val="006F3E16"/>
    <w:pPr>
      <w:widowControl w:val="0"/>
      <w:spacing w:after="120" w:line="240" w:lineRule="auto"/>
      <w:textAlignment w:val="baseline"/>
    </w:pPr>
    <w:rPr>
      <w:rFonts w:ascii="Times New Roman" w:eastAsia="Andale Sans UI" w:hAnsi="Times New Roman" w:cs="Tahoma"/>
      <w:kern w:val="2"/>
      <w:sz w:val="24"/>
      <w:szCs w:val="24"/>
    </w:rPr>
  </w:style>
  <w:style w:type="paragraph" w:customStyle="1" w:styleId="Zawartotabeli">
    <w:name w:val="Zawartość tabeli"/>
    <w:basedOn w:val="Normalny"/>
    <w:rsid w:val="006F3E16"/>
    <w:pPr>
      <w:suppressLineNumbers/>
    </w:pPr>
  </w:style>
  <w:style w:type="paragraph" w:customStyle="1" w:styleId="Nagwektabeli">
    <w:name w:val="Nagłówek tabeli"/>
    <w:basedOn w:val="Zawartotabeli"/>
    <w:rsid w:val="006F3E16"/>
    <w:pPr>
      <w:jc w:val="center"/>
    </w:pPr>
    <w:rPr>
      <w:b/>
      <w:bCs/>
    </w:rPr>
  </w:style>
  <w:style w:type="paragraph" w:styleId="Listapunktowana">
    <w:name w:val="List Bullet"/>
    <w:basedOn w:val="Normalny"/>
    <w:rsid w:val="006F3E16"/>
    <w:pPr>
      <w:numPr>
        <w:numId w:val="8"/>
      </w:numPr>
      <w:ind w:left="426"/>
      <w:jc w:val="both"/>
    </w:pPr>
    <w:rPr>
      <w:rFonts w:eastAsia="SimSun"/>
      <w:b/>
      <w:bCs/>
      <w:sz w:val="24"/>
      <w:szCs w:val="24"/>
    </w:rPr>
  </w:style>
  <w:style w:type="paragraph" w:customStyle="1" w:styleId="Lista2a">
    <w:name w:val="Lista 2a"/>
    <w:basedOn w:val="Listapunktowana"/>
    <w:rsid w:val="006F3E16"/>
    <w:pPr>
      <w:ind w:left="567"/>
    </w:pPr>
  </w:style>
  <w:style w:type="paragraph" w:customStyle="1" w:styleId="Akapitzlist1">
    <w:name w:val="Akapit z listą1"/>
    <w:basedOn w:val="Normalny"/>
    <w:rsid w:val="006F3E16"/>
    <w:pPr>
      <w:spacing w:after="0"/>
      <w:ind w:left="720"/>
      <w:contextualSpacing/>
    </w:pPr>
  </w:style>
  <w:style w:type="paragraph" w:styleId="Mapadokumentu">
    <w:name w:val="Document Map"/>
    <w:basedOn w:val="Normalny"/>
    <w:semiHidden/>
    <w:rsid w:val="00541B7C"/>
    <w:pPr>
      <w:shd w:val="clear" w:color="auto" w:fill="000080"/>
    </w:pPr>
    <w:rPr>
      <w:rFonts w:ascii="Tahoma" w:hAnsi="Tahoma" w:cs="Tahoma"/>
      <w:sz w:val="20"/>
      <w:szCs w:val="20"/>
    </w:rPr>
  </w:style>
  <w:style w:type="paragraph" w:styleId="NormalnyWeb">
    <w:name w:val="Normal (Web)"/>
    <w:basedOn w:val="Normalny"/>
    <w:rsid w:val="00BE0141"/>
    <w:pPr>
      <w:suppressAutoHyphens w:val="0"/>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Addressee">
    <w:name w:val="Addressee"/>
    <w:basedOn w:val="Standard"/>
    <w:rsid w:val="00AF61D4"/>
    <w:pPr>
      <w:suppressLineNumbers/>
      <w:spacing w:after="60"/>
      <w:textAlignment w:val="baseline"/>
    </w:pPr>
  </w:style>
  <w:style w:type="paragraph" w:customStyle="1" w:styleId="Teksttreci2">
    <w:name w:val="Tekst treści (2)"/>
    <w:basedOn w:val="Normalny"/>
    <w:rsid w:val="00861274"/>
    <w:pPr>
      <w:widowControl w:val="0"/>
      <w:shd w:val="clear" w:color="auto" w:fill="FFFFFF"/>
      <w:spacing w:after="280" w:line="240" w:lineRule="auto"/>
    </w:pPr>
    <w:rPr>
      <w:rFonts w:ascii="Arial Narrow" w:eastAsia="Arial Narrow" w:hAnsi="Arial Narrow" w:cs="Arial Narrow"/>
      <w:i/>
      <w:iCs/>
      <w:color w:val="000000"/>
      <w:kern w:val="2"/>
      <w:sz w:val="18"/>
      <w:szCs w:val="18"/>
      <w:lang w:bidi="pl-PL"/>
    </w:rPr>
  </w:style>
  <w:style w:type="paragraph" w:customStyle="1" w:styleId="Teksttreci">
    <w:name w:val="Tekst treści"/>
    <w:basedOn w:val="Normalny"/>
    <w:rsid w:val="00861274"/>
    <w:pPr>
      <w:widowControl w:val="0"/>
      <w:shd w:val="clear" w:color="auto" w:fill="FFFFFF"/>
      <w:spacing w:after="80" w:line="252" w:lineRule="auto"/>
      <w:jc w:val="both"/>
    </w:pPr>
    <w:rPr>
      <w:rFonts w:ascii="Arial Narrow" w:eastAsia="Arial Narrow" w:hAnsi="Arial Narrow" w:cs="Arial Narrow"/>
      <w:color w:val="000000"/>
      <w:kern w:val="2"/>
      <w:sz w:val="24"/>
      <w:szCs w:val="24"/>
      <w:lang w:bidi="pl-PL"/>
    </w:rPr>
  </w:style>
  <w:style w:type="character" w:customStyle="1" w:styleId="TytuZnak2">
    <w:name w:val="Tytuł Znak2"/>
    <w:link w:val="Tytu"/>
    <w:locked/>
    <w:rsid w:val="001B7744"/>
    <w:rPr>
      <w:rFonts w:ascii="Calibri Light" w:hAnsi="Calibri Light" w:cs="Mangal"/>
      <w:b/>
      <w:bCs/>
      <w:kern w:val="2"/>
      <w:sz w:val="29"/>
      <w:szCs w:val="29"/>
      <w:lang w:eastAsia="zh-CN" w:bidi="hi-IN"/>
    </w:rPr>
  </w:style>
  <w:style w:type="character" w:customStyle="1" w:styleId="Mocnewyrnione">
    <w:name w:val="Mocne wyróżnione"/>
    <w:rsid w:val="001B7744"/>
    <w:rPr>
      <w:b/>
    </w:rPr>
  </w:style>
  <w:style w:type="character" w:customStyle="1" w:styleId="Wyrnienie">
    <w:name w:val="Wyróżnienie"/>
    <w:rsid w:val="001B7744"/>
    <w:rPr>
      <w:i/>
    </w:rPr>
  </w:style>
  <w:style w:type="paragraph" w:styleId="Tytu">
    <w:name w:val="Title"/>
    <w:basedOn w:val="Normalny"/>
    <w:next w:val="Normalny"/>
    <w:link w:val="TytuZnak2"/>
    <w:qFormat/>
    <w:rsid w:val="001B7744"/>
    <w:pPr>
      <w:widowControl w:val="0"/>
      <w:spacing w:before="240" w:after="60" w:line="240" w:lineRule="auto"/>
      <w:jc w:val="center"/>
      <w:outlineLvl w:val="0"/>
    </w:pPr>
    <w:rPr>
      <w:rFonts w:ascii="Calibri Light" w:eastAsia="Times New Roman" w:hAnsi="Calibri Light" w:cs="Mangal"/>
      <w:b/>
      <w:bCs/>
      <w:kern w:val="2"/>
      <w:sz w:val="29"/>
      <w:szCs w:val="29"/>
      <w:lang w:bidi="hi-IN"/>
    </w:rPr>
  </w:style>
  <w:style w:type="paragraph" w:customStyle="1" w:styleId="List21">
    <w:name w:val="List 21"/>
    <w:basedOn w:val="Normalny"/>
    <w:link w:val="Lista1Znak"/>
    <w:rsid w:val="001B7744"/>
    <w:pPr>
      <w:tabs>
        <w:tab w:val="num" w:pos="-76"/>
      </w:tabs>
      <w:spacing w:after="0" w:line="240" w:lineRule="auto"/>
      <w:ind w:left="426" w:hanging="360"/>
      <w:jc w:val="both"/>
    </w:pPr>
    <w:rPr>
      <w:rFonts w:eastAsia="SimSun" w:cs="Times New Roman"/>
      <w:b/>
      <w:bCs/>
      <w:sz w:val="24"/>
      <w:szCs w:val="24"/>
    </w:rPr>
  </w:style>
  <w:style w:type="character" w:customStyle="1" w:styleId="Nagwek1Znak">
    <w:name w:val="Nagłówek 1 Znak"/>
    <w:link w:val="Nagwek1"/>
    <w:locked/>
    <w:rsid w:val="00655511"/>
    <w:rPr>
      <w:rFonts w:ascii="Liberation Serif" w:eastAsia="SimSun" w:hAnsi="Liberation Serif" w:cs="Arial"/>
      <w:b/>
      <w:bCs/>
      <w:kern w:val="2"/>
      <w:sz w:val="28"/>
      <w:szCs w:val="48"/>
      <w:lang w:eastAsia="zh-CN" w:bidi="hi-IN"/>
    </w:rPr>
  </w:style>
  <w:style w:type="character" w:customStyle="1" w:styleId="Nagwek2Znak">
    <w:name w:val="Nagłówek 2 Znak"/>
    <w:link w:val="Nagwek2"/>
    <w:locked/>
    <w:rsid w:val="00655511"/>
    <w:rPr>
      <w:rFonts w:ascii="Arial" w:eastAsia="Calibri" w:hAnsi="Arial" w:cs="Arial"/>
      <w:b/>
      <w:bCs/>
      <w:i/>
      <w:iCs/>
      <w:sz w:val="28"/>
      <w:szCs w:val="28"/>
      <w:lang w:val="pl-PL" w:eastAsia="zh-CN" w:bidi="ar-SA"/>
    </w:rPr>
  </w:style>
  <w:style w:type="character" w:customStyle="1" w:styleId="StopkaZnak1">
    <w:name w:val="Stopka Znak1"/>
    <w:link w:val="Stopka"/>
    <w:locked/>
    <w:rsid w:val="00C64966"/>
    <w:rPr>
      <w:rFonts w:ascii="Calibri" w:eastAsia="Calibri" w:hAnsi="Calibri" w:cs="Calibri"/>
      <w:sz w:val="22"/>
      <w:szCs w:val="22"/>
      <w:lang w:val="pl-PL" w:eastAsia="zh-CN" w:bidi="ar-SA"/>
    </w:rPr>
  </w:style>
  <w:style w:type="character" w:styleId="Odwoaniedokomentarza">
    <w:name w:val="annotation reference"/>
    <w:uiPriority w:val="99"/>
    <w:semiHidden/>
    <w:unhideWhenUsed/>
    <w:rsid w:val="00BC129F"/>
    <w:rPr>
      <w:sz w:val="16"/>
      <w:szCs w:val="16"/>
    </w:rPr>
  </w:style>
  <w:style w:type="paragraph" w:styleId="Tekstkomentarza">
    <w:name w:val="annotation text"/>
    <w:basedOn w:val="Normalny"/>
    <w:link w:val="TekstkomentarzaZnak"/>
    <w:uiPriority w:val="99"/>
    <w:unhideWhenUsed/>
    <w:rsid w:val="00BC129F"/>
    <w:rPr>
      <w:rFonts w:cs="Times New Roman"/>
      <w:sz w:val="20"/>
      <w:szCs w:val="20"/>
    </w:rPr>
  </w:style>
  <w:style w:type="character" w:customStyle="1" w:styleId="TekstkomentarzaZnak">
    <w:name w:val="Tekst komentarza Znak"/>
    <w:link w:val="Tekstkomentarza"/>
    <w:uiPriority w:val="99"/>
    <w:rsid w:val="00BC129F"/>
    <w:rPr>
      <w:rFonts w:ascii="Calibri" w:eastAsia="Calibri" w:hAnsi="Calibri" w:cs="Calibri"/>
      <w:lang w:eastAsia="zh-CN"/>
    </w:rPr>
  </w:style>
  <w:style w:type="paragraph" w:styleId="Tematkomentarza">
    <w:name w:val="annotation subject"/>
    <w:basedOn w:val="Tekstkomentarza"/>
    <w:next w:val="Tekstkomentarza"/>
    <w:link w:val="TematkomentarzaZnak"/>
    <w:uiPriority w:val="99"/>
    <w:semiHidden/>
    <w:unhideWhenUsed/>
    <w:rsid w:val="00BC129F"/>
    <w:rPr>
      <w:b/>
      <w:bCs/>
    </w:rPr>
  </w:style>
  <w:style w:type="character" w:customStyle="1" w:styleId="TematkomentarzaZnak">
    <w:name w:val="Temat komentarza Znak"/>
    <w:link w:val="Tematkomentarza"/>
    <w:uiPriority w:val="99"/>
    <w:semiHidden/>
    <w:rsid w:val="00BC129F"/>
    <w:rPr>
      <w:rFonts w:ascii="Calibri" w:eastAsia="Calibri" w:hAnsi="Calibri" w:cs="Calibri"/>
      <w:b/>
      <w:bCs/>
      <w:lang w:eastAsia="zh-CN"/>
    </w:rPr>
  </w:style>
  <w:style w:type="paragraph" w:customStyle="1" w:styleId="Zwykytekst1">
    <w:name w:val="Zwykły tekst1"/>
    <w:basedOn w:val="Normalny"/>
    <w:rsid w:val="007819DD"/>
    <w:pPr>
      <w:spacing w:after="0" w:line="240" w:lineRule="auto"/>
    </w:pPr>
    <w:rPr>
      <w:rFonts w:ascii="Courier New" w:eastAsia="Times New Roman" w:hAnsi="Courier New" w:cs="Courier New"/>
      <w:sz w:val="20"/>
      <w:szCs w:val="20"/>
    </w:rPr>
  </w:style>
  <w:style w:type="paragraph" w:styleId="Poprawka">
    <w:name w:val="Revision"/>
    <w:hidden/>
    <w:uiPriority w:val="99"/>
    <w:semiHidden/>
    <w:rsid w:val="002A1AC0"/>
    <w:rPr>
      <w:rFonts w:ascii="Calibri" w:eastAsia="Calibri" w:hAnsi="Calibri" w:cs="Calibri"/>
      <w:sz w:val="22"/>
      <w:szCs w:val="22"/>
      <w:lang w:eastAsia="zh-CN"/>
    </w:rPr>
  </w:style>
  <w:style w:type="paragraph" w:customStyle="1" w:styleId="Default">
    <w:name w:val="Default"/>
    <w:rsid w:val="0086505D"/>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828188">
      <w:bodyDiv w:val="1"/>
      <w:marLeft w:val="0"/>
      <w:marRight w:val="0"/>
      <w:marTop w:val="0"/>
      <w:marBottom w:val="0"/>
      <w:divBdr>
        <w:top w:val="none" w:sz="0" w:space="0" w:color="auto"/>
        <w:left w:val="none" w:sz="0" w:space="0" w:color="auto"/>
        <w:bottom w:val="none" w:sz="0" w:space="0" w:color="auto"/>
        <w:right w:val="none" w:sz="0" w:space="0" w:color="auto"/>
      </w:divBdr>
    </w:div>
    <w:div w:id="1008367505">
      <w:bodyDiv w:val="1"/>
      <w:marLeft w:val="0"/>
      <w:marRight w:val="0"/>
      <w:marTop w:val="0"/>
      <w:marBottom w:val="0"/>
      <w:divBdr>
        <w:top w:val="none" w:sz="0" w:space="0" w:color="auto"/>
        <w:left w:val="none" w:sz="0" w:space="0" w:color="auto"/>
        <w:bottom w:val="none" w:sz="0" w:space="0" w:color="auto"/>
        <w:right w:val="none" w:sz="0" w:space="0" w:color="auto"/>
      </w:divBdr>
    </w:div>
    <w:div w:id="146592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encje@cbzc.policja.gov.pl" TargetMode="External"/><Relationship Id="rId3" Type="http://schemas.openxmlformats.org/officeDocument/2006/relationships/settings" Target="settings.xml"/><Relationship Id="rId7" Type="http://schemas.openxmlformats.org/officeDocument/2006/relationships/hyperlink" Target="mailto:licencje@cbzc.policja.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2213</Words>
  <Characters>13284</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U M O W A   D O S T A W Y – wzór</vt:lpstr>
    </vt:vector>
  </TitlesOfParts>
  <Company/>
  <LinksUpToDate>false</LinksUpToDate>
  <CharactersWithSpaces>15467</CharactersWithSpaces>
  <SharedDoc>false</SharedDoc>
  <HLinks>
    <vt:vector size="12" baseType="variant">
      <vt:variant>
        <vt:i4>2359322</vt:i4>
      </vt:variant>
      <vt:variant>
        <vt:i4>3</vt:i4>
      </vt:variant>
      <vt:variant>
        <vt:i4>0</vt:i4>
      </vt:variant>
      <vt:variant>
        <vt:i4>5</vt:i4>
      </vt:variant>
      <vt:variant>
        <vt:lpwstr>mailto:licencje@wr.policja.gov.pl</vt:lpwstr>
      </vt:variant>
      <vt:variant>
        <vt:lpwstr/>
      </vt:variant>
      <vt:variant>
        <vt:i4>2359322</vt:i4>
      </vt:variant>
      <vt:variant>
        <vt:i4>0</vt:i4>
      </vt:variant>
      <vt:variant>
        <vt:i4>0</vt:i4>
      </vt:variant>
      <vt:variant>
        <vt:i4>5</vt:i4>
      </vt:variant>
      <vt:variant>
        <vt:lpwstr>mailto:licencje@wr.policja.gov.pl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D O S T A W Y – wzór</dc:title>
  <dc:creator>Pracownik</dc:creator>
  <cp:lastModifiedBy>KATARZYNA GOŹDZIOWSKA</cp:lastModifiedBy>
  <cp:revision>9</cp:revision>
  <cp:lastPrinted>2023-05-19T10:05:00Z</cp:lastPrinted>
  <dcterms:created xsi:type="dcterms:W3CDTF">2024-10-30T08:36:00Z</dcterms:created>
  <dcterms:modified xsi:type="dcterms:W3CDTF">2024-10-31T09:00:00Z</dcterms:modified>
</cp:coreProperties>
</file>