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7B831C" w14:textId="54AC43E2" w:rsidR="00F14648" w:rsidRDefault="00F14648" w:rsidP="00ED4226">
      <w:pPr>
        <w:suppressAutoHyphens/>
        <w:spacing w:after="0" w:line="360" w:lineRule="auto"/>
        <w:ind w:right="-108"/>
        <w:jc w:val="center"/>
        <w:rPr>
          <w:rFonts w:ascii="Times New Roman" w:eastAsia="Times New Roman" w:hAnsi="Times New Roman"/>
          <w:sz w:val="24"/>
          <w:szCs w:val="24"/>
          <w:lang w:eastAsia="pl-PL"/>
        </w:rPr>
      </w:pPr>
    </w:p>
    <w:p w14:paraId="4361ADE0" w14:textId="302670EE" w:rsidR="00F14648" w:rsidRDefault="00880DA3" w:rsidP="00ED4226">
      <w:pPr>
        <w:suppressAutoHyphens/>
        <w:spacing w:after="0" w:line="360" w:lineRule="auto"/>
        <w:ind w:right="-108"/>
        <w:rPr>
          <w:rFonts w:ascii="Times New Roman" w:eastAsia="Times New Roman" w:hAnsi="Times New Roman"/>
          <w:sz w:val="24"/>
          <w:szCs w:val="24"/>
          <w:lang w:eastAsia="pl-PL"/>
        </w:rPr>
      </w:pPr>
      <w:r>
        <w:rPr>
          <w:rFonts w:asciiTheme="minorHAnsi" w:hAnsiTheme="minorHAnsi" w:cs="Arial"/>
          <w:noProof/>
          <w:sz w:val="20"/>
          <w:szCs w:val="20"/>
          <w:lang w:eastAsia="pl-PL"/>
        </w:rPr>
        <w:drawing>
          <wp:anchor distT="0" distB="0" distL="114300" distR="114300" simplePos="0" relativeHeight="251659776" behindDoc="0" locked="0" layoutInCell="1" allowOverlap="1" wp14:anchorId="617B74E7" wp14:editId="18E6E71D">
            <wp:simplePos x="0" y="0"/>
            <wp:positionH relativeFrom="column">
              <wp:posOffset>4785359</wp:posOffset>
            </wp:positionH>
            <wp:positionV relativeFrom="paragraph">
              <wp:posOffset>10795</wp:posOffset>
            </wp:positionV>
            <wp:extent cx="1086485" cy="931933"/>
            <wp:effectExtent l="0" t="0" r="0" b="1905"/>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91539" cy="936268"/>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pl-PL"/>
        </w:rPr>
        <w:drawing>
          <wp:inline distT="0" distB="0" distL="0" distR="0" wp14:anchorId="209B14D9" wp14:editId="4DC72F81">
            <wp:extent cx="952500" cy="952500"/>
            <wp:effectExtent l="0" t="0" r="0" b="0"/>
            <wp:docPr id="2" name="Obraz 2" descr="Starostwo Powiatowe w Lubaniu -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arostwo Powiatowe w Lubaniu - 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p>
    <w:p w14:paraId="76F5BB5F" w14:textId="525EA0D4" w:rsidR="002902E0" w:rsidRDefault="002902E0" w:rsidP="00ED4226">
      <w:pPr>
        <w:suppressAutoHyphens/>
        <w:spacing w:after="0" w:line="360" w:lineRule="auto"/>
        <w:ind w:right="-108"/>
        <w:jc w:val="center"/>
        <w:rPr>
          <w:rFonts w:ascii="Times New Roman" w:eastAsia="Times New Roman" w:hAnsi="Times New Roman"/>
          <w:sz w:val="24"/>
          <w:szCs w:val="24"/>
          <w:lang w:eastAsia="pl-PL"/>
        </w:rPr>
      </w:pPr>
    </w:p>
    <w:p w14:paraId="010324C4" w14:textId="1CE4A2B7" w:rsidR="005F2733" w:rsidRDefault="005F2733" w:rsidP="00ED4226">
      <w:pPr>
        <w:suppressAutoHyphens/>
        <w:spacing w:after="0" w:line="360" w:lineRule="auto"/>
        <w:ind w:right="-108"/>
        <w:rPr>
          <w:rFonts w:ascii="Times New Roman" w:eastAsia="Times New Roman" w:hAnsi="Times New Roman"/>
          <w:sz w:val="24"/>
          <w:szCs w:val="24"/>
          <w:lang w:eastAsia="pl-PL"/>
        </w:rPr>
      </w:pPr>
      <w:r>
        <w:rPr>
          <w:rFonts w:ascii="Times New Roman" w:eastAsia="Times New Roman" w:hAnsi="Times New Roman"/>
          <w:sz w:val="24"/>
          <w:szCs w:val="24"/>
          <w:lang w:eastAsia="pl-PL"/>
        </w:rPr>
        <w:t>Nr postępowania: PZD/ZP/</w:t>
      </w:r>
      <w:r w:rsidR="00ED4226">
        <w:rPr>
          <w:rFonts w:ascii="Times New Roman" w:eastAsia="Times New Roman" w:hAnsi="Times New Roman"/>
          <w:sz w:val="24"/>
          <w:szCs w:val="24"/>
          <w:lang w:eastAsia="pl-PL"/>
        </w:rPr>
        <w:t>4</w:t>
      </w:r>
      <w:r w:rsidR="007279B4">
        <w:rPr>
          <w:rFonts w:ascii="Times New Roman" w:eastAsia="Times New Roman" w:hAnsi="Times New Roman"/>
          <w:sz w:val="24"/>
          <w:szCs w:val="24"/>
          <w:lang w:eastAsia="pl-PL"/>
        </w:rPr>
        <w:t>/202</w:t>
      </w:r>
      <w:r w:rsidR="00ED4226">
        <w:rPr>
          <w:rFonts w:ascii="Times New Roman" w:eastAsia="Times New Roman" w:hAnsi="Times New Roman"/>
          <w:sz w:val="24"/>
          <w:szCs w:val="24"/>
          <w:lang w:eastAsia="pl-PL"/>
        </w:rPr>
        <w:t>4</w:t>
      </w:r>
    </w:p>
    <w:p w14:paraId="70A62D45" w14:textId="77777777" w:rsidR="005F2733" w:rsidRPr="00A162E2" w:rsidRDefault="005F2733" w:rsidP="00ED4226">
      <w:pPr>
        <w:suppressAutoHyphens/>
        <w:spacing w:after="0" w:line="360" w:lineRule="auto"/>
        <w:ind w:right="-108"/>
        <w:jc w:val="center"/>
        <w:rPr>
          <w:rFonts w:ascii="Times New Roman" w:eastAsia="Times New Roman" w:hAnsi="Times New Roman"/>
          <w:sz w:val="24"/>
          <w:szCs w:val="24"/>
          <w:lang w:eastAsia="pl-PL"/>
        </w:rPr>
      </w:pPr>
    </w:p>
    <w:p w14:paraId="4C22300F" w14:textId="4E633043" w:rsidR="00480C0E" w:rsidRPr="00A162E2" w:rsidRDefault="00480C0E" w:rsidP="00ED4226">
      <w:pPr>
        <w:suppressAutoHyphens/>
        <w:spacing w:after="0" w:line="360" w:lineRule="auto"/>
        <w:ind w:right="-108"/>
        <w:jc w:val="center"/>
        <w:rPr>
          <w:rFonts w:ascii="Times New Roman" w:eastAsia="Times New Roman" w:hAnsi="Times New Roman"/>
          <w:b/>
          <w:sz w:val="24"/>
          <w:szCs w:val="24"/>
          <w:lang w:eastAsia="pl-PL"/>
        </w:rPr>
      </w:pPr>
    </w:p>
    <w:p w14:paraId="569A95BA" w14:textId="77777777" w:rsidR="00BA5984" w:rsidRPr="005C5CE7" w:rsidRDefault="002902E0" w:rsidP="00ED4226">
      <w:pPr>
        <w:suppressAutoHyphens/>
        <w:spacing w:before="120" w:after="0" w:line="360" w:lineRule="auto"/>
        <w:ind w:right="-108"/>
        <w:jc w:val="center"/>
        <w:rPr>
          <w:rFonts w:ascii="Times New Roman" w:eastAsia="Times New Roman" w:hAnsi="Times New Roman"/>
          <w:b/>
          <w:sz w:val="28"/>
          <w:szCs w:val="24"/>
          <w:lang w:eastAsia="pl-PL"/>
        </w:rPr>
      </w:pPr>
      <w:r w:rsidRPr="005C5CE7">
        <w:rPr>
          <w:rFonts w:ascii="Times New Roman" w:eastAsia="Times New Roman" w:hAnsi="Times New Roman"/>
          <w:b/>
          <w:sz w:val="28"/>
          <w:szCs w:val="24"/>
          <w:lang w:eastAsia="pl-PL"/>
        </w:rPr>
        <w:t>SPECYFIKACJA</w:t>
      </w:r>
    </w:p>
    <w:p w14:paraId="036ED817" w14:textId="77777777" w:rsidR="002902E0" w:rsidRPr="005C5CE7" w:rsidRDefault="002902E0" w:rsidP="00ED4226">
      <w:pPr>
        <w:suppressAutoHyphens/>
        <w:spacing w:before="120" w:after="0" w:line="360" w:lineRule="auto"/>
        <w:ind w:right="-108"/>
        <w:jc w:val="center"/>
        <w:rPr>
          <w:rFonts w:ascii="Times New Roman" w:eastAsia="Times New Roman" w:hAnsi="Times New Roman"/>
          <w:sz w:val="28"/>
          <w:szCs w:val="24"/>
          <w:lang w:eastAsia="pl-PL"/>
        </w:rPr>
      </w:pPr>
      <w:r w:rsidRPr="005C5CE7">
        <w:rPr>
          <w:rFonts w:ascii="Times New Roman" w:eastAsia="Times New Roman" w:hAnsi="Times New Roman"/>
          <w:b/>
          <w:sz w:val="28"/>
          <w:szCs w:val="24"/>
          <w:lang w:eastAsia="pl-PL"/>
        </w:rPr>
        <w:t>WARUNKÓW ZAMÓWIENIA</w:t>
      </w:r>
    </w:p>
    <w:p w14:paraId="4E64A3D3" w14:textId="77777777" w:rsidR="002902E0" w:rsidRPr="00A162E2" w:rsidRDefault="002902E0" w:rsidP="00ED4226">
      <w:pPr>
        <w:suppressAutoHyphens/>
        <w:spacing w:before="120" w:after="0" w:line="360" w:lineRule="auto"/>
        <w:ind w:right="-108"/>
        <w:jc w:val="both"/>
        <w:rPr>
          <w:rFonts w:ascii="Times New Roman" w:eastAsia="Times New Roman" w:hAnsi="Times New Roman"/>
          <w:sz w:val="24"/>
          <w:szCs w:val="24"/>
          <w:lang w:eastAsia="pl-PL"/>
        </w:rPr>
      </w:pPr>
    </w:p>
    <w:p w14:paraId="13DAC8FC" w14:textId="50B37DE3" w:rsidR="00523CD8" w:rsidRPr="00A162E2" w:rsidRDefault="002902E0" w:rsidP="00ED4226">
      <w:pPr>
        <w:suppressAutoHyphens/>
        <w:spacing w:after="0" w:line="360" w:lineRule="auto"/>
        <w:ind w:right="-108"/>
        <w:jc w:val="center"/>
        <w:rPr>
          <w:rFonts w:ascii="Times New Roman" w:eastAsia="Times New Roman" w:hAnsi="Times New Roman"/>
          <w:sz w:val="24"/>
          <w:szCs w:val="24"/>
          <w:lang w:eastAsia="pl-PL"/>
        </w:rPr>
      </w:pPr>
      <w:r w:rsidRPr="00A162E2">
        <w:rPr>
          <w:rFonts w:ascii="Times New Roman" w:eastAsia="Times New Roman" w:hAnsi="Times New Roman"/>
          <w:sz w:val="24"/>
          <w:szCs w:val="24"/>
          <w:lang w:eastAsia="pl-PL"/>
        </w:rPr>
        <w:t xml:space="preserve">w postępowaniu o </w:t>
      </w:r>
      <w:r w:rsidR="00880DA3">
        <w:rPr>
          <w:rFonts w:ascii="Times New Roman" w:eastAsia="Times New Roman" w:hAnsi="Times New Roman"/>
          <w:sz w:val="24"/>
          <w:szCs w:val="24"/>
          <w:lang w:eastAsia="pl-PL"/>
        </w:rPr>
        <w:t>udzielenie Zamówienia prowadzonego zgodnie z przepisami ustawy</w:t>
      </w:r>
      <w:r w:rsidR="00E85686">
        <w:rPr>
          <w:rFonts w:ascii="Times New Roman" w:eastAsia="Times New Roman" w:hAnsi="Times New Roman"/>
          <w:sz w:val="24"/>
          <w:szCs w:val="24"/>
          <w:lang w:eastAsia="pl-PL"/>
        </w:rPr>
        <w:t xml:space="preserve">                     </w:t>
      </w:r>
      <w:r w:rsidR="00880DA3">
        <w:rPr>
          <w:rFonts w:ascii="Times New Roman" w:eastAsia="Times New Roman" w:hAnsi="Times New Roman"/>
          <w:sz w:val="24"/>
          <w:szCs w:val="24"/>
          <w:lang w:eastAsia="pl-PL"/>
        </w:rPr>
        <w:t xml:space="preserve"> z dnia 11 września 2019r. – Prawo zamówień publicznych, w trybie podstawowym </w:t>
      </w:r>
      <w:r w:rsidR="00C32110">
        <w:rPr>
          <w:rFonts w:ascii="Times New Roman" w:eastAsia="Times New Roman" w:hAnsi="Times New Roman"/>
          <w:sz w:val="24"/>
          <w:szCs w:val="24"/>
          <w:lang w:eastAsia="pl-PL"/>
        </w:rPr>
        <w:t xml:space="preserve"> bez negocjacji,</w:t>
      </w:r>
      <w:r w:rsidR="00E85686">
        <w:rPr>
          <w:rFonts w:ascii="Times New Roman" w:eastAsia="Times New Roman" w:hAnsi="Times New Roman"/>
          <w:sz w:val="24"/>
          <w:szCs w:val="24"/>
          <w:lang w:eastAsia="pl-PL"/>
        </w:rPr>
        <w:t xml:space="preserve"> </w:t>
      </w:r>
      <w:r w:rsidR="00C32110">
        <w:rPr>
          <w:rFonts w:ascii="Times New Roman" w:eastAsia="Times New Roman" w:hAnsi="Times New Roman"/>
          <w:sz w:val="24"/>
          <w:szCs w:val="24"/>
          <w:lang w:eastAsia="pl-PL"/>
        </w:rPr>
        <w:t xml:space="preserve"> o wartości mniejszej niż progi unijne, na zadanie pod nazwą: </w:t>
      </w:r>
    </w:p>
    <w:p w14:paraId="4B5D2A1D" w14:textId="77777777" w:rsidR="00C13519" w:rsidRPr="00A162E2" w:rsidRDefault="005F13F0" w:rsidP="00ED4226">
      <w:pPr>
        <w:suppressAutoHyphens/>
        <w:spacing w:after="0" w:line="360" w:lineRule="auto"/>
        <w:ind w:right="-108" w:firstLine="1"/>
        <w:jc w:val="center"/>
        <w:rPr>
          <w:rFonts w:ascii="Times New Roman" w:eastAsia="Times New Roman" w:hAnsi="Times New Roman"/>
          <w:sz w:val="24"/>
          <w:szCs w:val="24"/>
          <w:lang w:eastAsia="pl-PL"/>
        </w:rPr>
      </w:pPr>
      <w:r>
        <w:rPr>
          <w:rFonts w:ascii="Times New Roman" w:eastAsia="Times New Roman" w:hAnsi="Times New Roman"/>
          <w:noProof/>
          <w:sz w:val="24"/>
          <w:szCs w:val="24"/>
          <w:lang w:eastAsia="pl-PL"/>
        </w:rPr>
        <mc:AlternateContent>
          <mc:Choice Requires="wps">
            <w:drawing>
              <wp:anchor distT="0" distB="0" distL="114300" distR="114300" simplePos="0" relativeHeight="251657728" behindDoc="0" locked="0" layoutInCell="1" allowOverlap="1" wp14:anchorId="6686ADE7" wp14:editId="57CA6CC7">
                <wp:simplePos x="0" y="0"/>
                <wp:positionH relativeFrom="column">
                  <wp:posOffset>-139065</wp:posOffset>
                </wp:positionH>
                <wp:positionV relativeFrom="paragraph">
                  <wp:posOffset>184784</wp:posOffset>
                </wp:positionV>
                <wp:extent cx="6350000" cy="1400175"/>
                <wp:effectExtent l="0" t="0" r="12700" b="28575"/>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0000" cy="1400175"/>
                        </a:xfrm>
                        <a:prstGeom prst="rect">
                          <a:avLst/>
                        </a:prstGeom>
                        <a:solidFill>
                          <a:srgbClr val="D8D8D8"/>
                        </a:solidFill>
                        <a:ln w="9525">
                          <a:solidFill>
                            <a:srgbClr val="000000"/>
                          </a:solidFill>
                          <a:miter lim="800000"/>
                          <a:headEnd/>
                          <a:tailEnd/>
                        </a:ln>
                      </wps:spPr>
                      <wps:txbx>
                        <w:txbxContent>
                          <w:p w14:paraId="561E3F64" w14:textId="77777777" w:rsidR="00B60DA2" w:rsidRDefault="00B60DA2" w:rsidP="00422ED7">
                            <w:pPr>
                              <w:spacing w:after="0"/>
                              <w:jc w:val="center"/>
                              <w:rPr>
                                <w:rFonts w:ascii="Times New Roman" w:hAnsi="Times New Roman"/>
                                <w:sz w:val="24"/>
                                <w:szCs w:val="24"/>
                              </w:rPr>
                            </w:pPr>
                          </w:p>
                          <w:p w14:paraId="0C94D180" w14:textId="5DC4857B" w:rsidR="00B60DA2" w:rsidRDefault="00B60DA2" w:rsidP="005F2733">
                            <w:pPr>
                              <w:spacing w:after="0"/>
                              <w:jc w:val="center"/>
                              <w:rPr>
                                <w:rFonts w:ascii="Times New Roman" w:hAnsi="Times New Roman"/>
                                <w:b/>
                                <w:sz w:val="40"/>
                                <w:szCs w:val="40"/>
                              </w:rPr>
                            </w:pPr>
                            <w:r>
                              <w:rPr>
                                <w:rFonts w:ascii="Times New Roman" w:hAnsi="Times New Roman"/>
                                <w:b/>
                                <w:sz w:val="40"/>
                                <w:szCs w:val="40"/>
                              </w:rPr>
                              <w:t xml:space="preserve">„Zakup paliw dla środków transportu znajdujących się w posiadaniu Powiatowego Zarządu Dróg w Lubaniu”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686ADE7" id="_x0000_t202" coordsize="21600,21600" o:spt="202" path="m,l,21600r21600,l21600,xe">
                <v:stroke joinstyle="miter"/>
                <v:path gradientshapeok="t" o:connecttype="rect"/>
              </v:shapetype>
              <v:shape id="Text Box 6" o:spid="_x0000_s1026" type="#_x0000_t202" style="position:absolute;left:0;text-align:left;margin-left:-10.95pt;margin-top:14.55pt;width:500pt;height:11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" fillcolor="#d8d8d8">
                <v:textbox>
                  <w:txbxContent>
                    <w:p w14:paraId="561E3F64" w14:textId="77777777" w:rsidR="00B60DA2" w:rsidRDefault="00B60DA2" w:rsidP="00422ED7">
                      <w:pPr>
                        <w:spacing w:after="0"/>
                        <w:jc w:val="center"/>
                        <w:rPr>
                          <w:rFonts w:ascii="Times New Roman" w:hAnsi="Times New Roman"/>
                          <w:sz w:val="24"/>
                          <w:szCs w:val="24"/>
                        </w:rPr>
                      </w:pPr>
                    </w:p>
                    <w:p w14:paraId="0C94D180" w14:textId="5DC4857B" w:rsidR="00B60DA2" w:rsidRDefault="00B60DA2" w:rsidP="005F2733">
                      <w:pPr>
                        <w:spacing w:after="0"/>
                        <w:jc w:val="center"/>
                        <w:rPr>
                          <w:rFonts w:ascii="Times New Roman" w:hAnsi="Times New Roman"/>
                          <w:b/>
                          <w:sz w:val="40"/>
                          <w:szCs w:val="40"/>
                        </w:rPr>
                      </w:pPr>
                      <w:r>
                        <w:rPr>
                          <w:rFonts w:ascii="Times New Roman" w:hAnsi="Times New Roman"/>
                          <w:b/>
                          <w:sz w:val="40"/>
                          <w:szCs w:val="40"/>
                        </w:rPr>
                        <w:t xml:space="preserve">„Zakup paliw dla środków transportu znajdujących się w posiadaniu Powiatowego Zarządu Dróg w Lubaniu” </w:t>
                      </w:r>
                    </w:p>
                  </w:txbxContent>
                </v:textbox>
              </v:shape>
            </w:pict>
          </mc:Fallback>
        </mc:AlternateContent>
      </w:r>
    </w:p>
    <w:p w14:paraId="502567B6" w14:textId="77777777" w:rsidR="00C13519" w:rsidRPr="00A162E2" w:rsidRDefault="00C13519" w:rsidP="00ED4226">
      <w:pPr>
        <w:suppressAutoHyphens/>
        <w:spacing w:before="120" w:after="0" w:line="360" w:lineRule="auto"/>
        <w:ind w:right="-108" w:firstLine="1"/>
        <w:jc w:val="center"/>
        <w:rPr>
          <w:rFonts w:ascii="Times New Roman" w:eastAsia="Times New Roman" w:hAnsi="Times New Roman"/>
          <w:sz w:val="24"/>
          <w:szCs w:val="24"/>
          <w:lang w:eastAsia="pl-PL"/>
        </w:rPr>
      </w:pPr>
    </w:p>
    <w:p w14:paraId="46088E67" w14:textId="77777777" w:rsidR="00C13519" w:rsidRPr="00A162E2" w:rsidRDefault="00C13519" w:rsidP="00ED4226">
      <w:pPr>
        <w:suppressAutoHyphens/>
        <w:spacing w:before="120" w:after="0" w:line="360" w:lineRule="auto"/>
        <w:ind w:right="-108" w:firstLine="1"/>
        <w:jc w:val="center"/>
        <w:rPr>
          <w:rFonts w:ascii="Times New Roman" w:eastAsia="Times New Roman" w:hAnsi="Times New Roman"/>
          <w:sz w:val="24"/>
          <w:szCs w:val="24"/>
          <w:lang w:eastAsia="pl-PL"/>
        </w:rPr>
      </w:pPr>
    </w:p>
    <w:p w14:paraId="514BE4BA" w14:textId="77777777" w:rsidR="00C13519" w:rsidRPr="00A162E2" w:rsidRDefault="00C13519" w:rsidP="00ED4226">
      <w:pPr>
        <w:suppressAutoHyphens/>
        <w:spacing w:before="120" w:after="0" w:line="360" w:lineRule="auto"/>
        <w:ind w:right="-108" w:firstLine="1"/>
        <w:jc w:val="center"/>
        <w:rPr>
          <w:rFonts w:ascii="Times New Roman" w:eastAsia="Times New Roman" w:hAnsi="Times New Roman"/>
          <w:sz w:val="24"/>
          <w:szCs w:val="24"/>
          <w:lang w:eastAsia="pl-PL"/>
        </w:rPr>
      </w:pPr>
    </w:p>
    <w:p w14:paraId="67928F35" w14:textId="77777777" w:rsidR="00C13519" w:rsidRPr="00A162E2" w:rsidRDefault="00C13519" w:rsidP="00ED4226">
      <w:pPr>
        <w:suppressAutoHyphens/>
        <w:spacing w:before="120" w:after="0" w:line="360" w:lineRule="auto"/>
        <w:ind w:right="-108" w:firstLine="1"/>
        <w:jc w:val="center"/>
        <w:rPr>
          <w:rFonts w:ascii="Times New Roman" w:eastAsia="Times New Roman" w:hAnsi="Times New Roman"/>
          <w:sz w:val="24"/>
          <w:szCs w:val="24"/>
          <w:lang w:eastAsia="pl-PL"/>
        </w:rPr>
      </w:pPr>
    </w:p>
    <w:p w14:paraId="7E961125" w14:textId="77777777" w:rsidR="00F160B8" w:rsidRDefault="00F160B8" w:rsidP="00ED4226">
      <w:pPr>
        <w:suppressAutoHyphens/>
        <w:spacing w:before="120" w:after="0" w:line="360" w:lineRule="auto"/>
        <w:ind w:left="4248" w:right="-108" w:firstLine="708"/>
        <w:jc w:val="center"/>
        <w:rPr>
          <w:rFonts w:ascii="Times New Roman" w:eastAsia="Times New Roman" w:hAnsi="Times New Roman"/>
          <w:sz w:val="24"/>
          <w:szCs w:val="24"/>
          <w:u w:val="single"/>
          <w:lang w:eastAsia="pl-PL"/>
        </w:rPr>
      </w:pPr>
    </w:p>
    <w:p w14:paraId="10F13B3E" w14:textId="77777777" w:rsidR="00E85686" w:rsidRDefault="00E85686" w:rsidP="00ED4226">
      <w:pPr>
        <w:suppressAutoHyphens/>
        <w:spacing w:before="120" w:after="0" w:line="360" w:lineRule="auto"/>
        <w:ind w:left="4248" w:right="-108" w:firstLine="708"/>
        <w:jc w:val="center"/>
        <w:rPr>
          <w:rFonts w:ascii="Times New Roman" w:eastAsia="Times New Roman" w:hAnsi="Times New Roman"/>
          <w:sz w:val="24"/>
          <w:szCs w:val="24"/>
          <w:u w:val="single"/>
          <w:lang w:eastAsia="pl-PL"/>
        </w:rPr>
      </w:pPr>
    </w:p>
    <w:p w14:paraId="5E1CAADB" w14:textId="77777777" w:rsidR="002718A7" w:rsidRDefault="00F14648" w:rsidP="00ED4226">
      <w:pPr>
        <w:suppressAutoHyphens/>
        <w:spacing w:before="120" w:after="0" w:line="360" w:lineRule="auto"/>
        <w:ind w:left="4248" w:right="-108" w:firstLine="708"/>
        <w:jc w:val="center"/>
        <w:rPr>
          <w:rFonts w:ascii="Times New Roman" w:eastAsia="Times New Roman" w:hAnsi="Times New Roman"/>
          <w:sz w:val="24"/>
          <w:szCs w:val="24"/>
          <w:lang w:eastAsia="pl-PL"/>
        </w:rPr>
      </w:pPr>
      <w:r>
        <w:rPr>
          <w:rFonts w:ascii="Times New Roman" w:eastAsia="Times New Roman" w:hAnsi="Times New Roman"/>
          <w:sz w:val="24"/>
          <w:szCs w:val="24"/>
          <w:u w:val="single"/>
          <w:lang w:eastAsia="pl-PL"/>
        </w:rPr>
        <w:t xml:space="preserve"> </w:t>
      </w:r>
      <w:r w:rsidR="002902E0" w:rsidRPr="00A162E2">
        <w:rPr>
          <w:rFonts w:ascii="Times New Roman" w:eastAsia="Times New Roman" w:hAnsi="Times New Roman"/>
          <w:sz w:val="24"/>
          <w:szCs w:val="24"/>
          <w:u w:val="single"/>
          <w:lang w:eastAsia="pl-PL"/>
        </w:rPr>
        <w:t>Zatwierdzam:</w:t>
      </w:r>
      <w:r w:rsidR="002902E0" w:rsidRPr="00A162E2">
        <w:rPr>
          <w:rFonts w:ascii="Times New Roman" w:eastAsia="Times New Roman" w:hAnsi="Times New Roman"/>
          <w:sz w:val="24"/>
          <w:szCs w:val="24"/>
          <w:lang w:eastAsia="pl-PL"/>
        </w:rPr>
        <w:tab/>
      </w:r>
    </w:p>
    <w:p w14:paraId="0CD37B7D" w14:textId="77777777" w:rsidR="002902E0" w:rsidRDefault="002902E0" w:rsidP="00ED4226">
      <w:pPr>
        <w:suppressAutoHyphens/>
        <w:spacing w:before="120" w:after="0" w:line="360" w:lineRule="auto"/>
        <w:ind w:left="3540" w:right="-108" w:firstLine="708"/>
        <w:jc w:val="right"/>
        <w:rPr>
          <w:rFonts w:ascii="Times New Roman" w:eastAsia="Times New Roman" w:hAnsi="Times New Roman"/>
          <w:noProof/>
          <w:sz w:val="24"/>
          <w:szCs w:val="24"/>
          <w:lang w:eastAsia="pl-PL"/>
        </w:rPr>
      </w:pPr>
      <w:r w:rsidRPr="00A162E2">
        <w:rPr>
          <w:rFonts w:ascii="Times New Roman" w:eastAsia="Times New Roman" w:hAnsi="Times New Roman"/>
          <w:sz w:val="24"/>
          <w:szCs w:val="24"/>
          <w:lang w:eastAsia="pl-PL"/>
        </w:rPr>
        <w:tab/>
      </w:r>
      <w:r w:rsidRPr="00A162E2">
        <w:rPr>
          <w:rFonts w:ascii="Times New Roman" w:eastAsia="Times New Roman" w:hAnsi="Times New Roman"/>
          <w:sz w:val="24"/>
          <w:szCs w:val="24"/>
          <w:lang w:eastAsia="pl-PL"/>
        </w:rPr>
        <w:tab/>
      </w:r>
      <w:r w:rsidRPr="00A162E2">
        <w:rPr>
          <w:rFonts w:ascii="Times New Roman" w:eastAsia="Times New Roman" w:hAnsi="Times New Roman"/>
          <w:sz w:val="24"/>
          <w:szCs w:val="24"/>
          <w:lang w:eastAsia="pl-PL"/>
        </w:rPr>
        <w:tab/>
      </w:r>
      <w:r w:rsidRPr="00A162E2">
        <w:rPr>
          <w:rFonts w:ascii="Times New Roman" w:eastAsia="Times New Roman" w:hAnsi="Times New Roman"/>
          <w:sz w:val="24"/>
          <w:szCs w:val="24"/>
          <w:lang w:eastAsia="pl-PL"/>
        </w:rPr>
        <w:tab/>
      </w:r>
      <w:r w:rsidRPr="00A162E2">
        <w:rPr>
          <w:rFonts w:ascii="Times New Roman" w:eastAsia="Times New Roman" w:hAnsi="Times New Roman"/>
          <w:sz w:val="24"/>
          <w:szCs w:val="24"/>
          <w:lang w:eastAsia="pl-PL"/>
        </w:rPr>
        <w:tab/>
      </w:r>
      <w:r w:rsidRPr="00A162E2">
        <w:rPr>
          <w:rFonts w:ascii="Times New Roman" w:eastAsia="Times New Roman" w:hAnsi="Times New Roman"/>
          <w:sz w:val="24"/>
          <w:szCs w:val="24"/>
          <w:lang w:eastAsia="pl-PL"/>
        </w:rPr>
        <w:tab/>
      </w:r>
      <w:r w:rsidRPr="00A162E2">
        <w:rPr>
          <w:rFonts w:ascii="Times New Roman" w:eastAsia="Times New Roman" w:hAnsi="Times New Roman"/>
          <w:sz w:val="24"/>
          <w:szCs w:val="24"/>
          <w:lang w:eastAsia="pl-PL"/>
        </w:rPr>
        <w:tab/>
      </w:r>
    </w:p>
    <w:p w14:paraId="22E2F4B7" w14:textId="77777777" w:rsidR="008F5024" w:rsidRDefault="008F5024" w:rsidP="00ED4226">
      <w:pPr>
        <w:suppressAutoHyphens/>
        <w:spacing w:before="120" w:after="0" w:line="360" w:lineRule="auto"/>
        <w:ind w:left="3540" w:right="-108" w:firstLine="708"/>
        <w:jc w:val="right"/>
        <w:rPr>
          <w:rFonts w:ascii="Times New Roman" w:eastAsia="Times New Roman" w:hAnsi="Times New Roman"/>
          <w:noProof/>
          <w:sz w:val="24"/>
          <w:szCs w:val="24"/>
          <w:lang w:eastAsia="pl-PL"/>
        </w:rPr>
      </w:pPr>
    </w:p>
    <w:p w14:paraId="77D2D257" w14:textId="77777777" w:rsidR="008F5024" w:rsidRDefault="008F5024" w:rsidP="00ED4226">
      <w:pPr>
        <w:suppressAutoHyphens/>
        <w:spacing w:before="120" w:after="0" w:line="360" w:lineRule="auto"/>
        <w:ind w:left="3540" w:right="-108" w:firstLine="708"/>
        <w:jc w:val="right"/>
        <w:rPr>
          <w:rFonts w:ascii="Times New Roman" w:eastAsia="Times New Roman" w:hAnsi="Times New Roman"/>
          <w:noProof/>
          <w:sz w:val="24"/>
          <w:szCs w:val="24"/>
          <w:lang w:eastAsia="pl-PL"/>
        </w:rPr>
      </w:pPr>
    </w:p>
    <w:p w14:paraId="6DDC46D8" w14:textId="77777777" w:rsidR="008F5024" w:rsidRPr="00A162E2" w:rsidRDefault="008F5024" w:rsidP="00ED4226">
      <w:pPr>
        <w:suppressAutoHyphens/>
        <w:spacing w:before="120" w:after="0" w:line="360" w:lineRule="auto"/>
        <w:ind w:left="3540" w:right="-108" w:firstLine="708"/>
        <w:jc w:val="right"/>
        <w:rPr>
          <w:rFonts w:ascii="Times New Roman" w:eastAsia="Times New Roman" w:hAnsi="Times New Roman"/>
          <w:noProof/>
          <w:sz w:val="24"/>
          <w:szCs w:val="24"/>
          <w:lang w:eastAsia="pl-PL"/>
        </w:rPr>
      </w:pPr>
    </w:p>
    <w:p w14:paraId="3696B465" w14:textId="4989DA80" w:rsidR="00A843B4" w:rsidRPr="00A162E2" w:rsidRDefault="002902E0" w:rsidP="00ED4226">
      <w:pPr>
        <w:keepNext/>
        <w:suppressAutoHyphens/>
        <w:spacing w:before="120" w:after="0" w:line="360" w:lineRule="auto"/>
        <w:ind w:right="-108"/>
        <w:jc w:val="center"/>
        <w:outlineLvl w:val="5"/>
        <w:rPr>
          <w:rFonts w:ascii="Times New Roman" w:eastAsia="Times New Roman" w:hAnsi="Times New Roman"/>
          <w:b/>
          <w:sz w:val="24"/>
          <w:szCs w:val="24"/>
          <w:lang w:eastAsia="pl-PL"/>
        </w:rPr>
      </w:pPr>
      <w:r w:rsidRPr="00A162E2">
        <w:rPr>
          <w:rFonts w:ascii="Times New Roman" w:eastAsia="Times New Roman" w:hAnsi="Times New Roman"/>
          <w:b/>
          <w:sz w:val="24"/>
          <w:szCs w:val="24"/>
          <w:lang w:eastAsia="pl-PL"/>
        </w:rPr>
        <w:t xml:space="preserve"> </w:t>
      </w:r>
      <w:r w:rsidR="005F2733">
        <w:rPr>
          <w:rFonts w:ascii="Times New Roman" w:eastAsia="Times New Roman" w:hAnsi="Times New Roman"/>
          <w:b/>
          <w:sz w:val="24"/>
          <w:szCs w:val="24"/>
          <w:lang w:eastAsia="pl-PL"/>
        </w:rPr>
        <w:t xml:space="preserve">Lubań, </w:t>
      </w:r>
      <w:r w:rsidR="002B6B03">
        <w:rPr>
          <w:rFonts w:ascii="Times New Roman" w:eastAsia="Times New Roman" w:hAnsi="Times New Roman"/>
          <w:b/>
          <w:sz w:val="24"/>
          <w:szCs w:val="24"/>
          <w:lang w:eastAsia="pl-PL"/>
        </w:rPr>
        <w:t>październik</w:t>
      </w:r>
      <w:r w:rsidR="005F2733">
        <w:rPr>
          <w:rFonts w:ascii="Times New Roman" w:eastAsia="Times New Roman" w:hAnsi="Times New Roman"/>
          <w:b/>
          <w:sz w:val="24"/>
          <w:szCs w:val="24"/>
          <w:lang w:eastAsia="pl-PL"/>
        </w:rPr>
        <w:t xml:space="preserve"> </w:t>
      </w:r>
      <w:r w:rsidR="008F5024">
        <w:rPr>
          <w:rFonts w:ascii="Times New Roman" w:eastAsia="Times New Roman" w:hAnsi="Times New Roman"/>
          <w:b/>
          <w:sz w:val="24"/>
          <w:szCs w:val="24"/>
          <w:lang w:eastAsia="pl-PL"/>
        </w:rPr>
        <w:t>20</w:t>
      </w:r>
      <w:r w:rsidR="00727270">
        <w:rPr>
          <w:rFonts w:ascii="Times New Roman" w:eastAsia="Times New Roman" w:hAnsi="Times New Roman"/>
          <w:b/>
          <w:sz w:val="24"/>
          <w:szCs w:val="24"/>
          <w:lang w:eastAsia="pl-PL"/>
        </w:rPr>
        <w:t>2</w:t>
      </w:r>
      <w:r w:rsidR="00ED4226">
        <w:rPr>
          <w:rFonts w:ascii="Times New Roman" w:eastAsia="Times New Roman" w:hAnsi="Times New Roman"/>
          <w:b/>
          <w:sz w:val="24"/>
          <w:szCs w:val="24"/>
          <w:lang w:eastAsia="pl-PL"/>
        </w:rPr>
        <w:t>4</w:t>
      </w:r>
      <w:r w:rsidR="00E66CDD" w:rsidRPr="00A162E2">
        <w:rPr>
          <w:rFonts w:ascii="Times New Roman" w:eastAsia="Times New Roman" w:hAnsi="Times New Roman"/>
          <w:b/>
          <w:sz w:val="24"/>
          <w:szCs w:val="24"/>
          <w:lang w:eastAsia="pl-PL"/>
        </w:rPr>
        <w:t>r.</w:t>
      </w:r>
      <w:r w:rsidR="00F160B8">
        <w:rPr>
          <w:rFonts w:ascii="Times New Roman" w:eastAsia="Times New Roman" w:hAnsi="Times New Roman"/>
          <w:b/>
          <w:sz w:val="24"/>
          <w:szCs w:val="24"/>
          <w:lang w:eastAsia="pl-PL"/>
        </w:rPr>
        <w:t xml:space="preserve"> </w:t>
      </w:r>
    </w:p>
    <w:p w14:paraId="4E935E22" w14:textId="77777777" w:rsidR="005C5CE7" w:rsidRDefault="005C5CE7" w:rsidP="00ED4226">
      <w:pPr>
        <w:suppressAutoHyphens/>
        <w:spacing w:before="120" w:after="0" w:line="360" w:lineRule="auto"/>
        <w:ind w:right="-108"/>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br w:type="page"/>
      </w:r>
    </w:p>
    <w:p w14:paraId="068F1738" w14:textId="2A152509" w:rsidR="002902E0" w:rsidRPr="00A162E2" w:rsidRDefault="002902E0" w:rsidP="00ED4226">
      <w:pPr>
        <w:numPr>
          <w:ilvl w:val="0"/>
          <w:numId w:val="1"/>
        </w:numPr>
        <w:shd w:val="clear" w:color="auto" w:fill="D9D9D9" w:themeFill="background1" w:themeFillShade="D9"/>
        <w:tabs>
          <w:tab w:val="clear" w:pos="360"/>
          <w:tab w:val="num" w:pos="0"/>
        </w:tabs>
        <w:suppressAutoHyphens/>
        <w:autoSpaceDE w:val="0"/>
        <w:autoSpaceDN w:val="0"/>
        <w:adjustRightInd w:val="0"/>
        <w:spacing w:before="120" w:after="0" w:line="360" w:lineRule="auto"/>
        <w:ind w:left="0" w:firstLine="0"/>
        <w:jc w:val="both"/>
        <w:rPr>
          <w:rFonts w:ascii="Times New Roman" w:eastAsia="Times New Roman" w:hAnsi="Times New Roman"/>
          <w:b/>
          <w:bCs/>
          <w:sz w:val="24"/>
          <w:szCs w:val="24"/>
          <w:lang w:eastAsia="pl-PL"/>
        </w:rPr>
      </w:pPr>
      <w:r w:rsidRPr="001C1A06">
        <w:rPr>
          <w:rFonts w:ascii="Times New Roman" w:eastAsia="Times New Roman" w:hAnsi="Times New Roman"/>
          <w:b/>
          <w:bCs/>
          <w:sz w:val="24"/>
          <w:szCs w:val="24"/>
          <w:shd w:val="clear" w:color="auto" w:fill="D9D9D9" w:themeFill="background1" w:themeFillShade="D9"/>
          <w:lang w:eastAsia="pl-PL"/>
        </w:rPr>
        <w:lastRenderedPageBreak/>
        <w:t>Nazwa</w:t>
      </w:r>
      <w:r w:rsidRPr="00A162E2">
        <w:rPr>
          <w:rFonts w:ascii="Times New Roman" w:eastAsia="Times New Roman" w:hAnsi="Times New Roman"/>
          <w:b/>
          <w:bCs/>
          <w:sz w:val="24"/>
          <w:szCs w:val="24"/>
          <w:lang w:eastAsia="pl-PL"/>
        </w:rPr>
        <w:t xml:space="preserve"> oraz </w:t>
      </w:r>
      <w:r w:rsidRPr="00513C05">
        <w:rPr>
          <w:rFonts w:ascii="Times New Roman" w:eastAsia="Times New Roman" w:hAnsi="Times New Roman"/>
          <w:b/>
          <w:bCs/>
          <w:sz w:val="24"/>
          <w:szCs w:val="24"/>
          <w:lang w:eastAsia="pl-PL"/>
        </w:rPr>
        <w:t>adres</w:t>
      </w:r>
      <w:r w:rsidR="00250B0E">
        <w:rPr>
          <w:rFonts w:ascii="Times New Roman" w:eastAsia="Times New Roman" w:hAnsi="Times New Roman"/>
          <w:b/>
          <w:bCs/>
          <w:sz w:val="24"/>
          <w:szCs w:val="24"/>
          <w:lang w:eastAsia="pl-PL"/>
        </w:rPr>
        <w:t xml:space="preserve"> Zamawiają</w:t>
      </w:r>
      <w:r w:rsidR="00513C05">
        <w:rPr>
          <w:rFonts w:ascii="Times New Roman" w:eastAsia="Times New Roman" w:hAnsi="Times New Roman"/>
          <w:b/>
          <w:bCs/>
          <w:sz w:val="24"/>
          <w:szCs w:val="24"/>
          <w:lang w:eastAsia="pl-PL"/>
        </w:rPr>
        <w:t>cego</w:t>
      </w:r>
      <w:r w:rsidRPr="00513C05">
        <w:rPr>
          <w:rFonts w:ascii="Times New Roman" w:eastAsia="Times New Roman" w:hAnsi="Times New Roman"/>
          <w:b/>
          <w:bCs/>
          <w:sz w:val="24"/>
          <w:szCs w:val="24"/>
          <w:lang w:eastAsia="pl-PL"/>
        </w:rPr>
        <w:t>:</w:t>
      </w:r>
    </w:p>
    <w:p w14:paraId="3A7A8328" w14:textId="77777777" w:rsidR="00365BAC" w:rsidRPr="00A162E2" w:rsidRDefault="00365BAC" w:rsidP="00ED4226">
      <w:pPr>
        <w:suppressAutoHyphens/>
        <w:autoSpaceDE w:val="0"/>
        <w:autoSpaceDN w:val="0"/>
        <w:adjustRightInd w:val="0"/>
        <w:spacing w:after="0" w:line="360" w:lineRule="auto"/>
        <w:ind w:left="357"/>
        <w:jc w:val="both"/>
        <w:rPr>
          <w:rFonts w:ascii="Times New Roman" w:eastAsia="Times New Roman" w:hAnsi="Times New Roman"/>
          <w:bCs/>
          <w:sz w:val="24"/>
          <w:szCs w:val="24"/>
          <w:lang w:eastAsia="pl-PL"/>
        </w:rPr>
      </w:pPr>
    </w:p>
    <w:p w14:paraId="5361E9EC" w14:textId="0502D38F" w:rsidR="00C51002" w:rsidRDefault="002902E0" w:rsidP="00ED4226">
      <w:pPr>
        <w:suppressAutoHyphens/>
        <w:autoSpaceDE w:val="0"/>
        <w:autoSpaceDN w:val="0"/>
        <w:adjustRightInd w:val="0"/>
        <w:spacing w:after="0" w:line="360" w:lineRule="auto"/>
        <w:jc w:val="both"/>
        <w:rPr>
          <w:rFonts w:ascii="Times New Roman" w:eastAsia="Times New Roman" w:hAnsi="Times New Roman"/>
          <w:bCs/>
          <w:sz w:val="24"/>
          <w:szCs w:val="24"/>
          <w:lang w:eastAsia="pl-PL"/>
        </w:rPr>
      </w:pPr>
      <w:r w:rsidRPr="005428F9">
        <w:rPr>
          <w:rFonts w:ascii="Times New Roman" w:eastAsia="Times New Roman" w:hAnsi="Times New Roman"/>
          <w:b/>
          <w:bCs/>
          <w:sz w:val="24"/>
          <w:szCs w:val="24"/>
          <w:lang w:eastAsia="pl-PL"/>
        </w:rPr>
        <w:t>Zamawiającym</w:t>
      </w:r>
      <w:r w:rsidRPr="00A162E2">
        <w:rPr>
          <w:rFonts w:ascii="Times New Roman" w:eastAsia="Times New Roman" w:hAnsi="Times New Roman"/>
          <w:bCs/>
          <w:sz w:val="24"/>
          <w:szCs w:val="24"/>
          <w:lang w:eastAsia="pl-PL"/>
        </w:rPr>
        <w:t xml:space="preserve"> jest </w:t>
      </w:r>
      <w:r w:rsidR="00283E01">
        <w:rPr>
          <w:rFonts w:ascii="Times New Roman" w:eastAsia="Times New Roman" w:hAnsi="Times New Roman"/>
          <w:bCs/>
          <w:sz w:val="24"/>
          <w:szCs w:val="24"/>
          <w:lang w:eastAsia="pl-PL"/>
        </w:rPr>
        <w:t xml:space="preserve">Powiat </w:t>
      </w:r>
      <w:r w:rsidR="005F2733">
        <w:rPr>
          <w:rFonts w:ascii="Times New Roman" w:eastAsia="Times New Roman" w:hAnsi="Times New Roman"/>
          <w:bCs/>
          <w:sz w:val="24"/>
          <w:szCs w:val="24"/>
          <w:lang w:eastAsia="pl-PL"/>
        </w:rPr>
        <w:t>Lubański, ul. Mickiewicza 2, 59-800 Lubań</w:t>
      </w:r>
      <w:r w:rsidR="001204E2">
        <w:rPr>
          <w:rFonts w:ascii="Times New Roman" w:eastAsia="Times New Roman" w:hAnsi="Times New Roman"/>
          <w:bCs/>
          <w:sz w:val="24"/>
          <w:szCs w:val="24"/>
          <w:lang w:eastAsia="pl-PL"/>
        </w:rPr>
        <w:t>, tel.</w:t>
      </w:r>
      <w:r w:rsidR="00ED4226">
        <w:rPr>
          <w:rFonts w:ascii="Times New Roman" w:eastAsia="Times New Roman" w:hAnsi="Times New Roman"/>
          <w:bCs/>
          <w:sz w:val="24"/>
          <w:szCs w:val="24"/>
          <w:lang w:eastAsia="pl-PL"/>
        </w:rPr>
        <w:t xml:space="preserve"> </w:t>
      </w:r>
      <w:r w:rsidR="001204E2">
        <w:rPr>
          <w:rFonts w:ascii="Times New Roman" w:eastAsia="Times New Roman" w:hAnsi="Times New Roman"/>
          <w:bCs/>
          <w:sz w:val="24"/>
          <w:szCs w:val="24"/>
          <w:lang w:eastAsia="pl-PL"/>
        </w:rPr>
        <w:t xml:space="preserve">fax 075/64 64 300, </w:t>
      </w:r>
      <w:r w:rsidR="00ED4226">
        <w:rPr>
          <w:rFonts w:ascii="Times New Roman" w:eastAsia="Times New Roman" w:hAnsi="Times New Roman"/>
          <w:bCs/>
          <w:sz w:val="24"/>
          <w:szCs w:val="24"/>
          <w:lang w:eastAsia="pl-PL"/>
        </w:rPr>
        <w:t xml:space="preserve">    </w:t>
      </w:r>
      <w:r w:rsidR="001204E2">
        <w:rPr>
          <w:rFonts w:ascii="Times New Roman" w:eastAsia="Times New Roman" w:hAnsi="Times New Roman"/>
          <w:bCs/>
          <w:sz w:val="24"/>
          <w:szCs w:val="24"/>
          <w:lang w:eastAsia="pl-PL"/>
        </w:rPr>
        <w:t>NIP: 613</w:t>
      </w:r>
      <w:r w:rsidR="00ED4226">
        <w:rPr>
          <w:rFonts w:ascii="Times New Roman" w:eastAsia="Times New Roman" w:hAnsi="Times New Roman"/>
          <w:bCs/>
          <w:sz w:val="24"/>
          <w:szCs w:val="24"/>
          <w:lang w:eastAsia="pl-PL"/>
        </w:rPr>
        <w:t>-</w:t>
      </w:r>
      <w:r w:rsidR="001204E2">
        <w:rPr>
          <w:rFonts w:ascii="Times New Roman" w:eastAsia="Times New Roman" w:hAnsi="Times New Roman"/>
          <w:bCs/>
          <w:sz w:val="24"/>
          <w:szCs w:val="24"/>
          <w:lang w:eastAsia="pl-PL"/>
        </w:rPr>
        <w:t>143</w:t>
      </w:r>
      <w:r w:rsidR="00ED4226">
        <w:rPr>
          <w:rFonts w:ascii="Times New Roman" w:eastAsia="Times New Roman" w:hAnsi="Times New Roman"/>
          <w:bCs/>
          <w:sz w:val="24"/>
          <w:szCs w:val="24"/>
          <w:lang w:eastAsia="pl-PL"/>
        </w:rPr>
        <w:t>-</w:t>
      </w:r>
      <w:r w:rsidR="001204E2">
        <w:rPr>
          <w:rFonts w:ascii="Times New Roman" w:eastAsia="Times New Roman" w:hAnsi="Times New Roman"/>
          <w:bCs/>
          <w:sz w:val="24"/>
          <w:szCs w:val="24"/>
          <w:lang w:eastAsia="pl-PL"/>
        </w:rPr>
        <w:t>96</w:t>
      </w:r>
      <w:r w:rsidR="00ED4226">
        <w:rPr>
          <w:rFonts w:ascii="Times New Roman" w:eastAsia="Times New Roman" w:hAnsi="Times New Roman"/>
          <w:bCs/>
          <w:sz w:val="24"/>
          <w:szCs w:val="24"/>
          <w:lang w:eastAsia="pl-PL"/>
        </w:rPr>
        <w:t>-</w:t>
      </w:r>
      <w:r w:rsidR="001204E2">
        <w:rPr>
          <w:rFonts w:ascii="Times New Roman" w:eastAsia="Times New Roman" w:hAnsi="Times New Roman"/>
          <w:bCs/>
          <w:sz w:val="24"/>
          <w:szCs w:val="24"/>
          <w:lang w:eastAsia="pl-PL"/>
        </w:rPr>
        <w:t xml:space="preserve">91 zwany dalej „Zamawiającym” w imieniu którego postępowanie prowadzi: Powiatowy Zarząd Dróg w Lubaniu, ul. Dąbrowskiego 29C, 59-800 Lubań, </w:t>
      </w:r>
      <w:proofErr w:type="spellStart"/>
      <w:r w:rsidR="001204E2">
        <w:rPr>
          <w:rFonts w:ascii="Times New Roman" w:eastAsia="Times New Roman" w:hAnsi="Times New Roman"/>
          <w:bCs/>
          <w:sz w:val="24"/>
          <w:szCs w:val="24"/>
          <w:lang w:eastAsia="pl-PL"/>
        </w:rPr>
        <w:t>tel</w:t>
      </w:r>
      <w:proofErr w:type="spellEnd"/>
      <w:r w:rsidR="001204E2">
        <w:rPr>
          <w:rFonts w:ascii="Times New Roman" w:eastAsia="Times New Roman" w:hAnsi="Times New Roman"/>
          <w:bCs/>
          <w:sz w:val="24"/>
          <w:szCs w:val="24"/>
          <w:lang w:eastAsia="pl-PL"/>
        </w:rPr>
        <w:t xml:space="preserve"> 075/64 63 750,</w:t>
      </w:r>
      <w:r w:rsidR="00ED4226">
        <w:rPr>
          <w:rFonts w:ascii="Times New Roman" w:eastAsia="Times New Roman" w:hAnsi="Times New Roman"/>
          <w:bCs/>
          <w:sz w:val="24"/>
          <w:szCs w:val="24"/>
          <w:lang w:eastAsia="pl-PL"/>
        </w:rPr>
        <w:t xml:space="preserve">              </w:t>
      </w:r>
      <w:r w:rsidR="001204E2">
        <w:rPr>
          <w:rFonts w:ascii="Times New Roman" w:eastAsia="Times New Roman" w:hAnsi="Times New Roman"/>
          <w:bCs/>
          <w:sz w:val="24"/>
          <w:szCs w:val="24"/>
          <w:lang w:eastAsia="pl-PL"/>
        </w:rPr>
        <w:t xml:space="preserve"> e-mail: </w:t>
      </w:r>
      <w:hyperlink r:id="rId10" w:history="1">
        <w:r w:rsidR="00A507AD" w:rsidRPr="006670B6">
          <w:rPr>
            <w:rStyle w:val="Hipercze"/>
            <w:rFonts w:ascii="Times New Roman" w:eastAsia="Times New Roman" w:hAnsi="Times New Roman"/>
            <w:bCs/>
            <w:sz w:val="24"/>
            <w:szCs w:val="24"/>
            <w:lang w:eastAsia="pl-PL"/>
          </w:rPr>
          <w:t>zamowienia@pzdluban.pl</w:t>
        </w:r>
      </w:hyperlink>
      <w:r w:rsidR="00A507AD">
        <w:rPr>
          <w:rFonts w:ascii="Times New Roman" w:eastAsia="Times New Roman" w:hAnsi="Times New Roman"/>
          <w:bCs/>
          <w:sz w:val="24"/>
          <w:szCs w:val="24"/>
          <w:lang w:eastAsia="pl-PL"/>
        </w:rPr>
        <w:t xml:space="preserve"> .</w:t>
      </w:r>
    </w:p>
    <w:p w14:paraId="21582AA0" w14:textId="30FC3237" w:rsidR="008A55AE" w:rsidRDefault="00A507AD" w:rsidP="00ED4226">
      <w:pPr>
        <w:suppressAutoHyphens/>
        <w:autoSpaceDE w:val="0"/>
        <w:autoSpaceDN w:val="0"/>
        <w:adjustRightInd w:val="0"/>
        <w:spacing w:after="0" w:line="360" w:lineRule="auto"/>
        <w:jc w:val="both"/>
        <w:rPr>
          <w:rFonts w:ascii="Times New Roman" w:eastAsia="Times New Roman" w:hAnsi="Times New Roman"/>
          <w:bCs/>
          <w:sz w:val="24"/>
          <w:szCs w:val="24"/>
          <w:lang w:eastAsia="pl-PL"/>
        </w:rPr>
      </w:pPr>
      <w:r>
        <w:rPr>
          <w:rFonts w:ascii="Times New Roman" w:eastAsia="Times New Roman" w:hAnsi="Times New Roman"/>
          <w:bCs/>
          <w:sz w:val="24"/>
          <w:szCs w:val="24"/>
          <w:lang w:eastAsia="pl-PL"/>
        </w:rPr>
        <w:t>Zgodnie z art. 61 ust 1 ustawy Prawo zamówień publicznych komunikacja między Zamawiającym a Wykonawcami odbywa się w formie elektronicznej</w:t>
      </w:r>
      <w:r w:rsidR="00FA2968">
        <w:rPr>
          <w:rFonts w:ascii="Times New Roman" w:eastAsia="Times New Roman" w:hAnsi="Times New Roman"/>
          <w:bCs/>
          <w:sz w:val="24"/>
          <w:szCs w:val="24"/>
          <w:lang w:eastAsia="pl-PL"/>
        </w:rPr>
        <w:t xml:space="preserve">. </w:t>
      </w:r>
    </w:p>
    <w:p w14:paraId="561F4018" w14:textId="0E25639E" w:rsidR="00FA2968" w:rsidRDefault="00FA2968" w:rsidP="00ED4226">
      <w:pPr>
        <w:suppressAutoHyphens/>
        <w:autoSpaceDE w:val="0"/>
        <w:autoSpaceDN w:val="0"/>
        <w:adjustRightInd w:val="0"/>
        <w:spacing w:after="0" w:line="360" w:lineRule="auto"/>
        <w:jc w:val="both"/>
        <w:rPr>
          <w:rFonts w:ascii="Times New Roman" w:eastAsia="Times New Roman" w:hAnsi="Times New Roman"/>
          <w:bCs/>
          <w:sz w:val="24"/>
          <w:szCs w:val="24"/>
          <w:lang w:eastAsia="pl-PL"/>
        </w:rPr>
      </w:pPr>
      <w:r>
        <w:rPr>
          <w:rFonts w:ascii="Times New Roman" w:eastAsia="Times New Roman" w:hAnsi="Times New Roman"/>
          <w:bCs/>
          <w:sz w:val="24"/>
          <w:szCs w:val="24"/>
          <w:lang w:eastAsia="pl-PL"/>
        </w:rPr>
        <w:t xml:space="preserve">Adres strony, na której udostępniane będą zmiany i wyjaśnienia treści SWZ oraz inne dokumenty zamówienia bezpośrednio związane z postępowaniem o udzielenie zamówienia  </w:t>
      </w:r>
      <w:hyperlink r:id="rId11" w:history="1">
        <w:r w:rsidR="00397445" w:rsidRPr="00AB0699">
          <w:rPr>
            <w:rStyle w:val="Hipercze"/>
            <w:rFonts w:ascii="Times New Roman" w:eastAsia="Times New Roman" w:hAnsi="Times New Roman"/>
            <w:bCs/>
            <w:sz w:val="24"/>
            <w:szCs w:val="24"/>
            <w:lang w:eastAsia="pl-PL"/>
          </w:rPr>
          <w:t>https://platformazakupowa.pl/pn/pzdluban</w:t>
        </w:r>
      </w:hyperlink>
    </w:p>
    <w:p w14:paraId="4B6B68CF" w14:textId="1156D306" w:rsidR="00397445" w:rsidRDefault="00397445" w:rsidP="00ED4226">
      <w:pPr>
        <w:suppressAutoHyphens/>
        <w:autoSpaceDE w:val="0"/>
        <w:autoSpaceDN w:val="0"/>
        <w:adjustRightInd w:val="0"/>
        <w:spacing w:after="0" w:line="360" w:lineRule="auto"/>
        <w:jc w:val="both"/>
        <w:rPr>
          <w:rFonts w:ascii="Times New Roman" w:eastAsia="Times New Roman" w:hAnsi="Times New Roman"/>
          <w:bCs/>
          <w:sz w:val="24"/>
          <w:szCs w:val="24"/>
          <w:u w:val="single"/>
          <w:vertAlign w:val="superscript"/>
          <w:lang w:eastAsia="pl-PL"/>
        </w:rPr>
      </w:pPr>
      <w:r>
        <w:rPr>
          <w:rFonts w:ascii="Times New Roman" w:eastAsia="Times New Roman" w:hAnsi="Times New Roman"/>
          <w:bCs/>
          <w:sz w:val="24"/>
          <w:szCs w:val="24"/>
          <w:lang w:eastAsia="pl-PL"/>
        </w:rPr>
        <w:t>Powiatowy Zarząd Dróg w Lubaniu pracuje od poniedziałku do piątku w godzinach od 7</w:t>
      </w:r>
      <w:r w:rsidRPr="00397445">
        <w:rPr>
          <w:rFonts w:ascii="Times New Roman" w:eastAsia="Times New Roman" w:hAnsi="Times New Roman"/>
          <w:bCs/>
          <w:sz w:val="24"/>
          <w:szCs w:val="24"/>
          <w:u w:val="single"/>
          <w:vertAlign w:val="superscript"/>
          <w:lang w:eastAsia="pl-PL"/>
        </w:rPr>
        <w:t>00</w:t>
      </w:r>
      <w:r>
        <w:rPr>
          <w:rFonts w:ascii="Times New Roman" w:eastAsia="Times New Roman" w:hAnsi="Times New Roman"/>
          <w:bCs/>
          <w:sz w:val="24"/>
          <w:szCs w:val="24"/>
          <w:lang w:eastAsia="pl-PL"/>
        </w:rPr>
        <w:t xml:space="preserve"> do 15</w:t>
      </w:r>
      <w:r w:rsidRPr="00397445">
        <w:rPr>
          <w:rFonts w:ascii="Times New Roman" w:eastAsia="Times New Roman" w:hAnsi="Times New Roman"/>
          <w:bCs/>
          <w:sz w:val="24"/>
          <w:szCs w:val="24"/>
          <w:u w:val="single"/>
          <w:vertAlign w:val="superscript"/>
          <w:lang w:eastAsia="pl-PL"/>
        </w:rPr>
        <w:t>00</w:t>
      </w:r>
    </w:p>
    <w:p w14:paraId="485CC823" w14:textId="77777777" w:rsidR="00397445" w:rsidRPr="00AA385D" w:rsidRDefault="00397445" w:rsidP="00ED4226">
      <w:pPr>
        <w:suppressAutoHyphens/>
        <w:autoSpaceDE w:val="0"/>
        <w:autoSpaceDN w:val="0"/>
        <w:adjustRightInd w:val="0"/>
        <w:spacing w:after="0" w:line="360" w:lineRule="auto"/>
        <w:jc w:val="both"/>
        <w:rPr>
          <w:rFonts w:ascii="Times New Roman" w:eastAsia="Times New Roman" w:hAnsi="Times New Roman"/>
          <w:bCs/>
          <w:sz w:val="24"/>
          <w:szCs w:val="24"/>
          <w:lang w:eastAsia="pl-PL"/>
        </w:rPr>
      </w:pPr>
    </w:p>
    <w:p w14:paraId="08A9C738" w14:textId="77777777" w:rsidR="002902E0" w:rsidRPr="00A162E2" w:rsidRDefault="002902E0" w:rsidP="00ED4226">
      <w:pPr>
        <w:numPr>
          <w:ilvl w:val="0"/>
          <w:numId w:val="1"/>
        </w:numPr>
        <w:shd w:val="clear" w:color="auto" w:fill="D9D9D9" w:themeFill="background1" w:themeFillShade="D9"/>
        <w:tabs>
          <w:tab w:val="clear" w:pos="360"/>
          <w:tab w:val="num" w:pos="0"/>
        </w:tabs>
        <w:suppressAutoHyphens/>
        <w:autoSpaceDE w:val="0"/>
        <w:autoSpaceDN w:val="0"/>
        <w:adjustRightInd w:val="0"/>
        <w:spacing w:after="0" w:line="360" w:lineRule="auto"/>
        <w:ind w:left="0" w:firstLine="0"/>
        <w:jc w:val="both"/>
        <w:rPr>
          <w:rFonts w:ascii="Times New Roman" w:eastAsia="Times New Roman" w:hAnsi="Times New Roman"/>
          <w:b/>
          <w:bCs/>
          <w:sz w:val="24"/>
          <w:szCs w:val="24"/>
          <w:lang w:eastAsia="pl-PL"/>
        </w:rPr>
      </w:pPr>
      <w:r w:rsidRPr="00A162E2">
        <w:rPr>
          <w:rFonts w:ascii="Times New Roman" w:eastAsia="Times New Roman" w:hAnsi="Times New Roman"/>
          <w:b/>
          <w:bCs/>
          <w:sz w:val="24"/>
          <w:szCs w:val="24"/>
          <w:lang w:eastAsia="pl-PL"/>
        </w:rPr>
        <w:t xml:space="preserve">Tryb udzielenia zamówienia: </w:t>
      </w:r>
    </w:p>
    <w:p w14:paraId="744C6105" w14:textId="1E654D8D" w:rsidR="002902E0" w:rsidRPr="00AB7925" w:rsidRDefault="00AB7925" w:rsidP="00ED4226">
      <w:pPr>
        <w:numPr>
          <w:ilvl w:val="1"/>
          <w:numId w:val="2"/>
        </w:numPr>
        <w:shd w:val="clear" w:color="auto" w:fill="FFFFFF"/>
        <w:tabs>
          <w:tab w:val="left" w:pos="567"/>
        </w:tabs>
        <w:suppressAutoHyphens/>
        <w:spacing w:after="0" w:line="360" w:lineRule="auto"/>
        <w:ind w:left="567" w:hanging="567"/>
        <w:contextualSpacing/>
        <w:jc w:val="both"/>
        <w:rPr>
          <w:rFonts w:ascii="Times New Roman" w:hAnsi="Times New Roman"/>
          <w:sz w:val="28"/>
          <w:szCs w:val="24"/>
        </w:rPr>
      </w:pPr>
      <w:r w:rsidRPr="00AB7925">
        <w:rPr>
          <w:rFonts w:ascii="Times New Roman" w:hAnsi="Times New Roman"/>
          <w:sz w:val="24"/>
        </w:rPr>
        <w:t xml:space="preserve">Postępowanie o udzielenie niniejszego zamówienia prowadzone jest w trybie podstawowym </w:t>
      </w:r>
      <w:r w:rsidR="00940AA2">
        <w:rPr>
          <w:rFonts w:ascii="Times New Roman" w:hAnsi="Times New Roman"/>
          <w:sz w:val="24"/>
        </w:rPr>
        <w:t xml:space="preserve">na podstawie art. 275 pkt 1 </w:t>
      </w:r>
      <w:r w:rsidRPr="00AB7925">
        <w:rPr>
          <w:rFonts w:ascii="Times New Roman" w:hAnsi="Times New Roman"/>
          <w:sz w:val="24"/>
        </w:rPr>
        <w:t xml:space="preserve"> ustawy z dnia 11 września 2019 r. Prawo zamówień publicznych (tekst jedn. Dz. U. z </w:t>
      </w:r>
      <w:r w:rsidR="00940AA2">
        <w:rPr>
          <w:rFonts w:ascii="Times New Roman" w:hAnsi="Times New Roman"/>
          <w:sz w:val="24"/>
        </w:rPr>
        <w:t>202</w:t>
      </w:r>
      <w:r w:rsidR="003E0B8E">
        <w:rPr>
          <w:rFonts w:ascii="Times New Roman" w:hAnsi="Times New Roman"/>
          <w:sz w:val="24"/>
        </w:rPr>
        <w:t>4</w:t>
      </w:r>
      <w:r w:rsidR="00940AA2">
        <w:rPr>
          <w:rFonts w:ascii="Times New Roman" w:hAnsi="Times New Roman"/>
          <w:sz w:val="24"/>
        </w:rPr>
        <w:t xml:space="preserve"> </w:t>
      </w:r>
      <w:r w:rsidRPr="00AB7925">
        <w:rPr>
          <w:rFonts w:ascii="Times New Roman" w:hAnsi="Times New Roman"/>
          <w:sz w:val="24"/>
        </w:rPr>
        <w:t xml:space="preserve"> r. poz. </w:t>
      </w:r>
      <w:r w:rsidR="00940AA2">
        <w:rPr>
          <w:rFonts w:ascii="Times New Roman" w:hAnsi="Times New Roman"/>
          <w:sz w:val="24"/>
        </w:rPr>
        <w:t>1</w:t>
      </w:r>
      <w:r w:rsidR="003E0B8E">
        <w:rPr>
          <w:rFonts w:ascii="Times New Roman" w:hAnsi="Times New Roman"/>
          <w:sz w:val="24"/>
        </w:rPr>
        <w:t>320</w:t>
      </w:r>
      <w:r w:rsidR="00106D56">
        <w:rPr>
          <w:rFonts w:ascii="Times New Roman" w:hAnsi="Times New Roman"/>
          <w:sz w:val="24"/>
        </w:rPr>
        <w:t xml:space="preserve"> ze zm.</w:t>
      </w:r>
      <w:r w:rsidR="00940AA2">
        <w:rPr>
          <w:rFonts w:ascii="Times New Roman" w:hAnsi="Times New Roman"/>
          <w:sz w:val="24"/>
        </w:rPr>
        <w:t xml:space="preserve">) zwanej dalej „Ustawą” </w:t>
      </w:r>
    </w:p>
    <w:p w14:paraId="7BEC0FA7" w14:textId="77777777" w:rsidR="00AB7925" w:rsidRPr="003825D7" w:rsidRDefault="00AB7925" w:rsidP="00ED4226">
      <w:pPr>
        <w:numPr>
          <w:ilvl w:val="1"/>
          <w:numId w:val="2"/>
        </w:numPr>
        <w:shd w:val="clear" w:color="auto" w:fill="FFFFFF"/>
        <w:tabs>
          <w:tab w:val="left" w:pos="567"/>
        </w:tabs>
        <w:suppressAutoHyphens/>
        <w:spacing w:after="0" w:line="360" w:lineRule="auto"/>
        <w:ind w:left="567" w:hanging="567"/>
        <w:contextualSpacing/>
        <w:jc w:val="both"/>
        <w:rPr>
          <w:rFonts w:ascii="Times New Roman" w:hAnsi="Times New Roman"/>
          <w:sz w:val="28"/>
          <w:szCs w:val="24"/>
        </w:rPr>
      </w:pPr>
      <w:r w:rsidRPr="003825D7">
        <w:rPr>
          <w:rFonts w:ascii="Times New Roman" w:hAnsi="Times New Roman"/>
          <w:sz w:val="24"/>
        </w:rPr>
        <w:t>Zamawiający nie przewiduje możliwości prowadzenia negocjacji.</w:t>
      </w:r>
    </w:p>
    <w:p w14:paraId="13E9D8FF" w14:textId="65F60A8E" w:rsidR="00940AA2" w:rsidRPr="003825D7" w:rsidRDefault="003825D7" w:rsidP="00ED4226">
      <w:pPr>
        <w:numPr>
          <w:ilvl w:val="1"/>
          <w:numId w:val="2"/>
        </w:numPr>
        <w:shd w:val="clear" w:color="auto" w:fill="FFFFFF"/>
        <w:tabs>
          <w:tab w:val="left" w:pos="567"/>
        </w:tabs>
        <w:suppressAutoHyphens/>
        <w:spacing w:after="0" w:line="360" w:lineRule="auto"/>
        <w:ind w:left="567" w:hanging="567"/>
        <w:contextualSpacing/>
        <w:jc w:val="both"/>
        <w:rPr>
          <w:rFonts w:ascii="Times New Roman" w:hAnsi="Times New Roman"/>
          <w:sz w:val="28"/>
          <w:szCs w:val="24"/>
        </w:rPr>
      </w:pPr>
      <w:r w:rsidRPr="003825D7">
        <w:rPr>
          <w:rFonts w:ascii="Times New Roman" w:hAnsi="Times New Roman"/>
          <w:sz w:val="24"/>
        </w:rPr>
        <w:t>Szacunkowa wartość przedmiotowego zamówienia nie przekracza progów unijnych o jakich mowa w art. 3 Ustawy.</w:t>
      </w:r>
    </w:p>
    <w:p w14:paraId="2C918708" w14:textId="5824354B" w:rsidR="003825D7" w:rsidRPr="003825D7" w:rsidRDefault="003825D7" w:rsidP="00ED4226">
      <w:pPr>
        <w:numPr>
          <w:ilvl w:val="1"/>
          <w:numId w:val="2"/>
        </w:numPr>
        <w:shd w:val="clear" w:color="auto" w:fill="FFFFFF"/>
        <w:tabs>
          <w:tab w:val="left" w:pos="567"/>
        </w:tabs>
        <w:suppressAutoHyphens/>
        <w:spacing w:after="0" w:line="360" w:lineRule="auto"/>
        <w:ind w:left="567" w:hanging="567"/>
        <w:contextualSpacing/>
        <w:jc w:val="both"/>
        <w:rPr>
          <w:rFonts w:ascii="Times New Roman" w:hAnsi="Times New Roman"/>
          <w:sz w:val="28"/>
          <w:szCs w:val="24"/>
        </w:rPr>
      </w:pPr>
      <w:r w:rsidRPr="003825D7">
        <w:rPr>
          <w:rFonts w:ascii="Times New Roman" w:hAnsi="Times New Roman"/>
          <w:sz w:val="24"/>
        </w:rPr>
        <w:t>Zamawiający nie przewiduje aukcji elektronicznej.</w:t>
      </w:r>
    </w:p>
    <w:p w14:paraId="129779B1" w14:textId="67CC6049" w:rsidR="003825D7" w:rsidRPr="003825D7" w:rsidRDefault="003825D7" w:rsidP="00ED4226">
      <w:pPr>
        <w:numPr>
          <w:ilvl w:val="1"/>
          <w:numId w:val="2"/>
        </w:numPr>
        <w:shd w:val="clear" w:color="auto" w:fill="FFFFFF"/>
        <w:tabs>
          <w:tab w:val="left" w:pos="567"/>
        </w:tabs>
        <w:suppressAutoHyphens/>
        <w:spacing w:after="0" w:line="360" w:lineRule="auto"/>
        <w:ind w:left="567" w:hanging="567"/>
        <w:contextualSpacing/>
        <w:jc w:val="both"/>
        <w:rPr>
          <w:rFonts w:ascii="Times New Roman" w:hAnsi="Times New Roman"/>
          <w:sz w:val="24"/>
          <w:szCs w:val="24"/>
        </w:rPr>
      </w:pPr>
      <w:r w:rsidRPr="003825D7">
        <w:rPr>
          <w:rFonts w:ascii="Times New Roman" w:hAnsi="Times New Roman"/>
          <w:sz w:val="24"/>
          <w:szCs w:val="24"/>
        </w:rPr>
        <w:t>Zamawiający nie przewiduje złożenia oferty w postaci katalogów elektronicznych.</w:t>
      </w:r>
    </w:p>
    <w:p w14:paraId="64673E42" w14:textId="266BEF47" w:rsidR="003825D7" w:rsidRDefault="003825D7" w:rsidP="00ED4226">
      <w:pPr>
        <w:numPr>
          <w:ilvl w:val="1"/>
          <w:numId w:val="2"/>
        </w:numPr>
        <w:shd w:val="clear" w:color="auto" w:fill="FFFFFF"/>
        <w:tabs>
          <w:tab w:val="left" w:pos="567"/>
        </w:tabs>
        <w:suppressAutoHyphens/>
        <w:spacing w:after="0" w:line="360" w:lineRule="auto"/>
        <w:ind w:left="567" w:hanging="567"/>
        <w:contextualSpacing/>
        <w:jc w:val="both"/>
        <w:rPr>
          <w:rFonts w:ascii="Times New Roman" w:hAnsi="Times New Roman"/>
          <w:sz w:val="24"/>
          <w:szCs w:val="24"/>
        </w:rPr>
      </w:pPr>
      <w:r w:rsidRPr="003825D7">
        <w:rPr>
          <w:rFonts w:ascii="Times New Roman" w:hAnsi="Times New Roman"/>
          <w:sz w:val="24"/>
          <w:szCs w:val="24"/>
        </w:rPr>
        <w:t xml:space="preserve">Zamawiający nie zastrzega możliwości ubiegania się </w:t>
      </w:r>
      <w:r>
        <w:rPr>
          <w:rFonts w:ascii="Times New Roman" w:hAnsi="Times New Roman"/>
          <w:sz w:val="24"/>
          <w:szCs w:val="24"/>
        </w:rPr>
        <w:t>o udzielenie zamówienia wyłącznie przez wykonawców, o których mowa w art. 94 Ustawy.</w:t>
      </w:r>
    </w:p>
    <w:p w14:paraId="05B907C6" w14:textId="39CA1266" w:rsidR="003825D7" w:rsidRPr="003825D7" w:rsidRDefault="001D205D" w:rsidP="00ED4226">
      <w:pPr>
        <w:numPr>
          <w:ilvl w:val="1"/>
          <w:numId w:val="2"/>
        </w:numPr>
        <w:shd w:val="clear" w:color="auto" w:fill="FFFFFF"/>
        <w:tabs>
          <w:tab w:val="left" w:pos="567"/>
        </w:tabs>
        <w:suppressAutoHyphens/>
        <w:spacing w:after="0" w:line="360" w:lineRule="auto"/>
        <w:ind w:left="567" w:hanging="567"/>
        <w:contextualSpacing/>
        <w:jc w:val="both"/>
        <w:rPr>
          <w:rFonts w:ascii="Times New Roman" w:hAnsi="Times New Roman"/>
          <w:sz w:val="24"/>
          <w:szCs w:val="24"/>
        </w:rPr>
      </w:pPr>
      <w:r>
        <w:rPr>
          <w:rFonts w:ascii="Times New Roman" w:hAnsi="Times New Roman"/>
          <w:sz w:val="24"/>
          <w:szCs w:val="24"/>
        </w:rPr>
        <w:t>Zamawiający nie określa dodatkowych wymagań związanych z zatrudnieniem osób, o których mowa w art. 96 ust. 2 pkt 2 Ustawy.</w:t>
      </w:r>
    </w:p>
    <w:p w14:paraId="28A38B0A" w14:textId="77777777" w:rsidR="002902E0" w:rsidRPr="000C2073" w:rsidRDefault="002902E0" w:rsidP="00ED4226">
      <w:pPr>
        <w:numPr>
          <w:ilvl w:val="0"/>
          <w:numId w:val="1"/>
        </w:numPr>
        <w:shd w:val="clear" w:color="auto" w:fill="D9D9D9" w:themeFill="background1" w:themeFillShade="D9"/>
        <w:tabs>
          <w:tab w:val="clear" w:pos="360"/>
          <w:tab w:val="num" w:pos="0"/>
        </w:tabs>
        <w:suppressAutoHyphens/>
        <w:autoSpaceDE w:val="0"/>
        <w:autoSpaceDN w:val="0"/>
        <w:adjustRightInd w:val="0"/>
        <w:spacing w:before="120" w:after="0" w:line="360" w:lineRule="auto"/>
        <w:ind w:left="0" w:firstLine="0"/>
        <w:jc w:val="both"/>
        <w:rPr>
          <w:rFonts w:ascii="Times New Roman" w:eastAsia="Times New Roman" w:hAnsi="Times New Roman"/>
          <w:b/>
          <w:bCs/>
          <w:sz w:val="24"/>
          <w:szCs w:val="24"/>
          <w:lang w:eastAsia="pl-PL"/>
        </w:rPr>
      </w:pPr>
      <w:r w:rsidRPr="00A162E2">
        <w:rPr>
          <w:rFonts w:ascii="Times New Roman" w:eastAsia="Times New Roman" w:hAnsi="Times New Roman"/>
          <w:b/>
          <w:bCs/>
          <w:sz w:val="24"/>
          <w:szCs w:val="24"/>
          <w:lang w:eastAsia="pl-PL"/>
        </w:rPr>
        <w:t>Opis przedmiotu zamówienia:</w:t>
      </w:r>
    </w:p>
    <w:p w14:paraId="54F7AE9F" w14:textId="3A071455" w:rsidR="00921344" w:rsidRPr="00921344" w:rsidRDefault="000544F0" w:rsidP="00ED4226">
      <w:pPr>
        <w:pStyle w:val="Akapitzlist"/>
        <w:numPr>
          <w:ilvl w:val="1"/>
          <w:numId w:val="1"/>
        </w:numPr>
        <w:shd w:val="clear" w:color="auto" w:fill="FFFFFF"/>
        <w:tabs>
          <w:tab w:val="clear" w:pos="1647"/>
          <w:tab w:val="left" w:pos="0"/>
          <w:tab w:val="num" w:pos="567"/>
          <w:tab w:val="left" w:pos="708"/>
          <w:tab w:val="left" w:pos="1416"/>
          <w:tab w:val="left" w:pos="2124"/>
          <w:tab w:val="left" w:pos="6870"/>
        </w:tabs>
        <w:suppressAutoHyphens/>
        <w:spacing w:after="0" w:line="360" w:lineRule="auto"/>
        <w:ind w:left="567"/>
        <w:jc w:val="both"/>
        <w:rPr>
          <w:rFonts w:ascii="Times New Roman" w:eastAsia="Times New Roman" w:hAnsi="Times New Roman"/>
          <w:sz w:val="24"/>
          <w:szCs w:val="24"/>
          <w:lang w:eastAsia="pl-PL"/>
        </w:rPr>
      </w:pPr>
      <w:r w:rsidRPr="00921344">
        <w:rPr>
          <w:rFonts w:ascii="Times New Roman" w:hAnsi="Times New Roman"/>
          <w:sz w:val="24"/>
          <w:szCs w:val="24"/>
        </w:rPr>
        <w:t>Przedmi</w:t>
      </w:r>
      <w:r w:rsidR="00DE2250" w:rsidRPr="00921344">
        <w:rPr>
          <w:rFonts w:ascii="Times New Roman" w:hAnsi="Times New Roman"/>
          <w:sz w:val="24"/>
          <w:szCs w:val="24"/>
        </w:rPr>
        <w:t>ot</w:t>
      </w:r>
      <w:r w:rsidR="00D16D61">
        <w:rPr>
          <w:rFonts w:ascii="Times New Roman" w:hAnsi="Times New Roman"/>
          <w:sz w:val="24"/>
          <w:szCs w:val="24"/>
        </w:rPr>
        <w:t>em</w:t>
      </w:r>
      <w:r w:rsidR="00DE2250" w:rsidRPr="00921344">
        <w:rPr>
          <w:rFonts w:ascii="Times New Roman" w:hAnsi="Times New Roman"/>
          <w:sz w:val="24"/>
          <w:szCs w:val="24"/>
        </w:rPr>
        <w:t xml:space="preserve"> </w:t>
      </w:r>
      <w:r w:rsidR="00EB0FD2" w:rsidRPr="00921344">
        <w:rPr>
          <w:rFonts w:ascii="Times New Roman" w:hAnsi="Times New Roman"/>
          <w:sz w:val="24"/>
          <w:szCs w:val="24"/>
        </w:rPr>
        <w:t xml:space="preserve">zamówienia jest </w:t>
      </w:r>
      <w:r w:rsidR="00151589">
        <w:rPr>
          <w:rFonts w:ascii="Times New Roman" w:hAnsi="Times New Roman"/>
          <w:sz w:val="24"/>
          <w:szCs w:val="24"/>
        </w:rPr>
        <w:t xml:space="preserve">sukcesywny </w:t>
      </w:r>
      <w:r w:rsidR="00EB0FD2" w:rsidRPr="00921344">
        <w:rPr>
          <w:rFonts w:ascii="Times New Roman" w:hAnsi="Times New Roman"/>
          <w:sz w:val="24"/>
          <w:szCs w:val="24"/>
        </w:rPr>
        <w:t>zakup oleju napędowego i benzyny  bezołowiowej 95, które są przeznaczone do tankowania pojazdów Zamawiającego</w:t>
      </w:r>
      <w:r w:rsidR="00FA632E" w:rsidRPr="00921344">
        <w:rPr>
          <w:rFonts w:ascii="Times New Roman" w:hAnsi="Times New Roman"/>
          <w:sz w:val="24"/>
          <w:szCs w:val="24"/>
        </w:rPr>
        <w:t>, odpowiadających normom PN-EN 590, PN-EN 228 lub równoważnym oraz przepisom Rozporządzenia Ministra Gospodarki z dnia 9 października 2015r. w sprawie wymagań jakościowych dla paliw ciekłych (Dz. U. z 2015r. poz.1680</w:t>
      </w:r>
      <w:r w:rsidR="00D16D61">
        <w:rPr>
          <w:rFonts w:ascii="Times New Roman" w:hAnsi="Times New Roman"/>
          <w:sz w:val="24"/>
          <w:szCs w:val="24"/>
        </w:rPr>
        <w:t xml:space="preserve"> ze zm.</w:t>
      </w:r>
      <w:r w:rsidR="00FA632E" w:rsidRPr="00921344">
        <w:rPr>
          <w:rFonts w:ascii="Times New Roman" w:hAnsi="Times New Roman"/>
          <w:sz w:val="24"/>
          <w:szCs w:val="24"/>
        </w:rPr>
        <w:t>). Przez pojęcie „lub równoważne” Zamawiający rozumie</w:t>
      </w:r>
      <w:r w:rsidR="00086AA0">
        <w:rPr>
          <w:rFonts w:ascii="Times New Roman" w:hAnsi="Times New Roman"/>
          <w:sz w:val="24"/>
          <w:szCs w:val="24"/>
        </w:rPr>
        <w:t>,</w:t>
      </w:r>
      <w:r w:rsidR="00FA632E" w:rsidRPr="00921344">
        <w:rPr>
          <w:rFonts w:ascii="Times New Roman" w:hAnsi="Times New Roman"/>
          <w:sz w:val="24"/>
          <w:szCs w:val="24"/>
        </w:rPr>
        <w:t xml:space="preserve"> że </w:t>
      </w:r>
      <w:r w:rsidR="00FA632E" w:rsidRPr="00921344">
        <w:rPr>
          <w:rFonts w:ascii="Times New Roman" w:hAnsi="Times New Roman"/>
          <w:sz w:val="24"/>
          <w:szCs w:val="24"/>
        </w:rPr>
        <w:lastRenderedPageBreak/>
        <w:t>parametry techniczne i chemiczne dostosowanego oleju napędowego i benzyny bezołowiowej 95 nie mogą być gorsze niż określone w wyżej wspomnianych normach .</w:t>
      </w:r>
    </w:p>
    <w:p w14:paraId="0C7B2AEE" w14:textId="5F01C904" w:rsidR="00921344" w:rsidRPr="00B948CE" w:rsidRDefault="00921344" w:rsidP="00ED4226">
      <w:pPr>
        <w:pStyle w:val="Akapitzlist"/>
        <w:shd w:val="clear" w:color="auto" w:fill="FFFFFF"/>
        <w:tabs>
          <w:tab w:val="left" w:pos="0"/>
          <w:tab w:val="left" w:pos="567"/>
          <w:tab w:val="left" w:pos="708"/>
          <w:tab w:val="left" w:pos="1416"/>
          <w:tab w:val="left" w:pos="2124"/>
          <w:tab w:val="left" w:pos="6870"/>
        </w:tabs>
        <w:suppressAutoHyphens/>
        <w:spacing w:after="0" w:line="360" w:lineRule="auto"/>
        <w:ind w:left="567"/>
        <w:jc w:val="both"/>
        <w:rPr>
          <w:rFonts w:ascii="Times New Roman" w:eastAsia="Times New Roman" w:hAnsi="Times New Roman"/>
          <w:b/>
          <w:sz w:val="24"/>
          <w:szCs w:val="24"/>
          <w:lang w:eastAsia="pl-PL"/>
        </w:rPr>
      </w:pPr>
      <w:r w:rsidRPr="00B948CE">
        <w:rPr>
          <w:rFonts w:ascii="Times New Roman" w:eastAsia="Times New Roman" w:hAnsi="Times New Roman"/>
          <w:b/>
          <w:sz w:val="24"/>
          <w:szCs w:val="24"/>
          <w:lang w:eastAsia="pl-PL"/>
        </w:rPr>
        <w:t xml:space="preserve">Kod CPV: </w:t>
      </w:r>
      <w:r w:rsidRPr="00B948CE">
        <w:rPr>
          <w:rFonts w:ascii="Times New Roman" w:eastAsia="Times New Roman" w:hAnsi="Times New Roman"/>
          <w:b/>
          <w:sz w:val="24"/>
          <w:szCs w:val="24"/>
          <w:lang w:eastAsia="pl-PL"/>
        </w:rPr>
        <w:tab/>
      </w:r>
    </w:p>
    <w:p w14:paraId="6C2AA541" w14:textId="0B0F24C1" w:rsidR="00921344" w:rsidRDefault="00921344" w:rsidP="00ED4226">
      <w:pPr>
        <w:suppressAutoHyphens/>
        <w:spacing w:after="0" w:line="360" w:lineRule="auto"/>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         </w:t>
      </w:r>
      <w:r w:rsidRPr="00B948CE">
        <w:rPr>
          <w:rFonts w:ascii="Times New Roman" w:eastAsia="Times New Roman" w:hAnsi="Times New Roman"/>
          <w:b/>
          <w:sz w:val="24"/>
          <w:szCs w:val="24"/>
          <w:lang w:eastAsia="pl-PL"/>
        </w:rPr>
        <w:t>09130000- 9</w:t>
      </w:r>
      <w:r>
        <w:rPr>
          <w:rFonts w:ascii="Times New Roman" w:eastAsia="Times New Roman" w:hAnsi="Times New Roman"/>
          <w:sz w:val="24"/>
          <w:szCs w:val="24"/>
          <w:lang w:eastAsia="pl-PL"/>
        </w:rPr>
        <w:t xml:space="preserve"> Ropa naftowa i destylaty</w:t>
      </w:r>
    </w:p>
    <w:p w14:paraId="3CF15D91" w14:textId="3B12A2AE" w:rsidR="00921344" w:rsidRPr="00921344" w:rsidRDefault="00921344" w:rsidP="00ED4226">
      <w:pPr>
        <w:pStyle w:val="Akapitzlist"/>
        <w:shd w:val="clear" w:color="auto" w:fill="FFFFFF"/>
        <w:tabs>
          <w:tab w:val="left" w:pos="0"/>
          <w:tab w:val="left" w:pos="708"/>
          <w:tab w:val="left" w:pos="1416"/>
          <w:tab w:val="left" w:pos="2124"/>
          <w:tab w:val="left" w:pos="6870"/>
        </w:tabs>
        <w:suppressAutoHyphens/>
        <w:spacing w:after="0" w:line="360" w:lineRule="auto"/>
        <w:ind w:left="567"/>
        <w:jc w:val="both"/>
        <w:rPr>
          <w:rFonts w:ascii="Times New Roman" w:eastAsia="Times New Roman" w:hAnsi="Times New Roman"/>
          <w:sz w:val="24"/>
          <w:szCs w:val="24"/>
          <w:lang w:eastAsia="pl-PL"/>
        </w:rPr>
      </w:pPr>
      <w:r w:rsidRPr="00B948CE">
        <w:rPr>
          <w:rFonts w:ascii="Times New Roman" w:eastAsia="Times New Roman" w:hAnsi="Times New Roman"/>
          <w:b/>
          <w:sz w:val="24"/>
          <w:szCs w:val="24"/>
          <w:lang w:eastAsia="pl-PL"/>
        </w:rPr>
        <w:t>63712600 -9</w:t>
      </w:r>
      <w:r>
        <w:rPr>
          <w:rFonts w:ascii="Times New Roman" w:eastAsia="Times New Roman" w:hAnsi="Times New Roman"/>
          <w:sz w:val="24"/>
          <w:szCs w:val="24"/>
          <w:lang w:eastAsia="pl-PL"/>
        </w:rPr>
        <w:t xml:space="preserve"> Usługi tankowania pojazdów</w:t>
      </w:r>
    </w:p>
    <w:p w14:paraId="4D8E9E3B" w14:textId="3E2E2504" w:rsidR="00921344" w:rsidRDefault="00921344" w:rsidP="00ED4226">
      <w:pPr>
        <w:pStyle w:val="Akapitzlist"/>
        <w:numPr>
          <w:ilvl w:val="1"/>
          <w:numId w:val="1"/>
        </w:numPr>
        <w:shd w:val="clear" w:color="auto" w:fill="FFFFFF"/>
        <w:tabs>
          <w:tab w:val="clear" w:pos="1647"/>
          <w:tab w:val="left" w:pos="0"/>
          <w:tab w:val="num" w:pos="567"/>
          <w:tab w:val="left" w:pos="708"/>
          <w:tab w:val="left" w:pos="1416"/>
          <w:tab w:val="left" w:pos="2124"/>
          <w:tab w:val="left" w:pos="6870"/>
        </w:tabs>
        <w:suppressAutoHyphens/>
        <w:spacing w:after="0" w:line="360" w:lineRule="auto"/>
        <w:ind w:left="567"/>
        <w:jc w:val="both"/>
        <w:rPr>
          <w:rFonts w:ascii="Times New Roman" w:hAnsi="Times New Roman"/>
          <w:sz w:val="24"/>
          <w:szCs w:val="24"/>
        </w:rPr>
      </w:pPr>
      <w:r w:rsidRPr="00921344">
        <w:rPr>
          <w:rFonts w:ascii="Times New Roman" w:hAnsi="Times New Roman"/>
          <w:sz w:val="24"/>
          <w:szCs w:val="24"/>
        </w:rPr>
        <w:t>Miejsce realizacji zamówienia:</w:t>
      </w:r>
      <w:r>
        <w:rPr>
          <w:rFonts w:ascii="Times New Roman" w:hAnsi="Times New Roman"/>
          <w:sz w:val="24"/>
          <w:szCs w:val="24"/>
        </w:rPr>
        <w:t xml:space="preserve"> </w:t>
      </w:r>
      <w:r w:rsidRPr="00921344">
        <w:rPr>
          <w:rFonts w:ascii="Times New Roman" w:hAnsi="Times New Roman"/>
          <w:sz w:val="24"/>
          <w:szCs w:val="24"/>
        </w:rPr>
        <w:t xml:space="preserve">Zakup paliw odbywał się będzie na terenie powiatu lubańskiego. Oferent winien zabezpieczyć możliwość dostawy paliwa, w co najmniej jednej stacji paliw położonej na terenie miasta Lubań, stacja ta musi oferować wszystkie rodzaje paliw będące przedmiotem zamówienia oraz być czynna całodobowo. </w:t>
      </w:r>
    </w:p>
    <w:p w14:paraId="6AF586E3" w14:textId="439AAE8A" w:rsidR="00921344" w:rsidRDefault="00921344" w:rsidP="00ED4226">
      <w:pPr>
        <w:pStyle w:val="Akapitzlist"/>
        <w:numPr>
          <w:ilvl w:val="1"/>
          <w:numId w:val="1"/>
        </w:numPr>
        <w:shd w:val="clear" w:color="auto" w:fill="FFFFFF"/>
        <w:tabs>
          <w:tab w:val="clear" w:pos="1647"/>
          <w:tab w:val="left" w:pos="0"/>
          <w:tab w:val="num" w:pos="567"/>
          <w:tab w:val="left" w:pos="708"/>
          <w:tab w:val="left" w:pos="1416"/>
          <w:tab w:val="left" w:pos="2124"/>
          <w:tab w:val="left" w:pos="6870"/>
        </w:tabs>
        <w:suppressAutoHyphens/>
        <w:spacing w:after="0" w:line="360" w:lineRule="auto"/>
        <w:ind w:left="567"/>
        <w:jc w:val="both"/>
        <w:rPr>
          <w:rFonts w:ascii="Times New Roman" w:hAnsi="Times New Roman"/>
          <w:sz w:val="24"/>
          <w:szCs w:val="24"/>
        </w:rPr>
      </w:pPr>
      <w:r>
        <w:rPr>
          <w:rFonts w:ascii="Times New Roman" w:hAnsi="Times New Roman"/>
          <w:sz w:val="24"/>
          <w:szCs w:val="24"/>
        </w:rPr>
        <w:t>Przewidywane zapotrzebowanie paliw w okresie objętym zamówieniem</w:t>
      </w:r>
      <w:r w:rsidR="00A55DB9">
        <w:rPr>
          <w:rFonts w:ascii="Times New Roman" w:hAnsi="Times New Roman"/>
          <w:sz w:val="24"/>
          <w:szCs w:val="24"/>
        </w:rPr>
        <w:t xml:space="preserve"> wynosi</w:t>
      </w:r>
    </w:p>
    <w:tbl>
      <w:tblPr>
        <w:tblStyle w:val="Tabela-Siatka"/>
        <w:tblW w:w="0" w:type="auto"/>
        <w:tblInd w:w="567" w:type="dxa"/>
        <w:tblLook w:val="04A0" w:firstRow="1" w:lastRow="0" w:firstColumn="1" w:lastColumn="0" w:noHBand="0" w:noVBand="1"/>
      </w:tblPr>
      <w:tblGrid>
        <w:gridCol w:w="704"/>
        <w:gridCol w:w="3827"/>
        <w:gridCol w:w="2265"/>
        <w:gridCol w:w="2266"/>
      </w:tblGrid>
      <w:tr w:rsidR="00A55DB9" w14:paraId="5F86D664" w14:textId="77777777" w:rsidTr="004166E2">
        <w:tc>
          <w:tcPr>
            <w:tcW w:w="704" w:type="dxa"/>
            <w:shd w:val="clear" w:color="auto" w:fill="F2F2F2" w:themeFill="background1" w:themeFillShade="F2"/>
          </w:tcPr>
          <w:p w14:paraId="6816732A" w14:textId="2D13EF98" w:rsidR="00A55DB9" w:rsidRPr="004166E2" w:rsidRDefault="00A55DB9" w:rsidP="00ED4226">
            <w:pPr>
              <w:pStyle w:val="Akapitzlist"/>
              <w:tabs>
                <w:tab w:val="left" w:pos="0"/>
                <w:tab w:val="left" w:pos="708"/>
                <w:tab w:val="left" w:pos="1416"/>
                <w:tab w:val="left" w:pos="2124"/>
                <w:tab w:val="left" w:pos="6870"/>
              </w:tabs>
              <w:suppressAutoHyphens/>
              <w:spacing w:after="0" w:line="360" w:lineRule="auto"/>
              <w:ind w:left="0"/>
              <w:jc w:val="center"/>
              <w:rPr>
                <w:rFonts w:ascii="Times New Roman" w:hAnsi="Times New Roman"/>
                <w:b/>
                <w:sz w:val="24"/>
                <w:szCs w:val="24"/>
              </w:rPr>
            </w:pPr>
            <w:r w:rsidRPr="004166E2">
              <w:rPr>
                <w:rFonts w:ascii="Times New Roman" w:hAnsi="Times New Roman"/>
                <w:b/>
                <w:sz w:val="24"/>
                <w:szCs w:val="24"/>
              </w:rPr>
              <w:t>Lp.</w:t>
            </w:r>
          </w:p>
        </w:tc>
        <w:tc>
          <w:tcPr>
            <w:tcW w:w="3827" w:type="dxa"/>
            <w:shd w:val="clear" w:color="auto" w:fill="F2F2F2" w:themeFill="background1" w:themeFillShade="F2"/>
          </w:tcPr>
          <w:p w14:paraId="404CF457" w14:textId="2E117459" w:rsidR="00A55DB9" w:rsidRPr="004166E2" w:rsidRDefault="00A55DB9" w:rsidP="00ED4226">
            <w:pPr>
              <w:pStyle w:val="Akapitzlist"/>
              <w:tabs>
                <w:tab w:val="left" w:pos="0"/>
                <w:tab w:val="left" w:pos="708"/>
                <w:tab w:val="left" w:pos="1416"/>
                <w:tab w:val="left" w:pos="2124"/>
                <w:tab w:val="left" w:pos="6870"/>
              </w:tabs>
              <w:suppressAutoHyphens/>
              <w:spacing w:after="0" w:line="360" w:lineRule="auto"/>
              <w:ind w:left="0"/>
              <w:jc w:val="center"/>
              <w:rPr>
                <w:rFonts w:ascii="Times New Roman" w:hAnsi="Times New Roman"/>
                <w:b/>
                <w:sz w:val="24"/>
                <w:szCs w:val="24"/>
              </w:rPr>
            </w:pPr>
            <w:r w:rsidRPr="004166E2">
              <w:rPr>
                <w:rFonts w:ascii="Times New Roman" w:hAnsi="Times New Roman"/>
                <w:b/>
                <w:sz w:val="24"/>
                <w:szCs w:val="24"/>
              </w:rPr>
              <w:t>Gatunek paliwa</w:t>
            </w:r>
          </w:p>
        </w:tc>
        <w:tc>
          <w:tcPr>
            <w:tcW w:w="2265" w:type="dxa"/>
            <w:shd w:val="clear" w:color="auto" w:fill="F2F2F2" w:themeFill="background1" w:themeFillShade="F2"/>
          </w:tcPr>
          <w:p w14:paraId="63467E87" w14:textId="2855244F" w:rsidR="00A55DB9" w:rsidRPr="004166E2" w:rsidRDefault="00A55DB9" w:rsidP="00ED4226">
            <w:pPr>
              <w:pStyle w:val="Akapitzlist"/>
              <w:tabs>
                <w:tab w:val="left" w:pos="0"/>
                <w:tab w:val="left" w:pos="708"/>
                <w:tab w:val="left" w:pos="1416"/>
                <w:tab w:val="left" w:pos="2124"/>
                <w:tab w:val="left" w:pos="6870"/>
              </w:tabs>
              <w:suppressAutoHyphens/>
              <w:spacing w:after="0" w:line="360" w:lineRule="auto"/>
              <w:ind w:left="0"/>
              <w:jc w:val="center"/>
              <w:rPr>
                <w:rFonts w:ascii="Times New Roman" w:hAnsi="Times New Roman"/>
                <w:b/>
                <w:sz w:val="24"/>
                <w:szCs w:val="24"/>
              </w:rPr>
            </w:pPr>
            <w:proofErr w:type="spellStart"/>
            <w:r w:rsidRPr="004166E2">
              <w:rPr>
                <w:rFonts w:ascii="Times New Roman" w:hAnsi="Times New Roman"/>
                <w:b/>
                <w:sz w:val="24"/>
                <w:szCs w:val="24"/>
              </w:rPr>
              <w:t>Jm</w:t>
            </w:r>
            <w:proofErr w:type="spellEnd"/>
            <w:r w:rsidRPr="004166E2">
              <w:rPr>
                <w:rFonts w:ascii="Times New Roman" w:hAnsi="Times New Roman"/>
                <w:b/>
                <w:sz w:val="24"/>
                <w:szCs w:val="24"/>
              </w:rPr>
              <w:t>.</w:t>
            </w:r>
          </w:p>
        </w:tc>
        <w:tc>
          <w:tcPr>
            <w:tcW w:w="2266" w:type="dxa"/>
            <w:shd w:val="clear" w:color="auto" w:fill="F2F2F2" w:themeFill="background1" w:themeFillShade="F2"/>
          </w:tcPr>
          <w:p w14:paraId="2270E17A" w14:textId="5EEDCBA9" w:rsidR="00A55DB9" w:rsidRPr="004166E2" w:rsidRDefault="00A55DB9" w:rsidP="00ED4226">
            <w:pPr>
              <w:pStyle w:val="Akapitzlist"/>
              <w:tabs>
                <w:tab w:val="left" w:pos="0"/>
                <w:tab w:val="left" w:pos="708"/>
                <w:tab w:val="left" w:pos="1416"/>
                <w:tab w:val="left" w:pos="2124"/>
                <w:tab w:val="left" w:pos="6870"/>
              </w:tabs>
              <w:suppressAutoHyphens/>
              <w:spacing w:after="0" w:line="360" w:lineRule="auto"/>
              <w:ind w:left="0"/>
              <w:jc w:val="center"/>
              <w:rPr>
                <w:rFonts w:ascii="Times New Roman" w:hAnsi="Times New Roman"/>
                <w:b/>
                <w:sz w:val="24"/>
                <w:szCs w:val="24"/>
              </w:rPr>
            </w:pPr>
            <w:r w:rsidRPr="004166E2">
              <w:rPr>
                <w:rFonts w:ascii="Times New Roman" w:hAnsi="Times New Roman"/>
                <w:b/>
                <w:sz w:val="24"/>
                <w:szCs w:val="24"/>
              </w:rPr>
              <w:t>Ilość</w:t>
            </w:r>
          </w:p>
        </w:tc>
      </w:tr>
      <w:tr w:rsidR="00A55DB9" w14:paraId="593C160F" w14:textId="77777777" w:rsidTr="00A55DB9">
        <w:tc>
          <w:tcPr>
            <w:tcW w:w="704" w:type="dxa"/>
          </w:tcPr>
          <w:p w14:paraId="52DBA8B2" w14:textId="63AAEFFA" w:rsidR="00A55DB9" w:rsidRDefault="00A55DB9" w:rsidP="00ED4226">
            <w:pPr>
              <w:pStyle w:val="Akapitzlist"/>
              <w:tabs>
                <w:tab w:val="left" w:pos="0"/>
                <w:tab w:val="left" w:pos="708"/>
                <w:tab w:val="left" w:pos="1416"/>
                <w:tab w:val="left" w:pos="2124"/>
                <w:tab w:val="left" w:pos="6870"/>
              </w:tabs>
              <w:suppressAutoHyphens/>
              <w:spacing w:after="0" w:line="360" w:lineRule="auto"/>
              <w:ind w:left="0"/>
              <w:jc w:val="both"/>
              <w:rPr>
                <w:rFonts w:ascii="Times New Roman" w:hAnsi="Times New Roman"/>
                <w:sz w:val="24"/>
                <w:szCs w:val="24"/>
              </w:rPr>
            </w:pPr>
            <w:r>
              <w:rPr>
                <w:rFonts w:ascii="Times New Roman" w:hAnsi="Times New Roman"/>
                <w:sz w:val="24"/>
                <w:szCs w:val="24"/>
              </w:rPr>
              <w:t>1</w:t>
            </w:r>
          </w:p>
        </w:tc>
        <w:tc>
          <w:tcPr>
            <w:tcW w:w="3827" w:type="dxa"/>
          </w:tcPr>
          <w:p w14:paraId="4FE3A3DB" w14:textId="17324260" w:rsidR="00A55DB9" w:rsidRDefault="00A55DB9" w:rsidP="00ED4226">
            <w:pPr>
              <w:pStyle w:val="Akapitzlist"/>
              <w:tabs>
                <w:tab w:val="left" w:pos="0"/>
                <w:tab w:val="left" w:pos="708"/>
                <w:tab w:val="left" w:pos="1416"/>
                <w:tab w:val="left" w:pos="2124"/>
                <w:tab w:val="left" w:pos="6870"/>
              </w:tabs>
              <w:suppressAutoHyphens/>
              <w:spacing w:after="0" w:line="360" w:lineRule="auto"/>
              <w:ind w:left="0"/>
              <w:jc w:val="both"/>
              <w:rPr>
                <w:rFonts w:ascii="Times New Roman" w:hAnsi="Times New Roman"/>
                <w:sz w:val="24"/>
                <w:szCs w:val="24"/>
              </w:rPr>
            </w:pPr>
            <w:r>
              <w:rPr>
                <w:rFonts w:ascii="Times New Roman" w:hAnsi="Times New Roman"/>
                <w:sz w:val="24"/>
                <w:szCs w:val="24"/>
              </w:rPr>
              <w:t>Olej Napędowy</w:t>
            </w:r>
          </w:p>
        </w:tc>
        <w:tc>
          <w:tcPr>
            <w:tcW w:w="2265" w:type="dxa"/>
          </w:tcPr>
          <w:p w14:paraId="6B11F7AD" w14:textId="2F28255B" w:rsidR="00A55DB9" w:rsidRDefault="004166E2" w:rsidP="00ED4226">
            <w:pPr>
              <w:pStyle w:val="Akapitzlist"/>
              <w:tabs>
                <w:tab w:val="left" w:pos="0"/>
                <w:tab w:val="left" w:pos="708"/>
                <w:tab w:val="left" w:pos="1416"/>
                <w:tab w:val="left" w:pos="2124"/>
                <w:tab w:val="left" w:pos="6870"/>
              </w:tabs>
              <w:suppressAutoHyphens/>
              <w:spacing w:after="0" w:line="360" w:lineRule="auto"/>
              <w:ind w:left="0"/>
              <w:jc w:val="center"/>
              <w:rPr>
                <w:rFonts w:ascii="Times New Roman" w:hAnsi="Times New Roman"/>
                <w:sz w:val="24"/>
                <w:szCs w:val="24"/>
              </w:rPr>
            </w:pPr>
            <w:r>
              <w:rPr>
                <w:rFonts w:ascii="Times New Roman" w:hAnsi="Times New Roman"/>
                <w:sz w:val="24"/>
                <w:szCs w:val="24"/>
              </w:rPr>
              <w:t>l</w:t>
            </w:r>
            <w:r w:rsidR="00A55DB9">
              <w:rPr>
                <w:rFonts w:ascii="Times New Roman" w:hAnsi="Times New Roman"/>
                <w:sz w:val="24"/>
                <w:szCs w:val="24"/>
              </w:rPr>
              <w:t>itr</w:t>
            </w:r>
          </w:p>
        </w:tc>
        <w:tc>
          <w:tcPr>
            <w:tcW w:w="2266" w:type="dxa"/>
          </w:tcPr>
          <w:p w14:paraId="2B579000" w14:textId="132181A9" w:rsidR="00A55DB9" w:rsidRDefault="00B60DA2" w:rsidP="00ED4226">
            <w:pPr>
              <w:pStyle w:val="Akapitzlist"/>
              <w:tabs>
                <w:tab w:val="left" w:pos="0"/>
                <w:tab w:val="left" w:pos="708"/>
                <w:tab w:val="left" w:pos="1416"/>
                <w:tab w:val="left" w:pos="2124"/>
                <w:tab w:val="left" w:pos="6870"/>
              </w:tabs>
              <w:suppressAutoHyphens/>
              <w:spacing w:after="0" w:line="360" w:lineRule="auto"/>
              <w:ind w:left="0"/>
              <w:jc w:val="right"/>
              <w:rPr>
                <w:rFonts w:ascii="Times New Roman" w:hAnsi="Times New Roman"/>
                <w:sz w:val="24"/>
                <w:szCs w:val="24"/>
              </w:rPr>
            </w:pPr>
            <w:r>
              <w:rPr>
                <w:rFonts w:ascii="Times New Roman" w:hAnsi="Times New Roman"/>
                <w:sz w:val="24"/>
                <w:szCs w:val="24"/>
              </w:rPr>
              <w:t>3</w:t>
            </w:r>
            <w:r w:rsidR="00ED4226">
              <w:rPr>
                <w:rFonts w:ascii="Times New Roman" w:hAnsi="Times New Roman"/>
                <w:sz w:val="24"/>
                <w:szCs w:val="24"/>
              </w:rPr>
              <w:t>8</w:t>
            </w:r>
            <w:r>
              <w:rPr>
                <w:rFonts w:ascii="Times New Roman" w:hAnsi="Times New Roman"/>
                <w:sz w:val="24"/>
                <w:szCs w:val="24"/>
              </w:rPr>
              <w:t xml:space="preserve"> 000</w:t>
            </w:r>
            <w:r w:rsidR="00946CE6">
              <w:rPr>
                <w:rFonts w:ascii="Times New Roman" w:hAnsi="Times New Roman"/>
                <w:sz w:val="24"/>
                <w:szCs w:val="24"/>
              </w:rPr>
              <w:t>,00</w:t>
            </w:r>
          </w:p>
        </w:tc>
      </w:tr>
      <w:tr w:rsidR="00A55DB9" w14:paraId="74BC16A3" w14:textId="77777777" w:rsidTr="00A55DB9">
        <w:tc>
          <w:tcPr>
            <w:tcW w:w="704" w:type="dxa"/>
          </w:tcPr>
          <w:p w14:paraId="712710EB" w14:textId="2FC54501" w:rsidR="00A55DB9" w:rsidRDefault="00A55DB9" w:rsidP="00ED4226">
            <w:pPr>
              <w:pStyle w:val="Akapitzlist"/>
              <w:tabs>
                <w:tab w:val="left" w:pos="0"/>
                <w:tab w:val="left" w:pos="708"/>
                <w:tab w:val="left" w:pos="1416"/>
                <w:tab w:val="left" w:pos="2124"/>
                <w:tab w:val="left" w:pos="6870"/>
              </w:tabs>
              <w:suppressAutoHyphens/>
              <w:spacing w:after="0" w:line="360" w:lineRule="auto"/>
              <w:ind w:left="0"/>
              <w:jc w:val="both"/>
              <w:rPr>
                <w:rFonts w:ascii="Times New Roman" w:hAnsi="Times New Roman"/>
                <w:sz w:val="24"/>
                <w:szCs w:val="24"/>
              </w:rPr>
            </w:pPr>
            <w:r>
              <w:rPr>
                <w:rFonts w:ascii="Times New Roman" w:hAnsi="Times New Roman"/>
                <w:sz w:val="24"/>
                <w:szCs w:val="24"/>
              </w:rPr>
              <w:t>2</w:t>
            </w:r>
          </w:p>
        </w:tc>
        <w:tc>
          <w:tcPr>
            <w:tcW w:w="3827" w:type="dxa"/>
          </w:tcPr>
          <w:p w14:paraId="02C0EE8D" w14:textId="474EC7E9" w:rsidR="00A55DB9" w:rsidRDefault="00A55DB9" w:rsidP="00ED4226">
            <w:pPr>
              <w:pStyle w:val="Akapitzlist"/>
              <w:tabs>
                <w:tab w:val="left" w:pos="0"/>
                <w:tab w:val="left" w:pos="708"/>
                <w:tab w:val="left" w:pos="1416"/>
                <w:tab w:val="left" w:pos="2124"/>
                <w:tab w:val="left" w:pos="6870"/>
              </w:tabs>
              <w:suppressAutoHyphens/>
              <w:spacing w:after="0" w:line="360" w:lineRule="auto"/>
              <w:ind w:left="0"/>
              <w:jc w:val="both"/>
              <w:rPr>
                <w:rFonts w:ascii="Times New Roman" w:hAnsi="Times New Roman"/>
                <w:sz w:val="24"/>
                <w:szCs w:val="24"/>
              </w:rPr>
            </w:pPr>
            <w:r>
              <w:rPr>
                <w:rFonts w:ascii="Times New Roman" w:hAnsi="Times New Roman"/>
                <w:sz w:val="24"/>
                <w:szCs w:val="24"/>
              </w:rPr>
              <w:t>Benzyna Bezołowiowa 95</w:t>
            </w:r>
          </w:p>
        </w:tc>
        <w:tc>
          <w:tcPr>
            <w:tcW w:w="2265" w:type="dxa"/>
          </w:tcPr>
          <w:p w14:paraId="3E8C4F58" w14:textId="251838BB" w:rsidR="00A55DB9" w:rsidRDefault="004166E2" w:rsidP="00ED4226">
            <w:pPr>
              <w:pStyle w:val="Akapitzlist"/>
              <w:tabs>
                <w:tab w:val="left" w:pos="0"/>
                <w:tab w:val="left" w:pos="708"/>
                <w:tab w:val="left" w:pos="1416"/>
                <w:tab w:val="left" w:pos="2124"/>
                <w:tab w:val="left" w:pos="6870"/>
              </w:tabs>
              <w:suppressAutoHyphens/>
              <w:spacing w:after="0" w:line="360" w:lineRule="auto"/>
              <w:ind w:left="0"/>
              <w:jc w:val="center"/>
              <w:rPr>
                <w:rFonts w:ascii="Times New Roman" w:hAnsi="Times New Roman"/>
                <w:sz w:val="24"/>
                <w:szCs w:val="24"/>
              </w:rPr>
            </w:pPr>
            <w:r>
              <w:rPr>
                <w:rFonts w:ascii="Times New Roman" w:hAnsi="Times New Roman"/>
                <w:sz w:val="24"/>
                <w:szCs w:val="24"/>
              </w:rPr>
              <w:t>l</w:t>
            </w:r>
            <w:r w:rsidR="00A55DB9">
              <w:rPr>
                <w:rFonts w:ascii="Times New Roman" w:hAnsi="Times New Roman"/>
                <w:sz w:val="24"/>
                <w:szCs w:val="24"/>
              </w:rPr>
              <w:t>itr</w:t>
            </w:r>
          </w:p>
        </w:tc>
        <w:tc>
          <w:tcPr>
            <w:tcW w:w="2266" w:type="dxa"/>
          </w:tcPr>
          <w:p w14:paraId="27CCBEAF" w14:textId="2002D5F1" w:rsidR="00A55DB9" w:rsidRDefault="00946CE6" w:rsidP="00ED4226">
            <w:pPr>
              <w:pStyle w:val="Akapitzlist"/>
              <w:tabs>
                <w:tab w:val="left" w:pos="0"/>
                <w:tab w:val="left" w:pos="708"/>
                <w:tab w:val="left" w:pos="1416"/>
                <w:tab w:val="left" w:pos="2124"/>
                <w:tab w:val="left" w:pos="6870"/>
              </w:tabs>
              <w:suppressAutoHyphens/>
              <w:spacing w:after="0" w:line="360" w:lineRule="auto"/>
              <w:ind w:left="0"/>
              <w:jc w:val="right"/>
              <w:rPr>
                <w:rFonts w:ascii="Times New Roman" w:hAnsi="Times New Roman"/>
                <w:sz w:val="24"/>
                <w:szCs w:val="24"/>
              </w:rPr>
            </w:pPr>
            <w:r>
              <w:rPr>
                <w:rFonts w:ascii="Times New Roman" w:hAnsi="Times New Roman"/>
                <w:sz w:val="24"/>
                <w:szCs w:val="24"/>
              </w:rPr>
              <w:t>3</w:t>
            </w:r>
            <w:r w:rsidR="00ED4226">
              <w:rPr>
                <w:rFonts w:ascii="Times New Roman" w:hAnsi="Times New Roman"/>
                <w:sz w:val="24"/>
                <w:szCs w:val="24"/>
              </w:rPr>
              <w:t>1</w:t>
            </w:r>
            <w:r>
              <w:rPr>
                <w:rFonts w:ascii="Times New Roman" w:hAnsi="Times New Roman"/>
                <w:sz w:val="24"/>
                <w:szCs w:val="24"/>
              </w:rPr>
              <w:t>0</w:t>
            </w:r>
            <w:r w:rsidR="00B60DA2">
              <w:rPr>
                <w:rFonts w:ascii="Times New Roman" w:hAnsi="Times New Roman"/>
                <w:sz w:val="24"/>
                <w:szCs w:val="24"/>
              </w:rPr>
              <w:t>0</w:t>
            </w:r>
            <w:r>
              <w:rPr>
                <w:rFonts w:ascii="Times New Roman" w:hAnsi="Times New Roman"/>
                <w:sz w:val="24"/>
                <w:szCs w:val="24"/>
              </w:rPr>
              <w:t>,00</w:t>
            </w:r>
          </w:p>
        </w:tc>
      </w:tr>
      <w:tr w:rsidR="00875EEC" w14:paraId="68EBC8BB" w14:textId="77777777" w:rsidTr="00A55DB9">
        <w:tc>
          <w:tcPr>
            <w:tcW w:w="704" w:type="dxa"/>
          </w:tcPr>
          <w:p w14:paraId="0A7CC695" w14:textId="660CAB3E" w:rsidR="00875EEC" w:rsidRDefault="00976033" w:rsidP="00ED4226">
            <w:pPr>
              <w:pStyle w:val="Akapitzlist"/>
              <w:tabs>
                <w:tab w:val="left" w:pos="0"/>
                <w:tab w:val="left" w:pos="708"/>
                <w:tab w:val="left" w:pos="1416"/>
                <w:tab w:val="left" w:pos="2124"/>
                <w:tab w:val="left" w:pos="6870"/>
              </w:tabs>
              <w:suppressAutoHyphens/>
              <w:spacing w:after="0" w:line="360" w:lineRule="auto"/>
              <w:ind w:left="0"/>
              <w:jc w:val="both"/>
              <w:rPr>
                <w:rFonts w:ascii="Times New Roman" w:hAnsi="Times New Roman"/>
                <w:sz w:val="24"/>
                <w:szCs w:val="24"/>
              </w:rPr>
            </w:pPr>
            <w:r>
              <w:rPr>
                <w:rFonts w:ascii="Times New Roman" w:hAnsi="Times New Roman"/>
                <w:sz w:val="24"/>
                <w:szCs w:val="24"/>
              </w:rPr>
              <w:t>3</w:t>
            </w:r>
          </w:p>
        </w:tc>
        <w:tc>
          <w:tcPr>
            <w:tcW w:w="3827" w:type="dxa"/>
          </w:tcPr>
          <w:p w14:paraId="6FDB04E3" w14:textId="3BB42AC2" w:rsidR="00875EEC" w:rsidRDefault="00976033" w:rsidP="00ED4226">
            <w:pPr>
              <w:pStyle w:val="Akapitzlist"/>
              <w:tabs>
                <w:tab w:val="left" w:pos="0"/>
                <w:tab w:val="left" w:pos="708"/>
                <w:tab w:val="left" w:pos="1416"/>
                <w:tab w:val="left" w:pos="2124"/>
                <w:tab w:val="left" w:pos="6870"/>
              </w:tabs>
              <w:suppressAutoHyphens/>
              <w:spacing w:after="0" w:line="360" w:lineRule="auto"/>
              <w:ind w:left="0"/>
              <w:jc w:val="both"/>
              <w:rPr>
                <w:rFonts w:ascii="Times New Roman" w:hAnsi="Times New Roman"/>
                <w:sz w:val="24"/>
                <w:szCs w:val="24"/>
              </w:rPr>
            </w:pPr>
            <w:r>
              <w:rPr>
                <w:rFonts w:ascii="Times New Roman" w:hAnsi="Times New Roman"/>
                <w:sz w:val="24"/>
                <w:szCs w:val="24"/>
              </w:rPr>
              <w:t>Ad Blue</w:t>
            </w:r>
          </w:p>
        </w:tc>
        <w:tc>
          <w:tcPr>
            <w:tcW w:w="2265" w:type="dxa"/>
          </w:tcPr>
          <w:p w14:paraId="40577299" w14:textId="51A20DCF" w:rsidR="00875EEC" w:rsidRDefault="004166E2" w:rsidP="00ED4226">
            <w:pPr>
              <w:pStyle w:val="Akapitzlist"/>
              <w:tabs>
                <w:tab w:val="left" w:pos="0"/>
                <w:tab w:val="left" w:pos="708"/>
                <w:tab w:val="left" w:pos="1416"/>
                <w:tab w:val="left" w:pos="2124"/>
                <w:tab w:val="left" w:pos="6870"/>
              </w:tabs>
              <w:suppressAutoHyphens/>
              <w:spacing w:after="0" w:line="360" w:lineRule="auto"/>
              <w:ind w:left="0"/>
              <w:jc w:val="center"/>
              <w:rPr>
                <w:rFonts w:ascii="Times New Roman" w:hAnsi="Times New Roman"/>
                <w:sz w:val="24"/>
                <w:szCs w:val="24"/>
              </w:rPr>
            </w:pPr>
            <w:r>
              <w:rPr>
                <w:rFonts w:ascii="Times New Roman" w:hAnsi="Times New Roman"/>
                <w:sz w:val="24"/>
                <w:szCs w:val="24"/>
              </w:rPr>
              <w:t>l</w:t>
            </w:r>
            <w:r w:rsidR="00976033">
              <w:rPr>
                <w:rFonts w:ascii="Times New Roman" w:hAnsi="Times New Roman"/>
                <w:sz w:val="24"/>
                <w:szCs w:val="24"/>
              </w:rPr>
              <w:t>itr</w:t>
            </w:r>
          </w:p>
        </w:tc>
        <w:tc>
          <w:tcPr>
            <w:tcW w:w="2266" w:type="dxa"/>
          </w:tcPr>
          <w:p w14:paraId="75D4346A" w14:textId="349B08F3" w:rsidR="00875EEC" w:rsidRDefault="00B60DA2" w:rsidP="00ED4226">
            <w:pPr>
              <w:pStyle w:val="Akapitzlist"/>
              <w:tabs>
                <w:tab w:val="left" w:pos="0"/>
                <w:tab w:val="left" w:pos="708"/>
                <w:tab w:val="left" w:pos="1416"/>
                <w:tab w:val="left" w:pos="2124"/>
                <w:tab w:val="left" w:pos="6870"/>
              </w:tabs>
              <w:suppressAutoHyphens/>
              <w:spacing w:after="0" w:line="360" w:lineRule="auto"/>
              <w:ind w:left="0"/>
              <w:jc w:val="right"/>
              <w:rPr>
                <w:rFonts w:ascii="Times New Roman" w:hAnsi="Times New Roman"/>
                <w:sz w:val="24"/>
                <w:szCs w:val="24"/>
              </w:rPr>
            </w:pPr>
            <w:r>
              <w:rPr>
                <w:rFonts w:ascii="Times New Roman" w:hAnsi="Times New Roman"/>
                <w:sz w:val="24"/>
                <w:szCs w:val="24"/>
              </w:rPr>
              <w:t>200</w:t>
            </w:r>
            <w:r w:rsidR="00946CE6">
              <w:rPr>
                <w:rFonts w:ascii="Times New Roman" w:hAnsi="Times New Roman"/>
                <w:sz w:val="24"/>
                <w:szCs w:val="24"/>
              </w:rPr>
              <w:t>,00</w:t>
            </w:r>
          </w:p>
        </w:tc>
      </w:tr>
      <w:tr w:rsidR="00875EEC" w14:paraId="7874C7F9" w14:textId="77777777" w:rsidTr="00A55DB9">
        <w:tc>
          <w:tcPr>
            <w:tcW w:w="704" w:type="dxa"/>
          </w:tcPr>
          <w:p w14:paraId="1B4F50B6" w14:textId="706155B8" w:rsidR="00875EEC" w:rsidRDefault="00976033" w:rsidP="00ED4226">
            <w:pPr>
              <w:pStyle w:val="Akapitzlist"/>
              <w:tabs>
                <w:tab w:val="left" w:pos="0"/>
                <w:tab w:val="left" w:pos="708"/>
                <w:tab w:val="left" w:pos="1416"/>
                <w:tab w:val="left" w:pos="2124"/>
                <w:tab w:val="left" w:pos="6870"/>
              </w:tabs>
              <w:suppressAutoHyphens/>
              <w:spacing w:after="0" w:line="360" w:lineRule="auto"/>
              <w:ind w:left="0"/>
              <w:jc w:val="both"/>
              <w:rPr>
                <w:rFonts w:ascii="Times New Roman" w:hAnsi="Times New Roman"/>
                <w:sz w:val="24"/>
                <w:szCs w:val="24"/>
              </w:rPr>
            </w:pPr>
            <w:r>
              <w:rPr>
                <w:rFonts w:ascii="Times New Roman" w:hAnsi="Times New Roman"/>
                <w:sz w:val="24"/>
                <w:szCs w:val="24"/>
              </w:rPr>
              <w:t>4</w:t>
            </w:r>
          </w:p>
        </w:tc>
        <w:tc>
          <w:tcPr>
            <w:tcW w:w="3827" w:type="dxa"/>
          </w:tcPr>
          <w:p w14:paraId="4CD81A00" w14:textId="569E1AB8" w:rsidR="00875EEC" w:rsidRDefault="00976033" w:rsidP="00ED4226">
            <w:pPr>
              <w:pStyle w:val="Akapitzlist"/>
              <w:tabs>
                <w:tab w:val="left" w:pos="0"/>
                <w:tab w:val="left" w:pos="708"/>
                <w:tab w:val="left" w:pos="1416"/>
                <w:tab w:val="left" w:pos="2124"/>
                <w:tab w:val="left" w:pos="6870"/>
              </w:tabs>
              <w:suppressAutoHyphens/>
              <w:spacing w:after="0" w:line="360" w:lineRule="auto"/>
              <w:ind w:left="0"/>
              <w:jc w:val="both"/>
              <w:rPr>
                <w:rFonts w:ascii="Times New Roman" w:hAnsi="Times New Roman"/>
                <w:sz w:val="24"/>
                <w:szCs w:val="24"/>
              </w:rPr>
            </w:pPr>
            <w:r>
              <w:rPr>
                <w:rFonts w:ascii="Times New Roman" w:hAnsi="Times New Roman"/>
                <w:sz w:val="24"/>
                <w:szCs w:val="24"/>
              </w:rPr>
              <w:t>Wymiana/ zakup butli propan butan</w:t>
            </w:r>
          </w:p>
        </w:tc>
        <w:tc>
          <w:tcPr>
            <w:tcW w:w="2265" w:type="dxa"/>
          </w:tcPr>
          <w:p w14:paraId="196A6192" w14:textId="6F68A136" w:rsidR="00875EEC" w:rsidRDefault="004166E2" w:rsidP="00ED4226">
            <w:pPr>
              <w:pStyle w:val="Akapitzlist"/>
              <w:tabs>
                <w:tab w:val="left" w:pos="0"/>
                <w:tab w:val="left" w:pos="708"/>
                <w:tab w:val="left" w:pos="1416"/>
                <w:tab w:val="left" w:pos="2124"/>
                <w:tab w:val="left" w:pos="6870"/>
              </w:tabs>
              <w:suppressAutoHyphens/>
              <w:spacing w:after="0" w:line="360" w:lineRule="auto"/>
              <w:ind w:left="0"/>
              <w:jc w:val="center"/>
              <w:rPr>
                <w:rFonts w:ascii="Times New Roman" w:hAnsi="Times New Roman"/>
                <w:sz w:val="24"/>
                <w:szCs w:val="24"/>
              </w:rPr>
            </w:pPr>
            <w:r>
              <w:rPr>
                <w:rFonts w:ascii="Times New Roman" w:hAnsi="Times New Roman"/>
                <w:sz w:val="24"/>
                <w:szCs w:val="24"/>
              </w:rPr>
              <w:t>s</w:t>
            </w:r>
            <w:r w:rsidR="00976033">
              <w:rPr>
                <w:rFonts w:ascii="Times New Roman" w:hAnsi="Times New Roman"/>
                <w:sz w:val="24"/>
                <w:szCs w:val="24"/>
              </w:rPr>
              <w:t>zt.</w:t>
            </w:r>
          </w:p>
        </w:tc>
        <w:tc>
          <w:tcPr>
            <w:tcW w:w="2266" w:type="dxa"/>
          </w:tcPr>
          <w:p w14:paraId="212DE346" w14:textId="60E7F597" w:rsidR="00875EEC" w:rsidRDefault="00ED4226" w:rsidP="00ED4226">
            <w:pPr>
              <w:pStyle w:val="Akapitzlist"/>
              <w:tabs>
                <w:tab w:val="left" w:pos="0"/>
                <w:tab w:val="left" w:pos="708"/>
                <w:tab w:val="left" w:pos="1416"/>
                <w:tab w:val="left" w:pos="2124"/>
                <w:tab w:val="left" w:pos="6870"/>
              </w:tabs>
              <w:suppressAutoHyphens/>
              <w:spacing w:after="0" w:line="360" w:lineRule="auto"/>
              <w:ind w:left="0"/>
              <w:jc w:val="right"/>
              <w:rPr>
                <w:rFonts w:ascii="Times New Roman" w:hAnsi="Times New Roman"/>
                <w:sz w:val="24"/>
                <w:szCs w:val="24"/>
              </w:rPr>
            </w:pPr>
            <w:r>
              <w:rPr>
                <w:rFonts w:ascii="Times New Roman" w:hAnsi="Times New Roman"/>
                <w:sz w:val="24"/>
                <w:szCs w:val="24"/>
              </w:rPr>
              <w:t>1</w:t>
            </w:r>
            <w:r w:rsidR="00946CE6">
              <w:rPr>
                <w:rFonts w:ascii="Times New Roman" w:hAnsi="Times New Roman"/>
                <w:sz w:val="24"/>
                <w:szCs w:val="24"/>
              </w:rPr>
              <w:t>0</w:t>
            </w:r>
          </w:p>
        </w:tc>
      </w:tr>
    </w:tbl>
    <w:p w14:paraId="5E4B5D0A" w14:textId="77777777" w:rsidR="00A55DB9" w:rsidRDefault="00A55DB9" w:rsidP="00ED4226">
      <w:pPr>
        <w:pStyle w:val="Akapitzlist"/>
        <w:shd w:val="clear" w:color="auto" w:fill="FFFFFF"/>
        <w:tabs>
          <w:tab w:val="left" w:pos="0"/>
          <w:tab w:val="left" w:pos="708"/>
          <w:tab w:val="left" w:pos="1416"/>
          <w:tab w:val="left" w:pos="2124"/>
          <w:tab w:val="left" w:pos="6870"/>
        </w:tabs>
        <w:suppressAutoHyphens/>
        <w:spacing w:after="0" w:line="360" w:lineRule="auto"/>
        <w:ind w:left="567"/>
        <w:jc w:val="both"/>
        <w:rPr>
          <w:rFonts w:ascii="Times New Roman" w:hAnsi="Times New Roman"/>
          <w:sz w:val="24"/>
          <w:szCs w:val="24"/>
        </w:rPr>
      </w:pPr>
    </w:p>
    <w:p w14:paraId="0C3D4325" w14:textId="37E4DD31" w:rsidR="00A55DB9" w:rsidRDefault="00A55DB9" w:rsidP="00ED4226">
      <w:pPr>
        <w:pStyle w:val="Akapitzlist"/>
        <w:shd w:val="clear" w:color="auto" w:fill="FFFFFF"/>
        <w:tabs>
          <w:tab w:val="left" w:pos="0"/>
          <w:tab w:val="left" w:pos="708"/>
          <w:tab w:val="left" w:pos="1416"/>
          <w:tab w:val="left" w:pos="2124"/>
          <w:tab w:val="left" w:pos="6870"/>
        </w:tabs>
        <w:suppressAutoHyphens/>
        <w:spacing w:after="0" w:line="360" w:lineRule="auto"/>
        <w:ind w:left="567"/>
        <w:jc w:val="both"/>
        <w:rPr>
          <w:rFonts w:ascii="Times New Roman" w:hAnsi="Times New Roman"/>
          <w:sz w:val="24"/>
          <w:szCs w:val="24"/>
        </w:rPr>
      </w:pPr>
      <w:r>
        <w:rPr>
          <w:rFonts w:ascii="Times New Roman" w:hAnsi="Times New Roman"/>
          <w:sz w:val="24"/>
          <w:szCs w:val="24"/>
        </w:rPr>
        <w:t>Zamawiający wskazuje, że wielkość zamówienia jest wielkością orientacyjną i zastrzega sobie prawo do zmiany zakresu (ilości) zakupów bez żadnych konsekwencji prawnych i finansowych.</w:t>
      </w:r>
    </w:p>
    <w:p w14:paraId="07338393" w14:textId="7A646AC4" w:rsidR="00A55DB9" w:rsidRDefault="00B15409" w:rsidP="00ED4226">
      <w:pPr>
        <w:pStyle w:val="Akapitzlist"/>
        <w:numPr>
          <w:ilvl w:val="1"/>
          <w:numId w:val="1"/>
        </w:numPr>
        <w:shd w:val="clear" w:color="auto" w:fill="FFFFFF"/>
        <w:tabs>
          <w:tab w:val="clear" w:pos="1647"/>
          <w:tab w:val="left" w:pos="0"/>
          <w:tab w:val="num" w:pos="567"/>
          <w:tab w:val="left" w:pos="708"/>
          <w:tab w:val="left" w:pos="1416"/>
          <w:tab w:val="left" w:pos="2124"/>
          <w:tab w:val="left" w:pos="6870"/>
        </w:tabs>
        <w:suppressAutoHyphens/>
        <w:spacing w:after="0" w:line="360" w:lineRule="auto"/>
        <w:ind w:left="567"/>
        <w:jc w:val="both"/>
        <w:rPr>
          <w:rFonts w:ascii="Times New Roman" w:hAnsi="Times New Roman"/>
          <w:sz w:val="24"/>
          <w:szCs w:val="24"/>
        </w:rPr>
      </w:pPr>
      <w:r>
        <w:rPr>
          <w:rFonts w:ascii="Times New Roman" w:hAnsi="Times New Roman"/>
          <w:sz w:val="24"/>
          <w:szCs w:val="24"/>
        </w:rPr>
        <w:t xml:space="preserve">Zaoferowany przez Wykonawcę upust będzie wielkością stałą, obowiązującą w trakcie trwania umowy. </w:t>
      </w:r>
      <w:r w:rsidR="00A55DB9">
        <w:rPr>
          <w:rFonts w:ascii="Times New Roman" w:hAnsi="Times New Roman"/>
          <w:sz w:val="24"/>
          <w:szCs w:val="24"/>
        </w:rPr>
        <w:t>Upust należy stosować do cen detalicznych obowiązujących w dniu zakupu i należy uwidocznić ten fakt na wystawionej fakturze.</w:t>
      </w:r>
    </w:p>
    <w:p w14:paraId="4D0A13BF" w14:textId="24E2464A" w:rsidR="00B914D8" w:rsidRDefault="00B914D8" w:rsidP="00ED4226">
      <w:pPr>
        <w:pStyle w:val="Akapitzlist"/>
        <w:numPr>
          <w:ilvl w:val="1"/>
          <w:numId w:val="1"/>
        </w:numPr>
        <w:shd w:val="clear" w:color="auto" w:fill="FFFFFF"/>
        <w:tabs>
          <w:tab w:val="clear" w:pos="1647"/>
          <w:tab w:val="left" w:pos="0"/>
          <w:tab w:val="num" w:pos="567"/>
          <w:tab w:val="left" w:pos="708"/>
          <w:tab w:val="left" w:pos="1416"/>
          <w:tab w:val="left" w:pos="2124"/>
          <w:tab w:val="left" w:pos="6870"/>
        </w:tabs>
        <w:suppressAutoHyphens/>
        <w:spacing w:after="0" w:line="360" w:lineRule="auto"/>
        <w:ind w:left="567"/>
        <w:jc w:val="both"/>
        <w:rPr>
          <w:rFonts w:ascii="Times New Roman" w:hAnsi="Times New Roman"/>
          <w:sz w:val="24"/>
          <w:szCs w:val="24"/>
        </w:rPr>
      </w:pPr>
      <w:r>
        <w:rPr>
          <w:rFonts w:ascii="Times New Roman" w:hAnsi="Times New Roman"/>
          <w:sz w:val="24"/>
          <w:szCs w:val="24"/>
        </w:rPr>
        <w:t xml:space="preserve">Cena sprzedaży ustalona dla poszczególnych </w:t>
      </w:r>
      <w:proofErr w:type="spellStart"/>
      <w:r>
        <w:rPr>
          <w:rFonts w:ascii="Times New Roman" w:hAnsi="Times New Roman"/>
          <w:sz w:val="24"/>
          <w:szCs w:val="24"/>
        </w:rPr>
        <w:t>tankowań</w:t>
      </w:r>
      <w:proofErr w:type="spellEnd"/>
      <w:r>
        <w:rPr>
          <w:rFonts w:ascii="Times New Roman" w:hAnsi="Times New Roman"/>
          <w:sz w:val="24"/>
          <w:szCs w:val="24"/>
        </w:rPr>
        <w:t xml:space="preserve">  nie może być wyższa niż cena paliwa obowiązująca w chwili tankowania pomniejszona o stały upust zaoferowany przez Wykonawcę (w ofercie przetargowej).</w:t>
      </w:r>
    </w:p>
    <w:p w14:paraId="32D98514" w14:textId="12648C45" w:rsidR="00A55DB9" w:rsidRDefault="00A55DB9" w:rsidP="00ED4226">
      <w:pPr>
        <w:pStyle w:val="Akapitzlist"/>
        <w:numPr>
          <w:ilvl w:val="1"/>
          <w:numId w:val="1"/>
        </w:numPr>
        <w:shd w:val="clear" w:color="auto" w:fill="FFFFFF"/>
        <w:tabs>
          <w:tab w:val="clear" w:pos="1647"/>
          <w:tab w:val="left" w:pos="0"/>
          <w:tab w:val="num" w:pos="567"/>
          <w:tab w:val="left" w:pos="708"/>
          <w:tab w:val="left" w:pos="1416"/>
          <w:tab w:val="left" w:pos="2124"/>
          <w:tab w:val="left" w:pos="6870"/>
        </w:tabs>
        <w:suppressAutoHyphens/>
        <w:spacing w:after="0" w:line="360" w:lineRule="auto"/>
        <w:ind w:left="567"/>
        <w:jc w:val="both"/>
        <w:rPr>
          <w:rFonts w:ascii="Times New Roman" w:hAnsi="Times New Roman"/>
          <w:sz w:val="24"/>
          <w:szCs w:val="24"/>
        </w:rPr>
      </w:pPr>
      <w:r>
        <w:rPr>
          <w:rFonts w:ascii="Times New Roman" w:hAnsi="Times New Roman"/>
          <w:sz w:val="24"/>
          <w:szCs w:val="24"/>
        </w:rPr>
        <w:t>Oferent winien zapewnić bezgotówkową realizację zakupów paliwa płynnego na następujących zasadach</w:t>
      </w:r>
      <w:r w:rsidR="007B144D">
        <w:rPr>
          <w:rFonts w:ascii="Times New Roman" w:hAnsi="Times New Roman"/>
          <w:sz w:val="24"/>
          <w:szCs w:val="24"/>
        </w:rPr>
        <w:t>:</w:t>
      </w:r>
    </w:p>
    <w:p w14:paraId="156DC380" w14:textId="02088DAE" w:rsidR="007B144D" w:rsidRDefault="007B144D" w:rsidP="00ED4226">
      <w:pPr>
        <w:shd w:val="clear" w:color="auto" w:fill="FFFFFF"/>
        <w:tabs>
          <w:tab w:val="left" w:pos="0"/>
          <w:tab w:val="left" w:pos="708"/>
          <w:tab w:val="left" w:pos="1416"/>
          <w:tab w:val="left" w:pos="2124"/>
          <w:tab w:val="left" w:pos="6870"/>
        </w:tabs>
        <w:suppressAutoHyphens/>
        <w:spacing w:after="0" w:line="360" w:lineRule="auto"/>
        <w:ind w:left="567"/>
        <w:jc w:val="both"/>
        <w:rPr>
          <w:rFonts w:ascii="Times New Roman" w:hAnsi="Times New Roman"/>
          <w:sz w:val="24"/>
          <w:szCs w:val="24"/>
        </w:rPr>
      </w:pPr>
      <w:r w:rsidRPr="00B948CE">
        <w:rPr>
          <w:rFonts w:ascii="Times New Roman" w:hAnsi="Times New Roman"/>
          <w:b/>
          <w:sz w:val="24"/>
          <w:szCs w:val="24"/>
        </w:rPr>
        <w:t>a)</w:t>
      </w:r>
      <w:r w:rsidR="00995D53">
        <w:rPr>
          <w:rFonts w:ascii="Times New Roman" w:hAnsi="Times New Roman"/>
          <w:sz w:val="24"/>
          <w:szCs w:val="24"/>
        </w:rPr>
        <w:t xml:space="preserve"> </w:t>
      </w:r>
      <w:r>
        <w:rPr>
          <w:rFonts w:ascii="Times New Roman" w:hAnsi="Times New Roman"/>
          <w:sz w:val="24"/>
          <w:szCs w:val="24"/>
        </w:rPr>
        <w:t xml:space="preserve">faktura zbiorcza – z </w:t>
      </w:r>
      <w:r w:rsidR="00995D53">
        <w:rPr>
          <w:rFonts w:ascii="Times New Roman" w:hAnsi="Times New Roman"/>
          <w:sz w:val="24"/>
          <w:szCs w:val="24"/>
        </w:rPr>
        <w:t>terminem płatności, 21 dni od daty dostarczenia faktury,</w:t>
      </w:r>
    </w:p>
    <w:p w14:paraId="7E153764" w14:textId="1D2FF234" w:rsidR="00995D53" w:rsidRDefault="00995D53" w:rsidP="00ED4226">
      <w:pPr>
        <w:shd w:val="clear" w:color="auto" w:fill="FFFFFF"/>
        <w:tabs>
          <w:tab w:val="left" w:pos="0"/>
          <w:tab w:val="left" w:pos="708"/>
          <w:tab w:val="left" w:pos="1416"/>
          <w:tab w:val="left" w:pos="2124"/>
          <w:tab w:val="left" w:pos="6870"/>
        </w:tabs>
        <w:suppressAutoHyphens/>
        <w:spacing w:after="0" w:line="360" w:lineRule="auto"/>
        <w:ind w:left="567"/>
        <w:jc w:val="both"/>
        <w:rPr>
          <w:rFonts w:ascii="Times New Roman" w:hAnsi="Times New Roman"/>
          <w:sz w:val="24"/>
          <w:szCs w:val="24"/>
        </w:rPr>
      </w:pPr>
      <w:r w:rsidRPr="00B948CE">
        <w:rPr>
          <w:rFonts w:ascii="Times New Roman" w:hAnsi="Times New Roman"/>
          <w:b/>
          <w:sz w:val="24"/>
          <w:szCs w:val="24"/>
        </w:rPr>
        <w:t>b)</w:t>
      </w:r>
      <w:r>
        <w:rPr>
          <w:rFonts w:ascii="Times New Roman" w:hAnsi="Times New Roman"/>
          <w:sz w:val="24"/>
          <w:szCs w:val="24"/>
        </w:rPr>
        <w:t xml:space="preserve"> rejestracja ilości i rodzaju paliwa przy tankowaniu paliwa (np.: dowód WZ),</w:t>
      </w:r>
    </w:p>
    <w:p w14:paraId="639A6A02" w14:textId="536B6BE4" w:rsidR="00995D53" w:rsidRDefault="00995D53" w:rsidP="00ED4226">
      <w:pPr>
        <w:shd w:val="clear" w:color="auto" w:fill="FFFFFF"/>
        <w:tabs>
          <w:tab w:val="left" w:pos="0"/>
          <w:tab w:val="left" w:pos="708"/>
          <w:tab w:val="left" w:pos="1416"/>
          <w:tab w:val="left" w:pos="2124"/>
          <w:tab w:val="left" w:pos="6870"/>
        </w:tabs>
        <w:suppressAutoHyphens/>
        <w:spacing w:after="0" w:line="360" w:lineRule="auto"/>
        <w:ind w:left="567"/>
        <w:jc w:val="both"/>
        <w:rPr>
          <w:rFonts w:ascii="Times New Roman" w:hAnsi="Times New Roman"/>
          <w:sz w:val="24"/>
          <w:szCs w:val="24"/>
        </w:rPr>
      </w:pPr>
      <w:r w:rsidRPr="00B948CE">
        <w:rPr>
          <w:rFonts w:ascii="Times New Roman" w:hAnsi="Times New Roman"/>
          <w:b/>
          <w:sz w:val="24"/>
          <w:szCs w:val="24"/>
        </w:rPr>
        <w:t>c)</w:t>
      </w:r>
      <w:r>
        <w:rPr>
          <w:rFonts w:ascii="Times New Roman" w:hAnsi="Times New Roman"/>
          <w:sz w:val="24"/>
          <w:szCs w:val="24"/>
        </w:rPr>
        <w:t xml:space="preserve"> płatność przelewem bankowym,</w:t>
      </w:r>
    </w:p>
    <w:p w14:paraId="06151E32" w14:textId="73340F65" w:rsidR="00342FDA" w:rsidRPr="007B144D" w:rsidRDefault="00995D53" w:rsidP="00ED4226">
      <w:pPr>
        <w:shd w:val="clear" w:color="auto" w:fill="FFFFFF"/>
        <w:tabs>
          <w:tab w:val="left" w:pos="0"/>
          <w:tab w:val="left" w:pos="708"/>
          <w:tab w:val="left" w:pos="1416"/>
          <w:tab w:val="left" w:pos="2124"/>
          <w:tab w:val="left" w:pos="6870"/>
        </w:tabs>
        <w:suppressAutoHyphens/>
        <w:spacing w:after="0" w:line="360" w:lineRule="auto"/>
        <w:ind w:left="567"/>
        <w:jc w:val="both"/>
        <w:rPr>
          <w:rFonts w:ascii="Times New Roman" w:hAnsi="Times New Roman"/>
          <w:sz w:val="24"/>
          <w:szCs w:val="24"/>
        </w:rPr>
      </w:pPr>
      <w:r w:rsidRPr="00B948CE">
        <w:rPr>
          <w:rFonts w:ascii="Times New Roman" w:hAnsi="Times New Roman"/>
          <w:b/>
          <w:sz w:val="24"/>
          <w:szCs w:val="24"/>
        </w:rPr>
        <w:t>d)</w:t>
      </w:r>
      <w:r>
        <w:rPr>
          <w:rFonts w:ascii="Times New Roman" w:hAnsi="Times New Roman"/>
          <w:sz w:val="24"/>
          <w:szCs w:val="24"/>
        </w:rPr>
        <w:t xml:space="preserve"> dopuszcza się wystawienie faktury każdorazowo po zmianie cen.</w:t>
      </w:r>
    </w:p>
    <w:p w14:paraId="2F3F8E7A" w14:textId="49F68083" w:rsidR="00342FDA" w:rsidRDefault="00342FDA" w:rsidP="00ED4226">
      <w:pPr>
        <w:pStyle w:val="Akapitzlist"/>
        <w:numPr>
          <w:ilvl w:val="1"/>
          <w:numId w:val="1"/>
        </w:numPr>
        <w:shd w:val="clear" w:color="auto" w:fill="FFFFFF"/>
        <w:tabs>
          <w:tab w:val="clear" w:pos="1647"/>
          <w:tab w:val="left" w:pos="0"/>
          <w:tab w:val="num" w:pos="567"/>
          <w:tab w:val="left" w:pos="708"/>
          <w:tab w:val="left" w:pos="1416"/>
          <w:tab w:val="left" w:pos="2124"/>
          <w:tab w:val="left" w:pos="6870"/>
        </w:tabs>
        <w:suppressAutoHyphens/>
        <w:spacing w:after="0" w:line="360" w:lineRule="auto"/>
        <w:ind w:left="567"/>
        <w:jc w:val="both"/>
        <w:rPr>
          <w:rFonts w:ascii="Times New Roman" w:hAnsi="Times New Roman"/>
          <w:sz w:val="24"/>
          <w:szCs w:val="24"/>
        </w:rPr>
      </w:pPr>
      <w:r>
        <w:rPr>
          <w:rFonts w:ascii="Times New Roman" w:hAnsi="Times New Roman"/>
          <w:sz w:val="24"/>
          <w:szCs w:val="24"/>
        </w:rPr>
        <w:t>Powiatowy Zarząd Dróg w Lubaniu przewiduje tankowanie następujących pojazdów i sprzętów:</w:t>
      </w:r>
    </w:p>
    <w:p w14:paraId="10AD05FF" w14:textId="49DDDBC6" w:rsidR="00342FDA" w:rsidRDefault="00342FDA" w:rsidP="00ED4226">
      <w:pPr>
        <w:pStyle w:val="Akapitzlist"/>
        <w:shd w:val="clear" w:color="auto" w:fill="FFFFFF"/>
        <w:tabs>
          <w:tab w:val="left" w:pos="0"/>
          <w:tab w:val="left" w:pos="708"/>
          <w:tab w:val="left" w:pos="1416"/>
          <w:tab w:val="left" w:pos="2124"/>
          <w:tab w:val="left" w:pos="6870"/>
        </w:tabs>
        <w:suppressAutoHyphens/>
        <w:spacing w:after="0" w:line="360" w:lineRule="auto"/>
        <w:ind w:left="567"/>
        <w:jc w:val="both"/>
        <w:rPr>
          <w:rFonts w:ascii="Times New Roman" w:hAnsi="Times New Roman"/>
          <w:sz w:val="24"/>
          <w:szCs w:val="24"/>
        </w:rPr>
      </w:pPr>
      <w:r w:rsidRPr="00B948CE">
        <w:rPr>
          <w:rFonts w:ascii="Times New Roman" w:hAnsi="Times New Roman"/>
          <w:b/>
          <w:sz w:val="24"/>
          <w:szCs w:val="24"/>
        </w:rPr>
        <w:t>a)</w:t>
      </w:r>
      <w:r w:rsidR="00A96A57">
        <w:rPr>
          <w:rFonts w:ascii="Times New Roman" w:hAnsi="Times New Roman"/>
          <w:sz w:val="24"/>
          <w:szCs w:val="24"/>
        </w:rPr>
        <w:t xml:space="preserve"> samochody ciężarowe - </w:t>
      </w:r>
      <w:r w:rsidR="006F417B">
        <w:rPr>
          <w:rFonts w:ascii="Times New Roman" w:hAnsi="Times New Roman"/>
          <w:sz w:val="24"/>
          <w:szCs w:val="24"/>
        </w:rPr>
        <w:t xml:space="preserve"> </w:t>
      </w:r>
      <w:r w:rsidR="00785A38">
        <w:rPr>
          <w:rFonts w:ascii="Times New Roman" w:hAnsi="Times New Roman"/>
          <w:sz w:val="24"/>
          <w:szCs w:val="24"/>
        </w:rPr>
        <w:t>1</w:t>
      </w:r>
      <w:r w:rsidR="0025219C">
        <w:rPr>
          <w:rFonts w:ascii="Times New Roman" w:hAnsi="Times New Roman"/>
          <w:sz w:val="24"/>
          <w:szCs w:val="24"/>
        </w:rPr>
        <w:t>2</w:t>
      </w:r>
      <w:r w:rsidR="006F417B">
        <w:rPr>
          <w:rFonts w:ascii="Times New Roman" w:hAnsi="Times New Roman"/>
          <w:sz w:val="24"/>
          <w:szCs w:val="24"/>
        </w:rPr>
        <w:t xml:space="preserve"> </w:t>
      </w:r>
      <w:r w:rsidR="00A96A57">
        <w:rPr>
          <w:rFonts w:ascii="Times New Roman" w:hAnsi="Times New Roman"/>
          <w:sz w:val="24"/>
          <w:szCs w:val="24"/>
        </w:rPr>
        <w:t>szt.</w:t>
      </w:r>
    </w:p>
    <w:p w14:paraId="341EF0E5" w14:textId="7BCE1CBF" w:rsidR="00A96A57" w:rsidRDefault="00A96A57" w:rsidP="00ED4226">
      <w:pPr>
        <w:pStyle w:val="Akapitzlist"/>
        <w:shd w:val="clear" w:color="auto" w:fill="FFFFFF"/>
        <w:tabs>
          <w:tab w:val="left" w:pos="0"/>
          <w:tab w:val="left" w:pos="708"/>
          <w:tab w:val="left" w:pos="1416"/>
          <w:tab w:val="left" w:pos="2124"/>
          <w:tab w:val="left" w:pos="6870"/>
        </w:tabs>
        <w:suppressAutoHyphens/>
        <w:spacing w:after="0" w:line="360" w:lineRule="auto"/>
        <w:ind w:left="567"/>
        <w:jc w:val="both"/>
        <w:rPr>
          <w:rFonts w:ascii="Times New Roman" w:hAnsi="Times New Roman"/>
          <w:sz w:val="24"/>
          <w:szCs w:val="24"/>
        </w:rPr>
      </w:pPr>
      <w:r w:rsidRPr="00B948CE">
        <w:rPr>
          <w:rFonts w:ascii="Times New Roman" w:hAnsi="Times New Roman"/>
          <w:b/>
          <w:sz w:val="24"/>
          <w:szCs w:val="24"/>
        </w:rPr>
        <w:t>b)</w:t>
      </w:r>
      <w:r w:rsidR="007805EE">
        <w:rPr>
          <w:rFonts w:ascii="Times New Roman" w:hAnsi="Times New Roman"/>
          <w:sz w:val="24"/>
          <w:szCs w:val="24"/>
        </w:rPr>
        <w:t xml:space="preserve"> samochody osobowe - 8</w:t>
      </w:r>
      <w:r>
        <w:rPr>
          <w:rFonts w:ascii="Times New Roman" w:hAnsi="Times New Roman"/>
          <w:sz w:val="24"/>
          <w:szCs w:val="24"/>
        </w:rPr>
        <w:t xml:space="preserve"> szt.</w:t>
      </w:r>
    </w:p>
    <w:p w14:paraId="789DAAE0" w14:textId="12FF9A5A" w:rsidR="00A96A57" w:rsidRDefault="00A96A57" w:rsidP="00ED4226">
      <w:pPr>
        <w:pStyle w:val="Akapitzlist"/>
        <w:shd w:val="clear" w:color="auto" w:fill="FFFFFF"/>
        <w:tabs>
          <w:tab w:val="left" w:pos="0"/>
          <w:tab w:val="left" w:pos="708"/>
          <w:tab w:val="left" w:pos="1416"/>
          <w:tab w:val="left" w:pos="2124"/>
          <w:tab w:val="left" w:pos="6870"/>
        </w:tabs>
        <w:suppressAutoHyphens/>
        <w:spacing w:after="0" w:line="360" w:lineRule="auto"/>
        <w:ind w:left="567"/>
        <w:jc w:val="both"/>
        <w:rPr>
          <w:rFonts w:ascii="Times New Roman" w:hAnsi="Times New Roman"/>
          <w:sz w:val="24"/>
          <w:szCs w:val="24"/>
        </w:rPr>
      </w:pPr>
      <w:r w:rsidRPr="00B948CE">
        <w:rPr>
          <w:rFonts w:ascii="Times New Roman" w:hAnsi="Times New Roman"/>
          <w:b/>
          <w:sz w:val="24"/>
          <w:szCs w:val="24"/>
        </w:rPr>
        <w:lastRenderedPageBreak/>
        <w:t>c)</w:t>
      </w:r>
      <w:r w:rsidR="006F417B">
        <w:rPr>
          <w:rFonts w:ascii="Times New Roman" w:hAnsi="Times New Roman"/>
          <w:sz w:val="24"/>
          <w:szCs w:val="24"/>
        </w:rPr>
        <w:t xml:space="preserve"> ciągniki rolnicze - 3</w:t>
      </w:r>
      <w:r>
        <w:rPr>
          <w:rFonts w:ascii="Times New Roman" w:hAnsi="Times New Roman"/>
          <w:sz w:val="24"/>
          <w:szCs w:val="24"/>
        </w:rPr>
        <w:t xml:space="preserve"> szt.</w:t>
      </w:r>
    </w:p>
    <w:p w14:paraId="11088526" w14:textId="70050E20" w:rsidR="00A96A57" w:rsidRDefault="00A96A57" w:rsidP="00ED4226">
      <w:pPr>
        <w:pStyle w:val="Akapitzlist"/>
        <w:shd w:val="clear" w:color="auto" w:fill="FFFFFF"/>
        <w:tabs>
          <w:tab w:val="left" w:pos="0"/>
          <w:tab w:val="left" w:pos="708"/>
          <w:tab w:val="left" w:pos="1416"/>
          <w:tab w:val="left" w:pos="2124"/>
          <w:tab w:val="left" w:pos="6870"/>
        </w:tabs>
        <w:suppressAutoHyphens/>
        <w:spacing w:after="0" w:line="360" w:lineRule="auto"/>
        <w:ind w:left="567"/>
        <w:jc w:val="both"/>
        <w:rPr>
          <w:rFonts w:ascii="Times New Roman" w:hAnsi="Times New Roman"/>
          <w:sz w:val="24"/>
          <w:szCs w:val="24"/>
        </w:rPr>
      </w:pPr>
      <w:r w:rsidRPr="00B948CE">
        <w:rPr>
          <w:rFonts w:ascii="Times New Roman" w:hAnsi="Times New Roman"/>
          <w:b/>
          <w:sz w:val="24"/>
          <w:szCs w:val="24"/>
        </w:rPr>
        <w:t>d)</w:t>
      </w:r>
      <w:r>
        <w:rPr>
          <w:rFonts w:ascii="Times New Roman" w:hAnsi="Times New Roman"/>
          <w:sz w:val="24"/>
          <w:szCs w:val="24"/>
        </w:rPr>
        <w:t xml:space="preserve"> koparko-ładowarki – 2 szt.</w:t>
      </w:r>
    </w:p>
    <w:p w14:paraId="7E99DECB" w14:textId="023A50A4" w:rsidR="00A96A57" w:rsidRDefault="00A96A57" w:rsidP="00ED4226">
      <w:pPr>
        <w:pStyle w:val="Akapitzlist"/>
        <w:shd w:val="clear" w:color="auto" w:fill="FFFFFF"/>
        <w:tabs>
          <w:tab w:val="left" w:pos="0"/>
          <w:tab w:val="left" w:pos="708"/>
          <w:tab w:val="left" w:pos="1416"/>
          <w:tab w:val="left" w:pos="2124"/>
          <w:tab w:val="left" w:pos="6870"/>
        </w:tabs>
        <w:suppressAutoHyphens/>
        <w:spacing w:after="0" w:line="360" w:lineRule="auto"/>
        <w:ind w:left="567"/>
        <w:jc w:val="both"/>
        <w:rPr>
          <w:rFonts w:ascii="Times New Roman" w:hAnsi="Times New Roman"/>
          <w:sz w:val="24"/>
          <w:szCs w:val="24"/>
        </w:rPr>
      </w:pPr>
      <w:r w:rsidRPr="00B948CE">
        <w:rPr>
          <w:rFonts w:ascii="Times New Roman" w:hAnsi="Times New Roman"/>
          <w:b/>
          <w:sz w:val="24"/>
          <w:szCs w:val="24"/>
        </w:rPr>
        <w:t>e)</w:t>
      </w:r>
      <w:r>
        <w:rPr>
          <w:rFonts w:ascii="Times New Roman" w:hAnsi="Times New Roman"/>
          <w:sz w:val="24"/>
          <w:szCs w:val="24"/>
        </w:rPr>
        <w:t xml:space="preserve"> rębak, 2 walce, 3 piaskarki, Rider, </w:t>
      </w:r>
      <w:proofErr w:type="spellStart"/>
      <w:r>
        <w:rPr>
          <w:rFonts w:ascii="Times New Roman" w:hAnsi="Times New Roman"/>
          <w:sz w:val="24"/>
          <w:szCs w:val="24"/>
        </w:rPr>
        <w:t>Patcher</w:t>
      </w:r>
      <w:proofErr w:type="spellEnd"/>
      <w:r>
        <w:rPr>
          <w:rFonts w:ascii="Times New Roman" w:hAnsi="Times New Roman"/>
          <w:sz w:val="24"/>
          <w:szCs w:val="24"/>
        </w:rPr>
        <w:t>,</w:t>
      </w:r>
      <w:r w:rsidR="0025219C">
        <w:rPr>
          <w:rFonts w:ascii="Times New Roman" w:hAnsi="Times New Roman"/>
          <w:sz w:val="24"/>
          <w:szCs w:val="24"/>
        </w:rPr>
        <w:t xml:space="preserve"> malarki,</w:t>
      </w:r>
      <w:r>
        <w:rPr>
          <w:rFonts w:ascii="Times New Roman" w:hAnsi="Times New Roman"/>
          <w:sz w:val="24"/>
          <w:szCs w:val="24"/>
        </w:rPr>
        <w:t xml:space="preserve"> kosy i piły spalinowe</w:t>
      </w:r>
      <w:r w:rsidR="0025219C">
        <w:rPr>
          <w:rFonts w:ascii="Times New Roman" w:hAnsi="Times New Roman"/>
          <w:sz w:val="24"/>
          <w:szCs w:val="24"/>
        </w:rPr>
        <w:t xml:space="preserve"> itp.</w:t>
      </w:r>
    </w:p>
    <w:p w14:paraId="75D32E0B" w14:textId="394DA61D" w:rsidR="00A96A57" w:rsidRDefault="00A96A57" w:rsidP="00ED4226">
      <w:pPr>
        <w:pStyle w:val="Akapitzlist"/>
        <w:shd w:val="clear" w:color="auto" w:fill="FFFFFF"/>
        <w:tabs>
          <w:tab w:val="left" w:pos="0"/>
          <w:tab w:val="left" w:pos="708"/>
          <w:tab w:val="left" w:pos="1416"/>
          <w:tab w:val="left" w:pos="2124"/>
          <w:tab w:val="left" w:pos="6870"/>
        </w:tabs>
        <w:suppressAutoHyphens/>
        <w:spacing w:after="0" w:line="360" w:lineRule="auto"/>
        <w:ind w:left="567"/>
        <w:jc w:val="both"/>
        <w:rPr>
          <w:rFonts w:ascii="Times New Roman" w:hAnsi="Times New Roman"/>
          <w:sz w:val="24"/>
          <w:szCs w:val="24"/>
        </w:rPr>
      </w:pPr>
      <w:r w:rsidRPr="00B948CE">
        <w:rPr>
          <w:rFonts w:ascii="Times New Roman" w:hAnsi="Times New Roman"/>
          <w:b/>
          <w:sz w:val="24"/>
          <w:szCs w:val="24"/>
        </w:rPr>
        <w:t>f)</w:t>
      </w:r>
      <w:r>
        <w:rPr>
          <w:rFonts w:ascii="Times New Roman" w:hAnsi="Times New Roman"/>
          <w:sz w:val="24"/>
          <w:szCs w:val="24"/>
        </w:rPr>
        <w:t xml:space="preserve"> wymiana/zakup butli propan-butan,</w:t>
      </w:r>
    </w:p>
    <w:p w14:paraId="49EA3705" w14:textId="2D42FD42" w:rsidR="00A96A57" w:rsidRDefault="00A96A57" w:rsidP="00ED4226">
      <w:pPr>
        <w:pStyle w:val="Akapitzlist"/>
        <w:shd w:val="clear" w:color="auto" w:fill="FFFFFF"/>
        <w:tabs>
          <w:tab w:val="left" w:pos="0"/>
          <w:tab w:val="left" w:pos="708"/>
          <w:tab w:val="left" w:pos="1416"/>
          <w:tab w:val="left" w:pos="2124"/>
          <w:tab w:val="left" w:pos="6870"/>
        </w:tabs>
        <w:suppressAutoHyphens/>
        <w:spacing w:after="0" w:line="360" w:lineRule="auto"/>
        <w:ind w:left="567"/>
        <w:jc w:val="both"/>
        <w:rPr>
          <w:rFonts w:ascii="Times New Roman" w:hAnsi="Times New Roman"/>
          <w:sz w:val="24"/>
          <w:szCs w:val="24"/>
        </w:rPr>
      </w:pPr>
      <w:r w:rsidRPr="00B948CE">
        <w:rPr>
          <w:rFonts w:ascii="Times New Roman" w:hAnsi="Times New Roman"/>
          <w:b/>
          <w:sz w:val="24"/>
          <w:szCs w:val="24"/>
        </w:rPr>
        <w:t>g)</w:t>
      </w:r>
      <w:r w:rsidR="00785A38">
        <w:rPr>
          <w:rFonts w:ascii="Times New Roman" w:hAnsi="Times New Roman"/>
          <w:b/>
          <w:sz w:val="24"/>
          <w:szCs w:val="24"/>
        </w:rPr>
        <w:t xml:space="preserve"> </w:t>
      </w:r>
      <w:r>
        <w:rPr>
          <w:rFonts w:ascii="Times New Roman" w:hAnsi="Times New Roman"/>
          <w:sz w:val="24"/>
          <w:szCs w:val="24"/>
        </w:rPr>
        <w:t xml:space="preserve">Ad Blue do pojazdu Mercedes-Benz </w:t>
      </w:r>
      <w:proofErr w:type="spellStart"/>
      <w:r>
        <w:rPr>
          <w:rFonts w:ascii="Times New Roman" w:hAnsi="Times New Roman"/>
          <w:sz w:val="24"/>
          <w:szCs w:val="24"/>
        </w:rPr>
        <w:t>Unimog</w:t>
      </w:r>
      <w:proofErr w:type="spellEnd"/>
      <w:r>
        <w:rPr>
          <w:rFonts w:ascii="Times New Roman" w:hAnsi="Times New Roman"/>
          <w:sz w:val="24"/>
          <w:szCs w:val="24"/>
        </w:rPr>
        <w:t>.</w:t>
      </w:r>
    </w:p>
    <w:p w14:paraId="356BF836" w14:textId="20AD62F4" w:rsidR="002F0E0C" w:rsidRDefault="002F0E0C" w:rsidP="00ED4226">
      <w:pPr>
        <w:pStyle w:val="Akapitzlist"/>
        <w:numPr>
          <w:ilvl w:val="1"/>
          <w:numId w:val="1"/>
        </w:numPr>
        <w:shd w:val="clear" w:color="auto" w:fill="FFFFFF"/>
        <w:tabs>
          <w:tab w:val="clear" w:pos="1647"/>
          <w:tab w:val="left" w:pos="0"/>
          <w:tab w:val="num" w:pos="567"/>
          <w:tab w:val="left" w:pos="708"/>
          <w:tab w:val="left" w:pos="1416"/>
          <w:tab w:val="left" w:pos="2124"/>
          <w:tab w:val="left" w:pos="6870"/>
        </w:tabs>
        <w:suppressAutoHyphens/>
        <w:spacing w:after="0" w:line="360" w:lineRule="auto"/>
        <w:ind w:left="567"/>
        <w:jc w:val="both"/>
        <w:rPr>
          <w:rFonts w:ascii="Times New Roman" w:hAnsi="Times New Roman"/>
          <w:sz w:val="24"/>
          <w:szCs w:val="24"/>
        </w:rPr>
      </w:pPr>
      <w:r>
        <w:rPr>
          <w:rFonts w:ascii="Times New Roman" w:hAnsi="Times New Roman"/>
          <w:sz w:val="24"/>
          <w:szCs w:val="24"/>
        </w:rPr>
        <w:t xml:space="preserve">Wykaz marek i numerów rejestracyjnych pojazdów objętych dostawą będzie przekazany Wykonawcy po zawarciu umowy. O ewentualnych zmianach w wykazie (aktualizacja wykazu) Zamawiający będzie informował Wykonawcę na bieżąco. Wykonawca obowiązany jest dokonywać sprzedaży paliw z uwzględnieniem aktualnego wykazu pojazdów Zamawiającego. </w:t>
      </w:r>
    </w:p>
    <w:p w14:paraId="5C070C3F" w14:textId="531DD7A0" w:rsidR="007B144D" w:rsidRDefault="00995D53" w:rsidP="00ED4226">
      <w:pPr>
        <w:pStyle w:val="Akapitzlist"/>
        <w:numPr>
          <w:ilvl w:val="1"/>
          <w:numId w:val="1"/>
        </w:numPr>
        <w:shd w:val="clear" w:color="auto" w:fill="FFFFFF"/>
        <w:tabs>
          <w:tab w:val="clear" w:pos="1647"/>
          <w:tab w:val="left" w:pos="0"/>
          <w:tab w:val="num" w:pos="567"/>
          <w:tab w:val="left" w:pos="708"/>
          <w:tab w:val="left" w:pos="1416"/>
          <w:tab w:val="left" w:pos="2124"/>
          <w:tab w:val="left" w:pos="6870"/>
        </w:tabs>
        <w:suppressAutoHyphens/>
        <w:spacing w:after="0" w:line="360" w:lineRule="auto"/>
        <w:ind w:left="567"/>
        <w:jc w:val="both"/>
        <w:rPr>
          <w:rFonts w:ascii="Times New Roman" w:hAnsi="Times New Roman"/>
          <w:sz w:val="24"/>
          <w:szCs w:val="24"/>
        </w:rPr>
      </w:pPr>
      <w:r>
        <w:rPr>
          <w:rFonts w:ascii="Times New Roman" w:hAnsi="Times New Roman"/>
          <w:sz w:val="24"/>
          <w:szCs w:val="24"/>
        </w:rPr>
        <w:t>Zamawiający nie dopuszcza składania ofert częściowych.</w:t>
      </w:r>
    </w:p>
    <w:p w14:paraId="5346AC8C" w14:textId="75CB94C5" w:rsidR="00C61E1D" w:rsidRDefault="00C61E1D" w:rsidP="00ED4226">
      <w:pPr>
        <w:pStyle w:val="Akapitzlist"/>
        <w:shd w:val="clear" w:color="auto" w:fill="FFFFFF"/>
        <w:tabs>
          <w:tab w:val="left" w:pos="0"/>
          <w:tab w:val="left" w:pos="708"/>
          <w:tab w:val="left" w:pos="1416"/>
          <w:tab w:val="left" w:pos="2124"/>
          <w:tab w:val="left" w:pos="6870"/>
        </w:tabs>
        <w:suppressAutoHyphens/>
        <w:spacing w:after="0" w:line="360" w:lineRule="auto"/>
        <w:ind w:left="567"/>
        <w:jc w:val="both"/>
        <w:rPr>
          <w:rFonts w:ascii="Times New Roman" w:hAnsi="Times New Roman"/>
          <w:sz w:val="24"/>
          <w:szCs w:val="24"/>
        </w:rPr>
      </w:pPr>
      <w:r>
        <w:rPr>
          <w:rFonts w:ascii="Times New Roman" w:hAnsi="Times New Roman"/>
          <w:sz w:val="24"/>
          <w:szCs w:val="24"/>
        </w:rPr>
        <w:t>Przedmiotowa dostawa  ze względu na zakres oraz specyfikę musi być w</w:t>
      </w:r>
      <w:r w:rsidR="001B5AF9">
        <w:rPr>
          <w:rFonts w:ascii="Times New Roman" w:hAnsi="Times New Roman"/>
          <w:sz w:val="24"/>
          <w:szCs w:val="24"/>
        </w:rPr>
        <w:t>ykonana i dostarczona w całości a brak podziału zamówienia na części nie za</w:t>
      </w:r>
      <w:r w:rsidR="00D16D61">
        <w:rPr>
          <w:rFonts w:ascii="Times New Roman" w:hAnsi="Times New Roman"/>
          <w:sz w:val="24"/>
          <w:szCs w:val="24"/>
        </w:rPr>
        <w:t>kłóca konkurencji w ramach postę</w:t>
      </w:r>
      <w:r w:rsidR="001B5AF9">
        <w:rPr>
          <w:rFonts w:ascii="Times New Roman" w:hAnsi="Times New Roman"/>
          <w:sz w:val="24"/>
          <w:szCs w:val="24"/>
        </w:rPr>
        <w:t xml:space="preserve">powania. </w:t>
      </w:r>
      <w:r>
        <w:rPr>
          <w:rFonts w:ascii="Times New Roman" w:hAnsi="Times New Roman"/>
          <w:sz w:val="24"/>
          <w:szCs w:val="24"/>
        </w:rPr>
        <w:t xml:space="preserve"> W związku z powyższym brak jest podstaw podziału zamówienia na części. </w:t>
      </w:r>
    </w:p>
    <w:p w14:paraId="6498C080" w14:textId="40B31B22" w:rsidR="00995D53" w:rsidRDefault="00995D53" w:rsidP="00ED4226">
      <w:pPr>
        <w:pStyle w:val="Akapitzlist"/>
        <w:numPr>
          <w:ilvl w:val="1"/>
          <w:numId w:val="1"/>
        </w:numPr>
        <w:shd w:val="clear" w:color="auto" w:fill="FFFFFF"/>
        <w:tabs>
          <w:tab w:val="clear" w:pos="1647"/>
          <w:tab w:val="left" w:pos="0"/>
          <w:tab w:val="num" w:pos="567"/>
          <w:tab w:val="left" w:pos="708"/>
          <w:tab w:val="left" w:pos="1416"/>
          <w:tab w:val="left" w:pos="2124"/>
          <w:tab w:val="left" w:pos="6870"/>
        </w:tabs>
        <w:suppressAutoHyphens/>
        <w:spacing w:after="0" w:line="360" w:lineRule="auto"/>
        <w:ind w:left="567"/>
        <w:jc w:val="both"/>
        <w:rPr>
          <w:rFonts w:ascii="Times New Roman" w:hAnsi="Times New Roman"/>
          <w:sz w:val="24"/>
          <w:szCs w:val="24"/>
        </w:rPr>
      </w:pPr>
      <w:r>
        <w:rPr>
          <w:rFonts w:ascii="Times New Roman" w:hAnsi="Times New Roman"/>
          <w:sz w:val="24"/>
          <w:szCs w:val="24"/>
        </w:rPr>
        <w:t xml:space="preserve">Zamawiający nie dopuszcza składania ofert wariantowych oraz w postaci katalogów elektronicznych. </w:t>
      </w:r>
    </w:p>
    <w:p w14:paraId="53355963" w14:textId="3275BECC" w:rsidR="00995D53" w:rsidRDefault="00995D53" w:rsidP="00ED4226">
      <w:pPr>
        <w:pStyle w:val="Akapitzlist"/>
        <w:numPr>
          <w:ilvl w:val="1"/>
          <w:numId w:val="1"/>
        </w:numPr>
        <w:shd w:val="clear" w:color="auto" w:fill="FFFFFF"/>
        <w:tabs>
          <w:tab w:val="clear" w:pos="1647"/>
          <w:tab w:val="left" w:pos="0"/>
          <w:tab w:val="num" w:pos="567"/>
          <w:tab w:val="left" w:pos="708"/>
          <w:tab w:val="left" w:pos="1416"/>
          <w:tab w:val="left" w:pos="2124"/>
          <w:tab w:val="left" w:pos="6870"/>
        </w:tabs>
        <w:suppressAutoHyphens/>
        <w:spacing w:after="0" w:line="360" w:lineRule="auto"/>
        <w:ind w:left="567"/>
        <w:jc w:val="both"/>
        <w:rPr>
          <w:rFonts w:ascii="Times New Roman" w:hAnsi="Times New Roman"/>
          <w:sz w:val="24"/>
          <w:szCs w:val="24"/>
        </w:rPr>
      </w:pPr>
      <w:r>
        <w:rPr>
          <w:rFonts w:ascii="Times New Roman" w:hAnsi="Times New Roman"/>
          <w:sz w:val="24"/>
          <w:szCs w:val="24"/>
        </w:rPr>
        <w:t>Zamawiający nie przewiduje udzielenia zamówień, o których mowa w art. 214 ust. 1 pkt 7 i 8.</w:t>
      </w:r>
    </w:p>
    <w:p w14:paraId="6254BC62" w14:textId="38A7DF52" w:rsidR="00B914D8" w:rsidRDefault="00B914D8" w:rsidP="00ED4226">
      <w:pPr>
        <w:pStyle w:val="Akapitzlist"/>
        <w:numPr>
          <w:ilvl w:val="1"/>
          <w:numId w:val="1"/>
        </w:numPr>
        <w:shd w:val="clear" w:color="auto" w:fill="FFFFFF"/>
        <w:tabs>
          <w:tab w:val="clear" w:pos="1647"/>
          <w:tab w:val="left" w:pos="0"/>
          <w:tab w:val="num" w:pos="567"/>
          <w:tab w:val="left" w:pos="708"/>
          <w:tab w:val="left" w:pos="1416"/>
          <w:tab w:val="left" w:pos="2124"/>
          <w:tab w:val="left" w:pos="6870"/>
        </w:tabs>
        <w:suppressAutoHyphens/>
        <w:spacing w:after="0" w:line="360" w:lineRule="auto"/>
        <w:ind w:left="567"/>
        <w:jc w:val="both"/>
        <w:rPr>
          <w:rFonts w:ascii="Times New Roman" w:hAnsi="Times New Roman"/>
          <w:sz w:val="24"/>
          <w:szCs w:val="24"/>
        </w:rPr>
      </w:pPr>
      <w:r>
        <w:rPr>
          <w:rFonts w:ascii="Times New Roman" w:hAnsi="Times New Roman"/>
          <w:sz w:val="24"/>
          <w:szCs w:val="24"/>
        </w:rPr>
        <w:t xml:space="preserve">Wskazane w dokumentach znaki towarowe, nazwy własne, itp. – stanowią wyłącznie wzorzec jakościowy, funkcjonalny, techniczny i technologiczny dotyczący przedmiotu zamówienia. We wszystkich przypadkach, w których ze względu na specyfikację przedmiotu zamówienia wskazano nazwy materiałów, urządzeń, lub ich pochodzenie, dopuszcza się stosowanie materiałów, urządzeń równoważnych, tj.  wszelkie wymienione z nazwy materiały, urządzenia użyte w </w:t>
      </w:r>
      <w:r w:rsidR="00055E6F">
        <w:rPr>
          <w:rFonts w:ascii="Times New Roman" w:hAnsi="Times New Roman"/>
          <w:sz w:val="24"/>
          <w:szCs w:val="24"/>
        </w:rPr>
        <w:t xml:space="preserve">przekazanej przez Zamawiającego dokumentacji lub ich pochodzenie, służą wyłącznie określeniu standardu i mogą być  zastąpione innymi o nie gorszych parametrach technicznych, użytkowych, jakościowych, funkcjonalnych i walorach estetycznych, przy uwzględnieniu prawidłowej współpracy z pozostałymi materiałami, urządzeniami. Użyte w dokumentacji zamówienia nazwy, które wskazują lub mogłyby kojarzyć się z producentem lub firmą, nie mają na celu preferowanie rozwiązań danego producenta lecz wskazanie na rozwiązanie, które powinno posiadać cechy techniczne, technologiczne nie gorsze od podanych w dokumentacji technicznej. Zamawiający w przypadku ofert zawierających rozwiązania równoważne będzie je weryfikować pod względem spełniania wymogów poszczególnych pozycji wymagań technicznych zawartych w załącznikach do Specyfikacji. Wykonawca zobowiązany jest  udowodnić w ofercie równoważność ofertowych urządzeń lub systemów. Ciężar udowodnienia równoważności jest obowiązkiem Wykonawcy. Zamawiający nie uzna rozwiązań </w:t>
      </w:r>
      <w:r w:rsidR="00055E6F">
        <w:rPr>
          <w:rFonts w:ascii="Times New Roman" w:hAnsi="Times New Roman"/>
          <w:sz w:val="24"/>
          <w:szCs w:val="24"/>
        </w:rPr>
        <w:lastRenderedPageBreak/>
        <w:t xml:space="preserve">równoważnych, jeśli będą gorsze niż wskazane w załącznikach do </w:t>
      </w:r>
      <w:r w:rsidR="006F7FD2">
        <w:rPr>
          <w:rFonts w:ascii="Times New Roman" w:hAnsi="Times New Roman"/>
          <w:sz w:val="24"/>
          <w:szCs w:val="24"/>
        </w:rPr>
        <w:t>Specyfikacji minimalnych wymaganiach jakościowych, funkcjonalnych, technicznych i technologicznych.</w:t>
      </w:r>
    </w:p>
    <w:p w14:paraId="733E509F" w14:textId="7B1C5CFD" w:rsidR="006F7FD2" w:rsidRDefault="00D84F54" w:rsidP="00ED4226">
      <w:pPr>
        <w:pStyle w:val="Akapitzlist"/>
        <w:numPr>
          <w:ilvl w:val="1"/>
          <w:numId w:val="1"/>
        </w:numPr>
        <w:shd w:val="clear" w:color="auto" w:fill="FFFFFF"/>
        <w:tabs>
          <w:tab w:val="clear" w:pos="1647"/>
          <w:tab w:val="left" w:pos="0"/>
          <w:tab w:val="num" w:pos="567"/>
          <w:tab w:val="left" w:pos="708"/>
          <w:tab w:val="left" w:pos="1416"/>
          <w:tab w:val="left" w:pos="2124"/>
          <w:tab w:val="left" w:pos="6870"/>
        </w:tabs>
        <w:suppressAutoHyphens/>
        <w:spacing w:after="0" w:line="360" w:lineRule="auto"/>
        <w:ind w:left="567"/>
        <w:jc w:val="both"/>
        <w:rPr>
          <w:rFonts w:ascii="Times New Roman" w:hAnsi="Times New Roman"/>
          <w:sz w:val="24"/>
          <w:szCs w:val="24"/>
        </w:rPr>
      </w:pPr>
      <w:r>
        <w:rPr>
          <w:rFonts w:ascii="Times New Roman" w:hAnsi="Times New Roman"/>
          <w:sz w:val="24"/>
          <w:szCs w:val="24"/>
        </w:rPr>
        <w:t xml:space="preserve">Zamieszczone  w innych dokumentach, wymienione nazwy producentów (jeśli takie się pojawią) użyto jedynie w celu przykładowym. Ewentualnie wskazane </w:t>
      </w:r>
      <w:r w:rsidR="00C514A2">
        <w:rPr>
          <w:rFonts w:ascii="Times New Roman" w:hAnsi="Times New Roman"/>
          <w:sz w:val="24"/>
          <w:szCs w:val="24"/>
        </w:rPr>
        <w:t>nazwy produktów oraz ich producentów nie mają na celu naruszenie zasady uczciwej konkurencji i równego traktowania wykonawców. Wszędzie gdzie są one wskazane, należy czytać w ten sposób, że towarzyszy im określenie „lub równoważne”. Przez pojęcie „lub równoważne” Zamawiający rozumie oferowanie materiałów gwarantujących realizację zadania zapewniających uzyskanie parametrów technicznych nie gorszych od założonych w wyżej wymienionych dokumentach. Zastosowanie rozwiązań równoważnych nie może prowadzić do pogorszenia właściwości przedmiotu zamówienia w stosunku do przewidzianych w dokumentacji technicznej, ani do zmiany ceny, ani do naruszenia przepisów prawa.</w:t>
      </w:r>
    </w:p>
    <w:p w14:paraId="0A28628E" w14:textId="65847D46" w:rsidR="00C514A2" w:rsidRDefault="00E61056" w:rsidP="00ED4226">
      <w:pPr>
        <w:pStyle w:val="Akapitzlist"/>
        <w:numPr>
          <w:ilvl w:val="1"/>
          <w:numId w:val="1"/>
        </w:numPr>
        <w:shd w:val="clear" w:color="auto" w:fill="FFFFFF"/>
        <w:tabs>
          <w:tab w:val="clear" w:pos="1647"/>
          <w:tab w:val="left" w:pos="0"/>
          <w:tab w:val="num" w:pos="567"/>
          <w:tab w:val="left" w:pos="708"/>
          <w:tab w:val="left" w:pos="1416"/>
          <w:tab w:val="left" w:pos="2124"/>
          <w:tab w:val="left" w:pos="6870"/>
        </w:tabs>
        <w:suppressAutoHyphens/>
        <w:spacing w:after="0" w:line="360" w:lineRule="auto"/>
        <w:ind w:left="567"/>
        <w:jc w:val="both"/>
        <w:rPr>
          <w:rFonts w:ascii="Times New Roman" w:hAnsi="Times New Roman"/>
          <w:sz w:val="24"/>
          <w:szCs w:val="24"/>
        </w:rPr>
      </w:pPr>
      <w:r>
        <w:rPr>
          <w:rFonts w:ascii="Times New Roman" w:hAnsi="Times New Roman"/>
          <w:sz w:val="24"/>
          <w:szCs w:val="24"/>
        </w:rPr>
        <w:t>Pojęcie równoważności znajduje również zastosowanie w przypadku, gdy Zamawiający opisał Przedmiot Zamówienia za pomocą norm, aprobat, specyfikacji technicznych i systemów odniesienia.</w:t>
      </w:r>
    </w:p>
    <w:p w14:paraId="0B990C4E" w14:textId="3053C019" w:rsidR="002902E0" w:rsidRDefault="00943457" w:rsidP="00ED4226">
      <w:pPr>
        <w:numPr>
          <w:ilvl w:val="0"/>
          <w:numId w:val="1"/>
        </w:numPr>
        <w:shd w:val="clear" w:color="auto" w:fill="D9D9D9" w:themeFill="background1" w:themeFillShade="D9"/>
        <w:suppressAutoHyphens/>
        <w:autoSpaceDE w:val="0"/>
        <w:autoSpaceDN w:val="0"/>
        <w:adjustRightInd w:val="0"/>
        <w:spacing w:before="120" w:after="0" w:line="360" w:lineRule="auto"/>
        <w:jc w:val="both"/>
        <w:rPr>
          <w:rFonts w:ascii="Times New Roman" w:eastAsia="Times New Roman" w:hAnsi="Times New Roman"/>
          <w:b/>
          <w:bCs/>
          <w:sz w:val="24"/>
          <w:szCs w:val="24"/>
          <w:lang w:eastAsia="pl-PL"/>
        </w:rPr>
      </w:pPr>
      <w:r>
        <w:rPr>
          <w:rFonts w:ascii="Times New Roman" w:eastAsia="Times New Roman" w:hAnsi="Times New Roman"/>
          <w:b/>
          <w:bCs/>
          <w:sz w:val="24"/>
          <w:szCs w:val="24"/>
          <w:lang w:eastAsia="pl-PL"/>
        </w:rPr>
        <w:t>Podwykonawstwo:</w:t>
      </w:r>
    </w:p>
    <w:p w14:paraId="72D12564" w14:textId="77777777" w:rsidR="006F417B" w:rsidRDefault="00943457" w:rsidP="00ED4226">
      <w:pPr>
        <w:shd w:val="clear" w:color="auto" w:fill="FFFFFF" w:themeFill="background1"/>
        <w:suppressAutoHyphens/>
        <w:autoSpaceDE w:val="0"/>
        <w:autoSpaceDN w:val="0"/>
        <w:adjustRightInd w:val="0"/>
        <w:spacing w:after="0" w:line="360" w:lineRule="auto"/>
        <w:ind w:left="567" w:hanging="567"/>
        <w:jc w:val="both"/>
        <w:rPr>
          <w:rFonts w:ascii="Times New Roman" w:eastAsia="Times New Roman" w:hAnsi="Times New Roman"/>
          <w:bCs/>
          <w:sz w:val="24"/>
          <w:szCs w:val="24"/>
          <w:lang w:eastAsia="pl-PL"/>
        </w:rPr>
      </w:pPr>
      <w:r>
        <w:rPr>
          <w:rFonts w:ascii="Times New Roman" w:eastAsia="Times New Roman" w:hAnsi="Times New Roman"/>
          <w:b/>
          <w:bCs/>
          <w:sz w:val="24"/>
          <w:szCs w:val="24"/>
          <w:lang w:eastAsia="pl-PL"/>
        </w:rPr>
        <w:t>1.</w:t>
      </w:r>
      <w:r w:rsidR="00A07BEC">
        <w:rPr>
          <w:rFonts w:ascii="Times New Roman" w:eastAsia="Times New Roman" w:hAnsi="Times New Roman"/>
          <w:b/>
          <w:bCs/>
          <w:sz w:val="24"/>
          <w:szCs w:val="24"/>
          <w:lang w:eastAsia="pl-PL"/>
        </w:rPr>
        <w:t xml:space="preserve"> </w:t>
      </w:r>
      <w:r w:rsidR="00E97F78">
        <w:rPr>
          <w:rFonts w:ascii="Times New Roman" w:eastAsia="Times New Roman" w:hAnsi="Times New Roman"/>
          <w:b/>
          <w:bCs/>
          <w:sz w:val="24"/>
          <w:szCs w:val="24"/>
          <w:lang w:eastAsia="pl-PL"/>
        </w:rPr>
        <w:t xml:space="preserve">      </w:t>
      </w:r>
      <w:r w:rsidRPr="00943457">
        <w:rPr>
          <w:rFonts w:ascii="Times New Roman" w:eastAsia="Times New Roman" w:hAnsi="Times New Roman"/>
          <w:bCs/>
          <w:sz w:val="24"/>
          <w:szCs w:val="24"/>
          <w:lang w:eastAsia="pl-PL"/>
        </w:rPr>
        <w:t>Wykonawca może powierzyć wykonanie części zamówienia Podwykonawcom</w:t>
      </w:r>
      <w:r>
        <w:rPr>
          <w:rFonts w:ascii="Times New Roman" w:eastAsia="Times New Roman" w:hAnsi="Times New Roman"/>
          <w:bCs/>
          <w:sz w:val="24"/>
          <w:szCs w:val="24"/>
          <w:lang w:eastAsia="pl-PL"/>
        </w:rPr>
        <w:t>.</w:t>
      </w:r>
    </w:p>
    <w:p w14:paraId="354DD82D" w14:textId="42EAA6CB" w:rsidR="00943457" w:rsidRDefault="00943457" w:rsidP="00ED4226">
      <w:pPr>
        <w:shd w:val="clear" w:color="auto" w:fill="FFFFFF" w:themeFill="background1"/>
        <w:suppressAutoHyphens/>
        <w:autoSpaceDE w:val="0"/>
        <w:autoSpaceDN w:val="0"/>
        <w:adjustRightInd w:val="0"/>
        <w:spacing w:after="0" w:line="360" w:lineRule="auto"/>
        <w:ind w:left="567" w:hanging="567"/>
        <w:jc w:val="both"/>
        <w:rPr>
          <w:rFonts w:ascii="Times New Roman" w:eastAsia="Times New Roman" w:hAnsi="Times New Roman"/>
          <w:bCs/>
          <w:sz w:val="24"/>
          <w:szCs w:val="24"/>
          <w:lang w:eastAsia="pl-PL"/>
        </w:rPr>
      </w:pPr>
      <w:r w:rsidRPr="00A07BEC">
        <w:rPr>
          <w:rFonts w:ascii="Times New Roman" w:eastAsia="Times New Roman" w:hAnsi="Times New Roman"/>
          <w:b/>
          <w:bCs/>
          <w:sz w:val="24"/>
          <w:szCs w:val="24"/>
          <w:lang w:eastAsia="pl-PL"/>
        </w:rPr>
        <w:t>2.</w:t>
      </w:r>
      <w:r w:rsidR="00A07BEC">
        <w:rPr>
          <w:rFonts w:ascii="Times New Roman" w:eastAsia="Times New Roman" w:hAnsi="Times New Roman"/>
          <w:bCs/>
          <w:sz w:val="24"/>
          <w:szCs w:val="24"/>
          <w:lang w:eastAsia="pl-PL"/>
        </w:rPr>
        <w:t xml:space="preserve"> </w:t>
      </w:r>
      <w:r w:rsidR="006F417B">
        <w:rPr>
          <w:rFonts w:ascii="Times New Roman" w:eastAsia="Times New Roman" w:hAnsi="Times New Roman"/>
          <w:bCs/>
          <w:sz w:val="24"/>
          <w:szCs w:val="24"/>
          <w:lang w:eastAsia="pl-PL"/>
        </w:rPr>
        <w:t xml:space="preserve">     </w:t>
      </w:r>
      <w:r>
        <w:rPr>
          <w:rFonts w:ascii="Times New Roman" w:eastAsia="Times New Roman" w:hAnsi="Times New Roman"/>
          <w:bCs/>
          <w:sz w:val="24"/>
          <w:szCs w:val="24"/>
          <w:lang w:eastAsia="pl-PL"/>
        </w:rPr>
        <w:t>Zamawiaj</w:t>
      </w:r>
      <w:r w:rsidR="00A07BEC">
        <w:rPr>
          <w:rFonts w:ascii="Times New Roman" w:eastAsia="Times New Roman" w:hAnsi="Times New Roman"/>
          <w:bCs/>
          <w:sz w:val="24"/>
          <w:szCs w:val="24"/>
          <w:lang w:eastAsia="pl-PL"/>
        </w:rPr>
        <w:t>ą</w:t>
      </w:r>
      <w:r>
        <w:rPr>
          <w:rFonts w:ascii="Times New Roman" w:eastAsia="Times New Roman" w:hAnsi="Times New Roman"/>
          <w:bCs/>
          <w:sz w:val="24"/>
          <w:szCs w:val="24"/>
          <w:lang w:eastAsia="pl-PL"/>
        </w:rPr>
        <w:t xml:space="preserve">cy nie zastrzega obowiązku osobistego wykonania przez Wykonawcę </w:t>
      </w:r>
      <w:r w:rsidR="00A07BEC">
        <w:rPr>
          <w:rFonts w:ascii="Times New Roman" w:eastAsia="Times New Roman" w:hAnsi="Times New Roman"/>
          <w:bCs/>
          <w:sz w:val="24"/>
          <w:szCs w:val="24"/>
          <w:lang w:eastAsia="pl-PL"/>
        </w:rPr>
        <w:t>kluczowych części zamówienia.</w:t>
      </w:r>
    </w:p>
    <w:p w14:paraId="2F945131" w14:textId="6D1C6CC5" w:rsidR="00A07BEC" w:rsidRDefault="00A07BEC" w:rsidP="00ED4226">
      <w:pPr>
        <w:shd w:val="clear" w:color="auto" w:fill="FFFFFF" w:themeFill="background1"/>
        <w:suppressAutoHyphens/>
        <w:autoSpaceDE w:val="0"/>
        <w:autoSpaceDN w:val="0"/>
        <w:adjustRightInd w:val="0"/>
        <w:spacing w:after="0" w:line="360" w:lineRule="auto"/>
        <w:ind w:left="567" w:hanging="567"/>
        <w:jc w:val="both"/>
        <w:rPr>
          <w:rFonts w:ascii="Times New Roman" w:eastAsia="Times New Roman" w:hAnsi="Times New Roman"/>
          <w:bCs/>
          <w:sz w:val="24"/>
          <w:szCs w:val="24"/>
          <w:lang w:eastAsia="pl-PL"/>
        </w:rPr>
      </w:pPr>
      <w:r w:rsidRPr="00A07BEC">
        <w:rPr>
          <w:rFonts w:ascii="Times New Roman" w:eastAsia="Times New Roman" w:hAnsi="Times New Roman"/>
          <w:b/>
          <w:bCs/>
          <w:sz w:val="24"/>
          <w:szCs w:val="24"/>
          <w:lang w:eastAsia="pl-PL"/>
        </w:rPr>
        <w:t>3.</w:t>
      </w:r>
      <w:r>
        <w:rPr>
          <w:rFonts w:ascii="Times New Roman" w:eastAsia="Times New Roman" w:hAnsi="Times New Roman"/>
          <w:bCs/>
          <w:sz w:val="24"/>
          <w:szCs w:val="24"/>
          <w:lang w:eastAsia="pl-PL"/>
        </w:rPr>
        <w:t xml:space="preserve"> </w:t>
      </w:r>
      <w:r w:rsidR="00E97F78">
        <w:rPr>
          <w:rFonts w:ascii="Times New Roman" w:eastAsia="Times New Roman" w:hAnsi="Times New Roman"/>
          <w:bCs/>
          <w:sz w:val="24"/>
          <w:szCs w:val="24"/>
          <w:lang w:eastAsia="pl-PL"/>
        </w:rPr>
        <w:t xml:space="preserve">   </w:t>
      </w:r>
      <w:r>
        <w:rPr>
          <w:rFonts w:ascii="Times New Roman" w:eastAsia="Times New Roman" w:hAnsi="Times New Roman"/>
          <w:bCs/>
          <w:sz w:val="24"/>
          <w:szCs w:val="24"/>
          <w:lang w:eastAsia="pl-PL"/>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05F6CE79" w14:textId="4DF5188D" w:rsidR="00A07BEC" w:rsidRDefault="00A07BEC" w:rsidP="00ED4226">
      <w:pPr>
        <w:shd w:val="clear" w:color="auto" w:fill="FFFFFF" w:themeFill="background1"/>
        <w:suppressAutoHyphens/>
        <w:autoSpaceDE w:val="0"/>
        <w:autoSpaceDN w:val="0"/>
        <w:adjustRightInd w:val="0"/>
        <w:spacing w:after="0" w:line="360" w:lineRule="auto"/>
        <w:ind w:left="567" w:hanging="567"/>
        <w:jc w:val="both"/>
        <w:rPr>
          <w:rFonts w:ascii="Times New Roman" w:eastAsia="Times New Roman" w:hAnsi="Times New Roman"/>
          <w:bCs/>
          <w:sz w:val="24"/>
          <w:szCs w:val="24"/>
          <w:lang w:eastAsia="pl-PL"/>
        </w:rPr>
      </w:pPr>
      <w:r w:rsidRPr="00E97F78">
        <w:rPr>
          <w:rFonts w:ascii="Times New Roman" w:eastAsia="Times New Roman" w:hAnsi="Times New Roman"/>
          <w:b/>
          <w:bCs/>
          <w:sz w:val="24"/>
          <w:szCs w:val="24"/>
          <w:lang w:eastAsia="pl-PL"/>
        </w:rPr>
        <w:t>4.</w:t>
      </w:r>
      <w:r>
        <w:rPr>
          <w:rFonts w:ascii="Times New Roman" w:eastAsia="Times New Roman" w:hAnsi="Times New Roman"/>
          <w:bCs/>
          <w:sz w:val="24"/>
          <w:szCs w:val="24"/>
          <w:lang w:eastAsia="pl-PL"/>
        </w:rPr>
        <w:t xml:space="preserve"> </w:t>
      </w:r>
      <w:r w:rsidR="008F7794">
        <w:rPr>
          <w:rFonts w:ascii="Times New Roman" w:eastAsia="Times New Roman" w:hAnsi="Times New Roman"/>
          <w:bCs/>
          <w:sz w:val="24"/>
          <w:szCs w:val="24"/>
          <w:lang w:eastAsia="pl-PL"/>
        </w:rPr>
        <w:t xml:space="preserve">  </w:t>
      </w:r>
      <w:r>
        <w:rPr>
          <w:rFonts w:ascii="Times New Roman" w:eastAsia="Times New Roman" w:hAnsi="Times New Roman"/>
          <w:bCs/>
          <w:sz w:val="24"/>
          <w:szCs w:val="24"/>
          <w:lang w:eastAsia="pl-PL"/>
        </w:rPr>
        <w:t>Powierzenie wykonania części zamówienia podwykonawcom nie zwalnia Wykonawcy z odpowiedzialności za należyte wykonanie tego zamówienia.</w:t>
      </w:r>
    </w:p>
    <w:p w14:paraId="1CA6DDE0" w14:textId="1015E4E6" w:rsidR="00943457" w:rsidRPr="00CD166F" w:rsidRDefault="00943457" w:rsidP="00ED4226">
      <w:pPr>
        <w:numPr>
          <w:ilvl w:val="0"/>
          <w:numId w:val="1"/>
        </w:numPr>
        <w:shd w:val="clear" w:color="auto" w:fill="D9D9D9" w:themeFill="background1" w:themeFillShade="D9"/>
        <w:suppressAutoHyphens/>
        <w:autoSpaceDE w:val="0"/>
        <w:autoSpaceDN w:val="0"/>
        <w:adjustRightInd w:val="0"/>
        <w:spacing w:before="120" w:after="0" w:line="360" w:lineRule="auto"/>
        <w:jc w:val="both"/>
        <w:rPr>
          <w:rFonts w:ascii="Times New Roman" w:eastAsia="Times New Roman" w:hAnsi="Times New Roman"/>
          <w:b/>
          <w:bCs/>
          <w:sz w:val="24"/>
          <w:szCs w:val="24"/>
          <w:lang w:eastAsia="pl-PL"/>
        </w:rPr>
      </w:pPr>
      <w:r>
        <w:rPr>
          <w:rFonts w:ascii="Times New Roman" w:eastAsia="Times New Roman" w:hAnsi="Times New Roman"/>
          <w:b/>
          <w:bCs/>
          <w:sz w:val="24"/>
          <w:szCs w:val="24"/>
          <w:lang w:eastAsia="pl-PL"/>
        </w:rPr>
        <w:t>Termin wykonania zamówienia:</w:t>
      </w:r>
    </w:p>
    <w:p w14:paraId="20418EE8" w14:textId="0CAD0C04" w:rsidR="00B41E0A" w:rsidRPr="00740C78" w:rsidRDefault="00A96A57" w:rsidP="00ED4226">
      <w:pPr>
        <w:numPr>
          <w:ilvl w:val="1"/>
          <w:numId w:val="1"/>
        </w:numPr>
        <w:shd w:val="clear" w:color="auto" w:fill="FFFFFF"/>
        <w:tabs>
          <w:tab w:val="left" w:pos="567"/>
        </w:tabs>
        <w:suppressAutoHyphens/>
        <w:spacing w:after="0" w:line="360" w:lineRule="auto"/>
        <w:ind w:left="567"/>
        <w:contextualSpacing/>
        <w:jc w:val="both"/>
        <w:rPr>
          <w:rFonts w:ascii="Times New Roman" w:hAnsi="Times New Roman"/>
          <w:sz w:val="24"/>
          <w:szCs w:val="24"/>
        </w:rPr>
      </w:pPr>
      <w:r>
        <w:rPr>
          <w:rFonts w:ascii="Times New Roman" w:hAnsi="Times New Roman"/>
          <w:b/>
          <w:sz w:val="24"/>
          <w:szCs w:val="24"/>
        </w:rPr>
        <w:t>Termin wykonania zamówienia: 12 m-</w:t>
      </w:r>
      <w:proofErr w:type="spellStart"/>
      <w:r>
        <w:rPr>
          <w:rFonts w:ascii="Times New Roman" w:hAnsi="Times New Roman"/>
          <w:b/>
          <w:sz w:val="24"/>
          <w:szCs w:val="24"/>
        </w:rPr>
        <w:t>cy</w:t>
      </w:r>
      <w:proofErr w:type="spellEnd"/>
      <w:r>
        <w:rPr>
          <w:rFonts w:ascii="Times New Roman" w:hAnsi="Times New Roman"/>
          <w:b/>
          <w:sz w:val="24"/>
          <w:szCs w:val="24"/>
        </w:rPr>
        <w:t>, tj. od dnia 01.01.202</w:t>
      </w:r>
      <w:r w:rsidR="00ED4226">
        <w:rPr>
          <w:rFonts w:ascii="Times New Roman" w:hAnsi="Times New Roman"/>
          <w:b/>
          <w:sz w:val="24"/>
          <w:szCs w:val="24"/>
        </w:rPr>
        <w:t>5</w:t>
      </w:r>
      <w:r>
        <w:rPr>
          <w:rFonts w:ascii="Times New Roman" w:hAnsi="Times New Roman"/>
          <w:b/>
          <w:sz w:val="24"/>
          <w:szCs w:val="24"/>
        </w:rPr>
        <w:t>r. do 31.12.202</w:t>
      </w:r>
      <w:r w:rsidR="00ED4226">
        <w:rPr>
          <w:rFonts w:ascii="Times New Roman" w:hAnsi="Times New Roman"/>
          <w:b/>
          <w:sz w:val="24"/>
          <w:szCs w:val="24"/>
        </w:rPr>
        <w:t>5</w:t>
      </w:r>
      <w:r>
        <w:rPr>
          <w:rFonts w:ascii="Times New Roman" w:hAnsi="Times New Roman"/>
          <w:b/>
          <w:sz w:val="24"/>
          <w:szCs w:val="24"/>
        </w:rPr>
        <w:t>r.</w:t>
      </w:r>
      <w:r w:rsidR="007411A9">
        <w:rPr>
          <w:rFonts w:ascii="Times New Roman" w:hAnsi="Times New Roman"/>
          <w:b/>
          <w:sz w:val="24"/>
          <w:szCs w:val="24"/>
        </w:rPr>
        <w:t xml:space="preserve"> </w:t>
      </w:r>
    </w:p>
    <w:p w14:paraId="35CA75D6" w14:textId="77777777" w:rsidR="00306933" w:rsidRPr="00A162E2" w:rsidRDefault="00306933" w:rsidP="00ED4226">
      <w:pPr>
        <w:numPr>
          <w:ilvl w:val="0"/>
          <w:numId w:val="1"/>
        </w:numPr>
        <w:shd w:val="clear" w:color="auto" w:fill="D9D9D9" w:themeFill="background1" w:themeFillShade="D9"/>
        <w:suppressAutoHyphens/>
        <w:autoSpaceDE w:val="0"/>
        <w:autoSpaceDN w:val="0"/>
        <w:adjustRightInd w:val="0"/>
        <w:spacing w:before="120" w:after="0" w:line="360" w:lineRule="auto"/>
        <w:jc w:val="both"/>
        <w:rPr>
          <w:rFonts w:ascii="Times New Roman" w:eastAsia="Times New Roman" w:hAnsi="Times New Roman"/>
          <w:b/>
          <w:bCs/>
          <w:sz w:val="24"/>
          <w:szCs w:val="24"/>
          <w:lang w:eastAsia="pl-PL"/>
        </w:rPr>
      </w:pPr>
      <w:r w:rsidRPr="00A162E2">
        <w:rPr>
          <w:rFonts w:ascii="Times New Roman" w:eastAsia="Times New Roman" w:hAnsi="Times New Roman"/>
          <w:b/>
          <w:bCs/>
          <w:sz w:val="24"/>
          <w:szCs w:val="24"/>
          <w:lang w:eastAsia="pl-PL"/>
        </w:rPr>
        <w:t>Warunki udziału w postępowaniu oraz opis sposobu dokonywania oceny spełniania tych warunków:</w:t>
      </w:r>
    </w:p>
    <w:p w14:paraId="331752F5" w14:textId="77777777" w:rsidR="00306933" w:rsidRPr="00A162E2" w:rsidRDefault="00306933" w:rsidP="00ED4226">
      <w:pPr>
        <w:pStyle w:val="Akapitzlist"/>
        <w:numPr>
          <w:ilvl w:val="0"/>
          <w:numId w:val="3"/>
        </w:numPr>
        <w:shd w:val="clear" w:color="auto" w:fill="FFFFFF"/>
        <w:tabs>
          <w:tab w:val="left" w:pos="567"/>
        </w:tabs>
        <w:suppressAutoHyphens/>
        <w:spacing w:after="0" w:line="360" w:lineRule="auto"/>
        <w:jc w:val="both"/>
        <w:rPr>
          <w:rFonts w:ascii="Times New Roman" w:hAnsi="Times New Roman"/>
          <w:vanish/>
          <w:sz w:val="24"/>
          <w:szCs w:val="24"/>
        </w:rPr>
      </w:pPr>
    </w:p>
    <w:p w14:paraId="20D64E08" w14:textId="77777777" w:rsidR="00306933" w:rsidRPr="00A162E2" w:rsidRDefault="00306933" w:rsidP="00ED4226">
      <w:pPr>
        <w:pStyle w:val="Akapitzlist"/>
        <w:numPr>
          <w:ilvl w:val="0"/>
          <w:numId w:val="3"/>
        </w:numPr>
        <w:shd w:val="clear" w:color="auto" w:fill="FFFFFF"/>
        <w:tabs>
          <w:tab w:val="left" w:pos="567"/>
        </w:tabs>
        <w:suppressAutoHyphens/>
        <w:spacing w:after="0" w:line="360" w:lineRule="auto"/>
        <w:jc w:val="both"/>
        <w:rPr>
          <w:rFonts w:ascii="Times New Roman" w:hAnsi="Times New Roman"/>
          <w:vanish/>
          <w:sz w:val="24"/>
          <w:szCs w:val="24"/>
        </w:rPr>
      </w:pPr>
    </w:p>
    <w:p w14:paraId="72C8E933" w14:textId="395B0826" w:rsidR="00D828FC" w:rsidRDefault="00D828FC" w:rsidP="00ED4226">
      <w:pPr>
        <w:numPr>
          <w:ilvl w:val="1"/>
          <w:numId w:val="9"/>
        </w:numPr>
        <w:shd w:val="clear" w:color="auto" w:fill="FFFFFF"/>
        <w:tabs>
          <w:tab w:val="left" w:pos="567"/>
        </w:tabs>
        <w:suppressAutoHyphens/>
        <w:spacing w:after="0" w:line="360" w:lineRule="auto"/>
        <w:ind w:left="567" w:hanging="567"/>
        <w:contextualSpacing/>
        <w:jc w:val="both"/>
        <w:rPr>
          <w:rFonts w:ascii="Times New Roman" w:hAnsi="Times New Roman"/>
          <w:sz w:val="24"/>
          <w:szCs w:val="24"/>
        </w:rPr>
      </w:pPr>
      <w:r>
        <w:rPr>
          <w:rFonts w:ascii="Times New Roman" w:hAnsi="Times New Roman"/>
          <w:sz w:val="24"/>
          <w:szCs w:val="24"/>
        </w:rPr>
        <w:t>O udzielenie zamówienia mogą ubiegać się Wykonawcy, którzy nie podlegają wykluczeniu na zasadach określonych w Rozdziale VII SWZ, oraz spełniają określone przez Zamawiającego warunki udziału w postępowaniu.</w:t>
      </w:r>
    </w:p>
    <w:p w14:paraId="587C5841" w14:textId="77777777" w:rsidR="00306933" w:rsidRDefault="00306933" w:rsidP="00ED4226">
      <w:pPr>
        <w:numPr>
          <w:ilvl w:val="1"/>
          <w:numId w:val="9"/>
        </w:numPr>
        <w:shd w:val="clear" w:color="auto" w:fill="FFFFFF"/>
        <w:tabs>
          <w:tab w:val="left" w:pos="567"/>
        </w:tabs>
        <w:suppressAutoHyphens/>
        <w:spacing w:after="0" w:line="360" w:lineRule="auto"/>
        <w:ind w:left="567" w:hanging="567"/>
        <w:contextualSpacing/>
        <w:jc w:val="both"/>
        <w:rPr>
          <w:rFonts w:ascii="Times New Roman" w:hAnsi="Times New Roman"/>
          <w:sz w:val="24"/>
          <w:szCs w:val="24"/>
        </w:rPr>
      </w:pPr>
      <w:r>
        <w:rPr>
          <w:rFonts w:ascii="Times New Roman" w:hAnsi="Times New Roman"/>
          <w:sz w:val="24"/>
          <w:szCs w:val="24"/>
        </w:rPr>
        <w:lastRenderedPageBreak/>
        <w:t>O udzielenie zamówienia może ubiegać się Wykonawca, który spełnia następujące warunki dotyczące:</w:t>
      </w:r>
    </w:p>
    <w:p w14:paraId="35529D2A" w14:textId="77777777" w:rsidR="00306933" w:rsidRDefault="00306933" w:rsidP="00ED4226">
      <w:pPr>
        <w:pStyle w:val="Akapitzlist"/>
        <w:numPr>
          <w:ilvl w:val="0"/>
          <w:numId w:val="10"/>
        </w:numPr>
        <w:tabs>
          <w:tab w:val="left" w:pos="284"/>
        </w:tabs>
        <w:suppressAutoHyphens/>
        <w:spacing w:after="0" w:line="360" w:lineRule="auto"/>
        <w:ind w:left="567" w:hanging="283"/>
        <w:jc w:val="both"/>
        <w:rPr>
          <w:rFonts w:ascii="Times New Roman" w:hAnsi="Times New Roman"/>
          <w:b/>
          <w:sz w:val="24"/>
          <w:szCs w:val="24"/>
          <w:lang w:eastAsia="pl-PL"/>
        </w:rPr>
      </w:pPr>
      <w:r>
        <w:rPr>
          <w:rFonts w:ascii="Times New Roman" w:hAnsi="Times New Roman"/>
          <w:b/>
          <w:sz w:val="24"/>
          <w:szCs w:val="24"/>
          <w:lang w:eastAsia="pl-PL"/>
        </w:rPr>
        <w:t>zdolności do występowania w obrocie gospodarczym:</w:t>
      </w:r>
    </w:p>
    <w:p w14:paraId="3D642F25" w14:textId="27962410" w:rsidR="00306933" w:rsidRPr="00DE52EF" w:rsidRDefault="00DE52EF" w:rsidP="00ED4226">
      <w:pPr>
        <w:tabs>
          <w:tab w:val="left" w:pos="284"/>
        </w:tabs>
        <w:suppressAutoHyphens/>
        <w:spacing w:after="0" w:line="360" w:lineRule="auto"/>
        <w:ind w:left="284"/>
        <w:jc w:val="both"/>
        <w:rPr>
          <w:rFonts w:ascii="Times New Roman" w:hAnsi="Times New Roman"/>
          <w:sz w:val="24"/>
          <w:szCs w:val="24"/>
        </w:rPr>
      </w:pPr>
      <w:r>
        <w:rPr>
          <w:rFonts w:ascii="Times New Roman" w:hAnsi="Times New Roman"/>
          <w:sz w:val="24"/>
          <w:szCs w:val="24"/>
        </w:rPr>
        <w:t xml:space="preserve"> </w:t>
      </w:r>
      <w:r w:rsidR="00764A22">
        <w:rPr>
          <w:rFonts w:ascii="Times New Roman" w:hAnsi="Times New Roman"/>
          <w:sz w:val="24"/>
          <w:szCs w:val="24"/>
        </w:rPr>
        <w:t xml:space="preserve">     </w:t>
      </w:r>
      <w:r>
        <w:rPr>
          <w:rFonts w:ascii="Times New Roman" w:hAnsi="Times New Roman"/>
          <w:sz w:val="24"/>
          <w:szCs w:val="24"/>
        </w:rPr>
        <w:t>Określenie warunków:</w:t>
      </w:r>
      <w:r w:rsidR="0089723F" w:rsidRPr="00DE52EF">
        <w:rPr>
          <w:rFonts w:ascii="Times New Roman" w:hAnsi="Times New Roman"/>
          <w:sz w:val="24"/>
          <w:szCs w:val="24"/>
        </w:rPr>
        <w:t xml:space="preserve"> Zamawiający nie wyznacza szczegółowych warunków w tym zakresie.</w:t>
      </w:r>
    </w:p>
    <w:p w14:paraId="477184F1" w14:textId="77777777" w:rsidR="00306933" w:rsidRDefault="00306933" w:rsidP="00ED4226">
      <w:pPr>
        <w:pStyle w:val="Akapitzlist"/>
        <w:numPr>
          <w:ilvl w:val="0"/>
          <w:numId w:val="10"/>
        </w:numPr>
        <w:tabs>
          <w:tab w:val="left" w:pos="284"/>
        </w:tabs>
        <w:suppressAutoHyphens/>
        <w:spacing w:after="0" w:line="360" w:lineRule="auto"/>
        <w:ind w:left="567" w:hanging="283"/>
        <w:jc w:val="both"/>
        <w:rPr>
          <w:rFonts w:ascii="Times New Roman" w:hAnsi="Times New Roman"/>
          <w:b/>
          <w:sz w:val="24"/>
          <w:szCs w:val="24"/>
          <w:lang w:eastAsia="pl-PL"/>
        </w:rPr>
      </w:pPr>
      <w:r>
        <w:rPr>
          <w:rFonts w:ascii="Times New Roman" w:hAnsi="Times New Roman"/>
          <w:b/>
          <w:sz w:val="24"/>
          <w:szCs w:val="24"/>
          <w:lang w:eastAsia="pl-PL"/>
        </w:rPr>
        <w:t>uprawnień do prowadzenia określonej działalności gospodarczej lub zawodowej, o ile wynika to z odrębnych przepisów:</w:t>
      </w:r>
    </w:p>
    <w:p w14:paraId="6905FDF8" w14:textId="7BDEBBEB" w:rsidR="00306933" w:rsidRDefault="008F7794" w:rsidP="00ED4226">
      <w:pPr>
        <w:tabs>
          <w:tab w:val="right" w:pos="284"/>
          <w:tab w:val="left" w:pos="567"/>
        </w:tabs>
        <w:suppressAutoHyphens/>
        <w:spacing w:after="0" w:line="360" w:lineRule="auto"/>
        <w:ind w:left="567"/>
        <w:jc w:val="both"/>
        <w:rPr>
          <w:rFonts w:ascii="Times New Roman" w:hAnsi="Times New Roman"/>
          <w:sz w:val="24"/>
          <w:szCs w:val="24"/>
          <w:lang w:eastAsia="pl-PL"/>
        </w:rPr>
      </w:pPr>
      <w:r>
        <w:rPr>
          <w:rFonts w:ascii="Times New Roman" w:hAnsi="Times New Roman"/>
          <w:sz w:val="24"/>
          <w:szCs w:val="24"/>
          <w:lang w:eastAsia="pl-PL"/>
        </w:rPr>
        <w:t xml:space="preserve"> </w:t>
      </w:r>
      <w:r w:rsidR="0089723F">
        <w:rPr>
          <w:rFonts w:ascii="Times New Roman" w:hAnsi="Times New Roman"/>
          <w:sz w:val="24"/>
          <w:szCs w:val="24"/>
          <w:lang w:eastAsia="pl-PL"/>
        </w:rPr>
        <w:t>Określenie war</w:t>
      </w:r>
      <w:r w:rsidR="00AF2C52">
        <w:rPr>
          <w:rFonts w:ascii="Times New Roman" w:hAnsi="Times New Roman"/>
          <w:sz w:val="24"/>
          <w:szCs w:val="24"/>
          <w:lang w:eastAsia="pl-PL"/>
        </w:rPr>
        <w:t xml:space="preserve">unków: Wykonawca spełni warunek </w:t>
      </w:r>
      <w:r w:rsidR="0089723F">
        <w:rPr>
          <w:rFonts w:ascii="Times New Roman" w:hAnsi="Times New Roman"/>
          <w:sz w:val="24"/>
          <w:szCs w:val="24"/>
          <w:lang w:eastAsia="pl-PL"/>
        </w:rPr>
        <w:t>jeśli wykaże</w:t>
      </w:r>
      <w:r w:rsidR="00AF2C52">
        <w:rPr>
          <w:rFonts w:ascii="Times New Roman" w:hAnsi="Times New Roman"/>
          <w:sz w:val="24"/>
          <w:szCs w:val="24"/>
          <w:lang w:eastAsia="pl-PL"/>
        </w:rPr>
        <w:t>,</w:t>
      </w:r>
      <w:r w:rsidR="0089723F">
        <w:rPr>
          <w:rFonts w:ascii="Times New Roman" w:hAnsi="Times New Roman"/>
          <w:sz w:val="24"/>
          <w:szCs w:val="24"/>
          <w:lang w:eastAsia="pl-PL"/>
        </w:rPr>
        <w:t xml:space="preserve"> że posiada aktualną koncesję </w:t>
      </w:r>
      <w:r w:rsidR="00764A22">
        <w:rPr>
          <w:rFonts w:ascii="Times New Roman" w:hAnsi="Times New Roman"/>
          <w:sz w:val="24"/>
          <w:szCs w:val="24"/>
          <w:lang w:eastAsia="pl-PL"/>
        </w:rPr>
        <w:t xml:space="preserve">  </w:t>
      </w:r>
      <w:r w:rsidR="0089723F">
        <w:rPr>
          <w:rFonts w:ascii="Times New Roman" w:hAnsi="Times New Roman"/>
          <w:sz w:val="24"/>
          <w:szCs w:val="24"/>
          <w:lang w:eastAsia="pl-PL"/>
        </w:rPr>
        <w:t>na prowadzenie działalności gospodarczej w zakresie obrotu paliwami ciekłymi zgodnie z Ustawą z dnia 10 kwietnia  1997r. Prawo energetyczne</w:t>
      </w:r>
      <w:r w:rsidR="00AC320C">
        <w:rPr>
          <w:rFonts w:ascii="Times New Roman" w:hAnsi="Times New Roman"/>
          <w:sz w:val="24"/>
          <w:szCs w:val="24"/>
          <w:lang w:eastAsia="pl-PL"/>
        </w:rPr>
        <w:t xml:space="preserve"> </w:t>
      </w:r>
      <w:r w:rsidR="0089723F">
        <w:rPr>
          <w:rFonts w:ascii="Times New Roman" w:hAnsi="Times New Roman"/>
          <w:sz w:val="24"/>
          <w:szCs w:val="24"/>
          <w:lang w:eastAsia="pl-PL"/>
        </w:rPr>
        <w:t>(</w:t>
      </w:r>
      <w:proofErr w:type="spellStart"/>
      <w:r w:rsidR="0089723F">
        <w:rPr>
          <w:rFonts w:ascii="Times New Roman" w:hAnsi="Times New Roman"/>
          <w:sz w:val="24"/>
          <w:szCs w:val="24"/>
          <w:lang w:eastAsia="pl-PL"/>
        </w:rPr>
        <w:t>t.j</w:t>
      </w:r>
      <w:proofErr w:type="spellEnd"/>
      <w:r w:rsidR="0089723F">
        <w:rPr>
          <w:rFonts w:ascii="Times New Roman" w:hAnsi="Times New Roman"/>
          <w:sz w:val="24"/>
          <w:szCs w:val="24"/>
          <w:lang w:eastAsia="pl-PL"/>
        </w:rPr>
        <w:t>. Dz.U. z 202</w:t>
      </w:r>
      <w:r w:rsidR="00344A54">
        <w:rPr>
          <w:rFonts w:ascii="Times New Roman" w:hAnsi="Times New Roman"/>
          <w:sz w:val="24"/>
          <w:szCs w:val="24"/>
          <w:lang w:eastAsia="pl-PL"/>
        </w:rPr>
        <w:t>4</w:t>
      </w:r>
      <w:r w:rsidR="0089723F">
        <w:rPr>
          <w:rFonts w:ascii="Times New Roman" w:hAnsi="Times New Roman"/>
          <w:sz w:val="24"/>
          <w:szCs w:val="24"/>
          <w:lang w:eastAsia="pl-PL"/>
        </w:rPr>
        <w:t xml:space="preserve">r. poz. </w:t>
      </w:r>
      <w:r w:rsidR="00344A54">
        <w:rPr>
          <w:rFonts w:ascii="Times New Roman" w:hAnsi="Times New Roman"/>
          <w:sz w:val="24"/>
          <w:szCs w:val="24"/>
          <w:lang w:eastAsia="pl-PL"/>
        </w:rPr>
        <w:t>266</w:t>
      </w:r>
      <w:r w:rsidR="0089723F">
        <w:rPr>
          <w:rFonts w:ascii="Times New Roman" w:hAnsi="Times New Roman"/>
          <w:sz w:val="24"/>
          <w:szCs w:val="24"/>
          <w:lang w:eastAsia="pl-PL"/>
        </w:rPr>
        <w:t xml:space="preserve"> ze zm.)</w:t>
      </w:r>
    </w:p>
    <w:p w14:paraId="25ED0CEE" w14:textId="77777777" w:rsidR="00306933" w:rsidRDefault="00306933" w:rsidP="00ED4226">
      <w:pPr>
        <w:pStyle w:val="Akapitzlist"/>
        <w:numPr>
          <w:ilvl w:val="0"/>
          <w:numId w:val="10"/>
        </w:numPr>
        <w:tabs>
          <w:tab w:val="left" w:pos="284"/>
        </w:tabs>
        <w:suppressAutoHyphens/>
        <w:spacing w:after="0" w:line="360" w:lineRule="auto"/>
        <w:ind w:left="567" w:hanging="283"/>
        <w:jc w:val="both"/>
        <w:rPr>
          <w:rFonts w:ascii="Times New Roman" w:hAnsi="Times New Roman"/>
          <w:b/>
          <w:sz w:val="24"/>
          <w:szCs w:val="24"/>
          <w:lang w:eastAsia="pl-PL"/>
        </w:rPr>
      </w:pPr>
      <w:r>
        <w:rPr>
          <w:rFonts w:ascii="Times New Roman" w:hAnsi="Times New Roman"/>
          <w:b/>
          <w:sz w:val="24"/>
          <w:szCs w:val="24"/>
          <w:lang w:eastAsia="pl-PL"/>
        </w:rPr>
        <w:t>sytuacji ekonomicznej lub finansowej:</w:t>
      </w:r>
    </w:p>
    <w:p w14:paraId="7F340099" w14:textId="52EF7396" w:rsidR="00DE52EF" w:rsidRPr="00DE52EF" w:rsidRDefault="00DE52EF" w:rsidP="00ED4226">
      <w:pPr>
        <w:tabs>
          <w:tab w:val="left" w:pos="567"/>
        </w:tabs>
        <w:suppressAutoHyphens/>
        <w:spacing w:after="0" w:line="360" w:lineRule="auto"/>
        <w:ind w:left="567"/>
        <w:jc w:val="both"/>
        <w:rPr>
          <w:rFonts w:ascii="Times New Roman" w:hAnsi="Times New Roman"/>
          <w:sz w:val="24"/>
          <w:szCs w:val="24"/>
        </w:rPr>
      </w:pPr>
      <w:r w:rsidRPr="00DE52EF">
        <w:rPr>
          <w:rFonts w:ascii="Times New Roman" w:hAnsi="Times New Roman"/>
          <w:sz w:val="24"/>
          <w:szCs w:val="24"/>
        </w:rPr>
        <w:t>Określenie warunków: Zamawiający nie wyznacza szczegółowych warunków w tym zakresie.</w:t>
      </w:r>
    </w:p>
    <w:p w14:paraId="688AA6D6" w14:textId="77777777" w:rsidR="00306933" w:rsidRPr="00DE52EF" w:rsidRDefault="00306933" w:rsidP="00ED4226">
      <w:pPr>
        <w:pStyle w:val="Akapitzlist"/>
        <w:numPr>
          <w:ilvl w:val="0"/>
          <w:numId w:val="10"/>
        </w:numPr>
        <w:tabs>
          <w:tab w:val="left" w:pos="284"/>
        </w:tabs>
        <w:suppressAutoHyphens/>
        <w:spacing w:after="0" w:line="360" w:lineRule="auto"/>
        <w:ind w:left="567" w:hanging="283"/>
        <w:jc w:val="both"/>
        <w:rPr>
          <w:rFonts w:ascii="Times New Roman" w:hAnsi="Times New Roman"/>
          <w:b/>
          <w:i/>
          <w:sz w:val="24"/>
          <w:szCs w:val="24"/>
        </w:rPr>
      </w:pPr>
      <w:r>
        <w:rPr>
          <w:rFonts w:ascii="Times New Roman" w:hAnsi="Times New Roman"/>
          <w:b/>
          <w:sz w:val="24"/>
          <w:szCs w:val="24"/>
        </w:rPr>
        <w:t>zdolności technicznej lub zawodowej:</w:t>
      </w:r>
    </w:p>
    <w:p w14:paraId="4E972771" w14:textId="06D9187E" w:rsidR="00DE52EF" w:rsidRDefault="00DE52EF" w:rsidP="00ED4226">
      <w:pPr>
        <w:tabs>
          <w:tab w:val="left" w:pos="567"/>
        </w:tabs>
        <w:suppressAutoHyphens/>
        <w:spacing w:after="0" w:line="360" w:lineRule="auto"/>
        <w:ind w:left="567"/>
        <w:jc w:val="both"/>
        <w:rPr>
          <w:rFonts w:ascii="Times New Roman" w:hAnsi="Times New Roman"/>
          <w:sz w:val="24"/>
          <w:szCs w:val="24"/>
        </w:rPr>
      </w:pPr>
      <w:r>
        <w:rPr>
          <w:rFonts w:ascii="Times New Roman" w:hAnsi="Times New Roman"/>
          <w:sz w:val="24"/>
          <w:szCs w:val="24"/>
        </w:rPr>
        <w:t>Określenie warunków:</w:t>
      </w:r>
      <w:r w:rsidR="00AF2C52">
        <w:rPr>
          <w:rFonts w:ascii="Times New Roman" w:hAnsi="Times New Roman"/>
          <w:sz w:val="24"/>
          <w:szCs w:val="24"/>
        </w:rPr>
        <w:t xml:space="preserve"> Wykonawca spełni warunek jeśli wykaże, że dysponuje </w:t>
      </w:r>
      <w:r w:rsidR="006142D7">
        <w:rPr>
          <w:rFonts w:ascii="Times New Roman" w:hAnsi="Times New Roman"/>
          <w:sz w:val="24"/>
          <w:szCs w:val="24"/>
        </w:rPr>
        <w:t>co najmniej jedną stacją paliw położoną na terenie miasta Lubań, która oferuje wszystkie rodzaje pali</w:t>
      </w:r>
      <w:r w:rsidR="0041598C">
        <w:rPr>
          <w:rFonts w:ascii="Times New Roman" w:hAnsi="Times New Roman"/>
          <w:sz w:val="24"/>
          <w:szCs w:val="24"/>
        </w:rPr>
        <w:t>w będące przedmiotem zamówienia, która jest</w:t>
      </w:r>
      <w:r w:rsidR="006142D7">
        <w:rPr>
          <w:rFonts w:ascii="Times New Roman" w:hAnsi="Times New Roman"/>
          <w:sz w:val="24"/>
          <w:szCs w:val="24"/>
        </w:rPr>
        <w:t xml:space="preserve"> czynna całodobowo.</w:t>
      </w:r>
      <w:r w:rsidR="00AF2C52">
        <w:rPr>
          <w:rFonts w:ascii="Times New Roman" w:hAnsi="Times New Roman"/>
          <w:sz w:val="24"/>
          <w:szCs w:val="24"/>
        </w:rPr>
        <w:t xml:space="preserve"> </w:t>
      </w:r>
      <w:r w:rsidRPr="00DE52EF">
        <w:rPr>
          <w:rFonts w:ascii="Times New Roman" w:hAnsi="Times New Roman"/>
          <w:sz w:val="24"/>
          <w:szCs w:val="24"/>
        </w:rPr>
        <w:t xml:space="preserve"> </w:t>
      </w:r>
    </w:p>
    <w:p w14:paraId="3A8CCE8C" w14:textId="2CDE812A" w:rsidR="00660EF5" w:rsidRDefault="00660EF5" w:rsidP="00ED4226">
      <w:pPr>
        <w:pStyle w:val="Akapitzlist"/>
        <w:numPr>
          <w:ilvl w:val="1"/>
          <w:numId w:val="9"/>
        </w:numPr>
        <w:tabs>
          <w:tab w:val="left" w:pos="567"/>
        </w:tabs>
        <w:suppressAutoHyphens/>
        <w:spacing w:after="0" w:line="360" w:lineRule="auto"/>
        <w:ind w:left="567" w:hanging="567"/>
        <w:jc w:val="both"/>
        <w:rPr>
          <w:rFonts w:ascii="Times New Roman" w:hAnsi="Times New Roman"/>
          <w:sz w:val="24"/>
          <w:szCs w:val="24"/>
        </w:rPr>
      </w:pPr>
      <w:r>
        <w:rPr>
          <w:rFonts w:ascii="Times New Roman" w:hAnsi="Times New Roman"/>
          <w:sz w:val="24"/>
          <w:szCs w:val="24"/>
        </w:rPr>
        <w:t>Zamawiaj</w:t>
      </w:r>
      <w:r w:rsidR="00CB758D">
        <w:rPr>
          <w:rFonts w:ascii="Times New Roman" w:hAnsi="Times New Roman"/>
          <w:sz w:val="24"/>
          <w:szCs w:val="24"/>
        </w:rPr>
        <w:t>ą</w:t>
      </w:r>
      <w:r>
        <w:rPr>
          <w:rFonts w:ascii="Times New Roman" w:hAnsi="Times New Roman"/>
          <w:sz w:val="24"/>
          <w:szCs w:val="24"/>
        </w:rPr>
        <w:t>cy, w stosunku do Wykonawców wspólnie ubiegających się o udzielenie</w:t>
      </w:r>
      <w:r w:rsidR="00CB758D">
        <w:rPr>
          <w:rFonts w:ascii="Times New Roman" w:hAnsi="Times New Roman"/>
          <w:sz w:val="24"/>
          <w:szCs w:val="24"/>
        </w:rPr>
        <w:t xml:space="preserve"> zamówienia, w odniesieniu do warunku dotyczącego zdolności technicznej lub zawodowej – dopuszcza łączne spełnienie warunku przez Wykonawców.</w:t>
      </w:r>
    </w:p>
    <w:p w14:paraId="1ECCAB90" w14:textId="2B206611" w:rsidR="00CB758D" w:rsidRPr="00660EF5" w:rsidRDefault="00CB758D" w:rsidP="00ED4226">
      <w:pPr>
        <w:pStyle w:val="Akapitzlist"/>
        <w:numPr>
          <w:ilvl w:val="1"/>
          <w:numId w:val="9"/>
        </w:numPr>
        <w:tabs>
          <w:tab w:val="left" w:pos="567"/>
        </w:tabs>
        <w:suppressAutoHyphens/>
        <w:spacing w:after="0" w:line="360" w:lineRule="auto"/>
        <w:ind w:left="567" w:hanging="567"/>
        <w:jc w:val="both"/>
        <w:rPr>
          <w:rFonts w:ascii="Times New Roman" w:hAnsi="Times New Roman"/>
          <w:sz w:val="24"/>
          <w:szCs w:val="24"/>
        </w:rPr>
      </w:pPr>
      <w:r>
        <w:rPr>
          <w:rFonts w:ascii="Times New Roman" w:hAnsi="Times New Roman"/>
          <w:sz w:val="24"/>
          <w:szCs w:val="24"/>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0525AC20" w14:textId="11B660E2" w:rsidR="00306933" w:rsidRPr="00764A22" w:rsidRDefault="00D828FC" w:rsidP="00ED4226">
      <w:pPr>
        <w:pStyle w:val="Akapitzlist"/>
        <w:numPr>
          <w:ilvl w:val="0"/>
          <w:numId w:val="1"/>
        </w:numPr>
        <w:shd w:val="clear" w:color="auto" w:fill="D9D9D9" w:themeFill="background1" w:themeFillShade="D9"/>
        <w:suppressAutoHyphens/>
        <w:spacing w:before="120" w:after="0" w:line="360" w:lineRule="auto"/>
        <w:jc w:val="both"/>
        <w:rPr>
          <w:rFonts w:ascii="Times New Roman" w:hAnsi="Times New Roman"/>
          <w:sz w:val="24"/>
          <w:szCs w:val="24"/>
        </w:rPr>
      </w:pPr>
      <w:r w:rsidRPr="00764A22">
        <w:rPr>
          <w:rFonts w:ascii="Times New Roman" w:eastAsia="Times New Roman" w:hAnsi="Times New Roman"/>
          <w:b/>
          <w:bCs/>
          <w:sz w:val="24"/>
          <w:szCs w:val="24"/>
          <w:lang w:eastAsia="pl-PL"/>
        </w:rPr>
        <w:t>Podstawy wykluczenia:</w:t>
      </w:r>
    </w:p>
    <w:p w14:paraId="6DE96CFA" w14:textId="134975A7" w:rsidR="00306933" w:rsidRDefault="00306933" w:rsidP="00ED4226">
      <w:pPr>
        <w:numPr>
          <w:ilvl w:val="0"/>
          <w:numId w:val="11"/>
        </w:numPr>
        <w:shd w:val="clear" w:color="auto" w:fill="FFFFFF"/>
        <w:tabs>
          <w:tab w:val="left" w:pos="567"/>
        </w:tabs>
        <w:suppressAutoHyphens/>
        <w:spacing w:after="0" w:line="360" w:lineRule="auto"/>
        <w:ind w:left="567" w:hanging="567"/>
        <w:contextualSpacing/>
        <w:jc w:val="both"/>
        <w:rPr>
          <w:rFonts w:ascii="Times New Roman" w:hAnsi="Times New Roman"/>
          <w:sz w:val="24"/>
          <w:szCs w:val="24"/>
        </w:rPr>
      </w:pPr>
      <w:r>
        <w:rPr>
          <w:rFonts w:ascii="Times New Roman" w:hAnsi="Times New Roman"/>
          <w:sz w:val="24"/>
          <w:szCs w:val="24"/>
        </w:rPr>
        <w:t xml:space="preserve">Z postępowania o udzielenie zamówienia wyklucza się </w:t>
      </w:r>
      <w:r w:rsidR="00D828FC">
        <w:rPr>
          <w:rFonts w:ascii="Times New Roman" w:hAnsi="Times New Roman"/>
          <w:sz w:val="24"/>
          <w:szCs w:val="24"/>
        </w:rPr>
        <w:t>Wykonawcę</w:t>
      </w:r>
      <w:r>
        <w:rPr>
          <w:rFonts w:ascii="Times New Roman" w:hAnsi="Times New Roman"/>
          <w:sz w:val="24"/>
          <w:szCs w:val="24"/>
        </w:rPr>
        <w:t xml:space="preserve">, w stosunku do którego zachodzi którakolwiek z okoliczności, o których mowa w art. 108 </w:t>
      </w:r>
      <w:r w:rsidR="00311CF2">
        <w:rPr>
          <w:rFonts w:ascii="Times New Roman" w:hAnsi="Times New Roman"/>
          <w:sz w:val="24"/>
          <w:szCs w:val="24"/>
        </w:rPr>
        <w:t xml:space="preserve"> ust. 1 </w:t>
      </w:r>
      <w:r w:rsidR="00A0269A">
        <w:rPr>
          <w:rFonts w:ascii="Times New Roman" w:hAnsi="Times New Roman"/>
          <w:sz w:val="24"/>
          <w:szCs w:val="24"/>
        </w:rPr>
        <w:t>U</w:t>
      </w:r>
      <w:r>
        <w:rPr>
          <w:rFonts w:ascii="Times New Roman" w:hAnsi="Times New Roman"/>
          <w:sz w:val="24"/>
          <w:szCs w:val="24"/>
        </w:rPr>
        <w:t>stawy</w:t>
      </w:r>
      <w:r w:rsidR="00ED4226">
        <w:rPr>
          <w:rFonts w:ascii="Times New Roman" w:hAnsi="Times New Roman"/>
          <w:sz w:val="24"/>
          <w:szCs w:val="24"/>
        </w:rPr>
        <w:t>:</w:t>
      </w:r>
    </w:p>
    <w:p w14:paraId="4761AFF2" w14:textId="77777777" w:rsidR="003C1203" w:rsidRPr="003C1203" w:rsidRDefault="003C1203" w:rsidP="00ED4226">
      <w:pPr>
        <w:pStyle w:val="Tekstpodstawowy2"/>
        <w:suppressAutoHyphens/>
        <w:spacing w:after="0" w:line="360" w:lineRule="auto"/>
        <w:ind w:left="567" w:hanging="283"/>
        <w:rPr>
          <w:rFonts w:ascii="Times New Roman" w:hAnsi="Times New Roman"/>
          <w:b/>
          <w:sz w:val="24"/>
          <w:szCs w:val="24"/>
        </w:rPr>
      </w:pPr>
      <w:r w:rsidRPr="003C1203">
        <w:rPr>
          <w:rFonts w:ascii="Times New Roman" w:hAnsi="Times New Roman"/>
          <w:b/>
          <w:sz w:val="24"/>
          <w:szCs w:val="24"/>
        </w:rPr>
        <w:t>1)</w:t>
      </w:r>
      <w:r w:rsidRPr="003C1203">
        <w:rPr>
          <w:rFonts w:ascii="Times New Roman" w:hAnsi="Times New Roman"/>
          <w:sz w:val="24"/>
          <w:szCs w:val="24"/>
        </w:rPr>
        <w:tab/>
        <w:t>będącego osobą fizyczną, którego prawomocnie skazano za przestępstwo:</w:t>
      </w:r>
    </w:p>
    <w:p w14:paraId="09A7C4C3" w14:textId="6BF95898" w:rsidR="003C1203" w:rsidRPr="003C1203" w:rsidRDefault="003C1203" w:rsidP="00ED4226">
      <w:pPr>
        <w:pStyle w:val="Tekstpodstawowy2"/>
        <w:suppressAutoHyphens/>
        <w:spacing w:after="0" w:line="360" w:lineRule="auto"/>
        <w:ind w:left="567"/>
        <w:jc w:val="both"/>
        <w:rPr>
          <w:rFonts w:ascii="Times New Roman" w:hAnsi="Times New Roman"/>
          <w:b/>
          <w:sz w:val="24"/>
          <w:szCs w:val="24"/>
        </w:rPr>
      </w:pPr>
      <w:r w:rsidRPr="003C1203">
        <w:rPr>
          <w:rFonts w:ascii="Times New Roman" w:hAnsi="Times New Roman"/>
          <w:b/>
          <w:sz w:val="24"/>
          <w:szCs w:val="24"/>
        </w:rPr>
        <w:t xml:space="preserve">a) </w:t>
      </w:r>
      <w:r w:rsidRPr="003C1203">
        <w:rPr>
          <w:rFonts w:ascii="Times New Roman" w:hAnsi="Times New Roman"/>
          <w:sz w:val="24"/>
          <w:szCs w:val="24"/>
        </w:rPr>
        <w:t>udziału w zorganizowanej grupie przestępczej albo związku mającym na celu popełnienie przestępstwa lub przestępstwa skarbowego, o którym mowa w art. 258 Kodeksu karnego,</w:t>
      </w:r>
    </w:p>
    <w:p w14:paraId="04342B42" w14:textId="491FBE1B" w:rsidR="003C1203" w:rsidRPr="003C1203" w:rsidRDefault="003C1203" w:rsidP="00ED4226">
      <w:pPr>
        <w:pStyle w:val="Tekstpodstawowy2"/>
        <w:suppressAutoHyphens/>
        <w:spacing w:after="0" w:line="360" w:lineRule="auto"/>
        <w:ind w:left="567"/>
        <w:jc w:val="both"/>
        <w:rPr>
          <w:rFonts w:ascii="Times New Roman" w:hAnsi="Times New Roman"/>
          <w:b/>
          <w:sz w:val="24"/>
          <w:szCs w:val="24"/>
        </w:rPr>
      </w:pPr>
      <w:r w:rsidRPr="003C1203">
        <w:rPr>
          <w:rFonts w:ascii="Times New Roman" w:hAnsi="Times New Roman"/>
          <w:b/>
          <w:sz w:val="24"/>
          <w:szCs w:val="24"/>
        </w:rPr>
        <w:t>b)</w:t>
      </w:r>
      <w:r>
        <w:rPr>
          <w:rFonts w:ascii="Times New Roman" w:hAnsi="Times New Roman"/>
          <w:sz w:val="24"/>
          <w:szCs w:val="24"/>
        </w:rPr>
        <w:t xml:space="preserve"> </w:t>
      </w:r>
      <w:r w:rsidRPr="003C1203">
        <w:rPr>
          <w:rFonts w:ascii="Times New Roman" w:hAnsi="Times New Roman"/>
          <w:sz w:val="24"/>
          <w:szCs w:val="24"/>
        </w:rPr>
        <w:t>handlu ludźmi, o którym mowa w art. 189a Kodeksu karnego,</w:t>
      </w:r>
    </w:p>
    <w:p w14:paraId="34351D82" w14:textId="0CB879A5" w:rsidR="003C1203" w:rsidRPr="003C1203" w:rsidRDefault="003C1203" w:rsidP="00ED4226">
      <w:pPr>
        <w:pStyle w:val="Tekstpodstawowy2"/>
        <w:suppressAutoHyphens/>
        <w:spacing w:after="0" w:line="360" w:lineRule="auto"/>
        <w:ind w:left="567"/>
        <w:jc w:val="both"/>
        <w:rPr>
          <w:rFonts w:ascii="Times New Roman" w:hAnsi="Times New Roman"/>
          <w:b/>
          <w:sz w:val="24"/>
          <w:szCs w:val="24"/>
        </w:rPr>
      </w:pPr>
      <w:r w:rsidRPr="003C1203">
        <w:rPr>
          <w:rFonts w:ascii="Times New Roman" w:hAnsi="Times New Roman"/>
          <w:b/>
          <w:sz w:val="24"/>
          <w:szCs w:val="24"/>
        </w:rPr>
        <w:t>c)</w:t>
      </w:r>
      <w:r>
        <w:rPr>
          <w:rFonts w:ascii="Times New Roman" w:hAnsi="Times New Roman"/>
          <w:sz w:val="24"/>
          <w:szCs w:val="24"/>
        </w:rPr>
        <w:t xml:space="preserve"> </w:t>
      </w:r>
      <w:r w:rsidRPr="003C1203">
        <w:rPr>
          <w:rFonts w:ascii="Times New Roman" w:hAnsi="Times New Roman"/>
          <w:sz w:val="24"/>
          <w:szCs w:val="24"/>
        </w:rPr>
        <w:t>o którym mowa w art. 228-230a, art. 250a Kodeksu karnego lub w art. 46 lub art. 48 ustawy z dnia 25 czerwca 2010 r. o sporcie,</w:t>
      </w:r>
    </w:p>
    <w:p w14:paraId="74B9E2C8" w14:textId="7C208841" w:rsidR="003C1203" w:rsidRPr="003C1203" w:rsidRDefault="003C1203" w:rsidP="00ED4226">
      <w:pPr>
        <w:pStyle w:val="Tekstpodstawowy2"/>
        <w:suppressAutoHyphens/>
        <w:spacing w:after="0" w:line="360" w:lineRule="auto"/>
        <w:ind w:left="567"/>
        <w:jc w:val="both"/>
        <w:rPr>
          <w:rFonts w:ascii="Times New Roman" w:hAnsi="Times New Roman"/>
          <w:b/>
          <w:sz w:val="24"/>
          <w:szCs w:val="24"/>
        </w:rPr>
      </w:pPr>
      <w:r w:rsidRPr="003C1203">
        <w:rPr>
          <w:rFonts w:ascii="Times New Roman" w:hAnsi="Times New Roman"/>
          <w:b/>
          <w:sz w:val="24"/>
          <w:szCs w:val="24"/>
        </w:rPr>
        <w:t>d)</w:t>
      </w:r>
      <w:r>
        <w:rPr>
          <w:rFonts w:ascii="Times New Roman" w:hAnsi="Times New Roman"/>
          <w:sz w:val="24"/>
          <w:szCs w:val="24"/>
        </w:rPr>
        <w:t xml:space="preserve"> </w:t>
      </w:r>
      <w:r w:rsidRPr="003C1203">
        <w:rPr>
          <w:rFonts w:ascii="Times New Roman" w:hAnsi="Times New Roman"/>
          <w:sz w:val="24"/>
          <w:szCs w:val="24"/>
        </w:rPr>
        <w:t xml:space="preserve">finansowania przestępstwa o charakterze terrorystycznym, o którym mowa w art. 165a Kodeksu karnego, lub przestępstwo udaremniania lub utrudniania stwierdzenia przestępnego </w:t>
      </w:r>
      <w:r w:rsidRPr="003C1203">
        <w:rPr>
          <w:rFonts w:ascii="Times New Roman" w:hAnsi="Times New Roman"/>
          <w:sz w:val="24"/>
          <w:szCs w:val="24"/>
        </w:rPr>
        <w:lastRenderedPageBreak/>
        <w:t>pochodzenia pieniędzy lub ukrywania ich pochodzenia, o którym mowa w art. 299 Kodeksu karnego,</w:t>
      </w:r>
    </w:p>
    <w:p w14:paraId="1A3E1BB4" w14:textId="433082F4" w:rsidR="003C1203" w:rsidRPr="003C1203" w:rsidRDefault="003C1203" w:rsidP="00ED4226">
      <w:pPr>
        <w:pStyle w:val="Tekstpodstawowy2"/>
        <w:suppressAutoHyphens/>
        <w:spacing w:after="0" w:line="360" w:lineRule="auto"/>
        <w:ind w:left="567"/>
        <w:jc w:val="both"/>
        <w:rPr>
          <w:rFonts w:ascii="Times New Roman" w:hAnsi="Times New Roman"/>
          <w:b/>
          <w:sz w:val="24"/>
          <w:szCs w:val="24"/>
        </w:rPr>
      </w:pPr>
      <w:r w:rsidRPr="003C1203">
        <w:rPr>
          <w:rFonts w:ascii="Times New Roman" w:hAnsi="Times New Roman"/>
          <w:b/>
          <w:sz w:val="24"/>
          <w:szCs w:val="24"/>
        </w:rPr>
        <w:t>e)</w:t>
      </w:r>
      <w:r>
        <w:rPr>
          <w:rFonts w:ascii="Times New Roman" w:hAnsi="Times New Roman"/>
          <w:sz w:val="24"/>
          <w:szCs w:val="24"/>
        </w:rPr>
        <w:t xml:space="preserve"> </w:t>
      </w:r>
      <w:r w:rsidRPr="003C1203">
        <w:rPr>
          <w:rFonts w:ascii="Times New Roman" w:hAnsi="Times New Roman"/>
          <w:sz w:val="24"/>
          <w:szCs w:val="24"/>
        </w:rPr>
        <w:t>o charakterze terrorystycznym, o którym mowa w art. 115 § 20 Kodeksu karnego, lub mające na celu popełnienie tego przestępstwa,</w:t>
      </w:r>
    </w:p>
    <w:p w14:paraId="5BB98468" w14:textId="605D7A2C" w:rsidR="003C1203" w:rsidRPr="003C1203" w:rsidRDefault="003C1203" w:rsidP="00ED4226">
      <w:pPr>
        <w:pStyle w:val="Tekstpodstawowy2"/>
        <w:suppressAutoHyphens/>
        <w:spacing w:after="0" w:line="360" w:lineRule="auto"/>
        <w:ind w:left="567"/>
        <w:jc w:val="both"/>
        <w:rPr>
          <w:rFonts w:ascii="Times New Roman" w:hAnsi="Times New Roman"/>
          <w:b/>
          <w:sz w:val="24"/>
          <w:szCs w:val="24"/>
        </w:rPr>
      </w:pPr>
      <w:r w:rsidRPr="003C1203">
        <w:rPr>
          <w:rFonts w:ascii="Times New Roman" w:hAnsi="Times New Roman"/>
          <w:b/>
          <w:sz w:val="24"/>
          <w:szCs w:val="24"/>
        </w:rPr>
        <w:t>f)</w:t>
      </w:r>
      <w:r>
        <w:rPr>
          <w:rFonts w:ascii="Times New Roman" w:hAnsi="Times New Roman"/>
          <w:sz w:val="24"/>
          <w:szCs w:val="24"/>
        </w:rPr>
        <w:t xml:space="preserve"> </w:t>
      </w:r>
      <w:r w:rsidRPr="003C1203">
        <w:rPr>
          <w:rFonts w:ascii="Times New Roman" w:hAnsi="Times New Roman"/>
          <w:sz w:val="24"/>
          <w:szCs w:val="24"/>
        </w:rPr>
        <w:t>powierzenia wykonywania pracy małoletniemu cudzoziemcowi, o którym mowa w art. 9 ust. 2 ustawy z dnia 15 czerwca 2012 r. o skutkach powierzania wykonywania pracy cudzoziemcom przebywającym wbrew przepisom na terytorium Rzeczpospolitej Polskiej (Dz. U. poz. 769),</w:t>
      </w:r>
    </w:p>
    <w:p w14:paraId="77197693" w14:textId="4F7E3896" w:rsidR="003C1203" w:rsidRPr="003C1203" w:rsidRDefault="003C1203" w:rsidP="00ED4226">
      <w:pPr>
        <w:pStyle w:val="Tekstpodstawowy2"/>
        <w:suppressAutoHyphens/>
        <w:spacing w:after="0" w:line="360" w:lineRule="auto"/>
        <w:ind w:left="567"/>
        <w:jc w:val="both"/>
        <w:rPr>
          <w:rFonts w:ascii="Times New Roman" w:hAnsi="Times New Roman"/>
          <w:b/>
          <w:sz w:val="24"/>
          <w:szCs w:val="24"/>
        </w:rPr>
      </w:pPr>
      <w:r w:rsidRPr="003C1203">
        <w:rPr>
          <w:rFonts w:ascii="Times New Roman" w:hAnsi="Times New Roman"/>
          <w:b/>
          <w:sz w:val="24"/>
          <w:szCs w:val="24"/>
        </w:rPr>
        <w:t>g)</w:t>
      </w:r>
      <w:r>
        <w:rPr>
          <w:rFonts w:ascii="Times New Roman" w:hAnsi="Times New Roman"/>
          <w:sz w:val="24"/>
          <w:szCs w:val="24"/>
        </w:rPr>
        <w:t xml:space="preserve"> </w:t>
      </w:r>
      <w:r w:rsidRPr="003C1203">
        <w:rPr>
          <w:rFonts w:ascii="Times New Roman" w:hAnsi="Times New Roman"/>
          <w:sz w:val="24"/>
          <w:szCs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187CE21" w14:textId="78168B28" w:rsidR="003C1203" w:rsidRPr="003C1203" w:rsidRDefault="003C1203" w:rsidP="00ED4226">
      <w:pPr>
        <w:pStyle w:val="Tekstpodstawowy2"/>
        <w:suppressAutoHyphens/>
        <w:spacing w:after="0" w:line="360" w:lineRule="auto"/>
        <w:ind w:left="567"/>
        <w:jc w:val="both"/>
        <w:rPr>
          <w:rFonts w:ascii="Times New Roman" w:hAnsi="Times New Roman"/>
          <w:b/>
          <w:sz w:val="24"/>
          <w:szCs w:val="24"/>
        </w:rPr>
      </w:pPr>
      <w:r w:rsidRPr="003C1203">
        <w:rPr>
          <w:rFonts w:ascii="Times New Roman" w:hAnsi="Times New Roman"/>
          <w:b/>
          <w:sz w:val="24"/>
          <w:szCs w:val="24"/>
        </w:rPr>
        <w:t>h)</w:t>
      </w:r>
      <w:r>
        <w:rPr>
          <w:rFonts w:ascii="Times New Roman" w:hAnsi="Times New Roman"/>
          <w:sz w:val="24"/>
          <w:szCs w:val="24"/>
        </w:rPr>
        <w:t xml:space="preserve"> </w:t>
      </w:r>
      <w:r w:rsidRPr="003C1203">
        <w:rPr>
          <w:rFonts w:ascii="Times New Roman" w:hAnsi="Times New Roman"/>
          <w:sz w:val="24"/>
          <w:szCs w:val="24"/>
        </w:rPr>
        <w:t>o którym mowa w art. 9 ust. 1 i 3 lub art. 10 ustawy z dnia 15 czerwca 2012 r. o skutkach powierzania wykonywania pracy cudzoziemcom przebywającym wbrew przepisom na terytorium Rzeczpospolitej Polskiej</w:t>
      </w:r>
      <w:r>
        <w:rPr>
          <w:rFonts w:ascii="Times New Roman" w:hAnsi="Times New Roman"/>
          <w:sz w:val="24"/>
          <w:szCs w:val="24"/>
        </w:rPr>
        <w:t xml:space="preserve"> </w:t>
      </w:r>
      <w:r w:rsidRPr="003C1203">
        <w:rPr>
          <w:rFonts w:ascii="Times New Roman" w:hAnsi="Times New Roman"/>
          <w:sz w:val="24"/>
          <w:szCs w:val="24"/>
        </w:rPr>
        <w:t>- lub za odpowiedni czyn zabroniony określony w przepisach prawa obcego;</w:t>
      </w:r>
    </w:p>
    <w:p w14:paraId="6A746E33" w14:textId="37FFC3CE" w:rsidR="003C1203" w:rsidRPr="003C1203" w:rsidRDefault="003C1203" w:rsidP="00ED4226">
      <w:pPr>
        <w:pStyle w:val="Tekstpodstawowy2"/>
        <w:suppressAutoHyphens/>
        <w:spacing w:after="0" w:line="360" w:lineRule="auto"/>
        <w:ind w:left="567" w:hanging="283"/>
        <w:jc w:val="both"/>
        <w:rPr>
          <w:rFonts w:ascii="Times New Roman" w:hAnsi="Times New Roman"/>
          <w:b/>
          <w:sz w:val="24"/>
          <w:szCs w:val="24"/>
        </w:rPr>
      </w:pPr>
      <w:r w:rsidRPr="003C1203">
        <w:rPr>
          <w:rFonts w:ascii="Times New Roman" w:hAnsi="Times New Roman"/>
          <w:b/>
          <w:sz w:val="24"/>
          <w:szCs w:val="24"/>
        </w:rPr>
        <w:t>2)</w:t>
      </w:r>
      <w:r w:rsidRPr="003C1203">
        <w:rPr>
          <w:rFonts w:ascii="Times New Roman" w:hAnsi="Times New Roman"/>
          <w:sz w:val="24"/>
          <w:szCs w:val="24"/>
        </w:rPr>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1A3CDC2D" w14:textId="549C7D09" w:rsidR="003C1203" w:rsidRPr="003C1203" w:rsidRDefault="003C1203" w:rsidP="00ED4226">
      <w:pPr>
        <w:pStyle w:val="Tekstpodstawowy2"/>
        <w:suppressAutoHyphens/>
        <w:spacing w:after="0" w:line="360" w:lineRule="auto"/>
        <w:ind w:left="567" w:hanging="283"/>
        <w:jc w:val="both"/>
        <w:rPr>
          <w:rFonts w:ascii="Times New Roman" w:hAnsi="Times New Roman"/>
          <w:b/>
          <w:sz w:val="24"/>
          <w:szCs w:val="24"/>
        </w:rPr>
      </w:pPr>
      <w:r w:rsidRPr="003C1203">
        <w:rPr>
          <w:rFonts w:ascii="Times New Roman" w:hAnsi="Times New Roman"/>
          <w:b/>
          <w:sz w:val="24"/>
          <w:szCs w:val="24"/>
        </w:rPr>
        <w:t>3)</w:t>
      </w:r>
      <w:r w:rsidRPr="003C1203">
        <w:rPr>
          <w:rFonts w:ascii="Times New Roman" w:hAnsi="Times New Roman"/>
          <w:sz w:val="24"/>
          <w:szCs w:val="24"/>
        </w:rPr>
        <w:tab/>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w:t>
      </w:r>
    </w:p>
    <w:p w14:paraId="2BD75D73" w14:textId="77777777" w:rsidR="003C1203" w:rsidRPr="003C1203" w:rsidRDefault="003C1203" w:rsidP="00ED4226">
      <w:pPr>
        <w:pStyle w:val="Tekstpodstawowy2"/>
        <w:suppressAutoHyphens/>
        <w:spacing w:after="0" w:line="360" w:lineRule="auto"/>
        <w:ind w:left="567"/>
        <w:jc w:val="both"/>
        <w:rPr>
          <w:rFonts w:ascii="Times New Roman" w:hAnsi="Times New Roman"/>
          <w:b/>
          <w:sz w:val="24"/>
          <w:szCs w:val="24"/>
        </w:rPr>
      </w:pPr>
      <w:r w:rsidRPr="003C1203">
        <w:rPr>
          <w:rFonts w:ascii="Times New Roman" w:hAnsi="Times New Roman"/>
          <w:sz w:val="24"/>
          <w:szCs w:val="24"/>
        </w:rPr>
        <w:t xml:space="preserve">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0028D9FA" w14:textId="77777777" w:rsidR="003C1203" w:rsidRPr="003C1203" w:rsidRDefault="003C1203" w:rsidP="00ED4226">
      <w:pPr>
        <w:pStyle w:val="Tekstpodstawowy2"/>
        <w:suppressAutoHyphens/>
        <w:spacing w:after="0" w:line="360" w:lineRule="auto"/>
        <w:ind w:left="567" w:hanging="283"/>
        <w:jc w:val="both"/>
        <w:rPr>
          <w:rFonts w:ascii="Times New Roman" w:hAnsi="Times New Roman"/>
          <w:b/>
          <w:sz w:val="24"/>
          <w:szCs w:val="24"/>
        </w:rPr>
      </w:pPr>
      <w:r w:rsidRPr="003C1203">
        <w:rPr>
          <w:rFonts w:ascii="Times New Roman" w:hAnsi="Times New Roman"/>
          <w:b/>
          <w:sz w:val="24"/>
          <w:szCs w:val="24"/>
        </w:rPr>
        <w:t>4)</w:t>
      </w:r>
      <w:r w:rsidRPr="003C1203">
        <w:rPr>
          <w:rFonts w:ascii="Times New Roman" w:hAnsi="Times New Roman"/>
          <w:sz w:val="24"/>
          <w:szCs w:val="24"/>
        </w:rPr>
        <w:tab/>
        <w:t xml:space="preserve">wobec którego prawomocnie orzeczono zakaz ubiegania się o zamówienia publiczne, </w:t>
      </w:r>
    </w:p>
    <w:p w14:paraId="1B1A57B6" w14:textId="127595AB" w:rsidR="003C1203" w:rsidRPr="003C1203" w:rsidRDefault="003C1203" w:rsidP="00ED4226">
      <w:pPr>
        <w:pStyle w:val="Tekstpodstawowy2"/>
        <w:suppressAutoHyphens/>
        <w:spacing w:after="0" w:line="360" w:lineRule="auto"/>
        <w:ind w:left="567" w:hanging="283"/>
        <w:jc w:val="both"/>
        <w:rPr>
          <w:rFonts w:ascii="Times New Roman" w:hAnsi="Times New Roman"/>
          <w:b/>
          <w:sz w:val="24"/>
          <w:szCs w:val="24"/>
        </w:rPr>
      </w:pPr>
      <w:r w:rsidRPr="003C1203">
        <w:rPr>
          <w:rFonts w:ascii="Times New Roman" w:hAnsi="Times New Roman"/>
          <w:b/>
          <w:sz w:val="24"/>
          <w:szCs w:val="24"/>
        </w:rPr>
        <w:t>5)</w:t>
      </w:r>
      <w:r w:rsidRPr="003C1203">
        <w:rPr>
          <w:rFonts w:ascii="Times New Roman" w:hAnsi="Times New Roman"/>
          <w:sz w:val="24"/>
          <w:szCs w:val="24"/>
        </w:rPr>
        <w:tab/>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1EFCC308" w14:textId="69C7D213" w:rsidR="003C1203" w:rsidRPr="003C1203" w:rsidRDefault="003C1203" w:rsidP="00ED4226">
      <w:pPr>
        <w:pStyle w:val="Tekstpodstawowy2"/>
        <w:suppressAutoHyphens/>
        <w:spacing w:after="0" w:line="360" w:lineRule="auto"/>
        <w:ind w:left="567" w:hanging="283"/>
        <w:jc w:val="both"/>
        <w:rPr>
          <w:rFonts w:ascii="Times New Roman" w:hAnsi="Times New Roman"/>
          <w:b/>
          <w:sz w:val="24"/>
          <w:szCs w:val="24"/>
        </w:rPr>
      </w:pPr>
      <w:r w:rsidRPr="00E5640F">
        <w:rPr>
          <w:rFonts w:ascii="Times New Roman" w:hAnsi="Times New Roman"/>
          <w:b/>
          <w:sz w:val="24"/>
          <w:szCs w:val="24"/>
        </w:rPr>
        <w:lastRenderedPageBreak/>
        <w:t>6)</w:t>
      </w:r>
      <w:r w:rsidRPr="003C1203">
        <w:rPr>
          <w:rFonts w:ascii="Times New Roman" w:hAnsi="Times New Roman"/>
          <w:sz w:val="24"/>
          <w:szCs w:val="24"/>
        </w:rPr>
        <w:tab/>
        <w:t>jeżeli, w przypadkach, o których mowa w art. 85 ust. 1, doszło do zakłócenia konkurencji wynikającego z wcześniejszego zaangażowania tego wykonawcy lub podmiotu, który należy</w:t>
      </w:r>
      <w:r w:rsidR="00E5640F">
        <w:rPr>
          <w:rFonts w:ascii="Times New Roman" w:hAnsi="Times New Roman"/>
          <w:sz w:val="24"/>
          <w:szCs w:val="24"/>
        </w:rPr>
        <w:t xml:space="preserve">    </w:t>
      </w:r>
      <w:r w:rsidRPr="003C1203">
        <w:rPr>
          <w:rFonts w:ascii="Times New Roman" w:hAnsi="Times New Roman"/>
          <w:sz w:val="24"/>
          <w:szCs w:val="24"/>
        </w:rPr>
        <w:t xml:space="preserve">z wykonawcą do tej samej grupy kapitałowej w rozumieniu ustawy z dnia 16 lutego 2007 r. </w:t>
      </w:r>
      <w:r w:rsidR="00E5640F">
        <w:rPr>
          <w:rFonts w:ascii="Times New Roman" w:hAnsi="Times New Roman"/>
          <w:sz w:val="24"/>
          <w:szCs w:val="24"/>
        </w:rPr>
        <w:t xml:space="preserve">     </w:t>
      </w:r>
      <w:r w:rsidRPr="003C1203">
        <w:rPr>
          <w:rFonts w:ascii="Times New Roman" w:hAnsi="Times New Roman"/>
          <w:sz w:val="24"/>
          <w:szCs w:val="24"/>
        </w:rPr>
        <w:t>o ochronie konkurencji i konsumentów, chyba że spowodowane tym zakłócenie konkurencji może być wyeliminowane w inny sposób niż przez wykluczenie wykonawcy z udziału w postępowaniu o udzielenie zamówienia.</w:t>
      </w:r>
    </w:p>
    <w:p w14:paraId="2F069ABF" w14:textId="32E73BA9" w:rsidR="00306933" w:rsidRDefault="00306933" w:rsidP="00ED4226">
      <w:pPr>
        <w:numPr>
          <w:ilvl w:val="0"/>
          <w:numId w:val="11"/>
        </w:numPr>
        <w:shd w:val="clear" w:color="auto" w:fill="FFFFFF"/>
        <w:tabs>
          <w:tab w:val="left" w:pos="567"/>
        </w:tabs>
        <w:suppressAutoHyphens/>
        <w:spacing w:after="0" w:line="360" w:lineRule="auto"/>
        <w:ind w:left="567" w:hanging="567"/>
        <w:contextualSpacing/>
        <w:jc w:val="both"/>
        <w:rPr>
          <w:rFonts w:ascii="Times New Roman" w:hAnsi="Times New Roman"/>
          <w:sz w:val="24"/>
          <w:szCs w:val="24"/>
        </w:rPr>
      </w:pPr>
      <w:r>
        <w:rPr>
          <w:rFonts w:ascii="Times New Roman" w:hAnsi="Times New Roman"/>
          <w:sz w:val="24"/>
          <w:szCs w:val="24"/>
        </w:rPr>
        <w:t xml:space="preserve">Dodatkowo Zamawiający wykluczy </w:t>
      </w:r>
      <w:r w:rsidR="00EF7AFB">
        <w:rPr>
          <w:rFonts w:ascii="Times New Roman" w:hAnsi="Times New Roman"/>
          <w:sz w:val="24"/>
          <w:szCs w:val="24"/>
        </w:rPr>
        <w:t>Wykonawcę</w:t>
      </w:r>
      <w:r>
        <w:rPr>
          <w:rFonts w:ascii="Times New Roman" w:hAnsi="Times New Roman"/>
          <w:sz w:val="24"/>
          <w:szCs w:val="24"/>
        </w:rPr>
        <w:t>:</w:t>
      </w:r>
    </w:p>
    <w:p w14:paraId="2B6B68D4" w14:textId="5BE8E249" w:rsidR="00306933" w:rsidRDefault="00E5640F" w:rsidP="00ED4226">
      <w:pPr>
        <w:pStyle w:val="Akapitzlist"/>
        <w:numPr>
          <w:ilvl w:val="0"/>
          <w:numId w:val="12"/>
        </w:numPr>
        <w:shd w:val="clear" w:color="auto" w:fill="FFFFFF"/>
        <w:tabs>
          <w:tab w:val="left" w:pos="567"/>
        </w:tabs>
        <w:suppressAutoHyphens/>
        <w:spacing w:after="0" w:line="360" w:lineRule="auto"/>
        <w:ind w:left="567" w:hanging="283"/>
        <w:jc w:val="both"/>
        <w:rPr>
          <w:rFonts w:ascii="Times New Roman" w:hAnsi="Times New Roman"/>
          <w:sz w:val="24"/>
          <w:szCs w:val="24"/>
        </w:rPr>
      </w:pPr>
      <w:r>
        <w:rPr>
          <w:rFonts w:ascii="Times New Roman" w:hAnsi="Times New Roman"/>
          <w:sz w:val="24"/>
          <w:szCs w:val="24"/>
        </w:rPr>
        <w:t>Na podstawie art. 109 ust.</w:t>
      </w:r>
      <w:r w:rsidR="002A285C">
        <w:rPr>
          <w:rFonts w:ascii="Times New Roman" w:hAnsi="Times New Roman"/>
          <w:sz w:val="24"/>
          <w:szCs w:val="24"/>
        </w:rPr>
        <w:t>1 pkt.</w:t>
      </w:r>
      <w:r>
        <w:rPr>
          <w:rFonts w:ascii="Times New Roman" w:hAnsi="Times New Roman"/>
          <w:sz w:val="24"/>
          <w:szCs w:val="24"/>
        </w:rPr>
        <w:t xml:space="preserve"> 4 Ustawy</w:t>
      </w:r>
      <w:r w:rsidR="002A285C">
        <w:rPr>
          <w:rFonts w:ascii="Times New Roman" w:hAnsi="Times New Roman"/>
          <w:sz w:val="24"/>
          <w:szCs w:val="24"/>
        </w:rPr>
        <w:t xml:space="preserve"> </w:t>
      </w:r>
      <w:r>
        <w:rPr>
          <w:rFonts w:ascii="Times New Roman" w:hAnsi="Times New Roman"/>
          <w:sz w:val="24"/>
          <w:szCs w:val="24"/>
        </w:rPr>
        <w:t xml:space="preserve">- </w:t>
      </w:r>
      <w:r w:rsidR="00306933" w:rsidRPr="008F7794">
        <w:rPr>
          <w:rFonts w:ascii="Times New Roman" w:hAnsi="Times New Roman"/>
          <w:sz w:val="24"/>
          <w:szCs w:val="24"/>
        </w:rPr>
        <w:t>w stosunku do którego otwarto likwidację, ogłoszono upadłość, którego aktywami zarządza likwidator</w:t>
      </w:r>
      <w:r w:rsidR="00306933" w:rsidRPr="003E08C5">
        <w:rPr>
          <w:rFonts w:ascii="Times New Roman" w:hAnsi="Times New Roman"/>
          <w:sz w:val="24"/>
          <w:szCs w:val="24"/>
        </w:rPr>
        <w:t xml:space="preserve"> lub sąd, zawarł układ z wierzycielami, którego działalność gospodarcza jest zawieszona albo znajduje się on w innej tego rodzaju sytuacji wynikającej z podobnej procedury przewidzianej w przepisach miejsca wszczęcia tej procedury</w:t>
      </w:r>
      <w:r w:rsidR="00306933">
        <w:rPr>
          <w:rFonts w:ascii="Times New Roman" w:hAnsi="Times New Roman"/>
          <w:sz w:val="24"/>
          <w:szCs w:val="24"/>
        </w:rPr>
        <w:t>;</w:t>
      </w:r>
    </w:p>
    <w:p w14:paraId="125DD1DF" w14:textId="6F05138E" w:rsidR="00E5640F" w:rsidRPr="00E5640F" w:rsidRDefault="00E5640F" w:rsidP="00ED4226">
      <w:pPr>
        <w:numPr>
          <w:ilvl w:val="0"/>
          <w:numId w:val="11"/>
        </w:numPr>
        <w:shd w:val="clear" w:color="auto" w:fill="FFFFFF"/>
        <w:tabs>
          <w:tab w:val="left" w:pos="567"/>
        </w:tabs>
        <w:suppressAutoHyphens/>
        <w:spacing w:line="360" w:lineRule="auto"/>
        <w:ind w:left="567" w:hanging="567"/>
        <w:contextualSpacing/>
        <w:jc w:val="both"/>
        <w:rPr>
          <w:rFonts w:ascii="Times New Roman" w:hAnsi="Times New Roman"/>
          <w:bCs/>
          <w:sz w:val="24"/>
          <w:szCs w:val="24"/>
          <w:u w:val="single"/>
        </w:rPr>
      </w:pPr>
      <w:r>
        <w:rPr>
          <w:rFonts w:ascii="Times New Roman" w:hAnsi="Times New Roman"/>
          <w:sz w:val="24"/>
          <w:szCs w:val="24"/>
        </w:rPr>
        <w:t xml:space="preserve">Z postępowania o udzielenie </w:t>
      </w:r>
      <w:r w:rsidRPr="00E5640F">
        <w:rPr>
          <w:rFonts w:ascii="Times New Roman" w:hAnsi="Times New Roman"/>
          <w:bCs/>
          <w:sz w:val="24"/>
          <w:szCs w:val="24"/>
        </w:rPr>
        <w:t xml:space="preserve">zamówienia wyklucza się wykonawców, w stosunku do których zachodzi którakolwiek z okoliczności wskazanych w </w:t>
      </w:r>
      <w:r w:rsidRPr="00E5640F">
        <w:rPr>
          <w:rFonts w:ascii="Times New Roman" w:hAnsi="Times New Roman"/>
          <w:bCs/>
          <w:sz w:val="24"/>
          <w:szCs w:val="24"/>
          <w:u w:val="single"/>
        </w:rPr>
        <w:t xml:space="preserve">art. 7 ust. 1 pkt 1),2),3) ustawy z dnia 13 kwietnia 2022r. o szczególnych rozwiązaniach  w zakresie przeciwdziałania wspieraniu </w:t>
      </w:r>
      <w:r>
        <w:rPr>
          <w:rFonts w:ascii="Times New Roman" w:hAnsi="Times New Roman"/>
          <w:bCs/>
          <w:sz w:val="24"/>
          <w:szCs w:val="24"/>
          <w:u w:val="single"/>
        </w:rPr>
        <w:t>a</w:t>
      </w:r>
      <w:r w:rsidRPr="00E5640F">
        <w:rPr>
          <w:rFonts w:ascii="Times New Roman" w:hAnsi="Times New Roman"/>
          <w:bCs/>
          <w:sz w:val="24"/>
          <w:szCs w:val="24"/>
          <w:u w:val="single"/>
        </w:rPr>
        <w:t>gresji na Ukrainie oraz służących ochronie bezpieczeństwa narodowego.(Dz.U. 2022 poz. 835).</w:t>
      </w:r>
    </w:p>
    <w:p w14:paraId="344903C5" w14:textId="77777777" w:rsidR="00E5640F" w:rsidRDefault="00E5640F" w:rsidP="00ED4226">
      <w:pPr>
        <w:shd w:val="clear" w:color="auto" w:fill="FFFFFF"/>
        <w:tabs>
          <w:tab w:val="left" w:pos="567"/>
        </w:tabs>
        <w:suppressAutoHyphens/>
        <w:spacing w:after="0" w:line="360" w:lineRule="auto"/>
        <w:ind w:left="567"/>
        <w:contextualSpacing/>
        <w:jc w:val="both"/>
        <w:rPr>
          <w:rFonts w:ascii="Times New Roman" w:hAnsi="Times New Roman"/>
          <w:bCs/>
          <w:sz w:val="24"/>
          <w:szCs w:val="24"/>
        </w:rPr>
      </w:pPr>
      <w:r w:rsidRPr="00E5640F">
        <w:rPr>
          <w:rFonts w:ascii="Times New Roman" w:hAnsi="Times New Roman"/>
          <w:bCs/>
          <w:sz w:val="24"/>
          <w:szCs w:val="24"/>
        </w:rPr>
        <w:t>Z postępowania o udzielenie zamówienia publicznego lub konkursu prowadzonego na podstawie ustawy z dnia 11 września 2019 r. - Prawo zamówień publicznych wyklucza się:</w:t>
      </w:r>
    </w:p>
    <w:p w14:paraId="1634F752" w14:textId="628F7C0A" w:rsidR="00E5640F" w:rsidRPr="00E5640F" w:rsidRDefault="00E5640F" w:rsidP="00ED4226">
      <w:pPr>
        <w:pStyle w:val="Tekstpodstawowy2"/>
        <w:suppressAutoHyphens/>
        <w:spacing w:after="0" w:line="360" w:lineRule="auto"/>
        <w:ind w:left="567" w:hanging="283"/>
        <w:jc w:val="both"/>
        <w:rPr>
          <w:rFonts w:ascii="Times New Roman" w:hAnsi="Times New Roman"/>
          <w:b/>
          <w:sz w:val="24"/>
          <w:szCs w:val="24"/>
        </w:rPr>
      </w:pPr>
      <w:r w:rsidRPr="00FF3870">
        <w:rPr>
          <w:rFonts w:ascii="Times New Roman" w:hAnsi="Times New Roman"/>
          <w:b/>
          <w:sz w:val="24"/>
          <w:szCs w:val="24"/>
        </w:rPr>
        <w:t>1)</w:t>
      </w:r>
      <w:r w:rsidR="00FF3870">
        <w:rPr>
          <w:rFonts w:ascii="Times New Roman" w:hAnsi="Times New Roman"/>
          <w:sz w:val="24"/>
          <w:szCs w:val="24"/>
        </w:rPr>
        <w:t xml:space="preserve"> </w:t>
      </w:r>
      <w:r w:rsidRPr="00E5640F">
        <w:rPr>
          <w:rFonts w:ascii="Times New Roman" w:hAnsi="Times New Roman"/>
          <w:sz w:val="24"/>
          <w:szCs w:val="24"/>
        </w:rPr>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0900C90D" w14:textId="7016053F" w:rsidR="00E5640F" w:rsidRPr="00E5640F" w:rsidRDefault="00E5640F" w:rsidP="00ED4226">
      <w:pPr>
        <w:pStyle w:val="Tekstpodstawowy2"/>
        <w:suppressAutoHyphens/>
        <w:spacing w:after="0" w:line="360" w:lineRule="auto"/>
        <w:ind w:left="567" w:hanging="283"/>
        <w:jc w:val="both"/>
        <w:rPr>
          <w:rFonts w:ascii="Times New Roman" w:hAnsi="Times New Roman"/>
          <w:b/>
          <w:sz w:val="24"/>
          <w:szCs w:val="24"/>
        </w:rPr>
      </w:pPr>
      <w:r w:rsidRPr="00FF3870">
        <w:rPr>
          <w:rFonts w:ascii="Times New Roman" w:hAnsi="Times New Roman"/>
          <w:b/>
          <w:sz w:val="24"/>
          <w:szCs w:val="24"/>
        </w:rPr>
        <w:t>2)</w:t>
      </w:r>
      <w:r w:rsidRPr="00E5640F">
        <w:rPr>
          <w:rFonts w:ascii="Times New Roman" w:hAnsi="Times New Roman"/>
          <w:sz w:val="24"/>
          <w:szCs w:val="24"/>
        </w:rPr>
        <w:t xml:space="preserve"> wykonawcę oraz uczestnika konkursu, którego beneficjentem rzeczywistym w rozumieniu ustawy z dnia 1 marca 2018 r. o przeciwdziałaniu praniu pieniędzy oraz finansowaniu terroryzmu (Dz. U. z 202</w:t>
      </w:r>
      <w:r w:rsidR="00344A54">
        <w:rPr>
          <w:rFonts w:ascii="Times New Roman" w:hAnsi="Times New Roman"/>
          <w:sz w:val="24"/>
          <w:szCs w:val="24"/>
        </w:rPr>
        <w:t>3</w:t>
      </w:r>
      <w:r w:rsidRPr="00E5640F">
        <w:rPr>
          <w:rFonts w:ascii="Times New Roman" w:hAnsi="Times New Roman"/>
          <w:sz w:val="24"/>
          <w:szCs w:val="24"/>
        </w:rPr>
        <w:t xml:space="preserve"> r. poz. </w:t>
      </w:r>
      <w:r w:rsidR="00344A54">
        <w:rPr>
          <w:rFonts w:ascii="Times New Roman" w:hAnsi="Times New Roman"/>
          <w:sz w:val="24"/>
          <w:szCs w:val="24"/>
        </w:rPr>
        <w:t>1124, 1285, 1723 i 1843</w:t>
      </w:r>
      <w:r w:rsidRPr="00E5640F">
        <w:rPr>
          <w:rFonts w:ascii="Times New Roman" w:hAnsi="Times New Roman"/>
          <w:sz w:val="24"/>
          <w:szCs w:val="24"/>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4B137618" w14:textId="7F0A5B4C" w:rsidR="00E5640F" w:rsidRPr="00FF3870" w:rsidRDefault="00E5640F" w:rsidP="00ED4226">
      <w:pPr>
        <w:pStyle w:val="Tekstpodstawowy2"/>
        <w:suppressAutoHyphens/>
        <w:spacing w:after="0" w:line="360" w:lineRule="auto"/>
        <w:ind w:left="567" w:hanging="283"/>
        <w:jc w:val="both"/>
        <w:rPr>
          <w:rFonts w:cs="Tahoma"/>
          <w:b/>
          <w:sz w:val="18"/>
          <w:szCs w:val="18"/>
        </w:rPr>
      </w:pPr>
      <w:r w:rsidRPr="00FF3870">
        <w:rPr>
          <w:rFonts w:ascii="Times New Roman" w:hAnsi="Times New Roman"/>
          <w:b/>
          <w:sz w:val="24"/>
          <w:szCs w:val="24"/>
        </w:rPr>
        <w:t>3)</w:t>
      </w:r>
      <w:r w:rsidRPr="00E5640F">
        <w:rPr>
          <w:rFonts w:ascii="Times New Roman" w:hAnsi="Times New Roman"/>
          <w:sz w:val="24"/>
          <w:szCs w:val="24"/>
        </w:rPr>
        <w:t xml:space="preserve"> wykonawcę oraz uczestnika konkursu, którego jednostką dominującą w rozumieniu art. 3 ust. 1 pkt 37 ustawy z dnia 29 września 1994 r. o rachunkowości (Dz. U. z 202</w:t>
      </w:r>
      <w:r w:rsidR="00344A54">
        <w:rPr>
          <w:rFonts w:ascii="Times New Roman" w:hAnsi="Times New Roman"/>
          <w:sz w:val="24"/>
          <w:szCs w:val="24"/>
        </w:rPr>
        <w:t>3</w:t>
      </w:r>
      <w:r w:rsidRPr="00E5640F">
        <w:rPr>
          <w:rFonts w:ascii="Times New Roman" w:hAnsi="Times New Roman"/>
          <w:sz w:val="24"/>
          <w:szCs w:val="24"/>
        </w:rPr>
        <w:t xml:space="preserve"> r. poz. </w:t>
      </w:r>
      <w:r w:rsidR="00344A54">
        <w:rPr>
          <w:rFonts w:ascii="Times New Roman" w:hAnsi="Times New Roman"/>
          <w:sz w:val="24"/>
          <w:szCs w:val="24"/>
        </w:rPr>
        <w:t>120</w:t>
      </w:r>
      <w:r w:rsidR="004750EC">
        <w:rPr>
          <w:rFonts w:ascii="Times New Roman" w:hAnsi="Times New Roman"/>
          <w:sz w:val="24"/>
          <w:szCs w:val="24"/>
        </w:rPr>
        <w:t xml:space="preserve"> ze zm.</w:t>
      </w:r>
      <w:r w:rsidRPr="00E5640F">
        <w:rPr>
          <w:rFonts w:ascii="Times New Roman" w:hAnsi="Times New Roman"/>
          <w:sz w:val="24"/>
          <w:szCs w:val="24"/>
        </w:rPr>
        <w:t xml:space="preserve">) jest podmiot wymieniony w wykazach określonych w rozporządzeniu 765/2006 i rozporządzeniu 269/2014 albo wpisany na listę lub będący taką jednostką dominującą od dnia </w:t>
      </w:r>
      <w:r w:rsidRPr="00E5640F">
        <w:rPr>
          <w:rFonts w:ascii="Times New Roman" w:hAnsi="Times New Roman"/>
          <w:sz w:val="24"/>
          <w:szCs w:val="24"/>
        </w:rPr>
        <w:lastRenderedPageBreak/>
        <w:t>24 lutego 2022 r., o ile został wpisany na listę na podstawie decyzji w sprawie wpisu na listę rozstrzygającej o zastosowaniu środka, o którym mowa w art. 1 pkt 3.</w:t>
      </w:r>
    </w:p>
    <w:p w14:paraId="013074B3" w14:textId="4DD1F549" w:rsidR="00306933" w:rsidRPr="00260143" w:rsidRDefault="00306933" w:rsidP="00ED4226">
      <w:pPr>
        <w:numPr>
          <w:ilvl w:val="0"/>
          <w:numId w:val="11"/>
        </w:numPr>
        <w:shd w:val="clear" w:color="auto" w:fill="FFFFFF"/>
        <w:tabs>
          <w:tab w:val="left" w:pos="567"/>
        </w:tabs>
        <w:suppressAutoHyphens/>
        <w:spacing w:after="0" w:line="360" w:lineRule="auto"/>
        <w:ind w:left="567" w:hanging="567"/>
        <w:contextualSpacing/>
        <w:jc w:val="both"/>
        <w:rPr>
          <w:rFonts w:ascii="Times New Roman" w:hAnsi="Times New Roman"/>
          <w:sz w:val="24"/>
          <w:szCs w:val="24"/>
        </w:rPr>
      </w:pPr>
      <w:r>
        <w:rPr>
          <w:rFonts w:ascii="Times New Roman" w:hAnsi="Times New Roman"/>
          <w:sz w:val="24"/>
          <w:szCs w:val="24"/>
        </w:rPr>
        <w:t xml:space="preserve">Wykluczenie </w:t>
      </w:r>
      <w:r w:rsidR="00EF7AFB">
        <w:rPr>
          <w:rFonts w:ascii="Times New Roman" w:hAnsi="Times New Roman"/>
          <w:sz w:val="24"/>
          <w:szCs w:val="24"/>
        </w:rPr>
        <w:t>Wykonawcy</w:t>
      </w:r>
      <w:r>
        <w:rPr>
          <w:rFonts w:ascii="Times New Roman" w:hAnsi="Times New Roman"/>
          <w:sz w:val="24"/>
          <w:szCs w:val="24"/>
        </w:rPr>
        <w:t xml:space="preserve"> następuje zgodnie z art. 111 </w:t>
      </w:r>
      <w:r w:rsidR="00A0269A">
        <w:rPr>
          <w:rFonts w:ascii="Times New Roman" w:hAnsi="Times New Roman"/>
          <w:sz w:val="24"/>
          <w:szCs w:val="24"/>
        </w:rPr>
        <w:t>U</w:t>
      </w:r>
      <w:r>
        <w:rPr>
          <w:rFonts w:ascii="Times New Roman" w:hAnsi="Times New Roman"/>
          <w:sz w:val="24"/>
          <w:szCs w:val="24"/>
        </w:rPr>
        <w:t>stawy.</w:t>
      </w:r>
    </w:p>
    <w:p w14:paraId="3AF99C1E" w14:textId="039DB4AE" w:rsidR="00306933" w:rsidRPr="00F52048" w:rsidRDefault="00EF7AFB" w:rsidP="00ED4226">
      <w:pPr>
        <w:numPr>
          <w:ilvl w:val="0"/>
          <w:numId w:val="11"/>
        </w:numPr>
        <w:shd w:val="clear" w:color="auto" w:fill="FFFFFF"/>
        <w:tabs>
          <w:tab w:val="left" w:pos="567"/>
        </w:tabs>
        <w:suppressAutoHyphens/>
        <w:spacing w:after="0" w:line="360" w:lineRule="auto"/>
        <w:ind w:left="567" w:hanging="567"/>
        <w:contextualSpacing/>
        <w:jc w:val="both"/>
        <w:rPr>
          <w:rFonts w:ascii="Times New Roman" w:hAnsi="Times New Roman"/>
          <w:sz w:val="24"/>
          <w:szCs w:val="24"/>
        </w:rPr>
      </w:pPr>
      <w:r>
        <w:rPr>
          <w:rFonts w:ascii="Times New Roman" w:hAnsi="Times New Roman"/>
          <w:sz w:val="24"/>
          <w:szCs w:val="24"/>
        </w:rPr>
        <w:t>Wykonawca</w:t>
      </w:r>
      <w:r w:rsidR="00306933">
        <w:rPr>
          <w:rFonts w:ascii="Times New Roman" w:hAnsi="Times New Roman"/>
          <w:sz w:val="24"/>
          <w:szCs w:val="24"/>
        </w:rPr>
        <w:t xml:space="preserve"> n</w:t>
      </w:r>
      <w:r w:rsidR="00306933" w:rsidRPr="00F52048">
        <w:rPr>
          <w:rFonts w:ascii="Times New Roman" w:eastAsia="Times New Roman" w:hAnsi="Times New Roman"/>
          <w:sz w:val="24"/>
          <w:szCs w:val="24"/>
          <w:lang w:eastAsia="pl-PL"/>
        </w:rPr>
        <w:t xml:space="preserve">ie podlega wykluczeniu w okolicznościach określonych w art. 108 ust. 1 pkt 1, 2 </w:t>
      </w:r>
      <w:r w:rsidR="00306933">
        <w:rPr>
          <w:rFonts w:ascii="Times New Roman" w:eastAsia="Times New Roman" w:hAnsi="Times New Roman"/>
          <w:sz w:val="24"/>
          <w:szCs w:val="24"/>
          <w:lang w:eastAsia="pl-PL"/>
        </w:rPr>
        <w:br/>
      </w:r>
      <w:r w:rsidR="00306933" w:rsidRPr="00F52048">
        <w:rPr>
          <w:rFonts w:ascii="Times New Roman" w:eastAsia="Times New Roman" w:hAnsi="Times New Roman"/>
          <w:sz w:val="24"/>
          <w:szCs w:val="24"/>
          <w:lang w:eastAsia="pl-PL"/>
        </w:rPr>
        <w:t xml:space="preserve">i </w:t>
      </w:r>
      <w:r w:rsidR="00306933" w:rsidRPr="00F52048">
        <w:rPr>
          <w:rFonts w:ascii="Times New Roman" w:hAnsi="Times New Roman"/>
          <w:sz w:val="24"/>
          <w:szCs w:val="24"/>
        </w:rPr>
        <w:t>5 lub</w:t>
      </w:r>
      <w:r w:rsidR="001545E9">
        <w:rPr>
          <w:rFonts w:ascii="Times New Roman" w:hAnsi="Times New Roman"/>
          <w:sz w:val="24"/>
          <w:szCs w:val="24"/>
        </w:rPr>
        <w:t xml:space="preserve"> o których mowa w pkt. 1</w:t>
      </w:r>
      <w:r w:rsidR="00306933">
        <w:rPr>
          <w:rFonts w:ascii="Times New Roman" w:hAnsi="Times New Roman"/>
          <w:sz w:val="24"/>
          <w:szCs w:val="24"/>
        </w:rPr>
        <w:t xml:space="preserve"> niniejszego rozdziału</w:t>
      </w:r>
      <w:r w:rsidR="00306933" w:rsidRPr="00F52048">
        <w:rPr>
          <w:rFonts w:ascii="Times New Roman" w:hAnsi="Times New Roman"/>
          <w:sz w:val="24"/>
          <w:szCs w:val="24"/>
        </w:rPr>
        <w:t xml:space="preserve">, jeżeli udowodni </w:t>
      </w:r>
      <w:r w:rsidR="00306933">
        <w:rPr>
          <w:rFonts w:ascii="Times New Roman" w:hAnsi="Times New Roman"/>
          <w:sz w:val="24"/>
          <w:szCs w:val="24"/>
        </w:rPr>
        <w:t>Z</w:t>
      </w:r>
      <w:r w:rsidR="00306933" w:rsidRPr="00F52048">
        <w:rPr>
          <w:rFonts w:ascii="Times New Roman" w:hAnsi="Times New Roman"/>
          <w:sz w:val="24"/>
          <w:szCs w:val="24"/>
        </w:rPr>
        <w:t>amawiającemu, że spełnił łącznie następujące przesłanki:</w:t>
      </w:r>
    </w:p>
    <w:p w14:paraId="14E7015F" w14:textId="77777777" w:rsidR="00306933" w:rsidRPr="00F52048" w:rsidRDefault="00306933" w:rsidP="00ED4226">
      <w:pPr>
        <w:pStyle w:val="Akapitzlist"/>
        <w:numPr>
          <w:ilvl w:val="0"/>
          <w:numId w:val="13"/>
        </w:numPr>
        <w:suppressAutoHyphens/>
        <w:spacing w:after="0" w:line="360" w:lineRule="auto"/>
        <w:ind w:left="567" w:hanging="283"/>
        <w:jc w:val="both"/>
        <w:rPr>
          <w:rFonts w:ascii="Times New Roman" w:hAnsi="Times New Roman"/>
          <w:sz w:val="24"/>
          <w:szCs w:val="24"/>
        </w:rPr>
      </w:pPr>
      <w:r w:rsidRPr="00F52048">
        <w:rPr>
          <w:rFonts w:ascii="Times New Roman" w:hAnsi="Times New Roman"/>
          <w:sz w:val="24"/>
          <w:szCs w:val="24"/>
        </w:rPr>
        <w:t>naprawił lub zobowiązał się do naprawienia szkody wyrządzonej przestępstwem, wykroczeniem lub swoim nieprawidłowym postępowaniem, w tym poprzez zadośćuczynienie pieniężne;</w:t>
      </w:r>
    </w:p>
    <w:p w14:paraId="7D2C499D" w14:textId="77777777" w:rsidR="00306933" w:rsidRPr="00F52048" w:rsidRDefault="00306933" w:rsidP="00ED4226">
      <w:pPr>
        <w:pStyle w:val="Akapitzlist"/>
        <w:numPr>
          <w:ilvl w:val="0"/>
          <w:numId w:val="13"/>
        </w:numPr>
        <w:suppressAutoHyphens/>
        <w:spacing w:after="0" w:line="360" w:lineRule="auto"/>
        <w:ind w:left="567" w:hanging="283"/>
        <w:jc w:val="both"/>
        <w:rPr>
          <w:rFonts w:ascii="Times New Roman" w:hAnsi="Times New Roman"/>
          <w:sz w:val="24"/>
          <w:szCs w:val="24"/>
        </w:rPr>
      </w:pPr>
      <w:r w:rsidRPr="00F52048">
        <w:rPr>
          <w:rFonts w:ascii="Times New Roman" w:hAnsi="Times New Roman"/>
          <w:sz w:val="24"/>
          <w:szCs w:val="24"/>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2710FD67" w14:textId="77777777" w:rsidR="00306933" w:rsidRPr="00F52048" w:rsidRDefault="00306933" w:rsidP="00ED4226">
      <w:pPr>
        <w:pStyle w:val="Akapitzlist"/>
        <w:numPr>
          <w:ilvl w:val="0"/>
          <w:numId w:val="13"/>
        </w:numPr>
        <w:suppressAutoHyphens/>
        <w:spacing w:after="0" w:line="360" w:lineRule="auto"/>
        <w:ind w:left="567" w:hanging="283"/>
        <w:jc w:val="both"/>
        <w:rPr>
          <w:rFonts w:ascii="Times New Roman" w:hAnsi="Times New Roman"/>
          <w:sz w:val="24"/>
          <w:szCs w:val="24"/>
        </w:rPr>
      </w:pPr>
      <w:r w:rsidRPr="00F52048">
        <w:rPr>
          <w:rFonts w:ascii="Times New Roman" w:hAnsi="Times New Roman"/>
          <w:sz w:val="24"/>
          <w:szCs w:val="24"/>
        </w:rPr>
        <w:t>podjął konkretne środki techniczne, organizacyjne i kadrowe, odpowiednie dla zapobiegania dalszym przestępstwom, wykroczeniom lub nieprawidłowemu postępowaniu, w szczególności:</w:t>
      </w:r>
    </w:p>
    <w:p w14:paraId="51D62B83" w14:textId="2D49B1E1" w:rsidR="00306933" w:rsidRPr="00F52048" w:rsidRDefault="00306933" w:rsidP="00ED4226">
      <w:pPr>
        <w:pStyle w:val="Akapitzlist"/>
        <w:numPr>
          <w:ilvl w:val="0"/>
          <w:numId w:val="14"/>
        </w:numPr>
        <w:suppressAutoHyphens/>
        <w:spacing w:after="0" w:line="360" w:lineRule="auto"/>
        <w:ind w:left="1134" w:hanging="425"/>
        <w:jc w:val="both"/>
        <w:rPr>
          <w:rFonts w:ascii="Times New Roman" w:hAnsi="Times New Roman"/>
          <w:sz w:val="24"/>
          <w:szCs w:val="24"/>
        </w:rPr>
      </w:pPr>
      <w:r w:rsidRPr="00F52048">
        <w:rPr>
          <w:rFonts w:ascii="Times New Roman" w:hAnsi="Times New Roman"/>
          <w:sz w:val="24"/>
          <w:szCs w:val="24"/>
        </w:rPr>
        <w:t xml:space="preserve">zerwał wszelkie powiązania z osobami lub podmiotami odpowiedzialnymi za nieprawidłowe postępowanie </w:t>
      </w:r>
      <w:r w:rsidR="00EF7AFB">
        <w:rPr>
          <w:rFonts w:ascii="Times New Roman" w:hAnsi="Times New Roman"/>
          <w:sz w:val="24"/>
          <w:szCs w:val="24"/>
        </w:rPr>
        <w:t>Wykonawcy</w:t>
      </w:r>
      <w:r w:rsidRPr="00F52048">
        <w:rPr>
          <w:rFonts w:ascii="Times New Roman" w:hAnsi="Times New Roman"/>
          <w:sz w:val="24"/>
          <w:szCs w:val="24"/>
        </w:rPr>
        <w:t>,</w:t>
      </w:r>
    </w:p>
    <w:p w14:paraId="20502B4A" w14:textId="77777777" w:rsidR="00306933" w:rsidRPr="00F52048" w:rsidRDefault="00306933" w:rsidP="00ED4226">
      <w:pPr>
        <w:pStyle w:val="Akapitzlist"/>
        <w:numPr>
          <w:ilvl w:val="0"/>
          <w:numId w:val="14"/>
        </w:numPr>
        <w:suppressAutoHyphens/>
        <w:spacing w:after="0" w:line="360" w:lineRule="auto"/>
        <w:ind w:left="1134" w:hanging="425"/>
        <w:jc w:val="both"/>
        <w:rPr>
          <w:rFonts w:ascii="Times New Roman" w:hAnsi="Times New Roman"/>
          <w:sz w:val="24"/>
          <w:szCs w:val="24"/>
        </w:rPr>
      </w:pPr>
      <w:r w:rsidRPr="00F52048">
        <w:rPr>
          <w:rFonts w:ascii="Times New Roman" w:hAnsi="Times New Roman"/>
          <w:sz w:val="24"/>
          <w:szCs w:val="24"/>
        </w:rPr>
        <w:t>zreorganizował personel,</w:t>
      </w:r>
    </w:p>
    <w:p w14:paraId="3E998289" w14:textId="77777777" w:rsidR="00306933" w:rsidRPr="00F52048" w:rsidRDefault="00306933" w:rsidP="00ED4226">
      <w:pPr>
        <w:pStyle w:val="Akapitzlist"/>
        <w:numPr>
          <w:ilvl w:val="0"/>
          <w:numId w:val="14"/>
        </w:numPr>
        <w:suppressAutoHyphens/>
        <w:spacing w:after="0" w:line="360" w:lineRule="auto"/>
        <w:ind w:left="1134" w:hanging="425"/>
        <w:jc w:val="both"/>
        <w:rPr>
          <w:rFonts w:ascii="Times New Roman" w:hAnsi="Times New Roman"/>
          <w:sz w:val="24"/>
          <w:szCs w:val="24"/>
        </w:rPr>
      </w:pPr>
      <w:r w:rsidRPr="00F52048">
        <w:rPr>
          <w:rFonts w:ascii="Times New Roman" w:hAnsi="Times New Roman"/>
          <w:sz w:val="24"/>
          <w:szCs w:val="24"/>
        </w:rPr>
        <w:t>wdrożył system sprawozdawczości i kontroli,</w:t>
      </w:r>
    </w:p>
    <w:p w14:paraId="223194A4" w14:textId="77777777" w:rsidR="00306933" w:rsidRPr="00F52048" w:rsidRDefault="00306933" w:rsidP="00ED4226">
      <w:pPr>
        <w:pStyle w:val="Akapitzlist"/>
        <w:numPr>
          <w:ilvl w:val="0"/>
          <w:numId w:val="14"/>
        </w:numPr>
        <w:suppressAutoHyphens/>
        <w:spacing w:after="0" w:line="360" w:lineRule="auto"/>
        <w:ind w:left="1134" w:hanging="425"/>
        <w:jc w:val="both"/>
        <w:rPr>
          <w:rFonts w:ascii="Times New Roman" w:hAnsi="Times New Roman"/>
          <w:sz w:val="24"/>
          <w:szCs w:val="24"/>
        </w:rPr>
      </w:pPr>
      <w:r w:rsidRPr="00F52048">
        <w:rPr>
          <w:rFonts w:ascii="Times New Roman" w:hAnsi="Times New Roman"/>
          <w:sz w:val="24"/>
          <w:szCs w:val="24"/>
        </w:rPr>
        <w:t>utworzył struktury audytu wewnętrznego do monitorowania przestrzegania przepisów, wewnętrznych regulacji lub standardów,</w:t>
      </w:r>
    </w:p>
    <w:p w14:paraId="64796E86" w14:textId="3DBFA18A" w:rsidR="00306933" w:rsidRPr="00260143" w:rsidRDefault="00306933" w:rsidP="00ED4226">
      <w:pPr>
        <w:pStyle w:val="Akapitzlist"/>
        <w:numPr>
          <w:ilvl w:val="0"/>
          <w:numId w:val="14"/>
        </w:numPr>
        <w:suppressAutoHyphens/>
        <w:spacing w:after="0" w:line="360" w:lineRule="auto"/>
        <w:ind w:left="1134" w:hanging="425"/>
        <w:jc w:val="both"/>
        <w:rPr>
          <w:rFonts w:ascii="Times New Roman" w:hAnsi="Times New Roman"/>
          <w:sz w:val="24"/>
          <w:szCs w:val="24"/>
        </w:rPr>
      </w:pPr>
      <w:r w:rsidRPr="00F52048">
        <w:rPr>
          <w:rFonts w:ascii="Times New Roman" w:hAnsi="Times New Roman"/>
          <w:sz w:val="24"/>
          <w:szCs w:val="24"/>
        </w:rPr>
        <w:t>wprowadził wewnętrzne regulacje dotyczące odpowiedzialności i odszkodowań za nieprzestrzeganie przepisów, wewnętrznych regulacji lub standardów.</w:t>
      </w:r>
    </w:p>
    <w:p w14:paraId="7981DFBD" w14:textId="1BDDD92B" w:rsidR="000544F0" w:rsidRPr="00260143" w:rsidRDefault="00306933" w:rsidP="00ED4226">
      <w:pPr>
        <w:numPr>
          <w:ilvl w:val="0"/>
          <w:numId w:val="11"/>
        </w:numPr>
        <w:shd w:val="clear" w:color="auto" w:fill="FFFFFF"/>
        <w:tabs>
          <w:tab w:val="left" w:pos="567"/>
        </w:tabs>
        <w:suppressAutoHyphens/>
        <w:spacing w:after="0" w:line="360" w:lineRule="auto"/>
        <w:ind w:left="567" w:hanging="567"/>
        <w:contextualSpacing/>
        <w:jc w:val="both"/>
        <w:rPr>
          <w:rFonts w:ascii="Times New Roman" w:hAnsi="Times New Roman"/>
          <w:sz w:val="24"/>
          <w:szCs w:val="24"/>
        </w:rPr>
      </w:pPr>
      <w:r w:rsidRPr="00F52048">
        <w:rPr>
          <w:rFonts w:ascii="Times New Roman" w:hAnsi="Times New Roman"/>
          <w:sz w:val="24"/>
          <w:szCs w:val="24"/>
        </w:rPr>
        <w:t xml:space="preserve">Zamawiający ocenia, czy podjęte przez </w:t>
      </w:r>
      <w:r w:rsidR="00EF7AFB">
        <w:rPr>
          <w:rFonts w:ascii="Times New Roman" w:hAnsi="Times New Roman"/>
          <w:sz w:val="24"/>
          <w:szCs w:val="24"/>
        </w:rPr>
        <w:t>Wykonawcę</w:t>
      </w:r>
      <w:r w:rsidRPr="00F52048">
        <w:rPr>
          <w:rFonts w:ascii="Times New Roman" w:hAnsi="Times New Roman"/>
          <w:sz w:val="24"/>
          <w:szCs w:val="24"/>
        </w:rPr>
        <w:t xml:space="preserve"> czynności, o których mowa w </w:t>
      </w:r>
      <w:r>
        <w:rPr>
          <w:rFonts w:ascii="Times New Roman" w:hAnsi="Times New Roman"/>
          <w:sz w:val="24"/>
          <w:szCs w:val="24"/>
        </w:rPr>
        <w:t>pkt</w:t>
      </w:r>
      <w:r w:rsidRPr="00F52048">
        <w:rPr>
          <w:rFonts w:ascii="Times New Roman" w:hAnsi="Times New Roman"/>
          <w:sz w:val="24"/>
          <w:szCs w:val="24"/>
        </w:rPr>
        <w:t xml:space="preserve">. </w:t>
      </w:r>
      <w:r w:rsidR="001545E9">
        <w:rPr>
          <w:rFonts w:ascii="Times New Roman" w:hAnsi="Times New Roman"/>
          <w:sz w:val="24"/>
          <w:szCs w:val="24"/>
        </w:rPr>
        <w:t>5</w:t>
      </w:r>
      <w:r w:rsidRPr="00F52048">
        <w:rPr>
          <w:rFonts w:ascii="Times New Roman" w:hAnsi="Times New Roman"/>
          <w:sz w:val="24"/>
          <w:szCs w:val="24"/>
        </w:rPr>
        <w:t xml:space="preserve">, są wystarczające do wykazania jego rzetelności, uwzględniając wagę i szczególne okoliczności czynu wykonawcy. Jeżeli podjęte przez </w:t>
      </w:r>
      <w:r w:rsidR="00EF7AFB">
        <w:rPr>
          <w:rFonts w:ascii="Times New Roman" w:hAnsi="Times New Roman"/>
          <w:sz w:val="24"/>
          <w:szCs w:val="24"/>
        </w:rPr>
        <w:t>Wykonawcę</w:t>
      </w:r>
      <w:r w:rsidRPr="00F52048">
        <w:rPr>
          <w:rFonts w:ascii="Times New Roman" w:hAnsi="Times New Roman"/>
          <w:sz w:val="24"/>
          <w:szCs w:val="24"/>
        </w:rPr>
        <w:t xml:space="preserve"> czynności, o których mowa w </w:t>
      </w:r>
      <w:r>
        <w:rPr>
          <w:rFonts w:ascii="Times New Roman" w:hAnsi="Times New Roman"/>
          <w:sz w:val="24"/>
          <w:szCs w:val="24"/>
        </w:rPr>
        <w:t xml:space="preserve">pkt. </w:t>
      </w:r>
      <w:r w:rsidR="001545E9">
        <w:rPr>
          <w:rFonts w:ascii="Times New Roman" w:hAnsi="Times New Roman"/>
          <w:sz w:val="24"/>
          <w:szCs w:val="24"/>
        </w:rPr>
        <w:t>5</w:t>
      </w:r>
      <w:r w:rsidRPr="00F52048">
        <w:rPr>
          <w:rFonts w:ascii="Times New Roman" w:hAnsi="Times New Roman"/>
          <w:sz w:val="24"/>
          <w:szCs w:val="24"/>
        </w:rPr>
        <w:t xml:space="preserve">, nie są wystarczające do wykazania jego rzetelności, </w:t>
      </w:r>
      <w:r>
        <w:rPr>
          <w:rFonts w:ascii="Times New Roman" w:hAnsi="Times New Roman"/>
          <w:sz w:val="24"/>
          <w:szCs w:val="24"/>
        </w:rPr>
        <w:t>Z</w:t>
      </w:r>
      <w:r w:rsidRPr="00F52048">
        <w:rPr>
          <w:rFonts w:ascii="Times New Roman" w:hAnsi="Times New Roman"/>
          <w:sz w:val="24"/>
          <w:szCs w:val="24"/>
        </w:rPr>
        <w:t xml:space="preserve">amawiający wyklucza </w:t>
      </w:r>
      <w:r w:rsidR="00EF7AFB">
        <w:rPr>
          <w:rFonts w:ascii="Times New Roman" w:hAnsi="Times New Roman"/>
          <w:sz w:val="24"/>
          <w:szCs w:val="24"/>
        </w:rPr>
        <w:t>Wykonawcę</w:t>
      </w:r>
      <w:r w:rsidRPr="00F52048">
        <w:rPr>
          <w:rFonts w:ascii="Times New Roman" w:hAnsi="Times New Roman"/>
          <w:sz w:val="24"/>
          <w:szCs w:val="24"/>
        </w:rPr>
        <w:t>.</w:t>
      </w:r>
    </w:p>
    <w:p w14:paraId="06714622" w14:textId="6EDEBBFE" w:rsidR="00306933" w:rsidRPr="008E2A82" w:rsidRDefault="00EF7AFB" w:rsidP="00ED4226">
      <w:pPr>
        <w:numPr>
          <w:ilvl w:val="0"/>
          <w:numId w:val="11"/>
        </w:numPr>
        <w:shd w:val="clear" w:color="auto" w:fill="FFFFFF"/>
        <w:tabs>
          <w:tab w:val="left" w:pos="567"/>
        </w:tabs>
        <w:suppressAutoHyphens/>
        <w:spacing w:after="0" w:line="360" w:lineRule="auto"/>
        <w:ind w:left="567" w:hanging="567"/>
        <w:contextualSpacing/>
        <w:jc w:val="both"/>
        <w:rPr>
          <w:rFonts w:ascii="Times New Roman" w:hAnsi="Times New Roman"/>
          <w:sz w:val="24"/>
          <w:szCs w:val="24"/>
        </w:rPr>
      </w:pPr>
      <w:r>
        <w:rPr>
          <w:rFonts w:ascii="Times New Roman" w:hAnsi="Times New Roman"/>
          <w:sz w:val="24"/>
          <w:szCs w:val="24"/>
        </w:rPr>
        <w:t>Wykonawca</w:t>
      </w:r>
      <w:r w:rsidR="00306933" w:rsidRPr="008E2A82">
        <w:rPr>
          <w:rFonts w:ascii="Times New Roman" w:hAnsi="Times New Roman"/>
          <w:sz w:val="24"/>
          <w:szCs w:val="24"/>
        </w:rPr>
        <w:t xml:space="preserve"> może zostać wykluczony przez Zamawiającego na każdym etapie postępowania </w:t>
      </w:r>
      <w:r w:rsidR="00306933" w:rsidRPr="008E2A82">
        <w:rPr>
          <w:rFonts w:ascii="Times New Roman" w:hAnsi="Times New Roman"/>
          <w:sz w:val="24"/>
          <w:szCs w:val="24"/>
        </w:rPr>
        <w:br/>
        <w:t>o udzielenie zamówienia.</w:t>
      </w:r>
    </w:p>
    <w:p w14:paraId="7C582339" w14:textId="77777777" w:rsidR="00306933" w:rsidRPr="008E2A82" w:rsidRDefault="00306933" w:rsidP="00ED4226">
      <w:pPr>
        <w:pStyle w:val="Akapitzlist"/>
        <w:numPr>
          <w:ilvl w:val="0"/>
          <w:numId w:val="1"/>
        </w:numPr>
        <w:shd w:val="clear" w:color="auto" w:fill="D9D9D9" w:themeFill="background1" w:themeFillShade="D9"/>
        <w:suppressAutoHyphens/>
        <w:spacing w:before="120" w:after="0" w:line="360" w:lineRule="auto"/>
        <w:jc w:val="both"/>
        <w:rPr>
          <w:rFonts w:ascii="Times New Roman" w:eastAsia="Times New Roman" w:hAnsi="Times New Roman"/>
          <w:b/>
          <w:bCs/>
          <w:sz w:val="24"/>
          <w:szCs w:val="24"/>
          <w:lang w:eastAsia="pl-PL"/>
        </w:rPr>
      </w:pPr>
      <w:r w:rsidRPr="008E2A82">
        <w:rPr>
          <w:rFonts w:ascii="Times New Roman" w:eastAsia="Times New Roman" w:hAnsi="Times New Roman"/>
          <w:b/>
          <w:bCs/>
          <w:sz w:val="24"/>
          <w:szCs w:val="24"/>
          <w:lang w:eastAsia="pl-PL"/>
        </w:rPr>
        <w:t>Podmiotowe środki dowodowe - wykaz oświadczeń lub dokumentów potwierdzających spełnianie warunków udziału w postępowaniu oraz brak podstaw do wykluczenia:</w:t>
      </w:r>
    </w:p>
    <w:p w14:paraId="5C4C303A" w14:textId="77777777" w:rsidR="00306933" w:rsidRDefault="00306933" w:rsidP="00ED4226">
      <w:pPr>
        <w:pStyle w:val="Akapitzlist"/>
        <w:numPr>
          <w:ilvl w:val="0"/>
          <w:numId w:val="11"/>
        </w:numPr>
        <w:shd w:val="clear" w:color="auto" w:fill="FFFFFF"/>
        <w:tabs>
          <w:tab w:val="left" w:pos="567"/>
        </w:tabs>
        <w:suppressAutoHyphens/>
        <w:spacing w:after="0" w:line="360" w:lineRule="auto"/>
        <w:jc w:val="both"/>
        <w:rPr>
          <w:rFonts w:ascii="Times New Roman" w:hAnsi="Times New Roman"/>
          <w:vanish/>
          <w:sz w:val="24"/>
          <w:szCs w:val="24"/>
        </w:rPr>
      </w:pPr>
    </w:p>
    <w:p w14:paraId="2B4D937E" w14:textId="5C8FDE38" w:rsidR="00306933" w:rsidRPr="00311CF2" w:rsidRDefault="00306933" w:rsidP="00ED4226">
      <w:pPr>
        <w:numPr>
          <w:ilvl w:val="1"/>
          <w:numId w:val="11"/>
        </w:numPr>
        <w:shd w:val="clear" w:color="auto" w:fill="FFFFFF"/>
        <w:tabs>
          <w:tab w:val="left" w:pos="567"/>
        </w:tabs>
        <w:suppressAutoHyphens/>
        <w:spacing w:after="0" w:line="360" w:lineRule="auto"/>
        <w:ind w:left="567" w:hanging="567"/>
        <w:contextualSpacing/>
        <w:jc w:val="both"/>
        <w:rPr>
          <w:rFonts w:ascii="Times New Roman" w:hAnsi="Times New Roman"/>
          <w:sz w:val="24"/>
          <w:szCs w:val="24"/>
        </w:rPr>
      </w:pPr>
      <w:r w:rsidRPr="00311CF2">
        <w:rPr>
          <w:rFonts w:ascii="Times New Roman" w:hAnsi="Times New Roman"/>
          <w:sz w:val="24"/>
          <w:szCs w:val="24"/>
        </w:rPr>
        <w:t xml:space="preserve">Do oferty </w:t>
      </w:r>
      <w:r w:rsidR="00EF7AFB">
        <w:rPr>
          <w:rFonts w:ascii="Times New Roman" w:hAnsi="Times New Roman"/>
          <w:sz w:val="24"/>
          <w:szCs w:val="24"/>
        </w:rPr>
        <w:t>Wykonawca</w:t>
      </w:r>
      <w:r w:rsidRPr="00311CF2">
        <w:rPr>
          <w:rFonts w:ascii="Times New Roman" w:hAnsi="Times New Roman"/>
          <w:sz w:val="24"/>
          <w:szCs w:val="24"/>
        </w:rPr>
        <w:t xml:space="preserve"> zobowiązany jest dołączyć oświadczenie</w:t>
      </w:r>
      <w:r w:rsidR="00311CF2" w:rsidRPr="00311CF2">
        <w:rPr>
          <w:rFonts w:ascii="Times New Roman" w:hAnsi="Times New Roman"/>
          <w:sz w:val="24"/>
          <w:szCs w:val="24"/>
        </w:rPr>
        <w:t xml:space="preserve"> aktualne na dzień składania ofert oświadczenie </w:t>
      </w:r>
      <w:r w:rsidR="00EA30C2">
        <w:rPr>
          <w:rFonts w:ascii="Times New Roman" w:hAnsi="Times New Roman"/>
          <w:sz w:val="24"/>
          <w:szCs w:val="24"/>
        </w:rPr>
        <w:t>że</w:t>
      </w:r>
      <w:r w:rsidR="00311CF2" w:rsidRPr="00311CF2">
        <w:rPr>
          <w:rFonts w:ascii="Times New Roman" w:hAnsi="Times New Roman"/>
          <w:sz w:val="24"/>
          <w:szCs w:val="24"/>
        </w:rPr>
        <w:t>:</w:t>
      </w:r>
    </w:p>
    <w:p w14:paraId="5A200756" w14:textId="77777777" w:rsidR="00306933" w:rsidRDefault="00306933" w:rsidP="00ED4226">
      <w:pPr>
        <w:pStyle w:val="Akapitzlist"/>
        <w:numPr>
          <w:ilvl w:val="0"/>
          <w:numId w:val="17"/>
        </w:numPr>
        <w:shd w:val="clear" w:color="auto" w:fill="FFFFFF"/>
        <w:tabs>
          <w:tab w:val="left" w:pos="567"/>
        </w:tabs>
        <w:suppressAutoHyphens/>
        <w:spacing w:after="0" w:line="360" w:lineRule="auto"/>
        <w:ind w:left="567" w:hanging="283"/>
        <w:jc w:val="both"/>
        <w:rPr>
          <w:rFonts w:ascii="Times New Roman" w:hAnsi="Times New Roman"/>
          <w:sz w:val="24"/>
          <w:szCs w:val="24"/>
        </w:rPr>
      </w:pPr>
      <w:r>
        <w:rPr>
          <w:rFonts w:ascii="Times New Roman" w:hAnsi="Times New Roman"/>
          <w:sz w:val="24"/>
          <w:szCs w:val="24"/>
        </w:rPr>
        <w:lastRenderedPageBreak/>
        <w:t xml:space="preserve"> nie podlega wykluczeniu,</w:t>
      </w:r>
    </w:p>
    <w:p w14:paraId="6AA212F1" w14:textId="2AB3CD8A" w:rsidR="00306933" w:rsidRPr="00260143" w:rsidRDefault="00306933" w:rsidP="00ED4226">
      <w:pPr>
        <w:pStyle w:val="Akapitzlist"/>
        <w:numPr>
          <w:ilvl w:val="0"/>
          <w:numId w:val="17"/>
        </w:numPr>
        <w:shd w:val="clear" w:color="auto" w:fill="FFFFFF"/>
        <w:tabs>
          <w:tab w:val="left" w:pos="567"/>
        </w:tabs>
        <w:suppressAutoHyphens/>
        <w:spacing w:after="0" w:line="360" w:lineRule="auto"/>
        <w:ind w:left="567" w:hanging="283"/>
        <w:jc w:val="both"/>
        <w:rPr>
          <w:rFonts w:ascii="Times New Roman" w:hAnsi="Times New Roman"/>
          <w:sz w:val="24"/>
          <w:szCs w:val="24"/>
        </w:rPr>
      </w:pPr>
      <w:r>
        <w:rPr>
          <w:rFonts w:ascii="Times New Roman" w:hAnsi="Times New Roman"/>
          <w:sz w:val="24"/>
          <w:szCs w:val="24"/>
        </w:rPr>
        <w:t xml:space="preserve"> spełnia warunki udziału w postępowaniu.</w:t>
      </w:r>
    </w:p>
    <w:p w14:paraId="1BB84720" w14:textId="7DB700B1" w:rsidR="00311CF2" w:rsidRPr="00260143" w:rsidRDefault="00306933" w:rsidP="00ED4226">
      <w:pPr>
        <w:numPr>
          <w:ilvl w:val="1"/>
          <w:numId w:val="11"/>
        </w:numPr>
        <w:shd w:val="clear" w:color="auto" w:fill="FFFFFF"/>
        <w:tabs>
          <w:tab w:val="left" w:pos="567"/>
        </w:tabs>
        <w:suppressAutoHyphens/>
        <w:spacing w:after="0" w:line="360" w:lineRule="auto"/>
        <w:ind w:left="567" w:hanging="567"/>
        <w:contextualSpacing/>
        <w:jc w:val="both"/>
        <w:rPr>
          <w:rFonts w:ascii="Times New Roman" w:hAnsi="Times New Roman"/>
          <w:sz w:val="24"/>
          <w:szCs w:val="24"/>
        </w:rPr>
      </w:pPr>
      <w:r>
        <w:rPr>
          <w:rFonts w:ascii="Times New Roman" w:hAnsi="Times New Roman"/>
          <w:sz w:val="24"/>
          <w:szCs w:val="24"/>
        </w:rPr>
        <w:t xml:space="preserve">Oświadczenie, o którym mowa w pkt. 1 </w:t>
      </w:r>
      <w:r w:rsidR="00EF7AFB">
        <w:rPr>
          <w:rFonts w:ascii="Times New Roman" w:hAnsi="Times New Roman"/>
          <w:sz w:val="24"/>
          <w:szCs w:val="24"/>
        </w:rPr>
        <w:t>Wykonawca</w:t>
      </w:r>
      <w:r>
        <w:rPr>
          <w:rFonts w:ascii="Times New Roman" w:hAnsi="Times New Roman"/>
          <w:sz w:val="24"/>
          <w:szCs w:val="24"/>
        </w:rPr>
        <w:t xml:space="preserve"> zobowiązany jest złożyć wraz z ofertą </w:t>
      </w:r>
      <w:r w:rsidRPr="005F5112">
        <w:rPr>
          <w:rFonts w:ascii="Times New Roman" w:hAnsi="Times New Roman"/>
          <w:sz w:val="24"/>
          <w:szCs w:val="24"/>
        </w:rPr>
        <w:t>pod rygorem nieważności w formie elektronicznej lub w postaci elektronicznej opatrzonej podpisem zaufanym lub podpisem osobistym</w:t>
      </w:r>
      <w:r w:rsidR="008745AD">
        <w:rPr>
          <w:rFonts w:ascii="Times New Roman" w:hAnsi="Times New Roman"/>
          <w:sz w:val="24"/>
          <w:szCs w:val="24"/>
        </w:rPr>
        <w:t xml:space="preserve"> zgodnie ze wzorem wg załącznika nr </w:t>
      </w:r>
      <w:r w:rsidR="00FA4CAD">
        <w:rPr>
          <w:rFonts w:ascii="Times New Roman" w:hAnsi="Times New Roman"/>
          <w:sz w:val="24"/>
          <w:szCs w:val="24"/>
        </w:rPr>
        <w:t>2</w:t>
      </w:r>
      <w:r w:rsidR="008745AD">
        <w:rPr>
          <w:rFonts w:ascii="Times New Roman" w:hAnsi="Times New Roman"/>
          <w:sz w:val="24"/>
          <w:szCs w:val="24"/>
        </w:rPr>
        <w:t xml:space="preserve"> </w:t>
      </w:r>
      <w:r>
        <w:rPr>
          <w:rFonts w:ascii="Times New Roman" w:hAnsi="Times New Roman"/>
          <w:sz w:val="24"/>
          <w:szCs w:val="24"/>
        </w:rPr>
        <w:t>do niniejszej SWZ.</w:t>
      </w:r>
    </w:p>
    <w:p w14:paraId="0FEB8190" w14:textId="398A9C4B" w:rsidR="00306933" w:rsidRPr="00260143" w:rsidRDefault="00311CF2" w:rsidP="00ED4226">
      <w:pPr>
        <w:numPr>
          <w:ilvl w:val="1"/>
          <w:numId w:val="11"/>
        </w:numPr>
        <w:shd w:val="clear" w:color="auto" w:fill="FFFFFF"/>
        <w:tabs>
          <w:tab w:val="left" w:pos="567"/>
        </w:tabs>
        <w:suppressAutoHyphens/>
        <w:spacing w:after="0" w:line="360" w:lineRule="auto"/>
        <w:ind w:left="567" w:hanging="567"/>
        <w:contextualSpacing/>
        <w:jc w:val="both"/>
        <w:rPr>
          <w:rFonts w:ascii="Times New Roman" w:hAnsi="Times New Roman"/>
          <w:sz w:val="24"/>
          <w:szCs w:val="24"/>
        </w:rPr>
      </w:pPr>
      <w:r>
        <w:rPr>
          <w:rFonts w:ascii="Times New Roman" w:hAnsi="Times New Roman"/>
          <w:sz w:val="24"/>
          <w:szCs w:val="24"/>
        </w:rPr>
        <w:t>Informacje zawarte w oświadczeniu, o którym mowa w pkt 1 stanowią wstępne potwierdzenie, że Wykonawca nie podlega wykluczeniu oraz spełnia warunki udziału w postępowaniu.</w:t>
      </w:r>
    </w:p>
    <w:p w14:paraId="73E07A4B" w14:textId="27507E26" w:rsidR="002D1845" w:rsidRPr="00260143" w:rsidRDefault="00306933" w:rsidP="00ED4226">
      <w:pPr>
        <w:numPr>
          <w:ilvl w:val="1"/>
          <w:numId w:val="11"/>
        </w:numPr>
        <w:shd w:val="clear" w:color="auto" w:fill="FFFFFF"/>
        <w:tabs>
          <w:tab w:val="left" w:pos="567"/>
        </w:tabs>
        <w:suppressAutoHyphens/>
        <w:spacing w:after="0" w:line="360" w:lineRule="auto"/>
        <w:ind w:left="567" w:hanging="567"/>
        <w:contextualSpacing/>
        <w:jc w:val="both"/>
        <w:rPr>
          <w:rFonts w:ascii="Times New Roman" w:hAnsi="Times New Roman"/>
          <w:sz w:val="24"/>
          <w:szCs w:val="24"/>
        </w:rPr>
      </w:pPr>
      <w:r>
        <w:rPr>
          <w:rFonts w:ascii="Times New Roman" w:hAnsi="Times New Roman"/>
          <w:sz w:val="24"/>
          <w:szCs w:val="24"/>
        </w:rPr>
        <w:t xml:space="preserve">Zamawiający </w:t>
      </w:r>
      <w:r w:rsidR="002D1845">
        <w:rPr>
          <w:rFonts w:ascii="Times New Roman" w:hAnsi="Times New Roman"/>
          <w:sz w:val="24"/>
          <w:szCs w:val="24"/>
        </w:rPr>
        <w:t>wzywa wykonawcę, którego oferta została najwyżej oceniona, do złożenia w wyznaczonym terminie, nie krótszym niż 5 dni od dnia wezwania, aktualnych na dzień złożenia podmiotowych środków dowodowych.</w:t>
      </w:r>
    </w:p>
    <w:p w14:paraId="328A74CE" w14:textId="1976F506" w:rsidR="002D1845" w:rsidRPr="00260143" w:rsidRDefault="002D1845" w:rsidP="00ED4226">
      <w:pPr>
        <w:numPr>
          <w:ilvl w:val="1"/>
          <w:numId w:val="11"/>
        </w:numPr>
        <w:shd w:val="clear" w:color="auto" w:fill="FFFFFF"/>
        <w:tabs>
          <w:tab w:val="left" w:pos="567"/>
        </w:tabs>
        <w:suppressAutoHyphens/>
        <w:spacing w:after="0" w:line="360" w:lineRule="auto"/>
        <w:ind w:left="567" w:hanging="567"/>
        <w:contextualSpacing/>
        <w:jc w:val="both"/>
        <w:rPr>
          <w:rFonts w:ascii="Times New Roman" w:hAnsi="Times New Roman"/>
          <w:sz w:val="24"/>
          <w:szCs w:val="24"/>
        </w:rPr>
      </w:pPr>
      <w:r>
        <w:rPr>
          <w:rFonts w:ascii="Times New Roman" w:hAnsi="Times New Roman"/>
          <w:sz w:val="24"/>
          <w:szCs w:val="24"/>
        </w:rPr>
        <w:t>Podmiotowe środki dowodowe wymagane od Wykonawcy obejmują:</w:t>
      </w:r>
    </w:p>
    <w:p w14:paraId="2B2551C7" w14:textId="47F2F390" w:rsidR="002D1845" w:rsidRPr="002D1845" w:rsidRDefault="002D1845" w:rsidP="00ED4226">
      <w:pPr>
        <w:pStyle w:val="Akapitzlist"/>
        <w:numPr>
          <w:ilvl w:val="0"/>
          <w:numId w:val="27"/>
        </w:numPr>
        <w:shd w:val="clear" w:color="auto" w:fill="FFFFFF"/>
        <w:tabs>
          <w:tab w:val="left" w:pos="567"/>
        </w:tabs>
        <w:suppressAutoHyphens/>
        <w:spacing w:after="0" w:line="360" w:lineRule="auto"/>
        <w:ind w:left="567" w:hanging="283"/>
        <w:jc w:val="both"/>
        <w:rPr>
          <w:rFonts w:ascii="Times New Roman" w:hAnsi="Times New Roman"/>
          <w:sz w:val="24"/>
          <w:szCs w:val="24"/>
        </w:rPr>
      </w:pPr>
      <w:r w:rsidRPr="002D1845">
        <w:rPr>
          <w:rFonts w:ascii="Times New Roman" w:hAnsi="Times New Roman"/>
          <w:sz w:val="24"/>
          <w:szCs w:val="24"/>
        </w:rPr>
        <w:t xml:space="preserve">W celu potwierdzenia spełniania przez Wykonawcę warunków udziału </w:t>
      </w:r>
      <w:r w:rsidRPr="002D1845">
        <w:rPr>
          <w:rFonts w:ascii="Times New Roman" w:hAnsi="Times New Roman"/>
          <w:sz w:val="24"/>
          <w:szCs w:val="24"/>
        </w:rPr>
        <w:br/>
        <w:t xml:space="preserve">w postępowaniu: </w:t>
      </w:r>
    </w:p>
    <w:p w14:paraId="51BF00DB" w14:textId="5CD2A8D2" w:rsidR="002D1845" w:rsidRDefault="002D1845" w:rsidP="00ED4226">
      <w:pPr>
        <w:pStyle w:val="Akapitzlist"/>
        <w:numPr>
          <w:ilvl w:val="2"/>
          <w:numId w:val="1"/>
        </w:numPr>
        <w:shd w:val="clear" w:color="auto" w:fill="FFFFFF"/>
        <w:tabs>
          <w:tab w:val="left" w:pos="567"/>
        </w:tabs>
        <w:suppressAutoHyphens/>
        <w:spacing w:after="0" w:line="360" w:lineRule="auto"/>
        <w:ind w:left="1134" w:hanging="425"/>
        <w:jc w:val="both"/>
        <w:rPr>
          <w:rFonts w:ascii="Times New Roman" w:hAnsi="Times New Roman"/>
          <w:sz w:val="24"/>
          <w:szCs w:val="24"/>
        </w:rPr>
      </w:pPr>
      <w:r>
        <w:rPr>
          <w:rFonts w:ascii="Times New Roman" w:hAnsi="Times New Roman"/>
          <w:sz w:val="24"/>
          <w:szCs w:val="24"/>
        </w:rPr>
        <w:t xml:space="preserve">Aktualną </w:t>
      </w:r>
      <w:r>
        <w:rPr>
          <w:rFonts w:ascii="Times New Roman" w:hAnsi="Times New Roman"/>
          <w:sz w:val="24"/>
          <w:szCs w:val="24"/>
          <w:lang w:eastAsia="pl-PL"/>
        </w:rPr>
        <w:t xml:space="preserve"> koncesję na prowadzenie działalności gospodarczej w zakresie obrotu paliwami ciekłymi zgodnie z Ustawą z dnia 10 kwietnia  1997r. Prawo energetyczne;</w:t>
      </w:r>
    </w:p>
    <w:p w14:paraId="2790A8ED" w14:textId="56ED2DBE" w:rsidR="002D1845" w:rsidRPr="007411A9" w:rsidRDefault="002D1845" w:rsidP="00ED4226">
      <w:pPr>
        <w:pStyle w:val="Akapitzlist"/>
        <w:numPr>
          <w:ilvl w:val="2"/>
          <w:numId w:val="1"/>
        </w:numPr>
        <w:shd w:val="clear" w:color="auto" w:fill="FFFFFF"/>
        <w:tabs>
          <w:tab w:val="left" w:pos="567"/>
        </w:tabs>
        <w:suppressAutoHyphens/>
        <w:spacing w:after="0" w:line="360" w:lineRule="auto"/>
        <w:ind w:left="1134" w:hanging="425"/>
        <w:jc w:val="both"/>
        <w:rPr>
          <w:rFonts w:ascii="Times New Roman" w:hAnsi="Times New Roman"/>
          <w:sz w:val="24"/>
          <w:szCs w:val="24"/>
        </w:rPr>
      </w:pPr>
      <w:r>
        <w:rPr>
          <w:rFonts w:ascii="Times New Roman" w:hAnsi="Times New Roman"/>
          <w:sz w:val="24"/>
          <w:szCs w:val="24"/>
          <w:lang w:eastAsia="pl-PL"/>
        </w:rPr>
        <w:t>Wykaz stacji paliw z podaniem ich miejsca położenia (adresu) oraz nr telefon</w:t>
      </w:r>
      <w:r w:rsidR="00542663">
        <w:rPr>
          <w:rFonts w:ascii="Times New Roman" w:hAnsi="Times New Roman"/>
          <w:sz w:val="24"/>
          <w:szCs w:val="24"/>
          <w:lang w:eastAsia="pl-PL"/>
        </w:rPr>
        <w:t>u kontaktowego – załącznik nr</w:t>
      </w:r>
      <w:r w:rsidR="00C54552">
        <w:rPr>
          <w:rFonts w:ascii="Times New Roman" w:hAnsi="Times New Roman"/>
          <w:sz w:val="24"/>
          <w:szCs w:val="24"/>
          <w:lang w:eastAsia="pl-PL"/>
        </w:rPr>
        <w:t xml:space="preserve"> 5</w:t>
      </w:r>
    </w:p>
    <w:p w14:paraId="73AD5DFE" w14:textId="373B9086" w:rsidR="002D1845" w:rsidRPr="002D1845" w:rsidRDefault="002D1845" w:rsidP="00ED4226">
      <w:pPr>
        <w:pStyle w:val="Akapitzlist"/>
        <w:numPr>
          <w:ilvl w:val="0"/>
          <w:numId w:val="27"/>
        </w:numPr>
        <w:shd w:val="clear" w:color="auto" w:fill="FFFFFF"/>
        <w:tabs>
          <w:tab w:val="left" w:pos="567"/>
        </w:tabs>
        <w:suppressAutoHyphens/>
        <w:spacing w:after="0" w:line="360" w:lineRule="auto"/>
        <w:ind w:left="567" w:hanging="283"/>
        <w:jc w:val="both"/>
        <w:rPr>
          <w:rFonts w:ascii="Times New Roman" w:hAnsi="Times New Roman"/>
          <w:sz w:val="24"/>
          <w:szCs w:val="24"/>
        </w:rPr>
      </w:pPr>
      <w:r w:rsidRPr="002D1845">
        <w:rPr>
          <w:rFonts w:ascii="Times New Roman" w:hAnsi="Times New Roman"/>
          <w:sz w:val="24"/>
          <w:szCs w:val="24"/>
        </w:rPr>
        <w:t xml:space="preserve">W celu potwierdzenia braku podstaw do wykluczenia Wykonawcy z udziału </w:t>
      </w:r>
      <w:r w:rsidRPr="002D1845">
        <w:rPr>
          <w:rFonts w:ascii="Times New Roman" w:hAnsi="Times New Roman"/>
          <w:sz w:val="24"/>
          <w:szCs w:val="24"/>
        </w:rPr>
        <w:br/>
        <w:t>w postepowaniu:</w:t>
      </w:r>
    </w:p>
    <w:p w14:paraId="5CFBC791" w14:textId="2061FAA4" w:rsidR="002D1845" w:rsidRDefault="002D1845" w:rsidP="00ED4226">
      <w:pPr>
        <w:pStyle w:val="Akapitzlist"/>
        <w:numPr>
          <w:ilvl w:val="0"/>
          <w:numId w:val="15"/>
        </w:numPr>
        <w:suppressAutoHyphens/>
        <w:spacing w:after="0" w:line="360" w:lineRule="auto"/>
        <w:ind w:left="1134" w:hanging="425"/>
        <w:jc w:val="both"/>
        <w:rPr>
          <w:rFonts w:ascii="Times New Roman" w:hAnsi="Times New Roman"/>
          <w:sz w:val="24"/>
          <w:szCs w:val="24"/>
        </w:rPr>
      </w:pPr>
      <w:r w:rsidRPr="002D500C">
        <w:rPr>
          <w:rFonts w:ascii="Times New Roman" w:hAnsi="Times New Roman"/>
          <w:sz w:val="24"/>
          <w:szCs w:val="24"/>
        </w:rPr>
        <w:t xml:space="preserve">odpisu lub informacji z Krajowego Rejestru Sądowego lub z Centralnej Ewidencji </w:t>
      </w:r>
      <w:r>
        <w:rPr>
          <w:rFonts w:ascii="Times New Roman" w:hAnsi="Times New Roman"/>
          <w:sz w:val="24"/>
          <w:szCs w:val="24"/>
        </w:rPr>
        <w:br/>
      </w:r>
      <w:r w:rsidRPr="002D500C">
        <w:rPr>
          <w:rFonts w:ascii="Times New Roman" w:hAnsi="Times New Roman"/>
          <w:sz w:val="24"/>
          <w:szCs w:val="24"/>
        </w:rPr>
        <w:t>i Informacji o Działalności Gospodarczej, w zakresie art. 109 ust. 1 pkt 4 ustawy, sporządzonych nie wcześniej niż 3 miesiące przed jej złożeniem, jeżeli odrębne przepisy wymagają wpisu do rejestru lub ewidencji</w:t>
      </w:r>
      <w:r>
        <w:rPr>
          <w:rFonts w:ascii="Times New Roman" w:hAnsi="Times New Roman"/>
          <w:sz w:val="24"/>
          <w:szCs w:val="24"/>
        </w:rPr>
        <w:t xml:space="preserve">; </w:t>
      </w:r>
    </w:p>
    <w:p w14:paraId="5F33AA60" w14:textId="5B264E6D" w:rsidR="00306933" w:rsidRPr="00260143" w:rsidRDefault="002D1845" w:rsidP="00ED4226">
      <w:pPr>
        <w:pStyle w:val="Akapitzlist"/>
        <w:numPr>
          <w:ilvl w:val="0"/>
          <w:numId w:val="15"/>
        </w:numPr>
        <w:suppressAutoHyphens/>
        <w:spacing w:after="0" w:line="360" w:lineRule="auto"/>
        <w:ind w:left="1134" w:hanging="426"/>
        <w:jc w:val="both"/>
        <w:rPr>
          <w:rFonts w:ascii="Times New Roman" w:hAnsi="Times New Roman"/>
          <w:sz w:val="24"/>
          <w:szCs w:val="24"/>
        </w:rPr>
      </w:pPr>
      <w:r>
        <w:rPr>
          <w:rFonts w:ascii="Times New Roman" w:hAnsi="Times New Roman"/>
          <w:sz w:val="24"/>
          <w:szCs w:val="24"/>
        </w:rPr>
        <w:t xml:space="preserve">Oświadczenia Wykonawcy, w zakresie art. 108 ust. 1 pkt 5 ustawy </w:t>
      </w:r>
      <w:proofErr w:type="spellStart"/>
      <w:r>
        <w:rPr>
          <w:rFonts w:ascii="Times New Roman" w:hAnsi="Times New Roman"/>
          <w:sz w:val="24"/>
          <w:szCs w:val="24"/>
        </w:rPr>
        <w:t>Pzp</w:t>
      </w:r>
      <w:proofErr w:type="spellEnd"/>
      <w:r>
        <w:rPr>
          <w:rFonts w:ascii="Times New Roman" w:hAnsi="Times New Roman"/>
          <w:sz w:val="24"/>
          <w:szCs w:val="24"/>
        </w:rPr>
        <w:t xml:space="preserve">, o braku przynależności  do tej samej grupy kapitałowej w rozumieniu ustawy z dnia 16 lutego 2007 r. o ochronie konkurencji i konsumentów, z innym wykonawcą, który złożył odrębną ofertę, ofertę częściową, albo oświadczenie o przynależności do tej samej grupy kapitałowej wraz z dokumentami lub informacjami potwierdzającymi przygotowanie </w:t>
      </w:r>
      <w:r w:rsidR="00AC7FCB">
        <w:rPr>
          <w:rFonts w:ascii="Times New Roman" w:hAnsi="Times New Roman"/>
          <w:sz w:val="24"/>
          <w:szCs w:val="24"/>
        </w:rPr>
        <w:t>oferty, oferty częściowej lub wniosku o dopuszczenie do udziału w postępowaniu niezależnie od innego Wykonawcy należącego do tej samej grupy</w:t>
      </w:r>
      <w:r w:rsidR="00C54552">
        <w:rPr>
          <w:rFonts w:ascii="Times New Roman" w:hAnsi="Times New Roman"/>
          <w:sz w:val="24"/>
          <w:szCs w:val="24"/>
        </w:rPr>
        <w:t xml:space="preserve"> kapitałowej – załącznik nr 6</w:t>
      </w:r>
    </w:p>
    <w:p w14:paraId="39A87CE9" w14:textId="2E0BB608" w:rsidR="00306933" w:rsidRPr="00260143" w:rsidRDefault="00306933" w:rsidP="00ED4226">
      <w:pPr>
        <w:numPr>
          <w:ilvl w:val="1"/>
          <w:numId w:val="11"/>
        </w:numPr>
        <w:shd w:val="clear" w:color="auto" w:fill="FFFFFF"/>
        <w:tabs>
          <w:tab w:val="left" w:pos="567"/>
        </w:tabs>
        <w:suppressAutoHyphens/>
        <w:spacing w:after="0" w:line="360" w:lineRule="auto"/>
        <w:ind w:left="567" w:hanging="567"/>
        <w:contextualSpacing/>
        <w:jc w:val="both"/>
        <w:rPr>
          <w:rFonts w:ascii="Times New Roman" w:hAnsi="Times New Roman"/>
          <w:sz w:val="24"/>
          <w:szCs w:val="24"/>
        </w:rPr>
      </w:pPr>
      <w:r w:rsidRPr="006A17AA">
        <w:rPr>
          <w:rFonts w:ascii="Times New Roman" w:hAnsi="Times New Roman"/>
          <w:sz w:val="24"/>
          <w:szCs w:val="24"/>
        </w:rPr>
        <w:t xml:space="preserve">Jeżeli złożone przez </w:t>
      </w:r>
      <w:r w:rsidR="00EF7AFB">
        <w:rPr>
          <w:rFonts w:ascii="Times New Roman" w:hAnsi="Times New Roman"/>
          <w:sz w:val="24"/>
          <w:szCs w:val="24"/>
        </w:rPr>
        <w:t>Wykonawcę</w:t>
      </w:r>
      <w:r w:rsidRPr="006A17AA">
        <w:rPr>
          <w:rFonts w:ascii="Times New Roman" w:hAnsi="Times New Roman"/>
          <w:sz w:val="24"/>
          <w:szCs w:val="24"/>
        </w:rPr>
        <w:t xml:space="preserve"> oświadczenie, o którym mowa w art. 125 ust. 1, lub podmiotowe środki dowodowe budzą wątpliwości zamawiającego, może on zwrócić się </w:t>
      </w:r>
      <w:r w:rsidRPr="006A17AA">
        <w:rPr>
          <w:rFonts w:ascii="Times New Roman" w:hAnsi="Times New Roman"/>
          <w:sz w:val="24"/>
          <w:szCs w:val="24"/>
        </w:rPr>
        <w:lastRenderedPageBreak/>
        <w:t>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r>
        <w:rPr>
          <w:rFonts w:ascii="Times New Roman" w:hAnsi="Times New Roman"/>
          <w:sz w:val="24"/>
          <w:szCs w:val="24"/>
        </w:rPr>
        <w:t>.</w:t>
      </w:r>
    </w:p>
    <w:p w14:paraId="3F3EB888" w14:textId="6CB4BC65" w:rsidR="00306933" w:rsidRPr="00260143" w:rsidRDefault="00306933" w:rsidP="00ED4226">
      <w:pPr>
        <w:numPr>
          <w:ilvl w:val="1"/>
          <w:numId w:val="11"/>
        </w:numPr>
        <w:shd w:val="clear" w:color="auto" w:fill="FFFFFF"/>
        <w:tabs>
          <w:tab w:val="left" w:pos="567"/>
        </w:tabs>
        <w:suppressAutoHyphens/>
        <w:spacing w:after="0" w:line="360" w:lineRule="auto"/>
        <w:ind w:left="567" w:hanging="567"/>
        <w:contextualSpacing/>
        <w:jc w:val="both"/>
        <w:rPr>
          <w:rFonts w:ascii="Times New Roman" w:hAnsi="Times New Roman"/>
          <w:sz w:val="24"/>
          <w:szCs w:val="24"/>
        </w:rPr>
      </w:pPr>
      <w:r>
        <w:rPr>
          <w:rFonts w:ascii="Times New Roman" w:hAnsi="Times New Roman"/>
          <w:sz w:val="24"/>
          <w:szCs w:val="24"/>
        </w:rPr>
        <w:t xml:space="preserve">Jeżeli </w:t>
      </w:r>
      <w:r w:rsidR="00EF7AFB">
        <w:rPr>
          <w:rFonts w:ascii="Times New Roman" w:hAnsi="Times New Roman"/>
          <w:sz w:val="24"/>
          <w:szCs w:val="24"/>
        </w:rPr>
        <w:t>Wykonawca</w:t>
      </w:r>
      <w:r>
        <w:rPr>
          <w:rFonts w:ascii="Times New Roman" w:hAnsi="Times New Roman"/>
          <w:sz w:val="24"/>
          <w:szCs w:val="24"/>
        </w:rPr>
        <w:t xml:space="preserve"> ma siedzibę lub miejsce zamieszkania poza granicami Rzeczypospolitej Polskiej, zamiast dokumentów, o których mowa pkt. 5 </w:t>
      </w:r>
      <w:proofErr w:type="spellStart"/>
      <w:r>
        <w:rPr>
          <w:rFonts w:ascii="Times New Roman" w:hAnsi="Times New Roman"/>
          <w:sz w:val="24"/>
          <w:szCs w:val="24"/>
        </w:rPr>
        <w:t>ppkt</w:t>
      </w:r>
      <w:proofErr w:type="spellEnd"/>
      <w:r>
        <w:rPr>
          <w:rFonts w:ascii="Times New Roman" w:hAnsi="Times New Roman"/>
          <w:sz w:val="24"/>
          <w:szCs w:val="24"/>
        </w:rPr>
        <w:t xml:space="preserve"> 2 lit. a – składa dokument lub dokumenty wystawione w kraju, w którym Wykonawca ma siedzibę lub miejsce zamieszkania, potwierdzające odpowiednio, że:</w:t>
      </w:r>
      <w:r w:rsidR="007411A9">
        <w:rPr>
          <w:rFonts w:ascii="Times New Roman" w:hAnsi="Times New Roman"/>
          <w:sz w:val="24"/>
          <w:szCs w:val="24"/>
        </w:rPr>
        <w:t xml:space="preserve"> </w:t>
      </w:r>
      <w:r w:rsidRPr="007411A9">
        <w:rPr>
          <w:rFonts w:ascii="Times New Roman" w:hAnsi="Times New Roman"/>
          <w:sz w:val="24"/>
          <w:szCs w:val="24"/>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2015CB30" w14:textId="036925E9" w:rsidR="00306933" w:rsidRPr="00260143" w:rsidRDefault="00306933" w:rsidP="00ED4226">
      <w:pPr>
        <w:numPr>
          <w:ilvl w:val="1"/>
          <w:numId w:val="11"/>
        </w:numPr>
        <w:shd w:val="clear" w:color="auto" w:fill="FFFFFF"/>
        <w:suppressAutoHyphens/>
        <w:spacing w:after="0" w:line="360" w:lineRule="auto"/>
        <w:ind w:left="567" w:hanging="567"/>
        <w:contextualSpacing/>
        <w:jc w:val="both"/>
        <w:rPr>
          <w:rFonts w:ascii="Times New Roman" w:hAnsi="Times New Roman"/>
          <w:sz w:val="24"/>
          <w:szCs w:val="24"/>
        </w:rPr>
      </w:pPr>
      <w:r>
        <w:rPr>
          <w:rFonts w:ascii="Times New Roman" w:hAnsi="Times New Roman"/>
          <w:sz w:val="24"/>
          <w:szCs w:val="24"/>
        </w:rPr>
        <w:t xml:space="preserve">Dokumenty, o których mowa w pkt. 7 powinny być wystawione nie wcześniej niż </w:t>
      </w:r>
      <w:r w:rsidR="001545E9">
        <w:rPr>
          <w:rFonts w:ascii="Times New Roman" w:hAnsi="Times New Roman"/>
          <w:sz w:val="24"/>
          <w:szCs w:val="24"/>
        </w:rPr>
        <w:t>3 miesiące</w:t>
      </w:r>
      <w:r w:rsidR="00981535">
        <w:rPr>
          <w:rFonts w:ascii="Times New Roman" w:hAnsi="Times New Roman"/>
          <w:sz w:val="24"/>
          <w:szCs w:val="24"/>
        </w:rPr>
        <w:t xml:space="preserve"> przed upływem terminu składania ofert</w:t>
      </w:r>
      <w:r>
        <w:rPr>
          <w:rFonts w:ascii="Times New Roman" w:hAnsi="Times New Roman"/>
          <w:sz w:val="24"/>
          <w:szCs w:val="24"/>
        </w:rPr>
        <w:t>.</w:t>
      </w:r>
      <w:r w:rsidR="000544F0">
        <w:rPr>
          <w:rFonts w:ascii="Times New Roman" w:hAnsi="Times New Roman"/>
          <w:sz w:val="24"/>
          <w:szCs w:val="24"/>
        </w:rPr>
        <w:t xml:space="preserve"> </w:t>
      </w:r>
    </w:p>
    <w:p w14:paraId="21C45F1D" w14:textId="2D2CCD9A" w:rsidR="00306933" w:rsidRPr="00260143" w:rsidRDefault="00306933" w:rsidP="00ED4226">
      <w:pPr>
        <w:numPr>
          <w:ilvl w:val="1"/>
          <w:numId w:val="11"/>
        </w:numPr>
        <w:shd w:val="clear" w:color="auto" w:fill="FFFFFF"/>
        <w:tabs>
          <w:tab w:val="left" w:pos="567"/>
        </w:tabs>
        <w:suppressAutoHyphens/>
        <w:spacing w:after="0" w:line="360" w:lineRule="auto"/>
        <w:ind w:left="567" w:hanging="567"/>
        <w:contextualSpacing/>
        <w:jc w:val="both"/>
        <w:rPr>
          <w:rFonts w:ascii="Times New Roman" w:hAnsi="Times New Roman"/>
          <w:sz w:val="24"/>
          <w:szCs w:val="24"/>
        </w:rPr>
      </w:pPr>
      <w:r w:rsidRPr="00AA5169">
        <w:rPr>
          <w:rFonts w:ascii="Times New Roman" w:hAnsi="Times New Roman"/>
          <w:sz w:val="24"/>
          <w:szCs w:val="24"/>
        </w:rPr>
        <w:t xml:space="preserve">Jeżeli w kraju, w którym </w:t>
      </w:r>
      <w:r w:rsidR="00EF7AFB">
        <w:rPr>
          <w:rFonts w:ascii="Times New Roman" w:hAnsi="Times New Roman"/>
          <w:sz w:val="24"/>
          <w:szCs w:val="24"/>
        </w:rPr>
        <w:t>Wykonawca</w:t>
      </w:r>
      <w:r w:rsidRPr="00AA5169">
        <w:rPr>
          <w:rFonts w:ascii="Times New Roman" w:hAnsi="Times New Roman"/>
          <w:sz w:val="24"/>
          <w:szCs w:val="24"/>
        </w:rPr>
        <w:t xml:space="preserve"> ma siedzibę lub miejsce zamieszkania, nie wydaje się dokumentów, o których mowa w </w:t>
      </w:r>
      <w:r>
        <w:rPr>
          <w:rFonts w:ascii="Times New Roman" w:hAnsi="Times New Roman"/>
          <w:sz w:val="24"/>
          <w:szCs w:val="24"/>
        </w:rPr>
        <w:t>pkt.</w:t>
      </w:r>
      <w:r w:rsidRPr="00AA5169">
        <w:rPr>
          <w:rFonts w:ascii="Times New Roman" w:hAnsi="Times New Roman"/>
          <w:sz w:val="24"/>
          <w:szCs w:val="24"/>
        </w:rPr>
        <w:t xml:space="preserve"> </w:t>
      </w:r>
      <w:r>
        <w:rPr>
          <w:rFonts w:ascii="Times New Roman" w:hAnsi="Times New Roman"/>
          <w:sz w:val="24"/>
          <w:szCs w:val="24"/>
        </w:rPr>
        <w:t>7</w:t>
      </w:r>
      <w:r w:rsidRPr="00AA5169">
        <w:rPr>
          <w:rFonts w:ascii="Times New Roman" w:hAnsi="Times New Roman"/>
          <w:sz w:val="24"/>
          <w:szCs w:val="24"/>
        </w:rPr>
        <w:t xml:space="preserve">, zastępuje się je odpowiednio w całości lub w części dokumentem zawierającym odpowiednio oświadczenie </w:t>
      </w:r>
      <w:r>
        <w:rPr>
          <w:rFonts w:ascii="Times New Roman" w:hAnsi="Times New Roman"/>
          <w:sz w:val="24"/>
          <w:szCs w:val="24"/>
        </w:rPr>
        <w:t>W</w:t>
      </w:r>
      <w:r w:rsidRPr="00AA5169">
        <w:rPr>
          <w:rFonts w:ascii="Times New Roman" w:hAnsi="Times New Roman"/>
          <w:sz w:val="24"/>
          <w:szCs w:val="24"/>
        </w:rPr>
        <w:t xml:space="preserve">ykonawcy, ze wskazaniem osoby albo osób uprawnionych do jego reprezentacji, lub oświadczenie osoby, której dokument miał dotyczyć, złożone pod przysięgą, lub, jeżeli w kraju, w którym </w:t>
      </w:r>
      <w:r w:rsidR="00EF7AFB">
        <w:rPr>
          <w:rFonts w:ascii="Times New Roman" w:hAnsi="Times New Roman"/>
          <w:sz w:val="24"/>
          <w:szCs w:val="24"/>
        </w:rPr>
        <w:t>Wykonaw</w:t>
      </w:r>
      <w:r w:rsidRPr="00AA5169">
        <w:rPr>
          <w:rFonts w:ascii="Times New Roman" w:hAnsi="Times New Roman"/>
          <w:sz w:val="24"/>
          <w:szCs w:val="24"/>
        </w:rPr>
        <w:t xml:space="preserve">ca ma siedzibę lub miejsce zamieszkania nie ma przepisów o oświadczeniu pod przysięgą, złożone przed organem sądowym lub administracyjnym, notariuszem, organem samorządu zawodowego lub gospodarczego, właściwym ze względu na siedzibę lub miejsce zamieszkania </w:t>
      </w:r>
      <w:r w:rsidR="00EF7AFB">
        <w:rPr>
          <w:rFonts w:ascii="Times New Roman" w:hAnsi="Times New Roman"/>
          <w:sz w:val="24"/>
          <w:szCs w:val="24"/>
        </w:rPr>
        <w:t>Wykonawcy</w:t>
      </w:r>
      <w:r w:rsidRPr="00AA5169">
        <w:rPr>
          <w:rFonts w:ascii="Times New Roman" w:hAnsi="Times New Roman"/>
          <w:sz w:val="24"/>
          <w:szCs w:val="24"/>
        </w:rPr>
        <w:t xml:space="preserve">. Przepis </w:t>
      </w:r>
      <w:r>
        <w:rPr>
          <w:rFonts w:ascii="Times New Roman" w:hAnsi="Times New Roman"/>
          <w:sz w:val="24"/>
          <w:szCs w:val="24"/>
        </w:rPr>
        <w:t>pkt</w:t>
      </w:r>
      <w:r w:rsidRPr="00AA5169">
        <w:rPr>
          <w:rFonts w:ascii="Times New Roman" w:hAnsi="Times New Roman"/>
          <w:sz w:val="24"/>
          <w:szCs w:val="24"/>
        </w:rPr>
        <w:t xml:space="preserve">. </w:t>
      </w:r>
      <w:r>
        <w:rPr>
          <w:rFonts w:ascii="Times New Roman" w:hAnsi="Times New Roman"/>
          <w:sz w:val="24"/>
          <w:szCs w:val="24"/>
        </w:rPr>
        <w:t xml:space="preserve">8 </w:t>
      </w:r>
      <w:r w:rsidRPr="00AA5169">
        <w:rPr>
          <w:rFonts w:ascii="Times New Roman" w:hAnsi="Times New Roman"/>
          <w:sz w:val="24"/>
          <w:szCs w:val="24"/>
        </w:rPr>
        <w:t>stosuje się.</w:t>
      </w:r>
    </w:p>
    <w:p w14:paraId="593816A7" w14:textId="0B69199F" w:rsidR="00306933" w:rsidRPr="00260143" w:rsidRDefault="00306933" w:rsidP="00ED4226">
      <w:pPr>
        <w:numPr>
          <w:ilvl w:val="1"/>
          <w:numId w:val="11"/>
        </w:numPr>
        <w:shd w:val="clear" w:color="auto" w:fill="FFFFFF"/>
        <w:tabs>
          <w:tab w:val="left" w:pos="567"/>
        </w:tabs>
        <w:suppressAutoHyphens/>
        <w:spacing w:after="0" w:line="360" w:lineRule="auto"/>
        <w:ind w:left="567" w:hanging="567"/>
        <w:contextualSpacing/>
        <w:jc w:val="both"/>
        <w:rPr>
          <w:rFonts w:ascii="Times New Roman" w:hAnsi="Times New Roman"/>
          <w:sz w:val="24"/>
          <w:szCs w:val="24"/>
        </w:rPr>
      </w:pPr>
      <w:r w:rsidRPr="00AA5169">
        <w:rPr>
          <w:rFonts w:ascii="Times New Roman" w:hAnsi="Times New Roman"/>
          <w:sz w:val="24"/>
          <w:szCs w:val="24"/>
        </w:rPr>
        <w:t xml:space="preserve">Zamawiający nie wzywa do złożenia podmiotowych środków dowodowych, jeżeli może je uzyskać za pomocą bezpłatnych i ogólnodostępnych baz danych, w szczególności rejestrów publicznych w rozumieniu </w:t>
      </w:r>
      <w:hyperlink r:id="rId12" w:anchor="/document/17181936?cm=DOCUMENT" w:tgtFrame="_blank" w:history="1">
        <w:r w:rsidRPr="00AA5169">
          <w:rPr>
            <w:rFonts w:ascii="Times New Roman" w:hAnsi="Times New Roman"/>
            <w:sz w:val="24"/>
            <w:szCs w:val="24"/>
          </w:rPr>
          <w:t>ustawy</w:t>
        </w:r>
      </w:hyperlink>
      <w:r w:rsidRPr="00AA5169">
        <w:rPr>
          <w:rFonts w:ascii="Times New Roman" w:hAnsi="Times New Roman"/>
          <w:sz w:val="24"/>
          <w:szCs w:val="24"/>
        </w:rPr>
        <w:t xml:space="preserve"> z dnia 17 lutego 2005 r. o informatyzacji działalności podmiotów realizujących zadania publiczne, o ile </w:t>
      </w:r>
      <w:r w:rsidR="00EF7AFB">
        <w:rPr>
          <w:rFonts w:ascii="Times New Roman" w:hAnsi="Times New Roman"/>
          <w:sz w:val="24"/>
          <w:szCs w:val="24"/>
        </w:rPr>
        <w:t>Wykonawca</w:t>
      </w:r>
      <w:r w:rsidRPr="00AA5169">
        <w:rPr>
          <w:rFonts w:ascii="Times New Roman" w:hAnsi="Times New Roman"/>
          <w:sz w:val="24"/>
          <w:szCs w:val="24"/>
        </w:rPr>
        <w:t xml:space="preserve"> wskazał w oświadczeniu, o którym mowa w art. 125 ust. 1, dane umożliwiające dostęp do tych środków.</w:t>
      </w:r>
    </w:p>
    <w:p w14:paraId="57C9F13D" w14:textId="5E0BB958" w:rsidR="00306933" w:rsidRDefault="00306933" w:rsidP="00ED4226">
      <w:pPr>
        <w:numPr>
          <w:ilvl w:val="1"/>
          <w:numId w:val="11"/>
        </w:numPr>
        <w:shd w:val="clear" w:color="auto" w:fill="FFFFFF"/>
        <w:tabs>
          <w:tab w:val="left" w:pos="567"/>
        </w:tabs>
        <w:suppressAutoHyphens/>
        <w:spacing w:after="0" w:line="360" w:lineRule="auto"/>
        <w:ind w:left="567" w:hanging="567"/>
        <w:contextualSpacing/>
        <w:jc w:val="both"/>
        <w:rPr>
          <w:rFonts w:ascii="Times New Roman" w:hAnsi="Times New Roman"/>
          <w:sz w:val="24"/>
          <w:szCs w:val="24"/>
        </w:rPr>
      </w:pPr>
      <w:r w:rsidRPr="00AA5169">
        <w:rPr>
          <w:rFonts w:ascii="Times New Roman" w:hAnsi="Times New Roman"/>
          <w:sz w:val="24"/>
          <w:szCs w:val="24"/>
        </w:rPr>
        <w:t xml:space="preserve">W zakresie nieuregulowanym </w:t>
      </w:r>
      <w:r>
        <w:rPr>
          <w:rFonts w:ascii="Times New Roman" w:hAnsi="Times New Roman"/>
          <w:sz w:val="24"/>
          <w:szCs w:val="24"/>
        </w:rPr>
        <w:t>U</w:t>
      </w:r>
      <w:r w:rsidRPr="00AA5169">
        <w:rPr>
          <w:rFonts w:ascii="Times New Roman" w:hAnsi="Times New Roman"/>
          <w:sz w:val="24"/>
          <w:szCs w:val="24"/>
        </w:rPr>
        <w:t xml:space="preserve">stawą lub niniejszą SWZ do oświadczeń i dokumentów składanych przez </w:t>
      </w:r>
      <w:r w:rsidR="00EF7AFB">
        <w:rPr>
          <w:rFonts w:ascii="Times New Roman" w:hAnsi="Times New Roman"/>
          <w:sz w:val="24"/>
          <w:szCs w:val="24"/>
        </w:rPr>
        <w:t>Wykonawcę</w:t>
      </w:r>
      <w:r w:rsidRPr="00AA5169">
        <w:rPr>
          <w:rFonts w:ascii="Times New Roman" w:hAnsi="Times New Roman"/>
          <w:sz w:val="24"/>
          <w:szCs w:val="24"/>
        </w:rPr>
        <w:t xml:space="preserve"> w postępowaniu zastosowanie mają przepisy Rozporządzenia Ministra Rozwoju</w:t>
      </w:r>
      <w:r>
        <w:rPr>
          <w:rFonts w:ascii="Times New Roman" w:hAnsi="Times New Roman"/>
          <w:sz w:val="24"/>
          <w:szCs w:val="24"/>
        </w:rPr>
        <w:t xml:space="preserve">, </w:t>
      </w:r>
      <w:r w:rsidRPr="00AA5169">
        <w:rPr>
          <w:rFonts w:ascii="Times New Roman" w:hAnsi="Times New Roman"/>
          <w:sz w:val="24"/>
          <w:szCs w:val="24"/>
        </w:rPr>
        <w:t xml:space="preserve">Pracy i Technologii z dnia </w:t>
      </w:r>
      <w:r>
        <w:rPr>
          <w:rFonts w:ascii="Times New Roman" w:hAnsi="Times New Roman"/>
          <w:sz w:val="24"/>
          <w:szCs w:val="24"/>
        </w:rPr>
        <w:t>23</w:t>
      </w:r>
      <w:r w:rsidRPr="00AA5169">
        <w:rPr>
          <w:rFonts w:ascii="Times New Roman" w:hAnsi="Times New Roman"/>
          <w:sz w:val="24"/>
          <w:szCs w:val="24"/>
        </w:rPr>
        <w:t xml:space="preserve"> grudnia 2020 r. sprawie podmiotowych środków dowodowych oraz innych dokumentów lub oświadczeń, jakich może żądać zamawiający od wykonawcy oraz rozporządzenia Prezesa Rady Ministrów z dnia 30 grudnia 2020 r. w sprawie sposobu sporządzania i przekazywania informacji oraz wymagań </w:t>
      </w:r>
      <w:r w:rsidRPr="00AA5169">
        <w:rPr>
          <w:rFonts w:ascii="Times New Roman" w:hAnsi="Times New Roman"/>
          <w:sz w:val="24"/>
          <w:szCs w:val="24"/>
        </w:rPr>
        <w:lastRenderedPageBreak/>
        <w:t>technicznych dla dokumentów elektronicznych oraz środków komunikacji elektronicznej w postępowaniu o udzielenie zamówienia publicznego lub konkursie.</w:t>
      </w:r>
    </w:p>
    <w:p w14:paraId="0A5BA39D" w14:textId="5FD7C43F" w:rsidR="00306933" w:rsidRDefault="00306933" w:rsidP="00ED4226">
      <w:pPr>
        <w:numPr>
          <w:ilvl w:val="0"/>
          <w:numId w:val="1"/>
        </w:numPr>
        <w:shd w:val="clear" w:color="auto" w:fill="D9D9D9" w:themeFill="background1" w:themeFillShade="D9"/>
        <w:suppressAutoHyphens/>
        <w:spacing w:before="120" w:after="0" w:line="360" w:lineRule="auto"/>
        <w:jc w:val="both"/>
        <w:rPr>
          <w:rFonts w:ascii="Times New Roman" w:hAnsi="Times New Roman"/>
          <w:b/>
          <w:sz w:val="24"/>
          <w:szCs w:val="24"/>
        </w:rPr>
      </w:pPr>
      <w:r>
        <w:rPr>
          <w:rFonts w:ascii="Times New Roman" w:hAnsi="Times New Roman"/>
          <w:b/>
          <w:sz w:val="24"/>
          <w:szCs w:val="24"/>
        </w:rPr>
        <w:t xml:space="preserve">Informacja dla </w:t>
      </w:r>
      <w:r w:rsidR="00EF7AFB">
        <w:rPr>
          <w:rFonts w:ascii="Times New Roman" w:hAnsi="Times New Roman"/>
          <w:b/>
          <w:sz w:val="24"/>
          <w:szCs w:val="24"/>
        </w:rPr>
        <w:t>Wykonawców</w:t>
      </w:r>
      <w:r>
        <w:rPr>
          <w:rFonts w:ascii="Times New Roman" w:hAnsi="Times New Roman"/>
          <w:b/>
          <w:sz w:val="24"/>
          <w:szCs w:val="24"/>
        </w:rPr>
        <w:t xml:space="preserve"> polegających na zdolnościach </w:t>
      </w:r>
      <w:r w:rsidRPr="00861EE1">
        <w:rPr>
          <w:rFonts w:ascii="Times New Roman" w:hAnsi="Times New Roman"/>
          <w:b/>
          <w:sz w:val="24"/>
          <w:szCs w:val="24"/>
        </w:rPr>
        <w:t>podmiotów udostępniających zasoby</w:t>
      </w:r>
      <w:r>
        <w:rPr>
          <w:rFonts w:ascii="Times New Roman" w:hAnsi="Times New Roman"/>
          <w:b/>
          <w:sz w:val="24"/>
          <w:szCs w:val="24"/>
        </w:rPr>
        <w:t>, na zasadach określonych w art. 118 ustawy:</w:t>
      </w:r>
    </w:p>
    <w:p w14:paraId="3EFE76F3" w14:textId="4A5198DA" w:rsidR="00306933" w:rsidRPr="00260143" w:rsidRDefault="00EF7AFB" w:rsidP="00ED4226">
      <w:pPr>
        <w:numPr>
          <w:ilvl w:val="0"/>
          <w:numId w:val="18"/>
        </w:numPr>
        <w:shd w:val="clear" w:color="auto" w:fill="FFFFFF"/>
        <w:tabs>
          <w:tab w:val="left" w:pos="567"/>
        </w:tabs>
        <w:suppressAutoHyphens/>
        <w:spacing w:after="0" w:line="360" w:lineRule="auto"/>
        <w:ind w:left="567" w:hanging="567"/>
        <w:contextualSpacing/>
        <w:jc w:val="both"/>
        <w:rPr>
          <w:rFonts w:ascii="Times New Roman" w:hAnsi="Times New Roman"/>
          <w:sz w:val="24"/>
          <w:szCs w:val="24"/>
        </w:rPr>
      </w:pPr>
      <w:r>
        <w:rPr>
          <w:rFonts w:ascii="Times New Roman" w:hAnsi="Times New Roman"/>
          <w:sz w:val="24"/>
          <w:szCs w:val="24"/>
        </w:rPr>
        <w:t>Wykonawca</w:t>
      </w:r>
      <w:r w:rsidR="00306933" w:rsidRPr="00307658">
        <w:rPr>
          <w:rFonts w:ascii="Times New Roman" w:hAnsi="Times New Roman"/>
          <w:sz w:val="24"/>
          <w:szCs w:val="24"/>
        </w:rPr>
        <w:t xml:space="preserve"> może w celu potwierdzenia spełniania warunków udziału polegać na zdolnościach technicznych lub zawodowych podmiotów udostępniających zasoby, niezależnie od charakteru prawnego łączących go z nimi stosunków prawnych.</w:t>
      </w:r>
    </w:p>
    <w:p w14:paraId="43262C02" w14:textId="02F2DD18" w:rsidR="00306933" w:rsidRPr="007E1C8C" w:rsidRDefault="00EF7AFB" w:rsidP="00ED4226">
      <w:pPr>
        <w:numPr>
          <w:ilvl w:val="0"/>
          <w:numId w:val="18"/>
        </w:numPr>
        <w:shd w:val="clear" w:color="auto" w:fill="FFFFFF"/>
        <w:tabs>
          <w:tab w:val="left" w:pos="567"/>
        </w:tabs>
        <w:suppressAutoHyphens/>
        <w:spacing w:after="0" w:line="360" w:lineRule="auto"/>
        <w:ind w:left="567" w:hanging="567"/>
        <w:contextualSpacing/>
        <w:jc w:val="both"/>
        <w:rPr>
          <w:rFonts w:ascii="Times New Roman" w:hAnsi="Times New Roman"/>
          <w:b/>
          <w:bCs/>
          <w:sz w:val="24"/>
          <w:szCs w:val="24"/>
        </w:rPr>
      </w:pPr>
      <w:r>
        <w:rPr>
          <w:rFonts w:ascii="Times New Roman" w:hAnsi="Times New Roman"/>
          <w:b/>
          <w:bCs/>
          <w:sz w:val="24"/>
          <w:szCs w:val="24"/>
        </w:rPr>
        <w:t>Wykonawca</w:t>
      </w:r>
      <w:r w:rsidR="00306933" w:rsidRPr="007E1C8C">
        <w:rPr>
          <w:rFonts w:ascii="Times New Roman" w:hAnsi="Times New Roman"/>
          <w:b/>
          <w:bCs/>
          <w:sz w:val="24"/>
          <w:szCs w:val="24"/>
        </w:rPr>
        <w:t xml:space="preserve">,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t>
      </w:r>
      <w:r>
        <w:rPr>
          <w:rFonts w:ascii="Times New Roman" w:hAnsi="Times New Roman"/>
          <w:b/>
          <w:bCs/>
          <w:sz w:val="24"/>
          <w:szCs w:val="24"/>
        </w:rPr>
        <w:t>Wykona</w:t>
      </w:r>
      <w:r w:rsidR="007411A9">
        <w:rPr>
          <w:rFonts w:ascii="Times New Roman" w:hAnsi="Times New Roman"/>
          <w:b/>
          <w:bCs/>
          <w:sz w:val="24"/>
          <w:szCs w:val="24"/>
        </w:rPr>
        <w:t>w</w:t>
      </w:r>
      <w:r w:rsidR="00306933" w:rsidRPr="007E1C8C">
        <w:rPr>
          <w:rFonts w:ascii="Times New Roman" w:hAnsi="Times New Roman"/>
          <w:b/>
          <w:bCs/>
          <w:sz w:val="24"/>
          <w:szCs w:val="24"/>
        </w:rPr>
        <w:t>ca realizując zamówienie, będzie dysponował niezb</w:t>
      </w:r>
      <w:r w:rsidR="00FD6876">
        <w:rPr>
          <w:rFonts w:ascii="Times New Roman" w:hAnsi="Times New Roman"/>
          <w:b/>
          <w:bCs/>
          <w:sz w:val="24"/>
          <w:szCs w:val="24"/>
        </w:rPr>
        <w:t xml:space="preserve">ędnymi zasobami tych podmiotów. </w:t>
      </w:r>
      <w:r w:rsidR="00A0269A">
        <w:rPr>
          <w:rFonts w:ascii="Times New Roman" w:hAnsi="Times New Roman"/>
          <w:b/>
          <w:bCs/>
          <w:sz w:val="24"/>
          <w:szCs w:val="24"/>
        </w:rPr>
        <w:t>Wzór oświadczenia stanowi załącznik nr 3 do SWZ.</w:t>
      </w:r>
    </w:p>
    <w:p w14:paraId="44EF1E41" w14:textId="6B2CFD01" w:rsidR="00A32CB7" w:rsidRPr="00260143" w:rsidRDefault="00306933" w:rsidP="00ED4226">
      <w:pPr>
        <w:numPr>
          <w:ilvl w:val="0"/>
          <w:numId w:val="18"/>
        </w:numPr>
        <w:shd w:val="clear" w:color="auto" w:fill="FFFFFF"/>
        <w:tabs>
          <w:tab w:val="left" w:pos="567"/>
        </w:tabs>
        <w:suppressAutoHyphens/>
        <w:spacing w:after="0" w:line="360" w:lineRule="auto"/>
        <w:ind w:left="567" w:hanging="567"/>
        <w:contextualSpacing/>
        <w:jc w:val="both"/>
        <w:rPr>
          <w:rFonts w:ascii="Times New Roman" w:hAnsi="Times New Roman"/>
          <w:sz w:val="24"/>
          <w:szCs w:val="24"/>
        </w:rPr>
      </w:pPr>
      <w:r w:rsidRPr="000A5F23">
        <w:rPr>
          <w:rFonts w:ascii="Times New Roman" w:hAnsi="Times New Roman"/>
          <w:sz w:val="24"/>
          <w:szCs w:val="24"/>
        </w:rPr>
        <w:t xml:space="preserve">Zamawiający oceni, czy udostępniane </w:t>
      </w:r>
      <w:r w:rsidR="00EF7AFB">
        <w:rPr>
          <w:rFonts w:ascii="Times New Roman" w:hAnsi="Times New Roman"/>
          <w:sz w:val="24"/>
          <w:szCs w:val="24"/>
        </w:rPr>
        <w:t>Wykon</w:t>
      </w:r>
      <w:r w:rsidR="007411A9">
        <w:rPr>
          <w:rFonts w:ascii="Times New Roman" w:hAnsi="Times New Roman"/>
          <w:sz w:val="24"/>
          <w:szCs w:val="24"/>
        </w:rPr>
        <w:t>a</w:t>
      </w:r>
      <w:r w:rsidRPr="000A5F23">
        <w:rPr>
          <w:rFonts w:ascii="Times New Roman" w:hAnsi="Times New Roman"/>
          <w:sz w:val="24"/>
          <w:szCs w:val="24"/>
        </w:rPr>
        <w:t xml:space="preserve">wcy przez inne podmioty zdolności techniczne lub zawodowe, pozwalają na wykazanie przez wykonawcę spełniania warunków udziału w postępowaniu oraz zbada, czy nie zachodzą, wobec tego podmiotu podstawy wykluczenia, które zostały przewidziane względem wykonawcy. </w:t>
      </w:r>
    </w:p>
    <w:p w14:paraId="72D0DA5F" w14:textId="387B135E" w:rsidR="00A32CB7" w:rsidRPr="00260143" w:rsidRDefault="00A32CB7" w:rsidP="00ED4226">
      <w:pPr>
        <w:numPr>
          <w:ilvl w:val="0"/>
          <w:numId w:val="18"/>
        </w:numPr>
        <w:shd w:val="clear" w:color="auto" w:fill="FFFFFF"/>
        <w:tabs>
          <w:tab w:val="left" w:pos="567"/>
        </w:tabs>
        <w:suppressAutoHyphens/>
        <w:spacing w:after="0" w:line="360" w:lineRule="auto"/>
        <w:ind w:left="567" w:hanging="567"/>
        <w:contextualSpacing/>
        <w:jc w:val="both"/>
        <w:rPr>
          <w:rFonts w:ascii="Times New Roman" w:hAnsi="Times New Roman"/>
          <w:sz w:val="24"/>
          <w:szCs w:val="24"/>
        </w:rPr>
      </w:pPr>
      <w:r>
        <w:rPr>
          <w:rFonts w:ascii="Times New Roman" w:hAnsi="Times New Roman"/>
          <w:sz w:val="24"/>
          <w:szCs w:val="24"/>
        </w:rPr>
        <w:t>Jeżeli zdolności techniczne lub zawodowe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postepowaniu.</w:t>
      </w:r>
    </w:p>
    <w:p w14:paraId="2AA6B0F4" w14:textId="2BEDE1F7" w:rsidR="00306933" w:rsidRPr="00260143" w:rsidRDefault="00A32CB7" w:rsidP="00ED4226">
      <w:pPr>
        <w:numPr>
          <w:ilvl w:val="0"/>
          <w:numId w:val="18"/>
        </w:numPr>
        <w:shd w:val="clear" w:color="auto" w:fill="FFFFFF"/>
        <w:tabs>
          <w:tab w:val="left" w:pos="567"/>
        </w:tabs>
        <w:suppressAutoHyphens/>
        <w:spacing w:after="0" w:line="360" w:lineRule="auto"/>
        <w:ind w:left="567" w:hanging="567"/>
        <w:contextualSpacing/>
        <w:jc w:val="both"/>
        <w:rPr>
          <w:rFonts w:ascii="Times New Roman" w:hAnsi="Times New Roman"/>
          <w:sz w:val="24"/>
          <w:szCs w:val="24"/>
        </w:rPr>
      </w:pPr>
      <w:r>
        <w:rPr>
          <w:rFonts w:ascii="Times New Roman" w:hAnsi="Times New Roman"/>
          <w:sz w:val="24"/>
          <w:szCs w:val="24"/>
        </w:rPr>
        <w:t>UWAGA: Wykonawca nie może, po upływie terminu składania ofert, powołać się na zdolności lub sytuację</w:t>
      </w:r>
      <w:r w:rsidR="005F1920">
        <w:rPr>
          <w:rFonts w:ascii="Times New Roman" w:hAnsi="Times New Roman"/>
          <w:sz w:val="24"/>
          <w:szCs w:val="24"/>
        </w:rPr>
        <w:t xml:space="preserve"> podmiotów udostępniających zasoby, jeżeli na etapie składania ofert nie polegał on w danym  zakresie na zdolnościach lub sytuacji podmiotów udostępniających zasoby.</w:t>
      </w:r>
    </w:p>
    <w:p w14:paraId="2BD6126E" w14:textId="29FB30FA" w:rsidR="00306933" w:rsidRDefault="00EF7AFB" w:rsidP="00ED4226">
      <w:pPr>
        <w:numPr>
          <w:ilvl w:val="0"/>
          <w:numId w:val="18"/>
        </w:numPr>
        <w:shd w:val="clear" w:color="auto" w:fill="FFFFFF"/>
        <w:tabs>
          <w:tab w:val="left" w:pos="567"/>
        </w:tabs>
        <w:suppressAutoHyphens/>
        <w:spacing w:after="0" w:line="360" w:lineRule="auto"/>
        <w:ind w:left="567" w:hanging="567"/>
        <w:contextualSpacing/>
        <w:jc w:val="both"/>
        <w:rPr>
          <w:rFonts w:ascii="Times New Roman" w:hAnsi="Times New Roman"/>
          <w:b/>
          <w:bCs/>
          <w:sz w:val="24"/>
          <w:szCs w:val="24"/>
        </w:rPr>
      </w:pPr>
      <w:r>
        <w:rPr>
          <w:rFonts w:ascii="Times New Roman" w:hAnsi="Times New Roman"/>
          <w:b/>
          <w:bCs/>
          <w:sz w:val="24"/>
          <w:szCs w:val="24"/>
        </w:rPr>
        <w:t>Wykonawca</w:t>
      </w:r>
      <w:r w:rsidR="00306933" w:rsidRPr="000A5F23">
        <w:rPr>
          <w:rFonts w:ascii="Times New Roman" w:hAnsi="Times New Roman"/>
          <w:b/>
          <w:bCs/>
          <w:sz w:val="24"/>
          <w:szCs w:val="24"/>
        </w:rPr>
        <w:t>, w przypadku polegania na zdolnościach lub sytuacji innych podmiotów udostępniających zasoby, przedstawia wraz z oświadczeniem, o którym mowa w rozdz. VII</w:t>
      </w:r>
      <w:r w:rsidR="006D7CB9">
        <w:rPr>
          <w:rFonts w:ascii="Times New Roman" w:hAnsi="Times New Roman"/>
          <w:b/>
          <w:bCs/>
          <w:sz w:val="24"/>
          <w:szCs w:val="24"/>
        </w:rPr>
        <w:t>I</w:t>
      </w:r>
      <w:r w:rsidR="00306933">
        <w:rPr>
          <w:rFonts w:ascii="Times New Roman" w:hAnsi="Times New Roman"/>
          <w:sz w:val="24"/>
          <w:szCs w:val="24"/>
        </w:rPr>
        <w:t xml:space="preserve"> </w:t>
      </w:r>
      <w:r w:rsidR="00306933" w:rsidRPr="000A5F23">
        <w:rPr>
          <w:rFonts w:ascii="Times New Roman" w:hAnsi="Times New Roman"/>
          <w:b/>
          <w:bCs/>
          <w:sz w:val="24"/>
          <w:szCs w:val="24"/>
        </w:rPr>
        <w:t>pkt 1 SWZ, także oświadczenie podmiotu udost</w:t>
      </w:r>
      <w:r w:rsidR="00306933">
        <w:rPr>
          <w:rFonts w:ascii="Times New Roman" w:hAnsi="Times New Roman"/>
          <w:b/>
          <w:bCs/>
          <w:sz w:val="24"/>
          <w:szCs w:val="24"/>
        </w:rPr>
        <w:t>ę</w:t>
      </w:r>
      <w:r w:rsidR="00306933" w:rsidRPr="000A5F23">
        <w:rPr>
          <w:rFonts w:ascii="Times New Roman" w:hAnsi="Times New Roman"/>
          <w:b/>
          <w:bCs/>
          <w:sz w:val="24"/>
          <w:szCs w:val="24"/>
        </w:rPr>
        <w:t xml:space="preserve">pniającego zasoby, potwierdzające brak podstaw wykluczenia tego podmiotu oraz odpowiednio spełnienie warunków udziału </w:t>
      </w:r>
      <w:r w:rsidR="00306933">
        <w:rPr>
          <w:rFonts w:ascii="Times New Roman" w:hAnsi="Times New Roman"/>
          <w:b/>
          <w:bCs/>
          <w:sz w:val="24"/>
          <w:szCs w:val="24"/>
        </w:rPr>
        <w:br/>
      </w:r>
      <w:r w:rsidR="00306933" w:rsidRPr="000A5F23">
        <w:rPr>
          <w:rFonts w:ascii="Times New Roman" w:hAnsi="Times New Roman"/>
          <w:b/>
          <w:bCs/>
          <w:sz w:val="24"/>
          <w:szCs w:val="24"/>
        </w:rPr>
        <w:t>w post</w:t>
      </w:r>
      <w:r w:rsidR="00306933">
        <w:rPr>
          <w:rFonts w:ascii="Times New Roman" w:hAnsi="Times New Roman"/>
          <w:b/>
          <w:bCs/>
          <w:sz w:val="24"/>
          <w:szCs w:val="24"/>
        </w:rPr>
        <w:t>ę</w:t>
      </w:r>
      <w:r w:rsidR="00306933" w:rsidRPr="000A5F23">
        <w:rPr>
          <w:rFonts w:ascii="Times New Roman" w:hAnsi="Times New Roman"/>
          <w:b/>
          <w:bCs/>
          <w:sz w:val="24"/>
          <w:szCs w:val="24"/>
        </w:rPr>
        <w:t xml:space="preserve">powaniu, w zakresie w jakim </w:t>
      </w:r>
      <w:r>
        <w:rPr>
          <w:rFonts w:ascii="Times New Roman" w:hAnsi="Times New Roman"/>
          <w:b/>
          <w:bCs/>
          <w:sz w:val="24"/>
          <w:szCs w:val="24"/>
        </w:rPr>
        <w:t>Wykonawca</w:t>
      </w:r>
      <w:r w:rsidR="00306933" w:rsidRPr="000A5F23">
        <w:rPr>
          <w:rFonts w:ascii="Times New Roman" w:hAnsi="Times New Roman"/>
          <w:b/>
          <w:bCs/>
          <w:sz w:val="24"/>
          <w:szCs w:val="24"/>
        </w:rPr>
        <w:t xml:space="preserve"> powołuje się na jego zasoby</w:t>
      </w:r>
      <w:r w:rsidR="006D7CB9">
        <w:rPr>
          <w:rFonts w:ascii="Times New Roman" w:hAnsi="Times New Roman"/>
          <w:b/>
          <w:bCs/>
          <w:sz w:val="24"/>
          <w:szCs w:val="24"/>
        </w:rPr>
        <w:t>, zgodnie z katalogiem dokumentów określonych w Rozdziale VIII.</w:t>
      </w:r>
    </w:p>
    <w:p w14:paraId="3C318EF5" w14:textId="77777777" w:rsidR="00ED4226" w:rsidRDefault="00ED4226" w:rsidP="00ED4226">
      <w:pPr>
        <w:shd w:val="clear" w:color="auto" w:fill="FFFFFF"/>
        <w:tabs>
          <w:tab w:val="left" w:pos="567"/>
        </w:tabs>
        <w:suppressAutoHyphens/>
        <w:spacing w:after="0" w:line="360" w:lineRule="auto"/>
        <w:ind w:left="567"/>
        <w:contextualSpacing/>
        <w:jc w:val="both"/>
        <w:rPr>
          <w:rFonts w:ascii="Times New Roman" w:hAnsi="Times New Roman"/>
          <w:b/>
          <w:bCs/>
          <w:sz w:val="24"/>
          <w:szCs w:val="24"/>
        </w:rPr>
      </w:pPr>
    </w:p>
    <w:p w14:paraId="245266DD" w14:textId="77777777" w:rsidR="00ED4226" w:rsidRDefault="00ED4226" w:rsidP="00ED4226">
      <w:pPr>
        <w:shd w:val="clear" w:color="auto" w:fill="FFFFFF"/>
        <w:tabs>
          <w:tab w:val="left" w:pos="567"/>
        </w:tabs>
        <w:suppressAutoHyphens/>
        <w:spacing w:after="0" w:line="360" w:lineRule="auto"/>
        <w:ind w:left="567"/>
        <w:contextualSpacing/>
        <w:jc w:val="both"/>
        <w:rPr>
          <w:rFonts w:ascii="Times New Roman" w:hAnsi="Times New Roman"/>
          <w:b/>
          <w:bCs/>
          <w:sz w:val="24"/>
          <w:szCs w:val="24"/>
        </w:rPr>
      </w:pPr>
    </w:p>
    <w:p w14:paraId="551E3C14" w14:textId="78EAFEBB" w:rsidR="00306933" w:rsidRDefault="00306933" w:rsidP="00ED4226">
      <w:pPr>
        <w:numPr>
          <w:ilvl w:val="0"/>
          <w:numId w:val="1"/>
        </w:numPr>
        <w:shd w:val="clear" w:color="auto" w:fill="D9D9D9" w:themeFill="background1" w:themeFillShade="D9"/>
        <w:suppressAutoHyphens/>
        <w:spacing w:before="120" w:after="0" w:line="360" w:lineRule="auto"/>
        <w:jc w:val="both"/>
        <w:rPr>
          <w:rFonts w:ascii="Times New Roman" w:hAnsi="Times New Roman"/>
          <w:b/>
          <w:sz w:val="24"/>
          <w:szCs w:val="24"/>
        </w:rPr>
      </w:pPr>
      <w:r>
        <w:rPr>
          <w:rFonts w:ascii="Times New Roman" w:hAnsi="Times New Roman"/>
          <w:b/>
          <w:sz w:val="24"/>
          <w:szCs w:val="24"/>
        </w:rPr>
        <w:lastRenderedPageBreak/>
        <w:t xml:space="preserve">Informacja dla </w:t>
      </w:r>
      <w:r w:rsidR="00EF7AFB">
        <w:rPr>
          <w:rFonts w:ascii="Times New Roman" w:hAnsi="Times New Roman"/>
          <w:b/>
          <w:sz w:val="24"/>
          <w:szCs w:val="24"/>
        </w:rPr>
        <w:t>Wykon</w:t>
      </w:r>
      <w:r w:rsidR="007411A9">
        <w:rPr>
          <w:rFonts w:ascii="Times New Roman" w:hAnsi="Times New Roman"/>
          <w:b/>
          <w:sz w:val="24"/>
          <w:szCs w:val="24"/>
        </w:rPr>
        <w:t>a</w:t>
      </w:r>
      <w:r>
        <w:rPr>
          <w:rFonts w:ascii="Times New Roman" w:hAnsi="Times New Roman"/>
          <w:b/>
          <w:sz w:val="24"/>
          <w:szCs w:val="24"/>
        </w:rPr>
        <w:t>wców wspólnie ubiegających się o udzielenie zamówienia:</w:t>
      </w:r>
    </w:p>
    <w:p w14:paraId="357F0991" w14:textId="540B2EE4" w:rsidR="00306933" w:rsidRPr="00260143" w:rsidRDefault="00EF7AFB" w:rsidP="00ED4226">
      <w:pPr>
        <w:numPr>
          <w:ilvl w:val="1"/>
          <w:numId w:val="16"/>
        </w:numPr>
        <w:shd w:val="clear" w:color="auto" w:fill="FFFFFF"/>
        <w:tabs>
          <w:tab w:val="left" w:pos="567"/>
        </w:tabs>
        <w:suppressAutoHyphens/>
        <w:spacing w:after="0" w:line="360" w:lineRule="auto"/>
        <w:ind w:left="567" w:hanging="567"/>
        <w:contextualSpacing/>
        <w:jc w:val="both"/>
        <w:rPr>
          <w:rFonts w:ascii="Times New Roman" w:hAnsi="Times New Roman"/>
          <w:sz w:val="24"/>
          <w:szCs w:val="24"/>
        </w:rPr>
      </w:pPr>
      <w:r>
        <w:rPr>
          <w:rFonts w:ascii="Times New Roman" w:hAnsi="Times New Roman"/>
          <w:sz w:val="24"/>
          <w:szCs w:val="24"/>
        </w:rPr>
        <w:t>Wykona</w:t>
      </w:r>
      <w:r w:rsidR="00306933" w:rsidRPr="001612CD">
        <w:rPr>
          <w:rFonts w:ascii="Times New Roman" w:hAnsi="Times New Roman"/>
          <w:sz w:val="24"/>
          <w:szCs w:val="24"/>
        </w:rPr>
        <w:t xml:space="preserve">wcy mogą wspólnie ubiegać się o udzielenie zamówienia, wtedy ustanawiają pełnomocnika do reprezentowania ich w postępowaniu o udzielenie zamówienia albo reprezentowania w postępowaniu i zawarcia umowy w sprawie zamówienia publicznego. Pełnomocnictwo musi być dołączone do oferty. </w:t>
      </w:r>
    </w:p>
    <w:p w14:paraId="198174D6" w14:textId="743CDE6B" w:rsidR="00306933" w:rsidRDefault="00306933" w:rsidP="00ED4226">
      <w:pPr>
        <w:numPr>
          <w:ilvl w:val="1"/>
          <w:numId w:val="16"/>
        </w:numPr>
        <w:shd w:val="clear" w:color="auto" w:fill="FFFFFF"/>
        <w:tabs>
          <w:tab w:val="left" w:pos="567"/>
        </w:tabs>
        <w:suppressAutoHyphens/>
        <w:spacing w:after="0" w:line="360" w:lineRule="auto"/>
        <w:ind w:left="567" w:hanging="567"/>
        <w:contextualSpacing/>
        <w:jc w:val="both"/>
        <w:rPr>
          <w:rFonts w:ascii="Times New Roman" w:hAnsi="Times New Roman"/>
          <w:sz w:val="24"/>
          <w:szCs w:val="24"/>
        </w:rPr>
      </w:pPr>
      <w:r w:rsidRPr="001612CD">
        <w:rPr>
          <w:rFonts w:ascii="Times New Roman" w:hAnsi="Times New Roman"/>
          <w:sz w:val="24"/>
          <w:szCs w:val="24"/>
        </w:rPr>
        <w:t xml:space="preserve">W przypadku </w:t>
      </w:r>
      <w:r w:rsidR="00EF7AFB">
        <w:rPr>
          <w:rFonts w:ascii="Times New Roman" w:hAnsi="Times New Roman"/>
          <w:sz w:val="24"/>
          <w:szCs w:val="24"/>
        </w:rPr>
        <w:t>Wykon</w:t>
      </w:r>
      <w:r w:rsidRPr="001612CD">
        <w:rPr>
          <w:rFonts w:ascii="Times New Roman" w:hAnsi="Times New Roman"/>
          <w:sz w:val="24"/>
          <w:szCs w:val="24"/>
        </w:rPr>
        <w:t xml:space="preserve">awców wspólnie ubiegających się o udzielenie zamówienia oświadczenie, </w:t>
      </w:r>
      <w:r>
        <w:rPr>
          <w:rFonts w:ascii="Times New Roman" w:hAnsi="Times New Roman"/>
          <w:sz w:val="24"/>
          <w:szCs w:val="24"/>
        </w:rPr>
        <w:br/>
      </w:r>
      <w:r w:rsidRPr="001612CD">
        <w:rPr>
          <w:rFonts w:ascii="Times New Roman" w:hAnsi="Times New Roman"/>
          <w:sz w:val="24"/>
          <w:szCs w:val="24"/>
        </w:rPr>
        <w:t xml:space="preserve">o </w:t>
      </w:r>
      <w:r>
        <w:rPr>
          <w:rFonts w:ascii="Times New Roman" w:hAnsi="Times New Roman"/>
          <w:sz w:val="24"/>
          <w:szCs w:val="24"/>
        </w:rPr>
        <w:t xml:space="preserve">którym mowa </w:t>
      </w:r>
      <w:r w:rsidRPr="001612CD">
        <w:rPr>
          <w:rFonts w:ascii="Times New Roman" w:hAnsi="Times New Roman"/>
          <w:sz w:val="24"/>
          <w:szCs w:val="24"/>
        </w:rPr>
        <w:t>w rozdz. V</w:t>
      </w:r>
      <w:r w:rsidR="005F1920">
        <w:rPr>
          <w:rFonts w:ascii="Times New Roman" w:hAnsi="Times New Roman"/>
          <w:sz w:val="24"/>
          <w:szCs w:val="24"/>
        </w:rPr>
        <w:t>II</w:t>
      </w:r>
      <w:r w:rsidRPr="001612CD">
        <w:rPr>
          <w:rFonts w:ascii="Times New Roman" w:hAnsi="Times New Roman"/>
          <w:sz w:val="24"/>
          <w:szCs w:val="24"/>
        </w:rPr>
        <w:t>I</w:t>
      </w:r>
      <w:r>
        <w:rPr>
          <w:rFonts w:ascii="Times New Roman" w:hAnsi="Times New Roman"/>
          <w:sz w:val="24"/>
          <w:szCs w:val="24"/>
        </w:rPr>
        <w:t xml:space="preserve"> </w:t>
      </w:r>
      <w:r w:rsidRPr="001612CD">
        <w:rPr>
          <w:rFonts w:ascii="Times New Roman" w:hAnsi="Times New Roman"/>
          <w:sz w:val="24"/>
          <w:szCs w:val="24"/>
        </w:rPr>
        <w:t xml:space="preserve">pkt 1 SWZ, składa każdy z </w:t>
      </w:r>
      <w:r w:rsidR="00EF7AFB">
        <w:rPr>
          <w:rFonts w:ascii="Times New Roman" w:hAnsi="Times New Roman"/>
          <w:sz w:val="24"/>
          <w:szCs w:val="24"/>
        </w:rPr>
        <w:t>Wykon</w:t>
      </w:r>
      <w:r w:rsidR="007411A9">
        <w:rPr>
          <w:rFonts w:ascii="Times New Roman" w:hAnsi="Times New Roman"/>
          <w:sz w:val="24"/>
          <w:szCs w:val="24"/>
        </w:rPr>
        <w:t>a</w:t>
      </w:r>
      <w:r w:rsidRPr="001612CD">
        <w:rPr>
          <w:rFonts w:ascii="Times New Roman" w:hAnsi="Times New Roman"/>
          <w:sz w:val="24"/>
          <w:szCs w:val="24"/>
        </w:rPr>
        <w:t xml:space="preserve">wców. </w:t>
      </w:r>
      <w:r w:rsidR="00BD436C">
        <w:rPr>
          <w:rFonts w:ascii="Times New Roman" w:hAnsi="Times New Roman"/>
          <w:sz w:val="24"/>
          <w:szCs w:val="24"/>
        </w:rPr>
        <w:t xml:space="preserve">Oświadczenie to potwierdza brak podstaw wykluczenia oraz spełnienie warunków udziału w postępowaniu </w:t>
      </w:r>
      <w:r w:rsidR="00A277D9">
        <w:rPr>
          <w:rFonts w:ascii="Times New Roman" w:hAnsi="Times New Roman"/>
          <w:sz w:val="24"/>
          <w:szCs w:val="24"/>
        </w:rPr>
        <w:t>w zakresie, w jakim każdy z Wykonawców wykazuje spełnienie warunków udziału w postępowaniu.</w:t>
      </w:r>
    </w:p>
    <w:p w14:paraId="0BA5D72F" w14:textId="5444C861" w:rsidR="00A277D9" w:rsidRPr="00260143" w:rsidRDefault="00A277D9" w:rsidP="00ED4226">
      <w:pPr>
        <w:numPr>
          <w:ilvl w:val="1"/>
          <w:numId w:val="16"/>
        </w:numPr>
        <w:shd w:val="clear" w:color="auto" w:fill="FFFFFF"/>
        <w:tabs>
          <w:tab w:val="left" w:pos="567"/>
        </w:tabs>
        <w:suppressAutoHyphens/>
        <w:spacing w:after="0" w:line="360" w:lineRule="auto"/>
        <w:ind w:left="567" w:hanging="567"/>
        <w:contextualSpacing/>
        <w:jc w:val="both"/>
        <w:rPr>
          <w:rFonts w:ascii="Times New Roman" w:hAnsi="Times New Roman"/>
          <w:sz w:val="24"/>
          <w:szCs w:val="24"/>
        </w:rPr>
      </w:pPr>
      <w:r>
        <w:rPr>
          <w:rFonts w:ascii="Times New Roman" w:hAnsi="Times New Roman"/>
          <w:sz w:val="24"/>
          <w:szCs w:val="24"/>
        </w:rPr>
        <w:t>W przypadku Wykonawców wspólnie ubiegających się o udzielenie zamówienia, żaden z nich nie może podlegać wykluczeniu na podstawie przesłanej określonych w Rozdziale VII pkt 1-3</w:t>
      </w:r>
    </w:p>
    <w:p w14:paraId="45B39172" w14:textId="287BC75C" w:rsidR="00306933" w:rsidRPr="00260143" w:rsidRDefault="00EF7AFB" w:rsidP="00ED4226">
      <w:pPr>
        <w:numPr>
          <w:ilvl w:val="1"/>
          <w:numId w:val="16"/>
        </w:numPr>
        <w:shd w:val="clear" w:color="auto" w:fill="FFFFFF"/>
        <w:tabs>
          <w:tab w:val="left" w:pos="567"/>
        </w:tabs>
        <w:suppressAutoHyphens/>
        <w:spacing w:after="0" w:line="360" w:lineRule="auto"/>
        <w:ind w:left="567" w:hanging="567"/>
        <w:contextualSpacing/>
        <w:jc w:val="both"/>
        <w:rPr>
          <w:rFonts w:ascii="Times New Roman" w:hAnsi="Times New Roman"/>
          <w:b/>
          <w:bCs/>
          <w:sz w:val="24"/>
          <w:szCs w:val="24"/>
        </w:rPr>
      </w:pPr>
      <w:r>
        <w:rPr>
          <w:rFonts w:ascii="Times New Roman" w:hAnsi="Times New Roman"/>
          <w:b/>
          <w:bCs/>
          <w:sz w:val="24"/>
          <w:szCs w:val="24"/>
        </w:rPr>
        <w:t>Wykona</w:t>
      </w:r>
      <w:r w:rsidR="00306933" w:rsidRPr="001612CD">
        <w:rPr>
          <w:rFonts w:ascii="Times New Roman" w:hAnsi="Times New Roman"/>
          <w:b/>
          <w:bCs/>
          <w:sz w:val="24"/>
          <w:szCs w:val="24"/>
        </w:rPr>
        <w:t>wcy wspólnie ubiegający się o udzielenie zamówienia dołączają do oferty oświadczenie, z którego wynika, któr</w:t>
      </w:r>
      <w:r w:rsidR="005A0FF5">
        <w:rPr>
          <w:rFonts w:ascii="Times New Roman" w:hAnsi="Times New Roman"/>
          <w:b/>
          <w:bCs/>
          <w:sz w:val="24"/>
          <w:szCs w:val="24"/>
        </w:rPr>
        <w:t xml:space="preserve">ą część </w:t>
      </w:r>
      <w:r w:rsidR="00306933" w:rsidRPr="001612CD">
        <w:rPr>
          <w:rFonts w:ascii="Times New Roman" w:hAnsi="Times New Roman"/>
          <w:b/>
          <w:bCs/>
          <w:sz w:val="24"/>
          <w:szCs w:val="24"/>
        </w:rPr>
        <w:t xml:space="preserve">dostawy  wykonają poszczególni </w:t>
      </w:r>
      <w:r>
        <w:rPr>
          <w:rFonts w:ascii="Times New Roman" w:hAnsi="Times New Roman"/>
          <w:b/>
          <w:bCs/>
          <w:sz w:val="24"/>
          <w:szCs w:val="24"/>
        </w:rPr>
        <w:t>Wykon</w:t>
      </w:r>
      <w:r w:rsidR="005A0FF5">
        <w:rPr>
          <w:rFonts w:ascii="Times New Roman" w:hAnsi="Times New Roman"/>
          <w:b/>
          <w:bCs/>
          <w:sz w:val="24"/>
          <w:szCs w:val="24"/>
        </w:rPr>
        <w:t>a</w:t>
      </w:r>
      <w:r w:rsidR="00306933" w:rsidRPr="001612CD">
        <w:rPr>
          <w:rFonts w:ascii="Times New Roman" w:hAnsi="Times New Roman"/>
          <w:b/>
          <w:bCs/>
          <w:sz w:val="24"/>
          <w:szCs w:val="24"/>
        </w:rPr>
        <w:t xml:space="preserve">wcy. </w:t>
      </w:r>
      <w:r w:rsidR="00A277D9">
        <w:rPr>
          <w:rFonts w:ascii="Times New Roman" w:hAnsi="Times New Roman"/>
          <w:b/>
          <w:bCs/>
          <w:sz w:val="24"/>
          <w:szCs w:val="24"/>
        </w:rPr>
        <w:t>Wzór oświadczenia stanowi załącznik nr 4 do SWZ.</w:t>
      </w:r>
    </w:p>
    <w:p w14:paraId="082754EE" w14:textId="35D484DE" w:rsidR="00306933" w:rsidRDefault="00A277D9" w:rsidP="00ED4226">
      <w:pPr>
        <w:numPr>
          <w:ilvl w:val="1"/>
          <w:numId w:val="16"/>
        </w:numPr>
        <w:shd w:val="clear" w:color="auto" w:fill="FFFFFF"/>
        <w:tabs>
          <w:tab w:val="left" w:pos="567"/>
        </w:tabs>
        <w:suppressAutoHyphens/>
        <w:spacing w:after="0" w:line="360" w:lineRule="auto"/>
        <w:ind w:left="567" w:hanging="567"/>
        <w:contextualSpacing/>
        <w:jc w:val="both"/>
        <w:rPr>
          <w:rFonts w:ascii="Times New Roman" w:hAnsi="Times New Roman"/>
          <w:sz w:val="24"/>
          <w:szCs w:val="24"/>
        </w:rPr>
      </w:pPr>
      <w:r>
        <w:rPr>
          <w:rFonts w:ascii="Times New Roman" w:hAnsi="Times New Roman"/>
          <w:sz w:val="24"/>
          <w:szCs w:val="24"/>
        </w:rPr>
        <w:t>W przypadku wyboru oferty Wykonawców wspólnie ubiegających się o udzielenie zamówienia:</w:t>
      </w:r>
    </w:p>
    <w:p w14:paraId="2DB41683" w14:textId="401768C6" w:rsidR="00982D6F" w:rsidRDefault="00982D6F" w:rsidP="00ED4226">
      <w:pPr>
        <w:pStyle w:val="Akapitzlist"/>
        <w:numPr>
          <w:ilvl w:val="2"/>
          <w:numId w:val="1"/>
        </w:numPr>
        <w:shd w:val="clear" w:color="auto" w:fill="FFFFFF"/>
        <w:tabs>
          <w:tab w:val="left" w:pos="567"/>
        </w:tabs>
        <w:suppressAutoHyphens/>
        <w:spacing w:after="0" w:line="360" w:lineRule="auto"/>
        <w:ind w:left="993"/>
        <w:jc w:val="both"/>
        <w:rPr>
          <w:rFonts w:ascii="Times New Roman" w:hAnsi="Times New Roman"/>
          <w:sz w:val="24"/>
          <w:szCs w:val="24"/>
        </w:rPr>
      </w:pPr>
      <w:r>
        <w:rPr>
          <w:rFonts w:ascii="Times New Roman" w:hAnsi="Times New Roman"/>
          <w:sz w:val="24"/>
          <w:szCs w:val="24"/>
        </w:rPr>
        <w:t xml:space="preserve">Zamawiający, zgodnie z art. 59 ustawy </w:t>
      </w:r>
      <w:proofErr w:type="spellStart"/>
      <w:r>
        <w:rPr>
          <w:rFonts w:ascii="Times New Roman" w:hAnsi="Times New Roman"/>
          <w:sz w:val="24"/>
          <w:szCs w:val="24"/>
        </w:rPr>
        <w:t>Pzp</w:t>
      </w:r>
      <w:proofErr w:type="spellEnd"/>
      <w:r>
        <w:rPr>
          <w:rFonts w:ascii="Times New Roman" w:hAnsi="Times New Roman"/>
          <w:sz w:val="24"/>
          <w:szCs w:val="24"/>
        </w:rPr>
        <w:t>, żąda kopii umowy regulującej współpracę tych Wykonawców przed zawarciem umowy,</w:t>
      </w:r>
    </w:p>
    <w:p w14:paraId="77B930DF" w14:textId="4C40404F" w:rsidR="00982D6F" w:rsidRPr="00982D6F" w:rsidRDefault="00982D6F" w:rsidP="00ED4226">
      <w:pPr>
        <w:pStyle w:val="Akapitzlist"/>
        <w:numPr>
          <w:ilvl w:val="2"/>
          <w:numId w:val="1"/>
        </w:numPr>
        <w:shd w:val="clear" w:color="auto" w:fill="FFFFFF"/>
        <w:tabs>
          <w:tab w:val="left" w:pos="567"/>
        </w:tabs>
        <w:suppressAutoHyphens/>
        <w:spacing w:after="0" w:line="360" w:lineRule="auto"/>
        <w:ind w:left="993"/>
        <w:jc w:val="both"/>
        <w:rPr>
          <w:rFonts w:ascii="Times New Roman" w:hAnsi="Times New Roman"/>
          <w:sz w:val="24"/>
          <w:szCs w:val="24"/>
        </w:rPr>
      </w:pPr>
      <w:r>
        <w:rPr>
          <w:rFonts w:ascii="Times New Roman" w:hAnsi="Times New Roman"/>
          <w:sz w:val="24"/>
          <w:szCs w:val="24"/>
        </w:rPr>
        <w:t>Wykonawcy ponoszą solidarną odpowiedzialność za wykonanie umowy i wniesienie zabezpieczenia należytego wykonania umowy.</w:t>
      </w:r>
    </w:p>
    <w:p w14:paraId="67F1DA24" w14:textId="43BE87D0" w:rsidR="00306933" w:rsidRPr="008E2A82" w:rsidRDefault="00306933" w:rsidP="00ED4226">
      <w:pPr>
        <w:pStyle w:val="Akapitzlist"/>
        <w:numPr>
          <w:ilvl w:val="0"/>
          <w:numId w:val="1"/>
        </w:numPr>
        <w:shd w:val="clear" w:color="auto" w:fill="D9D9D9" w:themeFill="background1" w:themeFillShade="D9"/>
        <w:suppressAutoHyphens/>
        <w:spacing w:before="120" w:after="0" w:line="360" w:lineRule="auto"/>
        <w:jc w:val="both"/>
        <w:rPr>
          <w:rFonts w:ascii="Times New Roman" w:eastAsia="Times New Roman" w:hAnsi="Times New Roman"/>
          <w:b/>
          <w:bCs/>
          <w:sz w:val="24"/>
          <w:szCs w:val="24"/>
          <w:lang w:eastAsia="pl-PL"/>
        </w:rPr>
      </w:pPr>
      <w:r w:rsidRPr="008E2A82">
        <w:rPr>
          <w:rFonts w:ascii="Times New Roman" w:eastAsia="Times New Roman" w:hAnsi="Times New Roman"/>
          <w:b/>
          <w:bCs/>
          <w:sz w:val="24"/>
          <w:szCs w:val="24"/>
          <w:lang w:eastAsia="pl-PL"/>
        </w:rPr>
        <w:t xml:space="preserve">Informacje o sposobie porozumiewania się Zamawiającego z </w:t>
      </w:r>
      <w:r w:rsidR="00EF7AFB">
        <w:rPr>
          <w:rFonts w:ascii="Times New Roman" w:eastAsia="Times New Roman" w:hAnsi="Times New Roman"/>
          <w:b/>
          <w:bCs/>
          <w:sz w:val="24"/>
          <w:szCs w:val="24"/>
          <w:lang w:eastAsia="pl-PL"/>
        </w:rPr>
        <w:t>Wykona</w:t>
      </w:r>
      <w:r w:rsidRPr="008E2A82">
        <w:rPr>
          <w:rFonts w:ascii="Times New Roman" w:eastAsia="Times New Roman" w:hAnsi="Times New Roman"/>
          <w:b/>
          <w:bCs/>
          <w:sz w:val="24"/>
          <w:szCs w:val="24"/>
          <w:lang w:eastAsia="pl-PL"/>
        </w:rPr>
        <w:t xml:space="preserve">wcami oraz przekazywania oświadczeń i dokumentów oraz wskazanie osób uprawnionych do porozumiewania się z </w:t>
      </w:r>
      <w:r w:rsidR="0013540D">
        <w:rPr>
          <w:rFonts w:ascii="Times New Roman" w:eastAsia="Times New Roman" w:hAnsi="Times New Roman"/>
          <w:b/>
          <w:bCs/>
          <w:sz w:val="24"/>
          <w:szCs w:val="24"/>
          <w:lang w:eastAsia="pl-PL"/>
        </w:rPr>
        <w:t>Wykon</w:t>
      </w:r>
      <w:r w:rsidRPr="008E2A82">
        <w:rPr>
          <w:rFonts w:ascii="Times New Roman" w:eastAsia="Times New Roman" w:hAnsi="Times New Roman"/>
          <w:b/>
          <w:bCs/>
          <w:sz w:val="24"/>
          <w:szCs w:val="24"/>
          <w:lang w:eastAsia="pl-PL"/>
        </w:rPr>
        <w:t>awcami:</w:t>
      </w:r>
    </w:p>
    <w:p w14:paraId="444A934F" w14:textId="77777777" w:rsidR="00306933" w:rsidRPr="004E1816" w:rsidRDefault="00306933" w:rsidP="00ED4226">
      <w:pPr>
        <w:suppressAutoHyphens/>
        <w:spacing w:after="0" w:line="360" w:lineRule="auto"/>
        <w:ind w:left="360"/>
        <w:jc w:val="both"/>
        <w:rPr>
          <w:rFonts w:ascii="Times New Roman" w:eastAsia="Times New Roman" w:hAnsi="Times New Roman"/>
          <w:b/>
          <w:bCs/>
          <w:sz w:val="24"/>
          <w:szCs w:val="24"/>
          <w:lang w:eastAsia="pl-PL"/>
        </w:rPr>
      </w:pPr>
      <w:r w:rsidRPr="004E1816">
        <w:rPr>
          <w:rFonts w:ascii="Times New Roman" w:eastAsia="Times New Roman" w:hAnsi="Times New Roman"/>
          <w:b/>
          <w:bCs/>
          <w:sz w:val="24"/>
          <w:szCs w:val="24"/>
          <w:lang w:eastAsia="pl-PL"/>
        </w:rPr>
        <w:t>Informacje ogólne:</w:t>
      </w:r>
    </w:p>
    <w:p w14:paraId="164D0468" w14:textId="2E947699" w:rsidR="00EA30C2" w:rsidRDefault="00306933" w:rsidP="00ED4226">
      <w:pPr>
        <w:pStyle w:val="Akapitzlist"/>
        <w:numPr>
          <w:ilvl w:val="0"/>
          <w:numId w:val="19"/>
        </w:numPr>
        <w:suppressAutoHyphens/>
        <w:spacing w:after="0" w:line="360" w:lineRule="auto"/>
        <w:ind w:left="567" w:hanging="567"/>
        <w:jc w:val="both"/>
        <w:rPr>
          <w:rFonts w:ascii="Times New Roman" w:eastAsia="Times New Roman" w:hAnsi="Times New Roman"/>
          <w:sz w:val="24"/>
          <w:szCs w:val="24"/>
          <w:lang w:eastAsia="pl-PL"/>
        </w:rPr>
      </w:pPr>
      <w:r w:rsidRPr="004E1816">
        <w:rPr>
          <w:rFonts w:ascii="Times New Roman" w:eastAsia="Times New Roman" w:hAnsi="Times New Roman"/>
          <w:sz w:val="24"/>
          <w:szCs w:val="24"/>
          <w:lang w:eastAsia="pl-PL"/>
        </w:rPr>
        <w:t xml:space="preserve">W postępowaniu o udzielenie zamówienia komunikacja między Zamawiającym a </w:t>
      </w:r>
      <w:r w:rsidR="0013540D">
        <w:rPr>
          <w:rFonts w:ascii="Times New Roman" w:eastAsia="Times New Roman" w:hAnsi="Times New Roman"/>
          <w:sz w:val="24"/>
          <w:szCs w:val="24"/>
          <w:lang w:eastAsia="pl-PL"/>
        </w:rPr>
        <w:t>Wykon</w:t>
      </w:r>
      <w:r w:rsidRPr="004E1816">
        <w:rPr>
          <w:rFonts w:ascii="Times New Roman" w:eastAsia="Times New Roman" w:hAnsi="Times New Roman"/>
          <w:sz w:val="24"/>
          <w:szCs w:val="24"/>
          <w:lang w:eastAsia="pl-PL"/>
        </w:rPr>
        <w:t xml:space="preserve">awcami odbywa </w:t>
      </w:r>
      <w:r w:rsidR="00764862">
        <w:rPr>
          <w:rFonts w:ascii="Times New Roman" w:eastAsia="Times New Roman" w:hAnsi="Times New Roman"/>
          <w:sz w:val="24"/>
          <w:szCs w:val="24"/>
          <w:lang w:eastAsia="pl-PL"/>
        </w:rPr>
        <w:t xml:space="preserve">się w formie elektronicznej, za pośrednictwem platformazakupowa.pl pod adresem </w:t>
      </w:r>
      <w:hyperlink r:id="rId13" w:history="1">
        <w:r w:rsidR="00764862" w:rsidRPr="00AB0699">
          <w:rPr>
            <w:rStyle w:val="Hipercze"/>
            <w:rFonts w:ascii="Times New Roman" w:eastAsia="Times New Roman" w:hAnsi="Times New Roman"/>
            <w:sz w:val="24"/>
            <w:szCs w:val="24"/>
            <w:lang w:eastAsia="pl-PL"/>
          </w:rPr>
          <w:t>https://platformazakupowa.pl/pn/pzdluban</w:t>
        </w:r>
      </w:hyperlink>
      <w:r w:rsidR="00764862">
        <w:rPr>
          <w:rFonts w:ascii="Times New Roman" w:eastAsia="Times New Roman" w:hAnsi="Times New Roman"/>
          <w:sz w:val="24"/>
          <w:szCs w:val="24"/>
          <w:lang w:eastAsia="pl-PL"/>
        </w:rPr>
        <w:t xml:space="preserve"> </w:t>
      </w:r>
    </w:p>
    <w:p w14:paraId="3E17CE50" w14:textId="3E5859D1" w:rsidR="00764862" w:rsidRDefault="00764862" w:rsidP="00ED4226">
      <w:pPr>
        <w:pStyle w:val="Akapitzlist"/>
        <w:numPr>
          <w:ilvl w:val="0"/>
          <w:numId w:val="19"/>
        </w:numPr>
        <w:suppressAutoHyphens/>
        <w:spacing w:after="0" w:line="360" w:lineRule="auto"/>
        <w:ind w:left="567" w:hanging="567"/>
        <w:jc w:val="both"/>
        <w:rPr>
          <w:rFonts w:ascii="Times New Roman" w:eastAsia="Times New Roman" w:hAnsi="Times New Roman"/>
          <w:bCs/>
          <w:sz w:val="24"/>
          <w:szCs w:val="24"/>
          <w:lang w:eastAsia="pl-PL"/>
        </w:rPr>
      </w:pPr>
      <w:r w:rsidRPr="00764862">
        <w:rPr>
          <w:rFonts w:ascii="Times New Roman" w:eastAsia="Times New Roman" w:hAnsi="Times New Roman"/>
          <w:bCs/>
          <w:sz w:val="24"/>
          <w:szCs w:val="24"/>
          <w:lang w:eastAsia="pl-PL"/>
        </w:rPr>
        <w:t>W celu skrócenia czasu udzielania odpowiedzi na pytania komunikacja</w:t>
      </w:r>
      <w:r>
        <w:rPr>
          <w:rFonts w:ascii="Times New Roman" w:eastAsia="Times New Roman" w:hAnsi="Times New Roman"/>
          <w:bCs/>
          <w:sz w:val="24"/>
          <w:szCs w:val="24"/>
          <w:lang w:eastAsia="pl-PL"/>
        </w:rPr>
        <w:t xml:space="preserve"> między Zamawiającym a Wykonawcami w zakresie:</w:t>
      </w:r>
    </w:p>
    <w:p w14:paraId="0468195E" w14:textId="738CEF5D" w:rsidR="00764862" w:rsidRDefault="00764862" w:rsidP="00ED4226">
      <w:pPr>
        <w:pStyle w:val="Akapitzlist"/>
        <w:suppressAutoHyphens/>
        <w:spacing w:after="0" w:line="360" w:lineRule="auto"/>
        <w:ind w:left="567"/>
        <w:jc w:val="both"/>
        <w:rPr>
          <w:rFonts w:ascii="Times New Roman" w:eastAsia="Times New Roman" w:hAnsi="Times New Roman"/>
          <w:bCs/>
          <w:sz w:val="24"/>
          <w:szCs w:val="24"/>
          <w:lang w:eastAsia="pl-PL"/>
        </w:rPr>
      </w:pPr>
      <w:r>
        <w:rPr>
          <w:rFonts w:ascii="Times New Roman" w:eastAsia="Times New Roman" w:hAnsi="Times New Roman"/>
          <w:bCs/>
          <w:sz w:val="24"/>
          <w:szCs w:val="24"/>
          <w:lang w:eastAsia="pl-PL"/>
        </w:rPr>
        <w:t>- przesłania Zamawiającemu pytań do treści SWZ;</w:t>
      </w:r>
    </w:p>
    <w:p w14:paraId="257423C4" w14:textId="6C5B76EB" w:rsidR="00764862" w:rsidRDefault="00764862" w:rsidP="00ED4226">
      <w:pPr>
        <w:pStyle w:val="Akapitzlist"/>
        <w:suppressAutoHyphens/>
        <w:spacing w:after="0" w:line="360" w:lineRule="auto"/>
        <w:ind w:left="567"/>
        <w:jc w:val="both"/>
        <w:rPr>
          <w:rFonts w:ascii="Times New Roman" w:eastAsia="Times New Roman" w:hAnsi="Times New Roman"/>
          <w:bCs/>
          <w:sz w:val="24"/>
          <w:szCs w:val="24"/>
          <w:lang w:eastAsia="pl-PL"/>
        </w:rPr>
      </w:pPr>
      <w:r>
        <w:rPr>
          <w:rFonts w:ascii="Times New Roman" w:eastAsia="Times New Roman" w:hAnsi="Times New Roman"/>
          <w:bCs/>
          <w:sz w:val="24"/>
          <w:szCs w:val="24"/>
          <w:lang w:eastAsia="pl-PL"/>
        </w:rPr>
        <w:t>- przesłania odpowiedzi na wezwanie Zamawiającego do złożenia/poprawi</w:t>
      </w:r>
      <w:r w:rsidR="00DE262D">
        <w:rPr>
          <w:rFonts w:ascii="Times New Roman" w:eastAsia="Times New Roman" w:hAnsi="Times New Roman"/>
          <w:bCs/>
          <w:sz w:val="24"/>
          <w:szCs w:val="24"/>
          <w:lang w:eastAsia="pl-PL"/>
        </w:rPr>
        <w:t>enia/uzupełnienia oświadczenia, o którym mowa w art. 125 ust. 1, podmiotowych środków dowodowych, innych dokumentów lub oświadczeń  składanych w postępowaniu;</w:t>
      </w:r>
    </w:p>
    <w:p w14:paraId="1BAA390D" w14:textId="64ACF174" w:rsidR="00DE262D" w:rsidRDefault="00DE262D" w:rsidP="00ED4226">
      <w:pPr>
        <w:pStyle w:val="Akapitzlist"/>
        <w:suppressAutoHyphens/>
        <w:spacing w:after="0" w:line="360" w:lineRule="auto"/>
        <w:ind w:left="567"/>
        <w:jc w:val="both"/>
        <w:rPr>
          <w:rFonts w:ascii="Times New Roman" w:eastAsia="Times New Roman" w:hAnsi="Times New Roman"/>
          <w:bCs/>
          <w:sz w:val="24"/>
          <w:szCs w:val="24"/>
          <w:lang w:eastAsia="pl-PL"/>
        </w:rPr>
      </w:pPr>
      <w:r>
        <w:rPr>
          <w:rFonts w:ascii="Times New Roman" w:eastAsia="Times New Roman" w:hAnsi="Times New Roman"/>
          <w:bCs/>
          <w:sz w:val="24"/>
          <w:szCs w:val="24"/>
          <w:lang w:eastAsia="pl-PL"/>
        </w:rPr>
        <w:lastRenderedPageBreak/>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17604E6A" w14:textId="04F0328E" w:rsidR="00DE262D" w:rsidRDefault="00DE262D" w:rsidP="00ED4226">
      <w:pPr>
        <w:pStyle w:val="Akapitzlist"/>
        <w:suppressAutoHyphens/>
        <w:spacing w:after="0" w:line="360" w:lineRule="auto"/>
        <w:ind w:left="567"/>
        <w:jc w:val="both"/>
        <w:rPr>
          <w:rFonts w:ascii="Times New Roman" w:eastAsia="Times New Roman" w:hAnsi="Times New Roman"/>
          <w:bCs/>
          <w:sz w:val="24"/>
          <w:szCs w:val="24"/>
          <w:lang w:eastAsia="pl-PL"/>
        </w:rPr>
      </w:pPr>
      <w:r>
        <w:rPr>
          <w:rFonts w:ascii="Times New Roman" w:eastAsia="Times New Roman" w:hAnsi="Times New Roman"/>
          <w:bCs/>
          <w:sz w:val="24"/>
          <w:szCs w:val="24"/>
          <w:lang w:eastAsia="pl-PL"/>
        </w:rPr>
        <w:t>- przesłania odpowiedzi na wezwanie Zamawiającego do złożenia wyjaśnień dot. treści przedmiotowych środków dowodowych;</w:t>
      </w:r>
    </w:p>
    <w:p w14:paraId="0DD01435" w14:textId="3BF3EE49" w:rsidR="00DE262D" w:rsidRDefault="00DE262D" w:rsidP="00ED4226">
      <w:pPr>
        <w:pStyle w:val="Akapitzlist"/>
        <w:suppressAutoHyphens/>
        <w:spacing w:after="0" w:line="360" w:lineRule="auto"/>
        <w:ind w:left="567"/>
        <w:jc w:val="both"/>
        <w:rPr>
          <w:rFonts w:ascii="Times New Roman" w:eastAsia="Times New Roman" w:hAnsi="Times New Roman"/>
          <w:bCs/>
          <w:sz w:val="24"/>
          <w:szCs w:val="24"/>
          <w:lang w:eastAsia="pl-PL"/>
        </w:rPr>
      </w:pPr>
      <w:r>
        <w:rPr>
          <w:rFonts w:ascii="Times New Roman" w:eastAsia="Times New Roman" w:hAnsi="Times New Roman"/>
          <w:bCs/>
          <w:sz w:val="24"/>
          <w:szCs w:val="24"/>
          <w:lang w:eastAsia="pl-PL"/>
        </w:rPr>
        <w:t>- przesyłania odpowiedzi na inne wezwanie Zamawiającego wynikające z ustawy – Prawo zamówień publicznych;</w:t>
      </w:r>
    </w:p>
    <w:p w14:paraId="517CCDE7" w14:textId="0C3E8151" w:rsidR="00DE262D" w:rsidRDefault="00DE262D" w:rsidP="00ED4226">
      <w:pPr>
        <w:pStyle w:val="Akapitzlist"/>
        <w:suppressAutoHyphens/>
        <w:spacing w:after="0" w:line="360" w:lineRule="auto"/>
        <w:ind w:left="567"/>
        <w:jc w:val="both"/>
        <w:rPr>
          <w:rFonts w:ascii="Times New Roman" w:eastAsia="Times New Roman" w:hAnsi="Times New Roman"/>
          <w:bCs/>
          <w:sz w:val="24"/>
          <w:szCs w:val="24"/>
          <w:lang w:eastAsia="pl-PL"/>
        </w:rPr>
      </w:pPr>
      <w:r>
        <w:rPr>
          <w:rFonts w:ascii="Times New Roman" w:eastAsia="Times New Roman" w:hAnsi="Times New Roman"/>
          <w:bCs/>
          <w:sz w:val="24"/>
          <w:szCs w:val="24"/>
          <w:lang w:eastAsia="pl-PL"/>
        </w:rPr>
        <w:t>- przesyłania wniosków, informacji, oświadczeń Wykonawcy;</w:t>
      </w:r>
    </w:p>
    <w:p w14:paraId="3FE340EC" w14:textId="72846BD6" w:rsidR="00DE262D" w:rsidRDefault="00DE262D" w:rsidP="00ED4226">
      <w:pPr>
        <w:pStyle w:val="Akapitzlist"/>
        <w:suppressAutoHyphens/>
        <w:spacing w:after="0" w:line="360" w:lineRule="auto"/>
        <w:ind w:left="567"/>
        <w:jc w:val="both"/>
        <w:rPr>
          <w:rFonts w:ascii="Times New Roman" w:eastAsia="Times New Roman" w:hAnsi="Times New Roman"/>
          <w:bCs/>
          <w:sz w:val="24"/>
          <w:szCs w:val="24"/>
          <w:lang w:eastAsia="pl-PL"/>
        </w:rPr>
      </w:pPr>
      <w:r>
        <w:rPr>
          <w:rFonts w:ascii="Times New Roman" w:eastAsia="Times New Roman" w:hAnsi="Times New Roman"/>
          <w:bCs/>
          <w:sz w:val="24"/>
          <w:szCs w:val="24"/>
          <w:lang w:eastAsia="pl-PL"/>
        </w:rPr>
        <w:t>- przesłania odwołania/inne</w:t>
      </w:r>
    </w:p>
    <w:p w14:paraId="086DACA2" w14:textId="415A8F75" w:rsidR="00DE262D" w:rsidRDefault="00DE262D" w:rsidP="00ED4226">
      <w:pPr>
        <w:pStyle w:val="Akapitzlist"/>
        <w:suppressAutoHyphens/>
        <w:spacing w:after="0" w:line="360" w:lineRule="auto"/>
        <w:ind w:left="567"/>
        <w:jc w:val="both"/>
        <w:rPr>
          <w:rFonts w:ascii="Times New Roman" w:eastAsia="Times New Roman" w:hAnsi="Times New Roman"/>
          <w:bCs/>
          <w:sz w:val="24"/>
          <w:szCs w:val="24"/>
          <w:lang w:eastAsia="pl-PL"/>
        </w:rPr>
      </w:pPr>
      <w:r>
        <w:rPr>
          <w:rFonts w:ascii="Times New Roman" w:eastAsia="Times New Roman" w:hAnsi="Times New Roman"/>
          <w:bCs/>
          <w:sz w:val="24"/>
          <w:szCs w:val="24"/>
          <w:lang w:eastAsia="pl-PL"/>
        </w:rPr>
        <w:t xml:space="preserve">odbywa się za pośrednictwem </w:t>
      </w:r>
      <w:r w:rsidRPr="00B465CC">
        <w:rPr>
          <w:rFonts w:ascii="Times New Roman" w:eastAsia="Times New Roman" w:hAnsi="Times New Roman"/>
          <w:bCs/>
          <w:color w:val="0000FF"/>
          <w:sz w:val="24"/>
          <w:szCs w:val="24"/>
          <w:u w:val="single"/>
          <w:lang w:eastAsia="pl-PL"/>
        </w:rPr>
        <w:t>platformazakupowa.pl</w:t>
      </w:r>
      <w:r>
        <w:rPr>
          <w:rFonts w:ascii="Times New Roman" w:eastAsia="Times New Roman" w:hAnsi="Times New Roman"/>
          <w:bCs/>
          <w:sz w:val="24"/>
          <w:szCs w:val="24"/>
          <w:lang w:eastAsia="pl-PL"/>
        </w:rPr>
        <w:t xml:space="preserve"> i formularza „Wyślij wiadomość do zamawiającego”.</w:t>
      </w:r>
    </w:p>
    <w:p w14:paraId="4A3E496E" w14:textId="37E77BC2" w:rsidR="00DE262D" w:rsidRDefault="00B465CC" w:rsidP="00ED4226">
      <w:pPr>
        <w:pStyle w:val="Akapitzlist"/>
        <w:suppressAutoHyphens/>
        <w:spacing w:after="0" w:line="360" w:lineRule="auto"/>
        <w:ind w:left="567"/>
        <w:jc w:val="both"/>
        <w:rPr>
          <w:rFonts w:ascii="Times New Roman" w:eastAsia="Times New Roman" w:hAnsi="Times New Roman"/>
          <w:bCs/>
          <w:sz w:val="24"/>
          <w:szCs w:val="24"/>
          <w:lang w:eastAsia="pl-PL"/>
        </w:rPr>
      </w:pPr>
      <w:r>
        <w:rPr>
          <w:rFonts w:ascii="Times New Roman" w:eastAsia="Times New Roman" w:hAnsi="Times New Roman"/>
          <w:bCs/>
          <w:sz w:val="24"/>
          <w:szCs w:val="24"/>
          <w:lang w:eastAsia="pl-PL"/>
        </w:rPr>
        <w:t>Za datę przekazania (wpływu) oświadczeń, wniosków, zawiadomień oraz informacji przyjmuje się datę ich przesłania za pośrednictwem platformazakupowa.pl poprzez kliknięcie przycisku „Wyślij wiadomość do zamawiającego” po którym pojawi się komunikat, że wiadomość została wysłana do</w:t>
      </w:r>
      <w:r w:rsidR="00EB2FE6">
        <w:rPr>
          <w:rFonts w:ascii="Times New Roman" w:eastAsia="Times New Roman" w:hAnsi="Times New Roman"/>
          <w:bCs/>
          <w:sz w:val="24"/>
          <w:szCs w:val="24"/>
          <w:lang w:eastAsia="pl-PL"/>
        </w:rPr>
        <w:t xml:space="preserve"> zamawiającego. Zamawiają</w:t>
      </w:r>
      <w:r>
        <w:rPr>
          <w:rFonts w:ascii="Times New Roman" w:eastAsia="Times New Roman" w:hAnsi="Times New Roman"/>
          <w:bCs/>
          <w:sz w:val="24"/>
          <w:szCs w:val="24"/>
          <w:lang w:eastAsia="pl-PL"/>
        </w:rPr>
        <w:t xml:space="preserve">cy dopuszcza opcjonalnie komunikację za pośrednictwem poczty elektronicznej. Adres poczty elektronicznej osoby uprawnionej do kontaktu z Wykonawcami: </w:t>
      </w:r>
      <w:hyperlink r:id="rId14" w:history="1">
        <w:r w:rsidRPr="00AB0699">
          <w:rPr>
            <w:rStyle w:val="Hipercze"/>
            <w:rFonts w:ascii="Times New Roman" w:eastAsia="Times New Roman" w:hAnsi="Times New Roman"/>
            <w:bCs/>
            <w:sz w:val="24"/>
            <w:szCs w:val="24"/>
            <w:lang w:eastAsia="pl-PL"/>
          </w:rPr>
          <w:t>zamowienia@pzdluban.pl</w:t>
        </w:r>
      </w:hyperlink>
    </w:p>
    <w:p w14:paraId="5E7A7586" w14:textId="546D108F" w:rsidR="00764862" w:rsidRDefault="00764862" w:rsidP="00ED4226">
      <w:pPr>
        <w:pStyle w:val="Akapitzlist"/>
        <w:numPr>
          <w:ilvl w:val="0"/>
          <w:numId w:val="19"/>
        </w:numPr>
        <w:suppressAutoHyphens/>
        <w:spacing w:after="0" w:line="360" w:lineRule="auto"/>
        <w:ind w:left="567" w:hanging="567"/>
        <w:jc w:val="both"/>
        <w:rPr>
          <w:rFonts w:ascii="Times New Roman" w:eastAsia="Times New Roman" w:hAnsi="Times New Roman"/>
          <w:bCs/>
          <w:sz w:val="24"/>
          <w:szCs w:val="24"/>
          <w:lang w:eastAsia="pl-PL"/>
        </w:rPr>
      </w:pPr>
      <w:r>
        <w:rPr>
          <w:rFonts w:ascii="Times New Roman" w:eastAsia="Times New Roman" w:hAnsi="Times New Roman"/>
          <w:bCs/>
          <w:sz w:val="24"/>
          <w:szCs w:val="24"/>
          <w:lang w:eastAsia="pl-PL"/>
        </w:rPr>
        <w:t>Zamawi</w:t>
      </w:r>
      <w:r w:rsidR="00B465CC">
        <w:rPr>
          <w:rFonts w:ascii="Times New Roman" w:eastAsia="Times New Roman" w:hAnsi="Times New Roman"/>
          <w:bCs/>
          <w:sz w:val="24"/>
          <w:szCs w:val="24"/>
          <w:lang w:eastAsia="pl-PL"/>
        </w:rPr>
        <w:t xml:space="preserve">ający </w:t>
      </w:r>
      <w:r w:rsidR="00EB2FE6">
        <w:rPr>
          <w:rFonts w:ascii="Times New Roman" w:eastAsia="Times New Roman" w:hAnsi="Times New Roman"/>
          <w:bCs/>
          <w:sz w:val="24"/>
          <w:szCs w:val="24"/>
          <w:lang w:eastAsia="pl-PL"/>
        </w:rPr>
        <w:t>będzie przekazywał wykonawcom informacje za poś</w:t>
      </w:r>
      <w:r w:rsidR="00D576D9">
        <w:rPr>
          <w:rFonts w:ascii="Times New Roman" w:eastAsia="Times New Roman" w:hAnsi="Times New Roman"/>
          <w:bCs/>
          <w:sz w:val="24"/>
          <w:szCs w:val="24"/>
          <w:lang w:eastAsia="pl-PL"/>
        </w:rPr>
        <w:t xml:space="preserve">rednictwem </w:t>
      </w:r>
      <w:r w:rsidR="00D576D9" w:rsidRPr="00D576D9">
        <w:rPr>
          <w:rFonts w:ascii="Times New Roman" w:eastAsia="Times New Roman" w:hAnsi="Times New Roman"/>
          <w:bCs/>
          <w:color w:val="0000FF"/>
          <w:sz w:val="24"/>
          <w:szCs w:val="24"/>
          <w:u w:val="single"/>
          <w:lang w:eastAsia="pl-PL"/>
        </w:rPr>
        <w:t>platformazakupowa.pl</w:t>
      </w:r>
      <w:r w:rsidR="00D576D9">
        <w:rPr>
          <w:rFonts w:ascii="Times New Roman" w:eastAsia="Times New Roman" w:hAnsi="Times New Roman"/>
          <w:bCs/>
          <w:sz w:val="24"/>
          <w:szCs w:val="24"/>
          <w:lang w:eastAsia="pl-PL"/>
        </w:rPr>
        <w:t xml:space="preserve">. Informacje dotyczące odpowiedzi na pytania, zmiana specyfikacji, zmiana terminu składania i otwarcia ofert Zamawiający będzie zamieszczał na platformie w sekcji „Komunikaty”. Korespondencja, której zgodnie z obowiązującymi przepisami adresem jest konkretny Wykonawca, będzie przekazana za pośrednictwem </w:t>
      </w:r>
      <w:r w:rsidR="00D576D9" w:rsidRPr="00B465CC">
        <w:rPr>
          <w:rFonts w:ascii="Times New Roman" w:eastAsia="Times New Roman" w:hAnsi="Times New Roman"/>
          <w:bCs/>
          <w:color w:val="0000FF"/>
          <w:sz w:val="24"/>
          <w:szCs w:val="24"/>
          <w:u w:val="single"/>
          <w:lang w:eastAsia="pl-PL"/>
        </w:rPr>
        <w:t>platformazakupowa.pl</w:t>
      </w:r>
      <w:r w:rsidR="00D576D9">
        <w:rPr>
          <w:rFonts w:ascii="Times New Roman" w:eastAsia="Times New Roman" w:hAnsi="Times New Roman"/>
          <w:bCs/>
          <w:sz w:val="24"/>
          <w:szCs w:val="24"/>
          <w:lang w:eastAsia="pl-PL"/>
        </w:rPr>
        <w:t xml:space="preserve"> do konkretnego wykonawcy. Zamawiający dopuszcza możliwość komunikowania się z Wykonawcami za pośrednictwem poczty elektronicznej e-mail: </w:t>
      </w:r>
      <w:hyperlink r:id="rId15" w:history="1">
        <w:r w:rsidR="00D576D9" w:rsidRPr="00AB0699">
          <w:rPr>
            <w:rStyle w:val="Hipercze"/>
            <w:rFonts w:ascii="Times New Roman" w:eastAsia="Times New Roman" w:hAnsi="Times New Roman"/>
            <w:bCs/>
            <w:sz w:val="24"/>
            <w:szCs w:val="24"/>
            <w:lang w:eastAsia="pl-PL"/>
          </w:rPr>
          <w:t>zamowienia@pzdluban.pl</w:t>
        </w:r>
      </w:hyperlink>
      <w:r w:rsidR="00D576D9">
        <w:rPr>
          <w:rFonts w:ascii="Times New Roman" w:eastAsia="Times New Roman" w:hAnsi="Times New Roman"/>
          <w:bCs/>
          <w:sz w:val="24"/>
          <w:szCs w:val="24"/>
          <w:lang w:eastAsia="pl-PL"/>
        </w:rPr>
        <w:t xml:space="preserve"> </w:t>
      </w:r>
    </w:p>
    <w:p w14:paraId="77212D5D" w14:textId="26A35FAC" w:rsidR="00D576D9" w:rsidRDefault="00D576D9" w:rsidP="00ED4226">
      <w:pPr>
        <w:pStyle w:val="Akapitzlist"/>
        <w:numPr>
          <w:ilvl w:val="0"/>
          <w:numId w:val="19"/>
        </w:numPr>
        <w:suppressAutoHyphens/>
        <w:spacing w:after="0" w:line="360" w:lineRule="auto"/>
        <w:ind w:left="567" w:hanging="567"/>
        <w:jc w:val="both"/>
        <w:rPr>
          <w:rFonts w:ascii="Times New Roman" w:eastAsia="Times New Roman" w:hAnsi="Times New Roman"/>
          <w:bCs/>
          <w:color w:val="000000" w:themeColor="text1"/>
          <w:sz w:val="24"/>
          <w:szCs w:val="24"/>
          <w:lang w:eastAsia="pl-PL"/>
        </w:rPr>
      </w:pPr>
      <w:r>
        <w:rPr>
          <w:rFonts w:ascii="Times New Roman" w:eastAsia="Times New Roman" w:hAnsi="Times New Roman"/>
          <w:bCs/>
          <w:sz w:val="24"/>
          <w:szCs w:val="24"/>
          <w:lang w:eastAsia="pl-PL"/>
        </w:rPr>
        <w:t xml:space="preserve">Wykonawca jako podmiot profesjonalny ma obowiązek sprawdzania komunikatów i wiadomości bezpośrednio na </w:t>
      </w:r>
      <w:r w:rsidRPr="00D576D9">
        <w:rPr>
          <w:rFonts w:ascii="Times New Roman" w:eastAsia="Times New Roman" w:hAnsi="Times New Roman"/>
          <w:bCs/>
          <w:color w:val="0000FF"/>
          <w:sz w:val="24"/>
          <w:szCs w:val="24"/>
          <w:u w:val="single"/>
          <w:lang w:eastAsia="pl-PL"/>
        </w:rPr>
        <w:t>platformazakupowa.pl</w:t>
      </w:r>
      <w:r w:rsidRPr="00D576D9">
        <w:rPr>
          <w:rFonts w:ascii="Times New Roman" w:eastAsia="Times New Roman" w:hAnsi="Times New Roman"/>
          <w:bCs/>
          <w:color w:val="0000FF"/>
          <w:sz w:val="24"/>
          <w:szCs w:val="24"/>
          <w:lang w:eastAsia="pl-PL"/>
        </w:rPr>
        <w:t xml:space="preserve"> </w:t>
      </w:r>
      <w:r w:rsidRPr="00D576D9">
        <w:rPr>
          <w:rFonts w:ascii="Times New Roman" w:eastAsia="Times New Roman" w:hAnsi="Times New Roman"/>
          <w:bCs/>
          <w:color w:val="000000" w:themeColor="text1"/>
          <w:sz w:val="24"/>
          <w:szCs w:val="24"/>
          <w:lang w:eastAsia="pl-PL"/>
        </w:rPr>
        <w:t>przesłanych</w:t>
      </w:r>
      <w:r>
        <w:rPr>
          <w:rFonts w:ascii="Times New Roman" w:eastAsia="Times New Roman" w:hAnsi="Times New Roman"/>
          <w:bCs/>
          <w:color w:val="000000" w:themeColor="text1"/>
          <w:sz w:val="24"/>
          <w:szCs w:val="24"/>
          <w:lang w:eastAsia="pl-PL"/>
        </w:rPr>
        <w:t xml:space="preserve"> przez zamawiającego, gdyż system powiadomień może ulec awarii lub powiadomienie </w:t>
      </w:r>
      <w:r w:rsidR="003F3C26">
        <w:rPr>
          <w:rFonts w:ascii="Times New Roman" w:eastAsia="Times New Roman" w:hAnsi="Times New Roman"/>
          <w:bCs/>
          <w:color w:val="000000" w:themeColor="text1"/>
          <w:sz w:val="24"/>
          <w:szCs w:val="24"/>
          <w:lang w:eastAsia="pl-PL"/>
        </w:rPr>
        <w:t>może trafić do folderu SPAM.</w:t>
      </w:r>
    </w:p>
    <w:p w14:paraId="56FC4301" w14:textId="4AB52D76" w:rsidR="003F3C26" w:rsidRDefault="003F3C26" w:rsidP="00ED4226">
      <w:pPr>
        <w:pStyle w:val="Akapitzlist"/>
        <w:numPr>
          <w:ilvl w:val="0"/>
          <w:numId w:val="19"/>
        </w:numPr>
        <w:suppressAutoHyphens/>
        <w:spacing w:after="0" w:line="360" w:lineRule="auto"/>
        <w:ind w:left="567" w:hanging="567"/>
        <w:jc w:val="both"/>
        <w:rPr>
          <w:rFonts w:ascii="Times New Roman" w:eastAsia="Times New Roman" w:hAnsi="Times New Roman"/>
          <w:bCs/>
          <w:color w:val="000000" w:themeColor="text1"/>
          <w:sz w:val="24"/>
          <w:szCs w:val="24"/>
          <w:lang w:eastAsia="pl-PL"/>
        </w:rPr>
      </w:pPr>
      <w:r>
        <w:rPr>
          <w:rFonts w:ascii="Times New Roman" w:eastAsia="Times New Roman" w:hAnsi="Times New Roman"/>
          <w:bCs/>
          <w:sz w:val="24"/>
          <w:szCs w:val="24"/>
          <w:lang w:eastAsia="pl-PL"/>
        </w:rPr>
        <w:t>Zamawiający, zgodnie z § 11 ust. 2 ROZPORZĄDZENIA PREZESA RADY MINISTRÓW z dnia 30 grudnia 2020r. w sprawie sposobu</w:t>
      </w:r>
      <w:r w:rsidR="00517D79">
        <w:rPr>
          <w:rFonts w:ascii="Times New Roman" w:eastAsia="Times New Roman" w:hAnsi="Times New Roman"/>
          <w:bCs/>
          <w:sz w:val="24"/>
          <w:szCs w:val="24"/>
          <w:lang w:eastAsia="pl-PL"/>
        </w:rPr>
        <w:t xml:space="preserve"> sporządzania i przekazywania informacji oraz wymagań technicznych dla dokumentów elektronicznych oraz środków komunikacji elektronicznej w postępowaniu o udzielenie zamówienia publicznego lub konkursie zamieszcza wymagania dotyczące specyfikacji połączeń, formatu przesyłanych danych oraz szyfrowania i oznaczenia czasu przekazania i odbioru danych za pośrednictwem </w:t>
      </w:r>
      <w:r w:rsidR="00517D79" w:rsidRPr="00B465CC">
        <w:rPr>
          <w:rFonts w:ascii="Times New Roman" w:eastAsia="Times New Roman" w:hAnsi="Times New Roman"/>
          <w:bCs/>
          <w:color w:val="0000FF"/>
          <w:sz w:val="24"/>
          <w:szCs w:val="24"/>
          <w:u w:val="single"/>
          <w:lang w:eastAsia="pl-PL"/>
        </w:rPr>
        <w:t>platformazakupowa.pl</w:t>
      </w:r>
      <w:r w:rsidR="00517D79">
        <w:rPr>
          <w:rFonts w:ascii="Times New Roman" w:eastAsia="Times New Roman" w:hAnsi="Times New Roman"/>
          <w:bCs/>
          <w:color w:val="0000FF"/>
          <w:sz w:val="24"/>
          <w:szCs w:val="24"/>
          <w:u w:val="single"/>
          <w:lang w:eastAsia="pl-PL"/>
        </w:rPr>
        <w:t xml:space="preserve"> </w:t>
      </w:r>
      <w:r w:rsidR="00517D79" w:rsidRPr="00517D79">
        <w:rPr>
          <w:rFonts w:ascii="Times New Roman" w:eastAsia="Times New Roman" w:hAnsi="Times New Roman"/>
          <w:bCs/>
          <w:color w:val="000000" w:themeColor="text1"/>
          <w:sz w:val="24"/>
          <w:szCs w:val="24"/>
          <w:lang w:eastAsia="pl-PL"/>
        </w:rPr>
        <w:t>tj.:</w:t>
      </w:r>
    </w:p>
    <w:p w14:paraId="512E76BB" w14:textId="163BB075" w:rsidR="00517D79" w:rsidRPr="00517D79" w:rsidRDefault="00517D79" w:rsidP="00ED4226">
      <w:pPr>
        <w:pStyle w:val="Akapitzlist"/>
        <w:numPr>
          <w:ilvl w:val="2"/>
          <w:numId w:val="1"/>
        </w:numPr>
        <w:suppressAutoHyphens/>
        <w:spacing w:after="0" w:line="360" w:lineRule="auto"/>
        <w:ind w:left="993"/>
        <w:jc w:val="both"/>
        <w:rPr>
          <w:rFonts w:ascii="Times New Roman" w:eastAsia="Times New Roman" w:hAnsi="Times New Roman"/>
          <w:bCs/>
          <w:color w:val="000000" w:themeColor="text1"/>
          <w:sz w:val="24"/>
          <w:szCs w:val="24"/>
          <w:lang w:eastAsia="pl-PL"/>
        </w:rPr>
      </w:pPr>
      <w:r>
        <w:rPr>
          <w:rFonts w:ascii="Times New Roman" w:eastAsia="Times New Roman" w:hAnsi="Times New Roman"/>
          <w:bCs/>
          <w:sz w:val="24"/>
          <w:szCs w:val="24"/>
          <w:lang w:eastAsia="pl-PL"/>
        </w:rPr>
        <w:t xml:space="preserve">Stały dostęp do sieci Internet o gwarantowanej przepustowości nie mniejszej niż 512 </w:t>
      </w:r>
      <w:proofErr w:type="spellStart"/>
      <w:r>
        <w:rPr>
          <w:rFonts w:ascii="Times New Roman" w:eastAsia="Times New Roman" w:hAnsi="Times New Roman"/>
          <w:bCs/>
          <w:sz w:val="24"/>
          <w:szCs w:val="24"/>
          <w:lang w:eastAsia="pl-PL"/>
        </w:rPr>
        <w:t>kb</w:t>
      </w:r>
      <w:proofErr w:type="spellEnd"/>
      <w:r>
        <w:rPr>
          <w:rFonts w:ascii="Times New Roman" w:eastAsia="Times New Roman" w:hAnsi="Times New Roman"/>
          <w:bCs/>
          <w:sz w:val="24"/>
          <w:szCs w:val="24"/>
          <w:lang w:eastAsia="pl-PL"/>
        </w:rPr>
        <w:t>/s,</w:t>
      </w:r>
    </w:p>
    <w:p w14:paraId="59A12600" w14:textId="29476289" w:rsidR="00517D79" w:rsidRPr="0016103E" w:rsidRDefault="00517D79" w:rsidP="00ED4226">
      <w:pPr>
        <w:pStyle w:val="Akapitzlist"/>
        <w:numPr>
          <w:ilvl w:val="2"/>
          <w:numId w:val="1"/>
        </w:numPr>
        <w:suppressAutoHyphens/>
        <w:spacing w:after="0" w:line="360" w:lineRule="auto"/>
        <w:ind w:left="993"/>
        <w:jc w:val="both"/>
        <w:rPr>
          <w:rFonts w:ascii="Times New Roman" w:eastAsia="Times New Roman" w:hAnsi="Times New Roman"/>
          <w:bCs/>
          <w:color w:val="000000" w:themeColor="text1"/>
          <w:sz w:val="24"/>
          <w:szCs w:val="24"/>
          <w:lang w:eastAsia="pl-PL"/>
        </w:rPr>
      </w:pPr>
      <w:r>
        <w:rPr>
          <w:rFonts w:ascii="Times New Roman" w:eastAsia="Times New Roman" w:hAnsi="Times New Roman"/>
          <w:bCs/>
          <w:sz w:val="24"/>
          <w:szCs w:val="24"/>
          <w:lang w:eastAsia="pl-PL"/>
        </w:rPr>
        <w:lastRenderedPageBreak/>
        <w:t>Komputer</w:t>
      </w:r>
      <w:r w:rsidR="0016103E">
        <w:rPr>
          <w:rFonts w:ascii="Times New Roman" w:eastAsia="Times New Roman" w:hAnsi="Times New Roman"/>
          <w:bCs/>
          <w:sz w:val="24"/>
          <w:szCs w:val="24"/>
          <w:lang w:eastAsia="pl-PL"/>
        </w:rPr>
        <w:t xml:space="preserve"> klasy PC lub MAC o następującej konfiguracji: pamięć min. 2 GB Ram, procesor Intel IV 2 GHZ lub jego nowsza wersja, jeden z systemów operacyjnych – MS Windows 7. Mac Os x 10 4, Linux lub ich nowsze wersje,</w:t>
      </w:r>
    </w:p>
    <w:p w14:paraId="65FCAB60" w14:textId="7EDEE1AB" w:rsidR="0016103E" w:rsidRPr="0016103E" w:rsidRDefault="0016103E" w:rsidP="00ED4226">
      <w:pPr>
        <w:pStyle w:val="Akapitzlist"/>
        <w:numPr>
          <w:ilvl w:val="2"/>
          <w:numId w:val="1"/>
        </w:numPr>
        <w:suppressAutoHyphens/>
        <w:spacing w:after="0" w:line="360" w:lineRule="auto"/>
        <w:ind w:left="993"/>
        <w:jc w:val="both"/>
        <w:rPr>
          <w:rFonts w:ascii="Times New Roman" w:eastAsia="Times New Roman" w:hAnsi="Times New Roman"/>
          <w:bCs/>
          <w:color w:val="000000" w:themeColor="text1"/>
          <w:sz w:val="24"/>
          <w:szCs w:val="24"/>
          <w:lang w:eastAsia="pl-PL"/>
        </w:rPr>
      </w:pPr>
      <w:r>
        <w:rPr>
          <w:rFonts w:ascii="Times New Roman" w:eastAsia="Times New Roman" w:hAnsi="Times New Roman"/>
          <w:bCs/>
          <w:sz w:val="24"/>
          <w:szCs w:val="24"/>
          <w:lang w:eastAsia="pl-PL"/>
        </w:rPr>
        <w:t>Zainstalowana dowolna, inna przeglądarka internetowa niż Internet Explorer,</w:t>
      </w:r>
    </w:p>
    <w:p w14:paraId="3BDF4174" w14:textId="2EDE9262" w:rsidR="0016103E" w:rsidRPr="0016103E" w:rsidRDefault="0016103E" w:rsidP="00ED4226">
      <w:pPr>
        <w:pStyle w:val="Akapitzlist"/>
        <w:numPr>
          <w:ilvl w:val="2"/>
          <w:numId w:val="1"/>
        </w:numPr>
        <w:suppressAutoHyphens/>
        <w:spacing w:after="0" w:line="360" w:lineRule="auto"/>
        <w:ind w:left="993"/>
        <w:jc w:val="both"/>
        <w:rPr>
          <w:rFonts w:ascii="Times New Roman" w:eastAsia="Times New Roman" w:hAnsi="Times New Roman"/>
          <w:bCs/>
          <w:color w:val="000000" w:themeColor="text1"/>
          <w:sz w:val="24"/>
          <w:szCs w:val="24"/>
          <w:lang w:eastAsia="pl-PL"/>
        </w:rPr>
      </w:pPr>
      <w:r>
        <w:rPr>
          <w:rFonts w:ascii="Times New Roman" w:eastAsia="Times New Roman" w:hAnsi="Times New Roman"/>
          <w:bCs/>
          <w:sz w:val="24"/>
          <w:szCs w:val="24"/>
          <w:lang w:eastAsia="pl-PL"/>
        </w:rPr>
        <w:t>Włączona obsługa JavaScript,</w:t>
      </w:r>
    </w:p>
    <w:p w14:paraId="2406AB19" w14:textId="6F6A18C0" w:rsidR="0016103E" w:rsidRPr="00436089" w:rsidRDefault="0016103E" w:rsidP="00ED4226">
      <w:pPr>
        <w:pStyle w:val="Akapitzlist"/>
        <w:numPr>
          <w:ilvl w:val="2"/>
          <w:numId w:val="1"/>
        </w:numPr>
        <w:suppressAutoHyphens/>
        <w:spacing w:after="0" w:line="360" w:lineRule="auto"/>
        <w:ind w:left="993"/>
        <w:jc w:val="both"/>
        <w:rPr>
          <w:rFonts w:ascii="Times New Roman" w:eastAsia="Times New Roman" w:hAnsi="Times New Roman"/>
          <w:bCs/>
          <w:color w:val="000000" w:themeColor="text1"/>
          <w:sz w:val="24"/>
          <w:szCs w:val="24"/>
          <w:lang w:eastAsia="pl-PL"/>
        </w:rPr>
      </w:pPr>
      <w:r>
        <w:rPr>
          <w:rFonts w:ascii="Times New Roman" w:eastAsia="Times New Roman" w:hAnsi="Times New Roman"/>
          <w:bCs/>
          <w:sz w:val="24"/>
          <w:szCs w:val="24"/>
          <w:lang w:eastAsia="pl-PL"/>
        </w:rPr>
        <w:t xml:space="preserve">Zainstalowany program Adobe </w:t>
      </w:r>
      <w:proofErr w:type="spellStart"/>
      <w:r>
        <w:rPr>
          <w:rFonts w:ascii="Times New Roman" w:eastAsia="Times New Roman" w:hAnsi="Times New Roman"/>
          <w:bCs/>
          <w:sz w:val="24"/>
          <w:szCs w:val="24"/>
          <w:lang w:eastAsia="pl-PL"/>
        </w:rPr>
        <w:t>Acrobat</w:t>
      </w:r>
      <w:proofErr w:type="spellEnd"/>
      <w:r>
        <w:rPr>
          <w:rFonts w:ascii="Times New Roman" w:eastAsia="Times New Roman" w:hAnsi="Times New Roman"/>
          <w:bCs/>
          <w:sz w:val="24"/>
          <w:szCs w:val="24"/>
          <w:lang w:eastAsia="pl-PL"/>
        </w:rPr>
        <w:t xml:space="preserve"> Reader lub inny obsługujący format plików .pdf,</w:t>
      </w:r>
    </w:p>
    <w:p w14:paraId="2E7E85A9" w14:textId="4B3B0CC5" w:rsidR="00436089" w:rsidRPr="00436089" w:rsidRDefault="00436089" w:rsidP="00ED4226">
      <w:pPr>
        <w:pStyle w:val="Akapitzlist"/>
        <w:numPr>
          <w:ilvl w:val="2"/>
          <w:numId w:val="1"/>
        </w:numPr>
        <w:suppressAutoHyphens/>
        <w:spacing w:after="0" w:line="360" w:lineRule="auto"/>
        <w:ind w:left="993"/>
        <w:jc w:val="both"/>
        <w:rPr>
          <w:rFonts w:ascii="Times New Roman" w:eastAsia="Times New Roman" w:hAnsi="Times New Roman"/>
          <w:bCs/>
          <w:color w:val="000000" w:themeColor="text1"/>
          <w:sz w:val="24"/>
          <w:szCs w:val="24"/>
          <w:lang w:eastAsia="pl-PL"/>
        </w:rPr>
      </w:pPr>
      <w:r>
        <w:rPr>
          <w:rFonts w:ascii="Times New Roman" w:eastAsia="Times New Roman" w:hAnsi="Times New Roman"/>
          <w:bCs/>
          <w:sz w:val="24"/>
          <w:szCs w:val="24"/>
          <w:lang w:eastAsia="pl-PL"/>
        </w:rPr>
        <w:t>Platformazakupowa.pl działa według standardu przyjętego w komunikacji sieciowej – kodowanie UTF8.</w:t>
      </w:r>
    </w:p>
    <w:p w14:paraId="1DB5318F" w14:textId="5DCB8AB3" w:rsidR="00436089" w:rsidRDefault="00436089" w:rsidP="00ED4226">
      <w:pPr>
        <w:pStyle w:val="Akapitzlist"/>
        <w:numPr>
          <w:ilvl w:val="2"/>
          <w:numId w:val="1"/>
        </w:numPr>
        <w:suppressAutoHyphens/>
        <w:spacing w:after="0" w:line="360" w:lineRule="auto"/>
        <w:ind w:left="993"/>
        <w:jc w:val="both"/>
        <w:rPr>
          <w:rFonts w:ascii="Times New Roman" w:eastAsia="Times New Roman" w:hAnsi="Times New Roman"/>
          <w:bCs/>
          <w:color w:val="000000" w:themeColor="text1"/>
          <w:sz w:val="24"/>
          <w:szCs w:val="24"/>
          <w:lang w:eastAsia="pl-PL"/>
        </w:rPr>
      </w:pPr>
      <w:r>
        <w:rPr>
          <w:rFonts w:ascii="Times New Roman" w:eastAsia="Times New Roman" w:hAnsi="Times New Roman"/>
          <w:bCs/>
          <w:sz w:val="24"/>
          <w:szCs w:val="24"/>
          <w:lang w:eastAsia="pl-PL"/>
        </w:rPr>
        <w:t>Oznaczenie czasu odbioru danych przez platformę zakupową stanowi datę oraz dokładny czas (</w:t>
      </w:r>
      <w:proofErr w:type="spellStart"/>
      <w:r>
        <w:rPr>
          <w:rFonts w:ascii="Times New Roman" w:eastAsia="Times New Roman" w:hAnsi="Times New Roman"/>
          <w:bCs/>
          <w:sz w:val="24"/>
          <w:szCs w:val="24"/>
          <w:lang w:eastAsia="pl-PL"/>
        </w:rPr>
        <w:t>hh:mm:ss</w:t>
      </w:r>
      <w:proofErr w:type="spellEnd"/>
      <w:r>
        <w:rPr>
          <w:rFonts w:ascii="Times New Roman" w:eastAsia="Times New Roman" w:hAnsi="Times New Roman"/>
          <w:bCs/>
          <w:sz w:val="24"/>
          <w:szCs w:val="24"/>
          <w:lang w:eastAsia="pl-PL"/>
        </w:rPr>
        <w:t xml:space="preserve">) generowany wg. czasu lokalnego serwera synchronizowanego z zegarem Głównego Urzędu Miar. </w:t>
      </w:r>
    </w:p>
    <w:p w14:paraId="239DD366" w14:textId="5862837C" w:rsidR="00517D79" w:rsidRPr="00436089" w:rsidRDefault="00517D79" w:rsidP="00ED4226">
      <w:pPr>
        <w:pStyle w:val="Akapitzlist"/>
        <w:numPr>
          <w:ilvl w:val="0"/>
          <w:numId w:val="19"/>
        </w:numPr>
        <w:suppressAutoHyphens/>
        <w:spacing w:after="0" w:line="360" w:lineRule="auto"/>
        <w:ind w:left="567" w:hanging="567"/>
        <w:jc w:val="both"/>
        <w:rPr>
          <w:rFonts w:ascii="Times New Roman" w:eastAsia="Times New Roman" w:hAnsi="Times New Roman"/>
          <w:bCs/>
          <w:color w:val="000000" w:themeColor="text1"/>
          <w:sz w:val="24"/>
          <w:szCs w:val="24"/>
          <w:lang w:eastAsia="pl-PL"/>
        </w:rPr>
      </w:pPr>
      <w:r>
        <w:rPr>
          <w:rFonts w:ascii="Times New Roman" w:eastAsia="Times New Roman" w:hAnsi="Times New Roman"/>
          <w:bCs/>
          <w:sz w:val="24"/>
          <w:szCs w:val="24"/>
          <w:lang w:eastAsia="pl-PL"/>
        </w:rPr>
        <w:t>Wykonawca,</w:t>
      </w:r>
      <w:r w:rsidR="00436089">
        <w:rPr>
          <w:rFonts w:ascii="Times New Roman" w:eastAsia="Times New Roman" w:hAnsi="Times New Roman"/>
          <w:bCs/>
          <w:sz w:val="24"/>
          <w:szCs w:val="24"/>
          <w:lang w:eastAsia="pl-PL"/>
        </w:rPr>
        <w:t xml:space="preserve"> przystępując do niniejszego postępowania o udzielenie zamówienia publicznego:</w:t>
      </w:r>
    </w:p>
    <w:p w14:paraId="565B1745" w14:textId="2A8D612E" w:rsidR="00436089" w:rsidRPr="00436089" w:rsidRDefault="00436089" w:rsidP="00ED4226">
      <w:pPr>
        <w:pStyle w:val="Akapitzlist"/>
        <w:numPr>
          <w:ilvl w:val="0"/>
          <w:numId w:val="46"/>
        </w:numPr>
        <w:suppressAutoHyphens/>
        <w:spacing w:after="0" w:line="360" w:lineRule="auto"/>
        <w:jc w:val="both"/>
        <w:rPr>
          <w:rFonts w:ascii="Times New Roman" w:eastAsia="Times New Roman" w:hAnsi="Times New Roman"/>
          <w:bCs/>
          <w:color w:val="000000" w:themeColor="text1"/>
          <w:sz w:val="24"/>
          <w:szCs w:val="24"/>
          <w:lang w:eastAsia="pl-PL"/>
        </w:rPr>
      </w:pPr>
      <w:r>
        <w:rPr>
          <w:rFonts w:ascii="Times New Roman" w:eastAsia="Times New Roman" w:hAnsi="Times New Roman"/>
          <w:bCs/>
          <w:sz w:val="24"/>
          <w:szCs w:val="24"/>
          <w:lang w:eastAsia="pl-PL"/>
        </w:rPr>
        <w:t xml:space="preserve">Akceptuje warunki korzystania z </w:t>
      </w:r>
      <w:r w:rsidRPr="00436089">
        <w:rPr>
          <w:rFonts w:ascii="Times New Roman" w:eastAsia="Times New Roman" w:hAnsi="Times New Roman"/>
          <w:bCs/>
          <w:color w:val="0000FF"/>
          <w:sz w:val="24"/>
          <w:szCs w:val="24"/>
          <w:u w:val="single"/>
          <w:lang w:eastAsia="pl-PL"/>
        </w:rPr>
        <w:t>platformazakupowa.pl</w:t>
      </w:r>
      <w:r>
        <w:rPr>
          <w:rFonts w:ascii="Times New Roman" w:eastAsia="Times New Roman" w:hAnsi="Times New Roman"/>
          <w:bCs/>
          <w:sz w:val="24"/>
          <w:szCs w:val="24"/>
          <w:lang w:eastAsia="pl-PL"/>
        </w:rPr>
        <w:t xml:space="preserve"> określone w Regulaminie zamieszczonym na stronie internetowej pod linkiem w zakładce „Regulamin” oraz uznaje go za wiążący,</w:t>
      </w:r>
    </w:p>
    <w:p w14:paraId="7A8A668E" w14:textId="11A39558" w:rsidR="00436089" w:rsidRPr="00517D79" w:rsidRDefault="00436089" w:rsidP="00ED4226">
      <w:pPr>
        <w:pStyle w:val="Akapitzlist"/>
        <w:numPr>
          <w:ilvl w:val="0"/>
          <w:numId w:val="46"/>
        </w:numPr>
        <w:suppressAutoHyphens/>
        <w:spacing w:after="0" w:line="360" w:lineRule="auto"/>
        <w:jc w:val="both"/>
        <w:rPr>
          <w:rFonts w:ascii="Times New Roman" w:eastAsia="Times New Roman" w:hAnsi="Times New Roman"/>
          <w:bCs/>
          <w:color w:val="000000" w:themeColor="text1"/>
          <w:sz w:val="24"/>
          <w:szCs w:val="24"/>
          <w:lang w:eastAsia="pl-PL"/>
        </w:rPr>
      </w:pPr>
      <w:r>
        <w:rPr>
          <w:rFonts w:ascii="Times New Roman" w:eastAsia="Times New Roman" w:hAnsi="Times New Roman"/>
          <w:bCs/>
          <w:sz w:val="24"/>
          <w:szCs w:val="24"/>
          <w:lang w:eastAsia="pl-PL"/>
        </w:rPr>
        <w:t>Zapoznał i stosuje się do Instrukcji składania ofert/wniosków.</w:t>
      </w:r>
    </w:p>
    <w:p w14:paraId="04EF63E0" w14:textId="07E958EC" w:rsidR="00517D79" w:rsidRDefault="006A492B" w:rsidP="00ED4226">
      <w:pPr>
        <w:pStyle w:val="Akapitzlist"/>
        <w:numPr>
          <w:ilvl w:val="0"/>
          <w:numId w:val="19"/>
        </w:numPr>
        <w:suppressAutoHyphens/>
        <w:spacing w:after="0" w:line="360" w:lineRule="auto"/>
        <w:ind w:left="567" w:hanging="567"/>
        <w:jc w:val="both"/>
        <w:rPr>
          <w:rFonts w:ascii="Times New Roman" w:eastAsia="Times New Roman" w:hAnsi="Times New Roman"/>
          <w:bCs/>
          <w:color w:val="000000" w:themeColor="text1"/>
          <w:sz w:val="24"/>
          <w:szCs w:val="24"/>
          <w:lang w:eastAsia="pl-PL"/>
        </w:rPr>
      </w:pPr>
      <w:r>
        <w:rPr>
          <w:rFonts w:ascii="Times New Roman" w:eastAsia="Times New Roman" w:hAnsi="Times New Roman"/>
          <w:bCs/>
          <w:color w:val="000000" w:themeColor="text1"/>
          <w:sz w:val="24"/>
          <w:szCs w:val="24"/>
          <w:lang w:eastAsia="pl-PL"/>
        </w:rPr>
        <w:t xml:space="preserve">Zamawiający nie ponosi odpowiedzialności  za złożenie oferty w sposób niezgodny z Instrukcją korzystania z </w:t>
      </w:r>
      <w:r w:rsidRPr="006A492B">
        <w:rPr>
          <w:rFonts w:ascii="Times New Roman" w:eastAsia="Times New Roman" w:hAnsi="Times New Roman"/>
          <w:bCs/>
          <w:color w:val="0000FF"/>
          <w:sz w:val="24"/>
          <w:szCs w:val="24"/>
          <w:u w:val="single"/>
          <w:lang w:eastAsia="pl-PL"/>
        </w:rPr>
        <w:t>platformazakupowa.pl</w:t>
      </w:r>
      <w:r w:rsidRPr="006A492B">
        <w:rPr>
          <w:rFonts w:ascii="Times New Roman" w:eastAsia="Times New Roman" w:hAnsi="Times New Roman"/>
          <w:bCs/>
          <w:color w:val="0000FF"/>
          <w:sz w:val="24"/>
          <w:szCs w:val="24"/>
          <w:lang w:eastAsia="pl-PL"/>
        </w:rPr>
        <w:t xml:space="preserve"> </w:t>
      </w:r>
      <w:r>
        <w:rPr>
          <w:rFonts w:ascii="Times New Roman" w:eastAsia="Times New Roman" w:hAnsi="Times New Roman"/>
          <w:bCs/>
          <w:color w:val="000000" w:themeColor="text1"/>
          <w:sz w:val="24"/>
          <w:szCs w:val="24"/>
          <w:lang w:eastAsia="pl-PL"/>
        </w:rPr>
        <w:t>w szczególności za sytuację, gdy zamawiający zapozna się z treścią oferty przed upływem składania ofert (np. złożenie oferty w zakładce „Wyślij wiadomość do zamawiającego”). Taka oferta zostanie uznana za ofertę handlową i nie będzie brana pod uwagę w przedmiotowym postępowaniu, ponieważ nie został spełniony obowiązek narzucony w art. 221 Ustawy Prawo zamówień publicznych.</w:t>
      </w:r>
    </w:p>
    <w:p w14:paraId="59EA2DBC" w14:textId="38122F7C" w:rsidR="006A492B" w:rsidRDefault="006A492B" w:rsidP="00ED4226">
      <w:pPr>
        <w:pStyle w:val="Akapitzlist"/>
        <w:numPr>
          <w:ilvl w:val="0"/>
          <w:numId w:val="19"/>
        </w:numPr>
        <w:suppressAutoHyphens/>
        <w:spacing w:after="0" w:line="360" w:lineRule="auto"/>
        <w:ind w:left="567" w:hanging="567"/>
        <w:jc w:val="both"/>
        <w:rPr>
          <w:rFonts w:ascii="Times New Roman" w:eastAsia="Times New Roman" w:hAnsi="Times New Roman"/>
          <w:bCs/>
          <w:color w:val="000000" w:themeColor="text1"/>
          <w:sz w:val="24"/>
          <w:szCs w:val="24"/>
          <w:lang w:eastAsia="pl-PL"/>
        </w:rPr>
      </w:pPr>
      <w:r>
        <w:rPr>
          <w:rFonts w:ascii="Times New Roman" w:eastAsia="Times New Roman" w:hAnsi="Times New Roman"/>
          <w:bCs/>
          <w:color w:val="000000" w:themeColor="text1"/>
          <w:sz w:val="24"/>
          <w:szCs w:val="24"/>
          <w:lang w:eastAsia="pl-PL"/>
        </w:rPr>
        <w:t xml:space="preserve">Zamawiający informuje, że instrukcje korzystania z </w:t>
      </w:r>
      <w:r w:rsidRPr="00AE5F34">
        <w:rPr>
          <w:rFonts w:ascii="Times New Roman" w:eastAsia="Times New Roman" w:hAnsi="Times New Roman"/>
          <w:bCs/>
          <w:color w:val="0000FF"/>
          <w:sz w:val="24"/>
          <w:szCs w:val="24"/>
          <w:u w:val="single"/>
          <w:lang w:eastAsia="pl-PL"/>
        </w:rPr>
        <w:t>platformazakupowa.pl</w:t>
      </w:r>
      <w:r w:rsidRPr="00AE5F34">
        <w:rPr>
          <w:rFonts w:ascii="Times New Roman" w:eastAsia="Times New Roman" w:hAnsi="Times New Roman"/>
          <w:bCs/>
          <w:color w:val="0000FF"/>
          <w:sz w:val="24"/>
          <w:szCs w:val="24"/>
          <w:lang w:eastAsia="pl-PL"/>
        </w:rPr>
        <w:t xml:space="preserve"> </w:t>
      </w:r>
      <w:r>
        <w:rPr>
          <w:rFonts w:ascii="Times New Roman" w:eastAsia="Times New Roman" w:hAnsi="Times New Roman"/>
          <w:bCs/>
          <w:color w:val="000000" w:themeColor="text1"/>
          <w:sz w:val="24"/>
          <w:szCs w:val="24"/>
          <w:lang w:eastAsia="pl-PL"/>
        </w:rPr>
        <w:t xml:space="preserve">dotyczące w szczególności logowania, składania wniosków o wyjaśnienie treści SWZ, składania ofert oraz innych czynności podejmowanych w niniejszym postepowaniu przy użyciu platformazakupowa.pl znajdują się w zakładce „Instrukcje dla Wykonawców” na stronie internetowej pod adresem: </w:t>
      </w:r>
      <w:hyperlink r:id="rId16" w:history="1">
        <w:r w:rsidR="00AE5F34" w:rsidRPr="004C6E46">
          <w:rPr>
            <w:rStyle w:val="Hipercze"/>
            <w:rFonts w:ascii="Times New Roman" w:eastAsia="Times New Roman" w:hAnsi="Times New Roman"/>
            <w:bCs/>
            <w:sz w:val="24"/>
            <w:szCs w:val="24"/>
            <w:lang w:eastAsia="pl-PL"/>
          </w:rPr>
          <w:t>https://platformazakupowa.pl/strona/45-instrukcje</w:t>
        </w:r>
      </w:hyperlink>
      <w:r w:rsidR="00AE5F34">
        <w:rPr>
          <w:rFonts w:ascii="Times New Roman" w:eastAsia="Times New Roman" w:hAnsi="Times New Roman"/>
          <w:bCs/>
          <w:color w:val="000000" w:themeColor="text1"/>
          <w:sz w:val="24"/>
          <w:szCs w:val="24"/>
          <w:lang w:eastAsia="pl-PL"/>
        </w:rPr>
        <w:t xml:space="preserve"> </w:t>
      </w:r>
    </w:p>
    <w:p w14:paraId="15CEA6BB" w14:textId="3909B214" w:rsidR="00AE5F34" w:rsidRPr="00AE5F34" w:rsidRDefault="00AE5F34" w:rsidP="00ED4226">
      <w:pPr>
        <w:pStyle w:val="Akapitzlist"/>
        <w:numPr>
          <w:ilvl w:val="0"/>
          <w:numId w:val="19"/>
        </w:numPr>
        <w:suppressAutoHyphens/>
        <w:spacing w:after="0" w:line="360" w:lineRule="auto"/>
        <w:ind w:left="567" w:hanging="567"/>
        <w:jc w:val="both"/>
        <w:rPr>
          <w:rFonts w:ascii="Times New Roman" w:eastAsia="Times New Roman" w:hAnsi="Times New Roman"/>
          <w:bCs/>
          <w:color w:val="000000" w:themeColor="text1"/>
          <w:sz w:val="24"/>
          <w:szCs w:val="24"/>
          <w:lang w:eastAsia="pl-PL"/>
        </w:rPr>
      </w:pPr>
      <w:r>
        <w:rPr>
          <w:rFonts w:ascii="Times New Roman" w:eastAsia="Times New Roman" w:hAnsi="Times New Roman"/>
          <w:bCs/>
          <w:color w:val="000000" w:themeColor="text1"/>
          <w:sz w:val="24"/>
          <w:szCs w:val="24"/>
          <w:lang w:eastAsia="pl-PL"/>
        </w:rPr>
        <w:t xml:space="preserve">Zamawiający wyznacza następujące osoby do kontaktu z Wykonawcami: Agnieszka Smentek - w zakresie proceduralnym, e-mail: </w:t>
      </w:r>
      <w:hyperlink r:id="rId17" w:history="1">
        <w:r w:rsidRPr="004C6E46">
          <w:rPr>
            <w:rStyle w:val="Hipercze"/>
            <w:rFonts w:ascii="Times New Roman" w:eastAsia="Times New Roman" w:hAnsi="Times New Roman"/>
            <w:bCs/>
            <w:sz w:val="24"/>
            <w:szCs w:val="24"/>
            <w:lang w:eastAsia="pl-PL"/>
          </w:rPr>
          <w:t>zamowienia@pzdluban.pl</w:t>
        </w:r>
      </w:hyperlink>
      <w:r>
        <w:rPr>
          <w:rFonts w:ascii="Times New Roman" w:eastAsia="Times New Roman" w:hAnsi="Times New Roman"/>
          <w:bCs/>
          <w:color w:val="000000" w:themeColor="text1"/>
          <w:sz w:val="24"/>
          <w:szCs w:val="24"/>
          <w:lang w:eastAsia="pl-PL"/>
        </w:rPr>
        <w:t xml:space="preserve"> </w:t>
      </w:r>
    </w:p>
    <w:p w14:paraId="2EF0EBFD" w14:textId="64B7EB69" w:rsidR="00306933" w:rsidRPr="00662351" w:rsidRDefault="00D4013E" w:rsidP="00ED4226">
      <w:pPr>
        <w:pStyle w:val="Akapitzlist"/>
        <w:numPr>
          <w:ilvl w:val="0"/>
          <w:numId w:val="1"/>
        </w:numPr>
        <w:shd w:val="clear" w:color="auto" w:fill="D9D9D9" w:themeFill="background1" w:themeFillShade="D9"/>
        <w:suppressAutoHyphens/>
        <w:spacing w:after="0" w:line="360" w:lineRule="auto"/>
        <w:jc w:val="both"/>
        <w:rPr>
          <w:rFonts w:ascii="Times New Roman" w:eastAsia="Times New Roman" w:hAnsi="Times New Roman"/>
          <w:b/>
          <w:bCs/>
          <w:sz w:val="24"/>
          <w:szCs w:val="24"/>
          <w:lang w:eastAsia="pl-PL"/>
        </w:rPr>
      </w:pPr>
      <w:r>
        <w:rPr>
          <w:rFonts w:ascii="Times New Roman" w:eastAsia="Times New Roman" w:hAnsi="Times New Roman"/>
          <w:b/>
          <w:bCs/>
          <w:sz w:val="24"/>
          <w:szCs w:val="24"/>
          <w:lang w:eastAsia="pl-PL"/>
        </w:rPr>
        <w:t>Udzielanie wyjaśnień treści SWZ</w:t>
      </w:r>
      <w:r w:rsidR="00306933" w:rsidRPr="00662351">
        <w:rPr>
          <w:rFonts w:ascii="Times New Roman" w:eastAsia="Times New Roman" w:hAnsi="Times New Roman"/>
          <w:b/>
          <w:bCs/>
          <w:sz w:val="24"/>
          <w:szCs w:val="24"/>
          <w:lang w:eastAsia="pl-PL"/>
        </w:rPr>
        <w:t>:</w:t>
      </w:r>
    </w:p>
    <w:p w14:paraId="37211B87" w14:textId="61E99C3D" w:rsidR="00306933" w:rsidRPr="00260143" w:rsidRDefault="00D4013E" w:rsidP="00ED4226">
      <w:pPr>
        <w:pStyle w:val="Akapitzlist"/>
        <w:numPr>
          <w:ilvl w:val="1"/>
          <w:numId w:val="1"/>
        </w:numPr>
        <w:suppressAutoHyphens/>
        <w:spacing w:after="0" w:line="360" w:lineRule="auto"/>
        <w:ind w:left="56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Wykonawca może zwrócić się do Zamawiającego z wnioskiem o wyjaśnienie treści SWZ</w:t>
      </w:r>
      <w:r w:rsidR="00306933" w:rsidRPr="00757445">
        <w:rPr>
          <w:rFonts w:ascii="Times New Roman" w:eastAsia="Times New Roman" w:hAnsi="Times New Roman"/>
          <w:sz w:val="24"/>
          <w:szCs w:val="24"/>
          <w:lang w:eastAsia="pl-PL"/>
        </w:rPr>
        <w:t>.</w:t>
      </w:r>
      <w:r w:rsidR="00306933" w:rsidRPr="00D4013E">
        <w:rPr>
          <w:rFonts w:ascii="Times New Roman" w:eastAsia="Times New Roman" w:hAnsi="Times New Roman"/>
          <w:sz w:val="24"/>
          <w:szCs w:val="24"/>
          <w:lang w:eastAsia="pl-PL"/>
        </w:rPr>
        <w:t xml:space="preserve"> </w:t>
      </w:r>
    </w:p>
    <w:p w14:paraId="3B6EE56D" w14:textId="35B2881A" w:rsidR="00306933" w:rsidRPr="00260143" w:rsidRDefault="00306933" w:rsidP="00ED4226">
      <w:pPr>
        <w:pStyle w:val="Akapitzlist"/>
        <w:numPr>
          <w:ilvl w:val="1"/>
          <w:numId w:val="1"/>
        </w:numPr>
        <w:tabs>
          <w:tab w:val="num" w:pos="567"/>
        </w:tabs>
        <w:suppressAutoHyphens/>
        <w:spacing w:after="0" w:line="360" w:lineRule="auto"/>
        <w:ind w:left="567"/>
        <w:jc w:val="both"/>
        <w:rPr>
          <w:rFonts w:ascii="Times New Roman" w:eastAsia="Times New Roman" w:hAnsi="Times New Roman"/>
          <w:sz w:val="24"/>
          <w:szCs w:val="24"/>
          <w:lang w:eastAsia="pl-PL"/>
        </w:rPr>
      </w:pPr>
      <w:r w:rsidRPr="00662351">
        <w:rPr>
          <w:rFonts w:ascii="Times New Roman" w:eastAsia="Times New Roman" w:hAnsi="Times New Roman"/>
          <w:sz w:val="24"/>
          <w:szCs w:val="24"/>
          <w:lang w:eastAsia="pl-PL"/>
        </w:rPr>
        <w:t>Zamawiający</w:t>
      </w:r>
      <w:r w:rsidR="00D4013E">
        <w:rPr>
          <w:rFonts w:ascii="Times New Roman" w:eastAsia="Times New Roman" w:hAnsi="Times New Roman"/>
          <w:sz w:val="24"/>
          <w:szCs w:val="24"/>
          <w:lang w:eastAsia="pl-PL"/>
        </w:rPr>
        <w:t xml:space="preserve"> jest obowiązany udzielić wyjaśnień niezwłocznie, jednak nie później niż na 2 dni przed upływem terminu składania ofert – pod warunkiem, że wniosek o wyjaśnienie treści</w:t>
      </w:r>
      <w:r w:rsidR="002C048C">
        <w:rPr>
          <w:rFonts w:ascii="Times New Roman" w:eastAsia="Times New Roman" w:hAnsi="Times New Roman"/>
          <w:sz w:val="24"/>
          <w:szCs w:val="24"/>
          <w:lang w:eastAsia="pl-PL"/>
        </w:rPr>
        <w:t xml:space="preserve"> SWZ wpłynął do Zamawiającego nie później niż 4 dni przed upływem terminu składania ofert.</w:t>
      </w:r>
      <w:r w:rsidR="00D4013E">
        <w:rPr>
          <w:rFonts w:ascii="Times New Roman" w:eastAsia="Times New Roman" w:hAnsi="Times New Roman"/>
          <w:sz w:val="24"/>
          <w:szCs w:val="24"/>
          <w:lang w:eastAsia="pl-PL"/>
        </w:rPr>
        <w:t xml:space="preserve"> </w:t>
      </w:r>
    </w:p>
    <w:p w14:paraId="7A35F39E" w14:textId="63A5176E" w:rsidR="002C048C" w:rsidRPr="00260143" w:rsidRDefault="002C048C" w:rsidP="00ED4226">
      <w:pPr>
        <w:pStyle w:val="Akapitzlist"/>
        <w:numPr>
          <w:ilvl w:val="1"/>
          <w:numId w:val="1"/>
        </w:numPr>
        <w:suppressAutoHyphens/>
        <w:spacing w:after="0" w:line="360" w:lineRule="auto"/>
        <w:ind w:left="56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lastRenderedPageBreak/>
        <w:t>Wnioski o wyjaśnienie treści SWZ należy przesyłać za pośrednictwem</w:t>
      </w:r>
      <w:r w:rsidR="00F5514A">
        <w:rPr>
          <w:rFonts w:ascii="Times New Roman" w:eastAsia="Times New Roman" w:hAnsi="Times New Roman"/>
          <w:sz w:val="24"/>
          <w:szCs w:val="24"/>
          <w:lang w:eastAsia="pl-PL"/>
        </w:rPr>
        <w:t xml:space="preserve"> </w:t>
      </w:r>
      <w:r w:rsidR="00F5514A" w:rsidRPr="00F5514A">
        <w:rPr>
          <w:rFonts w:ascii="Times New Roman" w:eastAsia="Times New Roman" w:hAnsi="Times New Roman"/>
          <w:color w:val="0000FF"/>
          <w:sz w:val="24"/>
          <w:szCs w:val="24"/>
          <w:u w:val="single"/>
          <w:lang w:eastAsia="pl-PL"/>
        </w:rPr>
        <w:t>platformazakupowa.pl</w:t>
      </w:r>
      <w:r w:rsidR="00F5514A">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 xml:space="preserve"> </w:t>
      </w:r>
      <w:r w:rsidR="00F5514A">
        <w:rPr>
          <w:rFonts w:ascii="Times New Roman" w:eastAsia="Times New Roman" w:hAnsi="Times New Roman"/>
          <w:sz w:val="24"/>
          <w:szCs w:val="24"/>
          <w:lang w:eastAsia="pl-PL"/>
        </w:rPr>
        <w:t xml:space="preserve">i formularza </w:t>
      </w:r>
      <w:r>
        <w:rPr>
          <w:rFonts w:ascii="Times New Roman" w:eastAsia="Times New Roman" w:hAnsi="Times New Roman"/>
          <w:sz w:val="24"/>
          <w:szCs w:val="24"/>
          <w:lang w:eastAsia="pl-PL"/>
        </w:rPr>
        <w:t>„</w:t>
      </w:r>
      <w:r w:rsidR="00F5514A">
        <w:rPr>
          <w:rFonts w:ascii="Times New Roman" w:eastAsia="Times New Roman" w:hAnsi="Times New Roman"/>
          <w:sz w:val="24"/>
          <w:szCs w:val="24"/>
          <w:lang w:eastAsia="pl-PL"/>
        </w:rPr>
        <w:t>Wyślij wiadomość do zamawiającego</w:t>
      </w:r>
      <w:r>
        <w:rPr>
          <w:rFonts w:ascii="Times New Roman" w:eastAsia="Times New Roman" w:hAnsi="Times New Roman"/>
          <w:sz w:val="24"/>
          <w:szCs w:val="24"/>
          <w:lang w:eastAsia="pl-PL"/>
        </w:rPr>
        <w:t>”.</w:t>
      </w:r>
    </w:p>
    <w:p w14:paraId="34306853" w14:textId="04DC844E" w:rsidR="002C048C" w:rsidRPr="00260143" w:rsidRDefault="002C048C" w:rsidP="00ED4226">
      <w:pPr>
        <w:pStyle w:val="Akapitzlist"/>
        <w:numPr>
          <w:ilvl w:val="1"/>
          <w:numId w:val="1"/>
        </w:numPr>
        <w:tabs>
          <w:tab w:val="num" w:pos="993"/>
        </w:tabs>
        <w:suppressAutoHyphens/>
        <w:spacing w:after="0" w:line="360" w:lineRule="auto"/>
        <w:ind w:left="56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Treść zapytań wraz z wyjaśnieniami Zamawiający opublikuje na stronie postępowania</w:t>
      </w:r>
      <w:r w:rsidR="00F5514A">
        <w:rPr>
          <w:rFonts w:ascii="Times New Roman" w:eastAsia="Times New Roman" w:hAnsi="Times New Roman"/>
          <w:sz w:val="24"/>
          <w:szCs w:val="24"/>
          <w:lang w:eastAsia="pl-PL"/>
        </w:rPr>
        <w:t xml:space="preserve"> </w:t>
      </w:r>
      <w:hyperlink r:id="rId18" w:history="1">
        <w:r w:rsidR="00F5514A" w:rsidRPr="00AB0699">
          <w:rPr>
            <w:rStyle w:val="Hipercze"/>
            <w:rFonts w:ascii="Times New Roman" w:eastAsia="Times New Roman" w:hAnsi="Times New Roman"/>
            <w:sz w:val="24"/>
            <w:szCs w:val="24"/>
            <w:lang w:eastAsia="pl-PL"/>
          </w:rPr>
          <w:t>https://platformazakupowa.pl/pn/pzdluban</w:t>
        </w:r>
      </w:hyperlink>
      <w:r>
        <w:rPr>
          <w:rFonts w:ascii="Times New Roman" w:eastAsia="Times New Roman" w:hAnsi="Times New Roman"/>
          <w:sz w:val="24"/>
          <w:szCs w:val="24"/>
          <w:lang w:eastAsia="pl-PL"/>
        </w:rPr>
        <w:t>, bez ujawniania źródła zapytania.</w:t>
      </w:r>
    </w:p>
    <w:p w14:paraId="11D5D13B" w14:textId="2EA24BBB" w:rsidR="008019A1" w:rsidRPr="00260143" w:rsidRDefault="008019A1" w:rsidP="00ED4226">
      <w:pPr>
        <w:pStyle w:val="Akapitzlist"/>
        <w:numPr>
          <w:ilvl w:val="1"/>
          <w:numId w:val="1"/>
        </w:numPr>
        <w:suppressAutoHyphens/>
        <w:spacing w:after="0" w:line="360" w:lineRule="auto"/>
        <w:ind w:left="56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Jeżeli Zamawiający nie udzieli wyjaśnień w terminie, o którym mowa w pkt 2, przedłuża termin składania ofert o czas niezbędny do zapoznania się wszystkich zainteresowanych Wykonawców z wyjaśnieniami niezbędnymi do należytego przygotowania i złożenia ofert.</w:t>
      </w:r>
    </w:p>
    <w:p w14:paraId="1016C989" w14:textId="4AB14F7D" w:rsidR="00F126AD" w:rsidRPr="00260143" w:rsidRDefault="008019A1" w:rsidP="00ED4226">
      <w:pPr>
        <w:pStyle w:val="Akapitzlist"/>
        <w:numPr>
          <w:ilvl w:val="1"/>
          <w:numId w:val="1"/>
        </w:numPr>
        <w:suppressAutoHyphens/>
        <w:spacing w:after="0" w:line="360" w:lineRule="auto"/>
        <w:ind w:left="567"/>
        <w:jc w:val="both"/>
        <w:rPr>
          <w:rFonts w:ascii="Times New Roman" w:eastAsia="Times New Roman" w:hAnsi="Times New Roman"/>
          <w:sz w:val="24"/>
          <w:szCs w:val="24"/>
          <w:lang w:eastAsia="pl-PL"/>
        </w:rPr>
      </w:pPr>
      <w:r w:rsidRPr="00260143">
        <w:rPr>
          <w:rFonts w:ascii="Times New Roman" w:eastAsia="Times New Roman" w:hAnsi="Times New Roman"/>
          <w:sz w:val="24"/>
          <w:szCs w:val="24"/>
          <w:lang w:eastAsia="pl-PL"/>
        </w:rPr>
        <w:t xml:space="preserve">Przedłużenie terminu składania ofert </w:t>
      </w:r>
      <w:r w:rsidR="00F126AD" w:rsidRPr="00260143">
        <w:rPr>
          <w:rFonts w:ascii="Times New Roman" w:eastAsia="Times New Roman" w:hAnsi="Times New Roman"/>
          <w:sz w:val="24"/>
          <w:szCs w:val="24"/>
          <w:lang w:eastAsia="pl-PL"/>
        </w:rPr>
        <w:t>nie wpływa na bieg terminu składania wniosku o wyjaśnienie treści SWZ, o którym mowa  w pkt.2</w:t>
      </w:r>
    </w:p>
    <w:p w14:paraId="560CBC8C" w14:textId="3F85B73B" w:rsidR="00F126AD" w:rsidRPr="00513C05" w:rsidRDefault="00F126AD" w:rsidP="00ED4226">
      <w:pPr>
        <w:pStyle w:val="Akapitzlist"/>
        <w:numPr>
          <w:ilvl w:val="1"/>
          <w:numId w:val="1"/>
        </w:numPr>
        <w:tabs>
          <w:tab w:val="num" w:pos="709"/>
        </w:tabs>
        <w:suppressAutoHyphens/>
        <w:spacing w:after="0" w:line="360" w:lineRule="auto"/>
        <w:ind w:left="56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 przypadku, gdy wniosek o wyjaśnienie treści SWZ nie wpłynął w terminie, o którym mowa w pkt. 2, Zamawiający nie ma obowiązku udzielania wyjaśnień SWZ oraz obowiązku przedłużenia terminu składania ofert.</w:t>
      </w:r>
    </w:p>
    <w:p w14:paraId="0BE4F14C" w14:textId="77777777" w:rsidR="00F5514A" w:rsidRPr="00F5514A" w:rsidRDefault="00F126AD" w:rsidP="00ED4226">
      <w:pPr>
        <w:pStyle w:val="Akapitzlist"/>
        <w:numPr>
          <w:ilvl w:val="1"/>
          <w:numId w:val="1"/>
        </w:numPr>
        <w:tabs>
          <w:tab w:val="num" w:pos="993"/>
        </w:tabs>
        <w:suppressAutoHyphens/>
        <w:spacing w:after="0" w:line="360" w:lineRule="auto"/>
        <w:ind w:left="567"/>
        <w:jc w:val="both"/>
        <w:rPr>
          <w:rStyle w:val="Hipercze"/>
          <w:rFonts w:ascii="Times New Roman" w:eastAsia="Times New Roman" w:hAnsi="Times New Roman"/>
          <w:color w:val="auto"/>
          <w:sz w:val="24"/>
          <w:szCs w:val="24"/>
          <w:u w:val="none"/>
          <w:lang w:eastAsia="pl-PL"/>
        </w:rPr>
      </w:pPr>
      <w:r w:rsidRPr="00F5514A">
        <w:rPr>
          <w:rFonts w:ascii="Times New Roman" w:eastAsia="Times New Roman" w:hAnsi="Times New Roman"/>
          <w:sz w:val="24"/>
          <w:szCs w:val="24"/>
          <w:lang w:eastAsia="pl-PL"/>
        </w:rPr>
        <w:t xml:space="preserve">W uzasadnionych przypadkach Zamawiający może przed upływem </w:t>
      </w:r>
      <w:r w:rsidR="00FF7DEA" w:rsidRPr="00F5514A">
        <w:rPr>
          <w:rFonts w:ascii="Times New Roman" w:eastAsia="Times New Roman" w:hAnsi="Times New Roman"/>
          <w:sz w:val="24"/>
          <w:szCs w:val="24"/>
          <w:lang w:eastAsia="pl-PL"/>
        </w:rPr>
        <w:t>terminu składania ofert zmienić treść specyfikacji warunków zamówienia. Dokonaną zmianę t</w:t>
      </w:r>
      <w:r w:rsidR="00FD6876" w:rsidRPr="00F5514A">
        <w:rPr>
          <w:rFonts w:ascii="Times New Roman" w:eastAsia="Times New Roman" w:hAnsi="Times New Roman"/>
          <w:sz w:val="24"/>
          <w:szCs w:val="24"/>
          <w:lang w:eastAsia="pl-PL"/>
        </w:rPr>
        <w:t xml:space="preserve">reści SWZ Zamawiający udostępni </w:t>
      </w:r>
      <w:r w:rsidR="00CA62F9" w:rsidRPr="00F5514A">
        <w:rPr>
          <w:rFonts w:ascii="Times New Roman" w:eastAsia="Times New Roman" w:hAnsi="Times New Roman"/>
          <w:sz w:val="24"/>
          <w:szCs w:val="24"/>
          <w:lang w:eastAsia="pl-PL"/>
        </w:rPr>
        <w:t xml:space="preserve">na </w:t>
      </w:r>
      <w:r w:rsidR="00FF7DEA" w:rsidRPr="00F5514A">
        <w:rPr>
          <w:rFonts w:ascii="Times New Roman" w:eastAsia="Times New Roman" w:hAnsi="Times New Roman"/>
          <w:sz w:val="24"/>
          <w:szCs w:val="24"/>
          <w:lang w:eastAsia="pl-PL"/>
        </w:rPr>
        <w:t xml:space="preserve">stronie prowadzonego postępowania </w:t>
      </w:r>
      <w:hyperlink r:id="rId19" w:history="1">
        <w:r w:rsidR="00F5514A" w:rsidRPr="00AB0699">
          <w:rPr>
            <w:rStyle w:val="Hipercze"/>
            <w:rFonts w:ascii="Times New Roman" w:eastAsia="Times New Roman" w:hAnsi="Times New Roman"/>
            <w:sz w:val="24"/>
            <w:szCs w:val="24"/>
            <w:lang w:eastAsia="pl-PL"/>
          </w:rPr>
          <w:t>https://platformazakupowa.pl/pn/pzdluban</w:t>
        </w:r>
      </w:hyperlink>
    </w:p>
    <w:p w14:paraId="108B7845" w14:textId="6909B085" w:rsidR="00FF7DEA" w:rsidRPr="00F5514A" w:rsidRDefault="00FF7DEA" w:rsidP="00ED4226">
      <w:pPr>
        <w:pStyle w:val="Akapitzlist"/>
        <w:numPr>
          <w:ilvl w:val="1"/>
          <w:numId w:val="1"/>
        </w:numPr>
        <w:tabs>
          <w:tab w:val="num" w:pos="993"/>
        </w:tabs>
        <w:suppressAutoHyphens/>
        <w:spacing w:after="0" w:line="360" w:lineRule="auto"/>
        <w:ind w:left="567"/>
        <w:jc w:val="both"/>
        <w:rPr>
          <w:rFonts w:ascii="Times New Roman" w:eastAsia="Times New Roman" w:hAnsi="Times New Roman"/>
          <w:sz w:val="24"/>
          <w:szCs w:val="24"/>
          <w:lang w:eastAsia="pl-PL"/>
        </w:rPr>
      </w:pPr>
      <w:r w:rsidRPr="00F5514A">
        <w:rPr>
          <w:rFonts w:ascii="Times New Roman" w:eastAsia="Times New Roman" w:hAnsi="Times New Roman"/>
          <w:sz w:val="24"/>
          <w:szCs w:val="24"/>
          <w:lang w:eastAsia="pl-PL"/>
        </w:rPr>
        <w:t>W przypadku, gdy zmiany treści SWZ są istotne dla sporządzenia oferty lub wymagają od Wykonawców dodatkowego czasu na zapoznanie się ze zmianą treści SWZ i przygotowanie  ofert, Zamawiający przedłuży termin składania ofert o czas niezbędny na zapoznanie się ze zmianą treści SWZ i przygotowanie oferty.</w:t>
      </w:r>
    </w:p>
    <w:p w14:paraId="6CE07232" w14:textId="6223D9C6" w:rsidR="00FF7DEA" w:rsidRPr="00260143" w:rsidRDefault="00FF7DEA" w:rsidP="00ED4226">
      <w:pPr>
        <w:pStyle w:val="Akapitzlist"/>
        <w:numPr>
          <w:ilvl w:val="1"/>
          <w:numId w:val="1"/>
        </w:numPr>
        <w:tabs>
          <w:tab w:val="num" w:pos="1134"/>
        </w:tabs>
        <w:suppressAutoHyphens/>
        <w:spacing w:after="0" w:line="360" w:lineRule="auto"/>
        <w:ind w:left="56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 przypadku gdy zmiana treści SWZ będzie prowadziła do zmiany treści ogłoszenia o zamówieniu, Zamawiający opublikuje ogłoszenie w Biuletynie Zamówień Publicznych oraz jeżeli będzie to konieczne przedłuży termin składania ofert, zgodnie z art. 271 ust.2 i 3 Ustawy.</w:t>
      </w:r>
    </w:p>
    <w:p w14:paraId="1ACAA274" w14:textId="33C5DC32" w:rsidR="00FF7DEA" w:rsidRDefault="00FF7DEA" w:rsidP="00ED4226">
      <w:pPr>
        <w:pStyle w:val="Akapitzlist"/>
        <w:numPr>
          <w:ilvl w:val="1"/>
          <w:numId w:val="1"/>
        </w:numPr>
        <w:tabs>
          <w:tab w:val="num" w:pos="1134"/>
        </w:tabs>
        <w:suppressAutoHyphens/>
        <w:spacing w:after="0" w:line="360" w:lineRule="auto"/>
        <w:ind w:left="56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nie zamierza zwoływać zebrania Wykonawców w celu wyjaśnienia treści SWZ</w:t>
      </w:r>
      <w:r w:rsidR="00F5514A">
        <w:rPr>
          <w:rFonts w:ascii="Times New Roman" w:eastAsia="Times New Roman" w:hAnsi="Times New Roman"/>
          <w:sz w:val="24"/>
          <w:szCs w:val="24"/>
          <w:lang w:eastAsia="pl-PL"/>
        </w:rPr>
        <w:t>.</w:t>
      </w:r>
    </w:p>
    <w:p w14:paraId="638FE5C0" w14:textId="77777777" w:rsidR="00306933" w:rsidRPr="009A4BE6" w:rsidRDefault="00306933" w:rsidP="00ED4226">
      <w:pPr>
        <w:numPr>
          <w:ilvl w:val="0"/>
          <w:numId w:val="1"/>
        </w:numPr>
        <w:shd w:val="clear" w:color="auto" w:fill="D9D9D9" w:themeFill="background1" w:themeFillShade="D9"/>
        <w:suppressAutoHyphens/>
        <w:autoSpaceDE w:val="0"/>
        <w:autoSpaceDN w:val="0"/>
        <w:adjustRightInd w:val="0"/>
        <w:spacing w:before="120" w:after="0" w:line="360" w:lineRule="auto"/>
        <w:jc w:val="both"/>
        <w:rPr>
          <w:rFonts w:ascii="Times New Roman" w:eastAsia="Times New Roman" w:hAnsi="Times New Roman"/>
          <w:sz w:val="24"/>
          <w:szCs w:val="24"/>
          <w:lang w:eastAsia="pl-PL"/>
        </w:rPr>
      </w:pPr>
      <w:r w:rsidRPr="00A162E2">
        <w:rPr>
          <w:rFonts w:ascii="Times New Roman" w:eastAsia="Times New Roman" w:hAnsi="Times New Roman"/>
          <w:b/>
          <w:bCs/>
          <w:sz w:val="24"/>
          <w:szCs w:val="24"/>
          <w:lang w:eastAsia="pl-PL"/>
        </w:rPr>
        <w:t>Wymagania dotyczące wadium :</w:t>
      </w:r>
    </w:p>
    <w:p w14:paraId="226DF468" w14:textId="77777777" w:rsidR="00306933" w:rsidRDefault="00306933" w:rsidP="00ED4226">
      <w:pPr>
        <w:numPr>
          <w:ilvl w:val="1"/>
          <w:numId w:val="5"/>
        </w:numPr>
        <w:shd w:val="clear" w:color="auto" w:fill="FFFFFF"/>
        <w:tabs>
          <w:tab w:val="left" w:pos="567"/>
        </w:tabs>
        <w:suppressAutoHyphens/>
        <w:spacing w:after="0" w:line="360" w:lineRule="auto"/>
        <w:ind w:left="567" w:hanging="567"/>
        <w:contextualSpacing/>
        <w:jc w:val="both"/>
        <w:rPr>
          <w:rFonts w:ascii="Times New Roman" w:eastAsia="Times New Roman" w:hAnsi="Times New Roman"/>
          <w:sz w:val="24"/>
          <w:szCs w:val="24"/>
          <w:lang w:eastAsia="pl-PL"/>
        </w:rPr>
      </w:pPr>
      <w:r w:rsidRPr="00553981">
        <w:rPr>
          <w:rFonts w:ascii="Times New Roman" w:eastAsia="Times New Roman" w:hAnsi="Times New Roman"/>
          <w:sz w:val="24"/>
          <w:szCs w:val="24"/>
          <w:lang w:eastAsia="pl-PL"/>
        </w:rPr>
        <w:t xml:space="preserve">Zamawiający </w:t>
      </w:r>
      <w:r w:rsidR="005A0FF5">
        <w:rPr>
          <w:rFonts w:ascii="Times New Roman" w:eastAsia="Times New Roman" w:hAnsi="Times New Roman"/>
          <w:sz w:val="24"/>
          <w:szCs w:val="24"/>
          <w:lang w:eastAsia="pl-PL"/>
        </w:rPr>
        <w:t xml:space="preserve">nie </w:t>
      </w:r>
      <w:r w:rsidRPr="00553981">
        <w:rPr>
          <w:rFonts w:ascii="Times New Roman" w:eastAsia="Times New Roman" w:hAnsi="Times New Roman"/>
          <w:sz w:val="24"/>
          <w:szCs w:val="24"/>
          <w:lang w:eastAsia="pl-PL"/>
        </w:rPr>
        <w:t>żąda wniesienia wadium</w:t>
      </w:r>
      <w:r w:rsidR="005A0FF5">
        <w:rPr>
          <w:rFonts w:ascii="Times New Roman" w:eastAsia="Times New Roman" w:hAnsi="Times New Roman"/>
          <w:sz w:val="24"/>
          <w:szCs w:val="24"/>
          <w:lang w:eastAsia="pl-PL"/>
        </w:rPr>
        <w:t xml:space="preserve">. </w:t>
      </w:r>
    </w:p>
    <w:p w14:paraId="6C2F862B" w14:textId="77777777" w:rsidR="00306933" w:rsidRPr="002648D8" w:rsidRDefault="00306933" w:rsidP="00ED4226">
      <w:pPr>
        <w:numPr>
          <w:ilvl w:val="0"/>
          <w:numId w:val="1"/>
        </w:numPr>
        <w:shd w:val="clear" w:color="auto" w:fill="D9D9D9" w:themeFill="background1" w:themeFillShade="D9"/>
        <w:suppressAutoHyphens/>
        <w:autoSpaceDE w:val="0"/>
        <w:autoSpaceDN w:val="0"/>
        <w:adjustRightInd w:val="0"/>
        <w:spacing w:before="120" w:after="0" w:line="360" w:lineRule="auto"/>
        <w:jc w:val="both"/>
        <w:rPr>
          <w:rFonts w:ascii="Times New Roman" w:eastAsia="Times New Roman" w:hAnsi="Times New Roman"/>
          <w:b/>
          <w:bCs/>
          <w:sz w:val="24"/>
          <w:szCs w:val="24"/>
          <w:lang w:eastAsia="pl-PL"/>
        </w:rPr>
      </w:pPr>
      <w:r w:rsidRPr="00A162E2">
        <w:rPr>
          <w:rFonts w:ascii="Times New Roman" w:eastAsia="Times New Roman" w:hAnsi="Times New Roman"/>
          <w:b/>
          <w:bCs/>
          <w:sz w:val="24"/>
          <w:szCs w:val="24"/>
          <w:lang w:eastAsia="pl-PL"/>
        </w:rPr>
        <w:t>Termin związania ofertą:</w:t>
      </w:r>
    </w:p>
    <w:p w14:paraId="763B078B" w14:textId="77777777" w:rsidR="00306933" w:rsidRPr="00A162E2" w:rsidRDefault="00306933" w:rsidP="00ED4226">
      <w:pPr>
        <w:pStyle w:val="Akapitzlist"/>
        <w:numPr>
          <w:ilvl w:val="0"/>
          <w:numId w:val="5"/>
        </w:numPr>
        <w:shd w:val="clear" w:color="auto" w:fill="FFFFFF"/>
        <w:tabs>
          <w:tab w:val="left" w:pos="567"/>
        </w:tabs>
        <w:suppressAutoHyphens/>
        <w:spacing w:after="0" w:line="360" w:lineRule="auto"/>
        <w:jc w:val="both"/>
        <w:rPr>
          <w:rFonts w:ascii="Times New Roman" w:hAnsi="Times New Roman"/>
          <w:vanish/>
          <w:sz w:val="24"/>
          <w:szCs w:val="24"/>
        </w:rPr>
      </w:pPr>
    </w:p>
    <w:p w14:paraId="519D5D4D" w14:textId="77777777" w:rsidR="00306933" w:rsidRPr="00A162E2" w:rsidRDefault="00306933" w:rsidP="00ED4226">
      <w:pPr>
        <w:pStyle w:val="Akapitzlist"/>
        <w:numPr>
          <w:ilvl w:val="0"/>
          <w:numId w:val="5"/>
        </w:numPr>
        <w:shd w:val="clear" w:color="auto" w:fill="FFFFFF"/>
        <w:tabs>
          <w:tab w:val="left" w:pos="567"/>
        </w:tabs>
        <w:suppressAutoHyphens/>
        <w:spacing w:after="0" w:line="360" w:lineRule="auto"/>
        <w:jc w:val="both"/>
        <w:rPr>
          <w:rFonts w:ascii="Times New Roman" w:hAnsi="Times New Roman"/>
          <w:vanish/>
          <w:sz w:val="24"/>
          <w:szCs w:val="24"/>
        </w:rPr>
      </w:pPr>
    </w:p>
    <w:p w14:paraId="1D112BEA" w14:textId="77777777" w:rsidR="00306933" w:rsidRPr="00A162E2" w:rsidRDefault="00306933" w:rsidP="00ED4226">
      <w:pPr>
        <w:pStyle w:val="Akapitzlist"/>
        <w:numPr>
          <w:ilvl w:val="0"/>
          <w:numId w:val="5"/>
        </w:numPr>
        <w:shd w:val="clear" w:color="auto" w:fill="FFFFFF"/>
        <w:tabs>
          <w:tab w:val="left" w:pos="567"/>
        </w:tabs>
        <w:suppressAutoHyphens/>
        <w:spacing w:after="0" w:line="360" w:lineRule="auto"/>
        <w:jc w:val="both"/>
        <w:rPr>
          <w:rFonts w:ascii="Times New Roman" w:hAnsi="Times New Roman"/>
          <w:vanish/>
          <w:sz w:val="24"/>
          <w:szCs w:val="24"/>
        </w:rPr>
      </w:pPr>
    </w:p>
    <w:p w14:paraId="36CE7ACA" w14:textId="02838956" w:rsidR="00306933" w:rsidRDefault="00FC07A1" w:rsidP="00ED4226">
      <w:pPr>
        <w:numPr>
          <w:ilvl w:val="1"/>
          <w:numId w:val="5"/>
        </w:numPr>
        <w:shd w:val="clear" w:color="auto" w:fill="FFFFFF"/>
        <w:tabs>
          <w:tab w:val="left" w:pos="567"/>
        </w:tabs>
        <w:suppressAutoHyphens/>
        <w:spacing w:after="0" w:line="360" w:lineRule="auto"/>
        <w:ind w:left="567" w:hanging="567"/>
        <w:contextualSpacing/>
        <w:jc w:val="both"/>
        <w:rPr>
          <w:rFonts w:ascii="Times New Roman" w:hAnsi="Times New Roman"/>
          <w:sz w:val="24"/>
          <w:szCs w:val="24"/>
        </w:rPr>
      </w:pPr>
      <w:r>
        <w:rPr>
          <w:rFonts w:ascii="Times New Roman" w:hAnsi="Times New Roman"/>
          <w:sz w:val="24"/>
          <w:szCs w:val="24"/>
        </w:rPr>
        <w:t xml:space="preserve">Wykonawca jest związany ofertą od dnia upływu terminu składania ofert do dnia </w:t>
      </w:r>
      <w:r w:rsidR="006D306C" w:rsidRPr="006D306C">
        <w:rPr>
          <w:rFonts w:ascii="Times New Roman" w:hAnsi="Times New Roman"/>
          <w:b/>
          <w:bCs/>
          <w:sz w:val="24"/>
          <w:szCs w:val="24"/>
        </w:rPr>
        <w:t>7.12</w:t>
      </w:r>
      <w:r w:rsidR="00ED4226" w:rsidRPr="006D306C">
        <w:rPr>
          <w:rFonts w:ascii="Times New Roman" w:hAnsi="Times New Roman"/>
          <w:b/>
          <w:bCs/>
          <w:sz w:val="24"/>
          <w:szCs w:val="24"/>
        </w:rPr>
        <w:t>.</w:t>
      </w:r>
      <w:r w:rsidR="00B60DA2" w:rsidRPr="00B60DA2">
        <w:rPr>
          <w:rFonts w:ascii="Times New Roman" w:hAnsi="Times New Roman"/>
          <w:b/>
          <w:sz w:val="24"/>
          <w:szCs w:val="24"/>
        </w:rPr>
        <w:t>202</w:t>
      </w:r>
      <w:r w:rsidR="00ED4226">
        <w:rPr>
          <w:rFonts w:ascii="Times New Roman" w:hAnsi="Times New Roman"/>
          <w:b/>
          <w:sz w:val="24"/>
          <w:szCs w:val="24"/>
        </w:rPr>
        <w:t>4</w:t>
      </w:r>
      <w:r w:rsidR="00B60DA2" w:rsidRPr="00B60DA2">
        <w:rPr>
          <w:rFonts w:ascii="Times New Roman" w:hAnsi="Times New Roman"/>
          <w:b/>
          <w:sz w:val="24"/>
          <w:szCs w:val="24"/>
        </w:rPr>
        <w:t>r</w:t>
      </w:r>
      <w:r w:rsidR="00B60DA2">
        <w:rPr>
          <w:rFonts w:ascii="Times New Roman" w:hAnsi="Times New Roman"/>
          <w:sz w:val="24"/>
          <w:szCs w:val="24"/>
        </w:rPr>
        <w:t>.</w:t>
      </w:r>
    </w:p>
    <w:p w14:paraId="2A495580" w14:textId="75603C5E" w:rsidR="00306933" w:rsidRPr="004756FD" w:rsidRDefault="00306933" w:rsidP="00ED4226">
      <w:pPr>
        <w:numPr>
          <w:ilvl w:val="1"/>
          <w:numId w:val="5"/>
        </w:numPr>
        <w:shd w:val="clear" w:color="auto" w:fill="FFFFFF"/>
        <w:tabs>
          <w:tab w:val="left" w:pos="567"/>
        </w:tabs>
        <w:suppressAutoHyphens/>
        <w:spacing w:after="0" w:line="360" w:lineRule="auto"/>
        <w:ind w:left="567" w:hanging="567"/>
        <w:contextualSpacing/>
        <w:jc w:val="both"/>
        <w:rPr>
          <w:rFonts w:ascii="Times New Roman" w:hAnsi="Times New Roman"/>
          <w:sz w:val="24"/>
          <w:szCs w:val="24"/>
        </w:rPr>
      </w:pPr>
      <w:r w:rsidRPr="004756FD">
        <w:rPr>
          <w:rFonts w:ascii="Times New Roman" w:hAnsi="Times New Roman"/>
          <w:sz w:val="24"/>
          <w:szCs w:val="24"/>
        </w:rPr>
        <w:t xml:space="preserve">W przypadku gdy wybór najkorzystniejszej oferty nie nastąpi przed upływem terminu związania ofertą określonego w SWZ, Zamawiający przed upływem terminu związania ofertą zwraca się jednokrotnie do </w:t>
      </w:r>
      <w:r w:rsidR="0013540D">
        <w:rPr>
          <w:rFonts w:ascii="Times New Roman" w:hAnsi="Times New Roman"/>
          <w:sz w:val="24"/>
          <w:szCs w:val="24"/>
        </w:rPr>
        <w:t>Wykon</w:t>
      </w:r>
      <w:r w:rsidR="005A0FF5">
        <w:rPr>
          <w:rFonts w:ascii="Times New Roman" w:hAnsi="Times New Roman"/>
          <w:sz w:val="24"/>
          <w:szCs w:val="24"/>
        </w:rPr>
        <w:t>a</w:t>
      </w:r>
      <w:r w:rsidRPr="004756FD">
        <w:rPr>
          <w:rFonts w:ascii="Times New Roman" w:hAnsi="Times New Roman"/>
          <w:sz w:val="24"/>
          <w:szCs w:val="24"/>
        </w:rPr>
        <w:t>wców o wyrażenie zgody na przedłużenie tego terminu o wskazywany przez niego okres, nie dłuższy niż 30 dni.</w:t>
      </w:r>
    </w:p>
    <w:p w14:paraId="5A61D93A" w14:textId="6E9BFFF4" w:rsidR="00306933" w:rsidRDefault="00306933" w:rsidP="00ED4226">
      <w:pPr>
        <w:numPr>
          <w:ilvl w:val="1"/>
          <w:numId w:val="5"/>
        </w:numPr>
        <w:shd w:val="clear" w:color="auto" w:fill="FFFFFF"/>
        <w:tabs>
          <w:tab w:val="left" w:pos="567"/>
        </w:tabs>
        <w:suppressAutoHyphens/>
        <w:spacing w:after="0" w:line="360" w:lineRule="auto"/>
        <w:ind w:left="567" w:hanging="567"/>
        <w:contextualSpacing/>
        <w:jc w:val="both"/>
        <w:rPr>
          <w:rFonts w:ascii="Times New Roman" w:hAnsi="Times New Roman"/>
          <w:sz w:val="24"/>
          <w:szCs w:val="24"/>
        </w:rPr>
      </w:pPr>
      <w:r w:rsidRPr="00142CA8">
        <w:rPr>
          <w:rFonts w:ascii="Times New Roman" w:hAnsi="Times New Roman"/>
          <w:sz w:val="24"/>
          <w:szCs w:val="24"/>
        </w:rPr>
        <w:lastRenderedPageBreak/>
        <w:t>Przedłużenie terminu związania ofertą, o którym mowa w ust. 2, wymaga złożenia przez</w:t>
      </w:r>
      <w:r>
        <w:rPr>
          <w:rFonts w:ascii="Times New Roman" w:hAnsi="Times New Roman"/>
          <w:sz w:val="24"/>
          <w:szCs w:val="24"/>
        </w:rPr>
        <w:t xml:space="preserve"> </w:t>
      </w:r>
      <w:r w:rsidR="0013540D">
        <w:rPr>
          <w:rFonts w:ascii="Times New Roman" w:hAnsi="Times New Roman"/>
          <w:sz w:val="24"/>
          <w:szCs w:val="24"/>
        </w:rPr>
        <w:t>Wykon</w:t>
      </w:r>
      <w:r w:rsidR="005A0FF5">
        <w:rPr>
          <w:rFonts w:ascii="Times New Roman" w:hAnsi="Times New Roman"/>
          <w:sz w:val="24"/>
          <w:szCs w:val="24"/>
        </w:rPr>
        <w:t>a</w:t>
      </w:r>
      <w:r w:rsidRPr="00142CA8">
        <w:rPr>
          <w:rFonts w:ascii="Times New Roman" w:hAnsi="Times New Roman"/>
          <w:sz w:val="24"/>
          <w:szCs w:val="24"/>
        </w:rPr>
        <w:t>wcę pisemnego oświadczenia o wyrażeniu zgody na przedłużenie terminu związania</w:t>
      </w:r>
      <w:r>
        <w:rPr>
          <w:rFonts w:ascii="Times New Roman" w:hAnsi="Times New Roman"/>
          <w:sz w:val="24"/>
          <w:szCs w:val="24"/>
        </w:rPr>
        <w:t xml:space="preserve"> </w:t>
      </w:r>
      <w:r w:rsidRPr="00142CA8">
        <w:rPr>
          <w:rFonts w:ascii="Times New Roman" w:hAnsi="Times New Roman"/>
          <w:sz w:val="24"/>
          <w:szCs w:val="24"/>
        </w:rPr>
        <w:t>ofertą</w:t>
      </w:r>
      <w:r>
        <w:rPr>
          <w:rFonts w:ascii="Times New Roman" w:hAnsi="Times New Roman"/>
          <w:sz w:val="24"/>
          <w:szCs w:val="24"/>
        </w:rPr>
        <w:t>.</w:t>
      </w:r>
    </w:p>
    <w:p w14:paraId="3A0066DB" w14:textId="5C01E8A2" w:rsidR="00306933" w:rsidRPr="00513C05" w:rsidRDefault="00306933" w:rsidP="00ED4226">
      <w:pPr>
        <w:numPr>
          <w:ilvl w:val="0"/>
          <w:numId w:val="1"/>
        </w:numPr>
        <w:shd w:val="clear" w:color="auto" w:fill="D9D9D9" w:themeFill="background1" w:themeFillShade="D9"/>
        <w:suppressAutoHyphens/>
        <w:autoSpaceDE w:val="0"/>
        <w:autoSpaceDN w:val="0"/>
        <w:adjustRightInd w:val="0"/>
        <w:spacing w:before="120" w:after="0" w:line="360" w:lineRule="auto"/>
        <w:jc w:val="both"/>
        <w:rPr>
          <w:rFonts w:ascii="Times New Roman" w:eastAsia="Times New Roman" w:hAnsi="Times New Roman"/>
          <w:b/>
          <w:bCs/>
          <w:sz w:val="24"/>
          <w:szCs w:val="24"/>
          <w:lang w:eastAsia="pl-PL"/>
        </w:rPr>
      </w:pPr>
      <w:r w:rsidRPr="00A162E2">
        <w:rPr>
          <w:rFonts w:ascii="Times New Roman" w:eastAsia="Times New Roman" w:hAnsi="Times New Roman"/>
          <w:b/>
          <w:bCs/>
          <w:sz w:val="24"/>
          <w:szCs w:val="24"/>
          <w:lang w:eastAsia="pl-PL"/>
        </w:rPr>
        <w:t>Opis sposobu przygotowywania ofert:</w:t>
      </w:r>
    </w:p>
    <w:p w14:paraId="3C76AF22" w14:textId="0DF8511B" w:rsidR="00306933" w:rsidRDefault="005211CF" w:rsidP="00ED4226">
      <w:pPr>
        <w:numPr>
          <w:ilvl w:val="1"/>
          <w:numId w:val="21"/>
        </w:numPr>
        <w:shd w:val="clear" w:color="auto" w:fill="FFFFFF"/>
        <w:tabs>
          <w:tab w:val="left" w:pos="567"/>
        </w:tabs>
        <w:suppressAutoHyphens/>
        <w:spacing w:after="0" w:line="360" w:lineRule="auto"/>
        <w:ind w:left="567" w:hanging="567"/>
        <w:contextualSpacing/>
        <w:jc w:val="both"/>
        <w:rPr>
          <w:rFonts w:ascii="Times New Roman" w:hAnsi="Times New Roman"/>
          <w:sz w:val="24"/>
          <w:szCs w:val="24"/>
        </w:rPr>
      </w:pPr>
      <w:r>
        <w:rPr>
          <w:rFonts w:ascii="Times New Roman" w:hAnsi="Times New Roman"/>
          <w:sz w:val="24"/>
          <w:szCs w:val="24"/>
        </w:rPr>
        <w:t xml:space="preserve">Oferta oraz przedmiotowe środki dowodowe (jeżeli były wymagane) składane elektronicznie muszą zostać podpisane </w:t>
      </w:r>
      <w:r w:rsidRPr="005211CF">
        <w:rPr>
          <w:rFonts w:ascii="Times New Roman" w:hAnsi="Times New Roman"/>
          <w:b/>
          <w:sz w:val="24"/>
          <w:szCs w:val="24"/>
        </w:rPr>
        <w:t>elektronicznym kwalifikowanym podpisem</w:t>
      </w:r>
      <w:r>
        <w:rPr>
          <w:rFonts w:ascii="Times New Roman" w:hAnsi="Times New Roman"/>
          <w:sz w:val="24"/>
          <w:szCs w:val="24"/>
        </w:rPr>
        <w:t xml:space="preserve"> lub </w:t>
      </w:r>
      <w:r w:rsidRPr="005211CF">
        <w:rPr>
          <w:rFonts w:ascii="Times New Roman" w:hAnsi="Times New Roman"/>
          <w:b/>
          <w:sz w:val="24"/>
          <w:szCs w:val="24"/>
        </w:rPr>
        <w:t>elektronicznym podpisem zaufanym</w:t>
      </w:r>
      <w:r>
        <w:rPr>
          <w:rFonts w:ascii="Times New Roman" w:hAnsi="Times New Roman"/>
          <w:sz w:val="24"/>
          <w:szCs w:val="24"/>
        </w:rPr>
        <w:t xml:space="preserve"> lub </w:t>
      </w:r>
      <w:r w:rsidRPr="005211CF">
        <w:rPr>
          <w:rFonts w:ascii="Times New Roman" w:hAnsi="Times New Roman"/>
          <w:b/>
          <w:sz w:val="24"/>
          <w:szCs w:val="24"/>
        </w:rPr>
        <w:t>elektronicznym podpisem osobistym</w:t>
      </w:r>
      <w:r>
        <w:rPr>
          <w:rFonts w:ascii="Times New Roman" w:hAnsi="Times New Roman"/>
          <w:sz w:val="24"/>
          <w:szCs w:val="24"/>
        </w:rPr>
        <w:t xml:space="preserve">. W procesie składania oferty, w tym przedmiotowych środków dowodowych na platformie, </w:t>
      </w:r>
      <w:r w:rsidRPr="005211CF">
        <w:rPr>
          <w:rFonts w:ascii="Times New Roman" w:hAnsi="Times New Roman"/>
          <w:b/>
          <w:sz w:val="24"/>
          <w:szCs w:val="24"/>
        </w:rPr>
        <w:t>kwalifikowany podpis elektroniczny</w:t>
      </w:r>
      <w:r>
        <w:rPr>
          <w:rFonts w:ascii="Times New Roman" w:hAnsi="Times New Roman"/>
          <w:sz w:val="24"/>
          <w:szCs w:val="24"/>
        </w:rPr>
        <w:t xml:space="preserve"> lub </w:t>
      </w:r>
      <w:r w:rsidRPr="005211CF">
        <w:rPr>
          <w:rFonts w:ascii="Times New Roman" w:hAnsi="Times New Roman"/>
          <w:b/>
          <w:sz w:val="24"/>
          <w:szCs w:val="24"/>
        </w:rPr>
        <w:t>elektroniczny podpis zaufany</w:t>
      </w:r>
      <w:r>
        <w:rPr>
          <w:rFonts w:ascii="Times New Roman" w:hAnsi="Times New Roman"/>
          <w:sz w:val="24"/>
          <w:szCs w:val="24"/>
        </w:rPr>
        <w:t xml:space="preserve"> lub </w:t>
      </w:r>
      <w:r w:rsidRPr="005211CF">
        <w:rPr>
          <w:rFonts w:ascii="Times New Roman" w:hAnsi="Times New Roman"/>
          <w:b/>
          <w:sz w:val="24"/>
          <w:szCs w:val="24"/>
        </w:rPr>
        <w:t>elektroniczny podpis osobisty</w:t>
      </w:r>
      <w:r>
        <w:rPr>
          <w:rFonts w:ascii="Times New Roman" w:hAnsi="Times New Roman"/>
          <w:sz w:val="24"/>
          <w:szCs w:val="24"/>
        </w:rPr>
        <w:t xml:space="preserve"> Wykonawca składa bezpośrednio na dokumencie, który następnie przesyła do systemu.</w:t>
      </w:r>
    </w:p>
    <w:p w14:paraId="02055F5D" w14:textId="77777777" w:rsidR="00850F94" w:rsidRDefault="004C2A67" w:rsidP="00ED4226">
      <w:pPr>
        <w:numPr>
          <w:ilvl w:val="1"/>
          <w:numId w:val="21"/>
        </w:numPr>
        <w:shd w:val="clear" w:color="auto" w:fill="FFFFFF"/>
        <w:tabs>
          <w:tab w:val="left" w:pos="567"/>
        </w:tabs>
        <w:suppressAutoHyphens/>
        <w:spacing w:after="0" w:line="360" w:lineRule="auto"/>
        <w:ind w:left="567" w:hanging="567"/>
        <w:contextualSpacing/>
        <w:jc w:val="both"/>
        <w:rPr>
          <w:rFonts w:ascii="Times New Roman" w:hAnsi="Times New Roman"/>
          <w:sz w:val="24"/>
          <w:szCs w:val="24"/>
        </w:rPr>
      </w:pPr>
      <w:r>
        <w:rPr>
          <w:rFonts w:ascii="Times New Roman" w:hAnsi="Times New Roman"/>
          <w:sz w:val="24"/>
          <w:szCs w:val="24"/>
        </w:rPr>
        <w:t>Poświadczenie za zgodność z oryginałem dokonuje odpowiednio Wykonawca, podmiot, na którego zdolnościach lub</w:t>
      </w:r>
      <w:r w:rsidR="00850F94">
        <w:rPr>
          <w:rFonts w:ascii="Times New Roman" w:hAnsi="Times New Roman"/>
          <w:sz w:val="24"/>
          <w:szCs w:val="24"/>
        </w:rPr>
        <w:t xml:space="preserve"> sytuacji polega Wykonawca, wykonawcy wspólnie ubiegający się o udzielenie zamówienia publicznego albo podwykonawca, w zakresie dokumentów, które każdego z nich dotyczą. Poprzez oryginał należy rozumieć dokument podpisany </w:t>
      </w:r>
      <w:r w:rsidR="00850F94" w:rsidRPr="00850F94">
        <w:rPr>
          <w:rFonts w:ascii="Times New Roman" w:hAnsi="Times New Roman"/>
          <w:b/>
          <w:sz w:val="24"/>
          <w:szCs w:val="24"/>
        </w:rPr>
        <w:t>kwalifikowanym podpisem elektronicznym</w:t>
      </w:r>
      <w:r w:rsidR="00850F94">
        <w:rPr>
          <w:rFonts w:ascii="Times New Roman" w:hAnsi="Times New Roman"/>
          <w:sz w:val="24"/>
          <w:szCs w:val="24"/>
        </w:rPr>
        <w:t xml:space="preserve"> lub </w:t>
      </w:r>
      <w:r w:rsidR="00850F94" w:rsidRPr="00850F94">
        <w:rPr>
          <w:rFonts w:ascii="Times New Roman" w:hAnsi="Times New Roman"/>
          <w:b/>
          <w:sz w:val="24"/>
          <w:szCs w:val="24"/>
        </w:rPr>
        <w:t>elektronicznym podpisem zaufanym</w:t>
      </w:r>
      <w:r w:rsidR="00850F94">
        <w:rPr>
          <w:rFonts w:ascii="Times New Roman" w:hAnsi="Times New Roman"/>
          <w:sz w:val="24"/>
          <w:szCs w:val="24"/>
        </w:rPr>
        <w:t xml:space="preserve"> lub </w:t>
      </w:r>
      <w:r w:rsidR="00850F94" w:rsidRPr="00850F94">
        <w:rPr>
          <w:rFonts w:ascii="Times New Roman" w:hAnsi="Times New Roman"/>
          <w:b/>
          <w:sz w:val="24"/>
          <w:szCs w:val="24"/>
        </w:rPr>
        <w:t>elektronicznym podpisem osobistym</w:t>
      </w:r>
      <w:r w:rsidR="00850F94">
        <w:rPr>
          <w:rFonts w:ascii="Times New Roman" w:hAnsi="Times New Roman"/>
          <w:sz w:val="24"/>
          <w:szCs w:val="24"/>
        </w:rPr>
        <w:t xml:space="preserve"> przez osobę/osoby upoważnioną/upoważnione. Poświadczenie za zgodność z oryginałem następuje w postaci elektronicznej podpisane kwalifikowanym podpisem elektronicznym lub podpisem zaufanym lub podpisem osobistym przez osobę/osoby upoważnioną/upoważnione.</w:t>
      </w:r>
    </w:p>
    <w:p w14:paraId="5D1FF2BC" w14:textId="5DA83365" w:rsidR="005211CF" w:rsidRDefault="00850F94" w:rsidP="00ED4226">
      <w:pPr>
        <w:numPr>
          <w:ilvl w:val="1"/>
          <w:numId w:val="21"/>
        </w:numPr>
        <w:shd w:val="clear" w:color="auto" w:fill="FFFFFF"/>
        <w:tabs>
          <w:tab w:val="left" w:pos="567"/>
        </w:tabs>
        <w:suppressAutoHyphens/>
        <w:spacing w:after="0" w:line="360" w:lineRule="auto"/>
        <w:ind w:left="567" w:hanging="567"/>
        <w:contextualSpacing/>
        <w:jc w:val="both"/>
        <w:rPr>
          <w:rFonts w:ascii="Times New Roman" w:hAnsi="Times New Roman"/>
          <w:sz w:val="24"/>
          <w:szCs w:val="24"/>
        </w:rPr>
      </w:pPr>
      <w:r>
        <w:rPr>
          <w:rFonts w:ascii="Times New Roman" w:hAnsi="Times New Roman"/>
          <w:sz w:val="24"/>
          <w:szCs w:val="24"/>
        </w:rPr>
        <w:t xml:space="preserve"> Oferta powinna sporządzona być:</w:t>
      </w:r>
    </w:p>
    <w:p w14:paraId="6FC7FEC4" w14:textId="1EE78D59" w:rsidR="00850F94" w:rsidRDefault="00850F94" w:rsidP="00ED4226">
      <w:pPr>
        <w:pStyle w:val="Akapitzlist"/>
        <w:numPr>
          <w:ilvl w:val="2"/>
          <w:numId w:val="1"/>
        </w:numPr>
        <w:shd w:val="clear" w:color="auto" w:fill="FFFFFF"/>
        <w:tabs>
          <w:tab w:val="left" w:pos="567"/>
        </w:tabs>
        <w:suppressAutoHyphens/>
        <w:spacing w:after="0" w:line="360" w:lineRule="auto"/>
        <w:ind w:left="993"/>
        <w:jc w:val="both"/>
        <w:rPr>
          <w:rFonts w:ascii="Times New Roman" w:hAnsi="Times New Roman"/>
          <w:sz w:val="24"/>
          <w:szCs w:val="24"/>
        </w:rPr>
      </w:pPr>
      <w:r>
        <w:rPr>
          <w:rFonts w:ascii="Times New Roman" w:hAnsi="Times New Roman"/>
          <w:sz w:val="24"/>
          <w:szCs w:val="24"/>
        </w:rPr>
        <w:t>Sporządzona na podstawie załączników niniejszej SWZ w języku polskim</w:t>
      </w:r>
    </w:p>
    <w:p w14:paraId="5A844212" w14:textId="3345F7B5" w:rsidR="00850F94" w:rsidRPr="00B353AD" w:rsidRDefault="00B353AD" w:rsidP="00ED4226">
      <w:pPr>
        <w:pStyle w:val="Akapitzlist"/>
        <w:numPr>
          <w:ilvl w:val="2"/>
          <w:numId w:val="1"/>
        </w:numPr>
        <w:shd w:val="clear" w:color="auto" w:fill="FFFFFF"/>
        <w:tabs>
          <w:tab w:val="left" w:pos="567"/>
        </w:tabs>
        <w:suppressAutoHyphens/>
        <w:spacing w:after="0" w:line="360" w:lineRule="auto"/>
        <w:ind w:left="993"/>
        <w:jc w:val="both"/>
        <w:rPr>
          <w:rFonts w:ascii="Times New Roman" w:hAnsi="Times New Roman"/>
          <w:color w:val="0000FF"/>
          <w:sz w:val="24"/>
          <w:szCs w:val="24"/>
          <w:u w:val="single"/>
        </w:rPr>
      </w:pPr>
      <w:r>
        <w:rPr>
          <w:rFonts w:ascii="Times New Roman" w:hAnsi="Times New Roman"/>
          <w:sz w:val="24"/>
          <w:szCs w:val="24"/>
        </w:rPr>
        <w:t xml:space="preserve">Złożona przy użyciu środków komunikacji elektronicznej tzn. za pośrednictwem </w:t>
      </w:r>
      <w:r w:rsidRPr="00B353AD">
        <w:rPr>
          <w:rFonts w:ascii="Times New Roman" w:hAnsi="Times New Roman"/>
          <w:color w:val="0000FF"/>
          <w:sz w:val="24"/>
          <w:szCs w:val="24"/>
          <w:u w:val="single"/>
        </w:rPr>
        <w:t>platformazakupowa.pl</w:t>
      </w:r>
    </w:p>
    <w:p w14:paraId="1E3C97BF" w14:textId="51046DF9" w:rsidR="00B353AD" w:rsidRPr="00850F94" w:rsidRDefault="00B353AD" w:rsidP="00ED4226">
      <w:pPr>
        <w:pStyle w:val="Akapitzlist"/>
        <w:numPr>
          <w:ilvl w:val="2"/>
          <w:numId w:val="1"/>
        </w:numPr>
        <w:shd w:val="clear" w:color="auto" w:fill="FFFFFF"/>
        <w:tabs>
          <w:tab w:val="left" w:pos="567"/>
        </w:tabs>
        <w:suppressAutoHyphens/>
        <w:spacing w:after="0" w:line="360" w:lineRule="auto"/>
        <w:ind w:left="993"/>
        <w:jc w:val="both"/>
        <w:rPr>
          <w:rFonts w:ascii="Times New Roman" w:hAnsi="Times New Roman"/>
          <w:sz w:val="24"/>
          <w:szCs w:val="24"/>
        </w:rPr>
      </w:pPr>
      <w:r>
        <w:rPr>
          <w:rFonts w:ascii="Times New Roman" w:hAnsi="Times New Roman"/>
          <w:sz w:val="24"/>
          <w:szCs w:val="24"/>
        </w:rPr>
        <w:t xml:space="preserve">Podpisana </w:t>
      </w:r>
      <w:r w:rsidRPr="00B353AD">
        <w:rPr>
          <w:rFonts w:ascii="Times New Roman" w:hAnsi="Times New Roman"/>
          <w:b/>
          <w:sz w:val="24"/>
          <w:szCs w:val="24"/>
          <w:u w:val="single"/>
        </w:rPr>
        <w:t>kwalifikowanym podpisem elektronicznym</w:t>
      </w:r>
      <w:r>
        <w:rPr>
          <w:rFonts w:ascii="Times New Roman" w:hAnsi="Times New Roman"/>
          <w:sz w:val="24"/>
          <w:szCs w:val="24"/>
        </w:rPr>
        <w:t xml:space="preserve"> lub </w:t>
      </w:r>
      <w:r w:rsidRPr="00B353AD">
        <w:rPr>
          <w:rFonts w:ascii="Times New Roman" w:hAnsi="Times New Roman"/>
          <w:b/>
          <w:sz w:val="24"/>
          <w:szCs w:val="24"/>
          <w:u w:val="single"/>
        </w:rPr>
        <w:t>elektronicznym podpisem zaufanym</w:t>
      </w:r>
      <w:r w:rsidRPr="00B353AD">
        <w:rPr>
          <w:rFonts w:ascii="Times New Roman" w:hAnsi="Times New Roman"/>
          <w:sz w:val="24"/>
          <w:szCs w:val="24"/>
        </w:rPr>
        <w:t xml:space="preserve"> lub</w:t>
      </w:r>
      <w:r w:rsidRPr="00B353AD">
        <w:rPr>
          <w:rFonts w:ascii="Times New Roman" w:hAnsi="Times New Roman"/>
          <w:b/>
          <w:sz w:val="24"/>
          <w:szCs w:val="24"/>
        </w:rPr>
        <w:t xml:space="preserve"> </w:t>
      </w:r>
      <w:r w:rsidRPr="00B353AD">
        <w:rPr>
          <w:rFonts w:ascii="Times New Roman" w:hAnsi="Times New Roman"/>
          <w:b/>
          <w:sz w:val="24"/>
          <w:szCs w:val="24"/>
          <w:u w:val="single"/>
        </w:rPr>
        <w:t>elektronicznym podpisem osobistym</w:t>
      </w:r>
      <w:r>
        <w:rPr>
          <w:rFonts w:ascii="Times New Roman" w:hAnsi="Times New Roman"/>
          <w:sz w:val="24"/>
          <w:szCs w:val="24"/>
        </w:rPr>
        <w:t xml:space="preserve"> przez osobę/osoby upoważnioną/upoważnione.</w:t>
      </w:r>
    </w:p>
    <w:p w14:paraId="18C8A1A8" w14:textId="37E812B6" w:rsidR="00850F94" w:rsidRDefault="00850F94" w:rsidP="00ED4226">
      <w:pPr>
        <w:numPr>
          <w:ilvl w:val="1"/>
          <w:numId w:val="21"/>
        </w:numPr>
        <w:shd w:val="clear" w:color="auto" w:fill="FFFFFF"/>
        <w:tabs>
          <w:tab w:val="left" w:pos="567"/>
        </w:tabs>
        <w:suppressAutoHyphens/>
        <w:spacing w:after="0" w:line="360" w:lineRule="auto"/>
        <w:ind w:left="567" w:hanging="567"/>
        <w:contextualSpacing/>
        <w:jc w:val="both"/>
        <w:rPr>
          <w:rFonts w:ascii="Times New Roman" w:hAnsi="Times New Roman"/>
          <w:sz w:val="24"/>
          <w:szCs w:val="24"/>
        </w:rPr>
      </w:pPr>
      <w:r>
        <w:rPr>
          <w:rFonts w:ascii="Times New Roman" w:hAnsi="Times New Roman"/>
          <w:sz w:val="24"/>
          <w:szCs w:val="24"/>
        </w:rPr>
        <w:t>Podpisy</w:t>
      </w:r>
      <w:r w:rsidR="00D46A32">
        <w:rPr>
          <w:rFonts w:ascii="Times New Roman" w:hAnsi="Times New Roman"/>
          <w:sz w:val="24"/>
          <w:szCs w:val="24"/>
        </w:rPr>
        <w:t xml:space="preserve"> kwalifikowane wykorzystywane przez Wykonawców do podpisania wszelkich plików  muszą spełniać „Rozporządzenie Parlamentu Europejskiego i Rady w sprawie identyfikacji elektronicznej i usług zaufania w odniesieniu do transakcji elektronicznych na rynku wewnętrznym (</w:t>
      </w:r>
      <w:proofErr w:type="spellStart"/>
      <w:r w:rsidR="00D46A32">
        <w:rPr>
          <w:rFonts w:ascii="Times New Roman" w:hAnsi="Times New Roman"/>
          <w:sz w:val="24"/>
          <w:szCs w:val="24"/>
        </w:rPr>
        <w:t>eIDAS</w:t>
      </w:r>
      <w:proofErr w:type="spellEnd"/>
      <w:r w:rsidR="00D46A32">
        <w:rPr>
          <w:rFonts w:ascii="Times New Roman" w:hAnsi="Times New Roman"/>
          <w:sz w:val="24"/>
          <w:szCs w:val="24"/>
        </w:rPr>
        <w:t>) (UE) nr 910/2014 – od 1 lipca 2016 roku”</w:t>
      </w:r>
    </w:p>
    <w:p w14:paraId="5D229952" w14:textId="6F6860D2" w:rsidR="00D46A32" w:rsidRDefault="00D46A32" w:rsidP="00ED4226">
      <w:pPr>
        <w:numPr>
          <w:ilvl w:val="1"/>
          <w:numId w:val="21"/>
        </w:numPr>
        <w:shd w:val="clear" w:color="auto" w:fill="FFFFFF"/>
        <w:tabs>
          <w:tab w:val="left" w:pos="567"/>
        </w:tabs>
        <w:suppressAutoHyphens/>
        <w:spacing w:after="0" w:line="360" w:lineRule="auto"/>
        <w:ind w:left="567" w:hanging="567"/>
        <w:contextualSpacing/>
        <w:jc w:val="both"/>
        <w:rPr>
          <w:rFonts w:ascii="Times New Roman" w:hAnsi="Times New Roman"/>
          <w:sz w:val="24"/>
          <w:szCs w:val="24"/>
        </w:rPr>
      </w:pPr>
      <w:r>
        <w:rPr>
          <w:rFonts w:ascii="Times New Roman" w:hAnsi="Times New Roman"/>
          <w:sz w:val="24"/>
          <w:szCs w:val="24"/>
        </w:rPr>
        <w:t xml:space="preserve">W przypadku wykorzystania formatu podpisu </w:t>
      </w:r>
      <w:proofErr w:type="spellStart"/>
      <w:r>
        <w:rPr>
          <w:rFonts w:ascii="Times New Roman" w:hAnsi="Times New Roman"/>
          <w:sz w:val="24"/>
          <w:szCs w:val="24"/>
        </w:rPr>
        <w:t>XAdES</w:t>
      </w:r>
      <w:proofErr w:type="spellEnd"/>
      <w:r>
        <w:rPr>
          <w:rFonts w:ascii="Times New Roman" w:hAnsi="Times New Roman"/>
          <w:sz w:val="24"/>
          <w:szCs w:val="24"/>
        </w:rPr>
        <w:t xml:space="preserve"> zewnętrzny Zamawiający wymaga dołączenia odpowiedniej ilości plików tj. podpisanych plików z danymi oraz plików </w:t>
      </w:r>
      <w:proofErr w:type="spellStart"/>
      <w:r>
        <w:rPr>
          <w:rFonts w:ascii="Times New Roman" w:hAnsi="Times New Roman"/>
          <w:sz w:val="24"/>
          <w:szCs w:val="24"/>
        </w:rPr>
        <w:t>XAdES</w:t>
      </w:r>
      <w:proofErr w:type="spellEnd"/>
      <w:r>
        <w:rPr>
          <w:rFonts w:ascii="Times New Roman" w:hAnsi="Times New Roman"/>
          <w:sz w:val="24"/>
          <w:szCs w:val="24"/>
        </w:rPr>
        <w:t>.</w:t>
      </w:r>
    </w:p>
    <w:p w14:paraId="624F100A" w14:textId="3C80B264" w:rsidR="00D46A32" w:rsidRDefault="00D46A32" w:rsidP="00ED4226">
      <w:pPr>
        <w:numPr>
          <w:ilvl w:val="1"/>
          <w:numId w:val="21"/>
        </w:numPr>
        <w:shd w:val="clear" w:color="auto" w:fill="FFFFFF"/>
        <w:tabs>
          <w:tab w:val="left" w:pos="567"/>
        </w:tabs>
        <w:suppressAutoHyphens/>
        <w:spacing w:after="0" w:line="360" w:lineRule="auto"/>
        <w:ind w:left="567" w:hanging="567"/>
        <w:contextualSpacing/>
        <w:jc w:val="both"/>
        <w:rPr>
          <w:rFonts w:ascii="Times New Roman" w:hAnsi="Times New Roman"/>
          <w:sz w:val="24"/>
          <w:szCs w:val="24"/>
        </w:rPr>
      </w:pPr>
      <w:r>
        <w:rPr>
          <w:rFonts w:ascii="Times New Roman" w:hAnsi="Times New Roman"/>
          <w:sz w:val="24"/>
          <w:szCs w:val="24"/>
        </w:rPr>
        <w:lastRenderedPageBreak/>
        <w:t xml:space="preserve">Zgodnie z art. 18 ust. 3  ustawy </w:t>
      </w:r>
      <w:proofErr w:type="spellStart"/>
      <w:r>
        <w:rPr>
          <w:rFonts w:ascii="Times New Roman" w:hAnsi="Times New Roman"/>
          <w:sz w:val="24"/>
          <w:szCs w:val="24"/>
        </w:rPr>
        <w:t>Pzp</w:t>
      </w:r>
      <w:proofErr w:type="spellEnd"/>
      <w:r>
        <w:rPr>
          <w:rFonts w:ascii="Times New Roman" w:hAnsi="Times New Roman"/>
          <w:sz w:val="24"/>
          <w:szCs w:val="24"/>
        </w:rPr>
        <w:t xml:space="preserve">, nie ujawnia się informacji stanowiących tajemnicę przedsiębiorstwa, w rozumieniu przepisów o zwalczaniu nieuczciwej konkurencji. Jeżeli Wykonawca, nie później niż w terminie składania ofert, w sposób niebudzący </w:t>
      </w:r>
      <w:r w:rsidR="007F2BE4">
        <w:rPr>
          <w:rFonts w:ascii="Times New Roman" w:hAnsi="Times New Roman"/>
          <w:sz w:val="24"/>
          <w:szCs w:val="24"/>
        </w:rPr>
        <w:t>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2925D3C0" w14:textId="25F73731" w:rsidR="007F2BE4" w:rsidRDefault="007F2BE4" w:rsidP="00ED4226">
      <w:pPr>
        <w:numPr>
          <w:ilvl w:val="1"/>
          <w:numId w:val="21"/>
        </w:numPr>
        <w:shd w:val="clear" w:color="auto" w:fill="FFFFFF"/>
        <w:tabs>
          <w:tab w:val="left" w:pos="567"/>
        </w:tabs>
        <w:suppressAutoHyphens/>
        <w:spacing w:after="0" w:line="360" w:lineRule="auto"/>
        <w:ind w:left="567" w:hanging="567"/>
        <w:contextualSpacing/>
        <w:jc w:val="both"/>
        <w:rPr>
          <w:rFonts w:ascii="Times New Roman" w:hAnsi="Times New Roman"/>
          <w:sz w:val="24"/>
          <w:szCs w:val="24"/>
        </w:rPr>
      </w:pPr>
      <w:r>
        <w:rPr>
          <w:rFonts w:ascii="Times New Roman" w:hAnsi="Times New Roman"/>
          <w:sz w:val="24"/>
          <w:szCs w:val="24"/>
        </w:rPr>
        <w:t>Wykonawca, za pośrednictwem</w:t>
      </w:r>
      <w:r w:rsidRPr="009C34FD">
        <w:rPr>
          <w:rFonts w:ascii="Times New Roman" w:hAnsi="Times New Roman"/>
          <w:color w:val="0000FF"/>
          <w:sz w:val="24"/>
          <w:szCs w:val="24"/>
        </w:rPr>
        <w:t xml:space="preserve"> </w:t>
      </w:r>
      <w:r w:rsidRPr="00B353AD">
        <w:rPr>
          <w:rFonts w:ascii="Times New Roman" w:hAnsi="Times New Roman"/>
          <w:color w:val="0000FF"/>
          <w:sz w:val="24"/>
          <w:szCs w:val="24"/>
          <w:u w:val="single"/>
        </w:rPr>
        <w:t>platformazakupowa.pl</w:t>
      </w:r>
      <w:r>
        <w:rPr>
          <w:rFonts w:ascii="Times New Roman" w:hAnsi="Times New Roman"/>
          <w:sz w:val="24"/>
          <w:szCs w:val="24"/>
        </w:rPr>
        <w:t xml:space="preserve">  może przed upływem terminu do składania ofert zamieścić lub wycofać ofertę. Sposób dokonania zmiany lub wycofania oferty zamieszczono w instrukcji zamieszczonej na stronie internetowej pod adresem </w:t>
      </w:r>
      <w:hyperlink r:id="rId20" w:history="1">
        <w:r w:rsidRPr="003C722D">
          <w:rPr>
            <w:rStyle w:val="Hipercze"/>
            <w:rFonts w:ascii="Times New Roman" w:hAnsi="Times New Roman"/>
            <w:sz w:val="24"/>
            <w:szCs w:val="24"/>
          </w:rPr>
          <w:t>https://platformazakupowa.pl/strona/45-instrukcje</w:t>
        </w:r>
      </w:hyperlink>
    </w:p>
    <w:p w14:paraId="205CFF91" w14:textId="60557D40" w:rsidR="007F2BE4" w:rsidRDefault="007F2BE4" w:rsidP="00ED4226">
      <w:pPr>
        <w:numPr>
          <w:ilvl w:val="1"/>
          <w:numId w:val="21"/>
        </w:numPr>
        <w:shd w:val="clear" w:color="auto" w:fill="FFFFFF"/>
        <w:tabs>
          <w:tab w:val="left" w:pos="567"/>
        </w:tabs>
        <w:suppressAutoHyphens/>
        <w:spacing w:after="0" w:line="360" w:lineRule="auto"/>
        <w:ind w:left="567" w:hanging="567"/>
        <w:contextualSpacing/>
        <w:jc w:val="both"/>
        <w:rPr>
          <w:rFonts w:ascii="Times New Roman" w:hAnsi="Times New Roman"/>
          <w:sz w:val="24"/>
          <w:szCs w:val="24"/>
        </w:rPr>
      </w:pPr>
      <w:r>
        <w:rPr>
          <w:rFonts w:ascii="Times New Roman" w:hAnsi="Times New Roman"/>
          <w:sz w:val="24"/>
          <w:szCs w:val="24"/>
        </w:rPr>
        <w:t>Każdy z wykonawców może złożyć tylko jedną ofertę. Złożenie większej ilości ofert lub oferty zawierającej propozycję wariantowe spowoduje odrzucenie.</w:t>
      </w:r>
    </w:p>
    <w:p w14:paraId="4CE0860D" w14:textId="77777777" w:rsidR="008B6A3C" w:rsidRDefault="007F2BE4" w:rsidP="00ED4226">
      <w:pPr>
        <w:numPr>
          <w:ilvl w:val="1"/>
          <w:numId w:val="21"/>
        </w:numPr>
        <w:shd w:val="clear" w:color="auto" w:fill="FFFFFF"/>
        <w:tabs>
          <w:tab w:val="left" w:pos="567"/>
        </w:tabs>
        <w:suppressAutoHyphens/>
        <w:spacing w:after="0" w:line="360" w:lineRule="auto"/>
        <w:ind w:left="567" w:hanging="567"/>
        <w:contextualSpacing/>
        <w:jc w:val="both"/>
        <w:rPr>
          <w:rFonts w:ascii="Times New Roman" w:hAnsi="Times New Roman"/>
          <w:sz w:val="24"/>
          <w:szCs w:val="24"/>
        </w:rPr>
      </w:pPr>
      <w:r>
        <w:rPr>
          <w:rFonts w:ascii="Times New Roman" w:hAnsi="Times New Roman"/>
          <w:sz w:val="24"/>
          <w:szCs w:val="24"/>
        </w:rPr>
        <w:t>Ceny oferty muszą zawierać wszystkie koszty, jakie musi ponieść Wykonawca, aby zrealizować zamówienie z najwyższą starannością oraz ewentualne rabaty.</w:t>
      </w:r>
    </w:p>
    <w:p w14:paraId="1DD37EB4" w14:textId="77777777" w:rsidR="008B6A3C" w:rsidRDefault="008B6A3C" w:rsidP="00ED4226">
      <w:pPr>
        <w:numPr>
          <w:ilvl w:val="1"/>
          <w:numId w:val="21"/>
        </w:numPr>
        <w:shd w:val="clear" w:color="auto" w:fill="FFFFFF"/>
        <w:tabs>
          <w:tab w:val="left" w:pos="567"/>
        </w:tabs>
        <w:suppressAutoHyphens/>
        <w:spacing w:after="0" w:line="360" w:lineRule="auto"/>
        <w:ind w:left="567" w:hanging="567"/>
        <w:contextualSpacing/>
        <w:jc w:val="both"/>
        <w:rPr>
          <w:rFonts w:ascii="Times New Roman" w:hAnsi="Times New Roman"/>
          <w:sz w:val="24"/>
          <w:szCs w:val="24"/>
        </w:rPr>
      </w:pPr>
      <w:r>
        <w:rPr>
          <w:rFonts w:ascii="Times New Roman" w:hAnsi="Times New Roman"/>
          <w:sz w:val="24"/>
          <w:szCs w:val="24"/>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3F779EFB" w14:textId="337509F4" w:rsidR="008B6A3C" w:rsidRDefault="008B6A3C" w:rsidP="00ED4226">
      <w:pPr>
        <w:numPr>
          <w:ilvl w:val="1"/>
          <w:numId w:val="21"/>
        </w:numPr>
        <w:shd w:val="clear" w:color="auto" w:fill="FFFFFF"/>
        <w:tabs>
          <w:tab w:val="left" w:pos="567"/>
        </w:tabs>
        <w:suppressAutoHyphens/>
        <w:spacing w:after="0" w:line="360" w:lineRule="auto"/>
        <w:ind w:left="567" w:hanging="567"/>
        <w:contextualSpacing/>
        <w:jc w:val="both"/>
        <w:rPr>
          <w:rFonts w:ascii="Times New Roman" w:hAnsi="Times New Roman"/>
          <w:sz w:val="24"/>
          <w:szCs w:val="24"/>
        </w:rPr>
      </w:pPr>
      <w:r>
        <w:rPr>
          <w:rFonts w:ascii="Times New Roman" w:hAnsi="Times New Roman"/>
          <w:sz w:val="24"/>
          <w:szCs w:val="24"/>
        </w:rPr>
        <w:t xml:space="preserve">Zgodnie z definicją dokumentu elektronicznego z art. 3 ust. 2 Ustawy o informatyzacji działalności podmiotów realizujących zadania publiczne, opatrzenie pliku kwalifikowanym podpisem elektronicznym, zaufanym lub osobistym jest jednoznaczne z podpisaniem oryginału dokumentu, z wyjątkiem kopii poświadczonych odpowiednio przez innego wykonawcę ubiegającego się wspólnie z nim o udzielenie zamówienia, przez podmiot, na którego zasobach lub sytuacji polega Wykonawca, albo przez podwykonawcę. </w:t>
      </w:r>
    </w:p>
    <w:p w14:paraId="30488C4F" w14:textId="33ECEC84" w:rsidR="007F2BE4" w:rsidRDefault="007F2BE4" w:rsidP="00ED4226">
      <w:pPr>
        <w:numPr>
          <w:ilvl w:val="1"/>
          <w:numId w:val="21"/>
        </w:numPr>
        <w:shd w:val="clear" w:color="auto" w:fill="FFFFFF"/>
        <w:tabs>
          <w:tab w:val="left" w:pos="567"/>
        </w:tabs>
        <w:suppressAutoHyphens/>
        <w:spacing w:after="0" w:line="360" w:lineRule="auto"/>
        <w:ind w:left="567" w:hanging="567"/>
        <w:contextualSpacing/>
        <w:jc w:val="both"/>
        <w:rPr>
          <w:rFonts w:ascii="Times New Roman" w:hAnsi="Times New Roman"/>
          <w:sz w:val="24"/>
          <w:szCs w:val="24"/>
        </w:rPr>
      </w:pPr>
      <w:r>
        <w:rPr>
          <w:rFonts w:ascii="Times New Roman" w:hAnsi="Times New Roman"/>
          <w:sz w:val="24"/>
          <w:szCs w:val="24"/>
        </w:rPr>
        <w:t xml:space="preserve"> </w:t>
      </w:r>
      <w:r w:rsidR="008B6A3C">
        <w:rPr>
          <w:rFonts w:ascii="Times New Roman" w:hAnsi="Times New Roman"/>
          <w:sz w:val="24"/>
          <w:szCs w:val="24"/>
        </w:rPr>
        <w:t>Maksymalny rozmiar jednego pliku przesyłanego za pośrednictwem dedykowanyc</w:t>
      </w:r>
      <w:r w:rsidR="005755C1">
        <w:rPr>
          <w:rFonts w:ascii="Times New Roman" w:hAnsi="Times New Roman"/>
          <w:sz w:val="24"/>
          <w:szCs w:val="24"/>
        </w:rPr>
        <w:t>h formularzy do</w:t>
      </w:r>
      <w:r w:rsidR="008B6A3C">
        <w:rPr>
          <w:rFonts w:ascii="Times New Roman" w:hAnsi="Times New Roman"/>
          <w:sz w:val="24"/>
          <w:szCs w:val="24"/>
        </w:rPr>
        <w:t xml:space="preserve">: złożenia, zmiany, wycofania oferty wynosi 150 MB, natomiast przy komunikacji wielkość pliku to maksymalnie </w:t>
      </w:r>
      <w:r w:rsidR="005755C1">
        <w:rPr>
          <w:rFonts w:ascii="Times New Roman" w:hAnsi="Times New Roman"/>
          <w:sz w:val="24"/>
          <w:szCs w:val="24"/>
        </w:rPr>
        <w:t>500 MB.</w:t>
      </w:r>
    </w:p>
    <w:p w14:paraId="03813B4C" w14:textId="32B41D83" w:rsidR="005755C1" w:rsidRDefault="005755C1" w:rsidP="00ED4226">
      <w:pPr>
        <w:numPr>
          <w:ilvl w:val="1"/>
          <w:numId w:val="21"/>
        </w:numPr>
        <w:shd w:val="clear" w:color="auto" w:fill="FFFFFF"/>
        <w:tabs>
          <w:tab w:val="left" w:pos="567"/>
        </w:tabs>
        <w:suppressAutoHyphens/>
        <w:spacing w:after="0" w:line="360" w:lineRule="auto"/>
        <w:ind w:left="567" w:hanging="567"/>
        <w:contextualSpacing/>
        <w:jc w:val="both"/>
        <w:rPr>
          <w:rFonts w:ascii="Times New Roman" w:hAnsi="Times New Roman"/>
          <w:sz w:val="24"/>
          <w:szCs w:val="24"/>
        </w:rPr>
      </w:pPr>
      <w:r>
        <w:rPr>
          <w:rFonts w:ascii="Times New Roman" w:hAnsi="Times New Roman"/>
          <w:sz w:val="24"/>
          <w:szCs w:val="24"/>
        </w:rPr>
        <w:t>Rozszerzenia plików wykorzystywanych przez Wykonawców muszą być zgodne z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3A1C963D" w14:textId="6A2F5503" w:rsidR="005755C1" w:rsidRPr="00AA74E9" w:rsidRDefault="00AA74E9" w:rsidP="00ED4226">
      <w:pPr>
        <w:numPr>
          <w:ilvl w:val="1"/>
          <w:numId w:val="21"/>
        </w:numPr>
        <w:shd w:val="clear" w:color="auto" w:fill="FFFFFF"/>
        <w:tabs>
          <w:tab w:val="left" w:pos="567"/>
        </w:tabs>
        <w:suppressAutoHyphens/>
        <w:spacing w:after="0" w:line="360" w:lineRule="auto"/>
        <w:ind w:left="567" w:hanging="567"/>
        <w:contextualSpacing/>
        <w:jc w:val="both"/>
        <w:rPr>
          <w:rFonts w:ascii="Times New Roman" w:hAnsi="Times New Roman"/>
          <w:b/>
          <w:sz w:val="24"/>
          <w:szCs w:val="24"/>
          <w:u w:val="single"/>
        </w:rPr>
      </w:pPr>
      <w:r>
        <w:rPr>
          <w:rFonts w:ascii="Times New Roman" w:hAnsi="Times New Roman"/>
          <w:sz w:val="24"/>
          <w:szCs w:val="24"/>
        </w:rPr>
        <w:lastRenderedPageBreak/>
        <w:t>Zamawiający rekomenduje wykorzystanie formatów: .pdf .</w:t>
      </w:r>
      <w:proofErr w:type="spellStart"/>
      <w:r>
        <w:rPr>
          <w:rFonts w:ascii="Times New Roman" w:hAnsi="Times New Roman"/>
          <w:sz w:val="24"/>
          <w:szCs w:val="24"/>
        </w:rPr>
        <w:t>doc</w:t>
      </w:r>
      <w:proofErr w:type="spellEnd"/>
      <w:r>
        <w:rPr>
          <w:rFonts w:ascii="Times New Roman" w:hAnsi="Times New Roman"/>
          <w:sz w:val="24"/>
          <w:szCs w:val="24"/>
        </w:rPr>
        <w:t xml:space="preserve"> .</w:t>
      </w:r>
      <w:proofErr w:type="spellStart"/>
      <w:r>
        <w:rPr>
          <w:rFonts w:ascii="Times New Roman" w:hAnsi="Times New Roman"/>
          <w:sz w:val="24"/>
          <w:szCs w:val="24"/>
        </w:rPr>
        <w:t>docx</w:t>
      </w:r>
      <w:proofErr w:type="spellEnd"/>
      <w:r>
        <w:rPr>
          <w:rFonts w:ascii="Times New Roman" w:hAnsi="Times New Roman"/>
          <w:sz w:val="24"/>
          <w:szCs w:val="24"/>
        </w:rPr>
        <w:t xml:space="preserve"> .xls .</w:t>
      </w:r>
      <w:proofErr w:type="spellStart"/>
      <w:r>
        <w:rPr>
          <w:rFonts w:ascii="Times New Roman" w:hAnsi="Times New Roman"/>
          <w:sz w:val="24"/>
          <w:szCs w:val="24"/>
        </w:rPr>
        <w:t>xlsx</w:t>
      </w:r>
      <w:proofErr w:type="spellEnd"/>
      <w:r>
        <w:rPr>
          <w:rFonts w:ascii="Times New Roman" w:hAnsi="Times New Roman"/>
          <w:sz w:val="24"/>
          <w:szCs w:val="24"/>
        </w:rPr>
        <w:t xml:space="preserve"> .jpg (.</w:t>
      </w:r>
      <w:proofErr w:type="spellStart"/>
      <w:r>
        <w:rPr>
          <w:rFonts w:ascii="Times New Roman" w:hAnsi="Times New Roman"/>
          <w:sz w:val="24"/>
          <w:szCs w:val="24"/>
        </w:rPr>
        <w:t>jpeg</w:t>
      </w:r>
      <w:proofErr w:type="spellEnd"/>
      <w:r>
        <w:rPr>
          <w:rFonts w:ascii="Times New Roman" w:hAnsi="Times New Roman"/>
          <w:sz w:val="24"/>
          <w:szCs w:val="24"/>
        </w:rPr>
        <w:t xml:space="preserve">) </w:t>
      </w:r>
      <w:r w:rsidRPr="00AA74E9">
        <w:rPr>
          <w:rFonts w:ascii="Times New Roman" w:hAnsi="Times New Roman"/>
          <w:b/>
          <w:sz w:val="24"/>
          <w:szCs w:val="24"/>
          <w:u w:val="single"/>
        </w:rPr>
        <w:t>ze szczególnym wskazanie na .pdf</w:t>
      </w:r>
    </w:p>
    <w:p w14:paraId="6A2D3531" w14:textId="77777777" w:rsidR="00AA74E9" w:rsidRDefault="00AA74E9" w:rsidP="00ED4226">
      <w:pPr>
        <w:numPr>
          <w:ilvl w:val="1"/>
          <w:numId w:val="21"/>
        </w:numPr>
        <w:shd w:val="clear" w:color="auto" w:fill="FFFFFF"/>
        <w:tabs>
          <w:tab w:val="left" w:pos="567"/>
        </w:tabs>
        <w:suppressAutoHyphens/>
        <w:spacing w:after="0" w:line="360" w:lineRule="auto"/>
        <w:ind w:left="567" w:hanging="567"/>
        <w:contextualSpacing/>
        <w:jc w:val="both"/>
        <w:rPr>
          <w:rFonts w:ascii="Times New Roman" w:hAnsi="Times New Roman"/>
          <w:sz w:val="24"/>
          <w:szCs w:val="24"/>
        </w:rPr>
      </w:pPr>
      <w:r>
        <w:rPr>
          <w:rFonts w:ascii="Times New Roman" w:hAnsi="Times New Roman"/>
          <w:sz w:val="24"/>
          <w:szCs w:val="24"/>
        </w:rPr>
        <w:t>W celu ewentualnej kompresji danych Zamawiający rekomenduje wykorzystanie jednego z rozszerzeń:</w:t>
      </w:r>
    </w:p>
    <w:p w14:paraId="0F1730F1" w14:textId="056DB9DB" w:rsidR="00AA74E9" w:rsidRDefault="00AA74E9" w:rsidP="00ED4226">
      <w:pPr>
        <w:pStyle w:val="Akapitzlist"/>
        <w:numPr>
          <w:ilvl w:val="0"/>
          <w:numId w:val="47"/>
        </w:numPr>
        <w:shd w:val="clear" w:color="auto" w:fill="FFFFFF"/>
        <w:tabs>
          <w:tab w:val="left" w:pos="567"/>
        </w:tabs>
        <w:suppressAutoHyphens/>
        <w:spacing w:after="0" w:line="360" w:lineRule="auto"/>
        <w:jc w:val="both"/>
        <w:rPr>
          <w:rFonts w:ascii="Times New Roman" w:hAnsi="Times New Roman"/>
          <w:sz w:val="24"/>
          <w:szCs w:val="24"/>
        </w:rPr>
      </w:pPr>
      <w:r>
        <w:rPr>
          <w:rFonts w:ascii="Times New Roman" w:hAnsi="Times New Roman"/>
          <w:sz w:val="24"/>
          <w:szCs w:val="24"/>
        </w:rPr>
        <w:t>.zip</w:t>
      </w:r>
    </w:p>
    <w:p w14:paraId="0C17BB01" w14:textId="0AB43E8E" w:rsidR="00AA74E9" w:rsidRPr="00AA74E9" w:rsidRDefault="00AA74E9" w:rsidP="00ED4226">
      <w:pPr>
        <w:pStyle w:val="Akapitzlist"/>
        <w:numPr>
          <w:ilvl w:val="0"/>
          <w:numId w:val="47"/>
        </w:numPr>
        <w:shd w:val="clear" w:color="auto" w:fill="FFFFFF"/>
        <w:tabs>
          <w:tab w:val="left" w:pos="567"/>
        </w:tabs>
        <w:suppressAutoHyphens/>
        <w:spacing w:after="0" w:line="360" w:lineRule="auto"/>
        <w:jc w:val="both"/>
        <w:rPr>
          <w:rFonts w:ascii="Times New Roman" w:hAnsi="Times New Roman"/>
          <w:sz w:val="24"/>
          <w:szCs w:val="24"/>
        </w:rPr>
      </w:pPr>
      <w:r>
        <w:rPr>
          <w:rFonts w:ascii="Times New Roman" w:hAnsi="Times New Roman"/>
          <w:sz w:val="24"/>
          <w:szCs w:val="24"/>
        </w:rPr>
        <w:t>.7Z</w:t>
      </w:r>
    </w:p>
    <w:p w14:paraId="79753578" w14:textId="79213EC1" w:rsidR="00AA74E9" w:rsidRPr="0076068B" w:rsidRDefault="00AA74E9" w:rsidP="00ED4226">
      <w:pPr>
        <w:numPr>
          <w:ilvl w:val="1"/>
          <w:numId w:val="21"/>
        </w:numPr>
        <w:shd w:val="clear" w:color="auto" w:fill="FFFFFF"/>
        <w:tabs>
          <w:tab w:val="left" w:pos="567"/>
        </w:tabs>
        <w:suppressAutoHyphens/>
        <w:spacing w:after="0" w:line="360" w:lineRule="auto"/>
        <w:ind w:left="567" w:hanging="567"/>
        <w:contextualSpacing/>
        <w:jc w:val="both"/>
        <w:rPr>
          <w:rFonts w:ascii="Times New Roman" w:hAnsi="Times New Roman"/>
          <w:b/>
          <w:sz w:val="24"/>
          <w:szCs w:val="24"/>
        </w:rPr>
      </w:pPr>
      <w:r>
        <w:rPr>
          <w:rFonts w:ascii="Times New Roman" w:hAnsi="Times New Roman"/>
          <w:sz w:val="24"/>
          <w:szCs w:val="24"/>
        </w:rPr>
        <w:t>Wśród rozszerzeń powszechnych a niewystępujących w Rozporządzeniu KRI występują: .</w:t>
      </w:r>
      <w:proofErr w:type="spellStart"/>
      <w:r>
        <w:rPr>
          <w:rFonts w:ascii="Times New Roman" w:hAnsi="Times New Roman"/>
          <w:sz w:val="24"/>
          <w:szCs w:val="24"/>
        </w:rPr>
        <w:t>rar</w:t>
      </w:r>
      <w:proofErr w:type="spellEnd"/>
      <w:r>
        <w:rPr>
          <w:rFonts w:ascii="Times New Roman" w:hAnsi="Times New Roman"/>
          <w:sz w:val="24"/>
          <w:szCs w:val="24"/>
        </w:rPr>
        <w:t xml:space="preserve"> .gif .</w:t>
      </w:r>
      <w:proofErr w:type="spellStart"/>
      <w:r>
        <w:rPr>
          <w:rFonts w:ascii="Times New Roman" w:hAnsi="Times New Roman"/>
          <w:sz w:val="24"/>
          <w:szCs w:val="24"/>
        </w:rPr>
        <w:t>bmp</w:t>
      </w:r>
      <w:proofErr w:type="spellEnd"/>
      <w:r>
        <w:rPr>
          <w:rFonts w:ascii="Times New Roman" w:hAnsi="Times New Roman"/>
          <w:sz w:val="24"/>
          <w:szCs w:val="24"/>
        </w:rPr>
        <w:t xml:space="preserve"> .</w:t>
      </w:r>
      <w:proofErr w:type="spellStart"/>
      <w:r>
        <w:rPr>
          <w:rFonts w:ascii="Times New Roman" w:hAnsi="Times New Roman"/>
          <w:sz w:val="24"/>
          <w:szCs w:val="24"/>
        </w:rPr>
        <w:t>numbers</w:t>
      </w:r>
      <w:proofErr w:type="spellEnd"/>
      <w:r>
        <w:rPr>
          <w:rFonts w:ascii="Times New Roman" w:hAnsi="Times New Roman"/>
          <w:sz w:val="24"/>
          <w:szCs w:val="24"/>
        </w:rPr>
        <w:t xml:space="preserve"> .</w:t>
      </w:r>
      <w:proofErr w:type="spellStart"/>
      <w:r>
        <w:rPr>
          <w:rFonts w:ascii="Times New Roman" w:hAnsi="Times New Roman"/>
          <w:sz w:val="24"/>
          <w:szCs w:val="24"/>
        </w:rPr>
        <w:t>pages</w:t>
      </w:r>
      <w:proofErr w:type="spellEnd"/>
      <w:r>
        <w:rPr>
          <w:rFonts w:ascii="Times New Roman" w:hAnsi="Times New Roman"/>
          <w:sz w:val="24"/>
          <w:szCs w:val="24"/>
        </w:rPr>
        <w:t xml:space="preserve">. </w:t>
      </w:r>
      <w:r w:rsidR="00FC2E70" w:rsidRPr="0076068B">
        <w:rPr>
          <w:rFonts w:ascii="Times New Roman" w:hAnsi="Times New Roman"/>
          <w:b/>
          <w:sz w:val="24"/>
          <w:szCs w:val="24"/>
        </w:rPr>
        <w:t>Dokumenty</w:t>
      </w:r>
      <w:r w:rsidR="0076068B" w:rsidRPr="0076068B">
        <w:rPr>
          <w:rFonts w:ascii="Times New Roman" w:hAnsi="Times New Roman"/>
          <w:b/>
          <w:sz w:val="24"/>
          <w:szCs w:val="24"/>
        </w:rPr>
        <w:t xml:space="preserve"> złożone w takich plikach zostaną uznane za złożone nieskutecznie.</w:t>
      </w:r>
    </w:p>
    <w:p w14:paraId="438ED638" w14:textId="07B3B8BA" w:rsidR="00FC2E70" w:rsidRDefault="0076068B" w:rsidP="00ED4226">
      <w:pPr>
        <w:numPr>
          <w:ilvl w:val="1"/>
          <w:numId w:val="21"/>
        </w:numPr>
        <w:shd w:val="clear" w:color="auto" w:fill="FFFFFF"/>
        <w:tabs>
          <w:tab w:val="left" w:pos="567"/>
        </w:tabs>
        <w:suppressAutoHyphens/>
        <w:spacing w:after="0" w:line="360" w:lineRule="auto"/>
        <w:ind w:left="567" w:hanging="567"/>
        <w:contextualSpacing/>
        <w:jc w:val="both"/>
        <w:rPr>
          <w:rFonts w:ascii="Times New Roman" w:hAnsi="Times New Roman"/>
          <w:sz w:val="24"/>
          <w:szCs w:val="24"/>
        </w:rPr>
      </w:pPr>
      <w:r>
        <w:rPr>
          <w:rFonts w:ascii="Times New Roman" w:hAnsi="Times New Roman"/>
          <w:sz w:val="24"/>
          <w:szCs w:val="24"/>
        </w:rPr>
        <w:t xml:space="preserve">Zamawiający zwraca uwagę na ograniczoną wielkość plików podpisywanych profilem zaufanym, który wynosi </w:t>
      </w:r>
      <w:r w:rsidRPr="0076068B">
        <w:rPr>
          <w:rFonts w:ascii="Times New Roman" w:hAnsi="Times New Roman"/>
          <w:b/>
          <w:sz w:val="24"/>
          <w:szCs w:val="24"/>
        </w:rPr>
        <w:t>maksymalnie 10MB</w:t>
      </w:r>
      <w:r>
        <w:rPr>
          <w:rFonts w:ascii="Times New Roman" w:hAnsi="Times New Roman"/>
          <w:sz w:val="24"/>
          <w:szCs w:val="24"/>
        </w:rPr>
        <w:t xml:space="preserve"> oraz na ograniczenie wielkości plików podpisanych w aplikacji </w:t>
      </w:r>
      <w:proofErr w:type="spellStart"/>
      <w:r>
        <w:rPr>
          <w:rFonts w:ascii="Times New Roman" w:hAnsi="Times New Roman"/>
          <w:sz w:val="24"/>
          <w:szCs w:val="24"/>
        </w:rPr>
        <w:t>eDoApp</w:t>
      </w:r>
      <w:proofErr w:type="spellEnd"/>
      <w:r>
        <w:rPr>
          <w:rFonts w:ascii="Times New Roman" w:hAnsi="Times New Roman"/>
          <w:sz w:val="24"/>
          <w:szCs w:val="24"/>
        </w:rPr>
        <w:t xml:space="preserve"> służącej do składania podpisu osobistego, który wynosi </w:t>
      </w:r>
      <w:r w:rsidRPr="0076068B">
        <w:rPr>
          <w:rFonts w:ascii="Times New Roman" w:hAnsi="Times New Roman"/>
          <w:b/>
          <w:sz w:val="24"/>
          <w:szCs w:val="24"/>
        </w:rPr>
        <w:t>maksymalnie 5MB.</w:t>
      </w:r>
    </w:p>
    <w:p w14:paraId="2CFA7010" w14:textId="15E448EB" w:rsidR="0076068B" w:rsidRDefault="0076068B" w:rsidP="00ED4226">
      <w:pPr>
        <w:numPr>
          <w:ilvl w:val="1"/>
          <w:numId w:val="21"/>
        </w:numPr>
        <w:shd w:val="clear" w:color="auto" w:fill="FFFFFF"/>
        <w:tabs>
          <w:tab w:val="left" w:pos="567"/>
        </w:tabs>
        <w:suppressAutoHyphens/>
        <w:spacing w:after="0" w:line="360" w:lineRule="auto"/>
        <w:ind w:left="567" w:hanging="567"/>
        <w:contextualSpacing/>
        <w:jc w:val="both"/>
        <w:rPr>
          <w:rFonts w:ascii="Times New Roman" w:hAnsi="Times New Roman"/>
          <w:sz w:val="24"/>
          <w:szCs w:val="24"/>
        </w:rPr>
      </w:pPr>
      <w:r>
        <w:rPr>
          <w:rFonts w:ascii="Times New Roman" w:hAnsi="Times New Roman"/>
          <w:sz w:val="24"/>
          <w:szCs w:val="24"/>
        </w:rPr>
        <w:t>W przypadku stosowania przez wykonawcę kwalifikowanego podpisu elektronicznego:</w:t>
      </w:r>
    </w:p>
    <w:p w14:paraId="15E1EE8F" w14:textId="05E847A5" w:rsidR="0076068B" w:rsidRDefault="0076068B" w:rsidP="00ED4226">
      <w:pPr>
        <w:shd w:val="clear" w:color="auto" w:fill="FFFFFF"/>
        <w:tabs>
          <w:tab w:val="left" w:pos="567"/>
        </w:tabs>
        <w:suppressAutoHyphens/>
        <w:spacing w:after="0" w:line="360" w:lineRule="auto"/>
        <w:ind w:left="567"/>
        <w:contextualSpacing/>
        <w:jc w:val="both"/>
        <w:rPr>
          <w:rFonts w:ascii="Times New Roman" w:hAnsi="Times New Roman"/>
          <w:sz w:val="24"/>
          <w:szCs w:val="24"/>
        </w:rPr>
      </w:pPr>
      <w:r>
        <w:rPr>
          <w:rFonts w:ascii="Times New Roman" w:hAnsi="Times New Roman"/>
          <w:sz w:val="24"/>
          <w:szCs w:val="24"/>
        </w:rPr>
        <w:t>- Ze względu na niskie ryzyko naruszenia integralności pliku oraz łatwiejszą weryfikację podpisu zamawiający zaleca, w miarę możliwości</w:t>
      </w:r>
      <w:r w:rsidRPr="00783C07">
        <w:rPr>
          <w:rFonts w:ascii="Times New Roman" w:hAnsi="Times New Roman"/>
          <w:b/>
          <w:sz w:val="24"/>
          <w:szCs w:val="24"/>
        </w:rPr>
        <w:t xml:space="preserve">, przekonwertowanie plików składających się na ofertę na rozszerzenie .pdf i  opatrzenie ich podpisem kwalifikowanym w formacie </w:t>
      </w:r>
      <w:proofErr w:type="spellStart"/>
      <w:r w:rsidRPr="00783C07">
        <w:rPr>
          <w:rFonts w:ascii="Times New Roman" w:hAnsi="Times New Roman"/>
          <w:b/>
          <w:sz w:val="24"/>
          <w:szCs w:val="24"/>
        </w:rPr>
        <w:t>PAdES</w:t>
      </w:r>
      <w:proofErr w:type="spellEnd"/>
      <w:r>
        <w:rPr>
          <w:rFonts w:ascii="Times New Roman" w:hAnsi="Times New Roman"/>
          <w:sz w:val="24"/>
          <w:szCs w:val="24"/>
        </w:rPr>
        <w:t>.</w:t>
      </w:r>
    </w:p>
    <w:p w14:paraId="28EC746C" w14:textId="4345E9C5" w:rsidR="00783C07" w:rsidRDefault="00783C07" w:rsidP="00ED4226">
      <w:pPr>
        <w:shd w:val="clear" w:color="auto" w:fill="FFFFFF"/>
        <w:tabs>
          <w:tab w:val="left" w:pos="567"/>
        </w:tabs>
        <w:suppressAutoHyphens/>
        <w:spacing w:after="0" w:line="360" w:lineRule="auto"/>
        <w:ind w:left="567"/>
        <w:contextualSpacing/>
        <w:jc w:val="both"/>
        <w:rPr>
          <w:rFonts w:ascii="Times New Roman" w:hAnsi="Times New Roman"/>
          <w:sz w:val="24"/>
          <w:szCs w:val="24"/>
        </w:rPr>
      </w:pPr>
      <w:r>
        <w:rPr>
          <w:rFonts w:ascii="Times New Roman" w:hAnsi="Times New Roman"/>
          <w:sz w:val="24"/>
          <w:szCs w:val="24"/>
        </w:rPr>
        <w:t xml:space="preserve">- pliki w innych formatach niż PDF </w:t>
      </w:r>
      <w:r w:rsidRPr="00783C07">
        <w:rPr>
          <w:rFonts w:ascii="Times New Roman" w:hAnsi="Times New Roman"/>
          <w:b/>
          <w:sz w:val="24"/>
          <w:szCs w:val="24"/>
        </w:rPr>
        <w:t xml:space="preserve">zaleca się opatrzyć podpisem w formacie </w:t>
      </w:r>
      <w:proofErr w:type="spellStart"/>
      <w:r w:rsidRPr="00783C07">
        <w:rPr>
          <w:rFonts w:ascii="Times New Roman" w:hAnsi="Times New Roman"/>
          <w:b/>
          <w:sz w:val="24"/>
          <w:szCs w:val="24"/>
        </w:rPr>
        <w:t>XAdES</w:t>
      </w:r>
      <w:proofErr w:type="spellEnd"/>
      <w:r w:rsidRPr="00783C07">
        <w:rPr>
          <w:rFonts w:ascii="Times New Roman" w:hAnsi="Times New Roman"/>
          <w:b/>
          <w:sz w:val="24"/>
          <w:szCs w:val="24"/>
        </w:rPr>
        <w:t xml:space="preserve"> o typie zewnętrznym</w:t>
      </w:r>
      <w:r>
        <w:rPr>
          <w:rFonts w:ascii="Times New Roman" w:hAnsi="Times New Roman"/>
          <w:sz w:val="24"/>
          <w:szCs w:val="24"/>
        </w:rPr>
        <w:t>. Wykonawca powinien pamiętać, aby pliki z podpisem przekazywać łącznie z dokumentem podpisywanym.</w:t>
      </w:r>
    </w:p>
    <w:p w14:paraId="524E684E" w14:textId="11A5AB52" w:rsidR="0076068B" w:rsidRDefault="00783C07" w:rsidP="00ED4226">
      <w:pPr>
        <w:shd w:val="clear" w:color="auto" w:fill="FFFFFF"/>
        <w:tabs>
          <w:tab w:val="left" w:pos="567"/>
        </w:tabs>
        <w:suppressAutoHyphens/>
        <w:spacing w:after="0" w:line="360" w:lineRule="auto"/>
        <w:ind w:left="567"/>
        <w:contextualSpacing/>
        <w:jc w:val="both"/>
        <w:rPr>
          <w:rFonts w:ascii="Times New Roman" w:hAnsi="Times New Roman"/>
          <w:sz w:val="24"/>
          <w:szCs w:val="24"/>
        </w:rPr>
      </w:pPr>
      <w:r>
        <w:rPr>
          <w:rFonts w:ascii="Times New Roman" w:hAnsi="Times New Roman"/>
          <w:sz w:val="24"/>
          <w:szCs w:val="24"/>
        </w:rPr>
        <w:t>- Zamawiający rekomenduje wykorzystanie podpisu z kwalifikowanym znacznikiem czasu.</w:t>
      </w:r>
    </w:p>
    <w:p w14:paraId="171B85AF" w14:textId="76F027D6" w:rsidR="0076068B" w:rsidRDefault="00783C07" w:rsidP="00ED4226">
      <w:pPr>
        <w:numPr>
          <w:ilvl w:val="1"/>
          <w:numId w:val="21"/>
        </w:numPr>
        <w:shd w:val="clear" w:color="auto" w:fill="FFFFFF"/>
        <w:tabs>
          <w:tab w:val="left" w:pos="567"/>
        </w:tabs>
        <w:suppressAutoHyphens/>
        <w:spacing w:after="0" w:line="360" w:lineRule="auto"/>
        <w:ind w:left="567" w:hanging="567"/>
        <w:contextualSpacing/>
        <w:jc w:val="both"/>
        <w:rPr>
          <w:rFonts w:ascii="Times New Roman" w:hAnsi="Times New Roman"/>
          <w:sz w:val="24"/>
          <w:szCs w:val="24"/>
        </w:rPr>
      </w:pPr>
      <w:r>
        <w:rPr>
          <w:rFonts w:ascii="Times New Roman" w:hAnsi="Times New Roman"/>
          <w:sz w:val="24"/>
          <w:szCs w:val="24"/>
        </w:rPr>
        <w:t>Zamawiają</w:t>
      </w:r>
      <w:r w:rsidR="0076068B">
        <w:rPr>
          <w:rFonts w:ascii="Times New Roman" w:hAnsi="Times New Roman"/>
          <w:sz w:val="24"/>
          <w:szCs w:val="24"/>
        </w:rPr>
        <w:t>cy</w:t>
      </w:r>
      <w:r>
        <w:rPr>
          <w:rFonts w:ascii="Times New Roman" w:hAnsi="Times New Roman"/>
          <w:sz w:val="24"/>
          <w:szCs w:val="24"/>
        </w:rPr>
        <w:t xml:space="preserve"> zaleca, </w:t>
      </w:r>
      <w:r w:rsidRPr="00783C07">
        <w:rPr>
          <w:rFonts w:ascii="Times New Roman" w:hAnsi="Times New Roman"/>
          <w:b/>
          <w:sz w:val="24"/>
          <w:szCs w:val="24"/>
        </w:rPr>
        <w:t>aby w przypadku podpisywania pliku przez kilka osób, stosować podpisy tego samego rodzaju</w:t>
      </w:r>
      <w:r>
        <w:rPr>
          <w:rFonts w:ascii="Times New Roman" w:hAnsi="Times New Roman"/>
          <w:sz w:val="24"/>
          <w:szCs w:val="24"/>
        </w:rPr>
        <w:t>. Podpisywanie różnymi rodzajami podpisów np. osobistym i kwalifikowanym może doprowadzić do problemów weryfikacji plików.</w:t>
      </w:r>
    </w:p>
    <w:p w14:paraId="76352B69" w14:textId="1643D3CB" w:rsidR="00783C07" w:rsidRDefault="00783C07" w:rsidP="00ED4226">
      <w:pPr>
        <w:numPr>
          <w:ilvl w:val="1"/>
          <w:numId w:val="21"/>
        </w:numPr>
        <w:shd w:val="clear" w:color="auto" w:fill="FFFFFF"/>
        <w:tabs>
          <w:tab w:val="left" w:pos="567"/>
        </w:tabs>
        <w:suppressAutoHyphens/>
        <w:spacing w:after="0" w:line="360" w:lineRule="auto"/>
        <w:ind w:left="567" w:hanging="567"/>
        <w:contextualSpacing/>
        <w:jc w:val="both"/>
        <w:rPr>
          <w:rFonts w:ascii="Times New Roman" w:hAnsi="Times New Roman"/>
          <w:sz w:val="24"/>
          <w:szCs w:val="24"/>
        </w:rPr>
      </w:pPr>
      <w:r>
        <w:rPr>
          <w:rFonts w:ascii="Times New Roman" w:hAnsi="Times New Roman"/>
          <w:sz w:val="24"/>
          <w:szCs w:val="24"/>
        </w:rPr>
        <w:t xml:space="preserve">Zamawiający zaleca, aby Wykonawca z odpowiednim wyprzedzeniem przetestował możliwość prawidłowego wykorzystania wybranej metody podpisania plików oferty. </w:t>
      </w:r>
    </w:p>
    <w:p w14:paraId="018CEBEF" w14:textId="50970F14" w:rsidR="00783C07" w:rsidRDefault="00783C07" w:rsidP="00ED4226">
      <w:pPr>
        <w:numPr>
          <w:ilvl w:val="1"/>
          <w:numId w:val="21"/>
        </w:numPr>
        <w:shd w:val="clear" w:color="auto" w:fill="FFFFFF"/>
        <w:tabs>
          <w:tab w:val="left" w:pos="567"/>
        </w:tabs>
        <w:suppressAutoHyphens/>
        <w:spacing w:after="0" w:line="360" w:lineRule="auto"/>
        <w:ind w:left="567" w:hanging="567"/>
        <w:contextualSpacing/>
        <w:jc w:val="both"/>
        <w:rPr>
          <w:rFonts w:ascii="Times New Roman" w:hAnsi="Times New Roman"/>
          <w:sz w:val="24"/>
          <w:szCs w:val="24"/>
        </w:rPr>
      </w:pPr>
      <w:r>
        <w:rPr>
          <w:rFonts w:ascii="Times New Roman" w:hAnsi="Times New Roman"/>
          <w:sz w:val="24"/>
          <w:szCs w:val="24"/>
        </w:rPr>
        <w:t>Osobą składającą ofertę powinna być osoba kontaktowa podawana w dokumentacji.</w:t>
      </w:r>
    </w:p>
    <w:p w14:paraId="4A8A2DA0" w14:textId="00C2781F" w:rsidR="00B05C25" w:rsidRDefault="00B05C25" w:rsidP="00ED4226">
      <w:pPr>
        <w:numPr>
          <w:ilvl w:val="1"/>
          <w:numId w:val="21"/>
        </w:numPr>
        <w:shd w:val="clear" w:color="auto" w:fill="FFFFFF"/>
        <w:tabs>
          <w:tab w:val="left" w:pos="567"/>
        </w:tabs>
        <w:suppressAutoHyphens/>
        <w:spacing w:after="0" w:line="360" w:lineRule="auto"/>
        <w:ind w:left="567" w:hanging="567"/>
        <w:contextualSpacing/>
        <w:jc w:val="both"/>
        <w:rPr>
          <w:rFonts w:ascii="Times New Roman" w:hAnsi="Times New Roman"/>
          <w:sz w:val="24"/>
          <w:szCs w:val="24"/>
        </w:rPr>
      </w:pPr>
      <w:r>
        <w:rPr>
          <w:rFonts w:ascii="Times New Roman" w:hAnsi="Times New Roman"/>
          <w:sz w:val="24"/>
          <w:szCs w:val="24"/>
        </w:rPr>
        <w:t>Ofertę należy przygotować z należytą starannością dla podmiotu ubiegającego się o udzielenie zamówienia publicznego i z zachowaniem odpowiedniego dostępu czasu do zakończenia przyjmowania ofert/wniosków. Sugerujemy złożenie oferty na 24 godziny przed terminem składania ofert/wniosków.</w:t>
      </w:r>
    </w:p>
    <w:p w14:paraId="200BD3A1" w14:textId="420F7E3D" w:rsidR="00B05C25" w:rsidRDefault="00B05C25" w:rsidP="00ED4226">
      <w:pPr>
        <w:numPr>
          <w:ilvl w:val="1"/>
          <w:numId w:val="21"/>
        </w:numPr>
        <w:shd w:val="clear" w:color="auto" w:fill="FFFFFF"/>
        <w:tabs>
          <w:tab w:val="left" w:pos="567"/>
        </w:tabs>
        <w:suppressAutoHyphens/>
        <w:spacing w:after="0" w:line="360" w:lineRule="auto"/>
        <w:ind w:left="567" w:hanging="567"/>
        <w:contextualSpacing/>
        <w:jc w:val="both"/>
        <w:rPr>
          <w:rFonts w:ascii="Times New Roman" w:hAnsi="Times New Roman"/>
          <w:sz w:val="24"/>
          <w:szCs w:val="24"/>
        </w:rPr>
      </w:pPr>
      <w:r>
        <w:rPr>
          <w:rFonts w:ascii="Times New Roman" w:hAnsi="Times New Roman"/>
          <w:sz w:val="24"/>
          <w:szCs w:val="24"/>
        </w:rPr>
        <w:t>Jeśli Wykonawca pakuje dokumenty np. w plik o rozszerzeniu .zip, zaleca się wcześniejsze podpisanie każdego ze skompresowanych plików.</w:t>
      </w:r>
    </w:p>
    <w:p w14:paraId="63C97161" w14:textId="3A73D66B" w:rsidR="00B05C25" w:rsidRDefault="00B05C25" w:rsidP="00ED4226">
      <w:pPr>
        <w:numPr>
          <w:ilvl w:val="1"/>
          <w:numId w:val="21"/>
        </w:numPr>
        <w:shd w:val="clear" w:color="auto" w:fill="FFFFFF"/>
        <w:tabs>
          <w:tab w:val="left" w:pos="567"/>
        </w:tabs>
        <w:suppressAutoHyphens/>
        <w:spacing w:after="0" w:line="360" w:lineRule="auto"/>
        <w:ind w:left="567" w:hanging="567"/>
        <w:contextualSpacing/>
        <w:jc w:val="both"/>
        <w:rPr>
          <w:rFonts w:ascii="Times New Roman" w:hAnsi="Times New Roman"/>
          <w:sz w:val="24"/>
          <w:szCs w:val="24"/>
        </w:rPr>
      </w:pPr>
      <w:r>
        <w:rPr>
          <w:rFonts w:ascii="Times New Roman" w:hAnsi="Times New Roman"/>
          <w:sz w:val="24"/>
          <w:szCs w:val="24"/>
        </w:rPr>
        <w:lastRenderedPageBreak/>
        <w:t xml:space="preserve">Zamawiający zaleca, aby nie wprowadzać jakichkolwiek zmian w plikach po podpisaniu ich podpisem kwalifikowanym. Może to skutkować naruszeniem integralności plików co równoważne będzie z koniecznością odrzucenia oferty. </w:t>
      </w:r>
    </w:p>
    <w:p w14:paraId="2EDEF543" w14:textId="4DCBEC7A" w:rsidR="00B05C25" w:rsidRPr="00982D6F" w:rsidRDefault="00B05C25" w:rsidP="00ED4226">
      <w:pPr>
        <w:numPr>
          <w:ilvl w:val="1"/>
          <w:numId w:val="21"/>
        </w:numPr>
        <w:shd w:val="clear" w:color="auto" w:fill="FFFFFF"/>
        <w:tabs>
          <w:tab w:val="left" w:pos="567"/>
        </w:tabs>
        <w:suppressAutoHyphens/>
        <w:spacing w:after="0" w:line="360" w:lineRule="auto"/>
        <w:ind w:left="567" w:hanging="567"/>
        <w:contextualSpacing/>
        <w:jc w:val="both"/>
        <w:rPr>
          <w:rFonts w:ascii="Times New Roman" w:hAnsi="Times New Roman"/>
          <w:b/>
          <w:sz w:val="24"/>
          <w:szCs w:val="24"/>
        </w:rPr>
      </w:pPr>
      <w:r w:rsidRPr="00982D6F">
        <w:rPr>
          <w:rFonts w:ascii="Times New Roman" w:hAnsi="Times New Roman"/>
          <w:b/>
          <w:sz w:val="24"/>
          <w:szCs w:val="24"/>
        </w:rPr>
        <w:t>Do oferty należy załączyć:</w:t>
      </w:r>
    </w:p>
    <w:p w14:paraId="233BF251" w14:textId="3A679F01" w:rsidR="00B05C25" w:rsidRPr="00982D6F" w:rsidRDefault="00B05C25" w:rsidP="00ED4226">
      <w:pPr>
        <w:pStyle w:val="Akapitzlist"/>
        <w:numPr>
          <w:ilvl w:val="4"/>
          <w:numId w:val="1"/>
        </w:numPr>
        <w:shd w:val="clear" w:color="auto" w:fill="FFFFFF"/>
        <w:tabs>
          <w:tab w:val="left" w:pos="567"/>
        </w:tabs>
        <w:suppressAutoHyphens/>
        <w:spacing w:after="0" w:line="360" w:lineRule="auto"/>
        <w:ind w:left="993"/>
        <w:jc w:val="both"/>
        <w:rPr>
          <w:rFonts w:ascii="Times New Roman" w:hAnsi="Times New Roman"/>
          <w:b/>
          <w:sz w:val="24"/>
          <w:szCs w:val="24"/>
        </w:rPr>
      </w:pPr>
      <w:r w:rsidRPr="00982D6F">
        <w:rPr>
          <w:rFonts w:ascii="Times New Roman" w:hAnsi="Times New Roman"/>
          <w:b/>
          <w:sz w:val="24"/>
          <w:szCs w:val="24"/>
        </w:rPr>
        <w:t>Formularz ofertowy zgodnie z załącznikiem nr 1 do SWZ wraz z oświadczeni</w:t>
      </w:r>
      <w:r w:rsidR="00DC0D8D" w:rsidRPr="00982D6F">
        <w:rPr>
          <w:rFonts w:ascii="Times New Roman" w:hAnsi="Times New Roman"/>
          <w:b/>
          <w:sz w:val="24"/>
          <w:szCs w:val="24"/>
        </w:rPr>
        <w:t>em</w:t>
      </w:r>
      <w:r w:rsidRPr="00982D6F">
        <w:rPr>
          <w:rFonts w:ascii="Times New Roman" w:hAnsi="Times New Roman"/>
          <w:b/>
          <w:sz w:val="24"/>
          <w:szCs w:val="24"/>
        </w:rPr>
        <w:t xml:space="preserve"> o spełnieniu warunków udziału w postępowaniu oraz braku podstaw do wykluczenia o treści zgodnej z załącznikiem nr 2 do SWZ.</w:t>
      </w:r>
    </w:p>
    <w:p w14:paraId="344BB69E" w14:textId="361C9215" w:rsidR="00DC0D8D" w:rsidRPr="00982D6F" w:rsidRDefault="00DC0D8D" w:rsidP="00ED4226">
      <w:pPr>
        <w:pStyle w:val="Akapitzlist"/>
        <w:numPr>
          <w:ilvl w:val="4"/>
          <w:numId w:val="1"/>
        </w:numPr>
        <w:shd w:val="clear" w:color="auto" w:fill="FFFFFF"/>
        <w:tabs>
          <w:tab w:val="left" w:pos="567"/>
        </w:tabs>
        <w:suppressAutoHyphens/>
        <w:spacing w:after="0" w:line="360" w:lineRule="auto"/>
        <w:ind w:left="993"/>
        <w:jc w:val="both"/>
        <w:rPr>
          <w:rFonts w:ascii="Times New Roman" w:hAnsi="Times New Roman"/>
          <w:b/>
          <w:sz w:val="24"/>
          <w:szCs w:val="24"/>
        </w:rPr>
      </w:pPr>
      <w:r w:rsidRPr="00982D6F">
        <w:rPr>
          <w:rFonts w:ascii="Times New Roman" w:hAnsi="Times New Roman"/>
          <w:b/>
          <w:sz w:val="24"/>
          <w:szCs w:val="24"/>
        </w:rPr>
        <w:t xml:space="preserve">Pełnomocnictwo do złożenia oferty, o ile prawo do podpisania oferty nie wynika z innych dokumentów złożonych wraz z ofertą. </w:t>
      </w:r>
    </w:p>
    <w:p w14:paraId="331E8D39" w14:textId="1259509F" w:rsidR="00DC0D8D" w:rsidRPr="00982D6F" w:rsidRDefault="00DC0D8D" w:rsidP="00ED4226">
      <w:pPr>
        <w:pStyle w:val="Akapitzlist"/>
        <w:numPr>
          <w:ilvl w:val="4"/>
          <w:numId w:val="1"/>
        </w:numPr>
        <w:shd w:val="clear" w:color="auto" w:fill="FFFFFF"/>
        <w:tabs>
          <w:tab w:val="left" w:pos="567"/>
        </w:tabs>
        <w:suppressAutoHyphens/>
        <w:spacing w:after="0" w:line="360" w:lineRule="auto"/>
        <w:ind w:left="993"/>
        <w:jc w:val="both"/>
        <w:rPr>
          <w:rFonts w:ascii="Times New Roman" w:hAnsi="Times New Roman"/>
          <w:b/>
          <w:sz w:val="24"/>
          <w:szCs w:val="24"/>
        </w:rPr>
      </w:pPr>
      <w:r w:rsidRPr="00982D6F">
        <w:rPr>
          <w:rFonts w:ascii="Times New Roman" w:hAnsi="Times New Roman"/>
          <w:b/>
          <w:sz w:val="24"/>
          <w:szCs w:val="24"/>
        </w:rPr>
        <w:t xml:space="preserve">Odpis lub informacja z KRS lub </w:t>
      </w:r>
      <w:proofErr w:type="spellStart"/>
      <w:r w:rsidRPr="00982D6F">
        <w:rPr>
          <w:rFonts w:ascii="Times New Roman" w:hAnsi="Times New Roman"/>
          <w:b/>
          <w:sz w:val="24"/>
          <w:szCs w:val="24"/>
        </w:rPr>
        <w:t>CEiDG</w:t>
      </w:r>
      <w:proofErr w:type="spellEnd"/>
      <w:r w:rsidRPr="00982D6F">
        <w:rPr>
          <w:rFonts w:ascii="Times New Roman" w:hAnsi="Times New Roman"/>
          <w:b/>
          <w:sz w:val="24"/>
          <w:szCs w:val="24"/>
        </w:rPr>
        <w:t>, jeżeli odrębne przepisy wymagają wpisu do rejestru lub ewidencji, w celu potwierdzenia, że osoba działająca w imieniu Wnioskodawcy jest uprawomocniona do jego reprezentowania. Wnioskodawca nie jest zobowiązany do złożenia dokumentów, o których mowa powyżej, jeżeli Zamawiający może je uzyskać za pomocą bezpłatnych i ogólnodostępnych baz danych, o ile Wykonawca wskazał dane umożliwiające dostęp do tych dokumentów.</w:t>
      </w:r>
    </w:p>
    <w:p w14:paraId="0776A09B" w14:textId="5C01BD3E" w:rsidR="00DC0D8D" w:rsidRPr="00982D6F" w:rsidRDefault="00DC0D8D" w:rsidP="00ED4226">
      <w:pPr>
        <w:pStyle w:val="Akapitzlist"/>
        <w:numPr>
          <w:ilvl w:val="4"/>
          <w:numId w:val="1"/>
        </w:numPr>
        <w:shd w:val="clear" w:color="auto" w:fill="FFFFFF"/>
        <w:tabs>
          <w:tab w:val="left" w:pos="567"/>
        </w:tabs>
        <w:suppressAutoHyphens/>
        <w:spacing w:after="0" w:line="360" w:lineRule="auto"/>
        <w:ind w:left="993"/>
        <w:jc w:val="both"/>
        <w:rPr>
          <w:rFonts w:ascii="Times New Roman" w:hAnsi="Times New Roman"/>
          <w:b/>
          <w:sz w:val="24"/>
          <w:szCs w:val="24"/>
        </w:rPr>
      </w:pPr>
      <w:r w:rsidRPr="00982D6F">
        <w:rPr>
          <w:rFonts w:ascii="Times New Roman" w:hAnsi="Times New Roman"/>
          <w:b/>
          <w:sz w:val="24"/>
          <w:szCs w:val="24"/>
        </w:rPr>
        <w:t>Zobowiązanie podmiotu udostępniającego zasobu oraz oświadczenia, o których mowa w Rozdziale IX pkt 2 o treści zgodnej z załącznikiem nr 3 do SWZ</w:t>
      </w:r>
      <w:r w:rsidR="00BD436C" w:rsidRPr="00982D6F">
        <w:rPr>
          <w:rFonts w:ascii="Times New Roman" w:hAnsi="Times New Roman"/>
          <w:b/>
          <w:sz w:val="24"/>
          <w:szCs w:val="24"/>
        </w:rPr>
        <w:t xml:space="preserve"> (jeżeli dotyczy).</w:t>
      </w:r>
    </w:p>
    <w:p w14:paraId="0F1E2F4E" w14:textId="0ACE6080" w:rsidR="00CC052A" w:rsidRPr="00BD436C" w:rsidRDefault="00BD436C" w:rsidP="00ED4226">
      <w:pPr>
        <w:pStyle w:val="Akapitzlist"/>
        <w:numPr>
          <w:ilvl w:val="4"/>
          <w:numId w:val="1"/>
        </w:numPr>
        <w:shd w:val="clear" w:color="auto" w:fill="FFFFFF"/>
        <w:tabs>
          <w:tab w:val="left" w:pos="567"/>
        </w:tabs>
        <w:suppressAutoHyphens/>
        <w:spacing w:after="0" w:line="360" w:lineRule="auto"/>
        <w:ind w:left="993"/>
        <w:jc w:val="both"/>
        <w:rPr>
          <w:rFonts w:ascii="Times New Roman" w:hAnsi="Times New Roman"/>
          <w:sz w:val="24"/>
          <w:szCs w:val="24"/>
        </w:rPr>
      </w:pPr>
      <w:r w:rsidRPr="00982D6F">
        <w:rPr>
          <w:rFonts w:ascii="Times New Roman" w:hAnsi="Times New Roman"/>
          <w:b/>
          <w:sz w:val="24"/>
          <w:szCs w:val="24"/>
        </w:rPr>
        <w:t xml:space="preserve">Oświadczenie podmiotów wspólnie ubiegających się o udzielenie zamówienia, o którym mowa w Rozdziale X pkt. </w:t>
      </w:r>
      <w:r w:rsidR="00A277D9" w:rsidRPr="00982D6F">
        <w:rPr>
          <w:rFonts w:ascii="Times New Roman" w:hAnsi="Times New Roman"/>
          <w:b/>
          <w:sz w:val="24"/>
          <w:szCs w:val="24"/>
        </w:rPr>
        <w:t>4</w:t>
      </w:r>
      <w:r w:rsidRPr="00982D6F">
        <w:rPr>
          <w:rFonts w:ascii="Times New Roman" w:hAnsi="Times New Roman"/>
          <w:b/>
          <w:sz w:val="24"/>
          <w:szCs w:val="24"/>
        </w:rPr>
        <w:t xml:space="preserve"> o treści zgodnej z załącznikiem nr 4 do SWZ (jeżeli dotyczy).</w:t>
      </w:r>
    </w:p>
    <w:p w14:paraId="7449F7A5" w14:textId="77777777" w:rsidR="00306933" w:rsidRPr="009A4BE6" w:rsidRDefault="00306933" w:rsidP="00ED4226">
      <w:pPr>
        <w:numPr>
          <w:ilvl w:val="0"/>
          <w:numId w:val="1"/>
        </w:numPr>
        <w:shd w:val="clear" w:color="auto" w:fill="D9D9D9" w:themeFill="background1" w:themeFillShade="D9"/>
        <w:suppressAutoHyphens/>
        <w:autoSpaceDE w:val="0"/>
        <w:autoSpaceDN w:val="0"/>
        <w:adjustRightInd w:val="0"/>
        <w:spacing w:before="120" w:after="0" w:line="360" w:lineRule="auto"/>
        <w:jc w:val="both"/>
        <w:rPr>
          <w:rFonts w:ascii="Times New Roman" w:eastAsia="Times New Roman" w:hAnsi="Times New Roman"/>
          <w:b/>
          <w:bCs/>
          <w:sz w:val="24"/>
          <w:szCs w:val="24"/>
          <w:lang w:eastAsia="pl-PL"/>
        </w:rPr>
      </w:pPr>
      <w:r>
        <w:rPr>
          <w:rFonts w:ascii="Times New Roman" w:eastAsia="Times New Roman" w:hAnsi="Times New Roman"/>
          <w:b/>
          <w:bCs/>
          <w:sz w:val="24"/>
          <w:szCs w:val="24"/>
          <w:lang w:eastAsia="pl-PL"/>
        </w:rPr>
        <w:t>T</w:t>
      </w:r>
      <w:r w:rsidRPr="00A162E2">
        <w:rPr>
          <w:rFonts w:ascii="Times New Roman" w:eastAsia="Times New Roman" w:hAnsi="Times New Roman"/>
          <w:b/>
          <w:bCs/>
          <w:sz w:val="24"/>
          <w:szCs w:val="24"/>
          <w:lang w:eastAsia="pl-PL"/>
        </w:rPr>
        <w:t>ermin składania i otwarcia ofert:</w:t>
      </w:r>
    </w:p>
    <w:p w14:paraId="11833EEA" w14:textId="38407B73" w:rsidR="00250B0E" w:rsidRDefault="009C34FD" w:rsidP="00ED4226">
      <w:pPr>
        <w:numPr>
          <w:ilvl w:val="1"/>
          <w:numId w:val="20"/>
        </w:numPr>
        <w:shd w:val="clear" w:color="auto" w:fill="FFFFFF"/>
        <w:tabs>
          <w:tab w:val="left" w:pos="567"/>
        </w:tabs>
        <w:suppressAutoHyphens/>
        <w:spacing w:after="0" w:line="360" w:lineRule="auto"/>
        <w:ind w:left="567" w:hanging="567"/>
        <w:contextualSpacing/>
        <w:jc w:val="both"/>
        <w:rPr>
          <w:rFonts w:ascii="Times New Roman" w:hAnsi="Times New Roman"/>
          <w:sz w:val="24"/>
          <w:szCs w:val="24"/>
        </w:rPr>
      </w:pPr>
      <w:r>
        <w:rPr>
          <w:rFonts w:ascii="Times New Roman" w:hAnsi="Times New Roman"/>
          <w:sz w:val="24"/>
          <w:szCs w:val="24"/>
        </w:rPr>
        <w:t>Ofertę wraz z wymaganymi dokumentami</w:t>
      </w:r>
      <w:r w:rsidR="00306933" w:rsidRPr="0036190A">
        <w:rPr>
          <w:rFonts w:ascii="Times New Roman" w:hAnsi="Times New Roman"/>
          <w:sz w:val="24"/>
          <w:szCs w:val="24"/>
        </w:rPr>
        <w:t xml:space="preserve"> należy </w:t>
      </w:r>
      <w:r>
        <w:rPr>
          <w:rFonts w:ascii="Times New Roman" w:hAnsi="Times New Roman"/>
          <w:sz w:val="24"/>
          <w:szCs w:val="24"/>
        </w:rPr>
        <w:t xml:space="preserve">umieścić na </w:t>
      </w:r>
      <w:r w:rsidRPr="009C34FD">
        <w:rPr>
          <w:rFonts w:ascii="Times New Roman" w:hAnsi="Times New Roman"/>
          <w:color w:val="0000FF"/>
          <w:sz w:val="24"/>
          <w:szCs w:val="24"/>
          <w:u w:val="single"/>
        </w:rPr>
        <w:t>platformazakupowa.pl</w:t>
      </w:r>
      <w:r>
        <w:rPr>
          <w:rFonts w:ascii="Times New Roman" w:hAnsi="Times New Roman"/>
          <w:sz w:val="24"/>
          <w:szCs w:val="24"/>
        </w:rPr>
        <w:t xml:space="preserve"> pod adresem </w:t>
      </w:r>
      <w:hyperlink r:id="rId21" w:history="1">
        <w:r w:rsidRPr="00AB0699">
          <w:rPr>
            <w:rStyle w:val="Hipercze"/>
            <w:rFonts w:ascii="Times New Roman" w:eastAsia="Times New Roman" w:hAnsi="Times New Roman"/>
            <w:sz w:val="24"/>
            <w:szCs w:val="24"/>
            <w:lang w:eastAsia="pl-PL"/>
          </w:rPr>
          <w:t>https://platformazakupowa.pl/pn/pzdluban</w:t>
        </w:r>
      </w:hyperlink>
      <w:r>
        <w:rPr>
          <w:rFonts w:ascii="Times New Roman" w:hAnsi="Times New Roman"/>
          <w:sz w:val="24"/>
          <w:szCs w:val="24"/>
        </w:rPr>
        <w:t xml:space="preserve"> w myśl Ustawy </w:t>
      </w:r>
      <w:proofErr w:type="spellStart"/>
      <w:r>
        <w:rPr>
          <w:rFonts w:ascii="Times New Roman" w:hAnsi="Times New Roman"/>
          <w:sz w:val="24"/>
          <w:szCs w:val="24"/>
        </w:rPr>
        <w:t>Pzp</w:t>
      </w:r>
      <w:proofErr w:type="spellEnd"/>
      <w:r>
        <w:rPr>
          <w:rFonts w:ascii="Times New Roman" w:hAnsi="Times New Roman"/>
          <w:sz w:val="24"/>
          <w:szCs w:val="24"/>
        </w:rPr>
        <w:t xml:space="preserve"> na stronie prowadzonego postepowania </w:t>
      </w:r>
      <w:r w:rsidR="00250B0E">
        <w:rPr>
          <w:rFonts w:ascii="Times New Roman" w:hAnsi="Times New Roman"/>
          <w:sz w:val="24"/>
          <w:szCs w:val="24"/>
        </w:rPr>
        <w:t xml:space="preserve">do dnia: </w:t>
      </w:r>
      <w:r w:rsidR="006D306C" w:rsidRPr="006D306C">
        <w:rPr>
          <w:rFonts w:ascii="Times New Roman" w:hAnsi="Times New Roman"/>
          <w:b/>
          <w:bCs/>
          <w:sz w:val="24"/>
          <w:szCs w:val="24"/>
        </w:rPr>
        <w:t>8.11</w:t>
      </w:r>
      <w:r w:rsidR="00ED4226" w:rsidRPr="006D306C">
        <w:rPr>
          <w:rFonts w:ascii="Times New Roman" w:hAnsi="Times New Roman"/>
          <w:b/>
          <w:bCs/>
          <w:sz w:val="24"/>
          <w:szCs w:val="24"/>
        </w:rPr>
        <w:t>.</w:t>
      </w:r>
      <w:r w:rsidR="00B60DA2" w:rsidRPr="00B60DA2">
        <w:rPr>
          <w:rFonts w:ascii="Times New Roman" w:hAnsi="Times New Roman"/>
          <w:b/>
          <w:sz w:val="24"/>
          <w:szCs w:val="24"/>
        </w:rPr>
        <w:t>202</w:t>
      </w:r>
      <w:r w:rsidR="00ED4226">
        <w:rPr>
          <w:rFonts w:ascii="Times New Roman" w:hAnsi="Times New Roman"/>
          <w:b/>
          <w:sz w:val="24"/>
          <w:szCs w:val="24"/>
        </w:rPr>
        <w:t>4</w:t>
      </w:r>
      <w:r w:rsidR="00CC052A" w:rsidRPr="00B60DA2">
        <w:rPr>
          <w:rFonts w:ascii="Times New Roman" w:hAnsi="Times New Roman"/>
          <w:b/>
          <w:sz w:val="24"/>
          <w:szCs w:val="24"/>
        </w:rPr>
        <w:t>r</w:t>
      </w:r>
      <w:r w:rsidR="00CC052A">
        <w:rPr>
          <w:rFonts w:ascii="Times New Roman" w:hAnsi="Times New Roman"/>
          <w:sz w:val="24"/>
          <w:szCs w:val="24"/>
        </w:rPr>
        <w:t xml:space="preserve">. </w:t>
      </w:r>
      <w:r w:rsidR="00250B0E">
        <w:rPr>
          <w:rFonts w:ascii="Times New Roman" w:hAnsi="Times New Roman"/>
          <w:sz w:val="24"/>
          <w:szCs w:val="24"/>
        </w:rPr>
        <w:t xml:space="preserve">, do godz. </w:t>
      </w:r>
      <w:r w:rsidR="009238F6" w:rsidRPr="009238F6">
        <w:rPr>
          <w:rFonts w:ascii="Times New Roman" w:hAnsi="Times New Roman"/>
          <w:b/>
          <w:sz w:val="24"/>
          <w:szCs w:val="24"/>
        </w:rPr>
        <w:t>8</w:t>
      </w:r>
      <w:r w:rsidR="00A9721C" w:rsidRPr="009238F6">
        <w:rPr>
          <w:rFonts w:ascii="Times New Roman" w:hAnsi="Times New Roman"/>
          <w:b/>
          <w:sz w:val="24"/>
          <w:szCs w:val="24"/>
        </w:rPr>
        <w:t>:</w:t>
      </w:r>
      <w:r w:rsidR="00250B0E" w:rsidRPr="00B60DA2">
        <w:rPr>
          <w:rFonts w:ascii="Times New Roman" w:hAnsi="Times New Roman"/>
          <w:b/>
          <w:sz w:val="24"/>
          <w:szCs w:val="24"/>
        </w:rPr>
        <w:t>00</w:t>
      </w:r>
      <w:r w:rsidR="00250B0E" w:rsidRPr="00CC052A">
        <w:rPr>
          <w:rFonts w:ascii="Times New Roman" w:hAnsi="Times New Roman"/>
          <w:b/>
          <w:sz w:val="24"/>
          <w:szCs w:val="24"/>
        </w:rPr>
        <w:t>.</w:t>
      </w:r>
      <w:r w:rsidR="00250B0E">
        <w:rPr>
          <w:rFonts w:ascii="Times New Roman" w:hAnsi="Times New Roman"/>
          <w:sz w:val="24"/>
          <w:szCs w:val="24"/>
        </w:rPr>
        <w:t xml:space="preserve"> </w:t>
      </w:r>
    </w:p>
    <w:p w14:paraId="32AEDEF4" w14:textId="5D2581F4" w:rsidR="00A9721C" w:rsidRDefault="00A9721C" w:rsidP="00ED4226">
      <w:pPr>
        <w:numPr>
          <w:ilvl w:val="1"/>
          <w:numId w:val="20"/>
        </w:numPr>
        <w:shd w:val="clear" w:color="auto" w:fill="FFFFFF"/>
        <w:tabs>
          <w:tab w:val="left" w:pos="567"/>
        </w:tabs>
        <w:suppressAutoHyphens/>
        <w:spacing w:after="0" w:line="360" w:lineRule="auto"/>
        <w:ind w:left="567" w:hanging="567"/>
        <w:contextualSpacing/>
        <w:jc w:val="both"/>
        <w:rPr>
          <w:rFonts w:ascii="Times New Roman" w:hAnsi="Times New Roman"/>
          <w:sz w:val="24"/>
          <w:szCs w:val="24"/>
        </w:rPr>
      </w:pPr>
      <w:r>
        <w:rPr>
          <w:rFonts w:ascii="Times New Roman" w:hAnsi="Times New Roman"/>
          <w:sz w:val="24"/>
          <w:szCs w:val="24"/>
        </w:rPr>
        <w:t>Do oferty należy dołączyć wszystkie wymagane w SWZ dokumenty.</w:t>
      </w:r>
    </w:p>
    <w:p w14:paraId="0A2C3623" w14:textId="15DC7C77" w:rsidR="00A9721C" w:rsidRDefault="00A9721C" w:rsidP="00ED4226">
      <w:pPr>
        <w:numPr>
          <w:ilvl w:val="1"/>
          <w:numId w:val="20"/>
        </w:numPr>
        <w:shd w:val="clear" w:color="auto" w:fill="FFFFFF"/>
        <w:tabs>
          <w:tab w:val="left" w:pos="567"/>
        </w:tabs>
        <w:suppressAutoHyphens/>
        <w:spacing w:after="0" w:line="360" w:lineRule="auto"/>
        <w:ind w:left="567" w:hanging="567"/>
        <w:contextualSpacing/>
        <w:jc w:val="both"/>
        <w:rPr>
          <w:rFonts w:ascii="Times New Roman" w:hAnsi="Times New Roman"/>
          <w:sz w:val="24"/>
          <w:szCs w:val="24"/>
        </w:rPr>
      </w:pPr>
      <w:r>
        <w:rPr>
          <w:rFonts w:ascii="Times New Roman" w:hAnsi="Times New Roman"/>
          <w:sz w:val="24"/>
          <w:szCs w:val="24"/>
        </w:rPr>
        <w:t>Po wypełnieniu Formularza składania oferty luba wniosku i dołączeniu wszystkich wymaganych załączników należy kliknąć „Przejdź do podsumowania”</w:t>
      </w:r>
    </w:p>
    <w:p w14:paraId="469F9515" w14:textId="0C68AF31" w:rsidR="00A9721C" w:rsidRDefault="00A9721C" w:rsidP="00ED4226">
      <w:pPr>
        <w:numPr>
          <w:ilvl w:val="1"/>
          <w:numId w:val="20"/>
        </w:numPr>
        <w:shd w:val="clear" w:color="auto" w:fill="FFFFFF"/>
        <w:tabs>
          <w:tab w:val="left" w:pos="567"/>
        </w:tabs>
        <w:suppressAutoHyphens/>
        <w:spacing w:after="0" w:line="360" w:lineRule="auto"/>
        <w:ind w:left="567" w:hanging="567"/>
        <w:contextualSpacing/>
        <w:jc w:val="both"/>
        <w:rPr>
          <w:rFonts w:ascii="Times New Roman" w:hAnsi="Times New Roman"/>
          <w:sz w:val="24"/>
          <w:szCs w:val="24"/>
        </w:rPr>
      </w:pPr>
      <w:r>
        <w:rPr>
          <w:rFonts w:ascii="Times New Roman" w:hAnsi="Times New Roman"/>
          <w:sz w:val="24"/>
          <w:szCs w:val="24"/>
        </w:rPr>
        <w:t xml:space="preserve">Oferta składana elektronicznie musi zostać podpisana elektronicznie podpisem kwalifikowanym, podpisem zaufanym lub podpisem osobistym. W procesie składania oferty za pośrednictwem </w:t>
      </w:r>
      <w:r w:rsidRPr="00D90FED">
        <w:rPr>
          <w:rFonts w:ascii="Times New Roman" w:hAnsi="Times New Roman"/>
          <w:color w:val="0000FF"/>
          <w:sz w:val="24"/>
          <w:szCs w:val="24"/>
          <w:u w:val="single"/>
        </w:rPr>
        <w:t>platformazakupowa.pl</w:t>
      </w:r>
      <w:r w:rsidRPr="00D90FED">
        <w:rPr>
          <w:rFonts w:ascii="Times New Roman" w:hAnsi="Times New Roman"/>
          <w:color w:val="0000FF"/>
          <w:sz w:val="24"/>
          <w:szCs w:val="24"/>
        </w:rPr>
        <w:t xml:space="preserve"> </w:t>
      </w:r>
      <w:r>
        <w:rPr>
          <w:rFonts w:ascii="Times New Roman" w:hAnsi="Times New Roman"/>
          <w:sz w:val="24"/>
          <w:szCs w:val="24"/>
        </w:rPr>
        <w:t xml:space="preserve">Wykonawca powinien złożyć podpis bezpośrednio na dokumentach przesłanych za pośrednictwem </w:t>
      </w:r>
      <w:r w:rsidRPr="00D90FED">
        <w:rPr>
          <w:rFonts w:ascii="Times New Roman" w:hAnsi="Times New Roman"/>
          <w:color w:val="0000FF"/>
          <w:sz w:val="24"/>
          <w:szCs w:val="24"/>
          <w:u w:val="single"/>
        </w:rPr>
        <w:t>platformazakupowa.pl</w:t>
      </w:r>
      <w:r w:rsidRPr="00D90FED">
        <w:rPr>
          <w:rFonts w:ascii="Times New Roman" w:hAnsi="Times New Roman"/>
          <w:color w:val="0000FF"/>
          <w:sz w:val="24"/>
          <w:szCs w:val="24"/>
        </w:rPr>
        <w:t xml:space="preserve"> </w:t>
      </w:r>
      <w:r>
        <w:rPr>
          <w:rFonts w:ascii="Times New Roman" w:hAnsi="Times New Roman"/>
          <w:sz w:val="24"/>
          <w:szCs w:val="24"/>
        </w:rPr>
        <w:t xml:space="preserve">. Zalecamy stosowanie podpisu na każdym załączonym pliku osobno, w szczególności wskazanych  w art. 63 ust. 1 </w:t>
      </w:r>
      <w:r>
        <w:rPr>
          <w:rFonts w:ascii="Times New Roman" w:hAnsi="Times New Roman"/>
          <w:sz w:val="24"/>
          <w:szCs w:val="24"/>
        </w:rPr>
        <w:lastRenderedPageBreak/>
        <w:t xml:space="preserve">oraz ust. 2 </w:t>
      </w:r>
      <w:proofErr w:type="spellStart"/>
      <w:r>
        <w:rPr>
          <w:rFonts w:ascii="Times New Roman" w:hAnsi="Times New Roman"/>
          <w:sz w:val="24"/>
          <w:szCs w:val="24"/>
        </w:rPr>
        <w:t>Pzp</w:t>
      </w:r>
      <w:proofErr w:type="spellEnd"/>
      <w:r>
        <w:rPr>
          <w:rFonts w:ascii="Times New Roman" w:hAnsi="Times New Roman"/>
          <w:sz w:val="24"/>
          <w:szCs w:val="24"/>
        </w:rPr>
        <w:t>, gdzie zaznaczono iż oferty, wnioski o dopuszczenie do udziału w postepowaniu oraz oświadczenie, o którym mowa w art.</w:t>
      </w:r>
      <w:r w:rsidR="00D90FED">
        <w:rPr>
          <w:rFonts w:ascii="Times New Roman" w:hAnsi="Times New Roman"/>
          <w:sz w:val="24"/>
          <w:szCs w:val="24"/>
        </w:rPr>
        <w:t xml:space="preserve"> 125 ust. 1 sporzą</w:t>
      </w:r>
      <w:r>
        <w:rPr>
          <w:rFonts w:ascii="Times New Roman" w:hAnsi="Times New Roman"/>
          <w:sz w:val="24"/>
          <w:szCs w:val="24"/>
        </w:rPr>
        <w:t xml:space="preserve">dza się pod rygorem nieważności, w postaci lub formie elektronicznej i opatruje </w:t>
      </w:r>
      <w:r w:rsidR="00D90FED">
        <w:rPr>
          <w:rFonts w:ascii="Times New Roman" w:hAnsi="Times New Roman"/>
          <w:sz w:val="24"/>
          <w:szCs w:val="24"/>
        </w:rPr>
        <w:t>się odpowiednio w odniesieniu do wartości postępowania kwalifikowanym podpisem elektronicznym, podpisem zaufanym lub podpisem osobistym.</w:t>
      </w:r>
    </w:p>
    <w:p w14:paraId="1EDED3BD" w14:textId="37622817" w:rsidR="00D90FED" w:rsidRDefault="00D90FED" w:rsidP="00ED4226">
      <w:pPr>
        <w:numPr>
          <w:ilvl w:val="1"/>
          <w:numId w:val="20"/>
        </w:numPr>
        <w:shd w:val="clear" w:color="auto" w:fill="FFFFFF"/>
        <w:tabs>
          <w:tab w:val="left" w:pos="567"/>
        </w:tabs>
        <w:suppressAutoHyphens/>
        <w:spacing w:after="0" w:line="360" w:lineRule="auto"/>
        <w:ind w:left="567" w:hanging="567"/>
        <w:contextualSpacing/>
        <w:jc w:val="both"/>
        <w:rPr>
          <w:rFonts w:ascii="Times New Roman" w:hAnsi="Times New Roman"/>
          <w:sz w:val="24"/>
          <w:szCs w:val="24"/>
        </w:rPr>
      </w:pPr>
      <w:r>
        <w:rPr>
          <w:rFonts w:ascii="Times New Roman" w:hAnsi="Times New Roman"/>
          <w:sz w:val="24"/>
          <w:szCs w:val="24"/>
        </w:rPr>
        <w:t>Za datę złożenia oferty przyjmuje się datę jej przekazania w systemie (platformie) w drugim kroku składania oferty poprzez kliknięcie przycisku „Złóż ofertę” i wyświetlenie się komunikatu, że oferta została zaszyfrowana i złożona.</w:t>
      </w:r>
    </w:p>
    <w:p w14:paraId="4D9CAAF0" w14:textId="77777777" w:rsidR="00D90FED" w:rsidRPr="00D90FED" w:rsidRDefault="00D90FED" w:rsidP="00ED4226">
      <w:pPr>
        <w:numPr>
          <w:ilvl w:val="1"/>
          <w:numId w:val="20"/>
        </w:numPr>
        <w:shd w:val="clear" w:color="auto" w:fill="FFFFFF"/>
        <w:tabs>
          <w:tab w:val="left" w:pos="567"/>
        </w:tabs>
        <w:suppressAutoHyphens/>
        <w:spacing w:after="0" w:line="360" w:lineRule="auto"/>
        <w:ind w:left="567" w:hanging="567"/>
        <w:contextualSpacing/>
        <w:jc w:val="both"/>
        <w:rPr>
          <w:rFonts w:ascii="Times New Roman" w:hAnsi="Times New Roman"/>
          <w:sz w:val="24"/>
          <w:szCs w:val="24"/>
        </w:rPr>
      </w:pPr>
      <w:r>
        <w:rPr>
          <w:rFonts w:ascii="Times New Roman" w:hAnsi="Times New Roman"/>
          <w:sz w:val="24"/>
          <w:szCs w:val="24"/>
        </w:rPr>
        <w:t xml:space="preserve">Szczegółowa instrukcja dla Wykonawców dotycząca złożenia, zmiany i wycofania oferty znajduje się na stronie internetowej pod adresem </w:t>
      </w:r>
      <w:hyperlink r:id="rId22" w:history="1">
        <w:r w:rsidRPr="00D90FED">
          <w:rPr>
            <w:rStyle w:val="Hipercze"/>
            <w:rFonts w:ascii="Times New Roman" w:hAnsi="Times New Roman"/>
            <w:sz w:val="24"/>
            <w:szCs w:val="24"/>
          </w:rPr>
          <w:t>https://platformazakupowa.pl/strona/45-instrukcje</w:t>
        </w:r>
      </w:hyperlink>
    </w:p>
    <w:p w14:paraId="583272E8" w14:textId="51CC7AA9" w:rsidR="00306933" w:rsidRPr="00314348" w:rsidRDefault="00306933" w:rsidP="00ED4226">
      <w:pPr>
        <w:numPr>
          <w:ilvl w:val="1"/>
          <w:numId w:val="20"/>
        </w:numPr>
        <w:shd w:val="clear" w:color="auto" w:fill="FFFFFF"/>
        <w:tabs>
          <w:tab w:val="left" w:pos="567"/>
        </w:tabs>
        <w:suppressAutoHyphens/>
        <w:spacing w:after="0" w:line="360" w:lineRule="auto"/>
        <w:ind w:left="567" w:hanging="567"/>
        <w:contextualSpacing/>
        <w:jc w:val="both"/>
        <w:rPr>
          <w:rFonts w:ascii="Times New Roman" w:hAnsi="Times New Roman"/>
          <w:b/>
          <w:sz w:val="24"/>
          <w:szCs w:val="24"/>
        </w:rPr>
      </w:pPr>
      <w:r w:rsidRPr="00314348">
        <w:rPr>
          <w:rFonts w:ascii="Times New Roman" w:hAnsi="Times New Roman"/>
          <w:b/>
          <w:sz w:val="24"/>
          <w:szCs w:val="24"/>
        </w:rPr>
        <w:t>Otwarcie ofert nastąpi w dniu:</w:t>
      </w:r>
      <w:r w:rsidR="00D07E18" w:rsidRPr="00314348">
        <w:rPr>
          <w:rFonts w:ascii="Times New Roman" w:hAnsi="Times New Roman"/>
          <w:b/>
          <w:sz w:val="24"/>
          <w:szCs w:val="24"/>
        </w:rPr>
        <w:t xml:space="preserve"> </w:t>
      </w:r>
      <w:r w:rsidR="006D306C">
        <w:rPr>
          <w:rFonts w:ascii="Times New Roman" w:hAnsi="Times New Roman"/>
          <w:b/>
          <w:sz w:val="24"/>
          <w:szCs w:val="24"/>
        </w:rPr>
        <w:t>8.11</w:t>
      </w:r>
      <w:r w:rsidR="00ED4226">
        <w:rPr>
          <w:rFonts w:ascii="Times New Roman" w:hAnsi="Times New Roman"/>
          <w:b/>
          <w:sz w:val="24"/>
          <w:szCs w:val="24"/>
        </w:rPr>
        <w:t>.</w:t>
      </w:r>
      <w:r w:rsidR="00B60DA2">
        <w:rPr>
          <w:rFonts w:ascii="Times New Roman" w:hAnsi="Times New Roman"/>
          <w:b/>
          <w:sz w:val="24"/>
          <w:szCs w:val="24"/>
        </w:rPr>
        <w:t>202</w:t>
      </w:r>
      <w:r w:rsidR="00ED4226">
        <w:rPr>
          <w:rFonts w:ascii="Times New Roman" w:hAnsi="Times New Roman"/>
          <w:b/>
          <w:sz w:val="24"/>
          <w:szCs w:val="24"/>
        </w:rPr>
        <w:t>4</w:t>
      </w:r>
      <w:r w:rsidR="00B60DA2">
        <w:rPr>
          <w:rFonts w:ascii="Times New Roman" w:hAnsi="Times New Roman"/>
          <w:b/>
          <w:sz w:val="24"/>
          <w:szCs w:val="24"/>
        </w:rPr>
        <w:t>r.</w:t>
      </w:r>
      <w:r w:rsidRPr="00314348">
        <w:rPr>
          <w:rFonts w:ascii="Times New Roman" w:hAnsi="Times New Roman"/>
          <w:b/>
          <w:sz w:val="24"/>
          <w:szCs w:val="24"/>
        </w:rPr>
        <w:t xml:space="preserve">, o godzinie </w:t>
      </w:r>
      <w:r w:rsidR="009238F6">
        <w:rPr>
          <w:rFonts w:ascii="Times New Roman" w:hAnsi="Times New Roman"/>
          <w:b/>
          <w:sz w:val="24"/>
          <w:szCs w:val="24"/>
        </w:rPr>
        <w:t>8</w:t>
      </w:r>
      <w:r w:rsidR="00B60DA2">
        <w:rPr>
          <w:rFonts w:ascii="Times New Roman" w:hAnsi="Times New Roman"/>
          <w:b/>
          <w:sz w:val="24"/>
          <w:szCs w:val="24"/>
        </w:rPr>
        <w:t>:</w:t>
      </w:r>
      <w:r w:rsidR="00314348" w:rsidRPr="00314348">
        <w:rPr>
          <w:rFonts w:ascii="Times New Roman" w:hAnsi="Times New Roman"/>
          <w:b/>
          <w:sz w:val="24"/>
          <w:szCs w:val="24"/>
        </w:rPr>
        <w:t>3</w:t>
      </w:r>
      <w:r w:rsidRPr="00314348">
        <w:rPr>
          <w:rFonts w:ascii="Times New Roman" w:hAnsi="Times New Roman"/>
          <w:b/>
          <w:sz w:val="24"/>
          <w:szCs w:val="24"/>
        </w:rPr>
        <w:t>0.</w:t>
      </w:r>
    </w:p>
    <w:p w14:paraId="002053D7" w14:textId="516B6681" w:rsidR="00314348" w:rsidRDefault="00314348" w:rsidP="00ED4226">
      <w:pPr>
        <w:numPr>
          <w:ilvl w:val="1"/>
          <w:numId w:val="20"/>
        </w:numPr>
        <w:shd w:val="clear" w:color="auto" w:fill="FFFFFF"/>
        <w:tabs>
          <w:tab w:val="left" w:pos="567"/>
        </w:tabs>
        <w:suppressAutoHyphens/>
        <w:spacing w:after="0" w:line="360" w:lineRule="auto"/>
        <w:ind w:left="567" w:hanging="567"/>
        <w:contextualSpacing/>
        <w:jc w:val="both"/>
        <w:rPr>
          <w:rFonts w:ascii="Times New Roman" w:hAnsi="Times New Roman"/>
          <w:sz w:val="24"/>
          <w:szCs w:val="24"/>
        </w:rPr>
      </w:pPr>
      <w:r w:rsidRPr="00314348">
        <w:rPr>
          <w:rFonts w:ascii="Times New Roman" w:hAnsi="Times New Roman"/>
          <w:sz w:val="24"/>
          <w:szCs w:val="24"/>
        </w:rPr>
        <w:t xml:space="preserve">Otwarcie ofert następuje </w:t>
      </w:r>
      <w:r>
        <w:rPr>
          <w:rFonts w:ascii="Times New Roman" w:hAnsi="Times New Roman"/>
          <w:sz w:val="24"/>
          <w:szCs w:val="24"/>
        </w:rPr>
        <w:t xml:space="preserve">przy użyciu systemu teleinformacyjnego, w przypadku awarii tego systemu, która powoduje brak  możliwości otwarcia ofert w terminie określonym przez zamawiającego, otwarcie ofert następuje niezwłocznie po usunięciu awarii. </w:t>
      </w:r>
    </w:p>
    <w:p w14:paraId="3B7D4FCE" w14:textId="7471837E" w:rsidR="00314348" w:rsidRDefault="00314348" w:rsidP="00ED4226">
      <w:pPr>
        <w:numPr>
          <w:ilvl w:val="1"/>
          <w:numId w:val="20"/>
        </w:numPr>
        <w:shd w:val="clear" w:color="auto" w:fill="FFFFFF"/>
        <w:tabs>
          <w:tab w:val="left" w:pos="567"/>
        </w:tabs>
        <w:suppressAutoHyphens/>
        <w:spacing w:after="0" w:line="360" w:lineRule="auto"/>
        <w:ind w:left="567" w:hanging="567"/>
        <w:contextualSpacing/>
        <w:jc w:val="both"/>
        <w:rPr>
          <w:rFonts w:ascii="Times New Roman" w:hAnsi="Times New Roman"/>
          <w:sz w:val="24"/>
          <w:szCs w:val="24"/>
        </w:rPr>
      </w:pPr>
      <w:r>
        <w:rPr>
          <w:rFonts w:ascii="Times New Roman" w:hAnsi="Times New Roman"/>
          <w:sz w:val="24"/>
          <w:szCs w:val="24"/>
        </w:rPr>
        <w:t>Zamawiający poinformuje o zmianie terminu otwarcia ofert na stronie internetowej prowadzonego postępowania.</w:t>
      </w:r>
    </w:p>
    <w:p w14:paraId="066D4DAA" w14:textId="4903A193" w:rsidR="00306933" w:rsidRDefault="00306933" w:rsidP="00ED4226">
      <w:pPr>
        <w:numPr>
          <w:ilvl w:val="1"/>
          <w:numId w:val="20"/>
        </w:numPr>
        <w:shd w:val="clear" w:color="auto" w:fill="FFFFFF"/>
        <w:tabs>
          <w:tab w:val="left" w:pos="567"/>
        </w:tabs>
        <w:suppressAutoHyphens/>
        <w:spacing w:after="0" w:line="360" w:lineRule="auto"/>
        <w:ind w:left="567" w:hanging="567"/>
        <w:contextualSpacing/>
        <w:jc w:val="both"/>
        <w:rPr>
          <w:rFonts w:ascii="Times New Roman" w:hAnsi="Times New Roman"/>
          <w:sz w:val="24"/>
          <w:szCs w:val="24"/>
        </w:rPr>
      </w:pPr>
      <w:r w:rsidRPr="0036190A">
        <w:rPr>
          <w:rFonts w:ascii="Times New Roman" w:hAnsi="Times New Roman"/>
          <w:sz w:val="24"/>
          <w:szCs w:val="24"/>
        </w:rPr>
        <w:t>Zamawiający, najpóźniej przed otwarciem ofert, udostępnia na stronie internetowej prowadzonego</w:t>
      </w:r>
      <w:r>
        <w:rPr>
          <w:rFonts w:ascii="Times New Roman" w:hAnsi="Times New Roman"/>
          <w:sz w:val="24"/>
          <w:szCs w:val="24"/>
        </w:rPr>
        <w:t xml:space="preserve"> </w:t>
      </w:r>
      <w:r w:rsidRPr="0036190A">
        <w:rPr>
          <w:rFonts w:ascii="Times New Roman" w:hAnsi="Times New Roman"/>
          <w:sz w:val="24"/>
          <w:szCs w:val="24"/>
        </w:rPr>
        <w:t>post</w:t>
      </w:r>
      <w:r>
        <w:rPr>
          <w:rFonts w:ascii="Times New Roman" w:hAnsi="Times New Roman"/>
          <w:sz w:val="24"/>
          <w:szCs w:val="24"/>
        </w:rPr>
        <w:t>ę</w:t>
      </w:r>
      <w:r w:rsidRPr="0036190A">
        <w:rPr>
          <w:rFonts w:ascii="Times New Roman" w:hAnsi="Times New Roman"/>
          <w:sz w:val="24"/>
          <w:szCs w:val="24"/>
        </w:rPr>
        <w:t>powania informację o kwocie, jaką zamierza przeznaczyć́ na sfinansowanie zamówienia.</w:t>
      </w:r>
    </w:p>
    <w:p w14:paraId="7FBEDCC1" w14:textId="12BD598A" w:rsidR="00306933" w:rsidRPr="0036190A" w:rsidRDefault="00314348" w:rsidP="00ED4226">
      <w:pPr>
        <w:numPr>
          <w:ilvl w:val="1"/>
          <w:numId w:val="20"/>
        </w:numPr>
        <w:shd w:val="clear" w:color="auto" w:fill="FFFFFF"/>
        <w:tabs>
          <w:tab w:val="left" w:pos="567"/>
        </w:tabs>
        <w:suppressAutoHyphens/>
        <w:spacing w:after="0" w:line="360" w:lineRule="auto"/>
        <w:ind w:left="567" w:hanging="567"/>
        <w:contextualSpacing/>
        <w:jc w:val="both"/>
        <w:rPr>
          <w:rFonts w:ascii="Times New Roman" w:hAnsi="Times New Roman"/>
          <w:sz w:val="24"/>
          <w:szCs w:val="24"/>
        </w:rPr>
      </w:pPr>
      <w:r>
        <w:rPr>
          <w:rFonts w:ascii="Times New Roman" w:hAnsi="Times New Roman"/>
          <w:sz w:val="24"/>
          <w:szCs w:val="24"/>
        </w:rPr>
        <w:t>N</w:t>
      </w:r>
      <w:r w:rsidR="00306933" w:rsidRPr="0036190A">
        <w:rPr>
          <w:rFonts w:ascii="Times New Roman" w:hAnsi="Times New Roman"/>
          <w:sz w:val="24"/>
          <w:szCs w:val="24"/>
        </w:rPr>
        <w:t>iezwłocznie po otwarciu ofert,</w:t>
      </w:r>
      <w:r>
        <w:rPr>
          <w:rFonts w:ascii="Times New Roman" w:hAnsi="Times New Roman"/>
          <w:sz w:val="24"/>
          <w:szCs w:val="24"/>
        </w:rPr>
        <w:t xml:space="preserve"> Zamawiający </w:t>
      </w:r>
      <w:r w:rsidR="00306933" w:rsidRPr="0036190A">
        <w:rPr>
          <w:rFonts w:ascii="Times New Roman" w:hAnsi="Times New Roman"/>
          <w:sz w:val="24"/>
          <w:szCs w:val="24"/>
        </w:rPr>
        <w:t>udostępnia na stronie internetowej prowadzonego</w:t>
      </w:r>
      <w:r w:rsidR="00306933">
        <w:rPr>
          <w:rFonts w:ascii="Times New Roman" w:hAnsi="Times New Roman"/>
          <w:sz w:val="24"/>
          <w:szCs w:val="24"/>
        </w:rPr>
        <w:t xml:space="preserve"> </w:t>
      </w:r>
      <w:r w:rsidR="00306933" w:rsidRPr="0036190A">
        <w:rPr>
          <w:rFonts w:ascii="Times New Roman" w:hAnsi="Times New Roman"/>
          <w:sz w:val="24"/>
          <w:szCs w:val="24"/>
        </w:rPr>
        <w:t>post</w:t>
      </w:r>
      <w:r w:rsidR="00306933">
        <w:rPr>
          <w:rFonts w:ascii="Times New Roman" w:hAnsi="Times New Roman"/>
          <w:sz w:val="24"/>
          <w:szCs w:val="24"/>
        </w:rPr>
        <w:t>ę</w:t>
      </w:r>
      <w:r w:rsidR="00306933" w:rsidRPr="0036190A">
        <w:rPr>
          <w:rFonts w:ascii="Times New Roman" w:hAnsi="Times New Roman"/>
          <w:sz w:val="24"/>
          <w:szCs w:val="24"/>
        </w:rPr>
        <w:t>powania informacje o:</w:t>
      </w:r>
    </w:p>
    <w:p w14:paraId="5827DD42" w14:textId="77777777" w:rsidR="00306933" w:rsidRPr="0036190A" w:rsidRDefault="00306933" w:rsidP="00ED4226">
      <w:pPr>
        <w:pStyle w:val="Akapitzlist"/>
        <w:numPr>
          <w:ilvl w:val="0"/>
          <w:numId w:val="23"/>
        </w:numPr>
        <w:suppressAutoHyphens/>
        <w:autoSpaceDE w:val="0"/>
        <w:autoSpaceDN w:val="0"/>
        <w:adjustRightInd w:val="0"/>
        <w:spacing w:after="0" w:line="360" w:lineRule="auto"/>
        <w:ind w:left="567" w:hanging="283"/>
        <w:jc w:val="both"/>
        <w:rPr>
          <w:rFonts w:ascii="Times New Roman" w:hAnsi="Times New Roman"/>
          <w:sz w:val="24"/>
          <w:szCs w:val="24"/>
        </w:rPr>
      </w:pPr>
      <w:r w:rsidRPr="0036190A">
        <w:rPr>
          <w:rFonts w:ascii="Times New Roman" w:hAnsi="Times New Roman"/>
          <w:sz w:val="24"/>
          <w:szCs w:val="24"/>
        </w:rPr>
        <w:t>nazwach albo imionach i nazwiskach oraz siedzibach lub miejscach prowadzonej działalności</w:t>
      </w:r>
      <w:r>
        <w:rPr>
          <w:rFonts w:ascii="Times New Roman" w:hAnsi="Times New Roman"/>
          <w:sz w:val="24"/>
          <w:szCs w:val="24"/>
        </w:rPr>
        <w:t xml:space="preserve"> </w:t>
      </w:r>
      <w:r w:rsidRPr="0036190A">
        <w:rPr>
          <w:rFonts w:ascii="Times New Roman" w:hAnsi="Times New Roman"/>
          <w:sz w:val="24"/>
          <w:szCs w:val="24"/>
        </w:rPr>
        <w:t>gospodarczej albo miejscach zamieszkania wykonawców, których oferty zostały otwarte;</w:t>
      </w:r>
    </w:p>
    <w:p w14:paraId="5F6A5E20" w14:textId="7232F556" w:rsidR="00306933" w:rsidRDefault="00306933" w:rsidP="00ED4226">
      <w:pPr>
        <w:pStyle w:val="Akapitzlist"/>
        <w:numPr>
          <w:ilvl w:val="0"/>
          <w:numId w:val="23"/>
        </w:numPr>
        <w:suppressAutoHyphens/>
        <w:autoSpaceDE w:val="0"/>
        <w:autoSpaceDN w:val="0"/>
        <w:adjustRightInd w:val="0"/>
        <w:spacing w:after="0" w:line="360" w:lineRule="auto"/>
        <w:ind w:left="567" w:hanging="283"/>
        <w:jc w:val="both"/>
        <w:rPr>
          <w:rFonts w:ascii="Times New Roman" w:hAnsi="Times New Roman"/>
          <w:sz w:val="24"/>
          <w:szCs w:val="24"/>
        </w:rPr>
      </w:pPr>
      <w:r w:rsidRPr="0036190A">
        <w:rPr>
          <w:rFonts w:ascii="Times New Roman" w:hAnsi="Times New Roman"/>
          <w:sz w:val="24"/>
          <w:szCs w:val="24"/>
        </w:rPr>
        <w:t>cenach lub kosztach zawartych w ofertach.</w:t>
      </w:r>
    </w:p>
    <w:p w14:paraId="6548F38C" w14:textId="7607325C" w:rsidR="002F6E01" w:rsidRPr="00260143" w:rsidRDefault="002F6E01" w:rsidP="00ED4226">
      <w:pPr>
        <w:pStyle w:val="Akapitzlist"/>
        <w:suppressAutoHyphens/>
        <w:autoSpaceDE w:val="0"/>
        <w:autoSpaceDN w:val="0"/>
        <w:adjustRightInd w:val="0"/>
        <w:spacing w:after="0" w:line="360" w:lineRule="auto"/>
        <w:ind w:left="567"/>
        <w:jc w:val="both"/>
        <w:rPr>
          <w:rFonts w:ascii="Times New Roman" w:hAnsi="Times New Roman"/>
          <w:sz w:val="24"/>
          <w:szCs w:val="24"/>
        </w:rPr>
      </w:pPr>
      <w:r>
        <w:rPr>
          <w:rFonts w:ascii="Times New Roman" w:hAnsi="Times New Roman"/>
          <w:sz w:val="24"/>
          <w:szCs w:val="24"/>
        </w:rPr>
        <w:t xml:space="preserve">Informacja zostanie opublikowana na stronie postępowania na </w:t>
      </w:r>
      <w:r w:rsidRPr="002F6E01">
        <w:rPr>
          <w:rFonts w:ascii="Times New Roman" w:hAnsi="Times New Roman"/>
          <w:color w:val="0000FF"/>
          <w:sz w:val="24"/>
          <w:szCs w:val="24"/>
          <w:u w:val="single"/>
        </w:rPr>
        <w:t>platformazakupowa.pl</w:t>
      </w:r>
      <w:r w:rsidRPr="002F6E01">
        <w:rPr>
          <w:rFonts w:ascii="Times New Roman" w:hAnsi="Times New Roman"/>
          <w:color w:val="0000FF"/>
          <w:sz w:val="24"/>
          <w:szCs w:val="24"/>
        </w:rPr>
        <w:t xml:space="preserve"> </w:t>
      </w:r>
      <w:r>
        <w:rPr>
          <w:rFonts w:ascii="Times New Roman" w:hAnsi="Times New Roman"/>
          <w:sz w:val="24"/>
          <w:szCs w:val="24"/>
        </w:rPr>
        <w:t>w sekcji „Komunikaty”</w:t>
      </w:r>
    </w:p>
    <w:p w14:paraId="194DC542" w14:textId="77777777" w:rsidR="00306933" w:rsidRPr="00A162E2" w:rsidRDefault="00306933" w:rsidP="00ED4226">
      <w:pPr>
        <w:shd w:val="clear" w:color="auto" w:fill="FFFFFF"/>
        <w:tabs>
          <w:tab w:val="left" w:pos="567"/>
        </w:tabs>
        <w:suppressAutoHyphens/>
        <w:spacing w:after="0" w:line="360" w:lineRule="auto"/>
        <w:contextualSpacing/>
        <w:jc w:val="both"/>
        <w:rPr>
          <w:rFonts w:ascii="Times New Roman" w:hAnsi="Times New Roman"/>
          <w:sz w:val="24"/>
          <w:szCs w:val="24"/>
        </w:rPr>
      </w:pPr>
    </w:p>
    <w:p w14:paraId="57954021" w14:textId="77777777" w:rsidR="00306933" w:rsidRPr="00FE691B" w:rsidRDefault="00306933" w:rsidP="00ED4226">
      <w:pPr>
        <w:numPr>
          <w:ilvl w:val="0"/>
          <w:numId w:val="1"/>
        </w:numPr>
        <w:shd w:val="clear" w:color="auto" w:fill="D9D9D9" w:themeFill="background1" w:themeFillShade="D9"/>
        <w:suppressAutoHyphens/>
        <w:autoSpaceDE w:val="0"/>
        <w:autoSpaceDN w:val="0"/>
        <w:adjustRightInd w:val="0"/>
        <w:spacing w:before="120" w:after="0" w:line="360" w:lineRule="auto"/>
        <w:jc w:val="both"/>
        <w:rPr>
          <w:rFonts w:ascii="Times New Roman" w:eastAsia="Times New Roman" w:hAnsi="Times New Roman"/>
          <w:b/>
          <w:bCs/>
          <w:sz w:val="24"/>
          <w:szCs w:val="24"/>
          <w:lang w:eastAsia="pl-PL"/>
        </w:rPr>
      </w:pPr>
      <w:r w:rsidRPr="00A162E2">
        <w:rPr>
          <w:rFonts w:ascii="Times New Roman" w:eastAsia="Times New Roman" w:hAnsi="Times New Roman"/>
          <w:b/>
          <w:bCs/>
          <w:sz w:val="24"/>
          <w:szCs w:val="24"/>
          <w:lang w:eastAsia="pl-PL"/>
        </w:rPr>
        <w:t>Opis sposobu obliczenia ceny:</w:t>
      </w:r>
    </w:p>
    <w:p w14:paraId="13CA12F3" w14:textId="77777777" w:rsidR="00306933" w:rsidRPr="00B512E3" w:rsidRDefault="00306933" w:rsidP="00ED4226">
      <w:pPr>
        <w:suppressAutoHyphens/>
        <w:spacing w:after="0" w:line="360" w:lineRule="auto"/>
        <w:ind w:left="851" w:hanging="851"/>
        <w:jc w:val="both"/>
        <w:rPr>
          <w:rFonts w:ascii="Times New Roman" w:hAnsi="Times New Roman"/>
          <w:b/>
          <w:sz w:val="24"/>
          <w:szCs w:val="24"/>
        </w:rPr>
      </w:pPr>
    </w:p>
    <w:p w14:paraId="0235694B" w14:textId="77777777" w:rsidR="00E61056" w:rsidRDefault="00E61056" w:rsidP="00ED4226">
      <w:pPr>
        <w:pStyle w:val="Akapitzlist"/>
        <w:numPr>
          <w:ilvl w:val="1"/>
          <w:numId w:val="1"/>
        </w:numPr>
        <w:shd w:val="clear" w:color="auto" w:fill="FFFFFF"/>
        <w:tabs>
          <w:tab w:val="clear" w:pos="1647"/>
          <w:tab w:val="left" w:pos="851"/>
          <w:tab w:val="num" w:pos="993"/>
        </w:tabs>
        <w:suppressAutoHyphens/>
        <w:spacing w:after="0" w:line="360" w:lineRule="auto"/>
        <w:ind w:left="567"/>
        <w:jc w:val="both"/>
        <w:rPr>
          <w:rFonts w:ascii="Times New Roman" w:hAnsi="Times New Roman"/>
          <w:sz w:val="24"/>
          <w:szCs w:val="24"/>
        </w:rPr>
      </w:pPr>
      <w:r>
        <w:rPr>
          <w:rFonts w:ascii="Times New Roman" w:hAnsi="Times New Roman"/>
          <w:sz w:val="24"/>
          <w:szCs w:val="24"/>
        </w:rPr>
        <w:t>Wykonawca jest zobowiązany do wypełnienia „Formularza oferty”.</w:t>
      </w:r>
    </w:p>
    <w:p w14:paraId="758E3165" w14:textId="6DF9B0CC" w:rsidR="000B49AB" w:rsidRDefault="00E61056" w:rsidP="00ED4226">
      <w:pPr>
        <w:pStyle w:val="Akapitzlist"/>
        <w:numPr>
          <w:ilvl w:val="1"/>
          <w:numId w:val="1"/>
        </w:numPr>
        <w:shd w:val="clear" w:color="auto" w:fill="FFFFFF"/>
        <w:tabs>
          <w:tab w:val="clear" w:pos="1647"/>
          <w:tab w:val="left" w:pos="851"/>
          <w:tab w:val="num" w:pos="993"/>
        </w:tabs>
        <w:suppressAutoHyphens/>
        <w:spacing w:after="0" w:line="360" w:lineRule="auto"/>
        <w:ind w:left="567"/>
        <w:jc w:val="both"/>
        <w:rPr>
          <w:rFonts w:ascii="Times New Roman" w:hAnsi="Times New Roman"/>
          <w:sz w:val="24"/>
          <w:szCs w:val="24"/>
        </w:rPr>
      </w:pPr>
      <w:r>
        <w:rPr>
          <w:rFonts w:ascii="Times New Roman" w:hAnsi="Times New Roman"/>
          <w:sz w:val="24"/>
          <w:szCs w:val="24"/>
        </w:rPr>
        <w:t xml:space="preserve">Wykonawca wskaże cenę </w:t>
      </w:r>
      <w:r w:rsidR="007C6558">
        <w:rPr>
          <w:rFonts w:ascii="Times New Roman" w:hAnsi="Times New Roman"/>
          <w:sz w:val="24"/>
          <w:szCs w:val="24"/>
        </w:rPr>
        <w:t>brutto</w:t>
      </w:r>
      <w:r>
        <w:rPr>
          <w:rFonts w:ascii="Times New Roman" w:hAnsi="Times New Roman"/>
          <w:sz w:val="24"/>
          <w:szCs w:val="24"/>
        </w:rPr>
        <w:t xml:space="preserve"> za </w:t>
      </w:r>
      <w:r w:rsidR="000B49AB">
        <w:rPr>
          <w:rFonts w:ascii="Times New Roman" w:hAnsi="Times New Roman"/>
          <w:sz w:val="24"/>
          <w:szCs w:val="24"/>
        </w:rPr>
        <w:t xml:space="preserve">1 litr paliwa ( zarówno dla benzyny bezołowiowej 95 jak i oleju napędowego), 1 litr Ad Blue oraz 1 szt. butli gazu podaną w złotych, obowiązującą w </w:t>
      </w:r>
      <w:r w:rsidR="000B49AB">
        <w:rPr>
          <w:rFonts w:ascii="Times New Roman" w:hAnsi="Times New Roman"/>
          <w:sz w:val="24"/>
          <w:szCs w:val="24"/>
        </w:rPr>
        <w:lastRenderedPageBreak/>
        <w:t>dniu opublikowania ogłoszenia o zamówieniu w Biuletynie Zamówień Publicznych na stacji paliw Wykonawcy, położonej w miejscowości Lubań. Następnie cenę jednostkową</w:t>
      </w:r>
      <w:r w:rsidR="007C6558">
        <w:rPr>
          <w:rFonts w:ascii="Times New Roman" w:hAnsi="Times New Roman"/>
          <w:sz w:val="24"/>
          <w:szCs w:val="24"/>
        </w:rPr>
        <w:t xml:space="preserve"> pomniejszoną o udzielony upust</w:t>
      </w:r>
      <w:r w:rsidR="000B49AB">
        <w:rPr>
          <w:rFonts w:ascii="Times New Roman" w:hAnsi="Times New Roman"/>
          <w:sz w:val="24"/>
          <w:szCs w:val="24"/>
        </w:rPr>
        <w:t xml:space="preserve"> należy pomnożyć przez szacunkową ilość danego paliwa</w:t>
      </w:r>
      <w:r w:rsidR="005431BD">
        <w:rPr>
          <w:rFonts w:ascii="Times New Roman" w:hAnsi="Times New Roman"/>
          <w:sz w:val="24"/>
          <w:szCs w:val="24"/>
        </w:rPr>
        <w:t xml:space="preserve"> planowaną do zakupu w okresie realizacji zamówienia. </w:t>
      </w:r>
    </w:p>
    <w:p w14:paraId="3489D8EB" w14:textId="555079F0" w:rsidR="005431BD" w:rsidRDefault="005431BD" w:rsidP="00ED4226">
      <w:pPr>
        <w:pStyle w:val="Akapitzlist"/>
        <w:numPr>
          <w:ilvl w:val="1"/>
          <w:numId w:val="1"/>
        </w:numPr>
        <w:shd w:val="clear" w:color="auto" w:fill="FFFFFF"/>
        <w:tabs>
          <w:tab w:val="clear" w:pos="1647"/>
          <w:tab w:val="left" w:pos="851"/>
          <w:tab w:val="num" w:pos="993"/>
        </w:tabs>
        <w:suppressAutoHyphens/>
        <w:spacing w:after="0" w:line="360" w:lineRule="auto"/>
        <w:ind w:left="567"/>
        <w:jc w:val="both"/>
        <w:rPr>
          <w:rFonts w:ascii="Times New Roman" w:hAnsi="Times New Roman"/>
          <w:sz w:val="24"/>
          <w:szCs w:val="24"/>
        </w:rPr>
      </w:pPr>
      <w:r>
        <w:rPr>
          <w:rFonts w:ascii="Times New Roman" w:hAnsi="Times New Roman"/>
          <w:sz w:val="24"/>
          <w:szCs w:val="24"/>
        </w:rPr>
        <w:t>Wykonawca wskaże w formularzu ofertowym wysokość stałego procentowego upustu od ceny  jednostkowej, który będzie obowiązywał przez cały okres trwania umowy.</w:t>
      </w:r>
    </w:p>
    <w:p w14:paraId="1925AC52" w14:textId="5FF60677" w:rsidR="005431BD" w:rsidRDefault="005431BD" w:rsidP="00ED4226">
      <w:pPr>
        <w:pStyle w:val="Akapitzlist"/>
        <w:numPr>
          <w:ilvl w:val="1"/>
          <w:numId w:val="1"/>
        </w:numPr>
        <w:shd w:val="clear" w:color="auto" w:fill="FFFFFF"/>
        <w:tabs>
          <w:tab w:val="clear" w:pos="1647"/>
          <w:tab w:val="left" w:pos="851"/>
          <w:tab w:val="num" w:pos="993"/>
        </w:tabs>
        <w:suppressAutoHyphens/>
        <w:spacing w:after="0" w:line="360" w:lineRule="auto"/>
        <w:ind w:left="567"/>
        <w:jc w:val="both"/>
        <w:rPr>
          <w:rFonts w:ascii="Times New Roman" w:hAnsi="Times New Roman"/>
          <w:sz w:val="24"/>
          <w:szCs w:val="24"/>
        </w:rPr>
      </w:pPr>
      <w:r>
        <w:rPr>
          <w:rFonts w:ascii="Times New Roman" w:hAnsi="Times New Roman"/>
          <w:sz w:val="24"/>
          <w:szCs w:val="24"/>
        </w:rPr>
        <w:t>Cena wykonania przedmiotu zamówienia będzie wartością ryczałtową, obejmującą wszystkie koszty i składniki związane z warunkami stawianymi przez Zamawiającego oraz z realizacją przedmiotu Zamówienia opisanego w szczególności w Rozdziale III SWZ.</w:t>
      </w:r>
    </w:p>
    <w:p w14:paraId="29D4B37A" w14:textId="45B3003F" w:rsidR="005431BD" w:rsidRDefault="005431BD" w:rsidP="00ED4226">
      <w:pPr>
        <w:pStyle w:val="Akapitzlist"/>
        <w:numPr>
          <w:ilvl w:val="1"/>
          <w:numId w:val="1"/>
        </w:numPr>
        <w:shd w:val="clear" w:color="auto" w:fill="FFFFFF"/>
        <w:tabs>
          <w:tab w:val="clear" w:pos="1647"/>
          <w:tab w:val="left" w:pos="851"/>
          <w:tab w:val="num" w:pos="993"/>
        </w:tabs>
        <w:suppressAutoHyphens/>
        <w:spacing w:after="0" w:line="360" w:lineRule="auto"/>
        <w:ind w:left="567"/>
        <w:jc w:val="both"/>
        <w:rPr>
          <w:rFonts w:ascii="Times New Roman" w:hAnsi="Times New Roman"/>
          <w:sz w:val="24"/>
          <w:szCs w:val="24"/>
        </w:rPr>
      </w:pPr>
      <w:r>
        <w:rPr>
          <w:rFonts w:ascii="Times New Roman" w:hAnsi="Times New Roman"/>
          <w:sz w:val="24"/>
          <w:szCs w:val="24"/>
        </w:rPr>
        <w:t xml:space="preserve">Oferta musi zawierać łączną cenę brutto przedmiotu zamówienia w złotych polskich, zwaną dalej „łączną ceną brutto oferty” lub także „ceną”. W cenie uwzględnia się podatek od towarów i usług oraz podatek akcyzowy, jeżeli na podstawie odrębnych przepisów sprzedaż towarów i usług podlega obciążeniu podatkiem od towarów i usług lub </w:t>
      </w:r>
      <w:r w:rsidR="00430326">
        <w:rPr>
          <w:rFonts w:ascii="Times New Roman" w:hAnsi="Times New Roman"/>
          <w:sz w:val="24"/>
          <w:szCs w:val="24"/>
        </w:rPr>
        <w:t>podatkiem akcyzowym.</w:t>
      </w:r>
    </w:p>
    <w:p w14:paraId="100ADE7F" w14:textId="27BFDFCE" w:rsidR="00792B0A" w:rsidRDefault="00430326" w:rsidP="00ED4226">
      <w:pPr>
        <w:pStyle w:val="Akapitzlist"/>
        <w:numPr>
          <w:ilvl w:val="1"/>
          <w:numId w:val="1"/>
        </w:numPr>
        <w:shd w:val="clear" w:color="auto" w:fill="FFFFFF"/>
        <w:tabs>
          <w:tab w:val="clear" w:pos="1647"/>
          <w:tab w:val="left" w:pos="851"/>
          <w:tab w:val="num" w:pos="993"/>
        </w:tabs>
        <w:suppressAutoHyphens/>
        <w:spacing w:after="0" w:line="360" w:lineRule="auto"/>
        <w:ind w:left="567"/>
        <w:jc w:val="both"/>
        <w:rPr>
          <w:rFonts w:ascii="Times New Roman" w:hAnsi="Times New Roman"/>
          <w:sz w:val="24"/>
          <w:szCs w:val="24"/>
        </w:rPr>
      </w:pPr>
      <w:r>
        <w:rPr>
          <w:rFonts w:ascii="Times New Roman" w:hAnsi="Times New Roman"/>
          <w:sz w:val="24"/>
          <w:szCs w:val="24"/>
        </w:rPr>
        <w:t>Cena oferty w przypadku Wykonawców mających siedzibę lub miejsce zamieszkania na terytorium Rzeczpospolitej Polskiej jest ceną brutto, wyrażoną w PLN, obejmującą wszelkie koszty związane z wykonaniem zamówienia, opłaty, podatki (w tym podatek od towarów i usług – VAT) i wszystkie inne koszty o jakimkolwiek charakterze, które mogą powstać w związku z realizacją przedmiotu zamówienia.</w:t>
      </w:r>
    </w:p>
    <w:p w14:paraId="74381D10" w14:textId="45A0B747" w:rsidR="00430326" w:rsidRDefault="00903E41" w:rsidP="00ED4226">
      <w:pPr>
        <w:pStyle w:val="Akapitzlist"/>
        <w:numPr>
          <w:ilvl w:val="1"/>
          <w:numId w:val="1"/>
        </w:numPr>
        <w:shd w:val="clear" w:color="auto" w:fill="FFFFFF"/>
        <w:tabs>
          <w:tab w:val="clear" w:pos="1647"/>
          <w:tab w:val="left" w:pos="851"/>
          <w:tab w:val="num" w:pos="993"/>
        </w:tabs>
        <w:suppressAutoHyphens/>
        <w:spacing w:after="0" w:line="360" w:lineRule="auto"/>
        <w:ind w:left="567"/>
        <w:jc w:val="both"/>
        <w:rPr>
          <w:rFonts w:ascii="Times New Roman" w:hAnsi="Times New Roman"/>
          <w:sz w:val="24"/>
          <w:szCs w:val="24"/>
        </w:rPr>
      </w:pPr>
      <w:r>
        <w:rPr>
          <w:rFonts w:ascii="Times New Roman" w:hAnsi="Times New Roman"/>
          <w:sz w:val="24"/>
          <w:szCs w:val="24"/>
        </w:rPr>
        <w:t>Cena oferty w przypadku Wykonawców nie mających siedziby lub miejsca zamieszkania na terytorium Rzeczypospolitej Polskiej jest ceną netto, wyrażoną w PLN (nie uwzgledniającą podatku od towarów i usług obowiązującego w Polsce), obejmującą wszelkie koszty związane z wykonaniem zamówienia, wszystkie opłaty, cła, podatki (bez podatku od towarów i usług VAT) i wszystkie koszty o jakimkolwiek charakterze, które mogą powstać w związku z realizacją przedmiotu zamówienia.</w:t>
      </w:r>
    </w:p>
    <w:p w14:paraId="24ED7B52" w14:textId="426EDDCD" w:rsidR="00903E41" w:rsidRDefault="00903E41" w:rsidP="00ED4226">
      <w:pPr>
        <w:pStyle w:val="Akapitzlist"/>
        <w:numPr>
          <w:ilvl w:val="1"/>
          <w:numId w:val="1"/>
        </w:numPr>
        <w:shd w:val="clear" w:color="auto" w:fill="FFFFFF"/>
        <w:tabs>
          <w:tab w:val="clear" w:pos="1647"/>
          <w:tab w:val="left" w:pos="851"/>
          <w:tab w:val="num" w:pos="993"/>
        </w:tabs>
        <w:suppressAutoHyphens/>
        <w:spacing w:after="0" w:line="360" w:lineRule="auto"/>
        <w:ind w:left="567"/>
        <w:jc w:val="both"/>
        <w:rPr>
          <w:rFonts w:ascii="Times New Roman" w:hAnsi="Times New Roman"/>
          <w:sz w:val="24"/>
          <w:szCs w:val="24"/>
        </w:rPr>
      </w:pPr>
      <w:r>
        <w:rPr>
          <w:rFonts w:ascii="Times New Roman" w:hAnsi="Times New Roman"/>
          <w:sz w:val="24"/>
          <w:szCs w:val="24"/>
        </w:rPr>
        <w:t>Cen</w:t>
      </w:r>
      <w:r w:rsidR="00454184">
        <w:rPr>
          <w:rFonts w:ascii="Times New Roman" w:hAnsi="Times New Roman"/>
          <w:sz w:val="24"/>
          <w:szCs w:val="24"/>
        </w:rPr>
        <w:t>ę</w:t>
      </w:r>
      <w:r>
        <w:rPr>
          <w:rFonts w:ascii="Times New Roman" w:hAnsi="Times New Roman"/>
          <w:sz w:val="24"/>
          <w:szCs w:val="24"/>
        </w:rPr>
        <w:t xml:space="preserve"> oferty stanowi </w:t>
      </w:r>
      <w:r w:rsidR="00454184">
        <w:rPr>
          <w:rFonts w:ascii="Times New Roman" w:hAnsi="Times New Roman"/>
          <w:sz w:val="24"/>
          <w:szCs w:val="24"/>
        </w:rPr>
        <w:t>suma wartości wszystkich jej elementów, zawierająca wszystkie koszty niezbędne do wykonania Zamówienia oraz ewentualne upusty oferowane przez Wykonawcę.</w:t>
      </w:r>
    </w:p>
    <w:p w14:paraId="44D53569" w14:textId="3E84504D" w:rsidR="00454184" w:rsidRDefault="00454184" w:rsidP="00ED4226">
      <w:pPr>
        <w:pStyle w:val="Akapitzlist"/>
        <w:numPr>
          <w:ilvl w:val="1"/>
          <w:numId w:val="1"/>
        </w:numPr>
        <w:shd w:val="clear" w:color="auto" w:fill="FFFFFF"/>
        <w:tabs>
          <w:tab w:val="clear" w:pos="1647"/>
          <w:tab w:val="left" w:pos="851"/>
          <w:tab w:val="num" w:pos="993"/>
        </w:tabs>
        <w:suppressAutoHyphens/>
        <w:spacing w:after="0" w:line="360" w:lineRule="auto"/>
        <w:ind w:left="567"/>
        <w:jc w:val="both"/>
        <w:rPr>
          <w:rFonts w:ascii="Times New Roman" w:hAnsi="Times New Roman"/>
          <w:sz w:val="24"/>
          <w:szCs w:val="24"/>
        </w:rPr>
      </w:pPr>
      <w:r>
        <w:rPr>
          <w:rFonts w:ascii="Times New Roman" w:hAnsi="Times New Roman"/>
          <w:sz w:val="24"/>
          <w:szCs w:val="24"/>
        </w:rPr>
        <w:t>Cena oferty określona</w:t>
      </w:r>
      <w:r w:rsidR="00D10853">
        <w:rPr>
          <w:rFonts w:ascii="Times New Roman" w:hAnsi="Times New Roman"/>
          <w:sz w:val="24"/>
          <w:szCs w:val="24"/>
        </w:rPr>
        <w:t xml:space="preserve"> przez Wykonawcę zostanie ustalona na okres ważności umowy i nie będzie podlegała zmianom, z wyłączeniem sytuacji opisanych w umowie o zamówienie publiczne.</w:t>
      </w:r>
    </w:p>
    <w:p w14:paraId="36D9D395" w14:textId="53D53D5C" w:rsidR="00704891" w:rsidRDefault="00704891" w:rsidP="00ED4226">
      <w:pPr>
        <w:pStyle w:val="Akapitzlist"/>
        <w:numPr>
          <w:ilvl w:val="1"/>
          <w:numId w:val="1"/>
        </w:numPr>
        <w:shd w:val="clear" w:color="auto" w:fill="FFFFFF"/>
        <w:tabs>
          <w:tab w:val="clear" w:pos="1647"/>
          <w:tab w:val="left" w:pos="567"/>
          <w:tab w:val="left" w:pos="851"/>
          <w:tab w:val="num" w:pos="993"/>
        </w:tabs>
        <w:suppressAutoHyphens/>
        <w:spacing w:after="0" w:line="360" w:lineRule="auto"/>
        <w:ind w:left="567"/>
        <w:jc w:val="both"/>
        <w:rPr>
          <w:rFonts w:ascii="Times New Roman" w:hAnsi="Times New Roman"/>
          <w:sz w:val="24"/>
          <w:szCs w:val="24"/>
        </w:rPr>
      </w:pPr>
      <w:r>
        <w:rPr>
          <w:rFonts w:ascii="Times New Roman" w:hAnsi="Times New Roman"/>
          <w:sz w:val="24"/>
          <w:szCs w:val="24"/>
        </w:rPr>
        <w:t>Wszystkie wartości winne być określone do dwóch miejsc po przecinku.</w:t>
      </w:r>
    </w:p>
    <w:p w14:paraId="744B0861" w14:textId="1811659A" w:rsidR="00306933" w:rsidRPr="00792B0A" w:rsidRDefault="00306933" w:rsidP="00ED4226">
      <w:pPr>
        <w:pStyle w:val="Akapitzlist"/>
        <w:numPr>
          <w:ilvl w:val="1"/>
          <w:numId w:val="1"/>
        </w:numPr>
        <w:shd w:val="clear" w:color="auto" w:fill="FFFFFF"/>
        <w:tabs>
          <w:tab w:val="clear" w:pos="1647"/>
          <w:tab w:val="left" w:pos="567"/>
          <w:tab w:val="left" w:pos="851"/>
          <w:tab w:val="num" w:pos="993"/>
        </w:tabs>
        <w:suppressAutoHyphens/>
        <w:spacing w:after="0" w:line="360" w:lineRule="auto"/>
        <w:ind w:left="567"/>
        <w:jc w:val="both"/>
        <w:rPr>
          <w:rFonts w:ascii="Times New Roman" w:hAnsi="Times New Roman"/>
          <w:sz w:val="24"/>
          <w:szCs w:val="24"/>
        </w:rPr>
      </w:pPr>
      <w:r w:rsidRPr="00792B0A">
        <w:rPr>
          <w:rFonts w:ascii="Times New Roman" w:hAnsi="Times New Roman"/>
          <w:sz w:val="24"/>
          <w:szCs w:val="24"/>
        </w:rPr>
        <w:t xml:space="preserve">Zgodnie z art. 225 ustawy jeżeli złożono ofertę, której wybór prowadziłby do powstania </w:t>
      </w:r>
      <w:r w:rsidRPr="00792B0A">
        <w:rPr>
          <w:rFonts w:ascii="Times New Roman" w:hAnsi="Times New Roman"/>
          <w:sz w:val="24"/>
          <w:szCs w:val="24"/>
        </w:rPr>
        <w:br/>
        <w:t xml:space="preserve">u Zamawiającego obowiązku podatkowego zgodnie z przepisami o podatku od towarów i usług, Zamawiający w celu oceny takiej oferty dolicza do przedstawionej w niej ceny podatek od towarów i usług, który miałby obowiązek rozliczyć zgodnie z tymi przepisami. </w:t>
      </w:r>
      <w:r w:rsidR="00B45D19">
        <w:rPr>
          <w:rFonts w:ascii="Times New Roman" w:hAnsi="Times New Roman"/>
          <w:sz w:val="24"/>
          <w:szCs w:val="24"/>
        </w:rPr>
        <w:t>Wykon</w:t>
      </w:r>
      <w:r w:rsidR="00782351" w:rsidRPr="00792B0A">
        <w:rPr>
          <w:rFonts w:ascii="Times New Roman" w:hAnsi="Times New Roman"/>
          <w:sz w:val="24"/>
          <w:szCs w:val="24"/>
        </w:rPr>
        <w:t>a</w:t>
      </w:r>
      <w:r w:rsidRPr="00792B0A">
        <w:rPr>
          <w:rFonts w:ascii="Times New Roman" w:hAnsi="Times New Roman"/>
          <w:sz w:val="24"/>
          <w:szCs w:val="24"/>
        </w:rPr>
        <w:t xml:space="preserve">wca, </w:t>
      </w:r>
      <w:r w:rsidRPr="00792B0A">
        <w:rPr>
          <w:rFonts w:ascii="Times New Roman" w:hAnsi="Times New Roman"/>
          <w:sz w:val="24"/>
          <w:szCs w:val="24"/>
        </w:rPr>
        <w:lastRenderedPageBreak/>
        <w:t xml:space="preserve">składając ofertę, informuje Zamawiającego, czy wybór oferty będzie prowadzić do powstania </w:t>
      </w:r>
      <w:r w:rsidRPr="00792B0A">
        <w:rPr>
          <w:rFonts w:ascii="Times New Roman" w:hAnsi="Times New Roman"/>
          <w:sz w:val="24"/>
          <w:szCs w:val="24"/>
        </w:rPr>
        <w:br/>
        <w:t xml:space="preserve">u </w:t>
      </w:r>
      <w:r w:rsidR="00782351" w:rsidRPr="00792B0A">
        <w:rPr>
          <w:rFonts w:ascii="Times New Roman" w:hAnsi="Times New Roman"/>
          <w:sz w:val="24"/>
          <w:szCs w:val="24"/>
        </w:rPr>
        <w:t>Z</w:t>
      </w:r>
      <w:r w:rsidRPr="00792B0A">
        <w:rPr>
          <w:rFonts w:ascii="Times New Roman" w:hAnsi="Times New Roman"/>
          <w:sz w:val="24"/>
          <w:szCs w:val="24"/>
        </w:rPr>
        <w:t>amawiającego obowiązku podatkowego, wskazując nazwę (rodzaj) towaru lub usługi, których świadczenie będzie prowadzić do jego powstania, oraz wskazując jej wartość bez kwoty podatku.</w:t>
      </w:r>
    </w:p>
    <w:p w14:paraId="37318332" w14:textId="77777777" w:rsidR="00306933" w:rsidRPr="00BD21A1" w:rsidRDefault="00306933" w:rsidP="00ED4226">
      <w:pPr>
        <w:numPr>
          <w:ilvl w:val="0"/>
          <w:numId w:val="1"/>
        </w:numPr>
        <w:shd w:val="clear" w:color="auto" w:fill="D9D9D9" w:themeFill="background1" w:themeFillShade="D9"/>
        <w:suppressAutoHyphens/>
        <w:autoSpaceDE w:val="0"/>
        <w:autoSpaceDN w:val="0"/>
        <w:adjustRightInd w:val="0"/>
        <w:spacing w:before="120" w:after="0" w:line="360" w:lineRule="auto"/>
        <w:jc w:val="both"/>
        <w:rPr>
          <w:rFonts w:ascii="Times New Roman" w:eastAsia="Times New Roman" w:hAnsi="Times New Roman"/>
          <w:b/>
          <w:bCs/>
          <w:sz w:val="24"/>
          <w:szCs w:val="24"/>
          <w:lang w:eastAsia="pl-PL"/>
        </w:rPr>
      </w:pPr>
      <w:r>
        <w:rPr>
          <w:rFonts w:ascii="Times New Roman" w:eastAsia="Times New Roman" w:hAnsi="Times New Roman"/>
          <w:b/>
          <w:bCs/>
          <w:sz w:val="24"/>
          <w:szCs w:val="24"/>
          <w:lang w:eastAsia="pl-PL"/>
        </w:rPr>
        <w:t>Waluta</w:t>
      </w:r>
      <w:r w:rsidRPr="00BD21A1">
        <w:rPr>
          <w:rFonts w:ascii="Times New Roman" w:eastAsia="Times New Roman" w:hAnsi="Times New Roman"/>
          <w:b/>
          <w:bCs/>
          <w:sz w:val="24"/>
          <w:szCs w:val="24"/>
          <w:lang w:eastAsia="pl-PL"/>
        </w:rPr>
        <w:t xml:space="preserve">, </w:t>
      </w:r>
      <w:r>
        <w:rPr>
          <w:rFonts w:ascii="Times New Roman" w:eastAsia="Times New Roman" w:hAnsi="Times New Roman"/>
          <w:b/>
          <w:bCs/>
          <w:sz w:val="24"/>
          <w:szCs w:val="24"/>
          <w:lang w:eastAsia="pl-PL"/>
        </w:rPr>
        <w:t xml:space="preserve">w jakiej będą prowadzone rozliczenia związane </w:t>
      </w:r>
      <w:r w:rsidRPr="00BD21A1">
        <w:rPr>
          <w:rFonts w:ascii="Times New Roman" w:eastAsia="Times New Roman" w:hAnsi="Times New Roman"/>
          <w:b/>
          <w:bCs/>
          <w:sz w:val="24"/>
          <w:szCs w:val="24"/>
          <w:lang w:eastAsia="pl-PL"/>
        </w:rPr>
        <w:t>z realizacją niniejszego zamówienia publicznego:</w:t>
      </w:r>
    </w:p>
    <w:p w14:paraId="0182D695" w14:textId="77777777" w:rsidR="00306933" w:rsidRPr="00BD21A1" w:rsidRDefault="00306933" w:rsidP="00ED4226">
      <w:pPr>
        <w:pStyle w:val="Tekstpodstawowywcity"/>
        <w:suppressAutoHyphens/>
        <w:spacing w:line="360" w:lineRule="auto"/>
        <w:ind w:left="567"/>
        <w:jc w:val="both"/>
        <w:rPr>
          <w:rFonts w:ascii="Times New Roman" w:eastAsia="Times New Roman" w:hAnsi="Times New Roman"/>
          <w:spacing w:val="-6"/>
          <w:sz w:val="24"/>
          <w:szCs w:val="24"/>
          <w:lang w:eastAsia="pl-PL"/>
        </w:rPr>
      </w:pPr>
      <w:r w:rsidRPr="00BD21A1">
        <w:rPr>
          <w:rFonts w:ascii="Times New Roman" w:eastAsia="Times New Roman" w:hAnsi="Times New Roman"/>
          <w:spacing w:val="-6"/>
          <w:sz w:val="24"/>
          <w:szCs w:val="24"/>
          <w:lang w:eastAsia="pl-PL"/>
        </w:rPr>
        <w:t>Wszelkie rozliczenia związane z realizacją niniejszego zamówienia dokonywane będą w złotych polskich [PLN]. </w:t>
      </w:r>
    </w:p>
    <w:p w14:paraId="136EB533" w14:textId="77777777" w:rsidR="00306933" w:rsidRPr="00A162E2" w:rsidRDefault="00306933" w:rsidP="00ED4226">
      <w:pPr>
        <w:numPr>
          <w:ilvl w:val="0"/>
          <w:numId w:val="1"/>
        </w:numPr>
        <w:shd w:val="clear" w:color="auto" w:fill="D9D9D9" w:themeFill="background1" w:themeFillShade="D9"/>
        <w:suppressAutoHyphens/>
        <w:autoSpaceDE w:val="0"/>
        <w:autoSpaceDN w:val="0"/>
        <w:adjustRightInd w:val="0"/>
        <w:spacing w:before="120" w:after="0" w:line="360" w:lineRule="auto"/>
        <w:jc w:val="both"/>
        <w:rPr>
          <w:rFonts w:ascii="Times New Roman" w:eastAsia="Times New Roman" w:hAnsi="Times New Roman"/>
          <w:b/>
          <w:bCs/>
          <w:sz w:val="24"/>
          <w:szCs w:val="24"/>
          <w:lang w:eastAsia="pl-PL"/>
        </w:rPr>
      </w:pPr>
      <w:r w:rsidRPr="00A162E2">
        <w:rPr>
          <w:rFonts w:ascii="Times New Roman" w:eastAsia="Times New Roman" w:hAnsi="Times New Roman"/>
          <w:b/>
          <w:bCs/>
          <w:sz w:val="24"/>
          <w:szCs w:val="24"/>
          <w:lang w:eastAsia="pl-PL"/>
        </w:rPr>
        <w:t>Opis kryteriów</w:t>
      </w:r>
      <w:r>
        <w:rPr>
          <w:rFonts w:ascii="Times New Roman" w:eastAsia="Times New Roman" w:hAnsi="Times New Roman"/>
          <w:b/>
          <w:bCs/>
          <w:sz w:val="24"/>
          <w:szCs w:val="24"/>
          <w:lang w:eastAsia="pl-PL"/>
        </w:rPr>
        <w:t>,</w:t>
      </w:r>
      <w:r w:rsidRPr="00A162E2">
        <w:rPr>
          <w:rFonts w:ascii="Times New Roman" w:eastAsia="Times New Roman" w:hAnsi="Times New Roman"/>
          <w:b/>
          <w:bCs/>
          <w:sz w:val="24"/>
          <w:szCs w:val="24"/>
          <w:lang w:eastAsia="pl-PL"/>
        </w:rPr>
        <w:t xml:space="preserve"> którymi Zamawiający będzie się kierował przy wyborze oferty, wraz </w:t>
      </w:r>
      <w:r>
        <w:rPr>
          <w:rFonts w:ascii="Times New Roman" w:eastAsia="Times New Roman" w:hAnsi="Times New Roman"/>
          <w:b/>
          <w:bCs/>
          <w:sz w:val="24"/>
          <w:szCs w:val="24"/>
          <w:lang w:eastAsia="pl-PL"/>
        </w:rPr>
        <w:br/>
      </w:r>
      <w:r w:rsidRPr="00A162E2">
        <w:rPr>
          <w:rFonts w:ascii="Times New Roman" w:eastAsia="Times New Roman" w:hAnsi="Times New Roman"/>
          <w:b/>
          <w:bCs/>
          <w:sz w:val="24"/>
          <w:szCs w:val="24"/>
          <w:lang w:eastAsia="pl-PL"/>
        </w:rPr>
        <w:t>z podaniem znaczenia tych kryteriów i sposobu oceny oferty:</w:t>
      </w:r>
    </w:p>
    <w:p w14:paraId="192A194F" w14:textId="61B7F79A" w:rsidR="00306933" w:rsidRDefault="00964871" w:rsidP="00ED4226">
      <w:pPr>
        <w:numPr>
          <w:ilvl w:val="1"/>
          <w:numId w:val="6"/>
        </w:numPr>
        <w:shd w:val="clear" w:color="auto" w:fill="FFFFFF"/>
        <w:tabs>
          <w:tab w:val="left" w:pos="851"/>
        </w:tabs>
        <w:suppressAutoHyphens/>
        <w:spacing w:after="0" w:line="360" w:lineRule="auto"/>
        <w:ind w:left="567" w:hanging="567"/>
        <w:contextualSpacing/>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Przy wyborze najkorzystniejszej oferty Zamawiający będzie się kierował kryterium ceny oferty brutto</w:t>
      </w:r>
      <w:r w:rsidR="005F1582">
        <w:rPr>
          <w:rFonts w:ascii="Times New Roman" w:eastAsia="Times New Roman" w:hAnsi="Times New Roman"/>
          <w:sz w:val="24"/>
          <w:szCs w:val="24"/>
          <w:lang w:eastAsia="pl-PL"/>
        </w:rPr>
        <w:t xml:space="preserve"> wraz z upustem</w:t>
      </w:r>
      <w:r>
        <w:rPr>
          <w:rFonts w:ascii="Times New Roman" w:eastAsia="Times New Roman" w:hAnsi="Times New Roman"/>
          <w:sz w:val="24"/>
          <w:szCs w:val="24"/>
          <w:lang w:eastAsia="pl-PL"/>
        </w:rPr>
        <w:t xml:space="preserve"> za realizację przedmiotu zamówienia obliczanej przez Wykonawcę zgodnie z obowiązującymi przepisami prawa, zasadami podanymi w rozdziale XVII</w:t>
      </w:r>
      <w:r w:rsidR="00D22158">
        <w:rPr>
          <w:rFonts w:ascii="Times New Roman" w:eastAsia="Times New Roman" w:hAnsi="Times New Roman"/>
          <w:sz w:val="24"/>
          <w:szCs w:val="24"/>
          <w:lang w:eastAsia="pl-PL"/>
        </w:rPr>
        <w:t xml:space="preserve"> i podanej w formularzu ofertowym ( załącznik nr 1 do SWZ)</w:t>
      </w:r>
      <w:r w:rsidR="005C7F6B">
        <w:rPr>
          <w:rFonts w:ascii="Times New Roman" w:eastAsia="Times New Roman" w:hAnsi="Times New Roman"/>
          <w:sz w:val="24"/>
          <w:szCs w:val="24"/>
          <w:lang w:eastAsia="pl-PL"/>
        </w:rPr>
        <w:t>.</w:t>
      </w:r>
    </w:p>
    <w:p w14:paraId="3BB7849E" w14:textId="07413EA5" w:rsidR="005C7F6B" w:rsidRPr="00052197" w:rsidRDefault="005C7F6B" w:rsidP="00ED4226">
      <w:pPr>
        <w:numPr>
          <w:ilvl w:val="1"/>
          <w:numId w:val="6"/>
        </w:numPr>
        <w:shd w:val="clear" w:color="auto" w:fill="FFFFFF"/>
        <w:tabs>
          <w:tab w:val="left" w:pos="851"/>
        </w:tabs>
        <w:suppressAutoHyphens/>
        <w:spacing w:after="0" w:line="360" w:lineRule="auto"/>
        <w:ind w:left="567" w:hanging="567"/>
        <w:contextualSpacing/>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Kryteria oceny ofert:</w:t>
      </w:r>
    </w:p>
    <w:p w14:paraId="7F199804" w14:textId="6850D879" w:rsidR="00306933" w:rsidRDefault="00547AAD" w:rsidP="00ED4226">
      <w:pPr>
        <w:shd w:val="clear" w:color="auto" w:fill="FFFFFF"/>
        <w:tabs>
          <w:tab w:val="left" w:pos="284"/>
        </w:tabs>
        <w:suppressAutoHyphens/>
        <w:spacing w:after="0" w:line="360" w:lineRule="auto"/>
        <w:ind w:left="56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Cena </w:t>
      </w:r>
      <w:r w:rsidR="00D22158">
        <w:rPr>
          <w:rFonts w:ascii="Times New Roman" w:eastAsia="Times New Roman" w:hAnsi="Times New Roman"/>
          <w:sz w:val="24"/>
          <w:szCs w:val="24"/>
          <w:lang w:eastAsia="pl-PL"/>
        </w:rPr>
        <w:t xml:space="preserve"> (C) – 10</w:t>
      </w:r>
      <w:r w:rsidR="005C7F6B">
        <w:rPr>
          <w:rFonts w:ascii="Times New Roman" w:eastAsia="Times New Roman" w:hAnsi="Times New Roman"/>
          <w:sz w:val="24"/>
          <w:szCs w:val="24"/>
          <w:lang w:eastAsia="pl-PL"/>
        </w:rPr>
        <w:t>0%</w:t>
      </w:r>
    </w:p>
    <w:p w14:paraId="5EA9A15F" w14:textId="77777777" w:rsidR="00D22158" w:rsidRDefault="00D22158" w:rsidP="00ED4226">
      <w:pPr>
        <w:numPr>
          <w:ilvl w:val="1"/>
          <w:numId w:val="6"/>
        </w:numPr>
        <w:shd w:val="clear" w:color="auto" w:fill="FFFFFF"/>
        <w:tabs>
          <w:tab w:val="left" w:pos="709"/>
        </w:tabs>
        <w:suppressAutoHyphens/>
        <w:spacing w:after="0" w:line="360" w:lineRule="auto"/>
        <w:ind w:left="567" w:hanging="567"/>
        <w:contextualSpacing/>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za najkorzystniejszą uzna ofertę, która nie podlega odrzuceniu oraz uzyska największą liczbę punktów przyznanych w ramach kryterium.</w:t>
      </w:r>
    </w:p>
    <w:p w14:paraId="12D8ED54" w14:textId="77777777" w:rsidR="00D22158" w:rsidRDefault="00D22158" w:rsidP="00ED4226">
      <w:pPr>
        <w:numPr>
          <w:ilvl w:val="1"/>
          <w:numId w:val="6"/>
        </w:numPr>
        <w:shd w:val="clear" w:color="auto" w:fill="FFFFFF"/>
        <w:tabs>
          <w:tab w:val="left" w:pos="709"/>
        </w:tabs>
        <w:suppressAutoHyphens/>
        <w:spacing w:after="0" w:line="360" w:lineRule="auto"/>
        <w:ind w:left="567" w:hanging="567"/>
        <w:contextualSpacing/>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Maksymalna liczba punktów w ramach kryterium równa jest określonej wadze kryterium w %.</w:t>
      </w:r>
    </w:p>
    <w:p w14:paraId="16B4439F" w14:textId="77777777" w:rsidR="00D22158" w:rsidRDefault="00D22158" w:rsidP="00ED4226">
      <w:pPr>
        <w:numPr>
          <w:ilvl w:val="1"/>
          <w:numId w:val="6"/>
        </w:numPr>
        <w:shd w:val="clear" w:color="auto" w:fill="FFFFFF"/>
        <w:tabs>
          <w:tab w:val="left" w:pos="851"/>
        </w:tabs>
        <w:suppressAutoHyphens/>
        <w:spacing w:after="0" w:line="360" w:lineRule="auto"/>
        <w:ind w:left="567" w:hanging="567"/>
        <w:contextualSpacing/>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Uzyskana liczba punktów w ramach kryterium zaokrąglana będzie do drugiego miejsca po przecinku. Przyznawanie ilości punktów poszczególnym ofertom odbywać się będzie według zasady:</w:t>
      </w:r>
    </w:p>
    <w:p w14:paraId="706B7921" w14:textId="147EB9F7" w:rsidR="00D22158" w:rsidRDefault="00D22158" w:rsidP="00ED4226">
      <w:pPr>
        <w:shd w:val="clear" w:color="auto" w:fill="FFFFFF"/>
        <w:tabs>
          <w:tab w:val="left" w:pos="851"/>
        </w:tabs>
        <w:suppressAutoHyphens/>
        <w:spacing w:after="0" w:line="360" w:lineRule="auto"/>
        <w:ind w:left="567"/>
        <w:contextualSpacing/>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                              cena brutto najniższej zaproponowanej oferty</w:t>
      </w:r>
    </w:p>
    <w:p w14:paraId="4AE539AE" w14:textId="32B60FF8" w:rsidR="00D22158" w:rsidRDefault="00D22158" w:rsidP="00ED4226">
      <w:pPr>
        <w:shd w:val="clear" w:color="auto" w:fill="FFFFFF"/>
        <w:tabs>
          <w:tab w:val="left" w:pos="851"/>
        </w:tabs>
        <w:suppressAutoHyphens/>
        <w:spacing w:after="0" w:line="360" w:lineRule="auto"/>
        <w:ind w:left="567"/>
        <w:contextualSpacing/>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Liczba punktów = -------------------------------------------------------- x 100</w:t>
      </w:r>
    </w:p>
    <w:p w14:paraId="419F711B" w14:textId="2A5D88A4" w:rsidR="00D22158" w:rsidRDefault="00D22158" w:rsidP="00ED4226">
      <w:pPr>
        <w:shd w:val="clear" w:color="auto" w:fill="FFFFFF"/>
        <w:tabs>
          <w:tab w:val="left" w:pos="851"/>
        </w:tabs>
        <w:suppressAutoHyphens/>
        <w:spacing w:after="0" w:line="360" w:lineRule="auto"/>
        <w:ind w:left="567"/>
        <w:contextualSpacing/>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                                          cena brutto oferty badanej</w:t>
      </w:r>
    </w:p>
    <w:p w14:paraId="614FD4F7" w14:textId="77777777" w:rsidR="00D22158" w:rsidRDefault="00D22158" w:rsidP="00ED4226">
      <w:pPr>
        <w:shd w:val="clear" w:color="auto" w:fill="FFFFFF"/>
        <w:tabs>
          <w:tab w:val="left" w:pos="851"/>
        </w:tabs>
        <w:suppressAutoHyphens/>
        <w:spacing w:after="0" w:line="360" w:lineRule="auto"/>
        <w:ind w:left="567"/>
        <w:contextualSpacing/>
        <w:jc w:val="both"/>
        <w:rPr>
          <w:rFonts w:ascii="Times New Roman" w:eastAsia="Times New Roman" w:hAnsi="Times New Roman"/>
          <w:sz w:val="24"/>
          <w:szCs w:val="24"/>
          <w:lang w:eastAsia="pl-PL"/>
        </w:rPr>
      </w:pPr>
    </w:p>
    <w:p w14:paraId="292BE3EC" w14:textId="683DFD4E" w:rsidR="00306933" w:rsidRDefault="00D22158" w:rsidP="00ED4226">
      <w:pPr>
        <w:numPr>
          <w:ilvl w:val="1"/>
          <w:numId w:val="6"/>
        </w:numPr>
        <w:shd w:val="clear" w:color="auto" w:fill="FFFFFF"/>
        <w:tabs>
          <w:tab w:val="left" w:pos="1134"/>
        </w:tabs>
        <w:suppressAutoHyphens/>
        <w:spacing w:after="0" w:line="360" w:lineRule="auto"/>
        <w:ind w:left="567" w:hanging="567"/>
        <w:contextualSpacing/>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Zamawiający udzieli zamówienia Wykonawcy, którego oferta odpowiada wszystkim wymaganiom określonym w Ustawie </w:t>
      </w:r>
      <w:proofErr w:type="spellStart"/>
      <w:r>
        <w:rPr>
          <w:rFonts w:ascii="Times New Roman" w:eastAsia="Times New Roman" w:hAnsi="Times New Roman"/>
          <w:sz w:val="24"/>
          <w:szCs w:val="24"/>
          <w:lang w:eastAsia="pl-PL"/>
        </w:rPr>
        <w:t>P</w:t>
      </w:r>
      <w:r w:rsidR="004511B1">
        <w:rPr>
          <w:rFonts w:ascii="Times New Roman" w:eastAsia="Times New Roman" w:hAnsi="Times New Roman"/>
          <w:sz w:val="24"/>
          <w:szCs w:val="24"/>
          <w:lang w:eastAsia="pl-PL"/>
        </w:rPr>
        <w:t>zp</w:t>
      </w:r>
      <w:proofErr w:type="spellEnd"/>
      <w:r w:rsidR="004511B1">
        <w:rPr>
          <w:rFonts w:ascii="Times New Roman" w:eastAsia="Times New Roman" w:hAnsi="Times New Roman"/>
          <w:sz w:val="24"/>
          <w:szCs w:val="24"/>
          <w:lang w:eastAsia="pl-PL"/>
        </w:rPr>
        <w:t xml:space="preserve">  oraz w niniejszej SWZ i została oceniona jako najkorzystniejsza w oparciu o podane w ogłoszeniu o zamówieniu i SWZ kryteria wyboru.</w:t>
      </w:r>
    </w:p>
    <w:p w14:paraId="6E37A83C" w14:textId="12BF12FB" w:rsidR="004511B1" w:rsidRDefault="004511B1" w:rsidP="00ED4226">
      <w:pPr>
        <w:numPr>
          <w:ilvl w:val="1"/>
          <w:numId w:val="6"/>
        </w:numPr>
        <w:shd w:val="clear" w:color="auto" w:fill="FFFFFF"/>
        <w:tabs>
          <w:tab w:val="left" w:pos="1134"/>
        </w:tabs>
        <w:suppressAutoHyphens/>
        <w:spacing w:after="0" w:line="360" w:lineRule="auto"/>
        <w:ind w:left="567" w:hanging="567"/>
        <w:contextualSpacing/>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W sytuacji, gdy zamawiający nie będzie mógł dokonać wyboru oferty najkorzystniejszej z uwagi na to, że dwie lub więcej ofert zawierają taką samą cenę, zamawiający wzywa wykonawców, którzy złożyli te oferty do złożenia w wyznaczonym terminie ofert </w:t>
      </w:r>
      <w:r>
        <w:rPr>
          <w:rFonts w:ascii="Times New Roman" w:eastAsia="Times New Roman" w:hAnsi="Times New Roman"/>
          <w:sz w:val="24"/>
          <w:szCs w:val="24"/>
          <w:lang w:eastAsia="pl-PL"/>
        </w:rPr>
        <w:lastRenderedPageBreak/>
        <w:t>dodatkowych. Wykonawcy, składając oferty dodatkowe, nie mogą zaoferować cen wyższych niż zaoferowane w złożonych ofertach.</w:t>
      </w:r>
    </w:p>
    <w:p w14:paraId="0904A874" w14:textId="70C46B0D" w:rsidR="004511B1" w:rsidRDefault="004511B1" w:rsidP="00ED4226">
      <w:pPr>
        <w:numPr>
          <w:ilvl w:val="1"/>
          <w:numId w:val="6"/>
        </w:numPr>
        <w:shd w:val="clear" w:color="auto" w:fill="FFFFFF"/>
        <w:tabs>
          <w:tab w:val="left" w:pos="1134"/>
        </w:tabs>
        <w:suppressAutoHyphens/>
        <w:spacing w:after="0" w:line="360" w:lineRule="auto"/>
        <w:ind w:left="567" w:hanging="567"/>
        <w:contextualSpacing/>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Zamawiający poprawia w ofercie na podstawie  art. 223 ust 2 Ustawy </w:t>
      </w:r>
      <w:proofErr w:type="spellStart"/>
      <w:r>
        <w:rPr>
          <w:rFonts w:ascii="Times New Roman" w:eastAsia="Times New Roman" w:hAnsi="Times New Roman"/>
          <w:sz w:val="24"/>
          <w:szCs w:val="24"/>
          <w:lang w:eastAsia="pl-PL"/>
        </w:rPr>
        <w:t>Pzp</w:t>
      </w:r>
      <w:proofErr w:type="spellEnd"/>
      <w:r>
        <w:rPr>
          <w:rFonts w:ascii="Times New Roman" w:eastAsia="Times New Roman" w:hAnsi="Times New Roman"/>
          <w:sz w:val="24"/>
          <w:szCs w:val="24"/>
          <w:lang w:eastAsia="pl-PL"/>
        </w:rPr>
        <w:t>:</w:t>
      </w:r>
    </w:p>
    <w:p w14:paraId="3A4BBFF1" w14:textId="7D87A780" w:rsidR="004511B1" w:rsidRDefault="004511B1" w:rsidP="00ED4226">
      <w:pPr>
        <w:pStyle w:val="Akapitzlist"/>
        <w:numPr>
          <w:ilvl w:val="4"/>
          <w:numId w:val="1"/>
        </w:numPr>
        <w:shd w:val="clear" w:color="auto" w:fill="FFFFFF"/>
        <w:tabs>
          <w:tab w:val="left" w:pos="1134"/>
        </w:tabs>
        <w:suppressAutoHyphens/>
        <w:spacing w:after="0" w:line="360" w:lineRule="auto"/>
        <w:ind w:left="567" w:hanging="283"/>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Oczywiste omyłki pisarskie,</w:t>
      </w:r>
    </w:p>
    <w:p w14:paraId="15912D68" w14:textId="32C07F8D" w:rsidR="004511B1" w:rsidRDefault="004511B1" w:rsidP="00ED4226">
      <w:pPr>
        <w:pStyle w:val="Akapitzlist"/>
        <w:numPr>
          <w:ilvl w:val="4"/>
          <w:numId w:val="1"/>
        </w:numPr>
        <w:shd w:val="clear" w:color="auto" w:fill="FFFFFF"/>
        <w:tabs>
          <w:tab w:val="left" w:pos="1134"/>
        </w:tabs>
        <w:suppressAutoHyphens/>
        <w:spacing w:after="0" w:line="360" w:lineRule="auto"/>
        <w:ind w:left="567" w:hanging="283"/>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Oczywiste omyłki rachunkowe, z uwzględnieniem konsekwencji rachunkowych dokonanych poprawek,</w:t>
      </w:r>
    </w:p>
    <w:p w14:paraId="64E4A5FB" w14:textId="410C5BDF" w:rsidR="004511B1" w:rsidRDefault="004511B1" w:rsidP="00ED4226">
      <w:pPr>
        <w:pStyle w:val="Akapitzlist"/>
        <w:numPr>
          <w:ilvl w:val="4"/>
          <w:numId w:val="1"/>
        </w:numPr>
        <w:shd w:val="clear" w:color="auto" w:fill="FFFFFF"/>
        <w:tabs>
          <w:tab w:val="left" w:pos="1134"/>
        </w:tabs>
        <w:suppressAutoHyphens/>
        <w:spacing w:after="0" w:line="360" w:lineRule="auto"/>
        <w:ind w:left="567" w:hanging="283"/>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Inne omyłki polegające na niezgodności oferty z dokumentami</w:t>
      </w:r>
      <w:r w:rsidR="00852C0F">
        <w:rPr>
          <w:rFonts w:ascii="Times New Roman" w:eastAsia="Times New Roman" w:hAnsi="Times New Roman"/>
          <w:sz w:val="24"/>
          <w:szCs w:val="24"/>
          <w:lang w:eastAsia="pl-PL"/>
        </w:rPr>
        <w:t xml:space="preserve"> zamówienia, niepowodujące istotnych zmian w treści oferty</w:t>
      </w:r>
    </w:p>
    <w:p w14:paraId="3EF24DF8" w14:textId="77777777" w:rsidR="00306933" w:rsidRPr="009A4BE6" w:rsidRDefault="00306933" w:rsidP="00ED4226">
      <w:pPr>
        <w:numPr>
          <w:ilvl w:val="0"/>
          <w:numId w:val="1"/>
        </w:numPr>
        <w:shd w:val="clear" w:color="auto" w:fill="D9D9D9" w:themeFill="background1" w:themeFillShade="D9"/>
        <w:suppressAutoHyphens/>
        <w:autoSpaceDE w:val="0"/>
        <w:autoSpaceDN w:val="0"/>
        <w:adjustRightInd w:val="0"/>
        <w:spacing w:before="120" w:after="0" w:line="360" w:lineRule="auto"/>
        <w:jc w:val="both"/>
        <w:rPr>
          <w:rFonts w:ascii="Times New Roman" w:eastAsia="Times New Roman" w:hAnsi="Times New Roman"/>
          <w:b/>
          <w:bCs/>
          <w:sz w:val="24"/>
          <w:szCs w:val="24"/>
          <w:lang w:eastAsia="pl-PL"/>
        </w:rPr>
      </w:pPr>
      <w:r w:rsidRPr="00A162E2">
        <w:rPr>
          <w:rFonts w:ascii="Times New Roman" w:eastAsia="Times New Roman" w:hAnsi="Times New Roman"/>
          <w:b/>
          <w:bCs/>
          <w:sz w:val="24"/>
          <w:szCs w:val="24"/>
          <w:lang w:eastAsia="pl-PL"/>
        </w:rPr>
        <w:t xml:space="preserve">Informacje </w:t>
      </w:r>
      <w:r w:rsidRPr="00A162E2">
        <w:rPr>
          <w:rFonts w:ascii="Times New Roman" w:eastAsia="Times New Roman" w:hAnsi="Times New Roman"/>
          <w:b/>
          <w:bCs/>
          <w:sz w:val="24"/>
          <w:szCs w:val="24"/>
          <w:shd w:val="clear" w:color="auto" w:fill="D9D9D9" w:themeFill="background1" w:themeFillShade="D9"/>
          <w:lang w:eastAsia="pl-PL"/>
        </w:rPr>
        <w:t xml:space="preserve">o formalnościach, jakie powinny zostać dopełnione po wyborze oferty </w:t>
      </w:r>
      <w:r>
        <w:rPr>
          <w:rFonts w:ascii="Times New Roman" w:eastAsia="Times New Roman" w:hAnsi="Times New Roman"/>
          <w:b/>
          <w:bCs/>
          <w:sz w:val="24"/>
          <w:szCs w:val="24"/>
          <w:shd w:val="clear" w:color="auto" w:fill="D9D9D9" w:themeFill="background1" w:themeFillShade="D9"/>
          <w:lang w:eastAsia="pl-PL"/>
        </w:rPr>
        <w:br/>
      </w:r>
      <w:r w:rsidRPr="00A162E2">
        <w:rPr>
          <w:rFonts w:ascii="Times New Roman" w:eastAsia="Times New Roman" w:hAnsi="Times New Roman"/>
          <w:b/>
          <w:bCs/>
          <w:sz w:val="24"/>
          <w:szCs w:val="24"/>
          <w:shd w:val="clear" w:color="auto" w:fill="D9D9D9" w:themeFill="background1" w:themeFillShade="D9"/>
          <w:lang w:eastAsia="pl-PL"/>
        </w:rPr>
        <w:t>w celu zawarcia umowy</w:t>
      </w:r>
      <w:r>
        <w:rPr>
          <w:rFonts w:ascii="Times New Roman" w:eastAsia="Times New Roman" w:hAnsi="Times New Roman"/>
          <w:b/>
          <w:bCs/>
          <w:sz w:val="24"/>
          <w:szCs w:val="24"/>
          <w:shd w:val="clear" w:color="auto" w:fill="D9D9D9" w:themeFill="background1" w:themeFillShade="D9"/>
          <w:lang w:eastAsia="pl-PL"/>
        </w:rPr>
        <w:t xml:space="preserve"> </w:t>
      </w:r>
      <w:r w:rsidRPr="00A162E2">
        <w:rPr>
          <w:rFonts w:ascii="Times New Roman" w:eastAsia="Times New Roman" w:hAnsi="Times New Roman"/>
          <w:b/>
          <w:bCs/>
          <w:sz w:val="24"/>
          <w:szCs w:val="24"/>
          <w:shd w:val="clear" w:color="auto" w:fill="D9D9D9" w:themeFill="background1" w:themeFillShade="D9"/>
          <w:lang w:eastAsia="pl-PL"/>
        </w:rPr>
        <w:t>w sprawie zamówienia publicznego:</w:t>
      </w:r>
    </w:p>
    <w:p w14:paraId="53F9C87F" w14:textId="7973C4D8" w:rsidR="00030407" w:rsidRPr="00260143" w:rsidRDefault="005C4D54" w:rsidP="00ED4226">
      <w:pPr>
        <w:pStyle w:val="Akapitzlist"/>
        <w:numPr>
          <w:ilvl w:val="1"/>
          <w:numId w:val="1"/>
        </w:numPr>
        <w:shd w:val="clear" w:color="auto" w:fill="FFFFFF"/>
        <w:tabs>
          <w:tab w:val="clear" w:pos="1647"/>
          <w:tab w:val="left" w:pos="851"/>
        </w:tabs>
        <w:suppressAutoHyphens/>
        <w:spacing w:after="0" w:line="360" w:lineRule="auto"/>
        <w:ind w:left="567"/>
        <w:jc w:val="both"/>
        <w:rPr>
          <w:rFonts w:ascii="Times New Roman" w:hAnsi="Times New Roman"/>
          <w:sz w:val="24"/>
          <w:szCs w:val="24"/>
        </w:rPr>
      </w:pPr>
      <w:r w:rsidRPr="00030407">
        <w:rPr>
          <w:rFonts w:ascii="Times New Roman" w:hAnsi="Times New Roman"/>
          <w:sz w:val="24"/>
          <w:szCs w:val="24"/>
        </w:rPr>
        <w:t>Niezwłocznie po wyb</w:t>
      </w:r>
      <w:r w:rsidR="00D16D61">
        <w:rPr>
          <w:rFonts w:ascii="Times New Roman" w:hAnsi="Times New Roman"/>
          <w:sz w:val="24"/>
          <w:szCs w:val="24"/>
        </w:rPr>
        <w:t>orze najkorzystniejszej oferty Z</w:t>
      </w:r>
      <w:r w:rsidRPr="00030407">
        <w:rPr>
          <w:rFonts w:ascii="Times New Roman" w:hAnsi="Times New Roman"/>
          <w:sz w:val="24"/>
          <w:szCs w:val="24"/>
        </w:rPr>
        <w:t>amawiający informuje równocześnie wykonawców, którzy złożyli oferty, o:</w:t>
      </w:r>
    </w:p>
    <w:p w14:paraId="0B860557" w14:textId="77777777" w:rsidR="00030407" w:rsidRDefault="005C4D54" w:rsidP="00ED4226">
      <w:pPr>
        <w:pStyle w:val="Akapitzlist"/>
        <w:numPr>
          <w:ilvl w:val="4"/>
          <w:numId w:val="1"/>
        </w:numPr>
        <w:shd w:val="clear" w:color="auto" w:fill="FFFFFF"/>
        <w:tabs>
          <w:tab w:val="left" w:pos="567"/>
        </w:tabs>
        <w:suppressAutoHyphens/>
        <w:spacing w:after="0" w:line="360" w:lineRule="auto"/>
        <w:ind w:left="567" w:hanging="283"/>
        <w:jc w:val="both"/>
        <w:rPr>
          <w:rFonts w:ascii="Times New Roman" w:hAnsi="Times New Roman"/>
          <w:sz w:val="24"/>
          <w:szCs w:val="24"/>
        </w:rPr>
      </w:pPr>
      <w:r w:rsidRPr="00030407">
        <w:rPr>
          <w:rFonts w:ascii="Times New Roman" w:hAnsi="Times New Roman"/>
          <w:sz w:val="24"/>
          <w:szCs w:val="24"/>
        </w:rPr>
        <w:t>wyborze najkorzystniejszej oferty, podając nazwę albo imię i nazwisko, siedzibę albo miejsce zamieszkania, jeżeli jest miejscem wykonywania działalności wykonawcy, którego ofertę wybrano oraz nazwy albo imiona</w:t>
      </w:r>
      <w:r w:rsidR="00B12076" w:rsidRPr="00030407">
        <w:rPr>
          <w:rFonts w:ascii="Times New Roman" w:hAnsi="Times New Roman"/>
          <w:sz w:val="24"/>
          <w:szCs w:val="24"/>
        </w:rPr>
        <w:t xml:space="preserve"> i nazwiska, siedziby albo miejsca zamieszkania, jeżeli są miejscami wykonywania działalności wykonawców, którzy złożyli oferty, a także punktację przyznaną ofertom w ka</w:t>
      </w:r>
      <w:r w:rsidR="009F4F4B" w:rsidRPr="00030407">
        <w:rPr>
          <w:rFonts w:ascii="Times New Roman" w:hAnsi="Times New Roman"/>
          <w:sz w:val="24"/>
          <w:szCs w:val="24"/>
        </w:rPr>
        <w:t>żdym kryterium oceny ofert i łączną punktację,</w:t>
      </w:r>
    </w:p>
    <w:p w14:paraId="7DF23D09" w14:textId="010EAE86" w:rsidR="009F4F4B" w:rsidRPr="00030407" w:rsidRDefault="009F4F4B" w:rsidP="00ED4226">
      <w:pPr>
        <w:pStyle w:val="Akapitzlist"/>
        <w:numPr>
          <w:ilvl w:val="4"/>
          <w:numId w:val="1"/>
        </w:numPr>
        <w:shd w:val="clear" w:color="auto" w:fill="FFFFFF"/>
        <w:tabs>
          <w:tab w:val="left" w:pos="567"/>
        </w:tabs>
        <w:suppressAutoHyphens/>
        <w:spacing w:after="0" w:line="360" w:lineRule="auto"/>
        <w:ind w:left="567" w:hanging="283"/>
        <w:jc w:val="both"/>
        <w:rPr>
          <w:rFonts w:ascii="Times New Roman" w:hAnsi="Times New Roman"/>
          <w:sz w:val="24"/>
          <w:szCs w:val="24"/>
        </w:rPr>
      </w:pPr>
      <w:r w:rsidRPr="00030407">
        <w:rPr>
          <w:rFonts w:ascii="Times New Roman" w:hAnsi="Times New Roman"/>
          <w:sz w:val="24"/>
          <w:szCs w:val="24"/>
        </w:rPr>
        <w:t>wykonawcach, których oferty zostały odrzucone,</w:t>
      </w:r>
    </w:p>
    <w:p w14:paraId="55532BB8" w14:textId="76543F17" w:rsidR="009F4F4B" w:rsidRDefault="00792B0A" w:rsidP="00ED4226">
      <w:pPr>
        <w:shd w:val="clear" w:color="auto" w:fill="FFFFFF"/>
        <w:tabs>
          <w:tab w:val="left" w:pos="567"/>
        </w:tabs>
        <w:suppressAutoHyphens/>
        <w:spacing w:after="0" w:line="360" w:lineRule="auto"/>
        <w:jc w:val="both"/>
        <w:rPr>
          <w:rFonts w:ascii="Times New Roman" w:hAnsi="Times New Roman"/>
          <w:sz w:val="24"/>
          <w:szCs w:val="24"/>
        </w:rPr>
      </w:pPr>
      <w:r>
        <w:rPr>
          <w:rFonts w:ascii="Times New Roman" w:hAnsi="Times New Roman"/>
          <w:sz w:val="24"/>
          <w:szCs w:val="24"/>
        </w:rPr>
        <w:t xml:space="preserve">         </w:t>
      </w:r>
      <w:r w:rsidR="009F4F4B">
        <w:rPr>
          <w:rFonts w:ascii="Times New Roman" w:hAnsi="Times New Roman"/>
          <w:sz w:val="24"/>
          <w:szCs w:val="24"/>
        </w:rPr>
        <w:t>- podając uzasadnienie faktyczne i prawne.</w:t>
      </w:r>
    </w:p>
    <w:p w14:paraId="42D888BB" w14:textId="77777777" w:rsidR="00030407" w:rsidRDefault="009F4F4B" w:rsidP="00ED4226">
      <w:pPr>
        <w:pStyle w:val="Akapitzlist"/>
        <w:numPr>
          <w:ilvl w:val="1"/>
          <w:numId w:val="1"/>
        </w:numPr>
        <w:shd w:val="clear" w:color="auto" w:fill="FFFFFF"/>
        <w:tabs>
          <w:tab w:val="clear" w:pos="1647"/>
          <w:tab w:val="left" w:pos="567"/>
        </w:tabs>
        <w:suppressAutoHyphens/>
        <w:spacing w:after="0" w:line="360" w:lineRule="auto"/>
        <w:ind w:left="567"/>
        <w:jc w:val="both"/>
        <w:rPr>
          <w:rFonts w:ascii="Times New Roman" w:hAnsi="Times New Roman"/>
          <w:sz w:val="24"/>
          <w:szCs w:val="24"/>
        </w:rPr>
      </w:pPr>
      <w:r w:rsidRPr="00030407">
        <w:rPr>
          <w:rFonts w:ascii="Times New Roman" w:hAnsi="Times New Roman"/>
          <w:sz w:val="24"/>
          <w:szCs w:val="24"/>
        </w:rPr>
        <w:t xml:space="preserve">Zamawiający udostępnia niezwłocznie informacje, o których mowa w pkt 1 </w:t>
      </w:r>
      <w:proofErr w:type="spellStart"/>
      <w:r w:rsidRPr="00030407">
        <w:rPr>
          <w:rFonts w:ascii="Times New Roman" w:hAnsi="Times New Roman"/>
          <w:sz w:val="24"/>
          <w:szCs w:val="24"/>
        </w:rPr>
        <w:t>ppkt</w:t>
      </w:r>
      <w:proofErr w:type="spellEnd"/>
      <w:r w:rsidRPr="00030407">
        <w:rPr>
          <w:rFonts w:ascii="Times New Roman" w:hAnsi="Times New Roman"/>
          <w:sz w:val="24"/>
          <w:szCs w:val="24"/>
        </w:rPr>
        <w:t xml:space="preserve"> 1), na stronie internetowej prowadzonego postępowania</w:t>
      </w:r>
      <w:r w:rsidR="00030407" w:rsidRPr="00030407">
        <w:rPr>
          <w:rFonts w:ascii="Times New Roman" w:hAnsi="Times New Roman"/>
          <w:sz w:val="24"/>
          <w:szCs w:val="24"/>
        </w:rPr>
        <w:t>.</w:t>
      </w:r>
    </w:p>
    <w:p w14:paraId="2339AB07" w14:textId="1990B25F" w:rsidR="00030407" w:rsidRDefault="0013540D" w:rsidP="00ED4226">
      <w:pPr>
        <w:pStyle w:val="Akapitzlist"/>
        <w:numPr>
          <w:ilvl w:val="1"/>
          <w:numId w:val="1"/>
        </w:numPr>
        <w:shd w:val="clear" w:color="auto" w:fill="FFFFFF"/>
        <w:tabs>
          <w:tab w:val="clear" w:pos="1647"/>
          <w:tab w:val="left" w:pos="567"/>
        </w:tabs>
        <w:suppressAutoHyphens/>
        <w:spacing w:after="0" w:line="360" w:lineRule="auto"/>
        <w:ind w:left="567"/>
        <w:jc w:val="both"/>
        <w:rPr>
          <w:rFonts w:ascii="Times New Roman" w:hAnsi="Times New Roman"/>
          <w:sz w:val="24"/>
          <w:szCs w:val="24"/>
        </w:rPr>
      </w:pPr>
      <w:r>
        <w:rPr>
          <w:rFonts w:ascii="Times New Roman" w:hAnsi="Times New Roman"/>
          <w:sz w:val="24"/>
          <w:szCs w:val="24"/>
        </w:rPr>
        <w:t>Wykon</w:t>
      </w:r>
      <w:r w:rsidR="00306933" w:rsidRPr="00030407">
        <w:rPr>
          <w:rFonts w:ascii="Times New Roman" w:hAnsi="Times New Roman"/>
          <w:sz w:val="24"/>
          <w:szCs w:val="24"/>
        </w:rPr>
        <w:t>awca, którego oferta zostanie uznana za najkorzystniejszą, zostanie wezwany przez Zamawiającego do podpisania umowy.</w:t>
      </w:r>
    </w:p>
    <w:p w14:paraId="28054F9B" w14:textId="54EEA3FD" w:rsidR="00306933" w:rsidRPr="00030407" w:rsidRDefault="00306933" w:rsidP="00ED4226">
      <w:pPr>
        <w:pStyle w:val="Akapitzlist"/>
        <w:numPr>
          <w:ilvl w:val="1"/>
          <w:numId w:val="1"/>
        </w:numPr>
        <w:shd w:val="clear" w:color="auto" w:fill="FFFFFF"/>
        <w:tabs>
          <w:tab w:val="clear" w:pos="1647"/>
          <w:tab w:val="left" w:pos="567"/>
        </w:tabs>
        <w:suppressAutoHyphens/>
        <w:spacing w:after="0" w:line="360" w:lineRule="auto"/>
        <w:ind w:left="567"/>
        <w:jc w:val="both"/>
        <w:rPr>
          <w:rFonts w:ascii="Times New Roman" w:hAnsi="Times New Roman"/>
          <w:sz w:val="24"/>
          <w:szCs w:val="24"/>
        </w:rPr>
      </w:pPr>
      <w:r w:rsidRPr="00030407">
        <w:rPr>
          <w:rFonts w:ascii="Times New Roman" w:hAnsi="Times New Roman"/>
          <w:sz w:val="24"/>
          <w:szCs w:val="24"/>
        </w:rPr>
        <w:t xml:space="preserve">Zamawiający poinformuje </w:t>
      </w:r>
      <w:r w:rsidR="0013540D">
        <w:rPr>
          <w:rFonts w:ascii="Times New Roman" w:hAnsi="Times New Roman"/>
          <w:sz w:val="24"/>
          <w:szCs w:val="24"/>
        </w:rPr>
        <w:t>Wykon</w:t>
      </w:r>
      <w:r w:rsidRPr="00030407">
        <w:rPr>
          <w:rFonts w:ascii="Times New Roman" w:hAnsi="Times New Roman"/>
          <w:sz w:val="24"/>
          <w:szCs w:val="24"/>
        </w:rPr>
        <w:t xml:space="preserve">awcę, którego oferta została wybrana, o terminie </w:t>
      </w:r>
      <w:r w:rsidRPr="00030407">
        <w:rPr>
          <w:rFonts w:ascii="Times New Roman" w:hAnsi="Times New Roman"/>
          <w:sz w:val="24"/>
          <w:szCs w:val="24"/>
        </w:rPr>
        <w:br/>
        <w:t>i miejscu zawarcia umowy.</w:t>
      </w:r>
    </w:p>
    <w:p w14:paraId="5A74E189" w14:textId="77777777" w:rsidR="00306933" w:rsidRPr="00A162E2" w:rsidRDefault="00306933" w:rsidP="00ED4226">
      <w:pPr>
        <w:numPr>
          <w:ilvl w:val="0"/>
          <w:numId w:val="1"/>
        </w:numPr>
        <w:shd w:val="clear" w:color="auto" w:fill="D9D9D9" w:themeFill="background1" w:themeFillShade="D9"/>
        <w:suppressAutoHyphens/>
        <w:autoSpaceDE w:val="0"/>
        <w:autoSpaceDN w:val="0"/>
        <w:adjustRightInd w:val="0"/>
        <w:spacing w:before="120" w:after="0" w:line="360" w:lineRule="auto"/>
        <w:jc w:val="both"/>
        <w:rPr>
          <w:rFonts w:ascii="Times New Roman" w:eastAsia="Times New Roman" w:hAnsi="Times New Roman"/>
          <w:b/>
          <w:bCs/>
          <w:sz w:val="24"/>
          <w:szCs w:val="24"/>
          <w:lang w:eastAsia="pl-PL"/>
        </w:rPr>
      </w:pPr>
      <w:r w:rsidRPr="00A162E2">
        <w:rPr>
          <w:rFonts w:ascii="Times New Roman" w:eastAsia="Times New Roman" w:hAnsi="Times New Roman"/>
          <w:b/>
          <w:bCs/>
          <w:sz w:val="24"/>
          <w:szCs w:val="24"/>
          <w:lang w:eastAsia="pl-PL"/>
        </w:rPr>
        <w:t>Wymagania dotyczące zabezpieczenia należytego wykonania umowy :</w:t>
      </w:r>
    </w:p>
    <w:p w14:paraId="50FD2354" w14:textId="40865F3C" w:rsidR="00815A65" w:rsidRDefault="00782351" w:rsidP="00ED4226">
      <w:pPr>
        <w:shd w:val="clear" w:color="auto" w:fill="FFFFFF"/>
        <w:tabs>
          <w:tab w:val="left" w:pos="567"/>
        </w:tabs>
        <w:suppressAutoHyphens/>
        <w:spacing w:after="0" w:line="360" w:lineRule="auto"/>
        <w:ind w:left="567"/>
        <w:contextualSpacing/>
        <w:jc w:val="both"/>
        <w:rPr>
          <w:rFonts w:ascii="Times New Roman" w:hAnsi="Times New Roman"/>
          <w:sz w:val="24"/>
          <w:szCs w:val="24"/>
        </w:rPr>
      </w:pPr>
      <w:r>
        <w:rPr>
          <w:rFonts w:ascii="Times New Roman" w:hAnsi="Times New Roman"/>
          <w:sz w:val="24"/>
          <w:szCs w:val="24"/>
        </w:rPr>
        <w:t xml:space="preserve">Zamawiający nie przewiduje </w:t>
      </w:r>
      <w:r w:rsidR="000544F0">
        <w:rPr>
          <w:rFonts w:ascii="Times New Roman" w:hAnsi="Times New Roman"/>
          <w:sz w:val="24"/>
          <w:szCs w:val="24"/>
        </w:rPr>
        <w:t xml:space="preserve">wniesienia przez </w:t>
      </w:r>
      <w:r w:rsidR="0013540D">
        <w:rPr>
          <w:rFonts w:ascii="Times New Roman" w:hAnsi="Times New Roman"/>
          <w:sz w:val="24"/>
          <w:szCs w:val="24"/>
        </w:rPr>
        <w:t>Wykon</w:t>
      </w:r>
      <w:r w:rsidR="000544F0">
        <w:rPr>
          <w:rFonts w:ascii="Times New Roman" w:hAnsi="Times New Roman"/>
          <w:sz w:val="24"/>
          <w:szCs w:val="24"/>
        </w:rPr>
        <w:t xml:space="preserve">awcę zabezpieczenia należytego wykonania umowy. </w:t>
      </w:r>
    </w:p>
    <w:p w14:paraId="51E2D078" w14:textId="77777777" w:rsidR="00306933" w:rsidRPr="00A162E2" w:rsidRDefault="00306933" w:rsidP="00ED4226">
      <w:pPr>
        <w:numPr>
          <w:ilvl w:val="0"/>
          <w:numId w:val="1"/>
        </w:numPr>
        <w:shd w:val="clear" w:color="auto" w:fill="D9D9D9" w:themeFill="background1" w:themeFillShade="D9"/>
        <w:suppressAutoHyphens/>
        <w:autoSpaceDE w:val="0"/>
        <w:autoSpaceDN w:val="0"/>
        <w:adjustRightInd w:val="0"/>
        <w:spacing w:before="120" w:after="0" w:line="360" w:lineRule="auto"/>
        <w:jc w:val="both"/>
        <w:rPr>
          <w:rFonts w:ascii="Times New Roman" w:eastAsia="Times New Roman" w:hAnsi="Times New Roman"/>
          <w:spacing w:val="-6"/>
          <w:sz w:val="24"/>
          <w:szCs w:val="24"/>
          <w:lang w:eastAsia="pl-PL"/>
        </w:rPr>
      </w:pPr>
      <w:r>
        <w:rPr>
          <w:rFonts w:ascii="Times New Roman" w:eastAsia="Times New Roman" w:hAnsi="Times New Roman"/>
          <w:b/>
          <w:bCs/>
          <w:sz w:val="24"/>
          <w:szCs w:val="24"/>
          <w:lang w:eastAsia="pl-PL"/>
        </w:rPr>
        <w:t>Projektowane postanowienia umowy w sprawie zamówienia publicznego, które zostaną wprowadzone do treści tej umowy</w:t>
      </w:r>
      <w:r w:rsidRPr="00A162E2">
        <w:rPr>
          <w:rFonts w:ascii="Times New Roman" w:eastAsia="Times New Roman" w:hAnsi="Times New Roman"/>
          <w:b/>
          <w:bCs/>
          <w:sz w:val="24"/>
          <w:szCs w:val="24"/>
          <w:lang w:eastAsia="pl-PL"/>
        </w:rPr>
        <w:t>:</w:t>
      </w:r>
    </w:p>
    <w:p w14:paraId="0564716D" w14:textId="3078EC38" w:rsidR="00306933" w:rsidRPr="0079023D" w:rsidRDefault="00306933" w:rsidP="00ED4226">
      <w:pPr>
        <w:numPr>
          <w:ilvl w:val="1"/>
          <w:numId w:val="4"/>
        </w:numPr>
        <w:shd w:val="clear" w:color="auto" w:fill="FFFFFF"/>
        <w:tabs>
          <w:tab w:val="left" w:pos="567"/>
        </w:tabs>
        <w:suppressAutoHyphens/>
        <w:spacing w:after="0" w:line="360" w:lineRule="auto"/>
        <w:ind w:left="567" w:hanging="567"/>
        <w:contextualSpacing/>
        <w:jc w:val="both"/>
        <w:rPr>
          <w:rFonts w:ascii="Times New Roman" w:hAnsi="Times New Roman"/>
          <w:sz w:val="24"/>
          <w:szCs w:val="24"/>
        </w:rPr>
      </w:pPr>
      <w:r w:rsidRPr="00A162E2">
        <w:rPr>
          <w:rFonts w:ascii="Times New Roman" w:eastAsia="Times New Roman" w:hAnsi="Times New Roman"/>
          <w:spacing w:val="-6"/>
          <w:sz w:val="24"/>
          <w:szCs w:val="24"/>
          <w:lang w:eastAsia="pl-PL"/>
        </w:rPr>
        <w:t xml:space="preserve">Z </w:t>
      </w:r>
      <w:r w:rsidR="0013540D">
        <w:rPr>
          <w:rFonts w:ascii="Times New Roman" w:eastAsia="Times New Roman" w:hAnsi="Times New Roman"/>
          <w:spacing w:val="-6"/>
          <w:sz w:val="24"/>
          <w:szCs w:val="24"/>
          <w:lang w:eastAsia="pl-PL"/>
        </w:rPr>
        <w:t>Wykon</w:t>
      </w:r>
      <w:r w:rsidRPr="00A162E2">
        <w:rPr>
          <w:rFonts w:ascii="Times New Roman" w:eastAsia="Times New Roman" w:hAnsi="Times New Roman"/>
          <w:spacing w:val="-6"/>
          <w:sz w:val="24"/>
          <w:szCs w:val="24"/>
          <w:lang w:eastAsia="pl-PL"/>
        </w:rPr>
        <w:t>awcą, który złożył najkorzystniejszą ofertę</w:t>
      </w:r>
      <w:r>
        <w:rPr>
          <w:rFonts w:ascii="Times New Roman" w:eastAsia="Times New Roman" w:hAnsi="Times New Roman"/>
          <w:spacing w:val="-6"/>
          <w:sz w:val="24"/>
          <w:szCs w:val="24"/>
          <w:lang w:eastAsia="pl-PL"/>
        </w:rPr>
        <w:t xml:space="preserve"> </w:t>
      </w:r>
      <w:r w:rsidRPr="00A162E2">
        <w:rPr>
          <w:rFonts w:ascii="Times New Roman" w:eastAsia="Times New Roman" w:hAnsi="Times New Roman"/>
          <w:spacing w:val="-6"/>
          <w:sz w:val="24"/>
          <w:szCs w:val="24"/>
          <w:lang w:eastAsia="pl-PL"/>
        </w:rPr>
        <w:t>zostanie podpisania umowa, której wzór</w:t>
      </w:r>
      <w:r>
        <w:rPr>
          <w:rFonts w:ascii="Times New Roman" w:eastAsia="Times New Roman" w:hAnsi="Times New Roman"/>
          <w:spacing w:val="-6"/>
          <w:sz w:val="24"/>
          <w:szCs w:val="24"/>
          <w:lang w:eastAsia="pl-PL"/>
        </w:rPr>
        <w:t xml:space="preserve"> stanowi załącznik nr </w:t>
      </w:r>
      <w:r w:rsidR="00ED4503">
        <w:rPr>
          <w:rFonts w:ascii="Times New Roman" w:eastAsia="Times New Roman" w:hAnsi="Times New Roman"/>
          <w:spacing w:val="-6"/>
          <w:sz w:val="24"/>
          <w:szCs w:val="24"/>
          <w:lang w:eastAsia="pl-PL"/>
        </w:rPr>
        <w:t>7</w:t>
      </w:r>
      <w:r w:rsidRPr="00A162E2">
        <w:rPr>
          <w:rFonts w:ascii="Times New Roman" w:eastAsia="Times New Roman" w:hAnsi="Times New Roman"/>
          <w:spacing w:val="-6"/>
          <w:sz w:val="24"/>
          <w:szCs w:val="24"/>
          <w:lang w:eastAsia="pl-PL"/>
        </w:rPr>
        <w:t xml:space="preserve"> do </w:t>
      </w:r>
      <w:r w:rsidR="004D255D">
        <w:rPr>
          <w:rFonts w:ascii="Times New Roman" w:eastAsia="Times New Roman" w:hAnsi="Times New Roman"/>
          <w:spacing w:val="-6"/>
          <w:sz w:val="24"/>
          <w:szCs w:val="24"/>
          <w:lang w:eastAsia="pl-PL"/>
        </w:rPr>
        <w:t>S</w:t>
      </w:r>
      <w:r>
        <w:rPr>
          <w:rFonts w:ascii="Times New Roman" w:eastAsia="Times New Roman" w:hAnsi="Times New Roman"/>
          <w:spacing w:val="-6"/>
          <w:sz w:val="24"/>
          <w:szCs w:val="24"/>
          <w:lang w:eastAsia="pl-PL"/>
        </w:rPr>
        <w:t>WZ</w:t>
      </w:r>
      <w:r w:rsidRPr="00A162E2">
        <w:rPr>
          <w:rFonts w:ascii="Times New Roman" w:eastAsia="Times New Roman" w:hAnsi="Times New Roman"/>
          <w:spacing w:val="-6"/>
          <w:sz w:val="24"/>
          <w:szCs w:val="24"/>
          <w:lang w:eastAsia="pl-PL"/>
        </w:rPr>
        <w:t>.</w:t>
      </w:r>
    </w:p>
    <w:p w14:paraId="7960104D" w14:textId="5468774B" w:rsidR="00306933" w:rsidRPr="004D255D" w:rsidRDefault="00306933" w:rsidP="00ED4226">
      <w:pPr>
        <w:numPr>
          <w:ilvl w:val="1"/>
          <w:numId w:val="4"/>
        </w:numPr>
        <w:shd w:val="clear" w:color="auto" w:fill="FFFFFF"/>
        <w:tabs>
          <w:tab w:val="left" w:pos="567"/>
        </w:tabs>
        <w:suppressAutoHyphens/>
        <w:spacing w:after="0" w:line="360" w:lineRule="auto"/>
        <w:ind w:left="567" w:hanging="567"/>
        <w:contextualSpacing/>
        <w:jc w:val="both"/>
        <w:rPr>
          <w:rFonts w:ascii="Times New Roman" w:eastAsia="Times New Roman" w:hAnsi="Times New Roman"/>
          <w:spacing w:val="-6"/>
          <w:sz w:val="24"/>
          <w:szCs w:val="24"/>
          <w:lang w:eastAsia="pl-PL"/>
        </w:rPr>
      </w:pPr>
      <w:r w:rsidRPr="001B14C1">
        <w:rPr>
          <w:rFonts w:ascii="Times New Roman" w:hAnsi="Times New Roman"/>
          <w:sz w:val="24"/>
          <w:szCs w:val="24"/>
        </w:rPr>
        <w:lastRenderedPageBreak/>
        <w:t xml:space="preserve">Zamawiający </w:t>
      </w:r>
      <w:r w:rsidR="004D255D">
        <w:rPr>
          <w:rFonts w:ascii="Times New Roman" w:hAnsi="Times New Roman"/>
          <w:sz w:val="24"/>
          <w:szCs w:val="24"/>
        </w:rPr>
        <w:t>zawiera umowę w sprawie zamówienia publicznego w terminie nie krótszym niż 5 dni od dnia przesłania zawiadomienia o wyborze najkorzystniejszej oferty.</w:t>
      </w:r>
    </w:p>
    <w:p w14:paraId="2E2B765C" w14:textId="2868EAA0" w:rsidR="004D255D" w:rsidRPr="004570E3" w:rsidRDefault="004570E3" w:rsidP="00ED4226">
      <w:pPr>
        <w:numPr>
          <w:ilvl w:val="1"/>
          <w:numId w:val="4"/>
        </w:numPr>
        <w:shd w:val="clear" w:color="auto" w:fill="FFFFFF"/>
        <w:tabs>
          <w:tab w:val="left" w:pos="567"/>
        </w:tabs>
        <w:suppressAutoHyphens/>
        <w:spacing w:after="0" w:line="360" w:lineRule="auto"/>
        <w:ind w:left="567" w:hanging="567"/>
        <w:contextualSpacing/>
        <w:jc w:val="both"/>
        <w:rPr>
          <w:rFonts w:ascii="Times New Roman" w:eastAsia="Times New Roman" w:hAnsi="Times New Roman"/>
          <w:spacing w:val="-6"/>
          <w:sz w:val="24"/>
          <w:szCs w:val="24"/>
          <w:lang w:eastAsia="pl-PL"/>
        </w:rPr>
      </w:pPr>
      <w:r>
        <w:rPr>
          <w:rFonts w:ascii="Times New Roman" w:hAnsi="Times New Roman"/>
          <w:sz w:val="24"/>
          <w:szCs w:val="24"/>
        </w:rPr>
        <w:t>Zamawiają</w:t>
      </w:r>
      <w:r w:rsidR="004D255D">
        <w:rPr>
          <w:rFonts w:ascii="Times New Roman" w:hAnsi="Times New Roman"/>
          <w:sz w:val="24"/>
          <w:szCs w:val="24"/>
        </w:rPr>
        <w:t xml:space="preserve">cy </w:t>
      </w:r>
      <w:r>
        <w:rPr>
          <w:rFonts w:ascii="Times New Roman" w:hAnsi="Times New Roman"/>
          <w:sz w:val="24"/>
          <w:szCs w:val="24"/>
        </w:rPr>
        <w:t>może zawrzeć umowę w sprawie zamówienia publicznego przed upływem terminu, o którym mowa w pkt. 2, jeżeli w postępowaniu o udzielenie zamówienia prowadzonym w trybie podstawowym złożono tylko jedną ofertę.</w:t>
      </w:r>
    </w:p>
    <w:p w14:paraId="7CA3866C" w14:textId="06AF96E4" w:rsidR="004570E3" w:rsidRPr="004570E3" w:rsidRDefault="004570E3" w:rsidP="00ED4226">
      <w:pPr>
        <w:numPr>
          <w:ilvl w:val="1"/>
          <w:numId w:val="4"/>
        </w:numPr>
        <w:shd w:val="clear" w:color="auto" w:fill="FFFFFF"/>
        <w:tabs>
          <w:tab w:val="left" w:pos="567"/>
        </w:tabs>
        <w:suppressAutoHyphens/>
        <w:spacing w:after="0" w:line="360" w:lineRule="auto"/>
        <w:ind w:left="567" w:hanging="567"/>
        <w:contextualSpacing/>
        <w:jc w:val="both"/>
        <w:rPr>
          <w:rFonts w:ascii="Times New Roman" w:eastAsia="Times New Roman" w:hAnsi="Times New Roman"/>
          <w:spacing w:val="-6"/>
          <w:sz w:val="24"/>
          <w:szCs w:val="24"/>
          <w:lang w:eastAsia="pl-PL"/>
        </w:rPr>
      </w:pPr>
      <w:r>
        <w:rPr>
          <w:rFonts w:ascii="Times New Roman" w:hAnsi="Times New Roman"/>
          <w:sz w:val="24"/>
          <w:szCs w:val="24"/>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16B3B190" w14:textId="146EFD40" w:rsidR="004570E3" w:rsidRPr="004570E3" w:rsidRDefault="004570E3" w:rsidP="00ED4226">
      <w:pPr>
        <w:numPr>
          <w:ilvl w:val="1"/>
          <w:numId w:val="4"/>
        </w:numPr>
        <w:shd w:val="clear" w:color="auto" w:fill="FFFFFF"/>
        <w:tabs>
          <w:tab w:val="left" w:pos="567"/>
        </w:tabs>
        <w:suppressAutoHyphens/>
        <w:spacing w:after="0" w:line="360" w:lineRule="auto"/>
        <w:ind w:left="567" w:hanging="567"/>
        <w:contextualSpacing/>
        <w:jc w:val="both"/>
        <w:rPr>
          <w:rFonts w:ascii="Times New Roman" w:eastAsia="Times New Roman" w:hAnsi="Times New Roman"/>
          <w:spacing w:val="-6"/>
          <w:sz w:val="24"/>
          <w:szCs w:val="24"/>
          <w:lang w:eastAsia="pl-PL"/>
        </w:rPr>
      </w:pPr>
      <w:r>
        <w:rPr>
          <w:rFonts w:ascii="Times New Roman" w:hAnsi="Times New Roman"/>
          <w:sz w:val="24"/>
          <w:szCs w:val="24"/>
        </w:rPr>
        <w:t>Wykonawca będzie zobowiązany do podpisania umowy w miejscu i terminie wskazanym przez Zamawiającego.</w:t>
      </w:r>
    </w:p>
    <w:p w14:paraId="00F64976" w14:textId="616D9CE8" w:rsidR="004570E3" w:rsidRPr="00FC26EC" w:rsidRDefault="004570E3" w:rsidP="00ED4226">
      <w:pPr>
        <w:numPr>
          <w:ilvl w:val="1"/>
          <w:numId w:val="4"/>
        </w:numPr>
        <w:shd w:val="clear" w:color="auto" w:fill="FFFFFF"/>
        <w:tabs>
          <w:tab w:val="left" w:pos="567"/>
        </w:tabs>
        <w:suppressAutoHyphens/>
        <w:spacing w:after="0" w:line="360" w:lineRule="auto"/>
        <w:ind w:left="567" w:hanging="567"/>
        <w:contextualSpacing/>
        <w:jc w:val="both"/>
        <w:rPr>
          <w:rFonts w:ascii="Times New Roman" w:eastAsia="Times New Roman" w:hAnsi="Times New Roman"/>
          <w:spacing w:val="-6"/>
          <w:sz w:val="24"/>
          <w:szCs w:val="24"/>
          <w:lang w:eastAsia="pl-PL"/>
        </w:rPr>
      </w:pPr>
      <w:r>
        <w:rPr>
          <w:rFonts w:ascii="Times New Roman" w:hAnsi="Times New Roman"/>
          <w:sz w:val="24"/>
          <w:szCs w:val="24"/>
        </w:rPr>
        <w:t xml:space="preserve">Zamawiający przewiduje możliwość zmiany </w:t>
      </w:r>
      <w:r w:rsidR="00D92BB4">
        <w:rPr>
          <w:rFonts w:ascii="Times New Roman" w:hAnsi="Times New Roman"/>
          <w:sz w:val="24"/>
          <w:szCs w:val="24"/>
        </w:rPr>
        <w:t>zawartej umowy w stosunku  do treści wybranej oferty w zakresie  uregulowanym w art. 454-455 Ustawy oraz wskazanym w projektowanych postanowieniach umowy.</w:t>
      </w:r>
    </w:p>
    <w:p w14:paraId="64707B8E" w14:textId="78B6B40F" w:rsidR="00306933" w:rsidRPr="00513C05" w:rsidRDefault="00306933" w:rsidP="00ED4226">
      <w:pPr>
        <w:numPr>
          <w:ilvl w:val="0"/>
          <w:numId w:val="1"/>
        </w:numPr>
        <w:shd w:val="clear" w:color="auto" w:fill="D9D9D9" w:themeFill="background1" w:themeFillShade="D9"/>
        <w:suppressAutoHyphens/>
        <w:autoSpaceDE w:val="0"/>
        <w:autoSpaceDN w:val="0"/>
        <w:adjustRightInd w:val="0"/>
        <w:spacing w:before="120" w:after="0" w:line="360" w:lineRule="auto"/>
        <w:jc w:val="both"/>
        <w:rPr>
          <w:rFonts w:ascii="Times New Roman" w:eastAsia="Times New Roman" w:hAnsi="Times New Roman"/>
          <w:b/>
          <w:bCs/>
          <w:sz w:val="24"/>
          <w:szCs w:val="24"/>
          <w:lang w:eastAsia="pl-PL"/>
        </w:rPr>
      </w:pPr>
      <w:r w:rsidRPr="00A162E2">
        <w:rPr>
          <w:rFonts w:ascii="Times New Roman" w:eastAsia="Times New Roman" w:hAnsi="Times New Roman"/>
          <w:b/>
          <w:bCs/>
          <w:sz w:val="24"/>
          <w:szCs w:val="24"/>
          <w:lang w:eastAsia="pl-PL"/>
        </w:rPr>
        <w:t>Pouczenie o środkach ochrony prawnej przysługujących Wykonawcy w toku postępowania o udzielenie zamówienia.</w:t>
      </w:r>
    </w:p>
    <w:p w14:paraId="4571F129" w14:textId="7477819D" w:rsidR="00306933" w:rsidRDefault="00973F51" w:rsidP="00ED4226">
      <w:pPr>
        <w:pStyle w:val="Akapitzlist"/>
        <w:numPr>
          <w:ilvl w:val="1"/>
          <w:numId w:val="1"/>
        </w:numPr>
        <w:shd w:val="clear" w:color="auto" w:fill="FFFFFF"/>
        <w:tabs>
          <w:tab w:val="clear" w:pos="1647"/>
        </w:tabs>
        <w:suppressAutoHyphens/>
        <w:spacing w:after="0" w:line="360" w:lineRule="auto"/>
        <w:ind w:left="56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Środki ochrony prawnej przysługują Wykonawcy, jeżeli ma lub miał interes w uzyskaniu zamówienia oraz poniósł lub może ponieść szkodę w wyniku naruszenia przez zamawiającego przepisów ustawy.</w:t>
      </w:r>
    </w:p>
    <w:p w14:paraId="5EEAE59C" w14:textId="76CF6726" w:rsidR="00973F51" w:rsidRDefault="00973F51" w:rsidP="00ED4226">
      <w:pPr>
        <w:pStyle w:val="Akapitzlist"/>
        <w:numPr>
          <w:ilvl w:val="1"/>
          <w:numId w:val="1"/>
        </w:numPr>
        <w:shd w:val="clear" w:color="auto" w:fill="FFFFFF"/>
        <w:tabs>
          <w:tab w:val="clear" w:pos="1647"/>
        </w:tabs>
        <w:suppressAutoHyphens/>
        <w:spacing w:after="0" w:line="360" w:lineRule="auto"/>
        <w:ind w:left="56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Środki ochrony prawnej wobec ogłoszenia wszczynającego postępowanie o udzielenie zamówienia oraz dokumentów zamówienia przysługują również organizacjom wpisanym na listę, o której mowa w art. 469 pkt 15 Ustawy oraz Rzecznikowi Małych i Średnich Przedsiębiorców.</w:t>
      </w:r>
    </w:p>
    <w:p w14:paraId="7AF07BEF" w14:textId="6D2D01CB" w:rsidR="00973F51" w:rsidRDefault="00973F51" w:rsidP="00ED4226">
      <w:pPr>
        <w:pStyle w:val="Akapitzlist"/>
        <w:numPr>
          <w:ilvl w:val="1"/>
          <w:numId w:val="1"/>
        </w:numPr>
        <w:shd w:val="clear" w:color="auto" w:fill="FFFFFF"/>
        <w:tabs>
          <w:tab w:val="clear" w:pos="1647"/>
        </w:tabs>
        <w:suppressAutoHyphens/>
        <w:spacing w:after="0" w:line="360" w:lineRule="auto"/>
        <w:ind w:left="56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 postępowaniu odwołanie przysługuje na:</w:t>
      </w:r>
    </w:p>
    <w:p w14:paraId="72AAAF8C" w14:textId="72B969FD" w:rsidR="00973F51" w:rsidRDefault="00973F51" w:rsidP="00ED4226">
      <w:pPr>
        <w:pStyle w:val="Akapitzlist"/>
        <w:numPr>
          <w:ilvl w:val="4"/>
          <w:numId w:val="1"/>
        </w:numPr>
        <w:shd w:val="clear" w:color="auto" w:fill="FFFFFF"/>
        <w:suppressAutoHyphens/>
        <w:spacing w:after="0" w:line="360" w:lineRule="auto"/>
        <w:ind w:left="567" w:hanging="283"/>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Niezgodną z przepisami ustawy czynność Zamawiającego, podjętą w postępowaniu o udzielenie zamówienia, w tym na projektowane postanowienia umowy;</w:t>
      </w:r>
    </w:p>
    <w:p w14:paraId="0F692658" w14:textId="07F35431" w:rsidR="00973F51" w:rsidRDefault="00973F51" w:rsidP="00ED4226">
      <w:pPr>
        <w:pStyle w:val="Akapitzlist"/>
        <w:numPr>
          <w:ilvl w:val="4"/>
          <w:numId w:val="1"/>
        </w:numPr>
        <w:shd w:val="clear" w:color="auto" w:fill="FFFFFF"/>
        <w:suppressAutoHyphens/>
        <w:spacing w:after="0" w:line="360" w:lineRule="auto"/>
        <w:ind w:left="567" w:hanging="283"/>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Zaniechanie czynności w postępowaniu o udzielenie zamówienia, do której Zamawiający był obowiązany na podstawie Ustawy.</w:t>
      </w:r>
    </w:p>
    <w:p w14:paraId="17648FF4" w14:textId="0F6546F4" w:rsidR="00973F51" w:rsidRDefault="00973F51" w:rsidP="00ED4226">
      <w:pPr>
        <w:pStyle w:val="Akapitzlist"/>
        <w:numPr>
          <w:ilvl w:val="1"/>
          <w:numId w:val="1"/>
        </w:numPr>
        <w:shd w:val="clear" w:color="auto" w:fill="FFFFFF"/>
        <w:tabs>
          <w:tab w:val="clear" w:pos="1647"/>
        </w:tabs>
        <w:suppressAutoHyphens/>
        <w:spacing w:after="0" w:line="360" w:lineRule="auto"/>
        <w:ind w:left="56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Odwołanie wnosi się do Prezesa Krajowej Izby Odwoławczej.</w:t>
      </w:r>
    </w:p>
    <w:p w14:paraId="19F60D34" w14:textId="0620F993" w:rsidR="00973F51" w:rsidRDefault="00295645" w:rsidP="00ED4226">
      <w:pPr>
        <w:pStyle w:val="Akapitzlist"/>
        <w:numPr>
          <w:ilvl w:val="1"/>
          <w:numId w:val="1"/>
        </w:numPr>
        <w:shd w:val="clear" w:color="auto" w:fill="FFFFFF"/>
        <w:tabs>
          <w:tab w:val="clear" w:pos="1647"/>
        </w:tabs>
        <w:suppressAutoHyphens/>
        <w:spacing w:after="0" w:line="360" w:lineRule="auto"/>
        <w:ind w:left="56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Odwołujący przekazuje kopię odwołania Zamawiającemu przed upływem terminu do wniesienia odwołania w taki sposób, aby mógł on zapoznać się z jego treścią przed upływem tego terminu.</w:t>
      </w:r>
    </w:p>
    <w:p w14:paraId="48C34453" w14:textId="5C158C0A" w:rsidR="00295645" w:rsidRDefault="00295645" w:rsidP="00ED4226">
      <w:pPr>
        <w:pStyle w:val="Akapitzlist"/>
        <w:numPr>
          <w:ilvl w:val="1"/>
          <w:numId w:val="1"/>
        </w:numPr>
        <w:shd w:val="clear" w:color="auto" w:fill="FFFFFF"/>
        <w:tabs>
          <w:tab w:val="clear" w:pos="1647"/>
        </w:tabs>
        <w:suppressAutoHyphens/>
        <w:spacing w:after="0" w:line="360" w:lineRule="auto"/>
        <w:ind w:left="56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lastRenderedPageBreak/>
        <w:t>Domniemywa się, że Zamawiający mógł zapoznać się z treścią odwołania przed upływem terminu do jego wniesienia, jeżeli przekazanie jego kopii nastąpiło przed upływem terminu do jego wniesienia przy użyciu środków komunikacji elektronicznej.</w:t>
      </w:r>
    </w:p>
    <w:p w14:paraId="3F3D9301" w14:textId="09F63113" w:rsidR="00306933" w:rsidRDefault="00295645" w:rsidP="00ED4226">
      <w:pPr>
        <w:pStyle w:val="Akapitzlist"/>
        <w:numPr>
          <w:ilvl w:val="1"/>
          <w:numId w:val="1"/>
        </w:numPr>
        <w:shd w:val="clear" w:color="auto" w:fill="FFFFFF"/>
        <w:tabs>
          <w:tab w:val="clear" w:pos="1647"/>
          <w:tab w:val="left" w:pos="567"/>
        </w:tabs>
        <w:suppressAutoHyphens/>
        <w:spacing w:after="0" w:line="360" w:lineRule="auto"/>
        <w:ind w:left="567"/>
        <w:jc w:val="both"/>
        <w:rPr>
          <w:rFonts w:ascii="Times New Roman" w:eastAsia="Times New Roman" w:hAnsi="Times New Roman"/>
          <w:sz w:val="24"/>
          <w:szCs w:val="24"/>
          <w:lang w:eastAsia="pl-PL"/>
        </w:rPr>
      </w:pPr>
      <w:r w:rsidRPr="00295645">
        <w:rPr>
          <w:rFonts w:ascii="Times New Roman" w:eastAsia="Times New Roman" w:hAnsi="Times New Roman"/>
          <w:sz w:val="24"/>
          <w:szCs w:val="24"/>
          <w:lang w:eastAsia="pl-PL"/>
        </w:rPr>
        <w:t>Odwołanie wnosi się w terminie:</w:t>
      </w:r>
    </w:p>
    <w:p w14:paraId="6103750E" w14:textId="47E83813" w:rsidR="00FC138E" w:rsidRDefault="00FC138E" w:rsidP="00ED4226">
      <w:pPr>
        <w:pStyle w:val="Akapitzlist"/>
        <w:numPr>
          <w:ilvl w:val="4"/>
          <w:numId w:val="1"/>
        </w:numPr>
        <w:shd w:val="clear" w:color="auto" w:fill="FFFFFF"/>
        <w:tabs>
          <w:tab w:val="left" w:pos="567"/>
        </w:tabs>
        <w:suppressAutoHyphens/>
        <w:spacing w:after="0" w:line="360" w:lineRule="auto"/>
        <w:ind w:left="567" w:hanging="283"/>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5 dni od dnia przekazania informacji o czynności Zamawiającego stanowiącej podstawę jego wniesienia, jeżeli informacja została przekazana przy użyciu środków komunikacji elektronicznej;</w:t>
      </w:r>
    </w:p>
    <w:p w14:paraId="16E3E2ED" w14:textId="546B0E6C" w:rsidR="00FC138E" w:rsidRDefault="00FC138E" w:rsidP="00ED4226">
      <w:pPr>
        <w:pStyle w:val="Akapitzlist"/>
        <w:numPr>
          <w:ilvl w:val="4"/>
          <w:numId w:val="1"/>
        </w:numPr>
        <w:shd w:val="clear" w:color="auto" w:fill="FFFFFF"/>
        <w:tabs>
          <w:tab w:val="left" w:pos="567"/>
        </w:tabs>
        <w:suppressAutoHyphens/>
        <w:spacing w:after="0" w:line="360" w:lineRule="auto"/>
        <w:ind w:left="567" w:hanging="283"/>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10 dni od dnia przekazania informacji o czynności Zamawiającego stanowiącej podstawę jego wniesienia, jeżeli informacja została przekazana w sposób inny niż określony w pkt 1).</w:t>
      </w:r>
    </w:p>
    <w:p w14:paraId="2A151CFA" w14:textId="2E9AD874" w:rsidR="00FC138E" w:rsidRDefault="00FC138E" w:rsidP="00ED4226">
      <w:pPr>
        <w:pStyle w:val="Akapitzlist"/>
        <w:numPr>
          <w:ilvl w:val="1"/>
          <w:numId w:val="1"/>
        </w:numPr>
        <w:shd w:val="clear" w:color="auto" w:fill="FFFFFF"/>
        <w:tabs>
          <w:tab w:val="clear" w:pos="1647"/>
          <w:tab w:val="left" w:pos="567"/>
        </w:tabs>
        <w:suppressAutoHyphens/>
        <w:spacing w:after="0" w:line="360" w:lineRule="auto"/>
        <w:ind w:left="56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w:t>
      </w:r>
      <w:r w:rsidR="00165D6D">
        <w:rPr>
          <w:rFonts w:ascii="Times New Roman" w:eastAsia="Times New Roman" w:hAnsi="Times New Roman"/>
          <w:sz w:val="24"/>
          <w:szCs w:val="24"/>
          <w:lang w:eastAsia="pl-PL"/>
        </w:rPr>
        <w:t>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12E9CE45" w14:textId="4CFFAE61" w:rsidR="00165D6D" w:rsidRDefault="00165D6D" w:rsidP="00ED4226">
      <w:pPr>
        <w:pStyle w:val="Akapitzlist"/>
        <w:numPr>
          <w:ilvl w:val="1"/>
          <w:numId w:val="1"/>
        </w:numPr>
        <w:shd w:val="clear" w:color="auto" w:fill="FFFFFF"/>
        <w:tabs>
          <w:tab w:val="clear" w:pos="1647"/>
          <w:tab w:val="left" w:pos="567"/>
        </w:tabs>
        <w:suppressAutoHyphens/>
        <w:spacing w:after="0" w:line="360" w:lineRule="auto"/>
        <w:ind w:left="56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Odwołanie w przypadkach innych niż określone w pkt 7 i 8 wnosi się w terminie 5 dni od dnia, w którym powzięto lub przy zachowaniu należytej staranności można było powziąć wiadomość o okolicznościach stanowiących podstawę jego wniesienia.</w:t>
      </w:r>
    </w:p>
    <w:p w14:paraId="7CC92E3C" w14:textId="6314D7CB" w:rsidR="00165D6D" w:rsidRDefault="00030407" w:rsidP="00ED4226">
      <w:pPr>
        <w:pStyle w:val="Akapitzlist"/>
        <w:numPr>
          <w:ilvl w:val="1"/>
          <w:numId w:val="1"/>
        </w:numPr>
        <w:shd w:val="clear" w:color="auto" w:fill="FFFFFF"/>
        <w:tabs>
          <w:tab w:val="clear" w:pos="1647"/>
          <w:tab w:val="left" w:pos="567"/>
        </w:tabs>
        <w:suppressAutoHyphens/>
        <w:spacing w:after="0" w:line="360" w:lineRule="auto"/>
        <w:ind w:left="56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Jeżeli Zamawiający mimo takiego obowiązku nie przesłał wykonawcy zawiadomienia o wyborze najkorzystniejszej oferty, odwołanie wnosi się nie później niż w terminie:</w:t>
      </w:r>
    </w:p>
    <w:p w14:paraId="3A4DEF0F" w14:textId="46F93BA2" w:rsidR="00030407" w:rsidRDefault="00030407" w:rsidP="00ED4226">
      <w:pPr>
        <w:pStyle w:val="Akapitzlist"/>
        <w:numPr>
          <w:ilvl w:val="4"/>
          <w:numId w:val="1"/>
        </w:numPr>
        <w:shd w:val="clear" w:color="auto" w:fill="FFFFFF"/>
        <w:tabs>
          <w:tab w:val="left" w:pos="567"/>
        </w:tabs>
        <w:suppressAutoHyphens/>
        <w:spacing w:after="0" w:line="360" w:lineRule="auto"/>
        <w:ind w:left="567" w:hanging="283"/>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15 dni od dnia zamieszczenia w Biuletynie Zamówień Publicznych ogłoszenia o wyniku postępowania;</w:t>
      </w:r>
    </w:p>
    <w:p w14:paraId="00F4B610" w14:textId="00224A49" w:rsidR="00030407" w:rsidRDefault="00260143" w:rsidP="00ED4226">
      <w:pPr>
        <w:pStyle w:val="Akapitzlist"/>
        <w:numPr>
          <w:ilvl w:val="4"/>
          <w:numId w:val="1"/>
        </w:numPr>
        <w:shd w:val="clear" w:color="auto" w:fill="FFFFFF"/>
        <w:tabs>
          <w:tab w:val="left" w:pos="567"/>
        </w:tabs>
        <w:suppressAutoHyphens/>
        <w:spacing w:after="0" w:line="360" w:lineRule="auto"/>
        <w:ind w:left="567" w:hanging="283"/>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m</w:t>
      </w:r>
      <w:r w:rsidR="00030407">
        <w:rPr>
          <w:rFonts w:ascii="Times New Roman" w:eastAsia="Times New Roman" w:hAnsi="Times New Roman"/>
          <w:sz w:val="24"/>
          <w:szCs w:val="24"/>
          <w:lang w:eastAsia="pl-PL"/>
        </w:rPr>
        <w:t xml:space="preserve">iesiąca od dnia </w:t>
      </w:r>
      <w:r w:rsidR="00A5252E">
        <w:rPr>
          <w:rFonts w:ascii="Times New Roman" w:eastAsia="Times New Roman" w:hAnsi="Times New Roman"/>
          <w:sz w:val="24"/>
          <w:szCs w:val="24"/>
          <w:lang w:eastAsia="pl-PL"/>
        </w:rPr>
        <w:t>zawarcia umowy, jeżeli Zamawiają</w:t>
      </w:r>
      <w:r w:rsidR="00030407">
        <w:rPr>
          <w:rFonts w:ascii="Times New Roman" w:eastAsia="Times New Roman" w:hAnsi="Times New Roman"/>
          <w:sz w:val="24"/>
          <w:szCs w:val="24"/>
          <w:lang w:eastAsia="pl-PL"/>
        </w:rPr>
        <w:t>cy nie zamieścił w Biuletynie Zamówień Publicznych ogłoszenia o wyniku postępowania.</w:t>
      </w:r>
    </w:p>
    <w:p w14:paraId="4DDCDC37" w14:textId="47F8C331" w:rsidR="00A5252E" w:rsidRDefault="00A5252E" w:rsidP="00ED4226">
      <w:pPr>
        <w:pStyle w:val="Akapitzlist"/>
        <w:numPr>
          <w:ilvl w:val="1"/>
          <w:numId w:val="1"/>
        </w:numPr>
        <w:shd w:val="clear" w:color="auto" w:fill="FFFFFF"/>
        <w:tabs>
          <w:tab w:val="clear" w:pos="1647"/>
          <w:tab w:val="left" w:pos="851"/>
        </w:tabs>
        <w:suppressAutoHyphens/>
        <w:spacing w:after="0" w:line="360" w:lineRule="auto"/>
        <w:ind w:left="56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Pisma w postępowaniu odwoławczym wnosi się w formie pisemnej albo w formie elektronicznej albo w postaci elektronicznej, z tym że odwołanie i przystąpienie do postepowania odwoławczego, wniesione w postaci elektronicznej, wymagają opatrzenia podpisem zaufanym.</w:t>
      </w:r>
    </w:p>
    <w:p w14:paraId="1EDC985D" w14:textId="449B02E4" w:rsidR="00A5252E" w:rsidRPr="00A5252E" w:rsidRDefault="00A5252E" w:rsidP="00ED4226">
      <w:pPr>
        <w:pStyle w:val="Akapitzlist"/>
        <w:numPr>
          <w:ilvl w:val="1"/>
          <w:numId w:val="1"/>
        </w:numPr>
        <w:shd w:val="clear" w:color="auto" w:fill="FFFFFF"/>
        <w:tabs>
          <w:tab w:val="clear" w:pos="1647"/>
          <w:tab w:val="left" w:pos="709"/>
        </w:tabs>
        <w:suppressAutoHyphens/>
        <w:spacing w:after="0" w:line="360" w:lineRule="auto"/>
        <w:ind w:left="56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Pisma w formie pisemnej wnosi się za pośrednictwem operatora pocztowego, w rozumieniu ustawy z dnia 23 listopada 2012r. – Prawo pocztowe, osobiście, za pośrednictwem posłańca, a pisma w postaci elektronicznej wnosi się przy użyciu środków komunikacji elektronicznej.</w:t>
      </w:r>
    </w:p>
    <w:p w14:paraId="636A39F0" w14:textId="268BFDD3" w:rsidR="00306933" w:rsidRPr="00513C05" w:rsidRDefault="00A5252E" w:rsidP="00ED4226">
      <w:pPr>
        <w:numPr>
          <w:ilvl w:val="0"/>
          <w:numId w:val="1"/>
        </w:numPr>
        <w:shd w:val="clear" w:color="auto" w:fill="D9D9D9" w:themeFill="background1" w:themeFillShade="D9"/>
        <w:suppressAutoHyphens/>
        <w:autoSpaceDE w:val="0"/>
        <w:autoSpaceDN w:val="0"/>
        <w:adjustRightInd w:val="0"/>
        <w:spacing w:after="0" w:line="360" w:lineRule="auto"/>
        <w:jc w:val="both"/>
        <w:rPr>
          <w:rFonts w:ascii="Times New Roman" w:eastAsia="Times New Roman" w:hAnsi="Times New Roman"/>
          <w:bCs/>
          <w:sz w:val="24"/>
          <w:szCs w:val="24"/>
          <w:lang w:eastAsia="pl-PL"/>
        </w:rPr>
      </w:pPr>
      <w:r>
        <w:rPr>
          <w:rFonts w:ascii="Times New Roman" w:eastAsia="Times New Roman" w:hAnsi="Times New Roman"/>
          <w:b/>
          <w:bCs/>
          <w:sz w:val="24"/>
          <w:szCs w:val="24"/>
          <w:lang w:eastAsia="pl-PL"/>
        </w:rPr>
        <w:t>Informacja o przetwarzaniu danych osobowych</w:t>
      </w:r>
      <w:r w:rsidR="00306933" w:rsidRPr="00A162E2">
        <w:rPr>
          <w:rFonts w:ascii="Times New Roman" w:eastAsia="Times New Roman" w:hAnsi="Times New Roman"/>
          <w:b/>
          <w:bCs/>
          <w:sz w:val="24"/>
          <w:szCs w:val="24"/>
          <w:lang w:eastAsia="pl-PL"/>
        </w:rPr>
        <w:t xml:space="preserve"> :</w:t>
      </w:r>
    </w:p>
    <w:p w14:paraId="79AC560C" w14:textId="77777777" w:rsidR="00E97F78" w:rsidRPr="00E97F78" w:rsidRDefault="00E97F78" w:rsidP="00ED4226">
      <w:pPr>
        <w:suppressAutoHyphens/>
        <w:spacing w:after="0" w:line="360" w:lineRule="auto"/>
        <w:ind w:left="567"/>
        <w:jc w:val="both"/>
        <w:rPr>
          <w:rFonts w:ascii="Times New Roman" w:hAnsi="Times New Roman"/>
          <w:sz w:val="24"/>
          <w:szCs w:val="24"/>
        </w:rPr>
      </w:pPr>
      <w:r w:rsidRPr="00E97F78">
        <w:rPr>
          <w:rFonts w:ascii="Times New Roman" w:hAnsi="Times New Roman"/>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w:t>
      </w:r>
      <w:r w:rsidRPr="00E97F78">
        <w:rPr>
          <w:rFonts w:ascii="Times New Roman" w:hAnsi="Times New Roman"/>
          <w:sz w:val="24"/>
          <w:szCs w:val="24"/>
        </w:rPr>
        <w:lastRenderedPageBreak/>
        <w:t xml:space="preserve">dyrektywy 95/46/WE (ogólne rozporządzenie o ochronie danych) (Dz. Urz. UE L 119 z 04.05.2016, str. 1), dalej „RODO”, Zamawiający informuję, że: </w:t>
      </w:r>
    </w:p>
    <w:p w14:paraId="636DFE6C" w14:textId="77777777" w:rsidR="00E97F78" w:rsidRPr="00E97F78" w:rsidRDefault="00E97F78" w:rsidP="00ED4226">
      <w:pPr>
        <w:pStyle w:val="Akapitzlist"/>
        <w:numPr>
          <w:ilvl w:val="0"/>
          <w:numId w:val="28"/>
        </w:numPr>
        <w:suppressAutoHyphens/>
        <w:spacing w:after="0" w:line="360" w:lineRule="auto"/>
        <w:ind w:left="567" w:hanging="567"/>
        <w:jc w:val="both"/>
        <w:rPr>
          <w:rFonts w:ascii="Times New Roman" w:hAnsi="Times New Roman"/>
          <w:sz w:val="24"/>
          <w:szCs w:val="24"/>
        </w:rPr>
      </w:pPr>
      <w:r w:rsidRPr="00E97F78">
        <w:rPr>
          <w:rFonts w:ascii="Times New Roman" w:hAnsi="Times New Roman"/>
          <w:sz w:val="24"/>
          <w:szCs w:val="24"/>
        </w:rPr>
        <w:t>Administratorem Pani/Pana danych osobowych jest Włodzimierz Stefański.</w:t>
      </w:r>
    </w:p>
    <w:p w14:paraId="0DC65D03" w14:textId="77777777" w:rsidR="00E97F78" w:rsidRPr="00E97F78" w:rsidRDefault="00E97F78" w:rsidP="00ED4226">
      <w:pPr>
        <w:pStyle w:val="Akapitzlist"/>
        <w:numPr>
          <w:ilvl w:val="0"/>
          <w:numId w:val="28"/>
        </w:numPr>
        <w:suppressAutoHyphens/>
        <w:spacing w:after="0" w:line="360" w:lineRule="auto"/>
        <w:ind w:left="567" w:hanging="567"/>
        <w:jc w:val="both"/>
        <w:rPr>
          <w:rFonts w:ascii="Times New Roman" w:hAnsi="Times New Roman"/>
          <w:sz w:val="24"/>
          <w:szCs w:val="24"/>
        </w:rPr>
      </w:pPr>
      <w:r w:rsidRPr="00E97F78">
        <w:rPr>
          <w:rFonts w:ascii="Times New Roman" w:hAnsi="Times New Roman"/>
          <w:sz w:val="24"/>
          <w:szCs w:val="24"/>
        </w:rPr>
        <w:t>Inspektorem ochrony danych osobowych jest Rafał Wielgus,</w:t>
      </w:r>
      <w:r w:rsidRPr="00E97F78">
        <w:rPr>
          <w:rFonts w:ascii="Times New Roman" w:eastAsia="Century Gothic" w:hAnsi="Times New Roman"/>
          <w:sz w:val="24"/>
          <w:szCs w:val="24"/>
        </w:rPr>
        <w:t xml:space="preserve"> kontakt e-mail: iod@bhpex.pl, tel.: 6841140 00</w:t>
      </w:r>
      <w:r w:rsidRPr="00E97F78">
        <w:rPr>
          <w:rFonts w:ascii="Times New Roman" w:hAnsi="Times New Roman"/>
          <w:sz w:val="24"/>
          <w:szCs w:val="24"/>
        </w:rPr>
        <w:t>;</w:t>
      </w:r>
    </w:p>
    <w:p w14:paraId="0DEB0586" w14:textId="77777777" w:rsidR="00E97F78" w:rsidRPr="00E97F78" w:rsidRDefault="00E97F78" w:rsidP="00ED4226">
      <w:pPr>
        <w:suppressAutoHyphens/>
        <w:spacing w:line="360" w:lineRule="auto"/>
        <w:rPr>
          <w:rFonts w:ascii="Times New Roman" w:hAnsi="Times New Roman"/>
          <w:b/>
          <w:sz w:val="24"/>
          <w:szCs w:val="24"/>
        </w:rPr>
      </w:pPr>
      <w:r w:rsidRPr="00E97F78">
        <w:rPr>
          <w:rFonts w:ascii="Times New Roman" w:hAnsi="Times New Roman"/>
          <w:sz w:val="24"/>
          <w:szCs w:val="24"/>
        </w:rPr>
        <w:t>Pani/Pana dane osobowe przetwarzane będą na podstawie art. 6 ust. 1 lit. c</w:t>
      </w:r>
      <w:r w:rsidRPr="00E97F78">
        <w:rPr>
          <w:rFonts w:ascii="Times New Roman" w:hAnsi="Times New Roman"/>
          <w:i/>
          <w:sz w:val="24"/>
          <w:szCs w:val="24"/>
        </w:rPr>
        <w:t xml:space="preserve"> </w:t>
      </w:r>
      <w:r w:rsidRPr="00E97F78">
        <w:rPr>
          <w:rFonts w:ascii="Times New Roman" w:hAnsi="Times New Roman"/>
          <w:sz w:val="24"/>
          <w:szCs w:val="24"/>
        </w:rPr>
        <w:t xml:space="preserve">RODO w celu związanym z postępowaniem o udzielenie niniejszego zamówienia publicznego; </w:t>
      </w:r>
      <w:r w:rsidRPr="00E97F78">
        <w:rPr>
          <w:rFonts w:ascii="Times New Roman" w:hAnsi="Times New Roman"/>
          <w:b/>
          <w:sz w:val="24"/>
          <w:szCs w:val="24"/>
        </w:rPr>
        <w:t xml:space="preserve"> </w:t>
      </w:r>
    </w:p>
    <w:p w14:paraId="0C3F9975" w14:textId="1BD379BF" w:rsidR="00E97F78" w:rsidRPr="00E97F78" w:rsidRDefault="00E97F78" w:rsidP="00ED4226">
      <w:pPr>
        <w:pStyle w:val="Akapitzlist"/>
        <w:numPr>
          <w:ilvl w:val="0"/>
          <w:numId w:val="28"/>
        </w:numPr>
        <w:suppressAutoHyphens/>
        <w:spacing w:after="0" w:line="360" w:lineRule="auto"/>
        <w:ind w:left="567" w:hanging="567"/>
        <w:jc w:val="both"/>
        <w:rPr>
          <w:rFonts w:ascii="Times New Roman" w:hAnsi="Times New Roman"/>
          <w:sz w:val="24"/>
          <w:szCs w:val="24"/>
        </w:rPr>
      </w:pPr>
      <w:r w:rsidRPr="00E97F78">
        <w:rPr>
          <w:rFonts w:ascii="Times New Roman" w:hAnsi="Times New Roman"/>
          <w:sz w:val="24"/>
          <w:szCs w:val="24"/>
        </w:rPr>
        <w:t>Odbiorcami Pani/Pana danych osobowych będą osoby lub podmioty, którym udostępniona zostanie dokumentacja postępowania w oparciu o art. 18 oraz art. 74 ustawy z dnia 11 września 2019  r. – Prawo zamówień publicznych (Dz. U. z 202</w:t>
      </w:r>
      <w:r w:rsidR="00344A54">
        <w:rPr>
          <w:rFonts w:ascii="Times New Roman" w:hAnsi="Times New Roman"/>
          <w:sz w:val="24"/>
          <w:szCs w:val="24"/>
        </w:rPr>
        <w:t>4</w:t>
      </w:r>
      <w:r w:rsidRPr="00E97F78">
        <w:rPr>
          <w:rFonts w:ascii="Times New Roman" w:hAnsi="Times New Roman"/>
          <w:sz w:val="24"/>
          <w:szCs w:val="24"/>
        </w:rPr>
        <w:t xml:space="preserve"> r. poz. 1</w:t>
      </w:r>
      <w:r w:rsidR="00344A54">
        <w:rPr>
          <w:rFonts w:ascii="Times New Roman" w:hAnsi="Times New Roman"/>
          <w:sz w:val="24"/>
          <w:szCs w:val="24"/>
        </w:rPr>
        <w:t>320</w:t>
      </w:r>
      <w:r w:rsidR="00106D56">
        <w:rPr>
          <w:rFonts w:ascii="Times New Roman" w:hAnsi="Times New Roman"/>
          <w:sz w:val="24"/>
          <w:szCs w:val="24"/>
        </w:rPr>
        <w:t>.</w:t>
      </w:r>
      <w:r w:rsidRPr="00E97F78">
        <w:rPr>
          <w:rFonts w:ascii="Times New Roman" w:hAnsi="Times New Roman"/>
          <w:sz w:val="24"/>
          <w:szCs w:val="24"/>
        </w:rPr>
        <w:t xml:space="preserve">), dalej „ustawa </w:t>
      </w:r>
      <w:proofErr w:type="spellStart"/>
      <w:r w:rsidRPr="00E97F78">
        <w:rPr>
          <w:rFonts w:ascii="Times New Roman" w:hAnsi="Times New Roman"/>
          <w:sz w:val="24"/>
          <w:szCs w:val="24"/>
        </w:rPr>
        <w:t>Pzp</w:t>
      </w:r>
      <w:proofErr w:type="spellEnd"/>
      <w:r w:rsidRPr="00E97F78">
        <w:rPr>
          <w:rFonts w:ascii="Times New Roman" w:hAnsi="Times New Roman"/>
          <w:sz w:val="24"/>
          <w:szCs w:val="24"/>
        </w:rPr>
        <w:t xml:space="preserve">”;  </w:t>
      </w:r>
    </w:p>
    <w:p w14:paraId="7EEEE4AF" w14:textId="77777777" w:rsidR="00E97F78" w:rsidRPr="00E97F78" w:rsidRDefault="00E97F78" w:rsidP="00ED4226">
      <w:pPr>
        <w:pStyle w:val="Akapitzlist"/>
        <w:numPr>
          <w:ilvl w:val="0"/>
          <w:numId w:val="28"/>
        </w:numPr>
        <w:suppressAutoHyphens/>
        <w:spacing w:after="0" w:line="360" w:lineRule="auto"/>
        <w:ind w:left="567" w:hanging="567"/>
        <w:jc w:val="both"/>
        <w:rPr>
          <w:rFonts w:ascii="Times New Roman" w:hAnsi="Times New Roman"/>
          <w:sz w:val="24"/>
          <w:szCs w:val="24"/>
        </w:rPr>
      </w:pPr>
      <w:r w:rsidRPr="00E97F78">
        <w:rPr>
          <w:rFonts w:ascii="Times New Roman" w:hAnsi="Times New Roman"/>
          <w:sz w:val="24"/>
          <w:szCs w:val="24"/>
        </w:rPr>
        <w:t xml:space="preserve">Pani/Pana dane osobowe będą przechowywane, zgodnie z art. 78 ust. 1 ustawy </w:t>
      </w:r>
      <w:proofErr w:type="spellStart"/>
      <w:r w:rsidRPr="00E97F78">
        <w:rPr>
          <w:rFonts w:ascii="Times New Roman" w:hAnsi="Times New Roman"/>
          <w:sz w:val="24"/>
          <w:szCs w:val="24"/>
        </w:rPr>
        <w:t>Pzp</w:t>
      </w:r>
      <w:proofErr w:type="spellEnd"/>
      <w:r w:rsidRPr="00E97F78">
        <w:rPr>
          <w:rFonts w:ascii="Times New Roman" w:hAnsi="Times New Roman"/>
          <w:sz w:val="24"/>
          <w:szCs w:val="24"/>
        </w:rPr>
        <w:t>, przez okres 4 lat od dnia zakończenia postępowania o udzielenie zamówienia, a jeżeli czas trwania umowy przekracza 4 lata, okres przechowywania obejmuje cały czas trwania umowy;</w:t>
      </w:r>
    </w:p>
    <w:p w14:paraId="2DC7FCD8" w14:textId="77777777" w:rsidR="00E97F78" w:rsidRPr="00E97F78" w:rsidRDefault="00E97F78" w:rsidP="00ED4226">
      <w:pPr>
        <w:pStyle w:val="Akapitzlist"/>
        <w:numPr>
          <w:ilvl w:val="0"/>
          <w:numId w:val="28"/>
        </w:numPr>
        <w:suppressAutoHyphens/>
        <w:spacing w:after="0" w:line="360" w:lineRule="auto"/>
        <w:ind w:left="567" w:hanging="567"/>
        <w:jc w:val="both"/>
        <w:rPr>
          <w:rFonts w:ascii="Times New Roman" w:hAnsi="Times New Roman"/>
          <w:sz w:val="24"/>
          <w:szCs w:val="24"/>
        </w:rPr>
      </w:pPr>
      <w:r w:rsidRPr="00E97F78">
        <w:rPr>
          <w:rFonts w:ascii="Times New Roman" w:hAnsi="Times New Roman"/>
          <w:sz w:val="24"/>
          <w:szCs w:val="24"/>
        </w:rPr>
        <w:t xml:space="preserve">Obowiązek podania przez Panią/Pana danych osobowych bezpośrednio Pani/Pana dotyczących jest wymogiem ustawowym określonym w przepisach ustawy </w:t>
      </w:r>
      <w:proofErr w:type="spellStart"/>
      <w:r w:rsidRPr="00E97F78">
        <w:rPr>
          <w:rFonts w:ascii="Times New Roman" w:hAnsi="Times New Roman"/>
          <w:sz w:val="24"/>
          <w:szCs w:val="24"/>
        </w:rPr>
        <w:t>Pzp</w:t>
      </w:r>
      <w:proofErr w:type="spellEnd"/>
      <w:r w:rsidRPr="00E97F78">
        <w:rPr>
          <w:rFonts w:ascii="Times New Roman" w:hAnsi="Times New Roman"/>
          <w:sz w:val="24"/>
          <w:szCs w:val="24"/>
        </w:rPr>
        <w:t xml:space="preserve">, związanym z udziałem w postępowaniu o udzielenie zamówienia publicznego; konsekwencje niepodania określonych danych wynikają z ustawy </w:t>
      </w:r>
      <w:proofErr w:type="spellStart"/>
      <w:r w:rsidRPr="00E97F78">
        <w:rPr>
          <w:rFonts w:ascii="Times New Roman" w:hAnsi="Times New Roman"/>
          <w:sz w:val="24"/>
          <w:szCs w:val="24"/>
        </w:rPr>
        <w:t>Pzp</w:t>
      </w:r>
      <w:proofErr w:type="spellEnd"/>
      <w:r w:rsidRPr="00E97F78">
        <w:rPr>
          <w:rFonts w:ascii="Times New Roman" w:hAnsi="Times New Roman"/>
          <w:sz w:val="24"/>
          <w:szCs w:val="24"/>
        </w:rPr>
        <w:t xml:space="preserve">;  </w:t>
      </w:r>
    </w:p>
    <w:p w14:paraId="6C3BBA44" w14:textId="77777777" w:rsidR="00E97F78" w:rsidRPr="00E97F78" w:rsidRDefault="00E97F78" w:rsidP="00ED4226">
      <w:pPr>
        <w:pStyle w:val="Akapitzlist"/>
        <w:numPr>
          <w:ilvl w:val="0"/>
          <w:numId w:val="28"/>
        </w:numPr>
        <w:suppressAutoHyphens/>
        <w:spacing w:after="0" w:line="360" w:lineRule="auto"/>
        <w:ind w:left="567" w:hanging="567"/>
        <w:jc w:val="both"/>
        <w:rPr>
          <w:rFonts w:ascii="Times New Roman" w:hAnsi="Times New Roman"/>
          <w:sz w:val="24"/>
          <w:szCs w:val="24"/>
        </w:rPr>
      </w:pPr>
      <w:r w:rsidRPr="00E97F78">
        <w:rPr>
          <w:rFonts w:ascii="Times New Roman" w:hAnsi="Times New Roman"/>
          <w:sz w:val="24"/>
          <w:szCs w:val="24"/>
        </w:rPr>
        <w:t>W odniesieniu do Pani/Pana danych osobowych decyzje nie będą podejmowane w sposób zautomatyzowany, stosowanie do art. 22 RODO;</w:t>
      </w:r>
    </w:p>
    <w:p w14:paraId="4A65ADB3" w14:textId="77777777" w:rsidR="00E97F78" w:rsidRPr="00E97F78" w:rsidRDefault="00E97F78" w:rsidP="00ED4226">
      <w:pPr>
        <w:pStyle w:val="Akapitzlist"/>
        <w:numPr>
          <w:ilvl w:val="0"/>
          <w:numId w:val="28"/>
        </w:numPr>
        <w:suppressAutoHyphens/>
        <w:spacing w:after="0" w:line="360" w:lineRule="auto"/>
        <w:ind w:left="567" w:hanging="567"/>
        <w:jc w:val="both"/>
        <w:rPr>
          <w:rFonts w:ascii="Times New Roman" w:hAnsi="Times New Roman"/>
          <w:sz w:val="24"/>
          <w:szCs w:val="24"/>
        </w:rPr>
      </w:pPr>
      <w:r w:rsidRPr="00E97F78">
        <w:rPr>
          <w:rFonts w:ascii="Times New Roman" w:hAnsi="Times New Roman"/>
          <w:sz w:val="24"/>
          <w:szCs w:val="24"/>
        </w:rPr>
        <w:t>Posiada Pani/Pan:</w:t>
      </w:r>
    </w:p>
    <w:p w14:paraId="39C5948E" w14:textId="77777777" w:rsidR="00E97F78" w:rsidRPr="00E97F78" w:rsidRDefault="00E97F78" w:rsidP="00ED4226">
      <w:pPr>
        <w:pStyle w:val="Akapitzlist"/>
        <w:numPr>
          <w:ilvl w:val="0"/>
          <w:numId w:val="29"/>
        </w:numPr>
        <w:suppressAutoHyphens/>
        <w:spacing w:after="0" w:line="360" w:lineRule="auto"/>
        <w:ind w:left="567" w:hanging="283"/>
        <w:jc w:val="both"/>
        <w:rPr>
          <w:rFonts w:ascii="Times New Roman" w:hAnsi="Times New Roman"/>
          <w:sz w:val="24"/>
          <w:szCs w:val="24"/>
        </w:rPr>
      </w:pPr>
      <w:r w:rsidRPr="00E97F78">
        <w:rPr>
          <w:rFonts w:ascii="Times New Roman" w:hAnsi="Times New Roman"/>
          <w:sz w:val="24"/>
          <w:szCs w:val="24"/>
        </w:rPr>
        <w:t>na podstawie art. 15 RODO prawo dostępu do danych osobowych Pani/Pana dotyczących;</w:t>
      </w:r>
    </w:p>
    <w:p w14:paraId="6BE0CDF8" w14:textId="77777777" w:rsidR="00E97F78" w:rsidRPr="00E97F78" w:rsidRDefault="00E97F78" w:rsidP="00ED4226">
      <w:pPr>
        <w:pStyle w:val="Akapitzlist"/>
        <w:numPr>
          <w:ilvl w:val="0"/>
          <w:numId w:val="29"/>
        </w:numPr>
        <w:suppressAutoHyphens/>
        <w:spacing w:after="0" w:line="360" w:lineRule="auto"/>
        <w:ind w:left="567" w:hanging="283"/>
        <w:jc w:val="both"/>
        <w:rPr>
          <w:rFonts w:ascii="Times New Roman" w:hAnsi="Times New Roman"/>
          <w:sz w:val="24"/>
          <w:szCs w:val="24"/>
        </w:rPr>
      </w:pPr>
      <w:r w:rsidRPr="00E97F78">
        <w:rPr>
          <w:rFonts w:ascii="Times New Roman" w:hAnsi="Times New Roman"/>
          <w:sz w:val="24"/>
          <w:szCs w:val="24"/>
        </w:rPr>
        <w:t>na podstawie art. 16 RODO prawo do sprostowania Pani/Pana danych osobowych;</w:t>
      </w:r>
    </w:p>
    <w:p w14:paraId="2A4AA0C0" w14:textId="77777777" w:rsidR="00E97F78" w:rsidRPr="00E97F78" w:rsidRDefault="00E97F78" w:rsidP="00ED4226">
      <w:pPr>
        <w:pStyle w:val="Akapitzlist"/>
        <w:numPr>
          <w:ilvl w:val="0"/>
          <w:numId w:val="29"/>
        </w:numPr>
        <w:suppressAutoHyphens/>
        <w:spacing w:after="0" w:line="360" w:lineRule="auto"/>
        <w:ind w:left="567" w:hanging="283"/>
        <w:jc w:val="both"/>
        <w:rPr>
          <w:rFonts w:ascii="Times New Roman" w:hAnsi="Times New Roman"/>
          <w:sz w:val="24"/>
          <w:szCs w:val="24"/>
        </w:rPr>
      </w:pPr>
      <w:r w:rsidRPr="00E97F78">
        <w:rPr>
          <w:rFonts w:ascii="Times New Roman" w:hAnsi="Times New Roman"/>
          <w:sz w:val="24"/>
          <w:szCs w:val="24"/>
        </w:rPr>
        <w:t xml:space="preserve">na podstawie art. 18 RODO prawo żądania od administratora ograniczenia przetwarzania danych osobowych z zastrzeżeniem przypadków, o których mowa w art. 18 ust. 2 RODO ;  </w:t>
      </w:r>
    </w:p>
    <w:p w14:paraId="0C05B0C2" w14:textId="77777777" w:rsidR="00E97F78" w:rsidRPr="00E97F78" w:rsidRDefault="00E97F78" w:rsidP="00ED4226">
      <w:pPr>
        <w:pStyle w:val="Akapitzlist"/>
        <w:numPr>
          <w:ilvl w:val="0"/>
          <w:numId w:val="29"/>
        </w:numPr>
        <w:suppressAutoHyphens/>
        <w:spacing w:after="0" w:line="360" w:lineRule="auto"/>
        <w:ind w:left="567" w:hanging="283"/>
        <w:jc w:val="both"/>
        <w:rPr>
          <w:rFonts w:ascii="Times New Roman" w:hAnsi="Times New Roman"/>
          <w:sz w:val="24"/>
          <w:szCs w:val="24"/>
        </w:rPr>
      </w:pPr>
      <w:r w:rsidRPr="00E97F78">
        <w:rPr>
          <w:rFonts w:ascii="Times New Roman" w:hAnsi="Times New Roman"/>
          <w:sz w:val="24"/>
          <w:szCs w:val="24"/>
        </w:rPr>
        <w:t>prawo do wniesienia skargi do Prezesa Urzędu Ochrony Danych Osobowych, gdy uzna Pani/Pan, że przetwarzanie danych osobowych Pani/Pana dotyczących narusza przepisy RODO;</w:t>
      </w:r>
    </w:p>
    <w:p w14:paraId="515AAF22" w14:textId="77777777" w:rsidR="00E97F78" w:rsidRPr="00E97F78" w:rsidRDefault="00E97F78" w:rsidP="00ED4226">
      <w:pPr>
        <w:pStyle w:val="Akapitzlist"/>
        <w:numPr>
          <w:ilvl w:val="0"/>
          <w:numId w:val="28"/>
        </w:numPr>
        <w:suppressAutoHyphens/>
        <w:spacing w:after="0" w:line="360" w:lineRule="auto"/>
        <w:ind w:left="567" w:hanging="567"/>
        <w:jc w:val="both"/>
        <w:rPr>
          <w:rFonts w:ascii="Times New Roman" w:hAnsi="Times New Roman"/>
          <w:i/>
          <w:sz w:val="24"/>
          <w:szCs w:val="24"/>
        </w:rPr>
      </w:pPr>
      <w:r w:rsidRPr="00E97F78">
        <w:rPr>
          <w:rFonts w:ascii="Times New Roman" w:hAnsi="Times New Roman"/>
          <w:sz w:val="24"/>
          <w:szCs w:val="24"/>
        </w:rPr>
        <w:t>Nie przysługuje Pani/Panu:</w:t>
      </w:r>
    </w:p>
    <w:p w14:paraId="1EFD8F15" w14:textId="77777777" w:rsidR="00E97F78" w:rsidRPr="00E97F78" w:rsidRDefault="00E97F78" w:rsidP="00ED4226">
      <w:pPr>
        <w:pStyle w:val="Akapitzlist"/>
        <w:numPr>
          <w:ilvl w:val="0"/>
          <w:numId w:val="30"/>
        </w:numPr>
        <w:suppressAutoHyphens/>
        <w:spacing w:after="0" w:line="360" w:lineRule="auto"/>
        <w:ind w:left="567" w:hanging="283"/>
        <w:jc w:val="both"/>
        <w:rPr>
          <w:rFonts w:ascii="Times New Roman" w:hAnsi="Times New Roman"/>
          <w:sz w:val="24"/>
          <w:szCs w:val="24"/>
        </w:rPr>
      </w:pPr>
      <w:r w:rsidRPr="00E97F78">
        <w:rPr>
          <w:rFonts w:ascii="Times New Roman" w:hAnsi="Times New Roman"/>
          <w:sz w:val="24"/>
          <w:szCs w:val="24"/>
        </w:rPr>
        <w:t>w związku z art. 17 ust. 3 lit. b, d lub e RODO prawo do usunięcia danych osobowych;</w:t>
      </w:r>
    </w:p>
    <w:p w14:paraId="0066E968" w14:textId="77777777" w:rsidR="00E97F78" w:rsidRPr="00E97F78" w:rsidRDefault="00E97F78" w:rsidP="00ED4226">
      <w:pPr>
        <w:pStyle w:val="Akapitzlist"/>
        <w:numPr>
          <w:ilvl w:val="0"/>
          <w:numId w:val="30"/>
        </w:numPr>
        <w:suppressAutoHyphens/>
        <w:spacing w:after="0" w:line="360" w:lineRule="auto"/>
        <w:ind w:left="567" w:hanging="283"/>
        <w:jc w:val="both"/>
        <w:rPr>
          <w:rFonts w:ascii="Times New Roman" w:hAnsi="Times New Roman"/>
          <w:sz w:val="24"/>
          <w:szCs w:val="24"/>
        </w:rPr>
      </w:pPr>
      <w:r w:rsidRPr="00E97F78">
        <w:rPr>
          <w:rFonts w:ascii="Times New Roman" w:hAnsi="Times New Roman"/>
          <w:sz w:val="24"/>
          <w:szCs w:val="24"/>
        </w:rPr>
        <w:t>prawo do przenoszenia danych osobowych, o którym mowa w art. 20 RODO;</w:t>
      </w:r>
    </w:p>
    <w:p w14:paraId="535BF618" w14:textId="785EFB80" w:rsidR="00306933" w:rsidRPr="00D623A2" w:rsidRDefault="00E97F78" w:rsidP="00524D24">
      <w:pPr>
        <w:pStyle w:val="Akapitzlist"/>
        <w:numPr>
          <w:ilvl w:val="0"/>
          <w:numId w:val="30"/>
        </w:numPr>
        <w:shd w:val="clear" w:color="auto" w:fill="FFFFFF"/>
        <w:suppressAutoHyphens/>
        <w:spacing w:after="0" w:line="360" w:lineRule="auto"/>
        <w:ind w:left="567" w:right="5" w:firstLine="360"/>
        <w:jc w:val="both"/>
        <w:rPr>
          <w:rFonts w:ascii="Times New Roman" w:eastAsia="Times New Roman" w:hAnsi="Times New Roman"/>
          <w:sz w:val="24"/>
          <w:szCs w:val="24"/>
          <w:lang w:eastAsia="pl-PL"/>
        </w:rPr>
      </w:pPr>
      <w:r w:rsidRPr="00D623A2">
        <w:rPr>
          <w:rFonts w:ascii="Times New Roman" w:hAnsi="Times New Roman"/>
          <w:sz w:val="24"/>
          <w:szCs w:val="24"/>
        </w:rPr>
        <w:t xml:space="preserve">na podstawie art. 21 RODO prawo sprzeciwu, wobec przetwarzania danych osobowych, gdyż podstawą prawną przetwarzania Pani/Pana danych osobowych jest art. 6 ust. 1 lit. c RODO. </w:t>
      </w:r>
    </w:p>
    <w:p w14:paraId="09FCD9DA" w14:textId="5DA2D308" w:rsidR="00306933" w:rsidRPr="00A162E2" w:rsidRDefault="00306933" w:rsidP="00ED4226">
      <w:pPr>
        <w:numPr>
          <w:ilvl w:val="0"/>
          <w:numId w:val="1"/>
        </w:numPr>
        <w:shd w:val="clear" w:color="auto" w:fill="D9D9D9" w:themeFill="background1" w:themeFillShade="D9"/>
        <w:suppressAutoHyphens/>
        <w:autoSpaceDE w:val="0"/>
        <w:autoSpaceDN w:val="0"/>
        <w:adjustRightInd w:val="0"/>
        <w:spacing w:before="120" w:after="0" w:line="360" w:lineRule="auto"/>
        <w:jc w:val="both"/>
        <w:rPr>
          <w:rFonts w:ascii="Times New Roman" w:eastAsia="Times New Roman" w:hAnsi="Times New Roman"/>
          <w:b/>
          <w:bCs/>
          <w:sz w:val="24"/>
          <w:szCs w:val="24"/>
          <w:lang w:eastAsia="pl-PL"/>
        </w:rPr>
      </w:pPr>
      <w:r w:rsidRPr="00A162E2">
        <w:rPr>
          <w:rFonts w:ascii="Times New Roman" w:eastAsia="Times New Roman" w:hAnsi="Times New Roman"/>
          <w:b/>
          <w:bCs/>
          <w:sz w:val="24"/>
          <w:szCs w:val="24"/>
          <w:lang w:eastAsia="pl-PL"/>
        </w:rPr>
        <w:lastRenderedPageBreak/>
        <w:t>Załączniki do Specyfikacji Warunków Zamówienia :</w:t>
      </w:r>
    </w:p>
    <w:p w14:paraId="443E3F96" w14:textId="24CAE405" w:rsidR="00306933" w:rsidRDefault="00306933" w:rsidP="00ED4226">
      <w:pPr>
        <w:suppressAutoHyphens/>
        <w:spacing w:before="120" w:after="0" w:line="360" w:lineRule="auto"/>
        <w:ind w:left="360"/>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Załącznik nr 1 – Formularz ofertowy</w:t>
      </w:r>
      <w:r w:rsidR="00D03A11">
        <w:rPr>
          <w:rFonts w:ascii="Times New Roman" w:eastAsia="Times New Roman" w:hAnsi="Times New Roman"/>
          <w:sz w:val="24"/>
          <w:szCs w:val="24"/>
          <w:lang w:eastAsia="pl-PL"/>
        </w:rPr>
        <w:t>;</w:t>
      </w:r>
      <w:r>
        <w:rPr>
          <w:rFonts w:ascii="Times New Roman" w:eastAsia="Times New Roman" w:hAnsi="Times New Roman"/>
          <w:sz w:val="24"/>
          <w:szCs w:val="24"/>
          <w:lang w:eastAsia="pl-PL"/>
        </w:rPr>
        <w:t xml:space="preserve"> </w:t>
      </w:r>
    </w:p>
    <w:p w14:paraId="7D20DD1A" w14:textId="23C62FED" w:rsidR="00D03A11" w:rsidRDefault="00ED4503" w:rsidP="00ED4226">
      <w:pPr>
        <w:suppressAutoHyphens/>
        <w:spacing w:before="120" w:after="0" w:line="360" w:lineRule="auto"/>
        <w:ind w:left="360"/>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Załącznik nr 2 – Oświadczenie, o którym mowa w art. 125 ust. 1 ustawy </w:t>
      </w:r>
      <w:proofErr w:type="spellStart"/>
      <w:r>
        <w:rPr>
          <w:rFonts w:ascii="Times New Roman" w:eastAsia="Times New Roman" w:hAnsi="Times New Roman"/>
          <w:sz w:val="24"/>
          <w:szCs w:val="24"/>
          <w:lang w:eastAsia="pl-PL"/>
        </w:rPr>
        <w:t>Pzp</w:t>
      </w:r>
      <w:proofErr w:type="spellEnd"/>
      <w:r w:rsidR="00D03A11">
        <w:rPr>
          <w:rFonts w:ascii="Times New Roman" w:eastAsia="Times New Roman" w:hAnsi="Times New Roman"/>
          <w:sz w:val="24"/>
          <w:szCs w:val="24"/>
          <w:lang w:eastAsia="pl-PL"/>
        </w:rPr>
        <w:t>;</w:t>
      </w:r>
    </w:p>
    <w:p w14:paraId="47774D39" w14:textId="3F011BA2" w:rsidR="00D03A11" w:rsidRDefault="000544F0" w:rsidP="00ED4226">
      <w:pPr>
        <w:suppressAutoHyphens/>
        <w:spacing w:before="120" w:after="0" w:line="360" w:lineRule="auto"/>
        <w:ind w:left="360"/>
        <w:jc w:val="both"/>
        <w:rPr>
          <w:rFonts w:ascii="Times New Roman" w:eastAsia="Times New Roman" w:hAnsi="Times New Roman"/>
          <w:sz w:val="24"/>
          <w:szCs w:val="24"/>
          <w:lang w:eastAsia="pl-PL"/>
        </w:rPr>
      </w:pPr>
      <w:r w:rsidRPr="00D03A11">
        <w:rPr>
          <w:rFonts w:ascii="Times New Roman" w:eastAsia="Times New Roman" w:hAnsi="Times New Roman"/>
          <w:sz w:val="24"/>
          <w:szCs w:val="24"/>
          <w:lang w:eastAsia="pl-PL"/>
        </w:rPr>
        <w:t xml:space="preserve">Załącznik nr </w:t>
      </w:r>
      <w:r w:rsidR="00D03A11">
        <w:rPr>
          <w:rFonts w:ascii="Times New Roman" w:eastAsia="Times New Roman" w:hAnsi="Times New Roman"/>
          <w:sz w:val="24"/>
          <w:szCs w:val="24"/>
          <w:lang w:eastAsia="pl-PL"/>
        </w:rPr>
        <w:t>3</w:t>
      </w:r>
      <w:r w:rsidR="00306933" w:rsidRPr="00D03A11">
        <w:rPr>
          <w:rFonts w:ascii="Times New Roman" w:eastAsia="Times New Roman" w:hAnsi="Times New Roman"/>
          <w:sz w:val="24"/>
          <w:szCs w:val="24"/>
          <w:lang w:eastAsia="pl-PL"/>
        </w:rPr>
        <w:t xml:space="preserve"> – </w:t>
      </w:r>
      <w:r w:rsidR="00D03A11">
        <w:rPr>
          <w:rFonts w:ascii="Times New Roman" w:eastAsia="Times New Roman" w:hAnsi="Times New Roman"/>
          <w:sz w:val="24"/>
          <w:szCs w:val="24"/>
          <w:lang w:eastAsia="pl-PL"/>
        </w:rPr>
        <w:t>Wzór zobowiązania podmiotu udostępniającego zasoby</w:t>
      </w:r>
      <w:r w:rsidR="00ED4503">
        <w:rPr>
          <w:rFonts w:ascii="Times New Roman" w:eastAsia="Times New Roman" w:hAnsi="Times New Roman"/>
          <w:sz w:val="24"/>
          <w:szCs w:val="24"/>
          <w:lang w:eastAsia="pl-PL"/>
        </w:rPr>
        <w:t xml:space="preserve"> do oddania do dyspozycji Wykonawcy niezbędnych zasobów, na potrzeby wykonania zadania</w:t>
      </w:r>
      <w:r w:rsidR="00D03A11">
        <w:rPr>
          <w:rFonts w:ascii="Times New Roman" w:eastAsia="Times New Roman" w:hAnsi="Times New Roman"/>
          <w:sz w:val="24"/>
          <w:szCs w:val="24"/>
          <w:lang w:eastAsia="pl-PL"/>
        </w:rPr>
        <w:t>;</w:t>
      </w:r>
    </w:p>
    <w:p w14:paraId="288DDE02" w14:textId="349B2AC3" w:rsidR="00ED4503" w:rsidRDefault="00D03A11" w:rsidP="00ED4226">
      <w:pPr>
        <w:suppressAutoHyphens/>
        <w:spacing w:before="120" w:after="0" w:line="360" w:lineRule="auto"/>
        <w:ind w:left="360"/>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Załącznik nr 4 – </w:t>
      </w:r>
      <w:r w:rsidR="00ED4503">
        <w:rPr>
          <w:rFonts w:ascii="Times New Roman" w:eastAsia="Times New Roman" w:hAnsi="Times New Roman"/>
          <w:sz w:val="24"/>
          <w:szCs w:val="24"/>
          <w:lang w:eastAsia="pl-PL"/>
        </w:rPr>
        <w:t xml:space="preserve">Oświadczenie Wykonawców wspólnie ubiegających się o udzielenie zamówienia w zakresie art. 117 ust. 4 ustawy </w:t>
      </w:r>
      <w:proofErr w:type="spellStart"/>
      <w:r w:rsidR="00ED4503">
        <w:rPr>
          <w:rFonts w:ascii="Times New Roman" w:eastAsia="Times New Roman" w:hAnsi="Times New Roman"/>
          <w:sz w:val="24"/>
          <w:szCs w:val="24"/>
          <w:lang w:eastAsia="pl-PL"/>
        </w:rPr>
        <w:t>Pzp</w:t>
      </w:r>
      <w:proofErr w:type="spellEnd"/>
      <w:r w:rsidR="00ED4503">
        <w:rPr>
          <w:rFonts w:ascii="Times New Roman" w:eastAsia="Times New Roman" w:hAnsi="Times New Roman"/>
          <w:sz w:val="24"/>
          <w:szCs w:val="24"/>
          <w:lang w:eastAsia="pl-PL"/>
        </w:rPr>
        <w:t>;</w:t>
      </w:r>
    </w:p>
    <w:p w14:paraId="79337C20" w14:textId="6D484169" w:rsidR="00D03A11" w:rsidRDefault="00ED4503" w:rsidP="00ED4226">
      <w:pPr>
        <w:suppressAutoHyphens/>
        <w:spacing w:before="120" w:after="0" w:line="360" w:lineRule="auto"/>
        <w:ind w:left="360"/>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Załącznik nr 5 – W</w:t>
      </w:r>
      <w:r w:rsidR="00D03A11">
        <w:rPr>
          <w:rFonts w:ascii="Times New Roman" w:eastAsia="Times New Roman" w:hAnsi="Times New Roman"/>
          <w:sz w:val="24"/>
          <w:szCs w:val="24"/>
          <w:lang w:eastAsia="pl-PL"/>
        </w:rPr>
        <w:t>ykaz</w:t>
      </w:r>
      <w:r>
        <w:rPr>
          <w:rFonts w:ascii="Times New Roman" w:eastAsia="Times New Roman" w:hAnsi="Times New Roman"/>
          <w:sz w:val="24"/>
          <w:szCs w:val="24"/>
          <w:lang w:eastAsia="pl-PL"/>
        </w:rPr>
        <w:t xml:space="preserve"> </w:t>
      </w:r>
      <w:r w:rsidR="00D03A11">
        <w:rPr>
          <w:rFonts w:ascii="Times New Roman" w:eastAsia="Times New Roman" w:hAnsi="Times New Roman"/>
          <w:sz w:val="24"/>
          <w:szCs w:val="24"/>
          <w:lang w:eastAsia="pl-PL"/>
        </w:rPr>
        <w:t>stacji benzynowych;</w:t>
      </w:r>
    </w:p>
    <w:p w14:paraId="764FF710" w14:textId="7E737F81" w:rsidR="00D03A11" w:rsidRDefault="00ED4503" w:rsidP="00ED4226">
      <w:pPr>
        <w:suppressAutoHyphens/>
        <w:spacing w:before="120" w:after="0" w:line="360" w:lineRule="auto"/>
        <w:ind w:left="360"/>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Załącznik nr 6</w:t>
      </w:r>
      <w:r w:rsidR="00D03A11">
        <w:rPr>
          <w:rFonts w:ascii="Times New Roman" w:eastAsia="Times New Roman" w:hAnsi="Times New Roman"/>
          <w:sz w:val="24"/>
          <w:szCs w:val="24"/>
          <w:lang w:eastAsia="pl-PL"/>
        </w:rPr>
        <w:t xml:space="preserve"> – Oświadczenie</w:t>
      </w:r>
      <w:r>
        <w:rPr>
          <w:rFonts w:ascii="Times New Roman" w:eastAsia="Times New Roman" w:hAnsi="Times New Roman"/>
          <w:sz w:val="24"/>
          <w:szCs w:val="24"/>
          <w:lang w:eastAsia="pl-PL"/>
        </w:rPr>
        <w:t xml:space="preserve"> w zakresie art. 108 ust. 1 pkt 5 ustawy </w:t>
      </w:r>
      <w:proofErr w:type="spellStart"/>
      <w:r>
        <w:rPr>
          <w:rFonts w:ascii="Times New Roman" w:eastAsia="Times New Roman" w:hAnsi="Times New Roman"/>
          <w:sz w:val="24"/>
          <w:szCs w:val="24"/>
          <w:lang w:eastAsia="pl-PL"/>
        </w:rPr>
        <w:t>Pzp</w:t>
      </w:r>
      <w:proofErr w:type="spellEnd"/>
      <w:r>
        <w:rPr>
          <w:rFonts w:ascii="Times New Roman" w:eastAsia="Times New Roman" w:hAnsi="Times New Roman"/>
          <w:sz w:val="24"/>
          <w:szCs w:val="24"/>
          <w:lang w:eastAsia="pl-PL"/>
        </w:rPr>
        <w:t xml:space="preserve"> o</w:t>
      </w:r>
      <w:r w:rsidR="00D03A11">
        <w:rPr>
          <w:rFonts w:ascii="Times New Roman" w:eastAsia="Times New Roman" w:hAnsi="Times New Roman"/>
          <w:sz w:val="24"/>
          <w:szCs w:val="24"/>
          <w:lang w:eastAsia="pl-PL"/>
        </w:rPr>
        <w:t xml:space="preserve"> braku przynależności do tej samej grupy kapitałowej;</w:t>
      </w:r>
    </w:p>
    <w:p w14:paraId="76EC6E32" w14:textId="1081FA10" w:rsidR="00306933" w:rsidRDefault="00D03A11" w:rsidP="00ED4226">
      <w:pPr>
        <w:suppressAutoHyphens/>
        <w:spacing w:before="120" w:after="0" w:line="360" w:lineRule="auto"/>
        <w:ind w:left="360"/>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Załącznik nr </w:t>
      </w:r>
      <w:r w:rsidR="00ED4503">
        <w:rPr>
          <w:rFonts w:ascii="Times New Roman" w:eastAsia="Times New Roman" w:hAnsi="Times New Roman"/>
          <w:sz w:val="24"/>
          <w:szCs w:val="24"/>
          <w:lang w:eastAsia="pl-PL"/>
        </w:rPr>
        <w:t>7</w:t>
      </w:r>
      <w:r>
        <w:rPr>
          <w:rFonts w:ascii="Times New Roman" w:eastAsia="Times New Roman" w:hAnsi="Times New Roman"/>
          <w:sz w:val="24"/>
          <w:szCs w:val="24"/>
          <w:lang w:eastAsia="pl-PL"/>
        </w:rPr>
        <w:t xml:space="preserve"> –</w:t>
      </w:r>
      <w:r w:rsidR="00B465EC">
        <w:rPr>
          <w:rFonts w:ascii="Times New Roman" w:eastAsia="Times New Roman" w:hAnsi="Times New Roman"/>
          <w:sz w:val="24"/>
          <w:szCs w:val="24"/>
          <w:lang w:eastAsia="pl-PL"/>
        </w:rPr>
        <w:t xml:space="preserve"> Projekt</w:t>
      </w:r>
      <w:r>
        <w:rPr>
          <w:rFonts w:ascii="Times New Roman" w:eastAsia="Times New Roman" w:hAnsi="Times New Roman"/>
          <w:sz w:val="24"/>
          <w:szCs w:val="24"/>
          <w:lang w:eastAsia="pl-PL"/>
        </w:rPr>
        <w:t xml:space="preserve"> umowy.</w:t>
      </w:r>
    </w:p>
    <w:p w14:paraId="64FD9055" w14:textId="77777777" w:rsidR="00F53569" w:rsidRDefault="00F53569" w:rsidP="00ED4226">
      <w:pPr>
        <w:suppressAutoHyphens/>
        <w:spacing w:before="120" w:after="0" w:line="360" w:lineRule="auto"/>
        <w:ind w:left="360"/>
        <w:jc w:val="both"/>
        <w:rPr>
          <w:rFonts w:ascii="Times New Roman" w:eastAsia="Times New Roman" w:hAnsi="Times New Roman"/>
          <w:sz w:val="24"/>
          <w:szCs w:val="24"/>
          <w:lang w:eastAsia="pl-PL"/>
        </w:rPr>
      </w:pPr>
    </w:p>
    <w:p w14:paraId="6E97012A" w14:textId="77777777" w:rsidR="00F53569" w:rsidRDefault="00F53569" w:rsidP="00ED4226">
      <w:pPr>
        <w:suppressAutoHyphens/>
        <w:spacing w:before="120" w:after="0" w:line="360" w:lineRule="auto"/>
        <w:ind w:left="360"/>
        <w:jc w:val="both"/>
        <w:rPr>
          <w:rFonts w:ascii="Times New Roman" w:eastAsia="Times New Roman" w:hAnsi="Times New Roman"/>
          <w:sz w:val="24"/>
          <w:szCs w:val="24"/>
          <w:lang w:eastAsia="pl-PL"/>
        </w:rPr>
      </w:pPr>
    </w:p>
    <w:p w14:paraId="3214A4DD" w14:textId="77777777" w:rsidR="00F53569" w:rsidRDefault="00F53569" w:rsidP="00ED4226">
      <w:pPr>
        <w:suppressAutoHyphens/>
        <w:spacing w:before="120" w:after="0" w:line="360" w:lineRule="auto"/>
        <w:ind w:left="360"/>
        <w:jc w:val="both"/>
        <w:rPr>
          <w:rFonts w:ascii="Times New Roman" w:eastAsia="Times New Roman" w:hAnsi="Times New Roman"/>
          <w:sz w:val="24"/>
          <w:szCs w:val="24"/>
          <w:lang w:eastAsia="pl-PL"/>
        </w:rPr>
      </w:pPr>
    </w:p>
    <w:p w14:paraId="5D058ED2" w14:textId="77777777" w:rsidR="00F53569" w:rsidRDefault="00F53569" w:rsidP="00ED4226">
      <w:pPr>
        <w:suppressAutoHyphens/>
        <w:spacing w:before="120" w:after="0" w:line="360" w:lineRule="auto"/>
        <w:ind w:left="360"/>
        <w:jc w:val="both"/>
        <w:rPr>
          <w:rFonts w:ascii="Times New Roman" w:eastAsia="Times New Roman" w:hAnsi="Times New Roman"/>
          <w:sz w:val="24"/>
          <w:szCs w:val="24"/>
          <w:lang w:eastAsia="pl-PL"/>
        </w:rPr>
      </w:pPr>
    </w:p>
    <w:p w14:paraId="3944F4A4" w14:textId="77777777" w:rsidR="00F53569" w:rsidRDefault="00F53569" w:rsidP="00ED4226">
      <w:pPr>
        <w:suppressAutoHyphens/>
        <w:spacing w:before="120" w:after="0" w:line="360" w:lineRule="auto"/>
        <w:ind w:left="360"/>
        <w:jc w:val="both"/>
        <w:rPr>
          <w:rFonts w:ascii="Times New Roman" w:eastAsia="Times New Roman" w:hAnsi="Times New Roman"/>
          <w:sz w:val="24"/>
          <w:szCs w:val="24"/>
          <w:lang w:eastAsia="pl-PL"/>
        </w:rPr>
      </w:pPr>
    </w:p>
    <w:p w14:paraId="256A1611" w14:textId="77777777" w:rsidR="00F53569" w:rsidRDefault="00F53569" w:rsidP="00ED4226">
      <w:pPr>
        <w:suppressAutoHyphens/>
        <w:spacing w:before="120" w:after="0" w:line="360" w:lineRule="auto"/>
        <w:ind w:left="360"/>
        <w:jc w:val="both"/>
        <w:rPr>
          <w:rFonts w:ascii="Times New Roman" w:eastAsia="Times New Roman" w:hAnsi="Times New Roman"/>
          <w:sz w:val="24"/>
          <w:szCs w:val="24"/>
          <w:lang w:eastAsia="pl-PL"/>
        </w:rPr>
      </w:pPr>
    </w:p>
    <w:p w14:paraId="71DD3F86" w14:textId="77777777" w:rsidR="00F53569" w:rsidRDefault="00F53569" w:rsidP="00ED4226">
      <w:pPr>
        <w:suppressAutoHyphens/>
        <w:spacing w:before="120" w:after="0" w:line="360" w:lineRule="auto"/>
        <w:ind w:left="360"/>
        <w:jc w:val="both"/>
        <w:rPr>
          <w:rFonts w:ascii="Times New Roman" w:eastAsia="Times New Roman" w:hAnsi="Times New Roman"/>
          <w:sz w:val="24"/>
          <w:szCs w:val="24"/>
          <w:lang w:eastAsia="pl-PL"/>
        </w:rPr>
      </w:pPr>
    </w:p>
    <w:p w14:paraId="4FDADE1B" w14:textId="77777777" w:rsidR="00F53569" w:rsidRDefault="00F53569" w:rsidP="00ED4226">
      <w:pPr>
        <w:suppressAutoHyphens/>
        <w:spacing w:before="120" w:after="0" w:line="360" w:lineRule="auto"/>
        <w:ind w:left="360"/>
        <w:jc w:val="both"/>
        <w:rPr>
          <w:rFonts w:ascii="Times New Roman" w:eastAsia="Times New Roman" w:hAnsi="Times New Roman"/>
          <w:sz w:val="24"/>
          <w:szCs w:val="24"/>
          <w:lang w:eastAsia="pl-PL"/>
        </w:rPr>
      </w:pPr>
    </w:p>
    <w:p w14:paraId="1A879757" w14:textId="77777777" w:rsidR="00F53569" w:rsidRDefault="00F53569" w:rsidP="00ED4226">
      <w:pPr>
        <w:suppressAutoHyphens/>
        <w:spacing w:before="120" w:after="0" w:line="360" w:lineRule="auto"/>
        <w:ind w:left="360"/>
        <w:jc w:val="both"/>
        <w:rPr>
          <w:rFonts w:ascii="Times New Roman" w:eastAsia="Times New Roman" w:hAnsi="Times New Roman"/>
          <w:sz w:val="24"/>
          <w:szCs w:val="24"/>
          <w:lang w:eastAsia="pl-PL"/>
        </w:rPr>
      </w:pPr>
    </w:p>
    <w:p w14:paraId="5EC59CCD" w14:textId="77777777" w:rsidR="00F53569" w:rsidRDefault="00F53569" w:rsidP="00ED4226">
      <w:pPr>
        <w:suppressAutoHyphens/>
        <w:spacing w:before="120" w:after="0" w:line="360" w:lineRule="auto"/>
        <w:ind w:left="360"/>
        <w:jc w:val="both"/>
        <w:rPr>
          <w:rFonts w:ascii="Times New Roman" w:eastAsia="Times New Roman" w:hAnsi="Times New Roman"/>
          <w:sz w:val="24"/>
          <w:szCs w:val="24"/>
          <w:lang w:eastAsia="pl-PL"/>
        </w:rPr>
      </w:pPr>
    </w:p>
    <w:p w14:paraId="5E1D4727" w14:textId="77777777" w:rsidR="00F53569" w:rsidRDefault="00F53569" w:rsidP="00ED4226">
      <w:pPr>
        <w:suppressAutoHyphens/>
        <w:spacing w:before="120" w:after="0" w:line="360" w:lineRule="auto"/>
        <w:ind w:left="360"/>
        <w:jc w:val="both"/>
        <w:rPr>
          <w:rFonts w:ascii="Times New Roman" w:eastAsia="Times New Roman" w:hAnsi="Times New Roman"/>
          <w:sz w:val="24"/>
          <w:szCs w:val="24"/>
          <w:lang w:eastAsia="pl-PL"/>
        </w:rPr>
      </w:pPr>
    </w:p>
    <w:p w14:paraId="243F857A" w14:textId="77777777" w:rsidR="00F53569" w:rsidRDefault="00F53569" w:rsidP="00ED4226">
      <w:pPr>
        <w:suppressAutoHyphens/>
        <w:spacing w:before="120" w:after="0" w:line="360" w:lineRule="auto"/>
        <w:ind w:left="360"/>
        <w:jc w:val="both"/>
        <w:rPr>
          <w:rFonts w:ascii="Times New Roman" w:eastAsia="Times New Roman" w:hAnsi="Times New Roman"/>
          <w:sz w:val="24"/>
          <w:szCs w:val="24"/>
          <w:lang w:eastAsia="pl-PL"/>
        </w:rPr>
      </w:pPr>
    </w:p>
    <w:p w14:paraId="33F058C9" w14:textId="77777777" w:rsidR="00F53569" w:rsidRDefault="00F53569" w:rsidP="00ED4226">
      <w:pPr>
        <w:suppressAutoHyphens/>
        <w:spacing w:before="120" w:after="0" w:line="360" w:lineRule="auto"/>
        <w:ind w:left="360"/>
        <w:jc w:val="both"/>
        <w:rPr>
          <w:rFonts w:ascii="Times New Roman" w:eastAsia="Times New Roman" w:hAnsi="Times New Roman"/>
          <w:sz w:val="24"/>
          <w:szCs w:val="24"/>
          <w:lang w:eastAsia="pl-PL"/>
        </w:rPr>
      </w:pPr>
    </w:p>
    <w:p w14:paraId="18A2A15E" w14:textId="77777777" w:rsidR="00D623A2" w:rsidRDefault="00D623A2" w:rsidP="00ED4226">
      <w:pPr>
        <w:suppressAutoHyphens/>
        <w:autoSpaceDE w:val="0"/>
        <w:autoSpaceDN w:val="0"/>
        <w:adjustRightInd w:val="0"/>
        <w:spacing w:line="360" w:lineRule="auto"/>
        <w:jc w:val="right"/>
        <w:rPr>
          <w:rFonts w:ascii="Times New Roman" w:hAnsi="Times New Roman"/>
          <w:b/>
          <w:bCs/>
          <w:color w:val="000000"/>
          <w:sz w:val="24"/>
          <w:szCs w:val="24"/>
        </w:rPr>
      </w:pPr>
    </w:p>
    <w:p w14:paraId="5B3D40A5" w14:textId="77777777" w:rsidR="00344A54" w:rsidRDefault="00344A54" w:rsidP="00ED4226">
      <w:pPr>
        <w:suppressAutoHyphens/>
        <w:autoSpaceDE w:val="0"/>
        <w:autoSpaceDN w:val="0"/>
        <w:adjustRightInd w:val="0"/>
        <w:spacing w:line="360" w:lineRule="auto"/>
        <w:jc w:val="right"/>
        <w:rPr>
          <w:rFonts w:ascii="Times New Roman" w:hAnsi="Times New Roman"/>
          <w:b/>
          <w:bCs/>
          <w:color w:val="000000"/>
          <w:sz w:val="24"/>
          <w:szCs w:val="24"/>
        </w:rPr>
      </w:pPr>
    </w:p>
    <w:p w14:paraId="2B1681FF" w14:textId="77777777" w:rsidR="00344A54" w:rsidRDefault="00344A54" w:rsidP="00ED4226">
      <w:pPr>
        <w:suppressAutoHyphens/>
        <w:autoSpaceDE w:val="0"/>
        <w:autoSpaceDN w:val="0"/>
        <w:adjustRightInd w:val="0"/>
        <w:spacing w:line="360" w:lineRule="auto"/>
        <w:jc w:val="right"/>
        <w:rPr>
          <w:rFonts w:ascii="Times New Roman" w:hAnsi="Times New Roman"/>
          <w:b/>
          <w:bCs/>
          <w:color w:val="000000"/>
          <w:sz w:val="24"/>
          <w:szCs w:val="24"/>
        </w:rPr>
      </w:pPr>
    </w:p>
    <w:p w14:paraId="0829C46F" w14:textId="3A02CDEC" w:rsidR="00F03748" w:rsidRDefault="00F03748" w:rsidP="00ED4226">
      <w:pPr>
        <w:suppressAutoHyphens/>
        <w:autoSpaceDE w:val="0"/>
        <w:autoSpaceDN w:val="0"/>
        <w:adjustRightInd w:val="0"/>
        <w:spacing w:line="360" w:lineRule="auto"/>
        <w:jc w:val="right"/>
        <w:rPr>
          <w:rFonts w:ascii="Times New Roman" w:hAnsi="Times New Roman"/>
          <w:b/>
          <w:bCs/>
          <w:color w:val="000000"/>
          <w:sz w:val="24"/>
          <w:szCs w:val="24"/>
        </w:rPr>
      </w:pPr>
      <w:r>
        <w:rPr>
          <w:rFonts w:ascii="Times New Roman" w:hAnsi="Times New Roman"/>
          <w:b/>
          <w:bCs/>
          <w:color w:val="000000"/>
          <w:sz w:val="24"/>
          <w:szCs w:val="24"/>
        </w:rPr>
        <w:lastRenderedPageBreak/>
        <w:t>ZAŁĄCZNIK NR 1</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9"/>
      </w:tblGrid>
      <w:tr w:rsidR="00F03748" w14:paraId="498BB3AC" w14:textId="77777777" w:rsidTr="00F03748">
        <w:trPr>
          <w:trHeight w:val="1170"/>
        </w:trPr>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561872D" w14:textId="77777777" w:rsidR="00F03748" w:rsidRDefault="00F03748" w:rsidP="00ED4226">
            <w:pPr>
              <w:suppressAutoHyphens/>
              <w:spacing w:line="360" w:lineRule="auto"/>
              <w:jc w:val="center"/>
              <w:rPr>
                <w:rFonts w:ascii="Times New Roman" w:hAnsi="Times New Roman"/>
                <w:b/>
                <w:sz w:val="24"/>
                <w:szCs w:val="24"/>
              </w:rPr>
            </w:pPr>
            <w:r>
              <w:rPr>
                <w:rFonts w:ascii="Times New Roman" w:hAnsi="Times New Roman"/>
                <w:b/>
                <w:sz w:val="24"/>
                <w:szCs w:val="24"/>
              </w:rPr>
              <w:t>FORMULARZ OFERTOWY</w:t>
            </w:r>
          </w:p>
        </w:tc>
      </w:tr>
    </w:tbl>
    <w:p w14:paraId="0F789DA9" w14:textId="77777777" w:rsidR="00F03748" w:rsidRDefault="00F03748" w:rsidP="00ED4226">
      <w:pPr>
        <w:suppressAutoHyphens/>
        <w:autoSpaceDE w:val="0"/>
        <w:autoSpaceDN w:val="0"/>
        <w:adjustRightInd w:val="0"/>
        <w:spacing w:after="0" w:line="360" w:lineRule="auto"/>
        <w:jc w:val="both"/>
        <w:rPr>
          <w:rFonts w:ascii="Times New Roman" w:eastAsia="Times New Roman" w:hAnsi="Times New Roman"/>
          <w:sz w:val="24"/>
          <w:szCs w:val="24"/>
          <w:lang w:eastAsia="pl-PL"/>
        </w:rPr>
      </w:pPr>
    </w:p>
    <w:p w14:paraId="21451D82" w14:textId="77777777" w:rsidR="00F03748" w:rsidRDefault="00F03748" w:rsidP="00ED4226">
      <w:pPr>
        <w:suppressAutoHyphens/>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                                                                                                     ………………………………</w:t>
      </w:r>
    </w:p>
    <w:p w14:paraId="7389D825" w14:textId="77777777" w:rsidR="00F03748" w:rsidRDefault="00F03748" w:rsidP="00ED4226">
      <w:pPr>
        <w:suppressAutoHyphens/>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                                                                                                          (miejscowość, data)</w:t>
      </w:r>
    </w:p>
    <w:p w14:paraId="0A35EE11" w14:textId="77777777" w:rsidR="00F03748" w:rsidRDefault="00F03748" w:rsidP="00D623A2">
      <w:pPr>
        <w:suppressAutoHyphens/>
        <w:autoSpaceDE w:val="0"/>
        <w:autoSpaceDN w:val="0"/>
        <w:adjustRightInd w:val="0"/>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Wykonawca/Wykonawcy wspólnie</w:t>
      </w:r>
    </w:p>
    <w:p w14:paraId="51FAC7EF" w14:textId="77777777" w:rsidR="00F03748" w:rsidRDefault="00F03748" w:rsidP="00D623A2">
      <w:pPr>
        <w:suppressAutoHyphens/>
        <w:autoSpaceDE w:val="0"/>
        <w:autoSpaceDN w:val="0"/>
        <w:adjustRightInd w:val="0"/>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ubiegający się o udzielenie zamówienia*</w:t>
      </w:r>
    </w:p>
    <w:p w14:paraId="1CD4F9C9" w14:textId="77777777" w:rsidR="00F03748" w:rsidRDefault="00F03748" w:rsidP="00D623A2">
      <w:pPr>
        <w:suppressAutoHyphens/>
        <w:autoSpaceDE w:val="0"/>
        <w:autoSpaceDN w:val="0"/>
        <w:adjustRightInd w:val="0"/>
        <w:spacing w:after="0" w:line="240" w:lineRule="auto"/>
        <w:jc w:val="both"/>
        <w:rPr>
          <w:rFonts w:ascii="Times New Roman" w:eastAsia="Times New Roman" w:hAnsi="Times New Roman"/>
          <w:sz w:val="20"/>
          <w:szCs w:val="20"/>
          <w:lang w:eastAsia="pl-PL"/>
        </w:rPr>
      </w:pPr>
      <w:r w:rsidRPr="00FB1B9E">
        <w:rPr>
          <w:rFonts w:ascii="Times New Roman" w:eastAsia="Times New Roman" w:hAnsi="Times New Roman"/>
          <w:sz w:val="20"/>
          <w:szCs w:val="20"/>
          <w:lang w:eastAsia="pl-PL"/>
        </w:rPr>
        <w:t>* (w przypadku Wykonawców wspólnie ubiegających</w:t>
      </w:r>
    </w:p>
    <w:p w14:paraId="317F6551" w14:textId="77777777" w:rsidR="00F03748" w:rsidRDefault="00F03748" w:rsidP="00D623A2">
      <w:pPr>
        <w:suppressAutoHyphens/>
        <w:autoSpaceDE w:val="0"/>
        <w:autoSpaceDN w:val="0"/>
        <w:adjustRightInd w:val="0"/>
        <w:spacing w:after="0" w:line="240" w:lineRule="auto"/>
        <w:jc w:val="both"/>
        <w:rPr>
          <w:rFonts w:ascii="Times New Roman" w:eastAsia="Times New Roman" w:hAnsi="Times New Roman"/>
          <w:sz w:val="20"/>
          <w:szCs w:val="20"/>
          <w:lang w:eastAsia="pl-PL"/>
        </w:rPr>
      </w:pPr>
      <w:r w:rsidRPr="00FB1B9E">
        <w:rPr>
          <w:rFonts w:ascii="Times New Roman" w:eastAsia="Times New Roman" w:hAnsi="Times New Roman"/>
          <w:sz w:val="20"/>
          <w:szCs w:val="20"/>
          <w:lang w:eastAsia="pl-PL"/>
        </w:rPr>
        <w:t xml:space="preserve"> się o udzielenie zamówienia w formularzu Oferty</w:t>
      </w:r>
    </w:p>
    <w:p w14:paraId="7F5EB155" w14:textId="77777777" w:rsidR="00F03748" w:rsidRDefault="00F03748" w:rsidP="00D623A2">
      <w:pPr>
        <w:suppressAutoHyphens/>
        <w:autoSpaceDE w:val="0"/>
        <w:autoSpaceDN w:val="0"/>
        <w:adjustRightInd w:val="0"/>
        <w:spacing w:after="0" w:line="240" w:lineRule="auto"/>
        <w:jc w:val="both"/>
        <w:rPr>
          <w:rFonts w:ascii="Times New Roman" w:eastAsia="Times New Roman" w:hAnsi="Times New Roman"/>
          <w:sz w:val="20"/>
          <w:szCs w:val="20"/>
          <w:lang w:eastAsia="pl-PL"/>
        </w:rPr>
      </w:pPr>
      <w:r w:rsidRPr="00FB1B9E">
        <w:rPr>
          <w:rFonts w:ascii="Times New Roman" w:eastAsia="Times New Roman" w:hAnsi="Times New Roman"/>
          <w:sz w:val="20"/>
          <w:szCs w:val="20"/>
          <w:lang w:eastAsia="pl-PL"/>
        </w:rPr>
        <w:t xml:space="preserve"> należy wpisać wszystkich Wykonawców wspólnie</w:t>
      </w:r>
    </w:p>
    <w:p w14:paraId="6EC61312" w14:textId="77777777" w:rsidR="00F03748" w:rsidRPr="00FB1B9E" w:rsidRDefault="00F03748" w:rsidP="00D623A2">
      <w:pPr>
        <w:suppressAutoHyphens/>
        <w:autoSpaceDE w:val="0"/>
        <w:autoSpaceDN w:val="0"/>
        <w:adjustRightInd w:val="0"/>
        <w:spacing w:after="0" w:line="240" w:lineRule="auto"/>
        <w:jc w:val="both"/>
        <w:rPr>
          <w:rFonts w:ascii="Times New Roman" w:eastAsia="Times New Roman" w:hAnsi="Times New Roman"/>
          <w:sz w:val="20"/>
          <w:szCs w:val="20"/>
          <w:lang w:eastAsia="pl-PL"/>
        </w:rPr>
      </w:pPr>
      <w:r w:rsidRPr="00FB1B9E">
        <w:rPr>
          <w:rFonts w:ascii="Times New Roman" w:eastAsia="Times New Roman" w:hAnsi="Times New Roman"/>
          <w:sz w:val="20"/>
          <w:szCs w:val="20"/>
          <w:lang w:eastAsia="pl-PL"/>
        </w:rPr>
        <w:t xml:space="preserve"> ubiegających się o udzielenie zamówienia)</w:t>
      </w:r>
    </w:p>
    <w:p w14:paraId="3FD689DB" w14:textId="77777777" w:rsidR="00F03748" w:rsidRDefault="00F03748" w:rsidP="00ED4226">
      <w:pPr>
        <w:suppressAutoHyphens/>
        <w:autoSpaceDE w:val="0"/>
        <w:autoSpaceDN w:val="0"/>
        <w:adjustRightInd w:val="0"/>
        <w:spacing w:after="0" w:line="360" w:lineRule="auto"/>
        <w:jc w:val="both"/>
        <w:rPr>
          <w:rFonts w:ascii="Times New Roman" w:eastAsia="Times New Roman" w:hAnsi="Times New Roman"/>
          <w:sz w:val="24"/>
          <w:szCs w:val="24"/>
          <w:lang w:eastAsia="pl-PL"/>
        </w:rPr>
      </w:pPr>
    </w:p>
    <w:p w14:paraId="24737B30" w14:textId="77777777" w:rsidR="00F03748" w:rsidRDefault="00F03748" w:rsidP="00D623A2">
      <w:pPr>
        <w:suppressAutoHyphens/>
        <w:autoSpaceDE w:val="0"/>
        <w:autoSpaceDN w:val="0"/>
        <w:adjustRightInd w:val="0"/>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Nazwa: ………………………………………………………………..</w:t>
      </w:r>
    </w:p>
    <w:p w14:paraId="1028AB38" w14:textId="77777777" w:rsidR="00F03748" w:rsidRDefault="00F03748" w:rsidP="00D623A2">
      <w:pPr>
        <w:suppressAutoHyphens/>
        <w:autoSpaceDE w:val="0"/>
        <w:autoSpaceDN w:val="0"/>
        <w:adjustRightInd w:val="0"/>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Numer NIP/REGON ………………………………………………….</w:t>
      </w:r>
    </w:p>
    <w:p w14:paraId="033D3ADF" w14:textId="77777777" w:rsidR="00F03748" w:rsidRDefault="00F03748" w:rsidP="00D623A2">
      <w:pPr>
        <w:suppressAutoHyphens/>
        <w:autoSpaceDE w:val="0"/>
        <w:autoSpaceDN w:val="0"/>
        <w:adjustRightInd w:val="0"/>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Województwo: ……………………………………………………….</w:t>
      </w:r>
    </w:p>
    <w:p w14:paraId="5F0820FA" w14:textId="77777777" w:rsidR="00F03748" w:rsidRDefault="00F03748" w:rsidP="00D623A2">
      <w:pPr>
        <w:suppressAutoHyphens/>
        <w:autoSpaceDE w:val="0"/>
        <w:autoSpaceDN w:val="0"/>
        <w:adjustRightInd w:val="0"/>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Miejscowość: …………………………………………………………</w:t>
      </w:r>
    </w:p>
    <w:p w14:paraId="55E5F7DB" w14:textId="77777777" w:rsidR="00F03748" w:rsidRDefault="00F03748" w:rsidP="00D623A2">
      <w:pPr>
        <w:suppressAutoHyphens/>
        <w:autoSpaceDE w:val="0"/>
        <w:autoSpaceDN w:val="0"/>
        <w:adjustRightInd w:val="0"/>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Kod pocztowy: ……………………………………………………….</w:t>
      </w:r>
    </w:p>
    <w:p w14:paraId="72625FA7" w14:textId="77777777" w:rsidR="00F03748" w:rsidRDefault="00F03748" w:rsidP="00D623A2">
      <w:pPr>
        <w:suppressAutoHyphens/>
        <w:autoSpaceDE w:val="0"/>
        <w:autoSpaceDN w:val="0"/>
        <w:adjustRightInd w:val="0"/>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Kraj: ………………………………………………………………….</w:t>
      </w:r>
    </w:p>
    <w:p w14:paraId="42FC745E" w14:textId="77777777" w:rsidR="00F03748" w:rsidRDefault="00F03748" w:rsidP="00D623A2">
      <w:pPr>
        <w:suppressAutoHyphens/>
        <w:autoSpaceDE w:val="0"/>
        <w:autoSpaceDN w:val="0"/>
        <w:adjustRightInd w:val="0"/>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Ulica, nr domu: ………………………………………………………</w:t>
      </w:r>
    </w:p>
    <w:p w14:paraId="6A0906CC" w14:textId="77777777" w:rsidR="00F03748" w:rsidRDefault="00F03748" w:rsidP="00D623A2">
      <w:pPr>
        <w:suppressAutoHyphens/>
        <w:autoSpaceDE w:val="0"/>
        <w:autoSpaceDN w:val="0"/>
        <w:adjustRightInd w:val="0"/>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Tel. …………………………………………………………………..</w:t>
      </w:r>
    </w:p>
    <w:p w14:paraId="7756B957" w14:textId="77777777" w:rsidR="00F03748" w:rsidRDefault="00F03748" w:rsidP="00D623A2">
      <w:pPr>
        <w:suppressAutoHyphens/>
        <w:autoSpaceDE w:val="0"/>
        <w:autoSpaceDN w:val="0"/>
        <w:adjustRightInd w:val="0"/>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e-mail: ………………………………………………………………..</w:t>
      </w:r>
    </w:p>
    <w:p w14:paraId="2CE48619" w14:textId="77777777" w:rsidR="00D623A2" w:rsidRDefault="00D623A2" w:rsidP="00D623A2">
      <w:pPr>
        <w:suppressAutoHyphens/>
        <w:autoSpaceDE w:val="0"/>
        <w:autoSpaceDN w:val="0"/>
        <w:adjustRightInd w:val="0"/>
        <w:spacing w:after="0" w:line="240" w:lineRule="auto"/>
        <w:jc w:val="both"/>
        <w:rPr>
          <w:rFonts w:ascii="Times New Roman" w:eastAsia="Times New Roman" w:hAnsi="Times New Roman"/>
          <w:sz w:val="24"/>
          <w:szCs w:val="24"/>
          <w:lang w:eastAsia="pl-PL"/>
        </w:rPr>
      </w:pPr>
    </w:p>
    <w:p w14:paraId="110823EF" w14:textId="32154354" w:rsidR="00F03748" w:rsidRDefault="00F03748" w:rsidP="00ED4226">
      <w:pPr>
        <w:suppressAutoHyphens/>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Przystępując do postepowania o udzielenie zamówienia publicznego </w:t>
      </w:r>
      <w:r w:rsidRPr="00920DEE">
        <w:rPr>
          <w:rFonts w:ascii="Times New Roman" w:eastAsia="Times New Roman" w:hAnsi="Times New Roman"/>
          <w:b/>
          <w:sz w:val="24"/>
          <w:szCs w:val="24"/>
          <w:lang w:eastAsia="pl-PL"/>
        </w:rPr>
        <w:t>na  „Zakup paliw dla środków transportu znajdujących się w posiadaniu Powiatowego Zarządu Dróg w Lubaniu”</w:t>
      </w:r>
      <w:r>
        <w:rPr>
          <w:rFonts w:ascii="Times New Roman" w:eastAsia="Times New Roman" w:hAnsi="Times New Roman"/>
          <w:sz w:val="24"/>
          <w:szCs w:val="24"/>
          <w:lang w:eastAsia="pl-PL"/>
        </w:rPr>
        <w:t xml:space="preserve"> zgodnie z SWZ, oferujemy wykonanie zamówie</w:t>
      </w:r>
      <w:r w:rsidR="00AD6473">
        <w:rPr>
          <w:rFonts w:ascii="Times New Roman" w:eastAsia="Times New Roman" w:hAnsi="Times New Roman"/>
          <w:sz w:val="24"/>
          <w:szCs w:val="24"/>
          <w:lang w:eastAsia="pl-PL"/>
        </w:rPr>
        <w:t>nia zgodnie z poniższymi cenami:</w:t>
      </w:r>
    </w:p>
    <w:tbl>
      <w:tblPr>
        <w:tblStyle w:val="Tabela-Siatka"/>
        <w:tblW w:w="9209" w:type="dxa"/>
        <w:tblLayout w:type="fixed"/>
        <w:tblLook w:val="04A0" w:firstRow="1" w:lastRow="0" w:firstColumn="1" w:lastColumn="0" w:noHBand="0" w:noVBand="1"/>
      </w:tblPr>
      <w:tblGrid>
        <w:gridCol w:w="561"/>
        <w:gridCol w:w="1274"/>
        <w:gridCol w:w="567"/>
        <w:gridCol w:w="1421"/>
        <w:gridCol w:w="1417"/>
        <w:gridCol w:w="992"/>
        <w:gridCol w:w="1418"/>
        <w:gridCol w:w="1559"/>
      </w:tblGrid>
      <w:tr w:rsidR="0043266A" w14:paraId="304D2DFE" w14:textId="40BDC2C1" w:rsidTr="00106D56">
        <w:tc>
          <w:tcPr>
            <w:tcW w:w="561" w:type="dxa"/>
          </w:tcPr>
          <w:p w14:paraId="55C28DFC" w14:textId="38F2C4CA" w:rsidR="0043266A" w:rsidRPr="0072593D" w:rsidRDefault="0043266A" w:rsidP="00D623A2">
            <w:pPr>
              <w:suppressAutoHyphens/>
              <w:autoSpaceDE w:val="0"/>
              <w:autoSpaceDN w:val="0"/>
              <w:adjustRightInd w:val="0"/>
              <w:spacing w:after="0" w:line="240" w:lineRule="auto"/>
              <w:jc w:val="both"/>
              <w:rPr>
                <w:rFonts w:ascii="Times New Roman" w:hAnsi="Times New Roman"/>
                <w:b/>
                <w:sz w:val="20"/>
                <w:szCs w:val="20"/>
                <w:lang w:eastAsia="pl-PL"/>
              </w:rPr>
            </w:pPr>
            <w:r w:rsidRPr="0072593D">
              <w:rPr>
                <w:rFonts w:ascii="Times New Roman" w:hAnsi="Times New Roman"/>
                <w:b/>
                <w:sz w:val="20"/>
                <w:szCs w:val="20"/>
                <w:lang w:eastAsia="pl-PL"/>
              </w:rPr>
              <w:t>L.p.</w:t>
            </w:r>
          </w:p>
        </w:tc>
        <w:tc>
          <w:tcPr>
            <w:tcW w:w="1274" w:type="dxa"/>
          </w:tcPr>
          <w:p w14:paraId="23CDF1F6" w14:textId="5B270E2F" w:rsidR="0043266A" w:rsidRPr="0072593D" w:rsidRDefault="0043266A" w:rsidP="00D623A2">
            <w:pPr>
              <w:suppressAutoHyphens/>
              <w:autoSpaceDE w:val="0"/>
              <w:autoSpaceDN w:val="0"/>
              <w:adjustRightInd w:val="0"/>
              <w:spacing w:after="0" w:line="240" w:lineRule="auto"/>
              <w:jc w:val="both"/>
              <w:rPr>
                <w:rFonts w:ascii="Times New Roman" w:hAnsi="Times New Roman"/>
                <w:b/>
                <w:sz w:val="20"/>
                <w:szCs w:val="20"/>
                <w:lang w:eastAsia="pl-PL"/>
              </w:rPr>
            </w:pPr>
            <w:r w:rsidRPr="0072593D">
              <w:rPr>
                <w:rFonts w:ascii="Times New Roman" w:hAnsi="Times New Roman"/>
                <w:b/>
                <w:sz w:val="20"/>
                <w:szCs w:val="20"/>
                <w:lang w:eastAsia="pl-PL"/>
              </w:rPr>
              <w:t>Nazwa produktu</w:t>
            </w:r>
          </w:p>
        </w:tc>
        <w:tc>
          <w:tcPr>
            <w:tcW w:w="567" w:type="dxa"/>
          </w:tcPr>
          <w:p w14:paraId="2EC8360C" w14:textId="0457FED0" w:rsidR="0043266A" w:rsidRPr="0072593D" w:rsidRDefault="0043266A" w:rsidP="00D623A2">
            <w:pPr>
              <w:suppressAutoHyphens/>
              <w:autoSpaceDE w:val="0"/>
              <w:autoSpaceDN w:val="0"/>
              <w:adjustRightInd w:val="0"/>
              <w:spacing w:after="0" w:line="240" w:lineRule="auto"/>
              <w:jc w:val="both"/>
              <w:rPr>
                <w:rFonts w:ascii="Times New Roman" w:hAnsi="Times New Roman"/>
                <w:b/>
                <w:sz w:val="20"/>
                <w:szCs w:val="20"/>
                <w:lang w:eastAsia="pl-PL"/>
              </w:rPr>
            </w:pPr>
            <w:r w:rsidRPr="0072593D">
              <w:rPr>
                <w:rFonts w:ascii="Times New Roman" w:hAnsi="Times New Roman"/>
                <w:b/>
                <w:sz w:val="20"/>
                <w:szCs w:val="20"/>
                <w:lang w:eastAsia="pl-PL"/>
              </w:rPr>
              <w:t>j.m.</w:t>
            </w:r>
          </w:p>
        </w:tc>
        <w:tc>
          <w:tcPr>
            <w:tcW w:w="1421" w:type="dxa"/>
          </w:tcPr>
          <w:p w14:paraId="51CE2F5E" w14:textId="7D0BE425" w:rsidR="0043266A" w:rsidRPr="0072593D" w:rsidRDefault="002B6B03" w:rsidP="00D623A2">
            <w:pPr>
              <w:suppressAutoHyphens/>
              <w:autoSpaceDE w:val="0"/>
              <w:autoSpaceDN w:val="0"/>
              <w:adjustRightInd w:val="0"/>
              <w:spacing w:after="0" w:line="240" w:lineRule="auto"/>
              <w:jc w:val="both"/>
              <w:rPr>
                <w:rFonts w:ascii="Times New Roman" w:hAnsi="Times New Roman"/>
                <w:b/>
                <w:sz w:val="20"/>
                <w:szCs w:val="20"/>
                <w:lang w:eastAsia="pl-PL"/>
              </w:rPr>
            </w:pPr>
            <w:r>
              <w:rPr>
                <w:rFonts w:ascii="Times New Roman" w:hAnsi="Times New Roman"/>
                <w:b/>
                <w:sz w:val="20"/>
                <w:szCs w:val="20"/>
                <w:lang w:eastAsia="pl-PL"/>
              </w:rPr>
              <w:t>Ilość (szacun</w:t>
            </w:r>
            <w:r w:rsidR="0043266A">
              <w:rPr>
                <w:rFonts w:ascii="Times New Roman" w:hAnsi="Times New Roman"/>
                <w:b/>
                <w:sz w:val="20"/>
                <w:szCs w:val="20"/>
                <w:lang w:eastAsia="pl-PL"/>
              </w:rPr>
              <w:t>kowa)</w:t>
            </w:r>
          </w:p>
        </w:tc>
        <w:tc>
          <w:tcPr>
            <w:tcW w:w="1417" w:type="dxa"/>
          </w:tcPr>
          <w:p w14:paraId="6DFC0E26" w14:textId="3C4CE3BC" w:rsidR="0043266A" w:rsidRPr="0072593D" w:rsidRDefault="0043266A" w:rsidP="00D623A2">
            <w:pPr>
              <w:suppressAutoHyphens/>
              <w:autoSpaceDE w:val="0"/>
              <w:autoSpaceDN w:val="0"/>
              <w:adjustRightInd w:val="0"/>
              <w:spacing w:after="0" w:line="240" w:lineRule="auto"/>
              <w:jc w:val="both"/>
              <w:rPr>
                <w:rFonts w:ascii="Times New Roman" w:hAnsi="Times New Roman"/>
                <w:b/>
                <w:sz w:val="20"/>
                <w:szCs w:val="20"/>
                <w:lang w:eastAsia="pl-PL"/>
              </w:rPr>
            </w:pPr>
            <w:r>
              <w:rPr>
                <w:rFonts w:ascii="Times New Roman" w:hAnsi="Times New Roman"/>
                <w:b/>
                <w:sz w:val="20"/>
                <w:szCs w:val="20"/>
                <w:lang w:eastAsia="pl-PL"/>
              </w:rPr>
              <w:t>Cena jednostkowa brutto</w:t>
            </w:r>
            <w:r w:rsidRPr="0072593D">
              <w:rPr>
                <w:rFonts w:ascii="Times New Roman" w:hAnsi="Times New Roman"/>
                <w:b/>
                <w:sz w:val="20"/>
                <w:szCs w:val="20"/>
                <w:lang w:eastAsia="pl-PL"/>
              </w:rPr>
              <w:t xml:space="preserve"> w dniu </w:t>
            </w:r>
            <w:r w:rsidR="00454D13">
              <w:rPr>
                <w:rFonts w:ascii="Times New Roman" w:hAnsi="Times New Roman"/>
                <w:b/>
                <w:sz w:val="20"/>
                <w:szCs w:val="20"/>
                <w:lang w:eastAsia="pl-PL"/>
              </w:rPr>
              <w:t xml:space="preserve">31.10.2024 </w:t>
            </w:r>
            <w:r w:rsidR="00106D56">
              <w:rPr>
                <w:rFonts w:ascii="Times New Roman" w:hAnsi="Times New Roman"/>
                <w:b/>
                <w:sz w:val="20"/>
                <w:szCs w:val="20"/>
                <w:lang w:eastAsia="pl-PL"/>
              </w:rPr>
              <w:t>r.</w:t>
            </w:r>
            <w:r>
              <w:rPr>
                <w:rFonts w:ascii="Times New Roman" w:hAnsi="Times New Roman"/>
                <w:b/>
                <w:sz w:val="20"/>
                <w:szCs w:val="20"/>
                <w:lang w:eastAsia="pl-PL"/>
              </w:rPr>
              <w:t xml:space="preserve"> </w:t>
            </w:r>
          </w:p>
        </w:tc>
        <w:tc>
          <w:tcPr>
            <w:tcW w:w="992" w:type="dxa"/>
          </w:tcPr>
          <w:p w14:paraId="79B7C24F" w14:textId="46B527F0" w:rsidR="0043266A" w:rsidRPr="0072593D" w:rsidRDefault="0043266A" w:rsidP="00D623A2">
            <w:pPr>
              <w:suppressAutoHyphens/>
              <w:autoSpaceDE w:val="0"/>
              <w:autoSpaceDN w:val="0"/>
              <w:adjustRightInd w:val="0"/>
              <w:spacing w:after="0" w:line="240" w:lineRule="auto"/>
              <w:jc w:val="both"/>
              <w:rPr>
                <w:rFonts w:ascii="Times New Roman" w:hAnsi="Times New Roman"/>
                <w:b/>
                <w:sz w:val="20"/>
                <w:szCs w:val="20"/>
                <w:lang w:eastAsia="pl-PL"/>
              </w:rPr>
            </w:pPr>
            <w:r>
              <w:rPr>
                <w:rFonts w:ascii="Times New Roman" w:hAnsi="Times New Roman"/>
                <w:b/>
                <w:sz w:val="20"/>
                <w:szCs w:val="20"/>
                <w:lang w:eastAsia="pl-PL"/>
              </w:rPr>
              <w:t>Stały upust w %</w:t>
            </w:r>
          </w:p>
        </w:tc>
        <w:tc>
          <w:tcPr>
            <w:tcW w:w="1418" w:type="dxa"/>
          </w:tcPr>
          <w:p w14:paraId="19A6504E" w14:textId="214BF2A2" w:rsidR="0043266A" w:rsidRPr="0072593D" w:rsidRDefault="0043266A" w:rsidP="00D623A2">
            <w:pPr>
              <w:suppressAutoHyphens/>
              <w:autoSpaceDE w:val="0"/>
              <w:autoSpaceDN w:val="0"/>
              <w:adjustRightInd w:val="0"/>
              <w:spacing w:after="0" w:line="240" w:lineRule="auto"/>
              <w:jc w:val="both"/>
              <w:rPr>
                <w:rFonts w:ascii="Times New Roman" w:hAnsi="Times New Roman"/>
                <w:b/>
                <w:sz w:val="20"/>
                <w:szCs w:val="20"/>
                <w:lang w:eastAsia="pl-PL"/>
              </w:rPr>
            </w:pPr>
            <w:r>
              <w:rPr>
                <w:rFonts w:ascii="Times New Roman" w:hAnsi="Times New Roman"/>
                <w:b/>
                <w:sz w:val="20"/>
                <w:szCs w:val="20"/>
                <w:lang w:eastAsia="pl-PL"/>
              </w:rPr>
              <w:t>Cena jednostkowa brutto z upustem</w:t>
            </w:r>
          </w:p>
        </w:tc>
        <w:tc>
          <w:tcPr>
            <w:tcW w:w="1559" w:type="dxa"/>
          </w:tcPr>
          <w:p w14:paraId="4AE54892" w14:textId="1D8BB8B5" w:rsidR="0043266A" w:rsidRDefault="0043266A" w:rsidP="00D623A2">
            <w:pPr>
              <w:suppressAutoHyphens/>
              <w:autoSpaceDE w:val="0"/>
              <w:autoSpaceDN w:val="0"/>
              <w:adjustRightInd w:val="0"/>
              <w:spacing w:after="0" w:line="240" w:lineRule="auto"/>
              <w:jc w:val="both"/>
              <w:rPr>
                <w:rFonts w:ascii="Times New Roman" w:hAnsi="Times New Roman"/>
                <w:b/>
                <w:sz w:val="20"/>
                <w:szCs w:val="20"/>
                <w:lang w:eastAsia="pl-PL"/>
              </w:rPr>
            </w:pPr>
            <w:r>
              <w:rPr>
                <w:rFonts w:ascii="Times New Roman" w:hAnsi="Times New Roman"/>
                <w:b/>
                <w:sz w:val="20"/>
                <w:szCs w:val="20"/>
                <w:lang w:eastAsia="pl-PL"/>
              </w:rPr>
              <w:t>Cena ofertowa brutto z upustem</w:t>
            </w:r>
          </w:p>
        </w:tc>
      </w:tr>
      <w:tr w:rsidR="0043266A" w14:paraId="253E4E7D" w14:textId="591DD670" w:rsidTr="00106D56">
        <w:tc>
          <w:tcPr>
            <w:tcW w:w="561" w:type="dxa"/>
          </w:tcPr>
          <w:p w14:paraId="1BEA3062" w14:textId="267396BC" w:rsidR="0043266A" w:rsidRPr="00874524" w:rsidRDefault="0043266A" w:rsidP="00ED4226">
            <w:pPr>
              <w:suppressAutoHyphens/>
              <w:autoSpaceDE w:val="0"/>
              <w:autoSpaceDN w:val="0"/>
              <w:adjustRightInd w:val="0"/>
              <w:spacing w:after="0" w:line="360" w:lineRule="auto"/>
              <w:jc w:val="center"/>
              <w:rPr>
                <w:rFonts w:ascii="Times New Roman" w:hAnsi="Times New Roman"/>
                <w:b/>
                <w:sz w:val="20"/>
                <w:szCs w:val="20"/>
                <w:lang w:eastAsia="pl-PL"/>
              </w:rPr>
            </w:pPr>
            <w:r w:rsidRPr="00874524">
              <w:rPr>
                <w:rFonts w:ascii="Times New Roman" w:hAnsi="Times New Roman"/>
                <w:b/>
                <w:sz w:val="20"/>
                <w:szCs w:val="20"/>
                <w:lang w:eastAsia="pl-PL"/>
              </w:rPr>
              <w:t>a</w:t>
            </w:r>
          </w:p>
        </w:tc>
        <w:tc>
          <w:tcPr>
            <w:tcW w:w="1274" w:type="dxa"/>
          </w:tcPr>
          <w:p w14:paraId="024EE18B" w14:textId="3B6A64BE" w:rsidR="0043266A" w:rsidRPr="00874524" w:rsidRDefault="0043266A" w:rsidP="00ED4226">
            <w:pPr>
              <w:suppressAutoHyphens/>
              <w:autoSpaceDE w:val="0"/>
              <w:autoSpaceDN w:val="0"/>
              <w:adjustRightInd w:val="0"/>
              <w:spacing w:after="0" w:line="360" w:lineRule="auto"/>
              <w:jc w:val="center"/>
              <w:rPr>
                <w:rFonts w:ascii="Times New Roman" w:hAnsi="Times New Roman"/>
                <w:b/>
                <w:sz w:val="20"/>
                <w:szCs w:val="20"/>
                <w:lang w:eastAsia="pl-PL"/>
              </w:rPr>
            </w:pPr>
            <w:r w:rsidRPr="00874524">
              <w:rPr>
                <w:rFonts w:ascii="Times New Roman" w:hAnsi="Times New Roman"/>
                <w:b/>
                <w:sz w:val="20"/>
                <w:szCs w:val="20"/>
                <w:lang w:eastAsia="pl-PL"/>
              </w:rPr>
              <w:t>b</w:t>
            </w:r>
          </w:p>
        </w:tc>
        <w:tc>
          <w:tcPr>
            <w:tcW w:w="567" w:type="dxa"/>
          </w:tcPr>
          <w:p w14:paraId="272F3EFB" w14:textId="7BA79A92" w:rsidR="0043266A" w:rsidRPr="00874524" w:rsidRDefault="0043266A" w:rsidP="00ED4226">
            <w:pPr>
              <w:suppressAutoHyphens/>
              <w:autoSpaceDE w:val="0"/>
              <w:autoSpaceDN w:val="0"/>
              <w:adjustRightInd w:val="0"/>
              <w:spacing w:after="0" w:line="360" w:lineRule="auto"/>
              <w:jc w:val="center"/>
              <w:rPr>
                <w:rFonts w:ascii="Times New Roman" w:hAnsi="Times New Roman"/>
                <w:b/>
                <w:sz w:val="20"/>
                <w:szCs w:val="20"/>
                <w:lang w:eastAsia="pl-PL"/>
              </w:rPr>
            </w:pPr>
            <w:r w:rsidRPr="00874524">
              <w:rPr>
                <w:rFonts w:ascii="Times New Roman" w:hAnsi="Times New Roman"/>
                <w:b/>
                <w:sz w:val="20"/>
                <w:szCs w:val="20"/>
                <w:lang w:eastAsia="pl-PL"/>
              </w:rPr>
              <w:t>c</w:t>
            </w:r>
          </w:p>
        </w:tc>
        <w:tc>
          <w:tcPr>
            <w:tcW w:w="1421" w:type="dxa"/>
          </w:tcPr>
          <w:p w14:paraId="5A8FE07A" w14:textId="67E1D32A" w:rsidR="0043266A" w:rsidRPr="00874524" w:rsidRDefault="0043266A" w:rsidP="00ED4226">
            <w:pPr>
              <w:suppressAutoHyphens/>
              <w:autoSpaceDE w:val="0"/>
              <w:autoSpaceDN w:val="0"/>
              <w:adjustRightInd w:val="0"/>
              <w:spacing w:after="0" w:line="360" w:lineRule="auto"/>
              <w:jc w:val="center"/>
              <w:rPr>
                <w:rFonts w:ascii="Times New Roman" w:hAnsi="Times New Roman"/>
                <w:b/>
                <w:sz w:val="20"/>
                <w:szCs w:val="20"/>
                <w:lang w:eastAsia="pl-PL"/>
              </w:rPr>
            </w:pPr>
            <w:r w:rsidRPr="00874524">
              <w:rPr>
                <w:rFonts w:ascii="Times New Roman" w:hAnsi="Times New Roman"/>
                <w:b/>
                <w:sz w:val="20"/>
                <w:szCs w:val="20"/>
                <w:lang w:eastAsia="pl-PL"/>
              </w:rPr>
              <w:t>d</w:t>
            </w:r>
          </w:p>
        </w:tc>
        <w:tc>
          <w:tcPr>
            <w:tcW w:w="1417" w:type="dxa"/>
          </w:tcPr>
          <w:p w14:paraId="5CA38920" w14:textId="5D6EE379" w:rsidR="0043266A" w:rsidRPr="00874524" w:rsidRDefault="0043266A" w:rsidP="00ED4226">
            <w:pPr>
              <w:suppressAutoHyphens/>
              <w:autoSpaceDE w:val="0"/>
              <w:autoSpaceDN w:val="0"/>
              <w:adjustRightInd w:val="0"/>
              <w:spacing w:after="0" w:line="360" w:lineRule="auto"/>
              <w:jc w:val="center"/>
              <w:rPr>
                <w:rFonts w:ascii="Times New Roman" w:hAnsi="Times New Roman"/>
                <w:b/>
                <w:sz w:val="20"/>
                <w:szCs w:val="20"/>
                <w:lang w:eastAsia="pl-PL"/>
              </w:rPr>
            </w:pPr>
            <w:r w:rsidRPr="00874524">
              <w:rPr>
                <w:rFonts w:ascii="Times New Roman" w:hAnsi="Times New Roman"/>
                <w:b/>
                <w:sz w:val="20"/>
                <w:szCs w:val="20"/>
                <w:lang w:eastAsia="pl-PL"/>
              </w:rPr>
              <w:t>e</w:t>
            </w:r>
          </w:p>
        </w:tc>
        <w:tc>
          <w:tcPr>
            <w:tcW w:w="992" w:type="dxa"/>
          </w:tcPr>
          <w:p w14:paraId="08D0848B" w14:textId="02198469" w:rsidR="0043266A" w:rsidRPr="00874524" w:rsidRDefault="0043266A" w:rsidP="00ED4226">
            <w:pPr>
              <w:suppressAutoHyphens/>
              <w:autoSpaceDE w:val="0"/>
              <w:autoSpaceDN w:val="0"/>
              <w:adjustRightInd w:val="0"/>
              <w:spacing w:after="0" w:line="360" w:lineRule="auto"/>
              <w:jc w:val="center"/>
              <w:rPr>
                <w:rFonts w:ascii="Times New Roman" w:hAnsi="Times New Roman"/>
                <w:b/>
                <w:sz w:val="20"/>
                <w:szCs w:val="20"/>
                <w:lang w:eastAsia="pl-PL"/>
              </w:rPr>
            </w:pPr>
            <w:r w:rsidRPr="00874524">
              <w:rPr>
                <w:rFonts w:ascii="Times New Roman" w:hAnsi="Times New Roman"/>
                <w:b/>
                <w:sz w:val="20"/>
                <w:szCs w:val="20"/>
                <w:lang w:eastAsia="pl-PL"/>
              </w:rPr>
              <w:t>f</w:t>
            </w:r>
          </w:p>
        </w:tc>
        <w:tc>
          <w:tcPr>
            <w:tcW w:w="1418" w:type="dxa"/>
          </w:tcPr>
          <w:p w14:paraId="42797BE6" w14:textId="12F62ADB" w:rsidR="0043266A" w:rsidRPr="00874524" w:rsidRDefault="0043266A" w:rsidP="00ED4226">
            <w:pPr>
              <w:suppressAutoHyphens/>
              <w:autoSpaceDE w:val="0"/>
              <w:autoSpaceDN w:val="0"/>
              <w:adjustRightInd w:val="0"/>
              <w:spacing w:after="0" w:line="360" w:lineRule="auto"/>
              <w:jc w:val="center"/>
              <w:rPr>
                <w:rFonts w:ascii="Times New Roman" w:hAnsi="Times New Roman"/>
                <w:b/>
                <w:sz w:val="20"/>
                <w:szCs w:val="20"/>
                <w:lang w:eastAsia="pl-PL"/>
              </w:rPr>
            </w:pPr>
            <w:r>
              <w:rPr>
                <w:rFonts w:ascii="Times New Roman" w:hAnsi="Times New Roman"/>
                <w:b/>
                <w:sz w:val="20"/>
                <w:szCs w:val="20"/>
                <w:lang w:eastAsia="pl-PL"/>
              </w:rPr>
              <w:t xml:space="preserve">g </w:t>
            </w:r>
          </w:p>
        </w:tc>
        <w:tc>
          <w:tcPr>
            <w:tcW w:w="1559" w:type="dxa"/>
          </w:tcPr>
          <w:p w14:paraId="68B878E0" w14:textId="4D127D1A" w:rsidR="0043266A" w:rsidRPr="00874524" w:rsidRDefault="0043266A" w:rsidP="00ED4226">
            <w:pPr>
              <w:suppressAutoHyphens/>
              <w:autoSpaceDE w:val="0"/>
              <w:autoSpaceDN w:val="0"/>
              <w:adjustRightInd w:val="0"/>
              <w:spacing w:after="0" w:line="360" w:lineRule="auto"/>
              <w:jc w:val="center"/>
              <w:rPr>
                <w:rFonts w:ascii="Times New Roman" w:hAnsi="Times New Roman"/>
                <w:b/>
                <w:sz w:val="20"/>
                <w:szCs w:val="20"/>
                <w:lang w:eastAsia="pl-PL"/>
              </w:rPr>
            </w:pPr>
            <w:r>
              <w:rPr>
                <w:rFonts w:ascii="Times New Roman" w:hAnsi="Times New Roman"/>
                <w:b/>
                <w:sz w:val="20"/>
                <w:szCs w:val="20"/>
                <w:lang w:eastAsia="pl-PL"/>
              </w:rPr>
              <w:t>h = d x g</w:t>
            </w:r>
          </w:p>
        </w:tc>
      </w:tr>
      <w:tr w:rsidR="0043266A" w14:paraId="13C21806" w14:textId="080222B0" w:rsidTr="00106D56">
        <w:tc>
          <w:tcPr>
            <w:tcW w:w="561" w:type="dxa"/>
          </w:tcPr>
          <w:p w14:paraId="6255DF42" w14:textId="6275D8D9" w:rsidR="0043266A" w:rsidRPr="00874524" w:rsidRDefault="0043266A" w:rsidP="00ED4226">
            <w:pPr>
              <w:suppressAutoHyphens/>
              <w:autoSpaceDE w:val="0"/>
              <w:autoSpaceDN w:val="0"/>
              <w:adjustRightInd w:val="0"/>
              <w:spacing w:after="0" w:line="360" w:lineRule="auto"/>
              <w:jc w:val="both"/>
              <w:rPr>
                <w:rFonts w:ascii="Times New Roman" w:hAnsi="Times New Roman"/>
                <w:b/>
                <w:lang w:eastAsia="pl-PL"/>
              </w:rPr>
            </w:pPr>
            <w:r w:rsidRPr="00874524">
              <w:rPr>
                <w:rFonts w:ascii="Times New Roman" w:hAnsi="Times New Roman"/>
                <w:b/>
                <w:lang w:eastAsia="pl-PL"/>
              </w:rPr>
              <w:t>1</w:t>
            </w:r>
          </w:p>
        </w:tc>
        <w:tc>
          <w:tcPr>
            <w:tcW w:w="1274" w:type="dxa"/>
          </w:tcPr>
          <w:p w14:paraId="1362DC9E" w14:textId="5E0CDB64" w:rsidR="0043266A" w:rsidRPr="00874524" w:rsidRDefault="0043266A" w:rsidP="00ED4226">
            <w:pPr>
              <w:suppressAutoHyphens/>
              <w:autoSpaceDE w:val="0"/>
              <w:autoSpaceDN w:val="0"/>
              <w:adjustRightInd w:val="0"/>
              <w:spacing w:after="0" w:line="360" w:lineRule="auto"/>
              <w:jc w:val="both"/>
              <w:rPr>
                <w:rFonts w:ascii="Times New Roman" w:hAnsi="Times New Roman"/>
                <w:b/>
                <w:lang w:eastAsia="pl-PL"/>
              </w:rPr>
            </w:pPr>
            <w:r w:rsidRPr="00874524">
              <w:rPr>
                <w:rFonts w:ascii="Times New Roman" w:hAnsi="Times New Roman"/>
                <w:b/>
                <w:lang w:eastAsia="pl-PL"/>
              </w:rPr>
              <w:t>ON</w:t>
            </w:r>
          </w:p>
        </w:tc>
        <w:tc>
          <w:tcPr>
            <w:tcW w:w="567" w:type="dxa"/>
          </w:tcPr>
          <w:p w14:paraId="52B6539E" w14:textId="2E496E03" w:rsidR="0043266A" w:rsidRPr="00874524" w:rsidRDefault="0043266A" w:rsidP="00ED4226">
            <w:pPr>
              <w:suppressAutoHyphens/>
              <w:autoSpaceDE w:val="0"/>
              <w:autoSpaceDN w:val="0"/>
              <w:adjustRightInd w:val="0"/>
              <w:spacing w:after="0" w:line="360" w:lineRule="auto"/>
              <w:jc w:val="both"/>
              <w:rPr>
                <w:rFonts w:ascii="Times New Roman" w:hAnsi="Times New Roman"/>
                <w:b/>
                <w:lang w:eastAsia="pl-PL"/>
              </w:rPr>
            </w:pPr>
            <w:r w:rsidRPr="00874524">
              <w:rPr>
                <w:rFonts w:ascii="Times New Roman" w:hAnsi="Times New Roman"/>
                <w:b/>
                <w:lang w:eastAsia="pl-PL"/>
              </w:rPr>
              <w:t>litr</w:t>
            </w:r>
          </w:p>
        </w:tc>
        <w:tc>
          <w:tcPr>
            <w:tcW w:w="1421" w:type="dxa"/>
          </w:tcPr>
          <w:p w14:paraId="37B2B369" w14:textId="132B3FD2" w:rsidR="0043266A" w:rsidRPr="00874524" w:rsidRDefault="0043266A" w:rsidP="00ED4226">
            <w:pPr>
              <w:suppressAutoHyphens/>
              <w:autoSpaceDE w:val="0"/>
              <w:autoSpaceDN w:val="0"/>
              <w:adjustRightInd w:val="0"/>
              <w:spacing w:after="0" w:line="360" w:lineRule="auto"/>
              <w:jc w:val="right"/>
              <w:rPr>
                <w:rFonts w:ascii="Times New Roman" w:hAnsi="Times New Roman"/>
                <w:b/>
                <w:lang w:eastAsia="pl-PL"/>
              </w:rPr>
            </w:pPr>
            <w:r>
              <w:rPr>
                <w:rFonts w:ascii="Times New Roman" w:hAnsi="Times New Roman"/>
                <w:b/>
                <w:lang w:eastAsia="pl-PL"/>
              </w:rPr>
              <w:t>3</w:t>
            </w:r>
            <w:r w:rsidR="00D623A2">
              <w:rPr>
                <w:rFonts w:ascii="Times New Roman" w:hAnsi="Times New Roman"/>
                <w:b/>
                <w:lang w:eastAsia="pl-PL"/>
              </w:rPr>
              <w:t>8</w:t>
            </w:r>
            <w:r>
              <w:rPr>
                <w:rFonts w:ascii="Times New Roman" w:hAnsi="Times New Roman"/>
                <w:b/>
                <w:lang w:eastAsia="pl-PL"/>
              </w:rPr>
              <w:t xml:space="preserve"> 000</w:t>
            </w:r>
          </w:p>
        </w:tc>
        <w:tc>
          <w:tcPr>
            <w:tcW w:w="1417" w:type="dxa"/>
          </w:tcPr>
          <w:p w14:paraId="5D9982E8" w14:textId="77777777" w:rsidR="0043266A" w:rsidRPr="00874524" w:rsidRDefault="0043266A" w:rsidP="00ED4226">
            <w:pPr>
              <w:suppressAutoHyphens/>
              <w:autoSpaceDE w:val="0"/>
              <w:autoSpaceDN w:val="0"/>
              <w:adjustRightInd w:val="0"/>
              <w:spacing w:after="0" w:line="360" w:lineRule="auto"/>
              <w:jc w:val="both"/>
              <w:rPr>
                <w:rFonts w:ascii="Times New Roman" w:hAnsi="Times New Roman"/>
                <w:b/>
                <w:lang w:eastAsia="pl-PL"/>
              </w:rPr>
            </w:pPr>
          </w:p>
        </w:tc>
        <w:tc>
          <w:tcPr>
            <w:tcW w:w="992" w:type="dxa"/>
          </w:tcPr>
          <w:p w14:paraId="653FEE39" w14:textId="77777777" w:rsidR="0043266A" w:rsidRPr="00874524" w:rsidRDefault="0043266A" w:rsidP="00ED4226">
            <w:pPr>
              <w:suppressAutoHyphens/>
              <w:autoSpaceDE w:val="0"/>
              <w:autoSpaceDN w:val="0"/>
              <w:adjustRightInd w:val="0"/>
              <w:spacing w:after="0" w:line="360" w:lineRule="auto"/>
              <w:jc w:val="both"/>
              <w:rPr>
                <w:rFonts w:ascii="Times New Roman" w:hAnsi="Times New Roman"/>
                <w:b/>
                <w:lang w:eastAsia="pl-PL"/>
              </w:rPr>
            </w:pPr>
          </w:p>
        </w:tc>
        <w:tc>
          <w:tcPr>
            <w:tcW w:w="1418" w:type="dxa"/>
          </w:tcPr>
          <w:p w14:paraId="60A2E8C8" w14:textId="45012CF4" w:rsidR="0043266A" w:rsidRPr="00874524" w:rsidRDefault="0043266A" w:rsidP="00ED4226">
            <w:pPr>
              <w:suppressAutoHyphens/>
              <w:autoSpaceDE w:val="0"/>
              <w:autoSpaceDN w:val="0"/>
              <w:adjustRightInd w:val="0"/>
              <w:spacing w:after="0" w:line="360" w:lineRule="auto"/>
              <w:jc w:val="both"/>
              <w:rPr>
                <w:rFonts w:ascii="Times New Roman" w:hAnsi="Times New Roman"/>
                <w:b/>
                <w:lang w:eastAsia="pl-PL"/>
              </w:rPr>
            </w:pPr>
          </w:p>
        </w:tc>
        <w:tc>
          <w:tcPr>
            <w:tcW w:w="1559" w:type="dxa"/>
          </w:tcPr>
          <w:p w14:paraId="54F97056" w14:textId="77777777" w:rsidR="0043266A" w:rsidRPr="00874524" w:rsidRDefault="0043266A" w:rsidP="00ED4226">
            <w:pPr>
              <w:suppressAutoHyphens/>
              <w:autoSpaceDE w:val="0"/>
              <w:autoSpaceDN w:val="0"/>
              <w:adjustRightInd w:val="0"/>
              <w:spacing w:after="0" w:line="360" w:lineRule="auto"/>
              <w:jc w:val="both"/>
              <w:rPr>
                <w:rFonts w:ascii="Times New Roman" w:hAnsi="Times New Roman"/>
                <w:b/>
                <w:lang w:eastAsia="pl-PL"/>
              </w:rPr>
            </w:pPr>
          </w:p>
        </w:tc>
      </w:tr>
      <w:tr w:rsidR="0043266A" w14:paraId="77A451C1" w14:textId="00576824" w:rsidTr="00106D56">
        <w:tc>
          <w:tcPr>
            <w:tcW w:w="561" w:type="dxa"/>
          </w:tcPr>
          <w:p w14:paraId="182066DD" w14:textId="3ED68D9D" w:rsidR="0043266A" w:rsidRPr="00874524" w:rsidRDefault="0043266A" w:rsidP="00ED4226">
            <w:pPr>
              <w:suppressAutoHyphens/>
              <w:autoSpaceDE w:val="0"/>
              <w:autoSpaceDN w:val="0"/>
              <w:adjustRightInd w:val="0"/>
              <w:spacing w:after="0" w:line="360" w:lineRule="auto"/>
              <w:jc w:val="both"/>
              <w:rPr>
                <w:rFonts w:ascii="Times New Roman" w:hAnsi="Times New Roman"/>
                <w:b/>
                <w:lang w:eastAsia="pl-PL"/>
              </w:rPr>
            </w:pPr>
            <w:r>
              <w:rPr>
                <w:rFonts w:ascii="Times New Roman" w:hAnsi="Times New Roman"/>
                <w:b/>
                <w:lang w:eastAsia="pl-PL"/>
              </w:rPr>
              <w:t>2</w:t>
            </w:r>
          </w:p>
        </w:tc>
        <w:tc>
          <w:tcPr>
            <w:tcW w:w="1274" w:type="dxa"/>
          </w:tcPr>
          <w:p w14:paraId="2E16E71B" w14:textId="4507A30F" w:rsidR="0043266A" w:rsidRPr="00874524" w:rsidRDefault="0043266A" w:rsidP="00ED4226">
            <w:pPr>
              <w:suppressAutoHyphens/>
              <w:autoSpaceDE w:val="0"/>
              <w:autoSpaceDN w:val="0"/>
              <w:adjustRightInd w:val="0"/>
              <w:spacing w:after="0" w:line="360" w:lineRule="auto"/>
              <w:jc w:val="both"/>
              <w:rPr>
                <w:rFonts w:ascii="Times New Roman" w:hAnsi="Times New Roman"/>
                <w:b/>
                <w:lang w:eastAsia="pl-PL"/>
              </w:rPr>
            </w:pPr>
            <w:r>
              <w:rPr>
                <w:rFonts w:ascii="Times New Roman" w:hAnsi="Times New Roman"/>
                <w:b/>
                <w:lang w:eastAsia="pl-PL"/>
              </w:rPr>
              <w:t>Benzyna</w:t>
            </w:r>
          </w:p>
        </w:tc>
        <w:tc>
          <w:tcPr>
            <w:tcW w:w="567" w:type="dxa"/>
          </w:tcPr>
          <w:p w14:paraId="3FACC0D7" w14:textId="42C1298C" w:rsidR="0043266A" w:rsidRPr="00874524" w:rsidRDefault="0043266A" w:rsidP="00ED4226">
            <w:pPr>
              <w:suppressAutoHyphens/>
              <w:autoSpaceDE w:val="0"/>
              <w:autoSpaceDN w:val="0"/>
              <w:adjustRightInd w:val="0"/>
              <w:spacing w:after="0" w:line="360" w:lineRule="auto"/>
              <w:jc w:val="both"/>
              <w:rPr>
                <w:rFonts w:ascii="Times New Roman" w:hAnsi="Times New Roman"/>
                <w:b/>
                <w:lang w:eastAsia="pl-PL"/>
              </w:rPr>
            </w:pPr>
            <w:r>
              <w:rPr>
                <w:rFonts w:ascii="Times New Roman" w:hAnsi="Times New Roman"/>
                <w:b/>
                <w:lang w:eastAsia="pl-PL"/>
              </w:rPr>
              <w:t>litr</w:t>
            </w:r>
          </w:p>
        </w:tc>
        <w:tc>
          <w:tcPr>
            <w:tcW w:w="1421" w:type="dxa"/>
          </w:tcPr>
          <w:p w14:paraId="616EBD43" w14:textId="072B830E" w:rsidR="0043266A" w:rsidRPr="00874524" w:rsidRDefault="0043266A" w:rsidP="00ED4226">
            <w:pPr>
              <w:suppressAutoHyphens/>
              <w:autoSpaceDE w:val="0"/>
              <w:autoSpaceDN w:val="0"/>
              <w:adjustRightInd w:val="0"/>
              <w:spacing w:after="0" w:line="360" w:lineRule="auto"/>
              <w:jc w:val="right"/>
              <w:rPr>
                <w:rFonts w:ascii="Times New Roman" w:hAnsi="Times New Roman"/>
                <w:b/>
                <w:lang w:eastAsia="pl-PL"/>
              </w:rPr>
            </w:pPr>
            <w:r>
              <w:rPr>
                <w:rFonts w:ascii="Times New Roman" w:hAnsi="Times New Roman"/>
                <w:b/>
                <w:lang w:eastAsia="pl-PL"/>
              </w:rPr>
              <w:t>3 </w:t>
            </w:r>
            <w:r w:rsidR="00D623A2">
              <w:rPr>
                <w:rFonts w:ascii="Times New Roman" w:hAnsi="Times New Roman"/>
                <w:b/>
                <w:lang w:eastAsia="pl-PL"/>
              </w:rPr>
              <w:t>1</w:t>
            </w:r>
            <w:r>
              <w:rPr>
                <w:rFonts w:ascii="Times New Roman" w:hAnsi="Times New Roman"/>
                <w:b/>
                <w:lang w:eastAsia="pl-PL"/>
              </w:rPr>
              <w:t>00</w:t>
            </w:r>
          </w:p>
        </w:tc>
        <w:tc>
          <w:tcPr>
            <w:tcW w:w="1417" w:type="dxa"/>
          </w:tcPr>
          <w:p w14:paraId="705FA647" w14:textId="77777777" w:rsidR="0043266A" w:rsidRPr="00874524" w:rsidRDefault="0043266A" w:rsidP="00ED4226">
            <w:pPr>
              <w:suppressAutoHyphens/>
              <w:autoSpaceDE w:val="0"/>
              <w:autoSpaceDN w:val="0"/>
              <w:adjustRightInd w:val="0"/>
              <w:spacing w:after="0" w:line="360" w:lineRule="auto"/>
              <w:jc w:val="both"/>
              <w:rPr>
                <w:rFonts w:ascii="Times New Roman" w:hAnsi="Times New Roman"/>
                <w:b/>
                <w:lang w:eastAsia="pl-PL"/>
              </w:rPr>
            </w:pPr>
          </w:p>
        </w:tc>
        <w:tc>
          <w:tcPr>
            <w:tcW w:w="992" w:type="dxa"/>
          </w:tcPr>
          <w:p w14:paraId="207AE410" w14:textId="77777777" w:rsidR="0043266A" w:rsidRPr="00874524" w:rsidRDefault="0043266A" w:rsidP="00ED4226">
            <w:pPr>
              <w:suppressAutoHyphens/>
              <w:autoSpaceDE w:val="0"/>
              <w:autoSpaceDN w:val="0"/>
              <w:adjustRightInd w:val="0"/>
              <w:spacing w:after="0" w:line="360" w:lineRule="auto"/>
              <w:jc w:val="both"/>
              <w:rPr>
                <w:rFonts w:ascii="Times New Roman" w:hAnsi="Times New Roman"/>
                <w:b/>
                <w:lang w:eastAsia="pl-PL"/>
              </w:rPr>
            </w:pPr>
          </w:p>
        </w:tc>
        <w:tc>
          <w:tcPr>
            <w:tcW w:w="1418" w:type="dxa"/>
          </w:tcPr>
          <w:p w14:paraId="258BED71" w14:textId="59265B17" w:rsidR="0043266A" w:rsidRPr="00874524" w:rsidRDefault="0043266A" w:rsidP="00ED4226">
            <w:pPr>
              <w:suppressAutoHyphens/>
              <w:autoSpaceDE w:val="0"/>
              <w:autoSpaceDN w:val="0"/>
              <w:adjustRightInd w:val="0"/>
              <w:spacing w:after="0" w:line="360" w:lineRule="auto"/>
              <w:jc w:val="both"/>
              <w:rPr>
                <w:rFonts w:ascii="Times New Roman" w:hAnsi="Times New Roman"/>
                <w:b/>
                <w:lang w:eastAsia="pl-PL"/>
              </w:rPr>
            </w:pPr>
          </w:p>
        </w:tc>
        <w:tc>
          <w:tcPr>
            <w:tcW w:w="1559" w:type="dxa"/>
          </w:tcPr>
          <w:p w14:paraId="3442D8D6" w14:textId="77777777" w:rsidR="0043266A" w:rsidRPr="00874524" w:rsidRDefault="0043266A" w:rsidP="00ED4226">
            <w:pPr>
              <w:suppressAutoHyphens/>
              <w:autoSpaceDE w:val="0"/>
              <w:autoSpaceDN w:val="0"/>
              <w:adjustRightInd w:val="0"/>
              <w:spacing w:after="0" w:line="360" w:lineRule="auto"/>
              <w:jc w:val="both"/>
              <w:rPr>
                <w:rFonts w:ascii="Times New Roman" w:hAnsi="Times New Roman"/>
                <w:b/>
                <w:lang w:eastAsia="pl-PL"/>
              </w:rPr>
            </w:pPr>
          </w:p>
        </w:tc>
      </w:tr>
      <w:tr w:rsidR="0043266A" w14:paraId="54DF39AE" w14:textId="03856695" w:rsidTr="00106D56">
        <w:tc>
          <w:tcPr>
            <w:tcW w:w="561" w:type="dxa"/>
          </w:tcPr>
          <w:p w14:paraId="75E14E73" w14:textId="48039C1F" w:rsidR="0043266A" w:rsidRPr="00874524" w:rsidRDefault="0043266A" w:rsidP="00ED4226">
            <w:pPr>
              <w:suppressAutoHyphens/>
              <w:autoSpaceDE w:val="0"/>
              <w:autoSpaceDN w:val="0"/>
              <w:adjustRightInd w:val="0"/>
              <w:spacing w:after="0" w:line="360" w:lineRule="auto"/>
              <w:jc w:val="both"/>
              <w:rPr>
                <w:rFonts w:ascii="Times New Roman" w:hAnsi="Times New Roman"/>
                <w:b/>
                <w:lang w:eastAsia="pl-PL"/>
              </w:rPr>
            </w:pPr>
            <w:r>
              <w:rPr>
                <w:rFonts w:ascii="Times New Roman" w:hAnsi="Times New Roman"/>
                <w:b/>
                <w:lang w:eastAsia="pl-PL"/>
              </w:rPr>
              <w:t>3</w:t>
            </w:r>
          </w:p>
        </w:tc>
        <w:tc>
          <w:tcPr>
            <w:tcW w:w="1274" w:type="dxa"/>
          </w:tcPr>
          <w:p w14:paraId="5F8B7D00" w14:textId="7A8E3078" w:rsidR="0043266A" w:rsidRPr="00874524" w:rsidRDefault="0043266A" w:rsidP="00ED4226">
            <w:pPr>
              <w:suppressAutoHyphens/>
              <w:autoSpaceDE w:val="0"/>
              <w:autoSpaceDN w:val="0"/>
              <w:adjustRightInd w:val="0"/>
              <w:spacing w:after="0" w:line="360" w:lineRule="auto"/>
              <w:jc w:val="both"/>
              <w:rPr>
                <w:rFonts w:ascii="Times New Roman" w:hAnsi="Times New Roman"/>
                <w:b/>
                <w:lang w:eastAsia="pl-PL"/>
              </w:rPr>
            </w:pPr>
            <w:r>
              <w:rPr>
                <w:rFonts w:ascii="Times New Roman" w:hAnsi="Times New Roman"/>
                <w:b/>
                <w:lang w:eastAsia="pl-PL"/>
              </w:rPr>
              <w:t>Ad Blue</w:t>
            </w:r>
          </w:p>
        </w:tc>
        <w:tc>
          <w:tcPr>
            <w:tcW w:w="567" w:type="dxa"/>
          </w:tcPr>
          <w:p w14:paraId="05474025" w14:textId="0763C28B" w:rsidR="0043266A" w:rsidRPr="00874524" w:rsidRDefault="0043266A" w:rsidP="00ED4226">
            <w:pPr>
              <w:suppressAutoHyphens/>
              <w:autoSpaceDE w:val="0"/>
              <w:autoSpaceDN w:val="0"/>
              <w:adjustRightInd w:val="0"/>
              <w:spacing w:after="0" w:line="360" w:lineRule="auto"/>
              <w:jc w:val="both"/>
              <w:rPr>
                <w:rFonts w:ascii="Times New Roman" w:hAnsi="Times New Roman"/>
                <w:b/>
                <w:lang w:eastAsia="pl-PL"/>
              </w:rPr>
            </w:pPr>
            <w:r>
              <w:rPr>
                <w:rFonts w:ascii="Times New Roman" w:hAnsi="Times New Roman"/>
                <w:b/>
                <w:lang w:eastAsia="pl-PL"/>
              </w:rPr>
              <w:t>litr</w:t>
            </w:r>
          </w:p>
        </w:tc>
        <w:tc>
          <w:tcPr>
            <w:tcW w:w="1421" w:type="dxa"/>
          </w:tcPr>
          <w:p w14:paraId="19748870" w14:textId="74EFED61" w:rsidR="0043266A" w:rsidRPr="00874524" w:rsidRDefault="0043266A" w:rsidP="00ED4226">
            <w:pPr>
              <w:suppressAutoHyphens/>
              <w:autoSpaceDE w:val="0"/>
              <w:autoSpaceDN w:val="0"/>
              <w:adjustRightInd w:val="0"/>
              <w:spacing w:after="0" w:line="360" w:lineRule="auto"/>
              <w:jc w:val="right"/>
              <w:rPr>
                <w:rFonts w:ascii="Times New Roman" w:hAnsi="Times New Roman"/>
                <w:b/>
                <w:lang w:eastAsia="pl-PL"/>
              </w:rPr>
            </w:pPr>
            <w:r>
              <w:rPr>
                <w:rFonts w:ascii="Times New Roman" w:hAnsi="Times New Roman"/>
                <w:b/>
                <w:lang w:eastAsia="pl-PL"/>
              </w:rPr>
              <w:t>200</w:t>
            </w:r>
          </w:p>
        </w:tc>
        <w:tc>
          <w:tcPr>
            <w:tcW w:w="1417" w:type="dxa"/>
          </w:tcPr>
          <w:p w14:paraId="26A2DE9F" w14:textId="77777777" w:rsidR="0043266A" w:rsidRPr="00874524" w:rsidRDefault="0043266A" w:rsidP="00ED4226">
            <w:pPr>
              <w:suppressAutoHyphens/>
              <w:autoSpaceDE w:val="0"/>
              <w:autoSpaceDN w:val="0"/>
              <w:adjustRightInd w:val="0"/>
              <w:spacing w:after="0" w:line="360" w:lineRule="auto"/>
              <w:jc w:val="both"/>
              <w:rPr>
                <w:rFonts w:ascii="Times New Roman" w:hAnsi="Times New Roman"/>
                <w:b/>
                <w:lang w:eastAsia="pl-PL"/>
              </w:rPr>
            </w:pPr>
          </w:p>
        </w:tc>
        <w:tc>
          <w:tcPr>
            <w:tcW w:w="992" w:type="dxa"/>
          </w:tcPr>
          <w:p w14:paraId="51433A80" w14:textId="77777777" w:rsidR="0043266A" w:rsidRPr="00874524" w:rsidRDefault="0043266A" w:rsidP="00ED4226">
            <w:pPr>
              <w:suppressAutoHyphens/>
              <w:autoSpaceDE w:val="0"/>
              <w:autoSpaceDN w:val="0"/>
              <w:adjustRightInd w:val="0"/>
              <w:spacing w:after="0" w:line="360" w:lineRule="auto"/>
              <w:jc w:val="both"/>
              <w:rPr>
                <w:rFonts w:ascii="Times New Roman" w:hAnsi="Times New Roman"/>
                <w:b/>
                <w:lang w:eastAsia="pl-PL"/>
              </w:rPr>
            </w:pPr>
          </w:p>
        </w:tc>
        <w:tc>
          <w:tcPr>
            <w:tcW w:w="1418" w:type="dxa"/>
          </w:tcPr>
          <w:p w14:paraId="1B2817F2" w14:textId="2F816204" w:rsidR="0043266A" w:rsidRPr="00874524" w:rsidRDefault="0043266A" w:rsidP="00ED4226">
            <w:pPr>
              <w:suppressAutoHyphens/>
              <w:autoSpaceDE w:val="0"/>
              <w:autoSpaceDN w:val="0"/>
              <w:adjustRightInd w:val="0"/>
              <w:spacing w:after="0" w:line="360" w:lineRule="auto"/>
              <w:jc w:val="both"/>
              <w:rPr>
                <w:rFonts w:ascii="Times New Roman" w:hAnsi="Times New Roman"/>
                <w:b/>
                <w:lang w:eastAsia="pl-PL"/>
              </w:rPr>
            </w:pPr>
          </w:p>
        </w:tc>
        <w:tc>
          <w:tcPr>
            <w:tcW w:w="1559" w:type="dxa"/>
          </w:tcPr>
          <w:p w14:paraId="2FBD2604" w14:textId="77777777" w:rsidR="0043266A" w:rsidRPr="00874524" w:rsidRDefault="0043266A" w:rsidP="00ED4226">
            <w:pPr>
              <w:suppressAutoHyphens/>
              <w:autoSpaceDE w:val="0"/>
              <w:autoSpaceDN w:val="0"/>
              <w:adjustRightInd w:val="0"/>
              <w:spacing w:after="0" w:line="360" w:lineRule="auto"/>
              <w:jc w:val="both"/>
              <w:rPr>
                <w:rFonts w:ascii="Times New Roman" w:hAnsi="Times New Roman"/>
                <w:b/>
                <w:lang w:eastAsia="pl-PL"/>
              </w:rPr>
            </w:pPr>
          </w:p>
        </w:tc>
      </w:tr>
      <w:tr w:rsidR="0043266A" w14:paraId="70ED1524" w14:textId="066830A9" w:rsidTr="00106D56">
        <w:tc>
          <w:tcPr>
            <w:tcW w:w="561" w:type="dxa"/>
          </w:tcPr>
          <w:p w14:paraId="5C9A280B" w14:textId="4D89342B" w:rsidR="0043266A" w:rsidRPr="00874524" w:rsidRDefault="0043266A" w:rsidP="00ED4226">
            <w:pPr>
              <w:suppressAutoHyphens/>
              <w:autoSpaceDE w:val="0"/>
              <w:autoSpaceDN w:val="0"/>
              <w:adjustRightInd w:val="0"/>
              <w:spacing w:after="0" w:line="360" w:lineRule="auto"/>
              <w:jc w:val="both"/>
              <w:rPr>
                <w:rFonts w:ascii="Times New Roman" w:hAnsi="Times New Roman"/>
                <w:b/>
                <w:lang w:eastAsia="pl-PL"/>
              </w:rPr>
            </w:pPr>
            <w:r>
              <w:rPr>
                <w:rFonts w:ascii="Times New Roman" w:hAnsi="Times New Roman"/>
                <w:b/>
                <w:lang w:eastAsia="pl-PL"/>
              </w:rPr>
              <w:t>4</w:t>
            </w:r>
          </w:p>
        </w:tc>
        <w:tc>
          <w:tcPr>
            <w:tcW w:w="1274" w:type="dxa"/>
          </w:tcPr>
          <w:p w14:paraId="20FF1D0B" w14:textId="13A52D22" w:rsidR="0043266A" w:rsidRPr="00874524" w:rsidRDefault="0043266A" w:rsidP="00ED4226">
            <w:pPr>
              <w:suppressAutoHyphens/>
              <w:autoSpaceDE w:val="0"/>
              <w:autoSpaceDN w:val="0"/>
              <w:adjustRightInd w:val="0"/>
              <w:spacing w:after="0" w:line="360" w:lineRule="auto"/>
              <w:jc w:val="both"/>
              <w:rPr>
                <w:rFonts w:ascii="Times New Roman" w:hAnsi="Times New Roman"/>
                <w:b/>
                <w:lang w:eastAsia="pl-PL"/>
              </w:rPr>
            </w:pPr>
            <w:r>
              <w:rPr>
                <w:rFonts w:ascii="Times New Roman" w:hAnsi="Times New Roman"/>
                <w:b/>
                <w:lang w:eastAsia="pl-PL"/>
              </w:rPr>
              <w:t>Butla</w:t>
            </w:r>
          </w:p>
        </w:tc>
        <w:tc>
          <w:tcPr>
            <w:tcW w:w="567" w:type="dxa"/>
          </w:tcPr>
          <w:p w14:paraId="7609E9D0" w14:textId="5916EBDB" w:rsidR="0043266A" w:rsidRPr="00874524" w:rsidRDefault="0043266A" w:rsidP="00ED4226">
            <w:pPr>
              <w:suppressAutoHyphens/>
              <w:autoSpaceDE w:val="0"/>
              <w:autoSpaceDN w:val="0"/>
              <w:adjustRightInd w:val="0"/>
              <w:spacing w:after="0" w:line="360" w:lineRule="auto"/>
              <w:jc w:val="both"/>
              <w:rPr>
                <w:rFonts w:ascii="Times New Roman" w:hAnsi="Times New Roman"/>
                <w:b/>
                <w:lang w:eastAsia="pl-PL"/>
              </w:rPr>
            </w:pPr>
            <w:r>
              <w:rPr>
                <w:rFonts w:ascii="Times New Roman" w:hAnsi="Times New Roman"/>
                <w:b/>
                <w:lang w:eastAsia="pl-PL"/>
              </w:rPr>
              <w:t>szt.</w:t>
            </w:r>
          </w:p>
        </w:tc>
        <w:tc>
          <w:tcPr>
            <w:tcW w:w="1421" w:type="dxa"/>
          </w:tcPr>
          <w:p w14:paraId="755BC0F4" w14:textId="21044D78" w:rsidR="0043266A" w:rsidRPr="00874524" w:rsidRDefault="00D623A2" w:rsidP="00ED4226">
            <w:pPr>
              <w:suppressAutoHyphens/>
              <w:autoSpaceDE w:val="0"/>
              <w:autoSpaceDN w:val="0"/>
              <w:adjustRightInd w:val="0"/>
              <w:spacing w:after="0" w:line="360" w:lineRule="auto"/>
              <w:jc w:val="right"/>
              <w:rPr>
                <w:rFonts w:ascii="Times New Roman" w:hAnsi="Times New Roman"/>
                <w:b/>
                <w:lang w:eastAsia="pl-PL"/>
              </w:rPr>
            </w:pPr>
            <w:r>
              <w:rPr>
                <w:rFonts w:ascii="Times New Roman" w:hAnsi="Times New Roman"/>
                <w:b/>
                <w:lang w:eastAsia="pl-PL"/>
              </w:rPr>
              <w:t>1</w:t>
            </w:r>
            <w:r w:rsidR="0043266A">
              <w:rPr>
                <w:rFonts w:ascii="Times New Roman" w:hAnsi="Times New Roman"/>
                <w:b/>
                <w:lang w:eastAsia="pl-PL"/>
              </w:rPr>
              <w:t>0</w:t>
            </w:r>
          </w:p>
        </w:tc>
        <w:tc>
          <w:tcPr>
            <w:tcW w:w="1417" w:type="dxa"/>
          </w:tcPr>
          <w:p w14:paraId="5C063C29" w14:textId="77777777" w:rsidR="0043266A" w:rsidRPr="00874524" w:rsidRDefault="0043266A" w:rsidP="00ED4226">
            <w:pPr>
              <w:suppressAutoHyphens/>
              <w:autoSpaceDE w:val="0"/>
              <w:autoSpaceDN w:val="0"/>
              <w:adjustRightInd w:val="0"/>
              <w:spacing w:after="0" w:line="360" w:lineRule="auto"/>
              <w:jc w:val="both"/>
              <w:rPr>
                <w:rFonts w:ascii="Times New Roman" w:hAnsi="Times New Roman"/>
                <w:b/>
                <w:lang w:eastAsia="pl-PL"/>
              </w:rPr>
            </w:pPr>
          </w:p>
        </w:tc>
        <w:tc>
          <w:tcPr>
            <w:tcW w:w="992" w:type="dxa"/>
          </w:tcPr>
          <w:p w14:paraId="763EE3E8" w14:textId="77777777" w:rsidR="0043266A" w:rsidRPr="00874524" w:rsidRDefault="0043266A" w:rsidP="00ED4226">
            <w:pPr>
              <w:suppressAutoHyphens/>
              <w:autoSpaceDE w:val="0"/>
              <w:autoSpaceDN w:val="0"/>
              <w:adjustRightInd w:val="0"/>
              <w:spacing w:after="0" w:line="360" w:lineRule="auto"/>
              <w:jc w:val="both"/>
              <w:rPr>
                <w:rFonts w:ascii="Times New Roman" w:hAnsi="Times New Roman"/>
                <w:b/>
                <w:lang w:eastAsia="pl-PL"/>
              </w:rPr>
            </w:pPr>
          </w:p>
        </w:tc>
        <w:tc>
          <w:tcPr>
            <w:tcW w:w="1418" w:type="dxa"/>
          </w:tcPr>
          <w:p w14:paraId="65BA3483" w14:textId="77777777" w:rsidR="0043266A" w:rsidRPr="00874524" w:rsidRDefault="0043266A" w:rsidP="00ED4226">
            <w:pPr>
              <w:suppressAutoHyphens/>
              <w:autoSpaceDE w:val="0"/>
              <w:autoSpaceDN w:val="0"/>
              <w:adjustRightInd w:val="0"/>
              <w:spacing w:after="0" w:line="360" w:lineRule="auto"/>
              <w:jc w:val="both"/>
              <w:rPr>
                <w:rFonts w:ascii="Times New Roman" w:hAnsi="Times New Roman"/>
                <w:b/>
                <w:lang w:eastAsia="pl-PL"/>
              </w:rPr>
            </w:pPr>
          </w:p>
        </w:tc>
        <w:tc>
          <w:tcPr>
            <w:tcW w:w="1559" w:type="dxa"/>
          </w:tcPr>
          <w:p w14:paraId="661F88A0" w14:textId="77777777" w:rsidR="0043266A" w:rsidRPr="00874524" w:rsidRDefault="0043266A" w:rsidP="00ED4226">
            <w:pPr>
              <w:suppressAutoHyphens/>
              <w:autoSpaceDE w:val="0"/>
              <w:autoSpaceDN w:val="0"/>
              <w:adjustRightInd w:val="0"/>
              <w:spacing w:after="0" w:line="360" w:lineRule="auto"/>
              <w:jc w:val="both"/>
              <w:rPr>
                <w:rFonts w:ascii="Times New Roman" w:hAnsi="Times New Roman"/>
                <w:b/>
                <w:lang w:eastAsia="pl-PL"/>
              </w:rPr>
            </w:pPr>
          </w:p>
        </w:tc>
      </w:tr>
      <w:tr w:rsidR="0043266A" w14:paraId="339B49BD" w14:textId="62C95C08" w:rsidTr="002B6B03">
        <w:tc>
          <w:tcPr>
            <w:tcW w:w="7650" w:type="dxa"/>
            <w:gridSpan w:val="7"/>
          </w:tcPr>
          <w:p w14:paraId="7D6FA446" w14:textId="3792CCEF" w:rsidR="0043266A" w:rsidRPr="00874524" w:rsidRDefault="0043266A" w:rsidP="00ED4226">
            <w:pPr>
              <w:suppressAutoHyphens/>
              <w:autoSpaceDE w:val="0"/>
              <w:autoSpaceDN w:val="0"/>
              <w:adjustRightInd w:val="0"/>
              <w:spacing w:after="0" w:line="360" w:lineRule="auto"/>
              <w:jc w:val="both"/>
              <w:rPr>
                <w:rFonts w:ascii="Times New Roman" w:hAnsi="Times New Roman"/>
                <w:b/>
                <w:lang w:eastAsia="pl-PL"/>
              </w:rPr>
            </w:pPr>
            <w:r>
              <w:rPr>
                <w:rFonts w:ascii="Times New Roman" w:hAnsi="Times New Roman"/>
                <w:b/>
                <w:lang w:eastAsia="pl-PL"/>
              </w:rPr>
              <w:t>RAZEM</w:t>
            </w:r>
          </w:p>
        </w:tc>
        <w:tc>
          <w:tcPr>
            <w:tcW w:w="1559" w:type="dxa"/>
          </w:tcPr>
          <w:p w14:paraId="61DC8D0D" w14:textId="77777777" w:rsidR="0043266A" w:rsidRPr="00874524" w:rsidRDefault="0043266A" w:rsidP="00ED4226">
            <w:pPr>
              <w:suppressAutoHyphens/>
              <w:autoSpaceDE w:val="0"/>
              <w:autoSpaceDN w:val="0"/>
              <w:adjustRightInd w:val="0"/>
              <w:spacing w:after="0" w:line="360" w:lineRule="auto"/>
              <w:jc w:val="both"/>
              <w:rPr>
                <w:rFonts w:ascii="Times New Roman" w:hAnsi="Times New Roman"/>
                <w:b/>
                <w:lang w:eastAsia="pl-PL"/>
              </w:rPr>
            </w:pPr>
          </w:p>
        </w:tc>
      </w:tr>
    </w:tbl>
    <w:p w14:paraId="04C69E15" w14:textId="77777777" w:rsidR="00D10853" w:rsidRDefault="00D10853" w:rsidP="00ED4226">
      <w:pPr>
        <w:suppressAutoHyphens/>
        <w:autoSpaceDE w:val="0"/>
        <w:autoSpaceDN w:val="0"/>
        <w:adjustRightInd w:val="0"/>
        <w:spacing w:after="0" w:line="360" w:lineRule="auto"/>
        <w:jc w:val="both"/>
        <w:rPr>
          <w:rFonts w:ascii="Times New Roman" w:eastAsia="Times New Roman" w:hAnsi="Times New Roman"/>
          <w:b/>
          <w:sz w:val="24"/>
          <w:szCs w:val="24"/>
          <w:lang w:eastAsia="pl-PL"/>
        </w:rPr>
      </w:pPr>
    </w:p>
    <w:p w14:paraId="36E486E3" w14:textId="15CCB1D6" w:rsidR="005E20B1" w:rsidRDefault="005E20B1" w:rsidP="00ED4226">
      <w:pPr>
        <w:suppressAutoHyphens/>
        <w:autoSpaceDE w:val="0"/>
        <w:autoSpaceDN w:val="0"/>
        <w:adjustRightInd w:val="0"/>
        <w:spacing w:after="0" w:line="36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Cena ofertowa brutto</w:t>
      </w:r>
      <w:r w:rsidR="0043266A">
        <w:rPr>
          <w:rFonts w:ascii="Times New Roman" w:eastAsia="Times New Roman" w:hAnsi="Times New Roman"/>
          <w:b/>
          <w:sz w:val="24"/>
          <w:szCs w:val="24"/>
          <w:lang w:eastAsia="pl-PL"/>
        </w:rPr>
        <w:t xml:space="preserve"> z upustem</w:t>
      </w:r>
      <w:r>
        <w:rPr>
          <w:rFonts w:ascii="Times New Roman" w:eastAsia="Times New Roman" w:hAnsi="Times New Roman"/>
          <w:b/>
          <w:sz w:val="24"/>
          <w:szCs w:val="24"/>
          <w:lang w:eastAsia="pl-PL"/>
        </w:rPr>
        <w:t>:</w:t>
      </w:r>
      <w:r w:rsidR="002214A3">
        <w:rPr>
          <w:rFonts w:ascii="Times New Roman" w:eastAsia="Times New Roman" w:hAnsi="Times New Roman"/>
          <w:b/>
          <w:sz w:val="24"/>
          <w:szCs w:val="24"/>
          <w:lang w:eastAsia="pl-PL"/>
        </w:rPr>
        <w:t xml:space="preserve"> …………………. zł</w:t>
      </w:r>
    </w:p>
    <w:p w14:paraId="49649372" w14:textId="459D0ECE" w:rsidR="002214A3" w:rsidRDefault="002214A3" w:rsidP="00ED4226">
      <w:pPr>
        <w:suppressAutoHyphens/>
        <w:autoSpaceDE w:val="0"/>
        <w:autoSpaceDN w:val="0"/>
        <w:adjustRightInd w:val="0"/>
        <w:spacing w:after="0" w:line="36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(słownie: ………………………………………………………………..)</w:t>
      </w:r>
    </w:p>
    <w:p w14:paraId="70556875" w14:textId="77777777" w:rsidR="005F1582" w:rsidRDefault="005F1582" w:rsidP="00ED4226">
      <w:pPr>
        <w:suppressAutoHyphens/>
        <w:spacing w:after="0" w:line="360" w:lineRule="auto"/>
        <w:jc w:val="both"/>
        <w:rPr>
          <w:rFonts w:ascii="Times New Roman" w:hAnsi="Times New Roman"/>
          <w:b/>
          <w:bCs/>
          <w:color w:val="000000"/>
          <w:sz w:val="24"/>
          <w:szCs w:val="24"/>
        </w:rPr>
      </w:pPr>
    </w:p>
    <w:p w14:paraId="29B1B238" w14:textId="65630297" w:rsidR="0028225B" w:rsidRDefault="005F1582" w:rsidP="00ED4226">
      <w:pPr>
        <w:suppressAutoHyphens/>
        <w:spacing w:after="0" w:line="360" w:lineRule="auto"/>
        <w:jc w:val="both"/>
        <w:rPr>
          <w:rFonts w:ascii="Times New Roman" w:hAnsi="Times New Roman"/>
          <w:bCs/>
          <w:color w:val="000000"/>
          <w:sz w:val="24"/>
          <w:szCs w:val="24"/>
        </w:rPr>
      </w:pPr>
      <w:r w:rsidRPr="005F1582">
        <w:rPr>
          <w:rFonts w:ascii="Times New Roman" w:hAnsi="Times New Roman"/>
          <w:bCs/>
          <w:color w:val="000000"/>
          <w:sz w:val="24"/>
          <w:szCs w:val="24"/>
        </w:rPr>
        <w:lastRenderedPageBreak/>
        <w:t>W celu dokonania oceny oferty pod uwagę będzie brana cena</w:t>
      </w:r>
      <w:r w:rsidR="005E20B1">
        <w:rPr>
          <w:rFonts w:ascii="Times New Roman" w:hAnsi="Times New Roman"/>
          <w:bCs/>
          <w:color w:val="000000"/>
          <w:sz w:val="24"/>
          <w:szCs w:val="24"/>
        </w:rPr>
        <w:t xml:space="preserve"> ofertowa</w:t>
      </w:r>
      <w:r w:rsidRPr="005F1582">
        <w:rPr>
          <w:rFonts w:ascii="Times New Roman" w:hAnsi="Times New Roman"/>
          <w:bCs/>
          <w:color w:val="000000"/>
          <w:sz w:val="24"/>
          <w:szCs w:val="24"/>
        </w:rPr>
        <w:t xml:space="preserve"> brutto wraz z upustem obejmująca cały okres realizacji podmiotu zamówienia określonego w SWZ.</w:t>
      </w:r>
      <w:r>
        <w:rPr>
          <w:rFonts w:ascii="Times New Roman" w:hAnsi="Times New Roman"/>
          <w:b/>
          <w:bCs/>
          <w:color w:val="000000"/>
          <w:sz w:val="24"/>
          <w:szCs w:val="24"/>
        </w:rPr>
        <w:t xml:space="preserve"> </w:t>
      </w:r>
    </w:p>
    <w:p w14:paraId="00A1131C" w14:textId="77777777" w:rsidR="00ED4503" w:rsidRDefault="00ED4503" w:rsidP="00ED4226">
      <w:pPr>
        <w:suppressAutoHyphens/>
        <w:spacing w:after="0" w:line="360" w:lineRule="auto"/>
        <w:jc w:val="right"/>
        <w:rPr>
          <w:rFonts w:ascii="Times New Roman" w:hAnsi="Times New Roman"/>
          <w:b/>
          <w:bCs/>
          <w:color w:val="000000"/>
          <w:sz w:val="24"/>
          <w:szCs w:val="24"/>
        </w:rPr>
      </w:pPr>
    </w:p>
    <w:p w14:paraId="7799F491" w14:textId="5B89C16C" w:rsidR="00F03748" w:rsidRDefault="00F03748" w:rsidP="00ED4226">
      <w:pPr>
        <w:pStyle w:val="Akapitzlist"/>
        <w:numPr>
          <w:ilvl w:val="1"/>
          <w:numId w:val="28"/>
        </w:numPr>
        <w:tabs>
          <w:tab w:val="clear" w:pos="1495"/>
          <w:tab w:val="num" w:pos="567"/>
        </w:tabs>
        <w:suppressAutoHyphens/>
        <w:spacing w:after="0" w:line="360" w:lineRule="auto"/>
        <w:ind w:hanging="1495"/>
        <w:jc w:val="both"/>
        <w:rPr>
          <w:rFonts w:ascii="Times New Roman" w:hAnsi="Times New Roman"/>
          <w:bCs/>
          <w:color w:val="000000"/>
          <w:sz w:val="24"/>
          <w:szCs w:val="24"/>
        </w:rPr>
      </w:pPr>
      <w:r>
        <w:rPr>
          <w:rFonts w:ascii="Times New Roman" w:hAnsi="Times New Roman"/>
          <w:bCs/>
          <w:color w:val="000000"/>
          <w:sz w:val="24"/>
          <w:szCs w:val="24"/>
        </w:rPr>
        <w:t>Oświadczenia Wykonawcy</w:t>
      </w:r>
      <w:r w:rsidR="006D5583">
        <w:rPr>
          <w:rFonts w:ascii="Times New Roman" w:hAnsi="Times New Roman"/>
          <w:bCs/>
          <w:color w:val="000000"/>
          <w:sz w:val="24"/>
          <w:szCs w:val="24"/>
        </w:rPr>
        <w:t>:</w:t>
      </w:r>
    </w:p>
    <w:p w14:paraId="684862EC" w14:textId="77777777" w:rsidR="00F03748" w:rsidRDefault="00F03748" w:rsidP="00D623A2">
      <w:pPr>
        <w:pStyle w:val="Akapitzlist"/>
        <w:numPr>
          <w:ilvl w:val="0"/>
          <w:numId w:val="44"/>
        </w:numPr>
        <w:suppressAutoHyphens/>
        <w:spacing w:line="360" w:lineRule="auto"/>
        <w:ind w:left="567" w:hanging="283"/>
        <w:jc w:val="both"/>
        <w:rPr>
          <w:rFonts w:ascii="Times New Roman" w:hAnsi="Times New Roman"/>
          <w:bCs/>
          <w:color w:val="000000"/>
          <w:sz w:val="24"/>
          <w:szCs w:val="24"/>
        </w:rPr>
      </w:pPr>
      <w:r>
        <w:rPr>
          <w:rFonts w:ascii="Times New Roman" w:hAnsi="Times New Roman"/>
          <w:bCs/>
          <w:color w:val="000000"/>
          <w:sz w:val="24"/>
          <w:szCs w:val="24"/>
        </w:rPr>
        <w:t>Oświadczamy, że uzyskaliśmy niezbędne do przygotowania oferty i właściwego wykonania zamówienia oraz przyjmujemy warunki określone w SWZ.</w:t>
      </w:r>
    </w:p>
    <w:p w14:paraId="3C07E881" w14:textId="1EB322A8" w:rsidR="00F03748" w:rsidRDefault="00F03748" w:rsidP="00D623A2">
      <w:pPr>
        <w:pStyle w:val="Akapitzlist"/>
        <w:numPr>
          <w:ilvl w:val="0"/>
          <w:numId w:val="44"/>
        </w:numPr>
        <w:suppressAutoHyphens/>
        <w:spacing w:line="360" w:lineRule="auto"/>
        <w:ind w:left="567" w:hanging="283"/>
        <w:jc w:val="both"/>
        <w:rPr>
          <w:rFonts w:ascii="Times New Roman" w:hAnsi="Times New Roman"/>
          <w:bCs/>
          <w:color w:val="000000"/>
          <w:sz w:val="24"/>
          <w:szCs w:val="24"/>
        </w:rPr>
      </w:pPr>
      <w:r>
        <w:rPr>
          <w:rFonts w:ascii="Times New Roman" w:hAnsi="Times New Roman"/>
          <w:bCs/>
          <w:color w:val="000000"/>
          <w:sz w:val="24"/>
          <w:szCs w:val="24"/>
        </w:rPr>
        <w:t>Oświadczamy, że jesteśmy związani niniejszą ofertą do dnia</w:t>
      </w:r>
      <w:r w:rsidR="00E05278">
        <w:rPr>
          <w:rFonts w:ascii="Times New Roman" w:hAnsi="Times New Roman"/>
          <w:bCs/>
          <w:color w:val="000000"/>
          <w:sz w:val="24"/>
          <w:szCs w:val="24"/>
        </w:rPr>
        <w:t xml:space="preserve"> </w:t>
      </w:r>
      <w:r w:rsidR="00FF3870">
        <w:rPr>
          <w:rFonts w:ascii="Times New Roman" w:hAnsi="Times New Roman"/>
          <w:bCs/>
          <w:color w:val="000000"/>
          <w:sz w:val="24"/>
          <w:szCs w:val="24"/>
        </w:rPr>
        <w:t>określonego w SWZ</w:t>
      </w:r>
      <w:r w:rsidR="00E05278">
        <w:rPr>
          <w:rFonts w:ascii="Times New Roman" w:hAnsi="Times New Roman"/>
          <w:bCs/>
          <w:color w:val="000000"/>
          <w:sz w:val="24"/>
          <w:szCs w:val="24"/>
        </w:rPr>
        <w:t>.</w:t>
      </w:r>
    </w:p>
    <w:p w14:paraId="166F5E81" w14:textId="77777777" w:rsidR="00F03748" w:rsidRDefault="00F03748" w:rsidP="00D623A2">
      <w:pPr>
        <w:pStyle w:val="Akapitzlist"/>
        <w:numPr>
          <w:ilvl w:val="0"/>
          <w:numId w:val="44"/>
        </w:numPr>
        <w:suppressAutoHyphens/>
        <w:spacing w:line="360" w:lineRule="auto"/>
        <w:ind w:left="567" w:hanging="283"/>
        <w:jc w:val="both"/>
        <w:rPr>
          <w:rFonts w:ascii="Times New Roman" w:hAnsi="Times New Roman"/>
          <w:bCs/>
          <w:color w:val="000000"/>
          <w:sz w:val="24"/>
          <w:szCs w:val="24"/>
        </w:rPr>
      </w:pPr>
      <w:r>
        <w:rPr>
          <w:rFonts w:ascii="Times New Roman" w:hAnsi="Times New Roman"/>
          <w:bCs/>
          <w:color w:val="000000"/>
          <w:sz w:val="24"/>
          <w:szCs w:val="24"/>
        </w:rPr>
        <w:t>Oświadczamy, że akceptujemy zawarte w warunkach umownych SWZ zaproponowane przez Zamawiającego warunki płatności.</w:t>
      </w:r>
    </w:p>
    <w:p w14:paraId="498932D6" w14:textId="77777777" w:rsidR="00F03748" w:rsidRDefault="00F03748" w:rsidP="00D623A2">
      <w:pPr>
        <w:pStyle w:val="Akapitzlist"/>
        <w:numPr>
          <w:ilvl w:val="0"/>
          <w:numId w:val="44"/>
        </w:numPr>
        <w:suppressAutoHyphens/>
        <w:spacing w:after="0" w:line="360" w:lineRule="auto"/>
        <w:ind w:left="567" w:hanging="283"/>
        <w:jc w:val="both"/>
        <w:rPr>
          <w:rFonts w:ascii="Times New Roman" w:hAnsi="Times New Roman"/>
          <w:bCs/>
          <w:color w:val="000000"/>
          <w:sz w:val="24"/>
          <w:szCs w:val="24"/>
        </w:rPr>
      </w:pPr>
      <w:r>
        <w:rPr>
          <w:rFonts w:ascii="Times New Roman" w:hAnsi="Times New Roman"/>
          <w:bCs/>
          <w:color w:val="000000"/>
          <w:sz w:val="24"/>
          <w:szCs w:val="24"/>
        </w:rPr>
        <w:t>Oświadczamy, że zapoznaliśmy się i akceptujemy projektowane postanowienia umowy określone w SWZ i zobowiązujemy się, w przypadku wyboru naszej oferty, do zawarcia umowy zgodnie z niniejszą ofertą, na warunkach określonych w SWZ, w miejscu ni terminie wyznaczonym przez Zamawiającego.</w:t>
      </w:r>
    </w:p>
    <w:p w14:paraId="2F700985" w14:textId="77777777" w:rsidR="00F03748" w:rsidRDefault="00F03748" w:rsidP="00D623A2">
      <w:pPr>
        <w:pStyle w:val="Akapitzlist"/>
        <w:numPr>
          <w:ilvl w:val="0"/>
          <w:numId w:val="44"/>
        </w:numPr>
        <w:suppressAutoHyphens/>
        <w:spacing w:after="0" w:line="360" w:lineRule="auto"/>
        <w:ind w:left="567" w:hanging="283"/>
        <w:jc w:val="both"/>
        <w:rPr>
          <w:rFonts w:ascii="Times New Roman" w:hAnsi="Times New Roman"/>
          <w:bCs/>
          <w:color w:val="000000"/>
          <w:sz w:val="24"/>
          <w:szCs w:val="24"/>
        </w:rPr>
      </w:pPr>
      <w:r>
        <w:rPr>
          <w:rFonts w:ascii="Times New Roman" w:hAnsi="Times New Roman"/>
          <w:bCs/>
          <w:color w:val="000000"/>
          <w:sz w:val="24"/>
          <w:szCs w:val="24"/>
        </w:rPr>
        <w:t>Oświadczamy</w:t>
      </w:r>
      <w:r w:rsidRPr="000D5ABC">
        <w:rPr>
          <w:rFonts w:ascii="Times New Roman" w:hAnsi="Times New Roman"/>
          <w:bCs/>
          <w:color w:val="000000"/>
          <w:sz w:val="24"/>
          <w:szCs w:val="24"/>
        </w:rPr>
        <w:t>, że wypełniliśmy obowiązki informacyjne przewidziane w art. 13 lub art. 14 RODO wobec osób fizycznych, od których dane osobowe bezpośrednio lub pośrednio pozyskaliśmy w celu ubiegania się o udzielenie zamówienia publicznego w niniejszym postępowaniu.</w:t>
      </w:r>
    </w:p>
    <w:p w14:paraId="0259FB2A" w14:textId="77777777" w:rsidR="00F37DB7" w:rsidRDefault="00F03748" w:rsidP="00D623A2">
      <w:pPr>
        <w:pStyle w:val="Akapitzlist"/>
        <w:numPr>
          <w:ilvl w:val="0"/>
          <w:numId w:val="44"/>
        </w:numPr>
        <w:suppressAutoHyphens/>
        <w:spacing w:after="0" w:line="360" w:lineRule="auto"/>
        <w:ind w:left="567" w:hanging="283"/>
        <w:jc w:val="both"/>
        <w:rPr>
          <w:rFonts w:ascii="Times New Roman" w:hAnsi="Times New Roman"/>
          <w:sz w:val="24"/>
          <w:szCs w:val="24"/>
        </w:rPr>
      </w:pPr>
      <w:r w:rsidRPr="00F37DB7">
        <w:rPr>
          <w:rFonts w:ascii="Times New Roman" w:hAnsi="Times New Roman"/>
          <w:bCs/>
          <w:color w:val="000000"/>
          <w:sz w:val="24"/>
          <w:szCs w:val="24"/>
        </w:rPr>
        <w:t>Oświadczamy, że Wykonawca którego reprezentujemy jest:</w:t>
      </w:r>
      <w:r w:rsidRPr="00F37DB7">
        <w:rPr>
          <w:rFonts w:ascii="Times New Roman" w:hAnsi="Times New Roman"/>
          <w:sz w:val="24"/>
          <w:szCs w:val="24"/>
        </w:rPr>
        <w:t xml:space="preserve"> </w:t>
      </w:r>
    </w:p>
    <w:p w14:paraId="7DA6E776" w14:textId="5105324E" w:rsidR="00F03748" w:rsidRPr="00F37DB7" w:rsidRDefault="001006E9" w:rsidP="00ED4226">
      <w:pPr>
        <w:pStyle w:val="Akapitzlist"/>
        <w:suppressAutoHyphens/>
        <w:spacing w:after="0" w:line="360" w:lineRule="auto"/>
        <w:ind w:left="709"/>
        <w:jc w:val="both"/>
        <w:rPr>
          <w:rFonts w:ascii="Times New Roman" w:hAnsi="Times New Roman"/>
          <w:sz w:val="24"/>
          <w:szCs w:val="24"/>
        </w:rPr>
      </w:pPr>
      <w:sdt>
        <w:sdtPr>
          <w:rPr>
            <w:rFonts w:ascii="Segoe UI Symbol" w:eastAsia="MS Gothic" w:hAnsi="Segoe UI Symbol" w:cs="Segoe UI Symbol"/>
            <w:sz w:val="24"/>
            <w:szCs w:val="24"/>
          </w:rPr>
          <w:id w:val="-67582471"/>
          <w14:checkbox>
            <w14:checked w14:val="0"/>
            <w14:checkedState w14:val="2612" w14:font="MS Gothic"/>
            <w14:uncheckedState w14:val="2610" w14:font="MS Gothic"/>
          </w14:checkbox>
        </w:sdtPr>
        <w:sdtEndPr/>
        <w:sdtContent>
          <w:r w:rsidR="00F03748" w:rsidRPr="00ED4226">
            <w:rPr>
              <w:rFonts w:ascii="Segoe UI Symbol" w:eastAsia="MS Gothic" w:hAnsi="Segoe UI Symbol" w:cs="Segoe UI Symbol"/>
              <w:sz w:val="24"/>
              <w:szCs w:val="24"/>
            </w:rPr>
            <w:t>☐</w:t>
          </w:r>
        </w:sdtContent>
      </w:sdt>
      <w:r w:rsidR="00F03748" w:rsidRPr="00F37DB7">
        <w:rPr>
          <w:rFonts w:ascii="Times New Roman" w:hAnsi="Times New Roman"/>
          <w:sz w:val="24"/>
          <w:szCs w:val="24"/>
        </w:rPr>
        <w:t xml:space="preserve"> </w:t>
      </w:r>
      <w:proofErr w:type="spellStart"/>
      <w:r w:rsidR="00F03748" w:rsidRPr="00F37DB7">
        <w:rPr>
          <w:rFonts w:ascii="Times New Roman" w:hAnsi="Times New Roman"/>
          <w:sz w:val="24"/>
          <w:szCs w:val="24"/>
        </w:rPr>
        <w:t>mikroprzedsiębiorcą</w:t>
      </w:r>
      <w:proofErr w:type="spellEnd"/>
      <w:r w:rsidR="00F03748" w:rsidRPr="00F37DB7">
        <w:rPr>
          <w:rFonts w:ascii="Times New Roman" w:hAnsi="Times New Roman"/>
          <w:sz w:val="24"/>
          <w:szCs w:val="24"/>
        </w:rPr>
        <w:t xml:space="preserve"> (</w:t>
      </w:r>
      <w:proofErr w:type="spellStart"/>
      <w:r w:rsidR="00F03748" w:rsidRPr="00F37DB7">
        <w:rPr>
          <w:rFonts w:ascii="Times New Roman" w:hAnsi="Times New Roman"/>
          <w:sz w:val="24"/>
          <w:szCs w:val="24"/>
        </w:rPr>
        <w:t>mikroprzedsiębiorca</w:t>
      </w:r>
      <w:proofErr w:type="spellEnd"/>
      <w:r w:rsidR="00F03748" w:rsidRPr="00F37DB7">
        <w:rPr>
          <w:rFonts w:ascii="Times New Roman" w:hAnsi="Times New Roman"/>
          <w:sz w:val="24"/>
          <w:szCs w:val="24"/>
        </w:rPr>
        <w:t xml:space="preserve"> - przedsiębiorca, który zatrudnia mniej niż 10 pracowników i którego roczny obrót netto nie przekracza 2 milionów EUR);</w:t>
      </w:r>
    </w:p>
    <w:p w14:paraId="070A9EDE" w14:textId="77777777" w:rsidR="00F03748" w:rsidRPr="00B26072" w:rsidRDefault="001006E9" w:rsidP="00ED4226">
      <w:pPr>
        <w:suppressAutoHyphens/>
        <w:spacing w:after="0" w:line="360" w:lineRule="auto"/>
        <w:ind w:left="709"/>
        <w:jc w:val="both"/>
        <w:rPr>
          <w:rFonts w:ascii="Times New Roman" w:hAnsi="Times New Roman"/>
          <w:sz w:val="24"/>
          <w:szCs w:val="24"/>
        </w:rPr>
      </w:pPr>
      <w:sdt>
        <w:sdtPr>
          <w:rPr>
            <w:rFonts w:ascii="Times New Roman" w:hAnsi="Times New Roman"/>
            <w:sz w:val="24"/>
            <w:szCs w:val="24"/>
          </w:rPr>
          <w:id w:val="-1940436362"/>
          <w14:checkbox>
            <w14:checked w14:val="0"/>
            <w14:checkedState w14:val="2612" w14:font="MS Gothic"/>
            <w14:uncheckedState w14:val="2610" w14:font="MS Gothic"/>
          </w14:checkbox>
        </w:sdtPr>
        <w:sdtEndPr/>
        <w:sdtContent>
          <w:r w:rsidR="00F03748" w:rsidRPr="00ED4226">
            <w:rPr>
              <w:rFonts w:ascii="Segoe UI Symbol" w:eastAsia="MS Gothic" w:hAnsi="Segoe UI Symbol" w:cs="Segoe UI Symbol"/>
              <w:sz w:val="24"/>
              <w:szCs w:val="24"/>
            </w:rPr>
            <w:t>☐</w:t>
          </w:r>
        </w:sdtContent>
      </w:sdt>
      <w:r w:rsidR="00F03748" w:rsidRPr="00B26072">
        <w:rPr>
          <w:rFonts w:ascii="Times New Roman" w:hAnsi="Times New Roman"/>
          <w:sz w:val="24"/>
          <w:szCs w:val="24"/>
        </w:rPr>
        <w:t xml:space="preserve"> małym przedsiębiorcą (małe przedsiębiorstwo definiuje się jako przedsiębiorstwo, które zatrudnia mniej niż 50 pracowników i którego roczny obrót lub roczna suma bilansowa nie przekracza 10 milionów EUR);</w:t>
      </w:r>
    </w:p>
    <w:p w14:paraId="3D7D6E02" w14:textId="61102DB1" w:rsidR="00F03748" w:rsidRPr="00B26072" w:rsidRDefault="001006E9" w:rsidP="00ED4226">
      <w:pPr>
        <w:suppressAutoHyphens/>
        <w:spacing w:after="0" w:line="360" w:lineRule="auto"/>
        <w:ind w:left="709"/>
        <w:jc w:val="both"/>
        <w:rPr>
          <w:rFonts w:ascii="Times New Roman" w:hAnsi="Times New Roman"/>
          <w:sz w:val="24"/>
          <w:szCs w:val="24"/>
        </w:rPr>
      </w:pPr>
      <w:sdt>
        <w:sdtPr>
          <w:rPr>
            <w:rFonts w:ascii="Times New Roman" w:hAnsi="Times New Roman"/>
            <w:sz w:val="24"/>
            <w:szCs w:val="24"/>
          </w:rPr>
          <w:id w:val="1261562489"/>
          <w14:checkbox>
            <w14:checked w14:val="0"/>
            <w14:checkedState w14:val="2612" w14:font="MS Gothic"/>
            <w14:uncheckedState w14:val="2610" w14:font="MS Gothic"/>
          </w14:checkbox>
        </w:sdtPr>
        <w:sdtEndPr/>
        <w:sdtContent>
          <w:r w:rsidR="002B6B03">
            <w:rPr>
              <w:rFonts w:ascii="MS Gothic" w:eastAsia="MS Gothic" w:hAnsi="MS Gothic" w:hint="eastAsia"/>
              <w:sz w:val="24"/>
              <w:szCs w:val="24"/>
            </w:rPr>
            <w:t>☐</w:t>
          </w:r>
        </w:sdtContent>
      </w:sdt>
      <w:r w:rsidR="00F03748">
        <w:rPr>
          <w:rFonts w:ascii="Times New Roman" w:hAnsi="Times New Roman"/>
          <w:sz w:val="24"/>
          <w:szCs w:val="24"/>
        </w:rPr>
        <w:t xml:space="preserve"> </w:t>
      </w:r>
      <w:r w:rsidR="00F03748" w:rsidRPr="00B26072">
        <w:rPr>
          <w:rFonts w:ascii="Times New Roman" w:hAnsi="Times New Roman"/>
          <w:sz w:val="24"/>
          <w:szCs w:val="24"/>
        </w:rPr>
        <w:t xml:space="preserve">średnim przedsiębiorcą (średnie przedsiębiorstwo definiuje się jako przedsiębiorstwo, które zatrudnia mniej niż 250 pracowników i którego roczny obrót nie przekracza 50 milionów lub roczna suma bilansowa nie przekracza 43 milionów EUR); </w:t>
      </w:r>
    </w:p>
    <w:p w14:paraId="0FF227E2" w14:textId="77777777" w:rsidR="00F03748" w:rsidRPr="00B26072" w:rsidRDefault="001006E9" w:rsidP="00ED4226">
      <w:pPr>
        <w:suppressAutoHyphens/>
        <w:spacing w:after="0" w:line="360" w:lineRule="auto"/>
        <w:ind w:left="709"/>
        <w:jc w:val="both"/>
        <w:rPr>
          <w:rFonts w:ascii="Times New Roman" w:hAnsi="Times New Roman"/>
          <w:sz w:val="24"/>
          <w:szCs w:val="24"/>
        </w:rPr>
      </w:pPr>
      <w:sdt>
        <w:sdtPr>
          <w:rPr>
            <w:rFonts w:ascii="Times New Roman" w:hAnsi="Times New Roman"/>
            <w:sz w:val="24"/>
            <w:szCs w:val="24"/>
          </w:rPr>
          <w:id w:val="-2018757818"/>
          <w14:checkbox>
            <w14:checked w14:val="0"/>
            <w14:checkedState w14:val="2612" w14:font="MS Gothic"/>
            <w14:uncheckedState w14:val="2610" w14:font="MS Gothic"/>
          </w14:checkbox>
        </w:sdtPr>
        <w:sdtEndPr/>
        <w:sdtContent>
          <w:r w:rsidR="00F03748" w:rsidRPr="00B26072">
            <w:rPr>
              <w:rFonts w:ascii="Segoe UI Symbol" w:eastAsia="MS Gothic" w:hAnsi="Segoe UI Symbol" w:cs="Segoe UI Symbol"/>
              <w:sz w:val="24"/>
              <w:szCs w:val="24"/>
            </w:rPr>
            <w:t>☐</w:t>
          </w:r>
        </w:sdtContent>
      </w:sdt>
      <w:r w:rsidR="00F03748" w:rsidRPr="00B26072">
        <w:rPr>
          <w:rFonts w:ascii="Times New Roman" w:hAnsi="Times New Roman"/>
          <w:sz w:val="24"/>
          <w:szCs w:val="24"/>
        </w:rPr>
        <w:t xml:space="preserve">  dużym przedsiębiorstwem.</w:t>
      </w:r>
    </w:p>
    <w:p w14:paraId="57F0C4D1" w14:textId="77777777" w:rsidR="00F03748" w:rsidRPr="00B26072" w:rsidRDefault="00F03748" w:rsidP="00D623A2">
      <w:pPr>
        <w:pStyle w:val="Akapitzlist"/>
        <w:numPr>
          <w:ilvl w:val="0"/>
          <w:numId w:val="44"/>
        </w:numPr>
        <w:suppressAutoHyphens/>
        <w:spacing w:after="0" w:line="360" w:lineRule="auto"/>
        <w:ind w:left="851" w:hanging="425"/>
        <w:jc w:val="both"/>
        <w:rPr>
          <w:rFonts w:ascii="Times New Roman" w:hAnsi="Times New Roman"/>
          <w:bCs/>
          <w:color w:val="000000"/>
          <w:sz w:val="24"/>
          <w:szCs w:val="24"/>
        </w:rPr>
      </w:pPr>
      <w:r w:rsidRPr="00B26072">
        <w:rPr>
          <w:rFonts w:ascii="Times New Roman" w:hAnsi="Times New Roman"/>
          <w:bCs/>
          <w:color w:val="000000"/>
          <w:sz w:val="24"/>
          <w:szCs w:val="24"/>
        </w:rPr>
        <w:t>Oświadczamy, że :</w:t>
      </w:r>
    </w:p>
    <w:p w14:paraId="4ABB7D36" w14:textId="77777777" w:rsidR="00F03748" w:rsidRPr="00B26072" w:rsidRDefault="001006E9" w:rsidP="00ED4226">
      <w:pPr>
        <w:suppressAutoHyphens/>
        <w:spacing w:after="0" w:line="360" w:lineRule="auto"/>
        <w:ind w:left="720"/>
        <w:jc w:val="both"/>
        <w:rPr>
          <w:rFonts w:ascii="Times New Roman" w:hAnsi="Times New Roman"/>
          <w:sz w:val="24"/>
          <w:szCs w:val="24"/>
        </w:rPr>
      </w:pPr>
      <w:sdt>
        <w:sdtPr>
          <w:rPr>
            <w:rFonts w:ascii="Times New Roman" w:eastAsia="MS Gothic" w:hAnsi="Times New Roman"/>
            <w:sz w:val="24"/>
            <w:szCs w:val="24"/>
          </w:rPr>
          <w:id w:val="-323664768"/>
          <w14:checkbox>
            <w14:checked w14:val="0"/>
            <w14:checkedState w14:val="2612" w14:font="MS Gothic"/>
            <w14:uncheckedState w14:val="2610" w14:font="MS Gothic"/>
          </w14:checkbox>
        </w:sdtPr>
        <w:sdtEndPr/>
        <w:sdtContent>
          <w:r w:rsidR="00F03748" w:rsidRPr="00ED4226">
            <w:rPr>
              <w:rFonts w:ascii="Segoe UI Symbol" w:eastAsia="MS Gothic" w:hAnsi="Segoe UI Symbol" w:cs="Segoe UI Symbol"/>
              <w:sz w:val="24"/>
              <w:szCs w:val="24"/>
            </w:rPr>
            <w:t>☐</w:t>
          </w:r>
        </w:sdtContent>
      </w:sdt>
      <w:r w:rsidR="00F03748" w:rsidRPr="00B26072">
        <w:rPr>
          <w:rFonts w:ascii="Times New Roman" w:hAnsi="Times New Roman"/>
          <w:sz w:val="24"/>
          <w:szCs w:val="24"/>
        </w:rPr>
        <w:t xml:space="preserve"> wybór naszej oferty nie będzie prowadzić do powstania u Zamawiającego obowiązku </w:t>
      </w:r>
    </w:p>
    <w:p w14:paraId="15BF610E" w14:textId="4306C061" w:rsidR="00F03748" w:rsidRPr="00B26072" w:rsidRDefault="001006E9" w:rsidP="00ED4226">
      <w:pPr>
        <w:suppressAutoHyphens/>
        <w:spacing w:after="0" w:line="360" w:lineRule="auto"/>
        <w:ind w:left="709"/>
        <w:jc w:val="both"/>
        <w:rPr>
          <w:rFonts w:ascii="Times New Roman" w:hAnsi="Times New Roman"/>
          <w:bCs/>
          <w:color w:val="000000"/>
          <w:sz w:val="24"/>
          <w:szCs w:val="24"/>
        </w:rPr>
      </w:pPr>
      <w:sdt>
        <w:sdtPr>
          <w:rPr>
            <w:rFonts w:ascii="Times New Roman" w:hAnsi="Times New Roman"/>
            <w:sz w:val="24"/>
            <w:szCs w:val="24"/>
          </w:rPr>
          <w:id w:val="-191539791"/>
          <w14:checkbox>
            <w14:checked w14:val="0"/>
            <w14:checkedState w14:val="2612" w14:font="MS Gothic"/>
            <w14:uncheckedState w14:val="2610" w14:font="MS Gothic"/>
          </w14:checkbox>
        </w:sdtPr>
        <w:sdtEndPr/>
        <w:sdtContent>
          <w:r w:rsidR="00F03748" w:rsidRPr="00B26072">
            <w:rPr>
              <w:rFonts w:ascii="Segoe UI Symbol" w:eastAsia="MS Gothic" w:hAnsi="Segoe UI Symbol" w:cs="Segoe UI Symbol"/>
              <w:sz w:val="24"/>
              <w:szCs w:val="24"/>
            </w:rPr>
            <w:t>☐</w:t>
          </w:r>
        </w:sdtContent>
      </w:sdt>
      <w:r w:rsidR="00F03748" w:rsidRPr="00B26072">
        <w:rPr>
          <w:rFonts w:ascii="Times New Roman" w:hAnsi="Times New Roman"/>
          <w:sz w:val="24"/>
          <w:szCs w:val="24"/>
        </w:rPr>
        <w:t xml:space="preserve"> </w:t>
      </w:r>
      <w:r w:rsidR="00F03748" w:rsidRPr="00B26072">
        <w:rPr>
          <w:rFonts w:ascii="Times New Roman" w:hAnsi="Times New Roman"/>
          <w:bCs/>
          <w:color w:val="000000"/>
          <w:sz w:val="24"/>
          <w:szCs w:val="24"/>
        </w:rPr>
        <w:t>wybór oferty będzie prowadzić do powstania u Zamawiającego obowiązku podatkowego w odniesieniu do następujących towarów: ……………………………………………………</w:t>
      </w:r>
    </w:p>
    <w:p w14:paraId="69FB00CB" w14:textId="77777777" w:rsidR="00F03748" w:rsidRPr="00B26072" w:rsidRDefault="00F03748" w:rsidP="00ED4226">
      <w:pPr>
        <w:pStyle w:val="Akapitzlist"/>
        <w:suppressAutoHyphens/>
        <w:spacing w:after="0" w:line="360" w:lineRule="auto"/>
        <w:ind w:left="284"/>
        <w:jc w:val="both"/>
        <w:rPr>
          <w:rFonts w:ascii="Times New Roman" w:hAnsi="Times New Roman"/>
          <w:bCs/>
          <w:color w:val="000000"/>
          <w:sz w:val="24"/>
          <w:szCs w:val="24"/>
        </w:rPr>
      </w:pPr>
      <w:r w:rsidRPr="00B26072">
        <w:rPr>
          <w:rFonts w:ascii="Times New Roman" w:hAnsi="Times New Roman"/>
          <w:bCs/>
          <w:color w:val="000000"/>
          <w:sz w:val="24"/>
          <w:szCs w:val="24"/>
        </w:rPr>
        <w:t>Wartość towaru powodująca obowiązek podatkowy u Zamawiającego to ………………. zł netto.</w:t>
      </w:r>
    </w:p>
    <w:p w14:paraId="5D5A5A1D" w14:textId="77777777" w:rsidR="00F03748" w:rsidRPr="00B26072" w:rsidRDefault="00F03748" w:rsidP="00ED4226">
      <w:pPr>
        <w:suppressAutoHyphens/>
        <w:spacing w:after="0" w:line="360" w:lineRule="auto"/>
        <w:jc w:val="both"/>
        <w:rPr>
          <w:rFonts w:ascii="Times New Roman" w:hAnsi="Times New Roman"/>
          <w:bCs/>
          <w:color w:val="000000"/>
          <w:sz w:val="24"/>
          <w:szCs w:val="24"/>
        </w:rPr>
      </w:pPr>
      <w:r w:rsidRPr="00B26072">
        <w:rPr>
          <w:rFonts w:ascii="Times New Roman" w:hAnsi="Times New Roman"/>
          <w:b/>
          <w:bCs/>
          <w:color w:val="000000"/>
          <w:sz w:val="24"/>
          <w:szCs w:val="24"/>
        </w:rPr>
        <w:lastRenderedPageBreak/>
        <w:t>Uwaga</w:t>
      </w:r>
      <w:r w:rsidRPr="00B26072">
        <w:rPr>
          <w:rFonts w:ascii="Times New Roman" w:hAnsi="Times New Roman"/>
          <w:bCs/>
          <w:color w:val="000000"/>
          <w:sz w:val="24"/>
          <w:szCs w:val="24"/>
        </w:rPr>
        <w:t>: brak jednoznacznej informacji w ww. zakresie oznacza, że złożona oferta nie będzie prowadziła do powstania u Zamawiającego obowiązku podatkowego.</w:t>
      </w:r>
    </w:p>
    <w:p w14:paraId="6E3FF9BA" w14:textId="77777777" w:rsidR="00F03748" w:rsidRPr="00B26072" w:rsidRDefault="00F03748" w:rsidP="00D623A2">
      <w:pPr>
        <w:pStyle w:val="Akapitzlist"/>
        <w:numPr>
          <w:ilvl w:val="0"/>
          <w:numId w:val="44"/>
        </w:numPr>
        <w:suppressAutoHyphens/>
        <w:spacing w:after="0" w:line="360" w:lineRule="auto"/>
        <w:ind w:left="851" w:hanging="425"/>
        <w:jc w:val="both"/>
        <w:rPr>
          <w:rFonts w:ascii="Times New Roman" w:hAnsi="Times New Roman"/>
          <w:bCs/>
          <w:color w:val="000000"/>
          <w:sz w:val="24"/>
          <w:szCs w:val="24"/>
        </w:rPr>
      </w:pPr>
      <w:r w:rsidRPr="00B26072">
        <w:rPr>
          <w:rFonts w:ascii="Times New Roman" w:hAnsi="Times New Roman"/>
          <w:bCs/>
          <w:color w:val="000000"/>
          <w:sz w:val="24"/>
          <w:szCs w:val="24"/>
        </w:rPr>
        <w:t>OŚWIADCZAMY, że:</w:t>
      </w:r>
    </w:p>
    <w:p w14:paraId="275C43B1" w14:textId="77777777" w:rsidR="00F03748" w:rsidRPr="00B26072" w:rsidRDefault="001006E9" w:rsidP="00ED4226">
      <w:pPr>
        <w:suppressAutoHyphens/>
        <w:spacing w:after="0" w:line="360" w:lineRule="auto"/>
        <w:ind w:left="709"/>
        <w:jc w:val="both"/>
        <w:rPr>
          <w:rFonts w:ascii="Times New Roman" w:hAnsi="Times New Roman"/>
          <w:sz w:val="24"/>
          <w:szCs w:val="24"/>
        </w:rPr>
      </w:pPr>
      <w:sdt>
        <w:sdtPr>
          <w:rPr>
            <w:rFonts w:ascii="Times New Roman" w:hAnsi="Times New Roman"/>
            <w:sz w:val="24"/>
            <w:szCs w:val="24"/>
          </w:rPr>
          <w:id w:val="-2143187248"/>
          <w14:checkbox>
            <w14:checked w14:val="0"/>
            <w14:checkedState w14:val="2612" w14:font="MS Gothic"/>
            <w14:uncheckedState w14:val="2610" w14:font="MS Gothic"/>
          </w14:checkbox>
        </w:sdtPr>
        <w:sdtEndPr/>
        <w:sdtContent>
          <w:r w:rsidR="00F03748" w:rsidRPr="00B26072">
            <w:rPr>
              <w:rFonts w:ascii="Segoe UI Symbol" w:eastAsia="MS Gothic" w:hAnsi="Segoe UI Symbol" w:cs="Segoe UI Symbol"/>
              <w:sz w:val="24"/>
              <w:szCs w:val="24"/>
              <w:lang w:val="en-US"/>
            </w:rPr>
            <w:t>☐</w:t>
          </w:r>
        </w:sdtContent>
      </w:sdt>
      <w:r w:rsidR="00F03748" w:rsidRPr="00B26072">
        <w:rPr>
          <w:rFonts w:ascii="Times New Roman" w:hAnsi="Times New Roman"/>
          <w:sz w:val="24"/>
          <w:szCs w:val="24"/>
        </w:rPr>
        <w:t xml:space="preserve"> Wykonamy zadanie własnymi siłami</w:t>
      </w:r>
    </w:p>
    <w:p w14:paraId="199D9F2A" w14:textId="77777777" w:rsidR="00F03748" w:rsidRPr="00B26072" w:rsidRDefault="001006E9" w:rsidP="00ED4226">
      <w:pPr>
        <w:suppressAutoHyphens/>
        <w:spacing w:after="0" w:line="360" w:lineRule="auto"/>
        <w:ind w:left="709"/>
        <w:jc w:val="both"/>
        <w:rPr>
          <w:rFonts w:ascii="Times New Roman" w:hAnsi="Times New Roman"/>
          <w:bCs/>
          <w:color w:val="000000"/>
          <w:sz w:val="24"/>
          <w:szCs w:val="24"/>
        </w:rPr>
      </w:pPr>
      <w:sdt>
        <w:sdtPr>
          <w:rPr>
            <w:rFonts w:ascii="Times New Roman" w:hAnsi="Times New Roman"/>
            <w:sz w:val="24"/>
            <w:szCs w:val="24"/>
          </w:rPr>
          <w:id w:val="1127515002"/>
          <w14:checkbox>
            <w14:checked w14:val="0"/>
            <w14:checkedState w14:val="2612" w14:font="MS Gothic"/>
            <w14:uncheckedState w14:val="2610" w14:font="MS Gothic"/>
          </w14:checkbox>
        </w:sdtPr>
        <w:sdtEndPr/>
        <w:sdtContent>
          <w:r w:rsidR="00F03748">
            <w:rPr>
              <w:rFonts w:ascii="MS Gothic" w:eastAsia="MS Gothic" w:hAnsi="MS Gothic" w:hint="eastAsia"/>
              <w:sz w:val="24"/>
              <w:szCs w:val="24"/>
            </w:rPr>
            <w:t>☐</w:t>
          </w:r>
        </w:sdtContent>
      </w:sdt>
      <w:r w:rsidR="00F03748" w:rsidRPr="00B26072">
        <w:rPr>
          <w:rFonts w:ascii="Times New Roman" w:hAnsi="Times New Roman"/>
          <w:sz w:val="24"/>
          <w:szCs w:val="24"/>
        </w:rPr>
        <w:t xml:space="preserve">  </w:t>
      </w:r>
      <w:r w:rsidR="00F03748" w:rsidRPr="00B26072">
        <w:rPr>
          <w:rFonts w:ascii="Times New Roman" w:hAnsi="Times New Roman"/>
          <w:bCs/>
          <w:color w:val="000000"/>
          <w:sz w:val="24"/>
          <w:szCs w:val="24"/>
        </w:rPr>
        <w:t>Zamierzamy powierzyć podwykonawcom wykonanie następujących części zadania:</w:t>
      </w:r>
    </w:p>
    <w:tbl>
      <w:tblPr>
        <w:tblStyle w:val="Tabela-Siatka"/>
        <w:tblW w:w="0" w:type="auto"/>
        <w:tblInd w:w="279" w:type="dxa"/>
        <w:tblLook w:val="04A0" w:firstRow="1" w:lastRow="0" w:firstColumn="1" w:lastColumn="0" w:noHBand="0" w:noVBand="1"/>
      </w:tblPr>
      <w:tblGrid>
        <w:gridCol w:w="570"/>
        <w:gridCol w:w="3968"/>
        <w:gridCol w:w="4812"/>
      </w:tblGrid>
      <w:tr w:rsidR="00F03748" w14:paraId="05814F47" w14:textId="77777777" w:rsidTr="00D623A2">
        <w:tc>
          <w:tcPr>
            <w:tcW w:w="57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4EEFDB22" w14:textId="77777777" w:rsidR="00F03748" w:rsidRDefault="00F03748" w:rsidP="00ED4226">
            <w:pPr>
              <w:pStyle w:val="Akapitzlist"/>
              <w:suppressAutoHyphens/>
              <w:spacing w:after="0" w:line="360" w:lineRule="auto"/>
              <w:ind w:left="0"/>
              <w:jc w:val="both"/>
              <w:rPr>
                <w:rFonts w:ascii="Times New Roman" w:hAnsi="Times New Roman"/>
                <w:b/>
                <w:bCs/>
                <w:color w:val="000000"/>
                <w:sz w:val="24"/>
                <w:szCs w:val="24"/>
              </w:rPr>
            </w:pPr>
            <w:r>
              <w:rPr>
                <w:rFonts w:ascii="Times New Roman" w:hAnsi="Times New Roman"/>
                <w:b/>
                <w:bCs/>
                <w:color w:val="000000"/>
                <w:sz w:val="24"/>
                <w:szCs w:val="24"/>
              </w:rPr>
              <w:t>Lp.</w:t>
            </w:r>
          </w:p>
        </w:tc>
        <w:tc>
          <w:tcPr>
            <w:tcW w:w="396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62B68F20" w14:textId="77777777" w:rsidR="00F03748" w:rsidRDefault="00F03748" w:rsidP="00ED4226">
            <w:pPr>
              <w:pStyle w:val="Akapitzlist"/>
              <w:suppressAutoHyphens/>
              <w:spacing w:after="0" w:line="360" w:lineRule="auto"/>
              <w:ind w:left="0"/>
              <w:jc w:val="center"/>
              <w:rPr>
                <w:rFonts w:ascii="Times New Roman" w:hAnsi="Times New Roman"/>
                <w:b/>
                <w:bCs/>
                <w:color w:val="000000"/>
                <w:sz w:val="24"/>
                <w:szCs w:val="24"/>
              </w:rPr>
            </w:pPr>
            <w:r>
              <w:rPr>
                <w:rFonts w:ascii="Times New Roman" w:hAnsi="Times New Roman"/>
                <w:b/>
                <w:bCs/>
                <w:color w:val="000000"/>
                <w:sz w:val="24"/>
                <w:szCs w:val="24"/>
              </w:rPr>
              <w:t>Część zamówienia</w:t>
            </w:r>
          </w:p>
        </w:tc>
        <w:tc>
          <w:tcPr>
            <w:tcW w:w="481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109DAE6C" w14:textId="77777777" w:rsidR="00F03748" w:rsidRDefault="00F03748" w:rsidP="00ED4226">
            <w:pPr>
              <w:pStyle w:val="Akapitzlist"/>
              <w:suppressAutoHyphens/>
              <w:spacing w:after="0" w:line="360" w:lineRule="auto"/>
              <w:ind w:left="0"/>
              <w:jc w:val="center"/>
              <w:rPr>
                <w:rFonts w:ascii="Times New Roman" w:hAnsi="Times New Roman"/>
                <w:b/>
                <w:bCs/>
                <w:color w:val="000000"/>
                <w:sz w:val="24"/>
                <w:szCs w:val="24"/>
              </w:rPr>
            </w:pPr>
            <w:r>
              <w:rPr>
                <w:rFonts w:ascii="Times New Roman" w:hAnsi="Times New Roman"/>
                <w:b/>
                <w:bCs/>
                <w:color w:val="000000"/>
                <w:sz w:val="24"/>
                <w:szCs w:val="24"/>
              </w:rPr>
              <w:t>Nazwa podwykonawcy</w:t>
            </w:r>
          </w:p>
          <w:p w14:paraId="0C391903" w14:textId="77777777" w:rsidR="00F03748" w:rsidRDefault="00F03748" w:rsidP="00ED4226">
            <w:pPr>
              <w:pStyle w:val="Akapitzlist"/>
              <w:suppressAutoHyphens/>
              <w:spacing w:after="0" w:line="360" w:lineRule="auto"/>
              <w:ind w:left="0"/>
              <w:jc w:val="both"/>
              <w:rPr>
                <w:rFonts w:ascii="Times New Roman" w:hAnsi="Times New Roman"/>
                <w:bCs/>
                <w:color w:val="000000"/>
                <w:sz w:val="20"/>
                <w:szCs w:val="20"/>
              </w:rPr>
            </w:pPr>
            <w:r>
              <w:rPr>
                <w:rFonts w:ascii="Times New Roman" w:hAnsi="Times New Roman"/>
                <w:bCs/>
                <w:color w:val="000000"/>
                <w:sz w:val="20"/>
                <w:szCs w:val="20"/>
              </w:rPr>
              <w:t>(o ile jest to wiadome podać firmy Podwykonawców)</w:t>
            </w:r>
          </w:p>
        </w:tc>
      </w:tr>
      <w:tr w:rsidR="00F03748" w14:paraId="3FAA891F" w14:textId="77777777" w:rsidTr="00D623A2">
        <w:tc>
          <w:tcPr>
            <w:tcW w:w="570" w:type="dxa"/>
            <w:tcBorders>
              <w:top w:val="single" w:sz="4" w:space="0" w:color="000000"/>
              <w:left w:val="single" w:sz="4" w:space="0" w:color="000000"/>
              <w:bottom w:val="single" w:sz="4" w:space="0" w:color="000000"/>
              <w:right w:val="single" w:sz="4" w:space="0" w:color="000000"/>
            </w:tcBorders>
          </w:tcPr>
          <w:p w14:paraId="4CCAF956" w14:textId="77777777" w:rsidR="00F03748" w:rsidRDefault="00F03748" w:rsidP="00ED4226">
            <w:pPr>
              <w:pStyle w:val="Akapitzlist"/>
              <w:suppressAutoHyphens/>
              <w:spacing w:line="360" w:lineRule="auto"/>
              <w:ind w:left="0"/>
              <w:jc w:val="both"/>
              <w:rPr>
                <w:rFonts w:ascii="Times New Roman" w:hAnsi="Times New Roman"/>
                <w:bCs/>
                <w:color w:val="000000"/>
                <w:sz w:val="24"/>
                <w:szCs w:val="24"/>
              </w:rPr>
            </w:pPr>
          </w:p>
        </w:tc>
        <w:tc>
          <w:tcPr>
            <w:tcW w:w="3968" w:type="dxa"/>
            <w:tcBorders>
              <w:top w:val="single" w:sz="4" w:space="0" w:color="000000"/>
              <w:left w:val="single" w:sz="4" w:space="0" w:color="000000"/>
              <w:bottom w:val="single" w:sz="4" w:space="0" w:color="000000"/>
              <w:right w:val="single" w:sz="4" w:space="0" w:color="000000"/>
            </w:tcBorders>
          </w:tcPr>
          <w:p w14:paraId="21CC27F8" w14:textId="77777777" w:rsidR="00F03748" w:rsidRDefault="00F03748" w:rsidP="00ED4226">
            <w:pPr>
              <w:pStyle w:val="Akapitzlist"/>
              <w:suppressAutoHyphens/>
              <w:spacing w:line="360" w:lineRule="auto"/>
              <w:ind w:left="0"/>
              <w:jc w:val="both"/>
              <w:rPr>
                <w:rFonts w:ascii="Times New Roman" w:hAnsi="Times New Roman"/>
                <w:bCs/>
                <w:color w:val="000000"/>
                <w:sz w:val="24"/>
                <w:szCs w:val="24"/>
              </w:rPr>
            </w:pPr>
          </w:p>
        </w:tc>
        <w:tc>
          <w:tcPr>
            <w:tcW w:w="4812" w:type="dxa"/>
            <w:tcBorders>
              <w:top w:val="single" w:sz="4" w:space="0" w:color="000000"/>
              <w:left w:val="single" w:sz="4" w:space="0" w:color="000000"/>
              <w:bottom w:val="single" w:sz="4" w:space="0" w:color="000000"/>
              <w:right w:val="single" w:sz="4" w:space="0" w:color="000000"/>
            </w:tcBorders>
          </w:tcPr>
          <w:p w14:paraId="302612C3" w14:textId="77777777" w:rsidR="00F03748" w:rsidRDefault="00F03748" w:rsidP="00ED4226">
            <w:pPr>
              <w:pStyle w:val="Akapitzlist"/>
              <w:suppressAutoHyphens/>
              <w:spacing w:line="360" w:lineRule="auto"/>
              <w:ind w:left="0"/>
              <w:jc w:val="both"/>
              <w:rPr>
                <w:rFonts w:ascii="Times New Roman" w:hAnsi="Times New Roman"/>
                <w:bCs/>
                <w:color w:val="000000"/>
                <w:sz w:val="24"/>
                <w:szCs w:val="24"/>
              </w:rPr>
            </w:pPr>
          </w:p>
        </w:tc>
      </w:tr>
      <w:tr w:rsidR="00F03748" w14:paraId="3A6CA772" w14:textId="77777777" w:rsidTr="00D623A2">
        <w:tc>
          <w:tcPr>
            <w:tcW w:w="570" w:type="dxa"/>
            <w:tcBorders>
              <w:top w:val="single" w:sz="4" w:space="0" w:color="000000"/>
              <w:left w:val="single" w:sz="4" w:space="0" w:color="000000"/>
              <w:bottom w:val="single" w:sz="4" w:space="0" w:color="000000"/>
              <w:right w:val="single" w:sz="4" w:space="0" w:color="000000"/>
            </w:tcBorders>
          </w:tcPr>
          <w:p w14:paraId="0C5B52A4" w14:textId="77777777" w:rsidR="00F03748" w:rsidRDefault="00F03748" w:rsidP="00ED4226">
            <w:pPr>
              <w:pStyle w:val="Akapitzlist"/>
              <w:suppressAutoHyphens/>
              <w:spacing w:line="360" w:lineRule="auto"/>
              <w:ind w:left="0"/>
              <w:jc w:val="both"/>
              <w:rPr>
                <w:rFonts w:ascii="Times New Roman" w:hAnsi="Times New Roman"/>
                <w:bCs/>
                <w:color w:val="000000"/>
                <w:sz w:val="24"/>
                <w:szCs w:val="24"/>
              </w:rPr>
            </w:pPr>
          </w:p>
        </w:tc>
        <w:tc>
          <w:tcPr>
            <w:tcW w:w="3968" w:type="dxa"/>
            <w:tcBorders>
              <w:top w:val="single" w:sz="4" w:space="0" w:color="000000"/>
              <w:left w:val="single" w:sz="4" w:space="0" w:color="000000"/>
              <w:bottom w:val="single" w:sz="4" w:space="0" w:color="000000"/>
              <w:right w:val="single" w:sz="4" w:space="0" w:color="000000"/>
            </w:tcBorders>
          </w:tcPr>
          <w:p w14:paraId="267E1208" w14:textId="77777777" w:rsidR="00F03748" w:rsidRDefault="00F03748" w:rsidP="00ED4226">
            <w:pPr>
              <w:pStyle w:val="Akapitzlist"/>
              <w:suppressAutoHyphens/>
              <w:spacing w:line="360" w:lineRule="auto"/>
              <w:ind w:left="0"/>
              <w:jc w:val="both"/>
              <w:rPr>
                <w:rFonts w:ascii="Times New Roman" w:hAnsi="Times New Roman"/>
                <w:bCs/>
                <w:color w:val="000000"/>
                <w:sz w:val="24"/>
                <w:szCs w:val="24"/>
              </w:rPr>
            </w:pPr>
          </w:p>
        </w:tc>
        <w:tc>
          <w:tcPr>
            <w:tcW w:w="4812" w:type="dxa"/>
            <w:tcBorders>
              <w:top w:val="single" w:sz="4" w:space="0" w:color="000000"/>
              <w:left w:val="single" w:sz="4" w:space="0" w:color="000000"/>
              <w:bottom w:val="single" w:sz="4" w:space="0" w:color="000000"/>
              <w:right w:val="single" w:sz="4" w:space="0" w:color="000000"/>
            </w:tcBorders>
          </w:tcPr>
          <w:p w14:paraId="4D867613" w14:textId="77777777" w:rsidR="00F03748" w:rsidRDefault="00F03748" w:rsidP="00ED4226">
            <w:pPr>
              <w:pStyle w:val="Akapitzlist"/>
              <w:suppressAutoHyphens/>
              <w:spacing w:line="360" w:lineRule="auto"/>
              <w:ind w:left="0"/>
              <w:jc w:val="both"/>
              <w:rPr>
                <w:rFonts w:ascii="Times New Roman" w:hAnsi="Times New Roman"/>
                <w:bCs/>
                <w:color w:val="000000"/>
                <w:sz w:val="24"/>
                <w:szCs w:val="24"/>
              </w:rPr>
            </w:pPr>
          </w:p>
        </w:tc>
      </w:tr>
    </w:tbl>
    <w:p w14:paraId="3BF9F564" w14:textId="77777777" w:rsidR="00D623A2" w:rsidRDefault="00D623A2" w:rsidP="00D623A2">
      <w:pPr>
        <w:pStyle w:val="Akapitzlist"/>
        <w:suppressAutoHyphens/>
        <w:spacing w:line="360" w:lineRule="auto"/>
        <w:ind w:left="851"/>
        <w:jc w:val="both"/>
        <w:rPr>
          <w:rFonts w:ascii="Times New Roman" w:hAnsi="Times New Roman"/>
          <w:bCs/>
          <w:color w:val="000000"/>
          <w:sz w:val="24"/>
          <w:szCs w:val="24"/>
        </w:rPr>
      </w:pPr>
    </w:p>
    <w:p w14:paraId="75609382" w14:textId="10D17B35" w:rsidR="00F03748" w:rsidRDefault="00F03748" w:rsidP="00D623A2">
      <w:pPr>
        <w:pStyle w:val="Akapitzlist"/>
        <w:numPr>
          <w:ilvl w:val="0"/>
          <w:numId w:val="44"/>
        </w:numPr>
        <w:suppressAutoHyphens/>
        <w:spacing w:line="360" w:lineRule="auto"/>
        <w:ind w:left="851" w:hanging="425"/>
        <w:jc w:val="both"/>
        <w:rPr>
          <w:rFonts w:ascii="Times New Roman" w:hAnsi="Times New Roman"/>
          <w:bCs/>
          <w:color w:val="000000"/>
          <w:sz w:val="24"/>
          <w:szCs w:val="24"/>
        </w:rPr>
      </w:pPr>
      <w:r>
        <w:rPr>
          <w:rFonts w:ascii="Times New Roman" w:hAnsi="Times New Roman"/>
          <w:bCs/>
          <w:color w:val="000000"/>
          <w:sz w:val="24"/>
          <w:szCs w:val="24"/>
        </w:rPr>
        <w:t xml:space="preserve">OŚWIADCZAMY, że informacje i dokumenty stanowiące tajemnicę przedsiębiorstwa </w:t>
      </w:r>
      <w:r w:rsidR="00D623A2">
        <w:rPr>
          <w:rFonts w:ascii="Times New Roman" w:hAnsi="Times New Roman"/>
          <w:bCs/>
          <w:color w:val="000000"/>
          <w:sz w:val="24"/>
          <w:szCs w:val="24"/>
        </w:rPr>
        <w:t xml:space="preserve">        </w:t>
      </w:r>
      <w:r>
        <w:rPr>
          <w:rFonts w:ascii="Times New Roman" w:hAnsi="Times New Roman"/>
          <w:bCs/>
          <w:color w:val="000000"/>
          <w:sz w:val="24"/>
          <w:szCs w:val="24"/>
        </w:rPr>
        <w:t>w rozumieniu przepisów o zwalczaniu nieuczciwej konkurencji  zawarte są na stronach …………..</w:t>
      </w:r>
    </w:p>
    <w:p w14:paraId="1507CCED" w14:textId="28D98185" w:rsidR="00F03748" w:rsidRPr="00E66955" w:rsidRDefault="00F03748" w:rsidP="00D623A2">
      <w:pPr>
        <w:pStyle w:val="Akapitzlist"/>
        <w:numPr>
          <w:ilvl w:val="0"/>
          <w:numId w:val="44"/>
        </w:numPr>
        <w:suppressAutoHyphens/>
        <w:spacing w:line="360" w:lineRule="auto"/>
        <w:ind w:left="851" w:hanging="425"/>
        <w:jc w:val="both"/>
        <w:rPr>
          <w:rFonts w:ascii="Times New Roman" w:hAnsi="Times New Roman"/>
          <w:bCs/>
          <w:color w:val="000000"/>
          <w:sz w:val="24"/>
          <w:szCs w:val="24"/>
        </w:rPr>
      </w:pPr>
      <w:r w:rsidRPr="00E66955">
        <w:rPr>
          <w:rFonts w:ascii="Times New Roman" w:hAnsi="Times New Roman"/>
          <w:bCs/>
          <w:color w:val="000000"/>
          <w:sz w:val="24"/>
          <w:szCs w:val="24"/>
        </w:rPr>
        <w:t xml:space="preserve">Na podstawie § 13 Rozporządzenia Ministra Rozwoju z dnia 30 grudnia 2020r. w sprawie podmiotowych środków dowodowych </w:t>
      </w:r>
      <w:r w:rsidRPr="00E66955">
        <w:rPr>
          <w:rFonts w:ascii="Times New Roman" w:hAnsi="Times New Roman"/>
          <w:sz w:val="24"/>
          <w:szCs w:val="24"/>
        </w:rPr>
        <w:t xml:space="preserve">oraz innych dokumentów lub oświadczeń, jakich może żądać zamawiający od wykonawcy (Dz.U. </w:t>
      </w:r>
      <w:r w:rsidR="0082188A">
        <w:rPr>
          <w:rFonts w:ascii="Times New Roman" w:hAnsi="Times New Roman"/>
          <w:sz w:val="24"/>
          <w:szCs w:val="24"/>
        </w:rPr>
        <w:t xml:space="preserve">2020 </w:t>
      </w:r>
      <w:r w:rsidRPr="00E66955">
        <w:rPr>
          <w:rFonts w:ascii="Times New Roman" w:hAnsi="Times New Roman"/>
          <w:sz w:val="24"/>
          <w:szCs w:val="24"/>
        </w:rPr>
        <w:t>poz. 2415) informuję (my), że Zamawiający może samodzielnie pobrać wymagane przez niego dokumenty tj. …………….....</w:t>
      </w:r>
      <w:r>
        <w:rPr>
          <w:rFonts w:ascii="Times New Roman" w:hAnsi="Times New Roman"/>
          <w:sz w:val="24"/>
          <w:szCs w:val="24"/>
        </w:rPr>
        <w:t xml:space="preserve">........………………………………………….. </w:t>
      </w:r>
      <w:r w:rsidRPr="00E66955">
        <w:rPr>
          <w:rFonts w:ascii="Times New Roman" w:hAnsi="Times New Roman"/>
          <w:i/>
          <w:iCs/>
          <w:sz w:val="24"/>
          <w:szCs w:val="24"/>
        </w:rPr>
        <w:t xml:space="preserve">(należy podać jakie dokumenty Zamawiający może samodzielnie pobrać np. KRS, </w:t>
      </w:r>
      <w:proofErr w:type="spellStart"/>
      <w:r w:rsidRPr="00E66955">
        <w:rPr>
          <w:rFonts w:ascii="Times New Roman" w:hAnsi="Times New Roman"/>
          <w:i/>
          <w:iCs/>
          <w:sz w:val="24"/>
          <w:szCs w:val="24"/>
        </w:rPr>
        <w:t>CEiDG</w:t>
      </w:r>
      <w:proofErr w:type="spellEnd"/>
      <w:r w:rsidRPr="00E66955">
        <w:rPr>
          <w:rFonts w:ascii="Times New Roman" w:hAnsi="Times New Roman"/>
          <w:i/>
          <w:iCs/>
          <w:sz w:val="24"/>
          <w:szCs w:val="24"/>
        </w:rPr>
        <w:t>)</w:t>
      </w:r>
      <w:r w:rsidRPr="00E66955">
        <w:rPr>
          <w:rFonts w:ascii="Times New Roman" w:hAnsi="Times New Roman"/>
          <w:sz w:val="24"/>
          <w:szCs w:val="24"/>
        </w:rPr>
        <w:t xml:space="preserve">. Powyższa dokumenty Zamawiający pobiera z ogólnodostępnej i bezpłatnej bazy danych pod adresem internetowym: …………………………….........................., a w przypadku Wykonawców mających siedzibę w Polsce (zaznaczyć właściwe): </w:t>
      </w:r>
    </w:p>
    <w:p w14:paraId="674D6CBF" w14:textId="77777777" w:rsidR="00F03748" w:rsidRDefault="001006E9" w:rsidP="00ED4226">
      <w:pPr>
        <w:suppressAutoHyphens/>
        <w:spacing w:after="0" w:line="360" w:lineRule="auto"/>
        <w:ind w:left="2835" w:hanging="2475"/>
        <w:jc w:val="both"/>
        <w:rPr>
          <w:rFonts w:ascii="Tahoma" w:hAnsi="Tahoma" w:cs="Tahoma"/>
          <w:b/>
          <w:bCs/>
        </w:rPr>
      </w:pPr>
      <w:sdt>
        <w:sdtPr>
          <w:rPr>
            <w:rFonts w:ascii="Arial" w:hAnsi="Arial" w:cs="Arial"/>
            <w:sz w:val="20"/>
            <w:szCs w:val="20"/>
          </w:rPr>
          <w:id w:val="899710678"/>
          <w14:checkbox>
            <w14:checked w14:val="0"/>
            <w14:checkedState w14:val="2612" w14:font="MS Gothic"/>
            <w14:uncheckedState w14:val="2610" w14:font="MS Gothic"/>
          </w14:checkbox>
        </w:sdtPr>
        <w:sdtEndPr/>
        <w:sdtContent>
          <w:r w:rsidR="00F03748" w:rsidRPr="00ED4226">
            <w:rPr>
              <w:rFonts w:ascii="MS Gothic" w:eastAsia="MS Gothic" w:hAnsi="MS Gothic" w:cs="Arial" w:hint="eastAsia"/>
              <w:sz w:val="20"/>
              <w:szCs w:val="20"/>
            </w:rPr>
            <w:t>☐</w:t>
          </w:r>
        </w:sdtContent>
      </w:sdt>
      <w:r w:rsidR="00F03748">
        <w:rPr>
          <w:rFonts w:ascii="Arial" w:hAnsi="Arial" w:cs="Arial"/>
          <w:sz w:val="20"/>
          <w:szCs w:val="20"/>
        </w:rPr>
        <w:t xml:space="preserve"> </w:t>
      </w:r>
      <w:hyperlink r:id="rId23" w:history="1">
        <w:r w:rsidR="00F03748">
          <w:rPr>
            <w:rStyle w:val="Hipercze"/>
            <w:b/>
            <w:bCs/>
            <w:sz w:val="20"/>
            <w:szCs w:val="20"/>
          </w:rPr>
          <w:t>https://ems.ms.gov.pl/krs/wyszukiwaniepodmiotu</w:t>
        </w:r>
      </w:hyperlink>
      <w:r w:rsidR="00F03748">
        <w:rPr>
          <w:b/>
          <w:bCs/>
        </w:rPr>
        <w:t xml:space="preserve"> </w:t>
      </w:r>
    </w:p>
    <w:p w14:paraId="7E56AD8D" w14:textId="77777777" w:rsidR="00F03748" w:rsidRDefault="001006E9" w:rsidP="00ED4226">
      <w:pPr>
        <w:suppressAutoHyphens/>
        <w:spacing w:after="60" w:line="360" w:lineRule="auto"/>
        <w:ind w:left="357"/>
        <w:jc w:val="both"/>
        <w:rPr>
          <w:rFonts w:ascii="Tahoma" w:hAnsi="Tahoma" w:cs="Tahoma"/>
        </w:rPr>
      </w:pPr>
      <w:sdt>
        <w:sdtPr>
          <w:rPr>
            <w:rFonts w:ascii="Arial" w:hAnsi="Arial" w:cs="Arial"/>
            <w:sz w:val="20"/>
            <w:szCs w:val="20"/>
          </w:rPr>
          <w:id w:val="-1571889345"/>
          <w14:checkbox>
            <w14:checked w14:val="0"/>
            <w14:checkedState w14:val="2612" w14:font="MS Gothic"/>
            <w14:uncheckedState w14:val="2610" w14:font="MS Gothic"/>
          </w14:checkbox>
        </w:sdtPr>
        <w:sdtEndPr/>
        <w:sdtContent>
          <w:r w:rsidR="00F03748" w:rsidRPr="00ED4226">
            <w:rPr>
              <w:rFonts w:ascii="MS Gothic" w:eastAsia="MS Gothic" w:hAnsi="MS Gothic" w:cs="Arial" w:hint="eastAsia"/>
              <w:sz w:val="20"/>
              <w:szCs w:val="20"/>
            </w:rPr>
            <w:t>☐</w:t>
          </w:r>
        </w:sdtContent>
      </w:sdt>
      <w:r w:rsidR="00F03748">
        <w:rPr>
          <w:rFonts w:ascii="Arial" w:hAnsi="Arial" w:cs="Arial"/>
          <w:sz w:val="20"/>
          <w:szCs w:val="20"/>
        </w:rPr>
        <w:t xml:space="preserve"> </w:t>
      </w:r>
      <w:hyperlink r:id="rId24" w:history="1">
        <w:r w:rsidR="00F03748">
          <w:rPr>
            <w:rStyle w:val="Hipercze"/>
            <w:b/>
            <w:bCs/>
            <w:sz w:val="20"/>
            <w:szCs w:val="20"/>
          </w:rPr>
          <w:t>https://prod.ceidg.gov.pl</w:t>
        </w:r>
      </w:hyperlink>
      <w:r w:rsidR="00F03748">
        <w:t xml:space="preserve"> </w:t>
      </w:r>
    </w:p>
    <w:p w14:paraId="5E4CF999" w14:textId="77777777" w:rsidR="00F03748" w:rsidRDefault="00F03748" w:rsidP="00ED4226">
      <w:pPr>
        <w:pStyle w:val="Akapitzlist"/>
        <w:suppressAutoHyphens/>
        <w:spacing w:line="360" w:lineRule="auto"/>
        <w:ind w:left="1080"/>
        <w:jc w:val="both"/>
        <w:rPr>
          <w:rFonts w:ascii="Times New Roman" w:hAnsi="Times New Roman"/>
          <w:bCs/>
          <w:color w:val="000000"/>
          <w:sz w:val="24"/>
          <w:szCs w:val="24"/>
        </w:rPr>
      </w:pPr>
    </w:p>
    <w:p w14:paraId="4A105AB1" w14:textId="77777777" w:rsidR="00F03748" w:rsidRDefault="00F03748" w:rsidP="00ED4226">
      <w:pPr>
        <w:pStyle w:val="Akapitzlist"/>
        <w:suppressAutoHyphens/>
        <w:spacing w:line="360" w:lineRule="auto"/>
        <w:ind w:left="284"/>
        <w:jc w:val="both"/>
        <w:rPr>
          <w:rFonts w:ascii="Times New Roman" w:hAnsi="Times New Roman"/>
          <w:bCs/>
          <w:color w:val="000000"/>
          <w:sz w:val="24"/>
          <w:szCs w:val="24"/>
        </w:rPr>
      </w:pPr>
      <w:r>
        <w:rPr>
          <w:rFonts w:ascii="Times New Roman" w:hAnsi="Times New Roman"/>
          <w:bCs/>
          <w:color w:val="000000"/>
          <w:sz w:val="24"/>
          <w:szCs w:val="24"/>
        </w:rPr>
        <w:t>Integralnymi załącznikami do niniejszej oferty są:</w:t>
      </w:r>
    </w:p>
    <w:p w14:paraId="707418A8" w14:textId="77777777" w:rsidR="00F03748" w:rsidRDefault="00F03748" w:rsidP="00ED4226">
      <w:pPr>
        <w:pStyle w:val="Akapitzlist"/>
        <w:numPr>
          <w:ilvl w:val="0"/>
          <w:numId w:val="43"/>
        </w:numPr>
        <w:suppressAutoHyphens/>
        <w:spacing w:line="360" w:lineRule="auto"/>
        <w:jc w:val="both"/>
        <w:rPr>
          <w:rFonts w:ascii="Times New Roman" w:hAnsi="Times New Roman"/>
          <w:bCs/>
          <w:color w:val="000000"/>
          <w:sz w:val="24"/>
          <w:szCs w:val="24"/>
        </w:rPr>
      </w:pPr>
      <w:r>
        <w:rPr>
          <w:rFonts w:ascii="Times New Roman" w:hAnsi="Times New Roman"/>
          <w:bCs/>
          <w:color w:val="000000"/>
          <w:sz w:val="24"/>
          <w:szCs w:val="24"/>
        </w:rPr>
        <w:t>……………………………………………</w:t>
      </w:r>
    </w:p>
    <w:p w14:paraId="30E2D580" w14:textId="77777777" w:rsidR="00F03748" w:rsidRDefault="00F03748" w:rsidP="00ED4226">
      <w:pPr>
        <w:pStyle w:val="Akapitzlist"/>
        <w:numPr>
          <w:ilvl w:val="0"/>
          <w:numId w:val="43"/>
        </w:numPr>
        <w:suppressAutoHyphens/>
        <w:spacing w:line="360" w:lineRule="auto"/>
        <w:jc w:val="both"/>
        <w:rPr>
          <w:rFonts w:ascii="Times New Roman" w:hAnsi="Times New Roman"/>
          <w:bCs/>
          <w:color w:val="000000"/>
          <w:sz w:val="24"/>
          <w:szCs w:val="24"/>
        </w:rPr>
      </w:pPr>
      <w:r>
        <w:rPr>
          <w:rFonts w:ascii="Times New Roman" w:hAnsi="Times New Roman"/>
          <w:bCs/>
          <w:color w:val="000000"/>
          <w:sz w:val="24"/>
          <w:szCs w:val="24"/>
        </w:rPr>
        <w:t>……………………………………………</w:t>
      </w:r>
    </w:p>
    <w:p w14:paraId="09255BB5" w14:textId="77777777" w:rsidR="00F03748" w:rsidRDefault="00F03748" w:rsidP="00ED4226">
      <w:pPr>
        <w:suppressAutoHyphens/>
        <w:spacing w:line="360" w:lineRule="auto"/>
      </w:pPr>
    </w:p>
    <w:p w14:paraId="793BD7D0" w14:textId="77777777" w:rsidR="00F03748" w:rsidRDefault="00F03748" w:rsidP="00ED4226">
      <w:pPr>
        <w:suppressAutoHyphens/>
        <w:spacing w:line="360" w:lineRule="auto"/>
      </w:pPr>
    </w:p>
    <w:p w14:paraId="07D33516" w14:textId="77777777" w:rsidR="00F03748" w:rsidRDefault="00F03748" w:rsidP="00ED4226">
      <w:pPr>
        <w:suppressAutoHyphens/>
        <w:spacing w:line="360" w:lineRule="auto"/>
      </w:pPr>
    </w:p>
    <w:p w14:paraId="73A089EE" w14:textId="038E8338" w:rsidR="00306933" w:rsidRDefault="00B465EC" w:rsidP="00ED4226">
      <w:pPr>
        <w:suppressAutoHyphens/>
        <w:spacing w:line="360" w:lineRule="auto"/>
        <w:jc w:val="right"/>
        <w:rPr>
          <w:rFonts w:ascii="Times New Roman" w:hAnsi="Times New Roman"/>
          <w:b/>
          <w:bCs/>
          <w:color w:val="000000"/>
          <w:sz w:val="24"/>
          <w:szCs w:val="24"/>
        </w:rPr>
      </w:pPr>
      <w:r>
        <w:rPr>
          <w:rFonts w:ascii="Times New Roman" w:hAnsi="Times New Roman"/>
          <w:b/>
          <w:bCs/>
          <w:color w:val="000000"/>
          <w:sz w:val="24"/>
          <w:szCs w:val="24"/>
        </w:rPr>
        <w:lastRenderedPageBreak/>
        <w:t>ZAŁĄCZNIK NR 2</w:t>
      </w:r>
    </w:p>
    <w:tbl>
      <w:tblPr>
        <w:tblW w:w="9634" w:type="dxa"/>
        <w:tblLook w:val="01E0" w:firstRow="1" w:lastRow="1" w:firstColumn="1" w:lastColumn="1" w:noHBand="0" w:noVBand="0"/>
      </w:tblPr>
      <w:tblGrid>
        <w:gridCol w:w="9634"/>
      </w:tblGrid>
      <w:tr w:rsidR="00467815" w14:paraId="751C3CC4" w14:textId="77777777" w:rsidTr="00467815">
        <w:trPr>
          <w:trHeight w:val="1170"/>
        </w:trPr>
        <w:tc>
          <w:tcPr>
            <w:tcW w:w="96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A74003C" w14:textId="11CAEBE8" w:rsidR="00467815" w:rsidRDefault="00467815" w:rsidP="00ED4226">
            <w:pPr>
              <w:suppressAutoHyphens/>
              <w:spacing w:after="0" w:line="360" w:lineRule="auto"/>
              <w:jc w:val="center"/>
              <w:rPr>
                <w:rFonts w:ascii="Times New Roman" w:hAnsi="Times New Roman"/>
                <w:b/>
                <w:sz w:val="24"/>
                <w:szCs w:val="24"/>
              </w:rPr>
            </w:pPr>
            <w:r>
              <w:rPr>
                <w:rFonts w:ascii="Times New Roman" w:hAnsi="Times New Roman"/>
                <w:b/>
                <w:sz w:val="24"/>
                <w:szCs w:val="24"/>
              </w:rPr>
              <w:t>OŚWIADCZENIE</w:t>
            </w:r>
            <w:r w:rsidR="006D27A6">
              <w:rPr>
                <w:rStyle w:val="Odwoanieprzypisudolnego"/>
                <w:rFonts w:ascii="Times New Roman" w:hAnsi="Times New Roman"/>
                <w:b/>
                <w:sz w:val="24"/>
                <w:szCs w:val="24"/>
              </w:rPr>
              <w:footnoteReference w:id="1"/>
            </w:r>
            <w:r>
              <w:rPr>
                <w:rFonts w:ascii="Times New Roman" w:hAnsi="Times New Roman"/>
                <w:b/>
                <w:sz w:val="24"/>
                <w:szCs w:val="24"/>
              </w:rPr>
              <w:t xml:space="preserve"> </w:t>
            </w:r>
          </w:p>
          <w:p w14:paraId="02C906F3" w14:textId="52AB42DB" w:rsidR="00467815" w:rsidRDefault="00467815" w:rsidP="00ED4226">
            <w:pPr>
              <w:suppressAutoHyphens/>
              <w:spacing w:after="0" w:line="360" w:lineRule="auto"/>
              <w:jc w:val="center"/>
              <w:rPr>
                <w:rFonts w:ascii="Times New Roman" w:hAnsi="Times New Roman"/>
                <w:b/>
                <w:sz w:val="24"/>
                <w:szCs w:val="24"/>
              </w:rPr>
            </w:pPr>
            <w:r>
              <w:rPr>
                <w:rFonts w:ascii="Times New Roman" w:hAnsi="Times New Roman"/>
                <w:b/>
                <w:sz w:val="24"/>
                <w:szCs w:val="24"/>
              </w:rPr>
              <w:t xml:space="preserve">o którym mowa w art. 125 ust. 1 ustawy </w:t>
            </w:r>
            <w:proofErr w:type="spellStart"/>
            <w:r>
              <w:rPr>
                <w:rFonts w:ascii="Times New Roman" w:hAnsi="Times New Roman"/>
                <w:b/>
                <w:sz w:val="24"/>
                <w:szCs w:val="24"/>
              </w:rPr>
              <w:t>Pzp</w:t>
            </w:r>
            <w:proofErr w:type="spellEnd"/>
          </w:p>
        </w:tc>
      </w:tr>
    </w:tbl>
    <w:p w14:paraId="575416A7" w14:textId="77777777" w:rsidR="00306933" w:rsidRDefault="00306933" w:rsidP="00ED4226">
      <w:pPr>
        <w:suppressAutoHyphens/>
        <w:spacing w:after="0" w:line="360" w:lineRule="auto"/>
        <w:jc w:val="center"/>
        <w:rPr>
          <w:rFonts w:ascii="Times New Roman" w:hAnsi="Times New Roman"/>
          <w:b/>
          <w:bCs/>
          <w:sz w:val="14"/>
          <w:szCs w:val="24"/>
        </w:rPr>
      </w:pPr>
    </w:p>
    <w:p w14:paraId="4C347650" w14:textId="4EC63997" w:rsidR="00306933" w:rsidRDefault="00467815" w:rsidP="00ED4226">
      <w:pPr>
        <w:suppressAutoHyphens/>
        <w:spacing w:after="0" w:line="360" w:lineRule="auto"/>
        <w:jc w:val="center"/>
        <w:rPr>
          <w:rFonts w:ascii="Times New Roman" w:hAnsi="Times New Roman"/>
          <w:b/>
          <w:bCs/>
          <w:color w:val="000000"/>
          <w:sz w:val="24"/>
          <w:szCs w:val="24"/>
        </w:rPr>
      </w:pPr>
      <w:r w:rsidRPr="006D27A6">
        <w:rPr>
          <w:rFonts w:ascii="Times New Roman" w:hAnsi="Times New Roman"/>
          <w:bCs/>
          <w:color w:val="000000"/>
          <w:sz w:val="24"/>
          <w:szCs w:val="24"/>
        </w:rPr>
        <w:t>Nazwa postępowania:</w:t>
      </w:r>
      <w:r>
        <w:rPr>
          <w:rFonts w:ascii="Times New Roman" w:hAnsi="Times New Roman"/>
          <w:b/>
          <w:bCs/>
          <w:color w:val="000000"/>
          <w:sz w:val="24"/>
          <w:szCs w:val="24"/>
        </w:rPr>
        <w:t xml:space="preserve"> „Zakup paliw dla środków transportu znajdujących się w posiadaniu</w:t>
      </w:r>
      <w:r w:rsidR="006D27A6">
        <w:rPr>
          <w:rFonts w:ascii="Times New Roman" w:hAnsi="Times New Roman"/>
          <w:b/>
          <w:bCs/>
          <w:color w:val="000000"/>
          <w:sz w:val="24"/>
          <w:szCs w:val="24"/>
        </w:rPr>
        <w:t xml:space="preserve"> Powiatowego Zarządu Dróg w Lubaniu”.</w:t>
      </w:r>
    </w:p>
    <w:p w14:paraId="60B517D3" w14:textId="77777777" w:rsidR="006D27A6" w:rsidRDefault="006D27A6" w:rsidP="00ED4226">
      <w:pPr>
        <w:suppressAutoHyphens/>
        <w:spacing w:after="0" w:line="360" w:lineRule="auto"/>
        <w:rPr>
          <w:rFonts w:ascii="Times New Roman" w:hAnsi="Times New Roman"/>
          <w:bCs/>
          <w:color w:val="000000"/>
          <w:sz w:val="24"/>
          <w:szCs w:val="24"/>
        </w:rPr>
      </w:pPr>
      <w:r w:rsidRPr="006D27A6">
        <w:rPr>
          <w:rFonts w:ascii="Times New Roman" w:hAnsi="Times New Roman"/>
          <w:bCs/>
          <w:color w:val="000000"/>
          <w:sz w:val="24"/>
          <w:szCs w:val="24"/>
        </w:rPr>
        <w:t>Nazwa i adres Wykonawcy:</w:t>
      </w:r>
    </w:p>
    <w:p w14:paraId="032D9F00" w14:textId="136CFE75" w:rsidR="006D27A6" w:rsidRDefault="006D27A6" w:rsidP="00ED4226">
      <w:pPr>
        <w:suppressAutoHyphens/>
        <w:spacing w:after="0" w:line="360" w:lineRule="auto"/>
        <w:rPr>
          <w:rFonts w:ascii="Times New Roman" w:hAnsi="Times New Roman"/>
          <w:bCs/>
          <w:color w:val="000000"/>
          <w:sz w:val="24"/>
          <w:szCs w:val="24"/>
        </w:rPr>
      </w:pPr>
      <w:r>
        <w:rPr>
          <w:rFonts w:ascii="Times New Roman" w:hAnsi="Times New Roman"/>
          <w:bCs/>
          <w:color w:val="000000"/>
          <w:sz w:val="24"/>
          <w:szCs w:val="24"/>
        </w:rPr>
        <w:t>…………………………………………………………………………………………………………</w:t>
      </w:r>
    </w:p>
    <w:p w14:paraId="4D3C036F" w14:textId="70D578A3" w:rsidR="006D27A6" w:rsidRDefault="006D27A6" w:rsidP="00ED4226">
      <w:pPr>
        <w:pStyle w:val="Akapitzlist"/>
        <w:numPr>
          <w:ilvl w:val="0"/>
          <w:numId w:val="36"/>
        </w:numPr>
        <w:suppressAutoHyphens/>
        <w:spacing w:after="0" w:line="360" w:lineRule="auto"/>
        <w:jc w:val="both"/>
        <w:rPr>
          <w:rFonts w:ascii="Times New Roman" w:hAnsi="Times New Roman"/>
          <w:bCs/>
          <w:color w:val="000000"/>
          <w:sz w:val="24"/>
          <w:szCs w:val="24"/>
        </w:rPr>
      </w:pPr>
      <w:r>
        <w:rPr>
          <w:rFonts w:ascii="Times New Roman" w:hAnsi="Times New Roman"/>
          <w:bCs/>
          <w:color w:val="000000"/>
          <w:sz w:val="24"/>
          <w:szCs w:val="24"/>
        </w:rPr>
        <w:t xml:space="preserve">Oświadczam, że nie podlegam wykluczeniu z postępowania na podstawie art. 108 ust. 1 oraz  art. 109 ust. </w:t>
      </w:r>
      <w:r w:rsidR="002A285C">
        <w:rPr>
          <w:rFonts w:ascii="Times New Roman" w:hAnsi="Times New Roman"/>
          <w:bCs/>
          <w:color w:val="000000"/>
          <w:sz w:val="24"/>
          <w:szCs w:val="24"/>
        </w:rPr>
        <w:t>1 pkt 4</w:t>
      </w:r>
      <w:r>
        <w:rPr>
          <w:rFonts w:ascii="Times New Roman" w:hAnsi="Times New Roman"/>
          <w:bCs/>
          <w:color w:val="000000"/>
          <w:sz w:val="24"/>
          <w:szCs w:val="24"/>
        </w:rPr>
        <w:t xml:space="preserve"> ustawy </w:t>
      </w:r>
      <w:proofErr w:type="spellStart"/>
      <w:r>
        <w:rPr>
          <w:rFonts w:ascii="Times New Roman" w:hAnsi="Times New Roman"/>
          <w:bCs/>
          <w:color w:val="000000"/>
          <w:sz w:val="24"/>
          <w:szCs w:val="24"/>
        </w:rPr>
        <w:t>Pzp</w:t>
      </w:r>
      <w:proofErr w:type="spellEnd"/>
      <w:r>
        <w:rPr>
          <w:rFonts w:ascii="Times New Roman" w:hAnsi="Times New Roman"/>
          <w:bCs/>
          <w:color w:val="000000"/>
          <w:sz w:val="24"/>
          <w:szCs w:val="24"/>
        </w:rPr>
        <w:t xml:space="preserve"> w zakresie wskazanym przez Zamawiającego;</w:t>
      </w:r>
    </w:p>
    <w:p w14:paraId="35F320BA" w14:textId="77777777" w:rsidR="00D31B7A" w:rsidRPr="00D31B7A" w:rsidRDefault="00D31B7A" w:rsidP="00ED4226">
      <w:pPr>
        <w:pStyle w:val="Akapitzlist"/>
        <w:numPr>
          <w:ilvl w:val="0"/>
          <w:numId w:val="36"/>
        </w:numPr>
        <w:suppressAutoHyphens/>
        <w:spacing w:line="360" w:lineRule="auto"/>
        <w:jc w:val="both"/>
        <w:rPr>
          <w:rFonts w:ascii="Times New Roman" w:hAnsi="Times New Roman"/>
          <w:bCs/>
          <w:color w:val="000000"/>
          <w:sz w:val="24"/>
          <w:szCs w:val="24"/>
        </w:rPr>
      </w:pPr>
      <w:r w:rsidRPr="00D31B7A">
        <w:rPr>
          <w:rFonts w:ascii="Times New Roman" w:hAnsi="Times New Roman"/>
          <w:bCs/>
          <w:color w:val="000000"/>
          <w:sz w:val="24"/>
          <w:szCs w:val="24"/>
        </w:rPr>
        <w:t>Oświadczam, że nie podlegam wykluczeniu z postępowania na podstawie art. 7 ust. 1 ustawy z dnia 13.04.2022r. o szczególnych rozwiązaniach w zakresie przeciwdziałania wspieraniu agresji na Ukrainę oraz służących ochronie bezpieczeństwa narodowego;</w:t>
      </w:r>
    </w:p>
    <w:p w14:paraId="50645257" w14:textId="3E0CCF44" w:rsidR="006D27A6" w:rsidRDefault="006D27A6" w:rsidP="00ED4226">
      <w:pPr>
        <w:pStyle w:val="Akapitzlist"/>
        <w:numPr>
          <w:ilvl w:val="0"/>
          <w:numId w:val="36"/>
        </w:numPr>
        <w:suppressAutoHyphens/>
        <w:spacing w:after="0" w:line="360" w:lineRule="auto"/>
        <w:jc w:val="both"/>
        <w:rPr>
          <w:rFonts w:ascii="Times New Roman" w:hAnsi="Times New Roman"/>
          <w:bCs/>
          <w:color w:val="000000"/>
          <w:sz w:val="24"/>
          <w:szCs w:val="24"/>
        </w:rPr>
      </w:pPr>
      <w:r>
        <w:rPr>
          <w:rFonts w:ascii="Times New Roman" w:hAnsi="Times New Roman"/>
          <w:bCs/>
          <w:color w:val="000000"/>
          <w:sz w:val="24"/>
          <w:szCs w:val="24"/>
        </w:rPr>
        <w:t>Oś</w:t>
      </w:r>
      <w:r w:rsidR="00AB095E">
        <w:rPr>
          <w:rFonts w:ascii="Times New Roman" w:hAnsi="Times New Roman"/>
          <w:bCs/>
          <w:color w:val="000000"/>
          <w:sz w:val="24"/>
          <w:szCs w:val="24"/>
        </w:rPr>
        <w:t xml:space="preserve">wiadczam, że zachodzą wobec mnie podstawy wykluczenia z postępowania na podstawie art.  ……….. Ustawy </w:t>
      </w:r>
      <w:proofErr w:type="spellStart"/>
      <w:r w:rsidR="00AB095E">
        <w:rPr>
          <w:rFonts w:ascii="Times New Roman" w:hAnsi="Times New Roman"/>
          <w:bCs/>
          <w:color w:val="000000"/>
          <w:sz w:val="24"/>
          <w:szCs w:val="24"/>
        </w:rPr>
        <w:t>Pzp</w:t>
      </w:r>
      <w:proofErr w:type="spellEnd"/>
      <w:r w:rsidR="00AB095E">
        <w:rPr>
          <w:rStyle w:val="Odwoanieprzypisudolnego"/>
          <w:rFonts w:ascii="Times New Roman" w:hAnsi="Times New Roman"/>
          <w:bCs/>
          <w:color w:val="000000"/>
          <w:sz w:val="24"/>
          <w:szCs w:val="24"/>
        </w:rPr>
        <w:footnoteReference w:id="2"/>
      </w:r>
      <w:r w:rsidR="00AB095E">
        <w:rPr>
          <w:rFonts w:ascii="Times New Roman" w:hAnsi="Times New Roman"/>
          <w:bCs/>
          <w:color w:val="000000"/>
          <w:sz w:val="24"/>
          <w:szCs w:val="24"/>
        </w:rPr>
        <w:t xml:space="preserve">. Jednocześnie oświadczam, że w związku z ww. okolicznością, na podstawie  art. 110 ust. 2 ustawy </w:t>
      </w:r>
      <w:proofErr w:type="spellStart"/>
      <w:r w:rsidR="00AB095E">
        <w:rPr>
          <w:rFonts w:ascii="Times New Roman" w:hAnsi="Times New Roman"/>
          <w:bCs/>
          <w:color w:val="000000"/>
          <w:sz w:val="24"/>
          <w:szCs w:val="24"/>
        </w:rPr>
        <w:t>Pzp</w:t>
      </w:r>
      <w:proofErr w:type="spellEnd"/>
      <w:r w:rsidR="00AB095E">
        <w:rPr>
          <w:rFonts w:ascii="Times New Roman" w:hAnsi="Times New Roman"/>
          <w:bCs/>
          <w:color w:val="000000"/>
          <w:sz w:val="24"/>
          <w:szCs w:val="24"/>
        </w:rPr>
        <w:t xml:space="preserve"> podjąłem następujące środki naprawcze: …………………………………………………………………………………………………</w:t>
      </w:r>
    </w:p>
    <w:p w14:paraId="0C78318F" w14:textId="216E2CE1" w:rsidR="00AB095E" w:rsidRDefault="00AB095E" w:rsidP="00ED4226">
      <w:pPr>
        <w:pStyle w:val="Akapitzlist"/>
        <w:numPr>
          <w:ilvl w:val="0"/>
          <w:numId w:val="36"/>
        </w:numPr>
        <w:suppressAutoHyphens/>
        <w:spacing w:after="0" w:line="360" w:lineRule="auto"/>
        <w:jc w:val="both"/>
        <w:rPr>
          <w:rFonts w:ascii="Times New Roman" w:hAnsi="Times New Roman"/>
          <w:bCs/>
          <w:color w:val="000000"/>
          <w:sz w:val="24"/>
          <w:szCs w:val="24"/>
        </w:rPr>
      </w:pPr>
      <w:r>
        <w:rPr>
          <w:rFonts w:ascii="Times New Roman" w:hAnsi="Times New Roman"/>
          <w:bCs/>
          <w:color w:val="000000"/>
          <w:sz w:val="24"/>
          <w:szCs w:val="24"/>
        </w:rPr>
        <w:t>Oświadczam, że spełniam warunki udziału w postepowaniu  w za</w:t>
      </w:r>
      <w:r w:rsidR="00894158">
        <w:rPr>
          <w:rFonts w:ascii="Times New Roman" w:hAnsi="Times New Roman"/>
          <w:bCs/>
          <w:color w:val="000000"/>
          <w:sz w:val="24"/>
          <w:szCs w:val="24"/>
        </w:rPr>
        <w:t>kresie wskazanym przez Zamawiają</w:t>
      </w:r>
      <w:r>
        <w:rPr>
          <w:rFonts w:ascii="Times New Roman" w:hAnsi="Times New Roman"/>
          <w:bCs/>
          <w:color w:val="000000"/>
          <w:sz w:val="24"/>
          <w:szCs w:val="24"/>
        </w:rPr>
        <w:t>cego;</w:t>
      </w:r>
    </w:p>
    <w:p w14:paraId="5BB4818D" w14:textId="1B867FDB" w:rsidR="00894158" w:rsidRDefault="00894158" w:rsidP="00ED4226">
      <w:pPr>
        <w:pStyle w:val="Akapitzlist"/>
        <w:numPr>
          <w:ilvl w:val="0"/>
          <w:numId w:val="36"/>
        </w:numPr>
        <w:suppressAutoHyphens/>
        <w:spacing w:after="0" w:line="360" w:lineRule="auto"/>
        <w:jc w:val="both"/>
        <w:rPr>
          <w:rFonts w:ascii="Times New Roman" w:hAnsi="Times New Roman"/>
          <w:bCs/>
          <w:color w:val="000000"/>
          <w:sz w:val="24"/>
          <w:szCs w:val="24"/>
        </w:rPr>
      </w:pPr>
      <w:r>
        <w:rPr>
          <w:rFonts w:ascii="Times New Roman" w:hAnsi="Times New Roman"/>
          <w:bCs/>
          <w:color w:val="000000"/>
          <w:sz w:val="24"/>
          <w:szCs w:val="24"/>
        </w:rPr>
        <w:t>Oświadczam, że w celu potwierdzenia spełnienia warunków udziału w postepowaniu wskazanych przez Zamawiającego, polegam na zdolnościach następujących podmiotów udostępniających zasoby</w:t>
      </w:r>
      <w:r>
        <w:rPr>
          <w:rStyle w:val="Odwoanieprzypisudolnego"/>
          <w:rFonts w:ascii="Times New Roman" w:hAnsi="Times New Roman"/>
          <w:bCs/>
          <w:color w:val="000000"/>
          <w:sz w:val="24"/>
          <w:szCs w:val="24"/>
        </w:rPr>
        <w:footnoteReference w:id="3"/>
      </w:r>
      <w:r>
        <w:rPr>
          <w:rFonts w:ascii="Times New Roman" w:hAnsi="Times New Roman"/>
          <w:bCs/>
          <w:color w:val="000000"/>
          <w:sz w:val="24"/>
          <w:szCs w:val="24"/>
        </w:rPr>
        <w:t>:</w:t>
      </w:r>
    </w:p>
    <w:tbl>
      <w:tblPr>
        <w:tblStyle w:val="Tabela-Siatka"/>
        <w:tblW w:w="0" w:type="auto"/>
        <w:tblInd w:w="720" w:type="dxa"/>
        <w:tblLook w:val="04A0" w:firstRow="1" w:lastRow="0" w:firstColumn="1" w:lastColumn="0" w:noHBand="0" w:noVBand="1"/>
      </w:tblPr>
      <w:tblGrid>
        <w:gridCol w:w="4424"/>
        <w:gridCol w:w="4485"/>
      </w:tblGrid>
      <w:tr w:rsidR="00894158" w14:paraId="45B873D5" w14:textId="77777777" w:rsidTr="00B0223C">
        <w:tc>
          <w:tcPr>
            <w:tcW w:w="4424" w:type="dxa"/>
            <w:shd w:val="clear" w:color="auto" w:fill="F2F2F2" w:themeFill="background1" w:themeFillShade="F2"/>
          </w:tcPr>
          <w:p w14:paraId="4D9F88D3" w14:textId="33DE9235" w:rsidR="00894158" w:rsidRDefault="00894158" w:rsidP="00ED4226">
            <w:pPr>
              <w:pStyle w:val="Akapitzlist"/>
              <w:suppressAutoHyphens/>
              <w:spacing w:after="0" w:line="360" w:lineRule="auto"/>
              <w:ind w:left="0"/>
              <w:jc w:val="center"/>
              <w:rPr>
                <w:rFonts w:ascii="Times New Roman" w:hAnsi="Times New Roman"/>
                <w:bCs/>
                <w:color w:val="000000"/>
                <w:sz w:val="24"/>
                <w:szCs w:val="24"/>
              </w:rPr>
            </w:pPr>
            <w:r>
              <w:rPr>
                <w:rFonts w:ascii="Times New Roman" w:hAnsi="Times New Roman"/>
                <w:bCs/>
                <w:color w:val="000000"/>
                <w:sz w:val="24"/>
                <w:szCs w:val="24"/>
              </w:rPr>
              <w:t>Nazwa Podmiotu</w:t>
            </w:r>
          </w:p>
        </w:tc>
        <w:tc>
          <w:tcPr>
            <w:tcW w:w="4485" w:type="dxa"/>
            <w:shd w:val="clear" w:color="auto" w:fill="F2F2F2" w:themeFill="background1" w:themeFillShade="F2"/>
          </w:tcPr>
          <w:p w14:paraId="7C50E043" w14:textId="140C74D0" w:rsidR="00894158" w:rsidRDefault="00894158" w:rsidP="00ED4226">
            <w:pPr>
              <w:pStyle w:val="Akapitzlist"/>
              <w:suppressAutoHyphens/>
              <w:spacing w:after="0" w:line="360" w:lineRule="auto"/>
              <w:ind w:left="0"/>
              <w:jc w:val="center"/>
              <w:rPr>
                <w:rFonts w:ascii="Times New Roman" w:hAnsi="Times New Roman"/>
                <w:bCs/>
                <w:color w:val="000000"/>
                <w:sz w:val="24"/>
                <w:szCs w:val="24"/>
              </w:rPr>
            </w:pPr>
            <w:r>
              <w:rPr>
                <w:rFonts w:ascii="Times New Roman" w:hAnsi="Times New Roman"/>
                <w:bCs/>
                <w:color w:val="000000"/>
                <w:sz w:val="24"/>
                <w:szCs w:val="24"/>
              </w:rPr>
              <w:t>Zakres udostępnianych zasobów</w:t>
            </w:r>
          </w:p>
        </w:tc>
      </w:tr>
      <w:tr w:rsidR="00894158" w14:paraId="21D22B5A" w14:textId="77777777" w:rsidTr="00B0223C">
        <w:tc>
          <w:tcPr>
            <w:tcW w:w="4424" w:type="dxa"/>
          </w:tcPr>
          <w:p w14:paraId="50409835" w14:textId="77777777" w:rsidR="00894158" w:rsidRDefault="00894158" w:rsidP="00ED4226">
            <w:pPr>
              <w:pStyle w:val="Akapitzlist"/>
              <w:suppressAutoHyphens/>
              <w:spacing w:after="0" w:line="360" w:lineRule="auto"/>
              <w:ind w:left="0"/>
              <w:jc w:val="both"/>
              <w:rPr>
                <w:rFonts w:ascii="Times New Roman" w:hAnsi="Times New Roman"/>
                <w:bCs/>
                <w:color w:val="000000"/>
                <w:sz w:val="24"/>
                <w:szCs w:val="24"/>
              </w:rPr>
            </w:pPr>
          </w:p>
        </w:tc>
        <w:tc>
          <w:tcPr>
            <w:tcW w:w="4485" w:type="dxa"/>
          </w:tcPr>
          <w:p w14:paraId="591BFD52" w14:textId="77777777" w:rsidR="00894158" w:rsidRDefault="00894158" w:rsidP="00ED4226">
            <w:pPr>
              <w:pStyle w:val="Akapitzlist"/>
              <w:suppressAutoHyphens/>
              <w:spacing w:after="0" w:line="360" w:lineRule="auto"/>
              <w:ind w:left="0"/>
              <w:jc w:val="both"/>
              <w:rPr>
                <w:rFonts w:ascii="Times New Roman" w:hAnsi="Times New Roman"/>
                <w:bCs/>
                <w:color w:val="000000"/>
                <w:sz w:val="24"/>
                <w:szCs w:val="24"/>
              </w:rPr>
            </w:pPr>
          </w:p>
        </w:tc>
      </w:tr>
    </w:tbl>
    <w:p w14:paraId="3B6BABEA" w14:textId="77777777" w:rsidR="00894158" w:rsidRDefault="00894158" w:rsidP="00ED4226">
      <w:pPr>
        <w:pStyle w:val="Akapitzlist"/>
        <w:suppressAutoHyphens/>
        <w:spacing w:after="0" w:line="360" w:lineRule="auto"/>
        <w:jc w:val="both"/>
        <w:rPr>
          <w:rFonts w:ascii="Times New Roman" w:hAnsi="Times New Roman"/>
          <w:bCs/>
          <w:color w:val="000000"/>
          <w:sz w:val="24"/>
          <w:szCs w:val="24"/>
        </w:rPr>
      </w:pPr>
    </w:p>
    <w:p w14:paraId="11E3C602" w14:textId="1848DE59" w:rsidR="00894158" w:rsidRPr="00894158" w:rsidRDefault="00894158" w:rsidP="00ED4226">
      <w:pPr>
        <w:pStyle w:val="Akapitzlist"/>
        <w:numPr>
          <w:ilvl w:val="0"/>
          <w:numId w:val="36"/>
        </w:numPr>
        <w:suppressAutoHyphens/>
        <w:spacing w:after="0" w:line="360" w:lineRule="auto"/>
        <w:jc w:val="both"/>
        <w:rPr>
          <w:rFonts w:ascii="Times New Roman" w:hAnsi="Times New Roman"/>
          <w:bCs/>
          <w:color w:val="000000"/>
          <w:sz w:val="24"/>
          <w:szCs w:val="24"/>
        </w:rPr>
      </w:pPr>
      <w:r>
        <w:rPr>
          <w:rFonts w:ascii="Times New Roman" w:hAnsi="Times New Roman"/>
          <w:bCs/>
          <w:color w:val="000000"/>
          <w:sz w:val="24"/>
          <w:szCs w:val="24"/>
        </w:rPr>
        <w:t>Oświadczam, że wszystkie informacje podane w powyższych oświadczeniach są aktualne i zgodne z prawdą oraz zostały przedstawione z pełną świadomością konsekwencji wprowadzenia zamawiaj</w:t>
      </w:r>
      <w:r w:rsidR="0066367C">
        <w:rPr>
          <w:rFonts w:ascii="Times New Roman" w:hAnsi="Times New Roman"/>
          <w:bCs/>
          <w:color w:val="000000"/>
          <w:sz w:val="24"/>
          <w:szCs w:val="24"/>
        </w:rPr>
        <w:t>ącego w błąd przy przedstawianiu informacji.</w:t>
      </w:r>
    </w:p>
    <w:p w14:paraId="5D191C41" w14:textId="77777777" w:rsidR="006D27A6" w:rsidRDefault="006D27A6" w:rsidP="00ED4226">
      <w:pPr>
        <w:suppressAutoHyphens/>
        <w:spacing w:after="0" w:line="360" w:lineRule="auto"/>
        <w:jc w:val="both"/>
        <w:rPr>
          <w:rFonts w:ascii="Times New Roman" w:hAnsi="Times New Roman"/>
          <w:bCs/>
          <w:color w:val="000000"/>
          <w:sz w:val="24"/>
          <w:szCs w:val="24"/>
        </w:rPr>
      </w:pPr>
    </w:p>
    <w:p w14:paraId="5E6039BA" w14:textId="3E845ECA" w:rsidR="0066367C" w:rsidRDefault="0066367C" w:rsidP="00ED4226">
      <w:pPr>
        <w:suppressAutoHyphens/>
        <w:spacing w:line="360" w:lineRule="auto"/>
        <w:jc w:val="right"/>
        <w:rPr>
          <w:rFonts w:ascii="Times New Roman" w:hAnsi="Times New Roman"/>
          <w:b/>
          <w:bCs/>
          <w:color w:val="000000"/>
          <w:sz w:val="24"/>
          <w:szCs w:val="24"/>
        </w:rPr>
      </w:pPr>
      <w:r>
        <w:rPr>
          <w:rFonts w:ascii="Times New Roman" w:hAnsi="Times New Roman"/>
          <w:b/>
          <w:bCs/>
          <w:color w:val="000000"/>
          <w:sz w:val="24"/>
          <w:szCs w:val="24"/>
        </w:rPr>
        <w:lastRenderedPageBreak/>
        <w:t>ZAŁĄCZNIK NR 3</w:t>
      </w:r>
    </w:p>
    <w:tbl>
      <w:tblPr>
        <w:tblW w:w="9634" w:type="dxa"/>
        <w:tblLook w:val="01E0" w:firstRow="1" w:lastRow="1" w:firstColumn="1" w:lastColumn="1" w:noHBand="0" w:noVBand="0"/>
      </w:tblPr>
      <w:tblGrid>
        <w:gridCol w:w="9634"/>
      </w:tblGrid>
      <w:tr w:rsidR="0066367C" w14:paraId="5F795552" w14:textId="77777777" w:rsidTr="00EF7AFB">
        <w:trPr>
          <w:trHeight w:val="1170"/>
        </w:trPr>
        <w:tc>
          <w:tcPr>
            <w:tcW w:w="96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3F93923" w14:textId="77777777" w:rsidR="0066367C" w:rsidRDefault="0066367C" w:rsidP="00ED4226">
            <w:pPr>
              <w:suppressAutoHyphens/>
              <w:spacing w:after="0" w:line="360" w:lineRule="auto"/>
              <w:jc w:val="center"/>
              <w:rPr>
                <w:rFonts w:ascii="Times New Roman" w:hAnsi="Times New Roman"/>
                <w:b/>
                <w:sz w:val="24"/>
                <w:szCs w:val="24"/>
              </w:rPr>
            </w:pPr>
            <w:r>
              <w:rPr>
                <w:rFonts w:ascii="Times New Roman" w:hAnsi="Times New Roman"/>
                <w:b/>
                <w:sz w:val="24"/>
                <w:szCs w:val="24"/>
              </w:rPr>
              <w:t>WZÓR ZOBOWIĄZANIA PODMIOTU UDOSTĘPNIAJĄCEGO ZASOBY</w:t>
            </w:r>
          </w:p>
          <w:p w14:paraId="27E39737" w14:textId="5B11B221" w:rsidR="0066367C" w:rsidRDefault="0066367C" w:rsidP="00ED4226">
            <w:pPr>
              <w:suppressAutoHyphens/>
              <w:spacing w:after="0" w:line="360" w:lineRule="auto"/>
              <w:jc w:val="center"/>
              <w:rPr>
                <w:rFonts w:ascii="Times New Roman" w:hAnsi="Times New Roman"/>
                <w:b/>
                <w:sz w:val="24"/>
                <w:szCs w:val="24"/>
              </w:rPr>
            </w:pPr>
            <w:r>
              <w:rPr>
                <w:rFonts w:ascii="Times New Roman" w:hAnsi="Times New Roman"/>
                <w:b/>
                <w:sz w:val="24"/>
                <w:szCs w:val="24"/>
              </w:rPr>
              <w:t xml:space="preserve"> DO ODDANIA DO DYSPOZYCJI WYKONAWCY </w:t>
            </w:r>
          </w:p>
          <w:p w14:paraId="3163DF46" w14:textId="612CEFD2" w:rsidR="0066367C" w:rsidRDefault="0066367C" w:rsidP="00ED4226">
            <w:pPr>
              <w:suppressAutoHyphens/>
              <w:spacing w:after="0" w:line="360" w:lineRule="auto"/>
              <w:jc w:val="center"/>
              <w:rPr>
                <w:rFonts w:ascii="Times New Roman" w:hAnsi="Times New Roman"/>
                <w:b/>
                <w:sz w:val="24"/>
                <w:szCs w:val="24"/>
              </w:rPr>
            </w:pPr>
            <w:r>
              <w:rPr>
                <w:rFonts w:ascii="Times New Roman" w:hAnsi="Times New Roman"/>
                <w:b/>
                <w:sz w:val="24"/>
                <w:szCs w:val="24"/>
              </w:rPr>
              <w:t xml:space="preserve"> NIEZBĘDNYCH ZASOBÓW, NA POTRZEBY WYKONANIA ZADANIA</w:t>
            </w:r>
          </w:p>
        </w:tc>
      </w:tr>
    </w:tbl>
    <w:p w14:paraId="4CCB2346" w14:textId="77777777" w:rsidR="0066367C" w:rsidRDefault="0066367C" w:rsidP="00ED4226">
      <w:pPr>
        <w:suppressAutoHyphens/>
        <w:spacing w:after="0" w:line="360" w:lineRule="auto"/>
        <w:jc w:val="center"/>
        <w:rPr>
          <w:rFonts w:ascii="Times New Roman" w:hAnsi="Times New Roman"/>
          <w:b/>
          <w:bCs/>
          <w:sz w:val="14"/>
          <w:szCs w:val="24"/>
        </w:rPr>
      </w:pPr>
    </w:p>
    <w:p w14:paraId="50EB8197" w14:textId="2C0F4B87" w:rsidR="0066367C" w:rsidRDefault="0066367C" w:rsidP="00ED4226">
      <w:pPr>
        <w:suppressAutoHyphens/>
        <w:spacing w:after="0" w:line="360" w:lineRule="auto"/>
        <w:rPr>
          <w:rFonts w:ascii="Times New Roman" w:hAnsi="Times New Roman"/>
          <w:bCs/>
          <w:color w:val="000000"/>
          <w:sz w:val="24"/>
          <w:szCs w:val="24"/>
        </w:rPr>
      </w:pPr>
      <w:r>
        <w:rPr>
          <w:rFonts w:ascii="Times New Roman" w:hAnsi="Times New Roman"/>
          <w:bCs/>
          <w:color w:val="000000"/>
          <w:sz w:val="24"/>
          <w:szCs w:val="24"/>
        </w:rPr>
        <w:t>My niżej podpisani</w:t>
      </w:r>
    </w:p>
    <w:p w14:paraId="7708EA3E" w14:textId="29AAFFCC" w:rsidR="0066367C" w:rsidRDefault="0066367C" w:rsidP="00ED4226">
      <w:pPr>
        <w:suppressAutoHyphens/>
        <w:spacing w:after="0" w:line="360" w:lineRule="auto"/>
        <w:jc w:val="center"/>
        <w:rPr>
          <w:rFonts w:ascii="Times New Roman" w:hAnsi="Times New Roman"/>
          <w:bCs/>
          <w:color w:val="000000"/>
          <w:sz w:val="24"/>
          <w:szCs w:val="24"/>
        </w:rPr>
      </w:pPr>
      <w:r>
        <w:rPr>
          <w:rFonts w:ascii="Times New Roman" w:hAnsi="Times New Roman"/>
          <w:bCs/>
          <w:color w:val="000000"/>
          <w:sz w:val="24"/>
          <w:szCs w:val="24"/>
        </w:rPr>
        <w:t>……………………………………………………………………………………………</w:t>
      </w:r>
    </w:p>
    <w:p w14:paraId="202401C3" w14:textId="6741419D" w:rsidR="0066367C" w:rsidRPr="00E10A5A" w:rsidRDefault="0066367C" w:rsidP="00ED4226">
      <w:pPr>
        <w:suppressAutoHyphens/>
        <w:spacing w:after="0" w:line="360" w:lineRule="auto"/>
        <w:jc w:val="center"/>
        <w:rPr>
          <w:rFonts w:ascii="Times New Roman" w:hAnsi="Times New Roman"/>
          <w:bCs/>
          <w:i/>
          <w:color w:val="000000"/>
          <w:sz w:val="20"/>
          <w:szCs w:val="20"/>
        </w:rPr>
      </w:pPr>
      <w:r w:rsidRPr="00E10A5A">
        <w:rPr>
          <w:rFonts w:ascii="Times New Roman" w:hAnsi="Times New Roman"/>
          <w:bCs/>
          <w:i/>
          <w:color w:val="000000"/>
          <w:sz w:val="20"/>
          <w:szCs w:val="20"/>
        </w:rPr>
        <w:t>(imię i nazwisko osoby upoważnionej do reprezentowania podmiotu)</w:t>
      </w:r>
    </w:p>
    <w:p w14:paraId="4D7F0A9D" w14:textId="137AFB83" w:rsidR="0066367C" w:rsidRDefault="00E10A5A" w:rsidP="00ED4226">
      <w:pPr>
        <w:suppressAutoHyphens/>
        <w:spacing w:after="0" w:line="360" w:lineRule="auto"/>
        <w:rPr>
          <w:rFonts w:ascii="Times New Roman" w:hAnsi="Times New Roman"/>
          <w:bCs/>
          <w:color w:val="000000"/>
          <w:sz w:val="24"/>
          <w:szCs w:val="24"/>
        </w:rPr>
      </w:pPr>
      <w:r>
        <w:rPr>
          <w:rFonts w:ascii="Times New Roman" w:hAnsi="Times New Roman"/>
          <w:bCs/>
          <w:color w:val="000000"/>
          <w:sz w:val="24"/>
          <w:szCs w:val="24"/>
        </w:rPr>
        <w:t>d</w:t>
      </w:r>
      <w:r w:rsidR="0066367C">
        <w:rPr>
          <w:rFonts w:ascii="Times New Roman" w:hAnsi="Times New Roman"/>
          <w:bCs/>
          <w:color w:val="000000"/>
          <w:sz w:val="24"/>
          <w:szCs w:val="24"/>
        </w:rPr>
        <w:t xml:space="preserve">ziałając w imieniu i na rzecz </w:t>
      </w:r>
    </w:p>
    <w:p w14:paraId="082E3F2D" w14:textId="5EFCC9E6" w:rsidR="0066367C" w:rsidRDefault="0066367C" w:rsidP="00ED4226">
      <w:pPr>
        <w:suppressAutoHyphens/>
        <w:spacing w:after="0" w:line="360" w:lineRule="auto"/>
        <w:jc w:val="center"/>
        <w:rPr>
          <w:rFonts w:ascii="Times New Roman" w:hAnsi="Times New Roman"/>
          <w:bCs/>
          <w:color w:val="000000"/>
          <w:sz w:val="24"/>
          <w:szCs w:val="24"/>
        </w:rPr>
      </w:pPr>
      <w:r>
        <w:rPr>
          <w:rFonts w:ascii="Times New Roman" w:hAnsi="Times New Roman"/>
          <w:bCs/>
          <w:color w:val="000000"/>
          <w:sz w:val="24"/>
          <w:szCs w:val="24"/>
        </w:rPr>
        <w:t>……………………………………………………………………………………………..</w:t>
      </w:r>
    </w:p>
    <w:p w14:paraId="22DA624F" w14:textId="2FFAF3A4" w:rsidR="0066367C" w:rsidRPr="00E10A5A" w:rsidRDefault="0066367C" w:rsidP="00ED4226">
      <w:pPr>
        <w:suppressAutoHyphens/>
        <w:spacing w:after="0" w:line="360" w:lineRule="auto"/>
        <w:jc w:val="center"/>
        <w:rPr>
          <w:rFonts w:ascii="Times New Roman" w:hAnsi="Times New Roman"/>
          <w:bCs/>
          <w:i/>
          <w:color w:val="000000"/>
          <w:sz w:val="20"/>
          <w:szCs w:val="20"/>
        </w:rPr>
      </w:pPr>
      <w:r w:rsidRPr="00E10A5A">
        <w:rPr>
          <w:rFonts w:ascii="Times New Roman" w:hAnsi="Times New Roman"/>
          <w:bCs/>
          <w:i/>
          <w:color w:val="000000"/>
          <w:sz w:val="20"/>
          <w:szCs w:val="20"/>
        </w:rPr>
        <w:t>(nazwa(firma) dokładny adres Podmiotu)</w:t>
      </w:r>
    </w:p>
    <w:p w14:paraId="4961976B" w14:textId="45127787" w:rsidR="0066367C" w:rsidRDefault="00E10A5A" w:rsidP="00ED4226">
      <w:pPr>
        <w:suppressAutoHyphens/>
        <w:spacing w:after="0" w:line="360" w:lineRule="auto"/>
        <w:rPr>
          <w:rFonts w:ascii="Times New Roman" w:hAnsi="Times New Roman"/>
          <w:bCs/>
          <w:color w:val="000000"/>
          <w:sz w:val="24"/>
          <w:szCs w:val="24"/>
        </w:rPr>
      </w:pPr>
      <w:r>
        <w:rPr>
          <w:rFonts w:ascii="Times New Roman" w:hAnsi="Times New Roman"/>
          <w:bCs/>
          <w:color w:val="000000"/>
          <w:sz w:val="24"/>
          <w:szCs w:val="24"/>
        </w:rPr>
        <w:t>z</w:t>
      </w:r>
      <w:r w:rsidR="0066367C">
        <w:rPr>
          <w:rFonts w:ascii="Times New Roman" w:hAnsi="Times New Roman"/>
          <w:bCs/>
          <w:color w:val="000000"/>
          <w:sz w:val="24"/>
          <w:szCs w:val="24"/>
        </w:rPr>
        <w:t xml:space="preserve">obowiązujemy się do oddania nw. </w:t>
      </w:r>
      <w:r>
        <w:rPr>
          <w:rFonts w:ascii="Times New Roman" w:hAnsi="Times New Roman"/>
          <w:bCs/>
          <w:color w:val="000000"/>
          <w:sz w:val="24"/>
          <w:szCs w:val="24"/>
        </w:rPr>
        <w:t>z</w:t>
      </w:r>
      <w:r w:rsidR="0066367C">
        <w:rPr>
          <w:rFonts w:ascii="Times New Roman" w:hAnsi="Times New Roman"/>
          <w:bCs/>
          <w:color w:val="000000"/>
          <w:sz w:val="24"/>
          <w:szCs w:val="24"/>
        </w:rPr>
        <w:t>asobów na potrzeby wykonania zamówienia</w:t>
      </w:r>
    </w:p>
    <w:p w14:paraId="697424E5" w14:textId="52A004A3" w:rsidR="0066367C" w:rsidRDefault="0066367C" w:rsidP="00ED4226">
      <w:pPr>
        <w:suppressAutoHyphens/>
        <w:spacing w:after="0" w:line="360" w:lineRule="auto"/>
        <w:jc w:val="center"/>
        <w:rPr>
          <w:rFonts w:ascii="Times New Roman" w:hAnsi="Times New Roman"/>
          <w:bCs/>
          <w:color w:val="000000"/>
          <w:sz w:val="24"/>
          <w:szCs w:val="24"/>
        </w:rPr>
      </w:pPr>
      <w:r>
        <w:rPr>
          <w:rFonts w:ascii="Times New Roman" w:hAnsi="Times New Roman"/>
          <w:bCs/>
          <w:color w:val="000000"/>
          <w:sz w:val="24"/>
          <w:szCs w:val="24"/>
        </w:rPr>
        <w:t>…………………………………………………………………………………………….</w:t>
      </w:r>
    </w:p>
    <w:p w14:paraId="1FCB3AEB" w14:textId="7EB95EDB" w:rsidR="0066367C" w:rsidRPr="00E10A5A" w:rsidRDefault="0066367C" w:rsidP="00ED4226">
      <w:pPr>
        <w:suppressAutoHyphens/>
        <w:spacing w:after="0" w:line="360" w:lineRule="auto"/>
        <w:jc w:val="center"/>
        <w:rPr>
          <w:rFonts w:ascii="Times New Roman" w:hAnsi="Times New Roman"/>
          <w:bCs/>
          <w:i/>
          <w:color w:val="000000"/>
          <w:sz w:val="20"/>
          <w:szCs w:val="20"/>
        </w:rPr>
      </w:pPr>
      <w:r w:rsidRPr="00E10A5A">
        <w:rPr>
          <w:rFonts w:ascii="Times New Roman" w:hAnsi="Times New Roman"/>
          <w:bCs/>
          <w:i/>
          <w:color w:val="000000"/>
          <w:sz w:val="20"/>
          <w:szCs w:val="20"/>
        </w:rPr>
        <w:t>(określenie zasobu – zdolności techniczne lub zdolności zawodowe / sytuacja finansowa lub sytuacja ekonomiczna)</w:t>
      </w:r>
    </w:p>
    <w:p w14:paraId="2878F3B7" w14:textId="04772EEF" w:rsidR="0066367C" w:rsidRDefault="00E10A5A" w:rsidP="00ED4226">
      <w:pPr>
        <w:suppressAutoHyphens/>
        <w:spacing w:after="0" w:line="360" w:lineRule="auto"/>
        <w:rPr>
          <w:rFonts w:ascii="Times New Roman" w:hAnsi="Times New Roman"/>
          <w:bCs/>
          <w:color w:val="000000"/>
          <w:sz w:val="24"/>
          <w:szCs w:val="24"/>
        </w:rPr>
      </w:pPr>
      <w:r>
        <w:rPr>
          <w:rFonts w:ascii="Times New Roman" w:hAnsi="Times New Roman"/>
          <w:bCs/>
          <w:color w:val="000000"/>
          <w:sz w:val="24"/>
          <w:szCs w:val="24"/>
        </w:rPr>
        <w:t>d</w:t>
      </w:r>
      <w:r w:rsidR="0066367C">
        <w:rPr>
          <w:rFonts w:ascii="Times New Roman" w:hAnsi="Times New Roman"/>
          <w:bCs/>
          <w:color w:val="000000"/>
          <w:sz w:val="24"/>
          <w:szCs w:val="24"/>
        </w:rPr>
        <w:t>o dyspozycji Wykonawcy:</w:t>
      </w:r>
    </w:p>
    <w:p w14:paraId="2EEBDB05" w14:textId="1B3B0405" w:rsidR="0066367C" w:rsidRDefault="0066367C" w:rsidP="00ED4226">
      <w:pPr>
        <w:suppressAutoHyphens/>
        <w:spacing w:after="0" w:line="360" w:lineRule="auto"/>
        <w:jc w:val="center"/>
        <w:rPr>
          <w:rFonts w:ascii="Times New Roman" w:hAnsi="Times New Roman"/>
          <w:bCs/>
          <w:color w:val="000000"/>
          <w:sz w:val="24"/>
          <w:szCs w:val="24"/>
        </w:rPr>
      </w:pPr>
      <w:r>
        <w:rPr>
          <w:rFonts w:ascii="Times New Roman" w:hAnsi="Times New Roman"/>
          <w:bCs/>
          <w:color w:val="000000"/>
          <w:sz w:val="24"/>
          <w:szCs w:val="24"/>
        </w:rPr>
        <w:t>……………………………………………………………………………………………</w:t>
      </w:r>
    </w:p>
    <w:p w14:paraId="4215EE7C" w14:textId="07D14076" w:rsidR="0066367C" w:rsidRPr="00E10A5A" w:rsidRDefault="0066367C" w:rsidP="00ED4226">
      <w:pPr>
        <w:suppressAutoHyphens/>
        <w:spacing w:after="0" w:line="360" w:lineRule="auto"/>
        <w:jc w:val="center"/>
        <w:rPr>
          <w:rFonts w:ascii="Times New Roman" w:hAnsi="Times New Roman"/>
          <w:bCs/>
          <w:i/>
          <w:color w:val="000000"/>
          <w:sz w:val="20"/>
          <w:szCs w:val="20"/>
        </w:rPr>
      </w:pPr>
      <w:r w:rsidRPr="00E10A5A">
        <w:rPr>
          <w:rFonts w:ascii="Times New Roman" w:hAnsi="Times New Roman"/>
          <w:bCs/>
          <w:i/>
          <w:color w:val="000000"/>
          <w:sz w:val="20"/>
          <w:szCs w:val="20"/>
        </w:rPr>
        <w:t>(nazwa Wykonawcy)</w:t>
      </w:r>
    </w:p>
    <w:p w14:paraId="01A29D8D" w14:textId="546EEB07" w:rsidR="0066367C" w:rsidRDefault="0066367C" w:rsidP="00ED4226">
      <w:pPr>
        <w:suppressAutoHyphens/>
        <w:spacing w:after="0" w:line="360" w:lineRule="auto"/>
        <w:rPr>
          <w:rFonts w:ascii="Times New Roman" w:hAnsi="Times New Roman"/>
          <w:bCs/>
          <w:color w:val="000000"/>
          <w:sz w:val="24"/>
          <w:szCs w:val="24"/>
        </w:rPr>
      </w:pPr>
      <w:r>
        <w:rPr>
          <w:rFonts w:ascii="Times New Roman" w:hAnsi="Times New Roman"/>
          <w:bCs/>
          <w:color w:val="000000"/>
          <w:sz w:val="24"/>
          <w:szCs w:val="24"/>
        </w:rPr>
        <w:t xml:space="preserve">Przy wykonaniu zamówienia </w:t>
      </w:r>
      <w:r w:rsidR="00E10A5A">
        <w:rPr>
          <w:rFonts w:ascii="Times New Roman" w:hAnsi="Times New Roman"/>
          <w:bCs/>
          <w:color w:val="000000"/>
          <w:sz w:val="24"/>
          <w:szCs w:val="24"/>
        </w:rPr>
        <w:t>:</w:t>
      </w:r>
    </w:p>
    <w:p w14:paraId="0D078E6F" w14:textId="77777777" w:rsidR="00B0223C" w:rsidRDefault="00B0223C" w:rsidP="00ED4226">
      <w:pPr>
        <w:suppressAutoHyphens/>
        <w:spacing w:after="0" w:line="360" w:lineRule="auto"/>
        <w:rPr>
          <w:rFonts w:ascii="Times New Roman" w:hAnsi="Times New Roman"/>
          <w:bCs/>
          <w:color w:val="000000"/>
          <w:sz w:val="24"/>
          <w:szCs w:val="24"/>
        </w:rPr>
      </w:pPr>
    </w:p>
    <w:p w14:paraId="28151145" w14:textId="77777777" w:rsidR="0066367C" w:rsidRDefault="0066367C" w:rsidP="00ED4226">
      <w:pPr>
        <w:suppressAutoHyphens/>
        <w:spacing w:after="0" w:line="360" w:lineRule="auto"/>
        <w:jc w:val="center"/>
        <w:rPr>
          <w:rFonts w:ascii="Times New Roman" w:hAnsi="Times New Roman"/>
          <w:b/>
          <w:bCs/>
          <w:color w:val="000000"/>
          <w:sz w:val="24"/>
          <w:szCs w:val="24"/>
        </w:rPr>
      </w:pPr>
      <w:r w:rsidRPr="006D27A6">
        <w:rPr>
          <w:rFonts w:ascii="Times New Roman" w:hAnsi="Times New Roman"/>
          <w:bCs/>
          <w:color w:val="000000"/>
          <w:sz w:val="24"/>
          <w:szCs w:val="24"/>
        </w:rPr>
        <w:t>Nazwa postępowania:</w:t>
      </w:r>
      <w:r>
        <w:rPr>
          <w:rFonts w:ascii="Times New Roman" w:hAnsi="Times New Roman"/>
          <w:b/>
          <w:bCs/>
          <w:color w:val="000000"/>
          <w:sz w:val="24"/>
          <w:szCs w:val="24"/>
        </w:rPr>
        <w:t xml:space="preserve"> „Zakup paliw dla środków transportu znajdujących się w posiadaniu Powiatowego Zarządu Dróg w Lubaniu”.</w:t>
      </w:r>
    </w:p>
    <w:p w14:paraId="1069A6D2" w14:textId="77777777" w:rsidR="00B0223C" w:rsidRDefault="00B0223C" w:rsidP="00ED4226">
      <w:pPr>
        <w:suppressAutoHyphens/>
        <w:spacing w:after="0" w:line="360" w:lineRule="auto"/>
        <w:jc w:val="center"/>
        <w:rPr>
          <w:rFonts w:ascii="Times New Roman" w:hAnsi="Times New Roman"/>
          <w:b/>
          <w:bCs/>
          <w:color w:val="000000"/>
          <w:sz w:val="24"/>
          <w:szCs w:val="24"/>
        </w:rPr>
      </w:pPr>
    </w:p>
    <w:p w14:paraId="3E3B611B" w14:textId="514CA200" w:rsidR="00E10A5A" w:rsidRDefault="00E10A5A" w:rsidP="00ED4226">
      <w:pPr>
        <w:suppressAutoHyphens/>
        <w:spacing w:after="0" w:line="360" w:lineRule="auto"/>
        <w:rPr>
          <w:rFonts w:ascii="Times New Roman" w:hAnsi="Times New Roman"/>
          <w:bCs/>
          <w:color w:val="000000"/>
          <w:sz w:val="24"/>
          <w:szCs w:val="24"/>
        </w:rPr>
      </w:pPr>
      <w:r>
        <w:rPr>
          <w:rFonts w:ascii="Times New Roman" w:hAnsi="Times New Roman"/>
          <w:bCs/>
          <w:color w:val="000000"/>
          <w:sz w:val="24"/>
          <w:szCs w:val="24"/>
        </w:rPr>
        <w:t>Oświadczamy, iż:</w:t>
      </w:r>
    </w:p>
    <w:p w14:paraId="2C9AC8F7" w14:textId="4F3A9CEC" w:rsidR="00E10A5A" w:rsidRDefault="00E10A5A" w:rsidP="00ED4226">
      <w:pPr>
        <w:pStyle w:val="Akapitzlist"/>
        <w:numPr>
          <w:ilvl w:val="0"/>
          <w:numId w:val="37"/>
        </w:numPr>
        <w:suppressAutoHyphens/>
        <w:spacing w:after="0" w:line="360" w:lineRule="auto"/>
        <w:rPr>
          <w:rFonts w:ascii="Times New Roman" w:hAnsi="Times New Roman"/>
          <w:bCs/>
          <w:color w:val="000000"/>
          <w:sz w:val="24"/>
          <w:szCs w:val="24"/>
        </w:rPr>
      </w:pPr>
      <w:r>
        <w:rPr>
          <w:rFonts w:ascii="Times New Roman" w:hAnsi="Times New Roman"/>
          <w:bCs/>
          <w:color w:val="000000"/>
          <w:sz w:val="24"/>
          <w:szCs w:val="24"/>
        </w:rPr>
        <w:t>Udostępniamy Wykonawcy ww. zasoby, w następującym zakresie:</w:t>
      </w:r>
    </w:p>
    <w:p w14:paraId="16A2EDFE" w14:textId="1B695C7E" w:rsidR="00E10A5A" w:rsidRDefault="00E10A5A" w:rsidP="00ED4226">
      <w:pPr>
        <w:pStyle w:val="Akapitzlist"/>
        <w:suppressAutoHyphens/>
        <w:spacing w:after="0" w:line="360" w:lineRule="auto"/>
        <w:rPr>
          <w:rFonts w:ascii="Times New Roman" w:hAnsi="Times New Roman"/>
          <w:bCs/>
          <w:color w:val="000000"/>
          <w:sz w:val="24"/>
          <w:szCs w:val="24"/>
        </w:rPr>
      </w:pPr>
      <w:r>
        <w:rPr>
          <w:rFonts w:ascii="Times New Roman" w:hAnsi="Times New Roman"/>
          <w:bCs/>
          <w:color w:val="000000"/>
          <w:sz w:val="24"/>
          <w:szCs w:val="24"/>
        </w:rPr>
        <w:t>…………………………………………………………………………………………………</w:t>
      </w:r>
    </w:p>
    <w:p w14:paraId="340E1B53" w14:textId="3449CA21" w:rsidR="00E10A5A" w:rsidRDefault="00E10A5A" w:rsidP="00ED4226">
      <w:pPr>
        <w:pStyle w:val="Akapitzlist"/>
        <w:numPr>
          <w:ilvl w:val="0"/>
          <w:numId w:val="37"/>
        </w:numPr>
        <w:suppressAutoHyphens/>
        <w:spacing w:after="0" w:line="360" w:lineRule="auto"/>
        <w:rPr>
          <w:rFonts w:ascii="Times New Roman" w:hAnsi="Times New Roman"/>
          <w:bCs/>
          <w:color w:val="000000"/>
          <w:sz w:val="24"/>
          <w:szCs w:val="24"/>
        </w:rPr>
      </w:pPr>
      <w:r>
        <w:rPr>
          <w:rFonts w:ascii="Times New Roman" w:hAnsi="Times New Roman"/>
          <w:bCs/>
          <w:color w:val="000000"/>
          <w:sz w:val="24"/>
          <w:szCs w:val="24"/>
        </w:rPr>
        <w:t>Sposób i okres udostępnienia i wykorzystania przez Wykonawcę zasobów podmiotu udostępniającego te zasoby przy wykonywaniu zamówienia będzie  następujący:</w:t>
      </w:r>
    </w:p>
    <w:p w14:paraId="0DDC2630" w14:textId="4E77FE9D" w:rsidR="00E10A5A" w:rsidRDefault="00E10A5A" w:rsidP="00ED4226">
      <w:pPr>
        <w:pStyle w:val="Akapitzlist"/>
        <w:suppressAutoHyphens/>
        <w:spacing w:after="0" w:line="360" w:lineRule="auto"/>
        <w:rPr>
          <w:rFonts w:ascii="Times New Roman" w:hAnsi="Times New Roman"/>
          <w:bCs/>
          <w:color w:val="000000"/>
          <w:sz w:val="24"/>
          <w:szCs w:val="24"/>
        </w:rPr>
      </w:pPr>
      <w:r>
        <w:rPr>
          <w:rFonts w:ascii="Times New Roman" w:hAnsi="Times New Roman"/>
          <w:bCs/>
          <w:color w:val="000000"/>
          <w:sz w:val="24"/>
          <w:szCs w:val="24"/>
        </w:rPr>
        <w:t>…………………………………………………………………………………………………</w:t>
      </w:r>
    </w:p>
    <w:p w14:paraId="6C6FBD33" w14:textId="3B53349A" w:rsidR="00E10A5A" w:rsidRDefault="00E10A5A" w:rsidP="00ED4226">
      <w:pPr>
        <w:pStyle w:val="Akapitzlist"/>
        <w:numPr>
          <w:ilvl w:val="0"/>
          <w:numId w:val="37"/>
        </w:numPr>
        <w:suppressAutoHyphens/>
        <w:spacing w:after="0" w:line="360" w:lineRule="auto"/>
        <w:rPr>
          <w:rFonts w:ascii="Times New Roman" w:hAnsi="Times New Roman"/>
          <w:bCs/>
          <w:color w:val="000000"/>
          <w:sz w:val="24"/>
          <w:szCs w:val="24"/>
        </w:rPr>
      </w:pPr>
      <w:r>
        <w:rPr>
          <w:rFonts w:ascii="Times New Roman" w:hAnsi="Times New Roman"/>
          <w:bCs/>
          <w:color w:val="000000"/>
          <w:sz w:val="24"/>
          <w:szCs w:val="24"/>
        </w:rPr>
        <w:t>Zakres naszego udziału przy wykonywaniu zamówienia będzie następujący:</w:t>
      </w:r>
    </w:p>
    <w:p w14:paraId="0215C7AC" w14:textId="63291BC3" w:rsidR="00E10A5A" w:rsidRDefault="00E10A5A" w:rsidP="00ED4226">
      <w:pPr>
        <w:pStyle w:val="Akapitzlist"/>
        <w:suppressAutoHyphens/>
        <w:spacing w:after="0" w:line="360" w:lineRule="auto"/>
        <w:rPr>
          <w:rFonts w:ascii="Times New Roman" w:hAnsi="Times New Roman"/>
          <w:bCs/>
          <w:color w:val="000000"/>
          <w:sz w:val="24"/>
          <w:szCs w:val="24"/>
        </w:rPr>
      </w:pPr>
      <w:r>
        <w:rPr>
          <w:rFonts w:ascii="Times New Roman" w:hAnsi="Times New Roman"/>
          <w:bCs/>
          <w:color w:val="000000"/>
          <w:sz w:val="24"/>
          <w:szCs w:val="24"/>
        </w:rPr>
        <w:t>…………………………………………………………………………………………………</w:t>
      </w:r>
    </w:p>
    <w:p w14:paraId="3B1AF097" w14:textId="059127F0" w:rsidR="00E10A5A" w:rsidRDefault="00E10A5A" w:rsidP="00ED4226">
      <w:pPr>
        <w:pStyle w:val="Akapitzlist"/>
        <w:numPr>
          <w:ilvl w:val="0"/>
          <w:numId w:val="37"/>
        </w:numPr>
        <w:suppressAutoHyphens/>
        <w:spacing w:after="0" w:line="360" w:lineRule="auto"/>
        <w:rPr>
          <w:rFonts w:ascii="Times New Roman" w:hAnsi="Times New Roman"/>
          <w:bCs/>
          <w:color w:val="000000"/>
          <w:sz w:val="24"/>
          <w:szCs w:val="24"/>
        </w:rPr>
      </w:pPr>
      <w:r>
        <w:rPr>
          <w:rFonts w:ascii="Times New Roman" w:hAnsi="Times New Roman"/>
          <w:bCs/>
          <w:color w:val="000000"/>
          <w:sz w:val="24"/>
          <w:szCs w:val="24"/>
        </w:rPr>
        <w:t>Charakter stosunku łączącego nas z Wykonawcą będzie następujący:</w:t>
      </w:r>
    </w:p>
    <w:p w14:paraId="2CB5CB2D" w14:textId="68059C4D" w:rsidR="00E10A5A" w:rsidRDefault="00E10A5A" w:rsidP="00ED4226">
      <w:pPr>
        <w:pStyle w:val="Akapitzlist"/>
        <w:suppressAutoHyphens/>
        <w:spacing w:after="0" w:line="360" w:lineRule="auto"/>
        <w:rPr>
          <w:rFonts w:ascii="Times New Roman" w:hAnsi="Times New Roman"/>
          <w:bCs/>
          <w:color w:val="000000"/>
          <w:sz w:val="24"/>
          <w:szCs w:val="24"/>
        </w:rPr>
      </w:pPr>
      <w:r>
        <w:rPr>
          <w:rFonts w:ascii="Times New Roman" w:hAnsi="Times New Roman"/>
          <w:bCs/>
          <w:color w:val="000000"/>
          <w:sz w:val="24"/>
          <w:szCs w:val="24"/>
        </w:rPr>
        <w:t>…………………………………………………………………………………………………</w:t>
      </w:r>
    </w:p>
    <w:p w14:paraId="236FCE3D" w14:textId="77777777" w:rsidR="0066367C" w:rsidRDefault="0066367C" w:rsidP="00ED4226">
      <w:pPr>
        <w:suppressAutoHyphens/>
        <w:spacing w:after="0" w:line="360" w:lineRule="auto"/>
        <w:rPr>
          <w:rFonts w:ascii="Times New Roman" w:hAnsi="Times New Roman"/>
          <w:b/>
          <w:bCs/>
          <w:color w:val="000000"/>
          <w:sz w:val="24"/>
          <w:szCs w:val="24"/>
        </w:rPr>
      </w:pPr>
    </w:p>
    <w:p w14:paraId="4569A241" w14:textId="77777777" w:rsidR="00B0223C" w:rsidRDefault="00B0223C" w:rsidP="00ED4226">
      <w:pPr>
        <w:suppressAutoHyphens/>
        <w:spacing w:after="0" w:line="360" w:lineRule="auto"/>
        <w:rPr>
          <w:rFonts w:ascii="Times New Roman" w:hAnsi="Times New Roman"/>
          <w:b/>
          <w:bCs/>
          <w:color w:val="000000"/>
          <w:sz w:val="24"/>
          <w:szCs w:val="24"/>
        </w:rPr>
      </w:pPr>
    </w:p>
    <w:p w14:paraId="5F92369B" w14:textId="77777777" w:rsidR="00E10A5A" w:rsidRDefault="00E10A5A" w:rsidP="00ED4226">
      <w:pPr>
        <w:suppressAutoHyphens/>
        <w:spacing w:line="360" w:lineRule="auto"/>
        <w:rPr>
          <w:rFonts w:asciiTheme="minorHAnsi" w:hAnsiTheme="minorHAnsi" w:cs="Arial"/>
          <w:sz w:val="16"/>
          <w:szCs w:val="16"/>
          <w:u w:val="single"/>
        </w:rPr>
      </w:pPr>
      <w:r>
        <w:rPr>
          <w:rFonts w:asciiTheme="minorHAnsi" w:hAnsiTheme="minorHAnsi" w:cs="Arial"/>
          <w:sz w:val="16"/>
          <w:szCs w:val="16"/>
          <w:u w:val="single"/>
        </w:rPr>
        <w:lastRenderedPageBreak/>
        <w:t>UWAGA:</w:t>
      </w:r>
    </w:p>
    <w:p w14:paraId="0745BDC4" w14:textId="77777777" w:rsidR="00E10A5A" w:rsidRDefault="00E10A5A" w:rsidP="00ED4226">
      <w:pPr>
        <w:pStyle w:val="Akapitzlist"/>
        <w:numPr>
          <w:ilvl w:val="0"/>
          <w:numId w:val="39"/>
        </w:numPr>
        <w:suppressAutoHyphens/>
        <w:spacing w:after="0" w:line="360" w:lineRule="auto"/>
        <w:ind w:left="284" w:hanging="284"/>
        <w:contextualSpacing w:val="0"/>
        <w:jc w:val="both"/>
        <w:rPr>
          <w:rFonts w:asciiTheme="minorHAnsi" w:hAnsiTheme="minorHAnsi" w:cs="Arial"/>
          <w:sz w:val="16"/>
          <w:szCs w:val="16"/>
        </w:rPr>
      </w:pPr>
      <w:r>
        <w:rPr>
          <w:rFonts w:asciiTheme="minorHAnsi" w:hAnsiTheme="minorHAnsi" w:cs="Arial"/>
          <w:sz w:val="16"/>
          <w:szCs w:val="16"/>
        </w:rPr>
        <w:t>Zamiast niniejszego Formularza można przedstawić inne dokumenty, w szczególności:</w:t>
      </w:r>
    </w:p>
    <w:p w14:paraId="198DB96F" w14:textId="77777777" w:rsidR="00E10A5A" w:rsidRDefault="00E10A5A" w:rsidP="00ED4226">
      <w:pPr>
        <w:pStyle w:val="Akapitzlist"/>
        <w:numPr>
          <w:ilvl w:val="0"/>
          <w:numId w:val="38"/>
        </w:numPr>
        <w:suppressAutoHyphens/>
        <w:spacing w:after="0" w:line="360" w:lineRule="auto"/>
        <w:ind w:left="567" w:hanging="284"/>
        <w:contextualSpacing w:val="0"/>
        <w:jc w:val="both"/>
        <w:rPr>
          <w:rFonts w:asciiTheme="minorHAnsi" w:hAnsiTheme="minorHAnsi" w:cs="Arial"/>
          <w:sz w:val="16"/>
          <w:szCs w:val="16"/>
        </w:rPr>
      </w:pPr>
      <w:r>
        <w:rPr>
          <w:rFonts w:asciiTheme="minorHAnsi" w:hAnsiTheme="minorHAnsi" w:cs="Arial"/>
          <w:sz w:val="16"/>
          <w:szCs w:val="16"/>
        </w:rPr>
        <w:t xml:space="preserve">zobowiązanie podmiotu, o którym mowa w art. 118 ust. 4 ustawy </w:t>
      </w:r>
      <w:proofErr w:type="spellStart"/>
      <w:r>
        <w:rPr>
          <w:rFonts w:asciiTheme="minorHAnsi" w:hAnsiTheme="minorHAnsi" w:cs="Arial"/>
          <w:sz w:val="16"/>
          <w:szCs w:val="16"/>
        </w:rPr>
        <w:t>Pzp</w:t>
      </w:r>
      <w:proofErr w:type="spellEnd"/>
      <w:r>
        <w:rPr>
          <w:rFonts w:asciiTheme="minorHAnsi" w:hAnsiTheme="minorHAnsi" w:cs="Arial"/>
          <w:sz w:val="16"/>
          <w:szCs w:val="16"/>
        </w:rPr>
        <w:t xml:space="preserve"> sporządzone w oparciu o własny wzór;</w:t>
      </w:r>
    </w:p>
    <w:p w14:paraId="6D0F97C3" w14:textId="77777777" w:rsidR="00E10A5A" w:rsidRDefault="00E10A5A" w:rsidP="00ED4226">
      <w:pPr>
        <w:pStyle w:val="Akapitzlist"/>
        <w:numPr>
          <w:ilvl w:val="0"/>
          <w:numId w:val="38"/>
        </w:numPr>
        <w:suppressAutoHyphens/>
        <w:spacing w:after="0" w:line="360" w:lineRule="auto"/>
        <w:ind w:left="567" w:hanging="284"/>
        <w:contextualSpacing w:val="0"/>
        <w:jc w:val="both"/>
        <w:rPr>
          <w:rFonts w:asciiTheme="minorHAnsi" w:hAnsiTheme="minorHAnsi" w:cs="Arial"/>
          <w:sz w:val="16"/>
          <w:szCs w:val="16"/>
        </w:rPr>
      </w:pPr>
      <w:r>
        <w:rPr>
          <w:rFonts w:asciiTheme="minorHAnsi" w:hAnsiTheme="minorHAnsi" w:cs="Arial"/>
          <w:sz w:val="16"/>
          <w:szCs w:val="16"/>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0A3DF5C6" w14:textId="77777777" w:rsidR="00E10A5A" w:rsidRDefault="00E10A5A" w:rsidP="00ED4226">
      <w:pPr>
        <w:pStyle w:val="Akapitzlist"/>
        <w:numPr>
          <w:ilvl w:val="0"/>
          <w:numId w:val="40"/>
        </w:numPr>
        <w:suppressAutoHyphens/>
        <w:spacing w:after="0" w:line="360" w:lineRule="auto"/>
        <w:ind w:left="851" w:hanging="284"/>
        <w:contextualSpacing w:val="0"/>
        <w:jc w:val="both"/>
        <w:rPr>
          <w:rFonts w:asciiTheme="minorHAnsi" w:hAnsiTheme="minorHAnsi" w:cs="Arial"/>
          <w:sz w:val="16"/>
          <w:szCs w:val="16"/>
        </w:rPr>
      </w:pPr>
      <w:r>
        <w:rPr>
          <w:rFonts w:asciiTheme="minorHAnsi" w:hAnsiTheme="minorHAnsi" w:cs="Arial"/>
          <w:sz w:val="16"/>
          <w:szCs w:val="16"/>
        </w:rPr>
        <w:t>zakres dostępnych Wykonawcy zasobów innego podmiotu;</w:t>
      </w:r>
    </w:p>
    <w:p w14:paraId="060A6FFF" w14:textId="77777777" w:rsidR="00E10A5A" w:rsidRDefault="00E10A5A" w:rsidP="00ED4226">
      <w:pPr>
        <w:pStyle w:val="Akapitzlist"/>
        <w:numPr>
          <w:ilvl w:val="0"/>
          <w:numId w:val="40"/>
        </w:numPr>
        <w:suppressAutoHyphens/>
        <w:spacing w:after="0" w:line="360" w:lineRule="auto"/>
        <w:ind w:left="851" w:hanging="284"/>
        <w:contextualSpacing w:val="0"/>
        <w:jc w:val="both"/>
        <w:rPr>
          <w:rFonts w:asciiTheme="minorHAnsi" w:hAnsiTheme="minorHAnsi" w:cs="Arial"/>
          <w:sz w:val="16"/>
          <w:szCs w:val="16"/>
        </w:rPr>
      </w:pPr>
      <w:r>
        <w:rPr>
          <w:rFonts w:asciiTheme="minorHAnsi" w:hAnsiTheme="minorHAnsi" w:cs="Arial"/>
          <w:sz w:val="16"/>
          <w:szCs w:val="16"/>
        </w:rPr>
        <w:t>sposób i okres udostępnienia Wykonawcy i wykorzystania przez niego zasobów podmiotu udostępniającego te zasoby przy wykonywaniu zamówienia;</w:t>
      </w:r>
    </w:p>
    <w:p w14:paraId="59772C8D" w14:textId="77777777" w:rsidR="00E10A5A" w:rsidRDefault="00E10A5A" w:rsidP="00ED4226">
      <w:pPr>
        <w:pStyle w:val="Akapitzlist"/>
        <w:numPr>
          <w:ilvl w:val="0"/>
          <w:numId w:val="40"/>
        </w:numPr>
        <w:suppressAutoHyphens/>
        <w:spacing w:after="0" w:line="360" w:lineRule="auto"/>
        <w:ind w:left="851" w:hanging="284"/>
        <w:contextualSpacing w:val="0"/>
        <w:jc w:val="both"/>
        <w:rPr>
          <w:rFonts w:asciiTheme="minorHAnsi" w:hAnsiTheme="minorHAnsi" w:cs="Arial"/>
          <w:sz w:val="16"/>
          <w:szCs w:val="16"/>
        </w:rPr>
      </w:pPr>
      <w:r>
        <w:rPr>
          <w:rFonts w:asciiTheme="minorHAnsi" w:hAnsiTheme="minorHAnsi" w:cs="Arial"/>
          <w:sz w:val="16"/>
          <w:szCs w:val="16"/>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BF50FCA" w14:textId="77777777" w:rsidR="00E10A5A" w:rsidRDefault="00E10A5A" w:rsidP="00ED4226">
      <w:pPr>
        <w:pStyle w:val="Akapitzlist"/>
        <w:numPr>
          <w:ilvl w:val="0"/>
          <w:numId w:val="39"/>
        </w:numPr>
        <w:suppressAutoHyphens/>
        <w:spacing w:after="0" w:line="360" w:lineRule="auto"/>
        <w:ind w:left="284" w:hanging="284"/>
        <w:contextualSpacing w:val="0"/>
        <w:jc w:val="both"/>
        <w:rPr>
          <w:rFonts w:asciiTheme="minorHAnsi" w:hAnsiTheme="minorHAnsi" w:cs="Arial"/>
          <w:sz w:val="16"/>
          <w:szCs w:val="16"/>
        </w:rPr>
      </w:pPr>
      <w:r>
        <w:rPr>
          <w:rFonts w:asciiTheme="minorHAnsi" w:hAnsiTheme="minorHAnsi" w:cs="Arial"/>
          <w:sz w:val="16"/>
          <w:szCs w:val="16"/>
        </w:rPr>
        <w:t xml:space="preserve">Zgodnie z treścią art. 118 ust. 2 ustawy </w:t>
      </w:r>
      <w:proofErr w:type="spellStart"/>
      <w:r>
        <w:rPr>
          <w:rFonts w:asciiTheme="minorHAnsi" w:hAnsiTheme="minorHAnsi" w:cs="Arial"/>
          <w:sz w:val="16"/>
          <w:szCs w:val="16"/>
        </w:rPr>
        <w:t>Pzp</w:t>
      </w:r>
      <w:proofErr w:type="spellEnd"/>
      <w:r>
        <w:rPr>
          <w:rFonts w:asciiTheme="minorHAnsi" w:hAnsiTheme="minorHAnsi" w:cs="Arial"/>
          <w:sz w:val="16"/>
          <w:szCs w:val="16"/>
        </w:rPr>
        <w:t xml:space="preserve"> „W odniesieniu do warunków dotyczących wykształcenia, kwalifikacji zawodowych lub doświadczenia, wykonawcy mogą polegać na zdolnościach innych podmiotów, jeśli podmioty te wykonają roboty budowlane lub usługi, do realizacji których te zdolności są wymagane”.</w:t>
      </w:r>
    </w:p>
    <w:p w14:paraId="136B87CF" w14:textId="77777777" w:rsidR="00E10A5A" w:rsidRDefault="00E10A5A" w:rsidP="00ED4226">
      <w:pPr>
        <w:widowControl w:val="0"/>
        <w:tabs>
          <w:tab w:val="left" w:pos="0"/>
        </w:tabs>
        <w:suppressAutoHyphens/>
        <w:spacing w:line="360" w:lineRule="auto"/>
        <w:jc w:val="both"/>
        <w:outlineLvl w:val="0"/>
        <w:rPr>
          <w:rFonts w:asciiTheme="minorHAnsi" w:hAnsiTheme="minorHAnsi" w:cs="Arial"/>
          <w:sz w:val="16"/>
          <w:szCs w:val="16"/>
        </w:rPr>
      </w:pPr>
    </w:p>
    <w:p w14:paraId="272A821C" w14:textId="77777777" w:rsidR="00B0223C" w:rsidRDefault="00B0223C" w:rsidP="00ED4226">
      <w:pPr>
        <w:widowControl w:val="0"/>
        <w:tabs>
          <w:tab w:val="left" w:pos="0"/>
        </w:tabs>
        <w:suppressAutoHyphens/>
        <w:spacing w:line="360" w:lineRule="auto"/>
        <w:jc w:val="both"/>
        <w:outlineLvl w:val="0"/>
        <w:rPr>
          <w:rFonts w:asciiTheme="minorHAnsi" w:hAnsiTheme="minorHAnsi" w:cs="Arial"/>
          <w:sz w:val="16"/>
          <w:szCs w:val="16"/>
        </w:rPr>
      </w:pPr>
    </w:p>
    <w:p w14:paraId="12FCFC58" w14:textId="77777777" w:rsidR="00B0223C" w:rsidRDefault="00B0223C" w:rsidP="00ED4226">
      <w:pPr>
        <w:widowControl w:val="0"/>
        <w:tabs>
          <w:tab w:val="left" w:pos="0"/>
        </w:tabs>
        <w:suppressAutoHyphens/>
        <w:spacing w:line="360" w:lineRule="auto"/>
        <w:jc w:val="both"/>
        <w:outlineLvl w:val="0"/>
        <w:rPr>
          <w:rFonts w:asciiTheme="minorHAnsi" w:hAnsiTheme="minorHAnsi" w:cs="Arial"/>
          <w:sz w:val="16"/>
          <w:szCs w:val="16"/>
        </w:rPr>
      </w:pPr>
    </w:p>
    <w:p w14:paraId="7D820E8B" w14:textId="77777777" w:rsidR="00B0223C" w:rsidRDefault="00B0223C" w:rsidP="00ED4226">
      <w:pPr>
        <w:widowControl w:val="0"/>
        <w:tabs>
          <w:tab w:val="left" w:pos="0"/>
        </w:tabs>
        <w:suppressAutoHyphens/>
        <w:spacing w:line="360" w:lineRule="auto"/>
        <w:jc w:val="both"/>
        <w:outlineLvl w:val="0"/>
        <w:rPr>
          <w:rFonts w:asciiTheme="minorHAnsi" w:hAnsiTheme="minorHAnsi" w:cs="Arial"/>
          <w:sz w:val="16"/>
          <w:szCs w:val="16"/>
        </w:rPr>
      </w:pPr>
    </w:p>
    <w:p w14:paraId="7E7AA9F1" w14:textId="77777777" w:rsidR="00B0223C" w:rsidRDefault="00B0223C" w:rsidP="00ED4226">
      <w:pPr>
        <w:widowControl w:val="0"/>
        <w:tabs>
          <w:tab w:val="left" w:pos="0"/>
        </w:tabs>
        <w:suppressAutoHyphens/>
        <w:spacing w:line="360" w:lineRule="auto"/>
        <w:jc w:val="both"/>
        <w:outlineLvl w:val="0"/>
        <w:rPr>
          <w:rFonts w:asciiTheme="minorHAnsi" w:hAnsiTheme="minorHAnsi" w:cs="Arial"/>
          <w:sz w:val="16"/>
          <w:szCs w:val="16"/>
        </w:rPr>
      </w:pPr>
    </w:p>
    <w:p w14:paraId="37ED7FA6" w14:textId="77777777" w:rsidR="00B0223C" w:rsidRDefault="00B0223C" w:rsidP="00ED4226">
      <w:pPr>
        <w:widowControl w:val="0"/>
        <w:tabs>
          <w:tab w:val="left" w:pos="0"/>
        </w:tabs>
        <w:suppressAutoHyphens/>
        <w:spacing w:line="360" w:lineRule="auto"/>
        <w:jc w:val="both"/>
        <w:outlineLvl w:val="0"/>
        <w:rPr>
          <w:rFonts w:asciiTheme="minorHAnsi" w:hAnsiTheme="minorHAnsi" w:cs="Arial"/>
          <w:sz w:val="16"/>
          <w:szCs w:val="16"/>
        </w:rPr>
      </w:pPr>
    </w:p>
    <w:p w14:paraId="0FAAA821" w14:textId="77777777" w:rsidR="00B0223C" w:rsidRDefault="00B0223C" w:rsidP="00ED4226">
      <w:pPr>
        <w:widowControl w:val="0"/>
        <w:tabs>
          <w:tab w:val="left" w:pos="0"/>
        </w:tabs>
        <w:suppressAutoHyphens/>
        <w:spacing w:line="360" w:lineRule="auto"/>
        <w:jc w:val="both"/>
        <w:outlineLvl w:val="0"/>
        <w:rPr>
          <w:rFonts w:asciiTheme="minorHAnsi" w:hAnsiTheme="minorHAnsi" w:cs="Arial"/>
          <w:sz w:val="16"/>
          <w:szCs w:val="16"/>
        </w:rPr>
      </w:pPr>
    </w:p>
    <w:p w14:paraId="336D0FFF" w14:textId="77777777" w:rsidR="00B0223C" w:rsidRDefault="00B0223C" w:rsidP="00ED4226">
      <w:pPr>
        <w:widowControl w:val="0"/>
        <w:tabs>
          <w:tab w:val="left" w:pos="0"/>
        </w:tabs>
        <w:suppressAutoHyphens/>
        <w:spacing w:line="360" w:lineRule="auto"/>
        <w:jc w:val="both"/>
        <w:outlineLvl w:val="0"/>
        <w:rPr>
          <w:rFonts w:asciiTheme="minorHAnsi" w:hAnsiTheme="minorHAnsi" w:cs="Arial"/>
          <w:sz w:val="16"/>
          <w:szCs w:val="16"/>
        </w:rPr>
      </w:pPr>
    </w:p>
    <w:p w14:paraId="25751FDE" w14:textId="77777777" w:rsidR="00B0223C" w:rsidRDefault="00B0223C" w:rsidP="00ED4226">
      <w:pPr>
        <w:widowControl w:val="0"/>
        <w:tabs>
          <w:tab w:val="left" w:pos="0"/>
        </w:tabs>
        <w:suppressAutoHyphens/>
        <w:spacing w:line="360" w:lineRule="auto"/>
        <w:jc w:val="both"/>
        <w:outlineLvl w:val="0"/>
        <w:rPr>
          <w:rFonts w:asciiTheme="minorHAnsi" w:hAnsiTheme="minorHAnsi" w:cs="Arial"/>
          <w:sz w:val="16"/>
          <w:szCs w:val="16"/>
        </w:rPr>
      </w:pPr>
    </w:p>
    <w:p w14:paraId="5166F589" w14:textId="77777777" w:rsidR="00B0223C" w:rsidRDefault="00B0223C" w:rsidP="00ED4226">
      <w:pPr>
        <w:widowControl w:val="0"/>
        <w:tabs>
          <w:tab w:val="left" w:pos="0"/>
        </w:tabs>
        <w:suppressAutoHyphens/>
        <w:spacing w:line="360" w:lineRule="auto"/>
        <w:jc w:val="both"/>
        <w:outlineLvl w:val="0"/>
        <w:rPr>
          <w:rFonts w:asciiTheme="minorHAnsi" w:hAnsiTheme="minorHAnsi" w:cs="Arial"/>
          <w:sz w:val="16"/>
          <w:szCs w:val="16"/>
        </w:rPr>
      </w:pPr>
    </w:p>
    <w:p w14:paraId="22DA86EA" w14:textId="77777777" w:rsidR="00B0223C" w:rsidRDefault="00B0223C" w:rsidP="00ED4226">
      <w:pPr>
        <w:widowControl w:val="0"/>
        <w:tabs>
          <w:tab w:val="left" w:pos="0"/>
        </w:tabs>
        <w:suppressAutoHyphens/>
        <w:spacing w:line="360" w:lineRule="auto"/>
        <w:jc w:val="both"/>
        <w:outlineLvl w:val="0"/>
        <w:rPr>
          <w:rFonts w:asciiTheme="minorHAnsi" w:hAnsiTheme="minorHAnsi" w:cs="Arial"/>
          <w:sz w:val="16"/>
          <w:szCs w:val="16"/>
        </w:rPr>
      </w:pPr>
    </w:p>
    <w:p w14:paraId="41D0312A" w14:textId="77777777" w:rsidR="00B0223C" w:rsidRDefault="00B0223C" w:rsidP="00ED4226">
      <w:pPr>
        <w:widowControl w:val="0"/>
        <w:tabs>
          <w:tab w:val="left" w:pos="0"/>
        </w:tabs>
        <w:suppressAutoHyphens/>
        <w:spacing w:line="360" w:lineRule="auto"/>
        <w:jc w:val="both"/>
        <w:outlineLvl w:val="0"/>
        <w:rPr>
          <w:rFonts w:asciiTheme="minorHAnsi" w:hAnsiTheme="minorHAnsi" w:cs="Arial"/>
          <w:sz w:val="16"/>
          <w:szCs w:val="16"/>
        </w:rPr>
      </w:pPr>
    </w:p>
    <w:p w14:paraId="36DEC97F" w14:textId="77777777" w:rsidR="00B0223C" w:rsidRDefault="00B0223C" w:rsidP="00ED4226">
      <w:pPr>
        <w:widowControl w:val="0"/>
        <w:tabs>
          <w:tab w:val="left" w:pos="0"/>
        </w:tabs>
        <w:suppressAutoHyphens/>
        <w:spacing w:line="360" w:lineRule="auto"/>
        <w:jc w:val="both"/>
        <w:outlineLvl w:val="0"/>
        <w:rPr>
          <w:rFonts w:asciiTheme="minorHAnsi" w:hAnsiTheme="minorHAnsi" w:cs="Arial"/>
          <w:sz w:val="16"/>
          <w:szCs w:val="16"/>
        </w:rPr>
      </w:pPr>
    </w:p>
    <w:p w14:paraId="38D6C6F9" w14:textId="77777777" w:rsidR="00B0223C" w:rsidRDefault="00B0223C" w:rsidP="00ED4226">
      <w:pPr>
        <w:widowControl w:val="0"/>
        <w:tabs>
          <w:tab w:val="left" w:pos="0"/>
        </w:tabs>
        <w:suppressAutoHyphens/>
        <w:spacing w:line="360" w:lineRule="auto"/>
        <w:jc w:val="both"/>
        <w:outlineLvl w:val="0"/>
        <w:rPr>
          <w:rFonts w:asciiTheme="minorHAnsi" w:hAnsiTheme="minorHAnsi" w:cs="Arial"/>
          <w:sz w:val="16"/>
          <w:szCs w:val="16"/>
        </w:rPr>
      </w:pPr>
    </w:p>
    <w:p w14:paraId="59ECA6D0" w14:textId="77777777" w:rsidR="00B0223C" w:rsidRDefault="00B0223C" w:rsidP="00ED4226">
      <w:pPr>
        <w:widowControl w:val="0"/>
        <w:tabs>
          <w:tab w:val="left" w:pos="0"/>
        </w:tabs>
        <w:suppressAutoHyphens/>
        <w:spacing w:line="360" w:lineRule="auto"/>
        <w:jc w:val="both"/>
        <w:outlineLvl w:val="0"/>
        <w:rPr>
          <w:rFonts w:asciiTheme="minorHAnsi" w:hAnsiTheme="minorHAnsi" w:cs="Arial"/>
          <w:sz w:val="16"/>
          <w:szCs w:val="16"/>
        </w:rPr>
      </w:pPr>
    </w:p>
    <w:p w14:paraId="31C0BF39" w14:textId="77777777" w:rsidR="00B0223C" w:rsidRDefault="00B0223C" w:rsidP="00ED4226">
      <w:pPr>
        <w:widowControl w:val="0"/>
        <w:tabs>
          <w:tab w:val="left" w:pos="0"/>
        </w:tabs>
        <w:suppressAutoHyphens/>
        <w:spacing w:line="360" w:lineRule="auto"/>
        <w:jc w:val="both"/>
        <w:outlineLvl w:val="0"/>
        <w:rPr>
          <w:rFonts w:asciiTheme="minorHAnsi" w:hAnsiTheme="minorHAnsi" w:cs="Arial"/>
          <w:sz w:val="16"/>
          <w:szCs w:val="16"/>
        </w:rPr>
      </w:pPr>
    </w:p>
    <w:p w14:paraId="7D5754AF" w14:textId="77777777" w:rsidR="00B0223C" w:rsidRDefault="00B0223C" w:rsidP="00ED4226">
      <w:pPr>
        <w:widowControl w:val="0"/>
        <w:tabs>
          <w:tab w:val="left" w:pos="0"/>
        </w:tabs>
        <w:suppressAutoHyphens/>
        <w:spacing w:line="360" w:lineRule="auto"/>
        <w:jc w:val="both"/>
        <w:outlineLvl w:val="0"/>
        <w:rPr>
          <w:rFonts w:asciiTheme="minorHAnsi" w:hAnsiTheme="minorHAnsi" w:cs="Arial"/>
          <w:sz w:val="16"/>
          <w:szCs w:val="16"/>
        </w:rPr>
      </w:pPr>
    </w:p>
    <w:p w14:paraId="574D65DF" w14:textId="77777777" w:rsidR="00B0223C" w:rsidRDefault="00B0223C" w:rsidP="00ED4226">
      <w:pPr>
        <w:widowControl w:val="0"/>
        <w:tabs>
          <w:tab w:val="left" w:pos="0"/>
        </w:tabs>
        <w:suppressAutoHyphens/>
        <w:spacing w:line="360" w:lineRule="auto"/>
        <w:jc w:val="both"/>
        <w:outlineLvl w:val="0"/>
        <w:rPr>
          <w:rFonts w:asciiTheme="minorHAnsi" w:hAnsiTheme="minorHAnsi" w:cs="Arial"/>
          <w:sz w:val="16"/>
          <w:szCs w:val="16"/>
        </w:rPr>
      </w:pPr>
    </w:p>
    <w:p w14:paraId="623BAB72" w14:textId="77777777" w:rsidR="00B0223C" w:rsidRDefault="00B0223C" w:rsidP="00ED4226">
      <w:pPr>
        <w:widowControl w:val="0"/>
        <w:tabs>
          <w:tab w:val="left" w:pos="0"/>
        </w:tabs>
        <w:suppressAutoHyphens/>
        <w:spacing w:line="360" w:lineRule="auto"/>
        <w:jc w:val="both"/>
        <w:outlineLvl w:val="0"/>
        <w:rPr>
          <w:rFonts w:asciiTheme="minorHAnsi" w:hAnsiTheme="minorHAnsi" w:cs="Arial"/>
          <w:sz w:val="16"/>
          <w:szCs w:val="16"/>
        </w:rPr>
      </w:pPr>
    </w:p>
    <w:p w14:paraId="06044CF8" w14:textId="77777777" w:rsidR="00C54552" w:rsidRDefault="00C54552" w:rsidP="00ED4226">
      <w:pPr>
        <w:suppressAutoHyphens/>
        <w:spacing w:line="360" w:lineRule="auto"/>
        <w:jc w:val="right"/>
        <w:rPr>
          <w:rFonts w:ascii="Times New Roman" w:hAnsi="Times New Roman"/>
          <w:b/>
          <w:bCs/>
          <w:iCs/>
          <w:sz w:val="24"/>
          <w:szCs w:val="24"/>
        </w:rPr>
      </w:pPr>
      <w:r>
        <w:rPr>
          <w:rFonts w:ascii="Times New Roman" w:hAnsi="Times New Roman"/>
          <w:b/>
          <w:bCs/>
          <w:iCs/>
          <w:sz w:val="24"/>
          <w:szCs w:val="24"/>
        </w:rPr>
        <w:lastRenderedPageBreak/>
        <w:t>ZAŁĄCZNIK NR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29"/>
      </w:tblGrid>
      <w:tr w:rsidR="00C54552" w14:paraId="184F2E38" w14:textId="77777777" w:rsidTr="00C54552">
        <w:trPr>
          <w:trHeight w:val="1149"/>
        </w:trPr>
        <w:tc>
          <w:tcPr>
            <w:tcW w:w="5000" w:type="pct"/>
            <w:tcBorders>
              <w:top w:val="single" w:sz="4" w:space="0" w:color="auto"/>
              <w:left w:val="single" w:sz="4" w:space="0" w:color="auto"/>
              <w:bottom w:val="single" w:sz="4" w:space="0" w:color="auto"/>
              <w:right w:val="single" w:sz="4" w:space="0" w:color="auto"/>
            </w:tcBorders>
            <w:shd w:val="clear" w:color="auto" w:fill="CCCCCC"/>
            <w:vAlign w:val="center"/>
            <w:hideMark/>
          </w:tcPr>
          <w:p w14:paraId="6E0974B2" w14:textId="77777777" w:rsidR="00C54552" w:rsidRDefault="00C54552" w:rsidP="00ED4226">
            <w:pPr>
              <w:suppressAutoHyphens/>
              <w:spacing w:after="0" w:line="360" w:lineRule="auto"/>
              <w:jc w:val="center"/>
              <w:rPr>
                <w:rFonts w:ascii="Times New Roman" w:hAnsi="Times New Roman"/>
                <w:b/>
                <w:sz w:val="24"/>
                <w:szCs w:val="24"/>
              </w:rPr>
            </w:pPr>
            <w:r>
              <w:rPr>
                <w:rFonts w:ascii="Times New Roman" w:hAnsi="Times New Roman"/>
                <w:b/>
                <w:sz w:val="24"/>
                <w:szCs w:val="24"/>
              </w:rPr>
              <w:t xml:space="preserve">OŚWIADCZENIE </w:t>
            </w:r>
          </w:p>
          <w:p w14:paraId="7BCED01D" w14:textId="77777777" w:rsidR="00C54552" w:rsidRDefault="00C54552" w:rsidP="00ED4226">
            <w:pPr>
              <w:suppressAutoHyphens/>
              <w:spacing w:after="0" w:line="360" w:lineRule="auto"/>
              <w:jc w:val="center"/>
              <w:rPr>
                <w:rFonts w:ascii="Times New Roman" w:hAnsi="Times New Roman"/>
                <w:b/>
                <w:sz w:val="24"/>
                <w:szCs w:val="24"/>
              </w:rPr>
            </w:pPr>
            <w:r>
              <w:rPr>
                <w:rFonts w:ascii="Times New Roman" w:hAnsi="Times New Roman"/>
                <w:b/>
                <w:sz w:val="24"/>
                <w:szCs w:val="24"/>
              </w:rPr>
              <w:t>WYKONAWCÓW WSPÓLNIE UBIEGAJACYCH SIĘ O UDZIELENIE ZAMÓWIENIA</w:t>
            </w:r>
          </w:p>
          <w:p w14:paraId="4812E7B0" w14:textId="77777777" w:rsidR="00C54552" w:rsidRDefault="00C54552" w:rsidP="00ED4226">
            <w:pPr>
              <w:suppressAutoHyphens/>
              <w:spacing w:after="0" w:line="360" w:lineRule="auto"/>
              <w:jc w:val="center"/>
              <w:rPr>
                <w:rFonts w:asciiTheme="minorHAnsi" w:hAnsiTheme="minorHAnsi" w:cs="Arial"/>
                <w:b/>
                <w:sz w:val="20"/>
                <w:szCs w:val="20"/>
              </w:rPr>
            </w:pPr>
            <w:r>
              <w:rPr>
                <w:rFonts w:ascii="Times New Roman" w:hAnsi="Times New Roman"/>
                <w:b/>
                <w:sz w:val="24"/>
                <w:szCs w:val="24"/>
              </w:rPr>
              <w:t>W ZAKRESIE ART. 117 UST. 4 USTAWY PZP</w:t>
            </w:r>
          </w:p>
        </w:tc>
      </w:tr>
    </w:tbl>
    <w:p w14:paraId="30ACE7AC" w14:textId="77777777" w:rsidR="00C54552" w:rsidRDefault="00C54552" w:rsidP="00ED4226">
      <w:pPr>
        <w:suppressAutoHyphens/>
        <w:spacing w:line="360" w:lineRule="auto"/>
        <w:jc w:val="right"/>
        <w:rPr>
          <w:rFonts w:asciiTheme="minorHAnsi" w:hAnsiTheme="minorHAnsi" w:cs="Arial"/>
          <w:b/>
          <w:sz w:val="18"/>
          <w:szCs w:val="18"/>
        </w:rPr>
      </w:pPr>
    </w:p>
    <w:p w14:paraId="74407657" w14:textId="77777777" w:rsidR="00C54552" w:rsidRDefault="00C54552" w:rsidP="00ED4226">
      <w:pPr>
        <w:widowControl w:val="0"/>
        <w:suppressAutoHyphens/>
        <w:spacing w:line="360" w:lineRule="auto"/>
        <w:jc w:val="both"/>
        <w:outlineLvl w:val="0"/>
        <w:rPr>
          <w:rFonts w:ascii="Times New Roman" w:hAnsi="Times New Roman"/>
          <w:b/>
          <w:sz w:val="24"/>
          <w:szCs w:val="24"/>
        </w:rPr>
      </w:pPr>
      <w:r>
        <w:rPr>
          <w:rFonts w:ascii="Times New Roman" w:hAnsi="Times New Roman"/>
          <w:spacing w:val="4"/>
          <w:sz w:val="24"/>
          <w:szCs w:val="24"/>
        </w:rPr>
        <w:t>Nazwa postępowania:</w:t>
      </w:r>
      <w:r>
        <w:rPr>
          <w:rFonts w:ascii="Times New Roman" w:hAnsi="Times New Roman"/>
          <w:b/>
          <w:spacing w:val="4"/>
          <w:sz w:val="24"/>
          <w:szCs w:val="24"/>
        </w:rPr>
        <w:t xml:space="preserve"> </w:t>
      </w:r>
      <w:r>
        <w:rPr>
          <w:rFonts w:ascii="Times New Roman" w:hAnsi="Times New Roman"/>
          <w:b/>
          <w:bCs/>
          <w:color w:val="000000"/>
          <w:sz w:val="24"/>
          <w:szCs w:val="24"/>
        </w:rPr>
        <w:t>„Zakup paliw dla środków transportu znajdujących się w posiadaniu Powiatowego Zarządu Dróg w Lubaniu”</w:t>
      </w:r>
    </w:p>
    <w:p w14:paraId="6808E509" w14:textId="77777777" w:rsidR="00C54552" w:rsidRDefault="00C54552" w:rsidP="00ED4226">
      <w:pPr>
        <w:pStyle w:val="Zwykytekst"/>
        <w:suppressAutoHyphens/>
        <w:spacing w:line="360" w:lineRule="auto"/>
        <w:jc w:val="both"/>
        <w:rPr>
          <w:rFonts w:ascii="Times New Roman" w:hAnsi="Times New Roman" w:cs="Times New Roman"/>
          <w:sz w:val="24"/>
          <w:szCs w:val="24"/>
        </w:rPr>
      </w:pPr>
      <w:r>
        <w:rPr>
          <w:rFonts w:ascii="Times New Roman" w:hAnsi="Times New Roman" w:cs="Times New Roman"/>
          <w:b/>
          <w:bCs/>
          <w:sz w:val="24"/>
          <w:szCs w:val="24"/>
        </w:rPr>
        <w:t>JA NIŻEJ PODPISANY</w:t>
      </w:r>
    </w:p>
    <w:p w14:paraId="384766CF" w14:textId="77777777" w:rsidR="00C54552" w:rsidRDefault="00C54552" w:rsidP="00ED4226">
      <w:pPr>
        <w:pStyle w:val="Zwykytekst"/>
        <w:suppressAutoHyphens/>
        <w:spacing w:line="360" w:lineRule="auto"/>
        <w:jc w:val="both"/>
        <w:rPr>
          <w:rFonts w:ascii="Times New Roman" w:hAnsi="Times New Roman" w:cs="Times New Roman"/>
          <w:sz w:val="24"/>
          <w:szCs w:val="24"/>
        </w:rPr>
      </w:pPr>
    </w:p>
    <w:p w14:paraId="263FD331" w14:textId="77777777" w:rsidR="00C54552" w:rsidRDefault="00C54552" w:rsidP="00ED4226">
      <w:pPr>
        <w:pStyle w:val="Zwykytekst"/>
        <w:suppressAutoHyphens/>
        <w:spacing w:line="360" w:lineRule="auto"/>
        <w:jc w:val="center"/>
        <w:rPr>
          <w:rFonts w:ascii="Times New Roman" w:hAnsi="Times New Roman" w:cs="Times New Roman"/>
          <w:sz w:val="24"/>
          <w:szCs w:val="24"/>
        </w:rPr>
      </w:pPr>
      <w:r>
        <w:rPr>
          <w:rFonts w:ascii="Times New Roman" w:hAnsi="Times New Roman" w:cs="Times New Roman"/>
          <w:sz w:val="24"/>
          <w:szCs w:val="24"/>
        </w:rPr>
        <w:t>...............................................................................................................................................................</w:t>
      </w:r>
    </w:p>
    <w:p w14:paraId="7995B6EB" w14:textId="77777777" w:rsidR="00C54552" w:rsidRDefault="00C54552" w:rsidP="00ED4226">
      <w:pPr>
        <w:pStyle w:val="Zwykytekst"/>
        <w:suppressAutoHyphens/>
        <w:spacing w:line="360" w:lineRule="auto"/>
        <w:jc w:val="center"/>
        <w:rPr>
          <w:rFonts w:ascii="Times New Roman" w:hAnsi="Times New Roman" w:cs="Times New Roman"/>
          <w:i/>
          <w:iCs/>
          <w:sz w:val="20"/>
          <w:szCs w:val="20"/>
        </w:rPr>
      </w:pPr>
      <w:r>
        <w:rPr>
          <w:rFonts w:ascii="Times New Roman" w:hAnsi="Times New Roman" w:cs="Times New Roman"/>
          <w:i/>
          <w:iCs/>
          <w:sz w:val="20"/>
          <w:szCs w:val="20"/>
        </w:rPr>
        <w:t>(imię i nazwisko osoby upoważnionej do reprezentowania Wykonawcy)</w:t>
      </w:r>
    </w:p>
    <w:p w14:paraId="7F975771" w14:textId="77777777" w:rsidR="00C54552" w:rsidRDefault="00C54552" w:rsidP="00ED4226">
      <w:pPr>
        <w:pStyle w:val="Zwykytekst"/>
        <w:suppressAutoHyphens/>
        <w:spacing w:line="360" w:lineRule="auto"/>
        <w:jc w:val="both"/>
        <w:rPr>
          <w:rFonts w:ascii="Times New Roman" w:hAnsi="Times New Roman" w:cs="Times New Roman"/>
          <w:sz w:val="24"/>
          <w:szCs w:val="24"/>
        </w:rPr>
      </w:pPr>
      <w:r>
        <w:rPr>
          <w:rFonts w:ascii="Times New Roman" w:hAnsi="Times New Roman" w:cs="Times New Roman"/>
          <w:sz w:val="24"/>
          <w:szCs w:val="24"/>
        </w:rPr>
        <w:t>działając w imieniu i na rzecz</w:t>
      </w:r>
    </w:p>
    <w:p w14:paraId="6C0296D7" w14:textId="77777777" w:rsidR="00C54552" w:rsidRDefault="00C54552" w:rsidP="00ED4226">
      <w:pPr>
        <w:pStyle w:val="Zwykytekst"/>
        <w:suppressAutoHyphens/>
        <w:spacing w:line="360" w:lineRule="auto"/>
        <w:jc w:val="both"/>
        <w:rPr>
          <w:rFonts w:ascii="Times New Roman" w:hAnsi="Times New Roman" w:cs="Times New Roman"/>
          <w:sz w:val="24"/>
          <w:szCs w:val="24"/>
        </w:rPr>
      </w:pPr>
    </w:p>
    <w:p w14:paraId="3A619BA2" w14:textId="77777777" w:rsidR="00C54552" w:rsidRDefault="00C54552" w:rsidP="00ED4226">
      <w:pPr>
        <w:pStyle w:val="Zwykytekst"/>
        <w:suppressAutoHyphens/>
        <w:spacing w:line="360" w:lineRule="auto"/>
        <w:jc w:val="center"/>
        <w:rPr>
          <w:rFonts w:ascii="Times New Roman" w:hAnsi="Times New Roman" w:cs="Times New Roman"/>
          <w:sz w:val="24"/>
          <w:szCs w:val="24"/>
        </w:rPr>
      </w:pPr>
      <w:r>
        <w:rPr>
          <w:rFonts w:ascii="Times New Roman" w:hAnsi="Times New Roman" w:cs="Times New Roman"/>
          <w:sz w:val="24"/>
          <w:szCs w:val="24"/>
        </w:rPr>
        <w:t>...............................................................................................................................................................</w:t>
      </w:r>
    </w:p>
    <w:p w14:paraId="4D9C747C" w14:textId="77777777" w:rsidR="00C54552" w:rsidRDefault="00C54552" w:rsidP="00ED4226">
      <w:pPr>
        <w:pStyle w:val="Zwykytekst"/>
        <w:suppressAutoHyphens/>
        <w:spacing w:line="360" w:lineRule="auto"/>
        <w:jc w:val="center"/>
        <w:rPr>
          <w:rFonts w:ascii="Times New Roman" w:hAnsi="Times New Roman" w:cs="Times New Roman"/>
          <w:i/>
          <w:iCs/>
          <w:sz w:val="20"/>
          <w:szCs w:val="20"/>
        </w:rPr>
      </w:pPr>
      <w:r>
        <w:rPr>
          <w:rFonts w:ascii="Times New Roman" w:hAnsi="Times New Roman" w:cs="Times New Roman"/>
          <w:i/>
          <w:iCs/>
          <w:sz w:val="20"/>
          <w:szCs w:val="20"/>
        </w:rPr>
        <w:t>(nazwa (firma) dokładny adres Wykonawców wspólnie ubiegających się o udzielenie zamówienia)</w:t>
      </w:r>
    </w:p>
    <w:p w14:paraId="062DA2B3" w14:textId="77777777" w:rsidR="00C54552" w:rsidRDefault="00C54552" w:rsidP="00ED4226">
      <w:pPr>
        <w:widowControl w:val="0"/>
        <w:tabs>
          <w:tab w:val="left" w:pos="0"/>
        </w:tabs>
        <w:suppressAutoHyphens/>
        <w:spacing w:line="360" w:lineRule="auto"/>
        <w:jc w:val="both"/>
        <w:outlineLvl w:val="0"/>
        <w:rPr>
          <w:rFonts w:ascii="Times New Roman" w:hAnsi="Times New Roman"/>
          <w:bCs/>
          <w:sz w:val="24"/>
          <w:szCs w:val="24"/>
        </w:rPr>
      </w:pPr>
    </w:p>
    <w:p w14:paraId="1FC764DA" w14:textId="77777777" w:rsidR="00C54552" w:rsidRDefault="00C54552" w:rsidP="00ED4226">
      <w:pPr>
        <w:suppressAutoHyphens/>
        <w:spacing w:line="360" w:lineRule="auto"/>
        <w:jc w:val="both"/>
        <w:rPr>
          <w:rFonts w:ascii="Times New Roman" w:hAnsi="Times New Roman"/>
          <w:bCs/>
          <w:sz w:val="24"/>
          <w:szCs w:val="24"/>
        </w:rPr>
      </w:pPr>
    </w:p>
    <w:p w14:paraId="3F74BF09" w14:textId="77777777" w:rsidR="00C54552" w:rsidRDefault="00C54552" w:rsidP="00ED4226">
      <w:pPr>
        <w:suppressAutoHyphens/>
        <w:spacing w:line="360" w:lineRule="auto"/>
        <w:jc w:val="both"/>
        <w:rPr>
          <w:rFonts w:ascii="Times New Roman" w:hAnsi="Times New Roman"/>
          <w:sz w:val="24"/>
          <w:szCs w:val="24"/>
        </w:rPr>
      </w:pPr>
      <w:r>
        <w:rPr>
          <w:rFonts w:ascii="Times New Roman" w:hAnsi="Times New Roman"/>
          <w:b/>
          <w:bCs/>
          <w:sz w:val="24"/>
          <w:szCs w:val="24"/>
        </w:rPr>
        <w:t>OŚWIADCZAM</w:t>
      </w:r>
      <w:r>
        <w:rPr>
          <w:rFonts w:ascii="Times New Roman" w:hAnsi="Times New Roman"/>
          <w:sz w:val="24"/>
          <w:szCs w:val="24"/>
        </w:rPr>
        <w:t>, że następujące roboty/usługi/dostawy* wykonają poszczególni Wykonawcy wspólnie ubiegający się o udzielenie zamówienia:</w:t>
      </w:r>
    </w:p>
    <w:p w14:paraId="7CD18CD0" w14:textId="77777777" w:rsidR="00C54552" w:rsidRDefault="00C54552" w:rsidP="00ED4226">
      <w:pPr>
        <w:suppressAutoHyphens/>
        <w:spacing w:line="360" w:lineRule="auto"/>
        <w:jc w:val="both"/>
        <w:rPr>
          <w:rFonts w:ascii="Times New Roman" w:hAnsi="Times New Roman"/>
          <w:sz w:val="24"/>
          <w:szCs w:val="24"/>
        </w:rPr>
      </w:pPr>
    </w:p>
    <w:p w14:paraId="0E1411E2" w14:textId="77777777" w:rsidR="00C54552" w:rsidRDefault="00C54552" w:rsidP="00ED4226">
      <w:pPr>
        <w:suppressAutoHyphens/>
        <w:spacing w:line="360" w:lineRule="auto"/>
        <w:jc w:val="both"/>
        <w:rPr>
          <w:rFonts w:ascii="Times New Roman" w:hAnsi="Times New Roman"/>
          <w:sz w:val="24"/>
          <w:szCs w:val="24"/>
        </w:rPr>
      </w:pPr>
      <w:r>
        <w:rPr>
          <w:rFonts w:ascii="Times New Roman" w:hAnsi="Times New Roman"/>
          <w:sz w:val="24"/>
          <w:szCs w:val="24"/>
        </w:rPr>
        <w:t>WYKONAWCA ( nazwa ): ............................................., wykona: ..................................**</w:t>
      </w:r>
    </w:p>
    <w:p w14:paraId="32FECA91" w14:textId="77777777" w:rsidR="00C54552" w:rsidRDefault="00C54552" w:rsidP="00ED4226">
      <w:pPr>
        <w:suppressAutoHyphens/>
        <w:spacing w:line="360" w:lineRule="auto"/>
        <w:jc w:val="right"/>
        <w:rPr>
          <w:rFonts w:ascii="Times New Roman" w:hAnsi="Times New Roman"/>
          <w:sz w:val="24"/>
          <w:szCs w:val="24"/>
        </w:rPr>
      </w:pPr>
    </w:p>
    <w:p w14:paraId="73ADF0BE" w14:textId="77777777" w:rsidR="00C54552" w:rsidRDefault="00C54552" w:rsidP="00ED4226">
      <w:pPr>
        <w:suppressAutoHyphens/>
        <w:spacing w:line="360" w:lineRule="auto"/>
        <w:jc w:val="both"/>
        <w:rPr>
          <w:rFonts w:ascii="Times New Roman" w:hAnsi="Times New Roman"/>
          <w:sz w:val="24"/>
          <w:szCs w:val="24"/>
        </w:rPr>
      </w:pPr>
      <w:r>
        <w:rPr>
          <w:rFonts w:ascii="Times New Roman" w:hAnsi="Times New Roman"/>
          <w:sz w:val="24"/>
          <w:szCs w:val="24"/>
        </w:rPr>
        <w:t>WYKONAWCA ( nazwa ): ............................................., wykona: ..................................**</w:t>
      </w:r>
    </w:p>
    <w:p w14:paraId="72F9A195" w14:textId="77777777" w:rsidR="00C54552" w:rsidRDefault="00C54552" w:rsidP="00ED4226">
      <w:pPr>
        <w:suppressAutoHyphens/>
        <w:spacing w:line="360" w:lineRule="auto"/>
        <w:jc w:val="right"/>
        <w:rPr>
          <w:rFonts w:asciiTheme="minorHAnsi" w:hAnsiTheme="minorHAnsi" w:cs="Arial"/>
          <w:sz w:val="18"/>
          <w:szCs w:val="18"/>
        </w:rPr>
      </w:pPr>
    </w:p>
    <w:p w14:paraId="6DB8B502" w14:textId="77777777" w:rsidR="00C54552" w:rsidRDefault="00C54552" w:rsidP="00ED4226">
      <w:pPr>
        <w:suppressAutoHyphens/>
        <w:spacing w:line="360" w:lineRule="auto"/>
        <w:jc w:val="right"/>
        <w:rPr>
          <w:rFonts w:asciiTheme="minorHAnsi" w:hAnsiTheme="minorHAnsi" w:cs="Arial"/>
          <w:sz w:val="18"/>
          <w:szCs w:val="18"/>
        </w:rPr>
      </w:pPr>
    </w:p>
    <w:p w14:paraId="6204EC82" w14:textId="77777777" w:rsidR="00C54552" w:rsidRDefault="00C54552" w:rsidP="00ED4226">
      <w:pPr>
        <w:suppressAutoHyphens/>
        <w:spacing w:line="360" w:lineRule="auto"/>
        <w:jc w:val="right"/>
        <w:rPr>
          <w:rFonts w:asciiTheme="minorHAnsi" w:hAnsiTheme="minorHAnsi" w:cs="Arial"/>
          <w:sz w:val="18"/>
          <w:szCs w:val="18"/>
        </w:rPr>
      </w:pPr>
    </w:p>
    <w:p w14:paraId="71F22EE2" w14:textId="77777777" w:rsidR="00C54552" w:rsidRDefault="00C54552" w:rsidP="00ED4226">
      <w:pPr>
        <w:suppressAutoHyphens/>
        <w:spacing w:line="360" w:lineRule="auto"/>
        <w:rPr>
          <w:rFonts w:asciiTheme="minorHAnsi" w:hAnsiTheme="minorHAnsi" w:cs="Arial"/>
          <w:sz w:val="18"/>
          <w:szCs w:val="18"/>
        </w:rPr>
      </w:pPr>
      <w:r>
        <w:rPr>
          <w:rFonts w:asciiTheme="minorHAnsi" w:hAnsiTheme="minorHAnsi" w:cs="Arial"/>
          <w:sz w:val="18"/>
          <w:szCs w:val="18"/>
        </w:rPr>
        <w:t>* niepotrzebne skreślić</w:t>
      </w:r>
    </w:p>
    <w:p w14:paraId="72FD9760" w14:textId="77777777" w:rsidR="00C54552" w:rsidRDefault="00C54552" w:rsidP="00ED4226">
      <w:pPr>
        <w:suppressAutoHyphens/>
        <w:spacing w:line="360" w:lineRule="auto"/>
        <w:rPr>
          <w:rFonts w:asciiTheme="minorHAnsi" w:hAnsiTheme="minorHAnsi" w:cs="Arial"/>
          <w:sz w:val="18"/>
          <w:szCs w:val="18"/>
        </w:rPr>
      </w:pPr>
      <w:r>
        <w:rPr>
          <w:rFonts w:asciiTheme="minorHAnsi" w:hAnsiTheme="minorHAnsi" w:cs="Arial"/>
          <w:sz w:val="18"/>
          <w:szCs w:val="18"/>
        </w:rPr>
        <w:t>** należy dostosować do ilości Wykonawców w Konsorcjum</w:t>
      </w:r>
    </w:p>
    <w:p w14:paraId="265BDE9C" w14:textId="7C6A5E8E" w:rsidR="0066367C" w:rsidRDefault="0066367C" w:rsidP="00ED4226">
      <w:pPr>
        <w:suppressAutoHyphens/>
        <w:spacing w:line="360" w:lineRule="auto"/>
        <w:jc w:val="right"/>
        <w:rPr>
          <w:rFonts w:ascii="Times New Roman" w:hAnsi="Times New Roman"/>
          <w:b/>
          <w:bCs/>
          <w:iCs/>
          <w:sz w:val="24"/>
          <w:szCs w:val="24"/>
        </w:rPr>
      </w:pPr>
      <w:r>
        <w:rPr>
          <w:rFonts w:ascii="Times New Roman" w:hAnsi="Times New Roman"/>
          <w:b/>
          <w:bCs/>
          <w:iCs/>
          <w:sz w:val="24"/>
          <w:szCs w:val="24"/>
        </w:rPr>
        <w:lastRenderedPageBreak/>
        <w:t xml:space="preserve">ZAŁĄCZNIK NR </w:t>
      </w:r>
      <w:r w:rsidR="00C54552">
        <w:rPr>
          <w:rFonts w:ascii="Times New Roman" w:hAnsi="Times New Roman"/>
          <w:b/>
          <w:bCs/>
          <w:iCs/>
          <w:sz w:val="24"/>
          <w:szCs w:val="24"/>
        </w:rPr>
        <w:t>5</w:t>
      </w:r>
    </w:p>
    <w:tbl>
      <w:tblPr>
        <w:tblStyle w:val="Tabela-Siatka"/>
        <w:tblW w:w="0" w:type="auto"/>
        <w:tblLook w:val="04A0" w:firstRow="1" w:lastRow="0" w:firstColumn="1" w:lastColumn="0" w:noHBand="0" w:noVBand="1"/>
      </w:tblPr>
      <w:tblGrid>
        <w:gridCol w:w="9629"/>
      </w:tblGrid>
      <w:tr w:rsidR="00264194" w14:paraId="3EB243E0" w14:textId="77777777" w:rsidTr="00264194">
        <w:tc>
          <w:tcPr>
            <w:tcW w:w="9629" w:type="dxa"/>
            <w:shd w:val="clear" w:color="auto" w:fill="D9D9D9" w:themeFill="background1" w:themeFillShade="D9"/>
          </w:tcPr>
          <w:p w14:paraId="10AD2E1C" w14:textId="77777777" w:rsidR="007D66D7" w:rsidRDefault="007D66D7" w:rsidP="00ED4226">
            <w:pPr>
              <w:suppressAutoHyphens/>
              <w:spacing w:after="0" w:line="360" w:lineRule="auto"/>
              <w:jc w:val="center"/>
              <w:rPr>
                <w:rFonts w:ascii="Times New Roman" w:hAnsi="Times New Roman"/>
                <w:b/>
                <w:bCs/>
                <w:iCs/>
                <w:sz w:val="24"/>
                <w:szCs w:val="24"/>
              </w:rPr>
            </w:pPr>
          </w:p>
          <w:p w14:paraId="3DFD6FAE" w14:textId="6914D86E" w:rsidR="00264194" w:rsidRDefault="00264194" w:rsidP="00ED4226">
            <w:pPr>
              <w:suppressAutoHyphens/>
              <w:spacing w:line="360" w:lineRule="auto"/>
              <w:jc w:val="center"/>
              <w:rPr>
                <w:rFonts w:ascii="Times New Roman" w:hAnsi="Times New Roman"/>
                <w:b/>
                <w:bCs/>
                <w:iCs/>
                <w:sz w:val="24"/>
                <w:szCs w:val="24"/>
              </w:rPr>
            </w:pPr>
            <w:r>
              <w:rPr>
                <w:rFonts w:ascii="Times New Roman" w:hAnsi="Times New Roman"/>
                <w:b/>
                <w:bCs/>
                <w:iCs/>
                <w:sz w:val="24"/>
                <w:szCs w:val="24"/>
              </w:rPr>
              <w:t>WYKAZ STACJI PALIW</w:t>
            </w:r>
          </w:p>
        </w:tc>
      </w:tr>
    </w:tbl>
    <w:p w14:paraId="6EEA75C1" w14:textId="77777777" w:rsidR="00264194" w:rsidRDefault="00264194" w:rsidP="00ED4226">
      <w:pPr>
        <w:suppressAutoHyphens/>
        <w:spacing w:line="360" w:lineRule="auto"/>
        <w:jc w:val="right"/>
        <w:rPr>
          <w:rFonts w:ascii="Times New Roman" w:hAnsi="Times New Roman"/>
          <w:b/>
          <w:bCs/>
          <w:iCs/>
          <w:sz w:val="24"/>
          <w:szCs w:val="24"/>
        </w:rPr>
      </w:pPr>
    </w:p>
    <w:p w14:paraId="47B2C56E" w14:textId="39B5419F" w:rsidR="006D27A6" w:rsidRDefault="00264194" w:rsidP="00ED4226">
      <w:pPr>
        <w:suppressAutoHyphens/>
        <w:spacing w:after="0" w:line="360" w:lineRule="auto"/>
        <w:jc w:val="both"/>
        <w:rPr>
          <w:rFonts w:ascii="Times New Roman" w:hAnsi="Times New Roman"/>
          <w:bCs/>
          <w:iCs/>
          <w:sz w:val="24"/>
          <w:szCs w:val="24"/>
        </w:rPr>
      </w:pPr>
      <w:r w:rsidRPr="00264194">
        <w:rPr>
          <w:rFonts w:ascii="Times New Roman" w:hAnsi="Times New Roman"/>
          <w:bCs/>
          <w:iCs/>
          <w:sz w:val="24"/>
          <w:szCs w:val="24"/>
        </w:rPr>
        <w:t>Przystępując do udziału w postępowaniu o zamówienie publiczne pod nazwą:</w:t>
      </w:r>
      <w:r>
        <w:rPr>
          <w:rFonts w:ascii="Times New Roman" w:hAnsi="Times New Roman"/>
          <w:bCs/>
          <w:iCs/>
          <w:sz w:val="24"/>
          <w:szCs w:val="24"/>
        </w:rPr>
        <w:t xml:space="preserve"> </w:t>
      </w:r>
      <w:r w:rsidRPr="00ED4503">
        <w:rPr>
          <w:rFonts w:ascii="Times New Roman" w:hAnsi="Times New Roman"/>
          <w:b/>
          <w:bCs/>
          <w:iCs/>
          <w:sz w:val="24"/>
          <w:szCs w:val="24"/>
        </w:rPr>
        <w:t>„Zakup paliw dla środków transportu znajdujących się w posiadaniu Powiatowego Zarządu Dróg w Lubaniu”</w:t>
      </w:r>
      <w:r>
        <w:rPr>
          <w:rFonts w:ascii="Times New Roman" w:hAnsi="Times New Roman"/>
          <w:bCs/>
          <w:iCs/>
          <w:sz w:val="24"/>
          <w:szCs w:val="24"/>
        </w:rPr>
        <w:t xml:space="preserve"> przedstawiamy lokalizację stacji paliw, na których możliwe będzie tankowanie pojazdów Powiatowego Zarządu Dróg w Lubaniu ( minimum jedna stacja paliw na terenie Miasta Lubań</w:t>
      </w:r>
      <w:r w:rsidR="007D66D7">
        <w:rPr>
          <w:rFonts w:ascii="Times New Roman" w:hAnsi="Times New Roman"/>
          <w:bCs/>
          <w:iCs/>
          <w:sz w:val="24"/>
          <w:szCs w:val="24"/>
        </w:rPr>
        <w:t>).</w:t>
      </w:r>
    </w:p>
    <w:p w14:paraId="7E526337" w14:textId="1AA31D42" w:rsidR="007D66D7" w:rsidRDefault="007D66D7" w:rsidP="00ED4226">
      <w:pPr>
        <w:suppressAutoHyphens/>
        <w:spacing w:after="0" w:line="360" w:lineRule="auto"/>
        <w:jc w:val="both"/>
        <w:rPr>
          <w:rFonts w:ascii="Times New Roman" w:hAnsi="Times New Roman"/>
          <w:bCs/>
          <w:iCs/>
          <w:sz w:val="24"/>
          <w:szCs w:val="24"/>
        </w:rPr>
      </w:pPr>
      <w:r>
        <w:rPr>
          <w:rFonts w:ascii="Times New Roman" w:hAnsi="Times New Roman"/>
          <w:bCs/>
          <w:iCs/>
          <w:sz w:val="24"/>
          <w:szCs w:val="24"/>
        </w:rPr>
        <w:t>Stacja oferuje wszystkie rodzaje paliw będące przedmiotem zamówienia.</w:t>
      </w:r>
    </w:p>
    <w:p w14:paraId="2257BAB9" w14:textId="25F5A68F" w:rsidR="007D66D7" w:rsidRDefault="007D66D7" w:rsidP="00ED4226">
      <w:pPr>
        <w:suppressAutoHyphens/>
        <w:spacing w:after="0" w:line="360" w:lineRule="auto"/>
        <w:jc w:val="both"/>
        <w:rPr>
          <w:rFonts w:ascii="Times New Roman" w:hAnsi="Times New Roman"/>
          <w:bCs/>
          <w:iCs/>
          <w:sz w:val="24"/>
          <w:szCs w:val="24"/>
        </w:rPr>
      </w:pPr>
      <w:r>
        <w:rPr>
          <w:rFonts w:ascii="Times New Roman" w:hAnsi="Times New Roman"/>
          <w:bCs/>
          <w:iCs/>
          <w:sz w:val="24"/>
          <w:szCs w:val="24"/>
        </w:rPr>
        <w:t>Stacja jest czynna całodobowo.</w:t>
      </w:r>
    </w:p>
    <w:p w14:paraId="5C0382C1" w14:textId="77777777" w:rsidR="007D66D7" w:rsidRDefault="007D66D7" w:rsidP="00ED4226">
      <w:pPr>
        <w:suppressAutoHyphens/>
        <w:spacing w:after="0" w:line="360" w:lineRule="auto"/>
        <w:jc w:val="both"/>
        <w:rPr>
          <w:rFonts w:ascii="Times New Roman" w:hAnsi="Times New Roman"/>
          <w:bCs/>
          <w:iCs/>
          <w:sz w:val="24"/>
          <w:szCs w:val="24"/>
        </w:rPr>
      </w:pPr>
    </w:p>
    <w:tbl>
      <w:tblPr>
        <w:tblStyle w:val="Tabela-Siatka"/>
        <w:tblW w:w="0" w:type="auto"/>
        <w:tblLook w:val="04A0" w:firstRow="1" w:lastRow="0" w:firstColumn="1" w:lastColumn="0" w:noHBand="0" w:noVBand="1"/>
      </w:tblPr>
      <w:tblGrid>
        <w:gridCol w:w="846"/>
        <w:gridCol w:w="5573"/>
        <w:gridCol w:w="3210"/>
      </w:tblGrid>
      <w:tr w:rsidR="007D66D7" w14:paraId="0F13FC66" w14:textId="77777777" w:rsidTr="007D66D7">
        <w:tc>
          <w:tcPr>
            <w:tcW w:w="846" w:type="dxa"/>
            <w:shd w:val="clear" w:color="auto" w:fill="F2F2F2" w:themeFill="background1" w:themeFillShade="F2"/>
          </w:tcPr>
          <w:p w14:paraId="0F01B657" w14:textId="73B47BF6" w:rsidR="007D66D7" w:rsidRDefault="007D66D7" w:rsidP="00ED4226">
            <w:pPr>
              <w:suppressAutoHyphens/>
              <w:spacing w:after="0" w:line="360" w:lineRule="auto"/>
              <w:jc w:val="center"/>
              <w:rPr>
                <w:rFonts w:ascii="Times New Roman" w:hAnsi="Times New Roman"/>
                <w:bCs/>
                <w:iCs/>
                <w:sz w:val="24"/>
                <w:szCs w:val="24"/>
              </w:rPr>
            </w:pPr>
            <w:r>
              <w:rPr>
                <w:rFonts w:ascii="Times New Roman" w:hAnsi="Times New Roman"/>
                <w:bCs/>
                <w:iCs/>
                <w:sz w:val="24"/>
                <w:szCs w:val="24"/>
              </w:rPr>
              <w:t>Lp.</w:t>
            </w:r>
          </w:p>
        </w:tc>
        <w:tc>
          <w:tcPr>
            <w:tcW w:w="5573" w:type="dxa"/>
            <w:shd w:val="clear" w:color="auto" w:fill="F2F2F2" w:themeFill="background1" w:themeFillShade="F2"/>
          </w:tcPr>
          <w:p w14:paraId="4FBCE13A" w14:textId="3FA5ADF5" w:rsidR="007D66D7" w:rsidRDefault="007D66D7" w:rsidP="00ED4226">
            <w:pPr>
              <w:suppressAutoHyphens/>
              <w:spacing w:after="0" w:line="360" w:lineRule="auto"/>
              <w:jc w:val="center"/>
              <w:rPr>
                <w:rFonts w:ascii="Times New Roman" w:hAnsi="Times New Roman"/>
                <w:bCs/>
                <w:iCs/>
                <w:sz w:val="24"/>
                <w:szCs w:val="24"/>
              </w:rPr>
            </w:pPr>
            <w:r>
              <w:rPr>
                <w:rFonts w:ascii="Times New Roman" w:hAnsi="Times New Roman"/>
                <w:bCs/>
                <w:iCs/>
                <w:sz w:val="24"/>
                <w:szCs w:val="24"/>
              </w:rPr>
              <w:t>Adres</w:t>
            </w:r>
          </w:p>
        </w:tc>
        <w:tc>
          <w:tcPr>
            <w:tcW w:w="3210" w:type="dxa"/>
            <w:shd w:val="clear" w:color="auto" w:fill="F2F2F2" w:themeFill="background1" w:themeFillShade="F2"/>
          </w:tcPr>
          <w:p w14:paraId="1C193BB3" w14:textId="3211EF86" w:rsidR="007D66D7" w:rsidRDefault="007D66D7" w:rsidP="00ED4226">
            <w:pPr>
              <w:suppressAutoHyphens/>
              <w:spacing w:after="0" w:line="360" w:lineRule="auto"/>
              <w:jc w:val="center"/>
              <w:rPr>
                <w:rFonts w:ascii="Times New Roman" w:hAnsi="Times New Roman"/>
                <w:bCs/>
                <w:iCs/>
                <w:sz w:val="24"/>
                <w:szCs w:val="24"/>
              </w:rPr>
            </w:pPr>
            <w:r>
              <w:rPr>
                <w:rFonts w:ascii="Times New Roman" w:hAnsi="Times New Roman"/>
                <w:bCs/>
                <w:iCs/>
                <w:sz w:val="24"/>
                <w:szCs w:val="24"/>
              </w:rPr>
              <w:t>Nr telefonu</w:t>
            </w:r>
          </w:p>
        </w:tc>
      </w:tr>
      <w:tr w:rsidR="007D66D7" w14:paraId="61D409F6" w14:textId="77777777" w:rsidTr="007D66D7">
        <w:tc>
          <w:tcPr>
            <w:tcW w:w="846" w:type="dxa"/>
          </w:tcPr>
          <w:p w14:paraId="0A119FE0" w14:textId="77777777" w:rsidR="007D66D7" w:rsidRDefault="007D66D7" w:rsidP="00ED4226">
            <w:pPr>
              <w:suppressAutoHyphens/>
              <w:spacing w:after="0" w:line="360" w:lineRule="auto"/>
              <w:jc w:val="both"/>
              <w:rPr>
                <w:rFonts w:ascii="Times New Roman" w:hAnsi="Times New Roman"/>
                <w:bCs/>
                <w:iCs/>
                <w:sz w:val="24"/>
                <w:szCs w:val="24"/>
              </w:rPr>
            </w:pPr>
          </w:p>
          <w:p w14:paraId="612F0FB7" w14:textId="77777777" w:rsidR="007D66D7" w:rsidRDefault="007D66D7" w:rsidP="00ED4226">
            <w:pPr>
              <w:suppressAutoHyphens/>
              <w:spacing w:after="0" w:line="360" w:lineRule="auto"/>
              <w:jc w:val="both"/>
              <w:rPr>
                <w:rFonts w:ascii="Times New Roman" w:hAnsi="Times New Roman"/>
                <w:bCs/>
                <w:iCs/>
                <w:sz w:val="24"/>
                <w:szCs w:val="24"/>
              </w:rPr>
            </w:pPr>
            <w:r>
              <w:rPr>
                <w:rFonts w:ascii="Times New Roman" w:hAnsi="Times New Roman"/>
                <w:bCs/>
                <w:iCs/>
                <w:sz w:val="24"/>
                <w:szCs w:val="24"/>
              </w:rPr>
              <w:t>1.</w:t>
            </w:r>
          </w:p>
          <w:p w14:paraId="0CC69BA4" w14:textId="4DB9C260" w:rsidR="007D66D7" w:rsidRDefault="007D66D7" w:rsidP="00ED4226">
            <w:pPr>
              <w:suppressAutoHyphens/>
              <w:spacing w:after="0" w:line="360" w:lineRule="auto"/>
              <w:jc w:val="both"/>
              <w:rPr>
                <w:rFonts w:ascii="Times New Roman" w:hAnsi="Times New Roman"/>
                <w:bCs/>
                <w:iCs/>
                <w:sz w:val="24"/>
                <w:szCs w:val="24"/>
              </w:rPr>
            </w:pPr>
          </w:p>
        </w:tc>
        <w:tc>
          <w:tcPr>
            <w:tcW w:w="5573" w:type="dxa"/>
          </w:tcPr>
          <w:p w14:paraId="3A4D9A1A" w14:textId="77777777" w:rsidR="007D66D7" w:rsidRDefault="007D66D7" w:rsidP="00ED4226">
            <w:pPr>
              <w:suppressAutoHyphens/>
              <w:spacing w:after="0" w:line="360" w:lineRule="auto"/>
              <w:jc w:val="both"/>
              <w:rPr>
                <w:rFonts w:ascii="Times New Roman" w:hAnsi="Times New Roman"/>
                <w:bCs/>
                <w:iCs/>
                <w:sz w:val="24"/>
                <w:szCs w:val="24"/>
              </w:rPr>
            </w:pPr>
          </w:p>
        </w:tc>
        <w:tc>
          <w:tcPr>
            <w:tcW w:w="3210" w:type="dxa"/>
          </w:tcPr>
          <w:p w14:paraId="4E1DA1C6" w14:textId="77777777" w:rsidR="007D66D7" w:rsidRDefault="007D66D7" w:rsidP="00ED4226">
            <w:pPr>
              <w:suppressAutoHyphens/>
              <w:spacing w:after="0" w:line="360" w:lineRule="auto"/>
              <w:jc w:val="both"/>
              <w:rPr>
                <w:rFonts w:ascii="Times New Roman" w:hAnsi="Times New Roman"/>
                <w:bCs/>
                <w:iCs/>
                <w:sz w:val="24"/>
                <w:szCs w:val="24"/>
              </w:rPr>
            </w:pPr>
          </w:p>
        </w:tc>
      </w:tr>
      <w:tr w:rsidR="007D66D7" w14:paraId="7AF897F3" w14:textId="77777777" w:rsidTr="007D66D7">
        <w:tc>
          <w:tcPr>
            <w:tcW w:w="846" w:type="dxa"/>
          </w:tcPr>
          <w:p w14:paraId="657ADA49" w14:textId="77777777" w:rsidR="007D66D7" w:rsidRDefault="007D66D7" w:rsidP="00ED4226">
            <w:pPr>
              <w:suppressAutoHyphens/>
              <w:spacing w:after="0" w:line="360" w:lineRule="auto"/>
              <w:jc w:val="both"/>
              <w:rPr>
                <w:rFonts w:ascii="Times New Roman" w:hAnsi="Times New Roman"/>
                <w:bCs/>
                <w:iCs/>
                <w:sz w:val="24"/>
                <w:szCs w:val="24"/>
              </w:rPr>
            </w:pPr>
          </w:p>
          <w:p w14:paraId="3515178F" w14:textId="77777777" w:rsidR="007D66D7" w:rsidRDefault="007D66D7" w:rsidP="00ED4226">
            <w:pPr>
              <w:suppressAutoHyphens/>
              <w:spacing w:after="0" w:line="360" w:lineRule="auto"/>
              <w:jc w:val="both"/>
              <w:rPr>
                <w:rFonts w:ascii="Times New Roman" w:hAnsi="Times New Roman"/>
                <w:bCs/>
                <w:iCs/>
                <w:sz w:val="24"/>
                <w:szCs w:val="24"/>
              </w:rPr>
            </w:pPr>
            <w:r>
              <w:rPr>
                <w:rFonts w:ascii="Times New Roman" w:hAnsi="Times New Roman"/>
                <w:bCs/>
                <w:iCs/>
                <w:sz w:val="24"/>
                <w:szCs w:val="24"/>
              </w:rPr>
              <w:t>2.</w:t>
            </w:r>
          </w:p>
          <w:p w14:paraId="1E8F04D3" w14:textId="6A62BA9C" w:rsidR="007D66D7" w:rsidRDefault="007D66D7" w:rsidP="00ED4226">
            <w:pPr>
              <w:suppressAutoHyphens/>
              <w:spacing w:after="0" w:line="360" w:lineRule="auto"/>
              <w:jc w:val="both"/>
              <w:rPr>
                <w:rFonts w:ascii="Times New Roman" w:hAnsi="Times New Roman"/>
                <w:bCs/>
                <w:iCs/>
                <w:sz w:val="24"/>
                <w:szCs w:val="24"/>
              </w:rPr>
            </w:pPr>
          </w:p>
        </w:tc>
        <w:tc>
          <w:tcPr>
            <w:tcW w:w="5573" w:type="dxa"/>
          </w:tcPr>
          <w:p w14:paraId="6FB8E00D" w14:textId="77777777" w:rsidR="007D66D7" w:rsidRDefault="007D66D7" w:rsidP="00ED4226">
            <w:pPr>
              <w:suppressAutoHyphens/>
              <w:spacing w:after="0" w:line="360" w:lineRule="auto"/>
              <w:jc w:val="both"/>
              <w:rPr>
                <w:rFonts w:ascii="Times New Roman" w:hAnsi="Times New Roman"/>
                <w:bCs/>
                <w:iCs/>
                <w:sz w:val="24"/>
                <w:szCs w:val="24"/>
              </w:rPr>
            </w:pPr>
          </w:p>
        </w:tc>
        <w:tc>
          <w:tcPr>
            <w:tcW w:w="3210" w:type="dxa"/>
          </w:tcPr>
          <w:p w14:paraId="227844EA" w14:textId="77777777" w:rsidR="007D66D7" w:rsidRDefault="007D66D7" w:rsidP="00ED4226">
            <w:pPr>
              <w:suppressAutoHyphens/>
              <w:spacing w:after="0" w:line="360" w:lineRule="auto"/>
              <w:jc w:val="both"/>
              <w:rPr>
                <w:rFonts w:ascii="Times New Roman" w:hAnsi="Times New Roman"/>
                <w:bCs/>
                <w:iCs/>
                <w:sz w:val="24"/>
                <w:szCs w:val="24"/>
              </w:rPr>
            </w:pPr>
          </w:p>
        </w:tc>
      </w:tr>
      <w:tr w:rsidR="007D66D7" w14:paraId="2796BAB2" w14:textId="77777777" w:rsidTr="007D66D7">
        <w:tc>
          <w:tcPr>
            <w:tcW w:w="846" w:type="dxa"/>
          </w:tcPr>
          <w:p w14:paraId="05359827" w14:textId="77777777" w:rsidR="007D66D7" w:rsidRDefault="007D66D7" w:rsidP="00ED4226">
            <w:pPr>
              <w:suppressAutoHyphens/>
              <w:spacing w:after="0" w:line="360" w:lineRule="auto"/>
              <w:jc w:val="both"/>
              <w:rPr>
                <w:rFonts w:ascii="Times New Roman" w:hAnsi="Times New Roman"/>
                <w:bCs/>
                <w:iCs/>
                <w:sz w:val="24"/>
                <w:szCs w:val="24"/>
              </w:rPr>
            </w:pPr>
          </w:p>
          <w:p w14:paraId="741AC36B" w14:textId="77777777" w:rsidR="007D66D7" w:rsidRDefault="007D66D7" w:rsidP="00ED4226">
            <w:pPr>
              <w:suppressAutoHyphens/>
              <w:spacing w:after="0" w:line="360" w:lineRule="auto"/>
              <w:jc w:val="both"/>
              <w:rPr>
                <w:rFonts w:ascii="Times New Roman" w:hAnsi="Times New Roman"/>
                <w:bCs/>
                <w:iCs/>
                <w:sz w:val="24"/>
                <w:szCs w:val="24"/>
              </w:rPr>
            </w:pPr>
            <w:r>
              <w:rPr>
                <w:rFonts w:ascii="Times New Roman" w:hAnsi="Times New Roman"/>
                <w:bCs/>
                <w:iCs/>
                <w:sz w:val="24"/>
                <w:szCs w:val="24"/>
              </w:rPr>
              <w:t>3.</w:t>
            </w:r>
          </w:p>
          <w:p w14:paraId="2DEA4867" w14:textId="689DD56D" w:rsidR="007D66D7" w:rsidRDefault="007D66D7" w:rsidP="00ED4226">
            <w:pPr>
              <w:suppressAutoHyphens/>
              <w:spacing w:after="0" w:line="360" w:lineRule="auto"/>
              <w:jc w:val="both"/>
              <w:rPr>
                <w:rFonts w:ascii="Times New Roman" w:hAnsi="Times New Roman"/>
                <w:bCs/>
                <w:iCs/>
                <w:sz w:val="24"/>
                <w:szCs w:val="24"/>
              </w:rPr>
            </w:pPr>
          </w:p>
        </w:tc>
        <w:tc>
          <w:tcPr>
            <w:tcW w:w="5573" w:type="dxa"/>
          </w:tcPr>
          <w:p w14:paraId="0FE86C77" w14:textId="77777777" w:rsidR="007D66D7" w:rsidRDefault="007D66D7" w:rsidP="00ED4226">
            <w:pPr>
              <w:suppressAutoHyphens/>
              <w:spacing w:after="0" w:line="360" w:lineRule="auto"/>
              <w:jc w:val="both"/>
              <w:rPr>
                <w:rFonts w:ascii="Times New Roman" w:hAnsi="Times New Roman"/>
                <w:bCs/>
                <w:iCs/>
                <w:sz w:val="24"/>
                <w:szCs w:val="24"/>
              </w:rPr>
            </w:pPr>
          </w:p>
        </w:tc>
        <w:tc>
          <w:tcPr>
            <w:tcW w:w="3210" w:type="dxa"/>
          </w:tcPr>
          <w:p w14:paraId="6295CAEC" w14:textId="77777777" w:rsidR="007D66D7" w:rsidRDefault="007D66D7" w:rsidP="00ED4226">
            <w:pPr>
              <w:suppressAutoHyphens/>
              <w:spacing w:after="0" w:line="360" w:lineRule="auto"/>
              <w:jc w:val="both"/>
              <w:rPr>
                <w:rFonts w:ascii="Times New Roman" w:hAnsi="Times New Roman"/>
                <w:bCs/>
                <w:iCs/>
                <w:sz w:val="24"/>
                <w:szCs w:val="24"/>
              </w:rPr>
            </w:pPr>
          </w:p>
        </w:tc>
      </w:tr>
    </w:tbl>
    <w:p w14:paraId="0DBC18E8" w14:textId="77777777" w:rsidR="007D66D7" w:rsidRDefault="007D66D7" w:rsidP="00ED4226">
      <w:pPr>
        <w:suppressAutoHyphens/>
        <w:spacing w:after="0" w:line="360" w:lineRule="auto"/>
        <w:jc w:val="both"/>
        <w:rPr>
          <w:rFonts w:ascii="Times New Roman" w:hAnsi="Times New Roman"/>
          <w:bCs/>
          <w:iCs/>
          <w:sz w:val="24"/>
          <w:szCs w:val="24"/>
        </w:rPr>
      </w:pPr>
    </w:p>
    <w:p w14:paraId="1998C2FE" w14:textId="77777777" w:rsidR="007D66D7" w:rsidRPr="00264194" w:rsidRDefault="007D66D7" w:rsidP="00ED4226">
      <w:pPr>
        <w:suppressAutoHyphens/>
        <w:spacing w:after="0" w:line="360" w:lineRule="auto"/>
        <w:rPr>
          <w:rFonts w:ascii="Times New Roman" w:hAnsi="Times New Roman"/>
          <w:bCs/>
          <w:iCs/>
          <w:sz w:val="24"/>
          <w:szCs w:val="24"/>
        </w:rPr>
      </w:pPr>
    </w:p>
    <w:p w14:paraId="304CEC1F" w14:textId="77777777" w:rsidR="006D27A6" w:rsidRDefault="006D27A6" w:rsidP="00ED4226">
      <w:pPr>
        <w:suppressAutoHyphens/>
        <w:spacing w:after="0" w:line="360" w:lineRule="auto"/>
        <w:rPr>
          <w:rFonts w:ascii="Times New Roman" w:hAnsi="Times New Roman"/>
          <w:b/>
          <w:bCs/>
          <w:iCs/>
          <w:sz w:val="24"/>
          <w:szCs w:val="24"/>
        </w:rPr>
      </w:pPr>
    </w:p>
    <w:p w14:paraId="0B0FC852" w14:textId="77777777" w:rsidR="007D66D7" w:rsidRDefault="007D66D7" w:rsidP="00ED4226">
      <w:pPr>
        <w:suppressAutoHyphens/>
        <w:spacing w:after="0" w:line="360" w:lineRule="auto"/>
        <w:rPr>
          <w:rFonts w:ascii="Times New Roman" w:hAnsi="Times New Roman"/>
          <w:b/>
          <w:bCs/>
          <w:iCs/>
          <w:sz w:val="24"/>
          <w:szCs w:val="24"/>
        </w:rPr>
      </w:pPr>
    </w:p>
    <w:p w14:paraId="7784AA22" w14:textId="77777777" w:rsidR="007D66D7" w:rsidRDefault="007D66D7" w:rsidP="00ED4226">
      <w:pPr>
        <w:suppressAutoHyphens/>
        <w:spacing w:after="0" w:line="360" w:lineRule="auto"/>
        <w:rPr>
          <w:rFonts w:ascii="Times New Roman" w:hAnsi="Times New Roman"/>
          <w:b/>
          <w:bCs/>
          <w:iCs/>
          <w:sz w:val="24"/>
          <w:szCs w:val="24"/>
        </w:rPr>
      </w:pPr>
    </w:p>
    <w:p w14:paraId="377FCAF8" w14:textId="77777777" w:rsidR="007D66D7" w:rsidRDefault="007D66D7" w:rsidP="00ED4226">
      <w:pPr>
        <w:suppressAutoHyphens/>
        <w:spacing w:after="0" w:line="360" w:lineRule="auto"/>
        <w:rPr>
          <w:rFonts w:ascii="Times New Roman" w:hAnsi="Times New Roman"/>
          <w:b/>
          <w:bCs/>
          <w:iCs/>
          <w:sz w:val="24"/>
          <w:szCs w:val="24"/>
        </w:rPr>
      </w:pPr>
    </w:p>
    <w:p w14:paraId="3C9A663C" w14:textId="77777777" w:rsidR="007D66D7" w:rsidRDefault="007D66D7" w:rsidP="00ED4226">
      <w:pPr>
        <w:suppressAutoHyphens/>
        <w:spacing w:after="0" w:line="360" w:lineRule="auto"/>
        <w:rPr>
          <w:rFonts w:ascii="Times New Roman" w:hAnsi="Times New Roman"/>
          <w:b/>
          <w:bCs/>
          <w:iCs/>
          <w:sz w:val="24"/>
          <w:szCs w:val="24"/>
        </w:rPr>
      </w:pPr>
    </w:p>
    <w:p w14:paraId="0A50D2FB" w14:textId="77777777" w:rsidR="007D66D7" w:rsidRDefault="007D66D7" w:rsidP="00ED4226">
      <w:pPr>
        <w:suppressAutoHyphens/>
        <w:spacing w:after="0" w:line="360" w:lineRule="auto"/>
        <w:rPr>
          <w:rFonts w:ascii="Times New Roman" w:hAnsi="Times New Roman"/>
          <w:b/>
          <w:bCs/>
          <w:iCs/>
          <w:sz w:val="24"/>
          <w:szCs w:val="24"/>
        </w:rPr>
      </w:pPr>
    </w:p>
    <w:p w14:paraId="59BAB016" w14:textId="77777777" w:rsidR="007D66D7" w:rsidRDefault="007D66D7" w:rsidP="00ED4226">
      <w:pPr>
        <w:suppressAutoHyphens/>
        <w:spacing w:after="0" w:line="360" w:lineRule="auto"/>
        <w:rPr>
          <w:rFonts w:ascii="Times New Roman" w:hAnsi="Times New Roman"/>
          <w:b/>
          <w:bCs/>
          <w:iCs/>
          <w:sz w:val="24"/>
          <w:szCs w:val="24"/>
        </w:rPr>
      </w:pPr>
    </w:p>
    <w:p w14:paraId="6A023214" w14:textId="77777777" w:rsidR="007D66D7" w:rsidRDefault="007D66D7" w:rsidP="00ED4226">
      <w:pPr>
        <w:suppressAutoHyphens/>
        <w:spacing w:after="0" w:line="360" w:lineRule="auto"/>
        <w:rPr>
          <w:rFonts w:ascii="Times New Roman" w:hAnsi="Times New Roman"/>
          <w:b/>
          <w:bCs/>
          <w:iCs/>
          <w:sz w:val="24"/>
          <w:szCs w:val="24"/>
        </w:rPr>
      </w:pPr>
    </w:p>
    <w:p w14:paraId="2B127392" w14:textId="77777777" w:rsidR="00B0223C" w:rsidRDefault="00B0223C" w:rsidP="00B0223C">
      <w:pPr>
        <w:suppressAutoHyphens/>
        <w:spacing w:line="360" w:lineRule="auto"/>
        <w:rPr>
          <w:rFonts w:ascii="Times New Roman" w:hAnsi="Times New Roman"/>
          <w:b/>
          <w:bCs/>
          <w:iCs/>
          <w:sz w:val="24"/>
          <w:szCs w:val="24"/>
        </w:rPr>
      </w:pPr>
    </w:p>
    <w:p w14:paraId="09ACCCA3" w14:textId="262D1885" w:rsidR="00E10A5A" w:rsidRDefault="00E10A5A" w:rsidP="00B0223C">
      <w:pPr>
        <w:suppressAutoHyphens/>
        <w:spacing w:line="360" w:lineRule="auto"/>
        <w:jc w:val="right"/>
        <w:rPr>
          <w:rFonts w:ascii="Times New Roman" w:hAnsi="Times New Roman"/>
          <w:b/>
          <w:bCs/>
          <w:iCs/>
          <w:sz w:val="24"/>
          <w:szCs w:val="24"/>
        </w:rPr>
      </w:pPr>
      <w:r>
        <w:rPr>
          <w:rFonts w:ascii="Times New Roman" w:hAnsi="Times New Roman"/>
          <w:b/>
          <w:bCs/>
          <w:iCs/>
          <w:sz w:val="24"/>
          <w:szCs w:val="24"/>
        </w:rPr>
        <w:lastRenderedPageBreak/>
        <w:t xml:space="preserve">ZAŁĄCZNIK NR </w:t>
      </w:r>
      <w:r w:rsidR="00C54552">
        <w:rPr>
          <w:rFonts w:ascii="Times New Roman" w:hAnsi="Times New Roman"/>
          <w:b/>
          <w:bCs/>
          <w:iCs/>
          <w:sz w:val="24"/>
          <w:szCs w:val="24"/>
        </w:rPr>
        <w:t>6</w:t>
      </w:r>
    </w:p>
    <w:tbl>
      <w:tblPr>
        <w:tblW w:w="5000" w:type="pct"/>
        <w:tblCellMar>
          <w:left w:w="70" w:type="dxa"/>
          <w:right w:w="70" w:type="dxa"/>
        </w:tblCellMar>
        <w:tblLook w:val="0000" w:firstRow="0" w:lastRow="0" w:firstColumn="0" w:lastColumn="0" w:noHBand="0" w:noVBand="0"/>
      </w:tblPr>
      <w:tblGrid>
        <w:gridCol w:w="9629"/>
      </w:tblGrid>
      <w:tr w:rsidR="00E10A5A" w14:paraId="7FEBD4E5" w14:textId="77777777" w:rsidTr="00E10A5A">
        <w:trPr>
          <w:trHeight w:val="1149"/>
        </w:trPr>
        <w:tc>
          <w:tcPr>
            <w:tcW w:w="96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A37A4D5" w14:textId="77777777" w:rsidR="00E10A5A" w:rsidRPr="00264194" w:rsidRDefault="00E10A5A" w:rsidP="00ED4226">
            <w:pPr>
              <w:suppressAutoHyphens/>
              <w:spacing w:after="0" w:line="360" w:lineRule="auto"/>
              <w:jc w:val="center"/>
              <w:rPr>
                <w:rFonts w:ascii="Times New Roman" w:hAnsi="Times New Roman"/>
                <w:b/>
                <w:bCs/>
                <w:sz w:val="24"/>
                <w:szCs w:val="24"/>
              </w:rPr>
            </w:pPr>
            <w:r w:rsidRPr="00264194">
              <w:rPr>
                <w:rFonts w:ascii="Times New Roman" w:hAnsi="Times New Roman"/>
                <w:b/>
                <w:bCs/>
                <w:sz w:val="24"/>
                <w:szCs w:val="24"/>
              </w:rPr>
              <w:t xml:space="preserve">OŚWIADCZENIE </w:t>
            </w:r>
          </w:p>
          <w:p w14:paraId="13BB2CA3" w14:textId="77777777" w:rsidR="00E10A5A" w:rsidRPr="00264194" w:rsidRDefault="00E10A5A" w:rsidP="00ED4226">
            <w:pPr>
              <w:suppressAutoHyphens/>
              <w:spacing w:after="0" w:line="360" w:lineRule="auto"/>
              <w:jc w:val="center"/>
              <w:rPr>
                <w:rFonts w:ascii="Times New Roman" w:hAnsi="Times New Roman"/>
                <w:b/>
                <w:bCs/>
                <w:sz w:val="24"/>
                <w:szCs w:val="24"/>
              </w:rPr>
            </w:pPr>
            <w:r w:rsidRPr="00264194">
              <w:rPr>
                <w:rFonts w:ascii="Times New Roman" w:hAnsi="Times New Roman"/>
                <w:b/>
                <w:bCs/>
                <w:sz w:val="24"/>
                <w:szCs w:val="24"/>
              </w:rPr>
              <w:t>W ZAKRESIE ART. 108 UST. 1 PKT 5 USTAWY PZP</w:t>
            </w:r>
          </w:p>
          <w:p w14:paraId="0EAC37F8" w14:textId="77777777" w:rsidR="00E10A5A" w:rsidRDefault="00E10A5A" w:rsidP="00ED4226">
            <w:pPr>
              <w:suppressAutoHyphens/>
              <w:spacing w:after="0" w:line="360" w:lineRule="auto"/>
              <w:jc w:val="center"/>
              <w:rPr>
                <w:rFonts w:cs="Tahoma"/>
                <w:b/>
                <w:bCs/>
                <w:sz w:val="18"/>
                <w:szCs w:val="18"/>
              </w:rPr>
            </w:pPr>
            <w:r w:rsidRPr="00264194">
              <w:rPr>
                <w:rFonts w:ascii="Times New Roman" w:hAnsi="Times New Roman"/>
                <w:b/>
                <w:bCs/>
                <w:sz w:val="24"/>
                <w:szCs w:val="24"/>
              </w:rPr>
              <w:t>O BRAKU PRZYNALEŻNOŚCI DO TEJ SAMEJ GRUPY KAPITAŁOWEJ</w:t>
            </w:r>
          </w:p>
        </w:tc>
      </w:tr>
    </w:tbl>
    <w:p w14:paraId="38591CF1" w14:textId="77777777" w:rsidR="00E10A5A" w:rsidRPr="00264194" w:rsidRDefault="00E10A5A" w:rsidP="00ED4226">
      <w:pPr>
        <w:widowControl w:val="0"/>
        <w:tabs>
          <w:tab w:val="left" w:pos="0"/>
        </w:tabs>
        <w:suppressAutoHyphens/>
        <w:spacing w:line="360" w:lineRule="auto"/>
        <w:jc w:val="both"/>
        <w:outlineLvl w:val="0"/>
        <w:rPr>
          <w:rFonts w:ascii="Times New Roman" w:hAnsi="Times New Roman"/>
          <w:bCs/>
          <w:sz w:val="24"/>
          <w:szCs w:val="24"/>
        </w:rPr>
      </w:pPr>
    </w:p>
    <w:p w14:paraId="4DB80C63" w14:textId="7DAFF49D" w:rsidR="00E10A5A" w:rsidRPr="00264194" w:rsidRDefault="00E10A5A" w:rsidP="00ED4226">
      <w:pPr>
        <w:suppressAutoHyphens/>
        <w:spacing w:line="360" w:lineRule="auto"/>
        <w:ind w:firstLine="284"/>
        <w:jc w:val="center"/>
        <w:outlineLvl w:val="0"/>
        <w:rPr>
          <w:rFonts w:ascii="Times New Roman" w:hAnsi="Times New Roman"/>
          <w:b/>
          <w:bCs/>
          <w:color w:val="FF0000"/>
          <w:sz w:val="24"/>
          <w:szCs w:val="24"/>
        </w:rPr>
      </w:pPr>
      <w:r w:rsidRPr="00264194">
        <w:rPr>
          <w:rFonts w:ascii="Times New Roman" w:hAnsi="Times New Roman"/>
          <w:spacing w:val="4"/>
          <w:sz w:val="24"/>
          <w:szCs w:val="24"/>
        </w:rPr>
        <w:t>Nazwa postępowania:</w:t>
      </w:r>
      <w:r w:rsidRPr="00264194">
        <w:rPr>
          <w:rFonts w:ascii="Times New Roman" w:hAnsi="Times New Roman"/>
          <w:b/>
          <w:spacing w:val="4"/>
          <w:sz w:val="24"/>
          <w:szCs w:val="24"/>
        </w:rPr>
        <w:t xml:space="preserve"> </w:t>
      </w:r>
      <w:r w:rsidR="00264194">
        <w:rPr>
          <w:rFonts w:ascii="Times New Roman" w:hAnsi="Times New Roman"/>
          <w:b/>
          <w:spacing w:val="4"/>
          <w:sz w:val="24"/>
          <w:szCs w:val="24"/>
        </w:rPr>
        <w:t>„Zakup paliwa dla środków transportu znajdujących się w posiadaniu Powiatowego Zarządu Dróg w Lubaniu”</w:t>
      </w:r>
    </w:p>
    <w:p w14:paraId="6AB42DF4" w14:textId="77777777" w:rsidR="00E10A5A" w:rsidRPr="00264194" w:rsidRDefault="00E10A5A" w:rsidP="00ED4226">
      <w:pPr>
        <w:suppressAutoHyphens/>
        <w:spacing w:after="0" w:line="360" w:lineRule="auto"/>
        <w:jc w:val="both"/>
        <w:rPr>
          <w:rFonts w:ascii="Times New Roman" w:hAnsi="Times New Roman"/>
          <w:bCs/>
          <w:spacing w:val="4"/>
          <w:sz w:val="24"/>
          <w:szCs w:val="24"/>
        </w:rPr>
      </w:pPr>
      <w:r w:rsidRPr="00264194">
        <w:rPr>
          <w:rFonts w:ascii="Times New Roman" w:hAnsi="Times New Roman"/>
          <w:bCs/>
          <w:spacing w:val="4"/>
          <w:sz w:val="24"/>
          <w:szCs w:val="24"/>
        </w:rPr>
        <w:t>Nazwa i adres Wykonawcy:</w:t>
      </w:r>
    </w:p>
    <w:p w14:paraId="1D53DE4E" w14:textId="5EEC2DE6" w:rsidR="00E10A5A" w:rsidRPr="00264194" w:rsidRDefault="00E10A5A" w:rsidP="00ED4226">
      <w:pPr>
        <w:suppressAutoHyphens/>
        <w:spacing w:after="0" w:line="360" w:lineRule="auto"/>
        <w:jc w:val="both"/>
        <w:rPr>
          <w:rFonts w:ascii="Times New Roman" w:hAnsi="Times New Roman"/>
          <w:bCs/>
          <w:spacing w:val="4"/>
          <w:sz w:val="24"/>
          <w:szCs w:val="24"/>
        </w:rPr>
      </w:pPr>
      <w:r w:rsidRPr="00264194">
        <w:rPr>
          <w:rFonts w:ascii="Times New Roman" w:hAnsi="Times New Roman"/>
          <w:bCs/>
          <w:spacing w:val="4"/>
          <w:sz w:val="24"/>
          <w:szCs w:val="24"/>
        </w:rPr>
        <w:t>....................................................................................................................................................</w:t>
      </w:r>
    </w:p>
    <w:p w14:paraId="3F2A9137" w14:textId="77777777" w:rsidR="00E10A5A" w:rsidRPr="00264194" w:rsidRDefault="00E10A5A" w:rsidP="00ED4226">
      <w:pPr>
        <w:suppressAutoHyphens/>
        <w:spacing w:after="0" w:line="360" w:lineRule="auto"/>
        <w:jc w:val="both"/>
        <w:rPr>
          <w:rFonts w:ascii="Times New Roman" w:hAnsi="Times New Roman"/>
          <w:sz w:val="24"/>
          <w:szCs w:val="24"/>
        </w:rPr>
      </w:pPr>
      <w:r w:rsidRPr="00264194">
        <w:rPr>
          <w:rFonts w:ascii="Times New Roman" w:hAnsi="Times New Roman"/>
          <w:sz w:val="24"/>
          <w:szCs w:val="24"/>
        </w:rPr>
        <w:t>W odpowiedzi na wezwanie Zamawiającego oświadczam, że:</w:t>
      </w:r>
    </w:p>
    <w:p w14:paraId="5F11D261" w14:textId="77777777" w:rsidR="00E10A5A" w:rsidRPr="00264194" w:rsidRDefault="00E10A5A" w:rsidP="00ED4226">
      <w:pPr>
        <w:suppressAutoHyphens/>
        <w:spacing w:after="0" w:line="360" w:lineRule="auto"/>
        <w:jc w:val="both"/>
        <w:rPr>
          <w:rFonts w:ascii="Times New Roman" w:hAnsi="Times New Roman"/>
          <w:bCs/>
          <w:sz w:val="24"/>
          <w:szCs w:val="24"/>
        </w:rPr>
      </w:pPr>
    </w:p>
    <w:p w14:paraId="49C0C68D" w14:textId="77777777" w:rsidR="00E10A5A" w:rsidRPr="00264194" w:rsidRDefault="00E10A5A" w:rsidP="00ED4226">
      <w:pPr>
        <w:pStyle w:val="Akapitzlist"/>
        <w:numPr>
          <w:ilvl w:val="0"/>
          <w:numId w:val="41"/>
        </w:numPr>
        <w:suppressAutoHyphens/>
        <w:spacing w:after="0" w:line="360" w:lineRule="auto"/>
        <w:ind w:left="426"/>
        <w:jc w:val="both"/>
        <w:rPr>
          <w:rFonts w:ascii="Times New Roman" w:hAnsi="Times New Roman"/>
          <w:sz w:val="24"/>
          <w:szCs w:val="24"/>
        </w:rPr>
      </w:pPr>
      <w:r w:rsidRPr="00264194">
        <w:rPr>
          <w:rFonts w:ascii="Times New Roman" w:hAnsi="Times New Roman"/>
          <w:sz w:val="24"/>
          <w:szCs w:val="24"/>
        </w:rPr>
        <w:t xml:space="preserve">Wykonawca, którego reprezentuję </w:t>
      </w:r>
      <w:r w:rsidRPr="00264194">
        <w:rPr>
          <w:rFonts w:ascii="Times New Roman" w:hAnsi="Times New Roman"/>
          <w:sz w:val="24"/>
          <w:szCs w:val="24"/>
          <w:u w:val="single"/>
        </w:rPr>
        <w:t>nie należy do tej samej grupy kapitałowej</w:t>
      </w:r>
      <w:r w:rsidRPr="00264194">
        <w:rPr>
          <w:rFonts w:ascii="Times New Roman" w:hAnsi="Times New Roman"/>
          <w:sz w:val="24"/>
          <w:szCs w:val="24"/>
        </w:rPr>
        <w:t>, o której mowa w art. 108 ust. 1 pkt 5 ustawy Prawo zamówień publicznych*.</w:t>
      </w:r>
    </w:p>
    <w:p w14:paraId="038DFDF8" w14:textId="77777777" w:rsidR="00E10A5A" w:rsidRPr="00264194" w:rsidRDefault="00E10A5A" w:rsidP="00ED4226">
      <w:pPr>
        <w:pStyle w:val="Akapitzlist"/>
        <w:suppressAutoHyphens/>
        <w:spacing w:after="0" w:line="360" w:lineRule="auto"/>
        <w:ind w:left="426"/>
        <w:jc w:val="both"/>
        <w:rPr>
          <w:rFonts w:ascii="Times New Roman" w:hAnsi="Times New Roman"/>
          <w:sz w:val="24"/>
          <w:szCs w:val="24"/>
        </w:rPr>
      </w:pPr>
    </w:p>
    <w:p w14:paraId="7954D866" w14:textId="77777777" w:rsidR="00E10A5A" w:rsidRPr="00264194" w:rsidRDefault="00E10A5A" w:rsidP="00ED4226">
      <w:pPr>
        <w:pStyle w:val="Akapitzlist"/>
        <w:numPr>
          <w:ilvl w:val="0"/>
          <w:numId w:val="41"/>
        </w:numPr>
        <w:suppressAutoHyphens/>
        <w:spacing w:after="0" w:line="360" w:lineRule="auto"/>
        <w:ind w:left="426"/>
        <w:jc w:val="both"/>
        <w:rPr>
          <w:rFonts w:ascii="Times New Roman" w:hAnsi="Times New Roman"/>
          <w:b/>
          <w:sz w:val="24"/>
          <w:szCs w:val="24"/>
        </w:rPr>
      </w:pPr>
      <w:r w:rsidRPr="00264194">
        <w:rPr>
          <w:rFonts w:ascii="Times New Roman" w:hAnsi="Times New Roman"/>
          <w:sz w:val="24"/>
          <w:szCs w:val="24"/>
        </w:rPr>
        <w:t xml:space="preserve">Wykonawca, którego reprezentuję </w:t>
      </w:r>
      <w:r w:rsidRPr="00264194">
        <w:rPr>
          <w:rFonts w:ascii="Times New Roman" w:hAnsi="Times New Roman"/>
          <w:sz w:val="24"/>
          <w:szCs w:val="24"/>
          <w:u w:val="single"/>
        </w:rPr>
        <w:t>należy do tej samej grupy kapitałowej</w:t>
      </w:r>
      <w:r w:rsidRPr="00264194">
        <w:rPr>
          <w:rFonts w:ascii="Times New Roman" w:hAnsi="Times New Roman"/>
          <w:sz w:val="24"/>
          <w:szCs w:val="24"/>
        </w:rPr>
        <w:t xml:space="preserve">, o której mowa w art. 108 ust. 1 pkt 5 ustawy Prawo zamówień publicznych, </w:t>
      </w:r>
      <w:r w:rsidRPr="00264194">
        <w:rPr>
          <w:rFonts w:ascii="Times New Roman" w:hAnsi="Times New Roman"/>
          <w:b/>
          <w:sz w:val="24"/>
          <w:szCs w:val="24"/>
        </w:rPr>
        <w:t>co wskazany poniżej Wykonawca, którego oferta została złożona w niniejszym podstępowaniu*:</w:t>
      </w:r>
    </w:p>
    <w:p w14:paraId="46FEC1EE" w14:textId="77777777" w:rsidR="00E10A5A" w:rsidRPr="00264194" w:rsidRDefault="00E10A5A" w:rsidP="00ED4226">
      <w:pPr>
        <w:pStyle w:val="Akapitzlist"/>
        <w:suppressAutoHyphens/>
        <w:spacing w:after="0" w:line="360" w:lineRule="auto"/>
        <w:rPr>
          <w:rFonts w:ascii="Times New Roman" w:hAnsi="Times New Roman"/>
          <w:b/>
          <w:sz w:val="24"/>
          <w:szCs w:val="24"/>
        </w:rPr>
      </w:pPr>
    </w:p>
    <w:tbl>
      <w:tblPr>
        <w:tblW w:w="5000" w:type="pct"/>
        <w:jc w:val="center"/>
        <w:tblLook w:val="01E0" w:firstRow="1" w:lastRow="1" w:firstColumn="1" w:lastColumn="1" w:noHBand="0" w:noVBand="0"/>
      </w:tblPr>
      <w:tblGrid>
        <w:gridCol w:w="585"/>
        <w:gridCol w:w="4297"/>
        <w:gridCol w:w="4747"/>
      </w:tblGrid>
      <w:tr w:rsidR="00E10A5A" w:rsidRPr="00264194" w14:paraId="4AF935E7" w14:textId="77777777" w:rsidTr="00B20EE9">
        <w:trPr>
          <w:trHeight w:val="469"/>
          <w:jc w:val="center"/>
        </w:trPr>
        <w:tc>
          <w:tcPr>
            <w:tcW w:w="53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662B17C" w14:textId="77777777" w:rsidR="00E10A5A" w:rsidRPr="00264194" w:rsidRDefault="00E10A5A" w:rsidP="00ED4226">
            <w:pPr>
              <w:suppressAutoHyphens/>
              <w:spacing w:after="0" w:line="360" w:lineRule="auto"/>
              <w:jc w:val="center"/>
              <w:rPr>
                <w:rFonts w:ascii="Times New Roman" w:hAnsi="Times New Roman"/>
                <w:b/>
                <w:sz w:val="24"/>
                <w:szCs w:val="24"/>
              </w:rPr>
            </w:pPr>
            <w:r w:rsidRPr="00264194">
              <w:rPr>
                <w:rFonts w:ascii="Times New Roman" w:hAnsi="Times New Roman"/>
                <w:b/>
                <w:sz w:val="24"/>
                <w:szCs w:val="24"/>
              </w:rPr>
              <w:t>Lp.</w:t>
            </w:r>
          </w:p>
        </w:tc>
        <w:tc>
          <w:tcPr>
            <w:tcW w:w="419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33FBCB7" w14:textId="77777777" w:rsidR="00E10A5A" w:rsidRPr="00264194" w:rsidRDefault="00E10A5A" w:rsidP="00ED4226">
            <w:pPr>
              <w:suppressAutoHyphens/>
              <w:spacing w:after="0" w:line="360" w:lineRule="auto"/>
              <w:jc w:val="center"/>
              <w:rPr>
                <w:rFonts w:ascii="Times New Roman" w:hAnsi="Times New Roman"/>
                <w:b/>
                <w:sz w:val="24"/>
                <w:szCs w:val="24"/>
              </w:rPr>
            </w:pPr>
            <w:r w:rsidRPr="00264194">
              <w:rPr>
                <w:rFonts w:ascii="Times New Roman" w:hAnsi="Times New Roman"/>
                <w:b/>
                <w:sz w:val="24"/>
                <w:szCs w:val="24"/>
              </w:rPr>
              <w:t>Nazwa podmiotu</w:t>
            </w:r>
          </w:p>
        </w:tc>
        <w:tc>
          <w:tcPr>
            <w:tcW w:w="463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F3763B7" w14:textId="77777777" w:rsidR="00E10A5A" w:rsidRPr="00264194" w:rsidRDefault="00E10A5A" w:rsidP="00ED4226">
            <w:pPr>
              <w:suppressAutoHyphens/>
              <w:spacing w:after="0" w:line="360" w:lineRule="auto"/>
              <w:jc w:val="center"/>
              <w:rPr>
                <w:rFonts w:ascii="Times New Roman" w:hAnsi="Times New Roman"/>
                <w:b/>
                <w:sz w:val="24"/>
                <w:szCs w:val="24"/>
              </w:rPr>
            </w:pPr>
            <w:r w:rsidRPr="00264194">
              <w:rPr>
                <w:rFonts w:ascii="Times New Roman" w:hAnsi="Times New Roman"/>
                <w:b/>
                <w:sz w:val="24"/>
                <w:szCs w:val="24"/>
              </w:rPr>
              <w:t>Adres siedziby</w:t>
            </w:r>
          </w:p>
        </w:tc>
      </w:tr>
      <w:tr w:rsidR="00E10A5A" w:rsidRPr="00264194" w14:paraId="050C415E" w14:textId="77777777" w:rsidTr="00EF7AFB">
        <w:trPr>
          <w:trHeight w:val="456"/>
          <w:jc w:val="center"/>
        </w:trPr>
        <w:tc>
          <w:tcPr>
            <w:tcW w:w="533" w:type="dxa"/>
            <w:tcBorders>
              <w:top w:val="single" w:sz="4" w:space="0" w:color="000000"/>
              <w:left w:val="single" w:sz="4" w:space="0" w:color="000000"/>
              <w:bottom w:val="single" w:sz="4" w:space="0" w:color="000000"/>
              <w:right w:val="single" w:sz="4" w:space="0" w:color="000000"/>
            </w:tcBorders>
            <w:vAlign w:val="center"/>
          </w:tcPr>
          <w:p w14:paraId="5595C844" w14:textId="77777777" w:rsidR="00E10A5A" w:rsidRPr="00264194" w:rsidRDefault="00E10A5A" w:rsidP="00ED4226">
            <w:pPr>
              <w:suppressAutoHyphens/>
              <w:spacing w:after="0" w:line="360" w:lineRule="auto"/>
              <w:jc w:val="center"/>
              <w:rPr>
                <w:rFonts w:ascii="Times New Roman" w:hAnsi="Times New Roman"/>
                <w:sz w:val="24"/>
                <w:szCs w:val="24"/>
              </w:rPr>
            </w:pPr>
            <w:r w:rsidRPr="00264194">
              <w:rPr>
                <w:rFonts w:ascii="Times New Roman" w:hAnsi="Times New Roman"/>
                <w:sz w:val="24"/>
                <w:szCs w:val="24"/>
              </w:rPr>
              <w:t>1.</w:t>
            </w:r>
          </w:p>
        </w:tc>
        <w:tc>
          <w:tcPr>
            <w:tcW w:w="4191" w:type="dxa"/>
            <w:tcBorders>
              <w:top w:val="single" w:sz="4" w:space="0" w:color="000000"/>
              <w:left w:val="single" w:sz="4" w:space="0" w:color="000000"/>
              <w:bottom w:val="single" w:sz="4" w:space="0" w:color="000000"/>
              <w:right w:val="single" w:sz="4" w:space="0" w:color="000000"/>
            </w:tcBorders>
            <w:vAlign w:val="center"/>
          </w:tcPr>
          <w:p w14:paraId="6E30C160" w14:textId="77777777" w:rsidR="00E10A5A" w:rsidRPr="00264194" w:rsidRDefault="00E10A5A" w:rsidP="00ED4226">
            <w:pPr>
              <w:suppressAutoHyphens/>
              <w:spacing w:after="0" w:line="360" w:lineRule="auto"/>
              <w:rPr>
                <w:rFonts w:ascii="Times New Roman" w:hAnsi="Times New Roman"/>
                <w:sz w:val="24"/>
                <w:szCs w:val="24"/>
              </w:rPr>
            </w:pPr>
          </w:p>
        </w:tc>
        <w:tc>
          <w:tcPr>
            <w:tcW w:w="4630" w:type="dxa"/>
            <w:tcBorders>
              <w:top w:val="single" w:sz="4" w:space="0" w:color="000000"/>
              <w:left w:val="single" w:sz="4" w:space="0" w:color="000000"/>
              <w:bottom w:val="single" w:sz="4" w:space="0" w:color="000000"/>
              <w:right w:val="single" w:sz="4" w:space="0" w:color="000000"/>
            </w:tcBorders>
            <w:vAlign w:val="center"/>
          </w:tcPr>
          <w:p w14:paraId="5F77768F" w14:textId="77777777" w:rsidR="00E10A5A" w:rsidRPr="00264194" w:rsidRDefault="00E10A5A" w:rsidP="00ED4226">
            <w:pPr>
              <w:suppressAutoHyphens/>
              <w:spacing w:after="0" w:line="360" w:lineRule="auto"/>
              <w:jc w:val="center"/>
              <w:rPr>
                <w:rFonts w:ascii="Times New Roman" w:hAnsi="Times New Roman"/>
                <w:sz w:val="24"/>
                <w:szCs w:val="24"/>
              </w:rPr>
            </w:pPr>
          </w:p>
        </w:tc>
      </w:tr>
    </w:tbl>
    <w:p w14:paraId="42345877" w14:textId="77777777" w:rsidR="00E10A5A" w:rsidRPr="00264194" w:rsidRDefault="00E10A5A" w:rsidP="00ED4226">
      <w:pPr>
        <w:suppressAutoHyphens/>
        <w:spacing w:after="0" w:line="360" w:lineRule="auto"/>
        <w:jc w:val="both"/>
        <w:rPr>
          <w:rFonts w:ascii="Times New Roman" w:hAnsi="Times New Roman"/>
          <w:i/>
          <w:sz w:val="24"/>
          <w:szCs w:val="24"/>
        </w:rPr>
      </w:pPr>
    </w:p>
    <w:p w14:paraId="6D32923D" w14:textId="77777777" w:rsidR="00E10A5A" w:rsidRPr="00264194" w:rsidRDefault="00E10A5A" w:rsidP="00ED4226">
      <w:pPr>
        <w:pStyle w:val="Akapitzlist"/>
        <w:suppressAutoHyphens/>
        <w:spacing w:after="0" w:line="360" w:lineRule="auto"/>
        <w:ind w:left="426"/>
        <w:jc w:val="both"/>
        <w:rPr>
          <w:rFonts w:ascii="Times New Roman" w:hAnsi="Times New Roman"/>
          <w:sz w:val="24"/>
          <w:szCs w:val="24"/>
        </w:rPr>
      </w:pPr>
      <w:r w:rsidRPr="00264194">
        <w:rPr>
          <w:rFonts w:ascii="Times New Roman" w:hAnsi="Times New Roman"/>
          <w:sz w:val="24"/>
          <w:szCs w:val="24"/>
        </w:rPr>
        <w:t>Jednocześnie w załączeniu przekazuję następujące dokumenty dokumenty/informacje (wymienić poniżej i załączyć):</w:t>
      </w:r>
    </w:p>
    <w:p w14:paraId="4821132A" w14:textId="2963D8E9" w:rsidR="00E10A5A" w:rsidRPr="00264194" w:rsidRDefault="00E10A5A" w:rsidP="00ED4226">
      <w:pPr>
        <w:pStyle w:val="Akapitzlist"/>
        <w:suppressAutoHyphens/>
        <w:spacing w:after="0" w:line="360" w:lineRule="auto"/>
        <w:ind w:left="426"/>
        <w:jc w:val="both"/>
        <w:rPr>
          <w:rFonts w:ascii="Times New Roman" w:hAnsi="Times New Roman"/>
          <w:sz w:val="24"/>
          <w:szCs w:val="24"/>
        </w:rPr>
      </w:pPr>
      <w:r w:rsidRPr="00264194">
        <w:rPr>
          <w:rFonts w:ascii="Times New Roman" w:hAnsi="Times New Roman"/>
          <w:sz w:val="24"/>
          <w:szCs w:val="24"/>
        </w:rPr>
        <w:t>………………………</w:t>
      </w:r>
      <w:r w:rsidR="00264194">
        <w:rPr>
          <w:rFonts w:ascii="Times New Roman" w:hAnsi="Times New Roman"/>
          <w:sz w:val="24"/>
          <w:szCs w:val="24"/>
        </w:rPr>
        <w:t>……………………………………………………………………………</w:t>
      </w:r>
    </w:p>
    <w:p w14:paraId="01A77696" w14:textId="77777777" w:rsidR="00E10A5A" w:rsidRPr="00264194" w:rsidRDefault="00E10A5A" w:rsidP="00ED4226">
      <w:pPr>
        <w:pStyle w:val="Akapitzlist"/>
        <w:suppressAutoHyphens/>
        <w:spacing w:after="0" w:line="360" w:lineRule="auto"/>
        <w:ind w:left="426"/>
        <w:jc w:val="both"/>
        <w:rPr>
          <w:rFonts w:ascii="Times New Roman" w:hAnsi="Times New Roman"/>
          <w:sz w:val="24"/>
          <w:szCs w:val="24"/>
        </w:rPr>
      </w:pPr>
      <w:r w:rsidRPr="00264194">
        <w:rPr>
          <w:rFonts w:ascii="Times New Roman" w:hAnsi="Times New Roman"/>
          <w:sz w:val="24"/>
          <w:szCs w:val="24"/>
        </w:rPr>
        <w:t>potwierdzające, że oferta została przygotowana niezależnie od tego Wykonawcy*.</w:t>
      </w:r>
    </w:p>
    <w:p w14:paraId="2B88A34B" w14:textId="77777777" w:rsidR="00264194" w:rsidRDefault="00264194" w:rsidP="00ED4226">
      <w:pPr>
        <w:suppressAutoHyphens/>
        <w:spacing w:line="360" w:lineRule="auto"/>
        <w:jc w:val="both"/>
        <w:rPr>
          <w:rFonts w:asciiTheme="minorHAnsi" w:hAnsiTheme="minorHAnsi"/>
          <w:sz w:val="16"/>
          <w:szCs w:val="16"/>
          <w:u w:val="single"/>
        </w:rPr>
      </w:pPr>
    </w:p>
    <w:p w14:paraId="3C903305" w14:textId="77777777" w:rsidR="00E10A5A" w:rsidRDefault="00E10A5A" w:rsidP="00ED4226">
      <w:pPr>
        <w:suppressAutoHyphens/>
        <w:spacing w:line="360" w:lineRule="auto"/>
        <w:jc w:val="both"/>
        <w:rPr>
          <w:rFonts w:asciiTheme="minorHAnsi" w:hAnsiTheme="minorHAnsi" w:cs="Arial"/>
          <w:i/>
          <w:sz w:val="16"/>
          <w:szCs w:val="16"/>
          <w:u w:val="single"/>
        </w:rPr>
      </w:pPr>
      <w:r>
        <w:rPr>
          <w:rFonts w:asciiTheme="minorHAnsi" w:hAnsiTheme="minorHAnsi"/>
          <w:sz w:val="16"/>
          <w:szCs w:val="16"/>
          <w:u w:val="single"/>
        </w:rPr>
        <w:t>Uwagi:</w:t>
      </w:r>
    </w:p>
    <w:p w14:paraId="03020B01" w14:textId="706507D5" w:rsidR="00E10A5A" w:rsidRDefault="00E10A5A" w:rsidP="00ED4226">
      <w:pPr>
        <w:pStyle w:val="Akapitzlist"/>
        <w:numPr>
          <w:ilvl w:val="0"/>
          <w:numId w:val="42"/>
        </w:numPr>
        <w:suppressAutoHyphens/>
        <w:spacing w:after="160" w:line="360" w:lineRule="auto"/>
        <w:ind w:left="426" w:hanging="284"/>
        <w:jc w:val="both"/>
        <w:rPr>
          <w:rFonts w:asciiTheme="minorHAnsi" w:hAnsiTheme="minorHAnsi"/>
          <w:sz w:val="16"/>
          <w:szCs w:val="16"/>
        </w:rPr>
      </w:pPr>
      <w:r>
        <w:rPr>
          <w:rFonts w:asciiTheme="minorHAnsi" w:hAnsiTheme="minorHAnsi"/>
          <w:sz w:val="16"/>
          <w:szCs w:val="16"/>
        </w:rPr>
        <w:t>Należy</w:t>
      </w:r>
      <w:r w:rsidR="00264194">
        <w:rPr>
          <w:rFonts w:asciiTheme="minorHAnsi" w:hAnsiTheme="minorHAnsi"/>
          <w:sz w:val="16"/>
          <w:szCs w:val="16"/>
        </w:rPr>
        <w:t xml:space="preserve"> usunąć lub</w:t>
      </w:r>
      <w:r>
        <w:rPr>
          <w:rFonts w:asciiTheme="minorHAnsi" w:hAnsiTheme="minorHAnsi"/>
          <w:sz w:val="16"/>
          <w:szCs w:val="16"/>
        </w:rPr>
        <w:t xml:space="preserve"> wykreślić pkt 1) albo pkt 2).</w:t>
      </w:r>
    </w:p>
    <w:p w14:paraId="006CE415" w14:textId="77777777" w:rsidR="00E10A5A" w:rsidRDefault="00E10A5A" w:rsidP="00ED4226">
      <w:pPr>
        <w:pStyle w:val="Akapitzlist"/>
        <w:numPr>
          <w:ilvl w:val="0"/>
          <w:numId w:val="42"/>
        </w:numPr>
        <w:suppressAutoHyphens/>
        <w:spacing w:after="160" w:line="360" w:lineRule="auto"/>
        <w:ind w:left="426" w:hanging="284"/>
        <w:jc w:val="both"/>
        <w:rPr>
          <w:rFonts w:asciiTheme="minorHAnsi" w:hAnsiTheme="minorHAnsi"/>
          <w:sz w:val="16"/>
          <w:szCs w:val="16"/>
        </w:rPr>
      </w:pPr>
      <w:r>
        <w:rPr>
          <w:rFonts w:asciiTheme="minorHAnsi" w:hAnsiTheme="minorHAnsi"/>
          <w:sz w:val="16"/>
          <w:szCs w:val="16"/>
        </w:rPr>
        <w:t>W przypadku, gdy Wykonawca przynależy do tej samej grupy kapitałowej (punkt 2) może przedstawić wraz z niniejszym oświadczeniem dowody, że oferta została przygotowana niezależnie od Wykonawcy.</w:t>
      </w:r>
    </w:p>
    <w:p w14:paraId="6C76AE61" w14:textId="77777777" w:rsidR="00E10A5A" w:rsidRDefault="00E10A5A" w:rsidP="00ED4226">
      <w:pPr>
        <w:pStyle w:val="Akapitzlist"/>
        <w:numPr>
          <w:ilvl w:val="0"/>
          <w:numId w:val="42"/>
        </w:numPr>
        <w:suppressAutoHyphens/>
        <w:spacing w:after="0" w:line="360" w:lineRule="auto"/>
        <w:ind w:left="426" w:hanging="284"/>
        <w:jc w:val="both"/>
        <w:rPr>
          <w:rFonts w:asciiTheme="minorHAnsi" w:hAnsiTheme="minorHAnsi"/>
          <w:sz w:val="16"/>
          <w:szCs w:val="16"/>
          <w:u w:val="single"/>
        </w:rPr>
      </w:pPr>
      <w:r>
        <w:rPr>
          <w:rFonts w:asciiTheme="minorHAnsi" w:hAnsiTheme="minorHAnsi"/>
          <w:sz w:val="16"/>
          <w:szCs w:val="16"/>
          <w:u w:val="single"/>
        </w:rPr>
        <w:t xml:space="preserve">Niniejszy formularz </w:t>
      </w:r>
      <w:r>
        <w:rPr>
          <w:rFonts w:asciiTheme="minorHAnsi" w:hAnsiTheme="minorHAnsi"/>
          <w:iCs/>
          <w:sz w:val="16"/>
          <w:szCs w:val="16"/>
          <w:u w:val="single"/>
          <w:lang w:eastAsia="pl-PL"/>
        </w:rPr>
        <w:t>składa tylko Wykonawca w odpowiedzi na wezwanie Zamawiającego.</w:t>
      </w:r>
    </w:p>
    <w:p w14:paraId="200CAB48" w14:textId="77777777" w:rsidR="00E10A5A" w:rsidRDefault="00E10A5A" w:rsidP="00ED4226">
      <w:pPr>
        <w:pStyle w:val="Akapitzlist"/>
        <w:numPr>
          <w:ilvl w:val="0"/>
          <w:numId w:val="42"/>
        </w:numPr>
        <w:suppressAutoHyphens/>
        <w:spacing w:after="0" w:line="360" w:lineRule="auto"/>
        <w:ind w:left="426" w:hanging="284"/>
        <w:jc w:val="both"/>
        <w:rPr>
          <w:rFonts w:asciiTheme="minorHAnsi" w:hAnsiTheme="minorHAnsi"/>
          <w:sz w:val="16"/>
          <w:szCs w:val="16"/>
        </w:rPr>
      </w:pPr>
      <w:r>
        <w:rPr>
          <w:rFonts w:asciiTheme="minorHAnsi" w:hAnsiTheme="minorHAnsi"/>
          <w:sz w:val="16"/>
          <w:szCs w:val="16"/>
        </w:rPr>
        <w:t>W przypadku Wykonawców wspólnie ubiegających się o udzielenie zamówienia oświadczenie składa każdy z członków konsorcjum lub wspólników spółki cywilnej.</w:t>
      </w:r>
    </w:p>
    <w:p w14:paraId="1296F17F" w14:textId="3AB8A900" w:rsidR="00306933" w:rsidRDefault="002265AE" w:rsidP="00ED4226">
      <w:pPr>
        <w:suppressAutoHyphens/>
        <w:spacing w:line="360" w:lineRule="auto"/>
        <w:jc w:val="right"/>
        <w:rPr>
          <w:rFonts w:ascii="Times New Roman" w:hAnsi="Times New Roman"/>
          <w:b/>
          <w:bCs/>
          <w:iCs/>
          <w:sz w:val="24"/>
          <w:szCs w:val="24"/>
        </w:rPr>
      </w:pPr>
      <w:r>
        <w:rPr>
          <w:rFonts w:ascii="Times New Roman" w:hAnsi="Times New Roman"/>
          <w:b/>
          <w:bCs/>
          <w:iCs/>
          <w:sz w:val="24"/>
          <w:szCs w:val="24"/>
        </w:rPr>
        <w:lastRenderedPageBreak/>
        <w:t xml:space="preserve">ZAŁĄCZNIK NR </w:t>
      </w:r>
      <w:r w:rsidR="00C54552">
        <w:rPr>
          <w:rFonts w:ascii="Times New Roman" w:hAnsi="Times New Roman"/>
          <w:b/>
          <w:bCs/>
          <w:iCs/>
          <w:sz w:val="24"/>
          <w:szCs w:val="24"/>
        </w:rPr>
        <w:t>7</w:t>
      </w:r>
    </w:p>
    <w:p w14:paraId="43BB4F95" w14:textId="37CB08D3" w:rsidR="002265AE" w:rsidRDefault="002265AE" w:rsidP="00ED4226">
      <w:pPr>
        <w:suppressAutoHyphens/>
        <w:spacing w:line="360" w:lineRule="auto"/>
        <w:jc w:val="center"/>
        <w:rPr>
          <w:rFonts w:ascii="Times New Roman" w:hAnsi="Times New Roman"/>
          <w:color w:val="000000" w:themeColor="text1"/>
          <w:sz w:val="24"/>
          <w:szCs w:val="24"/>
        </w:rPr>
      </w:pPr>
      <w:r w:rsidRPr="002941DD">
        <w:rPr>
          <w:rFonts w:ascii="Times New Roman" w:hAnsi="Times New Roman"/>
          <w:b/>
          <w:color w:val="000000" w:themeColor="text1"/>
          <w:sz w:val="24"/>
          <w:szCs w:val="24"/>
        </w:rPr>
        <w:t xml:space="preserve">Umowa nr </w:t>
      </w:r>
      <w:r w:rsidRPr="002941DD">
        <w:rPr>
          <w:rFonts w:ascii="Times New Roman" w:hAnsi="Times New Roman"/>
          <w:color w:val="000000" w:themeColor="text1"/>
          <w:sz w:val="24"/>
          <w:szCs w:val="24"/>
        </w:rPr>
        <w:t>….……………</w:t>
      </w:r>
      <w:r w:rsidR="00D50133">
        <w:rPr>
          <w:rFonts w:ascii="Times New Roman" w:hAnsi="Times New Roman"/>
          <w:color w:val="000000" w:themeColor="text1"/>
          <w:sz w:val="24"/>
          <w:szCs w:val="24"/>
        </w:rPr>
        <w:t xml:space="preserve"> /PROJEKT/</w:t>
      </w:r>
    </w:p>
    <w:p w14:paraId="33083355" w14:textId="003DFB72" w:rsidR="006F417B" w:rsidRPr="006F5BF7" w:rsidRDefault="006F417B" w:rsidP="00ED4226">
      <w:pPr>
        <w:suppressAutoHyphens/>
        <w:spacing w:after="0" w:line="360" w:lineRule="auto"/>
        <w:jc w:val="both"/>
        <w:rPr>
          <w:rFonts w:ascii="Times New Roman" w:hAnsi="Times New Roman"/>
          <w:color w:val="000000" w:themeColor="text1"/>
          <w:sz w:val="24"/>
          <w:szCs w:val="24"/>
        </w:rPr>
      </w:pPr>
      <w:r w:rsidRPr="006F5BF7">
        <w:rPr>
          <w:rFonts w:ascii="Times New Roman" w:hAnsi="Times New Roman"/>
          <w:color w:val="000000" w:themeColor="text1"/>
          <w:sz w:val="24"/>
          <w:szCs w:val="24"/>
        </w:rPr>
        <w:t>W dniu ……………….. , pomiędzy:</w:t>
      </w:r>
    </w:p>
    <w:p w14:paraId="120CD8FD" w14:textId="784F73C9" w:rsidR="006F417B" w:rsidRDefault="006F417B" w:rsidP="00ED4226">
      <w:pPr>
        <w:suppressAutoHyphens/>
        <w:spacing w:after="0" w:line="360" w:lineRule="auto"/>
        <w:jc w:val="both"/>
        <w:rPr>
          <w:rFonts w:ascii="Times New Roman" w:hAnsi="Times New Roman"/>
          <w:b/>
          <w:color w:val="000000" w:themeColor="text1"/>
          <w:sz w:val="24"/>
          <w:szCs w:val="24"/>
        </w:rPr>
      </w:pPr>
      <w:r>
        <w:rPr>
          <w:rFonts w:ascii="Times New Roman" w:hAnsi="Times New Roman"/>
          <w:b/>
          <w:color w:val="000000" w:themeColor="text1"/>
          <w:sz w:val="24"/>
          <w:szCs w:val="24"/>
        </w:rPr>
        <w:t>Powiatem Lubańskim, ul. Mickiewicza 2, 59-800 Lubań, NIP 613-14-39-691,</w:t>
      </w:r>
    </w:p>
    <w:p w14:paraId="38643B9B" w14:textId="09674760" w:rsidR="006F417B" w:rsidRPr="006F5BF7" w:rsidRDefault="006F5BF7" w:rsidP="00ED4226">
      <w:pPr>
        <w:suppressAutoHyphens/>
        <w:spacing w:after="0" w:line="36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w</w:t>
      </w:r>
      <w:r w:rsidR="006F417B" w:rsidRPr="006F5BF7">
        <w:rPr>
          <w:rFonts w:ascii="Times New Roman" w:hAnsi="Times New Roman"/>
          <w:color w:val="000000" w:themeColor="text1"/>
          <w:sz w:val="24"/>
          <w:szCs w:val="24"/>
        </w:rPr>
        <w:t xml:space="preserve"> imieniu którego działa</w:t>
      </w:r>
      <w:r w:rsidRPr="006F5BF7">
        <w:rPr>
          <w:rFonts w:ascii="Times New Roman" w:hAnsi="Times New Roman"/>
          <w:color w:val="000000" w:themeColor="text1"/>
          <w:sz w:val="24"/>
          <w:szCs w:val="24"/>
        </w:rPr>
        <w:t>:</w:t>
      </w:r>
    </w:p>
    <w:p w14:paraId="70E51A5B" w14:textId="75C7A254" w:rsidR="006F5BF7" w:rsidRDefault="006F5BF7" w:rsidP="00ED4226">
      <w:pPr>
        <w:suppressAutoHyphens/>
        <w:spacing w:after="0" w:line="360" w:lineRule="auto"/>
        <w:jc w:val="both"/>
        <w:rPr>
          <w:rFonts w:ascii="Times New Roman" w:hAnsi="Times New Roman"/>
          <w:b/>
          <w:color w:val="000000" w:themeColor="text1"/>
          <w:sz w:val="24"/>
          <w:szCs w:val="24"/>
        </w:rPr>
      </w:pPr>
      <w:r>
        <w:rPr>
          <w:rFonts w:ascii="Times New Roman" w:hAnsi="Times New Roman"/>
          <w:b/>
          <w:color w:val="000000" w:themeColor="text1"/>
          <w:sz w:val="24"/>
          <w:szCs w:val="24"/>
        </w:rPr>
        <w:t xml:space="preserve">Powiatowy Zarząd Dróg w Lubaniu, ul. Dąbrowskiego 29c, 59-800 Lubań, </w:t>
      </w:r>
      <w:r w:rsidRPr="006F5BF7">
        <w:rPr>
          <w:rFonts w:ascii="Times New Roman" w:hAnsi="Times New Roman"/>
          <w:color w:val="000000" w:themeColor="text1"/>
          <w:sz w:val="24"/>
          <w:szCs w:val="24"/>
        </w:rPr>
        <w:t>zwanym dalej „Zamawiającym”, reprezentowanym przez:</w:t>
      </w:r>
    </w:p>
    <w:p w14:paraId="76BBAD31" w14:textId="59A50B31" w:rsidR="006F5BF7" w:rsidRPr="006F5BF7" w:rsidRDefault="006F5BF7" w:rsidP="00ED4226">
      <w:pPr>
        <w:suppressAutoHyphens/>
        <w:spacing w:after="0" w:line="360" w:lineRule="auto"/>
        <w:jc w:val="both"/>
        <w:rPr>
          <w:rFonts w:ascii="Times New Roman" w:hAnsi="Times New Roman"/>
          <w:color w:val="000000" w:themeColor="text1"/>
          <w:sz w:val="24"/>
          <w:szCs w:val="24"/>
        </w:rPr>
      </w:pPr>
      <w:r>
        <w:rPr>
          <w:rFonts w:ascii="Times New Roman" w:hAnsi="Times New Roman"/>
          <w:b/>
          <w:color w:val="000000" w:themeColor="text1"/>
          <w:sz w:val="24"/>
          <w:szCs w:val="24"/>
        </w:rPr>
        <w:t xml:space="preserve">Dyrektora PZD – mgr inż. Włodzimierza Stefańskiego </w:t>
      </w:r>
      <w:r w:rsidRPr="006F5BF7">
        <w:rPr>
          <w:rFonts w:ascii="Times New Roman" w:hAnsi="Times New Roman"/>
          <w:color w:val="000000" w:themeColor="text1"/>
          <w:sz w:val="24"/>
          <w:szCs w:val="24"/>
        </w:rPr>
        <w:t>działającego z upoważnienia Zarządu Powiatu Lubańskiego</w:t>
      </w:r>
    </w:p>
    <w:p w14:paraId="16190A18" w14:textId="1612B036" w:rsidR="006F5BF7" w:rsidRDefault="006F5BF7" w:rsidP="00ED4226">
      <w:pPr>
        <w:suppressAutoHyphens/>
        <w:spacing w:after="0" w:line="360" w:lineRule="auto"/>
        <w:jc w:val="both"/>
        <w:rPr>
          <w:rFonts w:ascii="Times New Roman" w:hAnsi="Times New Roman"/>
          <w:b/>
          <w:color w:val="000000" w:themeColor="text1"/>
          <w:sz w:val="24"/>
          <w:szCs w:val="24"/>
        </w:rPr>
      </w:pPr>
      <w:r>
        <w:rPr>
          <w:rFonts w:ascii="Times New Roman" w:hAnsi="Times New Roman"/>
          <w:color w:val="000000" w:themeColor="text1"/>
          <w:sz w:val="24"/>
          <w:szCs w:val="24"/>
        </w:rPr>
        <w:t>p</w:t>
      </w:r>
      <w:r w:rsidRPr="006F5BF7">
        <w:rPr>
          <w:rFonts w:ascii="Times New Roman" w:hAnsi="Times New Roman"/>
          <w:color w:val="000000" w:themeColor="text1"/>
          <w:sz w:val="24"/>
          <w:szCs w:val="24"/>
        </w:rPr>
        <w:t>rzy kontrasygnacie Głównego Księgowego</w:t>
      </w:r>
      <w:r>
        <w:rPr>
          <w:rFonts w:ascii="Times New Roman" w:hAnsi="Times New Roman"/>
          <w:b/>
          <w:color w:val="000000" w:themeColor="text1"/>
          <w:sz w:val="24"/>
          <w:szCs w:val="24"/>
        </w:rPr>
        <w:t xml:space="preserve"> – Grażyny </w:t>
      </w:r>
      <w:proofErr w:type="spellStart"/>
      <w:r>
        <w:rPr>
          <w:rFonts w:ascii="Times New Roman" w:hAnsi="Times New Roman"/>
          <w:b/>
          <w:color w:val="000000" w:themeColor="text1"/>
          <w:sz w:val="24"/>
          <w:szCs w:val="24"/>
        </w:rPr>
        <w:t>Michałaciuk</w:t>
      </w:r>
      <w:proofErr w:type="spellEnd"/>
    </w:p>
    <w:p w14:paraId="65FECB93" w14:textId="4E612AAA" w:rsidR="006F5BF7" w:rsidRPr="00B65E90" w:rsidRDefault="006F5BF7" w:rsidP="00ED4226">
      <w:pPr>
        <w:suppressAutoHyphens/>
        <w:spacing w:line="360" w:lineRule="auto"/>
        <w:rPr>
          <w:rFonts w:ascii="Times New Roman" w:hAnsi="Times New Roman"/>
          <w:color w:val="000000" w:themeColor="text1"/>
          <w:sz w:val="24"/>
          <w:szCs w:val="24"/>
        </w:rPr>
      </w:pPr>
      <w:r w:rsidRPr="00B65E90">
        <w:rPr>
          <w:rFonts w:ascii="Times New Roman" w:hAnsi="Times New Roman"/>
          <w:color w:val="000000" w:themeColor="text1"/>
          <w:sz w:val="24"/>
          <w:szCs w:val="24"/>
        </w:rPr>
        <w:t xml:space="preserve">a </w:t>
      </w:r>
    </w:p>
    <w:p w14:paraId="7AD4BCF0" w14:textId="03285009" w:rsidR="006F5BF7" w:rsidRPr="00B65E90" w:rsidRDefault="006F5BF7" w:rsidP="00ED4226">
      <w:pPr>
        <w:suppressAutoHyphens/>
        <w:spacing w:after="0" w:line="360" w:lineRule="auto"/>
        <w:rPr>
          <w:rFonts w:ascii="Times New Roman" w:hAnsi="Times New Roman"/>
          <w:color w:val="000000" w:themeColor="text1"/>
          <w:sz w:val="24"/>
          <w:szCs w:val="24"/>
        </w:rPr>
      </w:pPr>
      <w:r w:rsidRPr="00B65E90">
        <w:rPr>
          <w:rFonts w:ascii="Times New Roman" w:hAnsi="Times New Roman"/>
          <w:color w:val="000000" w:themeColor="text1"/>
          <w:sz w:val="24"/>
          <w:szCs w:val="24"/>
        </w:rPr>
        <w:t>……………………………………</w:t>
      </w:r>
      <w:r w:rsidR="00B65E90">
        <w:rPr>
          <w:rFonts w:ascii="Times New Roman" w:hAnsi="Times New Roman"/>
          <w:color w:val="000000" w:themeColor="text1"/>
          <w:sz w:val="24"/>
          <w:szCs w:val="24"/>
        </w:rPr>
        <w:t>……..</w:t>
      </w:r>
      <w:r w:rsidRPr="00B65E90">
        <w:rPr>
          <w:rFonts w:ascii="Times New Roman" w:hAnsi="Times New Roman"/>
          <w:color w:val="000000" w:themeColor="text1"/>
          <w:sz w:val="24"/>
          <w:szCs w:val="24"/>
        </w:rPr>
        <w:t>…………………………………………………………….</w:t>
      </w:r>
    </w:p>
    <w:p w14:paraId="44ABC4EF" w14:textId="4A251586" w:rsidR="006F5BF7" w:rsidRPr="00B65E90" w:rsidRDefault="006F5BF7" w:rsidP="00ED4226">
      <w:pPr>
        <w:suppressAutoHyphens/>
        <w:spacing w:after="0" w:line="360" w:lineRule="auto"/>
        <w:jc w:val="both"/>
        <w:rPr>
          <w:rFonts w:ascii="Times New Roman" w:hAnsi="Times New Roman"/>
          <w:color w:val="000000" w:themeColor="text1"/>
          <w:sz w:val="24"/>
          <w:szCs w:val="24"/>
        </w:rPr>
      </w:pPr>
      <w:r>
        <w:rPr>
          <w:rFonts w:ascii="Times New Roman" w:hAnsi="Times New Roman"/>
          <w:b/>
          <w:color w:val="000000" w:themeColor="text1"/>
          <w:sz w:val="24"/>
          <w:szCs w:val="24"/>
        </w:rPr>
        <w:t xml:space="preserve">[nazwa lub imię i nazwisko oraz firma kontrahenta], </w:t>
      </w:r>
      <w:r w:rsidRPr="00B65E90">
        <w:rPr>
          <w:rFonts w:ascii="Times New Roman" w:hAnsi="Times New Roman"/>
          <w:color w:val="000000" w:themeColor="text1"/>
          <w:sz w:val="24"/>
          <w:szCs w:val="24"/>
        </w:rPr>
        <w:t xml:space="preserve">[adres], [właściwy sąd i wydział KRS oraz nr KRS w przypadku spółek prawa handlowego], NIP [nr NIP], </w:t>
      </w:r>
      <w:r w:rsidR="00B65E90" w:rsidRPr="00B65E90">
        <w:rPr>
          <w:rFonts w:ascii="Times New Roman" w:hAnsi="Times New Roman"/>
          <w:color w:val="000000" w:themeColor="text1"/>
          <w:sz w:val="24"/>
          <w:szCs w:val="24"/>
        </w:rPr>
        <w:t>REGON [nr REGON], zwanym dalej: „Wykonawcą”, którego reprezentuje:</w:t>
      </w:r>
    </w:p>
    <w:p w14:paraId="0BB78808" w14:textId="3C931A93" w:rsidR="00B65E90" w:rsidRPr="00B65E90" w:rsidRDefault="00B65E90" w:rsidP="00ED4226">
      <w:pPr>
        <w:suppressAutoHyphens/>
        <w:spacing w:after="0" w:line="360" w:lineRule="auto"/>
        <w:rPr>
          <w:rFonts w:ascii="Times New Roman" w:hAnsi="Times New Roman"/>
          <w:color w:val="000000" w:themeColor="text1"/>
          <w:sz w:val="24"/>
          <w:szCs w:val="24"/>
        </w:rPr>
      </w:pPr>
      <w:r w:rsidRPr="00B65E90">
        <w:rPr>
          <w:rFonts w:ascii="Times New Roman" w:hAnsi="Times New Roman"/>
          <w:color w:val="000000" w:themeColor="text1"/>
          <w:sz w:val="24"/>
          <w:szCs w:val="24"/>
        </w:rPr>
        <w:t>……………………………………………………</w:t>
      </w:r>
      <w:r>
        <w:rPr>
          <w:rFonts w:ascii="Times New Roman" w:hAnsi="Times New Roman"/>
          <w:color w:val="000000" w:themeColor="text1"/>
          <w:sz w:val="24"/>
          <w:szCs w:val="24"/>
        </w:rPr>
        <w:t>..</w:t>
      </w:r>
      <w:r w:rsidRPr="00B65E90">
        <w:rPr>
          <w:rFonts w:ascii="Times New Roman" w:hAnsi="Times New Roman"/>
          <w:color w:val="000000" w:themeColor="text1"/>
          <w:sz w:val="24"/>
          <w:szCs w:val="24"/>
        </w:rPr>
        <w:t>…………………………………………………</w:t>
      </w:r>
    </w:p>
    <w:p w14:paraId="0FDF0D3D" w14:textId="140F6589" w:rsidR="00B65E90" w:rsidRDefault="00B65E90" w:rsidP="00ED4226">
      <w:pPr>
        <w:suppressAutoHyphens/>
        <w:spacing w:after="0" w:line="360" w:lineRule="auto"/>
        <w:rPr>
          <w:rFonts w:ascii="Times New Roman" w:hAnsi="Times New Roman"/>
          <w:color w:val="000000" w:themeColor="text1"/>
          <w:sz w:val="24"/>
          <w:szCs w:val="24"/>
        </w:rPr>
      </w:pPr>
      <w:r w:rsidRPr="00B65E90">
        <w:rPr>
          <w:rFonts w:ascii="Times New Roman" w:hAnsi="Times New Roman"/>
          <w:color w:val="000000" w:themeColor="text1"/>
          <w:sz w:val="24"/>
          <w:szCs w:val="24"/>
        </w:rPr>
        <w:t>[imię i nazwisko osoby reprezentującej oraz funkcja]</w:t>
      </w:r>
    </w:p>
    <w:p w14:paraId="5C74BBB2" w14:textId="77777777" w:rsidR="00B65E90" w:rsidRDefault="00B65E90" w:rsidP="00ED4226">
      <w:pPr>
        <w:suppressAutoHyphens/>
        <w:spacing w:after="0" w:line="360" w:lineRule="auto"/>
        <w:rPr>
          <w:rFonts w:ascii="Times New Roman" w:hAnsi="Times New Roman"/>
          <w:color w:val="000000" w:themeColor="text1"/>
          <w:sz w:val="24"/>
          <w:szCs w:val="24"/>
        </w:rPr>
      </w:pPr>
    </w:p>
    <w:p w14:paraId="05518DDC" w14:textId="4D9E3F36" w:rsidR="00B65E90" w:rsidRPr="00B65E90" w:rsidRDefault="00B65E90" w:rsidP="00ED4226">
      <w:pPr>
        <w:suppressAutoHyphens/>
        <w:spacing w:after="0" w:line="360" w:lineRule="auto"/>
        <w:rPr>
          <w:rFonts w:ascii="Times New Roman" w:hAnsi="Times New Roman"/>
          <w:color w:val="000000" w:themeColor="text1"/>
          <w:sz w:val="24"/>
          <w:szCs w:val="24"/>
        </w:rPr>
      </w:pPr>
      <w:r>
        <w:rPr>
          <w:rFonts w:ascii="Times New Roman" w:hAnsi="Times New Roman"/>
          <w:color w:val="000000" w:themeColor="text1"/>
          <w:sz w:val="24"/>
          <w:szCs w:val="24"/>
        </w:rPr>
        <w:t>W rezultacie dokonania przez Zamawiającego wyboru Wykonawcy w trybie art. 275 pkt 1, zgodnie z ustawą z dnia 11 września 2019r. – Prawo zamówień publicznych (Dz. U. z 202</w:t>
      </w:r>
      <w:r w:rsidR="0025219C">
        <w:rPr>
          <w:rFonts w:ascii="Times New Roman" w:hAnsi="Times New Roman"/>
          <w:color w:val="000000" w:themeColor="text1"/>
          <w:sz w:val="24"/>
          <w:szCs w:val="24"/>
        </w:rPr>
        <w:t>4</w:t>
      </w:r>
      <w:r>
        <w:rPr>
          <w:rFonts w:ascii="Times New Roman" w:hAnsi="Times New Roman"/>
          <w:color w:val="000000" w:themeColor="text1"/>
          <w:sz w:val="24"/>
          <w:szCs w:val="24"/>
        </w:rPr>
        <w:t xml:space="preserve"> r., poz.</w:t>
      </w:r>
      <w:r w:rsidR="00BA78A1">
        <w:rPr>
          <w:rFonts w:ascii="Times New Roman" w:hAnsi="Times New Roman"/>
          <w:color w:val="000000" w:themeColor="text1"/>
          <w:sz w:val="24"/>
          <w:szCs w:val="24"/>
        </w:rPr>
        <w:t xml:space="preserve"> </w:t>
      </w:r>
      <w:r w:rsidR="009F03AF">
        <w:rPr>
          <w:rFonts w:ascii="Times New Roman" w:hAnsi="Times New Roman"/>
          <w:color w:val="000000" w:themeColor="text1"/>
          <w:sz w:val="24"/>
          <w:szCs w:val="24"/>
        </w:rPr>
        <w:t>1</w:t>
      </w:r>
      <w:r w:rsidR="0025219C">
        <w:rPr>
          <w:rFonts w:ascii="Times New Roman" w:hAnsi="Times New Roman"/>
          <w:color w:val="000000" w:themeColor="text1"/>
          <w:sz w:val="24"/>
          <w:szCs w:val="24"/>
        </w:rPr>
        <w:t>320</w:t>
      </w:r>
      <w:r>
        <w:rPr>
          <w:rFonts w:ascii="Times New Roman" w:hAnsi="Times New Roman"/>
          <w:color w:val="000000" w:themeColor="text1"/>
          <w:sz w:val="24"/>
          <w:szCs w:val="24"/>
        </w:rPr>
        <w:t>), została zawarta umowa o następującej treści</w:t>
      </w:r>
      <w:r w:rsidR="00ED4503">
        <w:rPr>
          <w:rFonts w:ascii="Times New Roman" w:hAnsi="Times New Roman"/>
          <w:color w:val="000000" w:themeColor="text1"/>
          <w:sz w:val="24"/>
          <w:szCs w:val="24"/>
        </w:rPr>
        <w:t>:</w:t>
      </w:r>
    </w:p>
    <w:p w14:paraId="0245E637" w14:textId="355ABC1A" w:rsidR="00EE36FB" w:rsidRPr="00B45D19" w:rsidRDefault="002265AE" w:rsidP="00ED4226">
      <w:pPr>
        <w:suppressAutoHyphens/>
        <w:spacing w:line="360" w:lineRule="auto"/>
        <w:jc w:val="center"/>
        <w:rPr>
          <w:rFonts w:ascii="Times New Roman" w:hAnsi="Times New Roman"/>
          <w:b/>
          <w:color w:val="000000" w:themeColor="text1"/>
          <w:sz w:val="24"/>
          <w:szCs w:val="24"/>
        </w:rPr>
      </w:pPr>
      <w:r w:rsidRPr="00B45D19">
        <w:rPr>
          <w:rFonts w:ascii="Times New Roman" w:hAnsi="Times New Roman"/>
          <w:b/>
          <w:color w:val="000000" w:themeColor="text1"/>
          <w:sz w:val="24"/>
          <w:szCs w:val="24"/>
        </w:rPr>
        <w:t>§</w:t>
      </w:r>
      <w:r w:rsidR="0041598C">
        <w:rPr>
          <w:rFonts w:ascii="Times New Roman" w:hAnsi="Times New Roman"/>
          <w:b/>
          <w:color w:val="000000" w:themeColor="text1"/>
          <w:sz w:val="24"/>
          <w:szCs w:val="24"/>
        </w:rPr>
        <w:t xml:space="preserve"> 1</w:t>
      </w:r>
    </w:p>
    <w:p w14:paraId="045442E6" w14:textId="5482D342" w:rsidR="002265AE" w:rsidRDefault="002265AE" w:rsidP="00ED4226">
      <w:pPr>
        <w:pStyle w:val="Akapitzlist"/>
        <w:numPr>
          <w:ilvl w:val="0"/>
          <w:numId w:val="26"/>
        </w:numPr>
        <w:shd w:val="clear" w:color="auto" w:fill="FFFFFF"/>
        <w:tabs>
          <w:tab w:val="left" w:pos="1134"/>
        </w:tabs>
        <w:suppressAutoHyphens/>
        <w:spacing w:after="0" w:line="360" w:lineRule="auto"/>
        <w:ind w:left="284" w:hanging="284"/>
        <w:jc w:val="both"/>
        <w:rPr>
          <w:rFonts w:ascii="Times New Roman" w:hAnsi="Times New Roman"/>
          <w:sz w:val="24"/>
          <w:szCs w:val="24"/>
        </w:rPr>
      </w:pPr>
      <w:r w:rsidRPr="00FD659F">
        <w:rPr>
          <w:rFonts w:ascii="Times New Roman" w:eastAsia="Times New Roman" w:hAnsi="Times New Roman"/>
          <w:sz w:val="24"/>
          <w:szCs w:val="24"/>
          <w:lang w:eastAsia="pl-PL"/>
        </w:rPr>
        <w:t xml:space="preserve">Przedmiotem umowy jest </w:t>
      </w:r>
      <w:r w:rsidR="00B65E90">
        <w:rPr>
          <w:rFonts w:ascii="Times New Roman" w:eastAsia="Times New Roman" w:hAnsi="Times New Roman"/>
          <w:sz w:val="24"/>
          <w:szCs w:val="24"/>
          <w:lang w:eastAsia="pl-PL"/>
        </w:rPr>
        <w:t>sukcesywny zakup paliw płynnych dla środków transportu znajdujących się w posiadaniu Powiatowego Zarządu Dróg w Lubaniu</w:t>
      </w:r>
      <w:r w:rsidR="00E25343">
        <w:rPr>
          <w:rFonts w:ascii="Times New Roman" w:eastAsia="Times New Roman" w:hAnsi="Times New Roman"/>
          <w:sz w:val="24"/>
          <w:szCs w:val="24"/>
          <w:lang w:eastAsia="pl-PL"/>
        </w:rPr>
        <w:t xml:space="preserve"> na warunkach określonych w Specyfikacji Warunków Zamówienia oraz w złożonej ofercie Wykonawcy stanowiących integralną część niniejszej umowy</w:t>
      </w:r>
      <w:r w:rsidR="00E25343">
        <w:rPr>
          <w:rFonts w:ascii="Times New Roman" w:hAnsi="Times New Roman"/>
          <w:sz w:val="24"/>
          <w:szCs w:val="24"/>
        </w:rPr>
        <w:t>.</w:t>
      </w:r>
    </w:p>
    <w:p w14:paraId="3C167DAC" w14:textId="1E42AEFE" w:rsidR="002265AE" w:rsidRDefault="00E25343" w:rsidP="00ED4226">
      <w:pPr>
        <w:pStyle w:val="Akapitzlist"/>
        <w:numPr>
          <w:ilvl w:val="0"/>
          <w:numId w:val="26"/>
        </w:numPr>
        <w:shd w:val="clear" w:color="auto" w:fill="FFFFFF"/>
        <w:tabs>
          <w:tab w:val="left" w:pos="1134"/>
        </w:tabs>
        <w:suppressAutoHyphens/>
        <w:spacing w:after="0" w:line="360" w:lineRule="auto"/>
        <w:ind w:left="284" w:hanging="284"/>
        <w:jc w:val="both"/>
        <w:rPr>
          <w:rFonts w:ascii="Times New Roman" w:hAnsi="Times New Roman"/>
          <w:sz w:val="24"/>
          <w:szCs w:val="24"/>
        </w:rPr>
      </w:pPr>
      <w:r w:rsidRPr="00E25343">
        <w:rPr>
          <w:rFonts w:ascii="Times New Roman" w:hAnsi="Times New Roman"/>
          <w:sz w:val="24"/>
          <w:szCs w:val="24"/>
        </w:rPr>
        <w:t>Umowa zostaje zawarta</w:t>
      </w:r>
      <w:r>
        <w:rPr>
          <w:rFonts w:ascii="Times New Roman" w:hAnsi="Times New Roman"/>
          <w:sz w:val="24"/>
          <w:szCs w:val="24"/>
        </w:rPr>
        <w:t xml:space="preserve"> na </w:t>
      </w:r>
      <w:r w:rsidR="00FC07A1">
        <w:rPr>
          <w:rFonts w:ascii="Times New Roman" w:hAnsi="Times New Roman"/>
          <w:sz w:val="24"/>
          <w:szCs w:val="24"/>
        </w:rPr>
        <w:t>okres 12 m-</w:t>
      </w:r>
      <w:proofErr w:type="spellStart"/>
      <w:r w:rsidR="00FC07A1">
        <w:rPr>
          <w:rFonts w:ascii="Times New Roman" w:hAnsi="Times New Roman"/>
          <w:sz w:val="24"/>
          <w:szCs w:val="24"/>
        </w:rPr>
        <w:t>cy</w:t>
      </w:r>
      <w:proofErr w:type="spellEnd"/>
      <w:r w:rsidR="00FC07A1">
        <w:rPr>
          <w:rFonts w:ascii="Times New Roman" w:hAnsi="Times New Roman"/>
          <w:sz w:val="24"/>
          <w:szCs w:val="24"/>
        </w:rPr>
        <w:t xml:space="preserve"> z mocą obowiązywania</w:t>
      </w:r>
      <w:r>
        <w:rPr>
          <w:rFonts w:ascii="Times New Roman" w:hAnsi="Times New Roman"/>
          <w:sz w:val="24"/>
          <w:szCs w:val="24"/>
        </w:rPr>
        <w:t xml:space="preserve"> od dnia 01 stycznia 202</w:t>
      </w:r>
      <w:r w:rsidR="00B0223C">
        <w:rPr>
          <w:rFonts w:ascii="Times New Roman" w:hAnsi="Times New Roman"/>
          <w:sz w:val="24"/>
          <w:szCs w:val="24"/>
        </w:rPr>
        <w:t>5</w:t>
      </w:r>
      <w:r w:rsidR="00B45D19">
        <w:rPr>
          <w:rFonts w:ascii="Times New Roman" w:hAnsi="Times New Roman"/>
          <w:sz w:val="24"/>
          <w:szCs w:val="24"/>
        </w:rPr>
        <w:t xml:space="preserve"> </w:t>
      </w:r>
      <w:r>
        <w:rPr>
          <w:rFonts w:ascii="Times New Roman" w:hAnsi="Times New Roman"/>
          <w:sz w:val="24"/>
          <w:szCs w:val="24"/>
        </w:rPr>
        <w:t>r. do dnia 31 grudnia 202</w:t>
      </w:r>
      <w:r w:rsidR="00B0223C">
        <w:rPr>
          <w:rFonts w:ascii="Times New Roman" w:hAnsi="Times New Roman"/>
          <w:sz w:val="24"/>
          <w:szCs w:val="24"/>
        </w:rPr>
        <w:t>5</w:t>
      </w:r>
      <w:r w:rsidR="00FC07A1">
        <w:rPr>
          <w:rFonts w:ascii="Times New Roman" w:hAnsi="Times New Roman"/>
          <w:sz w:val="24"/>
          <w:szCs w:val="24"/>
        </w:rPr>
        <w:t xml:space="preserve"> </w:t>
      </w:r>
      <w:r>
        <w:rPr>
          <w:rFonts w:ascii="Times New Roman" w:hAnsi="Times New Roman"/>
          <w:sz w:val="24"/>
          <w:szCs w:val="24"/>
        </w:rPr>
        <w:t>r.</w:t>
      </w:r>
    </w:p>
    <w:p w14:paraId="522BA552" w14:textId="1CCCBE50" w:rsidR="00E25343" w:rsidRDefault="00E25343" w:rsidP="00ED4226">
      <w:pPr>
        <w:pStyle w:val="Akapitzlist"/>
        <w:numPr>
          <w:ilvl w:val="0"/>
          <w:numId w:val="26"/>
        </w:numPr>
        <w:shd w:val="clear" w:color="auto" w:fill="FFFFFF"/>
        <w:tabs>
          <w:tab w:val="left" w:pos="1134"/>
        </w:tabs>
        <w:suppressAutoHyphens/>
        <w:spacing w:after="0" w:line="360" w:lineRule="auto"/>
        <w:ind w:left="284" w:hanging="284"/>
        <w:jc w:val="both"/>
        <w:rPr>
          <w:rFonts w:ascii="Times New Roman" w:hAnsi="Times New Roman"/>
          <w:sz w:val="24"/>
          <w:szCs w:val="24"/>
        </w:rPr>
      </w:pPr>
      <w:r>
        <w:rPr>
          <w:rFonts w:ascii="Times New Roman" w:hAnsi="Times New Roman"/>
          <w:sz w:val="24"/>
          <w:szCs w:val="24"/>
        </w:rPr>
        <w:t>Termin realizacji zamówienia może ulec skróceniu w przypadku wyczerpania kwoty, jaką Zamawiający zamierza przeznaczyć na sfinansowanie zamówienia.</w:t>
      </w:r>
    </w:p>
    <w:p w14:paraId="1519E0AB" w14:textId="4C0C2699" w:rsidR="00E25343" w:rsidRDefault="00E25343" w:rsidP="00ED4226">
      <w:pPr>
        <w:pStyle w:val="Akapitzlist"/>
        <w:numPr>
          <w:ilvl w:val="0"/>
          <w:numId w:val="26"/>
        </w:numPr>
        <w:shd w:val="clear" w:color="auto" w:fill="FFFFFF"/>
        <w:tabs>
          <w:tab w:val="left" w:pos="1134"/>
        </w:tabs>
        <w:suppressAutoHyphens/>
        <w:spacing w:after="0" w:line="360" w:lineRule="auto"/>
        <w:ind w:left="284" w:hanging="284"/>
        <w:jc w:val="both"/>
        <w:rPr>
          <w:rFonts w:ascii="Times New Roman" w:hAnsi="Times New Roman"/>
          <w:sz w:val="24"/>
          <w:szCs w:val="24"/>
        </w:rPr>
      </w:pPr>
      <w:r>
        <w:rPr>
          <w:rFonts w:ascii="Times New Roman" w:hAnsi="Times New Roman"/>
          <w:sz w:val="24"/>
          <w:szCs w:val="24"/>
        </w:rPr>
        <w:t>Zakup paliw płynnych będzie realizowany w ilościach</w:t>
      </w:r>
      <w:r w:rsidR="00EE36FB">
        <w:rPr>
          <w:rFonts w:ascii="Times New Roman" w:hAnsi="Times New Roman"/>
          <w:sz w:val="24"/>
          <w:szCs w:val="24"/>
        </w:rPr>
        <w:t xml:space="preserve"> zależ</w:t>
      </w:r>
      <w:r w:rsidR="0013540D">
        <w:rPr>
          <w:rFonts w:ascii="Times New Roman" w:hAnsi="Times New Roman"/>
          <w:sz w:val="24"/>
          <w:szCs w:val="24"/>
        </w:rPr>
        <w:t xml:space="preserve">nych od potrzeb Zamawiającego w </w:t>
      </w:r>
      <w:r w:rsidR="00EE36FB">
        <w:rPr>
          <w:rFonts w:ascii="Times New Roman" w:hAnsi="Times New Roman"/>
          <w:sz w:val="24"/>
          <w:szCs w:val="24"/>
        </w:rPr>
        <w:t>stacjach paliwowych należących do Wykonawcy wymienionych w ofercie Wykonawcy.</w:t>
      </w:r>
    </w:p>
    <w:p w14:paraId="1ACC91B2" w14:textId="23ABF255" w:rsidR="00EE36FB" w:rsidRPr="00E25343" w:rsidRDefault="00EE36FB" w:rsidP="00ED4226">
      <w:pPr>
        <w:pStyle w:val="Akapitzlist"/>
        <w:numPr>
          <w:ilvl w:val="0"/>
          <w:numId w:val="26"/>
        </w:numPr>
        <w:shd w:val="clear" w:color="auto" w:fill="FFFFFF"/>
        <w:tabs>
          <w:tab w:val="left" w:pos="1134"/>
        </w:tabs>
        <w:suppressAutoHyphens/>
        <w:spacing w:after="0" w:line="360" w:lineRule="auto"/>
        <w:ind w:left="284" w:hanging="284"/>
        <w:jc w:val="both"/>
        <w:rPr>
          <w:rFonts w:ascii="Times New Roman" w:hAnsi="Times New Roman"/>
          <w:sz w:val="24"/>
          <w:szCs w:val="24"/>
        </w:rPr>
      </w:pPr>
      <w:r>
        <w:rPr>
          <w:rFonts w:ascii="Times New Roman" w:hAnsi="Times New Roman"/>
          <w:sz w:val="24"/>
          <w:szCs w:val="24"/>
        </w:rPr>
        <w:lastRenderedPageBreak/>
        <w:t>Zakupu paliwa dokonywać będą upoważnieni pracownicy Zamawiającego.</w:t>
      </w:r>
    </w:p>
    <w:p w14:paraId="45E00D12" w14:textId="77777777" w:rsidR="002265AE" w:rsidRDefault="002265AE" w:rsidP="00ED4226">
      <w:pPr>
        <w:suppressAutoHyphens/>
        <w:spacing w:after="0" w:line="360" w:lineRule="auto"/>
        <w:jc w:val="center"/>
        <w:rPr>
          <w:rFonts w:ascii="Times New Roman" w:hAnsi="Times New Roman"/>
          <w:color w:val="000000" w:themeColor="text1"/>
          <w:sz w:val="24"/>
          <w:szCs w:val="24"/>
        </w:rPr>
      </w:pPr>
    </w:p>
    <w:p w14:paraId="3F62405C" w14:textId="77777777" w:rsidR="002265AE" w:rsidRPr="00B45D19" w:rsidRDefault="002265AE" w:rsidP="00ED4226">
      <w:pPr>
        <w:suppressAutoHyphens/>
        <w:spacing w:after="0" w:line="360" w:lineRule="auto"/>
        <w:jc w:val="center"/>
        <w:rPr>
          <w:rFonts w:ascii="Times New Roman" w:hAnsi="Times New Roman"/>
          <w:b/>
          <w:color w:val="000000" w:themeColor="text1"/>
          <w:sz w:val="24"/>
          <w:szCs w:val="24"/>
        </w:rPr>
      </w:pPr>
      <w:r w:rsidRPr="00B45D19">
        <w:rPr>
          <w:rFonts w:ascii="Times New Roman" w:hAnsi="Times New Roman"/>
          <w:b/>
          <w:color w:val="000000" w:themeColor="text1"/>
          <w:sz w:val="24"/>
          <w:szCs w:val="24"/>
        </w:rPr>
        <w:t>§ 2.</w:t>
      </w:r>
    </w:p>
    <w:p w14:paraId="3BF220BF" w14:textId="77777777" w:rsidR="00B45D19" w:rsidRDefault="00B45D19" w:rsidP="00ED4226">
      <w:pPr>
        <w:suppressAutoHyphens/>
        <w:spacing w:after="0" w:line="360" w:lineRule="auto"/>
        <w:jc w:val="center"/>
        <w:rPr>
          <w:rFonts w:ascii="Times New Roman" w:hAnsi="Times New Roman"/>
          <w:color w:val="000000" w:themeColor="text1"/>
          <w:sz w:val="24"/>
          <w:szCs w:val="24"/>
        </w:rPr>
      </w:pPr>
    </w:p>
    <w:p w14:paraId="6EAAB13F" w14:textId="369C7902" w:rsidR="001B1586" w:rsidRDefault="00EE36FB" w:rsidP="00ED4226">
      <w:pPr>
        <w:pStyle w:val="Akapitzlist"/>
        <w:numPr>
          <w:ilvl w:val="0"/>
          <w:numId w:val="25"/>
        </w:numPr>
        <w:suppressAutoHyphens/>
        <w:spacing w:after="0" w:line="360" w:lineRule="auto"/>
        <w:ind w:left="284" w:hanging="284"/>
        <w:jc w:val="both"/>
        <w:rPr>
          <w:rFonts w:ascii="Times New Roman" w:hAnsi="Times New Roman"/>
          <w:color w:val="000000" w:themeColor="text1"/>
          <w:sz w:val="24"/>
          <w:szCs w:val="24"/>
        </w:rPr>
      </w:pPr>
      <w:r>
        <w:rPr>
          <w:rFonts w:ascii="Times New Roman" w:hAnsi="Times New Roman"/>
          <w:color w:val="000000" w:themeColor="text1"/>
          <w:sz w:val="24"/>
          <w:szCs w:val="24"/>
        </w:rPr>
        <w:t>Strony ustalają wartość zamówienia określon</w:t>
      </w:r>
      <w:r w:rsidR="009F03AF">
        <w:rPr>
          <w:rFonts w:ascii="Times New Roman" w:hAnsi="Times New Roman"/>
          <w:color w:val="000000" w:themeColor="text1"/>
          <w:sz w:val="24"/>
          <w:szCs w:val="24"/>
        </w:rPr>
        <w:t>ego</w:t>
      </w:r>
      <w:r>
        <w:rPr>
          <w:rFonts w:ascii="Times New Roman" w:hAnsi="Times New Roman"/>
          <w:color w:val="000000" w:themeColor="text1"/>
          <w:sz w:val="24"/>
          <w:szCs w:val="24"/>
        </w:rPr>
        <w:t xml:space="preserve"> w §</w:t>
      </w:r>
      <w:r w:rsidR="001B1586">
        <w:rPr>
          <w:rFonts w:ascii="Times New Roman" w:hAnsi="Times New Roman"/>
          <w:color w:val="000000" w:themeColor="text1"/>
          <w:sz w:val="24"/>
          <w:szCs w:val="24"/>
        </w:rPr>
        <w:t xml:space="preserve"> 1 na kwotę:</w:t>
      </w:r>
    </w:p>
    <w:p w14:paraId="037D627A" w14:textId="4BC5947A" w:rsidR="001B1586" w:rsidRDefault="001B1586" w:rsidP="00ED4226">
      <w:pPr>
        <w:pStyle w:val="Akapitzlist"/>
        <w:suppressAutoHyphens/>
        <w:spacing w:after="0" w:line="360" w:lineRule="auto"/>
        <w:ind w:left="360"/>
        <w:jc w:val="both"/>
        <w:rPr>
          <w:rFonts w:ascii="Times New Roman" w:hAnsi="Times New Roman"/>
          <w:color w:val="000000" w:themeColor="text1"/>
          <w:sz w:val="24"/>
          <w:szCs w:val="24"/>
        </w:rPr>
      </w:pPr>
      <w:r>
        <w:rPr>
          <w:rFonts w:ascii="Times New Roman" w:hAnsi="Times New Roman"/>
          <w:color w:val="000000" w:themeColor="text1"/>
          <w:sz w:val="24"/>
          <w:szCs w:val="24"/>
        </w:rPr>
        <w:t>………………………... brutto</w:t>
      </w:r>
    </w:p>
    <w:p w14:paraId="1F278FD5" w14:textId="15441559" w:rsidR="001B1586" w:rsidRDefault="001B1586" w:rsidP="00ED4226">
      <w:pPr>
        <w:pStyle w:val="Akapitzlist"/>
        <w:suppressAutoHyphens/>
        <w:spacing w:after="0" w:line="360" w:lineRule="auto"/>
        <w:ind w:left="360"/>
        <w:jc w:val="both"/>
        <w:rPr>
          <w:rFonts w:ascii="Times New Roman" w:hAnsi="Times New Roman"/>
          <w:color w:val="000000" w:themeColor="text1"/>
          <w:sz w:val="24"/>
          <w:szCs w:val="24"/>
        </w:rPr>
      </w:pPr>
      <w:r>
        <w:rPr>
          <w:rFonts w:ascii="Times New Roman" w:hAnsi="Times New Roman"/>
          <w:color w:val="000000" w:themeColor="text1"/>
          <w:sz w:val="24"/>
          <w:szCs w:val="24"/>
        </w:rPr>
        <w:t>Słownie: ……………………………</w:t>
      </w:r>
    </w:p>
    <w:p w14:paraId="778DB071" w14:textId="7363BA7C" w:rsidR="009F03AF" w:rsidRDefault="001B1586" w:rsidP="00ED4226">
      <w:pPr>
        <w:pStyle w:val="Akapitzlist"/>
        <w:numPr>
          <w:ilvl w:val="0"/>
          <w:numId w:val="25"/>
        </w:numPr>
        <w:suppressAutoHyphens/>
        <w:spacing w:after="0" w:line="360" w:lineRule="auto"/>
        <w:ind w:left="284" w:hanging="284"/>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Zamawiający dokonuje zakupu paliwa od Wykonawcy, po cenie detalicznej obowiązującej w dniu zakupu z uwzględnieniem </w:t>
      </w:r>
      <w:r w:rsidR="009F03AF">
        <w:rPr>
          <w:rFonts w:ascii="Times New Roman" w:hAnsi="Times New Roman"/>
          <w:color w:val="000000" w:themeColor="text1"/>
          <w:sz w:val="24"/>
          <w:szCs w:val="24"/>
        </w:rPr>
        <w:t xml:space="preserve">stałych </w:t>
      </w:r>
      <w:r>
        <w:rPr>
          <w:rFonts w:ascii="Times New Roman" w:hAnsi="Times New Roman"/>
          <w:color w:val="000000" w:themeColor="text1"/>
          <w:sz w:val="24"/>
          <w:szCs w:val="24"/>
        </w:rPr>
        <w:t xml:space="preserve">upustów zawartych w ofercie, na danej stacji paliw Wykonawcy, tj. </w:t>
      </w:r>
    </w:p>
    <w:p w14:paraId="7E42A29F" w14:textId="2B4B2C8B" w:rsidR="009F03AF" w:rsidRDefault="009F03AF" w:rsidP="00ED4226">
      <w:pPr>
        <w:pStyle w:val="Akapitzlist"/>
        <w:suppressAutoHyphens/>
        <w:spacing w:after="0" w:line="360" w:lineRule="auto"/>
        <w:ind w:left="284"/>
        <w:jc w:val="both"/>
        <w:rPr>
          <w:rFonts w:ascii="Times New Roman" w:hAnsi="Times New Roman"/>
          <w:color w:val="000000" w:themeColor="text1"/>
          <w:sz w:val="24"/>
          <w:szCs w:val="24"/>
        </w:rPr>
      </w:pPr>
      <w:r>
        <w:rPr>
          <w:rFonts w:ascii="Times New Roman" w:hAnsi="Times New Roman"/>
          <w:color w:val="000000" w:themeColor="text1"/>
          <w:sz w:val="24"/>
          <w:szCs w:val="24"/>
        </w:rPr>
        <w:t>Olej napędowy -  ………%,</w:t>
      </w:r>
    </w:p>
    <w:p w14:paraId="1BB25CF3" w14:textId="02978EE9" w:rsidR="009F03AF" w:rsidRDefault="009F03AF" w:rsidP="00ED4226">
      <w:pPr>
        <w:pStyle w:val="Akapitzlist"/>
        <w:suppressAutoHyphens/>
        <w:spacing w:after="0" w:line="360" w:lineRule="auto"/>
        <w:ind w:left="284"/>
        <w:jc w:val="both"/>
        <w:rPr>
          <w:rFonts w:ascii="Times New Roman" w:hAnsi="Times New Roman"/>
          <w:color w:val="000000" w:themeColor="text1"/>
          <w:sz w:val="24"/>
          <w:szCs w:val="24"/>
        </w:rPr>
      </w:pPr>
      <w:r>
        <w:rPr>
          <w:rFonts w:ascii="Times New Roman" w:hAnsi="Times New Roman"/>
          <w:color w:val="000000" w:themeColor="text1"/>
          <w:sz w:val="24"/>
          <w:szCs w:val="24"/>
        </w:rPr>
        <w:t>Benzyna bezołowiowa - ……..%,</w:t>
      </w:r>
    </w:p>
    <w:p w14:paraId="6173B003" w14:textId="77777777" w:rsidR="009F03AF" w:rsidRDefault="009F03AF" w:rsidP="00ED4226">
      <w:pPr>
        <w:pStyle w:val="Akapitzlist"/>
        <w:suppressAutoHyphens/>
        <w:spacing w:after="0" w:line="360" w:lineRule="auto"/>
        <w:ind w:left="284"/>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Ad </w:t>
      </w:r>
      <w:proofErr w:type="spellStart"/>
      <w:r>
        <w:rPr>
          <w:rFonts w:ascii="Times New Roman" w:hAnsi="Times New Roman"/>
          <w:color w:val="000000" w:themeColor="text1"/>
          <w:sz w:val="24"/>
          <w:szCs w:val="24"/>
        </w:rPr>
        <w:t>blue</w:t>
      </w:r>
      <w:proofErr w:type="spellEnd"/>
      <w:r>
        <w:rPr>
          <w:rFonts w:ascii="Times New Roman" w:hAnsi="Times New Roman"/>
          <w:color w:val="000000" w:themeColor="text1"/>
          <w:sz w:val="24"/>
          <w:szCs w:val="24"/>
        </w:rPr>
        <w:t xml:space="preserve"> -  ……..%</w:t>
      </w:r>
    </w:p>
    <w:p w14:paraId="40234E7B" w14:textId="0B5239BE" w:rsidR="001B1586" w:rsidRDefault="009F03AF" w:rsidP="00ED4226">
      <w:pPr>
        <w:pStyle w:val="Akapitzlist"/>
        <w:suppressAutoHyphens/>
        <w:spacing w:after="0" w:line="360" w:lineRule="auto"/>
        <w:ind w:left="284"/>
        <w:jc w:val="both"/>
        <w:rPr>
          <w:rFonts w:ascii="Times New Roman" w:hAnsi="Times New Roman"/>
          <w:color w:val="000000" w:themeColor="text1"/>
          <w:sz w:val="24"/>
          <w:szCs w:val="24"/>
        </w:rPr>
      </w:pPr>
      <w:r>
        <w:rPr>
          <w:rFonts w:ascii="Times New Roman" w:hAnsi="Times New Roman"/>
          <w:color w:val="000000" w:themeColor="text1"/>
          <w:sz w:val="24"/>
          <w:szCs w:val="24"/>
        </w:rPr>
        <w:t>Butla propan - butan - ……..%</w:t>
      </w:r>
      <w:r w:rsidR="001B1586">
        <w:rPr>
          <w:rFonts w:ascii="Times New Roman" w:hAnsi="Times New Roman"/>
          <w:color w:val="000000" w:themeColor="text1"/>
          <w:sz w:val="24"/>
          <w:szCs w:val="24"/>
        </w:rPr>
        <w:t>.</w:t>
      </w:r>
    </w:p>
    <w:p w14:paraId="2F7ECC2A" w14:textId="77777777" w:rsidR="001B1586" w:rsidRPr="001B1586" w:rsidRDefault="001B1586" w:rsidP="00ED4226">
      <w:pPr>
        <w:pStyle w:val="Tekstpodstawowy"/>
        <w:numPr>
          <w:ilvl w:val="0"/>
          <w:numId w:val="25"/>
        </w:numPr>
        <w:suppressAutoHyphens/>
        <w:spacing w:before="60"/>
        <w:ind w:left="284" w:hanging="284"/>
      </w:pPr>
      <w:r w:rsidRPr="001B1586">
        <w:t>Cena detaliczna może ulec zmianie tylko w przypadku zmian paliw cen producenta, zmian polityki fiskalnej państwa, zmian kursu dolara oraz zmian warunków na rynku paliwowym, kształtowanych przez konkurencję.</w:t>
      </w:r>
    </w:p>
    <w:p w14:paraId="2E6B2407" w14:textId="77777777" w:rsidR="001B1586" w:rsidRPr="001B1586" w:rsidRDefault="001B1586" w:rsidP="00ED4226">
      <w:pPr>
        <w:pStyle w:val="Tekstpodstawowy"/>
        <w:numPr>
          <w:ilvl w:val="0"/>
          <w:numId w:val="25"/>
        </w:numPr>
        <w:suppressAutoHyphens/>
        <w:spacing w:before="60"/>
        <w:ind w:left="284" w:hanging="284"/>
      </w:pPr>
      <w:r w:rsidRPr="001B1586">
        <w:t>W przypadku, gdy ceny proponowane przez Wykonawcę znacznie przekraczać będą ceny oferowane przez konkurencyjne stacje paliw, Zamawiający zastrzega możliwość odstąpienia od realizacji umowy.</w:t>
      </w:r>
    </w:p>
    <w:p w14:paraId="5F51EB6F" w14:textId="77777777" w:rsidR="001B1586" w:rsidRPr="001B1586" w:rsidRDefault="001B1586" w:rsidP="00ED4226">
      <w:pPr>
        <w:numPr>
          <w:ilvl w:val="0"/>
          <w:numId w:val="25"/>
        </w:numPr>
        <w:suppressAutoHyphens/>
        <w:overflowPunct w:val="0"/>
        <w:autoSpaceDE w:val="0"/>
        <w:spacing w:after="0" w:line="360" w:lineRule="auto"/>
        <w:ind w:left="284" w:hanging="284"/>
        <w:jc w:val="both"/>
        <w:rPr>
          <w:rFonts w:ascii="Times New Roman" w:hAnsi="Times New Roman"/>
          <w:sz w:val="24"/>
          <w:szCs w:val="24"/>
        </w:rPr>
      </w:pPr>
      <w:r w:rsidRPr="001B1586">
        <w:rPr>
          <w:rFonts w:ascii="Times New Roman" w:hAnsi="Times New Roman"/>
          <w:sz w:val="24"/>
          <w:szCs w:val="24"/>
        </w:rPr>
        <w:t>Wykonawca obowiązany jest każdorazowo podczas dostawy (tankowania) paliwa płynnego dołączyć dowodu wydania paliwa w charakterze wydruku – dane dotyczące ilości i rodzaju dostarczanego paliwa płynnego.</w:t>
      </w:r>
    </w:p>
    <w:p w14:paraId="64C1DD12" w14:textId="75E54DE2" w:rsidR="001B1586" w:rsidRPr="001B1586" w:rsidRDefault="001B1586" w:rsidP="00ED4226">
      <w:pPr>
        <w:numPr>
          <w:ilvl w:val="0"/>
          <w:numId w:val="25"/>
        </w:numPr>
        <w:suppressAutoHyphens/>
        <w:overflowPunct w:val="0"/>
        <w:autoSpaceDE w:val="0"/>
        <w:spacing w:after="0" w:line="360" w:lineRule="auto"/>
        <w:ind w:left="284" w:hanging="284"/>
        <w:jc w:val="both"/>
        <w:rPr>
          <w:rFonts w:ascii="Times New Roman" w:hAnsi="Times New Roman"/>
          <w:sz w:val="24"/>
          <w:szCs w:val="24"/>
        </w:rPr>
      </w:pPr>
      <w:r w:rsidRPr="001B1586">
        <w:rPr>
          <w:rFonts w:ascii="Times New Roman" w:hAnsi="Times New Roman"/>
          <w:sz w:val="24"/>
          <w:szCs w:val="24"/>
        </w:rPr>
        <w:t>Wykonawca może wystawić ustrukturyzowane faktury elektroniczne w rozumieniu przepisów ustawy z dnia 9 listopada 2018 r. o elektronicznym fakturowaniu w zamówieniach publicznych, koncesjach na roboty budowlane lub usługi oraz partnerstwie publiczno-prywatnym ( Dz. U. z 20</w:t>
      </w:r>
      <w:r w:rsidR="0041598C">
        <w:rPr>
          <w:rFonts w:ascii="Times New Roman" w:hAnsi="Times New Roman"/>
          <w:sz w:val="24"/>
          <w:szCs w:val="24"/>
        </w:rPr>
        <w:t>20</w:t>
      </w:r>
      <w:r w:rsidRPr="001B1586">
        <w:rPr>
          <w:rFonts w:ascii="Times New Roman" w:hAnsi="Times New Roman"/>
          <w:sz w:val="24"/>
          <w:szCs w:val="24"/>
        </w:rPr>
        <w:t xml:space="preserve"> r. poz.</w:t>
      </w:r>
      <w:r w:rsidR="0041598C">
        <w:rPr>
          <w:rFonts w:ascii="Times New Roman" w:hAnsi="Times New Roman"/>
          <w:sz w:val="24"/>
          <w:szCs w:val="24"/>
        </w:rPr>
        <w:t>1666 ze zm</w:t>
      </w:r>
      <w:r w:rsidRPr="001B1586">
        <w:rPr>
          <w:rFonts w:ascii="Times New Roman" w:hAnsi="Times New Roman"/>
          <w:sz w:val="24"/>
          <w:szCs w:val="24"/>
        </w:rPr>
        <w:t>. – „ Ustawa o Fakturowaniu”).</w:t>
      </w:r>
    </w:p>
    <w:p w14:paraId="7C4AF8AA" w14:textId="77777777" w:rsidR="001B1586" w:rsidRPr="001B1586" w:rsidRDefault="001B1586" w:rsidP="00ED4226">
      <w:pPr>
        <w:numPr>
          <w:ilvl w:val="0"/>
          <w:numId w:val="25"/>
        </w:numPr>
        <w:suppressAutoHyphens/>
        <w:overflowPunct w:val="0"/>
        <w:autoSpaceDE w:val="0"/>
        <w:spacing w:after="0" w:line="360" w:lineRule="auto"/>
        <w:ind w:left="284" w:hanging="284"/>
        <w:jc w:val="both"/>
        <w:rPr>
          <w:rFonts w:ascii="Times New Roman" w:hAnsi="Times New Roman"/>
          <w:sz w:val="24"/>
          <w:szCs w:val="24"/>
        </w:rPr>
      </w:pPr>
      <w:r w:rsidRPr="001B1586">
        <w:rPr>
          <w:rFonts w:ascii="Times New Roman" w:hAnsi="Times New Roman"/>
          <w:sz w:val="24"/>
          <w:szCs w:val="24"/>
        </w:rPr>
        <w:t>W przypadku wystawienia 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 musi zawierać numer Umowy i Zlecenia, których dotyczy.</w:t>
      </w:r>
    </w:p>
    <w:p w14:paraId="63329EFF" w14:textId="77777777" w:rsidR="001B1586" w:rsidRPr="001B1586" w:rsidRDefault="001B1586" w:rsidP="00ED4226">
      <w:pPr>
        <w:numPr>
          <w:ilvl w:val="0"/>
          <w:numId w:val="25"/>
        </w:numPr>
        <w:suppressAutoHyphens/>
        <w:overflowPunct w:val="0"/>
        <w:autoSpaceDE w:val="0"/>
        <w:spacing w:after="0" w:line="360" w:lineRule="auto"/>
        <w:ind w:left="284" w:hanging="284"/>
        <w:jc w:val="both"/>
        <w:rPr>
          <w:rFonts w:ascii="Times New Roman" w:hAnsi="Times New Roman"/>
          <w:sz w:val="24"/>
          <w:szCs w:val="24"/>
        </w:rPr>
      </w:pPr>
      <w:r w:rsidRPr="001B1586">
        <w:rPr>
          <w:rFonts w:ascii="Times New Roman" w:hAnsi="Times New Roman"/>
          <w:sz w:val="24"/>
          <w:szCs w:val="24"/>
        </w:rPr>
        <w:lastRenderedPageBreak/>
        <w:t xml:space="preserve">Ustrukturyzowaną fakturę elektroniczną należy wysłać na następujący adres Zamawiającego na </w:t>
      </w:r>
      <w:r w:rsidRPr="001B1586">
        <w:rPr>
          <w:rFonts w:ascii="Times New Roman" w:hAnsi="Times New Roman"/>
          <w:sz w:val="24"/>
          <w:szCs w:val="24"/>
          <w:u w:val="single"/>
        </w:rPr>
        <w:t>https://brokerpefexpert.efaktura.gov.pl</w:t>
      </w:r>
    </w:p>
    <w:p w14:paraId="280A859D" w14:textId="77777777" w:rsidR="001B1586" w:rsidRPr="001B1586" w:rsidRDefault="001B1586" w:rsidP="00ED4226">
      <w:pPr>
        <w:numPr>
          <w:ilvl w:val="0"/>
          <w:numId w:val="25"/>
        </w:numPr>
        <w:suppressAutoHyphens/>
        <w:overflowPunct w:val="0"/>
        <w:autoSpaceDE w:val="0"/>
        <w:spacing w:after="0" w:line="360" w:lineRule="auto"/>
        <w:ind w:left="284" w:hanging="284"/>
        <w:jc w:val="both"/>
        <w:rPr>
          <w:rFonts w:ascii="Times New Roman" w:hAnsi="Times New Roman"/>
          <w:sz w:val="24"/>
          <w:szCs w:val="24"/>
        </w:rPr>
      </w:pPr>
      <w:r w:rsidRPr="001B1586">
        <w:rPr>
          <w:rFonts w:ascii="Times New Roman" w:hAnsi="Times New Roman"/>
          <w:sz w:val="24"/>
          <w:szCs w:val="24"/>
        </w:rPr>
        <w:t>Za chwilę doręczenia ustrukturyzowanej faktury elektronicznej uznawać się będzie chwilę wprowadzenia  prawidłowo wystawionej faktury, zawierającej  wszystkie elementy, o których mowa w ust. 6 powyżej, do konta Zamawiającego  na PEF, w sposób umożliwiający Zamawiającemu zapoznanie się z jej treścią.</w:t>
      </w:r>
    </w:p>
    <w:p w14:paraId="4A193294" w14:textId="6CDDFC14" w:rsidR="001B1586" w:rsidRPr="00813F2D" w:rsidRDefault="001B1586" w:rsidP="00ED4226">
      <w:pPr>
        <w:numPr>
          <w:ilvl w:val="0"/>
          <w:numId w:val="25"/>
        </w:numPr>
        <w:suppressAutoHyphens/>
        <w:overflowPunct w:val="0"/>
        <w:autoSpaceDE w:val="0"/>
        <w:spacing w:after="0" w:line="360" w:lineRule="auto"/>
        <w:ind w:left="284" w:hanging="284"/>
        <w:jc w:val="both"/>
        <w:rPr>
          <w:rFonts w:ascii="Times New Roman" w:hAnsi="Times New Roman"/>
          <w:sz w:val="24"/>
          <w:szCs w:val="24"/>
        </w:rPr>
      </w:pPr>
      <w:r w:rsidRPr="00813F2D">
        <w:rPr>
          <w:rFonts w:ascii="Times New Roman" w:hAnsi="Times New Roman"/>
          <w:sz w:val="24"/>
          <w:szCs w:val="24"/>
        </w:rPr>
        <w:t xml:space="preserve"> W przypadku wystawienia faktury w formie pisemnej , prawidłowo wystawiona faktura powinna być doręczona do siedziby PZD w Lubaniu, ul. Dąbrowskiego 29 c, 59-800 Lubań.</w:t>
      </w:r>
    </w:p>
    <w:p w14:paraId="43B624F1" w14:textId="77777777" w:rsidR="001B1586" w:rsidRPr="001B1586" w:rsidRDefault="001B1586" w:rsidP="00ED4226">
      <w:pPr>
        <w:numPr>
          <w:ilvl w:val="0"/>
          <w:numId w:val="25"/>
        </w:numPr>
        <w:suppressAutoHyphens/>
        <w:spacing w:after="0" w:line="360" w:lineRule="auto"/>
        <w:ind w:left="284" w:hanging="284"/>
        <w:jc w:val="both"/>
        <w:rPr>
          <w:rFonts w:ascii="Times New Roman" w:hAnsi="Times New Roman"/>
          <w:sz w:val="24"/>
          <w:szCs w:val="24"/>
        </w:rPr>
      </w:pPr>
      <w:r w:rsidRPr="001B1586">
        <w:rPr>
          <w:rFonts w:ascii="Times New Roman" w:hAnsi="Times New Roman"/>
          <w:sz w:val="24"/>
          <w:szCs w:val="24"/>
        </w:rPr>
        <w:t>Płatność przelewem z konta Zamawiającego po wystawieniu faktury z załączonym wykazem pobranego paliwa. Faktury wystawiane będą w dwóch okresach rozliczeniowych w miesiącu: od 1-go do 15-go i od 16-go do ostatniego dnia miesiąca</w:t>
      </w:r>
      <w:r w:rsidRPr="001B1586">
        <w:rPr>
          <w:rFonts w:ascii="Times New Roman" w:hAnsi="Times New Roman"/>
          <w:b/>
          <w:sz w:val="24"/>
          <w:szCs w:val="24"/>
        </w:rPr>
        <w:t xml:space="preserve">. </w:t>
      </w:r>
      <w:r w:rsidRPr="001B1586">
        <w:rPr>
          <w:rFonts w:ascii="Times New Roman" w:hAnsi="Times New Roman"/>
          <w:sz w:val="24"/>
          <w:szCs w:val="24"/>
        </w:rPr>
        <w:t>Za datę sprzedaży uznaje się ostatni dzień okresu rozliczeniowego.</w:t>
      </w:r>
    </w:p>
    <w:p w14:paraId="3DB40ED6" w14:textId="77777777" w:rsidR="001B1586" w:rsidRPr="001B1586" w:rsidRDefault="001B1586" w:rsidP="00ED4226">
      <w:pPr>
        <w:pStyle w:val="Tekstpodstawowy"/>
        <w:numPr>
          <w:ilvl w:val="0"/>
          <w:numId w:val="25"/>
        </w:numPr>
        <w:suppressAutoHyphens/>
        <w:spacing w:before="60"/>
        <w:ind w:left="284" w:hanging="284"/>
      </w:pPr>
      <w:r w:rsidRPr="001B1586">
        <w:t>Termin płatności 21 dni od daty doręczenia faktury.</w:t>
      </w:r>
    </w:p>
    <w:p w14:paraId="3FAA070D" w14:textId="77777777" w:rsidR="001B1586" w:rsidRPr="001B1586" w:rsidRDefault="001B1586" w:rsidP="00ED4226">
      <w:pPr>
        <w:pStyle w:val="Tekstpodstawowy"/>
        <w:numPr>
          <w:ilvl w:val="0"/>
          <w:numId w:val="25"/>
        </w:numPr>
        <w:suppressAutoHyphens/>
        <w:spacing w:before="60"/>
        <w:ind w:left="284" w:hanging="284"/>
      </w:pPr>
      <w:r w:rsidRPr="001B1586">
        <w:t>Zamawiający upoważnia przez okres obowiązywania Umowy Dostawcę do wystawienia faktur z tytułu realizacji niniejszej Umowy bez podpisu osoby przez nią upoważnionej.</w:t>
      </w:r>
    </w:p>
    <w:p w14:paraId="650C273C" w14:textId="77777777" w:rsidR="002265AE" w:rsidRPr="00B969C2" w:rsidRDefault="002265AE" w:rsidP="00ED4226">
      <w:pPr>
        <w:suppressAutoHyphens/>
        <w:spacing w:after="0" w:line="360" w:lineRule="auto"/>
        <w:jc w:val="center"/>
        <w:rPr>
          <w:rFonts w:ascii="Times New Roman" w:hAnsi="Times New Roman"/>
          <w:color w:val="000000" w:themeColor="text1"/>
          <w:sz w:val="24"/>
          <w:szCs w:val="24"/>
        </w:rPr>
      </w:pPr>
    </w:p>
    <w:p w14:paraId="529B404C" w14:textId="77777777" w:rsidR="002265AE" w:rsidRPr="00B45D19" w:rsidRDefault="002265AE" w:rsidP="00ED4226">
      <w:pPr>
        <w:suppressAutoHyphens/>
        <w:spacing w:after="0" w:line="360" w:lineRule="auto"/>
        <w:jc w:val="center"/>
        <w:rPr>
          <w:rFonts w:ascii="Times New Roman" w:hAnsi="Times New Roman"/>
          <w:b/>
          <w:color w:val="000000" w:themeColor="text1"/>
          <w:sz w:val="24"/>
          <w:szCs w:val="24"/>
        </w:rPr>
      </w:pPr>
      <w:r w:rsidRPr="00B45D19">
        <w:rPr>
          <w:rFonts w:ascii="Times New Roman" w:hAnsi="Times New Roman"/>
          <w:b/>
          <w:color w:val="000000" w:themeColor="text1"/>
          <w:sz w:val="24"/>
          <w:szCs w:val="24"/>
        </w:rPr>
        <w:t>§ 3.</w:t>
      </w:r>
    </w:p>
    <w:p w14:paraId="52DF15C7" w14:textId="77777777" w:rsidR="00B45D19" w:rsidRDefault="00B45D19" w:rsidP="00ED4226">
      <w:pPr>
        <w:suppressAutoHyphens/>
        <w:spacing w:after="0" w:line="360" w:lineRule="auto"/>
        <w:jc w:val="center"/>
        <w:rPr>
          <w:rFonts w:ascii="Times New Roman" w:hAnsi="Times New Roman"/>
          <w:color w:val="000000" w:themeColor="text1"/>
          <w:sz w:val="24"/>
          <w:szCs w:val="24"/>
        </w:rPr>
      </w:pPr>
    </w:p>
    <w:p w14:paraId="4C294362" w14:textId="77777777" w:rsidR="005745AA" w:rsidRDefault="005745AA" w:rsidP="00ED4226">
      <w:pPr>
        <w:pStyle w:val="Tekstprzypisudolnego"/>
        <w:numPr>
          <w:ilvl w:val="1"/>
          <w:numId w:val="32"/>
        </w:numPr>
        <w:tabs>
          <w:tab w:val="clear" w:pos="1080"/>
        </w:tabs>
        <w:suppressAutoHyphens/>
        <w:overflowPunct w:val="0"/>
        <w:autoSpaceDE w:val="0"/>
        <w:spacing w:line="360" w:lineRule="auto"/>
        <w:ind w:left="284" w:hanging="284"/>
        <w:jc w:val="both"/>
        <w:rPr>
          <w:sz w:val="24"/>
          <w:szCs w:val="24"/>
        </w:rPr>
      </w:pPr>
      <w:r w:rsidRPr="005745AA">
        <w:rPr>
          <w:sz w:val="24"/>
          <w:szCs w:val="24"/>
        </w:rPr>
        <w:t>W razie stwierdzenia złej jakości zakupionych paliw płynnych zamawiający może żądać od dostawcy niezwłocznego dostarczenia dowodów zachowania wymogów jakości tych paliw.</w:t>
      </w:r>
    </w:p>
    <w:p w14:paraId="5F3159ED" w14:textId="0E0E76C0" w:rsidR="005745AA" w:rsidRPr="005745AA" w:rsidRDefault="005745AA" w:rsidP="00ED4226">
      <w:pPr>
        <w:pStyle w:val="Tekstprzypisudolnego"/>
        <w:numPr>
          <w:ilvl w:val="1"/>
          <w:numId w:val="32"/>
        </w:numPr>
        <w:tabs>
          <w:tab w:val="clear" w:pos="1080"/>
          <w:tab w:val="left" w:pos="709"/>
        </w:tabs>
        <w:suppressAutoHyphens/>
        <w:overflowPunct w:val="0"/>
        <w:autoSpaceDE w:val="0"/>
        <w:spacing w:line="360" w:lineRule="auto"/>
        <w:ind w:left="284" w:hanging="284"/>
        <w:jc w:val="both"/>
        <w:rPr>
          <w:sz w:val="24"/>
          <w:szCs w:val="24"/>
        </w:rPr>
      </w:pPr>
      <w:r w:rsidRPr="005745AA">
        <w:rPr>
          <w:sz w:val="24"/>
          <w:szCs w:val="24"/>
        </w:rPr>
        <w:t xml:space="preserve">W przypadku dwukrotnego potwierdzonego odpowiednimi dokumentami, używania przez Dostawce złej jakości </w:t>
      </w:r>
      <w:r w:rsidR="00D16D61">
        <w:rPr>
          <w:sz w:val="24"/>
          <w:szCs w:val="24"/>
        </w:rPr>
        <w:t>paliw</w:t>
      </w:r>
      <w:r w:rsidRPr="005745AA">
        <w:rPr>
          <w:sz w:val="24"/>
          <w:szCs w:val="24"/>
        </w:rPr>
        <w:t>, Zamawiającemu przysługuje prawo odstąpienia od niniejszej umowy w trybie natychmiastowym.</w:t>
      </w:r>
    </w:p>
    <w:p w14:paraId="0353CD04" w14:textId="77777777" w:rsidR="005745AA" w:rsidRDefault="005745AA" w:rsidP="00ED4226">
      <w:pPr>
        <w:pStyle w:val="Tekstprzypisudolnego"/>
        <w:suppressAutoHyphens/>
        <w:spacing w:line="360" w:lineRule="auto"/>
        <w:jc w:val="both"/>
        <w:rPr>
          <w:b/>
        </w:rPr>
      </w:pPr>
    </w:p>
    <w:p w14:paraId="566F2D43" w14:textId="0E5594EE" w:rsidR="005745AA" w:rsidRDefault="005745AA" w:rsidP="00ED4226">
      <w:pPr>
        <w:pStyle w:val="Tekstprzypisudolnego"/>
        <w:suppressAutoHyphens/>
        <w:spacing w:line="360" w:lineRule="auto"/>
        <w:jc w:val="center"/>
        <w:rPr>
          <w:b/>
          <w:sz w:val="24"/>
          <w:szCs w:val="24"/>
        </w:rPr>
      </w:pPr>
      <w:r w:rsidRPr="004120FA">
        <w:rPr>
          <w:b/>
          <w:sz w:val="24"/>
          <w:szCs w:val="24"/>
        </w:rPr>
        <w:t xml:space="preserve">§ </w:t>
      </w:r>
      <w:r w:rsidR="00D16D61">
        <w:rPr>
          <w:b/>
          <w:sz w:val="24"/>
          <w:szCs w:val="24"/>
        </w:rPr>
        <w:t>4</w:t>
      </w:r>
    </w:p>
    <w:p w14:paraId="53535DB1" w14:textId="77777777" w:rsidR="00B45D19" w:rsidRPr="004120FA" w:rsidRDefault="00B45D19" w:rsidP="00ED4226">
      <w:pPr>
        <w:pStyle w:val="Tekstprzypisudolnego"/>
        <w:suppressAutoHyphens/>
        <w:spacing w:line="360" w:lineRule="auto"/>
        <w:jc w:val="center"/>
        <w:rPr>
          <w:b/>
          <w:sz w:val="24"/>
          <w:szCs w:val="24"/>
        </w:rPr>
      </w:pPr>
    </w:p>
    <w:p w14:paraId="022857DC" w14:textId="77777777" w:rsidR="005745AA" w:rsidRPr="004120FA" w:rsidRDefault="005745AA" w:rsidP="00ED4226">
      <w:pPr>
        <w:pStyle w:val="Tekstprzypisudolnego"/>
        <w:suppressAutoHyphens/>
        <w:spacing w:line="360" w:lineRule="auto"/>
        <w:jc w:val="both"/>
        <w:rPr>
          <w:b/>
        </w:rPr>
      </w:pPr>
      <w:r w:rsidRPr="0063375F">
        <w:rPr>
          <w:sz w:val="24"/>
          <w:szCs w:val="24"/>
        </w:rPr>
        <w:t>W przypadku</w:t>
      </w:r>
      <w:r>
        <w:rPr>
          <w:sz w:val="24"/>
          <w:szCs w:val="24"/>
        </w:rPr>
        <w:t xml:space="preserve"> korzystania przez Dostawcę z usług podwykonawców, odpowiada on za                                                                                                                                                                                                        ich   działania i zaniechania własne.  </w:t>
      </w:r>
    </w:p>
    <w:p w14:paraId="6CA70CBE" w14:textId="77777777" w:rsidR="0043266A" w:rsidRPr="005745AA" w:rsidRDefault="0043266A" w:rsidP="00ED4226">
      <w:pPr>
        <w:pStyle w:val="Tekstprzypisudolnego"/>
        <w:suppressAutoHyphens/>
        <w:spacing w:line="360" w:lineRule="auto"/>
        <w:ind w:left="180"/>
        <w:jc w:val="center"/>
        <w:rPr>
          <w:b/>
          <w:sz w:val="24"/>
          <w:szCs w:val="24"/>
        </w:rPr>
      </w:pPr>
    </w:p>
    <w:p w14:paraId="7BCBFCAF" w14:textId="0744ABFF" w:rsidR="005745AA" w:rsidRDefault="005745AA" w:rsidP="00ED4226">
      <w:pPr>
        <w:pStyle w:val="Tekstprzypisudolnego"/>
        <w:suppressAutoHyphens/>
        <w:spacing w:line="360" w:lineRule="auto"/>
        <w:ind w:left="180"/>
        <w:jc w:val="center"/>
        <w:rPr>
          <w:b/>
          <w:sz w:val="24"/>
          <w:szCs w:val="24"/>
        </w:rPr>
      </w:pPr>
      <w:r w:rsidRPr="005745AA">
        <w:rPr>
          <w:b/>
          <w:sz w:val="24"/>
          <w:szCs w:val="24"/>
        </w:rPr>
        <w:t xml:space="preserve">§ </w:t>
      </w:r>
      <w:r w:rsidR="00D16D61">
        <w:rPr>
          <w:b/>
          <w:sz w:val="24"/>
          <w:szCs w:val="24"/>
        </w:rPr>
        <w:t>5</w:t>
      </w:r>
    </w:p>
    <w:p w14:paraId="403E2671" w14:textId="77777777" w:rsidR="00B45D19" w:rsidRPr="005745AA" w:rsidRDefault="00B45D19" w:rsidP="00ED4226">
      <w:pPr>
        <w:pStyle w:val="Tekstprzypisudolnego"/>
        <w:suppressAutoHyphens/>
        <w:spacing w:line="360" w:lineRule="auto"/>
        <w:ind w:left="180"/>
        <w:jc w:val="center"/>
        <w:rPr>
          <w:b/>
          <w:sz w:val="24"/>
          <w:szCs w:val="24"/>
        </w:rPr>
      </w:pPr>
    </w:p>
    <w:p w14:paraId="197467DF" w14:textId="77777777" w:rsidR="005745AA" w:rsidRPr="005745AA" w:rsidRDefault="005745AA" w:rsidP="00ED4226">
      <w:pPr>
        <w:numPr>
          <w:ilvl w:val="0"/>
          <w:numId w:val="33"/>
        </w:numPr>
        <w:suppressAutoHyphens/>
        <w:overflowPunct w:val="0"/>
        <w:autoSpaceDE w:val="0"/>
        <w:spacing w:after="0" w:line="360" w:lineRule="auto"/>
        <w:ind w:left="284" w:hanging="284"/>
        <w:jc w:val="both"/>
        <w:rPr>
          <w:rFonts w:ascii="Times New Roman" w:hAnsi="Times New Roman"/>
          <w:sz w:val="24"/>
          <w:szCs w:val="24"/>
        </w:rPr>
      </w:pPr>
      <w:r w:rsidRPr="005745AA">
        <w:rPr>
          <w:rFonts w:ascii="Times New Roman" w:hAnsi="Times New Roman"/>
          <w:sz w:val="24"/>
          <w:szCs w:val="24"/>
        </w:rPr>
        <w:t xml:space="preserve">Zamawiający może odstąpić od umowy bez zachowania okresu wypowiedzenia, o którym mowa w  ust. 1 umowy, w razie wystąpienia istotnej zmiany okoliczności powodującej, że wykonanie umowy nie leży w interesie publicznym, czego nie można było przewidzieć w chwili jej zawarcia </w:t>
      </w:r>
      <w:r w:rsidRPr="005745AA">
        <w:rPr>
          <w:rFonts w:ascii="Times New Roman" w:hAnsi="Times New Roman"/>
          <w:sz w:val="24"/>
          <w:szCs w:val="24"/>
        </w:rPr>
        <w:lastRenderedPageBreak/>
        <w:t>zawiadamiając o tym dostawcę na piśmie, w terminie 30 dni od powzięcia wiadomości o powyższych okolicznościach.</w:t>
      </w:r>
    </w:p>
    <w:p w14:paraId="21C186B8" w14:textId="77777777" w:rsidR="005745AA" w:rsidRPr="005745AA" w:rsidRDefault="005745AA" w:rsidP="00ED4226">
      <w:pPr>
        <w:pStyle w:val="Bezodstpw"/>
        <w:numPr>
          <w:ilvl w:val="0"/>
          <w:numId w:val="33"/>
        </w:numPr>
        <w:suppressAutoHyphens/>
        <w:spacing w:line="360" w:lineRule="auto"/>
        <w:ind w:left="284" w:hanging="284"/>
        <w:jc w:val="both"/>
        <w:rPr>
          <w:rFonts w:ascii="Times New Roman" w:hAnsi="Times New Roman"/>
          <w:sz w:val="24"/>
          <w:szCs w:val="24"/>
        </w:rPr>
      </w:pPr>
      <w:r w:rsidRPr="005745AA">
        <w:rPr>
          <w:rFonts w:ascii="Times New Roman" w:hAnsi="Times New Roman"/>
          <w:sz w:val="24"/>
          <w:szCs w:val="24"/>
        </w:rPr>
        <w:t>W razie odstąpienia od umowy lub jej rozwiązania z winy Dostawcy, Dostawca zapłaci Zamawiającemu karę umowną w wysokości 10 % pozostałej do wykorzystania przez Zamawiającego na dzień odstąpienia lub rozwiązania umowy części wynagrodzenia umownego.</w:t>
      </w:r>
    </w:p>
    <w:p w14:paraId="1859F6DF" w14:textId="77777777" w:rsidR="005745AA" w:rsidRPr="005745AA" w:rsidRDefault="005745AA" w:rsidP="00ED4226">
      <w:pPr>
        <w:pStyle w:val="Bezodstpw"/>
        <w:numPr>
          <w:ilvl w:val="0"/>
          <w:numId w:val="33"/>
        </w:numPr>
        <w:suppressAutoHyphens/>
        <w:spacing w:line="360" w:lineRule="auto"/>
        <w:ind w:left="284" w:hanging="284"/>
        <w:jc w:val="both"/>
        <w:rPr>
          <w:rFonts w:ascii="Times New Roman" w:hAnsi="Times New Roman"/>
          <w:sz w:val="24"/>
          <w:szCs w:val="24"/>
        </w:rPr>
      </w:pPr>
      <w:r w:rsidRPr="005745AA">
        <w:rPr>
          <w:rFonts w:ascii="Times New Roman" w:hAnsi="Times New Roman"/>
          <w:sz w:val="24"/>
          <w:szCs w:val="24"/>
        </w:rPr>
        <w:t>W przypadku gdy kwota rzeczywista szkody przekroczy kary umowne, Zamawiający zastrzega sobie prawo dochodzenia odszkodowania przenoszącego wysokość kar umownych do wysokości rzeczywiście poniesionej szkody.</w:t>
      </w:r>
    </w:p>
    <w:p w14:paraId="4E607B10" w14:textId="77777777" w:rsidR="005745AA" w:rsidRPr="005745AA" w:rsidRDefault="005745AA" w:rsidP="00ED4226">
      <w:pPr>
        <w:pStyle w:val="Bezodstpw"/>
        <w:numPr>
          <w:ilvl w:val="0"/>
          <w:numId w:val="33"/>
        </w:numPr>
        <w:suppressAutoHyphens/>
        <w:spacing w:line="360" w:lineRule="auto"/>
        <w:ind w:left="284" w:hanging="284"/>
        <w:jc w:val="both"/>
        <w:rPr>
          <w:rFonts w:ascii="Times New Roman" w:hAnsi="Times New Roman"/>
          <w:sz w:val="24"/>
          <w:szCs w:val="24"/>
        </w:rPr>
      </w:pPr>
      <w:r w:rsidRPr="005745AA">
        <w:rPr>
          <w:rFonts w:ascii="Times New Roman" w:hAnsi="Times New Roman"/>
          <w:sz w:val="24"/>
          <w:szCs w:val="24"/>
        </w:rPr>
        <w:t>Zamawiający zastrzega sobie prawo zmniejszenia zapłaty zobowiązania, wynikającego z wystawionej przez Wykonawcę faktury, na kwotę naliczonych kar umownych, o których mowa w niniejszym paragrafie, bez potrzeby wykazywania szkody i składania dodatkowych oświadczeń przez strony.</w:t>
      </w:r>
    </w:p>
    <w:p w14:paraId="2B98E2C5" w14:textId="0A5B0DD8" w:rsidR="005745AA" w:rsidRPr="005745AA" w:rsidRDefault="005745AA" w:rsidP="00ED4226">
      <w:pPr>
        <w:suppressAutoHyphens/>
        <w:spacing w:line="360" w:lineRule="auto"/>
        <w:jc w:val="center"/>
        <w:rPr>
          <w:rFonts w:ascii="Times New Roman" w:hAnsi="Times New Roman"/>
          <w:b/>
          <w:sz w:val="24"/>
          <w:szCs w:val="24"/>
        </w:rPr>
      </w:pPr>
      <w:r w:rsidRPr="005745AA">
        <w:rPr>
          <w:rFonts w:ascii="Times New Roman" w:hAnsi="Times New Roman"/>
          <w:b/>
          <w:sz w:val="24"/>
          <w:szCs w:val="24"/>
        </w:rPr>
        <w:t xml:space="preserve">§ </w:t>
      </w:r>
      <w:r w:rsidR="00D16D61">
        <w:rPr>
          <w:rFonts w:ascii="Times New Roman" w:hAnsi="Times New Roman"/>
          <w:b/>
          <w:sz w:val="24"/>
          <w:szCs w:val="24"/>
        </w:rPr>
        <w:t>6</w:t>
      </w:r>
    </w:p>
    <w:p w14:paraId="4B7020C3" w14:textId="5FB23378" w:rsidR="005745AA" w:rsidRPr="005745AA" w:rsidRDefault="005745AA" w:rsidP="00ED4226">
      <w:pPr>
        <w:suppressAutoHyphens/>
        <w:spacing w:after="0" w:line="360" w:lineRule="auto"/>
        <w:ind w:left="284" w:hanging="284"/>
        <w:jc w:val="both"/>
        <w:rPr>
          <w:rFonts w:ascii="Times New Roman" w:hAnsi="Times New Roman"/>
          <w:sz w:val="24"/>
          <w:szCs w:val="24"/>
        </w:rPr>
      </w:pPr>
      <w:r w:rsidRPr="005745AA">
        <w:rPr>
          <w:rFonts w:ascii="Times New Roman" w:hAnsi="Times New Roman"/>
          <w:sz w:val="24"/>
          <w:szCs w:val="24"/>
        </w:rPr>
        <w:t xml:space="preserve">1. Zakazuje się zmian postanowień zawartej umowy w stosunku do treści oferty, na  podstawie której dokonano wyboru </w:t>
      </w:r>
      <w:r w:rsidR="00D16D61">
        <w:rPr>
          <w:rFonts w:ascii="Times New Roman" w:hAnsi="Times New Roman"/>
          <w:sz w:val="24"/>
          <w:szCs w:val="24"/>
        </w:rPr>
        <w:t>W</w:t>
      </w:r>
      <w:r w:rsidRPr="005745AA">
        <w:rPr>
          <w:rFonts w:ascii="Times New Roman" w:hAnsi="Times New Roman"/>
          <w:sz w:val="24"/>
          <w:szCs w:val="24"/>
        </w:rPr>
        <w:t>ykonawcy, chyba że konieczność  wprowadzenia</w:t>
      </w:r>
      <w:r w:rsidR="00D50133">
        <w:rPr>
          <w:rFonts w:ascii="Times New Roman" w:hAnsi="Times New Roman"/>
          <w:sz w:val="24"/>
          <w:szCs w:val="24"/>
        </w:rPr>
        <w:t xml:space="preserve"> </w:t>
      </w:r>
      <w:r w:rsidRPr="005745AA">
        <w:rPr>
          <w:rFonts w:ascii="Times New Roman" w:hAnsi="Times New Roman"/>
          <w:sz w:val="24"/>
          <w:szCs w:val="24"/>
        </w:rPr>
        <w:t>takich zmian wynika z okoliczności, których nie można było przewidzieć w chwili zawarcia umowy lub zmiany</w:t>
      </w:r>
      <w:r w:rsidR="00D50133">
        <w:rPr>
          <w:rFonts w:ascii="Times New Roman" w:hAnsi="Times New Roman"/>
          <w:sz w:val="24"/>
          <w:szCs w:val="24"/>
        </w:rPr>
        <w:t xml:space="preserve"> te są korzystne dla Z</w:t>
      </w:r>
      <w:r w:rsidRPr="005745AA">
        <w:rPr>
          <w:rFonts w:ascii="Times New Roman" w:hAnsi="Times New Roman"/>
          <w:sz w:val="24"/>
          <w:szCs w:val="24"/>
        </w:rPr>
        <w:t>amawiającego</w:t>
      </w:r>
      <w:r w:rsidR="00D50133">
        <w:rPr>
          <w:rFonts w:ascii="Times New Roman" w:hAnsi="Times New Roman"/>
          <w:sz w:val="24"/>
          <w:szCs w:val="24"/>
        </w:rPr>
        <w:t>.</w:t>
      </w:r>
    </w:p>
    <w:p w14:paraId="33711C0F" w14:textId="4D5B1A72" w:rsidR="005745AA" w:rsidRPr="005745AA" w:rsidRDefault="005745AA" w:rsidP="00ED4226">
      <w:pPr>
        <w:suppressAutoHyphens/>
        <w:spacing w:after="0" w:line="360" w:lineRule="auto"/>
        <w:ind w:left="284" w:hanging="284"/>
        <w:jc w:val="both"/>
        <w:rPr>
          <w:rFonts w:ascii="Times New Roman" w:hAnsi="Times New Roman"/>
          <w:sz w:val="24"/>
          <w:szCs w:val="24"/>
        </w:rPr>
      </w:pPr>
      <w:r w:rsidRPr="005745AA">
        <w:rPr>
          <w:rFonts w:ascii="Times New Roman" w:hAnsi="Times New Roman"/>
          <w:sz w:val="24"/>
          <w:szCs w:val="24"/>
        </w:rPr>
        <w:t>2. Zamawiający dopuszcza możliwość zmiany ceny detalicznej przewidzianej w niniejszej       Umowie tylko w przypadku zmian paliw cen producenta, zmian polityki fiskalnej państwa, zmian kursu dolara oraz zmian warunków na rynku paliwowym ks</w:t>
      </w:r>
      <w:r w:rsidR="00FD6876">
        <w:rPr>
          <w:rFonts w:ascii="Times New Roman" w:hAnsi="Times New Roman"/>
          <w:sz w:val="24"/>
          <w:szCs w:val="24"/>
        </w:rPr>
        <w:t>ztałtowanych przez konkurencję.</w:t>
      </w:r>
    </w:p>
    <w:p w14:paraId="36C03D8A" w14:textId="417C128C" w:rsidR="005745AA" w:rsidRPr="005745AA" w:rsidRDefault="005745AA" w:rsidP="00ED4226">
      <w:pPr>
        <w:suppressAutoHyphens/>
        <w:spacing w:after="0" w:line="360" w:lineRule="auto"/>
        <w:ind w:left="284" w:hanging="284"/>
        <w:jc w:val="both"/>
        <w:rPr>
          <w:rFonts w:ascii="Times New Roman" w:hAnsi="Times New Roman"/>
          <w:sz w:val="24"/>
          <w:szCs w:val="24"/>
        </w:rPr>
      </w:pPr>
      <w:r w:rsidRPr="005745AA">
        <w:rPr>
          <w:rFonts w:ascii="Times New Roman" w:hAnsi="Times New Roman"/>
          <w:sz w:val="24"/>
          <w:szCs w:val="24"/>
        </w:rPr>
        <w:t>3.</w:t>
      </w:r>
      <w:r w:rsidR="00D50133">
        <w:rPr>
          <w:rFonts w:ascii="Times New Roman" w:hAnsi="Times New Roman"/>
          <w:sz w:val="24"/>
          <w:szCs w:val="24"/>
        </w:rPr>
        <w:t xml:space="preserve"> </w:t>
      </w:r>
      <w:r w:rsidRPr="005745AA">
        <w:rPr>
          <w:rFonts w:ascii="Times New Roman" w:hAnsi="Times New Roman"/>
          <w:sz w:val="24"/>
          <w:szCs w:val="24"/>
        </w:rPr>
        <w:t>W przypadku, gdy ceny proponowane przez Dostawcę znacznie przekraczać będą ceny        oferowane przez konkurencyjne stacje paliw, Zamawiający zastrzega możliwość odstąpienia od realizacji umowy, bez skutków finansowych wobec Wykonawcy.</w:t>
      </w:r>
    </w:p>
    <w:p w14:paraId="5BE1E375" w14:textId="4A6E57FA" w:rsidR="005745AA" w:rsidRPr="005745AA" w:rsidRDefault="005745AA" w:rsidP="00ED4226">
      <w:pPr>
        <w:suppressAutoHyphens/>
        <w:spacing w:after="0" w:line="360" w:lineRule="auto"/>
        <w:ind w:left="284" w:right="252" w:hanging="284"/>
        <w:jc w:val="both"/>
        <w:rPr>
          <w:rFonts w:ascii="Times New Roman" w:hAnsi="Times New Roman"/>
          <w:sz w:val="24"/>
          <w:szCs w:val="24"/>
        </w:rPr>
      </w:pPr>
      <w:r w:rsidRPr="005745AA">
        <w:rPr>
          <w:rFonts w:ascii="Times New Roman" w:hAnsi="Times New Roman"/>
          <w:sz w:val="24"/>
          <w:szCs w:val="24"/>
        </w:rPr>
        <w:t>4.  Wszelkie zmiany niniejszej umowy wymagają formy pisemnej pod rygorem nieważności.</w:t>
      </w:r>
    </w:p>
    <w:p w14:paraId="0631E931" w14:textId="77777777" w:rsidR="00D50133" w:rsidRDefault="005745AA" w:rsidP="00ED4226">
      <w:pPr>
        <w:suppressAutoHyphens/>
        <w:spacing w:after="0" w:line="360" w:lineRule="auto"/>
        <w:ind w:left="284" w:hanging="284"/>
        <w:rPr>
          <w:rFonts w:ascii="Times New Roman" w:hAnsi="Times New Roman"/>
          <w:sz w:val="24"/>
          <w:szCs w:val="24"/>
        </w:rPr>
      </w:pPr>
      <w:r w:rsidRPr="005745AA">
        <w:rPr>
          <w:rFonts w:ascii="Times New Roman" w:hAnsi="Times New Roman"/>
          <w:sz w:val="24"/>
          <w:szCs w:val="24"/>
        </w:rPr>
        <w:t xml:space="preserve">                                                                       </w:t>
      </w:r>
    </w:p>
    <w:p w14:paraId="03DFE808" w14:textId="39BEE57B" w:rsidR="005745AA" w:rsidRPr="005745AA" w:rsidRDefault="005745AA" w:rsidP="00ED4226">
      <w:pPr>
        <w:suppressAutoHyphens/>
        <w:spacing w:after="0" w:line="360" w:lineRule="auto"/>
        <w:ind w:left="284" w:hanging="284"/>
        <w:jc w:val="center"/>
        <w:rPr>
          <w:rFonts w:ascii="Times New Roman" w:hAnsi="Times New Roman"/>
          <w:b/>
          <w:sz w:val="24"/>
          <w:szCs w:val="24"/>
        </w:rPr>
      </w:pPr>
      <w:r w:rsidRPr="005745AA">
        <w:rPr>
          <w:rFonts w:ascii="Times New Roman" w:hAnsi="Times New Roman"/>
          <w:b/>
          <w:sz w:val="24"/>
          <w:szCs w:val="24"/>
        </w:rPr>
        <w:t xml:space="preserve">§ </w:t>
      </w:r>
      <w:r w:rsidR="00D16D61">
        <w:rPr>
          <w:rFonts w:ascii="Times New Roman" w:hAnsi="Times New Roman"/>
          <w:b/>
          <w:sz w:val="24"/>
          <w:szCs w:val="24"/>
        </w:rPr>
        <w:t>7</w:t>
      </w:r>
    </w:p>
    <w:p w14:paraId="3FD53D4B" w14:textId="77777777" w:rsidR="005745AA" w:rsidRPr="005745AA" w:rsidRDefault="005745AA" w:rsidP="00ED4226">
      <w:pPr>
        <w:suppressAutoHyphens/>
        <w:spacing w:after="0" w:line="360" w:lineRule="auto"/>
        <w:jc w:val="center"/>
        <w:rPr>
          <w:rFonts w:ascii="Times New Roman" w:hAnsi="Times New Roman"/>
          <w:sz w:val="24"/>
          <w:szCs w:val="24"/>
        </w:rPr>
      </w:pPr>
    </w:p>
    <w:p w14:paraId="729D3D89" w14:textId="32EE56C0" w:rsidR="005745AA" w:rsidRPr="005745AA" w:rsidRDefault="00D50133" w:rsidP="00ED4226">
      <w:pPr>
        <w:suppressAutoHyphens/>
        <w:spacing w:after="0" w:line="360" w:lineRule="auto"/>
        <w:ind w:left="284" w:hanging="284"/>
        <w:jc w:val="both"/>
        <w:rPr>
          <w:rFonts w:ascii="Times New Roman" w:hAnsi="Times New Roman"/>
          <w:sz w:val="24"/>
          <w:szCs w:val="24"/>
        </w:rPr>
      </w:pPr>
      <w:r>
        <w:rPr>
          <w:rFonts w:ascii="Times New Roman" w:hAnsi="Times New Roman"/>
          <w:sz w:val="24"/>
          <w:szCs w:val="24"/>
        </w:rPr>
        <w:t xml:space="preserve">1. </w:t>
      </w:r>
      <w:r w:rsidR="005745AA" w:rsidRPr="005745AA">
        <w:rPr>
          <w:rFonts w:ascii="Times New Roman" w:hAnsi="Times New Roman"/>
          <w:sz w:val="24"/>
          <w:szCs w:val="24"/>
        </w:rPr>
        <w:t>Spory, które mogą wyniknąć z postanowień niniejszej umowy rozpoznawane będą przez Sąd</w:t>
      </w:r>
      <w:r>
        <w:rPr>
          <w:rFonts w:ascii="Times New Roman" w:hAnsi="Times New Roman"/>
          <w:sz w:val="24"/>
          <w:szCs w:val="24"/>
        </w:rPr>
        <w:t xml:space="preserve"> właściwy dla Z</w:t>
      </w:r>
      <w:r w:rsidR="005745AA" w:rsidRPr="005745AA">
        <w:rPr>
          <w:rFonts w:ascii="Times New Roman" w:hAnsi="Times New Roman"/>
          <w:sz w:val="24"/>
          <w:szCs w:val="24"/>
        </w:rPr>
        <w:t>amawiającego.</w:t>
      </w:r>
    </w:p>
    <w:p w14:paraId="154EA210" w14:textId="77777777" w:rsidR="005745AA" w:rsidRPr="005745AA" w:rsidRDefault="005745AA" w:rsidP="00ED4226">
      <w:pPr>
        <w:suppressAutoHyphens/>
        <w:spacing w:after="0" w:line="360" w:lineRule="auto"/>
        <w:ind w:left="284" w:hanging="284"/>
        <w:jc w:val="both"/>
        <w:rPr>
          <w:rFonts w:ascii="Times New Roman" w:hAnsi="Times New Roman"/>
          <w:sz w:val="24"/>
          <w:szCs w:val="24"/>
        </w:rPr>
      </w:pPr>
      <w:r w:rsidRPr="005745AA">
        <w:rPr>
          <w:rFonts w:ascii="Times New Roman" w:hAnsi="Times New Roman"/>
          <w:sz w:val="24"/>
          <w:szCs w:val="24"/>
        </w:rPr>
        <w:t>2. Przed skierowaniem sprawy na drogę sądową strony podejmą starania polubownego załatwienia sporu.</w:t>
      </w:r>
    </w:p>
    <w:p w14:paraId="037BB4D2" w14:textId="77777777" w:rsidR="00420023" w:rsidRDefault="00420023" w:rsidP="00ED4226">
      <w:pPr>
        <w:suppressAutoHyphens/>
        <w:spacing w:line="360" w:lineRule="auto"/>
        <w:jc w:val="center"/>
        <w:rPr>
          <w:rFonts w:ascii="Times New Roman" w:hAnsi="Times New Roman"/>
          <w:b/>
          <w:sz w:val="24"/>
          <w:szCs w:val="24"/>
        </w:rPr>
      </w:pPr>
    </w:p>
    <w:p w14:paraId="6233C621" w14:textId="77777777" w:rsidR="00B0223C" w:rsidRDefault="00B0223C" w:rsidP="00ED4226">
      <w:pPr>
        <w:suppressAutoHyphens/>
        <w:spacing w:line="360" w:lineRule="auto"/>
        <w:jc w:val="center"/>
        <w:rPr>
          <w:rFonts w:ascii="Times New Roman" w:hAnsi="Times New Roman"/>
          <w:b/>
          <w:sz w:val="24"/>
          <w:szCs w:val="24"/>
        </w:rPr>
      </w:pPr>
    </w:p>
    <w:p w14:paraId="04AC0BDE" w14:textId="3AD61EB7" w:rsidR="005745AA" w:rsidRPr="005745AA" w:rsidRDefault="005745AA" w:rsidP="00ED4226">
      <w:pPr>
        <w:suppressAutoHyphens/>
        <w:spacing w:line="360" w:lineRule="auto"/>
        <w:jc w:val="center"/>
        <w:rPr>
          <w:rFonts w:ascii="Times New Roman" w:hAnsi="Times New Roman"/>
          <w:b/>
          <w:sz w:val="24"/>
          <w:szCs w:val="24"/>
        </w:rPr>
      </w:pPr>
      <w:r w:rsidRPr="005745AA">
        <w:rPr>
          <w:rFonts w:ascii="Times New Roman" w:hAnsi="Times New Roman"/>
          <w:b/>
          <w:sz w:val="24"/>
          <w:szCs w:val="24"/>
        </w:rPr>
        <w:lastRenderedPageBreak/>
        <w:t xml:space="preserve">§ </w:t>
      </w:r>
      <w:r w:rsidR="00D16D61">
        <w:rPr>
          <w:rFonts w:ascii="Times New Roman" w:hAnsi="Times New Roman"/>
          <w:b/>
          <w:sz w:val="24"/>
          <w:szCs w:val="24"/>
        </w:rPr>
        <w:t>8</w:t>
      </w:r>
    </w:p>
    <w:p w14:paraId="33E1E01D" w14:textId="53F569F0" w:rsidR="005745AA" w:rsidRPr="005745AA" w:rsidRDefault="0082188A" w:rsidP="00ED4226">
      <w:pPr>
        <w:suppressAutoHyphens/>
        <w:spacing w:line="360" w:lineRule="auto"/>
        <w:jc w:val="both"/>
        <w:rPr>
          <w:rFonts w:ascii="Times New Roman" w:hAnsi="Times New Roman"/>
          <w:sz w:val="24"/>
          <w:szCs w:val="24"/>
        </w:rPr>
      </w:pPr>
      <w:r>
        <w:rPr>
          <w:rFonts w:ascii="Times New Roman" w:hAnsi="Times New Roman"/>
          <w:sz w:val="24"/>
          <w:szCs w:val="24"/>
        </w:rPr>
        <w:t>W sprawach nie</w:t>
      </w:r>
      <w:r w:rsidR="005745AA" w:rsidRPr="005745AA">
        <w:rPr>
          <w:rFonts w:ascii="Times New Roman" w:hAnsi="Times New Roman"/>
          <w:sz w:val="24"/>
          <w:szCs w:val="24"/>
        </w:rPr>
        <w:t>uregulowanych postanowieniami niniejszej umowy mają zastosowanie przepisy Kodeksu Cywilnego, Ustawy Prawo zamówień publicznych oraz inne przepisy prawa.</w:t>
      </w:r>
    </w:p>
    <w:p w14:paraId="1BECA525" w14:textId="5E5C8F80" w:rsidR="005745AA" w:rsidRPr="005745AA" w:rsidRDefault="005745AA" w:rsidP="00ED4226">
      <w:pPr>
        <w:suppressAutoHyphens/>
        <w:spacing w:line="360" w:lineRule="auto"/>
        <w:jc w:val="center"/>
        <w:rPr>
          <w:rFonts w:ascii="Times New Roman" w:hAnsi="Times New Roman"/>
          <w:b/>
          <w:sz w:val="24"/>
          <w:szCs w:val="24"/>
        </w:rPr>
      </w:pPr>
      <w:r w:rsidRPr="005745AA">
        <w:rPr>
          <w:rFonts w:ascii="Times New Roman" w:hAnsi="Times New Roman"/>
          <w:b/>
          <w:sz w:val="24"/>
          <w:szCs w:val="24"/>
        </w:rPr>
        <w:t xml:space="preserve">§ </w:t>
      </w:r>
      <w:r w:rsidR="00D16D61">
        <w:rPr>
          <w:rFonts w:ascii="Times New Roman" w:hAnsi="Times New Roman"/>
          <w:b/>
          <w:sz w:val="24"/>
          <w:szCs w:val="24"/>
        </w:rPr>
        <w:t>9</w:t>
      </w:r>
    </w:p>
    <w:p w14:paraId="608841E6" w14:textId="43D7511B" w:rsidR="005745AA" w:rsidRPr="005745AA" w:rsidRDefault="005745AA" w:rsidP="00ED4226">
      <w:pPr>
        <w:suppressAutoHyphens/>
        <w:spacing w:line="360" w:lineRule="auto"/>
        <w:rPr>
          <w:rFonts w:ascii="Times New Roman" w:hAnsi="Times New Roman"/>
          <w:sz w:val="24"/>
          <w:szCs w:val="24"/>
        </w:rPr>
      </w:pPr>
      <w:r w:rsidRPr="005745AA">
        <w:rPr>
          <w:rFonts w:ascii="Times New Roman" w:hAnsi="Times New Roman"/>
          <w:sz w:val="24"/>
          <w:szCs w:val="24"/>
        </w:rPr>
        <w:t xml:space="preserve">Umowę sporządzono w </w:t>
      </w:r>
      <w:r w:rsidR="00B60DA2">
        <w:rPr>
          <w:rFonts w:ascii="Times New Roman" w:hAnsi="Times New Roman"/>
          <w:sz w:val="24"/>
          <w:szCs w:val="24"/>
        </w:rPr>
        <w:t>3</w:t>
      </w:r>
      <w:r w:rsidRPr="005745AA">
        <w:rPr>
          <w:rFonts w:ascii="Times New Roman" w:hAnsi="Times New Roman"/>
          <w:sz w:val="24"/>
          <w:szCs w:val="24"/>
        </w:rPr>
        <w:t>-c</w:t>
      </w:r>
      <w:r w:rsidR="0043266A">
        <w:rPr>
          <w:rFonts w:ascii="Times New Roman" w:hAnsi="Times New Roman"/>
          <w:sz w:val="24"/>
          <w:szCs w:val="24"/>
        </w:rPr>
        <w:t>h jednobrzmiących egzemplarzach, 2 egz. dla Zamawiającego i</w:t>
      </w:r>
      <w:r w:rsidRPr="005745AA">
        <w:rPr>
          <w:rFonts w:ascii="Times New Roman" w:hAnsi="Times New Roman"/>
          <w:sz w:val="24"/>
          <w:szCs w:val="24"/>
        </w:rPr>
        <w:t xml:space="preserve"> 1 egz. dla </w:t>
      </w:r>
      <w:r w:rsidR="0043266A">
        <w:rPr>
          <w:rFonts w:ascii="Times New Roman" w:hAnsi="Times New Roman"/>
          <w:sz w:val="24"/>
          <w:szCs w:val="24"/>
        </w:rPr>
        <w:t>Wykonawcy</w:t>
      </w:r>
      <w:r w:rsidRPr="005745AA">
        <w:rPr>
          <w:rFonts w:ascii="Times New Roman" w:hAnsi="Times New Roman"/>
          <w:sz w:val="24"/>
          <w:szCs w:val="24"/>
        </w:rPr>
        <w:t>.</w:t>
      </w:r>
    </w:p>
    <w:p w14:paraId="5B399F1C" w14:textId="77777777" w:rsidR="005745AA" w:rsidRPr="005745AA" w:rsidRDefault="005745AA" w:rsidP="00ED4226">
      <w:pPr>
        <w:suppressAutoHyphens/>
        <w:spacing w:line="360" w:lineRule="auto"/>
        <w:ind w:left="360" w:right="252"/>
        <w:jc w:val="center"/>
        <w:rPr>
          <w:rFonts w:ascii="Times New Roman" w:hAnsi="Times New Roman"/>
          <w:sz w:val="24"/>
          <w:szCs w:val="24"/>
        </w:rPr>
      </w:pPr>
    </w:p>
    <w:p w14:paraId="4C99CB6A" w14:textId="382ACE39" w:rsidR="005745AA" w:rsidRPr="005745AA" w:rsidRDefault="005745AA" w:rsidP="00ED4226">
      <w:pPr>
        <w:suppressAutoHyphens/>
        <w:spacing w:line="360" w:lineRule="auto"/>
        <w:ind w:left="360" w:right="252"/>
        <w:rPr>
          <w:rFonts w:ascii="Times New Roman" w:hAnsi="Times New Roman"/>
          <w:b/>
          <w:i/>
          <w:sz w:val="24"/>
          <w:szCs w:val="24"/>
        </w:rPr>
      </w:pPr>
      <w:r w:rsidRPr="005745AA">
        <w:rPr>
          <w:rFonts w:ascii="Times New Roman" w:hAnsi="Times New Roman"/>
          <w:b/>
          <w:i/>
          <w:sz w:val="24"/>
          <w:szCs w:val="24"/>
        </w:rPr>
        <w:t xml:space="preserve">Zamawiający:                                        </w:t>
      </w:r>
      <w:r w:rsidR="00D50133">
        <w:rPr>
          <w:rFonts w:ascii="Times New Roman" w:hAnsi="Times New Roman"/>
          <w:b/>
          <w:i/>
          <w:sz w:val="24"/>
          <w:szCs w:val="24"/>
        </w:rPr>
        <w:t xml:space="preserve">              </w:t>
      </w:r>
      <w:r w:rsidRPr="005745AA">
        <w:rPr>
          <w:rFonts w:ascii="Times New Roman" w:hAnsi="Times New Roman"/>
          <w:b/>
          <w:i/>
          <w:sz w:val="24"/>
          <w:szCs w:val="24"/>
        </w:rPr>
        <w:t xml:space="preserve">                            Wykonawca:</w:t>
      </w:r>
    </w:p>
    <w:p w14:paraId="431D7DF8" w14:textId="77777777" w:rsidR="005745AA" w:rsidRPr="005745AA" w:rsidRDefault="005745AA" w:rsidP="00ED4226">
      <w:pPr>
        <w:suppressAutoHyphens/>
        <w:spacing w:line="360" w:lineRule="auto"/>
        <w:rPr>
          <w:rFonts w:ascii="Times New Roman" w:hAnsi="Times New Roman"/>
          <w:sz w:val="24"/>
          <w:szCs w:val="24"/>
        </w:rPr>
      </w:pPr>
    </w:p>
    <w:p w14:paraId="0B17EEEF" w14:textId="392263C2" w:rsidR="002265AE" w:rsidRPr="00B969C2" w:rsidRDefault="002265AE" w:rsidP="00ED4226">
      <w:pPr>
        <w:suppressAutoHyphens/>
        <w:spacing w:line="360" w:lineRule="auto"/>
        <w:rPr>
          <w:rFonts w:ascii="Times New Roman" w:hAnsi="Times New Roman"/>
          <w:b/>
          <w:color w:val="000000" w:themeColor="text1"/>
          <w:sz w:val="24"/>
          <w:szCs w:val="24"/>
        </w:rPr>
      </w:pPr>
    </w:p>
    <w:sectPr w:rsidR="002265AE" w:rsidRPr="00B969C2" w:rsidSect="0012274A">
      <w:headerReference w:type="default" r:id="rId25"/>
      <w:footerReference w:type="default" r:id="rId26"/>
      <w:pgSz w:w="11906" w:h="16838"/>
      <w:pgMar w:top="1417" w:right="1133" w:bottom="141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1379DA" w14:textId="77777777" w:rsidR="00BD4901" w:rsidRDefault="00BD4901" w:rsidP="005D4E74">
      <w:pPr>
        <w:spacing w:after="0" w:line="240" w:lineRule="auto"/>
      </w:pPr>
      <w:r>
        <w:separator/>
      </w:r>
    </w:p>
  </w:endnote>
  <w:endnote w:type="continuationSeparator" w:id="0">
    <w:p w14:paraId="1D532D2B" w14:textId="77777777" w:rsidR="00BD4901" w:rsidRDefault="00BD4901" w:rsidP="005D4E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D9BDEB" w14:textId="77777777" w:rsidR="00B60DA2" w:rsidRPr="00AC4905" w:rsidRDefault="00B60DA2" w:rsidP="00863F3E">
    <w:pPr>
      <w:pStyle w:val="Stopka"/>
      <w:jc w:val="right"/>
      <w:rPr>
        <w:sz w:val="18"/>
        <w:szCs w:val="18"/>
      </w:rPr>
    </w:pPr>
    <w:r w:rsidRPr="00AC4905">
      <w:rPr>
        <w:sz w:val="18"/>
        <w:szCs w:val="18"/>
      </w:rPr>
      <w:t>-----------------------------------------------------------------------------------------------------------------------------------------------------------------</w:t>
    </w:r>
    <w:r>
      <w:rPr>
        <w:sz w:val="18"/>
        <w:szCs w:val="18"/>
      </w:rPr>
      <w:t>---</w:t>
    </w:r>
  </w:p>
  <w:p w14:paraId="4357B74A" w14:textId="5F521340" w:rsidR="00B60DA2" w:rsidRPr="004761A9" w:rsidRDefault="00B60DA2" w:rsidP="00AB7925">
    <w:pPr>
      <w:spacing w:after="0"/>
      <w:jc w:val="center"/>
      <w:rPr>
        <w:rFonts w:ascii="Times New Roman" w:hAnsi="Times New Roman"/>
        <w:sz w:val="20"/>
        <w:szCs w:val="20"/>
      </w:rPr>
    </w:pPr>
    <w:r w:rsidRPr="004761A9">
      <w:rPr>
        <w:rFonts w:ascii="Times New Roman" w:hAnsi="Times New Roman"/>
        <w:sz w:val="20"/>
        <w:szCs w:val="20"/>
      </w:rPr>
      <w:t>„</w:t>
    </w:r>
    <w:r>
      <w:rPr>
        <w:rFonts w:ascii="Times New Roman" w:hAnsi="Times New Roman"/>
        <w:sz w:val="20"/>
        <w:szCs w:val="20"/>
      </w:rPr>
      <w:t xml:space="preserve">Zakup paliw dla środków transportu znajdujących się w posiadaniu Powiatowego Zarządu Dróg w Lubaniu” </w:t>
    </w:r>
  </w:p>
  <w:p w14:paraId="171F6056" w14:textId="195F4B7D" w:rsidR="00B60DA2" w:rsidRPr="00315CE1" w:rsidRDefault="00B60DA2" w:rsidP="007C0662">
    <w:pPr>
      <w:spacing w:after="0" w:line="240" w:lineRule="auto"/>
      <w:ind w:right="-108" w:firstLine="1"/>
      <w:jc w:val="center"/>
      <w:rPr>
        <w:rFonts w:ascii="Times New Roman" w:hAnsi="Times New Roman"/>
        <w:sz w:val="20"/>
        <w:szCs w:val="20"/>
      </w:rPr>
    </w:pPr>
    <w:r>
      <w:rPr>
        <w:rFonts w:ascii="Times New Roman" w:hAnsi="Times New Roman"/>
        <w:sz w:val="20"/>
        <w:szCs w:val="20"/>
      </w:rPr>
      <w:t>PZD/ZP/</w:t>
    </w:r>
    <w:r w:rsidR="00ED4226">
      <w:rPr>
        <w:rFonts w:ascii="Times New Roman" w:hAnsi="Times New Roman"/>
        <w:sz w:val="20"/>
        <w:szCs w:val="20"/>
      </w:rPr>
      <w:t>4</w:t>
    </w:r>
    <w:r>
      <w:rPr>
        <w:rFonts w:ascii="Times New Roman" w:hAnsi="Times New Roman"/>
        <w:sz w:val="20"/>
        <w:szCs w:val="20"/>
      </w:rPr>
      <w:t>/202</w:t>
    </w:r>
    <w:r w:rsidR="00ED4226">
      <w:rPr>
        <w:rFonts w:ascii="Times New Roman" w:hAnsi="Times New Roman"/>
        <w:sz w:val="20"/>
        <w:szCs w:val="20"/>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FAB31E" w14:textId="77777777" w:rsidR="00BD4901" w:rsidRDefault="00BD4901" w:rsidP="005D4E74">
      <w:pPr>
        <w:spacing w:after="0" w:line="240" w:lineRule="auto"/>
      </w:pPr>
      <w:r>
        <w:separator/>
      </w:r>
    </w:p>
  </w:footnote>
  <w:footnote w:type="continuationSeparator" w:id="0">
    <w:p w14:paraId="05ECFDA4" w14:textId="77777777" w:rsidR="00BD4901" w:rsidRDefault="00BD4901" w:rsidP="005D4E74">
      <w:pPr>
        <w:spacing w:after="0" w:line="240" w:lineRule="auto"/>
      </w:pPr>
      <w:r>
        <w:continuationSeparator/>
      </w:r>
    </w:p>
  </w:footnote>
  <w:footnote w:id="1">
    <w:p w14:paraId="30C8E213" w14:textId="2B5D3F4B" w:rsidR="00B60DA2" w:rsidRPr="00AB095E" w:rsidRDefault="00B60DA2" w:rsidP="00B45D19">
      <w:pPr>
        <w:pStyle w:val="Tekstprzypisudolnego"/>
        <w:jc w:val="both"/>
        <w:rPr>
          <w:sz w:val="18"/>
          <w:szCs w:val="18"/>
        </w:rPr>
      </w:pPr>
      <w:r w:rsidRPr="00AB095E">
        <w:rPr>
          <w:rStyle w:val="Odwoanieprzypisudolnego"/>
          <w:sz w:val="18"/>
          <w:szCs w:val="18"/>
        </w:rPr>
        <w:footnoteRef/>
      </w:r>
      <w:r w:rsidRPr="00AB095E">
        <w:rPr>
          <w:sz w:val="18"/>
          <w:szCs w:val="18"/>
        </w:rPr>
        <w:t xml:space="preserve"> W przypadku Wykonawców wspólnie ubiegających się o zamówienie niniejsze „Oświadczenie” powinno być złożone przez każdego z Wykonawców w zakresie, w którym każdy z tych Wykonawców wykazuje brak podstaw do wykluczenia</w:t>
      </w:r>
    </w:p>
  </w:footnote>
  <w:footnote w:id="2">
    <w:p w14:paraId="5E925F16" w14:textId="2B6CCE62" w:rsidR="00B60DA2" w:rsidRDefault="00B60DA2" w:rsidP="00B45D19">
      <w:pPr>
        <w:pStyle w:val="Tekstprzypisudolnego"/>
        <w:jc w:val="both"/>
      </w:pPr>
      <w:r>
        <w:rPr>
          <w:rStyle w:val="Odwoanieprzypisudolnego"/>
        </w:rPr>
        <w:footnoteRef/>
      </w:r>
      <w:r>
        <w:t xml:space="preserve"> Podać podstawę wykluczenia spośród wymienionych w art. 108 ust 1 pkt 1,2 i 5 i/lub 109 ust. 1 pkt 2-5 i 7-10 ustawy </w:t>
      </w:r>
      <w:r>
        <w:t>Pzp</w:t>
      </w:r>
    </w:p>
  </w:footnote>
  <w:footnote w:id="3">
    <w:p w14:paraId="5FBB61BF" w14:textId="0BE1422D" w:rsidR="00B60DA2" w:rsidRDefault="00B60DA2">
      <w:pPr>
        <w:pStyle w:val="Tekstprzypisudolnego"/>
      </w:pPr>
      <w:r>
        <w:rPr>
          <w:rStyle w:val="Odwoanieprzypisudolnego"/>
        </w:rPr>
        <w:footnoteRef/>
      </w:r>
      <w:r>
        <w:t xml:space="preserve"> W przypadku oświadczenia składanego przez podmiot udostępniający zasoby pkt nie wypełnia się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D36CF2" w14:textId="77777777" w:rsidR="00B60DA2" w:rsidRPr="00CA398C" w:rsidRDefault="00B60DA2" w:rsidP="00CA398C">
    <w:pPr>
      <w:pStyle w:val="Stopka"/>
      <w:jc w:val="center"/>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3"/>
    <w:lvl w:ilvl="0">
      <w:start w:val="1"/>
      <w:numFmt w:val="decimal"/>
      <w:lvlText w:val="%1."/>
      <w:lvlJc w:val="left"/>
      <w:pPr>
        <w:tabs>
          <w:tab w:val="num" w:pos="750"/>
        </w:tabs>
        <w:ind w:left="750" w:hanging="390"/>
      </w:pPr>
    </w:lvl>
  </w:abstractNum>
  <w:abstractNum w:abstractNumId="1" w15:restartNumberingAfterBreak="0">
    <w:nsid w:val="00000002"/>
    <w:multiLevelType w:val="singleLevel"/>
    <w:tmpl w:val="00000002"/>
    <w:name w:val="WW8Num5"/>
    <w:lvl w:ilvl="0">
      <w:start w:val="1"/>
      <w:numFmt w:val="decimal"/>
      <w:lvlText w:val="%1."/>
      <w:lvlJc w:val="left"/>
      <w:pPr>
        <w:tabs>
          <w:tab w:val="num" w:pos="720"/>
        </w:tabs>
        <w:ind w:left="72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7366227"/>
    <w:multiLevelType w:val="multilevel"/>
    <w:tmpl w:val="5B52BD74"/>
    <w:lvl w:ilvl="0">
      <w:start w:val="1"/>
      <w:numFmt w:val="bullet"/>
      <w:lvlText w:val="-"/>
      <w:lvlJc w:val="left"/>
      <w:pPr>
        <w:ind w:left="72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B5A2750"/>
    <w:multiLevelType w:val="multilevel"/>
    <w:tmpl w:val="BF56EFF2"/>
    <w:lvl w:ilvl="0">
      <w:start w:val="1"/>
      <w:numFmt w:val="decimal"/>
      <w:lvlText w:val="%1."/>
      <w:lvlJc w:val="left"/>
      <w:pPr>
        <w:ind w:left="360" w:hanging="360"/>
      </w:pPr>
      <w:rPr>
        <w:rFonts w:ascii="Times New Roman" w:hAnsi="Times New Roman"/>
        <w:b/>
        <w:sz w:val="24"/>
        <w:szCs w:val="24"/>
      </w:rPr>
    </w:lvl>
    <w:lvl w:ilvl="1">
      <w:start w:val="1"/>
      <w:numFmt w:val="decimal"/>
      <w:lvlText w:val="%2."/>
      <w:lvlJc w:val="left"/>
      <w:pPr>
        <w:ind w:left="720" w:hanging="360"/>
      </w:pPr>
      <w:rPr>
        <w:b/>
        <w:i w:val="0"/>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 w15:restartNumberingAfterBreak="0">
    <w:nsid w:val="0D4004F6"/>
    <w:multiLevelType w:val="multilevel"/>
    <w:tmpl w:val="002E1DD8"/>
    <w:lvl w:ilvl="0">
      <w:start w:val="6"/>
      <w:numFmt w:val="decimal"/>
      <w:lvlText w:val="%1."/>
      <w:lvlJc w:val="left"/>
      <w:pPr>
        <w:ind w:left="360" w:hanging="360"/>
      </w:pPr>
    </w:lvl>
    <w:lvl w:ilvl="1">
      <w:start w:val="1"/>
      <w:numFmt w:val="decimal"/>
      <w:lvlText w:val="%2."/>
      <w:lvlJc w:val="left"/>
      <w:pPr>
        <w:ind w:left="720" w:hanging="360"/>
      </w:pPr>
      <w:rPr>
        <w:rFonts w:ascii="Times New Roman" w:hAnsi="Times New Roman"/>
        <w:b/>
        <w:sz w:val="24"/>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6" w15:restartNumberingAfterBreak="0">
    <w:nsid w:val="0F5F613F"/>
    <w:multiLevelType w:val="multilevel"/>
    <w:tmpl w:val="261C8B2C"/>
    <w:lvl w:ilvl="0">
      <w:start w:val="3"/>
      <w:numFmt w:val="decimal"/>
      <w:lvlText w:val="%1."/>
      <w:lvlJc w:val="left"/>
      <w:pPr>
        <w:ind w:left="360" w:hanging="360"/>
      </w:pPr>
      <w:rPr>
        <w:rFonts w:eastAsia="Calibri" w:cs="Times New Roman" w:hint="default"/>
      </w:rPr>
    </w:lvl>
    <w:lvl w:ilvl="1">
      <w:start w:val="1"/>
      <w:numFmt w:val="decimal"/>
      <w:lvlText w:val="%2."/>
      <w:lvlJc w:val="left"/>
      <w:pPr>
        <w:ind w:left="360" w:hanging="360"/>
      </w:pPr>
      <w:rPr>
        <w:rFonts w:hint="default"/>
        <w:b/>
        <w:color w:val="auto"/>
        <w:sz w:val="24"/>
        <w:szCs w:val="24"/>
      </w:rPr>
    </w:lvl>
    <w:lvl w:ilvl="2">
      <w:start w:val="1"/>
      <w:numFmt w:val="decimal"/>
      <w:lvlText w:val="%1.%2.%3."/>
      <w:lvlJc w:val="left"/>
      <w:pPr>
        <w:ind w:left="720" w:hanging="720"/>
      </w:pPr>
      <w:rPr>
        <w:rFonts w:eastAsia="Calibri" w:cs="Times New Roman" w:hint="default"/>
      </w:rPr>
    </w:lvl>
    <w:lvl w:ilvl="3">
      <w:start w:val="1"/>
      <w:numFmt w:val="decimal"/>
      <w:lvlText w:val="%1.%2.%3.%4."/>
      <w:lvlJc w:val="left"/>
      <w:pPr>
        <w:ind w:left="720" w:hanging="720"/>
      </w:pPr>
      <w:rPr>
        <w:rFonts w:eastAsia="Calibri" w:cs="Times New Roman" w:hint="default"/>
      </w:rPr>
    </w:lvl>
    <w:lvl w:ilvl="4">
      <w:start w:val="1"/>
      <w:numFmt w:val="decimal"/>
      <w:lvlText w:val="%1.%2.%3.%4.%5."/>
      <w:lvlJc w:val="left"/>
      <w:pPr>
        <w:ind w:left="1080" w:hanging="1080"/>
      </w:pPr>
      <w:rPr>
        <w:rFonts w:eastAsia="Calibri" w:cs="Times New Roman" w:hint="default"/>
      </w:rPr>
    </w:lvl>
    <w:lvl w:ilvl="5">
      <w:start w:val="1"/>
      <w:numFmt w:val="decimal"/>
      <w:lvlText w:val="%1.%2.%3.%4.%5.%6."/>
      <w:lvlJc w:val="left"/>
      <w:pPr>
        <w:ind w:left="1080" w:hanging="1080"/>
      </w:pPr>
      <w:rPr>
        <w:rFonts w:eastAsia="Calibri" w:cs="Times New Roman" w:hint="default"/>
      </w:rPr>
    </w:lvl>
    <w:lvl w:ilvl="6">
      <w:start w:val="1"/>
      <w:numFmt w:val="decimal"/>
      <w:lvlText w:val="%1.%2.%3.%4.%5.%6.%7."/>
      <w:lvlJc w:val="left"/>
      <w:pPr>
        <w:ind w:left="1440" w:hanging="1440"/>
      </w:pPr>
      <w:rPr>
        <w:rFonts w:eastAsia="Calibri" w:cs="Times New Roman" w:hint="default"/>
      </w:rPr>
    </w:lvl>
    <w:lvl w:ilvl="7">
      <w:start w:val="1"/>
      <w:numFmt w:val="decimal"/>
      <w:lvlText w:val="%1.%2.%3.%4.%5.%6.%7.%8."/>
      <w:lvlJc w:val="left"/>
      <w:pPr>
        <w:ind w:left="1440" w:hanging="1440"/>
      </w:pPr>
      <w:rPr>
        <w:rFonts w:eastAsia="Calibri" w:cs="Times New Roman" w:hint="default"/>
      </w:rPr>
    </w:lvl>
    <w:lvl w:ilvl="8">
      <w:start w:val="1"/>
      <w:numFmt w:val="decimal"/>
      <w:lvlText w:val="%1.%2.%3.%4.%5.%6.%7.%8.%9."/>
      <w:lvlJc w:val="left"/>
      <w:pPr>
        <w:ind w:left="1800" w:hanging="1800"/>
      </w:pPr>
      <w:rPr>
        <w:rFonts w:eastAsia="Calibri" w:cs="Times New Roman" w:hint="default"/>
      </w:rPr>
    </w:lvl>
  </w:abstractNum>
  <w:abstractNum w:abstractNumId="7" w15:restartNumberingAfterBreak="0">
    <w:nsid w:val="165273B6"/>
    <w:multiLevelType w:val="multilevel"/>
    <w:tmpl w:val="CD34E1F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6946602"/>
    <w:multiLevelType w:val="hybridMultilevel"/>
    <w:tmpl w:val="D36A016C"/>
    <w:lvl w:ilvl="0" w:tplc="D4741C68">
      <w:start w:val="1"/>
      <w:numFmt w:val="decimal"/>
      <w:lvlText w:val="%1."/>
      <w:lvlJc w:val="left"/>
      <w:pPr>
        <w:ind w:left="720" w:hanging="360"/>
      </w:pPr>
      <w:rPr>
        <w:b/>
        <w:i w:val="0"/>
        <w:color w:val="auto"/>
      </w:rPr>
    </w:lvl>
    <w:lvl w:ilvl="1" w:tplc="04150019">
      <w:start w:val="1"/>
      <w:numFmt w:val="decimal"/>
      <w:lvlText w:val="%2."/>
      <w:lvlJc w:val="left"/>
      <w:pPr>
        <w:tabs>
          <w:tab w:val="num" w:pos="1495"/>
        </w:tabs>
        <w:ind w:left="1495"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182C7255"/>
    <w:multiLevelType w:val="hybridMultilevel"/>
    <w:tmpl w:val="E1A2AAA6"/>
    <w:lvl w:ilvl="0" w:tplc="25CA23F2">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9BA3003"/>
    <w:multiLevelType w:val="hybridMultilevel"/>
    <w:tmpl w:val="257ECD12"/>
    <w:lvl w:ilvl="0" w:tplc="0415000F">
      <w:start w:val="1"/>
      <w:numFmt w:val="decimal"/>
      <w:lvlText w:val="%1."/>
      <w:lvlJc w:val="left"/>
      <w:pPr>
        <w:ind w:left="900" w:hanging="360"/>
      </w:p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1" w15:restartNumberingAfterBreak="0">
    <w:nsid w:val="1A236A40"/>
    <w:multiLevelType w:val="multilevel"/>
    <w:tmpl w:val="23A0F3E0"/>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CF10C17"/>
    <w:multiLevelType w:val="multilevel"/>
    <w:tmpl w:val="E7D0D708"/>
    <w:lvl w:ilvl="0">
      <w:start w:val="3"/>
      <w:numFmt w:val="decimal"/>
      <w:lvlText w:val="%1."/>
      <w:lvlJc w:val="left"/>
      <w:pPr>
        <w:ind w:left="360" w:hanging="360"/>
      </w:pPr>
    </w:lvl>
    <w:lvl w:ilvl="1">
      <w:start w:val="1"/>
      <w:numFmt w:val="decimal"/>
      <w:lvlText w:val="%2."/>
      <w:lvlJc w:val="left"/>
      <w:pPr>
        <w:ind w:left="720" w:hanging="360"/>
      </w:pPr>
      <w:rPr>
        <w:rFonts w:ascii="Times New Roman" w:hAnsi="Times New Roman"/>
        <w:b/>
        <w:i w:val="0"/>
        <w:sz w:val="24"/>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3" w15:restartNumberingAfterBreak="0">
    <w:nsid w:val="238F6DB6"/>
    <w:multiLevelType w:val="hybridMultilevel"/>
    <w:tmpl w:val="79E6E9C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4219DF"/>
    <w:multiLevelType w:val="multilevel"/>
    <w:tmpl w:val="5A7C9DE6"/>
    <w:lvl w:ilvl="0">
      <w:start w:val="1"/>
      <w:numFmt w:val="decimal"/>
      <w:lvlText w:val="%1)"/>
      <w:lvlJc w:val="left"/>
      <w:pPr>
        <w:ind w:left="927" w:hanging="360"/>
      </w:pPr>
      <w:rPr>
        <w:b/>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 w15:restartNumberingAfterBreak="0">
    <w:nsid w:val="27DC57EC"/>
    <w:multiLevelType w:val="multilevel"/>
    <w:tmpl w:val="758037E8"/>
    <w:lvl w:ilvl="0">
      <w:start w:val="10"/>
      <w:numFmt w:val="decimal"/>
      <w:lvlText w:val="%1."/>
      <w:lvlJc w:val="left"/>
      <w:pPr>
        <w:ind w:left="360" w:hanging="360"/>
      </w:pPr>
    </w:lvl>
    <w:lvl w:ilvl="1">
      <w:start w:val="1"/>
      <w:numFmt w:val="decimal"/>
      <w:lvlText w:val="%2."/>
      <w:lvlJc w:val="left"/>
      <w:pPr>
        <w:ind w:left="720" w:hanging="360"/>
      </w:pPr>
      <w:rPr>
        <w:rFonts w:ascii="Times New Roman" w:hAnsi="Times New Roman"/>
        <w:b/>
        <w:sz w:val="24"/>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6" w15:restartNumberingAfterBreak="0">
    <w:nsid w:val="2B6E547D"/>
    <w:multiLevelType w:val="hybridMultilevel"/>
    <w:tmpl w:val="20EEAB64"/>
    <w:lvl w:ilvl="0" w:tplc="BC8833D8">
      <w:start w:val="1"/>
      <w:numFmt w:val="decimal"/>
      <w:lvlText w:val="%1)"/>
      <w:lvlJc w:val="left"/>
      <w:pPr>
        <w:ind w:left="1146" w:hanging="360"/>
      </w:pPr>
      <w:rPr>
        <w:b/>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7" w15:restartNumberingAfterBreak="0">
    <w:nsid w:val="2D572BFF"/>
    <w:multiLevelType w:val="multilevel"/>
    <w:tmpl w:val="BEBCD7CC"/>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2DE15BA7"/>
    <w:multiLevelType w:val="hybridMultilevel"/>
    <w:tmpl w:val="3AAE82FA"/>
    <w:lvl w:ilvl="0" w:tplc="1096C236">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31623E3D"/>
    <w:multiLevelType w:val="hybridMultilevel"/>
    <w:tmpl w:val="CF42AFB2"/>
    <w:lvl w:ilvl="0" w:tplc="C4800062">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987C3C"/>
    <w:multiLevelType w:val="multilevel"/>
    <w:tmpl w:val="23804E26"/>
    <w:lvl w:ilvl="0">
      <w:start w:val="6"/>
      <w:numFmt w:val="decimal"/>
      <w:lvlText w:val="%1."/>
      <w:lvlJc w:val="left"/>
      <w:pPr>
        <w:ind w:left="360" w:hanging="360"/>
      </w:pPr>
      <w:rPr>
        <w:rFonts w:hint="default"/>
      </w:rPr>
    </w:lvl>
    <w:lvl w:ilvl="1">
      <w:start w:val="1"/>
      <w:numFmt w:val="decimal"/>
      <w:lvlText w:val="%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35F07925"/>
    <w:multiLevelType w:val="hybridMultilevel"/>
    <w:tmpl w:val="1C20593E"/>
    <w:lvl w:ilvl="0" w:tplc="F8708C9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B27212"/>
    <w:multiLevelType w:val="multilevel"/>
    <w:tmpl w:val="546AB97C"/>
    <w:lvl w:ilvl="0">
      <w:start w:val="1"/>
      <w:numFmt w:val="decimal"/>
      <w:lvlText w:val="%1)"/>
      <w:lvlJc w:val="left"/>
      <w:pPr>
        <w:ind w:left="927" w:hanging="360"/>
      </w:pPr>
      <w:rPr>
        <w:b/>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3B741A8D"/>
    <w:multiLevelType w:val="multilevel"/>
    <w:tmpl w:val="AB660F6E"/>
    <w:lvl w:ilvl="0">
      <w:start w:val="1"/>
      <w:numFmt w:val="decimal"/>
      <w:lvlText w:val="%1."/>
      <w:lvlJc w:val="left"/>
      <w:pPr>
        <w:ind w:left="360" w:hanging="360"/>
      </w:pPr>
      <w:rPr>
        <w:rFonts w:ascii="Times New Roman" w:hAnsi="Times New Roman"/>
        <w:b/>
        <w:sz w:val="24"/>
      </w:rPr>
    </w:lvl>
    <w:lvl w:ilvl="1">
      <w:start w:val="1"/>
      <w:numFmt w:val="decimal"/>
      <w:lvlText w:val="%2."/>
      <w:lvlJc w:val="left"/>
      <w:pPr>
        <w:ind w:left="720" w:hanging="360"/>
      </w:pPr>
      <w:rPr>
        <w:rFonts w:ascii="Times New Roman" w:hAnsi="Times New Roman"/>
        <w:b/>
        <w:bCs w:val="0"/>
        <w:i w:val="0"/>
        <w:sz w:val="24"/>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4" w15:restartNumberingAfterBreak="0">
    <w:nsid w:val="3E1F7D75"/>
    <w:multiLevelType w:val="multilevel"/>
    <w:tmpl w:val="64A0AF0C"/>
    <w:lvl w:ilvl="0">
      <w:start w:val="6"/>
      <w:numFmt w:val="decimal"/>
      <w:lvlText w:val="%1."/>
      <w:lvlJc w:val="left"/>
      <w:pPr>
        <w:ind w:left="360" w:hanging="360"/>
      </w:pPr>
    </w:lvl>
    <w:lvl w:ilvl="1">
      <w:start w:val="1"/>
      <w:numFmt w:val="decimal"/>
      <w:lvlText w:val="%2."/>
      <w:lvlJc w:val="left"/>
      <w:pPr>
        <w:ind w:left="720" w:hanging="360"/>
      </w:pPr>
      <w:rPr>
        <w:rFonts w:ascii="Times New Roman" w:hAnsi="Times New Roman"/>
        <w:b/>
        <w:sz w:val="24"/>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5" w15:restartNumberingAfterBreak="0">
    <w:nsid w:val="3E3A0A00"/>
    <w:multiLevelType w:val="hybridMultilevel"/>
    <w:tmpl w:val="30940184"/>
    <w:lvl w:ilvl="0" w:tplc="7DC0C9A4">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43875060"/>
    <w:multiLevelType w:val="multilevel"/>
    <w:tmpl w:val="D6A299EC"/>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468C349B"/>
    <w:multiLevelType w:val="multilevel"/>
    <w:tmpl w:val="BC2426BE"/>
    <w:lvl w:ilvl="0">
      <w:start w:val="1"/>
      <w:numFmt w:val="decimal"/>
      <w:lvlText w:val="%1)"/>
      <w:lvlJc w:val="left"/>
      <w:pPr>
        <w:ind w:left="644" w:hanging="360"/>
      </w:pPr>
      <w:rPr>
        <w:rFonts w:ascii="Times New Roman" w:hAnsi="Times New Roman"/>
        <w:b/>
        <w:i w:val="0"/>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8" w15:restartNumberingAfterBreak="0">
    <w:nsid w:val="48DE2912"/>
    <w:multiLevelType w:val="multilevel"/>
    <w:tmpl w:val="A3100FBA"/>
    <w:lvl w:ilvl="0">
      <w:start w:val="1"/>
      <w:numFmt w:val="decimal"/>
      <w:lvlText w:val="%1)"/>
      <w:lvlJc w:val="left"/>
      <w:pPr>
        <w:ind w:left="760" w:hanging="360"/>
      </w:pPr>
    </w:lvl>
    <w:lvl w:ilvl="1">
      <w:start w:val="1"/>
      <w:numFmt w:val="lowerLetter"/>
      <w:lvlText w:val="%2."/>
      <w:lvlJc w:val="left"/>
      <w:pPr>
        <w:ind w:left="1480" w:hanging="360"/>
      </w:pPr>
    </w:lvl>
    <w:lvl w:ilvl="2">
      <w:start w:val="1"/>
      <w:numFmt w:val="lowerRoman"/>
      <w:lvlText w:val="%3."/>
      <w:lvlJc w:val="right"/>
      <w:pPr>
        <w:ind w:left="2200" w:hanging="180"/>
      </w:pPr>
    </w:lvl>
    <w:lvl w:ilvl="3">
      <w:start w:val="1"/>
      <w:numFmt w:val="decimal"/>
      <w:lvlText w:val="%4."/>
      <w:lvlJc w:val="left"/>
      <w:pPr>
        <w:ind w:left="2920" w:hanging="360"/>
      </w:pPr>
    </w:lvl>
    <w:lvl w:ilvl="4">
      <w:start w:val="1"/>
      <w:numFmt w:val="lowerLetter"/>
      <w:lvlText w:val="%5."/>
      <w:lvlJc w:val="left"/>
      <w:pPr>
        <w:ind w:left="3640" w:hanging="360"/>
      </w:pPr>
    </w:lvl>
    <w:lvl w:ilvl="5">
      <w:start w:val="1"/>
      <w:numFmt w:val="lowerRoman"/>
      <w:lvlText w:val="%6."/>
      <w:lvlJc w:val="right"/>
      <w:pPr>
        <w:ind w:left="4360" w:hanging="180"/>
      </w:pPr>
    </w:lvl>
    <w:lvl w:ilvl="6">
      <w:start w:val="1"/>
      <w:numFmt w:val="decimal"/>
      <w:lvlText w:val="%7."/>
      <w:lvlJc w:val="left"/>
      <w:pPr>
        <w:ind w:left="5080" w:hanging="360"/>
      </w:pPr>
    </w:lvl>
    <w:lvl w:ilvl="7">
      <w:start w:val="1"/>
      <w:numFmt w:val="lowerLetter"/>
      <w:lvlText w:val="%8."/>
      <w:lvlJc w:val="left"/>
      <w:pPr>
        <w:ind w:left="5800" w:hanging="360"/>
      </w:pPr>
    </w:lvl>
    <w:lvl w:ilvl="8">
      <w:start w:val="1"/>
      <w:numFmt w:val="lowerRoman"/>
      <w:lvlText w:val="%9."/>
      <w:lvlJc w:val="right"/>
      <w:pPr>
        <w:ind w:left="6520" w:hanging="180"/>
      </w:pPr>
    </w:lvl>
  </w:abstractNum>
  <w:abstractNum w:abstractNumId="29" w15:restartNumberingAfterBreak="0">
    <w:nsid w:val="49E218E1"/>
    <w:multiLevelType w:val="multilevel"/>
    <w:tmpl w:val="2E92F69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4A432AB0"/>
    <w:multiLevelType w:val="hybridMultilevel"/>
    <w:tmpl w:val="88D255CA"/>
    <w:lvl w:ilvl="0" w:tplc="8B14061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15:restartNumberingAfterBreak="0">
    <w:nsid w:val="4E763A9A"/>
    <w:multiLevelType w:val="hybridMultilevel"/>
    <w:tmpl w:val="C7C41F24"/>
    <w:lvl w:ilvl="0" w:tplc="1B82A12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FE54C2C"/>
    <w:multiLevelType w:val="hybridMultilevel"/>
    <w:tmpl w:val="7938BB74"/>
    <w:lvl w:ilvl="0" w:tplc="F3127EB2">
      <w:start w:val="1"/>
      <w:numFmt w:val="decimal"/>
      <w:lvlText w:val="%1)"/>
      <w:lvlJc w:val="left"/>
      <w:pPr>
        <w:ind w:left="1211" w:hanging="360"/>
      </w:pPr>
      <w:rPr>
        <w:b/>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3" w15:restartNumberingAfterBreak="0">
    <w:nsid w:val="562F1088"/>
    <w:multiLevelType w:val="hybridMultilevel"/>
    <w:tmpl w:val="AD6A2F2C"/>
    <w:lvl w:ilvl="0" w:tplc="28AA87DC">
      <w:start w:val="1"/>
      <w:numFmt w:val="lowerLetter"/>
      <w:lvlText w:val="%1)"/>
      <w:lvlJc w:val="left"/>
      <w:pPr>
        <w:ind w:left="927" w:hanging="360"/>
      </w:pPr>
      <w:rPr>
        <w:rFonts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57A75C92"/>
    <w:multiLevelType w:val="multilevel"/>
    <w:tmpl w:val="0BC4A7FC"/>
    <w:lvl w:ilvl="0">
      <w:start w:val="1"/>
      <w:numFmt w:val="decimal"/>
      <w:lvlText w:val="%1."/>
      <w:lvlJc w:val="left"/>
      <w:pPr>
        <w:ind w:left="720" w:hanging="360"/>
      </w:pPr>
      <w:rPr>
        <w:b/>
      </w:rPr>
    </w:lvl>
    <w:lvl w:ilvl="1">
      <w:start w:val="1"/>
      <w:numFmt w:val="decimal"/>
      <w:lvlText w:val="%1.%2."/>
      <w:lvlJc w:val="left"/>
      <w:pPr>
        <w:ind w:left="720" w:hanging="360"/>
      </w:pPr>
      <w:rPr>
        <w:rFonts w:cs="Calibri"/>
        <w:b/>
      </w:rPr>
    </w:lvl>
    <w:lvl w:ilvl="2">
      <w:start w:val="1"/>
      <w:numFmt w:val="decimal"/>
      <w:lvlText w:val="%1.%2.%3."/>
      <w:lvlJc w:val="left"/>
      <w:pPr>
        <w:ind w:left="1080" w:hanging="720"/>
      </w:pPr>
      <w:rPr>
        <w:rFonts w:cs="Calibri"/>
      </w:rPr>
    </w:lvl>
    <w:lvl w:ilvl="3">
      <w:start w:val="1"/>
      <w:numFmt w:val="decimal"/>
      <w:lvlText w:val="%1.%2.%3.%4."/>
      <w:lvlJc w:val="left"/>
      <w:pPr>
        <w:ind w:left="1080" w:hanging="720"/>
      </w:pPr>
      <w:rPr>
        <w:rFonts w:cs="Calibri"/>
      </w:rPr>
    </w:lvl>
    <w:lvl w:ilvl="4">
      <w:start w:val="1"/>
      <w:numFmt w:val="decimal"/>
      <w:lvlText w:val="%1.%2.%3.%4.%5."/>
      <w:lvlJc w:val="left"/>
      <w:pPr>
        <w:ind w:left="1080" w:hanging="720"/>
      </w:pPr>
      <w:rPr>
        <w:rFonts w:cs="Calibri"/>
      </w:rPr>
    </w:lvl>
    <w:lvl w:ilvl="5">
      <w:start w:val="1"/>
      <w:numFmt w:val="decimal"/>
      <w:lvlText w:val="%1.%2.%3.%4.%5.%6."/>
      <w:lvlJc w:val="left"/>
      <w:pPr>
        <w:ind w:left="1440" w:hanging="1080"/>
      </w:pPr>
      <w:rPr>
        <w:rFonts w:cs="Calibri"/>
      </w:rPr>
    </w:lvl>
    <w:lvl w:ilvl="6">
      <w:start w:val="1"/>
      <w:numFmt w:val="decimal"/>
      <w:lvlText w:val="%1.%2.%3.%4.%5.%6.%7."/>
      <w:lvlJc w:val="left"/>
      <w:pPr>
        <w:ind w:left="1440" w:hanging="1080"/>
      </w:pPr>
      <w:rPr>
        <w:rFonts w:cs="Calibri"/>
      </w:rPr>
    </w:lvl>
    <w:lvl w:ilvl="7">
      <w:start w:val="1"/>
      <w:numFmt w:val="decimal"/>
      <w:lvlText w:val="%1.%2.%3.%4.%5.%6.%7.%8."/>
      <w:lvlJc w:val="left"/>
      <w:pPr>
        <w:ind w:left="1440" w:hanging="1080"/>
      </w:pPr>
      <w:rPr>
        <w:rFonts w:cs="Calibri"/>
      </w:rPr>
    </w:lvl>
    <w:lvl w:ilvl="8">
      <w:start w:val="1"/>
      <w:numFmt w:val="decimal"/>
      <w:lvlText w:val="%1.%2.%3.%4.%5.%6.%7.%8.%9."/>
      <w:lvlJc w:val="left"/>
      <w:pPr>
        <w:ind w:left="1800" w:hanging="1440"/>
      </w:pPr>
      <w:rPr>
        <w:rFonts w:cs="Calibri"/>
      </w:rPr>
    </w:lvl>
  </w:abstractNum>
  <w:abstractNum w:abstractNumId="35" w15:restartNumberingAfterBreak="0">
    <w:nsid w:val="5A8B50DB"/>
    <w:multiLevelType w:val="multilevel"/>
    <w:tmpl w:val="11DC870E"/>
    <w:lvl w:ilvl="0">
      <w:start w:val="3"/>
      <w:numFmt w:val="decimal"/>
      <w:lvlText w:val="%1."/>
      <w:lvlJc w:val="left"/>
      <w:pPr>
        <w:ind w:left="360" w:hanging="360"/>
      </w:pPr>
      <w:rPr>
        <w:rFonts w:hint="default"/>
      </w:rPr>
    </w:lvl>
    <w:lvl w:ilvl="1">
      <w:start w:val="1"/>
      <w:numFmt w:val="decimal"/>
      <w:lvlText w:val="%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5D2B72FD"/>
    <w:multiLevelType w:val="hybridMultilevel"/>
    <w:tmpl w:val="862A704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6006C19"/>
    <w:multiLevelType w:val="hybridMultilevel"/>
    <w:tmpl w:val="3368A82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B1C5B0C"/>
    <w:multiLevelType w:val="multilevel"/>
    <w:tmpl w:val="5858A6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CB7721A"/>
    <w:multiLevelType w:val="hybridMultilevel"/>
    <w:tmpl w:val="87BE23E0"/>
    <w:lvl w:ilvl="0" w:tplc="C1B6FB3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D65194B"/>
    <w:multiLevelType w:val="hybridMultilevel"/>
    <w:tmpl w:val="C2B6532C"/>
    <w:lvl w:ilvl="0" w:tplc="168AF2F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DDF5A00"/>
    <w:multiLevelType w:val="multilevel"/>
    <w:tmpl w:val="FBD6E9A4"/>
    <w:lvl w:ilvl="0">
      <w:start w:val="1"/>
      <w:numFmt w:val="lowerLetter"/>
      <w:lvlText w:val="%1)"/>
      <w:lvlJc w:val="left"/>
      <w:pPr>
        <w:ind w:left="1068" w:hanging="360"/>
      </w:pPr>
      <w:rPr>
        <w:b/>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42" w15:restartNumberingAfterBreak="0">
    <w:nsid w:val="7625456A"/>
    <w:multiLevelType w:val="multilevel"/>
    <w:tmpl w:val="847ABED0"/>
    <w:lvl w:ilvl="0">
      <w:start w:val="7"/>
      <w:numFmt w:val="decimal"/>
      <w:lvlText w:val="%1."/>
      <w:lvlJc w:val="left"/>
      <w:pPr>
        <w:ind w:left="1211" w:hanging="360"/>
      </w:pPr>
    </w:lvl>
    <w:lvl w:ilvl="1">
      <w:start w:val="1"/>
      <w:numFmt w:val="decimal"/>
      <w:lvlText w:val="%1.%2."/>
      <w:lvlJc w:val="left"/>
      <w:pPr>
        <w:ind w:left="1211" w:hanging="360"/>
      </w:pPr>
      <w:rPr>
        <w:b/>
      </w:rPr>
    </w:lvl>
    <w:lvl w:ilvl="2">
      <w:start w:val="1"/>
      <w:numFmt w:val="decimal"/>
      <w:lvlText w:val="%1.%2.%3."/>
      <w:lvlJc w:val="left"/>
      <w:pPr>
        <w:ind w:left="1571" w:hanging="720"/>
      </w:pPr>
      <w:rPr>
        <w:b/>
      </w:rPr>
    </w:lvl>
    <w:lvl w:ilvl="3">
      <w:start w:val="1"/>
      <w:numFmt w:val="decimal"/>
      <w:lvlText w:val="%1.%2.%3.%4."/>
      <w:lvlJc w:val="left"/>
      <w:pPr>
        <w:ind w:left="1571" w:hanging="720"/>
      </w:pPr>
      <w:rPr>
        <w:b/>
      </w:rPr>
    </w:lvl>
    <w:lvl w:ilvl="4">
      <w:start w:val="1"/>
      <w:numFmt w:val="decimal"/>
      <w:lvlText w:val="%1.%2.%3.%4.%5."/>
      <w:lvlJc w:val="left"/>
      <w:pPr>
        <w:ind w:left="1571" w:hanging="720"/>
      </w:pPr>
      <w:rPr>
        <w:b/>
      </w:rPr>
    </w:lvl>
    <w:lvl w:ilvl="5">
      <w:start w:val="1"/>
      <w:numFmt w:val="decimal"/>
      <w:lvlText w:val="%1.%2.%3.%4.%5.%6."/>
      <w:lvlJc w:val="left"/>
      <w:pPr>
        <w:ind w:left="1931" w:hanging="1080"/>
      </w:pPr>
      <w:rPr>
        <w:b/>
      </w:rPr>
    </w:lvl>
    <w:lvl w:ilvl="6">
      <w:start w:val="1"/>
      <w:numFmt w:val="decimal"/>
      <w:lvlText w:val="%1.%2.%3.%4.%5.%6.%7."/>
      <w:lvlJc w:val="left"/>
      <w:pPr>
        <w:ind w:left="1931" w:hanging="1080"/>
      </w:pPr>
      <w:rPr>
        <w:b/>
      </w:rPr>
    </w:lvl>
    <w:lvl w:ilvl="7">
      <w:start w:val="1"/>
      <w:numFmt w:val="decimal"/>
      <w:lvlText w:val="%1.%2.%3.%4.%5.%6.%7.%8."/>
      <w:lvlJc w:val="left"/>
      <w:pPr>
        <w:ind w:left="1931" w:hanging="1080"/>
      </w:pPr>
      <w:rPr>
        <w:b/>
      </w:rPr>
    </w:lvl>
    <w:lvl w:ilvl="8">
      <w:start w:val="1"/>
      <w:numFmt w:val="decimal"/>
      <w:lvlText w:val="%1.%2.%3.%4.%5.%6.%7.%8.%9."/>
      <w:lvlJc w:val="left"/>
      <w:pPr>
        <w:ind w:left="2291" w:hanging="1440"/>
      </w:pPr>
      <w:rPr>
        <w:b/>
      </w:rPr>
    </w:lvl>
  </w:abstractNum>
  <w:abstractNum w:abstractNumId="43" w15:restartNumberingAfterBreak="0">
    <w:nsid w:val="79643BD0"/>
    <w:multiLevelType w:val="hybridMultilevel"/>
    <w:tmpl w:val="6F1C0CC6"/>
    <w:lvl w:ilvl="0" w:tplc="8C88AE1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9E9425B"/>
    <w:multiLevelType w:val="hybridMultilevel"/>
    <w:tmpl w:val="AAA64DF8"/>
    <w:lvl w:ilvl="0" w:tplc="0415000F">
      <w:start w:val="1"/>
      <w:numFmt w:val="decimal"/>
      <w:lvlText w:val="%1."/>
      <w:lvlJc w:val="left"/>
      <w:pPr>
        <w:ind w:left="928" w:hanging="360"/>
      </w:pPr>
      <w:rPr>
        <w:rFonts w:eastAsia="Times New Roman"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5" w15:restartNumberingAfterBreak="0">
    <w:nsid w:val="7A880D2D"/>
    <w:multiLevelType w:val="hybridMultilevel"/>
    <w:tmpl w:val="ED0C8E62"/>
    <w:lvl w:ilvl="0" w:tplc="4FF86AC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6" w15:restartNumberingAfterBreak="0">
    <w:nsid w:val="7C452EF1"/>
    <w:multiLevelType w:val="hybridMultilevel"/>
    <w:tmpl w:val="B8ECB05A"/>
    <w:lvl w:ilvl="0" w:tplc="38CC73A8">
      <w:start w:val="1"/>
      <w:numFmt w:val="upperRoman"/>
      <w:lvlText w:val="%1."/>
      <w:lvlJc w:val="right"/>
      <w:pPr>
        <w:tabs>
          <w:tab w:val="num" w:pos="360"/>
        </w:tabs>
        <w:ind w:left="360" w:hanging="360"/>
      </w:pPr>
      <w:rPr>
        <w:b/>
        <w:color w:val="auto"/>
        <w:u w:val="none"/>
      </w:rPr>
    </w:lvl>
    <w:lvl w:ilvl="1" w:tplc="D7743AA0">
      <w:start w:val="1"/>
      <w:numFmt w:val="decimal"/>
      <w:lvlText w:val="%2."/>
      <w:lvlJc w:val="left"/>
      <w:pPr>
        <w:tabs>
          <w:tab w:val="num" w:pos="1647"/>
        </w:tabs>
        <w:ind w:left="1647" w:hanging="567"/>
      </w:pPr>
      <w:rPr>
        <w:rFonts w:hint="default"/>
        <w:b/>
        <w:i w:val="0"/>
        <w:sz w:val="24"/>
        <w:szCs w:val="24"/>
      </w:rPr>
    </w:lvl>
    <w:lvl w:ilvl="2" w:tplc="4AF85C58">
      <w:start w:val="1"/>
      <w:numFmt w:val="lowerLetter"/>
      <w:lvlText w:val="%3)"/>
      <w:lvlJc w:val="left"/>
      <w:pPr>
        <w:ind w:left="2487" w:hanging="360"/>
      </w:pPr>
      <w:rPr>
        <w:rFonts w:hint="default"/>
        <w:b w:val="0"/>
        <w:color w:val="000000" w:themeColor="text1"/>
      </w:rPr>
    </w:lvl>
    <w:lvl w:ilvl="3" w:tplc="92066AB0">
      <w:start w:val="1"/>
      <w:numFmt w:val="upperRoman"/>
      <w:lvlText w:val="%4."/>
      <w:lvlJc w:val="left"/>
      <w:pPr>
        <w:tabs>
          <w:tab w:val="num" w:pos="1021"/>
        </w:tabs>
        <w:ind w:left="1021" w:hanging="397"/>
      </w:pPr>
      <w:rPr>
        <w:rFonts w:hint="default"/>
        <w:b w:val="0"/>
        <w:i w:val="0"/>
      </w:rPr>
    </w:lvl>
    <w:lvl w:ilvl="4" w:tplc="EDA69EA4">
      <w:start w:val="1"/>
      <w:numFmt w:val="decimal"/>
      <w:lvlText w:val="%5)"/>
      <w:lvlJc w:val="left"/>
      <w:pPr>
        <w:ind w:left="3600" w:hanging="360"/>
      </w:pPr>
      <w:rPr>
        <w:rFonts w:hint="default"/>
        <w:b w:val="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7E414678"/>
    <w:multiLevelType w:val="hybridMultilevel"/>
    <w:tmpl w:val="06BA7AEA"/>
    <w:lvl w:ilvl="0" w:tplc="E4C01E5C">
      <w:start w:val="1"/>
      <w:numFmt w:val="decimal"/>
      <w:lvlText w:val="%1."/>
      <w:lvlJc w:val="left"/>
      <w:pPr>
        <w:ind w:left="360" w:hanging="360"/>
      </w:pPr>
      <w:rPr>
        <w:rFonts w:hint="default"/>
        <w:b/>
        <w:bCs/>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927622061">
    <w:abstractNumId w:val="46"/>
  </w:num>
  <w:num w:numId="2" w16cid:durableId="1580483119">
    <w:abstractNumId w:val="6"/>
  </w:num>
  <w:num w:numId="3" w16cid:durableId="382295980">
    <w:abstractNumId w:val="35"/>
  </w:num>
  <w:num w:numId="4" w16cid:durableId="732048408">
    <w:abstractNumId w:val="17"/>
  </w:num>
  <w:num w:numId="5" w16cid:durableId="739671896">
    <w:abstractNumId w:val="20"/>
  </w:num>
  <w:num w:numId="6" w16cid:durableId="1461530879">
    <w:abstractNumId w:val="26"/>
  </w:num>
  <w:num w:numId="7" w16cid:durableId="53116523">
    <w:abstractNumId w:val="40"/>
  </w:num>
  <w:num w:numId="8" w16cid:durableId="527647080">
    <w:abstractNumId w:val="21"/>
  </w:num>
  <w:num w:numId="9" w16cid:durableId="1723946979">
    <w:abstractNumId w:val="12"/>
  </w:num>
  <w:num w:numId="10" w16cid:durableId="1020159858">
    <w:abstractNumId w:val="27"/>
  </w:num>
  <w:num w:numId="11" w16cid:durableId="1083189145">
    <w:abstractNumId w:val="23"/>
  </w:num>
  <w:num w:numId="12" w16cid:durableId="247738388">
    <w:abstractNumId w:val="22"/>
  </w:num>
  <w:num w:numId="13" w16cid:durableId="1181965426">
    <w:abstractNumId w:val="14"/>
  </w:num>
  <w:num w:numId="14" w16cid:durableId="1942564233">
    <w:abstractNumId w:val="19"/>
  </w:num>
  <w:num w:numId="15" w16cid:durableId="59906420">
    <w:abstractNumId w:val="41"/>
  </w:num>
  <w:num w:numId="16" w16cid:durableId="1921787546">
    <w:abstractNumId w:val="5"/>
  </w:num>
  <w:num w:numId="17" w16cid:durableId="1100029275">
    <w:abstractNumId w:val="11"/>
  </w:num>
  <w:num w:numId="18" w16cid:durableId="836461162">
    <w:abstractNumId w:val="4"/>
  </w:num>
  <w:num w:numId="19" w16cid:durableId="343702827">
    <w:abstractNumId w:val="47"/>
  </w:num>
  <w:num w:numId="20" w16cid:durableId="1536310642">
    <w:abstractNumId w:val="15"/>
  </w:num>
  <w:num w:numId="21" w16cid:durableId="1577326797">
    <w:abstractNumId w:val="24"/>
  </w:num>
  <w:num w:numId="22" w16cid:durableId="584530224">
    <w:abstractNumId w:val="43"/>
  </w:num>
  <w:num w:numId="23" w16cid:durableId="340472208">
    <w:abstractNumId w:val="39"/>
  </w:num>
  <w:num w:numId="24" w16cid:durableId="892615860">
    <w:abstractNumId w:val="29"/>
  </w:num>
  <w:num w:numId="25" w16cid:durableId="1169295454">
    <w:abstractNumId w:val="9"/>
  </w:num>
  <w:num w:numId="26" w16cid:durableId="239338563">
    <w:abstractNumId w:val="44"/>
  </w:num>
  <w:num w:numId="27" w16cid:durableId="1400329345">
    <w:abstractNumId w:val="31"/>
  </w:num>
  <w:num w:numId="28" w16cid:durableId="4780383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20093845">
    <w:abstractNumId w:val="32"/>
    <w:lvlOverride w:ilvl="0">
      <w:startOverride w:val="1"/>
    </w:lvlOverride>
    <w:lvlOverride w:ilvl="1"/>
    <w:lvlOverride w:ilvl="2"/>
    <w:lvlOverride w:ilvl="3"/>
    <w:lvlOverride w:ilvl="4"/>
    <w:lvlOverride w:ilvl="5"/>
    <w:lvlOverride w:ilvl="6"/>
    <w:lvlOverride w:ilvl="7"/>
    <w:lvlOverride w:ilvl="8"/>
  </w:num>
  <w:num w:numId="30" w16cid:durableId="746146305">
    <w:abstractNumId w:val="16"/>
    <w:lvlOverride w:ilvl="0">
      <w:startOverride w:val="1"/>
    </w:lvlOverride>
    <w:lvlOverride w:ilvl="1"/>
    <w:lvlOverride w:ilvl="2"/>
    <w:lvlOverride w:ilvl="3"/>
    <w:lvlOverride w:ilvl="4"/>
    <w:lvlOverride w:ilvl="5"/>
    <w:lvlOverride w:ilvl="6"/>
    <w:lvlOverride w:ilvl="7"/>
    <w:lvlOverride w:ilvl="8"/>
  </w:num>
  <w:num w:numId="31" w16cid:durableId="1906600957">
    <w:abstractNumId w:val="36"/>
  </w:num>
  <w:num w:numId="32" w16cid:durableId="1715081523">
    <w:abstractNumId w:val="2"/>
  </w:num>
  <w:num w:numId="33" w16cid:durableId="1443039675">
    <w:abstractNumId w:val="10"/>
  </w:num>
  <w:num w:numId="34" w16cid:durableId="2139295420">
    <w:abstractNumId w:val="45"/>
  </w:num>
  <w:num w:numId="35" w16cid:durableId="1544319255">
    <w:abstractNumId w:val="30"/>
  </w:num>
  <w:num w:numId="36" w16cid:durableId="1092362825">
    <w:abstractNumId w:val="37"/>
  </w:num>
  <w:num w:numId="37" w16cid:durableId="2026200310">
    <w:abstractNumId w:val="13"/>
  </w:num>
  <w:num w:numId="38" w16cid:durableId="907226921">
    <w:abstractNumId w:val="28"/>
  </w:num>
  <w:num w:numId="39" w16cid:durableId="1154761753">
    <w:abstractNumId w:val="38"/>
  </w:num>
  <w:num w:numId="40" w16cid:durableId="1150950661">
    <w:abstractNumId w:val="7"/>
  </w:num>
  <w:num w:numId="41" w16cid:durableId="743183238">
    <w:abstractNumId w:val="34"/>
  </w:num>
  <w:num w:numId="42" w16cid:durableId="2123104799">
    <w:abstractNumId w:val="3"/>
  </w:num>
  <w:num w:numId="43" w16cid:durableId="77818348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293906436">
    <w:abstractNumId w:val="25"/>
  </w:num>
  <w:num w:numId="45" w16cid:durableId="1306276612">
    <w:abstractNumId w:val="42"/>
  </w:num>
  <w:num w:numId="46" w16cid:durableId="561718960">
    <w:abstractNumId w:val="33"/>
  </w:num>
  <w:num w:numId="47" w16cid:durableId="1418599642">
    <w:abstractNumId w:val="18"/>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10"/>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4E74"/>
    <w:rsid w:val="0000042A"/>
    <w:rsid w:val="00002743"/>
    <w:rsid w:val="00002D83"/>
    <w:rsid w:val="000035EE"/>
    <w:rsid w:val="00004A3A"/>
    <w:rsid w:val="00004CD0"/>
    <w:rsid w:val="000052B9"/>
    <w:rsid w:val="00005AB7"/>
    <w:rsid w:val="00005EE6"/>
    <w:rsid w:val="00007C3B"/>
    <w:rsid w:val="00010AB7"/>
    <w:rsid w:val="0001119C"/>
    <w:rsid w:val="00011F70"/>
    <w:rsid w:val="000130FC"/>
    <w:rsid w:val="000132E1"/>
    <w:rsid w:val="0001365A"/>
    <w:rsid w:val="00013F36"/>
    <w:rsid w:val="000144FF"/>
    <w:rsid w:val="00014B83"/>
    <w:rsid w:val="00016959"/>
    <w:rsid w:val="00017D40"/>
    <w:rsid w:val="00017F74"/>
    <w:rsid w:val="0002011A"/>
    <w:rsid w:val="00020468"/>
    <w:rsid w:val="0002049A"/>
    <w:rsid w:val="000227DB"/>
    <w:rsid w:val="00022F52"/>
    <w:rsid w:val="000236C0"/>
    <w:rsid w:val="00023753"/>
    <w:rsid w:val="00023D34"/>
    <w:rsid w:val="00024338"/>
    <w:rsid w:val="0002451E"/>
    <w:rsid w:val="0002457F"/>
    <w:rsid w:val="000248A8"/>
    <w:rsid w:val="00024A79"/>
    <w:rsid w:val="00024AA9"/>
    <w:rsid w:val="0002546B"/>
    <w:rsid w:val="0002617A"/>
    <w:rsid w:val="0002697A"/>
    <w:rsid w:val="000269C7"/>
    <w:rsid w:val="00027CCA"/>
    <w:rsid w:val="00030407"/>
    <w:rsid w:val="00031928"/>
    <w:rsid w:val="0003208C"/>
    <w:rsid w:val="00032926"/>
    <w:rsid w:val="00033108"/>
    <w:rsid w:val="00033713"/>
    <w:rsid w:val="000338AF"/>
    <w:rsid w:val="00034DCE"/>
    <w:rsid w:val="00035C0E"/>
    <w:rsid w:val="00036445"/>
    <w:rsid w:val="00036831"/>
    <w:rsid w:val="00036F9C"/>
    <w:rsid w:val="00040118"/>
    <w:rsid w:val="00040153"/>
    <w:rsid w:val="0004088E"/>
    <w:rsid w:val="000409EE"/>
    <w:rsid w:val="00041C83"/>
    <w:rsid w:val="00043219"/>
    <w:rsid w:val="000442A9"/>
    <w:rsid w:val="0004458F"/>
    <w:rsid w:val="0004477B"/>
    <w:rsid w:val="000454B4"/>
    <w:rsid w:val="00045D25"/>
    <w:rsid w:val="00045F05"/>
    <w:rsid w:val="0004624C"/>
    <w:rsid w:val="00047EC8"/>
    <w:rsid w:val="00050C92"/>
    <w:rsid w:val="00051642"/>
    <w:rsid w:val="00051B50"/>
    <w:rsid w:val="00052197"/>
    <w:rsid w:val="000523CF"/>
    <w:rsid w:val="00052700"/>
    <w:rsid w:val="00053424"/>
    <w:rsid w:val="0005361A"/>
    <w:rsid w:val="0005403E"/>
    <w:rsid w:val="0005439C"/>
    <w:rsid w:val="000544F0"/>
    <w:rsid w:val="00054D4A"/>
    <w:rsid w:val="0005580E"/>
    <w:rsid w:val="00055E6F"/>
    <w:rsid w:val="00056194"/>
    <w:rsid w:val="00056E47"/>
    <w:rsid w:val="00057AB7"/>
    <w:rsid w:val="00057E65"/>
    <w:rsid w:val="00057EA6"/>
    <w:rsid w:val="000610C5"/>
    <w:rsid w:val="00061443"/>
    <w:rsid w:val="000614A4"/>
    <w:rsid w:val="00061A20"/>
    <w:rsid w:val="00062577"/>
    <w:rsid w:val="00062CDC"/>
    <w:rsid w:val="000635DF"/>
    <w:rsid w:val="0006367D"/>
    <w:rsid w:val="00063C31"/>
    <w:rsid w:val="000641AC"/>
    <w:rsid w:val="00064625"/>
    <w:rsid w:val="00064E52"/>
    <w:rsid w:val="00064F2B"/>
    <w:rsid w:val="00064F4E"/>
    <w:rsid w:val="00065056"/>
    <w:rsid w:val="00065E20"/>
    <w:rsid w:val="00065F3B"/>
    <w:rsid w:val="0006615B"/>
    <w:rsid w:val="000666ED"/>
    <w:rsid w:val="00066DF0"/>
    <w:rsid w:val="00066ED0"/>
    <w:rsid w:val="0006707E"/>
    <w:rsid w:val="00067F74"/>
    <w:rsid w:val="000717C0"/>
    <w:rsid w:val="00072609"/>
    <w:rsid w:val="00072704"/>
    <w:rsid w:val="000744A3"/>
    <w:rsid w:val="000775B8"/>
    <w:rsid w:val="00077D8B"/>
    <w:rsid w:val="000804FA"/>
    <w:rsid w:val="0008153D"/>
    <w:rsid w:val="000825E4"/>
    <w:rsid w:val="000827D1"/>
    <w:rsid w:val="00083224"/>
    <w:rsid w:val="00084165"/>
    <w:rsid w:val="0008558B"/>
    <w:rsid w:val="00086472"/>
    <w:rsid w:val="000865EB"/>
    <w:rsid w:val="00086AA0"/>
    <w:rsid w:val="00086C1C"/>
    <w:rsid w:val="00087E73"/>
    <w:rsid w:val="0009041A"/>
    <w:rsid w:val="000909EE"/>
    <w:rsid w:val="00090A63"/>
    <w:rsid w:val="0009157D"/>
    <w:rsid w:val="0009269A"/>
    <w:rsid w:val="00092EF5"/>
    <w:rsid w:val="00093161"/>
    <w:rsid w:val="00094719"/>
    <w:rsid w:val="000949F3"/>
    <w:rsid w:val="00094CDC"/>
    <w:rsid w:val="00094D5F"/>
    <w:rsid w:val="00095281"/>
    <w:rsid w:val="000965C4"/>
    <w:rsid w:val="0009690D"/>
    <w:rsid w:val="00096A11"/>
    <w:rsid w:val="00097411"/>
    <w:rsid w:val="000A00BE"/>
    <w:rsid w:val="000A2464"/>
    <w:rsid w:val="000A2728"/>
    <w:rsid w:val="000A2932"/>
    <w:rsid w:val="000A34A4"/>
    <w:rsid w:val="000A37A3"/>
    <w:rsid w:val="000A3BBA"/>
    <w:rsid w:val="000A42B1"/>
    <w:rsid w:val="000A57C8"/>
    <w:rsid w:val="000A6980"/>
    <w:rsid w:val="000A6DD7"/>
    <w:rsid w:val="000A753E"/>
    <w:rsid w:val="000A7996"/>
    <w:rsid w:val="000A7CF5"/>
    <w:rsid w:val="000B052F"/>
    <w:rsid w:val="000B0C00"/>
    <w:rsid w:val="000B0DD3"/>
    <w:rsid w:val="000B41AE"/>
    <w:rsid w:val="000B49AB"/>
    <w:rsid w:val="000B4C75"/>
    <w:rsid w:val="000B5722"/>
    <w:rsid w:val="000B5A04"/>
    <w:rsid w:val="000B5FD3"/>
    <w:rsid w:val="000B6244"/>
    <w:rsid w:val="000B6CD9"/>
    <w:rsid w:val="000B7559"/>
    <w:rsid w:val="000B7A65"/>
    <w:rsid w:val="000C0026"/>
    <w:rsid w:val="000C00E5"/>
    <w:rsid w:val="000C0436"/>
    <w:rsid w:val="000C14C5"/>
    <w:rsid w:val="000C159C"/>
    <w:rsid w:val="000C18BE"/>
    <w:rsid w:val="000C2073"/>
    <w:rsid w:val="000C26E2"/>
    <w:rsid w:val="000C2B73"/>
    <w:rsid w:val="000C4337"/>
    <w:rsid w:val="000C4417"/>
    <w:rsid w:val="000C5272"/>
    <w:rsid w:val="000C55AD"/>
    <w:rsid w:val="000C5844"/>
    <w:rsid w:val="000C6F78"/>
    <w:rsid w:val="000C7A26"/>
    <w:rsid w:val="000C7B6D"/>
    <w:rsid w:val="000C7BDE"/>
    <w:rsid w:val="000C7CEF"/>
    <w:rsid w:val="000D0740"/>
    <w:rsid w:val="000D0AB3"/>
    <w:rsid w:val="000D0BA6"/>
    <w:rsid w:val="000D0FC2"/>
    <w:rsid w:val="000D16A2"/>
    <w:rsid w:val="000D2106"/>
    <w:rsid w:val="000D3200"/>
    <w:rsid w:val="000D33D7"/>
    <w:rsid w:val="000D4711"/>
    <w:rsid w:val="000D4ED5"/>
    <w:rsid w:val="000D54F5"/>
    <w:rsid w:val="000D57DE"/>
    <w:rsid w:val="000D6462"/>
    <w:rsid w:val="000D6D2C"/>
    <w:rsid w:val="000E06A2"/>
    <w:rsid w:val="000E0980"/>
    <w:rsid w:val="000E1131"/>
    <w:rsid w:val="000E1866"/>
    <w:rsid w:val="000E1CF0"/>
    <w:rsid w:val="000E2B86"/>
    <w:rsid w:val="000E33C4"/>
    <w:rsid w:val="000E41B7"/>
    <w:rsid w:val="000E488F"/>
    <w:rsid w:val="000E556F"/>
    <w:rsid w:val="000E673A"/>
    <w:rsid w:val="000E6E73"/>
    <w:rsid w:val="000E751C"/>
    <w:rsid w:val="000F0861"/>
    <w:rsid w:val="000F08FB"/>
    <w:rsid w:val="000F0D68"/>
    <w:rsid w:val="000F0F9F"/>
    <w:rsid w:val="000F1679"/>
    <w:rsid w:val="000F1E8E"/>
    <w:rsid w:val="000F2397"/>
    <w:rsid w:val="000F2864"/>
    <w:rsid w:val="000F438D"/>
    <w:rsid w:val="000F469A"/>
    <w:rsid w:val="000F4B34"/>
    <w:rsid w:val="000F63A5"/>
    <w:rsid w:val="000F6EBE"/>
    <w:rsid w:val="000F707D"/>
    <w:rsid w:val="000F7C92"/>
    <w:rsid w:val="0010161F"/>
    <w:rsid w:val="001016A2"/>
    <w:rsid w:val="00102CAB"/>
    <w:rsid w:val="00102D8B"/>
    <w:rsid w:val="00103522"/>
    <w:rsid w:val="00103C46"/>
    <w:rsid w:val="00106179"/>
    <w:rsid w:val="00106481"/>
    <w:rsid w:val="00106861"/>
    <w:rsid w:val="00106D56"/>
    <w:rsid w:val="0010760D"/>
    <w:rsid w:val="00107754"/>
    <w:rsid w:val="00112573"/>
    <w:rsid w:val="00112FB4"/>
    <w:rsid w:val="0011369C"/>
    <w:rsid w:val="001136E2"/>
    <w:rsid w:val="00113D78"/>
    <w:rsid w:val="00113DD9"/>
    <w:rsid w:val="00113F4E"/>
    <w:rsid w:val="00114E9E"/>
    <w:rsid w:val="001160D1"/>
    <w:rsid w:val="00116F66"/>
    <w:rsid w:val="00117E22"/>
    <w:rsid w:val="001201CD"/>
    <w:rsid w:val="001202C3"/>
    <w:rsid w:val="00120345"/>
    <w:rsid w:val="001204E2"/>
    <w:rsid w:val="00120614"/>
    <w:rsid w:val="00120C8F"/>
    <w:rsid w:val="001210DB"/>
    <w:rsid w:val="00121CC3"/>
    <w:rsid w:val="0012274A"/>
    <w:rsid w:val="00123290"/>
    <w:rsid w:val="00123554"/>
    <w:rsid w:val="00123627"/>
    <w:rsid w:val="00124507"/>
    <w:rsid w:val="001251D3"/>
    <w:rsid w:val="001251FD"/>
    <w:rsid w:val="001255F5"/>
    <w:rsid w:val="00126040"/>
    <w:rsid w:val="00126287"/>
    <w:rsid w:val="00127D99"/>
    <w:rsid w:val="00131146"/>
    <w:rsid w:val="0013115D"/>
    <w:rsid w:val="001316D3"/>
    <w:rsid w:val="00131D23"/>
    <w:rsid w:val="00132407"/>
    <w:rsid w:val="00132C41"/>
    <w:rsid w:val="00132ED2"/>
    <w:rsid w:val="0013385E"/>
    <w:rsid w:val="001338C6"/>
    <w:rsid w:val="001346B8"/>
    <w:rsid w:val="00134901"/>
    <w:rsid w:val="00134A92"/>
    <w:rsid w:val="0013540D"/>
    <w:rsid w:val="00135C3A"/>
    <w:rsid w:val="00135F88"/>
    <w:rsid w:val="0013690C"/>
    <w:rsid w:val="00136E20"/>
    <w:rsid w:val="001370FD"/>
    <w:rsid w:val="00137EEB"/>
    <w:rsid w:val="001400CA"/>
    <w:rsid w:val="0014164A"/>
    <w:rsid w:val="00141814"/>
    <w:rsid w:val="00141977"/>
    <w:rsid w:val="00142069"/>
    <w:rsid w:val="0014293C"/>
    <w:rsid w:val="001431AC"/>
    <w:rsid w:val="00143CF3"/>
    <w:rsid w:val="001442EE"/>
    <w:rsid w:val="001443BC"/>
    <w:rsid w:val="00145D64"/>
    <w:rsid w:val="00146832"/>
    <w:rsid w:val="00146D8E"/>
    <w:rsid w:val="00146F3D"/>
    <w:rsid w:val="001505D0"/>
    <w:rsid w:val="001505FB"/>
    <w:rsid w:val="001511A1"/>
    <w:rsid w:val="00151589"/>
    <w:rsid w:val="00151CAD"/>
    <w:rsid w:val="00151F84"/>
    <w:rsid w:val="0015233C"/>
    <w:rsid w:val="00153158"/>
    <w:rsid w:val="00154064"/>
    <w:rsid w:val="00154351"/>
    <w:rsid w:val="001545A3"/>
    <w:rsid w:val="001545E9"/>
    <w:rsid w:val="00154672"/>
    <w:rsid w:val="00155718"/>
    <w:rsid w:val="001564BB"/>
    <w:rsid w:val="0015682B"/>
    <w:rsid w:val="00157693"/>
    <w:rsid w:val="00157702"/>
    <w:rsid w:val="00157C8D"/>
    <w:rsid w:val="0016032F"/>
    <w:rsid w:val="00160CDA"/>
    <w:rsid w:val="00160EA3"/>
    <w:rsid w:val="0016103E"/>
    <w:rsid w:val="001611EC"/>
    <w:rsid w:val="00161CCA"/>
    <w:rsid w:val="0016240D"/>
    <w:rsid w:val="001632EA"/>
    <w:rsid w:val="001648BF"/>
    <w:rsid w:val="00164FA1"/>
    <w:rsid w:val="00165D6D"/>
    <w:rsid w:val="00166B3F"/>
    <w:rsid w:val="00166D0D"/>
    <w:rsid w:val="001673B7"/>
    <w:rsid w:val="00167DF0"/>
    <w:rsid w:val="00170E63"/>
    <w:rsid w:val="00171341"/>
    <w:rsid w:val="00171632"/>
    <w:rsid w:val="00171C13"/>
    <w:rsid w:val="00172CEF"/>
    <w:rsid w:val="00172F73"/>
    <w:rsid w:val="001739BA"/>
    <w:rsid w:val="0017476C"/>
    <w:rsid w:val="00174F6A"/>
    <w:rsid w:val="00175CF0"/>
    <w:rsid w:val="00176230"/>
    <w:rsid w:val="00177AF3"/>
    <w:rsid w:val="00180153"/>
    <w:rsid w:val="00180A77"/>
    <w:rsid w:val="00180EEC"/>
    <w:rsid w:val="00180F8E"/>
    <w:rsid w:val="00181320"/>
    <w:rsid w:val="00181C29"/>
    <w:rsid w:val="00181F01"/>
    <w:rsid w:val="001820BE"/>
    <w:rsid w:val="0018228D"/>
    <w:rsid w:val="0018236C"/>
    <w:rsid w:val="001829FF"/>
    <w:rsid w:val="00184D0F"/>
    <w:rsid w:val="0018512F"/>
    <w:rsid w:val="001856B7"/>
    <w:rsid w:val="00186069"/>
    <w:rsid w:val="001862B8"/>
    <w:rsid w:val="00187617"/>
    <w:rsid w:val="00187BAE"/>
    <w:rsid w:val="001914C7"/>
    <w:rsid w:val="001916A8"/>
    <w:rsid w:val="00191753"/>
    <w:rsid w:val="00191952"/>
    <w:rsid w:val="00192B5F"/>
    <w:rsid w:val="00192D23"/>
    <w:rsid w:val="0019324C"/>
    <w:rsid w:val="00194189"/>
    <w:rsid w:val="001943E7"/>
    <w:rsid w:val="00194CC9"/>
    <w:rsid w:val="00194E3D"/>
    <w:rsid w:val="001957E0"/>
    <w:rsid w:val="0019641B"/>
    <w:rsid w:val="001969A9"/>
    <w:rsid w:val="00196D59"/>
    <w:rsid w:val="001A1ABE"/>
    <w:rsid w:val="001A20C7"/>
    <w:rsid w:val="001A23EC"/>
    <w:rsid w:val="001A27EF"/>
    <w:rsid w:val="001A2F48"/>
    <w:rsid w:val="001A4612"/>
    <w:rsid w:val="001A461C"/>
    <w:rsid w:val="001A6707"/>
    <w:rsid w:val="001A75F6"/>
    <w:rsid w:val="001A7867"/>
    <w:rsid w:val="001A7C53"/>
    <w:rsid w:val="001B0F4F"/>
    <w:rsid w:val="001B14C1"/>
    <w:rsid w:val="001B1586"/>
    <w:rsid w:val="001B18B1"/>
    <w:rsid w:val="001B18BA"/>
    <w:rsid w:val="001B203A"/>
    <w:rsid w:val="001B2E98"/>
    <w:rsid w:val="001B394E"/>
    <w:rsid w:val="001B3B3B"/>
    <w:rsid w:val="001B3BFF"/>
    <w:rsid w:val="001B43A2"/>
    <w:rsid w:val="001B5489"/>
    <w:rsid w:val="001B5AF9"/>
    <w:rsid w:val="001B636A"/>
    <w:rsid w:val="001B6E76"/>
    <w:rsid w:val="001B7C98"/>
    <w:rsid w:val="001C0CEF"/>
    <w:rsid w:val="001C150F"/>
    <w:rsid w:val="001C1A06"/>
    <w:rsid w:val="001C1A34"/>
    <w:rsid w:val="001C1DC2"/>
    <w:rsid w:val="001C2083"/>
    <w:rsid w:val="001C2F06"/>
    <w:rsid w:val="001C3105"/>
    <w:rsid w:val="001C3746"/>
    <w:rsid w:val="001C3A21"/>
    <w:rsid w:val="001C3CC5"/>
    <w:rsid w:val="001C4051"/>
    <w:rsid w:val="001C5BFF"/>
    <w:rsid w:val="001C5EAD"/>
    <w:rsid w:val="001C6171"/>
    <w:rsid w:val="001C64C2"/>
    <w:rsid w:val="001C6F79"/>
    <w:rsid w:val="001C7C01"/>
    <w:rsid w:val="001D0100"/>
    <w:rsid w:val="001D0E10"/>
    <w:rsid w:val="001D205D"/>
    <w:rsid w:val="001D2D9F"/>
    <w:rsid w:val="001D39BE"/>
    <w:rsid w:val="001D436E"/>
    <w:rsid w:val="001D50BB"/>
    <w:rsid w:val="001D5147"/>
    <w:rsid w:val="001D557C"/>
    <w:rsid w:val="001D61C2"/>
    <w:rsid w:val="001D6986"/>
    <w:rsid w:val="001D6BF9"/>
    <w:rsid w:val="001D70AB"/>
    <w:rsid w:val="001D7D7F"/>
    <w:rsid w:val="001E0075"/>
    <w:rsid w:val="001E1149"/>
    <w:rsid w:val="001E1781"/>
    <w:rsid w:val="001E1906"/>
    <w:rsid w:val="001E247B"/>
    <w:rsid w:val="001E3BA9"/>
    <w:rsid w:val="001E411A"/>
    <w:rsid w:val="001E43D7"/>
    <w:rsid w:val="001E62E2"/>
    <w:rsid w:val="001E6F7C"/>
    <w:rsid w:val="001F0197"/>
    <w:rsid w:val="001F0C8D"/>
    <w:rsid w:val="001F1BA3"/>
    <w:rsid w:val="001F1CCE"/>
    <w:rsid w:val="001F203F"/>
    <w:rsid w:val="001F31E7"/>
    <w:rsid w:val="001F3278"/>
    <w:rsid w:val="001F33F5"/>
    <w:rsid w:val="001F3B12"/>
    <w:rsid w:val="001F3DA5"/>
    <w:rsid w:val="001F4161"/>
    <w:rsid w:val="001F4269"/>
    <w:rsid w:val="001F4D18"/>
    <w:rsid w:val="001F4E13"/>
    <w:rsid w:val="001F54AA"/>
    <w:rsid w:val="001F5A2B"/>
    <w:rsid w:val="001F5B91"/>
    <w:rsid w:val="001F6490"/>
    <w:rsid w:val="001F6B8A"/>
    <w:rsid w:val="002004E6"/>
    <w:rsid w:val="00200745"/>
    <w:rsid w:val="00200978"/>
    <w:rsid w:val="002014DB"/>
    <w:rsid w:val="00201DA8"/>
    <w:rsid w:val="002022D1"/>
    <w:rsid w:val="00202D99"/>
    <w:rsid w:val="00204FBF"/>
    <w:rsid w:val="002051D9"/>
    <w:rsid w:val="0020581D"/>
    <w:rsid w:val="00205D4F"/>
    <w:rsid w:val="00207593"/>
    <w:rsid w:val="00207658"/>
    <w:rsid w:val="002076C8"/>
    <w:rsid w:val="0021070D"/>
    <w:rsid w:val="0021088B"/>
    <w:rsid w:val="002119D6"/>
    <w:rsid w:val="00211B6F"/>
    <w:rsid w:val="00212314"/>
    <w:rsid w:val="00213121"/>
    <w:rsid w:val="00213718"/>
    <w:rsid w:val="002139AE"/>
    <w:rsid w:val="00213BCC"/>
    <w:rsid w:val="00214321"/>
    <w:rsid w:val="00215445"/>
    <w:rsid w:val="00215CA2"/>
    <w:rsid w:val="00216706"/>
    <w:rsid w:val="002169A8"/>
    <w:rsid w:val="00217A70"/>
    <w:rsid w:val="00217FF9"/>
    <w:rsid w:val="00220317"/>
    <w:rsid w:val="0022066B"/>
    <w:rsid w:val="002214A3"/>
    <w:rsid w:val="0022153E"/>
    <w:rsid w:val="00222657"/>
    <w:rsid w:val="00224D67"/>
    <w:rsid w:val="00224F71"/>
    <w:rsid w:val="0022590E"/>
    <w:rsid w:val="00225B6A"/>
    <w:rsid w:val="00225C56"/>
    <w:rsid w:val="00225CE5"/>
    <w:rsid w:val="0022608A"/>
    <w:rsid w:val="002265AE"/>
    <w:rsid w:val="002278D4"/>
    <w:rsid w:val="00231252"/>
    <w:rsid w:val="0023146F"/>
    <w:rsid w:val="00231CA8"/>
    <w:rsid w:val="00233181"/>
    <w:rsid w:val="002331B8"/>
    <w:rsid w:val="00233347"/>
    <w:rsid w:val="002342E5"/>
    <w:rsid w:val="00234395"/>
    <w:rsid w:val="00234A98"/>
    <w:rsid w:val="0023594B"/>
    <w:rsid w:val="002366CD"/>
    <w:rsid w:val="002370B4"/>
    <w:rsid w:val="00237845"/>
    <w:rsid w:val="00237EC0"/>
    <w:rsid w:val="002406E0"/>
    <w:rsid w:val="00240AFA"/>
    <w:rsid w:val="00240B7F"/>
    <w:rsid w:val="0024145D"/>
    <w:rsid w:val="002415D3"/>
    <w:rsid w:val="00241D1B"/>
    <w:rsid w:val="002420A4"/>
    <w:rsid w:val="002421B2"/>
    <w:rsid w:val="00242F17"/>
    <w:rsid w:val="00243BC4"/>
    <w:rsid w:val="00245912"/>
    <w:rsid w:val="0024685E"/>
    <w:rsid w:val="00246F50"/>
    <w:rsid w:val="00247347"/>
    <w:rsid w:val="00247368"/>
    <w:rsid w:val="00247E71"/>
    <w:rsid w:val="00247EED"/>
    <w:rsid w:val="00247FE8"/>
    <w:rsid w:val="00250B0E"/>
    <w:rsid w:val="00250B4C"/>
    <w:rsid w:val="00250EDA"/>
    <w:rsid w:val="00251730"/>
    <w:rsid w:val="0025219C"/>
    <w:rsid w:val="00252507"/>
    <w:rsid w:val="0025345D"/>
    <w:rsid w:val="0025544C"/>
    <w:rsid w:val="00256331"/>
    <w:rsid w:val="00256578"/>
    <w:rsid w:val="00256BC8"/>
    <w:rsid w:val="00256CE7"/>
    <w:rsid w:val="00260143"/>
    <w:rsid w:val="00260301"/>
    <w:rsid w:val="00260A4B"/>
    <w:rsid w:val="00260FFA"/>
    <w:rsid w:val="00261DBA"/>
    <w:rsid w:val="0026301C"/>
    <w:rsid w:val="00263911"/>
    <w:rsid w:val="00263B19"/>
    <w:rsid w:val="00264194"/>
    <w:rsid w:val="0026434E"/>
    <w:rsid w:val="002648D8"/>
    <w:rsid w:val="002649D2"/>
    <w:rsid w:val="00265226"/>
    <w:rsid w:val="002655B4"/>
    <w:rsid w:val="00267284"/>
    <w:rsid w:val="00270B80"/>
    <w:rsid w:val="00270C60"/>
    <w:rsid w:val="002710C4"/>
    <w:rsid w:val="002713C6"/>
    <w:rsid w:val="002718A7"/>
    <w:rsid w:val="00271CBE"/>
    <w:rsid w:val="002721FB"/>
    <w:rsid w:val="00272D85"/>
    <w:rsid w:val="002730B9"/>
    <w:rsid w:val="002731C2"/>
    <w:rsid w:val="0027354E"/>
    <w:rsid w:val="0027438B"/>
    <w:rsid w:val="0027469B"/>
    <w:rsid w:val="0027551C"/>
    <w:rsid w:val="00275EA7"/>
    <w:rsid w:val="00275F7E"/>
    <w:rsid w:val="00276650"/>
    <w:rsid w:val="00276C9E"/>
    <w:rsid w:val="00277363"/>
    <w:rsid w:val="00282140"/>
    <w:rsid w:val="0028225B"/>
    <w:rsid w:val="0028283D"/>
    <w:rsid w:val="00282B5C"/>
    <w:rsid w:val="00283CDB"/>
    <w:rsid w:val="00283E01"/>
    <w:rsid w:val="00283FA4"/>
    <w:rsid w:val="00284049"/>
    <w:rsid w:val="0028500C"/>
    <w:rsid w:val="00285A53"/>
    <w:rsid w:val="00286236"/>
    <w:rsid w:val="002865FD"/>
    <w:rsid w:val="002902E0"/>
    <w:rsid w:val="00290AC9"/>
    <w:rsid w:val="00290B57"/>
    <w:rsid w:val="00292672"/>
    <w:rsid w:val="0029279F"/>
    <w:rsid w:val="002929C8"/>
    <w:rsid w:val="00292BD6"/>
    <w:rsid w:val="00294AAE"/>
    <w:rsid w:val="00294BC8"/>
    <w:rsid w:val="00295645"/>
    <w:rsid w:val="002958AE"/>
    <w:rsid w:val="00295936"/>
    <w:rsid w:val="00295BAE"/>
    <w:rsid w:val="00296098"/>
    <w:rsid w:val="00296EB8"/>
    <w:rsid w:val="002970ED"/>
    <w:rsid w:val="002A013D"/>
    <w:rsid w:val="002A03AC"/>
    <w:rsid w:val="002A13A6"/>
    <w:rsid w:val="002A15D5"/>
    <w:rsid w:val="002A1A41"/>
    <w:rsid w:val="002A1F88"/>
    <w:rsid w:val="002A224B"/>
    <w:rsid w:val="002A285C"/>
    <w:rsid w:val="002A3606"/>
    <w:rsid w:val="002A3A0F"/>
    <w:rsid w:val="002A4F18"/>
    <w:rsid w:val="002A4F9C"/>
    <w:rsid w:val="002A5470"/>
    <w:rsid w:val="002A5D4F"/>
    <w:rsid w:val="002A6810"/>
    <w:rsid w:val="002A69E7"/>
    <w:rsid w:val="002A7E2F"/>
    <w:rsid w:val="002B0029"/>
    <w:rsid w:val="002B02CF"/>
    <w:rsid w:val="002B10CA"/>
    <w:rsid w:val="002B185D"/>
    <w:rsid w:val="002B2B7C"/>
    <w:rsid w:val="002B2FDA"/>
    <w:rsid w:val="002B5574"/>
    <w:rsid w:val="002B6A1F"/>
    <w:rsid w:val="002B6B03"/>
    <w:rsid w:val="002B739E"/>
    <w:rsid w:val="002B798E"/>
    <w:rsid w:val="002C0182"/>
    <w:rsid w:val="002C0351"/>
    <w:rsid w:val="002C048C"/>
    <w:rsid w:val="002C06E2"/>
    <w:rsid w:val="002C10AA"/>
    <w:rsid w:val="002C1384"/>
    <w:rsid w:val="002C1FFF"/>
    <w:rsid w:val="002C3A32"/>
    <w:rsid w:val="002C3E03"/>
    <w:rsid w:val="002C5700"/>
    <w:rsid w:val="002C5F43"/>
    <w:rsid w:val="002C62E3"/>
    <w:rsid w:val="002C67EF"/>
    <w:rsid w:val="002C6AE3"/>
    <w:rsid w:val="002C6D44"/>
    <w:rsid w:val="002D013B"/>
    <w:rsid w:val="002D0238"/>
    <w:rsid w:val="002D06FB"/>
    <w:rsid w:val="002D09A6"/>
    <w:rsid w:val="002D12C6"/>
    <w:rsid w:val="002D1845"/>
    <w:rsid w:val="002D1A33"/>
    <w:rsid w:val="002D294B"/>
    <w:rsid w:val="002D2A53"/>
    <w:rsid w:val="002D30A2"/>
    <w:rsid w:val="002D38D0"/>
    <w:rsid w:val="002D394C"/>
    <w:rsid w:val="002D39CE"/>
    <w:rsid w:val="002D53BD"/>
    <w:rsid w:val="002D57C9"/>
    <w:rsid w:val="002D581B"/>
    <w:rsid w:val="002D6033"/>
    <w:rsid w:val="002D6279"/>
    <w:rsid w:val="002D6E28"/>
    <w:rsid w:val="002D6EA4"/>
    <w:rsid w:val="002D7FFA"/>
    <w:rsid w:val="002E04C9"/>
    <w:rsid w:val="002E0EA0"/>
    <w:rsid w:val="002E1A5E"/>
    <w:rsid w:val="002E252D"/>
    <w:rsid w:val="002E3412"/>
    <w:rsid w:val="002E39BA"/>
    <w:rsid w:val="002E3C91"/>
    <w:rsid w:val="002E40DE"/>
    <w:rsid w:val="002E415C"/>
    <w:rsid w:val="002E44A7"/>
    <w:rsid w:val="002E4B08"/>
    <w:rsid w:val="002E4F6E"/>
    <w:rsid w:val="002E6618"/>
    <w:rsid w:val="002E6680"/>
    <w:rsid w:val="002E6815"/>
    <w:rsid w:val="002E7B4B"/>
    <w:rsid w:val="002E7F43"/>
    <w:rsid w:val="002F0595"/>
    <w:rsid w:val="002F0D21"/>
    <w:rsid w:val="002F0E0C"/>
    <w:rsid w:val="002F11C8"/>
    <w:rsid w:val="002F245F"/>
    <w:rsid w:val="002F2D7F"/>
    <w:rsid w:val="002F3684"/>
    <w:rsid w:val="002F47E5"/>
    <w:rsid w:val="002F4BE0"/>
    <w:rsid w:val="002F5177"/>
    <w:rsid w:val="002F5608"/>
    <w:rsid w:val="002F6678"/>
    <w:rsid w:val="002F6E01"/>
    <w:rsid w:val="002F7722"/>
    <w:rsid w:val="003001EB"/>
    <w:rsid w:val="00301333"/>
    <w:rsid w:val="00301603"/>
    <w:rsid w:val="00302191"/>
    <w:rsid w:val="0030230D"/>
    <w:rsid w:val="00303F3E"/>
    <w:rsid w:val="00304692"/>
    <w:rsid w:val="003052BC"/>
    <w:rsid w:val="00305F85"/>
    <w:rsid w:val="00306324"/>
    <w:rsid w:val="00306632"/>
    <w:rsid w:val="00306933"/>
    <w:rsid w:val="00306C92"/>
    <w:rsid w:val="003075F0"/>
    <w:rsid w:val="00307D00"/>
    <w:rsid w:val="00310547"/>
    <w:rsid w:val="003110F3"/>
    <w:rsid w:val="00311CF2"/>
    <w:rsid w:val="00312079"/>
    <w:rsid w:val="003122C6"/>
    <w:rsid w:val="003127E2"/>
    <w:rsid w:val="00313399"/>
    <w:rsid w:val="00313A16"/>
    <w:rsid w:val="00313AD6"/>
    <w:rsid w:val="00313E59"/>
    <w:rsid w:val="00314348"/>
    <w:rsid w:val="003144F1"/>
    <w:rsid w:val="00315CE1"/>
    <w:rsid w:val="00315DA3"/>
    <w:rsid w:val="00315F2C"/>
    <w:rsid w:val="00316070"/>
    <w:rsid w:val="0031624B"/>
    <w:rsid w:val="00316626"/>
    <w:rsid w:val="003170F8"/>
    <w:rsid w:val="0031773D"/>
    <w:rsid w:val="0031787F"/>
    <w:rsid w:val="00321307"/>
    <w:rsid w:val="00321FEB"/>
    <w:rsid w:val="003221C1"/>
    <w:rsid w:val="0032235E"/>
    <w:rsid w:val="00322474"/>
    <w:rsid w:val="00322704"/>
    <w:rsid w:val="0032293F"/>
    <w:rsid w:val="00324488"/>
    <w:rsid w:val="00324756"/>
    <w:rsid w:val="00324EC9"/>
    <w:rsid w:val="00325211"/>
    <w:rsid w:val="003252FF"/>
    <w:rsid w:val="003253C5"/>
    <w:rsid w:val="00325669"/>
    <w:rsid w:val="00325696"/>
    <w:rsid w:val="00325A02"/>
    <w:rsid w:val="00325F6E"/>
    <w:rsid w:val="00326234"/>
    <w:rsid w:val="00326536"/>
    <w:rsid w:val="0032688E"/>
    <w:rsid w:val="00330082"/>
    <w:rsid w:val="0033066A"/>
    <w:rsid w:val="00330E94"/>
    <w:rsid w:val="003318BE"/>
    <w:rsid w:val="0033202E"/>
    <w:rsid w:val="00332D8A"/>
    <w:rsid w:val="003331C0"/>
    <w:rsid w:val="00333D5A"/>
    <w:rsid w:val="00335CC9"/>
    <w:rsid w:val="00336474"/>
    <w:rsid w:val="003367C8"/>
    <w:rsid w:val="00337350"/>
    <w:rsid w:val="00337437"/>
    <w:rsid w:val="00337731"/>
    <w:rsid w:val="00340999"/>
    <w:rsid w:val="00340D0E"/>
    <w:rsid w:val="0034119A"/>
    <w:rsid w:val="00341809"/>
    <w:rsid w:val="00341C05"/>
    <w:rsid w:val="00342651"/>
    <w:rsid w:val="00342FDA"/>
    <w:rsid w:val="00343078"/>
    <w:rsid w:val="003435D3"/>
    <w:rsid w:val="00343616"/>
    <w:rsid w:val="00343B9D"/>
    <w:rsid w:val="00343C2D"/>
    <w:rsid w:val="00343C5E"/>
    <w:rsid w:val="003442E8"/>
    <w:rsid w:val="00344310"/>
    <w:rsid w:val="00344A54"/>
    <w:rsid w:val="003453A2"/>
    <w:rsid w:val="0034583F"/>
    <w:rsid w:val="00346095"/>
    <w:rsid w:val="00346266"/>
    <w:rsid w:val="0034638F"/>
    <w:rsid w:val="0034657F"/>
    <w:rsid w:val="00347448"/>
    <w:rsid w:val="00350510"/>
    <w:rsid w:val="003516DD"/>
    <w:rsid w:val="00351891"/>
    <w:rsid w:val="00351BA8"/>
    <w:rsid w:val="00352BCD"/>
    <w:rsid w:val="00352D32"/>
    <w:rsid w:val="003531F5"/>
    <w:rsid w:val="00353BCC"/>
    <w:rsid w:val="00354496"/>
    <w:rsid w:val="00354696"/>
    <w:rsid w:val="003559EA"/>
    <w:rsid w:val="00356019"/>
    <w:rsid w:val="00357CDC"/>
    <w:rsid w:val="00357D3F"/>
    <w:rsid w:val="00357E06"/>
    <w:rsid w:val="003600A0"/>
    <w:rsid w:val="00362239"/>
    <w:rsid w:val="00363A8B"/>
    <w:rsid w:val="003649B0"/>
    <w:rsid w:val="00365BAC"/>
    <w:rsid w:val="00365C09"/>
    <w:rsid w:val="00365C60"/>
    <w:rsid w:val="003671F1"/>
    <w:rsid w:val="00367A20"/>
    <w:rsid w:val="00370375"/>
    <w:rsid w:val="0037076E"/>
    <w:rsid w:val="0037192D"/>
    <w:rsid w:val="0037338E"/>
    <w:rsid w:val="00374F56"/>
    <w:rsid w:val="00375124"/>
    <w:rsid w:val="00375A43"/>
    <w:rsid w:val="003764EF"/>
    <w:rsid w:val="003779E4"/>
    <w:rsid w:val="00377D1E"/>
    <w:rsid w:val="0038145C"/>
    <w:rsid w:val="00381A39"/>
    <w:rsid w:val="00381CCC"/>
    <w:rsid w:val="003820BF"/>
    <w:rsid w:val="00382566"/>
    <w:rsid w:val="003825D7"/>
    <w:rsid w:val="00383271"/>
    <w:rsid w:val="003833CD"/>
    <w:rsid w:val="00383A24"/>
    <w:rsid w:val="00384BE8"/>
    <w:rsid w:val="003851B0"/>
    <w:rsid w:val="0038521E"/>
    <w:rsid w:val="003856A2"/>
    <w:rsid w:val="003864B7"/>
    <w:rsid w:val="00386E66"/>
    <w:rsid w:val="003870A1"/>
    <w:rsid w:val="003872AE"/>
    <w:rsid w:val="00390259"/>
    <w:rsid w:val="003904F1"/>
    <w:rsid w:val="0039145D"/>
    <w:rsid w:val="003919CE"/>
    <w:rsid w:val="0039238B"/>
    <w:rsid w:val="00392A6E"/>
    <w:rsid w:val="003935FB"/>
    <w:rsid w:val="00394C33"/>
    <w:rsid w:val="00396227"/>
    <w:rsid w:val="00396EA4"/>
    <w:rsid w:val="00397445"/>
    <w:rsid w:val="003976E1"/>
    <w:rsid w:val="00397DAB"/>
    <w:rsid w:val="003A0FA3"/>
    <w:rsid w:val="003A1D05"/>
    <w:rsid w:val="003A2536"/>
    <w:rsid w:val="003A298A"/>
    <w:rsid w:val="003A4726"/>
    <w:rsid w:val="003A47A2"/>
    <w:rsid w:val="003A5C04"/>
    <w:rsid w:val="003A5EA6"/>
    <w:rsid w:val="003A74FC"/>
    <w:rsid w:val="003B0287"/>
    <w:rsid w:val="003B224C"/>
    <w:rsid w:val="003B24CA"/>
    <w:rsid w:val="003B24E3"/>
    <w:rsid w:val="003B3245"/>
    <w:rsid w:val="003B3781"/>
    <w:rsid w:val="003B3B30"/>
    <w:rsid w:val="003B3C45"/>
    <w:rsid w:val="003B43A2"/>
    <w:rsid w:val="003B51E2"/>
    <w:rsid w:val="003B54BC"/>
    <w:rsid w:val="003B6636"/>
    <w:rsid w:val="003C1203"/>
    <w:rsid w:val="003C1C01"/>
    <w:rsid w:val="003C2578"/>
    <w:rsid w:val="003C30E2"/>
    <w:rsid w:val="003C40D5"/>
    <w:rsid w:val="003C41EE"/>
    <w:rsid w:val="003C44C2"/>
    <w:rsid w:val="003C4DB6"/>
    <w:rsid w:val="003C51DC"/>
    <w:rsid w:val="003C53F9"/>
    <w:rsid w:val="003C5854"/>
    <w:rsid w:val="003C5CD4"/>
    <w:rsid w:val="003C5E95"/>
    <w:rsid w:val="003C686D"/>
    <w:rsid w:val="003C6914"/>
    <w:rsid w:val="003C70CB"/>
    <w:rsid w:val="003C79D9"/>
    <w:rsid w:val="003D0518"/>
    <w:rsid w:val="003D214B"/>
    <w:rsid w:val="003D2A0E"/>
    <w:rsid w:val="003D3183"/>
    <w:rsid w:val="003D3327"/>
    <w:rsid w:val="003D3407"/>
    <w:rsid w:val="003D34F3"/>
    <w:rsid w:val="003D355D"/>
    <w:rsid w:val="003D3CE8"/>
    <w:rsid w:val="003D40F3"/>
    <w:rsid w:val="003D59DD"/>
    <w:rsid w:val="003D70DB"/>
    <w:rsid w:val="003D73F5"/>
    <w:rsid w:val="003E0735"/>
    <w:rsid w:val="003E0B8E"/>
    <w:rsid w:val="003E4598"/>
    <w:rsid w:val="003E49D0"/>
    <w:rsid w:val="003E55C7"/>
    <w:rsid w:val="003E5845"/>
    <w:rsid w:val="003E7103"/>
    <w:rsid w:val="003E7954"/>
    <w:rsid w:val="003E7FA4"/>
    <w:rsid w:val="003E7FDE"/>
    <w:rsid w:val="003F07BD"/>
    <w:rsid w:val="003F13BF"/>
    <w:rsid w:val="003F2127"/>
    <w:rsid w:val="003F2488"/>
    <w:rsid w:val="003F26FA"/>
    <w:rsid w:val="003F2BBD"/>
    <w:rsid w:val="003F3358"/>
    <w:rsid w:val="003F3B30"/>
    <w:rsid w:val="003F3B97"/>
    <w:rsid w:val="003F3C26"/>
    <w:rsid w:val="003F6EA0"/>
    <w:rsid w:val="003F7A04"/>
    <w:rsid w:val="003F7E9D"/>
    <w:rsid w:val="003F7F4C"/>
    <w:rsid w:val="00400322"/>
    <w:rsid w:val="004018EA"/>
    <w:rsid w:val="00401AAD"/>
    <w:rsid w:val="00401E01"/>
    <w:rsid w:val="00401FA0"/>
    <w:rsid w:val="00402D66"/>
    <w:rsid w:val="0040378C"/>
    <w:rsid w:val="00403C2E"/>
    <w:rsid w:val="00403FAF"/>
    <w:rsid w:val="00404A15"/>
    <w:rsid w:val="00406833"/>
    <w:rsid w:val="00406D77"/>
    <w:rsid w:val="00406FF4"/>
    <w:rsid w:val="00407E0C"/>
    <w:rsid w:val="004114F1"/>
    <w:rsid w:val="00411BDB"/>
    <w:rsid w:val="004120E2"/>
    <w:rsid w:val="004127A6"/>
    <w:rsid w:val="00412812"/>
    <w:rsid w:val="004135DF"/>
    <w:rsid w:val="00413B30"/>
    <w:rsid w:val="0041598C"/>
    <w:rsid w:val="004162A7"/>
    <w:rsid w:val="004166E2"/>
    <w:rsid w:val="00416E75"/>
    <w:rsid w:val="004173AA"/>
    <w:rsid w:val="004176A8"/>
    <w:rsid w:val="00417E1B"/>
    <w:rsid w:val="00420023"/>
    <w:rsid w:val="00422ED7"/>
    <w:rsid w:val="0042301D"/>
    <w:rsid w:val="004233CF"/>
    <w:rsid w:val="00423C19"/>
    <w:rsid w:val="004243E6"/>
    <w:rsid w:val="004244D0"/>
    <w:rsid w:val="00424CCE"/>
    <w:rsid w:val="00424D83"/>
    <w:rsid w:val="00426E7E"/>
    <w:rsid w:val="00430326"/>
    <w:rsid w:val="00430B9B"/>
    <w:rsid w:val="0043266A"/>
    <w:rsid w:val="00432A1F"/>
    <w:rsid w:val="00432F08"/>
    <w:rsid w:val="00433227"/>
    <w:rsid w:val="0043344C"/>
    <w:rsid w:val="00433CC4"/>
    <w:rsid w:val="00433D57"/>
    <w:rsid w:val="00434706"/>
    <w:rsid w:val="004348BF"/>
    <w:rsid w:val="00434BCD"/>
    <w:rsid w:val="00435322"/>
    <w:rsid w:val="004359CF"/>
    <w:rsid w:val="00435E87"/>
    <w:rsid w:val="00436089"/>
    <w:rsid w:val="00440441"/>
    <w:rsid w:val="0044132F"/>
    <w:rsid w:val="00441765"/>
    <w:rsid w:val="004417ED"/>
    <w:rsid w:val="00442815"/>
    <w:rsid w:val="00442904"/>
    <w:rsid w:val="0044307E"/>
    <w:rsid w:val="0044311F"/>
    <w:rsid w:val="00443B5A"/>
    <w:rsid w:val="00443E6D"/>
    <w:rsid w:val="00444C56"/>
    <w:rsid w:val="00444C59"/>
    <w:rsid w:val="004460D4"/>
    <w:rsid w:val="00446FB8"/>
    <w:rsid w:val="00447CDA"/>
    <w:rsid w:val="0045014B"/>
    <w:rsid w:val="004502E4"/>
    <w:rsid w:val="00450BED"/>
    <w:rsid w:val="004511B1"/>
    <w:rsid w:val="00451623"/>
    <w:rsid w:val="00451FE1"/>
    <w:rsid w:val="004520A9"/>
    <w:rsid w:val="00452249"/>
    <w:rsid w:val="0045273C"/>
    <w:rsid w:val="004529E9"/>
    <w:rsid w:val="0045355D"/>
    <w:rsid w:val="00453688"/>
    <w:rsid w:val="004539EF"/>
    <w:rsid w:val="00454184"/>
    <w:rsid w:val="004541EC"/>
    <w:rsid w:val="00454D13"/>
    <w:rsid w:val="00455649"/>
    <w:rsid w:val="004559B7"/>
    <w:rsid w:val="0045638C"/>
    <w:rsid w:val="004570E3"/>
    <w:rsid w:val="004572A0"/>
    <w:rsid w:val="0045787C"/>
    <w:rsid w:val="004601F5"/>
    <w:rsid w:val="00460D4A"/>
    <w:rsid w:val="00461184"/>
    <w:rsid w:val="00461340"/>
    <w:rsid w:val="0046192C"/>
    <w:rsid w:val="00461C9C"/>
    <w:rsid w:val="00462AF3"/>
    <w:rsid w:val="0046340C"/>
    <w:rsid w:val="004635E5"/>
    <w:rsid w:val="0046360E"/>
    <w:rsid w:val="00463E61"/>
    <w:rsid w:val="00463F35"/>
    <w:rsid w:val="00463F90"/>
    <w:rsid w:val="00464571"/>
    <w:rsid w:val="004646A5"/>
    <w:rsid w:val="00466A57"/>
    <w:rsid w:val="004677E8"/>
    <w:rsid w:val="00467815"/>
    <w:rsid w:val="004714AF"/>
    <w:rsid w:val="0047174C"/>
    <w:rsid w:val="00471A4F"/>
    <w:rsid w:val="00472BF7"/>
    <w:rsid w:val="004733BC"/>
    <w:rsid w:val="00473419"/>
    <w:rsid w:val="00473AB0"/>
    <w:rsid w:val="00474048"/>
    <w:rsid w:val="00474283"/>
    <w:rsid w:val="004750EC"/>
    <w:rsid w:val="004759CC"/>
    <w:rsid w:val="004761A9"/>
    <w:rsid w:val="004765FC"/>
    <w:rsid w:val="00476E4B"/>
    <w:rsid w:val="00477C07"/>
    <w:rsid w:val="00477C18"/>
    <w:rsid w:val="00480C0E"/>
    <w:rsid w:val="00480EE2"/>
    <w:rsid w:val="0048247D"/>
    <w:rsid w:val="00482FC6"/>
    <w:rsid w:val="004837FC"/>
    <w:rsid w:val="0048439C"/>
    <w:rsid w:val="00485F4A"/>
    <w:rsid w:val="0048729B"/>
    <w:rsid w:val="00487DA6"/>
    <w:rsid w:val="0049250F"/>
    <w:rsid w:val="0049253C"/>
    <w:rsid w:val="0049384F"/>
    <w:rsid w:val="00494000"/>
    <w:rsid w:val="00494185"/>
    <w:rsid w:val="00494728"/>
    <w:rsid w:val="00495223"/>
    <w:rsid w:val="004952FB"/>
    <w:rsid w:val="00495F6D"/>
    <w:rsid w:val="00496520"/>
    <w:rsid w:val="004A1AC5"/>
    <w:rsid w:val="004A1B03"/>
    <w:rsid w:val="004A30E5"/>
    <w:rsid w:val="004A39D6"/>
    <w:rsid w:val="004A43A7"/>
    <w:rsid w:val="004A45D0"/>
    <w:rsid w:val="004A4E35"/>
    <w:rsid w:val="004A5D48"/>
    <w:rsid w:val="004A7248"/>
    <w:rsid w:val="004A7424"/>
    <w:rsid w:val="004A7B4B"/>
    <w:rsid w:val="004B0F59"/>
    <w:rsid w:val="004B11E4"/>
    <w:rsid w:val="004B1C18"/>
    <w:rsid w:val="004B2DC3"/>
    <w:rsid w:val="004B2F2B"/>
    <w:rsid w:val="004B3324"/>
    <w:rsid w:val="004B348F"/>
    <w:rsid w:val="004B357E"/>
    <w:rsid w:val="004B3DED"/>
    <w:rsid w:val="004B4124"/>
    <w:rsid w:val="004B4823"/>
    <w:rsid w:val="004B5B67"/>
    <w:rsid w:val="004B5B7B"/>
    <w:rsid w:val="004B5CAC"/>
    <w:rsid w:val="004B64A9"/>
    <w:rsid w:val="004B674E"/>
    <w:rsid w:val="004B6C7E"/>
    <w:rsid w:val="004B7E40"/>
    <w:rsid w:val="004C00B1"/>
    <w:rsid w:val="004C0162"/>
    <w:rsid w:val="004C0F25"/>
    <w:rsid w:val="004C1166"/>
    <w:rsid w:val="004C25EE"/>
    <w:rsid w:val="004C2661"/>
    <w:rsid w:val="004C2A67"/>
    <w:rsid w:val="004C3377"/>
    <w:rsid w:val="004C35B0"/>
    <w:rsid w:val="004C365B"/>
    <w:rsid w:val="004C3811"/>
    <w:rsid w:val="004C399E"/>
    <w:rsid w:val="004C3D9F"/>
    <w:rsid w:val="004C3E7A"/>
    <w:rsid w:val="004C3ED3"/>
    <w:rsid w:val="004C415F"/>
    <w:rsid w:val="004C4FE5"/>
    <w:rsid w:val="004C560D"/>
    <w:rsid w:val="004C5AB4"/>
    <w:rsid w:val="004C6103"/>
    <w:rsid w:val="004C77AE"/>
    <w:rsid w:val="004D123B"/>
    <w:rsid w:val="004D1523"/>
    <w:rsid w:val="004D1B34"/>
    <w:rsid w:val="004D1F91"/>
    <w:rsid w:val="004D23FE"/>
    <w:rsid w:val="004D255D"/>
    <w:rsid w:val="004D255F"/>
    <w:rsid w:val="004D2B8C"/>
    <w:rsid w:val="004D328C"/>
    <w:rsid w:val="004D3452"/>
    <w:rsid w:val="004D3512"/>
    <w:rsid w:val="004D5332"/>
    <w:rsid w:val="004D54E4"/>
    <w:rsid w:val="004D5880"/>
    <w:rsid w:val="004D5BA7"/>
    <w:rsid w:val="004D64C9"/>
    <w:rsid w:val="004E0003"/>
    <w:rsid w:val="004E011F"/>
    <w:rsid w:val="004E0C8C"/>
    <w:rsid w:val="004E1144"/>
    <w:rsid w:val="004E1C47"/>
    <w:rsid w:val="004E2084"/>
    <w:rsid w:val="004E29BB"/>
    <w:rsid w:val="004E3F40"/>
    <w:rsid w:val="004E4245"/>
    <w:rsid w:val="004E45C1"/>
    <w:rsid w:val="004E48BF"/>
    <w:rsid w:val="004E51F8"/>
    <w:rsid w:val="004E6654"/>
    <w:rsid w:val="004E7B35"/>
    <w:rsid w:val="004E7F35"/>
    <w:rsid w:val="004E7F46"/>
    <w:rsid w:val="004F066A"/>
    <w:rsid w:val="004F0DB0"/>
    <w:rsid w:val="004F1462"/>
    <w:rsid w:val="004F2683"/>
    <w:rsid w:val="004F26BE"/>
    <w:rsid w:val="004F2A91"/>
    <w:rsid w:val="004F34D6"/>
    <w:rsid w:val="004F37DB"/>
    <w:rsid w:val="004F380F"/>
    <w:rsid w:val="004F4528"/>
    <w:rsid w:val="004F47C6"/>
    <w:rsid w:val="004F5449"/>
    <w:rsid w:val="004F556F"/>
    <w:rsid w:val="004F5B45"/>
    <w:rsid w:val="004F62B0"/>
    <w:rsid w:val="004F6AE0"/>
    <w:rsid w:val="004F7CF9"/>
    <w:rsid w:val="0050122E"/>
    <w:rsid w:val="00501914"/>
    <w:rsid w:val="00501AF5"/>
    <w:rsid w:val="00501C58"/>
    <w:rsid w:val="00504D57"/>
    <w:rsid w:val="00505EFC"/>
    <w:rsid w:val="005060B4"/>
    <w:rsid w:val="0050648D"/>
    <w:rsid w:val="00506527"/>
    <w:rsid w:val="00506A38"/>
    <w:rsid w:val="00506CEF"/>
    <w:rsid w:val="00507088"/>
    <w:rsid w:val="005072EF"/>
    <w:rsid w:val="005073D3"/>
    <w:rsid w:val="0051239E"/>
    <w:rsid w:val="005125E2"/>
    <w:rsid w:val="00512865"/>
    <w:rsid w:val="00513840"/>
    <w:rsid w:val="00513C05"/>
    <w:rsid w:val="00513E35"/>
    <w:rsid w:val="00514532"/>
    <w:rsid w:val="005146D2"/>
    <w:rsid w:val="0051497F"/>
    <w:rsid w:val="00514CDF"/>
    <w:rsid w:val="00515648"/>
    <w:rsid w:val="00516058"/>
    <w:rsid w:val="005163F9"/>
    <w:rsid w:val="00516A64"/>
    <w:rsid w:val="00517D79"/>
    <w:rsid w:val="005200EF"/>
    <w:rsid w:val="0052066A"/>
    <w:rsid w:val="00521042"/>
    <w:rsid w:val="005211CF"/>
    <w:rsid w:val="005219A2"/>
    <w:rsid w:val="00521A7F"/>
    <w:rsid w:val="005224D5"/>
    <w:rsid w:val="00522FBD"/>
    <w:rsid w:val="00523AD6"/>
    <w:rsid w:val="00523CD8"/>
    <w:rsid w:val="00524453"/>
    <w:rsid w:val="005247B9"/>
    <w:rsid w:val="00524ABF"/>
    <w:rsid w:val="005257E9"/>
    <w:rsid w:val="005263F9"/>
    <w:rsid w:val="00526E35"/>
    <w:rsid w:val="005301DC"/>
    <w:rsid w:val="00531B46"/>
    <w:rsid w:val="00532070"/>
    <w:rsid w:val="005329F3"/>
    <w:rsid w:val="00533C51"/>
    <w:rsid w:val="00533FFE"/>
    <w:rsid w:val="005340D6"/>
    <w:rsid w:val="00536622"/>
    <w:rsid w:val="005366BF"/>
    <w:rsid w:val="0053670C"/>
    <w:rsid w:val="00536D91"/>
    <w:rsid w:val="0054008E"/>
    <w:rsid w:val="00540719"/>
    <w:rsid w:val="0054085E"/>
    <w:rsid w:val="00541B4F"/>
    <w:rsid w:val="00541BB0"/>
    <w:rsid w:val="00542663"/>
    <w:rsid w:val="005428F9"/>
    <w:rsid w:val="005431BD"/>
    <w:rsid w:val="0054356C"/>
    <w:rsid w:val="00544CD6"/>
    <w:rsid w:val="0054524A"/>
    <w:rsid w:val="005455CD"/>
    <w:rsid w:val="00545E72"/>
    <w:rsid w:val="005467DE"/>
    <w:rsid w:val="00547AAD"/>
    <w:rsid w:val="00547C6E"/>
    <w:rsid w:val="00550DF7"/>
    <w:rsid w:val="00550FC2"/>
    <w:rsid w:val="005520F5"/>
    <w:rsid w:val="0055314A"/>
    <w:rsid w:val="00553981"/>
    <w:rsid w:val="005540EA"/>
    <w:rsid w:val="0055564D"/>
    <w:rsid w:val="005561AF"/>
    <w:rsid w:val="005563C3"/>
    <w:rsid w:val="00557315"/>
    <w:rsid w:val="005604B3"/>
    <w:rsid w:val="00560668"/>
    <w:rsid w:val="00560BA6"/>
    <w:rsid w:val="00561874"/>
    <w:rsid w:val="00561896"/>
    <w:rsid w:val="00561EE9"/>
    <w:rsid w:val="00563C35"/>
    <w:rsid w:val="0056452D"/>
    <w:rsid w:val="00564564"/>
    <w:rsid w:val="00564EAA"/>
    <w:rsid w:val="00565576"/>
    <w:rsid w:val="00565B50"/>
    <w:rsid w:val="00566112"/>
    <w:rsid w:val="005701DE"/>
    <w:rsid w:val="00570446"/>
    <w:rsid w:val="005708BE"/>
    <w:rsid w:val="00570957"/>
    <w:rsid w:val="00570ECE"/>
    <w:rsid w:val="0057198A"/>
    <w:rsid w:val="00571C1A"/>
    <w:rsid w:val="00571CC2"/>
    <w:rsid w:val="00572607"/>
    <w:rsid w:val="0057284B"/>
    <w:rsid w:val="0057301B"/>
    <w:rsid w:val="005733F6"/>
    <w:rsid w:val="005738BE"/>
    <w:rsid w:val="00573B4F"/>
    <w:rsid w:val="00574032"/>
    <w:rsid w:val="005745AA"/>
    <w:rsid w:val="005755C1"/>
    <w:rsid w:val="00575CCC"/>
    <w:rsid w:val="00576002"/>
    <w:rsid w:val="005767D1"/>
    <w:rsid w:val="00576840"/>
    <w:rsid w:val="005768E0"/>
    <w:rsid w:val="00576E44"/>
    <w:rsid w:val="00577275"/>
    <w:rsid w:val="00577626"/>
    <w:rsid w:val="005804E3"/>
    <w:rsid w:val="005820E9"/>
    <w:rsid w:val="00583B83"/>
    <w:rsid w:val="00583EF1"/>
    <w:rsid w:val="00583F54"/>
    <w:rsid w:val="0058548C"/>
    <w:rsid w:val="00585DFD"/>
    <w:rsid w:val="00586BAE"/>
    <w:rsid w:val="005870FB"/>
    <w:rsid w:val="00587D35"/>
    <w:rsid w:val="00590D8A"/>
    <w:rsid w:val="00590DDA"/>
    <w:rsid w:val="00592967"/>
    <w:rsid w:val="00592BA9"/>
    <w:rsid w:val="005936D5"/>
    <w:rsid w:val="00593E6C"/>
    <w:rsid w:val="005943B4"/>
    <w:rsid w:val="005957D9"/>
    <w:rsid w:val="00596243"/>
    <w:rsid w:val="0059663D"/>
    <w:rsid w:val="0059685B"/>
    <w:rsid w:val="005A022A"/>
    <w:rsid w:val="005A04C4"/>
    <w:rsid w:val="005A0FF5"/>
    <w:rsid w:val="005A11A5"/>
    <w:rsid w:val="005A16E1"/>
    <w:rsid w:val="005A2033"/>
    <w:rsid w:val="005A28FD"/>
    <w:rsid w:val="005A29FB"/>
    <w:rsid w:val="005A4C57"/>
    <w:rsid w:val="005A5530"/>
    <w:rsid w:val="005A5926"/>
    <w:rsid w:val="005A6451"/>
    <w:rsid w:val="005A6587"/>
    <w:rsid w:val="005B02F1"/>
    <w:rsid w:val="005B07B5"/>
    <w:rsid w:val="005B25D9"/>
    <w:rsid w:val="005B29C3"/>
    <w:rsid w:val="005B3211"/>
    <w:rsid w:val="005B3506"/>
    <w:rsid w:val="005B4684"/>
    <w:rsid w:val="005B50D6"/>
    <w:rsid w:val="005B5F38"/>
    <w:rsid w:val="005B65A0"/>
    <w:rsid w:val="005B7357"/>
    <w:rsid w:val="005B7E2E"/>
    <w:rsid w:val="005C12BA"/>
    <w:rsid w:val="005C1628"/>
    <w:rsid w:val="005C1CD1"/>
    <w:rsid w:val="005C2074"/>
    <w:rsid w:val="005C20B6"/>
    <w:rsid w:val="005C344F"/>
    <w:rsid w:val="005C36E4"/>
    <w:rsid w:val="005C4BBB"/>
    <w:rsid w:val="005C4D54"/>
    <w:rsid w:val="005C5CE7"/>
    <w:rsid w:val="005C6DB5"/>
    <w:rsid w:val="005C725B"/>
    <w:rsid w:val="005C76ED"/>
    <w:rsid w:val="005C7E75"/>
    <w:rsid w:val="005C7F6B"/>
    <w:rsid w:val="005D02D1"/>
    <w:rsid w:val="005D05F1"/>
    <w:rsid w:val="005D295D"/>
    <w:rsid w:val="005D44C6"/>
    <w:rsid w:val="005D4A6D"/>
    <w:rsid w:val="005D4E74"/>
    <w:rsid w:val="005D5C72"/>
    <w:rsid w:val="005D77DA"/>
    <w:rsid w:val="005D7C97"/>
    <w:rsid w:val="005E20B1"/>
    <w:rsid w:val="005E20D6"/>
    <w:rsid w:val="005E2AF3"/>
    <w:rsid w:val="005E3D9E"/>
    <w:rsid w:val="005E465D"/>
    <w:rsid w:val="005E5BDF"/>
    <w:rsid w:val="005E60EC"/>
    <w:rsid w:val="005E6E5D"/>
    <w:rsid w:val="005E7B02"/>
    <w:rsid w:val="005F00AE"/>
    <w:rsid w:val="005F0301"/>
    <w:rsid w:val="005F13F0"/>
    <w:rsid w:val="005F1582"/>
    <w:rsid w:val="005F1920"/>
    <w:rsid w:val="005F2733"/>
    <w:rsid w:val="005F2862"/>
    <w:rsid w:val="005F4534"/>
    <w:rsid w:val="005F60B5"/>
    <w:rsid w:val="005F623B"/>
    <w:rsid w:val="005F6509"/>
    <w:rsid w:val="005F6B71"/>
    <w:rsid w:val="005F6F1E"/>
    <w:rsid w:val="005F71C0"/>
    <w:rsid w:val="005F746A"/>
    <w:rsid w:val="005F7B03"/>
    <w:rsid w:val="0060070B"/>
    <w:rsid w:val="00600BDD"/>
    <w:rsid w:val="006010E7"/>
    <w:rsid w:val="0060159A"/>
    <w:rsid w:val="00601FA9"/>
    <w:rsid w:val="00601FAE"/>
    <w:rsid w:val="006021E5"/>
    <w:rsid w:val="00603B8B"/>
    <w:rsid w:val="00604D42"/>
    <w:rsid w:val="006074EF"/>
    <w:rsid w:val="0060786D"/>
    <w:rsid w:val="0060790B"/>
    <w:rsid w:val="00610E8F"/>
    <w:rsid w:val="006114AE"/>
    <w:rsid w:val="00611726"/>
    <w:rsid w:val="00611973"/>
    <w:rsid w:val="00612E30"/>
    <w:rsid w:val="006142D7"/>
    <w:rsid w:val="0061441D"/>
    <w:rsid w:val="006147D2"/>
    <w:rsid w:val="00615811"/>
    <w:rsid w:val="00615E49"/>
    <w:rsid w:val="006168F2"/>
    <w:rsid w:val="00616A68"/>
    <w:rsid w:val="00616E50"/>
    <w:rsid w:val="0061725A"/>
    <w:rsid w:val="00617408"/>
    <w:rsid w:val="00617472"/>
    <w:rsid w:val="00617D4D"/>
    <w:rsid w:val="00617D9F"/>
    <w:rsid w:val="00620B92"/>
    <w:rsid w:val="00621123"/>
    <w:rsid w:val="00622C6C"/>
    <w:rsid w:val="00623AD5"/>
    <w:rsid w:val="00623D40"/>
    <w:rsid w:val="006245D0"/>
    <w:rsid w:val="006246D4"/>
    <w:rsid w:val="00624965"/>
    <w:rsid w:val="00624B80"/>
    <w:rsid w:val="0062527D"/>
    <w:rsid w:val="006256F7"/>
    <w:rsid w:val="00626DF4"/>
    <w:rsid w:val="00627094"/>
    <w:rsid w:val="006278CD"/>
    <w:rsid w:val="00627983"/>
    <w:rsid w:val="006279D7"/>
    <w:rsid w:val="00627FFC"/>
    <w:rsid w:val="00630423"/>
    <w:rsid w:val="00630F60"/>
    <w:rsid w:val="00632034"/>
    <w:rsid w:val="006326AA"/>
    <w:rsid w:val="00632734"/>
    <w:rsid w:val="00632F8A"/>
    <w:rsid w:val="00634EBB"/>
    <w:rsid w:val="0063503F"/>
    <w:rsid w:val="00635B95"/>
    <w:rsid w:val="00636493"/>
    <w:rsid w:val="00637171"/>
    <w:rsid w:val="006404FE"/>
    <w:rsid w:val="006431EE"/>
    <w:rsid w:val="006434B5"/>
    <w:rsid w:val="00643820"/>
    <w:rsid w:val="00643E27"/>
    <w:rsid w:val="00644172"/>
    <w:rsid w:val="00644930"/>
    <w:rsid w:val="00644CE5"/>
    <w:rsid w:val="00645410"/>
    <w:rsid w:val="00645777"/>
    <w:rsid w:val="00645938"/>
    <w:rsid w:val="00645ABF"/>
    <w:rsid w:val="00645B2F"/>
    <w:rsid w:val="0065036B"/>
    <w:rsid w:val="00650634"/>
    <w:rsid w:val="00650F74"/>
    <w:rsid w:val="006518E9"/>
    <w:rsid w:val="00652478"/>
    <w:rsid w:val="00652806"/>
    <w:rsid w:val="00652835"/>
    <w:rsid w:val="00652A33"/>
    <w:rsid w:val="0065385D"/>
    <w:rsid w:val="00654027"/>
    <w:rsid w:val="0065409A"/>
    <w:rsid w:val="00654CDA"/>
    <w:rsid w:val="00655144"/>
    <w:rsid w:val="00655241"/>
    <w:rsid w:val="006555CA"/>
    <w:rsid w:val="00655765"/>
    <w:rsid w:val="00656361"/>
    <w:rsid w:val="00656EA8"/>
    <w:rsid w:val="006571C0"/>
    <w:rsid w:val="00660E69"/>
    <w:rsid w:val="00660EF5"/>
    <w:rsid w:val="0066367C"/>
    <w:rsid w:val="0066396E"/>
    <w:rsid w:val="006644D7"/>
    <w:rsid w:val="00664C01"/>
    <w:rsid w:val="006677DA"/>
    <w:rsid w:val="00670835"/>
    <w:rsid w:val="00670BDC"/>
    <w:rsid w:val="00670DD1"/>
    <w:rsid w:val="00670E63"/>
    <w:rsid w:val="00671124"/>
    <w:rsid w:val="00671F97"/>
    <w:rsid w:val="00672851"/>
    <w:rsid w:val="00672CFC"/>
    <w:rsid w:val="0067340E"/>
    <w:rsid w:val="00673641"/>
    <w:rsid w:val="006743E0"/>
    <w:rsid w:val="006751F5"/>
    <w:rsid w:val="006754D7"/>
    <w:rsid w:val="006767E7"/>
    <w:rsid w:val="00676951"/>
    <w:rsid w:val="00677BE5"/>
    <w:rsid w:val="0068014F"/>
    <w:rsid w:val="00680355"/>
    <w:rsid w:val="006808B6"/>
    <w:rsid w:val="00680BFD"/>
    <w:rsid w:val="00680DD3"/>
    <w:rsid w:val="006815E9"/>
    <w:rsid w:val="00684CBC"/>
    <w:rsid w:val="00686300"/>
    <w:rsid w:val="006875B8"/>
    <w:rsid w:val="00690EE7"/>
    <w:rsid w:val="00691623"/>
    <w:rsid w:val="00691AF4"/>
    <w:rsid w:val="00692280"/>
    <w:rsid w:val="00692744"/>
    <w:rsid w:val="00693A9D"/>
    <w:rsid w:val="00693B14"/>
    <w:rsid w:val="00693BE7"/>
    <w:rsid w:val="00694448"/>
    <w:rsid w:val="006954CD"/>
    <w:rsid w:val="006955CD"/>
    <w:rsid w:val="00695804"/>
    <w:rsid w:val="00695964"/>
    <w:rsid w:val="00695C8E"/>
    <w:rsid w:val="00696344"/>
    <w:rsid w:val="00697219"/>
    <w:rsid w:val="00697498"/>
    <w:rsid w:val="006974E0"/>
    <w:rsid w:val="006A0BD7"/>
    <w:rsid w:val="006A16D0"/>
    <w:rsid w:val="006A2E25"/>
    <w:rsid w:val="006A317D"/>
    <w:rsid w:val="006A371B"/>
    <w:rsid w:val="006A39AB"/>
    <w:rsid w:val="006A418A"/>
    <w:rsid w:val="006A434A"/>
    <w:rsid w:val="006A468F"/>
    <w:rsid w:val="006A492B"/>
    <w:rsid w:val="006A5D57"/>
    <w:rsid w:val="006A6997"/>
    <w:rsid w:val="006A6FA3"/>
    <w:rsid w:val="006A7093"/>
    <w:rsid w:val="006A7469"/>
    <w:rsid w:val="006A7F94"/>
    <w:rsid w:val="006B1DB0"/>
    <w:rsid w:val="006B2B9E"/>
    <w:rsid w:val="006B2FFB"/>
    <w:rsid w:val="006B33EA"/>
    <w:rsid w:val="006B34A2"/>
    <w:rsid w:val="006B3781"/>
    <w:rsid w:val="006B44F1"/>
    <w:rsid w:val="006B483B"/>
    <w:rsid w:val="006B56BC"/>
    <w:rsid w:val="006B5BD3"/>
    <w:rsid w:val="006B6A6D"/>
    <w:rsid w:val="006B76BC"/>
    <w:rsid w:val="006B7D6B"/>
    <w:rsid w:val="006B7D8F"/>
    <w:rsid w:val="006C0E4F"/>
    <w:rsid w:val="006C1257"/>
    <w:rsid w:val="006C3BB4"/>
    <w:rsid w:val="006C4456"/>
    <w:rsid w:val="006C483F"/>
    <w:rsid w:val="006C58B5"/>
    <w:rsid w:val="006C5A04"/>
    <w:rsid w:val="006C5CE8"/>
    <w:rsid w:val="006C667A"/>
    <w:rsid w:val="006C6B3C"/>
    <w:rsid w:val="006C75F5"/>
    <w:rsid w:val="006D005F"/>
    <w:rsid w:val="006D0271"/>
    <w:rsid w:val="006D0A7C"/>
    <w:rsid w:val="006D1174"/>
    <w:rsid w:val="006D179A"/>
    <w:rsid w:val="006D18DC"/>
    <w:rsid w:val="006D1D51"/>
    <w:rsid w:val="006D27A0"/>
    <w:rsid w:val="006D27A6"/>
    <w:rsid w:val="006D306C"/>
    <w:rsid w:val="006D344D"/>
    <w:rsid w:val="006D3A95"/>
    <w:rsid w:val="006D3B0F"/>
    <w:rsid w:val="006D3E81"/>
    <w:rsid w:val="006D4268"/>
    <w:rsid w:val="006D4574"/>
    <w:rsid w:val="006D528E"/>
    <w:rsid w:val="006D5583"/>
    <w:rsid w:val="006D59A0"/>
    <w:rsid w:val="006D6015"/>
    <w:rsid w:val="006D6475"/>
    <w:rsid w:val="006D66CC"/>
    <w:rsid w:val="006D6785"/>
    <w:rsid w:val="006D67DE"/>
    <w:rsid w:val="006D70CA"/>
    <w:rsid w:val="006D7CB9"/>
    <w:rsid w:val="006D7CD1"/>
    <w:rsid w:val="006E0FD4"/>
    <w:rsid w:val="006E1B3F"/>
    <w:rsid w:val="006E1CFB"/>
    <w:rsid w:val="006E22AD"/>
    <w:rsid w:val="006E2ED0"/>
    <w:rsid w:val="006E3F1B"/>
    <w:rsid w:val="006E4624"/>
    <w:rsid w:val="006E5531"/>
    <w:rsid w:val="006E6214"/>
    <w:rsid w:val="006E6A7F"/>
    <w:rsid w:val="006E7350"/>
    <w:rsid w:val="006E77A0"/>
    <w:rsid w:val="006F0898"/>
    <w:rsid w:val="006F1717"/>
    <w:rsid w:val="006F284B"/>
    <w:rsid w:val="006F28C5"/>
    <w:rsid w:val="006F348D"/>
    <w:rsid w:val="006F3A3E"/>
    <w:rsid w:val="006F417B"/>
    <w:rsid w:val="006F4962"/>
    <w:rsid w:val="006F5BF7"/>
    <w:rsid w:val="006F5C47"/>
    <w:rsid w:val="006F6997"/>
    <w:rsid w:val="006F7510"/>
    <w:rsid w:val="006F7FD2"/>
    <w:rsid w:val="00700C10"/>
    <w:rsid w:val="00701195"/>
    <w:rsid w:val="00701D8C"/>
    <w:rsid w:val="007024C9"/>
    <w:rsid w:val="00703635"/>
    <w:rsid w:val="007042F7"/>
    <w:rsid w:val="00704891"/>
    <w:rsid w:val="007049D0"/>
    <w:rsid w:val="00705174"/>
    <w:rsid w:val="00705370"/>
    <w:rsid w:val="00705756"/>
    <w:rsid w:val="00705D0B"/>
    <w:rsid w:val="00706839"/>
    <w:rsid w:val="00706B88"/>
    <w:rsid w:val="00707AAD"/>
    <w:rsid w:val="00707D7F"/>
    <w:rsid w:val="00710680"/>
    <w:rsid w:val="00710CC3"/>
    <w:rsid w:val="00710D32"/>
    <w:rsid w:val="00712202"/>
    <w:rsid w:val="007123A2"/>
    <w:rsid w:val="0071271F"/>
    <w:rsid w:val="00712FE2"/>
    <w:rsid w:val="007134F7"/>
    <w:rsid w:val="00713DA7"/>
    <w:rsid w:val="00714244"/>
    <w:rsid w:val="00714B25"/>
    <w:rsid w:val="00716E66"/>
    <w:rsid w:val="007171D6"/>
    <w:rsid w:val="00720096"/>
    <w:rsid w:val="00721A13"/>
    <w:rsid w:val="00721DDC"/>
    <w:rsid w:val="0072284F"/>
    <w:rsid w:val="00722D61"/>
    <w:rsid w:val="00722DDF"/>
    <w:rsid w:val="00723B7C"/>
    <w:rsid w:val="00724311"/>
    <w:rsid w:val="00724515"/>
    <w:rsid w:val="0072550D"/>
    <w:rsid w:val="0072593D"/>
    <w:rsid w:val="00725CA9"/>
    <w:rsid w:val="00725CE4"/>
    <w:rsid w:val="0072662A"/>
    <w:rsid w:val="00726708"/>
    <w:rsid w:val="00727270"/>
    <w:rsid w:val="007279B4"/>
    <w:rsid w:val="007279E0"/>
    <w:rsid w:val="007279E4"/>
    <w:rsid w:val="00730C3B"/>
    <w:rsid w:val="00731221"/>
    <w:rsid w:val="00731DD8"/>
    <w:rsid w:val="00731FE4"/>
    <w:rsid w:val="00732235"/>
    <w:rsid w:val="00732D1C"/>
    <w:rsid w:val="0073318C"/>
    <w:rsid w:val="00733E24"/>
    <w:rsid w:val="00733EDB"/>
    <w:rsid w:val="00735B43"/>
    <w:rsid w:val="00736E81"/>
    <w:rsid w:val="00736F3C"/>
    <w:rsid w:val="0073755F"/>
    <w:rsid w:val="00740214"/>
    <w:rsid w:val="00740841"/>
    <w:rsid w:val="007408C8"/>
    <w:rsid w:val="00740C78"/>
    <w:rsid w:val="007411A9"/>
    <w:rsid w:val="0074207F"/>
    <w:rsid w:val="00742126"/>
    <w:rsid w:val="00743CBB"/>
    <w:rsid w:val="00744587"/>
    <w:rsid w:val="007450B1"/>
    <w:rsid w:val="007465F4"/>
    <w:rsid w:val="00746D01"/>
    <w:rsid w:val="0074738E"/>
    <w:rsid w:val="007512B5"/>
    <w:rsid w:val="00751D0D"/>
    <w:rsid w:val="00751F84"/>
    <w:rsid w:val="00752706"/>
    <w:rsid w:val="00752B78"/>
    <w:rsid w:val="00753ED9"/>
    <w:rsid w:val="00754A1B"/>
    <w:rsid w:val="0075532B"/>
    <w:rsid w:val="00755969"/>
    <w:rsid w:val="00756853"/>
    <w:rsid w:val="0075712E"/>
    <w:rsid w:val="0075720C"/>
    <w:rsid w:val="00757C32"/>
    <w:rsid w:val="007604E3"/>
    <w:rsid w:val="0076068B"/>
    <w:rsid w:val="007607C6"/>
    <w:rsid w:val="00760E78"/>
    <w:rsid w:val="00761505"/>
    <w:rsid w:val="00761915"/>
    <w:rsid w:val="00762759"/>
    <w:rsid w:val="00763F19"/>
    <w:rsid w:val="00763F7A"/>
    <w:rsid w:val="00764862"/>
    <w:rsid w:val="00764898"/>
    <w:rsid w:val="00764A22"/>
    <w:rsid w:val="007670EA"/>
    <w:rsid w:val="0076725D"/>
    <w:rsid w:val="007701AE"/>
    <w:rsid w:val="00770264"/>
    <w:rsid w:val="00771E30"/>
    <w:rsid w:val="00772278"/>
    <w:rsid w:val="00772970"/>
    <w:rsid w:val="00772C4D"/>
    <w:rsid w:val="00772EE9"/>
    <w:rsid w:val="007732C6"/>
    <w:rsid w:val="00773BD7"/>
    <w:rsid w:val="00773CAB"/>
    <w:rsid w:val="00773F20"/>
    <w:rsid w:val="00774C21"/>
    <w:rsid w:val="00774DAF"/>
    <w:rsid w:val="007755D3"/>
    <w:rsid w:val="00775F2C"/>
    <w:rsid w:val="00776420"/>
    <w:rsid w:val="00776929"/>
    <w:rsid w:val="00776A17"/>
    <w:rsid w:val="00776A32"/>
    <w:rsid w:val="00777268"/>
    <w:rsid w:val="00777891"/>
    <w:rsid w:val="007805EE"/>
    <w:rsid w:val="00780E1F"/>
    <w:rsid w:val="00781A4B"/>
    <w:rsid w:val="00781C38"/>
    <w:rsid w:val="00782102"/>
    <w:rsid w:val="00782351"/>
    <w:rsid w:val="00782B8E"/>
    <w:rsid w:val="0078301F"/>
    <w:rsid w:val="007833FC"/>
    <w:rsid w:val="00783C07"/>
    <w:rsid w:val="007844A8"/>
    <w:rsid w:val="00784AEA"/>
    <w:rsid w:val="00785761"/>
    <w:rsid w:val="00785A38"/>
    <w:rsid w:val="00786ACA"/>
    <w:rsid w:val="00786C98"/>
    <w:rsid w:val="00786CF0"/>
    <w:rsid w:val="00790167"/>
    <w:rsid w:val="0079023D"/>
    <w:rsid w:val="00791AF5"/>
    <w:rsid w:val="00791C83"/>
    <w:rsid w:val="00791F15"/>
    <w:rsid w:val="00792B0A"/>
    <w:rsid w:val="00792DD6"/>
    <w:rsid w:val="00795D2A"/>
    <w:rsid w:val="00796917"/>
    <w:rsid w:val="00796A21"/>
    <w:rsid w:val="00797B73"/>
    <w:rsid w:val="00797E3C"/>
    <w:rsid w:val="00797FE9"/>
    <w:rsid w:val="007A02B1"/>
    <w:rsid w:val="007A0B13"/>
    <w:rsid w:val="007A0E23"/>
    <w:rsid w:val="007A15CE"/>
    <w:rsid w:val="007A195D"/>
    <w:rsid w:val="007A2082"/>
    <w:rsid w:val="007A25B1"/>
    <w:rsid w:val="007A3F56"/>
    <w:rsid w:val="007A5067"/>
    <w:rsid w:val="007A5218"/>
    <w:rsid w:val="007A5771"/>
    <w:rsid w:val="007A582C"/>
    <w:rsid w:val="007A61E3"/>
    <w:rsid w:val="007A6807"/>
    <w:rsid w:val="007A7E0F"/>
    <w:rsid w:val="007B0358"/>
    <w:rsid w:val="007B051C"/>
    <w:rsid w:val="007B096D"/>
    <w:rsid w:val="007B0B57"/>
    <w:rsid w:val="007B0C4B"/>
    <w:rsid w:val="007B144D"/>
    <w:rsid w:val="007B157E"/>
    <w:rsid w:val="007B16E5"/>
    <w:rsid w:val="007B2321"/>
    <w:rsid w:val="007B2430"/>
    <w:rsid w:val="007B2661"/>
    <w:rsid w:val="007B3167"/>
    <w:rsid w:val="007B63A4"/>
    <w:rsid w:val="007B697C"/>
    <w:rsid w:val="007B6B66"/>
    <w:rsid w:val="007B6C60"/>
    <w:rsid w:val="007B7DE5"/>
    <w:rsid w:val="007B7E24"/>
    <w:rsid w:val="007B7F4E"/>
    <w:rsid w:val="007C0362"/>
    <w:rsid w:val="007C0662"/>
    <w:rsid w:val="007C13F3"/>
    <w:rsid w:val="007C1F93"/>
    <w:rsid w:val="007C20E0"/>
    <w:rsid w:val="007C2986"/>
    <w:rsid w:val="007C2B1D"/>
    <w:rsid w:val="007C351A"/>
    <w:rsid w:val="007C381D"/>
    <w:rsid w:val="007C4B68"/>
    <w:rsid w:val="007C4D05"/>
    <w:rsid w:val="007C5C2C"/>
    <w:rsid w:val="007C615E"/>
    <w:rsid w:val="007C6385"/>
    <w:rsid w:val="007C652A"/>
    <w:rsid w:val="007C6558"/>
    <w:rsid w:val="007C6FC1"/>
    <w:rsid w:val="007C72A9"/>
    <w:rsid w:val="007C7CF7"/>
    <w:rsid w:val="007D1D9D"/>
    <w:rsid w:val="007D271C"/>
    <w:rsid w:val="007D2746"/>
    <w:rsid w:val="007D2982"/>
    <w:rsid w:val="007D29CC"/>
    <w:rsid w:val="007D2A76"/>
    <w:rsid w:val="007D3F0B"/>
    <w:rsid w:val="007D454B"/>
    <w:rsid w:val="007D48F5"/>
    <w:rsid w:val="007D4972"/>
    <w:rsid w:val="007D4AB0"/>
    <w:rsid w:val="007D51DE"/>
    <w:rsid w:val="007D66D7"/>
    <w:rsid w:val="007D7BAB"/>
    <w:rsid w:val="007E0324"/>
    <w:rsid w:val="007E0910"/>
    <w:rsid w:val="007E122F"/>
    <w:rsid w:val="007E129A"/>
    <w:rsid w:val="007E16D7"/>
    <w:rsid w:val="007E25D0"/>
    <w:rsid w:val="007E282E"/>
    <w:rsid w:val="007E34F7"/>
    <w:rsid w:val="007E4F7C"/>
    <w:rsid w:val="007E5159"/>
    <w:rsid w:val="007E5739"/>
    <w:rsid w:val="007E5BFA"/>
    <w:rsid w:val="007E6617"/>
    <w:rsid w:val="007E6B23"/>
    <w:rsid w:val="007E73CA"/>
    <w:rsid w:val="007F06F7"/>
    <w:rsid w:val="007F0764"/>
    <w:rsid w:val="007F0E16"/>
    <w:rsid w:val="007F295F"/>
    <w:rsid w:val="007F2BE4"/>
    <w:rsid w:val="007F2CB4"/>
    <w:rsid w:val="007F4A15"/>
    <w:rsid w:val="007F4A58"/>
    <w:rsid w:val="007F5252"/>
    <w:rsid w:val="007F53B4"/>
    <w:rsid w:val="007F588D"/>
    <w:rsid w:val="007F656F"/>
    <w:rsid w:val="007F6DBA"/>
    <w:rsid w:val="007F6F16"/>
    <w:rsid w:val="00800AA8"/>
    <w:rsid w:val="00800AD9"/>
    <w:rsid w:val="008012A7"/>
    <w:rsid w:val="008019A1"/>
    <w:rsid w:val="00801C9B"/>
    <w:rsid w:val="00802F5C"/>
    <w:rsid w:val="008031DC"/>
    <w:rsid w:val="00803561"/>
    <w:rsid w:val="00803C80"/>
    <w:rsid w:val="00804F4B"/>
    <w:rsid w:val="008056B8"/>
    <w:rsid w:val="00805E1B"/>
    <w:rsid w:val="008066FB"/>
    <w:rsid w:val="00806873"/>
    <w:rsid w:val="00806A82"/>
    <w:rsid w:val="00806F37"/>
    <w:rsid w:val="00807656"/>
    <w:rsid w:val="00807ADF"/>
    <w:rsid w:val="0081069C"/>
    <w:rsid w:val="00810A44"/>
    <w:rsid w:val="00810AA3"/>
    <w:rsid w:val="00810F00"/>
    <w:rsid w:val="00810FBD"/>
    <w:rsid w:val="0081205C"/>
    <w:rsid w:val="008127DF"/>
    <w:rsid w:val="00812800"/>
    <w:rsid w:val="00812A6D"/>
    <w:rsid w:val="008135F4"/>
    <w:rsid w:val="00813A10"/>
    <w:rsid w:val="00813F2D"/>
    <w:rsid w:val="008147A4"/>
    <w:rsid w:val="00814E54"/>
    <w:rsid w:val="00815A65"/>
    <w:rsid w:val="00815F4C"/>
    <w:rsid w:val="00816267"/>
    <w:rsid w:val="008169C4"/>
    <w:rsid w:val="00817260"/>
    <w:rsid w:val="00817DCB"/>
    <w:rsid w:val="00820069"/>
    <w:rsid w:val="00820340"/>
    <w:rsid w:val="0082108B"/>
    <w:rsid w:val="0082188A"/>
    <w:rsid w:val="00821C40"/>
    <w:rsid w:val="00821EE6"/>
    <w:rsid w:val="0082245E"/>
    <w:rsid w:val="00822B06"/>
    <w:rsid w:val="0082349A"/>
    <w:rsid w:val="00824427"/>
    <w:rsid w:val="008245AE"/>
    <w:rsid w:val="008269B9"/>
    <w:rsid w:val="008269E9"/>
    <w:rsid w:val="008271D5"/>
    <w:rsid w:val="0082783A"/>
    <w:rsid w:val="00830913"/>
    <w:rsid w:val="00830B14"/>
    <w:rsid w:val="008313EA"/>
    <w:rsid w:val="00831BDD"/>
    <w:rsid w:val="00833269"/>
    <w:rsid w:val="00833E4B"/>
    <w:rsid w:val="008344E0"/>
    <w:rsid w:val="008345E0"/>
    <w:rsid w:val="00835099"/>
    <w:rsid w:val="0083568D"/>
    <w:rsid w:val="008364A0"/>
    <w:rsid w:val="00836867"/>
    <w:rsid w:val="00837065"/>
    <w:rsid w:val="008370BF"/>
    <w:rsid w:val="0083717A"/>
    <w:rsid w:val="00837CB7"/>
    <w:rsid w:val="00840666"/>
    <w:rsid w:val="00841055"/>
    <w:rsid w:val="00841428"/>
    <w:rsid w:val="008417A7"/>
    <w:rsid w:val="00841CA0"/>
    <w:rsid w:val="00841F5C"/>
    <w:rsid w:val="00842043"/>
    <w:rsid w:val="0084249C"/>
    <w:rsid w:val="008428A5"/>
    <w:rsid w:val="00842E8F"/>
    <w:rsid w:val="0084309B"/>
    <w:rsid w:val="00843788"/>
    <w:rsid w:val="00843D36"/>
    <w:rsid w:val="00843E85"/>
    <w:rsid w:val="0084476A"/>
    <w:rsid w:val="00845278"/>
    <w:rsid w:val="0084561A"/>
    <w:rsid w:val="00845B5A"/>
    <w:rsid w:val="0084690A"/>
    <w:rsid w:val="00846AF1"/>
    <w:rsid w:val="00846FF6"/>
    <w:rsid w:val="008477BC"/>
    <w:rsid w:val="00850969"/>
    <w:rsid w:val="00850CB2"/>
    <w:rsid w:val="00850F94"/>
    <w:rsid w:val="0085151F"/>
    <w:rsid w:val="00852C0F"/>
    <w:rsid w:val="008536A2"/>
    <w:rsid w:val="0085395B"/>
    <w:rsid w:val="00854125"/>
    <w:rsid w:val="008543B2"/>
    <w:rsid w:val="00855B21"/>
    <w:rsid w:val="00856E96"/>
    <w:rsid w:val="00857E97"/>
    <w:rsid w:val="0086062B"/>
    <w:rsid w:val="0086070A"/>
    <w:rsid w:val="00861C40"/>
    <w:rsid w:val="00862314"/>
    <w:rsid w:val="00862FBE"/>
    <w:rsid w:val="008639A1"/>
    <w:rsid w:val="00863F3E"/>
    <w:rsid w:val="00863FD0"/>
    <w:rsid w:val="0086429D"/>
    <w:rsid w:val="008642F8"/>
    <w:rsid w:val="0086437C"/>
    <w:rsid w:val="008645AF"/>
    <w:rsid w:val="00865BFE"/>
    <w:rsid w:val="008668AB"/>
    <w:rsid w:val="008678BD"/>
    <w:rsid w:val="00870078"/>
    <w:rsid w:val="00870238"/>
    <w:rsid w:val="00871120"/>
    <w:rsid w:val="00871760"/>
    <w:rsid w:val="00871AAC"/>
    <w:rsid w:val="008726AE"/>
    <w:rsid w:val="00872F41"/>
    <w:rsid w:val="008743AC"/>
    <w:rsid w:val="00874524"/>
    <w:rsid w:val="008745AD"/>
    <w:rsid w:val="00874892"/>
    <w:rsid w:val="00875068"/>
    <w:rsid w:val="0087515D"/>
    <w:rsid w:val="00875541"/>
    <w:rsid w:val="00875EEC"/>
    <w:rsid w:val="00876F59"/>
    <w:rsid w:val="0087793A"/>
    <w:rsid w:val="00877961"/>
    <w:rsid w:val="00880094"/>
    <w:rsid w:val="008806D2"/>
    <w:rsid w:val="00880A59"/>
    <w:rsid w:val="00880D64"/>
    <w:rsid w:val="00880DA3"/>
    <w:rsid w:val="008815F7"/>
    <w:rsid w:val="00881931"/>
    <w:rsid w:val="00882586"/>
    <w:rsid w:val="00884729"/>
    <w:rsid w:val="00884C02"/>
    <w:rsid w:val="0088526F"/>
    <w:rsid w:val="00885539"/>
    <w:rsid w:val="008858D2"/>
    <w:rsid w:val="00885B44"/>
    <w:rsid w:val="00886800"/>
    <w:rsid w:val="00886BF0"/>
    <w:rsid w:val="00886EAD"/>
    <w:rsid w:val="008873C8"/>
    <w:rsid w:val="008877D0"/>
    <w:rsid w:val="00890A05"/>
    <w:rsid w:val="00890CF8"/>
    <w:rsid w:val="0089149E"/>
    <w:rsid w:val="00891E99"/>
    <w:rsid w:val="00892DA8"/>
    <w:rsid w:val="00892F56"/>
    <w:rsid w:val="00893DEE"/>
    <w:rsid w:val="00894158"/>
    <w:rsid w:val="0089423E"/>
    <w:rsid w:val="008944C2"/>
    <w:rsid w:val="008961BD"/>
    <w:rsid w:val="00896F2E"/>
    <w:rsid w:val="008970A7"/>
    <w:rsid w:val="0089723F"/>
    <w:rsid w:val="008973EA"/>
    <w:rsid w:val="0089760A"/>
    <w:rsid w:val="00897A47"/>
    <w:rsid w:val="008A045B"/>
    <w:rsid w:val="008A1186"/>
    <w:rsid w:val="008A1A6D"/>
    <w:rsid w:val="008A1D72"/>
    <w:rsid w:val="008A1E6E"/>
    <w:rsid w:val="008A2A71"/>
    <w:rsid w:val="008A34D0"/>
    <w:rsid w:val="008A3663"/>
    <w:rsid w:val="008A3B81"/>
    <w:rsid w:val="008A3B9D"/>
    <w:rsid w:val="008A452D"/>
    <w:rsid w:val="008A474C"/>
    <w:rsid w:val="008A4B95"/>
    <w:rsid w:val="008A5217"/>
    <w:rsid w:val="008A54DB"/>
    <w:rsid w:val="008A55AE"/>
    <w:rsid w:val="008A5BC6"/>
    <w:rsid w:val="008A7C79"/>
    <w:rsid w:val="008B0FB6"/>
    <w:rsid w:val="008B1823"/>
    <w:rsid w:val="008B1CD3"/>
    <w:rsid w:val="008B1E83"/>
    <w:rsid w:val="008B2F44"/>
    <w:rsid w:val="008B33E7"/>
    <w:rsid w:val="008B343F"/>
    <w:rsid w:val="008B47F9"/>
    <w:rsid w:val="008B616C"/>
    <w:rsid w:val="008B6A3C"/>
    <w:rsid w:val="008B77B7"/>
    <w:rsid w:val="008C010B"/>
    <w:rsid w:val="008C02AB"/>
    <w:rsid w:val="008C02EA"/>
    <w:rsid w:val="008C109D"/>
    <w:rsid w:val="008C1191"/>
    <w:rsid w:val="008C1496"/>
    <w:rsid w:val="008C1B8C"/>
    <w:rsid w:val="008C2134"/>
    <w:rsid w:val="008C40AD"/>
    <w:rsid w:val="008C4575"/>
    <w:rsid w:val="008C4650"/>
    <w:rsid w:val="008C5150"/>
    <w:rsid w:val="008C5610"/>
    <w:rsid w:val="008C6218"/>
    <w:rsid w:val="008C6309"/>
    <w:rsid w:val="008C6430"/>
    <w:rsid w:val="008C7167"/>
    <w:rsid w:val="008D1EF0"/>
    <w:rsid w:val="008D333C"/>
    <w:rsid w:val="008D447D"/>
    <w:rsid w:val="008D4512"/>
    <w:rsid w:val="008D4832"/>
    <w:rsid w:val="008D489F"/>
    <w:rsid w:val="008D685A"/>
    <w:rsid w:val="008D6D01"/>
    <w:rsid w:val="008D7381"/>
    <w:rsid w:val="008D76AB"/>
    <w:rsid w:val="008E03DE"/>
    <w:rsid w:val="008E0B05"/>
    <w:rsid w:val="008E0F67"/>
    <w:rsid w:val="008E177C"/>
    <w:rsid w:val="008E1F66"/>
    <w:rsid w:val="008E38F6"/>
    <w:rsid w:val="008E3B8A"/>
    <w:rsid w:val="008E3E99"/>
    <w:rsid w:val="008E3F0C"/>
    <w:rsid w:val="008E40CC"/>
    <w:rsid w:val="008E4152"/>
    <w:rsid w:val="008E453D"/>
    <w:rsid w:val="008E4AAF"/>
    <w:rsid w:val="008E4FC9"/>
    <w:rsid w:val="008E5054"/>
    <w:rsid w:val="008F0B17"/>
    <w:rsid w:val="008F1902"/>
    <w:rsid w:val="008F1BC2"/>
    <w:rsid w:val="008F1BFD"/>
    <w:rsid w:val="008F2641"/>
    <w:rsid w:val="008F26EA"/>
    <w:rsid w:val="008F2C2E"/>
    <w:rsid w:val="008F35E9"/>
    <w:rsid w:val="008F46E1"/>
    <w:rsid w:val="008F5024"/>
    <w:rsid w:val="008F54CF"/>
    <w:rsid w:val="008F5B2E"/>
    <w:rsid w:val="008F72D1"/>
    <w:rsid w:val="008F763B"/>
    <w:rsid w:val="008F7794"/>
    <w:rsid w:val="008F7835"/>
    <w:rsid w:val="0090015D"/>
    <w:rsid w:val="00900DD3"/>
    <w:rsid w:val="009012D8"/>
    <w:rsid w:val="00901BEC"/>
    <w:rsid w:val="009021C9"/>
    <w:rsid w:val="00902C7B"/>
    <w:rsid w:val="009034F2"/>
    <w:rsid w:val="00903E41"/>
    <w:rsid w:val="0090426B"/>
    <w:rsid w:val="00904276"/>
    <w:rsid w:val="00904B34"/>
    <w:rsid w:val="009062C6"/>
    <w:rsid w:val="00906579"/>
    <w:rsid w:val="0090657D"/>
    <w:rsid w:val="009067E8"/>
    <w:rsid w:val="0090695F"/>
    <w:rsid w:val="00906C1F"/>
    <w:rsid w:val="009070E7"/>
    <w:rsid w:val="009071A7"/>
    <w:rsid w:val="00911272"/>
    <w:rsid w:val="00911A06"/>
    <w:rsid w:val="00912AB5"/>
    <w:rsid w:val="00913A69"/>
    <w:rsid w:val="00914764"/>
    <w:rsid w:val="00914EB3"/>
    <w:rsid w:val="009177FC"/>
    <w:rsid w:val="009178E2"/>
    <w:rsid w:val="00917CDB"/>
    <w:rsid w:val="00920135"/>
    <w:rsid w:val="009204E8"/>
    <w:rsid w:val="00920A0A"/>
    <w:rsid w:val="00920DEE"/>
    <w:rsid w:val="00921344"/>
    <w:rsid w:val="00921BC5"/>
    <w:rsid w:val="00921F48"/>
    <w:rsid w:val="009238F6"/>
    <w:rsid w:val="00924879"/>
    <w:rsid w:val="00925A1A"/>
    <w:rsid w:val="00926041"/>
    <w:rsid w:val="00926CBD"/>
    <w:rsid w:val="00927174"/>
    <w:rsid w:val="009279A7"/>
    <w:rsid w:val="00927EAC"/>
    <w:rsid w:val="009300E7"/>
    <w:rsid w:val="009307CD"/>
    <w:rsid w:val="009308BF"/>
    <w:rsid w:val="009317D5"/>
    <w:rsid w:val="00932652"/>
    <w:rsid w:val="00936592"/>
    <w:rsid w:val="00936935"/>
    <w:rsid w:val="00937370"/>
    <w:rsid w:val="00937D42"/>
    <w:rsid w:val="00940AA2"/>
    <w:rsid w:val="009414DF"/>
    <w:rsid w:val="00941F8B"/>
    <w:rsid w:val="009429CD"/>
    <w:rsid w:val="00942B3F"/>
    <w:rsid w:val="00942C30"/>
    <w:rsid w:val="00943457"/>
    <w:rsid w:val="009434A4"/>
    <w:rsid w:val="00943C5C"/>
    <w:rsid w:val="009445F4"/>
    <w:rsid w:val="00944906"/>
    <w:rsid w:val="00944BE2"/>
    <w:rsid w:val="009451CE"/>
    <w:rsid w:val="00945320"/>
    <w:rsid w:val="00945B83"/>
    <w:rsid w:val="00945E71"/>
    <w:rsid w:val="00946CE6"/>
    <w:rsid w:val="0094730C"/>
    <w:rsid w:val="0094773D"/>
    <w:rsid w:val="009502CA"/>
    <w:rsid w:val="009504EA"/>
    <w:rsid w:val="0095151E"/>
    <w:rsid w:val="00951827"/>
    <w:rsid w:val="00951F46"/>
    <w:rsid w:val="00952948"/>
    <w:rsid w:val="0095375F"/>
    <w:rsid w:val="00953D9A"/>
    <w:rsid w:val="00955AAB"/>
    <w:rsid w:val="00955BF6"/>
    <w:rsid w:val="00956251"/>
    <w:rsid w:val="00956944"/>
    <w:rsid w:val="00956AE9"/>
    <w:rsid w:val="00957F2A"/>
    <w:rsid w:val="00962D86"/>
    <w:rsid w:val="0096324C"/>
    <w:rsid w:val="00963D75"/>
    <w:rsid w:val="00964509"/>
    <w:rsid w:val="00964824"/>
    <w:rsid w:val="00964871"/>
    <w:rsid w:val="00964926"/>
    <w:rsid w:val="00965C20"/>
    <w:rsid w:val="00965F97"/>
    <w:rsid w:val="00966752"/>
    <w:rsid w:val="00966967"/>
    <w:rsid w:val="00967CD4"/>
    <w:rsid w:val="00970B28"/>
    <w:rsid w:val="00970FA8"/>
    <w:rsid w:val="0097143A"/>
    <w:rsid w:val="009718E7"/>
    <w:rsid w:val="0097211A"/>
    <w:rsid w:val="009729C6"/>
    <w:rsid w:val="00972B0D"/>
    <w:rsid w:val="00973A13"/>
    <w:rsid w:val="00973D52"/>
    <w:rsid w:val="00973F51"/>
    <w:rsid w:val="00974294"/>
    <w:rsid w:val="0097429A"/>
    <w:rsid w:val="00974EE8"/>
    <w:rsid w:val="0097543F"/>
    <w:rsid w:val="00976015"/>
    <w:rsid w:val="00976033"/>
    <w:rsid w:val="009763A1"/>
    <w:rsid w:val="00976FC2"/>
    <w:rsid w:val="00977035"/>
    <w:rsid w:val="009771E3"/>
    <w:rsid w:val="00977272"/>
    <w:rsid w:val="00977743"/>
    <w:rsid w:val="00980289"/>
    <w:rsid w:val="009803AB"/>
    <w:rsid w:val="00980519"/>
    <w:rsid w:val="0098063D"/>
    <w:rsid w:val="00980728"/>
    <w:rsid w:val="00980C25"/>
    <w:rsid w:val="00980F9F"/>
    <w:rsid w:val="00981535"/>
    <w:rsid w:val="00981C5E"/>
    <w:rsid w:val="00981DA3"/>
    <w:rsid w:val="0098211F"/>
    <w:rsid w:val="00982D6F"/>
    <w:rsid w:val="009847EB"/>
    <w:rsid w:val="0098542B"/>
    <w:rsid w:val="00986505"/>
    <w:rsid w:val="00987C4F"/>
    <w:rsid w:val="00990021"/>
    <w:rsid w:val="00990989"/>
    <w:rsid w:val="00990F2C"/>
    <w:rsid w:val="009915DD"/>
    <w:rsid w:val="00991758"/>
    <w:rsid w:val="00991CFA"/>
    <w:rsid w:val="009921D4"/>
    <w:rsid w:val="00992C72"/>
    <w:rsid w:val="00993856"/>
    <w:rsid w:val="00993D89"/>
    <w:rsid w:val="0099521E"/>
    <w:rsid w:val="00995D53"/>
    <w:rsid w:val="00995DEF"/>
    <w:rsid w:val="00995F2A"/>
    <w:rsid w:val="00996DE1"/>
    <w:rsid w:val="0099716C"/>
    <w:rsid w:val="00997246"/>
    <w:rsid w:val="009974D1"/>
    <w:rsid w:val="009A0007"/>
    <w:rsid w:val="009A0370"/>
    <w:rsid w:val="009A0B14"/>
    <w:rsid w:val="009A14C4"/>
    <w:rsid w:val="009A188A"/>
    <w:rsid w:val="009A1B19"/>
    <w:rsid w:val="009A21FF"/>
    <w:rsid w:val="009A22A3"/>
    <w:rsid w:val="009A386B"/>
    <w:rsid w:val="009A3A55"/>
    <w:rsid w:val="009A4BE6"/>
    <w:rsid w:val="009A4D3E"/>
    <w:rsid w:val="009A522E"/>
    <w:rsid w:val="009A572E"/>
    <w:rsid w:val="009A6F78"/>
    <w:rsid w:val="009A7AF7"/>
    <w:rsid w:val="009A7D78"/>
    <w:rsid w:val="009A7F0A"/>
    <w:rsid w:val="009B1953"/>
    <w:rsid w:val="009B1B25"/>
    <w:rsid w:val="009B24BB"/>
    <w:rsid w:val="009B404B"/>
    <w:rsid w:val="009B4450"/>
    <w:rsid w:val="009B45D4"/>
    <w:rsid w:val="009B4DFC"/>
    <w:rsid w:val="009B5B4F"/>
    <w:rsid w:val="009B5E51"/>
    <w:rsid w:val="009B6DFB"/>
    <w:rsid w:val="009B6E73"/>
    <w:rsid w:val="009B720A"/>
    <w:rsid w:val="009B7301"/>
    <w:rsid w:val="009C0167"/>
    <w:rsid w:val="009C023E"/>
    <w:rsid w:val="009C054E"/>
    <w:rsid w:val="009C0819"/>
    <w:rsid w:val="009C09CC"/>
    <w:rsid w:val="009C0B4C"/>
    <w:rsid w:val="009C0C63"/>
    <w:rsid w:val="009C124F"/>
    <w:rsid w:val="009C2DE1"/>
    <w:rsid w:val="009C3405"/>
    <w:rsid w:val="009C34FD"/>
    <w:rsid w:val="009C3D87"/>
    <w:rsid w:val="009C502E"/>
    <w:rsid w:val="009C55D6"/>
    <w:rsid w:val="009C5717"/>
    <w:rsid w:val="009C7717"/>
    <w:rsid w:val="009C77B2"/>
    <w:rsid w:val="009C7C86"/>
    <w:rsid w:val="009D04D7"/>
    <w:rsid w:val="009D05B2"/>
    <w:rsid w:val="009D0600"/>
    <w:rsid w:val="009D0FC3"/>
    <w:rsid w:val="009D16C0"/>
    <w:rsid w:val="009D366F"/>
    <w:rsid w:val="009D3DCD"/>
    <w:rsid w:val="009D4FA1"/>
    <w:rsid w:val="009D5E86"/>
    <w:rsid w:val="009D60D3"/>
    <w:rsid w:val="009D66E8"/>
    <w:rsid w:val="009D6BA7"/>
    <w:rsid w:val="009D6D6A"/>
    <w:rsid w:val="009E0029"/>
    <w:rsid w:val="009E0A51"/>
    <w:rsid w:val="009E3DED"/>
    <w:rsid w:val="009E40E9"/>
    <w:rsid w:val="009E4521"/>
    <w:rsid w:val="009E4CC5"/>
    <w:rsid w:val="009E4D3D"/>
    <w:rsid w:val="009E4D46"/>
    <w:rsid w:val="009E53BB"/>
    <w:rsid w:val="009E5C62"/>
    <w:rsid w:val="009E67B7"/>
    <w:rsid w:val="009E682A"/>
    <w:rsid w:val="009E6C34"/>
    <w:rsid w:val="009E6DDC"/>
    <w:rsid w:val="009E7E5F"/>
    <w:rsid w:val="009F00FC"/>
    <w:rsid w:val="009F03AF"/>
    <w:rsid w:val="009F1004"/>
    <w:rsid w:val="009F2356"/>
    <w:rsid w:val="009F2387"/>
    <w:rsid w:val="009F342C"/>
    <w:rsid w:val="009F3698"/>
    <w:rsid w:val="009F4197"/>
    <w:rsid w:val="009F42E8"/>
    <w:rsid w:val="009F472B"/>
    <w:rsid w:val="009F4D9E"/>
    <w:rsid w:val="009F4DEC"/>
    <w:rsid w:val="009F4E5C"/>
    <w:rsid w:val="009F4F4B"/>
    <w:rsid w:val="009F5583"/>
    <w:rsid w:val="009F5B19"/>
    <w:rsid w:val="009F6BC8"/>
    <w:rsid w:val="009F730B"/>
    <w:rsid w:val="009F7535"/>
    <w:rsid w:val="00A01372"/>
    <w:rsid w:val="00A01F3F"/>
    <w:rsid w:val="00A02488"/>
    <w:rsid w:val="00A0269A"/>
    <w:rsid w:val="00A02846"/>
    <w:rsid w:val="00A02C53"/>
    <w:rsid w:val="00A03DD5"/>
    <w:rsid w:val="00A04FA1"/>
    <w:rsid w:val="00A051DB"/>
    <w:rsid w:val="00A05525"/>
    <w:rsid w:val="00A063F0"/>
    <w:rsid w:val="00A0719B"/>
    <w:rsid w:val="00A07BEC"/>
    <w:rsid w:val="00A07EAD"/>
    <w:rsid w:val="00A07EC7"/>
    <w:rsid w:val="00A07F72"/>
    <w:rsid w:val="00A101AE"/>
    <w:rsid w:val="00A10327"/>
    <w:rsid w:val="00A104E6"/>
    <w:rsid w:val="00A120D0"/>
    <w:rsid w:val="00A120F4"/>
    <w:rsid w:val="00A12528"/>
    <w:rsid w:val="00A1321E"/>
    <w:rsid w:val="00A14580"/>
    <w:rsid w:val="00A162E2"/>
    <w:rsid w:val="00A16E45"/>
    <w:rsid w:val="00A16E55"/>
    <w:rsid w:val="00A17E35"/>
    <w:rsid w:val="00A202EE"/>
    <w:rsid w:val="00A20AAB"/>
    <w:rsid w:val="00A20D69"/>
    <w:rsid w:val="00A210D6"/>
    <w:rsid w:val="00A22148"/>
    <w:rsid w:val="00A221B8"/>
    <w:rsid w:val="00A229D6"/>
    <w:rsid w:val="00A230DE"/>
    <w:rsid w:val="00A239EA"/>
    <w:rsid w:val="00A24930"/>
    <w:rsid w:val="00A24B48"/>
    <w:rsid w:val="00A2500D"/>
    <w:rsid w:val="00A25D7C"/>
    <w:rsid w:val="00A26405"/>
    <w:rsid w:val="00A26D7A"/>
    <w:rsid w:val="00A277D9"/>
    <w:rsid w:val="00A300BF"/>
    <w:rsid w:val="00A30343"/>
    <w:rsid w:val="00A30485"/>
    <w:rsid w:val="00A3149F"/>
    <w:rsid w:val="00A32A5F"/>
    <w:rsid w:val="00A32CB7"/>
    <w:rsid w:val="00A340AB"/>
    <w:rsid w:val="00A34268"/>
    <w:rsid w:val="00A34D61"/>
    <w:rsid w:val="00A34DC9"/>
    <w:rsid w:val="00A3539F"/>
    <w:rsid w:val="00A35C07"/>
    <w:rsid w:val="00A369E0"/>
    <w:rsid w:val="00A3714E"/>
    <w:rsid w:val="00A37796"/>
    <w:rsid w:val="00A40638"/>
    <w:rsid w:val="00A40ACF"/>
    <w:rsid w:val="00A41EB2"/>
    <w:rsid w:val="00A42BC4"/>
    <w:rsid w:val="00A42F3F"/>
    <w:rsid w:val="00A43ABA"/>
    <w:rsid w:val="00A43C6B"/>
    <w:rsid w:val="00A43F45"/>
    <w:rsid w:val="00A44C67"/>
    <w:rsid w:val="00A456A4"/>
    <w:rsid w:val="00A45893"/>
    <w:rsid w:val="00A45992"/>
    <w:rsid w:val="00A46092"/>
    <w:rsid w:val="00A46311"/>
    <w:rsid w:val="00A46B88"/>
    <w:rsid w:val="00A47598"/>
    <w:rsid w:val="00A507AD"/>
    <w:rsid w:val="00A50E4E"/>
    <w:rsid w:val="00A51158"/>
    <w:rsid w:val="00A515D3"/>
    <w:rsid w:val="00A51792"/>
    <w:rsid w:val="00A51E7A"/>
    <w:rsid w:val="00A521A5"/>
    <w:rsid w:val="00A5252E"/>
    <w:rsid w:val="00A53460"/>
    <w:rsid w:val="00A541B8"/>
    <w:rsid w:val="00A54320"/>
    <w:rsid w:val="00A54AF6"/>
    <w:rsid w:val="00A54E26"/>
    <w:rsid w:val="00A54E8F"/>
    <w:rsid w:val="00A552FE"/>
    <w:rsid w:val="00A55668"/>
    <w:rsid w:val="00A55DB9"/>
    <w:rsid w:val="00A560C8"/>
    <w:rsid w:val="00A5755B"/>
    <w:rsid w:val="00A5767B"/>
    <w:rsid w:val="00A6035C"/>
    <w:rsid w:val="00A609A8"/>
    <w:rsid w:val="00A618EF"/>
    <w:rsid w:val="00A61E6D"/>
    <w:rsid w:val="00A639CE"/>
    <w:rsid w:val="00A63A59"/>
    <w:rsid w:val="00A653E7"/>
    <w:rsid w:val="00A6547F"/>
    <w:rsid w:val="00A65846"/>
    <w:rsid w:val="00A665B8"/>
    <w:rsid w:val="00A66805"/>
    <w:rsid w:val="00A700BA"/>
    <w:rsid w:val="00A70DD7"/>
    <w:rsid w:val="00A70E42"/>
    <w:rsid w:val="00A70F12"/>
    <w:rsid w:val="00A713A2"/>
    <w:rsid w:val="00A748C9"/>
    <w:rsid w:val="00A74F7A"/>
    <w:rsid w:val="00A751EA"/>
    <w:rsid w:val="00A7575B"/>
    <w:rsid w:val="00A758C0"/>
    <w:rsid w:val="00A765B1"/>
    <w:rsid w:val="00A766D0"/>
    <w:rsid w:val="00A767F8"/>
    <w:rsid w:val="00A80F87"/>
    <w:rsid w:val="00A812F5"/>
    <w:rsid w:val="00A81940"/>
    <w:rsid w:val="00A821A1"/>
    <w:rsid w:val="00A8247E"/>
    <w:rsid w:val="00A8306D"/>
    <w:rsid w:val="00A841DE"/>
    <w:rsid w:val="00A843B4"/>
    <w:rsid w:val="00A84447"/>
    <w:rsid w:val="00A84670"/>
    <w:rsid w:val="00A85512"/>
    <w:rsid w:val="00A85F07"/>
    <w:rsid w:val="00A868F6"/>
    <w:rsid w:val="00A86A5E"/>
    <w:rsid w:val="00A86B0D"/>
    <w:rsid w:val="00A86CCC"/>
    <w:rsid w:val="00A87F3D"/>
    <w:rsid w:val="00A9006D"/>
    <w:rsid w:val="00A90925"/>
    <w:rsid w:val="00A90D2B"/>
    <w:rsid w:val="00A90EBB"/>
    <w:rsid w:val="00A92AA8"/>
    <w:rsid w:val="00A931A6"/>
    <w:rsid w:val="00A933C7"/>
    <w:rsid w:val="00A94477"/>
    <w:rsid w:val="00A949B6"/>
    <w:rsid w:val="00A94C17"/>
    <w:rsid w:val="00A950AF"/>
    <w:rsid w:val="00A954D6"/>
    <w:rsid w:val="00A957F0"/>
    <w:rsid w:val="00A95ABC"/>
    <w:rsid w:val="00A95ED3"/>
    <w:rsid w:val="00A96198"/>
    <w:rsid w:val="00A96A57"/>
    <w:rsid w:val="00A96E19"/>
    <w:rsid w:val="00A96F12"/>
    <w:rsid w:val="00A9721C"/>
    <w:rsid w:val="00A97BC5"/>
    <w:rsid w:val="00AA385D"/>
    <w:rsid w:val="00AA46BF"/>
    <w:rsid w:val="00AA4974"/>
    <w:rsid w:val="00AA51FB"/>
    <w:rsid w:val="00AA5434"/>
    <w:rsid w:val="00AA5B92"/>
    <w:rsid w:val="00AA6B39"/>
    <w:rsid w:val="00AA728B"/>
    <w:rsid w:val="00AA735F"/>
    <w:rsid w:val="00AA74E9"/>
    <w:rsid w:val="00AA7C5D"/>
    <w:rsid w:val="00AB0154"/>
    <w:rsid w:val="00AB095E"/>
    <w:rsid w:val="00AB2112"/>
    <w:rsid w:val="00AB25BA"/>
    <w:rsid w:val="00AB3A20"/>
    <w:rsid w:val="00AB4C90"/>
    <w:rsid w:val="00AB643E"/>
    <w:rsid w:val="00AB7367"/>
    <w:rsid w:val="00AB76B5"/>
    <w:rsid w:val="00AB7925"/>
    <w:rsid w:val="00AB7A1C"/>
    <w:rsid w:val="00AC003E"/>
    <w:rsid w:val="00AC0ADF"/>
    <w:rsid w:val="00AC11BE"/>
    <w:rsid w:val="00AC2414"/>
    <w:rsid w:val="00AC3186"/>
    <w:rsid w:val="00AC320C"/>
    <w:rsid w:val="00AC3844"/>
    <w:rsid w:val="00AC38E8"/>
    <w:rsid w:val="00AC3C88"/>
    <w:rsid w:val="00AC4905"/>
    <w:rsid w:val="00AC4AE5"/>
    <w:rsid w:val="00AC5671"/>
    <w:rsid w:val="00AC600B"/>
    <w:rsid w:val="00AC66AB"/>
    <w:rsid w:val="00AC6BAE"/>
    <w:rsid w:val="00AC6BEE"/>
    <w:rsid w:val="00AC6C3F"/>
    <w:rsid w:val="00AC6EFB"/>
    <w:rsid w:val="00AC766F"/>
    <w:rsid w:val="00AC7FCB"/>
    <w:rsid w:val="00AD006C"/>
    <w:rsid w:val="00AD12F9"/>
    <w:rsid w:val="00AD159F"/>
    <w:rsid w:val="00AD2CA3"/>
    <w:rsid w:val="00AD2DD4"/>
    <w:rsid w:val="00AD4ACD"/>
    <w:rsid w:val="00AD4CC5"/>
    <w:rsid w:val="00AD5A15"/>
    <w:rsid w:val="00AD6473"/>
    <w:rsid w:val="00AD6569"/>
    <w:rsid w:val="00AD7149"/>
    <w:rsid w:val="00AD79FB"/>
    <w:rsid w:val="00AE0C3A"/>
    <w:rsid w:val="00AE0F15"/>
    <w:rsid w:val="00AE0FA2"/>
    <w:rsid w:val="00AE177A"/>
    <w:rsid w:val="00AE2315"/>
    <w:rsid w:val="00AE260E"/>
    <w:rsid w:val="00AE2702"/>
    <w:rsid w:val="00AE380C"/>
    <w:rsid w:val="00AE3A15"/>
    <w:rsid w:val="00AE3EC5"/>
    <w:rsid w:val="00AE4630"/>
    <w:rsid w:val="00AE4682"/>
    <w:rsid w:val="00AE49EC"/>
    <w:rsid w:val="00AE5F34"/>
    <w:rsid w:val="00AE72D6"/>
    <w:rsid w:val="00AE7387"/>
    <w:rsid w:val="00AF0267"/>
    <w:rsid w:val="00AF18E4"/>
    <w:rsid w:val="00AF2C52"/>
    <w:rsid w:val="00AF2FEB"/>
    <w:rsid w:val="00AF3524"/>
    <w:rsid w:val="00AF4706"/>
    <w:rsid w:val="00AF514C"/>
    <w:rsid w:val="00AF567E"/>
    <w:rsid w:val="00AF584B"/>
    <w:rsid w:val="00AF5EBB"/>
    <w:rsid w:val="00AF6456"/>
    <w:rsid w:val="00AF76F4"/>
    <w:rsid w:val="00AF7DA3"/>
    <w:rsid w:val="00B000B3"/>
    <w:rsid w:val="00B00BFE"/>
    <w:rsid w:val="00B00D8D"/>
    <w:rsid w:val="00B0149B"/>
    <w:rsid w:val="00B0223C"/>
    <w:rsid w:val="00B03CD6"/>
    <w:rsid w:val="00B04146"/>
    <w:rsid w:val="00B0521E"/>
    <w:rsid w:val="00B05630"/>
    <w:rsid w:val="00B05ADD"/>
    <w:rsid w:val="00B05C25"/>
    <w:rsid w:val="00B077AD"/>
    <w:rsid w:val="00B0782E"/>
    <w:rsid w:val="00B0786F"/>
    <w:rsid w:val="00B10282"/>
    <w:rsid w:val="00B109CA"/>
    <w:rsid w:val="00B112FA"/>
    <w:rsid w:val="00B11349"/>
    <w:rsid w:val="00B12076"/>
    <w:rsid w:val="00B136E9"/>
    <w:rsid w:val="00B13963"/>
    <w:rsid w:val="00B14DBC"/>
    <w:rsid w:val="00B15409"/>
    <w:rsid w:val="00B157E7"/>
    <w:rsid w:val="00B15833"/>
    <w:rsid w:val="00B15FDD"/>
    <w:rsid w:val="00B16465"/>
    <w:rsid w:val="00B173A3"/>
    <w:rsid w:val="00B20C48"/>
    <w:rsid w:val="00B20EE9"/>
    <w:rsid w:val="00B21250"/>
    <w:rsid w:val="00B21BE8"/>
    <w:rsid w:val="00B21E89"/>
    <w:rsid w:val="00B22131"/>
    <w:rsid w:val="00B239D2"/>
    <w:rsid w:val="00B23FFB"/>
    <w:rsid w:val="00B248A6"/>
    <w:rsid w:val="00B24919"/>
    <w:rsid w:val="00B251A7"/>
    <w:rsid w:val="00B2571C"/>
    <w:rsid w:val="00B25DC5"/>
    <w:rsid w:val="00B26CA6"/>
    <w:rsid w:val="00B27218"/>
    <w:rsid w:val="00B279F9"/>
    <w:rsid w:val="00B27D4F"/>
    <w:rsid w:val="00B306D8"/>
    <w:rsid w:val="00B30FA6"/>
    <w:rsid w:val="00B30FF8"/>
    <w:rsid w:val="00B3137F"/>
    <w:rsid w:val="00B3294C"/>
    <w:rsid w:val="00B334A0"/>
    <w:rsid w:val="00B33B1B"/>
    <w:rsid w:val="00B33E6A"/>
    <w:rsid w:val="00B34178"/>
    <w:rsid w:val="00B349EF"/>
    <w:rsid w:val="00B35323"/>
    <w:rsid w:val="00B353AD"/>
    <w:rsid w:val="00B353BB"/>
    <w:rsid w:val="00B35E1B"/>
    <w:rsid w:val="00B35E1D"/>
    <w:rsid w:val="00B36065"/>
    <w:rsid w:val="00B367A3"/>
    <w:rsid w:val="00B36AF7"/>
    <w:rsid w:val="00B36BDA"/>
    <w:rsid w:val="00B402BC"/>
    <w:rsid w:val="00B402E4"/>
    <w:rsid w:val="00B411EA"/>
    <w:rsid w:val="00B4133F"/>
    <w:rsid w:val="00B41E0A"/>
    <w:rsid w:val="00B420CA"/>
    <w:rsid w:val="00B422ED"/>
    <w:rsid w:val="00B42DF4"/>
    <w:rsid w:val="00B43CFD"/>
    <w:rsid w:val="00B43E27"/>
    <w:rsid w:val="00B44390"/>
    <w:rsid w:val="00B445D3"/>
    <w:rsid w:val="00B449D4"/>
    <w:rsid w:val="00B44BBA"/>
    <w:rsid w:val="00B45703"/>
    <w:rsid w:val="00B45981"/>
    <w:rsid w:val="00B45D19"/>
    <w:rsid w:val="00B465CC"/>
    <w:rsid w:val="00B465EC"/>
    <w:rsid w:val="00B5104E"/>
    <w:rsid w:val="00B51318"/>
    <w:rsid w:val="00B51580"/>
    <w:rsid w:val="00B51D54"/>
    <w:rsid w:val="00B538F4"/>
    <w:rsid w:val="00B539F6"/>
    <w:rsid w:val="00B53D64"/>
    <w:rsid w:val="00B54133"/>
    <w:rsid w:val="00B5424B"/>
    <w:rsid w:val="00B544BC"/>
    <w:rsid w:val="00B55A66"/>
    <w:rsid w:val="00B55BD2"/>
    <w:rsid w:val="00B56C4C"/>
    <w:rsid w:val="00B60639"/>
    <w:rsid w:val="00B60DA2"/>
    <w:rsid w:val="00B61435"/>
    <w:rsid w:val="00B616BB"/>
    <w:rsid w:val="00B61A43"/>
    <w:rsid w:val="00B61B34"/>
    <w:rsid w:val="00B61FA1"/>
    <w:rsid w:val="00B62962"/>
    <w:rsid w:val="00B63B3D"/>
    <w:rsid w:val="00B63C53"/>
    <w:rsid w:val="00B64969"/>
    <w:rsid w:val="00B64D5F"/>
    <w:rsid w:val="00B65E90"/>
    <w:rsid w:val="00B660C7"/>
    <w:rsid w:val="00B7023C"/>
    <w:rsid w:val="00B702F7"/>
    <w:rsid w:val="00B705FD"/>
    <w:rsid w:val="00B71159"/>
    <w:rsid w:val="00B7115F"/>
    <w:rsid w:val="00B72287"/>
    <w:rsid w:val="00B728C6"/>
    <w:rsid w:val="00B72909"/>
    <w:rsid w:val="00B72D47"/>
    <w:rsid w:val="00B7354D"/>
    <w:rsid w:val="00B74165"/>
    <w:rsid w:val="00B74658"/>
    <w:rsid w:val="00B7476F"/>
    <w:rsid w:val="00B748FB"/>
    <w:rsid w:val="00B75115"/>
    <w:rsid w:val="00B761B1"/>
    <w:rsid w:val="00B76DF0"/>
    <w:rsid w:val="00B770BF"/>
    <w:rsid w:val="00B82D17"/>
    <w:rsid w:val="00B831AA"/>
    <w:rsid w:val="00B8375A"/>
    <w:rsid w:val="00B837CE"/>
    <w:rsid w:val="00B83E83"/>
    <w:rsid w:val="00B83FD5"/>
    <w:rsid w:val="00B84FD9"/>
    <w:rsid w:val="00B8668F"/>
    <w:rsid w:val="00B8673E"/>
    <w:rsid w:val="00B86E8F"/>
    <w:rsid w:val="00B90E95"/>
    <w:rsid w:val="00B914D8"/>
    <w:rsid w:val="00B916A3"/>
    <w:rsid w:val="00B92079"/>
    <w:rsid w:val="00B927E6"/>
    <w:rsid w:val="00B93448"/>
    <w:rsid w:val="00B946BC"/>
    <w:rsid w:val="00B948CE"/>
    <w:rsid w:val="00B94AE2"/>
    <w:rsid w:val="00B94F62"/>
    <w:rsid w:val="00B954DF"/>
    <w:rsid w:val="00B971D8"/>
    <w:rsid w:val="00B97486"/>
    <w:rsid w:val="00B97C25"/>
    <w:rsid w:val="00B97E4D"/>
    <w:rsid w:val="00BA0AC8"/>
    <w:rsid w:val="00BA0C9A"/>
    <w:rsid w:val="00BA1A43"/>
    <w:rsid w:val="00BA200D"/>
    <w:rsid w:val="00BA2198"/>
    <w:rsid w:val="00BA28DC"/>
    <w:rsid w:val="00BA2C42"/>
    <w:rsid w:val="00BA333E"/>
    <w:rsid w:val="00BA35ED"/>
    <w:rsid w:val="00BA3CC5"/>
    <w:rsid w:val="00BA3D54"/>
    <w:rsid w:val="00BA3FF9"/>
    <w:rsid w:val="00BA492B"/>
    <w:rsid w:val="00BA49F3"/>
    <w:rsid w:val="00BA565F"/>
    <w:rsid w:val="00BA5984"/>
    <w:rsid w:val="00BA785F"/>
    <w:rsid w:val="00BA78A1"/>
    <w:rsid w:val="00BA7C14"/>
    <w:rsid w:val="00BA7CE2"/>
    <w:rsid w:val="00BB1B3A"/>
    <w:rsid w:val="00BB1C09"/>
    <w:rsid w:val="00BB23E9"/>
    <w:rsid w:val="00BB275D"/>
    <w:rsid w:val="00BB27AC"/>
    <w:rsid w:val="00BB3320"/>
    <w:rsid w:val="00BB394E"/>
    <w:rsid w:val="00BB3A23"/>
    <w:rsid w:val="00BB401B"/>
    <w:rsid w:val="00BB40CB"/>
    <w:rsid w:val="00BB45CB"/>
    <w:rsid w:val="00BB5174"/>
    <w:rsid w:val="00BB5699"/>
    <w:rsid w:val="00BB6AD1"/>
    <w:rsid w:val="00BB770C"/>
    <w:rsid w:val="00BB7C7C"/>
    <w:rsid w:val="00BB7D4D"/>
    <w:rsid w:val="00BB7ED9"/>
    <w:rsid w:val="00BC079F"/>
    <w:rsid w:val="00BC0AF7"/>
    <w:rsid w:val="00BC0E29"/>
    <w:rsid w:val="00BC1CE3"/>
    <w:rsid w:val="00BC2A3F"/>
    <w:rsid w:val="00BC3096"/>
    <w:rsid w:val="00BC4415"/>
    <w:rsid w:val="00BC463E"/>
    <w:rsid w:val="00BC497B"/>
    <w:rsid w:val="00BC501E"/>
    <w:rsid w:val="00BC5047"/>
    <w:rsid w:val="00BC5156"/>
    <w:rsid w:val="00BC5E9C"/>
    <w:rsid w:val="00BC6C0A"/>
    <w:rsid w:val="00BC7A37"/>
    <w:rsid w:val="00BD03A5"/>
    <w:rsid w:val="00BD06C0"/>
    <w:rsid w:val="00BD0C81"/>
    <w:rsid w:val="00BD10B7"/>
    <w:rsid w:val="00BD143C"/>
    <w:rsid w:val="00BD21A1"/>
    <w:rsid w:val="00BD3064"/>
    <w:rsid w:val="00BD390D"/>
    <w:rsid w:val="00BD3D28"/>
    <w:rsid w:val="00BD436C"/>
    <w:rsid w:val="00BD47CD"/>
    <w:rsid w:val="00BD4901"/>
    <w:rsid w:val="00BD4F5F"/>
    <w:rsid w:val="00BD5453"/>
    <w:rsid w:val="00BD5DEE"/>
    <w:rsid w:val="00BD686F"/>
    <w:rsid w:val="00BD68DD"/>
    <w:rsid w:val="00BD6DA5"/>
    <w:rsid w:val="00BD7681"/>
    <w:rsid w:val="00BD781D"/>
    <w:rsid w:val="00BD7E8A"/>
    <w:rsid w:val="00BE0421"/>
    <w:rsid w:val="00BE275B"/>
    <w:rsid w:val="00BE2B45"/>
    <w:rsid w:val="00BE2F9C"/>
    <w:rsid w:val="00BE3E1F"/>
    <w:rsid w:val="00BE53F6"/>
    <w:rsid w:val="00BE5E11"/>
    <w:rsid w:val="00BE73DC"/>
    <w:rsid w:val="00BE7B1C"/>
    <w:rsid w:val="00BE7F83"/>
    <w:rsid w:val="00BF05D6"/>
    <w:rsid w:val="00BF0925"/>
    <w:rsid w:val="00BF0A6C"/>
    <w:rsid w:val="00BF2CE4"/>
    <w:rsid w:val="00BF3CAA"/>
    <w:rsid w:val="00BF4D85"/>
    <w:rsid w:val="00BF5917"/>
    <w:rsid w:val="00BF5BAC"/>
    <w:rsid w:val="00BF67A4"/>
    <w:rsid w:val="00BF7853"/>
    <w:rsid w:val="00C00358"/>
    <w:rsid w:val="00C00388"/>
    <w:rsid w:val="00C00929"/>
    <w:rsid w:val="00C009A3"/>
    <w:rsid w:val="00C01271"/>
    <w:rsid w:val="00C01436"/>
    <w:rsid w:val="00C01715"/>
    <w:rsid w:val="00C01783"/>
    <w:rsid w:val="00C021ED"/>
    <w:rsid w:val="00C024E2"/>
    <w:rsid w:val="00C0275D"/>
    <w:rsid w:val="00C02C3C"/>
    <w:rsid w:val="00C03928"/>
    <w:rsid w:val="00C0417E"/>
    <w:rsid w:val="00C0546A"/>
    <w:rsid w:val="00C060A8"/>
    <w:rsid w:val="00C06A5D"/>
    <w:rsid w:val="00C06EA1"/>
    <w:rsid w:val="00C07352"/>
    <w:rsid w:val="00C074B2"/>
    <w:rsid w:val="00C07CBF"/>
    <w:rsid w:val="00C07FA6"/>
    <w:rsid w:val="00C07FC6"/>
    <w:rsid w:val="00C10056"/>
    <w:rsid w:val="00C10253"/>
    <w:rsid w:val="00C12509"/>
    <w:rsid w:val="00C12783"/>
    <w:rsid w:val="00C12AA3"/>
    <w:rsid w:val="00C12F08"/>
    <w:rsid w:val="00C13174"/>
    <w:rsid w:val="00C1341D"/>
    <w:rsid w:val="00C13519"/>
    <w:rsid w:val="00C15498"/>
    <w:rsid w:val="00C15915"/>
    <w:rsid w:val="00C16299"/>
    <w:rsid w:val="00C16973"/>
    <w:rsid w:val="00C16AFE"/>
    <w:rsid w:val="00C16BA4"/>
    <w:rsid w:val="00C16C2D"/>
    <w:rsid w:val="00C16D40"/>
    <w:rsid w:val="00C17F12"/>
    <w:rsid w:val="00C20B54"/>
    <w:rsid w:val="00C227FE"/>
    <w:rsid w:val="00C22BFF"/>
    <w:rsid w:val="00C23D8F"/>
    <w:rsid w:val="00C24AEC"/>
    <w:rsid w:val="00C24E4D"/>
    <w:rsid w:val="00C25AD3"/>
    <w:rsid w:val="00C26C50"/>
    <w:rsid w:val="00C26F29"/>
    <w:rsid w:val="00C273AA"/>
    <w:rsid w:val="00C274B4"/>
    <w:rsid w:val="00C27B3A"/>
    <w:rsid w:val="00C27E46"/>
    <w:rsid w:val="00C30A84"/>
    <w:rsid w:val="00C30D23"/>
    <w:rsid w:val="00C32110"/>
    <w:rsid w:val="00C32E82"/>
    <w:rsid w:val="00C33E02"/>
    <w:rsid w:val="00C34051"/>
    <w:rsid w:val="00C34307"/>
    <w:rsid w:val="00C34362"/>
    <w:rsid w:val="00C36348"/>
    <w:rsid w:val="00C36A93"/>
    <w:rsid w:val="00C36BE7"/>
    <w:rsid w:val="00C37F63"/>
    <w:rsid w:val="00C40706"/>
    <w:rsid w:val="00C40807"/>
    <w:rsid w:val="00C40999"/>
    <w:rsid w:val="00C40FAF"/>
    <w:rsid w:val="00C413E9"/>
    <w:rsid w:val="00C415B2"/>
    <w:rsid w:val="00C41DE7"/>
    <w:rsid w:val="00C42566"/>
    <w:rsid w:val="00C44559"/>
    <w:rsid w:val="00C46639"/>
    <w:rsid w:val="00C469AC"/>
    <w:rsid w:val="00C46B20"/>
    <w:rsid w:val="00C47238"/>
    <w:rsid w:val="00C47B4D"/>
    <w:rsid w:val="00C47CD5"/>
    <w:rsid w:val="00C5052A"/>
    <w:rsid w:val="00C5055C"/>
    <w:rsid w:val="00C51002"/>
    <w:rsid w:val="00C514A2"/>
    <w:rsid w:val="00C518EA"/>
    <w:rsid w:val="00C51B89"/>
    <w:rsid w:val="00C52319"/>
    <w:rsid w:val="00C528A5"/>
    <w:rsid w:val="00C531DD"/>
    <w:rsid w:val="00C542E7"/>
    <w:rsid w:val="00C54552"/>
    <w:rsid w:val="00C549C3"/>
    <w:rsid w:val="00C55B35"/>
    <w:rsid w:val="00C566E5"/>
    <w:rsid w:val="00C56AE1"/>
    <w:rsid w:val="00C5787F"/>
    <w:rsid w:val="00C60143"/>
    <w:rsid w:val="00C60327"/>
    <w:rsid w:val="00C6111F"/>
    <w:rsid w:val="00C61227"/>
    <w:rsid w:val="00C6167A"/>
    <w:rsid w:val="00C61A3D"/>
    <w:rsid w:val="00C61C5E"/>
    <w:rsid w:val="00C61E1D"/>
    <w:rsid w:val="00C61F13"/>
    <w:rsid w:val="00C6225A"/>
    <w:rsid w:val="00C62E68"/>
    <w:rsid w:val="00C62FD0"/>
    <w:rsid w:val="00C6322B"/>
    <w:rsid w:val="00C6335E"/>
    <w:rsid w:val="00C63B32"/>
    <w:rsid w:val="00C63DF9"/>
    <w:rsid w:val="00C64C62"/>
    <w:rsid w:val="00C64FC9"/>
    <w:rsid w:val="00C66BFC"/>
    <w:rsid w:val="00C70519"/>
    <w:rsid w:val="00C7143E"/>
    <w:rsid w:val="00C71C43"/>
    <w:rsid w:val="00C71D33"/>
    <w:rsid w:val="00C72B75"/>
    <w:rsid w:val="00C73AFC"/>
    <w:rsid w:val="00C73FDF"/>
    <w:rsid w:val="00C74988"/>
    <w:rsid w:val="00C74D6C"/>
    <w:rsid w:val="00C7504C"/>
    <w:rsid w:val="00C75B3C"/>
    <w:rsid w:val="00C75D18"/>
    <w:rsid w:val="00C763F0"/>
    <w:rsid w:val="00C76485"/>
    <w:rsid w:val="00C77198"/>
    <w:rsid w:val="00C80044"/>
    <w:rsid w:val="00C8058D"/>
    <w:rsid w:val="00C80B72"/>
    <w:rsid w:val="00C80F61"/>
    <w:rsid w:val="00C81131"/>
    <w:rsid w:val="00C81FF3"/>
    <w:rsid w:val="00C82186"/>
    <w:rsid w:val="00C8286D"/>
    <w:rsid w:val="00C83ADE"/>
    <w:rsid w:val="00C83B28"/>
    <w:rsid w:val="00C85469"/>
    <w:rsid w:val="00C854E0"/>
    <w:rsid w:val="00C85EB3"/>
    <w:rsid w:val="00C86C00"/>
    <w:rsid w:val="00C878DF"/>
    <w:rsid w:val="00C87A42"/>
    <w:rsid w:val="00C918E7"/>
    <w:rsid w:val="00C921C5"/>
    <w:rsid w:val="00C929F5"/>
    <w:rsid w:val="00C92C4D"/>
    <w:rsid w:val="00C92E58"/>
    <w:rsid w:val="00C931B5"/>
    <w:rsid w:val="00C93839"/>
    <w:rsid w:val="00C941FB"/>
    <w:rsid w:val="00C94973"/>
    <w:rsid w:val="00C94F49"/>
    <w:rsid w:val="00C951AB"/>
    <w:rsid w:val="00C954E8"/>
    <w:rsid w:val="00C95804"/>
    <w:rsid w:val="00C959BE"/>
    <w:rsid w:val="00C95A9B"/>
    <w:rsid w:val="00C95B99"/>
    <w:rsid w:val="00C95C16"/>
    <w:rsid w:val="00C95E28"/>
    <w:rsid w:val="00C9610D"/>
    <w:rsid w:val="00C976B0"/>
    <w:rsid w:val="00C97758"/>
    <w:rsid w:val="00CA0927"/>
    <w:rsid w:val="00CA0BDD"/>
    <w:rsid w:val="00CA0E85"/>
    <w:rsid w:val="00CA0E86"/>
    <w:rsid w:val="00CA223A"/>
    <w:rsid w:val="00CA398C"/>
    <w:rsid w:val="00CA3ECB"/>
    <w:rsid w:val="00CA5022"/>
    <w:rsid w:val="00CA5842"/>
    <w:rsid w:val="00CA5F45"/>
    <w:rsid w:val="00CA62F9"/>
    <w:rsid w:val="00CA651F"/>
    <w:rsid w:val="00CA6DDC"/>
    <w:rsid w:val="00CA6FC3"/>
    <w:rsid w:val="00CA72EA"/>
    <w:rsid w:val="00CA7778"/>
    <w:rsid w:val="00CA7F9D"/>
    <w:rsid w:val="00CB0145"/>
    <w:rsid w:val="00CB0252"/>
    <w:rsid w:val="00CB038D"/>
    <w:rsid w:val="00CB0D03"/>
    <w:rsid w:val="00CB1876"/>
    <w:rsid w:val="00CB18D7"/>
    <w:rsid w:val="00CB1DEF"/>
    <w:rsid w:val="00CB20E5"/>
    <w:rsid w:val="00CB21F5"/>
    <w:rsid w:val="00CB3242"/>
    <w:rsid w:val="00CB59BC"/>
    <w:rsid w:val="00CB6EB4"/>
    <w:rsid w:val="00CB758D"/>
    <w:rsid w:val="00CB7A43"/>
    <w:rsid w:val="00CC0068"/>
    <w:rsid w:val="00CC052A"/>
    <w:rsid w:val="00CC0598"/>
    <w:rsid w:val="00CC11D1"/>
    <w:rsid w:val="00CC1872"/>
    <w:rsid w:val="00CC1C30"/>
    <w:rsid w:val="00CC4114"/>
    <w:rsid w:val="00CC43A5"/>
    <w:rsid w:val="00CC44BE"/>
    <w:rsid w:val="00CC45DF"/>
    <w:rsid w:val="00CC46F5"/>
    <w:rsid w:val="00CC4F42"/>
    <w:rsid w:val="00CC503E"/>
    <w:rsid w:val="00CC585D"/>
    <w:rsid w:val="00CC77CF"/>
    <w:rsid w:val="00CD1594"/>
    <w:rsid w:val="00CD1637"/>
    <w:rsid w:val="00CD166F"/>
    <w:rsid w:val="00CD18E8"/>
    <w:rsid w:val="00CD26B9"/>
    <w:rsid w:val="00CD3570"/>
    <w:rsid w:val="00CD384E"/>
    <w:rsid w:val="00CD50F8"/>
    <w:rsid w:val="00CD65E7"/>
    <w:rsid w:val="00CD69E3"/>
    <w:rsid w:val="00CD6F8A"/>
    <w:rsid w:val="00CD72AC"/>
    <w:rsid w:val="00CD74BF"/>
    <w:rsid w:val="00CD7D66"/>
    <w:rsid w:val="00CD7DCE"/>
    <w:rsid w:val="00CD7F01"/>
    <w:rsid w:val="00CE053F"/>
    <w:rsid w:val="00CE0627"/>
    <w:rsid w:val="00CE1206"/>
    <w:rsid w:val="00CE2A2A"/>
    <w:rsid w:val="00CE2BE8"/>
    <w:rsid w:val="00CE44E1"/>
    <w:rsid w:val="00CE4625"/>
    <w:rsid w:val="00CE4A27"/>
    <w:rsid w:val="00CE63CC"/>
    <w:rsid w:val="00CE7DB5"/>
    <w:rsid w:val="00CF08C4"/>
    <w:rsid w:val="00CF0FD2"/>
    <w:rsid w:val="00CF1D2D"/>
    <w:rsid w:val="00CF1FAE"/>
    <w:rsid w:val="00CF2AC1"/>
    <w:rsid w:val="00CF2F57"/>
    <w:rsid w:val="00CF35F9"/>
    <w:rsid w:val="00CF384F"/>
    <w:rsid w:val="00CF3B64"/>
    <w:rsid w:val="00CF5EB2"/>
    <w:rsid w:val="00CF6410"/>
    <w:rsid w:val="00CF7D31"/>
    <w:rsid w:val="00D00555"/>
    <w:rsid w:val="00D01F11"/>
    <w:rsid w:val="00D0222E"/>
    <w:rsid w:val="00D0230F"/>
    <w:rsid w:val="00D02AC8"/>
    <w:rsid w:val="00D03A11"/>
    <w:rsid w:val="00D03FA0"/>
    <w:rsid w:val="00D04180"/>
    <w:rsid w:val="00D0419E"/>
    <w:rsid w:val="00D0478F"/>
    <w:rsid w:val="00D06081"/>
    <w:rsid w:val="00D06112"/>
    <w:rsid w:val="00D064C9"/>
    <w:rsid w:val="00D065FA"/>
    <w:rsid w:val="00D06AA4"/>
    <w:rsid w:val="00D0790D"/>
    <w:rsid w:val="00D07E18"/>
    <w:rsid w:val="00D1038B"/>
    <w:rsid w:val="00D1039B"/>
    <w:rsid w:val="00D106D5"/>
    <w:rsid w:val="00D10853"/>
    <w:rsid w:val="00D10886"/>
    <w:rsid w:val="00D1106D"/>
    <w:rsid w:val="00D124A3"/>
    <w:rsid w:val="00D12958"/>
    <w:rsid w:val="00D12B87"/>
    <w:rsid w:val="00D1330F"/>
    <w:rsid w:val="00D13393"/>
    <w:rsid w:val="00D13C20"/>
    <w:rsid w:val="00D14FEE"/>
    <w:rsid w:val="00D1595E"/>
    <w:rsid w:val="00D159F0"/>
    <w:rsid w:val="00D15A39"/>
    <w:rsid w:val="00D16D61"/>
    <w:rsid w:val="00D179BD"/>
    <w:rsid w:val="00D20BEF"/>
    <w:rsid w:val="00D22158"/>
    <w:rsid w:val="00D22555"/>
    <w:rsid w:val="00D227D9"/>
    <w:rsid w:val="00D22E8D"/>
    <w:rsid w:val="00D232F0"/>
    <w:rsid w:val="00D235E5"/>
    <w:rsid w:val="00D23C8F"/>
    <w:rsid w:val="00D24FAC"/>
    <w:rsid w:val="00D2545E"/>
    <w:rsid w:val="00D25E2D"/>
    <w:rsid w:val="00D2626A"/>
    <w:rsid w:val="00D26287"/>
    <w:rsid w:val="00D31B4B"/>
    <w:rsid w:val="00D31B7A"/>
    <w:rsid w:val="00D31E04"/>
    <w:rsid w:val="00D322BC"/>
    <w:rsid w:val="00D32DF4"/>
    <w:rsid w:val="00D32EE9"/>
    <w:rsid w:val="00D339A6"/>
    <w:rsid w:val="00D342FA"/>
    <w:rsid w:val="00D34DC3"/>
    <w:rsid w:val="00D34F3C"/>
    <w:rsid w:val="00D3638E"/>
    <w:rsid w:val="00D36E27"/>
    <w:rsid w:val="00D377A4"/>
    <w:rsid w:val="00D37ED2"/>
    <w:rsid w:val="00D4013E"/>
    <w:rsid w:val="00D40ED6"/>
    <w:rsid w:val="00D4206D"/>
    <w:rsid w:val="00D424F4"/>
    <w:rsid w:val="00D445D6"/>
    <w:rsid w:val="00D44861"/>
    <w:rsid w:val="00D44864"/>
    <w:rsid w:val="00D45114"/>
    <w:rsid w:val="00D45799"/>
    <w:rsid w:val="00D45CAB"/>
    <w:rsid w:val="00D45F5B"/>
    <w:rsid w:val="00D46111"/>
    <w:rsid w:val="00D46A32"/>
    <w:rsid w:val="00D46EA0"/>
    <w:rsid w:val="00D4757A"/>
    <w:rsid w:val="00D477F5"/>
    <w:rsid w:val="00D47B35"/>
    <w:rsid w:val="00D47C57"/>
    <w:rsid w:val="00D50133"/>
    <w:rsid w:val="00D50B68"/>
    <w:rsid w:val="00D522E4"/>
    <w:rsid w:val="00D52340"/>
    <w:rsid w:val="00D52907"/>
    <w:rsid w:val="00D52C4C"/>
    <w:rsid w:val="00D53248"/>
    <w:rsid w:val="00D54300"/>
    <w:rsid w:val="00D5561A"/>
    <w:rsid w:val="00D5634D"/>
    <w:rsid w:val="00D56941"/>
    <w:rsid w:val="00D570D4"/>
    <w:rsid w:val="00D57458"/>
    <w:rsid w:val="00D576D9"/>
    <w:rsid w:val="00D57768"/>
    <w:rsid w:val="00D60309"/>
    <w:rsid w:val="00D60A5F"/>
    <w:rsid w:val="00D60CAF"/>
    <w:rsid w:val="00D60DA6"/>
    <w:rsid w:val="00D60DBF"/>
    <w:rsid w:val="00D61F62"/>
    <w:rsid w:val="00D621C8"/>
    <w:rsid w:val="00D623A2"/>
    <w:rsid w:val="00D6299C"/>
    <w:rsid w:val="00D62EFE"/>
    <w:rsid w:val="00D63570"/>
    <w:rsid w:val="00D6406C"/>
    <w:rsid w:val="00D641F6"/>
    <w:rsid w:val="00D64D11"/>
    <w:rsid w:val="00D65782"/>
    <w:rsid w:val="00D658BF"/>
    <w:rsid w:val="00D65D57"/>
    <w:rsid w:val="00D665E3"/>
    <w:rsid w:val="00D671AE"/>
    <w:rsid w:val="00D677C0"/>
    <w:rsid w:val="00D679A4"/>
    <w:rsid w:val="00D67AB7"/>
    <w:rsid w:val="00D70942"/>
    <w:rsid w:val="00D7187C"/>
    <w:rsid w:val="00D718F3"/>
    <w:rsid w:val="00D71DC7"/>
    <w:rsid w:val="00D7206B"/>
    <w:rsid w:val="00D72D61"/>
    <w:rsid w:val="00D73056"/>
    <w:rsid w:val="00D73738"/>
    <w:rsid w:val="00D73ED8"/>
    <w:rsid w:val="00D74FF8"/>
    <w:rsid w:val="00D75162"/>
    <w:rsid w:val="00D77BC1"/>
    <w:rsid w:val="00D8011C"/>
    <w:rsid w:val="00D812C4"/>
    <w:rsid w:val="00D81530"/>
    <w:rsid w:val="00D81BDC"/>
    <w:rsid w:val="00D8281F"/>
    <w:rsid w:val="00D828FC"/>
    <w:rsid w:val="00D82A6E"/>
    <w:rsid w:val="00D84E8A"/>
    <w:rsid w:val="00D84F54"/>
    <w:rsid w:val="00D85005"/>
    <w:rsid w:val="00D85299"/>
    <w:rsid w:val="00D865E3"/>
    <w:rsid w:val="00D8663D"/>
    <w:rsid w:val="00D8735C"/>
    <w:rsid w:val="00D9044B"/>
    <w:rsid w:val="00D904C6"/>
    <w:rsid w:val="00D90FED"/>
    <w:rsid w:val="00D917D5"/>
    <w:rsid w:val="00D91900"/>
    <w:rsid w:val="00D91D35"/>
    <w:rsid w:val="00D92BB4"/>
    <w:rsid w:val="00D92BF2"/>
    <w:rsid w:val="00D93974"/>
    <w:rsid w:val="00D93E36"/>
    <w:rsid w:val="00D940F6"/>
    <w:rsid w:val="00D942F0"/>
    <w:rsid w:val="00D94895"/>
    <w:rsid w:val="00D94E24"/>
    <w:rsid w:val="00D956FF"/>
    <w:rsid w:val="00D957CA"/>
    <w:rsid w:val="00D968D6"/>
    <w:rsid w:val="00D96B09"/>
    <w:rsid w:val="00D97696"/>
    <w:rsid w:val="00D97A02"/>
    <w:rsid w:val="00D97DE2"/>
    <w:rsid w:val="00DA0093"/>
    <w:rsid w:val="00DA18A0"/>
    <w:rsid w:val="00DA2345"/>
    <w:rsid w:val="00DA3394"/>
    <w:rsid w:val="00DA36D6"/>
    <w:rsid w:val="00DA4EEC"/>
    <w:rsid w:val="00DA52B7"/>
    <w:rsid w:val="00DA627F"/>
    <w:rsid w:val="00DA6C38"/>
    <w:rsid w:val="00DA7101"/>
    <w:rsid w:val="00DB17E2"/>
    <w:rsid w:val="00DB2798"/>
    <w:rsid w:val="00DB2BEC"/>
    <w:rsid w:val="00DB3558"/>
    <w:rsid w:val="00DB47FD"/>
    <w:rsid w:val="00DB58D1"/>
    <w:rsid w:val="00DB59FD"/>
    <w:rsid w:val="00DB61E0"/>
    <w:rsid w:val="00DB6FB2"/>
    <w:rsid w:val="00DB7A9A"/>
    <w:rsid w:val="00DC0C6B"/>
    <w:rsid w:val="00DC0D8D"/>
    <w:rsid w:val="00DC10DB"/>
    <w:rsid w:val="00DC13A3"/>
    <w:rsid w:val="00DC275A"/>
    <w:rsid w:val="00DC3839"/>
    <w:rsid w:val="00DC3E49"/>
    <w:rsid w:val="00DC4784"/>
    <w:rsid w:val="00DC4A37"/>
    <w:rsid w:val="00DC4E2F"/>
    <w:rsid w:val="00DC6F51"/>
    <w:rsid w:val="00DC7E27"/>
    <w:rsid w:val="00DD02FA"/>
    <w:rsid w:val="00DD0815"/>
    <w:rsid w:val="00DD0C4C"/>
    <w:rsid w:val="00DD0D31"/>
    <w:rsid w:val="00DD3AC4"/>
    <w:rsid w:val="00DD486A"/>
    <w:rsid w:val="00DD5244"/>
    <w:rsid w:val="00DD634B"/>
    <w:rsid w:val="00DD7314"/>
    <w:rsid w:val="00DE0031"/>
    <w:rsid w:val="00DE1311"/>
    <w:rsid w:val="00DE2250"/>
    <w:rsid w:val="00DE262D"/>
    <w:rsid w:val="00DE401F"/>
    <w:rsid w:val="00DE4C41"/>
    <w:rsid w:val="00DE4D67"/>
    <w:rsid w:val="00DE519A"/>
    <w:rsid w:val="00DE52EF"/>
    <w:rsid w:val="00DE5792"/>
    <w:rsid w:val="00DE5B6E"/>
    <w:rsid w:val="00DE5E8C"/>
    <w:rsid w:val="00DE5FDF"/>
    <w:rsid w:val="00DE6A24"/>
    <w:rsid w:val="00DF06A4"/>
    <w:rsid w:val="00DF0BAF"/>
    <w:rsid w:val="00DF1631"/>
    <w:rsid w:val="00DF2621"/>
    <w:rsid w:val="00DF2BFF"/>
    <w:rsid w:val="00DF2F08"/>
    <w:rsid w:val="00DF4A8B"/>
    <w:rsid w:val="00DF4C77"/>
    <w:rsid w:val="00DF4F22"/>
    <w:rsid w:val="00DF5DA4"/>
    <w:rsid w:val="00DF5F6B"/>
    <w:rsid w:val="00DF5FCC"/>
    <w:rsid w:val="00DF6419"/>
    <w:rsid w:val="00DF77BB"/>
    <w:rsid w:val="00DF7A33"/>
    <w:rsid w:val="00E00918"/>
    <w:rsid w:val="00E00C6C"/>
    <w:rsid w:val="00E01071"/>
    <w:rsid w:val="00E01A14"/>
    <w:rsid w:val="00E020C2"/>
    <w:rsid w:val="00E02C78"/>
    <w:rsid w:val="00E04256"/>
    <w:rsid w:val="00E043AD"/>
    <w:rsid w:val="00E04813"/>
    <w:rsid w:val="00E04978"/>
    <w:rsid w:val="00E05278"/>
    <w:rsid w:val="00E058BC"/>
    <w:rsid w:val="00E05A57"/>
    <w:rsid w:val="00E05D3B"/>
    <w:rsid w:val="00E063BE"/>
    <w:rsid w:val="00E0644E"/>
    <w:rsid w:val="00E07461"/>
    <w:rsid w:val="00E10A5A"/>
    <w:rsid w:val="00E10AF1"/>
    <w:rsid w:val="00E11EBB"/>
    <w:rsid w:val="00E1283B"/>
    <w:rsid w:val="00E13C5F"/>
    <w:rsid w:val="00E143D8"/>
    <w:rsid w:val="00E150E0"/>
    <w:rsid w:val="00E159E5"/>
    <w:rsid w:val="00E162D9"/>
    <w:rsid w:val="00E16861"/>
    <w:rsid w:val="00E169CD"/>
    <w:rsid w:val="00E16E9E"/>
    <w:rsid w:val="00E172DF"/>
    <w:rsid w:val="00E17985"/>
    <w:rsid w:val="00E1799A"/>
    <w:rsid w:val="00E17BDC"/>
    <w:rsid w:val="00E200B8"/>
    <w:rsid w:val="00E20C38"/>
    <w:rsid w:val="00E21843"/>
    <w:rsid w:val="00E21C97"/>
    <w:rsid w:val="00E2234A"/>
    <w:rsid w:val="00E2263F"/>
    <w:rsid w:val="00E231C2"/>
    <w:rsid w:val="00E23591"/>
    <w:rsid w:val="00E23DEA"/>
    <w:rsid w:val="00E23FAF"/>
    <w:rsid w:val="00E24B76"/>
    <w:rsid w:val="00E24DEF"/>
    <w:rsid w:val="00E25343"/>
    <w:rsid w:val="00E26B9D"/>
    <w:rsid w:val="00E2752F"/>
    <w:rsid w:val="00E27563"/>
    <w:rsid w:val="00E30984"/>
    <w:rsid w:val="00E33ACD"/>
    <w:rsid w:val="00E34094"/>
    <w:rsid w:val="00E3489B"/>
    <w:rsid w:val="00E34991"/>
    <w:rsid w:val="00E34B73"/>
    <w:rsid w:val="00E3628A"/>
    <w:rsid w:val="00E378C1"/>
    <w:rsid w:val="00E3795F"/>
    <w:rsid w:val="00E37AC9"/>
    <w:rsid w:val="00E37E09"/>
    <w:rsid w:val="00E41BA9"/>
    <w:rsid w:val="00E43871"/>
    <w:rsid w:val="00E444B5"/>
    <w:rsid w:val="00E445D6"/>
    <w:rsid w:val="00E44748"/>
    <w:rsid w:val="00E44BC7"/>
    <w:rsid w:val="00E4513C"/>
    <w:rsid w:val="00E458F9"/>
    <w:rsid w:val="00E45B46"/>
    <w:rsid w:val="00E466A6"/>
    <w:rsid w:val="00E46926"/>
    <w:rsid w:val="00E47512"/>
    <w:rsid w:val="00E47D82"/>
    <w:rsid w:val="00E50B90"/>
    <w:rsid w:val="00E5184F"/>
    <w:rsid w:val="00E51E4C"/>
    <w:rsid w:val="00E529AF"/>
    <w:rsid w:val="00E52E3E"/>
    <w:rsid w:val="00E530DD"/>
    <w:rsid w:val="00E53160"/>
    <w:rsid w:val="00E531C9"/>
    <w:rsid w:val="00E53825"/>
    <w:rsid w:val="00E54D48"/>
    <w:rsid w:val="00E54FD2"/>
    <w:rsid w:val="00E55065"/>
    <w:rsid w:val="00E5640F"/>
    <w:rsid w:val="00E56643"/>
    <w:rsid w:val="00E566F7"/>
    <w:rsid w:val="00E56E77"/>
    <w:rsid w:val="00E56EF1"/>
    <w:rsid w:val="00E57271"/>
    <w:rsid w:val="00E57A92"/>
    <w:rsid w:val="00E57CAF"/>
    <w:rsid w:val="00E6000C"/>
    <w:rsid w:val="00E60203"/>
    <w:rsid w:val="00E60541"/>
    <w:rsid w:val="00E61056"/>
    <w:rsid w:val="00E62193"/>
    <w:rsid w:val="00E621F6"/>
    <w:rsid w:val="00E623B7"/>
    <w:rsid w:val="00E62B33"/>
    <w:rsid w:val="00E62C0A"/>
    <w:rsid w:val="00E62D61"/>
    <w:rsid w:val="00E630F9"/>
    <w:rsid w:val="00E63944"/>
    <w:rsid w:val="00E6405F"/>
    <w:rsid w:val="00E641FD"/>
    <w:rsid w:val="00E64227"/>
    <w:rsid w:val="00E66CDD"/>
    <w:rsid w:val="00E66D8F"/>
    <w:rsid w:val="00E66DD9"/>
    <w:rsid w:val="00E66F45"/>
    <w:rsid w:val="00E679F2"/>
    <w:rsid w:val="00E70452"/>
    <w:rsid w:val="00E70681"/>
    <w:rsid w:val="00E70FA8"/>
    <w:rsid w:val="00E71961"/>
    <w:rsid w:val="00E7222A"/>
    <w:rsid w:val="00E7266C"/>
    <w:rsid w:val="00E72D52"/>
    <w:rsid w:val="00E73332"/>
    <w:rsid w:val="00E73848"/>
    <w:rsid w:val="00E73E01"/>
    <w:rsid w:val="00E75320"/>
    <w:rsid w:val="00E778B2"/>
    <w:rsid w:val="00E77B1B"/>
    <w:rsid w:val="00E77D7F"/>
    <w:rsid w:val="00E8025E"/>
    <w:rsid w:val="00E807D5"/>
    <w:rsid w:val="00E81719"/>
    <w:rsid w:val="00E817A3"/>
    <w:rsid w:val="00E81F85"/>
    <w:rsid w:val="00E8262E"/>
    <w:rsid w:val="00E83D18"/>
    <w:rsid w:val="00E85686"/>
    <w:rsid w:val="00E85B57"/>
    <w:rsid w:val="00E8618F"/>
    <w:rsid w:val="00E86DD3"/>
    <w:rsid w:val="00E86FD6"/>
    <w:rsid w:val="00E87182"/>
    <w:rsid w:val="00E87CA6"/>
    <w:rsid w:val="00E90061"/>
    <w:rsid w:val="00E908CE"/>
    <w:rsid w:val="00E91272"/>
    <w:rsid w:val="00E912AA"/>
    <w:rsid w:val="00E9153D"/>
    <w:rsid w:val="00E9367B"/>
    <w:rsid w:val="00E945B9"/>
    <w:rsid w:val="00E94632"/>
    <w:rsid w:val="00E94F0D"/>
    <w:rsid w:val="00E95157"/>
    <w:rsid w:val="00E96A1F"/>
    <w:rsid w:val="00E97A04"/>
    <w:rsid w:val="00E97F78"/>
    <w:rsid w:val="00EA0161"/>
    <w:rsid w:val="00EA058A"/>
    <w:rsid w:val="00EA0F67"/>
    <w:rsid w:val="00EA10FD"/>
    <w:rsid w:val="00EA27AB"/>
    <w:rsid w:val="00EA2995"/>
    <w:rsid w:val="00EA30C2"/>
    <w:rsid w:val="00EA3A7A"/>
    <w:rsid w:val="00EA3D8A"/>
    <w:rsid w:val="00EA44D9"/>
    <w:rsid w:val="00EA7EA2"/>
    <w:rsid w:val="00EB0CDE"/>
    <w:rsid w:val="00EB0E0B"/>
    <w:rsid w:val="00EB0FD2"/>
    <w:rsid w:val="00EB1B1A"/>
    <w:rsid w:val="00EB2485"/>
    <w:rsid w:val="00EB2F8B"/>
    <w:rsid w:val="00EB2FE6"/>
    <w:rsid w:val="00EB30C6"/>
    <w:rsid w:val="00EB347D"/>
    <w:rsid w:val="00EB52D2"/>
    <w:rsid w:val="00EB560C"/>
    <w:rsid w:val="00EB6D52"/>
    <w:rsid w:val="00EB70C1"/>
    <w:rsid w:val="00EC0828"/>
    <w:rsid w:val="00EC20BF"/>
    <w:rsid w:val="00EC2A86"/>
    <w:rsid w:val="00EC2C07"/>
    <w:rsid w:val="00EC35D2"/>
    <w:rsid w:val="00EC418C"/>
    <w:rsid w:val="00EC44F3"/>
    <w:rsid w:val="00EC45EC"/>
    <w:rsid w:val="00EC48CB"/>
    <w:rsid w:val="00EC727C"/>
    <w:rsid w:val="00ED07D0"/>
    <w:rsid w:val="00ED1CE0"/>
    <w:rsid w:val="00ED2C5A"/>
    <w:rsid w:val="00ED3E20"/>
    <w:rsid w:val="00ED3F68"/>
    <w:rsid w:val="00ED4024"/>
    <w:rsid w:val="00ED4226"/>
    <w:rsid w:val="00ED436D"/>
    <w:rsid w:val="00ED4503"/>
    <w:rsid w:val="00ED545C"/>
    <w:rsid w:val="00ED5A3F"/>
    <w:rsid w:val="00ED6139"/>
    <w:rsid w:val="00ED67DF"/>
    <w:rsid w:val="00ED6F75"/>
    <w:rsid w:val="00EE0B82"/>
    <w:rsid w:val="00EE26CA"/>
    <w:rsid w:val="00EE2946"/>
    <w:rsid w:val="00EE2EF5"/>
    <w:rsid w:val="00EE36FB"/>
    <w:rsid w:val="00EE3708"/>
    <w:rsid w:val="00EE379C"/>
    <w:rsid w:val="00EE41EB"/>
    <w:rsid w:val="00EE4594"/>
    <w:rsid w:val="00EE572E"/>
    <w:rsid w:val="00EE5A99"/>
    <w:rsid w:val="00EE66B9"/>
    <w:rsid w:val="00EE74B9"/>
    <w:rsid w:val="00EF07AC"/>
    <w:rsid w:val="00EF0962"/>
    <w:rsid w:val="00EF0A35"/>
    <w:rsid w:val="00EF0DC1"/>
    <w:rsid w:val="00EF1BB1"/>
    <w:rsid w:val="00EF20D0"/>
    <w:rsid w:val="00EF2C30"/>
    <w:rsid w:val="00EF2E65"/>
    <w:rsid w:val="00EF3E77"/>
    <w:rsid w:val="00EF4713"/>
    <w:rsid w:val="00EF5DA5"/>
    <w:rsid w:val="00EF618B"/>
    <w:rsid w:val="00EF64C8"/>
    <w:rsid w:val="00EF6960"/>
    <w:rsid w:val="00EF69F8"/>
    <w:rsid w:val="00EF7393"/>
    <w:rsid w:val="00EF7AFB"/>
    <w:rsid w:val="00F00596"/>
    <w:rsid w:val="00F00717"/>
    <w:rsid w:val="00F01263"/>
    <w:rsid w:val="00F01844"/>
    <w:rsid w:val="00F01D6C"/>
    <w:rsid w:val="00F0259E"/>
    <w:rsid w:val="00F02F60"/>
    <w:rsid w:val="00F0368D"/>
    <w:rsid w:val="00F036BB"/>
    <w:rsid w:val="00F03748"/>
    <w:rsid w:val="00F03B37"/>
    <w:rsid w:val="00F03C3C"/>
    <w:rsid w:val="00F04008"/>
    <w:rsid w:val="00F041B7"/>
    <w:rsid w:val="00F042EC"/>
    <w:rsid w:val="00F049DF"/>
    <w:rsid w:val="00F04ED1"/>
    <w:rsid w:val="00F0553B"/>
    <w:rsid w:val="00F06248"/>
    <w:rsid w:val="00F06AE9"/>
    <w:rsid w:val="00F0775B"/>
    <w:rsid w:val="00F07DAC"/>
    <w:rsid w:val="00F102F8"/>
    <w:rsid w:val="00F10886"/>
    <w:rsid w:val="00F10DFB"/>
    <w:rsid w:val="00F10EE4"/>
    <w:rsid w:val="00F11367"/>
    <w:rsid w:val="00F11ACE"/>
    <w:rsid w:val="00F11C44"/>
    <w:rsid w:val="00F126AD"/>
    <w:rsid w:val="00F12E43"/>
    <w:rsid w:val="00F1393E"/>
    <w:rsid w:val="00F14648"/>
    <w:rsid w:val="00F158EB"/>
    <w:rsid w:val="00F1593A"/>
    <w:rsid w:val="00F160B8"/>
    <w:rsid w:val="00F170D8"/>
    <w:rsid w:val="00F170E8"/>
    <w:rsid w:val="00F1744D"/>
    <w:rsid w:val="00F178AC"/>
    <w:rsid w:val="00F20574"/>
    <w:rsid w:val="00F2068B"/>
    <w:rsid w:val="00F2209D"/>
    <w:rsid w:val="00F22BCC"/>
    <w:rsid w:val="00F231C2"/>
    <w:rsid w:val="00F237CA"/>
    <w:rsid w:val="00F2387C"/>
    <w:rsid w:val="00F243C1"/>
    <w:rsid w:val="00F24E07"/>
    <w:rsid w:val="00F252CB"/>
    <w:rsid w:val="00F25E70"/>
    <w:rsid w:val="00F26C06"/>
    <w:rsid w:val="00F276EE"/>
    <w:rsid w:val="00F320A0"/>
    <w:rsid w:val="00F32167"/>
    <w:rsid w:val="00F32F86"/>
    <w:rsid w:val="00F334A2"/>
    <w:rsid w:val="00F34522"/>
    <w:rsid w:val="00F351E5"/>
    <w:rsid w:val="00F35C2B"/>
    <w:rsid w:val="00F360E5"/>
    <w:rsid w:val="00F36723"/>
    <w:rsid w:val="00F36BD5"/>
    <w:rsid w:val="00F372CD"/>
    <w:rsid w:val="00F37DB7"/>
    <w:rsid w:val="00F41481"/>
    <w:rsid w:val="00F41AFB"/>
    <w:rsid w:val="00F41E2B"/>
    <w:rsid w:val="00F41EC3"/>
    <w:rsid w:val="00F42AC9"/>
    <w:rsid w:val="00F42FCD"/>
    <w:rsid w:val="00F450C4"/>
    <w:rsid w:val="00F46002"/>
    <w:rsid w:val="00F47426"/>
    <w:rsid w:val="00F474A9"/>
    <w:rsid w:val="00F477DB"/>
    <w:rsid w:val="00F47C17"/>
    <w:rsid w:val="00F533DE"/>
    <w:rsid w:val="00F53569"/>
    <w:rsid w:val="00F5514A"/>
    <w:rsid w:val="00F5563C"/>
    <w:rsid w:val="00F5624A"/>
    <w:rsid w:val="00F567FA"/>
    <w:rsid w:val="00F57634"/>
    <w:rsid w:val="00F57B3C"/>
    <w:rsid w:val="00F609C0"/>
    <w:rsid w:val="00F60A2F"/>
    <w:rsid w:val="00F626B3"/>
    <w:rsid w:val="00F62733"/>
    <w:rsid w:val="00F627F7"/>
    <w:rsid w:val="00F63804"/>
    <w:rsid w:val="00F63E7E"/>
    <w:rsid w:val="00F63EF4"/>
    <w:rsid w:val="00F64104"/>
    <w:rsid w:val="00F642AF"/>
    <w:rsid w:val="00F6477E"/>
    <w:rsid w:val="00F64DDD"/>
    <w:rsid w:val="00F657C7"/>
    <w:rsid w:val="00F658CD"/>
    <w:rsid w:val="00F66903"/>
    <w:rsid w:val="00F70DFC"/>
    <w:rsid w:val="00F7102C"/>
    <w:rsid w:val="00F711C6"/>
    <w:rsid w:val="00F727BA"/>
    <w:rsid w:val="00F73EEA"/>
    <w:rsid w:val="00F74CDA"/>
    <w:rsid w:val="00F75674"/>
    <w:rsid w:val="00F75AC3"/>
    <w:rsid w:val="00F76920"/>
    <w:rsid w:val="00F77082"/>
    <w:rsid w:val="00F77B2A"/>
    <w:rsid w:val="00F77C98"/>
    <w:rsid w:val="00F77E2A"/>
    <w:rsid w:val="00F77E98"/>
    <w:rsid w:val="00F80025"/>
    <w:rsid w:val="00F806CB"/>
    <w:rsid w:val="00F811E1"/>
    <w:rsid w:val="00F815F0"/>
    <w:rsid w:val="00F828D9"/>
    <w:rsid w:val="00F83ACA"/>
    <w:rsid w:val="00F847E5"/>
    <w:rsid w:val="00F86583"/>
    <w:rsid w:val="00F87D08"/>
    <w:rsid w:val="00F9188D"/>
    <w:rsid w:val="00F91A7C"/>
    <w:rsid w:val="00F91B6F"/>
    <w:rsid w:val="00F941AC"/>
    <w:rsid w:val="00F95883"/>
    <w:rsid w:val="00F95F8B"/>
    <w:rsid w:val="00F96117"/>
    <w:rsid w:val="00F9633F"/>
    <w:rsid w:val="00F974B5"/>
    <w:rsid w:val="00F97CA4"/>
    <w:rsid w:val="00FA01E0"/>
    <w:rsid w:val="00FA0F2C"/>
    <w:rsid w:val="00FA25FC"/>
    <w:rsid w:val="00FA2968"/>
    <w:rsid w:val="00FA3403"/>
    <w:rsid w:val="00FA4CAD"/>
    <w:rsid w:val="00FA60E4"/>
    <w:rsid w:val="00FA632E"/>
    <w:rsid w:val="00FA703B"/>
    <w:rsid w:val="00FA733E"/>
    <w:rsid w:val="00FA7805"/>
    <w:rsid w:val="00FA78D6"/>
    <w:rsid w:val="00FA7940"/>
    <w:rsid w:val="00FA7973"/>
    <w:rsid w:val="00FA7AE5"/>
    <w:rsid w:val="00FB002A"/>
    <w:rsid w:val="00FB0F2B"/>
    <w:rsid w:val="00FB0FCB"/>
    <w:rsid w:val="00FB1693"/>
    <w:rsid w:val="00FB1718"/>
    <w:rsid w:val="00FB2578"/>
    <w:rsid w:val="00FB2798"/>
    <w:rsid w:val="00FB2E7C"/>
    <w:rsid w:val="00FB44F1"/>
    <w:rsid w:val="00FB45F6"/>
    <w:rsid w:val="00FB48B1"/>
    <w:rsid w:val="00FB4F42"/>
    <w:rsid w:val="00FB4FC4"/>
    <w:rsid w:val="00FB500D"/>
    <w:rsid w:val="00FB5066"/>
    <w:rsid w:val="00FB5103"/>
    <w:rsid w:val="00FB5602"/>
    <w:rsid w:val="00FB563D"/>
    <w:rsid w:val="00FB5F89"/>
    <w:rsid w:val="00FB647C"/>
    <w:rsid w:val="00FB7608"/>
    <w:rsid w:val="00FC07A1"/>
    <w:rsid w:val="00FC0D9D"/>
    <w:rsid w:val="00FC138E"/>
    <w:rsid w:val="00FC1C4A"/>
    <w:rsid w:val="00FC1D68"/>
    <w:rsid w:val="00FC26EC"/>
    <w:rsid w:val="00FC296F"/>
    <w:rsid w:val="00FC2AF7"/>
    <w:rsid w:val="00FC2E70"/>
    <w:rsid w:val="00FC3ACB"/>
    <w:rsid w:val="00FC3E61"/>
    <w:rsid w:val="00FC4BA7"/>
    <w:rsid w:val="00FC56D2"/>
    <w:rsid w:val="00FC666F"/>
    <w:rsid w:val="00FC6EDC"/>
    <w:rsid w:val="00FC7006"/>
    <w:rsid w:val="00FC76C5"/>
    <w:rsid w:val="00FC7CA8"/>
    <w:rsid w:val="00FC7E02"/>
    <w:rsid w:val="00FD0228"/>
    <w:rsid w:val="00FD06FB"/>
    <w:rsid w:val="00FD123C"/>
    <w:rsid w:val="00FD1834"/>
    <w:rsid w:val="00FD1906"/>
    <w:rsid w:val="00FD1A20"/>
    <w:rsid w:val="00FD39D5"/>
    <w:rsid w:val="00FD4E35"/>
    <w:rsid w:val="00FD5120"/>
    <w:rsid w:val="00FD5294"/>
    <w:rsid w:val="00FD5891"/>
    <w:rsid w:val="00FD5C17"/>
    <w:rsid w:val="00FD6876"/>
    <w:rsid w:val="00FD68D8"/>
    <w:rsid w:val="00FD6B43"/>
    <w:rsid w:val="00FD6C98"/>
    <w:rsid w:val="00FD6D9E"/>
    <w:rsid w:val="00FD736E"/>
    <w:rsid w:val="00FD7383"/>
    <w:rsid w:val="00FE0019"/>
    <w:rsid w:val="00FE1794"/>
    <w:rsid w:val="00FE2344"/>
    <w:rsid w:val="00FE26D5"/>
    <w:rsid w:val="00FE2AE0"/>
    <w:rsid w:val="00FE3621"/>
    <w:rsid w:val="00FE3F93"/>
    <w:rsid w:val="00FE405B"/>
    <w:rsid w:val="00FE6533"/>
    <w:rsid w:val="00FE6612"/>
    <w:rsid w:val="00FE661C"/>
    <w:rsid w:val="00FE691B"/>
    <w:rsid w:val="00FE6EFC"/>
    <w:rsid w:val="00FE7260"/>
    <w:rsid w:val="00FE7331"/>
    <w:rsid w:val="00FE7B7D"/>
    <w:rsid w:val="00FF0533"/>
    <w:rsid w:val="00FF080D"/>
    <w:rsid w:val="00FF0BCD"/>
    <w:rsid w:val="00FF21AA"/>
    <w:rsid w:val="00FF2A4C"/>
    <w:rsid w:val="00FF3870"/>
    <w:rsid w:val="00FF4BE1"/>
    <w:rsid w:val="00FF4E98"/>
    <w:rsid w:val="00FF50FA"/>
    <w:rsid w:val="00FF523B"/>
    <w:rsid w:val="00FF5726"/>
    <w:rsid w:val="00FF5E99"/>
    <w:rsid w:val="00FF6E54"/>
    <w:rsid w:val="00FF6EBB"/>
    <w:rsid w:val="00FF7DE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29D5DBE"/>
  <w15:docId w15:val="{1E19A40C-03AE-4688-AB7C-3FDBA8371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47238"/>
    <w:pPr>
      <w:spacing w:after="200" w:line="276" w:lineRule="auto"/>
    </w:pPr>
    <w:rPr>
      <w:sz w:val="22"/>
      <w:szCs w:val="22"/>
      <w:lang w:eastAsia="en-US"/>
    </w:rPr>
  </w:style>
  <w:style w:type="paragraph" w:styleId="Nagwek1">
    <w:name w:val="heading 1"/>
    <w:basedOn w:val="Normalny"/>
    <w:next w:val="Normalny"/>
    <w:link w:val="Nagwek1Znak"/>
    <w:uiPriority w:val="99"/>
    <w:qFormat/>
    <w:rsid w:val="009F00FC"/>
    <w:pPr>
      <w:keepNext/>
      <w:spacing w:after="0" w:line="240" w:lineRule="auto"/>
      <w:jc w:val="center"/>
      <w:outlineLvl w:val="0"/>
    </w:pPr>
    <w:rPr>
      <w:rFonts w:ascii="Times New Roman" w:eastAsia="Times New Roman" w:hAnsi="Times New Roman"/>
      <w:b/>
      <w:bCs/>
      <w:spacing w:val="20"/>
      <w:sz w:val="28"/>
      <w:szCs w:val="28"/>
      <w:lang w:eastAsia="pl-PL"/>
    </w:rPr>
  </w:style>
  <w:style w:type="paragraph" w:styleId="Nagwek2">
    <w:name w:val="heading 2"/>
    <w:basedOn w:val="Normalny"/>
    <w:next w:val="Normalny"/>
    <w:link w:val="Nagwek2Znak"/>
    <w:uiPriority w:val="99"/>
    <w:qFormat/>
    <w:rsid w:val="009F00FC"/>
    <w:pPr>
      <w:keepNext/>
      <w:spacing w:after="0" w:line="240" w:lineRule="auto"/>
      <w:outlineLvl w:val="1"/>
    </w:pPr>
    <w:rPr>
      <w:rFonts w:ascii="Times New Roman" w:eastAsia="Times New Roman" w:hAnsi="Times New Roman"/>
      <w:i/>
      <w:iCs/>
      <w:sz w:val="24"/>
      <w:szCs w:val="24"/>
    </w:rPr>
  </w:style>
  <w:style w:type="paragraph" w:styleId="Nagwek3">
    <w:name w:val="heading 3"/>
    <w:basedOn w:val="Normalny"/>
    <w:next w:val="Normalny"/>
    <w:link w:val="Nagwek3Znak"/>
    <w:uiPriority w:val="9"/>
    <w:semiHidden/>
    <w:unhideWhenUsed/>
    <w:qFormat/>
    <w:rsid w:val="00B770BF"/>
    <w:pPr>
      <w:keepNext/>
      <w:keepLines/>
      <w:spacing w:before="200" w:after="0"/>
      <w:outlineLvl w:val="2"/>
    </w:pPr>
    <w:rPr>
      <w:rFonts w:asciiTheme="majorHAnsi" w:eastAsiaTheme="majorEastAsia" w:hAnsiTheme="majorHAnsi" w:cstheme="majorBidi"/>
      <w:b/>
      <w:bCs/>
      <w:color w:val="4F81BD" w:themeColor="accent1"/>
    </w:rPr>
  </w:style>
  <w:style w:type="paragraph" w:styleId="Nagwek9">
    <w:name w:val="heading 9"/>
    <w:basedOn w:val="Normalny"/>
    <w:next w:val="Normalny"/>
    <w:link w:val="Nagwek9Znak"/>
    <w:qFormat/>
    <w:rsid w:val="00EB560C"/>
    <w:p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9F00FC"/>
    <w:rPr>
      <w:rFonts w:ascii="Times New Roman" w:eastAsia="Times New Roman" w:hAnsi="Times New Roman"/>
      <w:b/>
      <w:bCs/>
      <w:spacing w:val="20"/>
      <w:sz w:val="28"/>
      <w:szCs w:val="28"/>
    </w:rPr>
  </w:style>
  <w:style w:type="character" w:customStyle="1" w:styleId="Nagwek2Znak">
    <w:name w:val="Nagłówek 2 Znak"/>
    <w:basedOn w:val="Domylnaczcionkaakapitu"/>
    <w:link w:val="Nagwek2"/>
    <w:uiPriority w:val="99"/>
    <w:rsid w:val="009F00FC"/>
    <w:rPr>
      <w:rFonts w:ascii="Times New Roman" w:eastAsia="Times New Roman" w:hAnsi="Times New Roman"/>
      <w:i/>
      <w:iCs/>
      <w:sz w:val="24"/>
      <w:szCs w:val="24"/>
      <w:lang w:eastAsia="en-US"/>
    </w:rPr>
  </w:style>
  <w:style w:type="paragraph" w:styleId="Tekstdymka">
    <w:name w:val="Balloon Text"/>
    <w:basedOn w:val="Normalny"/>
    <w:link w:val="TekstdymkaZnak"/>
    <w:uiPriority w:val="99"/>
    <w:semiHidden/>
    <w:unhideWhenUsed/>
    <w:rsid w:val="005D4E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D4E74"/>
    <w:rPr>
      <w:rFonts w:ascii="Tahoma" w:hAnsi="Tahoma" w:cs="Tahoma"/>
      <w:sz w:val="16"/>
      <w:szCs w:val="16"/>
    </w:rPr>
  </w:style>
  <w:style w:type="paragraph" w:styleId="Nagwek">
    <w:name w:val="header"/>
    <w:basedOn w:val="Normalny"/>
    <w:link w:val="NagwekZnak"/>
    <w:uiPriority w:val="99"/>
    <w:unhideWhenUsed/>
    <w:rsid w:val="005D4E7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D4E74"/>
  </w:style>
  <w:style w:type="paragraph" w:styleId="Stopka">
    <w:name w:val="footer"/>
    <w:basedOn w:val="Normalny"/>
    <w:link w:val="StopkaZnak"/>
    <w:uiPriority w:val="99"/>
    <w:unhideWhenUsed/>
    <w:rsid w:val="005D4E74"/>
    <w:pPr>
      <w:tabs>
        <w:tab w:val="center" w:pos="4536"/>
        <w:tab w:val="right" w:pos="9072"/>
      </w:tabs>
      <w:spacing w:after="0" w:line="240" w:lineRule="auto"/>
    </w:pPr>
  </w:style>
  <w:style w:type="character" w:customStyle="1" w:styleId="StopkaZnak">
    <w:name w:val="Stopka Znak"/>
    <w:basedOn w:val="Domylnaczcionkaakapitu"/>
    <w:link w:val="Stopka"/>
    <w:uiPriority w:val="99"/>
    <w:qFormat/>
    <w:rsid w:val="005D4E74"/>
  </w:style>
  <w:style w:type="character" w:styleId="Hipercze">
    <w:name w:val="Hyperlink"/>
    <w:basedOn w:val="Domylnaczcionkaakapitu"/>
    <w:unhideWhenUsed/>
    <w:rsid w:val="00B75115"/>
    <w:rPr>
      <w:color w:val="0000FF"/>
      <w:u w:val="single"/>
    </w:rPr>
  </w:style>
  <w:style w:type="paragraph" w:styleId="Tekstpodstawowy">
    <w:name w:val="Body Text"/>
    <w:basedOn w:val="Normalny"/>
    <w:link w:val="TekstpodstawowyZnak"/>
    <w:uiPriority w:val="99"/>
    <w:rsid w:val="009F00FC"/>
    <w:pPr>
      <w:spacing w:after="0" w:line="360" w:lineRule="auto"/>
      <w:jc w:val="both"/>
    </w:pPr>
    <w:rPr>
      <w:rFonts w:ascii="Times New Roman" w:eastAsia="Times New Roman" w:hAnsi="Times New Roman"/>
      <w:sz w:val="24"/>
      <w:szCs w:val="24"/>
      <w:lang w:eastAsia="pl-PL"/>
    </w:rPr>
  </w:style>
  <w:style w:type="character" w:customStyle="1" w:styleId="TekstpodstawowyZnak">
    <w:name w:val="Tekst podstawowy Znak"/>
    <w:basedOn w:val="Domylnaczcionkaakapitu"/>
    <w:link w:val="Tekstpodstawowy"/>
    <w:uiPriority w:val="99"/>
    <w:qFormat/>
    <w:rsid w:val="009F00FC"/>
    <w:rPr>
      <w:rFonts w:ascii="Times New Roman" w:eastAsia="Times New Roman" w:hAnsi="Times New Roman"/>
      <w:sz w:val="24"/>
      <w:szCs w:val="24"/>
    </w:rPr>
  </w:style>
  <w:style w:type="paragraph" w:styleId="Tekstprzypisudolnego">
    <w:name w:val="footnote text"/>
    <w:basedOn w:val="Normalny"/>
    <w:link w:val="TekstprzypisudolnegoZnak"/>
    <w:rsid w:val="009F00FC"/>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basedOn w:val="Domylnaczcionkaakapitu"/>
    <w:link w:val="Tekstprzypisudolnego"/>
    <w:qFormat/>
    <w:rsid w:val="009F00FC"/>
    <w:rPr>
      <w:rFonts w:ascii="Times New Roman" w:eastAsia="Times New Roman" w:hAnsi="Times New Roman"/>
    </w:rPr>
  </w:style>
  <w:style w:type="character" w:styleId="Odwoanieprzypisudolnego">
    <w:name w:val="footnote reference"/>
    <w:basedOn w:val="Domylnaczcionkaakapitu"/>
    <w:uiPriority w:val="99"/>
    <w:rsid w:val="009F00FC"/>
    <w:rPr>
      <w:rFonts w:cs="Times New Roman"/>
      <w:vertAlign w:val="superscript"/>
    </w:rPr>
  </w:style>
  <w:style w:type="paragraph" w:styleId="Tekstpodstawowy3">
    <w:name w:val="Body Text 3"/>
    <w:basedOn w:val="Normalny"/>
    <w:link w:val="Tekstpodstawowy3Znak"/>
    <w:uiPriority w:val="99"/>
    <w:unhideWhenUsed/>
    <w:rsid w:val="009F00FC"/>
    <w:pPr>
      <w:spacing w:after="120" w:line="240" w:lineRule="auto"/>
    </w:pPr>
    <w:rPr>
      <w:rFonts w:ascii="Times New Roman" w:eastAsia="Times New Roman" w:hAnsi="Times New Roman"/>
      <w:sz w:val="16"/>
      <w:szCs w:val="16"/>
      <w:lang w:eastAsia="pl-PL"/>
    </w:rPr>
  </w:style>
  <w:style w:type="character" w:customStyle="1" w:styleId="Tekstpodstawowy3Znak">
    <w:name w:val="Tekst podstawowy 3 Znak"/>
    <w:basedOn w:val="Domylnaczcionkaakapitu"/>
    <w:link w:val="Tekstpodstawowy3"/>
    <w:uiPriority w:val="99"/>
    <w:rsid w:val="009F00FC"/>
    <w:rPr>
      <w:rFonts w:ascii="Times New Roman" w:eastAsia="Times New Roman" w:hAnsi="Times New Roman"/>
      <w:sz w:val="16"/>
      <w:szCs w:val="16"/>
    </w:rPr>
  </w:style>
  <w:style w:type="paragraph" w:styleId="Tekstpodstawowywcity">
    <w:name w:val="Body Text Indent"/>
    <w:basedOn w:val="Normalny"/>
    <w:link w:val="TekstpodstawowywcityZnak"/>
    <w:uiPriority w:val="99"/>
    <w:unhideWhenUsed/>
    <w:rsid w:val="002902E0"/>
    <w:pPr>
      <w:spacing w:after="120"/>
      <w:ind w:left="283"/>
    </w:pPr>
  </w:style>
  <w:style w:type="character" w:customStyle="1" w:styleId="TekstpodstawowywcityZnak">
    <w:name w:val="Tekst podstawowy wcięty Znak"/>
    <w:basedOn w:val="Domylnaczcionkaakapitu"/>
    <w:link w:val="Tekstpodstawowywcity"/>
    <w:uiPriority w:val="99"/>
    <w:qFormat/>
    <w:rsid w:val="002902E0"/>
    <w:rPr>
      <w:sz w:val="22"/>
      <w:szCs w:val="22"/>
      <w:lang w:eastAsia="en-US"/>
    </w:rPr>
  </w:style>
  <w:style w:type="paragraph" w:styleId="Tekstpodstawowywcity2">
    <w:name w:val="Body Text Indent 2"/>
    <w:basedOn w:val="Normalny"/>
    <w:link w:val="Tekstpodstawowywcity2Znak"/>
    <w:uiPriority w:val="99"/>
    <w:semiHidden/>
    <w:unhideWhenUsed/>
    <w:rsid w:val="002902E0"/>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2902E0"/>
    <w:rPr>
      <w:sz w:val="22"/>
      <w:szCs w:val="22"/>
      <w:lang w:eastAsia="en-US"/>
    </w:rPr>
  </w:style>
  <w:style w:type="paragraph" w:customStyle="1" w:styleId="Tabelapozycja">
    <w:name w:val="Tabela pozycja"/>
    <w:basedOn w:val="Normalny"/>
    <w:rsid w:val="002902E0"/>
    <w:pPr>
      <w:spacing w:after="0" w:line="240" w:lineRule="auto"/>
    </w:pPr>
    <w:rPr>
      <w:rFonts w:ascii="Arial" w:eastAsia="Times New Roman" w:hAnsi="Arial" w:cs="Arial"/>
      <w:lang w:eastAsia="pl-PL"/>
    </w:rPr>
  </w:style>
  <w:style w:type="table" w:styleId="Tabela-Siatka">
    <w:name w:val="Table Grid"/>
    <w:basedOn w:val="Standardowy"/>
    <w:uiPriority w:val="39"/>
    <w:rsid w:val="00DE4D67"/>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uiPriority w:val="99"/>
    <w:qFormat/>
    <w:rsid w:val="00E33ACD"/>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western">
    <w:name w:val="western"/>
    <w:basedOn w:val="Normalny"/>
    <w:qFormat/>
    <w:rsid w:val="008A54DB"/>
    <w:pPr>
      <w:suppressAutoHyphens/>
      <w:spacing w:before="280" w:after="119" w:line="240" w:lineRule="auto"/>
    </w:pPr>
    <w:rPr>
      <w:rFonts w:ascii="Times New Roman" w:eastAsia="Times New Roman" w:hAnsi="Times New Roman"/>
      <w:sz w:val="24"/>
      <w:szCs w:val="24"/>
      <w:lang w:eastAsia="ar-SA"/>
    </w:rPr>
  </w:style>
  <w:style w:type="paragraph" w:customStyle="1" w:styleId="Tytu1">
    <w:name w:val="Tytuł1"/>
    <w:basedOn w:val="Normalny"/>
    <w:rsid w:val="00D957CA"/>
    <w:pPr>
      <w:spacing w:before="100" w:beforeAutospacing="1" w:after="100" w:afterAutospacing="1" w:line="240" w:lineRule="auto"/>
    </w:pPr>
    <w:rPr>
      <w:rFonts w:ascii="Times New Roman" w:eastAsia="Times New Roman" w:hAnsi="Times New Roman"/>
      <w:sz w:val="24"/>
      <w:szCs w:val="24"/>
      <w:lang w:eastAsia="pl-PL"/>
    </w:rPr>
  </w:style>
  <w:style w:type="paragraph" w:styleId="Tekstprzypisukocowego">
    <w:name w:val="endnote text"/>
    <w:basedOn w:val="Normalny"/>
    <w:link w:val="TekstprzypisukocowegoZnak"/>
    <w:uiPriority w:val="99"/>
    <w:semiHidden/>
    <w:unhideWhenUsed/>
    <w:rsid w:val="009D60D3"/>
    <w:rPr>
      <w:sz w:val="20"/>
      <w:szCs w:val="20"/>
    </w:rPr>
  </w:style>
  <w:style w:type="character" w:customStyle="1" w:styleId="TekstprzypisukocowegoZnak">
    <w:name w:val="Tekst przypisu końcowego Znak"/>
    <w:basedOn w:val="Domylnaczcionkaakapitu"/>
    <w:link w:val="Tekstprzypisukocowego"/>
    <w:uiPriority w:val="99"/>
    <w:semiHidden/>
    <w:rsid w:val="009D60D3"/>
    <w:rPr>
      <w:lang w:eastAsia="en-US"/>
    </w:rPr>
  </w:style>
  <w:style w:type="character" w:styleId="Odwoanieprzypisukocowego">
    <w:name w:val="endnote reference"/>
    <w:basedOn w:val="Domylnaczcionkaakapitu"/>
    <w:uiPriority w:val="99"/>
    <w:semiHidden/>
    <w:unhideWhenUsed/>
    <w:rsid w:val="009D60D3"/>
    <w:rPr>
      <w:vertAlign w:val="superscript"/>
    </w:rPr>
  </w:style>
  <w:style w:type="character" w:customStyle="1" w:styleId="postbody1">
    <w:name w:val="postbody1"/>
    <w:basedOn w:val="Domylnaczcionkaakapitu"/>
    <w:rsid w:val="00797B73"/>
    <w:rPr>
      <w:sz w:val="18"/>
      <w:szCs w:val="18"/>
    </w:rPr>
  </w:style>
  <w:style w:type="paragraph" w:styleId="Akapitzlist">
    <w:name w:val="List Paragraph"/>
    <w:aliases w:val="CW_Lista,L1,Numerowanie,List Paragraph,Preambuła,normalny tekst"/>
    <w:basedOn w:val="Normalny"/>
    <w:link w:val="AkapitzlistZnak"/>
    <w:uiPriority w:val="34"/>
    <w:qFormat/>
    <w:rsid w:val="00944906"/>
    <w:pPr>
      <w:ind w:left="720"/>
      <w:contextualSpacing/>
    </w:pPr>
  </w:style>
  <w:style w:type="character" w:styleId="Uwydatnienie">
    <w:name w:val="Emphasis"/>
    <w:basedOn w:val="Domylnaczcionkaakapitu"/>
    <w:uiPriority w:val="20"/>
    <w:qFormat/>
    <w:rsid w:val="00D1038B"/>
    <w:rPr>
      <w:b/>
      <w:bCs/>
      <w:i w:val="0"/>
      <w:iCs w:val="0"/>
    </w:rPr>
  </w:style>
  <w:style w:type="character" w:customStyle="1" w:styleId="text1">
    <w:name w:val="text1"/>
    <w:basedOn w:val="Domylnaczcionkaakapitu"/>
    <w:rsid w:val="00AB7A1C"/>
    <w:rPr>
      <w:rFonts w:ascii="Verdana" w:hAnsi="Verdana" w:hint="default"/>
      <w:color w:val="000000"/>
      <w:sz w:val="20"/>
      <w:szCs w:val="20"/>
    </w:rPr>
  </w:style>
  <w:style w:type="paragraph" w:styleId="Bezodstpw">
    <w:name w:val="No Spacing"/>
    <w:uiPriority w:val="1"/>
    <w:qFormat/>
    <w:rsid w:val="0009041A"/>
    <w:rPr>
      <w:sz w:val="22"/>
      <w:szCs w:val="22"/>
      <w:lang w:eastAsia="en-US"/>
    </w:rPr>
  </w:style>
  <w:style w:type="character" w:customStyle="1" w:styleId="Teksttreci">
    <w:name w:val="Tekst treści_"/>
    <w:basedOn w:val="Domylnaczcionkaakapitu"/>
    <w:link w:val="Teksttreci0"/>
    <w:rsid w:val="008F2C2E"/>
    <w:rPr>
      <w:sz w:val="23"/>
      <w:szCs w:val="23"/>
      <w:shd w:val="clear" w:color="auto" w:fill="FFFFFF"/>
    </w:rPr>
  </w:style>
  <w:style w:type="paragraph" w:customStyle="1" w:styleId="Teksttreci0">
    <w:name w:val="Tekst treści"/>
    <w:basedOn w:val="Normalny"/>
    <w:link w:val="Teksttreci"/>
    <w:rsid w:val="008F2C2E"/>
    <w:pPr>
      <w:shd w:val="clear" w:color="auto" w:fill="FFFFFF"/>
      <w:spacing w:before="960" w:after="960" w:line="0" w:lineRule="atLeast"/>
      <w:ind w:hanging="1100"/>
      <w:jc w:val="center"/>
    </w:pPr>
    <w:rPr>
      <w:sz w:val="23"/>
      <w:szCs w:val="23"/>
      <w:lang w:eastAsia="pl-PL"/>
    </w:rPr>
  </w:style>
  <w:style w:type="character" w:customStyle="1" w:styleId="TeksttreciPogrubienie">
    <w:name w:val="Tekst treści + Pogrubienie"/>
    <w:basedOn w:val="Teksttreci"/>
    <w:rsid w:val="008F2C2E"/>
    <w:rPr>
      <w:b/>
      <w:bCs/>
      <w:i w:val="0"/>
      <w:iCs w:val="0"/>
      <w:smallCaps w:val="0"/>
      <w:strike w:val="0"/>
      <w:spacing w:val="0"/>
      <w:sz w:val="23"/>
      <w:szCs w:val="23"/>
      <w:shd w:val="clear" w:color="auto" w:fill="FFFFFF"/>
    </w:rPr>
  </w:style>
  <w:style w:type="character" w:customStyle="1" w:styleId="Nagwek9Znak">
    <w:name w:val="Nagłówek 9 Znak"/>
    <w:basedOn w:val="Domylnaczcionkaakapitu"/>
    <w:link w:val="Nagwek9"/>
    <w:rsid w:val="00EB560C"/>
    <w:rPr>
      <w:rFonts w:ascii="Arial" w:eastAsia="Times New Roman" w:hAnsi="Arial" w:cs="Arial"/>
      <w:sz w:val="22"/>
      <w:szCs w:val="22"/>
    </w:rPr>
  </w:style>
  <w:style w:type="paragraph" w:styleId="Tytu">
    <w:name w:val="Title"/>
    <w:basedOn w:val="Normalny"/>
    <w:link w:val="TytuZnak"/>
    <w:qFormat/>
    <w:rsid w:val="001C1A34"/>
    <w:pPr>
      <w:spacing w:after="0" w:line="240" w:lineRule="auto"/>
      <w:jc w:val="center"/>
    </w:pPr>
    <w:rPr>
      <w:rFonts w:ascii="Arial" w:eastAsia="Times New Roman" w:hAnsi="Arial"/>
      <w:b/>
      <w:sz w:val="28"/>
      <w:szCs w:val="20"/>
      <w:lang w:eastAsia="pl-PL"/>
    </w:rPr>
  </w:style>
  <w:style w:type="character" w:customStyle="1" w:styleId="TytuZnak">
    <w:name w:val="Tytuł Znak"/>
    <w:basedOn w:val="Domylnaczcionkaakapitu"/>
    <w:link w:val="Tytu"/>
    <w:rsid w:val="001C1A34"/>
    <w:rPr>
      <w:rFonts w:ascii="Arial" w:eastAsia="Times New Roman" w:hAnsi="Arial"/>
      <w:b/>
      <w:sz w:val="28"/>
    </w:rPr>
  </w:style>
  <w:style w:type="paragraph" w:styleId="Tekstpodstawowy2">
    <w:name w:val="Body Text 2"/>
    <w:basedOn w:val="Normalny"/>
    <w:link w:val="Tekstpodstawowy2Znak"/>
    <w:uiPriority w:val="99"/>
    <w:unhideWhenUsed/>
    <w:rsid w:val="00357CDC"/>
    <w:pPr>
      <w:spacing w:after="120" w:line="480" w:lineRule="auto"/>
    </w:pPr>
  </w:style>
  <w:style w:type="character" w:customStyle="1" w:styleId="Tekstpodstawowy2Znak">
    <w:name w:val="Tekst podstawowy 2 Znak"/>
    <w:basedOn w:val="Domylnaczcionkaakapitu"/>
    <w:link w:val="Tekstpodstawowy2"/>
    <w:uiPriority w:val="99"/>
    <w:rsid w:val="00357CDC"/>
    <w:rPr>
      <w:sz w:val="22"/>
      <w:szCs w:val="22"/>
      <w:lang w:eastAsia="en-US"/>
    </w:rPr>
  </w:style>
  <w:style w:type="paragraph" w:customStyle="1" w:styleId="default">
    <w:name w:val="default"/>
    <w:basedOn w:val="Normalny"/>
    <w:rsid w:val="003D214B"/>
    <w:pP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styleId="Lista">
    <w:name w:val="List"/>
    <w:basedOn w:val="Tekstpodstawowy"/>
    <w:uiPriority w:val="99"/>
    <w:rsid w:val="00955BF6"/>
    <w:pPr>
      <w:suppressAutoHyphens/>
      <w:spacing w:after="120" w:line="240" w:lineRule="auto"/>
      <w:jc w:val="left"/>
    </w:pPr>
    <w:rPr>
      <w:rFonts w:cs="Tahoma"/>
      <w:lang w:eastAsia="ar-SA"/>
    </w:rPr>
  </w:style>
  <w:style w:type="paragraph" w:styleId="Lista3">
    <w:name w:val="List 3"/>
    <w:basedOn w:val="Normalny"/>
    <w:uiPriority w:val="99"/>
    <w:rsid w:val="00955BF6"/>
    <w:pPr>
      <w:spacing w:after="0" w:line="240" w:lineRule="auto"/>
      <w:ind w:left="849" w:hanging="283"/>
    </w:pPr>
    <w:rPr>
      <w:rFonts w:ascii="Times New Roman" w:eastAsia="Times New Roman" w:hAnsi="Times New Roman"/>
      <w:sz w:val="24"/>
      <w:szCs w:val="24"/>
      <w:lang w:eastAsia="pl-PL"/>
    </w:rPr>
  </w:style>
  <w:style w:type="paragraph" w:styleId="Lista4">
    <w:name w:val="List 4"/>
    <w:basedOn w:val="Normalny"/>
    <w:uiPriority w:val="99"/>
    <w:rsid w:val="00955BF6"/>
    <w:pPr>
      <w:spacing w:after="0" w:line="240" w:lineRule="auto"/>
      <w:ind w:left="1132" w:hanging="283"/>
    </w:pPr>
    <w:rPr>
      <w:rFonts w:ascii="Times New Roman" w:eastAsia="Times New Roman" w:hAnsi="Times New Roman"/>
      <w:sz w:val="24"/>
      <w:szCs w:val="24"/>
      <w:lang w:eastAsia="pl-PL"/>
    </w:rPr>
  </w:style>
  <w:style w:type="paragraph" w:styleId="Wcicienormalne">
    <w:name w:val="Normal Indent"/>
    <w:basedOn w:val="Normalny"/>
    <w:uiPriority w:val="99"/>
    <w:rsid w:val="00955BF6"/>
    <w:pPr>
      <w:spacing w:after="0" w:line="240" w:lineRule="auto"/>
      <w:ind w:left="708"/>
    </w:pPr>
    <w:rPr>
      <w:rFonts w:ascii="Arial" w:eastAsia="Times New Roman" w:hAnsi="Arial"/>
      <w:sz w:val="20"/>
      <w:szCs w:val="20"/>
      <w:lang w:val="en-GB"/>
    </w:rPr>
  </w:style>
  <w:style w:type="paragraph" w:styleId="Mapadokumentu">
    <w:name w:val="Document Map"/>
    <w:basedOn w:val="Normalny"/>
    <w:link w:val="MapadokumentuZnak"/>
    <w:uiPriority w:val="99"/>
    <w:semiHidden/>
    <w:unhideWhenUsed/>
    <w:rsid w:val="00692280"/>
    <w:pPr>
      <w:spacing w:after="0" w:line="240" w:lineRule="auto"/>
    </w:pPr>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692280"/>
    <w:rPr>
      <w:rFonts w:ascii="Tahoma" w:hAnsi="Tahoma" w:cs="Tahoma"/>
      <w:sz w:val="16"/>
      <w:szCs w:val="16"/>
      <w:lang w:eastAsia="en-US"/>
    </w:rPr>
  </w:style>
  <w:style w:type="character" w:styleId="Odwoaniedokomentarza">
    <w:name w:val="annotation reference"/>
    <w:basedOn w:val="Domylnaczcionkaakapitu"/>
    <w:uiPriority w:val="99"/>
    <w:semiHidden/>
    <w:unhideWhenUsed/>
    <w:rsid w:val="001F6B8A"/>
    <w:rPr>
      <w:sz w:val="16"/>
      <w:szCs w:val="16"/>
    </w:rPr>
  </w:style>
  <w:style w:type="paragraph" w:styleId="Tekstkomentarza">
    <w:name w:val="annotation text"/>
    <w:basedOn w:val="Normalny"/>
    <w:link w:val="TekstkomentarzaZnak"/>
    <w:uiPriority w:val="99"/>
    <w:unhideWhenUsed/>
    <w:qFormat/>
    <w:rsid w:val="001F6B8A"/>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1F6B8A"/>
    <w:rPr>
      <w:lang w:eastAsia="en-US"/>
    </w:rPr>
  </w:style>
  <w:style w:type="paragraph" w:styleId="Tematkomentarza">
    <w:name w:val="annotation subject"/>
    <w:basedOn w:val="Tekstkomentarza"/>
    <w:next w:val="Tekstkomentarza"/>
    <w:link w:val="TematkomentarzaZnak"/>
    <w:uiPriority w:val="99"/>
    <w:semiHidden/>
    <w:unhideWhenUsed/>
    <w:rsid w:val="001F6B8A"/>
    <w:rPr>
      <w:b/>
      <w:bCs/>
    </w:rPr>
  </w:style>
  <w:style w:type="character" w:customStyle="1" w:styleId="TematkomentarzaZnak">
    <w:name w:val="Temat komentarza Znak"/>
    <w:basedOn w:val="TekstkomentarzaZnak"/>
    <w:link w:val="Tematkomentarza"/>
    <w:uiPriority w:val="99"/>
    <w:semiHidden/>
    <w:rsid w:val="001F6B8A"/>
    <w:rPr>
      <w:b/>
      <w:bCs/>
      <w:lang w:eastAsia="en-US"/>
    </w:rPr>
  </w:style>
  <w:style w:type="paragraph" w:customStyle="1" w:styleId="xl24">
    <w:name w:val="xl24"/>
    <w:basedOn w:val="Normalny"/>
    <w:uiPriority w:val="99"/>
    <w:rsid w:val="001316D3"/>
    <w:pPr>
      <w:spacing w:before="100" w:after="100" w:line="240" w:lineRule="auto"/>
      <w:jc w:val="center"/>
    </w:pPr>
    <w:rPr>
      <w:rFonts w:ascii="Arial Unicode MS" w:eastAsia="Arial Unicode MS" w:hAnsi="Arial Unicode MS" w:cs="Arial Unicode MS"/>
      <w:sz w:val="24"/>
      <w:szCs w:val="24"/>
      <w:lang w:eastAsia="pl-PL"/>
    </w:rPr>
  </w:style>
  <w:style w:type="paragraph" w:customStyle="1" w:styleId="Kropki">
    <w:name w:val="Kropki"/>
    <w:basedOn w:val="Normalny"/>
    <w:rsid w:val="001316D3"/>
    <w:pPr>
      <w:tabs>
        <w:tab w:val="left" w:leader="dot" w:pos="9072"/>
      </w:tabs>
      <w:spacing w:after="0" w:line="360" w:lineRule="auto"/>
      <w:jc w:val="right"/>
    </w:pPr>
    <w:rPr>
      <w:rFonts w:ascii="Arial" w:eastAsia="Times New Roman" w:hAnsi="Arial"/>
      <w:sz w:val="24"/>
      <w:szCs w:val="20"/>
      <w:lang w:eastAsia="ar-SA"/>
    </w:rPr>
  </w:style>
  <w:style w:type="character" w:customStyle="1" w:styleId="Nagwek3Znak">
    <w:name w:val="Nagłówek 3 Znak"/>
    <w:basedOn w:val="Domylnaczcionkaakapitu"/>
    <w:link w:val="Nagwek3"/>
    <w:uiPriority w:val="9"/>
    <w:semiHidden/>
    <w:rsid w:val="00B770BF"/>
    <w:rPr>
      <w:rFonts w:asciiTheme="majorHAnsi" w:eastAsiaTheme="majorEastAsia" w:hAnsiTheme="majorHAnsi" w:cstheme="majorBidi"/>
      <w:b/>
      <w:bCs/>
      <w:color w:val="4F81BD" w:themeColor="accent1"/>
      <w:sz w:val="22"/>
      <w:szCs w:val="22"/>
      <w:lang w:eastAsia="en-US"/>
    </w:rPr>
  </w:style>
  <w:style w:type="paragraph" w:customStyle="1" w:styleId="Tekstpodstawowy21">
    <w:name w:val="Tekst podstawowy 21"/>
    <w:basedOn w:val="Normalny"/>
    <w:qFormat/>
    <w:rsid w:val="00A86CCC"/>
    <w:pPr>
      <w:spacing w:after="0" w:line="240" w:lineRule="auto"/>
    </w:pPr>
    <w:rPr>
      <w:rFonts w:ascii="Times New Roman" w:eastAsia="Times New Roman" w:hAnsi="Times New Roman"/>
      <w:szCs w:val="20"/>
      <w:lang w:eastAsia="pl-PL"/>
    </w:rPr>
  </w:style>
  <w:style w:type="paragraph" w:customStyle="1" w:styleId="WW-Tekstpodstawowy2">
    <w:name w:val="WW-Tekst podstawowy 2"/>
    <w:basedOn w:val="Normalny"/>
    <w:rsid w:val="000A6DD7"/>
    <w:pPr>
      <w:suppressAutoHyphens/>
      <w:spacing w:after="0" w:line="240" w:lineRule="auto"/>
      <w:jc w:val="both"/>
    </w:pPr>
    <w:rPr>
      <w:rFonts w:ascii="Times New Roman" w:eastAsia="Times New Roman" w:hAnsi="Times New Roman"/>
      <w:sz w:val="20"/>
      <w:szCs w:val="20"/>
      <w:lang w:eastAsia="ar-SA"/>
    </w:rPr>
  </w:style>
  <w:style w:type="paragraph" w:customStyle="1" w:styleId="Styl">
    <w:name w:val="Styl"/>
    <w:uiPriority w:val="99"/>
    <w:rsid w:val="004F556F"/>
    <w:pPr>
      <w:widowControl w:val="0"/>
      <w:autoSpaceDE w:val="0"/>
      <w:autoSpaceDN w:val="0"/>
      <w:adjustRightInd w:val="0"/>
    </w:pPr>
    <w:rPr>
      <w:rFonts w:ascii="Arial" w:eastAsia="Times New Roman" w:hAnsi="Arial" w:cs="Arial"/>
      <w:sz w:val="24"/>
      <w:szCs w:val="24"/>
    </w:rPr>
  </w:style>
  <w:style w:type="character" w:customStyle="1" w:styleId="txt-new">
    <w:name w:val="txt-new"/>
    <w:basedOn w:val="Domylnaczcionkaakapitu"/>
    <w:rsid w:val="003D34F3"/>
  </w:style>
  <w:style w:type="paragraph" w:styleId="Zwykytekst">
    <w:name w:val="Plain Text"/>
    <w:basedOn w:val="Normalny"/>
    <w:link w:val="ZwykytekstZnak"/>
    <w:uiPriority w:val="99"/>
    <w:unhideWhenUsed/>
    <w:qFormat/>
    <w:rsid w:val="00D322BC"/>
    <w:pPr>
      <w:spacing w:after="0" w:line="240" w:lineRule="auto"/>
    </w:pPr>
    <w:rPr>
      <w:rFonts w:eastAsiaTheme="minorHAnsi" w:cstheme="minorBidi"/>
      <w:szCs w:val="21"/>
    </w:rPr>
  </w:style>
  <w:style w:type="character" w:customStyle="1" w:styleId="ZwykytekstZnak">
    <w:name w:val="Zwykły tekst Znak"/>
    <w:basedOn w:val="Domylnaczcionkaakapitu"/>
    <w:link w:val="Zwykytekst"/>
    <w:uiPriority w:val="99"/>
    <w:qFormat/>
    <w:rsid w:val="00D322BC"/>
    <w:rPr>
      <w:rFonts w:eastAsiaTheme="minorHAnsi" w:cstheme="minorBidi"/>
      <w:sz w:val="22"/>
      <w:szCs w:val="21"/>
      <w:lang w:eastAsia="en-US"/>
    </w:rPr>
  </w:style>
  <w:style w:type="paragraph" w:styleId="HTML-wstpniesformatowany">
    <w:name w:val="HTML Preformatted"/>
    <w:basedOn w:val="Normalny"/>
    <w:link w:val="HTML-wstpniesformatowanyZnak"/>
    <w:uiPriority w:val="99"/>
    <w:unhideWhenUsed/>
    <w:rsid w:val="00F23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F2387C"/>
    <w:rPr>
      <w:rFonts w:ascii="Courier New" w:eastAsia="Times New Roman" w:hAnsi="Courier New" w:cs="Courier New"/>
    </w:rPr>
  </w:style>
  <w:style w:type="character" w:customStyle="1" w:styleId="AkapitzlistZnak">
    <w:name w:val="Akapit z listą Znak"/>
    <w:aliases w:val="CW_Lista Znak,L1 Znak,Numerowanie Znak,List Paragraph Znak,Preambuła Znak,normalny tekst Znak"/>
    <w:link w:val="Akapitzlist"/>
    <w:uiPriority w:val="34"/>
    <w:qFormat/>
    <w:rsid w:val="00740C78"/>
    <w:rPr>
      <w:sz w:val="22"/>
      <w:szCs w:val="22"/>
      <w:lang w:eastAsia="en-US"/>
    </w:rPr>
  </w:style>
  <w:style w:type="paragraph" w:customStyle="1" w:styleId="text-justify">
    <w:name w:val="text-justify"/>
    <w:basedOn w:val="Normalny"/>
    <w:rsid w:val="00306933"/>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size">
    <w:name w:val="size"/>
    <w:basedOn w:val="Domylnaczcionkaakapitu"/>
    <w:rsid w:val="00306933"/>
  </w:style>
  <w:style w:type="paragraph" w:styleId="Listapunktowana5">
    <w:name w:val="List Bullet 5"/>
    <w:basedOn w:val="Normalny"/>
    <w:uiPriority w:val="99"/>
    <w:qFormat/>
    <w:rsid w:val="00306933"/>
    <w:pPr>
      <w:spacing w:after="0" w:line="240" w:lineRule="auto"/>
      <w:ind w:left="1132" w:hanging="283"/>
    </w:pPr>
    <w:rPr>
      <w:rFonts w:ascii="Times New Roman" w:eastAsia="Times New Roman" w:hAnsi="Times New Roman"/>
      <w:sz w:val="24"/>
      <w:szCs w:val="24"/>
      <w:lang w:eastAsia="pl-PL"/>
    </w:rPr>
  </w:style>
  <w:style w:type="character" w:styleId="Wyrnieniedelikatne">
    <w:name w:val="Subtle Emphasis"/>
    <w:basedOn w:val="Domylnaczcionkaakapitu"/>
    <w:uiPriority w:val="19"/>
    <w:qFormat/>
    <w:rsid w:val="00D106D5"/>
    <w:rPr>
      <w:i/>
      <w:iCs/>
      <w:color w:val="404040" w:themeColor="text1" w:themeTint="BF"/>
    </w:rPr>
  </w:style>
  <w:style w:type="character" w:styleId="UyteHipercze">
    <w:name w:val="FollowedHyperlink"/>
    <w:basedOn w:val="Domylnaczcionkaakapitu"/>
    <w:uiPriority w:val="99"/>
    <w:semiHidden/>
    <w:unhideWhenUsed/>
    <w:rsid w:val="0039744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890562">
      <w:bodyDiv w:val="1"/>
      <w:marLeft w:val="0"/>
      <w:marRight w:val="0"/>
      <w:marTop w:val="0"/>
      <w:marBottom w:val="0"/>
      <w:divBdr>
        <w:top w:val="none" w:sz="0" w:space="0" w:color="auto"/>
        <w:left w:val="none" w:sz="0" w:space="0" w:color="auto"/>
        <w:bottom w:val="none" w:sz="0" w:space="0" w:color="auto"/>
        <w:right w:val="none" w:sz="0" w:space="0" w:color="auto"/>
      </w:divBdr>
    </w:div>
    <w:div w:id="183445907">
      <w:bodyDiv w:val="1"/>
      <w:marLeft w:val="0"/>
      <w:marRight w:val="0"/>
      <w:marTop w:val="0"/>
      <w:marBottom w:val="0"/>
      <w:divBdr>
        <w:top w:val="none" w:sz="0" w:space="0" w:color="auto"/>
        <w:left w:val="none" w:sz="0" w:space="0" w:color="auto"/>
        <w:bottom w:val="none" w:sz="0" w:space="0" w:color="auto"/>
        <w:right w:val="none" w:sz="0" w:space="0" w:color="auto"/>
      </w:divBdr>
    </w:div>
    <w:div w:id="298457133">
      <w:bodyDiv w:val="1"/>
      <w:marLeft w:val="0"/>
      <w:marRight w:val="0"/>
      <w:marTop w:val="0"/>
      <w:marBottom w:val="0"/>
      <w:divBdr>
        <w:top w:val="none" w:sz="0" w:space="0" w:color="auto"/>
        <w:left w:val="none" w:sz="0" w:space="0" w:color="auto"/>
        <w:bottom w:val="none" w:sz="0" w:space="0" w:color="auto"/>
        <w:right w:val="none" w:sz="0" w:space="0" w:color="auto"/>
      </w:divBdr>
    </w:div>
    <w:div w:id="395275217">
      <w:bodyDiv w:val="1"/>
      <w:marLeft w:val="0"/>
      <w:marRight w:val="0"/>
      <w:marTop w:val="0"/>
      <w:marBottom w:val="0"/>
      <w:divBdr>
        <w:top w:val="none" w:sz="0" w:space="0" w:color="auto"/>
        <w:left w:val="none" w:sz="0" w:space="0" w:color="auto"/>
        <w:bottom w:val="none" w:sz="0" w:space="0" w:color="auto"/>
        <w:right w:val="none" w:sz="0" w:space="0" w:color="auto"/>
      </w:divBdr>
    </w:div>
    <w:div w:id="405807789">
      <w:bodyDiv w:val="1"/>
      <w:marLeft w:val="0"/>
      <w:marRight w:val="0"/>
      <w:marTop w:val="0"/>
      <w:marBottom w:val="0"/>
      <w:divBdr>
        <w:top w:val="none" w:sz="0" w:space="0" w:color="auto"/>
        <w:left w:val="none" w:sz="0" w:space="0" w:color="auto"/>
        <w:bottom w:val="none" w:sz="0" w:space="0" w:color="auto"/>
        <w:right w:val="none" w:sz="0" w:space="0" w:color="auto"/>
      </w:divBdr>
    </w:div>
    <w:div w:id="441918496">
      <w:bodyDiv w:val="1"/>
      <w:marLeft w:val="0"/>
      <w:marRight w:val="0"/>
      <w:marTop w:val="0"/>
      <w:marBottom w:val="0"/>
      <w:divBdr>
        <w:top w:val="none" w:sz="0" w:space="0" w:color="auto"/>
        <w:left w:val="none" w:sz="0" w:space="0" w:color="auto"/>
        <w:bottom w:val="none" w:sz="0" w:space="0" w:color="auto"/>
        <w:right w:val="none" w:sz="0" w:space="0" w:color="auto"/>
      </w:divBdr>
    </w:div>
    <w:div w:id="470363706">
      <w:bodyDiv w:val="1"/>
      <w:marLeft w:val="0"/>
      <w:marRight w:val="0"/>
      <w:marTop w:val="0"/>
      <w:marBottom w:val="0"/>
      <w:divBdr>
        <w:top w:val="none" w:sz="0" w:space="0" w:color="auto"/>
        <w:left w:val="none" w:sz="0" w:space="0" w:color="auto"/>
        <w:bottom w:val="none" w:sz="0" w:space="0" w:color="auto"/>
        <w:right w:val="none" w:sz="0" w:space="0" w:color="auto"/>
      </w:divBdr>
    </w:div>
    <w:div w:id="517701071">
      <w:bodyDiv w:val="1"/>
      <w:marLeft w:val="0"/>
      <w:marRight w:val="0"/>
      <w:marTop w:val="0"/>
      <w:marBottom w:val="0"/>
      <w:divBdr>
        <w:top w:val="none" w:sz="0" w:space="0" w:color="auto"/>
        <w:left w:val="none" w:sz="0" w:space="0" w:color="auto"/>
        <w:bottom w:val="none" w:sz="0" w:space="0" w:color="auto"/>
        <w:right w:val="none" w:sz="0" w:space="0" w:color="auto"/>
      </w:divBdr>
    </w:div>
    <w:div w:id="549995070">
      <w:bodyDiv w:val="1"/>
      <w:marLeft w:val="0"/>
      <w:marRight w:val="0"/>
      <w:marTop w:val="0"/>
      <w:marBottom w:val="0"/>
      <w:divBdr>
        <w:top w:val="none" w:sz="0" w:space="0" w:color="auto"/>
        <w:left w:val="none" w:sz="0" w:space="0" w:color="auto"/>
        <w:bottom w:val="none" w:sz="0" w:space="0" w:color="auto"/>
        <w:right w:val="none" w:sz="0" w:space="0" w:color="auto"/>
      </w:divBdr>
    </w:div>
    <w:div w:id="599290547">
      <w:bodyDiv w:val="1"/>
      <w:marLeft w:val="0"/>
      <w:marRight w:val="0"/>
      <w:marTop w:val="0"/>
      <w:marBottom w:val="0"/>
      <w:divBdr>
        <w:top w:val="none" w:sz="0" w:space="0" w:color="auto"/>
        <w:left w:val="none" w:sz="0" w:space="0" w:color="auto"/>
        <w:bottom w:val="none" w:sz="0" w:space="0" w:color="auto"/>
        <w:right w:val="none" w:sz="0" w:space="0" w:color="auto"/>
      </w:divBdr>
    </w:div>
    <w:div w:id="648755977">
      <w:bodyDiv w:val="1"/>
      <w:marLeft w:val="0"/>
      <w:marRight w:val="0"/>
      <w:marTop w:val="0"/>
      <w:marBottom w:val="0"/>
      <w:divBdr>
        <w:top w:val="none" w:sz="0" w:space="0" w:color="auto"/>
        <w:left w:val="none" w:sz="0" w:space="0" w:color="auto"/>
        <w:bottom w:val="none" w:sz="0" w:space="0" w:color="auto"/>
        <w:right w:val="none" w:sz="0" w:space="0" w:color="auto"/>
      </w:divBdr>
    </w:div>
    <w:div w:id="1018970369">
      <w:bodyDiv w:val="1"/>
      <w:marLeft w:val="0"/>
      <w:marRight w:val="0"/>
      <w:marTop w:val="0"/>
      <w:marBottom w:val="0"/>
      <w:divBdr>
        <w:top w:val="none" w:sz="0" w:space="0" w:color="auto"/>
        <w:left w:val="none" w:sz="0" w:space="0" w:color="auto"/>
        <w:bottom w:val="none" w:sz="0" w:space="0" w:color="auto"/>
        <w:right w:val="none" w:sz="0" w:space="0" w:color="auto"/>
      </w:divBdr>
    </w:div>
    <w:div w:id="1121847358">
      <w:bodyDiv w:val="1"/>
      <w:marLeft w:val="0"/>
      <w:marRight w:val="0"/>
      <w:marTop w:val="0"/>
      <w:marBottom w:val="0"/>
      <w:divBdr>
        <w:top w:val="none" w:sz="0" w:space="0" w:color="auto"/>
        <w:left w:val="none" w:sz="0" w:space="0" w:color="auto"/>
        <w:bottom w:val="none" w:sz="0" w:space="0" w:color="auto"/>
        <w:right w:val="none" w:sz="0" w:space="0" w:color="auto"/>
      </w:divBdr>
    </w:div>
    <w:div w:id="1122841902">
      <w:bodyDiv w:val="1"/>
      <w:marLeft w:val="0"/>
      <w:marRight w:val="0"/>
      <w:marTop w:val="0"/>
      <w:marBottom w:val="0"/>
      <w:divBdr>
        <w:top w:val="none" w:sz="0" w:space="0" w:color="auto"/>
        <w:left w:val="none" w:sz="0" w:space="0" w:color="auto"/>
        <w:bottom w:val="none" w:sz="0" w:space="0" w:color="auto"/>
        <w:right w:val="none" w:sz="0" w:space="0" w:color="auto"/>
      </w:divBdr>
    </w:div>
    <w:div w:id="1195264042">
      <w:bodyDiv w:val="1"/>
      <w:marLeft w:val="0"/>
      <w:marRight w:val="0"/>
      <w:marTop w:val="0"/>
      <w:marBottom w:val="0"/>
      <w:divBdr>
        <w:top w:val="none" w:sz="0" w:space="0" w:color="auto"/>
        <w:left w:val="none" w:sz="0" w:space="0" w:color="auto"/>
        <w:bottom w:val="none" w:sz="0" w:space="0" w:color="auto"/>
        <w:right w:val="none" w:sz="0" w:space="0" w:color="auto"/>
      </w:divBdr>
    </w:div>
    <w:div w:id="1250966935">
      <w:bodyDiv w:val="1"/>
      <w:marLeft w:val="0"/>
      <w:marRight w:val="0"/>
      <w:marTop w:val="0"/>
      <w:marBottom w:val="0"/>
      <w:divBdr>
        <w:top w:val="none" w:sz="0" w:space="0" w:color="auto"/>
        <w:left w:val="none" w:sz="0" w:space="0" w:color="auto"/>
        <w:bottom w:val="none" w:sz="0" w:space="0" w:color="auto"/>
        <w:right w:val="none" w:sz="0" w:space="0" w:color="auto"/>
      </w:divBdr>
    </w:div>
    <w:div w:id="1580754777">
      <w:bodyDiv w:val="1"/>
      <w:marLeft w:val="0"/>
      <w:marRight w:val="0"/>
      <w:marTop w:val="0"/>
      <w:marBottom w:val="0"/>
      <w:divBdr>
        <w:top w:val="none" w:sz="0" w:space="0" w:color="auto"/>
        <w:left w:val="none" w:sz="0" w:space="0" w:color="auto"/>
        <w:bottom w:val="none" w:sz="0" w:space="0" w:color="auto"/>
        <w:right w:val="none" w:sz="0" w:space="0" w:color="auto"/>
      </w:divBdr>
    </w:div>
    <w:div w:id="1641230602">
      <w:bodyDiv w:val="1"/>
      <w:marLeft w:val="0"/>
      <w:marRight w:val="0"/>
      <w:marTop w:val="0"/>
      <w:marBottom w:val="0"/>
      <w:divBdr>
        <w:top w:val="none" w:sz="0" w:space="0" w:color="auto"/>
        <w:left w:val="none" w:sz="0" w:space="0" w:color="auto"/>
        <w:bottom w:val="none" w:sz="0" w:space="0" w:color="auto"/>
        <w:right w:val="none" w:sz="0" w:space="0" w:color="auto"/>
      </w:divBdr>
    </w:div>
    <w:div w:id="1652252629">
      <w:bodyDiv w:val="1"/>
      <w:marLeft w:val="0"/>
      <w:marRight w:val="0"/>
      <w:marTop w:val="0"/>
      <w:marBottom w:val="0"/>
      <w:divBdr>
        <w:top w:val="none" w:sz="0" w:space="0" w:color="auto"/>
        <w:left w:val="none" w:sz="0" w:space="0" w:color="auto"/>
        <w:bottom w:val="none" w:sz="0" w:space="0" w:color="auto"/>
        <w:right w:val="none" w:sz="0" w:space="0" w:color="auto"/>
      </w:divBdr>
    </w:div>
    <w:div w:id="1669137755">
      <w:bodyDiv w:val="1"/>
      <w:marLeft w:val="0"/>
      <w:marRight w:val="0"/>
      <w:marTop w:val="0"/>
      <w:marBottom w:val="0"/>
      <w:divBdr>
        <w:top w:val="none" w:sz="0" w:space="0" w:color="auto"/>
        <w:left w:val="none" w:sz="0" w:space="0" w:color="auto"/>
        <w:bottom w:val="none" w:sz="0" w:space="0" w:color="auto"/>
        <w:right w:val="none" w:sz="0" w:space="0" w:color="auto"/>
      </w:divBdr>
    </w:div>
    <w:div w:id="1944065610">
      <w:bodyDiv w:val="1"/>
      <w:marLeft w:val="0"/>
      <w:marRight w:val="0"/>
      <w:marTop w:val="0"/>
      <w:marBottom w:val="0"/>
      <w:divBdr>
        <w:top w:val="none" w:sz="0" w:space="0" w:color="auto"/>
        <w:left w:val="none" w:sz="0" w:space="0" w:color="auto"/>
        <w:bottom w:val="none" w:sz="0" w:space="0" w:color="auto"/>
        <w:right w:val="none" w:sz="0" w:space="0" w:color="auto"/>
      </w:divBdr>
    </w:div>
    <w:div w:id="2061632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pn/pzdluban" TargetMode="External"/><Relationship Id="rId18" Type="http://schemas.openxmlformats.org/officeDocument/2006/relationships/hyperlink" Target="https://platformazakupowa.pl/pn/pzdluban"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platformazakupowa.pl/pn/pzdluban"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mailto:zamowienia@pzdluban.pl"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platformazakupowa.pl/strona/45-instrukcje" TargetMode="External"/><Relationship Id="rId20"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pzdluban" TargetMode="External"/><Relationship Id="rId24" Type="http://schemas.openxmlformats.org/officeDocument/2006/relationships/hyperlink" Target="https://prod.ceidg.gov.pl" TargetMode="External"/><Relationship Id="rId5" Type="http://schemas.openxmlformats.org/officeDocument/2006/relationships/webSettings" Target="webSettings.xml"/><Relationship Id="rId15" Type="http://schemas.openxmlformats.org/officeDocument/2006/relationships/hyperlink" Target="mailto:zamowienia@pzdluban.pl" TargetMode="External"/><Relationship Id="rId23" Type="http://schemas.openxmlformats.org/officeDocument/2006/relationships/hyperlink" Target="https://ems.ms.gov.pl/krs/wyszukiwaniepodmiotu" TargetMode="External"/><Relationship Id="rId28" Type="http://schemas.openxmlformats.org/officeDocument/2006/relationships/theme" Target="theme/theme1.xml"/><Relationship Id="rId10" Type="http://schemas.openxmlformats.org/officeDocument/2006/relationships/hyperlink" Target="mailto:zamowienia@pzdluban.pl" TargetMode="External"/><Relationship Id="rId19" Type="http://schemas.openxmlformats.org/officeDocument/2006/relationships/hyperlink" Target="https://platformazakupowa.pl/pn/pzdluban"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zamowienia@pzdluban.pl" TargetMode="External"/><Relationship Id="rId22" Type="http://schemas.openxmlformats.org/officeDocument/2006/relationships/hyperlink" Target="https://platformazakupowa.pl/strona/45-instrukcje" TargetMode="Externa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FFBC21-B38E-481E-BBD4-C79EEBC5B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2911</TotalTime>
  <Pages>42</Pages>
  <Words>11784</Words>
  <Characters>70705</Characters>
  <Application>Microsoft Office Word</Application>
  <DocSecurity>0</DocSecurity>
  <Lines>589</Lines>
  <Paragraphs>164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82325</CharactersWithSpaces>
  <SharedDoc>false</SharedDoc>
  <HLinks>
    <vt:vector size="6" baseType="variant">
      <vt:variant>
        <vt:i4>8323128</vt:i4>
      </vt:variant>
      <vt:variant>
        <vt:i4>0</vt:i4>
      </vt:variant>
      <vt:variant>
        <vt:i4>0</vt:i4>
      </vt:variant>
      <vt:variant>
        <vt:i4>5</vt:i4>
      </vt:variant>
      <vt:variant>
        <vt:lpwstr>http://www.bip.powiatboleslawiecki.pl/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dc:creator>
  <cp:lastModifiedBy>Powiatowy Zarząd Dróg w Lubaniu</cp:lastModifiedBy>
  <cp:revision>114</cp:revision>
  <cp:lastPrinted>2024-10-29T09:24:00Z</cp:lastPrinted>
  <dcterms:created xsi:type="dcterms:W3CDTF">2021-07-28T05:57:00Z</dcterms:created>
  <dcterms:modified xsi:type="dcterms:W3CDTF">2024-10-29T09:32:00Z</dcterms:modified>
</cp:coreProperties>
</file>