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FB316A0" w14:textId="10443F63" w:rsidR="0056144A" w:rsidRDefault="007C1231"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sektorowe</w:t>
      </w:r>
      <w:r>
        <w:rPr>
          <w:rFonts w:eastAsia="Calibri"/>
          <w:b/>
          <w:color w:val="000000"/>
          <w:sz w:val="28"/>
          <w:szCs w:val="28"/>
          <w:lang w:eastAsia="en-US"/>
        </w:rPr>
        <w:t>go</w:t>
      </w:r>
    </w:p>
    <w:p w14:paraId="25407E6D" w14:textId="74367B37" w:rsidR="007C1231" w:rsidRPr="008468AB" w:rsidRDefault="007C1231" w:rsidP="00817766">
      <w:pPr>
        <w:spacing w:before="120" w:line="312" w:lineRule="auto"/>
        <w:jc w:val="center"/>
        <w:rPr>
          <w:rFonts w:eastAsia="Calibri"/>
          <w:b/>
          <w:color w:val="000000"/>
          <w:sz w:val="28"/>
          <w:szCs w:val="28"/>
          <w:u w:val="single"/>
          <w:lang w:eastAsia="en-US"/>
        </w:rPr>
      </w:pPr>
      <w:r w:rsidRPr="00B25186">
        <w:rPr>
          <w:rFonts w:eastAsia="Calibri"/>
          <w:b/>
          <w:color w:val="000000"/>
          <w:sz w:val="28"/>
          <w:szCs w:val="28"/>
          <w:u w:val="single"/>
          <w:lang w:eastAsia="en-US"/>
        </w:rPr>
        <w:t>objętego ustawą Prawo zamówień publicznych</w:t>
      </w:r>
    </w:p>
    <w:p w14:paraId="5A158362" w14:textId="10F7AE00" w:rsidR="00F13DFD" w:rsidRDefault="007C1231"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F98C2CE" w14:textId="77777777" w:rsidR="004C028E" w:rsidRPr="00F76785" w:rsidRDefault="004C028E" w:rsidP="00817766">
      <w:pPr>
        <w:spacing w:before="120" w:line="312" w:lineRule="auto"/>
        <w:jc w:val="center"/>
        <w:rPr>
          <w:rFonts w:eastAsia="Calibri"/>
          <w:b/>
          <w:color w:val="000000"/>
          <w:sz w:val="28"/>
          <w:szCs w:val="28"/>
          <w:lang w:eastAsia="en-US"/>
        </w:rPr>
      </w:pPr>
    </w:p>
    <w:p w14:paraId="0116D3BC" w14:textId="68638136" w:rsidR="004C028E" w:rsidRPr="00417196" w:rsidRDefault="00817766" w:rsidP="008A136B">
      <w:pPr>
        <w:spacing w:before="120" w:line="288" w:lineRule="auto"/>
        <w:jc w:val="center"/>
        <w:rPr>
          <w:b/>
          <w:color w:val="000000" w:themeColor="text1"/>
          <w:sz w:val="28"/>
          <w:szCs w:val="28"/>
        </w:rPr>
      </w:pPr>
      <w:r w:rsidRPr="008A136B">
        <w:rPr>
          <w:rFonts w:eastAsia="Calibri"/>
          <w:b/>
          <w:color w:val="000000"/>
          <w:sz w:val="32"/>
          <w:szCs w:val="32"/>
          <w:lang w:eastAsia="en-US"/>
        </w:rPr>
        <w:t>pn</w:t>
      </w:r>
      <w:r w:rsidR="004C028E" w:rsidRPr="008A136B">
        <w:rPr>
          <w:rFonts w:eastAsia="Calibri"/>
          <w:b/>
          <w:color w:val="000000"/>
          <w:sz w:val="32"/>
          <w:szCs w:val="32"/>
          <w:lang w:eastAsia="en-US"/>
        </w:rPr>
        <w:t>.</w:t>
      </w:r>
      <w:r w:rsidRPr="008A136B">
        <w:rPr>
          <w:rFonts w:eastAsia="Calibri"/>
          <w:b/>
          <w:color w:val="000000"/>
          <w:sz w:val="32"/>
          <w:szCs w:val="32"/>
          <w:lang w:eastAsia="en-US"/>
        </w:rPr>
        <w:t xml:space="preserve">:  </w:t>
      </w:r>
      <w:bookmarkStart w:id="0" w:name="_Hlk180653185"/>
      <w:bookmarkStart w:id="1" w:name="_Hlk179885008"/>
      <w:r w:rsidR="00417196" w:rsidRPr="00417196">
        <w:rPr>
          <w:b/>
          <w:color w:val="000000" w:themeColor="text1"/>
          <w:sz w:val="30"/>
          <w:szCs w:val="30"/>
        </w:rPr>
        <w:t>Zabudowa kabli elektroenergetycznych w szybie „Piotr”</w:t>
      </w:r>
      <w:r w:rsidR="00417196">
        <w:rPr>
          <w:b/>
          <w:color w:val="000000" w:themeColor="text1"/>
          <w:sz w:val="30"/>
          <w:szCs w:val="30"/>
        </w:rPr>
        <w:br/>
      </w:r>
      <w:r w:rsidR="00417196" w:rsidRPr="00417196">
        <w:rPr>
          <w:b/>
          <w:color w:val="000000" w:themeColor="text1"/>
          <w:sz w:val="30"/>
          <w:szCs w:val="30"/>
        </w:rPr>
        <w:t xml:space="preserve">oraz w szybie „Karol” </w:t>
      </w:r>
      <w:r w:rsidR="004C028E" w:rsidRPr="00417196">
        <w:rPr>
          <w:b/>
          <w:color w:val="000000" w:themeColor="text1"/>
          <w:sz w:val="30"/>
          <w:szCs w:val="30"/>
        </w:rPr>
        <w:t xml:space="preserve">dla </w:t>
      </w:r>
      <w:bookmarkEnd w:id="0"/>
      <w:r w:rsidR="004C028E" w:rsidRPr="00417196">
        <w:rPr>
          <w:b/>
          <w:color w:val="000000" w:themeColor="text1"/>
          <w:sz w:val="30"/>
          <w:szCs w:val="30"/>
        </w:rPr>
        <w:t>PGG S.A.</w:t>
      </w:r>
      <w:r w:rsidR="00417196" w:rsidRPr="00417196">
        <w:rPr>
          <w:b/>
          <w:color w:val="000000" w:themeColor="text1"/>
          <w:sz w:val="30"/>
          <w:szCs w:val="30"/>
        </w:rPr>
        <w:t xml:space="preserve"> </w:t>
      </w:r>
      <w:r w:rsidR="004C028E" w:rsidRPr="00417196">
        <w:rPr>
          <w:b/>
          <w:color w:val="000000" w:themeColor="text1"/>
          <w:sz w:val="30"/>
          <w:szCs w:val="30"/>
        </w:rPr>
        <w:t>Oddział KWK Mysłowice-Wesoła</w:t>
      </w:r>
      <w:bookmarkEnd w:id="1"/>
    </w:p>
    <w:p w14:paraId="2BB64CC5" w14:textId="77777777" w:rsidR="004C028E" w:rsidRDefault="004C028E" w:rsidP="00817766">
      <w:pPr>
        <w:spacing w:before="120" w:line="312" w:lineRule="auto"/>
        <w:jc w:val="center"/>
        <w:rPr>
          <w:b/>
          <w:color w:val="000000" w:themeColor="text1"/>
          <w:sz w:val="32"/>
          <w:szCs w:val="32"/>
        </w:rPr>
      </w:pPr>
    </w:p>
    <w:p w14:paraId="3DE14426" w14:textId="0743A6ED" w:rsidR="00817766" w:rsidRPr="00B25186" w:rsidRDefault="00817766" w:rsidP="00817766">
      <w:pPr>
        <w:spacing w:before="120" w:line="312" w:lineRule="auto"/>
        <w:jc w:val="center"/>
        <w:rPr>
          <w:rFonts w:eastAsia="Calibri"/>
          <w:b/>
          <w:color w:val="000000"/>
          <w:sz w:val="32"/>
          <w:szCs w:val="32"/>
          <w:lang w:eastAsia="en-US"/>
        </w:rPr>
      </w:pPr>
      <w:r w:rsidRPr="00F76785">
        <w:rPr>
          <w:rFonts w:eastAsia="Calibri"/>
          <w:b/>
          <w:color w:val="000000"/>
          <w:sz w:val="28"/>
          <w:szCs w:val="28"/>
          <w:lang w:eastAsia="en-US"/>
        </w:rPr>
        <w:t xml:space="preserve">nr sprawy </w:t>
      </w:r>
      <w:r w:rsidR="004C028E">
        <w:rPr>
          <w:b/>
          <w:color w:val="000000" w:themeColor="text1"/>
          <w:sz w:val="32"/>
          <w:szCs w:val="32"/>
        </w:rPr>
        <w:t>60240</w:t>
      </w:r>
      <w:r w:rsidR="00417196">
        <w:rPr>
          <w:b/>
          <w:color w:val="000000" w:themeColor="text1"/>
          <w:sz w:val="32"/>
          <w:szCs w:val="32"/>
        </w:rPr>
        <w:t>2063</w:t>
      </w:r>
    </w:p>
    <w:p w14:paraId="6A6B9318" w14:textId="77777777" w:rsidR="00210E5E" w:rsidRPr="00F76785" w:rsidRDefault="00210E5E" w:rsidP="00817766">
      <w:pPr>
        <w:spacing w:before="120" w:line="312" w:lineRule="auto"/>
        <w:jc w:val="center"/>
        <w:rPr>
          <w:rFonts w:eastAsia="Calibri"/>
          <w:b/>
          <w:color w:val="000000"/>
          <w:sz w:val="28"/>
          <w:szCs w:val="28"/>
          <w:lang w:eastAsia="en-US"/>
        </w:rPr>
      </w:pPr>
    </w:p>
    <w:p w14:paraId="41190E0B" w14:textId="41E77707" w:rsidR="00210E5E" w:rsidRPr="00DD199C" w:rsidRDefault="00210E5E" w:rsidP="00210E5E">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w:t>
      </w:r>
      <w:r>
        <w:rPr>
          <w:rFonts w:eastAsia="Calibri"/>
          <w:bCs/>
          <w:i/>
          <w:iCs/>
          <w:color w:val="000000"/>
          <w:sz w:val="28"/>
          <w:szCs w:val="28"/>
          <w:lang w:eastAsia="en-US"/>
        </w:rPr>
        <w:t>równej lub większej od</w:t>
      </w:r>
      <w:r w:rsidRPr="00DD199C">
        <w:rPr>
          <w:rFonts w:eastAsia="Calibri"/>
          <w:bCs/>
          <w:i/>
          <w:iCs/>
          <w:color w:val="000000"/>
          <w:sz w:val="28"/>
          <w:szCs w:val="28"/>
          <w:lang w:eastAsia="en-US"/>
        </w:rPr>
        <w:t xml:space="preserve"> progu unijnego)</w:t>
      </w:r>
    </w:p>
    <w:p w14:paraId="793C924F" w14:textId="77777777" w:rsidR="00210E5E" w:rsidRDefault="00210E5E" w:rsidP="00210E5E">
      <w:pPr>
        <w:spacing w:before="120" w:line="312" w:lineRule="auto"/>
        <w:jc w:val="both"/>
        <w:rPr>
          <w:rFonts w:eastAsia="Calibri"/>
          <w:color w:val="000000"/>
          <w:sz w:val="24"/>
          <w:szCs w:val="24"/>
          <w:lang w:eastAsia="en-US"/>
        </w:rPr>
      </w:pPr>
    </w:p>
    <w:p w14:paraId="23C5EA7F" w14:textId="77777777" w:rsidR="00210E5E" w:rsidRDefault="00210E5E" w:rsidP="00210E5E">
      <w:pPr>
        <w:spacing w:before="120" w:line="312" w:lineRule="auto"/>
        <w:jc w:val="both"/>
        <w:rPr>
          <w:rFonts w:eastAsia="Calibri"/>
          <w:color w:val="000000"/>
          <w:sz w:val="24"/>
          <w:szCs w:val="24"/>
          <w:lang w:eastAsia="en-US"/>
        </w:rPr>
      </w:pPr>
    </w:p>
    <w:p w14:paraId="7AC1BF1C" w14:textId="77777777" w:rsidR="00210E5E" w:rsidRPr="00057162" w:rsidRDefault="00210E5E" w:rsidP="00210E5E">
      <w:pPr>
        <w:spacing w:before="120" w:line="312" w:lineRule="auto"/>
        <w:jc w:val="both"/>
        <w:rPr>
          <w:rFonts w:eastAsia="Calibri"/>
          <w:color w:val="000000"/>
          <w:sz w:val="24"/>
          <w:szCs w:val="24"/>
          <w:lang w:eastAsia="en-US"/>
        </w:rPr>
      </w:pPr>
    </w:p>
    <w:p w14:paraId="670ACDE7" w14:textId="77777777" w:rsidR="00210E5E" w:rsidRPr="00057162" w:rsidRDefault="00210E5E" w:rsidP="00210E5E">
      <w:pPr>
        <w:spacing w:before="120" w:line="312" w:lineRule="auto"/>
        <w:jc w:val="both"/>
        <w:rPr>
          <w:rFonts w:eastAsia="Calibri"/>
          <w:color w:val="000000"/>
          <w:sz w:val="24"/>
          <w:szCs w:val="24"/>
          <w:lang w:eastAsia="en-US"/>
        </w:rPr>
      </w:pPr>
    </w:p>
    <w:p w14:paraId="3E68B5BF" w14:textId="7940380C" w:rsidR="0056144A" w:rsidRPr="00057162" w:rsidRDefault="0056144A"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E25CB3" w:rsidRDefault="00ED28D9">
          <w:pPr>
            <w:pStyle w:val="Nagwekspisutreci"/>
            <w:rPr>
              <w:rFonts w:ascii="Times New Roman" w:hAnsi="Times New Roman" w:cs="Times New Roman"/>
              <w:color w:val="auto"/>
            </w:rPr>
          </w:pPr>
          <w:r w:rsidRPr="00E25CB3">
            <w:rPr>
              <w:rFonts w:ascii="Times New Roman" w:hAnsi="Times New Roman" w:cs="Times New Roman"/>
              <w:color w:val="auto"/>
            </w:rPr>
            <w:t>Spis treści</w:t>
          </w:r>
        </w:p>
        <w:p w14:paraId="2DE829C9" w14:textId="32F11828" w:rsidR="00B11436" w:rsidRDefault="000E716F">
          <w:pPr>
            <w:pStyle w:val="Spistreci1"/>
            <w:tabs>
              <w:tab w:val="right" w:leader="dot" w:pos="9205"/>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9548082" w:history="1">
            <w:r w:rsidR="00B11436" w:rsidRPr="00EF4324">
              <w:rPr>
                <w:rStyle w:val="Hipercze"/>
                <w:noProof/>
              </w:rPr>
              <w:t>Część I. Zamawiający:</w:t>
            </w:r>
            <w:r w:rsidR="00B11436">
              <w:rPr>
                <w:noProof/>
                <w:webHidden/>
              </w:rPr>
              <w:tab/>
            </w:r>
            <w:r w:rsidR="00B11436">
              <w:rPr>
                <w:noProof/>
                <w:webHidden/>
              </w:rPr>
              <w:fldChar w:fldCharType="begin"/>
            </w:r>
            <w:r w:rsidR="00B11436">
              <w:rPr>
                <w:noProof/>
                <w:webHidden/>
              </w:rPr>
              <w:instrText xml:space="preserve"> PAGEREF _Toc179548082 \h </w:instrText>
            </w:r>
            <w:r w:rsidR="00B11436">
              <w:rPr>
                <w:noProof/>
                <w:webHidden/>
              </w:rPr>
            </w:r>
            <w:r w:rsidR="00B11436">
              <w:rPr>
                <w:noProof/>
                <w:webHidden/>
              </w:rPr>
              <w:fldChar w:fldCharType="separate"/>
            </w:r>
            <w:r w:rsidR="00FB5F69">
              <w:rPr>
                <w:noProof/>
                <w:webHidden/>
              </w:rPr>
              <w:t>3</w:t>
            </w:r>
            <w:r w:rsidR="00B11436">
              <w:rPr>
                <w:noProof/>
                <w:webHidden/>
              </w:rPr>
              <w:fldChar w:fldCharType="end"/>
            </w:r>
          </w:hyperlink>
        </w:p>
        <w:p w14:paraId="3E97DF95" w14:textId="6C99AD1F"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83" w:history="1">
            <w:r w:rsidRPr="00EF4324">
              <w:rPr>
                <w:rStyle w:val="Hipercze"/>
                <w:noProof/>
              </w:rPr>
              <w:t>Część II. Postępowanie</w:t>
            </w:r>
            <w:r>
              <w:rPr>
                <w:noProof/>
                <w:webHidden/>
              </w:rPr>
              <w:tab/>
            </w:r>
            <w:r>
              <w:rPr>
                <w:noProof/>
                <w:webHidden/>
              </w:rPr>
              <w:fldChar w:fldCharType="begin"/>
            </w:r>
            <w:r>
              <w:rPr>
                <w:noProof/>
                <w:webHidden/>
              </w:rPr>
              <w:instrText xml:space="preserve"> PAGEREF _Toc179548083 \h </w:instrText>
            </w:r>
            <w:r>
              <w:rPr>
                <w:noProof/>
                <w:webHidden/>
              </w:rPr>
            </w:r>
            <w:r>
              <w:rPr>
                <w:noProof/>
                <w:webHidden/>
              </w:rPr>
              <w:fldChar w:fldCharType="separate"/>
            </w:r>
            <w:r w:rsidR="00FB5F69">
              <w:rPr>
                <w:noProof/>
                <w:webHidden/>
              </w:rPr>
              <w:t>3</w:t>
            </w:r>
            <w:r>
              <w:rPr>
                <w:noProof/>
                <w:webHidden/>
              </w:rPr>
              <w:fldChar w:fldCharType="end"/>
            </w:r>
          </w:hyperlink>
        </w:p>
        <w:p w14:paraId="63692F9E" w14:textId="568EB151"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84" w:history="1">
            <w:r w:rsidRPr="00EF4324">
              <w:rPr>
                <w:rStyle w:val="Hipercze"/>
                <w:noProof/>
              </w:rPr>
              <w:t>Część III. Przedmiot zamówienia. Termin wykonania.</w:t>
            </w:r>
            <w:r>
              <w:rPr>
                <w:noProof/>
                <w:webHidden/>
              </w:rPr>
              <w:tab/>
            </w:r>
            <w:r>
              <w:rPr>
                <w:noProof/>
                <w:webHidden/>
              </w:rPr>
              <w:fldChar w:fldCharType="begin"/>
            </w:r>
            <w:r>
              <w:rPr>
                <w:noProof/>
                <w:webHidden/>
              </w:rPr>
              <w:instrText xml:space="preserve"> PAGEREF _Toc179548084 \h </w:instrText>
            </w:r>
            <w:r>
              <w:rPr>
                <w:noProof/>
                <w:webHidden/>
              </w:rPr>
            </w:r>
            <w:r>
              <w:rPr>
                <w:noProof/>
                <w:webHidden/>
              </w:rPr>
              <w:fldChar w:fldCharType="separate"/>
            </w:r>
            <w:r w:rsidR="00FB5F69">
              <w:rPr>
                <w:noProof/>
                <w:webHidden/>
              </w:rPr>
              <w:t>3</w:t>
            </w:r>
            <w:r>
              <w:rPr>
                <w:noProof/>
                <w:webHidden/>
              </w:rPr>
              <w:fldChar w:fldCharType="end"/>
            </w:r>
          </w:hyperlink>
        </w:p>
        <w:p w14:paraId="5554AE18" w14:textId="1E9F702A"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85" w:history="1">
            <w:r w:rsidRPr="00EF4324">
              <w:rPr>
                <w:rStyle w:val="Hipercze"/>
                <w:noProof/>
              </w:rPr>
              <w:t>Część IV. Oferty częściowe, zamówienia podobne, opcja</w:t>
            </w:r>
            <w:r>
              <w:rPr>
                <w:noProof/>
                <w:webHidden/>
              </w:rPr>
              <w:tab/>
            </w:r>
            <w:r>
              <w:rPr>
                <w:noProof/>
                <w:webHidden/>
              </w:rPr>
              <w:fldChar w:fldCharType="begin"/>
            </w:r>
            <w:r>
              <w:rPr>
                <w:noProof/>
                <w:webHidden/>
              </w:rPr>
              <w:instrText xml:space="preserve"> PAGEREF _Toc179548085 \h </w:instrText>
            </w:r>
            <w:r>
              <w:rPr>
                <w:noProof/>
                <w:webHidden/>
              </w:rPr>
            </w:r>
            <w:r>
              <w:rPr>
                <w:noProof/>
                <w:webHidden/>
              </w:rPr>
              <w:fldChar w:fldCharType="separate"/>
            </w:r>
            <w:r w:rsidR="00FB5F69">
              <w:rPr>
                <w:noProof/>
                <w:webHidden/>
              </w:rPr>
              <w:t>4</w:t>
            </w:r>
            <w:r>
              <w:rPr>
                <w:noProof/>
                <w:webHidden/>
              </w:rPr>
              <w:fldChar w:fldCharType="end"/>
            </w:r>
          </w:hyperlink>
        </w:p>
        <w:p w14:paraId="2CA7A590" w14:textId="196EAB73"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86" w:history="1">
            <w:r w:rsidRPr="00EF4324">
              <w:rPr>
                <w:rStyle w:val="Hipercze"/>
                <w:noProof/>
              </w:rPr>
              <w:t>Część V. Kwalifikacja podmiotowa Wykonawców</w:t>
            </w:r>
            <w:r>
              <w:rPr>
                <w:noProof/>
                <w:webHidden/>
              </w:rPr>
              <w:tab/>
            </w:r>
            <w:r>
              <w:rPr>
                <w:noProof/>
                <w:webHidden/>
              </w:rPr>
              <w:fldChar w:fldCharType="begin"/>
            </w:r>
            <w:r>
              <w:rPr>
                <w:noProof/>
                <w:webHidden/>
              </w:rPr>
              <w:instrText xml:space="preserve"> PAGEREF _Toc179548086 \h </w:instrText>
            </w:r>
            <w:r>
              <w:rPr>
                <w:noProof/>
                <w:webHidden/>
              </w:rPr>
            </w:r>
            <w:r>
              <w:rPr>
                <w:noProof/>
                <w:webHidden/>
              </w:rPr>
              <w:fldChar w:fldCharType="separate"/>
            </w:r>
            <w:r w:rsidR="00FB5F69">
              <w:rPr>
                <w:noProof/>
                <w:webHidden/>
              </w:rPr>
              <w:t>4</w:t>
            </w:r>
            <w:r>
              <w:rPr>
                <w:noProof/>
                <w:webHidden/>
              </w:rPr>
              <w:fldChar w:fldCharType="end"/>
            </w:r>
          </w:hyperlink>
        </w:p>
        <w:p w14:paraId="36874CCC" w14:textId="3EE69B26"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87" w:history="1">
            <w:r w:rsidRPr="00EF4324">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_Toc179548087 \h </w:instrText>
            </w:r>
            <w:r>
              <w:rPr>
                <w:noProof/>
                <w:webHidden/>
              </w:rPr>
            </w:r>
            <w:r>
              <w:rPr>
                <w:noProof/>
                <w:webHidden/>
              </w:rPr>
              <w:fldChar w:fldCharType="separate"/>
            </w:r>
            <w:r w:rsidR="00FB5F69">
              <w:rPr>
                <w:noProof/>
                <w:webHidden/>
              </w:rPr>
              <w:t>5</w:t>
            </w:r>
            <w:r>
              <w:rPr>
                <w:noProof/>
                <w:webHidden/>
              </w:rPr>
              <w:fldChar w:fldCharType="end"/>
            </w:r>
          </w:hyperlink>
        </w:p>
        <w:p w14:paraId="7F99EC85" w14:textId="2150D8A4"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88" w:history="1">
            <w:r w:rsidRPr="00EF4324">
              <w:rPr>
                <w:rStyle w:val="Hipercze"/>
                <w:noProof/>
              </w:rPr>
              <w:t>Część VII. Udostępnienie zasobów</w:t>
            </w:r>
            <w:r>
              <w:rPr>
                <w:noProof/>
                <w:webHidden/>
              </w:rPr>
              <w:tab/>
            </w:r>
            <w:r>
              <w:rPr>
                <w:noProof/>
                <w:webHidden/>
              </w:rPr>
              <w:fldChar w:fldCharType="begin"/>
            </w:r>
            <w:r>
              <w:rPr>
                <w:noProof/>
                <w:webHidden/>
              </w:rPr>
              <w:instrText xml:space="preserve"> PAGEREF _Toc179548088 \h </w:instrText>
            </w:r>
            <w:r>
              <w:rPr>
                <w:noProof/>
                <w:webHidden/>
              </w:rPr>
            </w:r>
            <w:r>
              <w:rPr>
                <w:noProof/>
                <w:webHidden/>
              </w:rPr>
              <w:fldChar w:fldCharType="separate"/>
            </w:r>
            <w:r w:rsidR="00FB5F69">
              <w:rPr>
                <w:noProof/>
                <w:webHidden/>
              </w:rPr>
              <w:t>5</w:t>
            </w:r>
            <w:r>
              <w:rPr>
                <w:noProof/>
                <w:webHidden/>
              </w:rPr>
              <w:fldChar w:fldCharType="end"/>
            </w:r>
          </w:hyperlink>
        </w:p>
        <w:p w14:paraId="4F13B648" w14:textId="4DEB1B9C"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89" w:history="1">
            <w:r w:rsidRPr="00EF4324">
              <w:rPr>
                <w:rStyle w:val="Hipercze"/>
                <w:noProof/>
              </w:rPr>
              <w:t>Część VIII. JEDZ. Podmiotowe środki dowodowe.</w:t>
            </w:r>
            <w:r>
              <w:rPr>
                <w:noProof/>
                <w:webHidden/>
              </w:rPr>
              <w:tab/>
            </w:r>
            <w:r>
              <w:rPr>
                <w:noProof/>
                <w:webHidden/>
              </w:rPr>
              <w:fldChar w:fldCharType="begin"/>
            </w:r>
            <w:r>
              <w:rPr>
                <w:noProof/>
                <w:webHidden/>
              </w:rPr>
              <w:instrText xml:space="preserve"> PAGEREF _Toc179548089 \h </w:instrText>
            </w:r>
            <w:r>
              <w:rPr>
                <w:noProof/>
                <w:webHidden/>
              </w:rPr>
            </w:r>
            <w:r>
              <w:rPr>
                <w:noProof/>
                <w:webHidden/>
              </w:rPr>
              <w:fldChar w:fldCharType="separate"/>
            </w:r>
            <w:r w:rsidR="00FB5F69">
              <w:rPr>
                <w:noProof/>
                <w:webHidden/>
              </w:rPr>
              <w:t>6</w:t>
            </w:r>
            <w:r>
              <w:rPr>
                <w:noProof/>
                <w:webHidden/>
              </w:rPr>
              <w:fldChar w:fldCharType="end"/>
            </w:r>
          </w:hyperlink>
        </w:p>
        <w:p w14:paraId="4244CDAF" w14:textId="01C6287E"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0" w:history="1">
            <w:r w:rsidRPr="00EF4324">
              <w:rPr>
                <w:rStyle w:val="Hipercze"/>
                <w:noProof/>
              </w:rPr>
              <w:t>Część IX. Przedmiotowe środki dowodowe</w:t>
            </w:r>
            <w:r>
              <w:rPr>
                <w:noProof/>
                <w:webHidden/>
              </w:rPr>
              <w:tab/>
            </w:r>
            <w:r>
              <w:rPr>
                <w:noProof/>
                <w:webHidden/>
              </w:rPr>
              <w:fldChar w:fldCharType="begin"/>
            </w:r>
            <w:r>
              <w:rPr>
                <w:noProof/>
                <w:webHidden/>
              </w:rPr>
              <w:instrText xml:space="preserve"> PAGEREF _Toc179548090 \h </w:instrText>
            </w:r>
            <w:r>
              <w:rPr>
                <w:noProof/>
                <w:webHidden/>
              </w:rPr>
            </w:r>
            <w:r>
              <w:rPr>
                <w:noProof/>
                <w:webHidden/>
              </w:rPr>
              <w:fldChar w:fldCharType="separate"/>
            </w:r>
            <w:r w:rsidR="00FB5F69">
              <w:rPr>
                <w:noProof/>
                <w:webHidden/>
              </w:rPr>
              <w:t>9</w:t>
            </w:r>
            <w:r>
              <w:rPr>
                <w:noProof/>
                <w:webHidden/>
              </w:rPr>
              <w:fldChar w:fldCharType="end"/>
            </w:r>
          </w:hyperlink>
        </w:p>
        <w:p w14:paraId="64939122" w14:textId="61A88139"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1" w:history="1">
            <w:r w:rsidRPr="00EF4324">
              <w:rPr>
                <w:rStyle w:val="Hipercze"/>
                <w:noProof/>
              </w:rPr>
              <w:t>Część X. Podwykonawstwo</w:t>
            </w:r>
            <w:r>
              <w:rPr>
                <w:noProof/>
                <w:webHidden/>
              </w:rPr>
              <w:tab/>
            </w:r>
            <w:r>
              <w:rPr>
                <w:noProof/>
                <w:webHidden/>
              </w:rPr>
              <w:fldChar w:fldCharType="begin"/>
            </w:r>
            <w:r>
              <w:rPr>
                <w:noProof/>
                <w:webHidden/>
              </w:rPr>
              <w:instrText xml:space="preserve"> PAGEREF _Toc179548091 \h </w:instrText>
            </w:r>
            <w:r>
              <w:rPr>
                <w:noProof/>
                <w:webHidden/>
              </w:rPr>
            </w:r>
            <w:r>
              <w:rPr>
                <w:noProof/>
                <w:webHidden/>
              </w:rPr>
              <w:fldChar w:fldCharType="separate"/>
            </w:r>
            <w:r w:rsidR="00FB5F69">
              <w:rPr>
                <w:noProof/>
                <w:webHidden/>
              </w:rPr>
              <w:t>9</w:t>
            </w:r>
            <w:r>
              <w:rPr>
                <w:noProof/>
                <w:webHidden/>
              </w:rPr>
              <w:fldChar w:fldCharType="end"/>
            </w:r>
          </w:hyperlink>
        </w:p>
        <w:p w14:paraId="0C33A809" w14:textId="3C34E37C"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2" w:history="1">
            <w:r w:rsidRPr="00EF4324">
              <w:rPr>
                <w:rStyle w:val="Hipercze"/>
                <w:noProof/>
              </w:rPr>
              <w:t>Część XI. Wadium</w:t>
            </w:r>
            <w:r>
              <w:rPr>
                <w:noProof/>
                <w:webHidden/>
              </w:rPr>
              <w:tab/>
            </w:r>
            <w:r>
              <w:rPr>
                <w:noProof/>
                <w:webHidden/>
              </w:rPr>
              <w:fldChar w:fldCharType="begin"/>
            </w:r>
            <w:r>
              <w:rPr>
                <w:noProof/>
                <w:webHidden/>
              </w:rPr>
              <w:instrText xml:space="preserve"> PAGEREF _Toc179548092 \h </w:instrText>
            </w:r>
            <w:r>
              <w:rPr>
                <w:noProof/>
                <w:webHidden/>
              </w:rPr>
            </w:r>
            <w:r>
              <w:rPr>
                <w:noProof/>
                <w:webHidden/>
              </w:rPr>
              <w:fldChar w:fldCharType="separate"/>
            </w:r>
            <w:r w:rsidR="00FB5F69">
              <w:rPr>
                <w:noProof/>
                <w:webHidden/>
              </w:rPr>
              <w:t>9</w:t>
            </w:r>
            <w:r>
              <w:rPr>
                <w:noProof/>
                <w:webHidden/>
              </w:rPr>
              <w:fldChar w:fldCharType="end"/>
            </w:r>
          </w:hyperlink>
        </w:p>
        <w:p w14:paraId="34C21D37" w14:textId="7D840CF5"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3" w:history="1">
            <w:r w:rsidRPr="00EF4324">
              <w:rPr>
                <w:rStyle w:val="Hipercze"/>
                <w:noProof/>
              </w:rPr>
              <w:t>Część XII. Opis sposobu przygotowania oferty</w:t>
            </w:r>
            <w:r>
              <w:rPr>
                <w:noProof/>
                <w:webHidden/>
              </w:rPr>
              <w:tab/>
            </w:r>
            <w:r>
              <w:rPr>
                <w:noProof/>
                <w:webHidden/>
              </w:rPr>
              <w:fldChar w:fldCharType="begin"/>
            </w:r>
            <w:r>
              <w:rPr>
                <w:noProof/>
                <w:webHidden/>
              </w:rPr>
              <w:instrText xml:space="preserve"> PAGEREF _Toc179548093 \h </w:instrText>
            </w:r>
            <w:r>
              <w:rPr>
                <w:noProof/>
                <w:webHidden/>
              </w:rPr>
            </w:r>
            <w:r>
              <w:rPr>
                <w:noProof/>
                <w:webHidden/>
              </w:rPr>
              <w:fldChar w:fldCharType="separate"/>
            </w:r>
            <w:r w:rsidR="00FB5F69">
              <w:rPr>
                <w:noProof/>
                <w:webHidden/>
              </w:rPr>
              <w:t>10</w:t>
            </w:r>
            <w:r>
              <w:rPr>
                <w:noProof/>
                <w:webHidden/>
              </w:rPr>
              <w:fldChar w:fldCharType="end"/>
            </w:r>
          </w:hyperlink>
        </w:p>
        <w:p w14:paraId="15E78673" w14:textId="6589F0BB"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4" w:history="1">
            <w:r w:rsidRPr="00EF4324">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_Toc179548094 \h </w:instrText>
            </w:r>
            <w:r>
              <w:rPr>
                <w:noProof/>
                <w:webHidden/>
              </w:rPr>
            </w:r>
            <w:r>
              <w:rPr>
                <w:noProof/>
                <w:webHidden/>
              </w:rPr>
              <w:fldChar w:fldCharType="separate"/>
            </w:r>
            <w:r w:rsidR="00FB5F69">
              <w:rPr>
                <w:noProof/>
                <w:webHidden/>
              </w:rPr>
              <w:t>12</w:t>
            </w:r>
            <w:r>
              <w:rPr>
                <w:noProof/>
                <w:webHidden/>
              </w:rPr>
              <w:fldChar w:fldCharType="end"/>
            </w:r>
          </w:hyperlink>
        </w:p>
        <w:p w14:paraId="6E1D977B" w14:textId="65EE00C5"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5" w:history="1">
            <w:r w:rsidRPr="00EF4324">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_Toc179548095 \h </w:instrText>
            </w:r>
            <w:r>
              <w:rPr>
                <w:noProof/>
                <w:webHidden/>
              </w:rPr>
            </w:r>
            <w:r>
              <w:rPr>
                <w:noProof/>
                <w:webHidden/>
              </w:rPr>
              <w:fldChar w:fldCharType="separate"/>
            </w:r>
            <w:r w:rsidR="00FB5F69">
              <w:rPr>
                <w:noProof/>
                <w:webHidden/>
              </w:rPr>
              <w:t>12</w:t>
            </w:r>
            <w:r>
              <w:rPr>
                <w:noProof/>
                <w:webHidden/>
              </w:rPr>
              <w:fldChar w:fldCharType="end"/>
            </w:r>
          </w:hyperlink>
        </w:p>
        <w:p w14:paraId="0049423F" w14:textId="12B429B4"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6" w:history="1">
            <w:r w:rsidRPr="00EF4324">
              <w:rPr>
                <w:rStyle w:val="Hipercze"/>
                <w:noProof/>
              </w:rPr>
              <w:t>Część XV. Opis sposobu obliczenia ceny</w:t>
            </w:r>
            <w:r>
              <w:rPr>
                <w:noProof/>
                <w:webHidden/>
              </w:rPr>
              <w:tab/>
            </w:r>
            <w:r>
              <w:rPr>
                <w:noProof/>
                <w:webHidden/>
              </w:rPr>
              <w:fldChar w:fldCharType="begin"/>
            </w:r>
            <w:r>
              <w:rPr>
                <w:noProof/>
                <w:webHidden/>
              </w:rPr>
              <w:instrText xml:space="preserve"> PAGEREF _Toc179548096 \h </w:instrText>
            </w:r>
            <w:r>
              <w:rPr>
                <w:noProof/>
                <w:webHidden/>
              </w:rPr>
            </w:r>
            <w:r>
              <w:rPr>
                <w:noProof/>
                <w:webHidden/>
              </w:rPr>
              <w:fldChar w:fldCharType="separate"/>
            </w:r>
            <w:r w:rsidR="00FB5F69">
              <w:rPr>
                <w:noProof/>
                <w:webHidden/>
              </w:rPr>
              <w:t>13</w:t>
            </w:r>
            <w:r>
              <w:rPr>
                <w:noProof/>
                <w:webHidden/>
              </w:rPr>
              <w:fldChar w:fldCharType="end"/>
            </w:r>
          </w:hyperlink>
        </w:p>
        <w:p w14:paraId="157F2868" w14:textId="635A9054"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7" w:history="1">
            <w:r w:rsidRPr="00EF4324">
              <w:rPr>
                <w:rStyle w:val="Hipercze"/>
                <w:noProof/>
              </w:rPr>
              <w:t>Część XVI. Kryteria oceny ofert</w:t>
            </w:r>
            <w:r>
              <w:rPr>
                <w:noProof/>
                <w:webHidden/>
              </w:rPr>
              <w:tab/>
            </w:r>
            <w:r>
              <w:rPr>
                <w:noProof/>
                <w:webHidden/>
              </w:rPr>
              <w:fldChar w:fldCharType="begin"/>
            </w:r>
            <w:r>
              <w:rPr>
                <w:noProof/>
                <w:webHidden/>
              </w:rPr>
              <w:instrText xml:space="preserve"> PAGEREF _Toc179548097 \h </w:instrText>
            </w:r>
            <w:r>
              <w:rPr>
                <w:noProof/>
                <w:webHidden/>
              </w:rPr>
            </w:r>
            <w:r>
              <w:rPr>
                <w:noProof/>
                <w:webHidden/>
              </w:rPr>
              <w:fldChar w:fldCharType="separate"/>
            </w:r>
            <w:r w:rsidR="00FB5F69">
              <w:rPr>
                <w:noProof/>
                <w:webHidden/>
              </w:rPr>
              <w:t>13</w:t>
            </w:r>
            <w:r>
              <w:rPr>
                <w:noProof/>
                <w:webHidden/>
              </w:rPr>
              <w:fldChar w:fldCharType="end"/>
            </w:r>
          </w:hyperlink>
        </w:p>
        <w:p w14:paraId="4A3DD621" w14:textId="158A342A"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8" w:history="1">
            <w:r w:rsidRPr="00EF4324">
              <w:rPr>
                <w:rStyle w:val="Hipercze"/>
                <w:noProof/>
              </w:rPr>
              <w:t>Część XVII. Aukcja elektroniczna</w:t>
            </w:r>
            <w:r>
              <w:rPr>
                <w:noProof/>
                <w:webHidden/>
              </w:rPr>
              <w:tab/>
            </w:r>
            <w:r>
              <w:rPr>
                <w:noProof/>
                <w:webHidden/>
              </w:rPr>
              <w:fldChar w:fldCharType="begin"/>
            </w:r>
            <w:r>
              <w:rPr>
                <w:noProof/>
                <w:webHidden/>
              </w:rPr>
              <w:instrText xml:space="preserve"> PAGEREF _Toc179548098 \h </w:instrText>
            </w:r>
            <w:r>
              <w:rPr>
                <w:noProof/>
                <w:webHidden/>
              </w:rPr>
            </w:r>
            <w:r>
              <w:rPr>
                <w:noProof/>
                <w:webHidden/>
              </w:rPr>
              <w:fldChar w:fldCharType="separate"/>
            </w:r>
            <w:r w:rsidR="00FB5F69">
              <w:rPr>
                <w:noProof/>
                <w:webHidden/>
              </w:rPr>
              <w:t>13</w:t>
            </w:r>
            <w:r>
              <w:rPr>
                <w:noProof/>
                <w:webHidden/>
              </w:rPr>
              <w:fldChar w:fldCharType="end"/>
            </w:r>
          </w:hyperlink>
        </w:p>
        <w:p w14:paraId="414C889C" w14:textId="6048FC55"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099" w:history="1">
            <w:r w:rsidRPr="00EF4324">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_Toc179548099 \h </w:instrText>
            </w:r>
            <w:r>
              <w:rPr>
                <w:noProof/>
                <w:webHidden/>
              </w:rPr>
            </w:r>
            <w:r>
              <w:rPr>
                <w:noProof/>
                <w:webHidden/>
              </w:rPr>
              <w:fldChar w:fldCharType="separate"/>
            </w:r>
            <w:r w:rsidR="00FB5F69">
              <w:rPr>
                <w:noProof/>
                <w:webHidden/>
              </w:rPr>
              <w:t>16</w:t>
            </w:r>
            <w:r>
              <w:rPr>
                <w:noProof/>
                <w:webHidden/>
              </w:rPr>
              <w:fldChar w:fldCharType="end"/>
            </w:r>
          </w:hyperlink>
        </w:p>
        <w:p w14:paraId="3021A5CF" w14:textId="292E57B9"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100" w:history="1">
            <w:r w:rsidRPr="00EF4324">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_Toc179548100 \h </w:instrText>
            </w:r>
            <w:r>
              <w:rPr>
                <w:noProof/>
                <w:webHidden/>
              </w:rPr>
            </w:r>
            <w:r>
              <w:rPr>
                <w:noProof/>
                <w:webHidden/>
              </w:rPr>
              <w:fldChar w:fldCharType="separate"/>
            </w:r>
            <w:r w:rsidR="00FB5F69">
              <w:rPr>
                <w:noProof/>
                <w:webHidden/>
              </w:rPr>
              <w:t>16</w:t>
            </w:r>
            <w:r>
              <w:rPr>
                <w:noProof/>
                <w:webHidden/>
              </w:rPr>
              <w:fldChar w:fldCharType="end"/>
            </w:r>
          </w:hyperlink>
        </w:p>
        <w:p w14:paraId="15E2C793" w14:textId="6D64CAB8"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101" w:history="1">
            <w:r w:rsidRPr="00EF4324">
              <w:rPr>
                <w:rStyle w:val="Hipercze"/>
                <w:noProof/>
              </w:rPr>
              <w:t>Część XX. Istotne postanowienia umowy (IPU)</w:t>
            </w:r>
            <w:r>
              <w:rPr>
                <w:noProof/>
                <w:webHidden/>
              </w:rPr>
              <w:tab/>
            </w:r>
            <w:r>
              <w:rPr>
                <w:noProof/>
                <w:webHidden/>
              </w:rPr>
              <w:fldChar w:fldCharType="begin"/>
            </w:r>
            <w:r>
              <w:rPr>
                <w:noProof/>
                <w:webHidden/>
              </w:rPr>
              <w:instrText xml:space="preserve"> PAGEREF _Toc179548101 \h </w:instrText>
            </w:r>
            <w:r>
              <w:rPr>
                <w:noProof/>
                <w:webHidden/>
              </w:rPr>
            </w:r>
            <w:r>
              <w:rPr>
                <w:noProof/>
                <w:webHidden/>
              </w:rPr>
              <w:fldChar w:fldCharType="separate"/>
            </w:r>
            <w:r w:rsidR="00FB5F69">
              <w:rPr>
                <w:noProof/>
                <w:webHidden/>
              </w:rPr>
              <w:t>16</w:t>
            </w:r>
            <w:r>
              <w:rPr>
                <w:noProof/>
                <w:webHidden/>
              </w:rPr>
              <w:fldChar w:fldCharType="end"/>
            </w:r>
          </w:hyperlink>
        </w:p>
        <w:p w14:paraId="380F0FEB" w14:textId="190ADEC2"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102" w:history="1">
            <w:r w:rsidRPr="00EF4324">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_Toc179548102 \h </w:instrText>
            </w:r>
            <w:r>
              <w:rPr>
                <w:noProof/>
                <w:webHidden/>
              </w:rPr>
            </w:r>
            <w:r>
              <w:rPr>
                <w:noProof/>
                <w:webHidden/>
              </w:rPr>
              <w:fldChar w:fldCharType="separate"/>
            </w:r>
            <w:r w:rsidR="00FB5F69">
              <w:rPr>
                <w:noProof/>
                <w:webHidden/>
              </w:rPr>
              <w:t>16</w:t>
            </w:r>
            <w:r>
              <w:rPr>
                <w:noProof/>
                <w:webHidden/>
              </w:rPr>
              <w:fldChar w:fldCharType="end"/>
            </w:r>
          </w:hyperlink>
        </w:p>
        <w:p w14:paraId="34E28915" w14:textId="1A899D82"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103" w:history="1">
            <w:r w:rsidRPr="00EF4324">
              <w:rPr>
                <w:rStyle w:val="Hipercze"/>
                <w:noProof/>
              </w:rPr>
              <w:t>Część XXII. Pouczenie o środkach ochrony prawnej.</w:t>
            </w:r>
            <w:r>
              <w:rPr>
                <w:noProof/>
                <w:webHidden/>
              </w:rPr>
              <w:tab/>
            </w:r>
            <w:r>
              <w:rPr>
                <w:noProof/>
                <w:webHidden/>
              </w:rPr>
              <w:fldChar w:fldCharType="begin"/>
            </w:r>
            <w:r>
              <w:rPr>
                <w:noProof/>
                <w:webHidden/>
              </w:rPr>
              <w:instrText xml:space="preserve"> PAGEREF _Toc179548103 \h </w:instrText>
            </w:r>
            <w:r>
              <w:rPr>
                <w:noProof/>
                <w:webHidden/>
              </w:rPr>
            </w:r>
            <w:r>
              <w:rPr>
                <w:noProof/>
                <w:webHidden/>
              </w:rPr>
              <w:fldChar w:fldCharType="separate"/>
            </w:r>
            <w:r w:rsidR="00FB5F69">
              <w:rPr>
                <w:noProof/>
                <w:webHidden/>
              </w:rPr>
              <w:t>17</w:t>
            </w:r>
            <w:r>
              <w:rPr>
                <w:noProof/>
                <w:webHidden/>
              </w:rPr>
              <w:fldChar w:fldCharType="end"/>
            </w:r>
          </w:hyperlink>
        </w:p>
        <w:p w14:paraId="71B1B4E1" w14:textId="68273E51" w:rsidR="00B11436" w:rsidRDefault="00B11436">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79548104" w:history="1">
            <w:r w:rsidRPr="00EF4324">
              <w:rPr>
                <w:rStyle w:val="Hipercze"/>
                <w:noProof/>
              </w:rPr>
              <w:t>Wykaz załączników</w:t>
            </w:r>
            <w:r>
              <w:rPr>
                <w:noProof/>
                <w:webHidden/>
              </w:rPr>
              <w:tab/>
            </w:r>
            <w:r>
              <w:rPr>
                <w:noProof/>
                <w:webHidden/>
              </w:rPr>
              <w:fldChar w:fldCharType="begin"/>
            </w:r>
            <w:r>
              <w:rPr>
                <w:noProof/>
                <w:webHidden/>
              </w:rPr>
              <w:instrText xml:space="preserve"> PAGEREF _Toc179548104 \h </w:instrText>
            </w:r>
            <w:r>
              <w:rPr>
                <w:noProof/>
                <w:webHidden/>
              </w:rPr>
            </w:r>
            <w:r>
              <w:rPr>
                <w:noProof/>
                <w:webHidden/>
              </w:rPr>
              <w:fldChar w:fldCharType="separate"/>
            </w:r>
            <w:r w:rsidR="00FB5F69">
              <w:rPr>
                <w:noProof/>
                <w:webHidden/>
              </w:rPr>
              <w:t>17</w:t>
            </w:r>
            <w:r>
              <w:rPr>
                <w:noProof/>
                <w:webHidden/>
              </w:rPr>
              <w:fldChar w:fldCharType="end"/>
            </w:r>
          </w:hyperlink>
        </w:p>
        <w:p w14:paraId="0F395070" w14:textId="49751C2A" w:rsidR="00ED28D9" w:rsidRPr="00057162" w:rsidRDefault="000E716F">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1EF44F11"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 w:name="_Toc106184558"/>
      <w:bookmarkStart w:id="3" w:name="_Toc179548082"/>
      <w:r w:rsidRPr="00057162">
        <w:rPr>
          <w:rFonts w:ascii="Times New Roman" w:hAnsi="Times New Roman" w:cs="Times New Roman"/>
          <w:color w:val="auto"/>
          <w:sz w:val="24"/>
          <w:szCs w:val="24"/>
        </w:rPr>
        <w:lastRenderedPageBreak/>
        <w:t xml:space="preserve">Część I. </w:t>
      </w:r>
      <w:r w:rsidR="008C4046">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2"/>
      <w:bookmarkEnd w:id="3"/>
    </w:p>
    <w:p w14:paraId="5A37EC00" w14:textId="32DC7BAA" w:rsidR="00F13DFD" w:rsidRPr="00B54820" w:rsidRDefault="0056144A" w:rsidP="00804500">
      <w:pPr>
        <w:spacing w:before="120" w:line="312" w:lineRule="auto"/>
        <w:jc w:val="both"/>
        <w:rPr>
          <w:b/>
          <w:bCs/>
          <w:sz w:val="22"/>
          <w:szCs w:val="22"/>
        </w:rPr>
      </w:pPr>
      <w:r w:rsidRPr="00B54820">
        <w:rPr>
          <w:b/>
          <w:bCs/>
          <w:sz w:val="22"/>
          <w:szCs w:val="22"/>
        </w:rPr>
        <w:t>Polska Grupa Górnicza S.A.</w:t>
      </w:r>
    </w:p>
    <w:p w14:paraId="287041E1" w14:textId="17788186" w:rsidR="00F13DFD" w:rsidRPr="00B54820" w:rsidRDefault="00F13DFD" w:rsidP="00804500">
      <w:pPr>
        <w:spacing w:before="120" w:line="312" w:lineRule="auto"/>
        <w:jc w:val="both"/>
        <w:rPr>
          <w:spacing w:val="-4"/>
          <w:sz w:val="22"/>
          <w:szCs w:val="22"/>
        </w:rPr>
      </w:pPr>
      <w:r w:rsidRPr="00B54820">
        <w:rPr>
          <w:spacing w:val="-4"/>
          <w:sz w:val="22"/>
          <w:szCs w:val="22"/>
        </w:rPr>
        <w:t>KRS 0000709363</w:t>
      </w:r>
      <w:r w:rsidR="00352119" w:rsidRPr="00B54820">
        <w:rPr>
          <w:spacing w:val="-4"/>
          <w:sz w:val="22"/>
          <w:szCs w:val="22"/>
        </w:rPr>
        <w:t xml:space="preserve">, </w:t>
      </w:r>
      <w:r w:rsidRPr="00B54820">
        <w:rPr>
          <w:spacing w:val="-4"/>
          <w:sz w:val="22"/>
          <w:szCs w:val="22"/>
        </w:rPr>
        <w:t>NIP: 634-283-47-28</w:t>
      </w:r>
      <w:r w:rsidR="00352119" w:rsidRPr="00B54820">
        <w:rPr>
          <w:spacing w:val="-4"/>
          <w:sz w:val="22"/>
          <w:szCs w:val="22"/>
        </w:rPr>
        <w:t xml:space="preserve">, </w:t>
      </w:r>
      <w:r w:rsidRPr="00B54820">
        <w:rPr>
          <w:spacing w:val="-4"/>
          <w:sz w:val="22"/>
          <w:szCs w:val="22"/>
        </w:rPr>
        <w:t>REGON: 360615984</w:t>
      </w:r>
      <w:r w:rsidR="00352119" w:rsidRPr="00B54820">
        <w:rPr>
          <w:spacing w:val="-4"/>
          <w:sz w:val="22"/>
          <w:szCs w:val="22"/>
        </w:rPr>
        <w:t xml:space="preserve">, </w:t>
      </w:r>
      <w:r w:rsidRPr="00B54820">
        <w:rPr>
          <w:rFonts w:eastAsia="MS Mincho"/>
          <w:sz w:val="22"/>
          <w:szCs w:val="22"/>
        </w:rPr>
        <w:t>nr rejestrowy BDO  000014704</w:t>
      </w:r>
    </w:p>
    <w:p w14:paraId="759C103A" w14:textId="75EA16F2" w:rsidR="00F13DFD" w:rsidRPr="00B54820" w:rsidRDefault="00F13DFD" w:rsidP="00804500">
      <w:pPr>
        <w:spacing w:before="120" w:line="312" w:lineRule="auto"/>
        <w:jc w:val="both"/>
        <w:rPr>
          <w:bCs/>
          <w:sz w:val="22"/>
          <w:szCs w:val="22"/>
        </w:rPr>
      </w:pPr>
      <w:r w:rsidRPr="00B54820">
        <w:rPr>
          <w:spacing w:val="-4"/>
          <w:sz w:val="22"/>
          <w:szCs w:val="22"/>
        </w:rPr>
        <w:t>Adres</w:t>
      </w:r>
      <w:r w:rsidR="0056144A" w:rsidRPr="00B54820">
        <w:rPr>
          <w:spacing w:val="-4"/>
          <w:sz w:val="22"/>
          <w:szCs w:val="22"/>
        </w:rPr>
        <w:t>:</w:t>
      </w:r>
      <w:r w:rsidRPr="00B54820">
        <w:rPr>
          <w:spacing w:val="-4"/>
          <w:sz w:val="22"/>
          <w:szCs w:val="22"/>
        </w:rPr>
        <w:t xml:space="preserve"> </w:t>
      </w:r>
      <w:r w:rsidRPr="00B54820">
        <w:rPr>
          <w:bCs/>
          <w:sz w:val="22"/>
          <w:szCs w:val="22"/>
        </w:rPr>
        <w:t xml:space="preserve">40 </w:t>
      </w:r>
      <w:r w:rsidR="00B80D3E" w:rsidRPr="00B54820">
        <w:rPr>
          <w:bCs/>
          <w:sz w:val="22"/>
          <w:szCs w:val="22"/>
        </w:rPr>
        <w:t>–</w:t>
      </w:r>
      <w:r w:rsidRPr="00B54820">
        <w:rPr>
          <w:bCs/>
          <w:sz w:val="22"/>
          <w:szCs w:val="22"/>
        </w:rPr>
        <w:t xml:space="preserve"> 039 Katowice, ul. Powstańców 30</w:t>
      </w:r>
    </w:p>
    <w:p w14:paraId="68F24194" w14:textId="4D762462" w:rsidR="00504835" w:rsidRPr="00B54820" w:rsidRDefault="00F13DFD" w:rsidP="00504835">
      <w:pPr>
        <w:spacing w:before="120" w:line="312" w:lineRule="auto"/>
        <w:rPr>
          <w:rStyle w:val="Hipercze"/>
          <w:sz w:val="22"/>
          <w:szCs w:val="22"/>
        </w:rPr>
      </w:pPr>
      <w:r w:rsidRPr="00B54820">
        <w:rPr>
          <w:sz w:val="22"/>
          <w:szCs w:val="22"/>
        </w:rPr>
        <w:t xml:space="preserve">Adres strony </w:t>
      </w:r>
      <w:r w:rsidR="0056144A" w:rsidRPr="00B54820">
        <w:rPr>
          <w:sz w:val="22"/>
          <w:szCs w:val="22"/>
        </w:rPr>
        <w:t xml:space="preserve">internetowej </w:t>
      </w:r>
      <w:r w:rsidR="00352119" w:rsidRPr="00B54820">
        <w:rPr>
          <w:sz w:val="22"/>
          <w:szCs w:val="22"/>
        </w:rPr>
        <w:t>prowadzonego postępowania</w:t>
      </w:r>
      <w:r w:rsidR="00352119" w:rsidRPr="00B54820">
        <w:rPr>
          <w:bCs/>
          <w:sz w:val="22"/>
          <w:szCs w:val="22"/>
        </w:rPr>
        <w:t xml:space="preserve">: </w:t>
      </w:r>
    </w:p>
    <w:p w14:paraId="2F94CA88" w14:textId="485E94E6" w:rsidR="00A002AB" w:rsidRPr="00B54820" w:rsidRDefault="00A002AB" w:rsidP="00A002AB">
      <w:pPr>
        <w:rPr>
          <w:rStyle w:val="Hipercze"/>
          <w:color w:val="auto"/>
          <w:sz w:val="22"/>
          <w:szCs w:val="22"/>
          <w:u w:val="none"/>
        </w:rPr>
      </w:pPr>
      <w:hyperlink r:id="rId11" w:history="1">
        <w:r w:rsidRPr="00B54820">
          <w:rPr>
            <w:rStyle w:val="Hipercze"/>
            <w:sz w:val="22"/>
            <w:szCs w:val="22"/>
          </w:rPr>
          <w:t>https://www.pgg.pl/strefa-korporacyjna/dostawcy/profil-nabywcy/przetargi</w:t>
        </w:r>
      </w:hyperlink>
    </w:p>
    <w:p w14:paraId="7F07A0B7" w14:textId="355BC7A8" w:rsidR="002E209E" w:rsidRPr="00B54820" w:rsidRDefault="002E209E" w:rsidP="00804500">
      <w:pPr>
        <w:spacing w:before="120" w:line="312" w:lineRule="auto"/>
        <w:jc w:val="both"/>
        <w:rPr>
          <w:rStyle w:val="Hipercze"/>
          <w:bCs/>
          <w:iCs/>
          <w:sz w:val="22"/>
          <w:szCs w:val="22"/>
        </w:rPr>
      </w:pPr>
      <w:bookmarkStart w:id="4" w:name="_Hlk60735726"/>
      <w:r w:rsidRPr="00B54820">
        <w:rPr>
          <w:bCs/>
          <w:iCs/>
          <w:sz w:val="22"/>
          <w:szCs w:val="22"/>
        </w:rPr>
        <w:t xml:space="preserve">Adres platformy EFO: </w:t>
      </w:r>
      <w:bookmarkEnd w:id="4"/>
      <w:r w:rsidR="009529A2" w:rsidRPr="00B54820">
        <w:fldChar w:fldCharType="begin"/>
      </w:r>
      <w:r w:rsidR="009529A2" w:rsidRPr="00B54820">
        <w:rPr>
          <w:sz w:val="22"/>
          <w:szCs w:val="22"/>
        </w:rPr>
        <w:instrText xml:space="preserve"> HYPERLINK "https://efo.coig.biz" </w:instrText>
      </w:r>
      <w:r w:rsidR="009529A2" w:rsidRPr="00B54820">
        <w:fldChar w:fldCharType="separate"/>
      </w:r>
      <w:r w:rsidR="009529A2" w:rsidRPr="00B54820">
        <w:rPr>
          <w:rStyle w:val="Hipercze"/>
          <w:bCs/>
          <w:iCs/>
          <w:sz w:val="22"/>
          <w:szCs w:val="22"/>
        </w:rPr>
        <w:t>https://efo.coig.biz</w:t>
      </w:r>
      <w:r w:rsidR="009529A2" w:rsidRPr="00B54820">
        <w:rPr>
          <w:rStyle w:val="Hipercze"/>
          <w:bCs/>
          <w:iCs/>
          <w:sz w:val="22"/>
          <w:szCs w:val="22"/>
        </w:rPr>
        <w:fldChar w:fldCharType="end"/>
      </w:r>
    </w:p>
    <w:p w14:paraId="1D073CAB" w14:textId="58823F2D" w:rsidR="008C4046" w:rsidRPr="00B54820" w:rsidRDefault="008C4046" w:rsidP="00804500">
      <w:pPr>
        <w:spacing w:before="120" w:line="312" w:lineRule="auto"/>
        <w:jc w:val="both"/>
        <w:rPr>
          <w:bCs/>
          <w:iCs/>
          <w:sz w:val="22"/>
          <w:szCs w:val="22"/>
        </w:rPr>
      </w:pPr>
      <w:r w:rsidRPr="00B54820">
        <w:rPr>
          <w:rStyle w:val="Hipercze"/>
          <w:bCs/>
          <w:iCs/>
          <w:color w:val="auto"/>
          <w:sz w:val="22"/>
          <w:szCs w:val="22"/>
          <w:u w:val="none"/>
        </w:rPr>
        <w:t>Infolinia: +48 32 716 9999</w:t>
      </w:r>
    </w:p>
    <w:p w14:paraId="158AA502" w14:textId="77777777" w:rsidR="00F13DFD" w:rsidRPr="00B54820" w:rsidRDefault="00F13DFD" w:rsidP="00804500">
      <w:pPr>
        <w:spacing w:before="120" w:line="312" w:lineRule="auto"/>
        <w:jc w:val="both"/>
        <w:rPr>
          <w:sz w:val="22"/>
          <w:szCs w:val="22"/>
          <w:vertAlign w:val="superscript"/>
        </w:rPr>
      </w:pPr>
      <w:r w:rsidRPr="00B54820">
        <w:rPr>
          <w:sz w:val="22"/>
          <w:szCs w:val="22"/>
        </w:rPr>
        <w:t>Godziny pracy: od poniedziałku do piątku od 6</w:t>
      </w:r>
      <w:r w:rsidRPr="00B54820">
        <w:rPr>
          <w:sz w:val="22"/>
          <w:szCs w:val="22"/>
          <w:vertAlign w:val="superscript"/>
        </w:rPr>
        <w:t>30</w:t>
      </w:r>
      <w:r w:rsidRPr="00B54820">
        <w:rPr>
          <w:sz w:val="22"/>
          <w:szCs w:val="22"/>
        </w:rPr>
        <w:t xml:space="preserve"> do 14</w:t>
      </w:r>
      <w:r w:rsidRPr="00B54820">
        <w:rPr>
          <w:sz w:val="22"/>
          <w:szCs w:val="22"/>
          <w:vertAlign w:val="superscript"/>
        </w:rPr>
        <w:t>30</w:t>
      </w:r>
    </w:p>
    <w:p w14:paraId="0AA93A9A" w14:textId="7A0C591C" w:rsidR="00B25186" w:rsidRPr="00B54820" w:rsidRDefault="00A25494" w:rsidP="00B25186">
      <w:pPr>
        <w:rPr>
          <w:bCs/>
          <w:iCs/>
          <w:sz w:val="22"/>
          <w:szCs w:val="22"/>
        </w:rPr>
      </w:pPr>
      <w:r w:rsidRPr="00B54820">
        <w:rPr>
          <w:b/>
          <w:bCs/>
          <w:iCs/>
          <w:sz w:val="22"/>
          <w:szCs w:val="22"/>
        </w:rPr>
        <w:t>PGG S.A. Centrala</w:t>
      </w:r>
    </w:p>
    <w:p w14:paraId="1939DC0C" w14:textId="63AF9795" w:rsidR="00B25186" w:rsidRPr="00B54820" w:rsidRDefault="00A25494" w:rsidP="00B25186">
      <w:pPr>
        <w:rPr>
          <w:b/>
          <w:sz w:val="22"/>
          <w:szCs w:val="22"/>
        </w:rPr>
      </w:pPr>
      <w:r w:rsidRPr="00B54820">
        <w:rPr>
          <w:b/>
          <w:sz w:val="22"/>
          <w:szCs w:val="22"/>
        </w:rPr>
        <w:t xml:space="preserve">40-039, </w:t>
      </w:r>
      <w:r w:rsidR="00B25186" w:rsidRPr="00B54820">
        <w:rPr>
          <w:b/>
          <w:sz w:val="22"/>
          <w:szCs w:val="22"/>
        </w:rPr>
        <w:t xml:space="preserve">ul. </w:t>
      </w:r>
      <w:r w:rsidRPr="00B54820">
        <w:rPr>
          <w:b/>
          <w:sz w:val="22"/>
          <w:szCs w:val="22"/>
        </w:rPr>
        <w:t>Powstańców 30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184559"/>
      <w:bookmarkStart w:id="6" w:name="_Toc179548083"/>
      <w:r w:rsidRPr="00057162">
        <w:rPr>
          <w:rFonts w:ascii="Times New Roman" w:hAnsi="Times New Roman" w:cs="Times New Roman"/>
          <w:color w:val="auto"/>
          <w:sz w:val="24"/>
          <w:szCs w:val="24"/>
        </w:rPr>
        <w:t>Część II. Postępowanie</w:t>
      </w:r>
      <w:bookmarkEnd w:id="5"/>
      <w:bookmarkEnd w:id="6"/>
    </w:p>
    <w:p w14:paraId="32761429" w14:textId="044DB2F3" w:rsidR="00F13DFD" w:rsidRPr="00A25494" w:rsidRDefault="00F13DFD" w:rsidP="00933285">
      <w:pPr>
        <w:pStyle w:val="Akapitzlist"/>
        <w:numPr>
          <w:ilvl w:val="0"/>
          <w:numId w:val="6"/>
        </w:numPr>
        <w:spacing w:before="120" w:line="312" w:lineRule="auto"/>
        <w:ind w:hanging="357"/>
        <w:contextualSpacing w:val="0"/>
        <w:jc w:val="both"/>
        <w:rPr>
          <w:sz w:val="22"/>
          <w:szCs w:val="22"/>
        </w:rPr>
      </w:pPr>
      <w:r w:rsidRPr="00A25494">
        <w:rPr>
          <w:sz w:val="22"/>
          <w:szCs w:val="22"/>
        </w:rPr>
        <w:t>Postępowanie o udzielenie zamówienia sektorowego prowadzone jest w trybie przetargu nieograniczonego na podstawie przepisów ustawy z dnia</w:t>
      </w:r>
      <w:r w:rsidR="00CA0422" w:rsidRPr="00A25494">
        <w:rPr>
          <w:sz w:val="22"/>
          <w:szCs w:val="22"/>
        </w:rPr>
        <w:t xml:space="preserve"> 11 września 2019 r. (Dz.U. </w:t>
      </w:r>
      <w:r w:rsidR="004804C4" w:rsidRPr="00A25494">
        <w:rPr>
          <w:sz w:val="22"/>
          <w:szCs w:val="22"/>
        </w:rPr>
        <w:t>2019</w:t>
      </w:r>
      <w:r w:rsidR="00E25CB3">
        <w:rPr>
          <w:sz w:val="22"/>
          <w:szCs w:val="22"/>
        </w:rPr>
        <w:br/>
      </w:r>
      <w:r w:rsidR="00CA0422" w:rsidRPr="00A25494">
        <w:rPr>
          <w:sz w:val="22"/>
          <w:szCs w:val="22"/>
        </w:rPr>
        <w:t>poz. 2019 ze zm.)</w:t>
      </w:r>
      <w:r w:rsidRPr="00A25494">
        <w:rPr>
          <w:sz w:val="22"/>
          <w:szCs w:val="22"/>
        </w:rPr>
        <w:t>, zwanej dalej ustawą</w:t>
      </w:r>
      <w:r w:rsidR="00CA0422" w:rsidRPr="00A25494">
        <w:rPr>
          <w:sz w:val="22"/>
          <w:szCs w:val="22"/>
        </w:rPr>
        <w:t xml:space="preserve"> </w:t>
      </w:r>
      <w:proofErr w:type="spellStart"/>
      <w:r w:rsidR="00CA0422" w:rsidRPr="00A25494">
        <w:rPr>
          <w:sz w:val="22"/>
          <w:szCs w:val="22"/>
        </w:rPr>
        <w:t>Pzp</w:t>
      </w:r>
      <w:proofErr w:type="spellEnd"/>
      <w:r w:rsidRPr="00A25494">
        <w:rPr>
          <w:sz w:val="22"/>
          <w:szCs w:val="22"/>
        </w:rPr>
        <w:t>.</w:t>
      </w:r>
    </w:p>
    <w:p w14:paraId="5B847426" w14:textId="74B5AFC9" w:rsidR="00F13DFD" w:rsidRPr="00A25494" w:rsidRDefault="00CA0422" w:rsidP="00933285">
      <w:pPr>
        <w:pStyle w:val="Akapitzlist"/>
        <w:numPr>
          <w:ilvl w:val="0"/>
          <w:numId w:val="6"/>
        </w:numPr>
        <w:spacing w:before="120" w:line="312" w:lineRule="auto"/>
        <w:ind w:hanging="357"/>
        <w:contextualSpacing w:val="0"/>
        <w:jc w:val="both"/>
        <w:rPr>
          <w:sz w:val="22"/>
          <w:szCs w:val="22"/>
        </w:rPr>
      </w:pPr>
      <w:r w:rsidRPr="00A25494">
        <w:rPr>
          <w:sz w:val="22"/>
          <w:szCs w:val="22"/>
        </w:rPr>
        <w:t>Postępowanie jest prowadzone w języku polskim</w:t>
      </w:r>
      <w:r w:rsidR="000C22F4" w:rsidRPr="00A25494">
        <w:rPr>
          <w:sz w:val="22"/>
          <w:szCs w:val="22"/>
        </w:rPr>
        <w:t>.</w:t>
      </w:r>
    </w:p>
    <w:p w14:paraId="344E1213" w14:textId="7FA3B439" w:rsidR="00FB1A3F" w:rsidRPr="00A25494" w:rsidRDefault="00FB1A3F" w:rsidP="00D2260F">
      <w:pPr>
        <w:pStyle w:val="Akapitzlist"/>
        <w:numPr>
          <w:ilvl w:val="0"/>
          <w:numId w:val="6"/>
        </w:numPr>
        <w:spacing w:before="120" w:line="312" w:lineRule="auto"/>
        <w:ind w:hanging="357"/>
        <w:contextualSpacing w:val="0"/>
        <w:jc w:val="both"/>
        <w:rPr>
          <w:sz w:val="22"/>
          <w:szCs w:val="22"/>
        </w:rPr>
      </w:pPr>
      <w:r w:rsidRPr="00A25494">
        <w:rPr>
          <w:sz w:val="22"/>
          <w:szCs w:val="22"/>
        </w:rPr>
        <w:t>Obowiązek informacyjny wynikający z Artykułu 13 i 14 Rozporządzenia Parlamentu Europejskiego i Rady z dn</w:t>
      </w:r>
      <w:r w:rsidR="00A25494">
        <w:rPr>
          <w:sz w:val="22"/>
          <w:szCs w:val="22"/>
        </w:rPr>
        <w:t>.</w:t>
      </w:r>
      <w:r w:rsidRPr="00A25494">
        <w:rPr>
          <w:sz w:val="22"/>
          <w:szCs w:val="22"/>
        </w:rPr>
        <w:t xml:space="preserve"> 27 kwietnia 2016 r</w:t>
      </w:r>
      <w:r w:rsidR="00A25494">
        <w:rPr>
          <w:sz w:val="22"/>
          <w:szCs w:val="22"/>
        </w:rPr>
        <w:t>.</w:t>
      </w:r>
      <w:r w:rsidRPr="00A25494">
        <w:rPr>
          <w:sz w:val="22"/>
          <w:szCs w:val="22"/>
        </w:rPr>
        <w:t xml:space="preserve"> w sprawie ochrony osób fizycznych w związku z przetwarzaniem danych osobowych i w sprawie swobodnego przepływu takich danych oraz uchylenia dyrektywy 95/46/WE (ogólne rozporządzenie o ochronie danych osobowych) (Dz. Urz. UE L.2016.119.1</w:t>
      </w:r>
      <w:r w:rsidR="00A25494">
        <w:rPr>
          <w:sz w:val="22"/>
          <w:szCs w:val="22"/>
        </w:rPr>
        <w:br/>
      </w:r>
      <w:r w:rsidRPr="00A25494">
        <w:rPr>
          <w:sz w:val="22"/>
          <w:szCs w:val="22"/>
        </w:rPr>
        <w:t>z dn</w:t>
      </w:r>
      <w:r w:rsidR="00A25494">
        <w:rPr>
          <w:sz w:val="22"/>
          <w:szCs w:val="22"/>
        </w:rPr>
        <w:t>.</w:t>
      </w:r>
      <w:r w:rsidRPr="00A25494">
        <w:rPr>
          <w:sz w:val="22"/>
          <w:szCs w:val="22"/>
        </w:rPr>
        <w:t xml:space="preserve"> 4 maja 2016 r</w:t>
      </w:r>
      <w:r w:rsidR="00A25494">
        <w:rPr>
          <w:sz w:val="22"/>
          <w:szCs w:val="22"/>
        </w:rPr>
        <w:t>.</w:t>
      </w:r>
      <w:r w:rsidRPr="00A25494">
        <w:rPr>
          <w:sz w:val="22"/>
          <w:szCs w:val="22"/>
        </w:rPr>
        <w:t>) (dalej jako „RODO”) Zamawiający spełnia na stronie internetowej Polskiej Grupy Górniczej S.A. w</w:t>
      </w:r>
      <w:r w:rsidR="00B25186" w:rsidRPr="00A25494">
        <w:rPr>
          <w:sz w:val="22"/>
          <w:szCs w:val="22"/>
        </w:rPr>
        <w:t> </w:t>
      </w:r>
      <w:r w:rsidRPr="00A25494">
        <w:rPr>
          <w:sz w:val="22"/>
          <w:szCs w:val="22"/>
        </w:rPr>
        <w:t>zakładce RODO, w załączniku „Kontrahenci/Pracownicy Kontrahentów”.</w:t>
      </w:r>
      <w:r w:rsidRPr="00A25494">
        <w:rPr>
          <w:sz w:val="22"/>
          <w:szCs w:val="22"/>
        </w:rPr>
        <w:br/>
        <w:t>W przypadku przetwarzania danych osobowych w celu związanym z postępowaniem o udzielenie zamówienia publicznego, Zamawiający spełnił obowiązek informacyjny w Profilu Nabywcy</w:t>
      </w:r>
      <w:r w:rsidR="00B80D3E">
        <w:rPr>
          <w:sz w:val="22"/>
          <w:szCs w:val="22"/>
        </w:rPr>
        <w:br/>
      </w:r>
      <w:r w:rsidRPr="00A25494">
        <w:rPr>
          <w:sz w:val="22"/>
          <w:szCs w:val="22"/>
        </w:rPr>
        <w:t>na stronie internetowej Polskiej Grupy Górniczej w zakładce „Obowiązek informacyjny PZP”.</w:t>
      </w:r>
    </w:p>
    <w:p w14:paraId="321822F8" w14:textId="4BA8756D" w:rsidR="00FB1A3F" w:rsidRPr="00A25494" w:rsidRDefault="00FB1A3F" w:rsidP="00FB1A3F">
      <w:pPr>
        <w:pStyle w:val="Akapitzlist"/>
        <w:numPr>
          <w:ilvl w:val="0"/>
          <w:numId w:val="6"/>
        </w:numPr>
        <w:spacing w:before="120" w:line="312" w:lineRule="auto"/>
        <w:ind w:hanging="357"/>
        <w:contextualSpacing w:val="0"/>
        <w:jc w:val="both"/>
        <w:rPr>
          <w:sz w:val="22"/>
          <w:szCs w:val="22"/>
        </w:rPr>
      </w:pPr>
      <w:r w:rsidRPr="00A25494">
        <w:rPr>
          <w:sz w:val="22"/>
          <w:szCs w:val="22"/>
        </w:rPr>
        <w:t>Dodatkowo Zamawiający informuje, że:</w:t>
      </w:r>
    </w:p>
    <w:p w14:paraId="6302432E" w14:textId="346847A8" w:rsidR="00FB1A3F" w:rsidRPr="00A25494" w:rsidRDefault="00FB1A3F" w:rsidP="00FB1A3F">
      <w:pPr>
        <w:pStyle w:val="Akapitzlist"/>
        <w:numPr>
          <w:ilvl w:val="1"/>
          <w:numId w:val="6"/>
        </w:numPr>
        <w:spacing w:before="120" w:line="312" w:lineRule="auto"/>
        <w:ind w:hanging="357"/>
        <w:contextualSpacing w:val="0"/>
        <w:jc w:val="both"/>
        <w:rPr>
          <w:sz w:val="22"/>
          <w:szCs w:val="22"/>
        </w:rPr>
      </w:pPr>
      <w:r w:rsidRPr="00A25494">
        <w:rPr>
          <w:sz w:val="22"/>
          <w:szCs w:val="22"/>
        </w:rPr>
        <w:t>Skorzystanie przez osobę, której dane osobowe dotyczą, z uprawnienia do sprostowania</w:t>
      </w:r>
      <w:r w:rsidR="00A25494">
        <w:rPr>
          <w:sz w:val="22"/>
          <w:szCs w:val="22"/>
        </w:rPr>
        <w:br/>
      </w:r>
      <w:r w:rsidRPr="00A25494">
        <w:rPr>
          <w:sz w:val="22"/>
          <w:szCs w:val="22"/>
        </w:rPr>
        <w:t>lub uzupełnienia danych, o którym mowa w art. 16 RODO, nie może skutkować zmianą wyniku postępowania o udzielenie zamówienia ani zmianą postanowień umowy w</w:t>
      </w:r>
      <w:r w:rsidR="00B25186" w:rsidRPr="00A25494">
        <w:rPr>
          <w:sz w:val="22"/>
          <w:szCs w:val="22"/>
        </w:rPr>
        <w:t> </w:t>
      </w:r>
      <w:r w:rsidRPr="00A25494">
        <w:rPr>
          <w:sz w:val="22"/>
          <w:szCs w:val="22"/>
        </w:rPr>
        <w:t>sprawie zamówienia publicznego w zakresie niezgodnym z ustawą.</w:t>
      </w:r>
    </w:p>
    <w:p w14:paraId="2E53D40E" w14:textId="0A989DAF" w:rsidR="00F13DFD" w:rsidRPr="00A25494" w:rsidRDefault="00FB1A3F" w:rsidP="00804500">
      <w:pPr>
        <w:pStyle w:val="Akapitzlist"/>
        <w:numPr>
          <w:ilvl w:val="1"/>
          <w:numId w:val="6"/>
        </w:numPr>
        <w:spacing w:before="120" w:line="312" w:lineRule="auto"/>
        <w:ind w:hanging="357"/>
        <w:contextualSpacing w:val="0"/>
        <w:jc w:val="both"/>
        <w:rPr>
          <w:sz w:val="22"/>
          <w:szCs w:val="22"/>
        </w:rPr>
      </w:pPr>
      <w:r w:rsidRPr="00A25494">
        <w:rPr>
          <w:sz w:val="22"/>
          <w:szCs w:val="22"/>
        </w:rPr>
        <w:t>W postępowaniu o udzielenie zamówienia zgłoszenie żądania ograniczenia przetwarzania danych, o którym mowa w art. 18 ust. 1 RODO, nie ogranicza przetwarzania danych osobowych do czasu zakończenia tego postępowania.</w:t>
      </w: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184560"/>
      <w:bookmarkStart w:id="8" w:name="_Toc179548084"/>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p>
    <w:p w14:paraId="34BCE207" w14:textId="65F5EF55" w:rsidR="00F13DFD" w:rsidRPr="0095593A" w:rsidRDefault="00F13DFD" w:rsidP="002D6F65">
      <w:pPr>
        <w:pStyle w:val="Akapitzlist"/>
        <w:numPr>
          <w:ilvl w:val="0"/>
          <w:numId w:val="1"/>
        </w:numPr>
        <w:spacing w:before="60" w:line="312" w:lineRule="auto"/>
        <w:contextualSpacing w:val="0"/>
        <w:jc w:val="both"/>
        <w:rPr>
          <w:b/>
          <w:bCs/>
          <w:sz w:val="22"/>
          <w:szCs w:val="22"/>
        </w:rPr>
      </w:pPr>
      <w:r w:rsidRPr="0095593A">
        <w:rPr>
          <w:sz w:val="22"/>
          <w:szCs w:val="22"/>
        </w:rPr>
        <w:t xml:space="preserve">Przedmiotem zamówienia jest: </w:t>
      </w:r>
      <w:r w:rsidR="0095593A" w:rsidRPr="0095593A">
        <w:rPr>
          <w:b/>
          <w:i/>
          <w:color w:val="000000" w:themeColor="text1"/>
          <w:sz w:val="22"/>
          <w:szCs w:val="22"/>
        </w:rPr>
        <w:t>Zabudowa kabli elektroenergetycznych w szybie „Piotr”</w:t>
      </w:r>
      <w:r w:rsidR="000673A0">
        <w:rPr>
          <w:b/>
          <w:i/>
          <w:color w:val="000000" w:themeColor="text1"/>
          <w:sz w:val="22"/>
          <w:szCs w:val="22"/>
        </w:rPr>
        <w:br/>
      </w:r>
      <w:r w:rsidR="0095593A" w:rsidRPr="0095593A">
        <w:rPr>
          <w:b/>
          <w:i/>
          <w:color w:val="000000" w:themeColor="text1"/>
          <w:sz w:val="22"/>
          <w:szCs w:val="22"/>
        </w:rPr>
        <w:t xml:space="preserve">oraz w szybie „Karol” dla </w:t>
      </w:r>
      <w:r w:rsidR="00A25494" w:rsidRPr="0095593A">
        <w:rPr>
          <w:b/>
          <w:i/>
          <w:color w:val="000000" w:themeColor="text1"/>
          <w:sz w:val="22"/>
          <w:szCs w:val="22"/>
        </w:rPr>
        <w:t>PGG S.A. Oddział</w:t>
      </w:r>
      <w:r w:rsidR="000673A0">
        <w:rPr>
          <w:b/>
          <w:i/>
          <w:color w:val="000000" w:themeColor="text1"/>
          <w:sz w:val="22"/>
          <w:szCs w:val="22"/>
        </w:rPr>
        <w:t xml:space="preserve"> </w:t>
      </w:r>
      <w:r w:rsidR="00A25494" w:rsidRPr="0095593A">
        <w:rPr>
          <w:b/>
          <w:i/>
          <w:color w:val="000000" w:themeColor="text1"/>
          <w:sz w:val="22"/>
          <w:szCs w:val="22"/>
        </w:rPr>
        <w:t xml:space="preserve">KWK </w:t>
      </w:r>
      <w:r w:rsidR="004C028E" w:rsidRPr="0095593A">
        <w:rPr>
          <w:b/>
          <w:i/>
          <w:color w:val="000000" w:themeColor="text1"/>
          <w:sz w:val="22"/>
          <w:szCs w:val="22"/>
        </w:rPr>
        <w:t>Mysłowice-Wesoła.</w:t>
      </w:r>
    </w:p>
    <w:p w14:paraId="4D37EEC6" w14:textId="3AF28D12" w:rsidR="00F13DFD" w:rsidRPr="00A25494" w:rsidRDefault="00F13DFD" w:rsidP="00E25CB3">
      <w:pPr>
        <w:pStyle w:val="Akapitzlist"/>
        <w:numPr>
          <w:ilvl w:val="0"/>
          <w:numId w:val="1"/>
        </w:numPr>
        <w:spacing w:before="60" w:line="312" w:lineRule="auto"/>
        <w:ind w:left="357" w:hanging="357"/>
        <w:contextualSpacing w:val="0"/>
        <w:jc w:val="both"/>
        <w:rPr>
          <w:b/>
          <w:bCs/>
          <w:sz w:val="22"/>
          <w:szCs w:val="22"/>
        </w:rPr>
      </w:pPr>
      <w:r w:rsidRPr="00A25494">
        <w:rPr>
          <w:sz w:val="22"/>
          <w:szCs w:val="22"/>
        </w:rPr>
        <w:t xml:space="preserve">Szczegółowy opis przedmiotu zamówienia </w:t>
      </w:r>
      <w:r w:rsidR="00CA0422" w:rsidRPr="00A25494">
        <w:rPr>
          <w:sz w:val="22"/>
          <w:szCs w:val="22"/>
        </w:rPr>
        <w:t>(dalej SOPZ) zawarty jest</w:t>
      </w:r>
      <w:r w:rsidRPr="00A25494">
        <w:rPr>
          <w:sz w:val="22"/>
          <w:szCs w:val="22"/>
        </w:rPr>
        <w:t xml:space="preserve"> w </w:t>
      </w:r>
      <w:r w:rsidRPr="00A25494">
        <w:rPr>
          <w:b/>
          <w:bCs/>
          <w:iCs/>
          <w:sz w:val="22"/>
          <w:szCs w:val="22"/>
        </w:rPr>
        <w:t>Załączniku nr 1</w:t>
      </w:r>
      <w:r w:rsidR="00CA0422" w:rsidRPr="00A25494">
        <w:rPr>
          <w:b/>
          <w:bCs/>
          <w:sz w:val="22"/>
          <w:szCs w:val="22"/>
        </w:rPr>
        <w:t xml:space="preserve"> do S</w:t>
      </w:r>
      <w:r w:rsidRPr="00A25494">
        <w:rPr>
          <w:b/>
          <w:bCs/>
          <w:sz w:val="22"/>
          <w:szCs w:val="22"/>
        </w:rPr>
        <w:t>WZ.</w:t>
      </w:r>
    </w:p>
    <w:p w14:paraId="744F00CD" w14:textId="47AA3F7A" w:rsidR="00182B15" w:rsidRPr="00417196" w:rsidRDefault="00182B15" w:rsidP="00E25CB3">
      <w:pPr>
        <w:pStyle w:val="Akapitzlist"/>
        <w:numPr>
          <w:ilvl w:val="0"/>
          <w:numId w:val="1"/>
        </w:numPr>
        <w:spacing w:before="60" w:line="312" w:lineRule="auto"/>
        <w:ind w:left="357" w:hanging="357"/>
        <w:contextualSpacing w:val="0"/>
        <w:jc w:val="both"/>
        <w:rPr>
          <w:b/>
          <w:bCs/>
          <w:sz w:val="22"/>
          <w:szCs w:val="22"/>
          <w:highlight w:val="yellow"/>
        </w:rPr>
      </w:pPr>
      <w:r w:rsidRPr="00A25494">
        <w:rPr>
          <w:sz w:val="22"/>
          <w:szCs w:val="22"/>
        </w:rPr>
        <w:lastRenderedPageBreak/>
        <w:t>Kody CPV:</w:t>
      </w:r>
      <w:r w:rsidR="00CE62B9" w:rsidRPr="00A25494">
        <w:rPr>
          <w:sz w:val="22"/>
          <w:szCs w:val="22"/>
        </w:rPr>
        <w:t xml:space="preserve"> </w:t>
      </w:r>
      <w:r w:rsidR="00417196" w:rsidRPr="00417196">
        <w:rPr>
          <w:b/>
          <w:bCs/>
          <w:sz w:val="22"/>
          <w:szCs w:val="22"/>
          <w:highlight w:val="yellow"/>
        </w:rPr>
        <w:t>31321000-2</w:t>
      </w:r>
      <w:r w:rsidR="00417196">
        <w:rPr>
          <w:sz w:val="22"/>
          <w:szCs w:val="22"/>
          <w:highlight w:val="yellow"/>
        </w:rPr>
        <w:t xml:space="preserve"> Linie energetyczne</w:t>
      </w:r>
    </w:p>
    <w:p w14:paraId="62FA2AAA" w14:textId="5988F4E9" w:rsidR="00A02094" w:rsidRPr="00A25494" w:rsidRDefault="00A02094" w:rsidP="00E25CB3">
      <w:pPr>
        <w:pStyle w:val="Akapitzlist"/>
        <w:numPr>
          <w:ilvl w:val="0"/>
          <w:numId w:val="1"/>
        </w:numPr>
        <w:spacing w:before="60" w:line="312" w:lineRule="auto"/>
        <w:ind w:left="357" w:hanging="357"/>
        <w:contextualSpacing w:val="0"/>
        <w:jc w:val="both"/>
        <w:rPr>
          <w:bCs/>
          <w:sz w:val="22"/>
          <w:szCs w:val="22"/>
        </w:rPr>
      </w:pPr>
      <w:r w:rsidRPr="00A25494">
        <w:rPr>
          <w:bCs/>
          <w:sz w:val="22"/>
          <w:szCs w:val="22"/>
        </w:rPr>
        <w:t>Termin wykonania zamówienia</w:t>
      </w:r>
      <w:r w:rsidR="00F625E4" w:rsidRPr="00A25494">
        <w:rPr>
          <w:bCs/>
          <w:sz w:val="22"/>
          <w:szCs w:val="22"/>
        </w:rPr>
        <w:t xml:space="preserve"> został określony w </w:t>
      </w:r>
      <w:r w:rsidR="00FB5D59" w:rsidRPr="00A25494">
        <w:rPr>
          <w:bCs/>
          <w:sz w:val="22"/>
          <w:szCs w:val="22"/>
        </w:rPr>
        <w:t xml:space="preserve">§5 </w:t>
      </w:r>
      <w:r w:rsidR="00AA5DFD" w:rsidRPr="00A25494">
        <w:rPr>
          <w:bCs/>
          <w:sz w:val="22"/>
          <w:szCs w:val="22"/>
        </w:rPr>
        <w:t>Istotnych postanowień umowy (IPU)</w:t>
      </w:r>
      <w:r w:rsidR="00A25494">
        <w:rPr>
          <w:bCs/>
          <w:sz w:val="22"/>
          <w:szCs w:val="22"/>
        </w:rPr>
        <w:br/>
        <w:t>–</w:t>
      </w:r>
      <w:r w:rsidR="002578F8" w:rsidRPr="00A25494">
        <w:rPr>
          <w:bCs/>
          <w:sz w:val="22"/>
          <w:szCs w:val="22"/>
        </w:rPr>
        <w:t xml:space="preserve"> </w:t>
      </w:r>
      <w:r w:rsidR="00AA5DFD" w:rsidRPr="00A25494">
        <w:rPr>
          <w:b/>
          <w:sz w:val="22"/>
          <w:szCs w:val="22"/>
        </w:rPr>
        <w:t>Załącznik</w:t>
      </w:r>
      <w:r w:rsidR="00A25494">
        <w:rPr>
          <w:b/>
          <w:sz w:val="22"/>
          <w:szCs w:val="22"/>
        </w:rPr>
        <w:t xml:space="preserve"> </w:t>
      </w:r>
      <w:r w:rsidR="00AA5DFD" w:rsidRPr="00A25494">
        <w:rPr>
          <w:b/>
          <w:sz w:val="22"/>
          <w:szCs w:val="22"/>
        </w:rPr>
        <w:t>nr 5 do SWZ</w:t>
      </w:r>
      <w:r w:rsidR="00AA5DFD" w:rsidRPr="00A25494">
        <w:rPr>
          <w:bCs/>
          <w:sz w:val="22"/>
          <w:szCs w:val="22"/>
        </w:rPr>
        <w:t>.</w:t>
      </w:r>
    </w:p>
    <w:p w14:paraId="4E4173DB" w14:textId="17CB908E"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184561"/>
      <w:bookmarkStart w:id="10" w:name="_Toc179548085"/>
      <w:r w:rsidRPr="00057162">
        <w:rPr>
          <w:rFonts w:ascii="Times New Roman" w:hAnsi="Times New Roman" w:cs="Times New Roman"/>
          <w:color w:val="auto"/>
          <w:sz w:val="24"/>
          <w:szCs w:val="24"/>
        </w:rPr>
        <w:t xml:space="preserve">Część IV. </w:t>
      </w:r>
      <w:r w:rsidR="00F13DFD" w:rsidRPr="00057162">
        <w:rPr>
          <w:rFonts w:ascii="Times New Roman" w:hAnsi="Times New Roman" w:cs="Times New Roman"/>
          <w:color w:val="auto"/>
          <w:sz w:val="24"/>
          <w:szCs w:val="24"/>
        </w:rPr>
        <w:t>Oferty częściowe, zamówienia podobne</w:t>
      </w:r>
      <w:r w:rsidRPr="00057162">
        <w:rPr>
          <w:rFonts w:ascii="Times New Roman" w:hAnsi="Times New Roman" w:cs="Times New Roman"/>
          <w:color w:val="auto"/>
          <w:sz w:val="24"/>
          <w:szCs w:val="24"/>
        </w:rPr>
        <w:t>, opcja</w:t>
      </w:r>
      <w:bookmarkEnd w:id="9"/>
      <w:bookmarkEnd w:id="10"/>
    </w:p>
    <w:p w14:paraId="3DC11151" w14:textId="77777777" w:rsidR="00F625E4" w:rsidRPr="009D753A" w:rsidRDefault="00F625E4" w:rsidP="00804500">
      <w:pPr>
        <w:spacing w:before="120" w:line="312" w:lineRule="auto"/>
        <w:jc w:val="both"/>
        <w:rPr>
          <w:sz w:val="2"/>
          <w:szCs w:val="2"/>
        </w:rPr>
      </w:pPr>
    </w:p>
    <w:p w14:paraId="1F3E05ED" w14:textId="6E786E4C" w:rsidR="0053409C" w:rsidRPr="0053409C" w:rsidRDefault="0053409C" w:rsidP="0053409C">
      <w:pPr>
        <w:pStyle w:val="Akapitzlist"/>
        <w:numPr>
          <w:ilvl w:val="6"/>
          <w:numId w:val="1"/>
        </w:numPr>
        <w:spacing w:line="312" w:lineRule="auto"/>
        <w:ind w:left="284" w:hanging="284"/>
        <w:jc w:val="both"/>
        <w:rPr>
          <w:bCs/>
          <w:sz w:val="22"/>
          <w:szCs w:val="22"/>
        </w:rPr>
      </w:pPr>
      <w:r w:rsidRPr="0053409C">
        <w:rPr>
          <w:bCs/>
          <w:sz w:val="22"/>
          <w:szCs w:val="22"/>
        </w:rPr>
        <w:t xml:space="preserve">Zamawiający </w:t>
      </w:r>
      <w:r w:rsidR="00417196">
        <w:rPr>
          <w:bCs/>
          <w:sz w:val="22"/>
          <w:szCs w:val="22"/>
        </w:rPr>
        <w:t xml:space="preserve">nie </w:t>
      </w:r>
      <w:r w:rsidRPr="0053409C">
        <w:rPr>
          <w:bCs/>
          <w:sz w:val="22"/>
          <w:szCs w:val="22"/>
        </w:rPr>
        <w:t>dopuszcza możliwoś</w:t>
      </w:r>
      <w:r w:rsidR="00417196">
        <w:rPr>
          <w:bCs/>
          <w:sz w:val="22"/>
          <w:szCs w:val="22"/>
        </w:rPr>
        <w:t>ci</w:t>
      </w:r>
      <w:r w:rsidRPr="0053409C">
        <w:rPr>
          <w:bCs/>
          <w:sz w:val="22"/>
          <w:szCs w:val="22"/>
        </w:rPr>
        <w:t xml:space="preserve"> składania ofert częściowych.</w:t>
      </w:r>
    </w:p>
    <w:p w14:paraId="29BFADDC" w14:textId="7D752424" w:rsidR="00C30F34" w:rsidRPr="00A25494" w:rsidRDefault="008C4046" w:rsidP="0053409C">
      <w:pPr>
        <w:pStyle w:val="Akapitzlist"/>
        <w:numPr>
          <w:ilvl w:val="6"/>
          <w:numId w:val="1"/>
        </w:numPr>
        <w:spacing w:line="312" w:lineRule="auto"/>
        <w:ind w:left="284" w:hanging="284"/>
        <w:jc w:val="both"/>
        <w:rPr>
          <w:bCs/>
          <w:sz w:val="22"/>
          <w:szCs w:val="22"/>
        </w:rPr>
      </w:pPr>
      <w:r w:rsidRPr="00A25494">
        <w:rPr>
          <w:bCs/>
          <w:sz w:val="22"/>
          <w:szCs w:val="22"/>
        </w:rPr>
        <w:t>Zamawiający</w:t>
      </w:r>
      <w:r w:rsidR="00C30F34" w:rsidRPr="00A25494">
        <w:rPr>
          <w:bCs/>
          <w:sz w:val="22"/>
          <w:szCs w:val="22"/>
        </w:rPr>
        <w:t xml:space="preserve"> nie przewiduje udzielenie zamówienia podobnego, o którym mowa </w:t>
      </w:r>
      <w:r w:rsidR="004068EB" w:rsidRPr="00A25494">
        <w:rPr>
          <w:bCs/>
          <w:sz w:val="22"/>
          <w:szCs w:val="22"/>
        </w:rPr>
        <w:t>w</w:t>
      </w:r>
      <w:r w:rsidR="009F7139" w:rsidRPr="00A25494">
        <w:rPr>
          <w:bCs/>
          <w:sz w:val="22"/>
          <w:szCs w:val="22"/>
        </w:rPr>
        <w:t xml:space="preserve"> </w:t>
      </w:r>
      <w:r w:rsidR="00C30F34" w:rsidRPr="00A25494">
        <w:rPr>
          <w:bCs/>
          <w:sz w:val="22"/>
          <w:szCs w:val="22"/>
        </w:rPr>
        <w:t>u</w:t>
      </w:r>
      <w:r w:rsidR="0070694E" w:rsidRPr="00A25494">
        <w:rPr>
          <w:bCs/>
          <w:sz w:val="22"/>
          <w:szCs w:val="22"/>
        </w:rPr>
        <w:t xml:space="preserve">stawie </w:t>
      </w:r>
      <w:proofErr w:type="spellStart"/>
      <w:r w:rsidR="0070694E" w:rsidRPr="00A25494">
        <w:rPr>
          <w:bCs/>
          <w:sz w:val="22"/>
          <w:szCs w:val="22"/>
        </w:rPr>
        <w:t>P</w:t>
      </w:r>
      <w:r w:rsidR="00C30F34" w:rsidRPr="00A25494">
        <w:rPr>
          <w:bCs/>
          <w:sz w:val="22"/>
          <w:szCs w:val="22"/>
        </w:rPr>
        <w:t>zp</w:t>
      </w:r>
      <w:proofErr w:type="spellEnd"/>
      <w:r w:rsidR="00C30F34" w:rsidRPr="00A25494">
        <w:rPr>
          <w:bCs/>
          <w:sz w:val="22"/>
          <w:szCs w:val="22"/>
        </w:rPr>
        <w:t>.</w:t>
      </w:r>
    </w:p>
    <w:p w14:paraId="0E8BBACD" w14:textId="14894C63" w:rsidR="00C30F34" w:rsidRPr="00A25494" w:rsidRDefault="008C4046" w:rsidP="0053409C">
      <w:pPr>
        <w:pStyle w:val="Akapitzlist"/>
        <w:numPr>
          <w:ilvl w:val="6"/>
          <w:numId w:val="1"/>
        </w:numPr>
        <w:spacing w:line="312" w:lineRule="auto"/>
        <w:ind w:left="284" w:hanging="284"/>
        <w:jc w:val="both"/>
        <w:rPr>
          <w:bCs/>
          <w:sz w:val="22"/>
          <w:szCs w:val="22"/>
        </w:rPr>
      </w:pPr>
      <w:r w:rsidRPr="00A25494">
        <w:rPr>
          <w:bCs/>
          <w:sz w:val="22"/>
          <w:szCs w:val="22"/>
        </w:rPr>
        <w:t>Zamawiający</w:t>
      </w:r>
      <w:r w:rsidR="00C30F34" w:rsidRPr="00A25494">
        <w:rPr>
          <w:bCs/>
          <w:sz w:val="22"/>
          <w:szCs w:val="22"/>
        </w:rPr>
        <w:t xml:space="preserve"> nie przewiduje prawa opcji.   </w:t>
      </w:r>
    </w:p>
    <w:p w14:paraId="25C1C592" w14:textId="40F45653"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184562"/>
      <w:bookmarkStart w:id="12" w:name="_Toc179548086"/>
      <w:r w:rsidRPr="00057162">
        <w:rPr>
          <w:rFonts w:ascii="Times New Roman" w:hAnsi="Times New Roman" w:cs="Times New Roman"/>
          <w:color w:val="auto"/>
          <w:sz w:val="24"/>
          <w:szCs w:val="24"/>
        </w:rPr>
        <w:t xml:space="preserve">Część V. Kwalifikacja podmiotowa </w:t>
      </w:r>
      <w:r w:rsidR="00160A4D">
        <w:rPr>
          <w:rFonts w:ascii="Times New Roman" w:hAnsi="Times New Roman" w:cs="Times New Roman"/>
          <w:color w:val="auto"/>
          <w:sz w:val="24"/>
          <w:szCs w:val="24"/>
        </w:rPr>
        <w:t>Wykonawców</w:t>
      </w:r>
      <w:bookmarkEnd w:id="11"/>
      <w:bookmarkEnd w:id="12"/>
    </w:p>
    <w:p w14:paraId="446AA8A6" w14:textId="52805FDC" w:rsidR="00965D01" w:rsidRPr="00A25494" w:rsidRDefault="00965D01" w:rsidP="0053409C">
      <w:pPr>
        <w:pStyle w:val="Akapitzlist"/>
        <w:numPr>
          <w:ilvl w:val="0"/>
          <w:numId w:val="2"/>
        </w:numPr>
        <w:spacing w:before="40" w:line="312" w:lineRule="auto"/>
        <w:ind w:left="284" w:hanging="284"/>
        <w:contextualSpacing w:val="0"/>
        <w:jc w:val="both"/>
        <w:rPr>
          <w:sz w:val="22"/>
          <w:szCs w:val="22"/>
        </w:rPr>
      </w:pPr>
      <w:r w:rsidRPr="00A25494">
        <w:rPr>
          <w:sz w:val="22"/>
          <w:szCs w:val="22"/>
        </w:rPr>
        <w:t xml:space="preserve">O udzielenie zamówienia mogą ubiegać się </w:t>
      </w:r>
      <w:r w:rsidR="008C4046" w:rsidRPr="00A25494">
        <w:rPr>
          <w:sz w:val="22"/>
          <w:szCs w:val="22"/>
        </w:rPr>
        <w:t>Wykonawcy</w:t>
      </w:r>
      <w:r w:rsidRPr="00A25494">
        <w:rPr>
          <w:sz w:val="22"/>
          <w:szCs w:val="22"/>
        </w:rPr>
        <w:t>, którzy nie podlegają wykluczeniu</w:t>
      </w:r>
      <w:r w:rsidR="00E25CB3">
        <w:rPr>
          <w:sz w:val="22"/>
          <w:szCs w:val="22"/>
        </w:rPr>
        <w:br/>
      </w:r>
      <w:r w:rsidRPr="00A25494">
        <w:rPr>
          <w:sz w:val="22"/>
          <w:szCs w:val="22"/>
        </w:rPr>
        <w:t>z postępowania oraz spełniają warunki udziału w postępowaniu</w:t>
      </w:r>
      <w:r w:rsidR="00F625E4" w:rsidRPr="00A25494">
        <w:rPr>
          <w:sz w:val="22"/>
          <w:szCs w:val="22"/>
        </w:rPr>
        <w:t>.</w:t>
      </w:r>
    </w:p>
    <w:p w14:paraId="3152BCB6" w14:textId="6C3CF241" w:rsidR="00F625E4" w:rsidRPr="00A25494" w:rsidRDefault="00F625E4" w:rsidP="0053409C">
      <w:pPr>
        <w:pStyle w:val="Akapitzlist"/>
        <w:numPr>
          <w:ilvl w:val="0"/>
          <w:numId w:val="2"/>
        </w:numPr>
        <w:spacing w:before="40" w:line="312" w:lineRule="auto"/>
        <w:ind w:left="284" w:hanging="284"/>
        <w:contextualSpacing w:val="0"/>
        <w:jc w:val="both"/>
        <w:rPr>
          <w:sz w:val="22"/>
          <w:szCs w:val="22"/>
        </w:rPr>
      </w:pPr>
      <w:r w:rsidRPr="00A25494">
        <w:rPr>
          <w:sz w:val="22"/>
          <w:szCs w:val="22"/>
        </w:rPr>
        <w:t xml:space="preserve">Wykluczeniu z postępowania </w:t>
      </w:r>
      <w:r w:rsidR="00501126" w:rsidRPr="00A25494">
        <w:rPr>
          <w:sz w:val="22"/>
          <w:szCs w:val="22"/>
        </w:rPr>
        <w:t>podlega</w:t>
      </w:r>
      <w:r w:rsidRPr="00A25494">
        <w:rPr>
          <w:sz w:val="22"/>
          <w:szCs w:val="22"/>
        </w:rPr>
        <w:t xml:space="preserve"> </w:t>
      </w:r>
      <w:r w:rsidR="008C4046" w:rsidRPr="00A25494">
        <w:rPr>
          <w:sz w:val="22"/>
          <w:szCs w:val="22"/>
        </w:rPr>
        <w:t>Wykonawca</w:t>
      </w:r>
      <w:r w:rsidRPr="00A25494">
        <w:rPr>
          <w:sz w:val="22"/>
          <w:szCs w:val="22"/>
        </w:rPr>
        <w:t>:</w:t>
      </w:r>
    </w:p>
    <w:p w14:paraId="19AB47E2" w14:textId="44C708A0" w:rsidR="00F13DFD" w:rsidRPr="00A25494" w:rsidRDefault="0053409C" w:rsidP="0053409C">
      <w:pPr>
        <w:pStyle w:val="Akapitzlist"/>
        <w:numPr>
          <w:ilvl w:val="1"/>
          <w:numId w:val="2"/>
        </w:numPr>
        <w:spacing w:before="40" w:line="312" w:lineRule="auto"/>
        <w:ind w:left="567" w:hanging="283"/>
        <w:contextualSpacing w:val="0"/>
        <w:jc w:val="both"/>
        <w:rPr>
          <w:sz w:val="22"/>
          <w:szCs w:val="22"/>
        </w:rPr>
      </w:pPr>
      <w:r>
        <w:rPr>
          <w:sz w:val="22"/>
          <w:szCs w:val="22"/>
        </w:rPr>
        <w:t>w</w:t>
      </w:r>
      <w:r w:rsidR="00F625E4" w:rsidRPr="00A25494">
        <w:rPr>
          <w:sz w:val="22"/>
          <w:szCs w:val="22"/>
        </w:rPr>
        <w:t>obec któr</w:t>
      </w:r>
      <w:r w:rsidR="00C30F34" w:rsidRPr="00A25494">
        <w:rPr>
          <w:sz w:val="22"/>
          <w:szCs w:val="22"/>
        </w:rPr>
        <w:t>ego</w:t>
      </w:r>
      <w:r w:rsidR="00F625E4" w:rsidRPr="00A25494">
        <w:rPr>
          <w:sz w:val="22"/>
          <w:szCs w:val="22"/>
        </w:rPr>
        <w:t xml:space="preserve"> zachodzą okoliczności określone w art</w:t>
      </w:r>
      <w:r w:rsidR="00F13DFD" w:rsidRPr="00A25494">
        <w:rPr>
          <w:sz w:val="22"/>
          <w:szCs w:val="22"/>
        </w:rPr>
        <w:t xml:space="preserve">. </w:t>
      </w:r>
      <w:r w:rsidR="00965D01" w:rsidRPr="00A25494">
        <w:rPr>
          <w:sz w:val="22"/>
          <w:szCs w:val="22"/>
        </w:rPr>
        <w:t>108</w:t>
      </w:r>
      <w:r w:rsidR="00182B15" w:rsidRPr="00A25494">
        <w:rPr>
          <w:sz w:val="22"/>
          <w:szCs w:val="22"/>
        </w:rPr>
        <w:t xml:space="preserve"> ust</w:t>
      </w:r>
      <w:r w:rsidR="00FD556C" w:rsidRPr="00A25494">
        <w:rPr>
          <w:sz w:val="22"/>
          <w:szCs w:val="22"/>
        </w:rPr>
        <w:t>.</w:t>
      </w:r>
      <w:r w:rsidR="00182B15" w:rsidRPr="00A25494">
        <w:rPr>
          <w:sz w:val="22"/>
          <w:szCs w:val="22"/>
        </w:rPr>
        <w:t xml:space="preserve"> 1</w:t>
      </w:r>
      <w:r w:rsidR="00F625E4" w:rsidRPr="00A25494">
        <w:rPr>
          <w:sz w:val="22"/>
          <w:szCs w:val="22"/>
        </w:rPr>
        <w:t xml:space="preserve"> pkt 3, 5 i 6</w:t>
      </w:r>
      <w:r w:rsidR="006A7608" w:rsidRPr="00A25494">
        <w:rPr>
          <w:sz w:val="22"/>
          <w:szCs w:val="22"/>
        </w:rPr>
        <w:t xml:space="preserve"> </w:t>
      </w:r>
      <w:r w:rsidR="00F625E4" w:rsidRPr="00A25494">
        <w:rPr>
          <w:sz w:val="22"/>
          <w:szCs w:val="22"/>
        </w:rPr>
        <w:t>oraz art. 109 ust</w:t>
      </w:r>
      <w:r w:rsidR="006923AC">
        <w:rPr>
          <w:sz w:val="22"/>
          <w:szCs w:val="22"/>
        </w:rPr>
        <w:t>.</w:t>
      </w:r>
      <w:r w:rsidR="00F625E4" w:rsidRPr="00A25494">
        <w:rPr>
          <w:sz w:val="22"/>
          <w:szCs w:val="22"/>
        </w:rPr>
        <w:t xml:space="preserve"> 1</w:t>
      </w:r>
      <w:r w:rsidR="00417196">
        <w:rPr>
          <w:sz w:val="22"/>
          <w:szCs w:val="22"/>
        </w:rPr>
        <w:br/>
      </w:r>
      <w:r w:rsidR="00F625E4" w:rsidRPr="00A25494">
        <w:rPr>
          <w:sz w:val="22"/>
          <w:szCs w:val="22"/>
        </w:rPr>
        <w:t xml:space="preserve">pkt </w:t>
      </w:r>
      <w:r w:rsidR="00501126" w:rsidRPr="00A25494">
        <w:rPr>
          <w:sz w:val="22"/>
          <w:szCs w:val="22"/>
        </w:rPr>
        <w:t>1, 8 i 10</w:t>
      </w:r>
      <w:r w:rsidR="002D58D0" w:rsidRPr="00A25494">
        <w:rPr>
          <w:sz w:val="22"/>
          <w:szCs w:val="22"/>
        </w:rPr>
        <w:t xml:space="preserve"> </w:t>
      </w:r>
      <w:r w:rsidR="006C6554" w:rsidRPr="00A25494">
        <w:rPr>
          <w:sz w:val="22"/>
          <w:szCs w:val="22"/>
        </w:rPr>
        <w:t xml:space="preserve">ustawy </w:t>
      </w:r>
      <w:proofErr w:type="spellStart"/>
      <w:r w:rsidR="006C6554" w:rsidRPr="00A25494">
        <w:rPr>
          <w:sz w:val="22"/>
          <w:szCs w:val="22"/>
        </w:rPr>
        <w:t>Pzp</w:t>
      </w:r>
      <w:proofErr w:type="spellEnd"/>
      <w:r w:rsidR="006C6554" w:rsidRPr="00A25494">
        <w:rPr>
          <w:sz w:val="22"/>
          <w:szCs w:val="22"/>
        </w:rPr>
        <w:t xml:space="preserve"> </w:t>
      </w:r>
      <w:r w:rsidR="002D58D0" w:rsidRPr="00A25494">
        <w:rPr>
          <w:sz w:val="22"/>
          <w:szCs w:val="22"/>
        </w:rPr>
        <w:t>oraz art. 7 ust 1 ustawy z dnia 13 kwietnia 2022 r.</w:t>
      </w:r>
      <w:r w:rsidR="00E25CB3">
        <w:rPr>
          <w:sz w:val="22"/>
          <w:szCs w:val="22"/>
        </w:rPr>
        <w:t xml:space="preserve"> </w:t>
      </w:r>
      <w:r w:rsidR="002D58D0" w:rsidRPr="00A25494">
        <w:rPr>
          <w:sz w:val="22"/>
          <w:szCs w:val="22"/>
        </w:rPr>
        <w:t>o szczególnych rozwiązaniach w zakresie przeciwdziałania wspieraniu agresji na Ukrainę oraz służących ochronie bezpieczeństwa narodowego</w:t>
      </w:r>
      <w:r w:rsidR="000F6E44" w:rsidRPr="00A25494">
        <w:rPr>
          <w:sz w:val="22"/>
          <w:szCs w:val="22"/>
        </w:rPr>
        <w:t xml:space="preserve"> oraz </w:t>
      </w:r>
      <w:r w:rsidR="004B1398" w:rsidRPr="00A25494">
        <w:rPr>
          <w:sz w:val="22"/>
          <w:szCs w:val="22"/>
        </w:rPr>
        <w:t xml:space="preserve">w </w:t>
      </w:r>
      <w:r w:rsidR="000F6E44" w:rsidRPr="00A25494">
        <w:rPr>
          <w:sz w:val="22"/>
          <w:szCs w:val="22"/>
        </w:rPr>
        <w:t>rozporządzeniu (UE) 2022/576.</w:t>
      </w:r>
    </w:p>
    <w:p w14:paraId="275DBA27" w14:textId="4A98707B" w:rsidR="004029CF" w:rsidRPr="00A25494" w:rsidRDefault="0053409C" w:rsidP="0053409C">
      <w:pPr>
        <w:pStyle w:val="Akapitzlist"/>
        <w:numPr>
          <w:ilvl w:val="1"/>
          <w:numId w:val="2"/>
        </w:numPr>
        <w:spacing w:before="40" w:line="312" w:lineRule="auto"/>
        <w:ind w:left="567" w:hanging="283"/>
        <w:contextualSpacing w:val="0"/>
        <w:jc w:val="both"/>
        <w:rPr>
          <w:sz w:val="22"/>
          <w:szCs w:val="22"/>
        </w:rPr>
      </w:pPr>
      <w:r>
        <w:rPr>
          <w:sz w:val="22"/>
          <w:szCs w:val="22"/>
        </w:rPr>
        <w:t>w</w:t>
      </w:r>
      <w:r w:rsidR="004029CF" w:rsidRPr="00A25494">
        <w:rPr>
          <w:sz w:val="22"/>
          <w:szCs w:val="22"/>
        </w:rPr>
        <w:t xml:space="preserve">obec </w:t>
      </w:r>
      <w:r w:rsidR="009A4222" w:rsidRPr="00A25494">
        <w:rPr>
          <w:sz w:val="22"/>
          <w:szCs w:val="22"/>
        </w:rPr>
        <w:t xml:space="preserve">którego </w:t>
      </w:r>
      <w:r w:rsidR="00BA4A11" w:rsidRPr="00A25494">
        <w:rPr>
          <w:sz w:val="22"/>
          <w:szCs w:val="22"/>
        </w:rPr>
        <w:t xml:space="preserve">zachodzą okoliczności określone w art. 108 ust. 1 pkt. 4 ustawy </w:t>
      </w:r>
      <w:proofErr w:type="spellStart"/>
      <w:r w:rsidR="00BA4A11" w:rsidRPr="00A25494">
        <w:rPr>
          <w:sz w:val="22"/>
          <w:szCs w:val="22"/>
        </w:rPr>
        <w:t>Pzp</w:t>
      </w:r>
      <w:proofErr w:type="spellEnd"/>
      <w:r w:rsidR="004029CF" w:rsidRPr="00A25494">
        <w:rPr>
          <w:sz w:val="22"/>
          <w:szCs w:val="22"/>
        </w:rPr>
        <w:t>,</w:t>
      </w:r>
    </w:p>
    <w:p w14:paraId="137D0A0F" w14:textId="45AAE891" w:rsidR="00501126" w:rsidRPr="00A25494" w:rsidRDefault="0053409C" w:rsidP="0053409C">
      <w:pPr>
        <w:pStyle w:val="Akapitzlist"/>
        <w:numPr>
          <w:ilvl w:val="1"/>
          <w:numId w:val="2"/>
        </w:numPr>
        <w:spacing w:before="40" w:line="312" w:lineRule="auto"/>
        <w:ind w:left="567" w:hanging="283"/>
        <w:contextualSpacing w:val="0"/>
        <w:jc w:val="both"/>
        <w:rPr>
          <w:sz w:val="22"/>
          <w:szCs w:val="22"/>
        </w:rPr>
      </w:pPr>
      <w:r>
        <w:rPr>
          <w:sz w:val="22"/>
          <w:szCs w:val="22"/>
        </w:rPr>
        <w:t>w</w:t>
      </w:r>
      <w:r w:rsidR="00501126" w:rsidRPr="00A25494">
        <w:rPr>
          <w:sz w:val="22"/>
          <w:szCs w:val="22"/>
        </w:rPr>
        <w:t xml:space="preserve"> stosunku do którego otwarto likwidację, sąd zarządził likwidację majątku</w:t>
      </w:r>
      <w:r w:rsidR="00E25CB3">
        <w:rPr>
          <w:sz w:val="22"/>
          <w:szCs w:val="22"/>
        </w:rPr>
        <w:t xml:space="preserve"> </w:t>
      </w:r>
      <w:r w:rsidR="00501126" w:rsidRPr="00A25494">
        <w:rPr>
          <w:sz w:val="22"/>
          <w:szCs w:val="22"/>
        </w:rPr>
        <w:t>w postępowaniu restrukturyzacyjnym lub upadłościowym, w stosunku do którego ogłoszono upadłość</w:t>
      </w:r>
      <w:r w:rsidR="00E25CB3">
        <w:rPr>
          <w:sz w:val="22"/>
          <w:szCs w:val="22"/>
        </w:rPr>
        <w:br/>
        <w:t>–</w:t>
      </w:r>
      <w:r w:rsidR="00501126" w:rsidRPr="00A25494">
        <w:rPr>
          <w:sz w:val="22"/>
          <w:szCs w:val="22"/>
        </w:rPr>
        <w:t xml:space="preserve"> z wyjątkiem </w:t>
      </w:r>
      <w:r w:rsidR="008C4046" w:rsidRPr="00A25494">
        <w:rPr>
          <w:sz w:val="22"/>
          <w:szCs w:val="22"/>
        </w:rPr>
        <w:t>Wykonawcy</w:t>
      </w:r>
      <w:r w:rsidR="00501126" w:rsidRPr="00A25494">
        <w:rPr>
          <w:sz w:val="22"/>
          <w:szCs w:val="22"/>
        </w:rPr>
        <w:t>, który po ogłoszeniu upadłości zawarł układ zatwierdzony prawomocnym postanowieniem sądu, jeżeli układ nie przewiduje zaspokojenia wierzycieli</w:t>
      </w:r>
      <w:r w:rsidR="00B80D3E">
        <w:rPr>
          <w:sz w:val="22"/>
          <w:szCs w:val="22"/>
        </w:rPr>
        <w:br/>
      </w:r>
      <w:r w:rsidR="00501126" w:rsidRPr="00A25494">
        <w:rPr>
          <w:sz w:val="22"/>
          <w:szCs w:val="22"/>
        </w:rPr>
        <w:t>przez likwidację majątku upadłego, którego działalność gospodarcza jest zawieszona</w:t>
      </w:r>
      <w:r w:rsidR="00E25CB3">
        <w:rPr>
          <w:sz w:val="22"/>
          <w:szCs w:val="22"/>
        </w:rPr>
        <w:br/>
      </w:r>
      <w:r w:rsidR="00501126" w:rsidRPr="00A25494">
        <w:rPr>
          <w:sz w:val="22"/>
          <w:szCs w:val="22"/>
        </w:rPr>
        <w:t>lub znajduje się on w tego rodzaju sytuacji wynikającej z procedury przewidzianej przepisami miejsca wszczęcia tej procedury,</w:t>
      </w:r>
    </w:p>
    <w:p w14:paraId="5079A19B" w14:textId="59B85164" w:rsidR="00606655" w:rsidRPr="00A25494" w:rsidRDefault="0053409C" w:rsidP="0053409C">
      <w:pPr>
        <w:pStyle w:val="Akapitzlist"/>
        <w:numPr>
          <w:ilvl w:val="1"/>
          <w:numId w:val="2"/>
        </w:numPr>
        <w:spacing w:before="40" w:line="312" w:lineRule="auto"/>
        <w:ind w:left="567" w:hanging="283"/>
        <w:contextualSpacing w:val="0"/>
        <w:jc w:val="both"/>
        <w:rPr>
          <w:sz w:val="22"/>
          <w:szCs w:val="22"/>
        </w:rPr>
      </w:pPr>
      <w:r>
        <w:rPr>
          <w:sz w:val="22"/>
          <w:szCs w:val="22"/>
        </w:rPr>
        <w:t>k</w:t>
      </w:r>
      <w:r w:rsidR="00606655" w:rsidRPr="00A25494">
        <w:rPr>
          <w:sz w:val="22"/>
          <w:szCs w:val="22"/>
        </w:rPr>
        <w:t>tóry z przyczyn leżących po jego stronie nie wykonał lub nienależycie wykonał umowę zawartą</w:t>
      </w:r>
      <w:r w:rsidR="00417196">
        <w:rPr>
          <w:sz w:val="22"/>
          <w:szCs w:val="22"/>
        </w:rPr>
        <w:br/>
      </w:r>
      <w:r w:rsidR="00606655" w:rsidRPr="00A25494">
        <w:rPr>
          <w:sz w:val="22"/>
          <w:szCs w:val="22"/>
        </w:rPr>
        <w:t xml:space="preserve">z </w:t>
      </w:r>
      <w:r w:rsidR="008C4046" w:rsidRPr="00A25494">
        <w:rPr>
          <w:sz w:val="22"/>
          <w:szCs w:val="22"/>
        </w:rPr>
        <w:t>Zamawiający</w:t>
      </w:r>
      <w:r w:rsidR="00606655" w:rsidRPr="00A25494">
        <w:rPr>
          <w:sz w:val="22"/>
          <w:szCs w:val="22"/>
        </w:rPr>
        <w:t>m (PGG SA), co doprowadziło do:</w:t>
      </w:r>
    </w:p>
    <w:p w14:paraId="6BD2D85D" w14:textId="2828615F" w:rsidR="00606655" w:rsidRPr="00A25494" w:rsidRDefault="00606655" w:rsidP="0053409C">
      <w:pPr>
        <w:pStyle w:val="Akapitzlist"/>
        <w:numPr>
          <w:ilvl w:val="2"/>
          <w:numId w:val="2"/>
        </w:numPr>
        <w:spacing w:before="40" w:line="312" w:lineRule="auto"/>
        <w:ind w:left="851" w:hanging="284"/>
        <w:contextualSpacing w:val="0"/>
        <w:jc w:val="both"/>
        <w:rPr>
          <w:sz w:val="22"/>
          <w:szCs w:val="22"/>
        </w:rPr>
      </w:pPr>
      <w:r w:rsidRPr="00A25494">
        <w:rPr>
          <w:sz w:val="22"/>
          <w:szCs w:val="22"/>
        </w:rPr>
        <w:t>wypowiedzenia lub odstąpienia od umowy lub</w:t>
      </w:r>
    </w:p>
    <w:p w14:paraId="2126C737" w14:textId="302C444B" w:rsidR="00606655" w:rsidRPr="00A25494" w:rsidRDefault="00606655" w:rsidP="0053409C">
      <w:pPr>
        <w:pStyle w:val="Akapitzlist"/>
        <w:numPr>
          <w:ilvl w:val="2"/>
          <w:numId w:val="2"/>
        </w:numPr>
        <w:spacing w:before="40" w:line="312" w:lineRule="auto"/>
        <w:ind w:left="851" w:hanging="284"/>
        <w:contextualSpacing w:val="0"/>
        <w:jc w:val="both"/>
        <w:rPr>
          <w:sz w:val="22"/>
          <w:szCs w:val="22"/>
        </w:rPr>
      </w:pPr>
      <w:r w:rsidRPr="00A25494">
        <w:rPr>
          <w:sz w:val="22"/>
          <w:szCs w:val="22"/>
        </w:rPr>
        <w:t xml:space="preserve">dokonania zakupu zastępczego przez </w:t>
      </w:r>
      <w:r w:rsidR="008C4046" w:rsidRPr="00A25494">
        <w:rPr>
          <w:sz w:val="22"/>
          <w:szCs w:val="22"/>
        </w:rPr>
        <w:t>Zamawiającego</w:t>
      </w:r>
      <w:r w:rsidRPr="00A25494">
        <w:rPr>
          <w:sz w:val="22"/>
          <w:szCs w:val="22"/>
        </w:rPr>
        <w:t xml:space="preserve"> lub</w:t>
      </w:r>
    </w:p>
    <w:p w14:paraId="39FEC672" w14:textId="46576CFD" w:rsidR="00501126" w:rsidRDefault="00606655" w:rsidP="0053409C">
      <w:pPr>
        <w:pStyle w:val="Akapitzlist"/>
        <w:numPr>
          <w:ilvl w:val="2"/>
          <w:numId w:val="2"/>
        </w:numPr>
        <w:spacing w:before="40" w:line="312" w:lineRule="auto"/>
        <w:ind w:left="851" w:hanging="284"/>
        <w:contextualSpacing w:val="0"/>
        <w:jc w:val="both"/>
        <w:rPr>
          <w:sz w:val="22"/>
          <w:szCs w:val="22"/>
        </w:rPr>
      </w:pPr>
      <w:r w:rsidRPr="00A25494">
        <w:rPr>
          <w:sz w:val="22"/>
          <w:szCs w:val="22"/>
        </w:rPr>
        <w:t>zagrożenia poniesienia</w:t>
      </w:r>
      <w:r w:rsidR="00804500" w:rsidRPr="00A25494">
        <w:rPr>
          <w:sz w:val="22"/>
          <w:szCs w:val="22"/>
        </w:rPr>
        <w:t xml:space="preserve"> lub poniesienia</w:t>
      </w:r>
      <w:r w:rsidRPr="00A25494">
        <w:rPr>
          <w:sz w:val="22"/>
          <w:szCs w:val="22"/>
        </w:rPr>
        <w:t xml:space="preserve"> odpowiedzialności karnej lub administracyjnej</w:t>
      </w:r>
      <w:r w:rsidR="00E25CB3">
        <w:rPr>
          <w:sz w:val="22"/>
          <w:szCs w:val="22"/>
        </w:rPr>
        <w:br/>
      </w:r>
      <w:r w:rsidRPr="00A25494">
        <w:rPr>
          <w:sz w:val="22"/>
          <w:szCs w:val="22"/>
        </w:rPr>
        <w:t xml:space="preserve">przez </w:t>
      </w:r>
      <w:r w:rsidR="008C4046" w:rsidRPr="00A25494">
        <w:rPr>
          <w:sz w:val="22"/>
          <w:szCs w:val="22"/>
        </w:rPr>
        <w:t>Zamawiającego</w:t>
      </w:r>
      <w:r w:rsidRPr="00A25494">
        <w:rPr>
          <w:sz w:val="22"/>
          <w:szCs w:val="22"/>
        </w:rPr>
        <w:t xml:space="preserve"> ze względu na brak dostosowania infrastruktury </w:t>
      </w:r>
      <w:r w:rsidR="008C4046" w:rsidRPr="00A25494">
        <w:rPr>
          <w:sz w:val="22"/>
          <w:szCs w:val="22"/>
        </w:rPr>
        <w:t>Zamawiającego</w:t>
      </w:r>
      <w:r w:rsidRPr="00A25494">
        <w:rPr>
          <w:sz w:val="22"/>
          <w:szCs w:val="22"/>
        </w:rPr>
        <w:t xml:space="preserve"> </w:t>
      </w:r>
      <w:r w:rsidR="00E25CB3">
        <w:rPr>
          <w:sz w:val="22"/>
          <w:szCs w:val="22"/>
        </w:rPr>
        <w:br/>
      </w:r>
      <w:r w:rsidRPr="00A25494">
        <w:rPr>
          <w:sz w:val="22"/>
          <w:szCs w:val="22"/>
        </w:rPr>
        <w:t>do wymagań prawa powszechnie obowiązującego,</w:t>
      </w:r>
      <w:r w:rsidR="00E25CB3">
        <w:rPr>
          <w:sz w:val="22"/>
          <w:szCs w:val="22"/>
        </w:rPr>
        <w:t xml:space="preserve"> </w:t>
      </w:r>
      <w:r w:rsidRPr="00A25494">
        <w:rPr>
          <w:sz w:val="22"/>
          <w:szCs w:val="22"/>
        </w:rPr>
        <w:t xml:space="preserve">w szczególności prawa ochrony środowiska, bezpieczeństwa i higieny pracy, </w:t>
      </w:r>
    </w:p>
    <w:p w14:paraId="6BCA5BA7" w14:textId="0FD537F9" w:rsidR="00606655" w:rsidRPr="00A25494" w:rsidRDefault="0053409C" w:rsidP="0053409C">
      <w:pPr>
        <w:pStyle w:val="Akapitzlist"/>
        <w:numPr>
          <w:ilvl w:val="1"/>
          <w:numId w:val="2"/>
        </w:numPr>
        <w:spacing w:before="40" w:line="312" w:lineRule="auto"/>
        <w:ind w:left="567" w:hanging="283"/>
        <w:contextualSpacing w:val="0"/>
        <w:jc w:val="both"/>
        <w:rPr>
          <w:sz w:val="22"/>
          <w:szCs w:val="22"/>
        </w:rPr>
      </w:pPr>
      <w:r>
        <w:rPr>
          <w:sz w:val="22"/>
          <w:szCs w:val="22"/>
        </w:rPr>
        <w:t>k</w:t>
      </w:r>
      <w:r w:rsidR="00606655" w:rsidRPr="00A25494">
        <w:rPr>
          <w:sz w:val="22"/>
          <w:szCs w:val="22"/>
        </w:rPr>
        <w:t xml:space="preserve">tóry, pomimo wyboru jego oferty jako najkorzystniejszej w postępowaniu o udzielenie zamówienia przeprowadzonym przez </w:t>
      </w:r>
      <w:r w:rsidR="008C4046" w:rsidRPr="00A25494">
        <w:rPr>
          <w:sz w:val="22"/>
          <w:szCs w:val="22"/>
        </w:rPr>
        <w:t>Zamawiającego</w:t>
      </w:r>
      <w:r w:rsidR="00606655" w:rsidRPr="00A25494">
        <w:rPr>
          <w:sz w:val="22"/>
          <w:szCs w:val="22"/>
        </w:rPr>
        <w:t xml:space="preserve"> (PGG SA), odmówił podpisania umowy,</w:t>
      </w:r>
      <w:r w:rsidR="00417196">
        <w:rPr>
          <w:sz w:val="22"/>
          <w:szCs w:val="22"/>
        </w:rPr>
        <w:br/>
      </w:r>
      <w:r w:rsidR="00606655" w:rsidRPr="00A25494">
        <w:rPr>
          <w:sz w:val="22"/>
          <w:szCs w:val="22"/>
        </w:rPr>
        <w:t xml:space="preserve">nie wniósł wymaganego zabezpieczenia należytego wykonania umowy lub zawarcie umowy stało się niemożliwe z przyczyn leżących po stronie </w:t>
      </w:r>
      <w:r w:rsidR="008C4046" w:rsidRPr="00A25494">
        <w:rPr>
          <w:sz w:val="22"/>
          <w:szCs w:val="22"/>
        </w:rPr>
        <w:t>Wykonawcy</w:t>
      </w:r>
      <w:r w:rsidR="00606655" w:rsidRPr="00A25494">
        <w:rPr>
          <w:sz w:val="22"/>
          <w:szCs w:val="22"/>
        </w:rPr>
        <w:t>.</w:t>
      </w:r>
    </w:p>
    <w:p w14:paraId="45E16FE0" w14:textId="733DE9C4" w:rsidR="004029CF" w:rsidRPr="00A25494" w:rsidRDefault="00606655" w:rsidP="0053409C">
      <w:pPr>
        <w:pStyle w:val="Akapitzlist"/>
        <w:numPr>
          <w:ilvl w:val="0"/>
          <w:numId w:val="2"/>
        </w:numPr>
        <w:spacing w:before="40" w:line="312" w:lineRule="auto"/>
        <w:ind w:left="284" w:hanging="284"/>
        <w:contextualSpacing w:val="0"/>
        <w:jc w:val="both"/>
        <w:rPr>
          <w:sz w:val="22"/>
          <w:szCs w:val="22"/>
        </w:rPr>
      </w:pPr>
      <w:r w:rsidRPr="00A25494">
        <w:rPr>
          <w:sz w:val="22"/>
          <w:szCs w:val="22"/>
        </w:rPr>
        <w:t xml:space="preserve">Wykluczenie </w:t>
      </w:r>
      <w:r w:rsidR="008C4046" w:rsidRPr="00A25494">
        <w:rPr>
          <w:sz w:val="22"/>
          <w:szCs w:val="22"/>
        </w:rPr>
        <w:t>Wykonawcy</w:t>
      </w:r>
      <w:r w:rsidRPr="00A25494">
        <w:rPr>
          <w:sz w:val="22"/>
          <w:szCs w:val="22"/>
        </w:rPr>
        <w:t xml:space="preserve"> </w:t>
      </w:r>
      <w:r w:rsidR="004029CF" w:rsidRPr="00A25494">
        <w:rPr>
          <w:sz w:val="22"/>
          <w:szCs w:val="22"/>
        </w:rPr>
        <w:t>następuje</w:t>
      </w:r>
      <w:r w:rsidR="00A76036" w:rsidRPr="00A25494">
        <w:rPr>
          <w:sz w:val="22"/>
          <w:szCs w:val="22"/>
        </w:rPr>
        <w:t>:</w:t>
      </w:r>
    </w:p>
    <w:p w14:paraId="13CC688B" w14:textId="426A8D79" w:rsidR="004029CF" w:rsidRPr="00A25494" w:rsidRDefault="0053409C" w:rsidP="0053409C">
      <w:pPr>
        <w:pStyle w:val="Akapitzlist"/>
        <w:numPr>
          <w:ilvl w:val="1"/>
          <w:numId w:val="2"/>
        </w:numPr>
        <w:spacing w:before="40" w:line="312" w:lineRule="auto"/>
        <w:ind w:left="567" w:hanging="283"/>
        <w:contextualSpacing w:val="0"/>
        <w:jc w:val="both"/>
        <w:rPr>
          <w:sz w:val="22"/>
          <w:szCs w:val="22"/>
        </w:rPr>
      </w:pPr>
      <w:r>
        <w:rPr>
          <w:sz w:val="22"/>
          <w:szCs w:val="22"/>
        </w:rPr>
        <w:t>w</w:t>
      </w:r>
      <w:r w:rsidR="004029CF" w:rsidRPr="00A25494">
        <w:rPr>
          <w:sz w:val="22"/>
          <w:szCs w:val="22"/>
        </w:rPr>
        <w:t xml:space="preserve"> przypadku, o którym mowa w ust. 2 pkt. 2)</w:t>
      </w:r>
      <w:r w:rsidR="00A76036" w:rsidRPr="00A25494">
        <w:rPr>
          <w:sz w:val="22"/>
          <w:szCs w:val="22"/>
        </w:rPr>
        <w:t>,</w:t>
      </w:r>
      <w:r w:rsidR="004029CF" w:rsidRPr="00A25494">
        <w:rPr>
          <w:sz w:val="22"/>
          <w:szCs w:val="22"/>
        </w:rPr>
        <w:t xml:space="preserve"> na okres na jaki został prawomocnie </w:t>
      </w:r>
      <w:r w:rsidR="00A76036" w:rsidRPr="00A25494">
        <w:rPr>
          <w:sz w:val="22"/>
          <w:szCs w:val="22"/>
        </w:rPr>
        <w:t>orzeczony zakaz ubiegania się o zamówienia publiczne,</w:t>
      </w:r>
    </w:p>
    <w:p w14:paraId="1A15EF4E" w14:textId="11B8248D" w:rsidR="004029CF" w:rsidRPr="00A25494" w:rsidRDefault="0053409C" w:rsidP="00B54820">
      <w:pPr>
        <w:pStyle w:val="Akapitzlist"/>
        <w:numPr>
          <w:ilvl w:val="1"/>
          <w:numId w:val="2"/>
        </w:numPr>
        <w:spacing w:before="40" w:line="288" w:lineRule="auto"/>
        <w:ind w:left="567" w:hanging="283"/>
        <w:contextualSpacing w:val="0"/>
        <w:jc w:val="both"/>
        <w:rPr>
          <w:sz w:val="22"/>
          <w:szCs w:val="22"/>
        </w:rPr>
      </w:pPr>
      <w:r>
        <w:rPr>
          <w:sz w:val="22"/>
          <w:szCs w:val="22"/>
        </w:rPr>
        <w:lastRenderedPageBreak/>
        <w:t>w</w:t>
      </w:r>
      <w:r w:rsidR="004029CF" w:rsidRPr="00A25494">
        <w:rPr>
          <w:sz w:val="22"/>
          <w:szCs w:val="22"/>
        </w:rPr>
        <w:t xml:space="preserve"> przypadkach, o których mowa </w:t>
      </w:r>
      <w:r w:rsidR="00606655" w:rsidRPr="00A25494">
        <w:rPr>
          <w:sz w:val="22"/>
          <w:szCs w:val="22"/>
        </w:rPr>
        <w:t xml:space="preserve">w ust 2 pkt </w:t>
      </w:r>
      <w:r w:rsidR="002C6B09" w:rsidRPr="00A25494">
        <w:rPr>
          <w:sz w:val="22"/>
          <w:szCs w:val="22"/>
        </w:rPr>
        <w:t xml:space="preserve">3), </w:t>
      </w:r>
      <w:r w:rsidR="004029CF" w:rsidRPr="00A25494">
        <w:rPr>
          <w:sz w:val="22"/>
          <w:szCs w:val="22"/>
        </w:rPr>
        <w:t>4</w:t>
      </w:r>
      <w:r w:rsidR="007B303A" w:rsidRPr="00A25494">
        <w:rPr>
          <w:sz w:val="22"/>
          <w:szCs w:val="22"/>
        </w:rPr>
        <w:t>)</w:t>
      </w:r>
      <w:r w:rsidR="00606655" w:rsidRPr="00A25494">
        <w:rPr>
          <w:sz w:val="22"/>
          <w:szCs w:val="22"/>
        </w:rPr>
        <w:t xml:space="preserve"> i </w:t>
      </w:r>
      <w:r w:rsidR="004029CF" w:rsidRPr="00A25494">
        <w:rPr>
          <w:sz w:val="22"/>
          <w:szCs w:val="22"/>
        </w:rPr>
        <w:t>5</w:t>
      </w:r>
      <w:r w:rsidR="007B303A" w:rsidRPr="00A25494">
        <w:rPr>
          <w:sz w:val="22"/>
          <w:szCs w:val="22"/>
        </w:rPr>
        <w:t>)</w:t>
      </w:r>
      <w:r w:rsidR="00A76036" w:rsidRPr="00A25494">
        <w:rPr>
          <w:sz w:val="22"/>
          <w:szCs w:val="22"/>
        </w:rPr>
        <w:t xml:space="preserve">, </w:t>
      </w:r>
      <w:r w:rsidR="00606655" w:rsidRPr="00A25494">
        <w:rPr>
          <w:sz w:val="22"/>
          <w:szCs w:val="22"/>
        </w:rPr>
        <w:t xml:space="preserve">na okres </w:t>
      </w:r>
      <w:r w:rsidR="00BB7DB1" w:rsidRPr="00A25494">
        <w:rPr>
          <w:sz w:val="22"/>
          <w:szCs w:val="22"/>
        </w:rPr>
        <w:t xml:space="preserve">3 </w:t>
      </w:r>
      <w:r w:rsidR="00606655" w:rsidRPr="00A25494">
        <w:rPr>
          <w:sz w:val="22"/>
          <w:szCs w:val="22"/>
        </w:rPr>
        <w:t>lat od dnia wystąpienia zdarzenia będącego podstaw</w:t>
      </w:r>
      <w:r w:rsidR="00680FD0" w:rsidRPr="00A25494">
        <w:rPr>
          <w:sz w:val="22"/>
          <w:szCs w:val="22"/>
        </w:rPr>
        <w:t>ą</w:t>
      </w:r>
      <w:r w:rsidR="00606655" w:rsidRPr="00A25494">
        <w:rPr>
          <w:sz w:val="22"/>
          <w:szCs w:val="22"/>
        </w:rPr>
        <w:t xml:space="preserve"> wykluczenia. </w:t>
      </w:r>
      <w:r w:rsidR="008C4046" w:rsidRPr="00A25494">
        <w:rPr>
          <w:sz w:val="22"/>
          <w:szCs w:val="22"/>
        </w:rPr>
        <w:t>Zamawiający</w:t>
      </w:r>
      <w:r w:rsidR="00606655" w:rsidRPr="00A25494">
        <w:rPr>
          <w:sz w:val="22"/>
          <w:szCs w:val="22"/>
        </w:rPr>
        <w:t xml:space="preserve"> może nie wykluczyć </w:t>
      </w:r>
      <w:r w:rsidR="008C4046" w:rsidRPr="00A25494">
        <w:rPr>
          <w:sz w:val="22"/>
          <w:szCs w:val="22"/>
        </w:rPr>
        <w:t>Wykonawcy</w:t>
      </w:r>
      <w:r w:rsidR="00606655" w:rsidRPr="00A25494">
        <w:rPr>
          <w:sz w:val="22"/>
          <w:szCs w:val="22"/>
        </w:rPr>
        <w:t xml:space="preserve">, jeżeli </w:t>
      </w:r>
      <w:r w:rsidR="00C536FB" w:rsidRPr="00A25494">
        <w:rPr>
          <w:sz w:val="22"/>
          <w:szCs w:val="22"/>
        </w:rPr>
        <w:t>wykluczenie byłoby w sposób oczywisty nieproporcjonalne, w</w:t>
      </w:r>
      <w:r w:rsidR="00A76036" w:rsidRPr="00A25494">
        <w:rPr>
          <w:sz w:val="22"/>
          <w:szCs w:val="22"/>
        </w:rPr>
        <w:t> </w:t>
      </w:r>
      <w:r w:rsidR="00C536FB" w:rsidRPr="00A25494">
        <w:rPr>
          <w:sz w:val="22"/>
          <w:szCs w:val="22"/>
        </w:rPr>
        <w:t>szczególności</w:t>
      </w:r>
      <w:r w:rsidR="00C30F34" w:rsidRPr="00A25494">
        <w:rPr>
          <w:sz w:val="22"/>
          <w:szCs w:val="22"/>
        </w:rPr>
        <w:t xml:space="preserve"> gdy</w:t>
      </w:r>
      <w:r w:rsidR="00C536FB" w:rsidRPr="00A25494">
        <w:rPr>
          <w:sz w:val="22"/>
          <w:szCs w:val="22"/>
        </w:rPr>
        <w:t xml:space="preserve"> kwota przeznaczona na zakup zastępczy stanowi niewielki udział w</w:t>
      </w:r>
      <w:r w:rsidR="00A76036" w:rsidRPr="00A25494">
        <w:rPr>
          <w:sz w:val="22"/>
          <w:szCs w:val="22"/>
        </w:rPr>
        <w:t> </w:t>
      </w:r>
      <w:r w:rsidR="00C536FB" w:rsidRPr="00A25494">
        <w:rPr>
          <w:sz w:val="22"/>
          <w:szCs w:val="22"/>
        </w:rPr>
        <w:t>wartości poprawnie zrealizowanej umowy</w:t>
      </w:r>
      <w:r w:rsidR="00A76036" w:rsidRPr="00A25494">
        <w:rPr>
          <w:sz w:val="22"/>
          <w:szCs w:val="22"/>
        </w:rPr>
        <w:t>.</w:t>
      </w:r>
    </w:p>
    <w:p w14:paraId="6162CEC8" w14:textId="0B98BCEF" w:rsidR="00D42FFB" w:rsidRPr="00A25494" w:rsidRDefault="008C4046" w:rsidP="00B54820">
      <w:pPr>
        <w:pStyle w:val="Akapitzlist"/>
        <w:numPr>
          <w:ilvl w:val="0"/>
          <w:numId w:val="2"/>
        </w:numPr>
        <w:spacing w:before="40" w:line="288" w:lineRule="auto"/>
        <w:ind w:left="284" w:hanging="284"/>
        <w:contextualSpacing w:val="0"/>
        <w:jc w:val="both"/>
        <w:rPr>
          <w:sz w:val="22"/>
          <w:szCs w:val="22"/>
        </w:rPr>
      </w:pPr>
      <w:r w:rsidRPr="00A25494">
        <w:rPr>
          <w:sz w:val="22"/>
          <w:szCs w:val="22"/>
        </w:rPr>
        <w:t>Zamawiający</w:t>
      </w:r>
      <w:r w:rsidR="00D42FFB" w:rsidRPr="00A25494">
        <w:rPr>
          <w:sz w:val="22"/>
          <w:szCs w:val="22"/>
        </w:rPr>
        <w:t xml:space="preserve"> stosuje </w:t>
      </w:r>
      <w:r w:rsidR="00AB0BA9">
        <w:rPr>
          <w:sz w:val="22"/>
          <w:szCs w:val="22"/>
        </w:rPr>
        <w:t xml:space="preserve">następujące </w:t>
      </w:r>
      <w:r w:rsidR="00D42FFB" w:rsidRPr="00A25494">
        <w:rPr>
          <w:sz w:val="22"/>
          <w:szCs w:val="22"/>
        </w:rPr>
        <w:t>warunki udziału</w:t>
      </w:r>
      <w:r w:rsidR="002E0AA3" w:rsidRPr="00A25494">
        <w:rPr>
          <w:sz w:val="22"/>
          <w:szCs w:val="22"/>
        </w:rPr>
        <w:t xml:space="preserve"> w postępowaniu:</w:t>
      </w:r>
    </w:p>
    <w:p w14:paraId="220101EA" w14:textId="055D45D6" w:rsidR="002E0AA3" w:rsidRPr="00AB0BA9" w:rsidRDefault="00057AC5" w:rsidP="00FB5F69">
      <w:pPr>
        <w:pStyle w:val="Akapitzlist"/>
        <w:numPr>
          <w:ilvl w:val="1"/>
          <w:numId w:val="83"/>
        </w:numPr>
        <w:spacing w:before="40" w:line="288" w:lineRule="auto"/>
        <w:ind w:left="567" w:hanging="425"/>
        <w:jc w:val="both"/>
        <w:rPr>
          <w:sz w:val="22"/>
          <w:szCs w:val="22"/>
        </w:rPr>
      </w:pPr>
      <w:r w:rsidRPr="00AB0BA9">
        <w:rPr>
          <w:sz w:val="22"/>
          <w:szCs w:val="22"/>
        </w:rPr>
        <w:t>Z</w:t>
      </w:r>
      <w:r w:rsidR="002E0AA3" w:rsidRPr="00AB0BA9">
        <w:rPr>
          <w:sz w:val="22"/>
          <w:szCs w:val="22"/>
        </w:rPr>
        <w:t xml:space="preserve">dolności do występowania w obrocie gospodarczym; </w:t>
      </w:r>
      <w:r w:rsidR="008C4046" w:rsidRPr="00AB0BA9">
        <w:rPr>
          <w:sz w:val="22"/>
          <w:szCs w:val="22"/>
        </w:rPr>
        <w:t>Wykonawca</w:t>
      </w:r>
      <w:r w:rsidR="002E0AA3" w:rsidRPr="00AB0BA9">
        <w:rPr>
          <w:sz w:val="22"/>
          <w:szCs w:val="22"/>
        </w:rPr>
        <w:t xml:space="preserve"> powinien być wpisany</w:t>
      </w:r>
      <w:r w:rsidR="00E25CB3" w:rsidRPr="00AB0BA9">
        <w:rPr>
          <w:sz w:val="22"/>
          <w:szCs w:val="22"/>
        </w:rPr>
        <w:br/>
      </w:r>
      <w:r w:rsidR="002E0AA3" w:rsidRPr="00AB0BA9">
        <w:rPr>
          <w:sz w:val="22"/>
          <w:szCs w:val="22"/>
        </w:rPr>
        <w:t xml:space="preserve">do rejestru działalności gospodarczej prowadzonego w kraju, w którym </w:t>
      </w:r>
      <w:r w:rsidR="008C4046" w:rsidRPr="00AB0BA9">
        <w:rPr>
          <w:sz w:val="22"/>
          <w:szCs w:val="22"/>
        </w:rPr>
        <w:t>Wykonawca</w:t>
      </w:r>
      <w:r w:rsidR="00D54365" w:rsidRPr="00AB0BA9">
        <w:rPr>
          <w:sz w:val="22"/>
          <w:szCs w:val="22"/>
        </w:rPr>
        <w:t xml:space="preserve"> </w:t>
      </w:r>
      <w:r w:rsidR="002E0AA3" w:rsidRPr="00AB0BA9">
        <w:rPr>
          <w:sz w:val="22"/>
          <w:szCs w:val="22"/>
        </w:rPr>
        <w:t>ma siedzibę</w:t>
      </w:r>
      <w:r w:rsidR="001622EB" w:rsidRPr="00AB0BA9">
        <w:rPr>
          <w:sz w:val="22"/>
          <w:szCs w:val="22"/>
        </w:rPr>
        <w:t>,</w:t>
      </w:r>
    </w:p>
    <w:p w14:paraId="5E5D1A6B" w14:textId="29A0444D" w:rsidR="00804500" w:rsidRPr="00A25494" w:rsidRDefault="00057AC5" w:rsidP="00FB5F69">
      <w:pPr>
        <w:pStyle w:val="Akapitzlist"/>
        <w:numPr>
          <w:ilvl w:val="1"/>
          <w:numId w:val="83"/>
        </w:numPr>
        <w:spacing w:before="40" w:line="288" w:lineRule="auto"/>
        <w:ind w:left="567" w:hanging="425"/>
        <w:jc w:val="both"/>
        <w:rPr>
          <w:sz w:val="22"/>
          <w:szCs w:val="22"/>
        </w:rPr>
      </w:pPr>
      <w:r w:rsidRPr="00AB0BA9">
        <w:rPr>
          <w:bCs/>
          <w:sz w:val="22"/>
          <w:szCs w:val="22"/>
        </w:rPr>
        <w:t>Z</w:t>
      </w:r>
      <w:r w:rsidR="00182B15" w:rsidRPr="00AB0BA9">
        <w:rPr>
          <w:bCs/>
          <w:sz w:val="22"/>
          <w:szCs w:val="22"/>
        </w:rPr>
        <w:t>dolności technicznej lub zawodowej</w:t>
      </w:r>
      <w:r w:rsidR="00AB0BA9">
        <w:rPr>
          <w:bCs/>
          <w:sz w:val="22"/>
          <w:szCs w:val="22"/>
        </w:rPr>
        <w:t xml:space="preserve">, tj. </w:t>
      </w:r>
      <w:r w:rsidR="008C4046" w:rsidRPr="00A25494">
        <w:rPr>
          <w:sz w:val="22"/>
          <w:szCs w:val="22"/>
        </w:rPr>
        <w:t>Wykonawca</w:t>
      </w:r>
      <w:r w:rsidR="00182B15" w:rsidRPr="00A25494">
        <w:rPr>
          <w:sz w:val="22"/>
          <w:szCs w:val="22"/>
        </w:rPr>
        <w:t xml:space="preserve"> wykaże, że:</w:t>
      </w:r>
    </w:p>
    <w:p w14:paraId="3E3C9322" w14:textId="36B693B2" w:rsidR="00CE3586" w:rsidRPr="00417196" w:rsidRDefault="00804500" w:rsidP="00FB5F69">
      <w:pPr>
        <w:pStyle w:val="Akapitzlist"/>
        <w:numPr>
          <w:ilvl w:val="0"/>
          <w:numId w:val="82"/>
        </w:numPr>
        <w:spacing w:before="40" w:line="288" w:lineRule="auto"/>
        <w:ind w:left="851" w:hanging="284"/>
        <w:contextualSpacing w:val="0"/>
        <w:jc w:val="both"/>
        <w:rPr>
          <w:color w:val="0000FF"/>
          <w:sz w:val="22"/>
          <w:szCs w:val="22"/>
          <w:highlight w:val="yellow"/>
        </w:rPr>
      </w:pPr>
      <w:r w:rsidRPr="00417196">
        <w:rPr>
          <w:sz w:val="22"/>
          <w:szCs w:val="22"/>
        </w:rPr>
        <w:t xml:space="preserve">w okresie ostatnich </w:t>
      </w:r>
      <w:r w:rsidR="00A66FE2">
        <w:rPr>
          <w:b/>
          <w:bCs/>
          <w:sz w:val="22"/>
          <w:szCs w:val="22"/>
        </w:rPr>
        <w:t>5</w:t>
      </w:r>
      <w:r w:rsidR="00A002AB" w:rsidRPr="00417196">
        <w:rPr>
          <w:bCs/>
          <w:iCs/>
          <w:sz w:val="22"/>
          <w:szCs w:val="22"/>
        </w:rPr>
        <w:t xml:space="preserve"> </w:t>
      </w:r>
      <w:r w:rsidR="00A002AB" w:rsidRPr="00417196">
        <w:rPr>
          <w:b/>
          <w:iCs/>
          <w:sz w:val="22"/>
          <w:szCs w:val="22"/>
        </w:rPr>
        <w:t xml:space="preserve">lat </w:t>
      </w:r>
      <w:r w:rsidRPr="00417196">
        <w:rPr>
          <w:sz w:val="22"/>
          <w:szCs w:val="22"/>
        </w:rPr>
        <w:t xml:space="preserve">przed terminem składania ofert (a jeśli okres prowadzenia działalności jest krótszy to w tym okresie) wykonał </w:t>
      </w:r>
      <w:r w:rsidR="00CE62B9" w:rsidRPr="00417196">
        <w:rPr>
          <w:sz w:val="22"/>
          <w:szCs w:val="22"/>
          <w:highlight w:val="yellow"/>
        </w:rPr>
        <w:t>co najmniej jedno</w:t>
      </w:r>
      <w:r w:rsidR="00CE62B9" w:rsidRPr="00417196">
        <w:rPr>
          <w:sz w:val="22"/>
          <w:szCs w:val="22"/>
        </w:rPr>
        <w:t xml:space="preserve"> </w:t>
      </w:r>
      <w:r w:rsidR="00057AC5" w:rsidRPr="00417196">
        <w:rPr>
          <w:sz w:val="22"/>
          <w:szCs w:val="22"/>
        </w:rPr>
        <w:t>zamówieni</w:t>
      </w:r>
      <w:r w:rsidR="00CE62B9" w:rsidRPr="00417196">
        <w:rPr>
          <w:sz w:val="22"/>
          <w:szCs w:val="22"/>
        </w:rPr>
        <w:t>e</w:t>
      </w:r>
      <w:r w:rsidR="00057AC5" w:rsidRPr="00417196">
        <w:rPr>
          <w:sz w:val="22"/>
          <w:szCs w:val="22"/>
        </w:rPr>
        <w:t xml:space="preserve"> </w:t>
      </w:r>
      <w:r w:rsidR="00057AC5" w:rsidRPr="00417196">
        <w:rPr>
          <w:sz w:val="22"/>
          <w:szCs w:val="22"/>
          <w:highlight w:val="yellow"/>
        </w:rPr>
        <w:t>polegające</w:t>
      </w:r>
      <w:r w:rsidR="00CE3586" w:rsidRPr="00417196">
        <w:rPr>
          <w:sz w:val="22"/>
          <w:szCs w:val="22"/>
          <w:highlight w:val="yellow"/>
        </w:rPr>
        <w:t xml:space="preserve"> na</w:t>
      </w:r>
      <w:r w:rsidR="00417196" w:rsidRPr="00417196">
        <w:rPr>
          <w:sz w:val="22"/>
          <w:szCs w:val="22"/>
          <w:highlight w:val="yellow"/>
        </w:rPr>
        <w:t xml:space="preserve"> zabudowie kabli elektroenergetycznych o łącznej wartości </w:t>
      </w:r>
      <w:r w:rsidR="00CE3586" w:rsidRPr="00417196">
        <w:rPr>
          <w:color w:val="0000FF"/>
          <w:sz w:val="22"/>
          <w:szCs w:val="22"/>
          <w:highlight w:val="yellow"/>
        </w:rPr>
        <w:t>brutto nie niższ</w:t>
      </w:r>
      <w:r w:rsidR="00417196" w:rsidRPr="00417196">
        <w:rPr>
          <w:color w:val="0000FF"/>
          <w:sz w:val="22"/>
          <w:szCs w:val="22"/>
          <w:highlight w:val="yellow"/>
        </w:rPr>
        <w:t>ej</w:t>
      </w:r>
      <w:r w:rsidR="00CE3586" w:rsidRPr="00417196">
        <w:rPr>
          <w:color w:val="0000FF"/>
          <w:sz w:val="22"/>
          <w:szCs w:val="22"/>
          <w:highlight w:val="yellow"/>
        </w:rPr>
        <w:t xml:space="preserve"> niż </w:t>
      </w:r>
      <w:r w:rsidR="00417196" w:rsidRPr="0095593A">
        <w:rPr>
          <w:b/>
          <w:bCs/>
          <w:color w:val="0000FF"/>
          <w:sz w:val="22"/>
          <w:szCs w:val="22"/>
          <w:highlight w:val="yellow"/>
          <w:shd w:val="clear" w:color="auto" w:fill="FFFF00"/>
        </w:rPr>
        <w:t>500</w:t>
      </w:r>
      <w:r w:rsidR="00CE3586" w:rsidRPr="0095593A">
        <w:rPr>
          <w:b/>
          <w:bCs/>
          <w:color w:val="0000FF"/>
          <w:sz w:val="22"/>
          <w:szCs w:val="22"/>
          <w:highlight w:val="yellow"/>
          <w:shd w:val="clear" w:color="auto" w:fill="FFFF00"/>
        </w:rPr>
        <w:t xml:space="preserve"> 000,00</w:t>
      </w:r>
      <w:r w:rsidR="00CE3586" w:rsidRPr="0095593A">
        <w:rPr>
          <w:b/>
          <w:bCs/>
          <w:color w:val="0000FF"/>
          <w:sz w:val="22"/>
          <w:szCs w:val="22"/>
          <w:highlight w:val="yellow"/>
        </w:rPr>
        <w:t xml:space="preserve"> PLN</w:t>
      </w:r>
      <w:r w:rsidR="00CE3586" w:rsidRPr="00417196">
        <w:rPr>
          <w:color w:val="0000FF"/>
          <w:sz w:val="22"/>
          <w:szCs w:val="22"/>
          <w:highlight w:val="yellow"/>
        </w:rPr>
        <w:t xml:space="preserve"> każda.</w:t>
      </w:r>
    </w:p>
    <w:p w14:paraId="192271EE" w14:textId="5BDDF284" w:rsidR="00182B15" w:rsidRPr="00417196" w:rsidRDefault="00804500" w:rsidP="00FB5F69">
      <w:pPr>
        <w:pStyle w:val="Akapitzlist"/>
        <w:numPr>
          <w:ilvl w:val="0"/>
          <w:numId w:val="82"/>
        </w:numPr>
        <w:spacing w:before="40" w:line="288" w:lineRule="auto"/>
        <w:ind w:left="851" w:hanging="284"/>
        <w:contextualSpacing w:val="0"/>
        <w:jc w:val="both"/>
        <w:rPr>
          <w:sz w:val="22"/>
          <w:szCs w:val="22"/>
          <w:highlight w:val="yellow"/>
        </w:rPr>
      </w:pPr>
      <w:r w:rsidRPr="00417196">
        <w:rPr>
          <w:sz w:val="22"/>
          <w:szCs w:val="22"/>
          <w:highlight w:val="yellow"/>
        </w:rPr>
        <w:t>skie</w:t>
      </w:r>
      <w:r w:rsidR="00182B15" w:rsidRPr="00417196">
        <w:rPr>
          <w:sz w:val="22"/>
          <w:szCs w:val="22"/>
          <w:highlight w:val="yellow"/>
        </w:rPr>
        <w:t>ruje do wykonania zamówienia osoby o następujących kwalifikacjach:</w:t>
      </w:r>
    </w:p>
    <w:p w14:paraId="5B5870CA" w14:textId="77777777" w:rsidR="00552AD4" w:rsidRPr="00552AD4" w:rsidRDefault="00552AD4" w:rsidP="00552AD4">
      <w:pPr>
        <w:widowControl w:val="0"/>
        <w:numPr>
          <w:ilvl w:val="0"/>
          <w:numId w:val="102"/>
        </w:numPr>
        <w:adjustRightInd w:val="0"/>
        <w:spacing w:line="360" w:lineRule="atLeast"/>
        <w:contextualSpacing/>
        <w:jc w:val="both"/>
        <w:textAlignment w:val="baseline"/>
        <w:rPr>
          <w:sz w:val="22"/>
          <w:szCs w:val="22"/>
        </w:rPr>
      </w:pPr>
      <w:bookmarkStart w:id="13" w:name="_Toc106184563"/>
      <w:bookmarkStart w:id="14" w:name="_Toc179548087"/>
      <w:r w:rsidRPr="00552AD4">
        <w:rPr>
          <w:sz w:val="22"/>
          <w:szCs w:val="22"/>
        </w:rPr>
        <w:t>co najmniej jedną osobę o kwalifikacjach kierownika działu energomechanicznego,</w:t>
      </w:r>
    </w:p>
    <w:p w14:paraId="6AEBDA75" w14:textId="77777777" w:rsidR="00552AD4" w:rsidRPr="00552AD4" w:rsidRDefault="00552AD4" w:rsidP="00552AD4">
      <w:pPr>
        <w:widowControl w:val="0"/>
        <w:numPr>
          <w:ilvl w:val="0"/>
          <w:numId w:val="102"/>
        </w:numPr>
        <w:adjustRightInd w:val="0"/>
        <w:spacing w:line="360" w:lineRule="atLeast"/>
        <w:contextualSpacing/>
        <w:jc w:val="both"/>
        <w:textAlignment w:val="baseline"/>
        <w:rPr>
          <w:sz w:val="22"/>
          <w:szCs w:val="22"/>
        </w:rPr>
      </w:pPr>
      <w:r w:rsidRPr="00552AD4">
        <w:rPr>
          <w:sz w:val="22"/>
          <w:szCs w:val="22"/>
        </w:rPr>
        <w:t>co najmniej jedną osobę o kwalifikacjach dozoru wyższego o specjalności mechanicznej szybowej,</w:t>
      </w:r>
    </w:p>
    <w:p w14:paraId="7528BBFA" w14:textId="77777777" w:rsidR="00552AD4" w:rsidRPr="00552AD4" w:rsidRDefault="00552AD4" w:rsidP="00552AD4">
      <w:pPr>
        <w:widowControl w:val="0"/>
        <w:numPr>
          <w:ilvl w:val="0"/>
          <w:numId w:val="102"/>
        </w:numPr>
        <w:adjustRightInd w:val="0"/>
        <w:spacing w:line="360" w:lineRule="atLeast"/>
        <w:contextualSpacing/>
        <w:jc w:val="both"/>
        <w:textAlignment w:val="baseline"/>
        <w:rPr>
          <w:sz w:val="22"/>
          <w:szCs w:val="22"/>
        </w:rPr>
      </w:pPr>
      <w:r w:rsidRPr="00552AD4">
        <w:rPr>
          <w:sz w:val="22"/>
          <w:szCs w:val="22"/>
        </w:rPr>
        <w:t>co najmniej jedną osobę o kwalifikacjach dozoru o specjalności mechanicznej szybowej.</w:t>
      </w:r>
    </w:p>
    <w:p w14:paraId="349C11F1" w14:textId="6340A124"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 xml:space="preserve">Część VI. </w:t>
      </w:r>
      <w:r w:rsidR="008C4046">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3"/>
      <w:bookmarkEnd w:id="14"/>
    </w:p>
    <w:p w14:paraId="62691ADF" w14:textId="6E90BF23" w:rsidR="00F13DFD" w:rsidRPr="00A25494" w:rsidRDefault="008C4046" w:rsidP="00B54820">
      <w:pPr>
        <w:pStyle w:val="Akapitzlist"/>
        <w:numPr>
          <w:ilvl w:val="0"/>
          <w:numId w:val="3"/>
        </w:numPr>
        <w:spacing w:before="40" w:line="288" w:lineRule="auto"/>
        <w:ind w:left="284" w:hanging="284"/>
        <w:contextualSpacing w:val="0"/>
        <w:jc w:val="both"/>
        <w:rPr>
          <w:sz w:val="22"/>
          <w:szCs w:val="22"/>
        </w:rPr>
      </w:pPr>
      <w:r w:rsidRPr="00A25494">
        <w:rPr>
          <w:sz w:val="22"/>
          <w:szCs w:val="22"/>
        </w:rPr>
        <w:t>Wykonawcy</w:t>
      </w:r>
      <w:r w:rsidR="00F13DFD" w:rsidRPr="00A25494">
        <w:rPr>
          <w:sz w:val="22"/>
          <w:szCs w:val="22"/>
        </w:rPr>
        <w:t xml:space="preserve"> mogą wspólnie ubiegać się o udzielenie zamówienia.</w:t>
      </w:r>
    </w:p>
    <w:p w14:paraId="7538D26C" w14:textId="70EFE550" w:rsidR="00F13DFD" w:rsidRPr="00A25494" w:rsidRDefault="008C4046" w:rsidP="00B54820">
      <w:pPr>
        <w:pStyle w:val="Akapitzlist"/>
        <w:numPr>
          <w:ilvl w:val="0"/>
          <w:numId w:val="3"/>
        </w:numPr>
        <w:spacing w:before="40" w:line="288" w:lineRule="auto"/>
        <w:ind w:left="284" w:hanging="284"/>
        <w:contextualSpacing w:val="0"/>
        <w:jc w:val="both"/>
        <w:rPr>
          <w:sz w:val="22"/>
          <w:szCs w:val="22"/>
        </w:rPr>
      </w:pPr>
      <w:r w:rsidRPr="00A25494">
        <w:rPr>
          <w:sz w:val="22"/>
          <w:szCs w:val="22"/>
        </w:rPr>
        <w:t>Wykonawcy</w:t>
      </w:r>
      <w:r w:rsidR="00182B15" w:rsidRPr="00A25494">
        <w:rPr>
          <w:sz w:val="22"/>
          <w:szCs w:val="22"/>
        </w:rPr>
        <w:t xml:space="preserve"> występujący wspólnie ustanawiają </w:t>
      </w:r>
      <w:r w:rsidR="008468AB" w:rsidRPr="00A25494">
        <w:rPr>
          <w:sz w:val="22"/>
          <w:szCs w:val="22"/>
        </w:rPr>
        <w:t>P</w:t>
      </w:r>
      <w:r w:rsidR="00F13DFD" w:rsidRPr="00A25494">
        <w:rPr>
          <w:sz w:val="22"/>
          <w:szCs w:val="22"/>
        </w:rPr>
        <w:t>ełnomocnika do reprezentowania</w:t>
      </w:r>
      <w:r w:rsidR="00B54820">
        <w:rPr>
          <w:sz w:val="22"/>
          <w:szCs w:val="22"/>
        </w:rPr>
        <w:br/>
      </w:r>
      <w:r w:rsidR="00F13DFD" w:rsidRPr="00A25494">
        <w:rPr>
          <w:sz w:val="22"/>
          <w:szCs w:val="22"/>
        </w:rPr>
        <w:t>ich</w:t>
      </w:r>
      <w:r w:rsidR="000A474D">
        <w:rPr>
          <w:sz w:val="22"/>
          <w:szCs w:val="22"/>
        </w:rPr>
        <w:t xml:space="preserve"> </w:t>
      </w:r>
      <w:r w:rsidR="00F13DFD" w:rsidRPr="00A25494">
        <w:rPr>
          <w:sz w:val="22"/>
          <w:szCs w:val="22"/>
        </w:rPr>
        <w:t>w postępowaniu o udzielenie zamówienia albo reprezentowania ich w postępowaniu i zawarcia umowy w sprawie zamówienia publicznego.</w:t>
      </w:r>
    </w:p>
    <w:p w14:paraId="723947F3" w14:textId="3D5672DE" w:rsidR="00F13DFD" w:rsidRPr="00A25494" w:rsidRDefault="00F13DFD" w:rsidP="00B54820">
      <w:pPr>
        <w:pStyle w:val="Akapitzlist"/>
        <w:numPr>
          <w:ilvl w:val="0"/>
          <w:numId w:val="3"/>
        </w:numPr>
        <w:spacing w:before="40" w:line="288" w:lineRule="auto"/>
        <w:ind w:left="284" w:hanging="284"/>
        <w:contextualSpacing w:val="0"/>
        <w:jc w:val="both"/>
        <w:rPr>
          <w:sz w:val="22"/>
          <w:szCs w:val="22"/>
        </w:rPr>
      </w:pPr>
      <w:r w:rsidRPr="00A25494">
        <w:rPr>
          <w:sz w:val="22"/>
          <w:szCs w:val="22"/>
        </w:rPr>
        <w:t xml:space="preserve">Wszelka korespondencja prowadzona będzie wyłącznie z </w:t>
      </w:r>
      <w:r w:rsidR="008468AB" w:rsidRPr="00A25494">
        <w:rPr>
          <w:sz w:val="22"/>
          <w:szCs w:val="22"/>
        </w:rPr>
        <w:t>P</w:t>
      </w:r>
      <w:r w:rsidRPr="00A25494">
        <w:rPr>
          <w:sz w:val="22"/>
          <w:szCs w:val="22"/>
        </w:rPr>
        <w:t>ełnomocnikiem.</w:t>
      </w:r>
    </w:p>
    <w:p w14:paraId="2B1591B2" w14:textId="52BCA808" w:rsidR="00182B15" w:rsidRPr="00A25494" w:rsidRDefault="00182B15" w:rsidP="00B54820">
      <w:pPr>
        <w:pStyle w:val="Akapitzlist"/>
        <w:numPr>
          <w:ilvl w:val="0"/>
          <w:numId w:val="3"/>
        </w:numPr>
        <w:spacing w:before="40" w:line="288" w:lineRule="auto"/>
        <w:ind w:left="284" w:hanging="284"/>
        <w:contextualSpacing w:val="0"/>
        <w:jc w:val="both"/>
        <w:rPr>
          <w:sz w:val="22"/>
          <w:szCs w:val="22"/>
        </w:rPr>
      </w:pPr>
      <w:r w:rsidRPr="00A25494">
        <w:rPr>
          <w:sz w:val="22"/>
          <w:szCs w:val="22"/>
        </w:rPr>
        <w:t xml:space="preserve">Każdy z </w:t>
      </w:r>
      <w:r w:rsidR="00160A4D" w:rsidRPr="00A25494">
        <w:rPr>
          <w:sz w:val="22"/>
          <w:szCs w:val="22"/>
        </w:rPr>
        <w:t>Wykonawców</w:t>
      </w:r>
      <w:r w:rsidRPr="00A25494">
        <w:rPr>
          <w:sz w:val="22"/>
          <w:szCs w:val="22"/>
        </w:rPr>
        <w:t xml:space="preserve"> występujących wspólnie</w:t>
      </w:r>
      <w:r w:rsidR="00880181" w:rsidRPr="00A25494">
        <w:rPr>
          <w:sz w:val="22"/>
          <w:szCs w:val="22"/>
        </w:rPr>
        <w:t xml:space="preserve"> (</w:t>
      </w:r>
      <w:r w:rsidR="00852A9B" w:rsidRPr="00A25494">
        <w:rPr>
          <w:sz w:val="22"/>
          <w:szCs w:val="22"/>
        </w:rPr>
        <w:t xml:space="preserve">lider/ </w:t>
      </w:r>
      <w:r w:rsidR="00880181" w:rsidRPr="00A25494">
        <w:rPr>
          <w:sz w:val="22"/>
          <w:szCs w:val="22"/>
        </w:rPr>
        <w:t>członek konsorcjum)</w:t>
      </w:r>
      <w:r w:rsidRPr="00A25494">
        <w:rPr>
          <w:sz w:val="22"/>
          <w:szCs w:val="22"/>
        </w:rPr>
        <w:t xml:space="preserve"> nie może podlegać wykluczeniu z postępowania. Spełnienie warunków udziału w postępowaniu w</w:t>
      </w:r>
      <w:r w:rsidR="008C2151" w:rsidRPr="00A25494">
        <w:rPr>
          <w:sz w:val="22"/>
          <w:szCs w:val="22"/>
        </w:rPr>
        <w:t> </w:t>
      </w:r>
      <w:r w:rsidRPr="00A25494">
        <w:rPr>
          <w:sz w:val="22"/>
          <w:szCs w:val="22"/>
        </w:rPr>
        <w:t>stosunku</w:t>
      </w:r>
      <w:r w:rsidR="006923AC">
        <w:rPr>
          <w:sz w:val="22"/>
          <w:szCs w:val="22"/>
        </w:rPr>
        <w:br/>
      </w:r>
      <w:r w:rsidRPr="00A25494">
        <w:rPr>
          <w:sz w:val="22"/>
          <w:szCs w:val="22"/>
        </w:rPr>
        <w:t xml:space="preserve">do </w:t>
      </w:r>
      <w:r w:rsidR="00160A4D" w:rsidRPr="00A25494">
        <w:rPr>
          <w:sz w:val="22"/>
          <w:szCs w:val="22"/>
        </w:rPr>
        <w:t>Wykonawców</w:t>
      </w:r>
      <w:r w:rsidRPr="00A25494">
        <w:rPr>
          <w:sz w:val="22"/>
          <w:szCs w:val="22"/>
        </w:rPr>
        <w:t xml:space="preserve"> występujących wspólnie będzie oceniane łącznie.</w:t>
      </w:r>
    </w:p>
    <w:p w14:paraId="1A8A2838" w14:textId="511C938A" w:rsidR="00F13DFD" w:rsidRPr="00A25494" w:rsidRDefault="00F13DFD" w:rsidP="00B54820">
      <w:pPr>
        <w:pStyle w:val="Akapitzlist"/>
        <w:numPr>
          <w:ilvl w:val="0"/>
          <w:numId w:val="3"/>
        </w:numPr>
        <w:spacing w:before="40" w:line="288" w:lineRule="auto"/>
        <w:ind w:left="284" w:hanging="284"/>
        <w:contextualSpacing w:val="0"/>
        <w:jc w:val="both"/>
        <w:rPr>
          <w:sz w:val="22"/>
          <w:szCs w:val="22"/>
        </w:rPr>
      </w:pPr>
      <w:r w:rsidRPr="00A25494">
        <w:rPr>
          <w:sz w:val="22"/>
          <w:szCs w:val="22"/>
        </w:rPr>
        <w:t>W przypadku wspólnego ubie</w:t>
      </w:r>
      <w:r w:rsidR="00182B15" w:rsidRPr="00A25494">
        <w:rPr>
          <w:sz w:val="22"/>
          <w:szCs w:val="22"/>
        </w:rPr>
        <w:t xml:space="preserve">gania się o zamówienie przez </w:t>
      </w:r>
      <w:r w:rsidR="00160A4D" w:rsidRPr="00A25494">
        <w:rPr>
          <w:sz w:val="22"/>
          <w:szCs w:val="22"/>
        </w:rPr>
        <w:t>Wykonawców</w:t>
      </w:r>
      <w:r w:rsidRPr="00A25494">
        <w:rPr>
          <w:sz w:val="22"/>
          <w:szCs w:val="22"/>
        </w:rPr>
        <w:t xml:space="preserve">, JEDZ </w:t>
      </w:r>
      <w:r w:rsidR="00182B15" w:rsidRPr="00A25494">
        <w:rPr>
          <w:sz w:val="22"/>
          <w:szCs w:val="22"/>
        </w:rPr>
        <w:t xml:space="preserve">oraz podmiotowe środki dowodowe składa każdy z </w:t>
      </w:r>
      <w:r w:rsidR="00160A4D" w:rsidRPr="00A25494">
        <w:rPr>
          <w:sz w:val="22"/>
          <w:szCs w:val="22"/>
        </w:rPr>
        <w:t>Wykonawców</w:t>
      </w:r>
      <w:r w:rsidRPr="00A25494">
        <w:rPr>
          <w:sz w:val="22"/>
          <w:szCs w:val="22"/>
        </w:rPr>
        <w:t xml:space="preserve"> wspólnie ubiegających się o zamówienie. Dokumenty te powinny potwierdzać brak podstaw wykluczenia oraz spełnianie warunków udziału w postępowani</w:t>
      </w:r>
      <w:r w:rsidR="00182B15" w:rsidRPr="00A25494">
        <w:rPr>
          <w:sz w:val="22"/>
          <w:szCs w:val="22"/>
        </w:rPr>
        <w:t xml:space="preserve">u w zakresie, w którym każdy z </w:t>
      </w:r>
      <w:r w:rsidR="00160A4D" w:rsidRPr="00A25494">
        <w:rPr>
          <w:sz w:val="22"/>
          <w:szCs w:val="22"/>
        </w:rPr>
        <w:t>Wykonawców</w:t>
      </w:r>
      <w:r w:rsidRPr="00A25494">
        <w:rPr>
          <w:sz w:val="22"/>
          <w:szCs w:val="22"/>
        </w:rPr>
        <w:t xml:space="preserve"> wykazuje spełnianie warunków udziału w postępowaniu oraz brak podstaw wykluczenia.</w:t>
      </w:r>
    </w:p>
    <w:p w14:paraId="4135B865" w14:textId="757DDC0F" w:rsidR="00F13DFD" w:rsidRPr="00A25494" w:rsidRDefault="00F13DFD" w:rsidP="00B54820">
      <w:pPr>
        <w:pStyle w:val="Akapitzlist"/>
        <w:numPr>
          <w:ilvl w:val="0"/>
          <w:numId w:val="3"/>
        </w:numPr>
        <w:spacing w:before="40" w:line="288" w:lineRule="auto"/>
        <w:ind w:left="284" w:hanging="284"/>
        <w:contextualSpacing w:val="0"/>
        <w:jc w:val="both"/>
        <w:rPr>
          <w:sz w:val="22"/>
          <w:szCs w:val="22"/>
        </w:rPr>
      </w:pPr>
      <w:r w:rsidRPr="00A25494">
        <w:rPr>
          <w:sz w:val="22"/>
          <w:szCs w:val="22"/>
        </w:rPr>
        <w:t>W przypadku, gdy najwyżej zostanie</w:t>
      </w:r>
      <w:r w:rsidR="00182B15" w:rsidRPr="00A25494">
        <w:rPr>
          <w:sz w:val="22"/>
          <w:szCs w:val="22"/>
        </w:rPr>
        <w:t xml:space="preserve"> oceniona oferta złożona przez </w:t>
      </w:r>
      <w:r w:rsidR="00160A4D" w:rsidRPr="00A25494">
        <w:rPr>
          <w:sz w:val="22"/>
          <w:szCs w:val="22"/>
        </w:rPr>
        <w:t>Wykonawców</w:t>
      </w:r>
      <w:r w:rsidRPr="00A25494">
        <w:rPr>
          <w:sz w:val="22"/>
          <w:szCs w:val="22"/>
        </w:rPr>
        <w:t xml:space="preserve"> występujących wspólnie, a także gdy </w:t>
      </w:r>
      <w:r w:rsidR="008C4046" w:rsidRPr="00A25494">
        <w:rPr>
          <w:sz w:val="22"/>
          <w:szCs w:val="22"/>
        </w:rPr>
        <w:t>Zamawiający</w:t>
      </w:r>
      <w:r w:rsidRPr="00A25494">
        <w:rPr>
          <w:sz w:val="22"/>
          <w:szCs w:val="22"/>
        </w:rPr>
        <w:t xml:space="preserve"> skorzysta z uprawnienia </w:t>
      </w:r>
      <w:r w:rsidR="00182B15" w:rsidRPr="00A25494">
        <w:rPr>
          <w:sz w:val="22"/>
          <w:szCs w:val="22"/>
        </w:rPr>
        <w:t xml:space="preserve"> o którym mowa w art. 126 ust</w:t>
      </w:r>
      <w:r w:rsidR="002442FA" w:rsidRPr="00A25494">
        <w:rPr>
          <w:sz w:val="22"/>
          <w:szCs w:val="22"/>
        </w:rPr>
        <w:t>.</w:t>
      </w:r>
      <w:r w:rsidR="00182B15" w:rsidRPr="00A25494">
        <w:rPr>
          <w:sz w:val="22"/>
          <w:szCs w:val="22"/>
        </w:rPr>
        <w:t xml:space="preserve"> 2 ustawy </w:t>
      </w:r>
      <w:proofErr w:type="spellStart"/>
      <w:r w:rsidR="00182B15" w:rsidRPr="00A25494">
        <w:rPr>
          <w:sz w:val="22"/>
          <w:szCs w:val="22"/>
        </w:rPr>
        <w:t>Pzp</w:t>
      </w:r>
      <w:proofErr w:type="spellEnd"/>
      <w:r w:rsidR="00182B15" w:rsidRPr="00A25494">
        <w:rPr>
          <w:sz w:val="22"/>
          <w:szCs w:val="22"/>
        </w:rPr>
        <w:t xml:space="preserve">, każdy z </w:t>
      </w:r>
      <w:r w:rsidR="00160A4D" w:rsidRPr="00A25494">
        <w:rPr>
          <w:sz w:val="22"/>
          <w:szCs w:val="22"/>
        </w:rPr>
        <w:t>Wykonawców</w:t>
      </w:r>
      <w:r w:rsidR="00182B15" w:rsidRPr="00A25494">
        <w:rPr>
          <w:sz w:val="22"/>
          <w:szCs w:val="22"/>
        </w:rPr>
        <w:t xml:space="preserve"> przedstawia podmiotowe środki dowodowe służące potwierdzeniu braku podstaw do wykluczenia</w:t>
      </w:r>
      <w:r w:rsidRPr="00A25494">
        <w:rPr>
          <w:sz w:val="22"/>
          <w:szCs w:val="22"/>
        </w:rPr>
        <w:t xml:space="preserve">. Pozostałe </w:t>
      </w:r>
      <w:r w:rsidR="00182B15" w:rsidRPr="00A25494">
        <w:rPr>
          <w:sz w:val="22"/>
          <w:szCs w:val="22"/>
        </w:rPr>
        <w:t xml:space="preserve">podmiotowe środki </w:t>
      </w:r>
      <w:r w:rsidR="004E3A28" w:rsidRPr="00A25494">
        <w:rPr>
          <w:sz w:val="22"/>
          <w:szCs w:val="22"/>
        </w:rPr>
        <w:t>dowodowe</w:t>
      </w:r>
      <w:r w:rsidRPr="00A25494">
        <w:rPr>
          <w:sz w:val="22"/>
          <w:szCs w:val="22"/>
        </w:rPr>
        <w:t xml:space="preserve"> mogą</w:t>
      </w:r>
      <w:r w:rsidR="00B80D3E">
        <w:rPr>
          <w:sz w:val="22"/>
          <w:szCs w:val="22"/>
        </w:rPr>
        <w:t xml:space="preserve"> </w:t>
      </w:r>
      <w:r w:rsidRPr="00A25494">
        <w:rPr>
          <w:sz w:val="22"/>
          <w:szCs w:val="22"/>
        </w:rPr>
        <w:t>być złożone wspólnie.</w:t>
      </w:r>
    </w:p>
    <w:p w14:paraId="44EFE28B" w14:textId="033EAC4C" w:rsidR="00F13DFD" w:rsidRPr="00A25494" w:rsidRDefault="008C4046" w:rsidP="00B54820">
      <w:pPr>
        <w:pStyle w:val="Akapitzlist"/>
        <w:numPr>
          <w:ilvl w:val="0"/>
          <w:numId w:val="3"/>
        </w:numPr>
        <w:spacing w:before="40" w:line="288" w:lineRule="auto"/>
        <w:ind w:left="284" w:hanging="284"/>
        <w:contextualSpacing w:val="0"/>
        <w:jc w:val="both"/>
        <w:rPr>
          <w:sz w:val="22"/>
          <w:szCs w:val="22"/>
        </w:rPr>
      </w:pPr>
      <w:r w:rsidRPr="00A25494">
        <w:rPr>
          <w:sz w:val="22"/>
          <w:szCs w:val="22"/>
        </w:rPr>
        <w:t>Wykonawcy</w:t>
      </w:r>
      <w:r w:rsidR="00F13DFD" w:rsidRPr="00A25494">
        <w:rPr>
          <w:sz w:val="22"/>
          <w:szCs w:val="22"/>
        </w:rPr>
        <w:t xml:space="preserve"> wspólnie ubiegający się o niniejsze zamówienie, których oferta zostanie uznana</w:t>
      </w:r>
      <w:r w:rsidR="00E25CB3">
        <w:rPr>
          <w:sz w:val="22"/>
          <w:szCs w:val="22"/>
        </w:rPr>
        <w:br/>
      </w:r>
      <w:r w:rsidR="00F13DFD" w:rsidRPr="00A25494">
        <w:rPr>
          <w:sz w:val="22"/>
          <w:szCs w:val="22"/>
        </w:rPr>
        <w:t>za najkorzystniejszą, przed podpisaniem umowy w sprawie zamówienia publicznego,</w:t>
      </w:r>
      <w:r w:rsidR="00B80D3E" w:rsidRPr="00A25494">
        <w:rPr>
          <w:sz w:val="22"/>
          <w:szCs w:val="22"/>
        </w:rPr>
        <w:t xml:space="preserve"> </w:t>
      </w:r>
      <w:r w:rsidR="00F13DFD" w:rsidRPr="00A25494">
        <w:rPr>
          <w:sz w:val="22"/>
          <w:szCs w:val="22"/>
        </w:rPr>
        <w:t xml:space="preserve">są zobowiązani przedstawić </w:t>
      </w:r>
      <w:r w:rsidRPr="00A25494">
        <w:rPr>
          <w:sz w:val="22"/>
          <w:szCs w:val="22"/>
        </w:rPr>
        <w:t>Zamawiającemu</w:t>
      </w:r>
      <w:r w:rsidR="00F13DFD" w:rsidRPr="00A25494">
        <w:rPr>
          <w:sz w:val="22"/>
          <w:szCs w:val="22"/>
        </w:rPr>
        <w:t xml:space="preserve"> umowę regulującą ich współpracę. </w:t>
      </w:r>
    </w:p>
    <w:p w14:paraId="41D2BEE5" w14:textId="42692A5E" w:rsidR="00F13DFD" w:rsidRPr="00A25494" w:rsidRDefault="008C4046" w:rsidP="00B54820">
      <w:pPr>
        <w:pStyle w:val="Akapitzlist"/>
        <w:numPr>
          <w:ilvl w:val="0"/>
          <w:numId w:val="3"/>
        </w:numPr>
        <w:spacing w:before="40" w:line="288" w:lineRule="auto"/>
        <w:ind w:left="284" w:hanging="284"/>
        <w:contextualSpacing w:val="0"/>
        <w:jc w:val="both"/>
        <w:rPr>
          <w:sz w:val="22"/>
          <w:szCs w:val="22"/>
        </w:rPr>
      </w:pPr>
      <w:r w:rsidRPr="00A25494">
        <w:rPr>
          <w:sz w:val="22"/>
          <w:szCs w:val="22"/>
        </w:rPr>
        <w:t>Wykonawcy</w:t>
      </w:r>
      <w:r w:rsidR="00F13DFD" w:rsidRPr="00A25494">
        <w:rPr>
          <w:sz w:val="22"/>
          <w:szCs w:val="22"/>
        </w:rPr>
        <w:t xml:space="preserve">, którzy złożyli ofertę wspólną odpowiadają solidarnie za realizację zamówienia. </w:t>
      </w:r>
    </w:p>
    <w:p w14:paraId="01BD382E" w14:textId="5B5B28C7" w:rsidR="00F13DFD" w:rsidRPr="00572B5F"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5" w:name="_Toc106184564"/>
      <w:bookmarkStart w:id="16" w:name="_Toc179548088"/>
      <w:r w:rsidRPr="00572B5F">
        <w:rPr>
          <w:rFonts w:ascii="Times New Roman" w:hAnsi="Times New Roman" w:cs="Times New Roman"/>
          <w:color w:val="auto"/>
          <w:sz w:val="24"/>
          <w:szCs w:val="24"/>
        </w:rPr>
        <w:t>Część VII. Udostępnienie zasobów</w:t>
      </w:r>
      <w:bookmarkEnd w:id="15"/>
      <w:bookmarkEnd w:id="16"/>
    </w:p>
    <w:p w14:paraId="5320DBBB" w14:textId="36CCC450" w:rsidR="00F13DFD" w:rsidRPr="00A25494" w:rsidRDefault="008C4046" w:rsidP="00B54820">
      <w:pPr>
        <w:pStyle w:val="Akapitzlist"/>
        <w:numPr>
          <w:ilvl w:val="0"/>
          <w:numId w:val="4"/>
        </w:numPr>
        <w:spacing w:before="40" w:line="288" w:lineRule="auto"/>
        <w:ind w:left="290" w:hanging="284"/>
        <w:contextualSpacing w:val="0"/>
        <w:jc w:val="both"/>
        <w:rPr>
          <w:sz w:val="22"/>
          <w:szCs w:val="22"/>
        </w:rPr>
      </w:pPr>
      <w:r w:rsidRPr="00A25494">
        <w:rPr>
          <w:sz w:val="22"/>
          <w:szCs w:val="22"/>
        </w:rPr>
        <w:t>Wykonawca</w:t>
      </w:r>
      <w:r w:rsidR="00F13DFD" w:rsidRPr="00A25494">
        <w:rPr>
          <w:sz w:val="22"/>
          <w:szCs w:val="22"/>
        </w:rPr>
        <w:t xml:space="preserve"> może w celu potwierdzenia spełniania warunków udziału w postępowaniu,</w:t>
      </w:r>
      <w:r w:rsidR="00B80D3E" w:rsidRPr="00A25494">
        <w:rPr>
          <w:sz w:val="22"/>
          <w:szCs w:val="22"/>
        </w:rPr>
        <w:t xml:space="preserve"> </w:t>
      </w:r>
      <w:r w:rsidR="00F13DFD" w:rsidRPr="00A25494">
        <w:rPr>
          <w:sz w:val="22"/>
          <w:szCs w:val="22"/>
        </w:rPr>
        <w:t xml:space="preserve">w stosownych sytuacjach oraz w odniesieniu do konkretnego zamówienia, lub jego części, polegać na zdolnościach </w:t>
      </w:r>
      <w:r w:rsidR="00F13DFD" w:rsidRPr="00A25494">
        <w:rPr>
          <w:sz w:val="22"/>
          <w:szCs w:val="22"/>
        </w:rPr>
        <w:lastRenderedPageBreak/>
        <w:t>technicznych lub zawodowych</w:t>
      </w:r>
      <w:r w:rsidR="00182B15" w:rsidRPr="00A25494">
        <w:rPr>
          <w:sz w:val="22"/>
          <w:szCs w:val="22"/>
        </w:rPr>
        <w:t xml:space="preserve"> lub sytuacji ekonomicznej lub finansowej</w:t>
      </w:r>
      <w:r w:rsidR="00F13DFD" w:rsidRPr="00A25494">
        <w:rPr>
          <w:sz w:val="22"/>
          <w:szCs w:val="22"/>
        </w:rPr>
        <w:t xml:space="preserve"> podmiotów</w:t>
      </w:r>
      <w:r w:rsidR="00182B15" w:rsidRPr="00A25494">
        <w:rPr>
          <w:sz w:val="22"/>
          <w:szCs w:val="22"/>
        </w:rPr>
        <w:t xml:space="preserve"> udostępniających zasoby</w:t>
      </w:r>
      <w:r w:rsidR="00F13DFD" w:rsidRPr="00A25494">
        <w:rPr>
          <w:sz w:val="22"/>
          <w:szCs w:val="22"/>
        </w:rPr>
        <w:t>, niezależnie od charakteru prawnego łączących go z nim</w:t>
      </w:r>
      <w:r w:rsidR="00182B15" w:rsidRPr="00A25494">
        <w:rPr>
          <w:sz w:val="22"/>
          <w:szCs w:val="22"/>
        </w:rPr>
        <w:t>i</w:t>
      </w:r>
      <w:r w:rsidR="00F13DFD" w:rsidRPr="00A25494">
        <w:rPr>
          <w:sz w:val="22"/>
          <w:szCs w:val="22"/>
        </w:rPr>
        <w:t xml:space="preserve"> stosunków prawnych.</w:t>
      </w:r>
    </w:p>
    <w:p w14:paraId="2E9A766B" w14:textId="22942BEA" w:rsidR="00F13DFD" w:rsidRPr="00A25494" w:rsidRDefault="008C4046" w:rsidP="00B80D3E">
      <w:pPr>
        <w:pStyle w:val="Akapitzlist"/>
        <w:numPr>
          <w:ilvl w:val="0"/>
          <w:numId w:val="4"/>
        </w:numPr>
        <w:spacing w:before="40" w:line="312" w:lineRule="auto"/>
        <w:ind w:left="284" w:hanging="281"/>
        <w:contextualSpacing w:val="0"/>
        <w:jc w:val="both"/>
        <w:rPr>
          <w:sz w:val="22"/>
          <w:szCs w:val="22"/>
        </w:rPr>
      </w:pPr>
      <w:r w:rsidRPr="00A25494">
        <w:rPr>
          <w:sz w:val="22"/>
          <w:szCs w:val="22"/>
        </w:rPr>
        <w:t>Wykonawca</w:t>
      </w:r>
      <w:r w:rsidR="004E3A28" w:rsidRPr="00A25494">
        <w:rPr>
          <w:sz w:val="22"/>
          <w:szCs w:val="22"/>
        </w:rPr>
        <w:t xml:space="preserve"> polegający na udostępnianych zasobach przedstawi zobowiązanie podmiotu udostępniającego zasoby potwierdzające, że stosunek łączący </w:t>
      </w:r>
      <w:r w:rsidR="00C917D4" w:rsidRPr="00A25494">
        <w:rPr>
          <w:sz w:val="22"/>
          <w:szCs w:val="22"/>
        </w:rPr>
        <w:t>Wykonawcę</w:t>
      </w:r>
      <w:r w:rsidR="004E3A28" w:rsidRPr="00A25494">
        <w:rPr>
          <w:sz w:val="22"/>
          <w:szCs w:val="22"/>
        </w:rPr>
        <w:t xml:space="preserve"> z podmiotami udostępniającymi zasoby gwarantuje rzeczywisty dostęp do tych zasobów oraz określa</w:t>
      </w:r>
      <w:r w:rsidR="00F13DFD" w:rsidRPr="00A25494">
        <w:rPr>
          <w:sz w:val="22"/>
          <w:szCs w:val="22"/>
        </w:rPr>
        <w:t>:</w:t>
      </w:r>
    </w:p>
    <w:p w14:paraId="6286FDCA" w14:textId="77777777" w:rsidR="00AA0B17" w:rsidRPr="00A25494" w:rsidRDefault="004E3A28" w:rsidP="00B80D3E">
      <w:pPr>
        <w:pStyle w:val="Akapitzlist"/>
        <w:numPr>
          <w:ilvl w:val="1"/>
          <w:numId w:val="4"/>
        </w:numPr>
        <w:spacing w:before="40" w:line="312" w:lineRule="auto"/>
        <w:ind w:left="567" w:hanging="283"/>
        <w:contextualSpacing w:val="0"/>
        <w:jc w:val="both"/>
        <w:rPr>
          <w:sz w:val="22"/>
          <w:szCs w:val="22"/>
        </w:rPr>
      </w:pPr>
      <w:r w:rsidRPr="00A25494">
        <w:rPr>
          <w:sz w:val="22"/>
          <w:szCs w:val="22"/>
        </w:rPr>
        <w:t>z</w:t>
      </w:r>
      <w:r w:rsidR="0056144A" w:rsidRPr="00A25494">
        <w:rPr>
          <w:sz w:val="22"/>
          <w:szCs w:val="22"/>
        </w:rPr>
        <w:t xml:space="preserve">akres </w:t>
      </w:r>
      <w:r w:rsidRPr="00A25494">
        <w:rPr>
          <w:sz w:val="22"/>
          <w:szCs w:val="22"/>
        </w:rPr>
        <w:t xml:space="preserve">dostępnych </w:t>
      </w:r>
      <w:r w:rsidR="008C4046" w:rsidRPr="00A25494">
        <w:rPr>
          <w:sz w:val="22"/>
          <w:szCs w:val="22"/>
        </w:rPr>
        <w:t>Wykonawcy</w:t>
      </w:r>
      <w:r w:rsidR="00F13DFD" w:rsidRPr="00A25494">
        <w:rPr>
          <w:sz w:val="22"/>
          <w:szCs w:val="22"/>
        </w:rPr>
        <w:t xml:space="preserve"> </w:t>
      </w:r>
      <w:r w:rsidR="007B303A" w:rsidRPr="00A25494">
        <w:rPr>
          <w:sz w:val="22"/>
          <w:szCs w:val="22"/>
        </w:rPr>
        <w:t>zasobów podmiotu udostępniającego zasoby,</w:t>
      </w:r>
    </w:p>
    <w:p w14:paraId="17754F11" w14:textId="6FBDE1A9" w:rsidR="00160A4D" w:rsidRPr="00A25494" w:rsidRDefault="004E3A28" w:rsidP="00B80D3E">
      <w:pPr>
        <w:pStyle w:val="Akapitzlist"/>
        <w:numPr>
          <w:ilvl w:val="1"/>
          <w:numId w:val="4"/>
        </w:numPr>
        <w:spacing w:before="40" w:line="312" w:lineRule="auto"/>
        <w:ind w:left="567" w:hanging="283"/>
        <w:contextualSpacing w:val="0"/>
        <w:jc w:val="both"/>
        <w:rPr>
          <w:sz w:val="22"/>
          <w:szCs w:val="22"/>
        </w:rPr>
      </w:pPr>
      <w:r w:rsidRPr="00A25494">
        <w:rPr>
          <w:sz w:val="22"/>
          <w:szCs w:val="22"/>
        </w:rPr>
        <w:t>s</w:t>
      </w:r>
      <w:r w:rsidR="0056144A" w:rsidRPr="00A25494">
        <w:rPr>
          <w:sz w:val="22"/>
          <w:szCs w:val="22"/>
        </w:rPr>
        <w:t>posób</w:t>
      </w:r>
      <w:r w:rsidRPr="00A25494">
        <w:rPr>
          <w:sz w:val="22"/>
          <w:szCs w:val="22"/>
        </w:rPr>
        <w:t xml:space="preserve"> i okres udostępnienia </w:t>
      </w:r>
      <w:r w:rsidR="007B303A" w:rsidRPr="00A25494">
        <w:rPr>
          <w:sz w:val="22"/>
          <w:szCs w:val="22"/>
        </w:rPr>
        <w:t xml:space="preserve">Wykonawcy i wykorzystania przez niego zasobów podmiotu udostępniającego te zasoby przy wykonywaniu zamówienia, </w:t>
      </w:r>
    </w:p>
    <w:p w14:paraId="09C706BD" w14:textId="411E4CDA" w:rsidR="00F13DFD" w:rsidRDefault="004E3A28" w:rsidP="00B80D3E">
      <w:pPr>
        <w:pStyle w:val="Akapitzlist"/>
        <w:numPr>
          <w:ilvl w:val="1"/>
          <w:numId w:val="4"/>
        </w:numPr>
        <w:spacing w:before="40" w:line="312" w:lineRule="auto"/>
        <w:ind w:left="567" w:hanging="283"/>
        <w:contextualSpacing w:val="0"/>
        <w:jc w:val="both"/>
        <w:rPr>
          <w:sz w:val="22"/>
          <w:szCs w:val="22"/>
        </w:rPr>
      </w:pPr>
      <w:r w:rsidRPr="00A25494">
        <w:rPr>
          <w:sz w:val="22"/>
          <w:szCs w:val="22"/>
        </w:rPr>
        <w:t>czy i</w:t>
      </w:r>
      <w:r w:rsidR="001E3D53" w:rsidRPr="00A25494">
        <w:rPr>
          <w:sz w:val="22"/>
          <w:szCs w:val="22"/>
        </w:rPr>
        <w:t xml:space="preserve"> w</w:t>
      </w:r>
      <w:r w:rsidRPr="00A25494">
        <w:rPr>
          <w:sz w:val="22"/>
          <w:szCs w:val="22"/>
        </w:rPr>
        <w:t xml:space="preserve"> jakim zakresie podmiot udostępniający zasoby zrealizuje usługi, których dotyczą zdolności techniczne i zawodowe</w:t>
      </w:r>
      <w:r w:rsidR="00AB0BA9">
        <w:rPr>
          <w:sz w:val="22"/>
          <w:szCs w:val="22"/>
        </w:rPr>
        <w:t>.</w:t>
      </w:r>
    </w:p>
    <w:p w14:paraId="2E82FDBB" w14:textId="4D690B85" w:rsidR="00880181" w:rsidRPr="00A25494" w:rsidRDefault="00880181" w:rsidP="00B80D3E">
      <w:pPr>
        <w:pStyle w:val="Akapitzlist"/>
        <w:numPr>
          <w:ilvl w:val="0"/>
          <w:numId w:val="4"/>
        </w:numPr>
        <w:spacing w:before="40" w:line="312" w:lineRule="auto"/>
        <w:ind w:left="284" w:hanging="281"/>
        <w:contextualSpacing w:val="0"/>
        <w:jc w:val="both"/>
        <w:rPr>
          <w:sz w:val="22"/>
          <w:szCs w:val="22"/>
        </w:rPr>
      </w:pPr>
      <w:r w:rsidRPr="00A25494">
        <w:rPr>
          <w:sz w:val="22"/>
          <w:szCs w:val="22"/>
        </w:rPr>
        <w:t>Zobowiązanie należy złożyć w formie elektronicznej</w:t>
      </w:r>
      <w:r w:rsidR="00B80D3E">
        <w:rPr>
          <w:sz w:val="22"/>
          <w:szCs w:val="22"/>
        </w:rPr>
        <w:t>,</w:t>
      </w:r>
      <w:r w:rsidRPr="00A25494">
        <w:rPr>
          <w:sz w:val="22"/>
          <w:szCs w:val="22"/>
        </w:rPr>
        <w:t xml:space="preserve"> tj</w:t>
      </w:r>
      <w:r w:rsidR="00C917D4" w:rsidRPr="00A25494">
        <w:rPr>
          <w:sz w:val="22"/>
          <w:szCs w:val="22"/>
        </w:rPr>
        <w:t>.</w:t>
      </w:r>
      <w:r w:rsidRPr="00A25494">
        <w:rPr>
          <w:sz w:val="22"/>
          <w:szCs w:val="22"/>
        </w:rPr>
        <w:t xml:space="preserve"> podpisane podpisem elektronicznym kwalifikowanym przez osoby reprezentujące podmiot udostępniający zasoby. Jeżeli zobowiązanie zostało wystawione jako dokument papierowy – </w:t>
      </w:r>
      <w:r w:rsidR="008C4046" w:rsidRPr="00A25494">
        <w:rPr>
          <w:sz w:val="22"/>
          <w:szCs w:val="22"/>
        </w:rPr>
        <w:t>Wykonawca</w:t>
      </w:r>
      <w:r w:rsidRPr="00A25494">
        <w:rPr>
          <w:sz w:val="22"/>
          <w:szCs w:val="22"/>
        </w:rPr>
        <w:t xml:space="preserve"> składa </w:t>
      </w:r>
      <w:r w:rsidR="00BB64DC" w:rsidRPr="00A25494">
        <w:rPr>
          <w:sz w:val="22"/>
          <w:szCs w:val="22"/>
        </w:rPr>
        <w:t>elektroniczną kopię dokumentu poświadczoną za zgodność z oryginałem. Poświadczenie następuje przez podpisanie podpisem elektronicznym kwalifikowanym.</w:t>
      </w:r>
    </w:p>
    <w:p w14:paraId="0B8F6E9B" w14:textId="4C761402" w:rsidR="004E3A28" w:rsidRPr="00A25494" w:rsidRDefault="004E3A28" w:rsidP="00B80D3E">
      <w:pPr>
        <w:pStyle w:val="Akapitzlist"/>
        <w:numPr>
          <w:ilvl w:val="0"/>
          <w:numId w:val="4"/>
        </w:numPr>
        <w:spacing w:before="40" w:line="312" w:lineRule="auto"/>
        <w:ind w:left="284" w:hanging="281"/>
        <w:contextualSpacing w:val="0"/>
        <w:jc w:val="both"/>
        <w:rPr>
          <w:sz w:val="22"/>
          <w:szCs w:val="22"/>
        </w:rPr>
      </w:pPr>
      <w:r w:rsidRPr="00A25494">
        <w:rPr>
          <w:sz w:val="22"/>
          <w:szCs w:val="22"/>
        </w:rPr>
        <w:t xml:space="preserve">W przypadku, gdy najwyżej zostanie oceniona oferta złożona przez </w:t>
      </w:r>
      <w:r w:rsidR="00C917D4" w:rsidRPr="00A25494">
        <w:rPr>
          <w:sz w:val="22"/>
          <w:szCs w:val="22"/>
        </w:rPr>
        <w:t>Wykonawcę</w:t>
      </w:r>
      <w:r w:rsidR="000C22F4" w:rsidRPr="00A25494">
        <w:rPr>
          <w:sz w:val="22"/>
          <w:szCs w:val="22"/>
        </w:rPr>
        <w:t xml:space="preserve"> polegającego</w:t>
      </w:r>
      <w:r w:rsidR="000A474D">
        <w:rPr>
          <w:sz w:val="22"/>
          <w:szCs w:val="22"/>
        </w:rPr>
        <w:br/>
      </w:r>
      <w:r w:rsidR="000C22F4" w:rsidRPr="00A25494">
        <w:rPr>
          <w:sz w:val="22"/>
          <w:szCs w:val="22"/>
        </w:rPr>
        <w:t>na zasobach podmiotu udostępniającego</w:t>
      </w:r>
      <w:r w:rsidRPr="00A25494">
        <w:rPr>
          <w:sz w:val="22"/>
          <w:szCs w:val="22"/>
        </w:rPr>
        <w:t xml:space="preserve">, a także gdy </w:t>
      </w:r>
      <w:r w:rsidR="008C4046" w:rsidRPr="00A25494">
        <w:rPr>
          <w:sz w:val="22"/>
          <w:szCs w:val="22"/>
        </w:rPr>
        <w:t>Zamawiający</w:t>
      </w:r>
      <w:r w:rsidRPr="00A25494">
        <w:rPr>
          <w:sz w:val="22"/>
          <w:szCs w:val="22"/>
        </w:rPr>
        <w:t xml:space="preserve"> skorzysta z uprawnienia</w:t>
      </w:r>
      <w:r w:rsidR="000157D8" w:rsidRPr="00A25494">
        <w:rPr>
          <w:sz w:val="22"/>
          <w:szCs w:val="22"/>
        </w:rPr>
        <w:t>,</w:t>
      </w:r>
      <w:r w:rsidR="000A474D">
        <w:rPr>
          <w:sz w:val="22"/>
          <w:szCs w:val="22"/>
        </w:rPr>
        <w:br/>
      </w:r>
      <w:r w:rsidRPr="00A25494">
        <w:rPr>
          <w:sz w:val="22"/>
          <w:szCs w:val="22"/>
        </w:rPr>
        <w:t>o którym mowa w art. 126 ust</w:t>
      </w:r>
      <w:r w:rsidR="00804500" w:rsidRPr="00A25494">
        <w:rPr>
          <w:sz w:val="22"/>
          <w:szCs w:val="22"/>
        </w:rPr>
        <w:t>.</w:t>
      </w:r>
      <w:r w:rsidRPr="00A25494">
        <w:rPr>
          <w:sz w:val="22"/>
          <w:szCs w:val="22"/>
        </w:rPr>
        <w:t xml:space="preserve"> 2 ustawy </w:t>
      </w:r>
      <w:proofErr w:type="spellStart"/>
      <w:r w:rsidRPr="00A25494">
        <w:rPr>
          <w:sz w:val="22"/>
          <w:szCs w:val="22"/>
        </w:rPr>
        <w:t>Pzp</w:t>
      </w:r>
      <w:proofErr w:type="spellEnd"/>
      <w:r w:rsidRPr="00A25494">
        <w:rPr>
          <w:sz w:val="22"/>
          <w:szCs w:val="22"/>
        </w:rPr>
        <w:t xml:space="preserve">, </w:t>
      </w:r>
      <w:r w:rsidR="008C4046" w:rsidRPr="00A25494">
        <w:rPr>
          <w:sz w:val="22"/>
          <w:szCs w:val="22"/>
        </w:rPr>
        <w:t>Wykonawca</w:t>
      </w:r>
      <w:r w:rsidR="000C22F4" w:rsidRPr="00A25494">
        <w:rPr>
          <w:sz w:val="22"/>
          <w:szCs w:val="22"/>
        </w:rPr>
        <w:t xml:space="preserve"> obowiązany jest do</w:t>
      </w:r>
      <w:r w:rsidRPr="00A25494">
        <w:rPr>
          <w:sz w:val="22"/>
          <w:szCs w:val="22"/>
        </w:rPr>
        <w:t xml:space="preserve"> przedstaw</w:t>
      </w:r>
      <w:r w:rsidR="000C22F4" w:rsidRPr="00A25494">
        <w:rPr>
          <w:sz w:val="22"/>
          <w:szCs w:val="22"/>
        </w:rPr>
        <w:t>ienia</w:t>
      </w:r>
      <w:r w:rsidRPr="00A25494">
        <w:rPr>
          <w:sz w:val="22"/>
          <w:szCs w:val="22"/>
        </w:rPr>
        <w:t xml:space="preserve"> podmiotow</w:t>
      </w:r>
      <w:r w:rsidR="000C22F4" w:rsidRPr="00A25494">
        <w:rPr>
          <w:sz w:val="22"/>
          <w:szCs w:val="22"/>
        </w:rPr>
        <w:t>ych</w:t>
      </w:r>
      <w:r w:rsidRPr="00A25494">
        <w:rPr>
          <w:sz w:val="22"/>
          <w:szCs w:val="22"/>
        </w:rPr>
        <w:t xml:space="preserve"> środk</w:t>
      </w:r>
      <w:r w:rsidR="000C22F4" w:rsidRPr="00A25494">
        <w:rPr>
          <w:sz w:val="22"/>
          <w:szCs w:val="22"/>
        </w:rPr>
        <w:t>ów dowodowych służących</w:t>
      </w:r>
      <w:r w:rsidRPr="00A25494">
        <w:rPr>
          <w:sz w:val="22"/>
          <w:szCs w:val="22"/>
        </w:rPr>
        <w:t xml:space="preserve"> potwierdzeniu braku podstaw do wykluczenia </w:t>
      </w:r>
      <w:r w:rsidR="000C22F4" w:rsidRPr="00A25494">
        <w:rPr>
          <w:sz w:val="22"/>
          <w:szCs w:val="22"/>
        </w:rPr>
        <w:t>podmiotu udostępniającego</w:t>
      </w:r>
      <w:r w:rsidRPr="00A25494">
        <w:rPr>
          <w:sz w:val="22"/>
          <w:szCs w:val="22"/>
        </w:rPr>
        <w:t xml:space="preserve">. </w:t>
      </w:r>
    </w:p>
    <w:p w14:paraId="725BF166" w14:textId="6ACC22EA"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7" w:name="_Toc106184565"/>
      <w:bookmarkStart w:id="18" w:name="_Toc179548089"/>
      <w:r w:rsidRPr="00057162">
        <w:rPr>
          <w:rFonts w:ascii="Times New Roman" w:hAnsi="Times New Roman" w:cs="Times New Roman"/>
          <w:color w:val="auto"/>
          <w:sz w:val="24"/>
          <w:szCs w:val="24"/>
        </w:rPr>
        <w:t>Część VIII. JEDZ. Podmiotowe środki dowodowe</w:t>
      </w:r>
      <w:r w:rsidR="009B6D74" w:rsidRPr="00057162">
        <w:rPr>
          <w:rFonts w:ascii="Times New Roman" w:hAnsi="Times New Roman" w:cs="Times New Roman"/>
          <w:color w:val="auto"/>
          <w:sz w:val="24"/>
          <w:szCs w:val="24"/>
        </w:rPr>
        <w:t>.</w:t>
      </w:r>
      <w:bookmarkEnd w:id="17"/>
      <w:bookmarkEnd w:id="18"/>
    </w:p>
    <w:p w14:paraId="49D4DA5E" w14:textId="68EA7C3F" w:rsidR="000A6014" w:rsidRPr="00A25494" w:rsidRDefault="008C4046" w:rsidP="003F3D97">
      <w:pPr>
        <w:pStyle w:val="Akapitzlist"/>
        <w:numPr>
          <w:ilvl w:val="0"/>
          <w:numId w:val="7"/>
        </w:numPr>
        <w:spacing w:before="40" w:line="264" w:lineRule="auto"/>
        <w:ind w:left="284" w:hanging="284"/>
        <w:jc w:val="both"/>
        <w:rPr>
          <w:bCs/>
          <w:iCs/>
          <w:sz w:val="22"/>
          <w:szCs w:val="22"/>
        </w:rPr>
      </w:pPr>
      <w:r w:rsidRPr="00A25494">
        <w:rPr>
          <w:bCs/>
          <w:iCs/>
          <w:sz w:val="22"/>
          <w:szCs w:val="22"/>
        </w:rPr>
        <w:t>Zamawiający</w:t>
      </w:r>
      <w:r w:rsidR="000C22F4" w:rsidRPr="00A25494">
        <w:rPr>
          <w:bCs/>
          <w:iCs/>
          <w:sz w:val="22"/>
          <w:szCs w:val="22"/>
        </w:rPr>
        <w:t xml:space="preserve"> wymaga </w:t>
      </w:r>
      <w:r w:rsidR="000A6014" w:rsidRPr="00A25494">
        <w:rPr>
          <w:bCs/>
          <w:iCs/>
          <w:sz w:val="22"/>
          <w:szCs w:val="22"/>
        </w:rPr>
        <w:t xml:space="preserve">złożenia Jednolitego </w:t>
      </w:r>
      <w:r w:rsidR="000D2865" w:rsidRPr="00A25494">
        <w:rPr>
          <w:bCs/>
          <w:iCs/>
          <w:sz w:val="22"/>
          <w:szCs w:val="22"/>
        </w:rPr>
        <w:t xml:space="preserve">Europejskiego </w:t>
      </w:r>
      <w:r w:rsidR="000A6014" w:rsidRPr="00A25494">
        <w:rPr>
          <w:bCs/>
          <w:iCs/>
          <w:sz w:val="22"/>
          <w:szCs w:val="22"/>
        </w:rPr>
        <w:t>Dokumentu Zamówienia</w:t>
      </w:r>
      <w:r w:rsidR="000D2865" w:rsidRPr="00A25494">
        <w:rPr>
          <w:bCs/>
          <w:iCs/>
          <w:sz w:val="22"/>
          <w:szCs w:val="22"/>
        </w:rPr>
        <w:t xml:space="preserve"> (JEDZ)</w:t>
      </w:r>
      <w:r w:rsidR="000A6014" w:rsidRPr="00A25494">
        <w:rPr>
          <w:bCs/>
          <w:iCs/>
          <w:sz w:val="22"/>
          <w:szCs w:val="22"/>
        </w:rPr>
        <w:t xml:space="preserve"> </w:t>
      </w:r>
      <w:r w:rsidR="000A474D">
        <w:rPr>
          <w:bCs/>
          <w:iCs/>
          <w:sz w:val="22"/>
          <w:szCs w:val="22"/>
        </w:rPr>
        <w:br/>
      </w:r>
      <w:r w:rsidR="000A6014" w:rsidRPr="00A25494">
        <w:rPr>
          <w:bCs/>
          <w:iCs/>
          <w:sz w:val="22"/>
          <w:szCs w:val="22"/>
        </w:rPr>
        <w:t xml:space="preserve">oraz podmiotowych środków dowodowych wskazanych w </w:t>
      </w:r>
      <w:r w:rsidR="001E3D53" w:rsidRPr="00A25494">
        <w:rPr>
          <w:bCs/>
          <w:iCs/>
          <w:sz w:val="22"/>
          <w:szCs w:val="22"/>
        </w:rPr>
        <w:t>ust.</w:t>
      </w:r>
      <w:r w:rsidR="000A6014" w:rsidRPr="00A25494">
        <w:rPr>
          <w:bCs/>
          <w:iCs/>
          <w:sz w:val="22"/>
          <w:szCs w:val="22"/>
        </w:rPr>
        <w:t xml:space="preserve"> 2 poniżej przez:</w:t>
      </w:r>
    </w:p>
    <w:p w14:paraId="37640EA0" w14:textId="1C5B47D3" w:rsidR="000A6014" w:rsidRPr="00A25494" w:rsidRDefault="00C917D4" w:rsidP="003F3D97">
      <w:pPr>
        <w:pStyle w:val="Akapitzlist"/>
        <w:numPr>
          <w:ilvl w:val="1"/>
          <w:numId w:val="7"/>
        </w:numPr>
        <w:spacing w:before="40" w:line="264" w:lineRule="auto"/>
        <w:ind w:left="567" w:hanging="283"/>
        <w:contextualSpacing w:val="0"/>
        <w:jc w:val="both"/>
        <w:rPr>
          <w:bCs/>
          <w:iCs/>
          <w:sz w:val="22"/>
          <w:szCs w:val="22"/>
        </w:rPr>
      </w:pPr>
      <w:r w:rsidRPr="00A25494">
        <w:rPr>
          <w:bCs/>
          <w:iCs/>
          <w:sz w:val="22"/>
          <w:szCs w:val="22"/>
        </w:rPr>
        <w:t>Wykonawcę</w:t>
      </w:r>
      <w:r w:rsidR="000A6014" w:rsidRPr="00A25494">
        <w:rPr>
          <w:bCs/>
          <w:iCs/>
          <w:sz w:val="22"/>
          <w:szCs w:val="22"/>
        </w:rPr>
        <w:t xml:space="preserve">, </w:t>
      </w:r>
    </w:p>
    <w:p w14:paraId="7FCB5529" w14:textId="2B47F24E" w:rsidR="000C22F4" w:rsidRPr="00A25494" w:rsidRDefault="000A6014" w:rsidP="003F3D97">
      <w:pPr>
        <w:pStyle w:val="Akapitzlist"/>
        <w:numPr>
          <w:ilvl w:val="1"/>
          <w:numId w:val="7"/>
        </w:numPr>
        <w:spacing w:before="40" w:line="264" w:lineRule="auto"/>
        <w:ind w:left="567" w:hanging="283"/>
        <w:contextualSpacing w:val="0"/>
        <w:jc w:val="both"/>
        <w:rPr>
          <w:bCs/>
          <w:iCs/>
          <w:sz w:val="22"/>
          <w:szCs w:val="22"/>
        </w:rPr>
      </w:pPr>
      <w:r w:rsidRPr="00A25494">
        <w:rPr>
          <w:bCs/>
          <w:iCs/>
          <w:sz w:val="22"/>
          <w:szCs w:val="22"/>
        </w:rPr>
        <w:t xml:space="preserve">w przypadku </w:t>
      </w:r>
      <w:r w:rsidR="00160A4D" w:rsidRPr="00A25494">
        <w:rPr>
          <w:bCs/>
          <w:iCs/>
          <w:sz w:val="22"/>
          <w:szCs w:val="22"/>
        </w:rPr>
        <w:t>Wykonawców</w:t>
      </w:r>
      <w:r w:rsidRPr="00A25494">
        <w:rPr>
          <w:bCs/>
          <w:iCs/>
          <w:sz w:val="22"/>
          <w:szCs w:val="22"/>
        </w:rPr>
        <w:t xml:space="preserve"> ubiegających się wspólnie o udzielenie zamówienia – przez</w:t>
      </w:r>
      <w:r w:rsidR="000A474D">
        <w:rPr>
          <w:bCs/>
          <w:iCs/>
          <w:sz w:val="22"/>
          <w:szCs w:val="22"/>
        </w:rPr>
        <w:t xml:space="preserve"> </w:t>
      </w:r>
      <w:r w:rsidRPr="00A25494">
        <w:rPr>
          <w:bCs/>
          <w:iCs/>
          <w:sz w:val="22"/>
          <w:szCs w:val="22"/>
        </w:rPr>
        <w:t xml:space="preserve">każdego z </w:t>
      </w:r>
      <w:r w:rsidR="00160A4D" w:rsidRPr="00A25494">
        <w:rPr>
          <w:bCs/>
          <w:iCs/>
          <w:sz w:val="22"/>
          <w:szCs w:val="22"/>
        </w:rPr>
        <w:t>Wykonawców</w:t>
      </w:r>
    </w:p>
    <w:p w14:paraId="2C9119EB" w14:textId="5EF7DC6C" w:rsidR="000A6014" w:rsidRPr="00A25494" w:rsidRDefault="000A6014" w:rsidP="003F3D97">
      <w:pPr>
        <w:pStyle w:val="Akapitzlist"/>
        <w:numPr>
          <w:ilvl w:val="1"/>
          <w:numId w:val="7"/>
        </w:numPr>
        <w:spacing w:before="40" w:line="264" w:lineRule="auto"/>
        <w:ind w:left="567" w:hanging="283"/>
        <w:contextualSpacing w:val="0"/>
        <w:jc w:val="both"/>
        <w:rPr>
          <w:bCs/>
          <w:iCs/>
          <w:sz w:val="22"/>
          <w:szCs w:val="22"/>
        </w:rPr>
      </w:pPr>
      <w:r w:rsidRPr="00A25494">
        <w:rPr>
          <w:bCs/>
          <w:iCs/>
          <w:sz w:val="22"/>
          <w:szCs w:val="22"/>
        </w:rPr>
        <w:t>w przypadku polegania na udostępnionych zasobach –</w:t>
      </w:r>
      <w:r w:rsidR="00C917D4" w:rsidRPr="00A25494">
        <w:rPr>
          <w:bCs/>
          <w:iCs/>
          <w:sz w:val="22"/>
          <w:szCs w:val="22"/>
        </w:rPr>
        <w:t xml:space="preserve"> </w:t>
      </w:r>
      <w:r w:rsidRPr="00A25494">
        <w:rPr>
          <w:bCs/>
          <w:iCs/>
          <w:sz w:val="22"/>
          <w:szCs w:val="22"/>
        </w:rPr>
        <w:t>prze</w:t>
      </w:r>
      <w:r w:rsidR="002442FA" w:rsidRPr="00A25494">
        <w:rPr>
          <w:bCs/>
          <w:iCs/>
          <w:sz w:val="22"/>
          <w:szCs w:val="22"/>
        </w:rPr>
        <w:t>z</w:t>
      </w:r>
      <w:r w:rsidRPr="00A25494">
        <w:rPr>
          <w:bCs/>
          <w:iCs/>
          <w:sz w:val="22"/>
          <w:szCs w:val="22"/>
        </w:rPr>
        <w:t xml:space="preserve"> podmiot udostępniający zasoby</w:t>
      </w:r>
      <w:r w:rsidR="007C6B00" w:rsidRPr="00A25494">
        <w:rPr>
          <w:bCs/>
          <w:iCs/>
          <w:sz w:val="22"/>
          <w:szCs w:val="22"/>
        </w:rPr>
        <w:t>.</w:t>
      </w:r>
    </w:p>
    <w:p w14:paraId="6407A3A9" w14:textId="65CFF778" w:rsidR="00076FD1" w:rsidRPr="00A25494" w:rsidRDefault="00076FD1" w:rsidP="003F3D97">
      <w:pPr>
        <w:pStyle w:val="Akapitzlist"/>
        <w:numPr>
          <w:ilvl w:val="0"/>
          <w:numId w:val="7"/>
        </w:numPr>
        <w:spacing w:before="40" w:line="264" w:lineRule="auto"/>
        <w:ind w:left="284" w:hanging="284"/>
        <w:jc w:val="both"/>
        <w:rPr>
          <w:bCs/>
          <w:iCs/>
          <w:sz w:val="22"/>
          <w:szCs w:val="22"/>
        </w:rPr>
      </w:pPr>
      <w:r w:rsidRPr="00A25494">
        <w:rPr>
          <w:bCs/>
          <w:iCs/>
          <w:sz w:val="22"/>
          <w:szCs w:val="22"/>
        </w:rPr>
        <w:t>W celu potwierdzenia braku podstaw do wykluczenia</w:t>
      </w:r>
      <w:r w:rsidR="00C917D4" w:rsidRPr="00A25494">
        <w:rPr>
          <w:bCs/>
          <w:iCs/>
          <w:sz w:val="22"/>
          <w:szCs w:val="22"/>
        </w:rPr>
        <w:t>,</w:t>
      </w:r>
      <w:r w:rsidRPr="00A25494">
        <w:rPr>
          <w:bCs/>
          <w:iCs/>
          <w:sz w:val="22"/>
          <w:szCs w:val="22"/>
        </w:rPr>
        <w:t xml:space="preserve"> </w:t>
      </w:r>
      <w:r w:rsidR="008C4046" w:rsidRPr="00A25494">
        <w:rPr>
          <w:bCs/>
          <w:iCs/>
          <w:sz w:val="22"/>
          <w:szCs w:val="22"/>
        </w:rPr>
        <w:t>Zamawiający</w:t>
      </w:r>
      <w:r w:rsidRPr="00A25494">
        <w:rPr>
          <w:bCs/>
          <w:iCs/>
          <w:sz w:val="22"/>
          <w:szCs w:val="22"/>
        </w:rPr>
        <w:t xml:space="preserve"> wymaga złożenia:</w:t>
      </w:r>
    </w:p>
    <w:p w14:paraId="12B57108" w14:textId="19439A44" w:rsidR="00A52231" w:rsidRPr="00A25494" w:rsidRDefault="000D2865" w:rsidP="003F3D97">
      <w:pPr>
        <w:pStyle w:val="Akapitzlist"/>
        <w:numPr>
          <w:ilvl w:val="1"/>
          <w:numId w:val="7"/>
        </w:numPr>
        <w:spacing w:before="40" w:line="264" w:lineRule="auto"/>
        <w:ind w:left="567" w:hanging="283"/>
        <w:contextualSpacing w:val="0"/>
        <w:jc w:val="both"/>
        <w:rPr>
          <w:bCs/>
          <w:iCs/>
          <w:sz w:val="22"/>
          <w:szCs w:val="22"/>
        </w:rPr>
      </w:pPr>
      <w:r w:rsidRPr="00A25494">
        <w:rPr>
          <w:bCs/>
          <w:iCs/>
          <w:sz w:val="22"/>
          <w:szCs w:val="22"/>
        </w:rPr>
        <w:t xml:space="preserve">JEDZ zgodnie z wzorem stanowiącym </w:t>
      </w:r>
      <w:r w:rsidRPr="00A25494">
        <w:rPr>
          <w:b/>
          <w:iCs/>
          <w:sz w:val="22"/>
          <w:szCs w:val="22"/>
        </w:rPr>
        <w:t xml:space="preserve">Załącznik nr </w:t>
      </w:r>
      <w:r w:rsidR="0078720F" w:rsidRPr="00A25494">
        <w:rPr>
          <w:b/>
          <w:iCs/>
          <w:sz w:val="22"/>
          <w:szCs w:val="22"/>
        </w:rPr>
        <w:t>4.1</w:t>
      </w:r>
      <w:r w:rsidR="00FB0388" w:rsidRPr="00A25494">
        <w:rPr>
          <w:b/>
          <w:iCs/>
          <w:sz w:val="22"/>
          <w:szCs w:val="22"/>
        </w:rPr>
        <w:t xml:space="preserve"> do SWZ</w:t>
      </w:r>
    </w:p>
    <w:p w14:paraId="5A3AAD92" w14:textId="3C3900B9" w:rsidR="00A52231" w:rsidRPr="00A25494" w:rsidRDefault="00A52231" w:rsidP="00FB5F69">
      <w:pPr>
        <w:pStyle w:val="Akapitzlist"/>
        <w:numPr>
          <w:ilvl w:val="0"/>
          <w:numId w:val="32"/>
        </w:numPr>
        <w:spacing w:before="40" w:line="264" w:lineRule="auto"/>
        <w:ind w:hanging="153"/>
        <w:jc w:val="both"/>
        <w:rPr>
          <w:sz w:val="22"/>
          <w:szCs w:val="22"/>
        </w:rPr>
      </w:pPr>
      <w:r w:rsidRPr="00A25494">
        <w:rPr>
          <w:sz w:val="22"/>
          <w:szCs w:val="22"/>
        </w:rPr>
        <w:t>zaznaczenie odpowiedniej odpowiedzi w części III Podstawy wykluczenia, Sekcja D będzie potwierdzeniem braku podstaw do wykluczenia wskazanych w części V</w:t>
      </w:r>
      <w:r w:rsidR="000A474D">
        <w:rPr>
          <w:sz w:val="22"/>
          <w:szCs w:val="22"/>
        </w:rPr>
        <w:t xml:space="preserve"> </w:t>
      </w:r>
      <w:r w:rsidRPr="00A25494">
        <w:rPr>
          <w:sz w:val="22"/>
          <w:szCs w:val="22"/>
        </w:rPr>
        <w:t>ust. 2 pkt 2-</w:t>
      </w:r>
      <w:r w:rsidR="00A76036" w:rsidRPr="00A25494">
        <w:rPr>
          <w:sz w:val="22"/>
          <w:szCs w:val="22"/>
        </w:rPr>
        <w:t>5</w:t>
      </w:r>
      <w:r w:rsidRPr="00A25494">
        <w:rPr>
          <w:sz w:val="22"/>
          <w:szCs w:val="22"/>
        </w:rPr>
        <w:t xml:space="preserve">, </w:t>
      </w:r>
    </w:p>
    <w:p w14:paraId="50FE3850" w14:textId="01316FF4" w:rsidR="00A52231" w:rsidRPr="00A25494" w:rsidRDefault="00A52231" w:rsidP="00FB5F69">
      <w:pPr>
        <w:pStyle w:val="Akapitzlist"/>
        <w:numPr>
          <w:ilvl w:val="0"/>
          <w:numId w:val="32"/>
        </w:numPr>
        <w:spacing w:before="40" w:line="264" w:lineRule="auto"/>
        <w:ind w:hanging="153"/>
        <w:jc w:val="both"/>
        <w:rPr>
          <w:bCs/>
          <w:iCs/>
          <w:sz w:val="22"/>
          <w:szCs w:val="22"/>
        </w:rPr>
      </w:pPr>
      <w:r w:rsidRPr="00A25494">
        <w:rPr>
          <w:bCs/>
          <w:iCs/>
          <w:sz w:val="22"/>
          <w:szCs w:val="22"/>
        </w:rPr>
        <w:t xml:space="preserve">w </w:t>
      </w:r>
      <w:r w:rsidRPr="00B80D3E">
        <w:rPr>
          <w:sz w:val="22"/>
          <w:szCs w:val="22"/>
        </w:rPr>
        <w:t>części</w:t>
      </w:r>
      <w:r w:rsidRPr="00A25494">
        <w:rPr>
          <w:bCs/>
          <w:iCs/>
          <w:sz w:val="22"/>
          <w:szCs w:val="22"/>
        </w:rPr>
        <w:t xml:space="preserve"> IV formularza </w:t>
      </w:r>
      <w:r w:rsidR="008C4046" w:rsidRPr="00A25494">
        <w:rPr>
          <w:bCs/>
          <w:iCs/>
          <w:sz w:val="22"/>
          <w:szCs w:val="22"/>
        </w:rPr>
        <w:t>Wykonawca</w:t>
      </w:r>
      <w:r w:rsidRPr="00A25494">
        <w:rPr>
          <w:bCs/>
          <w:iCs/>
          <w:sz w:val="22"/>
          <w:szCs w:val="22"/>
        </w:rPr>
        <w:t xml:space="preserve"> powinien ograniczyć się do </w:t>
      </w:r>
      <w:r w:rsidR="00FA5A4E" w:rsidRPr="00A25494">
        <w:rPr>
          <w:bCs/>
          <w:iCs/>
          <w:sz w:val="22"/>
          <w:szCs w:val="22"/>
        </w:rPr>
        <w:t xml:space="preserve">wypełnienia </w:t>
      </w:r>
      <w:r w:rsidRPr="00A25494">
        <w:rPr>
          <w:b/>
          <w:iCs/>
          <w:sz w:val="22"/>
          <w:szCs w:val="22"/>
        </w:rPr>
        <w:t xml:space="preserve">sekcji </w:t>
      </w:r>
      <w:r w:rsidRPr="00A25494">
        <w:rPr>
          <w:b/>
          <w:sz w:val="22"/>
          <w:szCs w:val="22"/>
        </w:rPr>
        <w:t>α.</w:t>
      </w:r>
    </w:p>
    <w:p w14:paraId="19857ABE" w14:textId="3DDC9013" w:rsidR="00B9184D" w:rsidRPr="00A25494" w:rsidRDefault="008C2151" w:rsidP="003F3D97">
      <w:pPr>
        <w:pStyle w:val="Akapitzlist"/>
        <w:numPr>
          <w:ilvl w:val="1"/>
          <w:numId w:val="7"/>
        </w:numPr>
        <w:spacing w:before="40" w:line="264" w:lineRule="auto"/>
        <w:ind w:left="567" w:hanging="283"/>
        <w:contextualSpacing w:val="0"/>
        <w:jc w:val="both"/>
        <w:rPr>
          <w:b/>
          <w:iCs/>
          <w:sz w:val="22"/>
          <w:szCs w:val="22"/>
        </w:rPr>
      </w:pPr>
      <w:r w:rsidRPr="00A25494">
        <w:rPr>
          <w:bCs/>
          <w:iCs/>
          <w:sz w:val="22"/>
          <w:szCs w:val="22"/>
        </w:rPr>
        <w:t>O</w:t>
      </w:r>
      <w:r w:rsidR="00B9184D" w:rsidRPr="00A25494">
        <w:rPr>
          <w:bCs/>
          <w:iCs/>
          <w:sz w:val="22"/>
          <w:szCs w:val="22"/>
        </w:rPr>
        <w:t xml:space="preserve">świadczenia </w:t>
      </w:r>
      <w:r w:rsidR="008C4046" w:rsidRPr="00A25494">
        <w:rPr>
          <w:bCs/>
          <w:iCs/>
          <w:sz w:val="22"/>
          <w:szCs w:val="22"/>
        </w:rPr>
        <w:t>Wykonawcy</w:t>
      </w:r>
      <w:r w:rsidR="00B9184D" w:rsidRPr="00A25494">
        <w:rPr>
          <w:bCs/>
          <w:iCs/>
          <w:sz w:val="22"/>
          <w:szCs w:val="22"/>
        </w:rPr>
        <w:t>, w zakresie art. 108 ust. 1 pkt 5 ustawy, o braku przynależności</w:t>
      </w:r>
      <w:r w:rsidR="000A474D">
        <w:rPr>
          <w:bCs/>
          <w:iCs/>
          <w:sz w:val="22"/>
          <w:szCs w:val="22"/>
        </w:rPr>
        <w:br/>
      </w:r>
      <w:r w:rsidR="00B9184D" w:rsidRPr="00A25494">
        <w:rPr>
          <w:bCs/>
          <w:iCs/>
          <w:sz w:val="22"/>
          <w:szCs w:val="22"/>
        </w:rPr>
        <w:t>do tej samej grupy kapitałowej w rozumieniu ustawy z dnia 16 lutego 2007 r. o ochronie konkurencji i konsumentów (Dz. U. z 2020 r. poz. 1076 i 1086),</w:t>
      </w:r>
      <w:r w:rsidR="000A474D">
        <w:rPr>
          <w:bCs/>
          <w:iCs/>
          <w:sz w:val="22"/>
          <w:szCs w:val="22"/>
        </w:rPr>
        <w:t xml:space="preserve"> </w:t>
      </w:r>
      <w:r w:rsidR="00B9184D" w:rsidRPr="00A25494">
        <w:rPr>
          <w:bCs/>
          <w:iCs/>
          <w:sz w:val="22"/>
          <w:szCs w:val="22"/>
        </w:rPr>
        <w:t>z innym wykonawcą,</w:t>
      </w:r>
      <w:r w:rsidR="000A474D">
        <w:rPr>
          <w:bCs/>
          <w:iCs/>
          <w:sz w:val="22"/>
          <w:szCs w:val="22"/>
        </w:rPr>
        <w:br/>
      </w:r>
      <w:r w:rsidR="00B9184D" w:rsidRPr="00A25494">
        <w:rPr>
          <w:bCs/>
          <w:iCs/>
          <w:sz w:val="22"/>
          <w:szCs w:val="22"/>
        </w:rPr>
        <w:t xml:space="preserve">który złożył odrębną ofertę, ofertę częściową albo oświadczenia o przynależności do tej samej grupy kapitałowej wraz z dokumentami lub informacjami potwierdzającymi przygotowanie oferty, oferty częściowej niezależnie od innego </w:t>
      </w:r>
      <w:r w:rsidR="008C4046" w:rsidRPr="00A25494">
        <w:rPr>
          <w:bCs/>
          <w:iCs/>
          <w:sz w:val="22"/>
          <w:szCs w:val="22"/>
        </w:rPr>
        <w:t>Wykonawcy</w:t>
      </w:r>
      <w:r w:rsidR="00B9184D" w:rsidRPr="00A25494">
        <w:rPr>
          <w:bCs/>
          <w:iCs/>
          <w:sz w:val="22"/>
          <w:szCs w:val="22"/>
        </w:rPr>
        <w:t xml:space="preserve"> należącego do tej samej grupy kapitałowej</w:t>
      </w:r>
      <w:r w:rsidR="0014085E" w:rsidRPr="00A25494">
        <w:rPr>
          <w:bCs/>
          <w:iCs/>
          <w:sz w:val="22"/>
          <w:szCs w:val="22"/>
        </w:rPr>
        <w:t>,</w:t>
      </w:r>
      <w:r w:rsidR="00D30716" w:rsidRPr="00A25494">
        <w:rPr>
          <w:bCs/>
          <w:iCs/>
          <w:sz w:val="22"/>
          <w:szCs w:val="22"/>
        </w:rPr>
        <w:t xml:space="preserve"> Wzór oświadczenia stanowi </w:t>
      </w:r>
      <w:r w:rsidR="00D30716" w:rsidRPr="00A25494">
        <w:rPr>
          <w:b/>
          <w:iCs/>
          <w:sz w:val="22"/>
          <w:szCs w:val="22"/>
        </w:rPr>
        <w:t xml:space="preserve">Załącznik nr </w:t>
      </w:r>
      <w:r w:rsidR="0078720F" w:rsidRPr="00A25494">
        <w:rPr>
          <w:b/>
          <w:iCs/>
          <w:sz w:val="22"/>
          <w:szCs w:val="22"/>
        </w:rPr>
        <w:t>4.2</w:t>
      </w:r>
      <w:r w:rsidR="00FB0388" w:rsidRPr="00A25494">
        <w:rPr>
          <w:b/>
          <w:iCs/>
          <w:sz w:val="22"/>
          <w:szCs w:val="22"/>
        </w:rPr>
        <w:t xml:space="preserve"> do SWZ;</w:t>
      </w:r>
    </w:p>
    <w:p w14:paraId="2C7F93C7" w14:textId="3A729F8C" w:rsidR="000A474D" w:rsidRDefault="008C2151" w:rsidP="00B54820">
      <w:pPr>
        <w:pStyle w:val="Akapitzlist"/>
        <w:numPr>
          <w:ilvl w:val="1"/>
          <w:numId w:val="7"/>
        </w:numPr>
        <w:spacing w:before="40" w:line="264" w:lineRule="auto"/>
        <w:ind w:left="567" w:hanging="283"/>
        <w:contextualSpacing w:val="0"/>
        <w:jc w:val="both"/>
        <w:rPr>
          <w:bCs/>
          <w:iCs/>
          <w:sz w:val="22"/>
          <w:szCs w:val="22"/>
        </w:rPr>
      </w:pPr>
      <w:r w:rsidRPr="00A25494">
        <w:rPr>
          <w:bCs/>
          <w:iCs/>
          <w:sz w:val="22"/>
          <w:szCs w:val="22"/>
        </w:rPr>
        <w:t>Z</w:t>
      </w:r>
      <w:r w:rsidR="0014085E" w:rsidRPr="00A25494">
        <w:rPr>
          <w:bCs/>
          <w:iCs/>
          <w:sz w:val="22"/>
          <w:szCs w:val="22"/>
        </w:rPr>
        <w:t>aświadczenia właściwego naczelnika urzędu skarbowego potwierdzającego,</w:t>
      </w:r>
      <w:r w:rsidR="000A474D">
        <w:rPr>
          <w:bCs/>
          <w:iCs/>
          <w:sz w:val="22"/>
          <w:szCs w:val="22"/>
        </w:rPr>
        <w:t xml:space="preserve"> </w:t>
      </w:r>
      <w:r w:rsidR="0014085E" w:rsidRPr="00A25494">
        <w:rPr>
          <w:bCs/>
          <w:iCs/>
          <w:sz w:val="22"/>
          <w:szCs w:val="22"/>
        </w:rPr>
        <w:t xml:space="preserve">że </w:t>
      </w:r>
      <w:r w:rsidR="008C4046" w:rsidRPr="00A25494">
        <w:rPr>
          <w:bCs/>
          <w:iCs/>
          <w:sz w:val="22"/>
          <w:szCs w:val="22"/>
        </w:rPr>
        <w:t>Wykonawca</w:t>
      </w:r>
      <w:r w:rsidR="00B80D3E">
        <w:rPr>
          <w:bCs/>
          <w:iCs/>
          <w:sz w:val="22"/>
          <w:szCs w:val="22"/>
        </w:rPr>
        <w:br/>
      </w:r>
      <w:r w:rsidR="0014085E" w:rsidRPr="00A25494">
        <w:rPr>
          <w:bCs/>
          <w:iCs/>
          <w:sz w:val="22"/>
          <w:szCs w:val="22"/>
        </w:rPr>
        <w:t>nie zalega z opłacaniem podatków i opłat, w zakresie art. 109 ust. 1</w:t>
      </w:r>
      <w:r w:rsidR="000A474D">
        <w:rPr>
          <w:bCs/>
          <w:iCs/>
          <w:sz w:val="22"/>
          <w:szCs w:val="22"/>
        </w:rPr>
        <w:t xml:space="preserve"> </w:t>
      </w:r>
      <w:r w:rsidR="0014085E" w:rsidRPr="00A25494">
        <w:rPr>
          <w:bCs/>
          <w:iCs/>
          <w:sz w:val="22"/>
          <w:szCs w:val="22"/>
        </w:rPr>
        <w:t>pkt 1</w:t>
      </w:r>
      <w:r w:rsidR="001E3D53" w:rsidRPr="00A25494">
        <w:rPr>
          <w:bCs/>
          <w:iCs/>
          <w:sz w:val="22"/>
          <w:szCs w:val="22"/>
        </w:rPr>
        <w:t>)</w:t>
      </w:r>
      <w:r w:rsidR="0014085E" w:rsidRPr="00A25494">
        <w:rPr>
          <w:bCs/>
          <w:iCs/>
          <w:sz w:val="22"/>
          <w:szCs w:val="22"/>
        </w:rPr>
        <w:t xml:space="preserve"> ustawy, wystawionego nie wcześniej niż 3 miesiące przed jego złożeniem</w:t>
      </w:r>
      <w:r w:rsidR="00EC08CA" w:rsidRPr="00A25494">
        <w:rPr>
          <w:bCs/>
          <w:iCs/>
          <w:sz w:val="22"/>
          <w:szCs w:val="22"/>
        </w:rPr>
        <w:t>.</w:t>
      </w:r>
      <w:r w:rsidR="00C67D50" w:rsidRPr="00A25494">
        <w:rPr>
          <w:bCs/>
          <w:iCs/>
          <w:sz w:val="22"/>
          <w:szCs w:val="22"/>
        </w:rPr>
        <w:t xml:space="preserve"> </w:t>
      </w:r>
    </w:p>
    <w:p w14:paraId="7B4482B2" w14:textId="768F3507" w:rsidR="0014085E" w:rsidRDefault="00C67D50" w:rsidP="00B54820">
      <w:pPr>
        <w:pStyle w:val="Akapitzlist"/>
        <w:spacing w:before="40" w:line="264" w:lineRule="auto"/>
        <w:ind w:left="567"/>
        <w:contextualSpacing w:val="0"/>
        <w:jc w:val="both"/>
        <w:rPr>
          <w:bCs/>
          <w:iCs/>
          <w:sz w:val="22"/>
          <w:szCs w:val="22"/>
        </w:rPr>
      </w:pPr>
      <w:r w:rsidRPr="00A25494">
        <w:rPr>
          <w:bCs/>
          <w:iCs/>
          <w:sz w:val="22"/>
          <w:szCs w:val="22"/>
        </w:rPr>
        <w:lastRenderedPageBreak/>
        <w:t>W</w:t>
      </w:r>
      <w:r w:rsidR="0014085E" w:rsidRPr="00A25494">
        <w:rPr>
          <w:bCs/>
          <w:iCs/>
          <w:sz w:val="22"/>
          <w:szCs w:val="22"/>
        </w:rPr>
        <w:t xml:space="preserve"> przypadku zalegania z opłacaniem podatków lub opłat</w:t>
      </w:r>
      <w:r w:rsidRPr="00A25494">
        <w:rPr>
          <w:bCs/>
          <w:iCs/>
          <w:sz w:val="22"/>
          <w:szCs w:val="22"/>
        </w:rPr>
        <w:t xml:space="preserve"> </w:t>
      </w:r>
      <w:r w:rsidR="00B80D3E">
        <w:rPr>
          <w:bCs/>
          <w:iCs/>
          <w:sz w:val="22"/>
          <w:szCs w:val="22"/>
        </w:rPr>
        <w:t>–</w:t>
      </w:r>
      <w:r w:rsidR="0014085E" w:rsidRPr="00A25494">
        <w:rPr>
          <w:bCs/>
          <w:iCs/>
          <w:sz w:val="22"/>
          <w:szCs w:val="22"/>
        </w:rPr>
        <w:t xml:space="preserve"> dokumentów potwierdzających,</w:t>
      </w:r>
      <w:r w:rsidR="000A474D">
        <w:rPr>
          <w:bCs/>
          <w:iCs/>
          <w:sz w:val="22"/>
          <w:szCs w:val="22"/>
        </w:rPr>
        <w:br/>
      </w:r>
      <w:r w:rsidR="0014085E" w:rsidRPr="00A25494">
        <w:rPr>
          <w:bCs/>
          <w:iCs/>
          <w:sz w:val="22"/>
          <w:szCs w:val="22"/>
        </w:rPr>
        <w:t xml:space="preserve">że odpowiednio przed upływem terminu składania ofert </w:t>
      </w:r>
      <w:r w:rsidR="008C4046" w:rsidRPr="00A25494">
        <w:rPr>
          <w:bCs/>
          <w:iCs/>
          <w:sz w:val="22"/>
          <w:szCs w:val="22"/>
        </w:rPr>
        <w:t>Wykonawca</w:t>
      </w:r>
      <w:r w:rsidR="0014085E" w:rsidRPr="00A25494">
        <w:rPr>
          <w:bCs/>
          <w:iCs/>
          <w:sz w:val="22"/>
          <w:szCs w:val="22"/>
        </w:rPr>
        <w:t xml:space="preserve"> dokonał płatności należnych podatków lub opłat wraz z odsetkami lub grzywnami lub zawarł wiążące porozumienie w sprawie spłat tych należności;</w:t>
      </w:r>
    </w:p>
    <w:p w14:paraId="6BDD804F" w14:textId="32C94EAA" w:rsidR="0014085E" w:rsidRPr="00A25494" w:rsidRDefault="008C2151" w:rsidP="003F3D97">
      <w:pPr>
        <w:pStyle w:val="Akapitzlist"/>
        <w:numPr>
          <w:ilvl w:val="1"/>
          <w:numId w:val="7"/>
        </w:numPr>
        <w:spacing w:before="40" w:line="264" w:lineRule="auto"/>
        <w:ind w:left="567" w:hanging="283"/>
        <w:contextualSpacing w:val="0"/>
        <w:jc w:val="both"/>
        <w:rPr>
          <w:bCs/>
          <w:iCs/>
          <w:sz w:val="22"/>
          <w:szCs w:val="22"/>
        </w:rPr>
      </w:pPr>
      <w:r w:rsidRPr="00A25494">
        <w:rPr>
          <w:bCs/>
          <w:iCs/>
          <w:sz w:val="22"/>
          <w:szCs w:val="22"/>
        </w:rPr>
        <w:t>Z</w:t>
      </w:r>
      <w:r w:rsidR="0014085E" w:rsidRPr="00A25494">
        <w:rPr>
          <w:bCs/>
          <w:iCs/>
          <w:sz w:val="22"/>
          <w:szCs w:val="22"/>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t>
      </w:r>
      <w:r w:rsidR="008C4046" w:rsidRPr="00A25494">
        <w:rPr>
          <w:bCs/>
          <w:iCs/>
          <w:sz w:val="22"/>
          <w:szCs w:val="22"/>
        </w:rPr>
        <w:t>Wykonawca</w:t>
      </w:r>
      <w:r w:rsidR="00AC3473">
        <w:rPr>
          <w:bCs/>
          <w:iCs/>
          <w:sz w:val="22"/>
          <w:szCs w:val="22"/>
        </w:rPr>
        <w:br/>
      </w:r>
      <w:r w:rsidR="0014085E" w:rsidRPr="00A25494">
        <w:rPr>
          <w:bCs/>
          <w:iCs/>
          <w:sz w:val="22"/>
          <w:szCs w:val="22"/>
        </w:rPr>
        <w:t>nie zalega z opłacaniem składek na ubezpieczenia społeczne i zdrowotne, w zakresie art. 109</w:t>
      </w:r>
      <w:r w:rsidR="00B80D3E">
        <w:rPr>
          <w:bCs/>
          <w:iCs/>
          <w:sz w:val="22"/>
          <w:szCs w:val="22"/>
        </w:rPr>
        <w:br/>
      </w:r>
      <w:r w:rsidR="0014085E" w:rsidRPr="00A25494">
        <w:rPr>
          <w:bCs/>
          <w:iCs/>
          <w:sz w:val="22"/>
          <w:szCs w:val="22"/>
        </w:rPr>
        <w:t>ust. 1 pkt 1</w:t>
      </w:r>
      <w:r w:rsidR="001E3D53" w:rsidRPr="00A25494">
        <w:rPr>
          <w:bCs/>
          <w:iCs/>
          <w:sz w:val="22"/>
          <w:szCs w:val="22"/>
        </w:rPr>
        <w:t>)</w:t>
      </w:r>
      <w:r w:rsidR="0014085E" w:rsidRPr="00A25494">
        <w:rPr>
          <w:bCs/>
          <w:iCs/>
          <w:sz w:val="22"/>
          <w:szCs w:val="22"/>
        </w:rPr>
        <w:t xml:space="preserve"> ustawy, wystawionego nie wcześniej niż 3 miesiące przed jego złożeniem</w:t>
      </w:r>
      <w:r w:rsidR="00EC08CA" w:rsidRPr="00A25494">
        <w:rPr>
          <w:bCs/>
          <w:iCs/>
          <w:sz w:val="22"/>
          <w:szCs w:val="22"/>
        </w:rPr>
        <w:t>.</w:t>
      </w:r>
      <w:r w:rsidR="000A474D">
        <w:rPr>
          <w:bCs/>
          <w:iCs/>
          <w:sz w:val="22"/>
          <w:szCs w:val="22"/>
        </w:rPr>
        <w:br/>
      </w:r>
      <w:r w:rsidR="00EC08CA" w:rsidRPr="00A25494">
        <w:rPr>
          <w:bCs/>
          <w:iCs/>
          <w:sz w:val="22"/>
          <w:szCs w:val="22"/>
        </w:rPr>
        <w:t>W</w:t>
      </w:r>
      <w:r w:rsidR="0014085E" w:rsidRPr="00A25494">
        <w:rPr>
          <w:bCs/>
          <w:iCs/>
          <w:sz w:val="22"/>
          <w:szCs w:val="22"/>
        </w:rPr>
        <w:t xml:space="preserve"> przypadku zalegania z opłacaniem składek na ubezpieczenia społeczne lub zdrowotne</w:t>
      </w:r>
      <w:r w:rsidR="000A474D">
        <w:rPr>
          <w:bCs/>
          <w:iCs/>
          <w:sz w:val="22"/>
          <w:szCs w:val="22"/>
        </w:rPr>
        <w:br/>
        <w:t>–</w:t>
      </w:r>
      <w:r w:rsidR="0014085E" w:rsidRPr="00A25494">
        <w:rPr>
          <w:bCs/>
          <w:iCs/>
          <w:sz w:val="22"/>
          <w:szCs w:val="22"/>
        </w:rPr>
        <w:t xml:space="preserve"> dokumentów</w:t>
      </w:r>
      <w:r w:rsidR="000A474D">
        <w:rPr>
          <w:bCs/>
          <w:iCs/>
          <w:sz w:val="22"/>
          <w:szCs w:val="22"/>
        </w:rPr>
        <w:t xml:space="preserve"> </w:t>
      </w:r>
      <w:r w:rsidR="0014085E" w:rsidRPr="00A25494">
        <w:rPr>
          <w:bCs/>
          <w:iCs/>
          <w:sz w:val="22"/>
          <w:szCs w:val="22"/>
        </w:rPr>
        <w:t xml:space="preserve">potwierdzających, że odpowiednio przed upływem terminu składania ofert </w:t>
      </w:r>
      <w:r w:rsidR="008C4046" w:rsidRPr="00A25494">
        <w:rPr>
          <w:bCs/>
          <w:iCs/>
          <w:sz w:val="22"/>
          <w:szCs w:val="22"/>
        </w:rPr>
        <w:t>Wykonawca</w:t>
      </w:r>
      <w:r w:rsidR="0014085E" w:rsidRPr="00A25494">
        <w:rPr>
          <w:bCs/>
          <w:iCs/>
          <w:sz w:val="22"/>
          <w:szCs w:val="22"/>
        </w:rPr>
        <w:t xml:space="preserve"> dokonał płatności należnych składek na</w:t>
      </w:r>
      <w:r w:rsidR="00004569" w:rsidRPr="00A25494">
        <w:rPr>
          <w:bCs/>
          <w:iCs/>
          <w:sz w:val="22"/>
          <w:szCs w:val="22"/>
        </w:rPr>
        <w:t xml:space="preserve"> ubezpieczenia społeczne lub zdrowotne wraz odsetkami lub grzywnami lub zawarł wiążące porozumienie w sprawie spłat</w:t>
      </w:r>
      <w:r w:rsidR="00B80D3E">
        <w:rPr>
          <w:bCs/>
          <w:iCs/>
          <w:sz w:val="22"/>
          <w:szCs w:val="22"/>
        </w:rPr>
        <w:t xml:space="preserve"> </w:t>
      </w:r>
      <w:r w:rsidR="00004569" w:rsidRPr="00A25494">
        <w:rPr>
          <w:bCs/>
          <w:iCs/>
          <w:sz w:val="22"/>
          <w:szCs w:val="22"/>
        </w:rPr>
        <w:t>tych należności</w:t>
      </w:r>
      <w:r w:rsidR="00EC08CA" w:rsidRPr="00A25494">
        <w:rPr>
          <w:bCs/>
          <w:iCs/>
          <w:sz w:val="22"/>
          <w:szCs w:val="22"/>
        </w:rPr>
        <w:t>;</w:t>
      </w:r>
    </w:p>
    <w:p w14:paraId="7185026A" w14:textId="0A382589" w:rsidR="005A1329" w:rsidRPr="00A25494" w:rsidRDefault="008C2151" w:rsidP="003F3D97">
      <w:pPr>
        <w:pStyle w:val="Akapitzlist"/>
        <w:numPr>
          <w:ilvl w:val="1"/>
          <w:numId w:val="7"/>
        </w:numPr>
        <w:spacing w:before="40" w:line="264" w:lineRule="auto"/>
        <w:ind w:left="567" w:hanging="283"/>
        <w:contextualSpacing w:val="0"/>
        <w:jc w:val="both"/>
        <w:rPr>
          <w:bCs/>
          <w:iCs/>
          <w:sz w:val="22"/>
          <w:szCs w:val="22"/>
        </w:rPr>
      </w:pPr>
      <w:r w:rsidRPr="00A25494">
        <w:rPr>
          <w:bCs/>
          <w:iCs/>
          <w:sz w:val="22"/>
          <w:szCs w:val="22"/>
        </w:rPr>
        <w:t>O</w:t>
      </w:r>
      <w:r w:rsidR="002652AD" w:rsidRPr="00A25494">
        <w:rPr>
          <w:bCs/>
          <w:iCs/>
          <w:sz w:val="22"/>
          <w:szCs w:val="22"/>
        </w:rPr>
        <w:t>dpisu lub informacji z Krajowego Rejestru Sądowego lub z Centralnej Ewidencji</w:t>
      </w:r>
      <w:r w:rsidR="000A474D">
        <w:rPr>
          <w:bCs/>
          <w:iCs/>
          <w:sz w:val="22"/>
          <w:szCs w:val="22"/>
        </w:rPr>
        <w:t xml:space="preserve"> </w:t>
      </w:r>
      <w:r w:rsidR="002652AD" w:rsidRPr="00A25494">
        <w:rPr>
          <w:bCs/>
          <w:iCs/>
          <w:sz w:val="22"/>
          <w:szCs w:val="22"/>
        </w:rPr>
        <w:t>i Informacji</w:t>
      </w:r>
      <w:r w:rsidR="00B80D3E">
        <w:rPr>
          <w:bCs/>
          <w:iCs/>
          <w:sz w:val="22"/>
          <w:szCs w:val="22"/>
        </w:rPr>
        <w:br/>
      </w:r>
      <w:r w:rsidR="002652AD" w:rsidRPr="00A25494">
        <w:rPr>
          <w:bCs/>
          <w:iCs/>
          <w:sz w:val="22"/>
          <w:szCs w:val="22"/>
        </w:rPr>
        <w:t>o Działalności Gospodarczej,  sporządzonych nie wcześniej niż 3 miesiące przed jej złożeniem, jeżeli odrębne przepisy wymagają wpisu do rejestru lub ewidencji; W przypadku gdy odpis</w:t>
      </w:r>
      <w:r w:rsidR="000A474D">
        <w:rPr>
          <w:bCs/>
          <w:iCs/>
          <w:sz w:val="22"/>
          <w:szCs w:val="22"/>
        </w:rPr>
        <w:br/>
      </w:r>
      <w:r w:rsidR="002652AD" w:rsidRPr="00A25494">
        <w:rPr>
          <w:bCs/>
          <w:iCs/>
          <w:sz w:val="22"/>
          <w:szCs w:val="22"/>
        </w:rPr>
        <w:t xml:space="preserve">jest dostępny </w:t>
      </w:r>
      <w:r w:rsidR="000E2457" w:rsidRPr="00A25494">
        <w:rPr>
          <w:bCs/>
          <w:iCs/>
          <w:sz w:val="22"/>
          <w:szCs w:val="22"/>
        </w:rPr>
        <w:t xml:space="preserve">bezpłatnie </w:t>
      </w:r>
      <w:r w:rsidR="002652AD" w:rsidRPr="00A25494">
        <w:rPr>
          <w:bCs/>
          <w:iCs/>
          <w:sz w:val="22"/>
          <w:szCs w:val="22"/>
        </w:rPr>
        <w:t xml:space="preserve">w publicznej bazie danych </w:t>
      </w:r>
      <w:r w:rsidR="008C4046" w:rsidRPr="00A25494">
        <w:rPr>
          <w:bCs/>
          <w:iCs/>
          <w:sz w:val="22"/>
          <w:szCs w:val="22"/>
        </w:rPr>
        <w:t>Zamawiający</w:t>
      </w:r>
      <w:r w:rsidR="002652AD" w:rsidRPr="00A25494">
        <w:rPr>
          <w:bCs/>
          <w:iCs/>
          <w:sz w:val="22"/>
          <w:szCs w:val="22"/>
        </w:rPr>
        <w:t xml:space="preserve"> nie wymaga złożenia odpisu</w:t>
      </w:r>
      <w:r w:rsidR="00057162" w:rsidRPr="00A25494">
        <w:rPr>
          <w:bCs/>
          <w:iCs/>
          <w:sz w:val="22"/>
          <w:szCs w:val="22"/>
        </w:rPr>
        <w:t>,</w:t>
      </w:r>
      <w:r w:rsidR="00B80D3E">
        <w:rPr>
          <w:bCs/>
          <w:iCs/>
          <w:sz w:val="22"/>
          <w:szCs w:val="22"/>
        </w:rPr>
        <w:br/>
      </w:r>
      <w:r w:rsidR="00057162" w:rsidRPr="00A25494">
        <w:rPr>
          <w:bCs/>
          <w:iCs/>
          <w:sz w:val="22"/>
          <w:szCs w:val="22"/>
        </w:rPr>
        <w:t xml:space="preserve">o ile </w:t>
      </w:r>
      <w:r w:rsidR="008C4046" w:rsidRPr="00A25494">
        <w:rPr>
          <w:bCs/>
          <w:iCs/>
          <w:sz w:val="22"/>
          <w:szCs w:val="22"/>
        </w:rPr>
        <w:t>Wykonawca</w:t>
      </w:r>
      <w:r w:rsidR="00057162" w:rsidRPr="00A25494">
        <w:rPr>
          <w:bCs/>
          <w:iCs/>
          <w:sz w:val="22"/>
          <w:szCs w:val="22"/>
        </w:rPr>
        <w:t xml:space="preserve"> wskazał </w:t>
      </w:r>
      <w:r w:rsidR="00057162" w:rsidRPr="00A25494">
        <w:rPr>
          <w:sz w:val="22"/>
          <w:szCs w:val="22"/>
        </w:rPr>
        <w:t xml:space="preserve">w JEDZ dane umożliwiające dostęp do tych </w:t>
      </w:r>
      <w:r w:rsidR="00196DFC" w:rsidRPr="00A25494">
        <w:rPr>
          <w:sz w:val="22"/>
          <w:szCs w:val="22"/>
        </w:rPr>
        <w:t>informacji</w:t>
      </w:r>
      <w:r w:rsidR="00057162" w:rsidRPr="00A25494">
        <w:rPr>
          <w:sz w:val="22"/>
          <w:szCs w:val="22"/>
        </w:rPr>
        <w:t>.</w:t>
      </w:r>
    </w:p>
    <w:p w14:paraId="04573B46" w14:textId="3DE0C87D" w:rsidR="005A1329" w:rsidRPr="00AC3473" w:rsidRDefault="005A1329" w:rsidP="003F3D97">
      <w:pPr>
        <w:pStyle w:val="Akapitzlist"/>
        <w:numPr>
          <w:ilvl w:val="0"/>
          <w:numId w:val="7"/>
        </w:numPr>
        <w:spacing w:before="40" w:line="264" w:lineRule="auto"/>
        <w:ind w:left="284" w:hanging="284"/>
        <w:jc w:val="both"/>
        <w:rPr>
          <w:bCs/>
          <w:iCs/>
          <w:sz w:val="22"/>
          <w:szCs w:val="22"/>
        </w:rPr>
      </w:pPr>
      <w:bookmarkStart w:id="19" w:name="_Hlk102548967"/>
      <w:r w:rsidRPr="00AC3473">
        <w:rPr>
          <w:bCs/>
          <w:iCs/>
          <w:sz w:val="22"/>
          <w:szCs w:val="22"/>
        </w:rPr>
        <w:t xml:space="preserve">Złożenie oferty jest równoznaczne z potwierdzeniem, że </w:t>
      </w:r>
      <w:r w:rsidR="008C4046" w:rsidRPr="00AC3473">
        <w:rPr>
          <w:bCs/>
          <w:iCs/>
          <w:sz w:val="22"/>
          <w:szCs w:val="22"/>
        </w:rPr>
        <w:t>Wykonawca</w:t>
      </w:r>
      <w:r w:rsidRPr="00AC3473">
        <w:rPr>
          <w:bCs/>
          <w:iCs/>
          <w:sz w:val="22"/>
          <w:szCs w:val="22"/>
        </w:rPr>
        <w:t xml:space="preserve"> nie podlega wykluczeniu</w:t>
      </w:r>
      <w:r w:rsidR="000A474D" w:rsidRPr="00AC3473">
        <w:rPr>
          <w:bCs/>
          <w:iCs/>
          <w:sz w:val="22"/>
          <w:szCs w:val="22"/>
        </w:rPr>
        <w:br/>
      </w:r>
      <w:r w:rsidRPr="00AC3473">
        <w:rPr>
          <w:bCs/>
          <w:iCs/>
          <w:sz w:val="22"/>
          <w:szCs w:val="22"/>
        </w:rPr>
        <w:t>z postępowania na podstawie art. 7 ust</w:t>
      </w:r>
      <w:r w:rsidR="00BA4A11" w:rsidRPr="00AC3473">
        <w:rPr>
          <w:bCs/>
          <w:iCs/>
          <w:sz w:val="22"/>
          <w:szCs w:val="22"/>
        </w:rPr>
        <w:t> </w:t>
      </w:r>
      <w:r w:rsidRPr="00AC3473">
        <w:rPr>
          <w:bCs/>
          <w:iCs/>
          <w:sz w:val="22"/>
          <w:szCs w:val="22"/>
        </w:rPr>
        <w:t xml:space="preserve">1 ustawy z dnia 13 kwietnia 2022 r. </w:t>
      </w:r>
      <w:bookmarkEnd w:id="19"/>
      <w:r w:rsidRPr="00AC3473">
        <w:rPr>
          <w:bCs/>
          <w:iCs/>
          <w:sz w:val="22"/>
          <w:szCs w:val="22"/>
        </w:rPr>
        <w:t>o</w:t>
      </w:r>
      <w:r w:rsidR="005E062E" w:rsidRPr="00AC3473">
        <w:rPr>
          <w:bCs/>
          <w:iCs/>
          <w:sz w:val="22"/>
          <w:szCs w:val="22"/>
        </w:rPr>
        <w:t> </w:t>
      </w:r>
      <w:r w:rsidRPr="00AC3473">
        <w:rPr>
          <w:bCs/>
          <w:iCs/>
          <w:sz w:val="22"/>
          <w:szCs w:val="22"/>
        </w:rPr>
        <w:t>szczególnych rozwiązaniach w zakresie</w:t>
      </w:r>
      <w:r w:rsidR="00BA4A11" w:rsidRPr="00AC3473">
        <w:rPr>
          <w:bCs/>
          <w:iCs/>
          <w:sz w:val="22"/>
          <w:szCs w:val="22"/>
        </w:rPr>
        <w:t xml:space="preserve"> </w:t>
      </w:r>
      <w:r w:rsidRPr="00AC3473">
        <w:rPr>
          <w:bCs/>
          <w:iCs/>
          <w:sz w:val="22"/>
          <w:szCs w:val="22"/>
        </w:rPr>
        <w:t>przeciwdziałania wspieraniu agresji na Ukrainę oraz służących ochronie bezpieczeństwa narodowego oraz rozporządzeni</w:t>
      </w:r>
      <w:r w:rsidR="001E3D53" w:rsidRPr="00AC3473">
        <w:rPr>
          <w:bCs/>
          <w:iCs/>
          <w:sz w:val="22"/>
          <w:szCs w:val="22"/>
        </w:rPr>
        <w:t>a</w:t>
      </w:r>
      <w:r w:rsidRPr="00AC3473">
        <w:rPr>
          <w:bCs/>
          <w:iCs/>
          <w:sz w:val="22"/>
          <w:szCs w:val="22"/>
        </w:rPr>
        <w:t xml:space="preserve"> (UE) 2022/576</w:t>
      </w:r>
      <w:r w:rsidR="00BA4A11" w:rsidRPr="00AC3473">
        <w:rPr>
          <w:bCs/>
          <w:iCs/>
          <w:sz w:val="22"/>
          <w:szCs w:val="22"/>
        </w:rPr>
        <w:t>.</w:t>
      </w:r>
    </w:p>
    <w:p w14:paraId="4FBC42B0" w14:textId="5734C79C" w:rsidR="005A1329" w:rsidRPr="00AC3473" w:rsidRDefault="008C4046" w:rsidP="003F3D97">
      <w:pPr>
        <w:pStyle w:val="Akapitzlist"/>
        <w:numPr>
          <w:ilvl w:val="0"/>
          <w:numId w:val="7"/>
        </w:numPr>
        <w:spacing w:before="40" w:line="264" w:lineRule="auto"/>
        <w:ind w:left="284" w:hanging="284"/>
        <w:jc w:val="both"/>
        <w:rPr>
          <w:bCs/>
          <w:iCs/>
          <w:sz w:val="22"/>
          <w:szCs w:val="22"/>
        </w:rPr>
      </w:pPr>
      <w:bookmarkStart w:id="20" w:name="_Hlk102549026"/>
      <w:r w:rsidRPr="00A25494">
        <w:rPr>
          <w:bCs/>
          <w:iCs/>
          <w:sz w:val="22"/>
          <w:szCs w:val="22"/>
        </w:rPr>
        <w:t>Zamawiający</w:t>
      </w:r>
      <w:r w:rsidR="005A1329" w:rsidRPr="00A25494">
        <w:rPr>
          <w:bCs/>
          <w:iCs/>
          <w:sz w:val="22"/>
          <w:szCs w:val="22"/>
        </w:rPr>
        <w:t xml:space="preserve"> zastrzega sobie prawo weryfikacji braku podstaw do wykluczenia w oparciu o </w:t>
      </w:r>
      <w:r w:rsidR="005A1329" w:rsidRPr="00AC3473">
        <w:rPr>
          <w:bCs/>
          <w:iCs/>
          <w:sz w:val="22"/>
          <w:szCs w:val="22"/>
        </w:rPr>
        <w:t>art. 7</w:t>
      </w:r>
      <w:r w:rsidR="00AB0BA9">
        <w:rPr>
          <w:bCs/>
          <w:iCs/>
          <w:sz w:val="22"/>
          <w:szCs w:val="22"/>
        </w:rPr>
        <w:br/>
      </w:r>
      <w:r w:rsidR="005A1329" w:rsidRPr="00AC3473">
        <w:rPr>
          <w:bCs/>
          <w:iCs/>
          <w:sz w:val="22"/>
          <w:szCs w:val="22"/>
        </w:rPr>
        <w:t>ust</w:t>
      </w:r>
      <w:r w:rsidR="000A474D" w:rsidRPr="00AC3473">
        <w:rPr>
          <w:bCs/>
          <w:iCs/>
          <w:sz w:val="22"/>
          <w:szCs w:val="22"/>
        </w:rPr>
        <w:t xml:space="preserve">. </w:t>
      </w:r>
      <w:r w:rsidR="005A1329" w:rsidRPr="00AC3473">
        <w:rPr>
          <w:bCs/>
          <w:iCs/>
          <w:sz w:val="22"/>
          <w:szCs w:val="22"/>
        </w:rPr>
        <w:t>1 ustawy z dnia 13 kwietnia 2022 r.</w:t>
      </w:r>
      <w:bookmarkEnd w:id="20"/>
      <w:r w:rsidR="005A1329" w:rsidRPr="00AC3473">
        <w:rPr>
          <w:bCs/>
          <w:iCs/>
          <w:sz w:val="22"/>
          <w:szCs w:val="22"/>
        </w:rPr>
        <w:t xml:space="preserve"> o szczególnych rozwiązaniach w zakresie przeciwdziałania wspieraniu agresji na Ukrainę oraz służących ochronie bezpieczeństwa narodowego</w:t>
      </w:r>
      <w:r w:rsidR="00AB0BA9">
        <w:rPr>
          <w:bCs/>
          <w:iCs/>
          <w:sz w:val="22"/>
          <w:szCs w:val="22"/>
        </w:rPr>
        <w:br/>
      </w:r>
      <w:r w:rsidR="005A1329" w:rsidRPr="00AC3473">
        <w:rPr>
          <w:bCs/>
          <w:iCs/>
          <w:sz w:val="22"/>
          <w:szCs w:val="22"/>
        </w:rPr>
        <w:t>oraz rozporządzeni</w:t>
      </w:r>
      <w:r w:rsidR="001E3D53" w:rsidRPr="00AC3473">
        <w:rPr>
          <w:bCs/>
          <w:iCs/>
          <w:sz w:val="22"/>
          <w:szCs w:val="22"/>
        </w:rPr>
        <w:t>e</w:t>
      </w:r>
      <w:r w:rsidR="005A1329" w:rsidRPr="00AC3473">
        <w:rPr>
          <w:bCs/>
          <w:iCs/>
          <w:sz w:val="22"/>
          <w:szCs w:val="22"/>
        </w:rPr>
        <w:t xml:space="preserve"> (UE) 2022/576 w dostępnych rejestrach.</w:t>
      </w:r>
    </w:p>
    <w:p w14:paraId="1EDAB227" w14:textId="37F0F818" w:rsidR="00F436E2" w:rsidRPr="00A25494" w:rsidRDefault="00F436E2" w:rsidP="003F3D97">
      <w:pPr>
        <w:pStyle w:val="Akapitzlist"/>
        <w:numPr>
          <w:ilvl w:val="0"/>
          <w:numId w:val="7"/>
        </w:numPr>
        <w:spacing w:before="40" w:line="264" w:lineRule="auto"/>
        <w:ind w:left="284" w:hanging="284"/>
        <w:jc w:val="both"/>
        <w:rPr>
          <w:bCs/>
          <w:iCs/>
          <w:sz w:val="22"/>
          <w:szCs w:val="22"/>
        </w:rPr>
      </w:pPr>
      <w:r w:rsidRPr="00A25494">
        <w:rPr>
          <w:bCs/>
          <w:iCs/>
          <w:sz w:val="22"/>
          <w:szCs w:val="22"/>
        </w:rPr>
        <w:t xml:space="preserve">Jeżeli </w:t>
      </w:r>
      <w:r w:rsidR="008C4046" w:rsidRPr="00A25494">
        <w:rPr>
          <w:bCs/>
          <w:iCs/>
          <w:sz w:val="22"/>
          <w:szCs w:val="22"/>
        </w:rPr>
        <w:t>Wykonawca</w:t>
      </w:r>
      <w:r w:rsidRPr="00A25494">
        <w:rPr>
          <w:bCs/>
          <w:iCs/>
          <w:sz w:val="22"/>
          <w:szCs w:val="22"/>
        </w:rPr>
        <w:t xml:space="preserve"> ma siedzibę lub miejsce zamieszkania poza gran</w:t>
      </w:r>
      <w:r w:rsidR="002442FA" w:rsidRPr="00A25494">
        <w:rPr>
          <w:bCs/>
          <w:iCs/>
          <w:sz w:val="22"/>
          <w:szCs w:val="22"/>
        </w:rPr>
        <w:t>icami Rzeczypospolitej Polskiej</w:t>
      </w:r>
      <w:r w:rsidRPr="00A25494">
        <w:rPr>
          <w:bCs/>
          <w:iCs/>
          <w:sz w:val="22"/>
          <w:szCs w:val="22"/>
        </w:rPr>
        <w:t>:</w:t>
      </w:r>
    </w:p>
    <w:p w14:paraId="59DC05A2" w14:textId="7A65BF4A" w:rsidR="00D64A93" w:rsidRPr="00A25494" w:rsidRDefault="008C2151" w:rsidP="003F3D97">
      <w:pPr>
        <w:pStyle w:val="Akapitzlist"/>
        <w:numPr>
          <w:ilvl w:val="1"/>
          <w:numId w:val="7"/>
        </w:numPr>
        <w:spacing w:before="40" w:line="264" w:lineRule="auto"/>
        <w:ind w:left="567" w:hanging="283"/>
        <w:contextualSpacing w:val="0"/>
        <w:jc w:val="both"/>
        <w:rPr>
          <w:bCs/>
          <w:iCs/>
          <w:sz w:val="22"/>
          <w:szCs w:val="22"/>
        </w:rPr>
      </w:pPr>
      <w:r w:rsidRPr="00A25494">
        <w:rPr>
          <w:bCs/>
          <w:iCs/>
          <w:sz w:val="22"/>
          <w:szCs w:val="22"/>
        </w:rPr>
        <w:t>Z</w:t>
      </w:r>
      <w:r w:rsidR="002442FA" w:rsidRPr="00A25494">
        <w:rPr>
          <w:bCs/>
          <w:iCs/>
          <w:sz w:val="22"/>
          <w:szCs w:val="22"/>
        </w:rPr>
        <w:t xml:space="preserve">amiast </w:t>
      </w:r>
      <w:r w:rsidR="00D64A93" w:rsidRPr="00A25494">
        <w:rPr>
          <w:bCs/>
          <w:iCs/>
          <w:sz w:val="22"/>
          <w:szCs w:val="22"/>
        </w:rPr>
        <w:t xml:space="preserve">zaświadczenia, o którym mowa w ust. 2 pkt </w:t>
      </w:r>
      <w:r w:rsidR="00E61AE3" w:rsidRPr="00A25494">
        <w:rPr>
          <w:bCs/>
          <w:iCs/>
          <w:sz w:val="22"/>
          <w:szCs w:val="22"/>
        </w:rPr>
        <w:t>3</w:t>
      </w:r>
      <w:r w:rsidR="00D0458D" w:rsidRPr="00A25494">
        <w:rPr>
          <w:bCs/>
          <w:iCs/>
          <w:sz w:val="22"/>
          <w:szCs w:val="22"/>
        </w:rPr>
        <w:t>)</w:t>
      </w:r>
      <w:r w:rsidR="00E61AE3" w:rsidRPr="00A25494">
        <w:rPr>
          <w:bCs/>
          <w:iCs/>
          <w:sz w:val="22"/>
          <w:szCs w:val="22"/>
        </w:rPr>
        <w:t>,</w:t>
      </w:r>
      <w:r w:rsidR="00D64A93" w:rsidRPr="00A25494">
        <w:rPr>
          <w:bCs/>
          <w:iCs/>
          <w:sz w:val="22"/>
          <w:szCs w:val="22"/>
        </w:rPr>
        <w:t xml:space="preserve"> zaświadczenia albo innego dokumentu potwierdzającego, że </w:t>
      </w:r>
      <w:r w:rsidR="008C4046" w:rsidRPr="00A25494">
        <w:rPr>
          <w:bCs/>
          <w:iCs/>
          <w:sz w:val="22"/>
          <w:szCs w:val="22"/>
        </w:rPr>
        <w:t>Wykonawca</w:t>
      </w:r>
      <w:r w:rsidR="00D64A93" w:rsidRPr="00A25494">
        <w:rPr>
          <w:bCs/>
          <w:iCs/>
          <w:sz w:val="22"/>
          <w:szCs w:val="22"/>
        </w:rPr>
        <w:t xml:space="preserve"> nie zalega z opłacaniem składek na ubezpieczenia społeczne</w:t>
      </w:r>
      <w:r w:rsidR="0003144E">
        <w:rPr>
          <w:bCs/>
          <w:iCs/>
          <w:sz w:val="22"/>
          <w:szCs w:val="22"/>
        </w:rPr>
        <w:br/>
      </w:r>
      <w:r w:rsidR="00D64A93" w:rsidRPr="00A25494">
        <w:rPr>
          <w:bCs/>
          <w:iCs/>
          <w:sz w:val="22"/>
          <w:szCs w:val="22"/>
        </w:rPr>
        <w:t xml:space="preserve">lub zdrowotne, o których mowa w </w:t>
      </w:r>
      <w:r w:rsidR="00E61AE3" w:rsidRPr="00A25494">
        <w:rPr>
          <w:bCs/>
          <w:iCs/>
          <w:sz w:val="22"/>
          <w:szCs w:val="22"/>
        </w:rPr>
        <w:t>ust</w:t>
      </w:r>
      <w:r w:rsidR="00D64A93" w:rsidRPr="00A25494">
        <w:rPr>
          <w:bCs/>
          <w:iCs/>
          <w:sz w:val="22"/>
          <w:szCs w:val="22"/>
        </w:rPr>
        <w:t xml:space="preserve"> 2 pkt </w:t>
      </w:r>
      <w:r w:rsidR="00E61AE3" w:rsidRPr="00A25494">
        <w:rPr>
          <w:bCs/>
          <w:iCs/>
          <w:sz w:val="22"/>
          <w:szCs w:val="22"/>
        </w:rPr>
        <w:t>4</w:t>
      </w:r>
      <w:r w:rsidR="00D0458D" w:rsidRPr="00A25494">
        <w:rPr>
          <w:bCs/>
          <w:iCs/>
          <w:sz w:val="22"/>
          <w:szCs w:val="22"/>
        </w:rPr>
        <w:t>)</w:t>
      </w:r>
      <w:r w:rsidR="00D64A93" w:rsidRPr="00A25494">
        <w:rPr>
          <w:bCs/>
          <w:iCs/>
          <w:sz w:val="22"/>
          <w:szCs w:val="22"/>
        </w:rPr>
        <w:t xml:space="preserve"> lub odpisu albo informacji z Krajowego Rejestru Sądowego lub z Centralnej Ewidencji i Informacji o</w:t>
      </w:r>
      <w:r w:rsidR="00D0458D" w:rsidRPr="00A25494">
        <w:rPr>
          <w:bCs/>
          <w:iCs/>
          <w:sz w:val="22"/>
          <w:szCs w:val="22"/>
        </w:rPr>
        <w:t> </w:t>
      </w:r>
      <w:r w:rsidR="00D64A93" w:rsidRPr="00A25494">
        <w:rPr>
          <w:bCs/>
          <w:iCs/>
          <w:sz w:val="22"/>
          <w:szCs w:val="22"/>
        </w:rPr>
        <w:t>Działalności Gosp</w:t>
      </w:r>
      <w:r w:rsidR="000157D8" w:rsidRPr="00A25494">
        <w:rPr>
          <w:bCs/>
          <w:iCs/>
          <w:sz w:val="22"/>
          <w:szCs w:val="22"/>
        </w:rPr>
        <w:t>odarczej</w:t>
      </w:r>
      <w:r w:rsidR="00D0458D" w:rsidRPr="00A25494">
        <w:rPr>
          <w:bCs/>
          <w:iCs/>
          <w:sz w:val="22"/>
          <w:szCs w:val="22"/>
        </w:rPr>
        <w:t>,</w:t>
      </w:r>
      <w:r w:rsidR="000157D8" w:rsidRPr="00A25494">
        <w:rPr>
          <w:bCs/>
          <w:iCs/>
          <w:sz w:val="22"/>
          <w:szCs w:val="22"/>
        </w:rPr>
        <w:t xml:space="preserve"> </w:t>
      </w:r>
      <w:r w:rsidR="00D0458D" w:rsidRPr="00A25494">
        <w:rPr>
          <w:bCs/>
          <w:iCs/>
          <w:sz w:val="22"/>
          <w:szCs w:val="22"/>
        </w:rPr>
        <w:t xml:space="preserve">o których mowa w ust 2 pkt 5) </w:t>
      </w:r>
      <w:r w:rsidR="00D64A93" w:rsidRPr="00A25494">
        <w:rPr>
          <w:bCs/>
          <w:iCs/>
          <w:sz w:val="22"/>
          <w:szCs w:val="22"/>
        </w:rPr>
        <w:t xml:space="preserve">– składa dokument lub dokumenty wystawione w kraju, w którym </w:t>
      </w:r>
      <w:r w:rsidR="008C4046" w:rsidRPr="00A25494">
        <w:rPr>
          <w:bCs/>
          <w:iCs/>
          <w:sz w:val="22"/>
          <w:szCs w:val="22"/>
        </w:rPr>
        <w:t>Wykonawca</w:t>
      </w:r>
      <w:r w:rsidR="00D64A93" w:rsidRPr="00A25494">
        <w:rPr>
          <w:bCs/>
          <w:iCs/>
          <w:sz w:val="22"/>
          <w:szCs w:val="22"/>
        </w:rPr>
        <w:t xml:space="preserve"> </w:t>
      </w:r>
      <w:r w:rsidR="00B80D3E">
        <w:rPr>
          <w:bCs/>
          <w:iCs/>
          <w:sz w:val="22"/>
          <w:szCs w:val="22"/>
        </w:rPr>
        <w:br/>
      </w:r>
      <w:r w:rsidR="00D64A93" w:rsidRPr="00A25494">
        <w:rPr>
          <w:bCs/>
          <w:iCs/>
          <w:sz w:val="22"/>
          <w:szCs w:val="22"/>
        </w:rPr>
        <w:t>ma siedzibę lub miejsce zamieszkania, potwierdzające odpowiednio, że:</w:t>
      </w:r>
    </w:p>
    <w:p w14:paraId="68D10FBC" w14:textId="27F8BC4D" w:rsidR="00D64A93" w:rsidRPr="00AC3473" w:rsidRDefault="00D64A93" w:rsidP="00FB5F69">
      <w:pPr>
        <w:pStyle w:val="Akapitzlist"/>
        <w:numPr>
          <w:ilvl w:val="0"/>
          <w:numId w:val="32"/>
        </w:numPr>
        <w:spacing w:before="40" w:line="264" w:lineRule="auto"/>
        <w:ind w:hanging="153"/>
        <w:jc w:val="both"/>
        <w:rPr>
          <w:sz w:val="22"/>
          <w:szCs w:val="22"/>
        </w:rPr>
      </w:pPr>
      <w:r w:rsidRPr="00A25494">
        <w:rPr>
          <w:bCs/>
          <w:iCs/>
          <w:sz w:val="22"/>
          <w:szCs w:val="22"/>
        </w:rPr>
        <w:t xml:space="preserve">nie </w:t>
      </w:r>
      <w:r w:rsidRPr="00AC3473">
        <w:rPr>
          <w:sz w:val="22"/>
          <w:szCs w:val="22"/>
        </w:rPr>
        <w:t>naruszył obowiązków dotyczących płatności podatków, opłat, lub składek</w:t>
      </w:r>
      <w:r w:rsidR="00AC3473">
        <w:rPr>
          <w:sz w:val="22"/>
          <w:szCs w:val="22"/>
        </w:rPr>
        <w:t xml:space="preserve"> </w:t>
      </w:r>
      <w:r w:rsidRPr="00AC3473">
        <w:rPr>
          <w:sz w:val="22"/>
          <w:szCs w:val="22"/>
        </w:rPr>
        <w:t>na</w:t>
      </w:r>
      <w:r w:rsidR="000A474D" w:rsidRPr="00AC3473">
        <w:rPr>
          <w:sz w:val="22"/>
          <w:szCs w:val="22"/>
        </w:rPr>
        <w:t xml:space="preserve"> </w:t>
      </w:r>
      <w:r w:rsidRPr="00AC3473">
        <w:rPr>
          <w:sz w:val="22"/>
          <w:szCs w:val="22"/>
        </w:rPr>
        <w:t>ubezpieczenie społeczne lub zdrowotne,</w:t>
      </w:r>
    </w:p>
    <w:p w14:paraId="3755911D" w14:textId="152297C4" w:rsidR="00D64A93" w:rsidRPr="00A25494" w:rsidRDefault="00D64A93" w:rsidP="00FB5F69">
      <w:pPr>
        <w:pStyle w:val="Akapitzlist"/>
        <w:numPr>
          <w:ilvl w:val="0"/>
          <w:numId w:val="32"/>
        </w:numPr>
        <w:spacing w:before="40" w:line="264" w:lineRule="auto"/>
        <w:ind w:hanging="153"/>
        <w:jc w:val="both"/>
        <w:rPr>
          <w:bCs/>
          <w:iCs/>
          <w:sz w:val="22"/>
          <w:szCs w:val="22"/>
        </w:rPr>
      </w:pPr>
      <w:r w:rsidRPr="00AC3473">
        <w:rPr>
          <w:sz w:val="22"/>
          <w:szCs w:val="22"/>
        </w:rPr>
        <w:t>nie otwarto jego likwidacji, nie ogłoszono upadłości, jego aktywami nie zarządza likwidator</w:t>
      </w:r>
      <w:r w:rsidR="0003144E">
        <w:rPr>
          <w:sz w:val="22"/>
          <w:szCs w:val="22"/>
        </w:rPr>
        <w:br/>
      </w:r>
      <w:r w:rsidRPr="00AC3473">
        <w:rPr>
          <w:sz w:val="22"/>
          <w:szCs w:val="22"/>
        </w:rPr>
        <w:t>lub sąd, jego działalność</w:t>
      </w:r>
      <w:r w:rsidRPr="00A25494">
        <w:rPr>
          <w:bCs/>
          <w:iCs/>
          <w:sz w:val="22"/>
          <w:szCs w:val="22"/>
        </w:rPr>
        <w:t xml:space="preserve"> gospodarcza nie jest zawieszona ani nie znajduje się on w innej</w:t>
      </w:r>
      <w:r w:rsidR="0003144E">
        <w:rPr>
          <w:bCs/>
          <w:iCs/>
          <w:sz w:val="22"/>
          <w:szCs w:val="22"/>
        </w:rPr>
        <w:br/>
      </w:r>
      <w:r w:rsidRPr="00A25494">
        <w:rPr>
          <w:bCs/>
          <w:iCs/>
          <w:sz w:val="22"/>
          <w:szCs w:val="22"/>
        </w:rPr>
        <w:t>tego rodzaju sytuacji wynikającej z podobnej procedury przewidzianej w przepisach miejsca wszczęcia tej procedury.</w:t>
      </w:r>
    </w:p>
    <w:p w14:paraId="47CF87A8" w14:textId="03DE70F4" w:rsidR="003D51CB" w:rsidRPr="00A25494" w:rsidRDefault="00D64A93" w:rsidP="003F3D97">
      <w:pPr>
        <w:pStyle w:val="Akapitzlist"/>
        <w:numPr>
          <w:ilvl w:val="1"/>
          <w:numId w:val="7"/>
        </w:numPr>
        <w:spacing w:before="40" w:line="264" w:lineRule="auto"/>
        <w:ind w:left="567" w:hanging="283"/>
        <w:contextualSpacing w:val="0"/>
        <w:jc w:val="both"/>
        <w:rPr>
          <w:bCs/>
          <w:iCs/>
          <w:sz w:val="22"/>
          <w:szCs w:val="22"/>
        </w:rPr>
      </w:pPr>
      <w:r w:rsidRPr="00A25494">
        <w:rPr>
          <w:bCs/>
          <w:iCs/>
          <w:sz w:val="22"/>
          <w:szCs w:val="22"/>
        </w:rPr>
        <w:t>Dokument</w:t>
      </w:r>
      <w:r w:rsidR="002442FA" w:rsidRPr="00A25494">
        <w:rPr>
          <w:bCs/>
          <w:iCs/>
          <w:sz w:val="22"/>
          <w:szCs w:val="22"/>
        </w:rPr>
        <w:t>y, o których</w:t>
      </w:r>
      <w:r w:rsidRPr="00A25494">
        <w:rPr>
          <w:bCs/>
          <w:iCs/>
          <w:sz w:val="22"/>
          <w:szCs w:val="22"/>
        </w:rPr>
        <w:t xml:space="preserve"> mowa w pkt 1</w:t>
      </w:r>
      <w:r w:rsidR="00EC08CA" w:rsidRPr="00A25494">
        <w:rPr>
          <w:bCs/>
          <w:iCs/>
          <w:sz w:val="22"/>
          <w:szCs w:val="22"/>
        </w:rPr>
        <w:t>)</w:t>
      </w:r>
      <w:r w:rsidR="002442FA" w:rsidRPr="00A25494">
        <w:rPr>
          <w:bCs/>
          <w:iCs/>
          <w:sz w:val="22"/>
          <w:szCs w:val="22"/>
        </w:rPr>
        <w:t xml:space="preserve"> powinny</w:t>
      </w:r>
      <w:r w:rsidRPr="00A25494">
        <w:rPr>
          <w:bCs/>
          <w:iCs/>
          <w:sz w:val="22"/>
          <w:szCs w:val="22"/>
        </w:rPr>
        <w:t xml:space="preserve"> być wystawion</w:t>
      </w:r>
      <w:r w:rsidR="002442FA" w:rsidRPr="00A25494">
        <w:rPr>
          <w:bCs/>
          <w:iCs/>
          <w:sz w:val="22"/>
          <w:szCs w:val="22"/>
        </w:rPr>
        <w:t>e</w:t>
      </w:r>
      <w:r w:rsidRPr="00A25494">
        <w:rPr>
          <w:bCs/>
          <w:iCs/>
          <w:sz w:val="22"/>
          <w:szCs w:val="22"/>
        </w:rPr>
        <w:t xml:space="preserve"> nie wcześniej niż</w:t>
      </w:r>
      <w:r w:rsidR="000A474D">
        <w:rPr>
          <w:bCs/>
          <w:iCs/>
          <w:sz w:val="22"/>
          <w:szCs w:val="22"/>
        </w:rPr>
        <w:t xml:space="preserve"> </w:t>
      </w:r>
      <w:r w:rsidR="002442FA" w:rsidRPr="00A25494">
        <w:rPr>
          <w:bCs/>
          <w:iCs/>
          <w:sz w:val="22"/>
          <w:szCs w:val="22"/>
        </w:rPr>
        <w:t>3</w:t>
      </w:r>
      <w:r w:rsidRPr="00A25494">
        <w:rPr>
          <w:bCs/>
          <w:iCs/>
          <w:sz w:val="22"/>
          <w:szCs w:val="22"/>
        </w:rPr>
        <w:t xml:space="preserve"> miesiące</w:t>
      </w:r>
      <w:r w:rsidR="0003144E">
        <w:rPr>
          <w:bCs/>
          <w:iCs/>
          <w:sz w:val="22"/>
          <w:szCs w:val="22"/>
        </w:rPr>
        <w:br/>
      </w:r>
      <w:r w:rsidRPr="00A25494">
        <w:rPr>
          <w:bCs/>
          <w:iCs/>
          <w:sz w:val="22"/>
          <w:szCs w:val="22"/>
        </w:rPr>
        <w:t>przed ich złożeniem.</w:t>
      </w:r>
    </w:p>
    <w:p w14:paraId="4561A3FC" w14:textId="424E6C11" w:rsidR="00F417CD" w:rsidRPr="00A25494" w:rsidRDefault="00F417CD" w:rsidP="00AB0BA9">
      <w:pPr>
        <w:pStyle w:val="Akapitzlist"/>
        <w:numPr>
          <w:ilvl w:val="1"/>
          <w:numId w:val="7"/>
        </w:numPr>
        <w:spacing w:line="264" w:lineRule="auto"/>
        <w:ind w:left="568" w:hanging="284"/>
        <w:contextualSpacing w:val="0"/>
        <w:jc w:val="both"/>
        <w:rPr>
          <w:bCs/>
          <w:iCs/>
          <w:sz w:val="22"/>
          <w:szCs w:val="22"/>
        </w:rPr>
      </w:pPr>
      <w:r w:rsidRPr="00A25494">
        <w:rPr>
          <w:bCs/>
          <w:iCs/>
          <w:sz w:val="22"/>
          <w:szCs w:val="22"/>
        </w:rPr>
        <w:t>Jeżeli w kraju, w którym Wykonawca ma siedzibę lub miejsce zamieszkania lub miejsce zamieszkania ma osoba, której dokument dotyczy, nie wydaje się dokumentów, o których mowa</w:t>
      </w:r>
      <w:r w:rsidR="000A474D">
        <w:rPr>
          <w:bCs/>
          <w:iCs/>
          <w:sz w:val="22"/>
          <w:szCs w:val="22"/>
        </w:rPr>
        <w:br/>
      </w:r>
      <w:r w:rsidRPr="00A25494">
        <w:rPr>
          <w:bCs/>
          <w:iCs/>
          <w:sz w:val="22"/>
          <w:szCs w:val="22"/>
        </w:rPr>
        <w:t>w pkt 1) lub gdy dokumenty te nie odnoszą się do wszystkich przypadków, o</w:t>
      </w:r>
      <w:r w:rsidR="008C2151" w:rsidRPr="00A25494">
        <w:rPr>
          <w:bCs/>
          <w:iCs/>
          <w:sz w:val="22"/>
          <w:szCs w:val="22"/>
        </w:rPr>
        <w:t> </w:t>
      </w:r>
      <w:r w:rsidRPr="00A25494">
        <w:rPr>
          <w:bCs/>
          <w:iCs/>
          <w:sz w:val="22"/>
          <w:szCs w:val="22"/>
        </w:rPr>
        <w:t>których mowa</w:t>
      </w:r>
      <w:r w:rsidR="000A474D">
        <w:rPr>
          <w:bCs/>
          <w:iCs/>
          <w:sz w:val="22"/>
          <w:szCs w:val="22"/>
        </w:rPr>
        <w:br/>
      </w:r>
      <w:r w:rsidRPr="00A25494">
        <w:rPr>
          <w:bCs/>
          <w:iCs/>
          <w:sz w:val="22"/>
          <w:szCs w:val="22"/>
        </w:rPr>
        <w:t>w  tym punkcie, zastępuje się je odpowiednio w całości lub w części dokumentem zawierającym odpowiednio oświadczenie Wykonawcy, ze wskazaniem osoby albo osób uprawnionych</w:t>
      </w:r>
      <w:r w:rsidR="0003144E">
        <w:rPr>
          <w:bCs/>
          <w:iCs/>
          <w:sz w:val="22"/>
          <w:szCs w:val="22"/>
        </w:rPr>
        <w:br/>
      </w:r>
      <w:r w:rsidRPr="00A25494">
        <w:rPr>
          <w:bCs/>
          <w:iCs/>
          <w:sz w:val="22"/>
          <w:szCs w:val="22"/>
        </w:rPr>
        <w:t xml:space="preserve">do jego reprezentacji, lub oświadczenie osoby, której dokument miał dotyczyć, </w:t>
      </w:r>
      <w:r w:rsidRPr="00A25494">
        <w:rPr>
          <w:sz w:val="22"/>
          <w:szCs w:val="22"/>
        </w:rPr>
        <w:t>złożone</w:t>
      </w:r>
      <w:r w:rsidR="0003144E">
        <w:rPr>
          <w:sz w:val="22"/>
          <w:szCs w:val="22"/>
        </w:rPr>
        <w:br/>
      </w:r>
      <w:r w:rsidRPr="00A25494">
        <w:rPr>
          <w:sz w:val="22"/>
          <w:szCs w:val="22"/>
        </w:rPr>
        <w:t>pod przysięgą, lub, jeżeli w kraju, w którym Wykonawca ma siedzibę lub miejsce zamieszkania lub miejsce zamieszkania ma osoba, której dokument miał dotyczyć, nie ma przepisów</w:t>
      </w:r>
      <w:r w:rsidR="0003144E">
        <w:rPr>
          <w:sz w:val="22"/>
          <w:szCs w:val="22"/>
        </w:rPr>
        <w:br/>
      </w:r>
      <w:r w:rsidRPr="00A25494">
        <w:rPr>
          <w:sz w:val="22"/>
          <w:szCs w:val="22"/>
        </w:rPr>
        <w:lastRenderedPageBreak/>
        <w:t>o oświadczeniu</w:t>
      </w:r>
      <w:r w:rsidR="0003144E">
        <w:rPr>
          <w:sz w:val="22"/>
          <w:szCs w:val="22"/>
        </w:rPr>
        <w:t xml:space="preserve"> </w:t>
      </w:r>
      <w:r w:rsidRPr="00A25494">
        <w:rPr>
          <w:sz w:val="22"/>
          <w:szCs w:val="22"/>
        </w:rPr>
        <w:t>pod przysięgą, złożone przed organem sądowym lub administracyjnym, notariuszem, organem samorządu zawodowego lub gospodarczego, właściwym ze względu</w:t>
      </w:r>
      <w:r w:rsidR="0003144E">
        <w:rPr>
          <w:sz w:val="22"/>
          <w:szCs w:val="22"/>
        </w:rPr>
        <w:br/>
      </w:r>
      <w:r w:rsidRPr="00A25494">
        <w:rPr>
          <w:sz w:val="22"/>
          <w:szCs w:val="22"/>
        </w:rPr>
        <w:t>na siedzibę lub miejsce zamieszkania Wykonawcy lub miejsce zamieszkania osoby,</w:t>
      </w:r>
      <w:r w:rsidR="00E45538">
        <w:rPr>
          <w:sz w:val="22"/>
          <w:szCs w:val="22"/>
        </w:rPr>
        <w:br/>
      </w:r>
      <w:r w:rsidRPr="00A25494">
        <w:rPr>
          <w:sz w:val="22"/>
          <w:szCs w:val="22"/>
        </w:rPr>
        <w:t>której dokument miał dotyczyć.</w:t>
      </w:r>
      <w:r w:rsidRPr="00A25494">
        <w:rPr>
          <w:bCs/>
          <w:iCs/>
          <w:sz w:val="22"/>
          <w:szCs w:val="22"/>
        </w:rPr>
        <w:t xml:space="preserve"> Postanowienie pkt 2 stosuje się.</w:t>
      </w:r>
    </w:p>
    <w:p w14:paraId="7ADEEE8F" w14:textId="73315396" w:rsidR="00873A0D" w:rsidRPr="00A25494" w:rsidRDefault="00873A0D" w:rsidP="0003144E">
      <w:pPr>
        <w:pStyle w:val="Akapitzlist"/>
        <w:numPr>
          <w:ilvl w:val="0"/>
          <w:numId w:val="7"/>
        </w:numPr>
        <w:spacing w:before="40" w:line="312" w:lineRule="auto"/>
        <w:ind w:left="284" w:hanging="284"/>
        <w:jc w:val="both"/>
        <w:rPr>
          <w:bCs/>
          <w:iCs/>
          <w:sz w:val="22"/>
          <w:szCs w:val="22"/>
        </w:rPr>
      </w:pPr>
      <w:r w:rsidRPr="00A25494">
        <w:rPr>
          <w:bCs/>
          <w:iCs/>
          <w:sz w:val="22"/>
          <w:szCs w:val="22"/>
        </w:rPr>
        <w:t xml:space="preserve">Jeżeli </w:t>
      </w:r>
      <w:r w:rsidR="008C4046" w:rsidRPr="00A25494">
        <w:rPr>
          <w:bCs/>
          <w:iCs/>
          <w:sz w:val="22"/>
          <w:szCs w:val="22"/>
        </w:rPr>
        <w:t>Wykonawca</w:t>
      </w:r>
      <w:r w:rsidRPr="00A25494">
        <w:rPr>
          <w:bCs/>
          <w:iCs/>
          <w:sz w:val="22"/>
          <w:szCs w:val="22"/>
        </w:rPr>
        <w:t xml:space="preserve"> podlega wykluczeniu ze względu na </w:t>
      </w:r>
      <w:r w:rsidR="00084D1C" w:rsidRPr="00A25494">
        <w:rPr>
          <w:bCs/>
          <w:iCs/>
          <w:sz w:val="22"/>
          <w:szCs w:val="22"/>
        </w:rPr>
        <w:t>zajście okoliczności wskazanych</w:t>
      </w:r>
      <w:r w:rsidR="006923AC">
        <w:rPr>
          <w:bCs/>
          <w:iCs/>
          <w:sz w:val="22"/>
          <w:szCs w:val="22"/>
        </w:rPr>
        <w:t xml:space="preserve"> </w:t>
      </w:r>
      <w:r w:rsidR="00084D1C" w:rsidRPr="00A25494">
        <w:rPr>
          <w:bCs/>
          <w:iCs/>
          <w:sz w:val="22"/>
          <w:szCs w:val="22"/>
        </w:rPr>
        <w:t xml:space="preserve">w przepisach znajdujących zastosowanie w postępowaniu – </w:t>
      </w:r>
      <w:r w:rsidR="008C4046" w:rsidRPr="00A25494">
        <w:rPr>
          <w:bCs/>
          <w:iCs/>
          <w:sz w:val="22"/>
          <w:szCs w:val="22"/>
        </w:rPr>
        <w:t>Wykonawca</w:t>
      </w:r>
      <w:r w:rsidR="00084D1C" w:rsidRPr="00A25494">
        <w:rPr>
          <w:bCs/>
          <w:iCs/>
          <w:sz w:val="22"/>
          <w:szCs w:val="22"/>
        </w:rPr>
        <w:t xml:space="preserve"> </w:t>
      </w:r>
      <w:r w:rsidR="00D0729E" w:rsidRPr="00A25494">
        <w:rPr>
          <w:bCs/>
          <w:iCs/>
          <w:sz w:val="22"/>
          <w:szCs w:val="22"/>
        </w:rPr>
        <w:t>przedkłada dowody, wskazujące</w:t>
      </w:r>
      <w:r w:rsidR="006923AC">
        <w:rPr>
          <w:bCs/>
          <w:iCs/>
          <w:sz w:val="22"/>
          <w:szCs w:val="22"/>
        </w:rPr>
        <w:br/>
      </w:r>
      <w:r w:rsidR="00D0729E" w:rsidRPr="00A25494">
        <w:rPr>
          <w:bCs/>
          <w:iCs/>
          <w:sz w:val="22"/>
          <w:szCs w:val="22"/>
        </w:rPr>
        <w:t>na spełnienie przesłanek określonych w art. 110 ust</w:t>
      </w:r>
      <w:r w:rsidR="008E7510" w:rsidRPr="00A25494">
        <w:rPr>
          <w:bCs/>
          <w:iCs/>
          <w:sz w:val="22"/>
          <w:szCs w:val="22"/>
        </w:rPr>
        <w:t>.</w:t>
      </w:r>
      <w:r w:rsidR="00D0729E" w:rsidRPr="00A25494">
        <w:rPr>
          <w:bCs/>
          <w:iCs/>
          <w:sz w:val="22"/>
          <w:szCs w:val="22"/>
        </w:rPr>
        <w:t xml:space="preserve"> 2 ustawy </w:t>
      </w:r>
      <w:proofErr w:type="spellStart"/>
      <w:r w:rsidR="00D0729E" w:rsidRPr="00A25494">
        <w:rPr>
          <w:bCs/>
          <w:iCs/>
          <w:sz w:val="22"/>
          <w:szCs w:val="22"/>
        </w:rPr>
        <w:t>Pzp</w:t>
      </w:r>
      <w:proofErr w:type="spellEnd"/>
      <w:r w:rsidR="00D0729E" w:rsidRPr="00A25494">
        <w:rPr>
          <w:bCs/>
          <w:iCs/>
          <w:sz w:val="22"/>
          <w:szCs w:val="22"/>
        </w:rPr>
        <w:t xml:space="preserve"> (samooczyszczenie).</w:t>
      </w:r>
    </w:p>
    <w:p w14:paraId="717E7F9A" w14:textId="20C546C5" w:rsidR="008E7510" w:rsidRPr="00A25494" w:rsidRDefault="003526E0" w:rsidP="0003144E">
      <w:pPr>
        <w:pStyle w:val="Akapitzlist"/>
        <w:numPr>
          <w:ilvl w:val="0"/>
          <w:numId w:val="7"/>
        </w:numPr>
        <w:spacing w:before="40" w:line="312" w:lineRule="auto"/>
        <w:ind w:left="284" w:hanging="284"/>
        <w:jc w:val="both"/>
        <w:rPr>
          <w:bCs/>
          <w:iCs/>
          <w:sz w:val="22"/>
          <w:szCs w:val="22"/>
        </w:rPr>
      </w:pPr>
      <w:r w:rsidRPr="00A25494">
        <w:rPr>
          <w:bCs/>
          <w:iCs/>
          <w:sz w:val="22"/>
          <w:szCs w:val="22"/>
        </w:rPr>
        <w:t xml:space="preserve">W celu potwierdzenia spełnienia warunków udziału w postępowaniu </w:t>
      </w:r>
      <w:r w:rsidR="008C4046" w:rsidRPr="00A25494">
        <w:rPr>
          <w:bCs/>
          <w:iCs/>
          <w:sz w:val="22"/>
          <w:szCs w:val="22"/>
        </w:rPr>
        <w:t>Zamawiający</w:t>
      </w:r>
      <w:r w:rsidRPr="00A25494">
        <w:rPr>
          <w:bCs/>
          <w:iCs/>
          <w:sz w:val="22"/>
          <w:szCs w:val="22"/>
        </w:rPr>
        <w:t xml:space="preserve"> wymaga złożenia:</w:t>
      </w:r>
    </w:p>
    <w:p w14:paraId="12E1E79E" w14:textId="184678DF" w:rsidR="00B40469" w:rsidRPr="00DF74AF" w:rsidRDefault="0053409C" w:rsidP="00FB5F69">
      <w:pPr>
        <w:pStyle w:val="Akapitzlist"/>
        <w:numPr>
          <w:ilvl w:val="1"/>
          <w:numId w:val="14"/>
        </w:numPr>
        <w:spacing w:before="40" w:line="312" w:lineRule="auto"/>
        <w:contextualSpacing w:val="0"/>
        <w:jc w:val="both"/>
        <w:rPr>
          <w:iCs/>
          <w:sz w:val="22"/>
          <w:szCs w:val="22"/>
        </w:rPr>
      </w:pPr>
      <w:r w:rsidRPr="00DF74AF">
        <w:rPr>
          <w:b/>
          <w:bCs/>
          <w:iCs/>
          <w:sz w:val="22"/>
          <w:szCs w:val="22"/>
        </w:rPr>
        <w:t xml:space="preserve">wykazu usług wykonanych, </w:t>
      </w:r>
      <w:r w:rsidRPr="00DF74AF">
        <w:rPr>
          <w:iCs/>
          <w:sz w:val="22"/>
          <w:szCs w:val="22"/>
        </w:rPr>
        <w:t xml:space="preserve">a w przypadku świadczeń powtarzających się lub ciągłych również wykonywanych, w okresie </w:t>
      </w:r>
      <w:r w:rsidRPr="009D6E97">
        <w:rPr>
          <w:iCs/>
          <w:sz w:val="22"/>
          <w:szCs w:val="22"/>
        </w:rPr>
        <w:t xml:space="preserve">ostatnich </w:t>
      </w:r>
      <w:r w:rsidR="00021191">
        <w:rPr>
          <w:b/>
          <w:bCs/>
          <w:iCs/>
          <w:sz w:val="22"/>
          <w:szCs w:val="22"/>
        </w:rPr>
        <w:t>5</w:t>
      </w:r>
      <w:r w:rsidRPr="009D6E97">
        <w:rPr>
          <w:b/>
          <w:bCs/>
          <w:iCs/>
          <w:sz w:val="22"/>
          <w:szCs w:val="22"/>
        </w:rPr>
        <w:t xml:space="preserve"> lat</w:t>
      </w:r>
      <w:r w:rsidRPr="009D6E97">
        <w:rPr>
          <w:iCs/>
          <w:sz w:val="22"/>
          <w:szCs w:val="22"/>
        </w:rPr>
        <w:t>, a</w:t>
      </w:r>
      <w:r w:rsidRPr="00DF74AF">
        <w:rPr>
          <w:iCs/>
          <w:sz w:val="22"/>
          <w:szCs w:val="22"/>
        </w:rPr>
        <w:t xml:space="preserve"> jeżeli okres prowadzenia działalności jest krótszy</w:t>
      </w:r>
      <w:r w:rsidRPr="00DF74AF">
        <w:rPr>
          <w:iCs/>
          <w:sz w:val="22"/>
          <w:szCs w:val="22"/>
        </w:rPr>
        <w:br/>
        <w:t>– w tym okresie, wraz z podaniem ich wartości, przedmiotu, dat wykonania i podmiotów,</w:t>
      </w:r>
      <w:r w:rsidRPr="00DF74AF">
        <w:rPr>
          <w:iCs/>
          <w:sz w:val="22"/>
          <w:szCs w:val="22"/>
        </w:rPr>
        <w:br/>
        <w:t>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w:t>
      </w:r>
      <w:r w:rsidR="00DF74AF">
        <w:rPr>
          <w:iCs/>
          <w:sz w:val="22"/>
          <w:szCs w:val="22"/>
        </w:rPr>
        <w:br/>
      </w:r>
      <w:r w:rsidRPr="00DF74AF">
        <w:rPr>
          <w:iCs/>
          <w:sz w:val="22"/>
          <w:szCs w:val="22"/>
        </w:rPr>
        <w:t>o obiektywnym charakterze Wykonawca nie jest w stanie uzyskać tych dokumentów</w:t>
      </w:r>
      <w:r w:rsidR="00DF74AF">
        <w:rPr>
          <w:iCs/>
          <w:sz w:val="22"/>
          <w:szCs w:val="22"/>
        </w:rPr>
        <w:br/>
      </w:r>
      <w:r w:rsidRPr="00DF74AF">
        <w:rPr>
          <w:iCs/>
          <w:sz w:val="22"/>
          <w:szCs w:val="22"/>
        </w:rPr>
        <w:t>– oświadczenie Wykonawcy</w:t>
      </w:r>
      <w:r w:rsidR="00A728D0" w:rsidRPr="00DF74AF">
        <w:rPr>
          <w:iCs/>
          <w:sz w:val="22"/>
          <w:szCs w:val="22"/>
        </w:rPr>
        <w:t>.</w:t>
      </w:r>
      <w:r w:rsidR="00B40469" w:rsidRPr="00DF74AF">
        <w:rPr>
          <w:iCs/>
          <w:sz w:val="22"/>
          <w:szCs w:val="22"/>
        </w:rPr>
        <w:t xml:space="preserve"> Wzór</w:t>
      </w:r>
      <w:r w:rsidR="0078720F" w:rsidRPr="00DF74AF">
        <w:rPr>
          <w:iCs/>
          <w:sz w:val="22"/>
          <w:szCs w:val="22"/>
        </w:rPr>
        <w:t xml:space="preserve"> wykazu stanowi </w:t>
      </w:r>
      <w:r w:rsidR="0078720F" w:rsidRPr="00DF74AF">
        <w:rPr>
          <w:b/>
          <w:bCs/>
          <w:iCs/>
          <w:sz w:val="22"/>
          <w:szCs w:val="22"/>
        </w:rPr>
        <w:t>Załącznik nr 4.</w:t>
      </w:r>
      <w:r w:rsidR="00AA5DFD" w:rsidRPr="00DF74AF">
        <w:rPr>
          <w:b/>
          <w:bCs/>
          <w:iCs/>
          <w:sz w:val="22"/>
          <w:szCs w:val="22"/>
        </w:rPr>
        <w:t>3</w:t>
      </w:r>
      <w:r w:rsidR="00FB0388" w:rsidRPr="00DF74AF">
        <w:rPr>
          <w:b/>
          <w:bCs/>
          <w:iCs/>
          <w:sz w:val="22"/>
          <w:szCs w:val="22"/>
        </w:rPr>
        <w:t xml:space="preserve"> do SWZ</w:t>
      </w:r>
      <w:r w:rsidR="00A728D0" w:rsidRPr="00DF74AF">
        <w:rPr>
          <w:iCs/>
          <w:sz w:val="22"/>
          <w:szCs w:val="22"/>
        </w:rPr>
        <w:t>.</w:t>
      </w:r>
    </w:p>
    <w:p w14:paraId="020FDCC2" w14:textId="68051112" w:rsidR="00B40469" w:rsidRDefault="00DB73C6" w:rsidP="00FB5F69">
      <w:pPr>
        <w:pStyle w:val="Akapitzlist"/>
        <w:numPr>
          <w:ilvl w:val="1"/>
          <w:numId w:val="14"/>
        </w:numPr>
        <w:shd w:val="clear" w:color="auto" w:fill="FFFF00"/>
        <w:spacing w:before="40" w:line="312" w:lineRule="auto"/>
        <w:ind w:left="567" w:hanging="283"/>
        <w:contextualSpacing w:val="0"/>
        <w:jc w:val="both"/>
        <w:rPr>
          <w:b/>
          <w:iCs/>
          <w:sz w:val="22"/>
          <w:szCs w:val="22"/>
        </w:rPr>
      </w:pPr>
      <w:r w:rsidRPr="00A25494">
        <w:rPr>
          <w:b/>
          <w:bCs/>
          <w:iCs/>
          <w:sz w:val="22"/>
          <w:szCs w:val="22"/>
        </w:rPr>
        <w:t>W</w:t>
      </w:r>
      <w:r w:rsidR="00B40469" w:rsidRPr="00A25494">
        <w:rPr>
          <w:b/>
          <w:bCs/>
          <w:iCs/>
          <w:sz w:val="22"/>
          <w:szCs w:val="22"/>
        </w:rPr>
        <w:t>ykazu osób</w:t>
      </w:r>
      <w:r w:rsidR="00B40469" w:rsidRPr="00A25494">
        <w:rPr>
          <w:bCs/>
          <w:iCs/>
          <w:sz w:val="22"/>
          <w:szCs w:val="22"/>
        </w:rPr>
        <w:t xml:space="preserve">, skierowanych przez </w:t>
      </w:r>
      <w:r w:rsidR="00C917D4" w:rsidRPr="00A25494">
        <w:rPr>
          <w:bCs/>
          <w:iCs/>
          <w:sz w:val="22"/>
          <w:szCs w:val="22"/>
        </w:rPr>
        <w:t>Wykonawcę</w:t>
      </w:r>
      <w:r w:rsidR="00B40469" w:rsidRPr="00A25494">
        <w:rPr>
          <w:bCs/>
          <w:iCs/>
          <w:sz w:val="22"/>
          <w:szCs w:val="22"/>
        </w:rPr>
        <w:t xml:space="preserve"> do realizacji zamówienia publicznego, </w:t>
      </w:r>
      <w:r w:rsidR="00FB63B6" w:rsidRPr="00A25494">
        <w:rPr>
          <w:bCs/>
          <w:iCs/>
          <w:sz w:val="22"/>
          <w:szCs w:val="22"/>
        </w:rPr>
        <w:br/>
      </w:r>
      <w:r w:rsidR="00B40469" w:rsidRPr="00A25494">
        <w:rPr>
          <w:bCs/>
          <w:iCs/>
          <w:sz w:val="22"/>
          <w:szCs w:val="22"/>
        </w:rPr>
        <w:t>w szczególności odpowiedzialnych za świadczenie usług, wraz z informacjami na temat</w:t>
      </w:r>
      <w:r w:rsidR="0003144E">
        <w:rPr>
          <w:bCs/>
          <w:iCs/>
          <w:sz w:val="22"/>
          <w:szCs w:val="22"/>
        </w:rPr>
        <w:br/>
      </w:r>
      <w:r w:rsidR="00B40469" w:rsidRPr="00A25494">
        <w:rPr>
          <w:bCs/>
          <w:iCs/>
          <w:sz w:val="22"/>
          <w:szCs w:val="22"/>
        </w:rPr>
        <w:t>ich kwalifikacji zawodowych, uprawnień, doświadczenia i wykształcenia niezbędnych</w:t>
      </w:r>
      <w:r w:rsidR="0003144E">
        <w:rPr>
          <w:bCs/>
          <w:iCs/>
          <w:sz w:val="22"/>
          <w:szCs w:val="22"/>
        </w:rPr>
        <w:br/>
      </w:r>
      <w:r w:rsidR="00B40469" w:rsidRPr="00A25494">
        <w:rPr>
          <w:bCs/>
          <w:iCs/>
          <w:sz w:val="22"/>
          <w:szCs w:val="22"/>
        </w:rPr>
        <w:t>do wykonania zamówienia publicznego, a także zakresu wykonywanych przez nie czynności</w:t>
      </w:r>
      <w:r w:rsidR="00600B62">
        <w:rPr>
          <w:bCs/>
          <w:iCs/>
          <w:sz w:val="22"/>
          <w:szCs w:val="22"/>
        </w:rPr>
        <w:br/>
      </w:r>
      <w:r w:rsidR="00B40469" w:rsidRPr="00A25494">
        <w:rPr>
          <w:bCs/>
          <w:iCs/>
          <w:sz w:val="22"/>
          <w:szCs w:val="22"/>
        </w:rPr>
        <w:t>oraz informacją o podstawi</w:t>
      </w:r>
      <w:r w:rsidR="00463EF4" w:rsidRPr="00A25494">
        <w:rPr>
          <w:bCs/>
          <w:iCs/>
          <w:sz w:val="22"/>
          <w:szCs w:val="22"/>
        </w:rPr>
        <w:t>e do dysponowania tymi osobami</w:t>
      </w:r>
      <w:r w:rsidR="00A728D0" w:rsidRPr="00A25494">
        <w:rPr>
          <w:bCs/>
          <w:iCs/>
          <w:sz w:val="22"/>
          <w:szCs w:val="22"/>
        </w:rPr>
        <w:t>.</w:t>
      </w:r>
      <w:r w:rsidR="00B40469" w:rsidRPr="00A25494">
        <w:rPr>
          <w:bCs/>
          <w:iCs/>
          <w:sz w:val="22"/>
          <w:szCs w:val="22"/>
        </w:rPr>
        <w:t xml:space="preserve"> Wzór wykazu stanowi</w:t>
      </w:r>
      <w:r w:rsidR="00600B62">
        <w:rPr>
          <w:bCs/>
          <w:iCs/>
          <w:sz w:val="22"/>
          <w:szCs w:val="22"/>
        </w:rPr>
        <w:br/>
      </w:r>
      <w:r w:rsidR="00B40469" w:rsidRPr="00A25494">
        <w:rPr>
          <w:b/>
          <w:iCs/>
          <w:sz w:val="22"/>
          <w:szCs w:val="22"/>
        </w:rPr>
        <w:t xml:space="preserve">Załącznik nr </w:t>
      </w:r>
      <w:r w:rsidR="0078720F" w:rsidRPr="00A25494">
        <w:rPr>
          <w:b/>
          <w:iCs/>
          <w:sz w:val="22"/>
          <w:szCs w:val="22"/>
        </w:rPr>
        <w:t>4.4</w:t>
      </w:r>
      <w:r w:rsidR="00FB0388" w:rsidRPr="00A25494">
        <w:rPr>
          <w:b/>
          <w:iCs/>
          <w:sz w:val="22"/>
          <w:szCs w:val="22"/>
        </w:rPr>
        <w:t xml:space="preserve"> do SWZ</w:t>
      </w:r>
      <w:r w:rsidR="00A728D0" w:rsidRPr="00A25494">
        <w:rPr>
          <w:b/>
          <w:iCs/>
          <w:sz w:val="22"/>
          <w:szCs w:val="22"/>
        </w:rPr>
        <w:t>.</w:t>
      </w:r>
    </w:p>
    <w:p w14:paraId="2AA3B3B6" w14:textId="07E6EB75" w:rsidR="00E45538" w:rsidRDefault="00E45538" w:rsidP="00FB5F69">
      <w:pPr>
        <w:pStyle w:val="Akapitzlist"/>
        <w:numPr>
          <w:ilvl w:val="1"/>
          <w:numId w:val="14"/>
        </w:numPr>
        <w:shd w:val="clear" w:color="auto" w:fill="FFFF00"/>
        <w:spacing w:before="40" w:line="312" w:lineRule="auto"/>
        <w:ind w:left="567" w:hanging="283"/>
        <w:contextualSpacing w:val="0"/>
        <w:jc w:val="both"/>
        <w:rPr>
          <w:bCs/>
          <w:iCs/>
          <w:sz w:val="22"/>
          <w:szCs w:val="22"/>
        </w:rPr>
      </w:pPr>
      <w:r w:rsidRPr="00DF74AF">
        <w:rPr>
          <w:b/>
          <w:iCs/>
          <w:sz w:val="22"/>
          <w:szCs w:val="22"/>
        </w:rPr>
        <w:t>Wstępnego harmonogramu rzeczowo – finansowego</w:t>
      </w:r>
      <w:r w:rsidRPr="00E45538">
        <w:rPr>
          <w:bCs/>
          <w:iCs/>
          <w:sz w:val="22"/>
          <w:szCs w:val="22"/>
        </w:rPr>
        <w:t xml:space="preserve"> wraz z wyszczególnionymi etapami realizacji zamówienia. Zamawiający zastrzega sobie prawo weryfikacji harmonogramu. Uzgodniony harmonogram rzeczowo-finansowy stanowić będzie późniejszy załącznik do umowy.</w:t>
      </w:r>
      <w:r>
        <w:rPr>
          <w:bCs/>
          <w:iCs/>
          <w:sz w:val="22"/>
          <w:szCs w:val="22"/>
        </w:rPr>
        <w:br/>
      </w:r>
      <w:r w:rsidRPr="00E45538">
        <w:rPr>
          <w:bCs/>
          <w:iCs/>
          <w:sz w:val="22"/>
          <w:szCs w:val="22"/>
        </w:rPr>
        <w:t xml:space="preserve">Wzór </w:t>
      </w:r>
      <w:r w:rsidR="00002EAD">
        <w:rPr>
          <w:bCs/>
          <w:iCs/>
          <w:sz w:val="22"/>
          <w:szCs w:val="22"/>
        </w:rPr>
        <w:t>harmonogramu</w:t>
      </w:r>
      <w:r w:rsidRPr="00E45538">
        <w:rPr>
          <w:bCs/>
          <w:iCs/>
          <w:sz w:val="22"/>
          <w:szCs w:val="22"/>
        </w:rPr>
        <w:t xml:space="preserve"> stanowi </w:t>
      </w:r>
      <w:r w:rsidRPr="00002EAD">
        <w:rPr>
          <w:b/>
          <w:iCs/>
          <w:sz w:val="22"/>
          <w:szCs w:val="22"/>
        </w:rPr>
        <w:t>Załącznik nr 4.</w:t>
      </w:r>
      <w:r w:rsidR="00002EAD" w:rsidRPr="00002EAD">
        <w:rPr>
          <w:b/>
          <w:iCs/>
          <w:sz w:val="22"/>
          <w:szCs w:val="22"/>
        </w:rPr>
        <w:t>5</w:t>
      </w:r>
      <w:r w:rsidRPr="00002EAD">
        <w:rPr>
          <w:b/>
          <w:iCs/>
          <w:sz w:val="22"/>
          <w:szCs w:val="22"/>
        </w:rPr>
        <w:t xml:space="preserve"> do SWZ</w:t>
      </w:r>
      <w:r w:rsidRPr="00E45538">
        <w:rPr>
          <w:bCs/>
          <w:iCs/>
          <w:sz w:val="22"/>
          <w:szCs w:val="22"/>
        </w:rPr>
        <w:t>.</w:t>
      </w:r>
    </w:p>
    <w:p w14:paraId="6278BD81" w14:textId="7A4C3448" w:rsidR="00885542" w:rsidRPr="00EB5972" w:rsidRDefault="00885542" w:rsidP="00FB5F69">
      <w:pPr>
        <w:pStyle w:val="Akapitzlist"/>
        <w:numPr>
          <w:ilvl w:val="1"/>
          <w:numId w:val="14"/>
        </w:numPr>
        <w:shd w:val="clear" w:color="auto" w:fill="FFFF00"/>
        <w:spacing w:before="40" w:line="312" w:lineRule="auto"/>
        <w:ind w:left="567" w:hanging="283"/>
        <w:contextualSpacing w:val="0"/>
        <w:jc w:val="both"/>
        <w:rPr>
          <w:sz w:val="22"/>
          <w:szCs w:val="22"/>
        </w:rPr>
      </w:pPr>
      <w:r w:rsidRPr="00885542">
        <w:rPr>
          <w:sz w:val="22"/>
          <w:szCs w:val="22"/>
        </w:rPr>
        <w:t>potwierdzon</w:t>
      </w:r>
      <w:r w:rsidR="00CD64A2">
        <w:rPr>
          <w:sz w:val="22"/>
          <w:szCs w:val="22"/>
        </w:rPr>
        <w:t>ej</w:t>
      </w:r>
      <w:r w:rsidRPr="00885542">
        <w:rPr>
          <w:sz w:val="22"/>
          <w:szCs w:val="22"/>
        </w:rPr>
        <w:t xml:space="preserve"> za zgodność z oryginałem </w:t>
      </w:r>
      <w:r w:rsidRPr="00885542">
        <w:rPr>
          <w:b/>
          <w:bCs/>
          <w:sz w:val="22"/>
          <w:szCs w:val="22"/>
        </w:rPr>
        <w:t>kopi</w:t>
      </w:r>
      <w:r w:rsidR="00CD64A2">
        <w:rPr>
          <w:b/>
          <w:bCs/>
          <w:sz w:val="22"/>
          <w:szCs w:val="22"/>
        </w:rPr>
        <w:t>i</w:t>
      </w:r>
      <w:r w:rsidRPr="00885542">
        <w:rPr>
          <w:b/>
          <w:bCs/>
          <w:sz w:val="22"/>
          <w:szCs w:val="22"/>
        </w:rPr>
        <w:t xml:space="preserve"> polisy ubezpieczenia</w:t>
      </w:r>
      <w:r w:rsidRPr="00885542">
        <w:rPr>
          <w:sz w:val="22"/>
          <w:szCs w:val="22"/>
        </w:rPr>
        <w:t xml:space="preserve"> </w:t>
      </w:r>
      <w:r>
        <w:rPr>
          <w:sz w:val="22"/>
          <w:szCs w:val="22"/>
        </w:rPr>
        <w:t>(</w:t>
      </w:r>
      <w:r w:rsidRPr="00EB5972">
        <w:rPr>
          <w:sz w:val="22"/>
          <w:szCs w:val="22"/>
        </w:rPr>
        <w:t>w zakresie prowadzonej działalności obejmującej przedmiot Umowy</w:t>
      </w:r>
      <w:r>
        <w:rPr>
          <w:sz w:val="22"/>
          <w:szCs w:val="22"/>
        </w:rPr>
        <w:t xml:space="preserve"> </w:t>
      </w:r>
      <w:r w:rsidRPr="00EB5972">
        <w:rPr>
          <w:sz w:val="22"/>
          <w:szCs w:val="22"/>
        </w:rPr>
        <w:t>na sumę ubezpieczenia</w:t>
      </w:r>
      <w:r>
        <w:rPr>
          <w:sz w:val="22"/>
          <w:szCs w:val="22"/>
        </w:rPr>
        <w:t xml:space="preserve"> </w:t>
      </w:r>
      <w:r w:rsidRPr="00EB5972">
        <w:rPr>
          <w:sz w:val="22"/>
          <w:szCs w:val="22"/>
        </w:rPr>
        <w:t xml:space="preserve">nie mniejszą niż </w:t>
      </w:r>
      <w:r w:rsidRPr="0095593A">
        <w:rPr>
          <w:b/>
          <w:bCs/>
          <w:color w:val="FF0000"/>
          <w:sz w:val="22"/>
          <w:szCs w:val="22"/>
        </w:rPr>
        <w:t>2 000</w:t>
      </w:r>
      <w:r w:rsidR="00C26CBC" w:rsidRPr="0095593A">
        <w:rPr>
          <w:b/>
          <w:bCs/>
          <w:color w:val="FF0000"/>
          <w:sz w:val="22"/>
          <w:szCs w:val="22"/>
        </w:rPr>
        <w:t> </w:t>
      </w:r>
      <w:r w:rsidRPr="0095593A">
        <w:rPr>
          <w:b/>
          <w:bCs/>
          <w:color w:val="FF0000"/>
          <w:sz w:val="22"/>
          <w:szCs w:val="22"/>
        </w:rPr>
        <w:t>000</w:t>
      </w:r>
      <w:r w:rsidR="00C26CBC" w:rsidRPr="0095593A">
        <w:rPr>
          <w:b/>
          <w:bCs/>
          <w:color w:val="FF0000"/>
          <w:sz w:val="22"/>
          <w:szCs w:val="22"/>
        </w:rPr>
        <w:t xml:space="preserve"> </w:t>
      </w:r>
      <w:r w:rsidRPr="0095593A">
        <w:rPr>
          <w:b/>
          <w:bCs/>
          <w:color w:val="FF0000"/>
          <w:sz w:val="22"/>
          <w:szCs w:val="22"/>
        </w:rPr>
        <w:t>zł</w:t>
      </w:r>
      <w:r>
        <w:rPr>
          <w:sz w:val="22"/>
          <w:szCs w:val="22"/>
        </w:rPr>
        <w:t>)</w:t>
      </w:r>
      <w:r w:rsidRPr="00EB5972">
        <w:rPr>
          <w:sz w:val="22"/>
          <w:szCs w:val="22"/>
        </w:rPr>
        <w:t>.</w:t>
      </w:r>
    </w:p>
    <w:p w14:paraId="37AD0AFD" w14:textId="6418FBE1" w:rsidR="008A3F08" w:rsidRPr="00A25494" w:rsidRDefault="007C4BF3" w:rsidP="000673A0">
      <w:pPr>
        <w:pStyle w:val="Akapitzlist"/>
        <w:numPr>
          <w:ilvl w:val="0"/>
          <w:numId w:val="7"/>
        </w:numPr>
        <w:spacing w:before="40" w:line="264" w:lineRule="auto"/>
        <w:ind w:left="284" w:hanging="284"/>
        <w:jc w:val="both"/>
        <w:rPr>
          <w:bCs/>
          <w:iCs/>
          <w:sz w:val="22"/>
          <w:szCs w:val="22"/>
        </w:rPr>
      </w:pPr>
      <w:r w:rsidRPr="00A25494">
        <w:rPr>
          <w:bCs/>
          <w:iCs/>
          <w:sz w:val="22"/>
          <w:szCs w:val="22"/>
        </w:rPr>
        <w:t>Oświadczenie JEDZ powinno być sporządzone w formie elektronicznej (z podpisem elektronicznym kwalifikowanym)</w:t>
      </w:r>
      <w:r w:rsidR="00540C55" w:rsidRPr="00A25494">
        <w:rPr>
          <w:bCs/>
          <w:iCs/>
          <w:sz w:val="22"/>
          <w:szCs w:val="22"/>
        </w:rPr>
        <w:t>.</w:t>
      </w:r>
    </w:p>
    <w:p w14:paraId="3ABB2EFE" w14:textId="6AA5BE63" w:rsidR="00C075D0" w:rsidRPr="00A25494" w:rsidRDefault="007C6B00" w:rsidP="000673A0">
      <w:pPr>
        <w:pStyle w:val="Akapitzlist"/>
        <w:numPr>
          <w:ilvl w:val="0"/>
          <w:numId w:val="7"/>
        </w:numPr>
        <w:spacing w:before="40" w:line="264" w:lineRule="auto"/>
        <w:ind w:left="284" w:hanging="284"/>
        <w:jc w:val="both"/>
        <w:rPr>
          <w:bCs/>
          <w:iCs/>
          <w:sz w:val="22"/>
          <w:szCs w:val="22"/>
        </w:rPr>
      </w:pPr>
      <w:r w:rsidRPr="00A25494">
        <w:rPr>
          <w:bCs/>
          <w:iCs/>
          <w:sz w:val="22"/>
          <w:szCs w:val="22"/>
        </w:rPr>
        <w:t xml:space="preserve">Podmiotowe środki dowodowe </w:t>
      </w:r>
      <w:r w:rsidR="007C4BF3" w:rsidRPr="00A25494">
        <w:rPr>
          <w:bCs/>
          <w:iCs/>
          <w:sz w:val="22"/>
          <w:szCs w:val="22"/>
        </w:rPr>
        <w:t xml:space="preserve">powinny być złożone </w:t>
      </w:r>
      <w:r w:rsidRPr="00A25494">
        <w:rPr>
          <w:bCs/>
          <w:iCs/>
          <w:sz w:val="22"/>
          <w:szCs w:val="22"/>
        </w:rPr>
        <w:t xml:space="preserve">zgodnie z przepisami </w:t>
      </w:r>
      <w:r w:rsidRPr="00A25494">
        <w:rPr>
          <w:bCs/>
          <w:i/>
          <w:iCs/>
          <w:sz w:val="22"/>
          <w:szCs w:val="22"/>
        </w:rPr>
        <w:t>Rozporządzenia</w:t>
      </w:r>
      <w:r w:rsidR="000A474D">
        <w:rPr>
          <w:bCs/>
          <w:i/>
          <w:iCs/>
          <w:sz w:val="22"/>
          <w:szCs w:val="22"/>
        </w:rPr>
        <w:br/>
      </w:r>
      <w:r w:rsidRPr="00A25494">
        <w:rPr>
          <w:bCs/>
          <w:i/>
          <w:iCs/>
          <w:sz w:val="22"/>
          <w:szCs w:val="22"/>
        </w:rPr>
        <w:t>z dn</w:t>
      </w:r>
      <w:r w:rsidR="000A474D">
        <w:rPr>
          <w:bCs/>
          <w:i/>
          <w:iCs/>
          <w:sz w:val="22"/>
          <w:szCs w:val="22"/>
        </w:rPr>
        <w:t xml:space="preserve">. </w:t>
      </w:r>
      <w:r w:rsidR="002442FA" w:rsidRPr="00A25494">
        <w:rPr>
          <w:bCs/>
          <w:i/>
          <w:iCs/>
          <w:sz w:val="22"/>
          <w:szCs w:val="22"/>
        </w:rPr>
        <w:t>30 grudnia 2020 r.</w:t>
      </w:r>
      <w:r w:rsidRPr="00A25494">
        <w:rPr>
          <w:bCs/>
          <w:i/>
          <w:iCs/>
          <w:sz w:val="22"/>
          <w:szCs w:val="22"/>
        </w:rPr>
        <w:t xml:space="preserve"> w sprawie sposobu sporządzania i przekazywania informacji</w:t>
      </w:r>
      <w:r w:rsidR="0003144E">
        <w:rPr>
          <w:bCs/>
          <w:i/>
          <w:iCs/>
          <w:sz w:val="22"/>
          <w:szCs w:val="22"/>
        </w:rPr>
        <w:t xml:space="preserve"> </w:t>
      </w:r>
      <w:r w:rsidRPr="00A25494">
        <w:rPr>
          <w:bCs/>
          <w:i/>
          <w:iCs/>
          <w:sz w:val="22"/>
          <w:szCs w:val="22"/>
        </w:rPr>
        <w:t>oraz wymagań technicznych dla dokumentów elektronicznych oraz środków komunikacji elektronicznej</w:t>
      </w:r>
      <w:r w:rsidR="000673A0">
        <w:rPr>
          <w:bCs/>
          <w:i/>
          <w:iCs/>
          <w:sz w:val="22"/>
          <w:szCs w:val="22"/>
        </w:rPr>
        <w:br/>
      </w:r>
      <w:r w:rsidRPr="00A25494">
        <w:rPr>
          <w:bCs/>
          <w:i/>
          <w:iCs/>
          <w:sz w:val="22"/>
          <w:szCs w:val="22"/>
        </w:rPr>
        <w:t>w postępowaniu o udzielenie zamówienia publicznego lub konkursie</w:t>
      </w:r>
      <w:r w:rsidR="0003144E">
        <w:rPr>
          <w:bCs/>
          <w:i/>
          <w:iCs/>
          <w:sz w:val="22"/>
          <w:szCs w:val="22"/>
        </w:rPr>
        <w:t xml:space="preserve"> </w:t>
      </w:r>
      <w:r w:rsidR="002442FA" w:rsidRPr="00A25494">
        <w:rPr>
          <w:bCs/>
          <w:i/>
          <w:iCs/>
          <w:sz w:val="22"/>
          <w:szCs w:val="22"/>
        </w:rPr>
        <w:t>(Dz.U. poz. 2452)</w:t>
      </w:r>
      <w:r w:rsidR="006923AC">
        <w:rPr>
          <w:bCs/>
          <w:i/>
          <w:iCs/>
          <w:sz w:val="22"/>
          <w:szCs w:val="22"/>
        </w:rPr>
        <w:t>,</w:t>
      </w:r>
      <w:r w:rsidRPr="00A25494">
        <w:rPr>
          <w:bCs/>
          <w:iCs/>
          <w:sz w:val="22"/>
          <w:szCs w:val="22"/>
        </w:rPr>
        <w:t xml:space="preserve"> tj</w:t>
      </w:r>
      <w:r w:rsidR="00A728D0" w:rsidRPr="00A25494">
        <w:rPr>
          <w:bCs/>
          <w:iCs/>
          <w:sz w:val="22"/>
          <w:szCs w:val="22"/>
        </w:rPr>
        <w:t>.</w:t>
      </w:r>
      <w:r w:rsidRPr="00A25494">
        <w:rPr>
          <w:bCs/>
          <w:iCs/>
          <w:sz w:val="22"/>
          <w:szCs w:val="22"/>
        </w:rPr>
        <w:t>:</w:t>
      </w:r>
    </w:p>
    <w:p w14:paraId="78109F23" w14:textId="267464AE" w:rsidR="007C6B00" w:rsidRPr="00A25494" w:rsidRDefault="007C6B00" w:rsidP="00FB5F69">
      <w:pPr>
        <w:pStyle w:val="Akapitzlist"/>
        <w:numPr>
          <w:ilvl w:val="1"/>
          <w:numId w:val="15"/>
        </w:numPr>
        <w:spacing w:before="40" w:line="312" w:lineRule="auto"/>
        <w:ind w:left="567" w:hanging="283"/>
        <w:contextualSpacing w:val="0"/>
        <w:jc w:val="both"/>
        <w:rPr>
          <w:bCs/>
          <w:iCs/>
          <w:sz w:val="22"/>
          <w:szCs w:val="22"/>
        </w:rPr>
      </w:pPr>
      <w:r w:rsidRPr="00A25494">
        <w:rPr>
          <w:bCs/>
          <w:iCs/>
          <w:sz w:val="22"/>
          <w:szCs w:val="22"/>
        </w:rPr>
        <w:t xml:space="preserve">Jeżeli dokument został wystawiony przez </w:t>
      </w:r>
      <w:r w:rsidR="00260371" w:rsidRPr="00A25494">
        <w:rPr>
          <w:bCs/>
          <w:iCs/>
          <w:sz w:val="22"/>
          <w:szCs w:val="22"/>
        </w:rPr>
        <w:t xml:space="preserve">podmiot upoważniony inny niż </w:t>
      </w:r>
      <w:r w:rsidR="008C4046" w:rsidRPr="00A25494">
        <w:rPr>
          <w:bCs/>
          <w:iCs/>
          <w:sz w:val="22"/>
          <w:szCs w:val="22"/>
        </w:rPr>
        <w:t>Wykonawca</w:t>
      </w:r>
      <w:r w:rsidR="00212F8E">
        <w:rPr>
          <w:bCs/>
          <w:iCs/>
          <w:sz w:val="22"/>
          <w:szCs w:val="22"/>
        </w:rPr>
        <w:br/>
      </w:r>
      <w:r w:rsidR="00260371" w:rsidRPr="00A25494">
        <w:rPr>
          <w:bCs/>
          <w:iCs/>
          <w:sz w:val="22"/>
          <w:szCs w:val="22"/>
        </w:rPr>
        <w:t xml:space="preserve">(np. </w:t>
      </w:r>
      <w:r w:rsidRPr="00A25494">
        <w:rPr>
          <w:bCs/>
          <w:iCs/>
          <w:sz w:val="22"/>
          <w:szCs w:val="22"/>
        </w:rPr>
        <w:t>właściwy</w:t>
      </w:r>
      <w:r w:rsidR="00880181" w:rsidRPr="00A25494">
        <w:rPr>
          <w:bCs/>
          <w:iCs/>
          <w:sz w:val="22"/>
          <w:szCs w:val="22"/>
        </w:rPr>
        <w:t xml:space="preserve"> do jego wydania</w:t>
      </w:r>
      <w:r w:rsidRPr="00A25494">
        <w:rPr>
          <w:bCs/>
          <w:iCs/>
          <w:sz w:val="22"/>
          <w:szCs w:val="22"/>
        </w:rPr>
        <w:t xml:space="preserve"> organ administracyjny lub sądowy</w:t>
      </w:r>
      <w:r w:rsidR="00260371" w:rsidRPr="00A25494">
        <w:rPr>
          <w:bCs/>
          <w:iCs/>
          <w:sz w:val="22"/>
          <w:szCs w:val="22"/>
        </w:rPr>
        <w:t xml:space="preserve">) </w:t>
      </w:r>
      <w:r w:rsidRPr="00A25494">
        <w:rPr>
          <w:bCs/>
          <w:iCs/>
          <w:sz w:val="22"/>
          <w:szCs w:val="22"/>
        </w:rPr>
        <w:t xml:space="preserve">jako dokument elektroniczny </w:t>
      </w:r>
      <w:r w:rsidR="00212F8E">
        <w:rPr>
          <w:bCs/>
          <w:iCs/>
          <w:sz w:val="22"/>
          <w:szCs w:val="22"/>
        </w:rPr>
        <w:br/>
      </w:r>
      <w:r w:rsidRPr="00A25494">
        <w:rPr>
          <w:bCs/>
          <w:iCs/>
          <w:sz w:val="22"/>
          <w:szCs w:val="22"/>
        </w:rPr>
        <w:t xml:space="preserve">– </w:t>
      </w:r>
      <w:r w:rsidR="008C4046" w:rsidRPr="00A25494">
        <w:rPr>
          <w:bCs/>
          <w:iCs/>
          <w:sz w:val="22"/>
          <w:szCs w:val="22"/>
        </w:rPr>
        <w:t>Wykonawca</w:t>
      </w:r>
      <w:r w:rsidRPr="00A25494">
        <w:rPr>
          <w:bCs/>
          <w:iCs/>
          <w:sz w:val="22"/>
          <w:szCs w:val="22"/>
        </w:rPr>
        <w:t xml:space="preserve"> przekazuje ten dokument</w:t>
      </w:r>
      <w:r w:rsidR="00A728D0" w:rsidRPr="00A25494">
        <w:rPr>
          <w:bCs/>
          <w:iCs/>
          <w:sz w:val="22"/>
          <w:szCs w:val="22"/>
        </w:rPr>
        <w:t>;</w:t>
      </w:r>
    </w:p>
    <w:p w14:paraId="00B577F3" w14:textId="78CE55F4" w:rsidR="007C6B00" w:rsidRPr="00A25494" w:rsidRDefault="007C6B00" w:rsidP="00FB5F69">
      <w:pPr>
        <w:pStyle w:val="Akapitzlist"/>
        <w:numPr>
          <w:ilvl w:val="1"/>
          <w:numId w:val="15"/>
        </w:numPr>
        <w:spacing w:before="40" w:line="312" w:lineRule="auto"/>
        <w:ind w:left="567" w:hanging="283"/>
        <w:contextualSpacing w:val="0"/>
        <w:jc w:val="both"/>
        <w:rPr>
          <w:bCs/>
          <w:iCs/>
          <w:sz w:val="22"/>
          <w:szCs w:val="22"/>
        </w:rPr>
      </w:pPr>
      <w:r w:rsidRPr="00A25494">
        <w:rPr>
          <w:bCs/>
          <w:iCs/>
          <w:sz w:val="22"/>
          <w:szCs w:val="22"/>
        </w:rPr>
        <w:t xml:space="preserve">Jeżeli dokument został wystawiony przez </w:t>
      </w:r>
      <w:r w:rsidR="00260371" w:rsidRPr="00A25494">
        <w:rPr>
          <w:bCs/>
          <w:iCs/>
          <w:sz w:val="22"/>
          <w:szCs w:val="22"/>
        </w:rPr>
        <w:t xml:space="preserve">podmiot upoważniony inny niż </w:t>
      </w:r>
      <w:r w:rsidR="008C4046" w:rsidRPr="00A25494">
        <w:rPr>
          <w:bCs/>
          <w:iCs/>
          <w:sz w:val="22"/>
          <w:szCs w:val="22"/>
        </w:rPr>
        <w:t>Wykonawca</w:t>
      </w:r>
      <w:r w:rsidR="000A474D">
        <w:rPr>
          <w:bCs/>
          <w:iCs/>
          <w:sz w:val="22"/>
          <w:szCs w:val="22"/>
        </w:rPr>
        <w:br/>
      </w:r>
      <w:r w:rsidR="00260371" w:rsidRPr="00A25494">
        <w:rPr>
          <w:bCs/>
          <w:iCs/>
          <w:sz w:val="22"/>
          <w:szCs w:val="22"/>
        </w:rPr>
        <w:t xml:space="preserve">(np. </w:t>
      </w:r>
      <w:r w:rsidRPr="00A25494">
        <w:rPr>
          <w:bCs/>
          <w:iCs/>
          <w:sz w:val="22"/>
          <w:szCs w:val="22"/>
        </w:rPr>
        <w:t xml:space="preserve">właściwy </w:t>
      </w:r>
      <w:r w:rsidR="00880181" w:rsidRPr="00A25494">
        <w:rPr>
          <w:bCs/>
          <w:iCs/>
          <w:sz w:val="22"/>
          <w:szCs w:val="22"/>
        </w:rPr>
        <w:t xml:space="preserve">do jego wydania </w:t>
      </w:r>
      <w:r w:rsidRPr="00A25494">
        <w:rPr>
          <w:bCs/>
          <w:iCs/>
          <w:sz w:val="22"/>
          <w:szCs w:val="22"/>
        </w:rPr>
        <w:t>organ administr</w:t>
      </w:r>
      <w:r w:rsidR="00880181" w:rsidRPr="00A25494">
        <w:rPr>
          <w:bCs/>
          <w:iCs/>
          <w:sz w:val="22"/>
          <w:szCs w:val="22"/>
        </w:rPr>
        <w:t>acyjny lub sądowy</w:t>
      </w:r>
      <w:r w:rsidR="00260371" w:rsidRPr="00A25494">
        <w:rPr>
          <w:bCs/>
          <w:iCs/>
          <w:sz w:val="22"/>
          <w:szCs w:val="22"/>
        </w:rPr>
        <w:t xml:space="preserve">) </w:t>
      </w:r>
      <w:r w:rsidR="00880181" w:rsidRPr="00A25494">
        <w:rPr>
          <w:bCs/>
          <w:iCs/>
          <w:sz w:val="22"/>
          <w:szCs w:val="22"/>
        </w:rPr>
        <w:t>jako dokument papierowy</w:t>
      </w:r>
      <w:r w:rsidR="000A474D">
        <w:rPr>
          <w:bCs/>
          <w:iCs/>
          <w:sz w:val="22"/>
          <w:szCs w:val="22"/>
        </w:rPr>
        <w:br/>
      </w:r>
      <w:r w:rsidRPr="00A25494">
        <w:rPr>
          <w:bCs/>
          <w:iCs/>
          <w:sz w:val="22"/>
          <w:szCs w:val="22"/>
        </w:rPr>
        <w:t xml:space="preserve"> –</w:t>
      </w:r>
      <w:r w:rsidR="00880181" w:rsidRPr="00A25494">
        <w:rPr>
          <w:bCs/>
          <w:iCs/>
          <w:sz w:val="22"/>
          <w:szCs w:val="22"/>
        </w:rPr>
        <w:t xml:space="preserve"> </w:t>
      </w:r>
      <w:r w:rsidR="008C4046" w:rsidRPr="00A25494">
        <w:rPr>
          <w:bCs/>
          <w:iCs/>
          <w:sz w:val="22"/>
          <w:szCs w:val="22"/>
        </w:rPr>
        <w:t>Wykonawca</w:t>
      </w:r>
      <w:r w:rsidR="00880181" w:rsidRPr="00A25494">
        <w:rPr>
          <w:bCs/>
          <w:iCs/>
          <w:sz w:val="22"/>
          <w:szCs w:val="22"/>
        </w:rPr>
        <w:t xml:space="preserve"> przekazuje elektroniczną kopię dokumentu poświadczoną za zgodność</w:t>
      </w:r>
      <w:r w:rsidR="00212F8E">
        <w:rPr>
          <w:bCs/>
          <w:iCs/>
          <w:sz w:val="22"/>
          <w:szCs w:val="22"/>
        </w:rPr>
        <w:br/>
      </w:r>
      <w:r w:rsidR="00880181" w:rsidRPr="00A25494">
        <w:rPr>
          <w:bCs/>
          <w:iCs/>
          <w:sz w:val="22"/>
          <w:szCs w:val="22"/>
        </w:rPr>
        <w:t>z oryginałem</w:t>
      </w:r>
      <w:r w:rsidR="00A728D0" w:rsidRPr="00A25494">
        <w:rPr>
          <w:bCs/>
          <w:iCs/>
          <w:sz w:val="22"/>
          <w:szCs w:val="22"/>
        </w:rPr>
        <w:t>;</w:t>
      </w:r>
    </w:p>
    <w:p w14:paraId="527E9E5A" w14:textId="11E38E4A" w:rsidR="00880181" w:rsidRPr="00A25494" w:rsidRDefault="00880181" w:rsidP="00FB5F69">
      <w:pPr>
        <w:pStyle w:val="Akapitzlist"/>
        <w:numPr>
          <w:ilvl w:val="1"/>
          <w:numId w:val="15"/>
        </w:numPr>
        <w:spacing w:before="40" w:line="312" w:lineRule="auto"/>
        <w:ind w:left="567" w:right="-141" w:hanging="283"/>
        <w:contextualSpacing w:val="0"/>
        <w:jc w:val="both"/>
        <w:rPr>
          <w:bCs/>
          <w:iCs/>
          <w:sz w:val="22"/>
          <w:szCs w:val="22"/>
        </w:rPr>
      </w:pPr>
      <w:r w:rsidRPr="00A25494">
        <w:rPr>
          <w:bCs/>
          <w:iCs/>
          <w:sz w:val="22"/>
          <w:szCs w:val="22"/>
        </w:rPr>
        <w:lastRenderedPageBreak/>
        <w:t xml:space="preserve">Jeżeli dokument został wystawiony przez inny podmiot (np. </w:t>
      </w:r>
      <w:r w:rsidR="00C917D4" w:rsidRPr="00A25494">
        <w:rPr>
          <w:bCs/>
          <w:iCs/>
          <w:sz w:val="22"/>
          <w:szCs w:val="22"/>
        </w:rPr>
        <w:t>Wykonawcę</w:t>
      </w:r>
      <w:r w:rsidRPr="00A25494">
        <w:rPr>
          <w:bCs/>
          <w:iCs/>
          <w:sz w:val="22"/>
          <w:szCs w:val="22"/>
        </w:rPr>
        <w:t>,</w:t>
      </w:r>
      <w:r w:rsidR="00260371" w:rsidRPr="00A25494">
        <w:rPr>
          <w:bCs/>
          <w:iCs/>
          <w:sz w:val="22"/>
          <w:szCs w:val="22"/>
        </w:rPr>
        <w:t xml:space="preserve"> wystawcę referencji</w:t>
      </w:r>
      <w:r w:rsidRPr="00A25494">
        <w:rPr>
          <w:bCs/>
          <w:iCs/>
          <w:sz w:val="22"/>
          <w:szCs w:val="22"/>
        </w:rPr>
        <w:t>)</w:t>
      </w:r>
      <w:r w:rsidR="00212F8E">
        <w:rPr>
          <w:bCs/>
          <w:iCs/>
          <w:sz w:val="22"/>
          <w:szCs w:val="22"/>
        </w:rPr>
        <w:br/>
      </w:r>
      <w:r w:rsidRPr="00A25494">
        <w:rPr>
          <w:bCs/>
          <w:iCs/>
          <w:sz w:val="22"/>
          <w:szCs w:val="22"/>
        </w:rPr>
        <w:t>w formie elektronicznej z podpisem elektronicznym kwalifikowanym – przekazuje się</w:t>
      </w:r>
      <w:r w:rsidR="00212F8E">
        <w:rPr>
          <w:bCs/>
          <w:iCs/>
          <w:sz w:val="22"/>
          <w:szCs w:val="22"/>
        </w:rPr>
        <w:t xml:space="preserve"> </w:t>
      </w:r>
      <w:r w:rsidRPr="00A25494">
        <w:rPr>
          <w:bCs/>
          <w:iCs/>
          <w:sz w:val="22"/>
          <w:szCs w:val="22"/>
        </w:rPr>
        <w:t>ten</w:t>
      </w:r>
      <w:r w:rsidR="00212F8E">
        <w:rPr>
          <w:bCs/>
          <w:iCs/>
          <w:sz w:val="22"/>
          <w:szCs w:val="22"/>
        </w:rPr>
        <w:t xml:space="preserve"> </w:t>
      </w:r>
      <w:r w:rsidRPr="00A25494">
        <w:rPr>
          <w:bCs/>
          <w:iCs/>
          <w:sz w:val="22"/>
          <w:szCs w:val="22"/>
        </w:rPr>
        <w:t>dokument</w:t>
      </w:r>
      <w:r w:rsidR="00A728D0" w:rsidRPr="00A25494">
        <w:rPr>
          <w:bCs/>
          <w:iCs/>
          <w:sz w:val="22"/>
          <w:szCs w:val="22"/>
        </w:rPr>
        <w:t>;</w:t>
      </w:r>
    </w:p>
    <w:p w14:paraId="28FCB68B" w14:textId="0E01CE13" w:rsidR="00880181" w:rsidRPr="00A25494" w:rsidRDefault="00880181" w:rsidP="00FB5F69">
      <w:pPr>
        <w:pStyle w:val="Akapitzlist"/>
        <w:numPr>
          <w:ilvl w:val="1"/>
          <w:numId w:val="15"/>
        </w:numPr>
        <w:spacing w:before="40" w:line="312" w:lineRule="auto"/>
        <w:ind w:left="567" w:right="-141" w:hanging="283"/>
        <w:contextualSpacing w:val="0"/>
        <w:jc w:val="both"/>
        <w:rPr>
          <w:bCs/>
          <w:iCs/>
          <w:sz w:val="22"/>
          <w:szCs w:val="22"/>
        </w:rPr>
      </w:pPr>
      <w:r w:rsidRPr="00A25494">
        <w:rPr>
          <w:bCs/>
          <w:iCs/>
          <w:sz w:val="22"/>
          <w:szCs w:val="22"/>
        </w:rPr>
        <w:t>Jeżeli dokument został wystawiony przez inny podmiot (np.</w:t>
      </w:r>
      <w:r w:rsidR="00260371" w:rsidRPr="00A25494">
        <w:rPr>
          <w:bCs/>
          <w:iCs/>
          <w:sz w:val="22"/>
          <w:szCs w:val="22"/>
        </w:rPr>
        <w:t xml:space="preserve"> </w:t>
      </w:r>
      <w:r w:rsidR="00C917D4" w:rsidRPr="00A25494">
        <w:rPr>
          <w:bCs/>
          <w:iCs/>
          <w:sz w:val="22"/>
          <w:szCs w:val="22"/>
        </w:rPr>
        <w:t>Wykonawcę</w:t>
      </w:r>
      <w:r w:rsidR="00260371" w:rsidRPr="00A25494">
        <w:rPr>
          <w:bCs/>
          <w:iCs/>
          <w:sz w:val="22"/>
          <w:szCs w:val="22"/>
        </w:rPr>
        <w:t>, wystawcę referencji</w:t>
      </w:r>
      <w:r w:rsidRPr="00A25494">
        <w:rPr>
          <w:bCs/>
          <w:iCs/>
          <w:sz w:val="22"/>
          <w:szCs w:val="22"/>
        </w:rPr>
        <w:t>)</w:t>
      </w:r>
      <w:r w:rsidR="00212F8E">
        <w:rPr>
          <w:bCs/>
          <w:iCs/>
          <w:sz w:val="22"/>
          <w:szCs w:val="22"/>
        </w:rPr>
        <w:br/>
      </w:r>
      <w:r w:rsidRPr="00A25494">
        <w:rPr>
          <w:bCs/>
          <w:iCs/>
          <w:sz w:val="22"/>
          <w:szCs w:val="22"/>
        </w:rPr>
        <w:t xml:space="preserve">jako dokument papierowy – </w:t>
      </w:r>
      <w:r w:rsidR="008C4046" w:rsidRPr="00A25494">
        <w:rPr>
          <w:bCs/>
          <w:iCs/>
          <w:sz w:val="22"/>
          <w:szCs w:val="22"/>
        </w:rPr>
        <w:t>Wykonawca</w:t>
      </w:r>
      <w:r w:rsidRPr="00A25494">
        <w:rPr>
          <w:bCs/>
          <w:iCs/>
          <w:sz w:val="22"/>
          <w:szCs w:val="22"/>
        </w:rPr>
        <w:t xml:space="preserve"> przekazuje elektroniczną kopię dokumentu</w:t>
      </w:r>
      <w:r w:rsidR="009E2A44">
        <w:rPr>
          <w:bCs/>
          <w:iCs/>
          <w:sz w:val="22"/>
          <w:szCs w:val="22"/>
        </w:rPr>
        <w:t xml:space="preserve"> </w:t>
      </w:r>
      <w:r w:rsidRPr="00A25494">
        <w:rPr>
          <w:bCs/>
          <w:iCs/>
          <w:sz w:val="22"/>
          <w:szCs w:val="22"/>
        </w:rPr>
        <w:t>poświadczoną za zgodność z oryginałem.</w:t>
      </w:r>
    </w:p>
    <w:p w14:paraId="5618E93E" w14:textId="009C45A1" w:rsidR="00880181" w:rsidRPr="00A25494" w:rsidRDefault="00880181" w:rsidP="000A474D">
      <w:pPr>
        <w:pStyle w:val="Akapitzlist"/>
        <w:numPr>
          <w:ilvl w:val="0"/>
          <w:numId w:val="7"/>
        </w:numPr>
        <w:spacing w:before="40" w:line="312" w:lineRule="auto"/>
        <w:jc w:val="both"/>
        <w:rPr>
          <w:bCs/>
          <w:iCs/>
          <w:sz w:val="22"/>
          <w:szCs w:val="22"/>
        </w:rPr>
      </w:pPr>
      <w:r w:rsidRPr="00A25494">
        <w:rPr>
          <w:bCs/>
          <w:iCs/>
          <w:sz w:val="22"/>
          <w:szCs w:val="22"/>
        </w:rPr>
        <w:t xml:space="preserve">Poświadczenie za zgodność z oryginałem następuje przez podpisanie podpisem elektronicznym kwalifikowanym. Poświadczenia dokonuje notariusz lub </w:t>
      </w:r>
      <w:r w:rsidR="008C4046" w:rsidRPr="00A25494">
        <w:rPr>
          <w:bCs/>
          <w:iCs/>
          <w:sz w:val="22"/>
          <w:szCs w:val="22"/>
        </w:rPr>
        <w:t>Wykonawca</w:t>
      </w:r>
      <w:r w:rsidRPr="00A25494">
        <w:rPr>
          <w:bCs/>
          <w:iCs/>
          <w:sz w:val="22"/>
          <w:szCs w:val="22"/>
        </w:rPr>
        <w:t xml:space="preserve"> (członek konsorcjum, podmiot udostępniający zasoby – odpowiednio w zakresie dokumentów, które każdego z nich</w:t>
      </w:r>
      <w:r w:rsidR="009E2A44">
        <w:rPr>
          <w:bCs/>
          <w:iCs/>
          <w:sz w:val="22"/>
          <w:szCs w:val="22"/>
        </w:rPr>
        <w:t xml:space="preserve"> </w:t>
      </w:r>
      <w:r w:rsidRPr="00A25494">
        <w:rPr>
          <w:bCs/>
          <w:iCs/>
          <w:sz w:val="22"/>
          <w:szCs w:val="22"/>
        </w:rPr>
        <w:t xml:space="preserve">dotyczą). </w:t>
      </w:r>
    </w:p>
    <w:p w14:paraId="673AFD5A" w14:textId="430A4BEE" w:rsidR="00C075D0" w:rsidRPr="00A25494" w:rsidRDefault="003B6DA7" w:rsidP="000A474D">
      <w:pPr>
        <w:pStyle w:val="Akapitzlist"/>
        <w:numPr>
          <w:ilvl w:val="0"/>
          <w:numId w:val="7"/>
        </w:numPr>
        <w:spacing w:before="40" w:line="312" w:lineRule="auto"/>
        <w:contextualSpacing w:val="0"/>
        <w:jc w:val="both"/>
        <w:rPr>
          <w:bCs/>
          <w:iCs/>
          <w:sz w:val="22"/>
          <w:szCs w:val="22"/>
        </w:rPr>
      </w:pPr>
      <w:r w:rsidRPr="00A25494">
        <w:rPr>
          <w:bCs/>
          <w:iCs/>
          <w:sz w:val="22"/>
          <w:szCs w:val="22"/>
        </w:rPr>
        <w:t>W przypadku przekazywania dokumentu elektronicznego w formacie poddającym dane kompresji, opatrzenie pliku zawierającego skompresowane dokumenty kwalifikowanym podpisem</w:t>
      </w:r>
      <w:r w:rsidR="00212F8E">
        <w:rPr>
          <w:bCs/>
          <w:iCs/>
          <w:sz w:val="22"/>
          <w:szCs w:val="22"/>
        </w:rPr>
        <w:t xml:space="preserve"> </w:t>
      </w:r>
      <w:r w:rsidRPr="00A25494">
        <w:rPr>
          <w:bCs/>
          <w:iCs/>
          <w:sz w:val="22"/>
          <w:szCs w:val="22"/>
        </w:rPr>
        <w:t>elektronicznym jest równoznaczne z opatrzeniem wszystkich dokumentów zawartych w tym pliku kwalifikowanym podpisem elektronicznym.</w:t>
      </w:r>
    </w:p>
    <w:p w14:paraId="7ADB0F73" w14:textId="653E7F33" w:rsidR="00A97CF6" w:rsidRPr="00A25494" w:rsidRDefault="00A97CF6" w:rsidP="000A474D">
      <w:pPr>
        <w:pStyle w:val="Akapitzlist"/>
        <w:numPr>
          <w:ilvl w:val="0"/>
          <w:numId w:val="7"/>
        </w:numPr>
        <w:spacing w:before="40" w:line="312" w:lineRule="auto"/>
        <w:contextualSpacing w:val="0"/>
        <w:jc w:val="both"/>
        <w:rPr>
          <w:bCs/>
          <w:iCs/>
          <w:sz w:val="22"/>
          <w:szCs w:val="22"/>
        </w:rPr>
      </w:pPr>
      <w:r w:rsidRPr="00A25494">
        <w:rPr>
          <w:bCs/>
          <w:iCs/>
          <w:sz w:val="22"/>
          <w:szCs w:val="22"/>
        </w:rPr>
        <w:t xml:space="preserve">Podmiotowe środki dowodowe sporządzone w języku obcym </w:t>
      </w:r>
      <w:r w:rsidR="008C4046" w:rsidRPr="00A25494">
        <w:rPr>
          <w:bCs/>
          <w:iCs/>
          <w:sz w:val="22"/>
          <w:szCs w:val="22"/>
        </w:rPr>
        <w:t>Wykonawca</w:t>
      </w:r>
      <w:r w:rsidR="00880181" w:rsidRPr="00A25494">
        <w:rPr>
          <w:bCs/>
          <w:iCs/>
          <w:sz w:val="22"/>
          <w:szCs w:val="22"/>
        </w:rPr>
        <w:t xml:space="preserve"> </w:t>
      </w:r>
      <w:r w:rsidRPr="00A25494">
        <w:rPr>
          <w:bCs/>
          <w:iCs/>
          <w:sz w:val="22"/>
          <w:szCs w:val="22"/>
        </w:rPr>
        <w:t>przekazuje</w:t>
      </w:r>
      <w:r w:rsidR="00212F8E">
        <w:rPr>
          <w:bCs/>
          <w:iCs/>
          <w:sz w:val="22"/>
          <w:szCs w:val="22"/>
        </w:rPr>
        <w:br/>
      </w:r>
      <w:r w:rsidRPr="00A25494">
        <w:rPr>
          <w:bCs/>
          <w:iCs/>
          <w:sz w:val="22"/>
          <w:szCs w:val="22"/>
        </w:rPr>
        <w:t xml:space="preserve">wraz z tłumaczeniem na język polski. </w:t>
      </w:r>
    </w:p>
    <w:p w14:paraId="3C9B7425" w14:textId="3E62AAD3" w:rsidR="00A97CF6" w:rsidRPr="00A25494" w:rsidRDefault="00A97CF6" w:rsidP="000A474D">
      <w:pPr>
        <w:pStyle w:val="Akapitzlist"/>
        <w:numPr>
          <w:ilvl w:val="0"/>
          <w:numId w:val="7"/>
        </w:numPr>
        <w:spacing w:before="40" w:line="312" w:lineRule="auto"/>
        <w:contextualSpacing w:val="0"/>
        <w:jc w:val="both"/>
        <w:rPr>
          <w:bCs/>
          <w:iCs/>
          <w:sz w:val="22"/>
          <w:szCs w:val="22"/>
        </w:rPr>
      </w:pPr>
      <w:r w:rsidRPr="00A25494">
        <w:rPr>
          <w:bCs/>
          <w:iCs/>
          <w:sz w:val="22"/>
          <w:szCs w:val="22"/>
        </w:rPr>
        <w:t xml:space="preserve">Jeżeli w dokumentach podane są wartości w walucie innej niż złoty polski </w:t>
      </w:r>
      <w:r w:rsidR="008C4046" w:rsidRPr="00A25494">
        <w:rPr>
          <w:bCs/>
          <w:iCs/>
          <w:sz w:val="22"/>
          <w:szCs w:val="22"/>
        </w:rPr>
        <w:t>Zamawiający</w:t>
      </w:r>
      <w:r w:rsidRPr="00A25494">
        <w:rPr>
          <w:bCs/>
          <w:iCs/>
          <w:sz w:val="22"/>
          <w:szCs w:val="22"/>
        </w:rPr>
        <w:t xml:space="preserve"> dokona przeliczenia po</w:t>
      </w:r>
      <w:r w:rsidR="004F6CF7" w:rsidRPr="00A25494">
        <w:rPr>
          <w:bCs/>
          <w:iCs/>
          <w:sz w:val="22"/>
          <w:szCs w:val="22"/>
        </w:rPr>
        <w:t xml:space="preserve"> średnim</w:t>
      </w:r>
      <w:r w:rsidRPr="00A25494">
        <w:rPr>
          <w:bCs/>
          <w:iCs/>
          <w:sz w:val="22"/>
          <w:szCs w:val="22"/>
        </w:rPr>
        <w:t xml:space="preserve"> kursie NBP obowiązującym w dniu publikacji ogłoszenia o zamówieniu.</w:t>
      </w:r>
    </w:p>
    <w:p w14:paraId="7361390C" w14:textId="1DFBB56C" w:rsidR="00A728D0" w:rsidRPr="00057162" w:rsidRDefault="00A728D0" w:rsidP="00A728D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1" w:name="_Toc179548090"/>
      <w:bookmarkStart w:id="22" w:name="_Toc106184566"/>
      <w:r w:rsidRPr="00057162">
        <w:rPr>
          <w:rFonts w:ascii="Times New Roman" w:hAnsi="Times New Roman" w:cs="Times New Roman"/>
          <w:color w:val="auto"/>
          <w:sz w:val="24"/>
          <w:szCs w:val="24"/>
        </w:rPr>
        <w:t xml:space="preserve">Część IX. </w:t>
      </w:r>
      <w:r w:rsidRPr="00955D5C">
        <w:rPr>
          <w:rFonts w:ascii="Times New Roman" w:hAnsi="Times New Roman" w:cs="Times New Roman"/>
          <w:color w:val="auto"/>
          <w:sz w:val="24"/>
          <w:szCs w:val="24"/>
        </w:rPr>
        <w:t>Przedmiotowe środki dowodowe</w:t>
      </w:r>
      <w:bookmarkEnd w:id="21"/>
      <w:r w:rsidRPr="00955D5C">
        <w:rPr>
          <w:rFonts w:ascii="Times New Roman" w:hAnsi="Times New Roman" w:cs="Times New Roman"/>
          <w:color w:val="auto"/>
          <w:sz w:val="24"/>
          <w:szCs w:val="24"/>
        </w:rPr>
        <w:t xml:space="preserve"> </w:t>
      </w:r>
      <w:bookmarkEnd w:id="22"/>
    </w:p>
    <w:p w14:paraId="24A65A3A" w14:textId="77777777" w:rsidR="00DF6E8B" w:rsidRPr="00A25494" w:rsidRDefault="00D732E5" w:rsidP="009E2A44">
      <w:pPr>
        <w:spacing w:beforeLines="40" w:before="96" w:line="312" w:lineRule="auto"/>
        <w:jc w:val="both"/>
        <w:rPr>
          <w:bCs/>
          <w:i/>
          <w:iCs/>
          <w:color w:val="FF0000"/>
          <w:sz w:val="22"/>
          <w:szCs w:val="22"/>
        </w:rPr>
      </w:pPr>
      <w:r w:rsidRPr="00A25494">
        <w:rPr>
          <w:bCs/>
          <w:sz w:val="22"/>
          <w:szCs w:val="22"/>
        </w:rPr>
        <w:t>W celu potwierdzenia spełnienia wymagań odnoszących się do przedmiotu zamówienia Zamawiający wymaga złożenia</w:t>
      </w:r>
      <w:r w:rsidR="003D306C" w:rsidRPr="00A25494">
        <w:rPr>
          <w:bCs/>
          <w:sz w:val="22"/>
          <w:szCs w:val="22"/>
        </w:rPr>
        <w:t xml:space="preserve"> p</w:t>
      </w:r>
      <w:r w:rsidRPr="00A25494">
        <w:rPr>
          <w:bCs/>
          <w:sz w:val="22"/>
          <w:szCs w:val="22"/>
        </w:rPr>
        <w:t>rzedmiotowych środków dowodowych:</w:t>
      </w:r>
      <w:r w:rsidRPr="00A25494">
        <w:rPr>
          <w:bCs/>
          <w:i/>
          <w:iCs/>
          <w:color w:val="FF0000"/>
          <w:sz w:val="22"/>
          <w:szCs w:val="22"/>
        </w:rPr>
        <w:t xml:space="preserve"> </w:t>
      </w:r>
    </w:p>
    <w:p w14:paraId="0DCAEB86" w14:textId="074DC2A4" w:rsidR="00DF6E8B" w:rsidRPr="00600B62" w:rsidRDefault="00600B62" w:rsidP="00FB5F69">
      <w:pPr>
        <w:pStyle w:val="Akapitzlist"/>
        <w:numPr>
          <w:ilvl w:val="0"/>
          <w:numId w:val="76"/>
        </w:numPr>
        <w:spacing w:before="40" w:line="312" w:lineRule="auto"/>
        <w:contextualSpacing w:val="0"/>
        <w:jc w:val="both"/>
        <w:rPr>
          <w:b/>
          <w:bCs/>
          <w:i/>
          <w:iCs/>
          <w:sz w:val="22"/>
          <w:szCs w:val="22"/>
          <w:highlight w:val="yellow"/>
        </w:rPr>
      </w:pPr>
      <w:r w:rsidRPr="00600B62">
        <w:rPr>
          <w:sz w:val="22"/>
          <w:szCs w:val="22"/>
          <w:highlight w:val="yellow"/>
        </w:rPr>
        <w:t xml:space="preserve">Opis techniczny proponowanych rozwiązań zawierający informacje oraz dokumenty potwierdzające deklarowane parametry techniczne oferowanych </w:t>
      </w:r>
      <w:r w:rsidR="007002E4">
        <w:rPr>
          <w:sz w:val="22"/>
          <w:szCs w:val="22"/>
          <w:highlight w:val="yellow"/>
        </w:rPr>
        <w:t xml:space="preserve">rozwiązań </w:t>
      </w:r>
      <w:r w:rsidRPr="007002E4">
        <w:rPr>
          <w:strike/>
          <w:sz w:val="22"/>
          <w:szCs w:val="22"/>
          <w:highlight w:val="yellow"/>
        </w:rPr>
        <w:t>urządzeń</w:t>
      </w:r>
      <w:r w:rsidRPr="00600B62">
        <w:rPr>
          <w:sz w:val="22"/>
          <w:szCs w:val="22"/>
          <w:highlight w:val="yellow"/>
        </w:rPr>
        <w:t xml:space="preserve"> (DTR i/lub karty katalogowe)</w:t>
      </w:r>
      <w:r w:rsidR="00DF6E8B" w:rsidRPr="00600B62">
        <w:rPr>
          <w:sz w:val="22"/>
          <w:szCs w:val="22"/>
          <w:highlight w:val="yellow"/>
        </w:rPr>
        <w:t>.</w:t>
      </w:r>
    </w:p>
    <w:p w14:paraId="2AD26B93" w14:textId="2CAB729A" w:rsidR="00600B62" w:rsidRPr="00600B62" w:rsidRDefault="00600B62" w:rsidP="00FB5F69">
      <w:pPr>
        <w:pStyle w:val="Akapitzlist"/>
        <w:numPr>
          <w:ilvl w:val="0"/>
          <w:numId w:val="76"/>
        </w:numPr>
        <w:spacing w:before="40" w:line="312" w:lineRule="auto"/>
        <w:contextualSpacing w:val="0"/>
        <w:jc w:val="both"/>
        <w:rPr>
          <w:sz w:val="22"/>
          <w:szCs w:val="22"/>
          <w:highlight w:val="yellow"/>
        </w:rPr>
      </w:pPr>
      <w:r w:rsidRPr="00600B62">
        <w:rPr>
          <w:sz w:val="22"/>
          <w:szCs w:val="22"/>
          <w:highlight w:val="yellow"/>
        </w:rPr>
        <w:t>Certyfikat wydany przez jednostkę akredytowaną poświadczający, że Wykonawca posiada wdrożony system zarządzania jakością oraz bezpieczeństwem i higieną pracy spełniający aktualnie obowiązujące normy w zakresie objętym zamówieniem.</w:t>
      </w:r>
    </w:p>
    <w:p w14:paraId="4644947C" w14:textId="10C32E43" w:rsidR="00F22859" w:rsidRPr="00AB0BA9" w:rsidRDefault="00DF6E8B" w:rsidP="00FB5F69">
      <w:pPr>
        <w:pStyle w:val="Akapitzlist"/>
        <w:numPr>
          <w:ilvl w:val="0"/>
          <w:numId w:val="76"/>
        </w:numPr>
        <w:spacing w:before="40" w:line="312" w:lineRule="auto"/>
        <w:contextualSpacing w:val="0"/>
        <w:jc w:val="both"/>
        <w:rPr>
          <w:bCs/>
          <w:color w:val="FF0000"/>
          <w:sz w:val="22"/>
          <w:szCs w:val="22"/>
          <w:highlight w:val="yellow"/>
        </w:rPr>
      </w:pPr>
      <w:r w:rsidRPr="00AB0BA9">
        <w:rPr>
          <w:sz w:val="22"/>
          <w:szCs w:val="22"/>
          <w:highlight w:val="yellow"/>
        </w:rPr>
        <w:t>Oświadczenia</w:t>
      </w:r>
      <w:r w:rsidRPr="00AB0BA9">
        <w:rPr>
          <w:bCs/>
          <w:sz w:val="22"/>
          <w:szCs w:val="22"/>
          <w:highlight w:val="yellow"/>
        </w:rPr>
        <w:t xml:space="preserve"> Wykonawcy dotyczące przedmiotu zamówienia zgodnie z</w:t>
      </w:r>
      <w:r w:rsidRPr="00AB0BA9">
        <w:rPr>
          <w:b/>
          <w:bCs/>
          <w:sz w:val="22"/>
          <w:szCs w:val="22"/>
          <w:highlight w:val="yellow"/>
        </w:rPr>
        <w:t xml:space="preserve"> </w:t>
      </w:r>
      <w:r w:rsidRPr="00AB0BA9">
        <w:rPr>
          <w:b/>
          <w:bCs/>
          <w:iCs/>
          <w:sz w:val="22"/>
          <w:szCs w:val="22"/>
          <w:highlight w:val="yellow"/>
        </w:rPr>
        <w:t>Załącznikiem</w:t>
      </w:r>
      <w:r w:rsidR="00600B62">
        <w:rPr>
          <w:b/>
          <w:bCs/>
          <w:iCs/>
          <w:sz w:val="22"/>
          <w:szCs w:val="22"/>
          <w:highlight w:val="yellow"/>
        </w:rPr>
        <w:t xml:space="preserve"> </w:t>
      </w:r>
      <w:r w:rsidRPr="00AB0BA9">
        <w:rPr>
          <w:b/>
          <w:bCs/>
          <w:iCs/>
          <w:sz w:val="22"/>
          <w:szCs w:val="22"/>
          <w:highlight w:val="yellow"/>
        </w:rPr>
        <w:t>nr 3.5</w:t>
      </w:r>
      <w:r w:rsidR="009E2A44" w:rsidRPr="00AB0BA9">
        <w:rPr>
          <w:b/>
          <w:bCs/>
          <w:iCs/>
          <w:sz w:val="22"/>
          <w:szCs w:val="22"/>
          <w:highlight w:val="yellow"/>
        </w:rPr>
        <w:br/>
      </w:r>
      <w:r w:rsidRPr="00AB0BA9">
        <w:rPr>
          <w:b/>
          <w:bCs/>
          <w:iCs/>
          <w:sz w:val="22"/>
          <w:szCs w:val="22"/>
          <w:highlight w:val="yellow"/>
        </w:rPr>
        <w:t>do SWZ</w:t>
      </w:r>
      <w:r w:rsidR="00212F8E" w:rsidRPr="00AB0BA9">
        <w:rPr>
          <w:iCs/>
          <w:sz w:val="22"/>
          <w:szCs w:val="22"/>
          <w:highlight w:val="yellow"/>
        </w:rPr>
        <w:t>.</w:t>
      </w:r>
    </w:p>
    <w:p w14:paraId="0424FC3D" w14:textId="3EC92EA4"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184567"/>
      <w:bookmarkStart w:id="24" w:name="_Toc179548091"/>
      <w:r w:rsidRPr="00057162">
        <w:rPr>
          <w:rFonts w:ascii="Times New Roman" w:hAnsi="Times New Roman" w:cs="Times New Roman"/>
          <w:color w:val="auto"/>
          <w:sz w:val="24"/>
          <w:szCs w:val="24"/>
        </w:rPr>
        <w:t xml:space="preserve">Część X. </w:t>
      </w:r>
      <w:r w:rsidR="00F13DFD" w:rsidRPr="00057162">
        <w:rPr>
          <w:rFonts w:ascii="Times New Roman" w:hAnsi="Times New Roman" w:cs="Times New Roman"/>
          <w:color w:val="auto"/>
          <w:sz w:val="24"/>
          <w:szCs w:val="24"/>
        </w:rPr>
        <w:t>Podwykonawstwo</w:t>
      </w:r>
      <w:bookmarkEnd w:id="23"/>
      <w:bookmarkEnd w:id="24"/>
      <w:r w:rsidR="00F13DFD" w:rsidRPr="00057162">
        <w:rPr>
          <w:rFonts w:ascii="Times New Roman" w:hAnsi="Times New Roman" w:cs="Times New Roman"/>
          <w:color w:val="auto"/>
          <w:sz w:val="24"/>
          <w:szCs w:val="24"/>
        </w:rPr>
        <w:t xml:space="preserve"> </w:t>
      </w:r>
    </w:p>
    <w:p w14:paraId="19ED50E8" w14:textId="102B818B" w:rsidR="00F13DFD" w:rsidRPr="00A25494" w:rsidRDefault="008C4046" w:rsidP="00212F8E">
      <w:pPr>
        <w:pStyle w:val="Akapitzlist"/>
        <w:numPr>
          <w:ilvl w:val="0"/>
          <w:numId w:val="5"/>
        </w:numPr>
        <w:spacing w:before="40" w:line="312" w:lineRule="auto"/>
        <w:ind w:left="284" w:hanging="284"/>
        <w:contextualSpacing w:val="0"/>
        <w:jc w:val="both"/>
        <w:rPr>
          <w:bCs/>
          <w:sz w:val="22"/>
          <w:szCs w:val="22"/>
        </w:rPr>
      </w:pPr>
      <w:r w:rsidRPr="00A25494">
        <w:rPr>
          <w:bCs/>
          <w:sz w:val="22"/>
          <w:szCs w:val="22"/>
        </w:rPr>
        <w:t>Zamawiający</w:t>
      </w:r>
      <w:r w:rsidR="000C22F4" w:rsidRPr="00A25494">
        <w:rPr>
          <w:bCs/>
          <w:sz w:val="22"/>
          <w:szCs w:val="22"/>
        </w:rPr>
        <w:t xml:space="preserve"> dopuszcza udział p</w:t>
      </w:r>
      <w:r w:rsidR="00F13DFD" w:rsidRPr="00A25494">
        <w:rPr>
          <w:bCs/>
          <w:sz w:val="22"/>
          <w:szCs w:val="22"/>
        </w:rPr>
        <w:t>od</w:t>
      </w:r>
      <w:r w:rsidR="00616BF4" w:rsidRPr="00A25494">
        <w:rPr>
          <w:bCs/>
          <w:sz w:val="22"/>
          <w:szCs w:val="22"/>
        </w:rPr>
        <w:t>w</w:t>
      </w:r>
      <w:r w:rsidR="00160A4D" w:rsidRPr="00A25494">
        <w:rPr>
          <w:bCs/>
          <w:sz w:val="22"/>
          <w:szCs w:val="22"/>
        </w:rPr>
        <w:t>ykonawców</w:t>
      </w:r>
      <w:r w:rsidR="00F13DFD" w:rsidRPr="00A25494">
        <w:rPr>
          <w:bCs/>
          <w:sz w:val="22"/>
          <w:szCs w:val="22"/>
        </w:rPr>
        <w:t xml:space="preserve"> w realizacji zamówienia. Powierzeni</w:t>
      </w:r>
      <w:r w:rsidR="000C22F4" w:rsidRPr="00A25494">
        <w:rPr>
          <w:bCs/>
          <w:sz w:val="22"/>
          <w:szCs w:val="22"/>
        </w:rPr>
        <w:t xml:space="preserve">e realizacji części zamówienia podwykonawcom nie zwalnia </w:t>
      </w:r>
      <w:r w:rsidRPr="00A25494">
        <w:rPr>
          <w:bCs/>
          <w:sz w:val="22"/>
          <w:szCs w:val="22"/>
        </w:rPr>
        <w:t>Wykonawcy</w:t>
      </w:r>
      <w:r w:rsidR="009E2A44">
        <w:rPr>
          <w:bCs/>
          <w:sz w:val="22"/>
          <w:szCs w:val="22"/>
        </w:rPr>
        <w:t xml:space="preserve"> </w:t>
      </w:r>
      <w:r w:rsidR="00F13DFD" w:rsidRPr="00A25494">
        <w:rPr>
          <w:bCs/>
          <w:sz w:val="22"/>
          <w:szCs w:val="22"/>
        </w:rPr>
        <w:t>z odpowiedzialności za p</w:t>
      </w:r>
      <w:r w:rsidR="000C22F4" w:rsidRPr="00A25494">
        <w:rPr>
          <w:bCs/>
          <w:sz w:val="22"/>
          <w:szCs w:val="22"/>
        </w:rPr>
        <w:t>rawidłową realizację zamówienia.</w:t>
      </w:r>
    </w:p>
    <w:p w14:paraId="0A618C8E" w14:textId="02E8D270" w:rsidR="00F13DFD" w:rsidRPr="00A25494" w:rsidRDefault="008C4046" w:rsidP="00212F8E">
      <w:pPr>
        <w:pStyle w:val="Akapitzlist"/>
        <w:numPr>
          <w:ilvl w:val="0"/>
          <w:numId w:val="5"/>
        </w:numPr>
        <w:spacing w:before="40" w:line="312" w:lineRule="auto"/>
        <w:ind w:left="284" w:hanging="284"/>
        <w:contextualSpacing w:val="0"/>
        <w:jc w:val="both"/>
        <w:rPr>
          <w:bCs/>
          <w:sz w:val="22"/>
          <w:szCs w:val="22"/>
        </w:rPr>
      </w:pPr>
      <w:r w:rsidRPr="00A25494">
        <w:rPr>
          <w:bCs/>
          <w:sz w:val="22"/>
          <w:szCs w:val="22"/>
        </w:rPr>
        <w:t>Zamawiający</w:t>
      </w:r>
      <w:r w:rsidR="000C22F4" w:rsidRPr="00A25494">
        <w:rPr>
          <w:bCs/>
          <w:sz w:val="22"/>
          <w:szCs w:val="22"/>
        </w:rPr>
        <w:t xml:space="preserve"> żąda wskazania przez </w:t>
      </w:r>
      <w:r w:rsidR="00C917D4" w:rsidRPr="00A25494">
        <w:rPr>
          <w:bCs/>
          <w:sz w:val="22"/>
          <w:szCs w:val="22"/>
        </w:rPr>
        <w:t>Wykonawcę</w:t>
      </w:r>
      <w:r w:rsidR="00F13DFD" w:rsidRPr="00A25494">
        <w:rPr>
          <w:bCs/>
          <w:sz w:val="22"/>
          <w:szCs w:val="22"/>
        </w:rPr>
        <w:t xml:space="preserve"> </w:t>
      </w:r>
      <w:r w:rsidR="000C22F4" w:rsidRPr="00A25494">
        <w:rPr>
          <w:bCs/>
          <w:sz w:val="22"/>
          <w:szCs w:val="22"/>
        </w:rPr>
        <w:t xml:space="preserve">w ofercie </w:t>
      </w:r>
      <w:r w:rsidR="00F13DFD" w:rsidRPr="00A25494">
        <w:rPr>
          <w:bCs/>
          <w:sz w:val="22"/>
          <w:szCs w:val="22"/>
        </w:rPr>
        <w:t>części zamówienia, których</w:t>
      </w:r>
      <w:r w:rsidR="000C22F4" w:rsidRPr="00A25494">
        <w:rPr>
          <w:bCs/>
          <w:sz w:val="22"/>
          <w:szCs w:val="22"/>
        </w:rPr>
        <w:t xml:space="preserve"> wykonanie zamierza powierzyć ewentualnym podwykonawcom i podania przez </w:t>
      </w:r>
      <w:r w:rsidR="00C917D4" w:rsidRPr="00A25494">
        <w:rPr>
          <w:bCs/>
          <w:sz w:val="22"/>
          <w:szCs w:val="22"/>
        </w:rPr>
        <w:t>Wykonawcę</w:t>
      </w:r>
      <w:r w:rsidR="000C22F4" w:rsidRPr="00A25494">
        <w:rPr>
          <w:bCs/>
          <w:sz w:val="22"/>
          <w:szCs w:val="22"/>
        </w:rPr>
        <w:t xml:space="preserve"> firm</w:t>
      </w:r>
      <w:r w:rsidR="009E2A44">
        <w:rPr>
          <w:bCs/>
          <w:sz w:val="22"/>
          <w:szCs w:val="22"/>
        </w:rPr>
        <w:t xml:space="preserve"> </w:t>
      </w:r>
      <w:r w:rsidR="000C22F4" w:rsidRPr="00A25494">
        <w:rPr>
          <w:bCs/>
          <w:sz w:val="22"/>
          <w:szCs w:val="22"/>
        </w:rPr>
        <w:t>pod</w:t>
      </w:r>
      <w:r w:rsidR="00616BF4" w:rsidRPr="00A25494">
        <w:rPr>
          <w:bCs/>
          <w:sz w:val="22"/>
          <w:szCs w:val="22"/>
        </w:rPr>
        <w:t>w</w:t>
      </w:r>
      <w:r w:rsidR="00160A4D" w:rsidRPr="00A25494">
        <w:rPr>
          <w:bCs/>
          <w:sz w:val="22"/>
          <w:szCs w:val="22"/>
        </w:rPr>
        <w:t>ykonawców</w:t>
      </w:r>
      <w:r w:rsidR="000C22F4" w:rsidRPr="00A25494">
        <w:rPr>
          <w:bCs/>
          <w:sz w:val="22"/>
          <w:szCs w:val="22"/>
        </w:rPr>
        <w:t>, o ile są już znani.</w:t>
      </w:r>
      <w:r w:rsidR="00BB64DC" w:rsidRPr="00A25494">
        <w:rPr>
          <w:bCs/>
          <w:sz w:val="22"/>
          <w:szCs w:val="22"/>
        </w:rPr>
        <w:t xml:space="preserve"> Wzór wykazu stanowi </w:t>
      </w:r>
      <w:r w:rsidR="00BB64DC" w:rsidRPr="00A25494">
        <w:rPr>
          <w:b/>
          <w:sz w:val="22"/>
          <w:szCs w:val="22"/>
        </w:rPr>
        <w:t xml:space="preserve">Załącznik nr </w:t>
      </w:r>
      <w:r w:rsidR="0078720F" w:rsidRPr="00A25494">
        <w:rPr>
          <w:b/>
          <w:sz w:val="22"/>
          <w:szCs w:val="22"/>
        </w:rPr>
        <w:t>3.1</w:t>
      </w:r>
      <w:r w:rsidR="00FB0388" w:rsidRPr="00A25494">
        <w:rPr>
          <w:b/>
          <w:sz w:val="22"/>
          <w:szCs w:val="22"/>
        </w:rPr>
        <w:t xml:space="preserve"> do SWZ</w:t>
      </w:r>
    </w:p>
    <w:p w14:paraId="10C03432" w14:textId="7C982960"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184568"/>
      <w:bookmarkStart w:id="26" w:name="_Toc179548092"/>
      <w:bookmarkStart w:id="27" w:name="_Hlk146784176"/>
      <w:r w:rsidRPr="00057162">
        <w:rPr>
          <w:rFonts w:ascii="Times New Roman" w:hAnsi="Times New Roman" w:cs="Times New Roman"/>
          <w:color w:val="auto"/>
          <w:sz w:val="24"/>
          <w:szCs w:val="24"/>
        </w:rPr>
        <w:t>Część X</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25"/>
      <w:bookmarkEnd w:id="26"/>
    </w:p>
    <w:p w14:paraId="4DE363A0" w14:textId="6BF4C03D" w:rsidR="007F0831" w:rsidRPr="007F0831" w:rsidRDefault="008C4046" w:rsidP="00FB5F69">
      <w:pPr>
        <w:pStyle w:val="Akapitzlist"/>
        <w:numPr>
          <w:ilvl w:val="0"/>
          <w:numId w:val="16"/>
        </w:numPr>
        <w:spacing w:before="40" w:line="312" w:lineRule="auto"/>
        <w:jc w:val="both"/>
        <w:rPr>
          <w:bCs/>
          <w:sz w:val="22"/>
          <w:szCs w:val="22"/>
        </w:rPr>
      </w:pPr>
      <w:r w:rsidRPr="00A25494">
        <w:rPr>
          <w:bCs/>
          <w:sz w:val="22"/>
          <w:szCs w:val="22"/>
        </w:rPr>
        <w:t>Zamawiający</w:t>
      </w:r>
      <w:r w:rsidR="000D2865" w:rsidRPr="00A25494">
        <w:rPr>
          <w:bCs/>
          <w:sz w:val="22"/>
          <w:szCs w:val="22"/>
        </w:rPr>
        <w:t xml:space="preserve"> żąda od </w:t>
      </w:r>
      <w:r w:rsidR="00160A4D" w:rsidRPr="00A25494">
        <w:rPr>
          <w:bCs/>
          <w:sz w:val="22"/>
          <w:szCs w:val="22"/>
        </w:rPr>
        <w:t>Wykonawców</w:t>
      </w:r>
      <w:r w:rsidR="000D2865" w:rsidRPr="00A25494">
        <w:rPr>
          <w:bCs/>
          <w:sz w:val="22"/>
          <w:szCs w:val="22"/>
        </w:rPr>
        <w:t xml:space="preserve"> wniesien</w:t>
      </w:r>
      <w:r w:rsidR="00BB64DC" w:rsidRPr="00A25494">
        <w:rPr>
          <w:bCs/>
          <w:sz w:val="22"/>
          <w:szCs w:val="22"/>
        </w:rPr>
        <w:t xml:space="preserve">ia wadium w wysokości </w:t>
      </w:r>
      <w:r w:rsidR="0095593A" w:rsidRPr="0095593A">
        <w:rPr>
          <w:b/>
          <w:bCs/>
          <w:sz w:val="22"/>
          <w:szCs w:val="22"/>
          <w:highlight w:val="yellow"/>
        </w:rPr>
        <w:t>40</w:t>
      </w:r>
      <w:r w:rsidR="00DB73C6" w:rsidRPr="0095593A">
        <w:rPr>
          <w:b/>
          <w:bCs/>
          <w:sz w:val="22"/>
          <w:szCs w:val="22"/>
          <w:highlight w:val="yellow"/>
        </w:rPr>
        <w:t> 000,00</w:t>
      </w:r>
      <w:r w:rsidR="00DB73C6" w:rsidRPr="00A25494">
        <w:rPr>
          <w:bCs/>
          <w:sz w:val="22"/>
          <w:szCs w:val="22"/>
        </w:rPr>
        <w:t xml:space="preserve"> </w:t>
      </w:r>
      <w:r w:rsidR="00BB64DC" w:rsidRPr="00A25494">
        <w:rPr>
          <w:bCs/>
          <w:sz w:val="22"/>
          <w:szCs w:val="22"/>
        </w:rPr>
        <w:t>PLN</w:t>
      </w:r>
      <w:r w:rsidR="0095593A">
        <w:rPr>
          <w:bCs/>
          <w:sz w:val="22"/>
          <w:szCs w:val="22"/>
        </w:rPr>
        <w:t>.</w:t>
      </w:r>
    </w:p>
    <w:p w14:paraId="12F6B152" w14:textId="65A0FD6D" w:rsidR="000D2865" w:rsidRPr="00A25494" w:rsidRDefault="000D2865" w:rsidP="00FB5F69">
      <w:pPr>
        <w:pStyle w:val="Akapitzlist"/>
        <w:numPr>
          <w:ilvl w:val="0"/>
          <w:numId w:val="16"/>
        </w:numPr>
        <w:spacing w:before="40" w:line="312" w:lineRule="auto"/>
        <w:ind w:left="284" w:hanging="284"/>
        <w:contextualSpacing w:val="0"/>
        <w:jc w:val="both"/>
        <w:rPr>
          <w:bCs/>
          <w:sz w:val="22"/>
          <w:szCs w:val="22"/>
        </w:rPr>
      </w:pPr>
      <w:r w:rsidRPr="00A25494">
        <w:rPr>
          <w:bCs/>
          <w:sz w:val="22"/>
          <w:szCs w:val="22"/>
        </w:rPr>
        <w:t xml:space="preserve">Wadium należy wnieść przed terminem składania ofert (w szczególności wadium w pieniądzu powinno znajdować się na rachunku </w:t>
      </w:r>
      <w:r w:rsidR="008C4046" w:rsidRPr="00A25494">
        <w:rPr>
          <w:bCs/>
          <w:sz w:val="22"/>
          <w:szCs w:val="22"/>
        </w:rPr>
        <w:t>Zamawiającego</w:t>
      </w:r>
      <w:r w:rsidRPr="00A25494">
        <w:rPr>
          <w:bCs/>
          <w:sz w:val="22"/>
          <w:szCs w:val="22"/>
        </w:rPr>
        <w:t xml:space="preserve"> przed upływem terminu składania ofert).</w:t>
      </w:r>
    </w:p>
    <w:p w14:paraId="55A76B15" w14:textId="43DC8165" w:rsidR="000D2865" w:rsidRPr="00A25494" w:rsidRDefault="008C4046" w:rsidP="00FB5F69">
      <w:pPr>
        <w:pStyle w:val="Akapitzlist"/>
        <w:numPr>
          <w:ilvl w:val="0"/>
          <w:numId w:val="16"/>
        </w:numPr>
        <w:spacing w:before="40" w:line="312" w:lineRule="auto"/>
        <w:ind w:left="284" w:hanging="284"/>
        <w:contextualSpacing w:val="0"/>
        <w:jc w:val="both"/>
        <w:rPr>
          <w:bCs/>
          <w:sz w:val="22"/>
          <w:szCs w:val="22"/>
        </w:rPr>
      </w:pPr>
      <w:r w:rsidRPr="00A25494">
        <w:rPr>
          <w:bCs/>
          <w:sz w:val="22"/>
          <w:szCs w:val="22"/>
        </w:rPr>
        <w:t>Wykonawca</w:t>
      </w:r>
      <w:r w:rsidR="000D2865" w:rsidRPr="00A25494">
        <w:rPr>
          <w:bCs/>
          <w:sz w:val="22"/>
          <w:szCs w:val="22"/>
        </w:rPr>
        <w:t xml:space="preserve"> wnosi wadium w jednej lub kilku następujących formach:</w:t>
      </w:r>
    </w:p>
    <w:p w14:paraId="12C3E12B" w14:textId="35368E11" w:rsidR="000D2865" w:rsidRPr="00A25494" w:rsidRDefault="000D2865" w:rsidP="00FB5F69">
      <w:pPr>
        <w:pStyle w:val="Akapitzlist"/>
        <w:numPr>
          <w:ilvl w:val="1"/>
          <w:numId w:val="16"/>
        </w:numPr>
        <w:spacing w:before="40"/>
        <w:ind w:left="714" w:hanging="357"/>
        <w:contextualSpacing w:val="0"/>
        <w:jc w:val="both"/>
        <w:rPr>
          <w:bCs/>
          <w:sz w:val="22"/>
          <w:szCs w:val="22"/>
        </w:rPr>
      </w:pPr>
      <w:r w:rsidRPr="00A25494">
        <w:rPr>
          <w:bCs/>
          <w:sz w:val="22"/>
          <w:szCs w:val="22"/>
        </w:rPr>
        <w:t>pieniądz,</w:t>
      </w:r>
    </w:p>
    <w:p w14:paraId="024BB529" w14:textId="63D5348A" w:rsidR="000D2865" w:rsidRPr="00A25494" w:rsidRDefault="000D2865" w:rsidP="00FB5F69">
      <w:pPr>
        <w:pStyle w:val="Akapitzlist"/>
        <w:numPr>
          <w:ilvl w:val="1"/>
          <w:numId w:val="16"/>
        </w:numPr>
        <w:spacing w:before="40"/>
        <w:ind w:left="714" w:hanging="357"/>
        <w:contextualSpacing w:val="0"/>
        <w:jc w:val="both"/>
        <w:rPr>
          <w:bCs/>
          <w:sz w:val="22"/>
          <w:szCs w:val="22"/>
        </w:rPr>
      </w:pPr>
      <w:r w:rsidRPr="00A25494">
        <w:rPr>
          <w:bCs/>
          <w:sz w:val="22"/>
          <w:szCs w:val="22"/>
        </w:rPr>
        <w:lastRenderedPageBreak/>
        <w:t>gwarancja bankowa,</w:t>
      </w:r>
    </w:p>
    <w:p w14:paraId="2D719B52" w14:textId="45F613C3" w:rsidR="000D2865" w:rsidRPr="00A25494" w:rsidRDefault="000D2865" w:rsidP="00FB5F69">
      <w:pPr>
        <w:pStyle w:val="Akapitzlist"/>
        <w:numPr>
          <w:ilvl w:val="1"/>
          <w:numId w:val="16"/>
        </w:numPr>
        <w:spacing w:before="40"/>
        <w:ind w:left="714" w:hanging="357"/>
        <w:contextualSpacing w:val="0"/>
        <w:jc w:val="both"/>
        <w:rPr>
          <w:bCs/>
          <w:sz w:val="22"/>
          <w:szCs w:val="22"/>
        </w:rPr>
      </w:pPr>
      <w:r w:rsidRPr="00A25494">
        <w:rPr>
          <w:bCs/>
          <w:sz w:val="22"/>
          <w:szCs w:val="22"/>
        </w:rPr>
        <w:t>gwarancja ubezpieczeniowa,</w:t>
      </w:r>
    </w:p>
    <w:p w14:paraId="39DCA442" w14:textId="25640E67" w:rsidR="00636804" w:rsidRPr="00A25494" w:rsidRDefault="000D2865" w:rsidP="00FB5F69">
      <w:pPr>
        <w:pStyle w:val="Akapitzlist"/>
        <w:numPr>
          <w:ilvl w:val="1"/>
          <w:numId w:val="16"/>
        </w:numPr>
        <w:spacing w:before="40" w:line="24" w:lineRule="atLeast"/>
        <w:ind w:left="714" w:hanging="357"/>
        <w:contextualSpacing w:val="0"/>
        <w:jc w:val="both"/>
        <w:rPr>
          <w:bCs/>
          <w:sz w:val="22"/>
          <w:szCs w:val="22"/>
        </w:rPr>
      </w:pPr>
      <w:r w:rsidRPr="00A25494">
        <w:rPr>
          <w:bCs/>
          <w:sz w:val="22"/>
          <w:szCs w:val="22"/>
        </w:rPr>
        <w:t xml:space="preserve">poręczenie udzielane przez podmioty, o których mowa w art. 6b ust. 5 pkt. 2 ustawy </w:t>
      </w:r>
      <w:r w:rsidR="00616BF4" w:rsidRPr="00A25494">
        <w:rPr>
          <w:bCs/>
          <w:sz w:val="22"/>
          <w:szCs w:val="22"/>
        </w:rPr>
        <w:br/>
      </w:r>
      <w:r w:rsidRPr="00A25494">
        <w:rPr>
          <w:bCs/>
          <w:sz w:val="22"/>
          <w:szCs w:val="22"/>
        </w:rPr>
        <w:t>z dn</w:t>
      </w:r>
      <w:r w:rsidR="00212F8E">
        <w:rPr>
          <w:bCs/>
          <w:sz w:val="22"/>
          <w:szCs w:val="22"/>
        </w:rPr>
        <w:t>.</w:t>
      </w:r>
      <w:r w:rsidRPr="00A25494">
        <w:rPr>
          <w:bCs/>
          <w:sz w:val="22"/>
          <w:szCs w:val="22"/>
        </w:rPr>
        <w:t xml:space="preserve"> 9 listopada 2000 r</w:t>
      </w:r>
      <w:r w:rsidR="00212F8E">
        <w:rPr>
          <w:bCs/>
          <w:sz w:val="22"/>
          <w:szCs w:val="22"/>
        </w:rPr>
        <w:t>.</w:t>
      </w:r>
      <w:r w:rsidRPr="00A25494">
        <w:rPr>
          <w:bCs/>
          <w:sz w:val="22"/>
          <w:szCs w:val="22"/>
        </w:rPr>
        <w:t xml:space="preserve"> o utworzeniu Polskiej Age</w:t>
      </w:r>
      <w:r w:rsidR="00DB73C6" w:rsidRPr="00A25494">
        <w:rPr>
          <w:bCs/>
          <w:sz w:val="22"/>
          <w:szCs w:val="22"/>
        </w:rPr>
        <w:t>ncji Rozwoju Przedsiębiorczości.</w:t>
      </w:r>
    </w:p>
    <w:p w14:paraId="58AEBC9D" w14:textId="277FCE09" w:rsidR="00616BF4" w:rsidRPr="00A25494" w:rsidRDefault="00616BF4" w:rsidP="00FB5F69">
      <w:pPr>
        <w:pStyle w:val="Akapitzlist"/>
        <w:numPr>
          <w:ilvl w:val="0"/>
          <w:numId w:val="16"/>
        </w:numPr>
        <w:spacing w:before="40" w:line="24" w:lineRule="atLeast"/>
        <w:ind w:left="284" w:hanging="284"/>
        <w:contextualSpacing w:val="0"/>
        <w:jc w:val="both"/>
        <w:rPr>
          <w:bCs/>
          <w:sz w:val="22"/>
          <w:szCs w:val="22"/>
        </w:rPr>
      </w:pPr>
      <w:r w:rsidRPr="00A25494">
        <w:rPr>
          <w:bCs/>
          <w:sz w:val="22"/>
          <w:szCs w:val="22"/>
        </w:rPr>
        <w:t>Wadium w pieniądzu należy wpłacić przelewem na rachunek</w:t>
      </w:r>
      <w:bookmarkStart w:id="28" w:name="_Hlk106958916"/>
      <w:r w:rsidRPr="00A25494">
        <w:rPr>
          <w:bCs/>
          <w:sz w:val="22"/>
          <w:szCs w:val="22"/>
        </w:rPr>
        <w:t xml:space="preserve"> </w:t>
      </w:r>
      <w:r w:rsidR="008F02F4" w:rsidRPr="00A25494">
        <w:rPr>
          <w:bCs/>
          <w:sz w:val="22"/>
          <w:szCs w:val="22"/>
        </w:rPr>
        <w:t xml:space="preserve">bankowy – </w:t>
      </w:r>
      <w:r w:rsidR="008077B5" w:rsidRPr="00A25494">
        <w:rPr>
          <w:b/>
          <w:sz w:val="22"/>
          <w:szCs w:val="22"/>
        </w:rPr>
        <w:t>PKO BP nr rachunku</w:t>
      </w:r>
      <w:r w:rsidR="00212F8E">
        <w:rPr>
          <w:b/>
          <w:sz w:val="22"/>
          <w:szCs w:val="22"/>
        </w:rPr>
        <w:br/>
      </w:r>
      <w:r w:rsidR="008077B5" w:rsidRPr="00A25494">
        <w:rPr>
          <w:b/>
          <w:sz w:val="22"/>
          <w:szCs w:val="22"/>
        </w:rPr>
        <w:t xml:space="preserve"> 62 1020 1026 0000 1202 0608 9280</w:t>
      </w:r>
      <w:r w:rsidRPr="00A25494">
        <w:rPr>
          <w:bCs/>
          <w:sz w:val="22"/>
          <w:szCs w:val="22"/>
        </w:rPr>
        <w:t xml:space="preserve"> </w:t>
      </w:r>
      <w:bookmarkEnd w:id="28"/>
      <w:r w:rsidRPr="00A25494">
        <w:rPr>
          <w:bCs/>
          <w:sz w:val="22"/>
          <w:szCs w:val="22"/>
        </w:rPr>
        <w:t>z wpisaniem na dowodzie wpłaty hasła: Wadium na przetarg</w:t>
      </w:r>
      <w:r w:rsidR="00212F8E">
        <w:rPr>
          <w:bCs/>
          <w:sz w:val="22"/>
          <w:szCs w:val="22"/>
        </w:rPr>
        <w:br/>
      </w:r>
      <w:r w:rsidRPr="00A25494">
        <w:rPr>
          <w:bCs/>
          <w:sz w:val="22"/>
          <w:szCs w:val="22"/>
        </w:rPr>
        <w:t xml:space="preserve">nr </w:t>
      </w:r>
      <w:r w:rsidR="009E2A44">
        <w:rPr>
          <w:bCs/>
          <w:sz w:val="22"/>
          <w:szCs w:val="22"/>
        </w:rPr>
        <w:t>60240</w:t>
      </w:r>
      <w:r w:rsidR="0095593A">
        <w:rPr>
          <w:bCs/>
          <w:sz w:val="22"/>
          <w:szCs w:val="22"/>
        </w:rPr>
        <w:t>2063,</w:t>
      </w:r>
      <w:r w:rsidRPr="00A25494">
        <w:rPr>
          <w:bCs/>
          <w:sz w:val="22"/>
          <w:szCs w:val="22"/>
        </w:rPr>
        <w:t xml:space="preserve"> pn. </w:t>
      </w:r>
      <w:r w:rsidR="0095593A">
        <w:rPr>
          <w:bCs/>
          <w:i/>
          <w:sz w:val="22"/>
          <w:szCs w:val="22"/>
        </w:rPr>
        <w:t>Zabudowa kabli elektroenergetycznych w szybie Piotr i Karol</w:t>
      </w:r>
      <w:r w:rsidR="00DB73C6" w:rsidRPr="00A25494">
        <w:rPr>
          <w:bCs/>
          <w:sz w:val="22"/>
          <w:szCs w:val="22"/>
        </w:rPr>
        <w:t>.</w:t>
      </w:r>
      <w:r w:rsidRPr="00A25494">
        <w:rPr>
          <w:bCs/>
          <w:color w:val="FF0000"/>
          <w:sz w:val="22"/>
          <w:szCs w:val="22"/>
        </w:rPr>
        <w:t xml:space="preserve"> </w:t>
      </w:r>
      <w:r w:rsidRPr="00A25494">
        <w:rPr>
          <w:bCs/>
          <w:sz w:val="22"/>
          <w:szCs w:val="22"/>
        </w:rPr>
        <w:t xml:space="preserve">Koszty prowizji bankowych z tytułu wpłaty wadium ponosi Wykonawca. </w:t>
      </w:r>
    </w:p>
    <w:p w14:paraId="6191085C" w14:textId="2321610C" w:rsidR="00127C46" w:rsidRDefault="000D2865" w:rsidP="00FB5F69">
      <w:pPr>
        <w:pStyle w:val="Akapitzlist"/>
        <w:numPr>
          <w:ilvl w:val="0"/>
          <w:numId w:val="16"/>
        </w:numPr>
        <w:spacing w:before="40" w:line="24" w:lineRule="atLeast"/>
        <w:ind w:left="284" w:hanging="284"/>
        <w:contextualSpacing w:val="0"/>
        <w:jc w:val="both"/>
        <w:rPr>
          <w:bCs/>
          <w:sz w:val="22"/>
          <w:szCs w:val="22"/>
        </w:rPr>
      </w:pPr>
      <w:r w:rsidRPr="00A25494">
        <w:rPr>
          <w:bCs/>
          <w:sz w:val="22"/>
          <w:szCs w:val="22"/>
        </w:rPr>
        <w:t xml:space="preserve">Wadium w formie </w:t>
      </w:r>
      <w:r w:rsidR="00127C46" w:rsidRPr="00A25494">
        <w:rPr>
          <w:bCs/>
          <w:sz w:val="22"/>
          <w:szCs w:val="22"/>
        </w:rPr>
        <w:t xml:space="preserve">gwarancji lub poręczenia należy </w:t>
      </w:r>
      <w:r w:rsidR="00A862AB" w:rsidRPr="00A25494">
        <w:rPr>
          <w:bCs/>
          <w:sz w:val="22"/>
          <w:szCs w:val="22"/>
        </w:rPr>
        <w:t xml:space="preserve">dołączyć do oferty </w:t>
      </w:r>
      <w:r w:rsidR="00127C46" w:rsidRPr="00A25494">
        <w:rPr>
          <w:bCs/>
          <w:sz w:val="22"/>
          <w:szCs w:val="22"/>
        </w:rPr>
        <w:t>w oryginale w</w:t>
      </w:r>
      <w:r w:rsidR="00DF6E8B" w:rsidRPr="00A25494">
        <w:rPr>
          <w:bCs/>
          <w:sz w:val="22"/>
          <w:szCs w:val="22"/>
        </w:rPr>
        <w:t> </w:t>
      </w:r>
      <w:r w:rsidR="00127C46" w:rsidRPr="00A25494">
        <w:rPr>
          <w:bCs/>
          <w:sz w:val="22"/>
          <w:szCs w:val="22"/>
        </w:rPr>
        <w:t>postaci elektronicznej</w:t>
      </w:r>
      <w:r w:rsidR="00212F8E">
        <w:rPr>
          <w:bCs/>
          <w:sz w:val="22"/>
          <w:szCs w:val="22"/>
        </w:rPr>
        <w:t>,</w:t>
      </w:r>
      <w:r w:rsidR="00127C46" w:rsidRPr="00A25494">
        <w:rPr>
          <w:bCs/>
          <w:sz w:val="22"/>
          <w:szCs w:val="22"/>
        </w:rPr>
        <w:t xml:space="preserve"> tj. dokument gwarancji lub poręczenia podpisany elektronicznym podpisem kwalifikowanym przez gwaranta lub poręczyciela.</w:t>
      </w:r>
    </w:p>
    <w:p w14:paraId="3DE0FCD2" w14:textId="302B6342" w:rsidR="000D2865" w:rsidRPr="00A25494" w:rsidRDefault="00127C46" w:rsidP="00FB5F69">
      <w:pPr>
        <w:pStyle w:val="Akapitzlist"/>
        <w:numPr>
          <w:ilvl w:val="0"/>
          <w:numId w:val="16"/>
        </w:numPr>
        <w:spacing w:before="40" w:line="24" w:lineRule="atLeast"/>
        <w:ind w:left="284" w:hanging="284"/>
        <w:contextualSpacing w:val="0"/>
        <w:jc w:val="both"/>
        <w:rPr>
          <w:bCs/>
          <w:sz w:val="22"/>
          <w:szCs w:val="22"/>
        </w:rPr>
      </w:pPr>
      <w:r w:rsidRPr="00212F8E">
        <w:rPr>
          <w:bCs/>
          <w:sz w:val="22"/>
          <w:szCs w:val="22"/>
        </w:rPr>
        <w:t>Gwarancje lub poręczenia muszą zobowiązywać gwaranta lub poręczyciela do zapłaty wadium</w:t>
      </w:r>
      <w:r w:rsidR="00212F8E">
        <w:rPr>
          <w:bCs/>
          <w:sz w:val="22"/>
          <w:szCs w:val="22"/>
        </w:rPr>
        <w:br/>
      </w:r>
      <w:r w:rsidRPr="00212F8E">
        <w:rPr>
          <w:bCs/>
          <w:sz w:val="22"/>
          <w:szCs w:val="22"/>
        </w:rPr>
        <w:t xml:space="preserve">na rzecz </w:t>
      </w:r>
      <w:r w:rsidR="008C4046" w:rsidRPr="00212F8E">
        <w:rPr>
          <w:bCs/>
          <w:sz w:val="22"/>
          <w:szCs w:val="22"/>
        </w:rPr>
        <w:t>Zamawiającego</w:t>
      </w:r>
      <w:r w:rsidRPr="00212F8E">
        <w:rPr>
          <w:bCs/>
          <w:sz w:val="22"/>
          <w:szCs w:val="22"/>
        </w:rPr>
        <w:t xml:space="preserve"> na jego pierwsze, pisemne wezwanie, muszą być nieodwołalne i ważne</w:t>
      </w:r>
      <w:r w:rsidR="009E2A44" w:rsidRPr="00212F8E">
        <w:rPr>
          <w:bCs/>
          <w:sz w:val="22"/>
          <w:szCs w:val="22"/>
        </w:rPr>
        <w:br/>
      </w:r>
      <w:r w:rsidRPr="00212F8E">
        <w:rPr>
          <w:bCs/>
          <w:sz w:val="22"/>
          <w:szCs w:val="22"/>
        </w:rPr>
        <w:t xml:space="preserve">co najmniej przez okres związania ofertą. Wadium powinno zabezpieczać uprawnienia </w:t>
      </w:r>
      <w:r w:rsidR="008C4046" w:rsidRPr="00212F8E">
        <w:rPr>
          <w:bCs/>
          <w:sz w:val="22"/>
          <w:szCs w:val="22"/>
        </w:rPr>
        <w:t>Zamawiającego</w:t>
      </w:r>
      <w:r w:rsidRPr="00212F8E">
        <w:rPr>
          <w:bCs/>
          <w:sz w:val="22"/>
          <w:szCs w:val="22"/>
        </w:rPr>
        <w:t xml:space="preserve"> do zatrzymania wadium określone w art. 98 ust. 6 ustawy </w:t>
      </w:r>
      <w:proofErr w:type="spellStart"/>
      <w:r w:rsidRPr="00212F8E">
        <w:rPr>
          <w:bCs/>
          <w:sz w:val="22"/>
          <w:szCs w:val="22"/>
        </w:rPr>
        <w:t>Pzp</w:t>
      </w:r>
      <w:proofErr w:type="spellEnd"/>
      <w:r w:rsidRPr="00212F8E">
        <w:rPr>
          <w:bCs/>
          <w:sz w:val="22"/>
          <w:szCs w:val="22"/>
        </w:rPr>
        <w:t>.</w:t>
      </w:r>
    </w:p>
    <w:p w14:paraId="06386CF3" w14:textId="46B023C0" w:rsidR="0070694E" w:rsidRPr="00A25494" w:rsidRDefault="0070694E" w:rsidP="00FB5F69">
      <w:pPr>
        <w:pStyle w:val="Akapitzlist"/>
        <w:numPr>
          <w:ilvl w:val="0"/>
          <w:numId w:val="16"/>
        </w:numPr>
        <w:spacing w:before="40" w:line="24" w:lineRule="atLeast"/>
        <w:ind w:left="284" w:hanging="284"/>
        <w:contextualSpacing w:val="0"/>
        <w:jc w:val="both"/>
        <w:rPr>
          <w:bCs/>
          <w:sz w:val="22"/>
          <w:szCs w:val="22"/>
        </w:rPr>
      </w:pPr>
      <w:r w:rsidRPr="00212F8E">
        <w:rPr>
          <w:bCs/>
          <w:sz w:val="22"/>
          <w:szCs w:val="22"/>
        </w:rPr>
        <w:t>Beneficjentem gwarancji lub poręczenia jest: Polska Grupa Górnicza S.A. ul. Powstańców 30,</w:t>
      </w:r>
      <w:r w:rsidR="009E2A44" w:rsidRPr="00212F8E">
        <w:rPr>
          <w:bCs/>
          <w:sz w:val="22"/>
          <w:szCs w:val="22"/>
        </w:rPr>
        <w:br/>
      </w:r>
      <w:r w:rsidRPr="00212F8E">
        <w:rPr>
          <w:bCs/>
          <w:sz w:val="22"/>
          <w:szCs w:val="22"/>
        </w:rPr>
        <w:t>40-039 Katowice.</w:t>
      </w:r>
    </w:p>
    <w:p w14:paraId="3AFA71D5" w14:textId="053043A0" w:rsidR="00F13DFD" w:rsidRPr="00A25494" w:rsidRDefault="000D2865" w:rsidP="00FB5F69">
      <w:pPr>
        <w:pStyle w:val="Akapitzlist"/>
        <w:numPr>
          <w:ilvl w:val="0"/>
          <w:numId w:val="16"/>
        </w:numPr>
        <w:spacing w:before="40" w:line="24" w:lineRule="atLeast"/>
        <w:ind w:left="284" w:hanging="284"/>
        <w:contextualSpacing w:val="0"/>
        <w:jc w:val="both"/>
        <w:rPr>
          <w:bCs/>
          <w:sz w:val="22"/>
          <w:szCs w:val="22"/>
        </w:rPr>
      </w:pPr>
      <w:r w:rsidRPr="00A25494">
        <w:rPr>
          <w:bCs/>
          <w:sz w:val="22"/>
          <w:szCs w:val="22"/>
        </w:rPr>
        <w:t xml:space="preserve">Zwrot lub zatrzymanie wadium nastąpi zgodnie z przepisami </w:t>
      </w:r>
      <w:r w:rsidR="00127C46" w:rsidRPr="00A25494">
        <w:rPr>
          <w:bCs/>
          <w:sz w:val="22"/>
          <w:szCs w:val="22"/>
        </w:rPr>
        <w:t>art. 98</w:t>
      </w:r>
      <w:r w:rsidRPr="00A25494">
        <w:rPr>
          <w:bCs/>
          <w:sz w:val="22"/>
          <w:szCs w:val="22"/>
        </w:rPr>
        <w:t xml:space="preserve"> </w:t>
      </w:r>
      <w:r w:rsidR="00127C46" w:rsidRPr="00A25494">
        <w:rPr>
          <w:bCs/>
          <w:sz w:val="22"/>
          <w:szCs w:val="22"/>
        </w:rPr>
        <w:t xml:space="preserve">ustawy </w:t>
      </w:r>
      <w:proofErr w:type="spellStart"/>
      <w:r w:rsidR="00127C46" w:rsidRPr="00A25494">
        <w:rPr>
          <w:bCs/>
          <w:sz w:val="22"/>
          <w:szCs w:val="22"/>
        </w:rPr>
        <w:t>Pzp</w:t>
      </w:r>
      <w:proofErr w:type="spellEnd"/>
      <w:r w:rsidRPr="00A25494">
        <w:rPr>
          <w:bCs/>
          <w:sz w:val="22"/>
          <w:szCs w:val="22"/>
        </w:rPr>
        <w:t xml:space="preserve">. </w:t>
      </w:r>
    </w:p>
    <w:p w14:paraId="34EDDB36" w14:textId="74783498"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106184569"/>
      <w:bookmarkStart w:id="30" w:name="_Toc179548093"/>
      <w:bookmarkEnd w:id="27"/>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29"/>
      <w:bookmarkEnd w:id="30"/>
    </w:p>
    <w:p w14:paraId="475F39D2" w14:textId="48934A2C" w:rsidR="00B17C0B" w:rsidRPr="00A25494" w:rsidRDefault="00B17C0B" w:rsidP="003F3D97">
      <w:pPr>
        <w:spacing w:before="120" w:line="22" w:lineRule="atLeast"/>
        <w:jc w:val="both"/>
        <w:rPr>
          <w:b/>
          <w:sz w:val="22"/>
          <w:szCs w:val="22"/>
        </w:rPr>
      </w:pPr>
      <w:r w:rsidRPr="00A25494">
        <w:rPr>
          <w:b/>
          <w:sz w:val="22"/>
          <w:szCs w:val="22"/>
        </w:rPr>
        <w:t>Wymagania ogólne</w:t>
      </w:r>
    </w:p>
    <w:p w14:paraId="1E771D20" w14:textId="7247E2BD" w:rsidR="00EF20B7" w:rsidRPr="00A25494" w:rsidRDefault="008C4046" w:rsidP="00FB5F69">
      <w:pPr>
        <w:pStyle w:val="Akapitzlist"/>
        <w:numPr>
          <w:ilvl w:val="0"/>
          <w:numId w:val="59"/>
        </w:numPr>
        <w:spacing w:before="40" w:line="22" w:lineRule="atLeast"/>
        <w:ind w:left="284" w:hanging="284"/>
        <w:contextualSpacing w:val="0"/>
        <w:jc w:val="both"/>
        <w:rPr>
          <w:bCs/>
          <w:sz w:val="22"/>
          <w:szCs w:val="22"/>
        </w:rPr>
      </w:pPr>
      <w:r w:rsidRPr="00A25494">
        <w:rPr>
          <w:bCs/>
          <w:sz w:val="22"/>
          <w:szCs w:val="22"/>
        </w:rPr>
        <w:t>Wykonawca</w:t>
      </w:r>
      <w:r w:rsidR="00EF20B7" w:rsidRPr="00A25494">
        <w:rPr>
          <w:bCs/>
          <w:sz w:val="22"/>
          <w:szCs w:val="22"/>
        </w:rPr>
        <w:t xml:space="preserve"> może złożyć jedną ofertę. </w:t>
      </w:r>
    </w:p>
    <w:p w14:paraId="5AA509E6" w14:textId="68CE8F2F" w:rsidR="00EF20B7" w:rsidRPr="00A25494" w:rsidRDefault="00EF20B7" w:rsidP="00FB5F69">
      <w:pPr>
        <w:pStyle w:val="Akapitzlist"/>
        <w:numPr>
          <w:ilvl w:val="0"/>
          <w:numId w:val="59"/>
        </w:numPr>
        <w:spacing w:before="40" w:line="22" w:lineRule="atLeast"/>
        <w:ind w:left="284" w:hanging="284"/>
        <w:contextualSpacing w:val="0"/>
        <w:jc w:val="both"/>
        <w:rPr>
          <w:bCs/>
          <w:sz w:val="22"/>
          <w:szCs w:val="22"/>
        </w:rPr>
      </w:pPr>
      <w:r w:rsidRPr="00A25494">
        <w:rPr>
          <w:bCs/>
          <w:sz w:val="22"/>
          <w:szCs w:val="22"/>
        </w:rPr>
        <w:t>Ofertę należy sporządzić w języku polskim. Wymagane zgodnie z SWZ dokumenty</w:t>
      </w:r>
      <w:r w:rsidR="00212F8E">
        <w:rPr>
          <w:bCs/>
          <w:sz w:val="22"/>
          <w:szCs w:val="22"/>
        </w:rPr>
        <w:t xml:space="preserve"> </w:t>
      </w:r>
      <w:r w:rsidRPr="00A25494">
        <w:rPr>
          <w:bCs/>
          <w:sz w:val="22"/>
          <w:szCs w:val="22"/>
        </w:rPr>
        <w:t>oraz oświadczenia sporządzone w języku obcym powinny być złożone wraz</w:t>
      </w:r>
      <w:r w:rsidR="009E2A44">
        <w:rPr>
          <w:bCs/>
          <w:sz w:val="22"/>
          <w:szCs w:val="22"/>
        </w:rPr>
        <w:t xml:space="preserve"> </w:t>
      </w:r>
      <w:r w:rsidRPr="00A25494">
        <w:rPr>
          <w:bCs/>
          <w:sz w:val="22"/>
          <w:szCs w:val="22"/>
        </w:rPr>
        <w:t>z tłumaczeniem</w:t>
      </w:r>
      <w:r w:rsidR="00212F8E">
        <w:rPr>
          <w:bCs/>
          <w:sz w:val="22"/>
          <w:szCs w:val="22"/>
        </w:rPr>
        <w:t xml:space="preserve"> </w:t>
      </w:r>
      <w:r w:rsidRPr="00A25494">
        <w:rPr>
          <w:bCs/>
          <w:sz w:val="22"/>
          <w:szCs w:val="22"/>
        </w:rPr>
        <w:t xml:space="preserve">na język polski. W razie wątpliwości uznaje się, że wersja polskojęzyczna jest wersją wiążącą. </w:t>
      </w:r>
    </w:p>
    <w:p w14:paraId="08799C04" w14:textId="0370E597" w:rsidR="00EF20B7" w:rsidRPr="00A25494" w:rsidRDefault="00EF20B7" w:rsidP="00FB5F69">
      <w:pPr>
        <w:pStyle w:val="Akapitzlist"/>
        <w:numPr>
          <w:ilvl w:val="0"/>
          <w:numId w:val="59"/>
        </w:numPr>
        <w:spacing w:before="40" w:line="22" w:lineRule="atLeast"/>
        <w:ind w:left="284" w:hanging="284"/>
        <w:contextualSpacing w:val="0"/>
        <w:jc w:val="both"/>
        <w:rPr>
          <w:bCs/>
          <w:sz w:val="22"/>
          <w:szCs w:val="22"/>
        </w:rPr>
      </w:pPr>
      <w:r w:rsidRPr="00A25494">
        <w:rPr>
          <w:bCs/>
          <w:sz w:val="22"/>
          <w:szCs w:val="22"/>
        </w:rPr>
        <w:t xml:space="preserve">Ofertę </w:t>
      </w:r>
      <w:r w:rsidR="008C4046" w:rsidRPr="00A25494">
        <w:rPr>
          <w:bCs/>
          <w:sz w:val="22"/>
          <w:szCs w:val="22"/>
        </w:rPr>
        <w:t>Wykonawca</w:t>
      </w:r>
      <w:r w:rsidRPr="00A25494">
        <w:rPr>
          <w:bCs/>
          <w:sz w:val="22"/>
          <w:szCs w:val="22"/>
        </w:rPr>
        <w:t xml:space="preserve"> sporządza pod rygorem nieważności w postaci elektronicznej i opatruje kwalifikowanym podpisem elektronicznym.</w:t>
      </w:r>
    </w:p>
    <w:p w14:paraId="3C6308AA" w14:textId="2AB78123" w:rsidR="00EF20B7" w:rsidRPr="00A25494" w:rsidRDefault="00EF20B7" w:rsidP="00FB5F69">
      <w:pPr>
        <w:pStyle w:val="Akapitzlist"/>
        <w:numPr>
          <w:ilvl w:val="0"/>
          <w:numId w:val="59"/>
        </w:numPr>
        <w:spacing w:before="40" w:line="22" w:lineRule="atLeast"/>
        <w:ind w:left="284" w:hanging="284"/>
        <w:contextualSpacing w:val="0"/>
        <w:jc w:val="both"/>
        <w:rPr>
          <w:bCs/>
          <w:sz w:val="22"/>
          <w:szCs w:val="22"/>
        </w:rPr>
      </w:pPr>
      <w:r w:rsidRPr="00A25494">
        <w:rPr>
          <w:bCs/>
          <w:sz w:val="22"/>
          <w:szCs w:val="22"/>
        </w:rPr>
        <w:t xml:space="preserve">Ofertę podpisuje osoba (osoby) uprawniona do reprezentowania </w:t>
      </w:r>
      <w:r w:rsidR="008C4046" w:rsidRPr="00A25494">
        <w:rPr>
          <w:bCs/>
          <w:sz w:val="22"/>
          <w:szCs w:val="22"/>
        </w:rPr>
        <w:t>Wykonawcy</w:t>
      </w:r>
      <w:r w:rsidRPr="00A25494">
        <w:rPr>
          <w:bCs/>
          <w:sz w:val="22"/>
          <w:szCs w:val="22"/>
        </w:rPr>
        <w:t xml:space="preserve"> zgodnie z zasadami reprezentacji </w:t>
      </w:r>
      <w:r w:rsidR="008C4046" w:rsidRPr="00A25494">
        <w:rPr>
          <w:bCs/>
          <w:sz w:val="22"/>
          <w:szCs w:val="22"/>
        </w:rPr>
        <w:t>Wykonawcy</w:t>
      </w:r>
      <w:r w:rsidRPr="00A25494">
        <w:rPr>
          <w:bCs/>
          <w:sz w:val="22"/>
          <w:szCs w:val="22"/>
        </w:rPr>
        <w:t xml:space="preserve"> lub zgodnie z udzielonym pełnomocnictwem. </w:t>
      </w:r>
    </w:p>
    <w:p w14:paraId="70E8E5A4" w14:textId="7264A3B0" w:rsidR="00EF20B7" w:rsidRPr="00A25494" w:rsidRDefault="008C4046" w:rsidP="00FB5F69">
      <w:pPr>
        <w:pStyle w:val="Akapitzlist"/>
        <w:numPr>
          <w:ilvl w:val="0"/>
          <w:numId w:val="59"/>
        </w:numPr>
        <w:spacing w:before="40" w:line="22" w:lineRule="atLeast"/>
        <w:ind w:left="284" w:hanging="284"/>
        <w:contextualSpacing w:val="0"/>
        <w:jc w:val="both"/>
        <w:rPr>
          <w:bCs/>
          <w:sz w:val="22"/>
          <w:szCs w:val="22"/>
        </w:rPr>
      </w:pPr>
      <w:r w:rsidRPr="00A25494">
        <w:rPr>
          <w:bCs/>
          <w:sz w:val="22"/>
          <w:szCs w:val="22"/>
        </w:rPr>
        <w:t>Wykonawca</w:t>
      </w:r>
      <w:r w:rsidR="00EF20B7" w:rsidRPr="00A25494">
        <w:rPr>
          <w:bCs/>
          <w:sz w:val="22"/>
          <w:szCs w:val="22"/>
        </w:rPr>
        <w:t xml:space="preserve"> ponosi wszelkie koszty związane z przygotowaniem i złożeniem oferty.</w:t>
      </w:r>
    </w:p>
    <w:p w14:paraId="7F2297E1" w14:textId="0BD8CA31" w:rsidR="00EF20B7" w:rsidRPr="00A25494" w:rsidRDefault="000A293D" w:rsidP="003F3D97">
      <w:pPr>
        <w:spacing w:before="40" w:line="22" w:lineRule="atLeast"/>
        <w:jc w:val="both"/>
        <w:rPr>
          <w:b/>
          <w:sz w:val="22"/>
          <w:szCs w:val="22"/>
        </w:rPr>
      </w:pPr>
      <w:r w:rsidRPr="00A25494">
        <w:rPr>
          <w:b/>
          <w:sz w:val="22"/>
          <w:szCs w:val="22"/>
        </w:rPr>
        <w:t>Zawartość oferty</w:t>
      </w:r>
      <w:r w:rsidR="008077B5" w:rsidRPr="00A25494">
        <w:rPr>
          <w:b/>
          <w:sz w:val="22"/>
          <w:szCs w:val="22"/>
        </w:rPr>
        <w:t>:</w:t>
      </w:r>
    </w:p>
    <w:p w14:paraId="747D0AD2" w14:textId="08634D0B" w:rsidR="000A293D" w:rsidRPr="00A25494" w:rsidRDefault="009D64A2" w:rsidP="00FB5F69">
      <w:pPr>
        <w:pStyle w:val="Akapitzlist"/>
        <w:numPr>
          <w:ilvl w:val="0"/>
          <w:numId w:val="59"/>
        </w:numPr>
        <w:spacing w:before="40" w:line="22" w:lineRule="atLeast"/>
        <w:ind w:left="284" w:hanging="284"/>
        <w:contextualSpacing w:val="0"/>
        <w:jc w:val="both"/>
        <w:rPr>
          <w:bCs/>
          <w:sz w:val="22"/>
          <w:szCs w:val="22"/>
        </w:rPr>
      </w:pPr>
      <w:r w:rsidRPr="00A25494">
        <w:rPr>
          <w:bCs/>
          <w:sz w:val="22"/>
          <w:szCs w:val="22"/>
        </w:rPr>
        <w:t>Oferta składa się z</w:t>
      </w:r>
      <w:r w:rsidR="000A293D" w:rsidRPr="00A25494">
        <w:rPr>
          <w:bCs/>
          <w:sz w:val="22"/>
          <w:szCs w:val="22"/>
        </w:rPr>
        <w:t>:</w:t>
      </w:r>
    </w:p>
    <w:p w14:paraId="7C151026" w14:textId="6DDD986C" w:rsidR="000A293D" w:rsidRPr="00A25494" w:rsidRDefault="000A293D" w:rsidP="00FB5F69">
      <w:pPr>
        <w:pStyle w:val="Akapitzlist"/>
        <w:numPr>
          <w:ilvl w:val="1"/>
          <w:numId w:val="59"/>
        </w:numPr>
        <w:spacing w:before="40" w:line="264" w:lineRule="auto"/>
        <w:ind w:left="567" w:hanging="283"/>
        <w:contextualSpacing w:val="0"/>
        <w:jc w:val="both"/>
        <w:rPr>
          <w:bCs/>
          <w:sz w:val="22"/>
          <w:szCs w:val="22"/>
        </w:rPr>
      </w:pPr>
      <w:r w:rsidRPr="00A25494">
        <w:rPr>
          <w:bCs/>
          <w:sz w:val="22"/>
          <w:szCs w:val="22"/>
        </w:rPr>
        <w:t>Formularz</w:t>
      </w:r>
      <w:r w:rsidR="009D64A2" w:rsidRPr="00A25494">
        <w:rPr>
          <w:bCs/>
          <w:sz w:val="22"/>
          <w:szCs w:val="22"/>
        </w:rPr>
        <w:t>a</w:t>
      </w:r>
      <w:r w:rsidRPr="00A25494">
        <w:rPr>
          <w:bCs/>
          <w:sz w:val="22"/>
          <w:szCs w:val="22"/>
        </w:rPr>
        <w:t xml:space="preserve"> Ofertow</w:t>
      </w:r>
      <w:r w:rsidR="009D64A2" w:rsidRPr="00A25494">
        <w:rPr>
          <w:bCs/>
          <w:sz w:val="22"/>
          <w:szCs w:val="22"/>
        </w:rPr>
        <w:t>ego</w:t>
      </w:r>
      <w:r w:rsidR="00AA5DFD" w:rsidRPr="00A25494">
        <w:rPr>
          <w:bCs/>
          <w:sz w:val="22"/>
          <w:szCs w:val="22"/>
        </w:rPr>
        <w:t xml:space="preserve"> </w:t>
      </w:r>
      <w:bookmarkStart w:id="31" w:name="_Hlk68868941"/>
      <w:r w:rsidR="00AA5DFD" w:rsidRPr="00A25494">
        <w:rPr>
          <w:bCs/>
          <w:sz w:val="22"/>
          <w:szCs w:val="22"/>
        </w:rPr>
        <w:t xml:space="preserve">stanowiącego </w:t>
      </w:r>
      <w:r w:rsidR="00AA5DFD" w:rsidRPr="00A25494">
        <w:rPr>
          <w:b/>
          <w:sz w:val="22"/>
          <w:szCs w:val="22"/>
        </w:rPr>
        <w:t>Załącznik nr 2 do SWZ</w:t>
      </w:r>
      <w:bookmarkEnd w:id="31"/>
      <w:r w:rsidR="00100C6E" w:rsidRPr="00A25494">
        <w:rPr>
          <w:bCs/>
          <w:sz w:val="22"/>
          <w:szCs w:val="22"/>
        </w:rPr>
        <w:t>.</w:t>
      </w:r>
      <w:r w:rsidR="009D64A2" w:rsidRPr="00A25494">
        <w:rPr>
          <w:bCs/>
          <w:sz w:val="22"/>
          <w:szCs w:val="22"/>
        </w:rPr>
        <w:t xml:space="preserve"> Formularz ofertowy dostępny</w:t>
      </w:r>
      <w:r w:rsidR="002F6C59">
        <w:rPr>
          <w:bCs/>
          <w:sz w:val="22"/>
          <w:szCs w:val="22"/>
        </w:rPr>
        <w:br/>
      </w:r>
      <w:r w:rsidR="009D64A2" w:rsidRPr="00A25494">
        <w:rPr>
          <w:bCs/>
          <w:sz w:val="22"/>
          <w:szCs w:val="22"/>
        </w:rPr>
        <w:t xml:space="preserve">jest </w:t>
      </w:r>
      <w:r w:rsidRPr="00A25494">
        <w:rPr>
          <w:bCs/>
          <w:sz w:val="22"/>
          <w:szCs w:val="22"/>
        </w:rPr>
        <w:t>na platformie EFO</w:t>
      </w:r>
      <w:r w:rsidR="00100C6E" w:rsidRPr="00A25494">
        <w:rPr>
          <w:bCs/>
          <w:sz w:val="22"/>
          <w:szCs w:val="22"/>
        </w:rPr>
        <w:t>;</w:t>
      </w:r>
    </w:p>
    <w:p w14:paraId="1F052AD7" w14:textId="23CEE83A" w:rsidR="000A293D" w:rsidRPr="00A25494" w:rsidRDefault="000A293D" w:rsidP="00FB5F69">
      <w:pPr>
        <w:pStyle w:val="Akapitzlist"/>
        <w:numPr>
          <w:ilvl w:val="1"/>
          <w:numId w:val="59"/>
        </w:numPr>
        <w:spacing w:before="40" w:line="264" w:lineRule="auto"/>
        <w:ind w:left="567" w:hanging="283"/>
        <w:contextualSpacing w:val="0"/>
        <w:jc w:val="both"/>
        <w:rPr>
          <w:b/>
          <w:sz w:val="22"/>
          <w:szCs w:val="22"/>
        </w:rPr>
      </w:pPr>
      <w:r w:rsidRPr="00A25494">
        <w:rPr>
          <w:bCs/>
          <w:sz w:val="22"/>
          <w:szCs w:val="22"/>
        </w:rPr>
        <w:t>Zobowiązania podmiot</w:t>
      </w:r>
      <w:r w:rsidR="004674A4" w:rsidRPr="00A25494">
        <w:rPr>
          <w:bCs/>
          <w:sz w:val="22"/>
          <w:szCs w:val="22"/>
        </w:rPr>
        <w:t>u</w:t>
      </w:r>
      <w:r w:rsidRPr="00A25494">
        <w:rPr>
          <w:bCs/>
          <w:sz w:val="22"/>
          <w:szCs w:val="22"/>
        </w:rPr>
        <w:t xml:space="preserve"> udostępni</w:t>
      </w:r>
      <w:r w:rsidR="004674A4" w:rsidRPr="00A25494">
        <w:rPr>
          <w:bCs/>
          <w:sz w:val="22"/>
          <w:szCs w:val="22"/>
        </w:rPr>
        <w:t>ającego</w:t>
      </w:r>
      <w:r w:rsidRPr="00A25494">
        <w:rPr>
          <w:bCs/>
          <w:sz w:val="22"/>
          <w:szCs w:val="22"/>
        </w:rPr>
        <w:t xml:space="preserve"> zasob</w:t>
      </w:r>
      <w:r w:rsidR="004674A4" w:rsidRPr="00A25494">
        <w:rPr>
          <w:bCs/>
          <w:sz w:val="22"/>
          <w:szCs w:val="22"/>
        </w:rPr>
        <w:t>y</w:t>
      </w:r>
      <w:r w:rsidR="007D6C99" w:rsidRPr="00A25494">
        <w:rPr>
          <w:bCs/>
          <w:sz w:val="22"/>
          <w:szCs w:val="22"/>
        </w:rPr>
        <w:t xml:space="preserve"> do oddania </w:t>
      </w:r>
      <w:r w:rsidR="008C4046" w:rsidRPr="00A25494">
        <w:rPr>
          <w:bCs/>
          <w:sz w:val="22"/>
          <w:szCs w:val="22"/>
        </w:rPr>
        <w:t>Wykonawcy</w:t>
      </w:r>
      <w:r w:rsidR="007D6C99" w:rsidRPr="00A25494">
        <w:rPr>
          <w:bCs/>
          <w:sz w:val="22"/>
          <w:szCs w:val="22"/>
        </w:rPr>
        <w:t xml:space="preserve"> do dyspozycji zasobów niezbędnych do realizacji zamówienia,</w:t>
      </w:r>
      <w:r w:rsidRPr="00A25494">
        <w:rPr>
          <w:bCs/>
          <w:sz w:val="22"/>
          <w:szCs w:val="22"/>
        </w:rPr>
        <w:t xml:space="preserve"> o ile </w:t>
      </w:r>
      <w:r w:rsidR="008C4046" w:rsidRPr="00A25494">
        <w:rPr>
          <w:bCs/>
          <w:sz w:val="22"/>
          <w:szCs w:val="22"/>
        </w:rPr>
        <w:t>Wykonawca</w:t>
      </w:r>
      <w:r w:rsidRPr="00A25494">
        <w:rPr>
          <w:bCs/>
          <w:sz w:val="22"/>
          <w:szCs w:val="22"/>
        </w:rPr>
        <w:t xml:space="preserve"> polega na takich zasobach</w:t>
      </w:r>
      <w:r w:rsidR="00212F8E">
        <w:rPr>
          <w:bCs/>
          <w:sz w:val="22"/>
          <w:szCs w:val="22"/>
        </w:rPr>
        <w:t xml:space="preserve"> </w:t>
      </w:r>
      <w:r w:rsidRPr="00A25494">
        <w:rPr>
          <w:bCs/>
          <w:sz w:val="22"/>
          <w:szCs w:val="22"/>
        </w:rPr>
        <w:t>w celu wykazania spełnienia warunków</w:t>
      </w:r>
      <w:r w:rsidR="002E181C" w:rsidRPr="00A25494">
        <w:rPr>
          <w:bCs/>
          <w:sz w:val="22"/>
          <w:szCs w:val="22"/>
        </w:rPr>
        <w:t xml:space="preserve"> zgodnie z </w:t>
      </w:r>
      <w:r w:rsidR="002E181C" w:rsidRPr="00A25494">
        <w:rPr>
          <w:b/>
          <w:sz w:val="22"/>
          <w:szCs w:val="22"/>
        </w:rPr>
        <w:t>Załącznikiem nr 3.3 do SWZ</w:t>
      </w:r>
      <w:r w:rsidR="00100C6E" w:rsidRPr="00A25494">
        <w:rPr>
          <w:b/>
          <w:sz w:val="22"/>
          <w:szCs w:val="22"/>
        </w:rPr>
        <w:t>;</w:t>
      </w:r>
    </w:p>
    <w:p w14:paraId="1BCEAFC3" w14:textId="77777777" w:rsidR="003F3D97" w:rsidRDefault="000A293D" w:rsidP="00FB5F69">
      <w:pPr>
        <w:pStyle w:val="Akapitzlist"/>
        <w:numPr>
          <w:ilvl w:val="1"/>
          <w:numId w:val="59"/>
        </w:numPr>
        <w:spacing w:before="40" w:line="22" w:lineRule="atLeast"/>
        <w:ind w:left="568" w:hanging="284"/>
        <w:contextualSpacing w:val="0"/>
        <w:jc w:val="both"/>
        <w:rPr>
          <w:bCs/>
          <w:sz w:val="22"/>
          <w:szCs w:val="22"/>
        </w:rPr>
      </w:pPr>
      <w:r w:rsidRPr="003F3D97">
        <w:rPr>
          <w:bCs/>
          <w:sz w:val="22"/>
          <w:szCs w:val="22"/>
        </w:rPr>
        <w:t>Dokument</w:t>
      </w:r>
      <w:r w:rsidR="00D0729E" w:rsidRPr="003F3D97">
        <w:rPr>
          <w:bCs/>
          <w:sz w:val="22"/>
          <w:szCs w:val="22"/>
        </w:rPr>
        <w:t>u</w:t>
      </w:r>
      <w:r w:rsidR="00210345" w:rsidRPr="003F3D97">
        <w:rPr>
          <w:bCs/>
          <w:sz w:val="22"/>
          <w:szCs w:val="22"/>
        </w:rPr>
        <w:t xml:space="preserve"> potwierdzającego</w:t>
      </w:r>
      <w:r w:rsidRPr="003F3D97">
        <w:rPr>
          <w:bCs/>
          <w:sz w:val="22"/>
          <w:szCs w:val="22"/>
        </w:rPr>
        <w:t xml:space="preserve"> zasady reprezentacji </w:t>
      </w:r>
      <w:r w:rsidR="008C4046" w:rsidRPr="003F3D97">
        <w:rPr>
          <w:bCs/>
          <w:sz w:val="22"/>
          <w:szCs w:val="22"/>
        </w:rPr>
        <w:t>Wykonawcy</w:t>
      </w:r>
      <w:r w:rsidR="00D0729E" w:rsidRPr="003F3D97">
        <w:rPr>
          <w:bCs/>
          <w:sz w:val="22"/>
          <w:szCs w:val="22"/>
        </w:rPr>
        <w:t>,</w:t>
      </w:r>
      <w:r w:rsidR="00EB3858" w:rsidRPr="003F3D97">
        <w:rPr>
          <w:bCs/>
          <w:sz w:val="22"/>
          <w:szCs w:val="22"/>
        </w:rPr>
        <w:t xml:space="preserve"> </w:t>
      </w:r>
      <w:r w:rsidR="008C4046" w:rsidRPr="003F3D97">
        <w:rPr>
          <w:bCs/>
          <w:sz w:val="22"/>
          <w:szCs w:val="22"/>
        </w:rPr>
        <w:t>Zamawiający</w:t>
      </w:r>
      <w:r w:rsidR="00EB3858" w:rsidRPr="003F3D97">
        <w:rPr>
          <w:bCs/>
          <w:sz w:val="22"/>
          <w:szCs w:val="22"/>
        </w:rPr>
        <w:t xml:space="preserve"> nie wymaga złożenia tego dokumentu o ile</w:t>
      </w:r>
      <w:r w:rsidRPr="003F3D97">
        <w:rPr>
          <w:bCs/>
          <w:sz w:val="22"/>
          <w:szCs w:val="22"/>
        </w:rPr>
        <w:t xml:space="preserve"> jest on dostępny w publicznych, otwartych bezpłatnych elektronicznych bazach danych</w:t>
      </w:r>
      <w:r w:rsidR="00210345" w:rsidRPr="003F3D97">
        <w:rPr>
          <w:bCs/>
          <w:sz w:val="22"/>
          <w:szCs w:val="22"/>
        </w:rPr>
        <w:t xml:space="preserve"> (np. KRS, </w:t>
      </w:r>
      <w:proofErr w:type="spellStart"/>
      <w:r w:rsidR="00210345" w:rsidRPr="003F3D97">
        <w:rPr>
          <w:bCs/>
          <w:sz w:val="22"/>
          <w:szCs w:val="22"/>
        </w:rPr>
        <w:t>CEiIDG</w:t>
      </w:r>
      <w:proofErr w:type="spellEnd"/>
      <w:r w:rsidR="00210345" w:rsidRPr="003F3D97">
        <w:rPr>
          <w:bCs/>
          <w:sz w:val="22"/>
          <w:szCs w:val="22"/>
        </w:rPr>
        <w:t>, a w przypadku innych</w:t>
      </w:r>
      <w:r w:rsidR="00E95CD8" w:rsidRPr="003F3D97">
        <w:rPr>
          <w:bCs/>
          <w:sz w:val="22"/>
          <w:szCs w:val="22"/>
        </w:rPr>
        <w:t xml:space="preserve"> baz</w:t>
      </w:r>
      <w:r w:rsidR="00210345" w:rsidRPr="003F3D97">
        <w:rPr>
          <w:bCs/>
          <w:sz w:val="22"/>
          <w:szCs w:val="22"/>
        </w:rPr>
        <w:t xml:space="preserve"> – wskazanych</w:t>
      </w:r>
      <w:r w:rsidR="003F3D97">
        <w:rPr>
          <w:bCs/>
          <w:sz w:val="22"/>
          <w:szCs w:val="22"/>
        </w:rPr>
        <w:br/>
      </w:r>
      <w:r w:rsidR="00210345" w:rsidRPr="003F3D97">
        <w:rPr>
          <w:bCs/>
          <w:sz w:val="22"/>
          <w:szCs w:val="22"/>
        </w:rPr>
        <w:t xml:space="preserve">przez </w:t>
      </w:r>
      <w:r w:rsidR="00C917D4" w:rsidRPr="003F3D97">
        <w:rPr>
          <w:bCs/>
          <w:sz w:val="22"/>
          <w:szCs w:val="22"/>
        </w:rPr>
        <w:t>Wykonawcę</w:t>
      </w:r>
      <w:r w:rsidR="00210345" w:rsidRPr="003F3D97">
        <w:rPr>
          <w:bCs/>
          <w:sz w:val="22"/>
          <w:szCs w:val="22"/>
        </w:rPr>
        <w:t xml:space="preserve"> w ofercie)</w:t>
      </w:r>
      <w:r w:rsidRPr="003F3D97">
        <w:rPr>
          <w:bCs/>
          <w:sz w:val="22"/>
          <w:szCs w:val="22"/>
        </w:rPr>
        <w:t>.</w:t>
      </w:r>
    </w:p>
    <w:p w14:paraId="3ECB1A23" w14:textId="79DF6553" w:rsidR="000A293D" w:rsidRPr="003F3D97" w:rsidRDefault="000A293D" w:rsidP="003F3D97">
      <w:pPr>
        <w:pStyle w:val="Akapitzlist"/>
        <w:spacing w:before="40" w:line="22" w:lineRule="atLeast"/>
        <w:ind w:left="568"/>
        <w:contextualSpacing w:val="0"/>
        <w:jc w:val="both"/>
        <w:rPr>
          <w:bCs/>
          <w:sz w:val="22"/>
          <w:szCs w:val="22"/>
        </w:rPr>
      </w:pPr>
      <w:r w:rsidRPr="003F3D97">
        <w:rPr>
          <w:bCs/>
          <w:sz w:val="22"/>
          <w:szCs w:val="22"/>
        </w:rPr>
        <w:t>W przypadku wskazania bazy danych, w której dokumenty</w:t>
      </w:r>
      <w:r w:rsidR="000673A0" w:rsidRPr="003F3D97">
        <w:rPr>
          <w:bCs/>
          <w:sz w:val="22"/>
          <w:szCs w:val="22"/>
        </w:rPr>
        <w:t xml:space="preserve"> </w:t>
      </w:r>
      <w:r w:rsidRPr="003F3D97">
        <w:rPr>
          <w:bCs/>
          <w:sz w:val="22"/>
          <w:szCs w:val="22"/>
        </w:rPr>
        <w:t xml:space="preserve">są dostępne w innym języku niż polski, </w:t>
      </w:r>
      <w:r w:rsidR="008C4046" w:rsidRPr="003F3D97">
        <w:rPr>
          <w:bCs/>
          <w:sz w:val="22"/>
          <w:szCs w:val="22"/>
        </w:rPr>
        <w:t>Zamawiający</w:t>
      </w:r>
      <w:r w:rsidRPr="003F3D97">
        <w:rPr>
          <w:bCs/>
          <w:sz w:val="22"/>
          <w:szCs w:val="22"/>
        </w:rPr>
        <w:t xml:space="preserve"> może po ich pobraniu wezwać </w:t>
      </w:r>
      <w:r w:rsidR="00C917D4" w:rsidRPr="003F3D97">
        <w:rPr>
          <w:bCs/>
          <w:sz w:val="22"/>
          <w:szCs w:val="22"/>
        </w:rPr>
        <w:t>Wykonawcę</w:t>
      </w:r>
      <w:r w:rsidRPr="003F3D97">
        <w:rPr>
          <w:bCs/>
          <w:sz w:val="22"/>
          <w:szCs w:val="22"/>
        </w:rPr>
        <w:t xml:space="preserve"> do przedstawienia tłumaczenia dokumentu</w:t>
      </w:r>
      <w:r w:rsidR="003F3D97">
        <w:rPr>
          <w:bCs/>
          <w:sz w:val="22"/>
          <w:szCs w:val="22"/>
        </w:rPr>
        <w:t xml:space="preserve"> </w:t>
      </w:r>
      <w:r w:rsidRPr="003F3D97">
        <w:rPr>
          <w:bCs/>
          <w:sz w:val="22"/>
          <w:szCs w:val="22"/>
        </w:rPr>
        <w:t>na język polski</w:t>
      </w:r>
      <w:r w:rsidR="00100C6E" w:rsidRPr="003F3D97">
        <w:rPr>
          <w:bCs/>
          <w:sz w:val="22"/>
          <w:szCs w:val="22"/>
        </w:rPr>
        <w:t>;</w:t>
      </w:r>
    </w:p>
    <w:p w14:paraId="10B68384" w14:textId="1421B223" w:rsidR="000A293D" w:rsidRPr="003F3D97" w:rsidRDefault="000A293D" w:rsidP="00FB5F69">
      <w:pPr>
        <w:pStyle w:val="Akapitzlist"/>
        <w:numPr>
          <w:ilvl w:val="1"/>
          <w:numId w:val="59"/>
        </w:numPr>
        <w:spacing w:before="40" w:line="22" w:lineRule="atLeast"/>
        <w:ind w:left="568" w:right="1" w:hanging="284"/>
        <w:contextualSpacing w:val="0"/>
        <w:jc w:val="both"/>
        <w:rPr>
          <w:bCs/>
          <w:sz w:val="22"/>
          <w:szCs w:val="22"/>
        </w:rPr>
      </w:pPr>
      <w:r w:rsidRPr="003F3D97">
        <w:rPr>
          <w:bCs/>
          <w:sz w:val="22"/>
          <w:szCs w:val="22"/>
        </w:rPr>
        <w:t>Pełnomocnictw</w:t>
      </w:r>
      <w:r w:rsidR="00873BE1" w:rsidRPr="003F3D97">
        <w:rPr>
          <w:bCs/>
          <w:sz w:val="22"/>
          <w:szCs w:val="22"/>
        </w:rPr>
        <w:t>a</w:t>
      </w:r>
      <w:r w:rsidR="00EB3858" w:rsidRPr="003F3D97">
        <w:rPr>
          <w:bCs/>
          <w:sz w:val="22"/>
          <w:szCs w:val="22"/>
        </w:rPr>
        <w:t xml:space="preserve"> wskazujące</w:t>
      </w:r>
      <w:r w:rsidR="00210345" w:rsidRPr="003F3D97">
        <w:rPr>
          <w:bCs/>
          <w:sz w:val="22"/>
          <w:szCs w:val="22"/>
        </w:rPr>
        <w:t>go</w:t>
      </w:r>
      <w:r w:rsidR="00EB3858" w:rsidRPr="003F3D97">
        <w:rPr>
          <w:bCs/>
          <w:sz w:val="22"/>
          <w:szCs w:val="22"/>
        </w:rPr>
        <w:t xml:space="preserve"> </w:t>
      </w:r>
      <w:r w:rsidR="008077B5" w:rsidRPr="003F3D97">
        <w:rPr>
          <w:bCs/>
          <w:sz w:val="22"/>
          <w:szCs w:val="22"/>
        </w:rPr>
        <w:t>P</w:t>
      </w:r>
      <w:r w:rsidR="00EB3858" w:rsidRPr="003F3D97">
        <w:rPr>
          <w:bCs/>
          <w:sz w:val="22"/>
          <w:szCs w:val="22"/>
        </w:rPr>
        <w:t xml:space="preserve">ełnomocnika </w:t>
      </w:r>
      <w:r w:rsidR="00160A4D" w:rsidRPr="003F3D97">
        <w:rPr>
          <w:bCs/>
          <w:sz w:val="22"/>
          <w:szCs w:val="22"/>
        </w:rPr>
        <w:t>Wykonawców</w:t>
      </w:r>
      <w:r w:rsidR="00EB3858" w:rsidRPr="003F3D97">
        <w:rPr>
          <w:bCs/>
          <w:sz w:val="22"/>
          <w:szCs w:val="22"/>
        </w:rPr>
        <w:t xml:space="preserve"> występujących wspólnie</w:t>
      </w:r>
      <w:r w:rsidR="003F3D97">
        <w:rPr>
          <w:bCs/>
          <w:sz w:val="22"/>
          <w:szCs w:val="22"/>
        </w:rPr>
        <w:br/>
      </w:r>
      <w:r w:rsidR="00775E5A" w:rsidRPr="003F3D97">
        <w:rPr>
          <w:bCs/>
          <w:sz w:val="22"/>
          <w:szCs w:val="22"/>
        </w:rPr>
        <w:t>(w</w:t>
      </w:r>
      <w:r w:rsidR="00327906" w:rsidRPr="003F3D97">
        <w:rPr>
          <w:bCs/>
          <w:sz w:val="22"/>
          <w:szCs w:val="22"/>
        </w:rPr>
        <w:t xml:space="preserve"> </w:t>
      </w:r>
      <w:r w:rsidR="00775E5A" w:rsidRPr="003F3D97">
        <w:rPr>
          <w:bCs/>
          <w:sz w:val="22"/>
          <w:szCs w:val="22"/>
        </w:rPr>
        <w:t xml:space="preserve">wypadku złożenia oferty przez </w:t>
      </w:r>
      <w:r w:rsidR="00210345" w:rsidRPr="003F3D97">
        <w:rPr>
          <w:bCs/>
          <w:sz w:val="22"/>
          <w:szCs w:val="22"/>
        </w:rPr>
        <w:t>konsorcjum</w:t>
      </w:r>
      <w:r w:rsidR="00775E5A" w:rsidRPr="003F3D97">
        <w:rPr>
          <w:bCs/>
          <w:sz w:val="22"/>
          <w:szCs w:val="22"/>
        </w:rPr>
        <w:t>)</w:t>
      </w:r>
      <w:r w:rsidR="00100C6E" w:rsidRPr="003F3D97">
        <w:rPr>
          <w:bCs/>
          <w:sz w:val="22"/>
          <w:szCs w:val="22"/>
        </w:rPr>
        <w:t>;</w:t>
      </w:r>
    </w:p>
    <w:p w14:paraId="182C408A" w14:textId="473040D5" w:rsidR="00775E5A" w:rsidRPr="003F3D97" w:rsidRDefault="00775E5A" w:rsidP="00FB5F69">
      <w:pPr>
        <w:pStyle w:val="Akapitzlist"/>
        <w:numPr>
          <w:ilvl w:val="1"/>
          <w:numId w:val="59"/>
        </w:numPr>
        <w:spacing w:before="40" w:line="22" w:lineRule="atLeast"/>
        <w:ind w:left="568" w:hanging="284"/>
        <w:contextualSpacing w:val="0"/>
        <w:jc w:val="both"/>
        <w:rPr>
          <w:bCs/>
          <w:sz w:val="22"/>
          <w:szCs w:val="22"/>
        </w:rPr>
      </w:pPr>
      <w:r w:rsidRPr="003F3D97">
        <w:rPr>
          <w:bCs/>
          <w:sz w:val="22"/>
          <w:szCs w:val="22"/>
        </w:rPr>
        <w:t>Pełnomocnictw</w:t>
      </w:r>
      <w:r w:rsidR="00873BE1" w:rsidRPr="003F3D97">
        <w:rPr>
          <w:bCs/>
          <w:sz w:val="22"/>
          <w:szCs w:val="22"/>
        </w:rPr>
        <w:t>a</w:t>
      </w:r>
      <w:r w:rsidRPr="003F3D97">
        <w:rPr>
          <w:bCs/>
          <w:sz w:val="22"/>
          <w:szCs w:val="22"/>
        </w:rPr>
        <w:t xml:space="preserve"> do podpisania oferty (w przypadku posługiwania się </w:t>
      </w:r>
      <w:r w:rsidR="008077B5" w:rsidRPr="003F3D97">
        <w:rPr>
          <w:bCs/>
          <w:sz w:val="22"/>
          <w:szCs w:val="22"/>
        </w:rPr>
        <w:t>P</w:t>
      </w:r>
      <w:r w:rsidR="00473C39" w:rsidRPr="003F3D97">
        <w:rPr>
          <w:bCs/>
          <w:sz w:val="22"/>
          <w:szCs w:val="22"/>
        </w:rPr>
        <w:t>ełnomocnikiem</w:t>
      </w:r>
      <w:r w:rsidRPr="003F3D97">
        <w:rPr>
          <w:bCs/>
          <w:sz w:val="22"/>
          <w:szCs w:val="22"/>
        </w:rPr>
        <w:t>)</w:t>
      </w:r>
      <w:r w:rsidR="00100C6E" w:rsidRPr="003F3D97">
        <w:rPr>
          <w:bCs/>
          <w:sz w:val="22"/>
          <w:szCs w:val="22"/>
        </w:rPr>
        <w:t>;</w:t>
      </w:r>
      <w:r w:rsidR="00DF74AF" w:rsidRPr="003F3D97">
        <w:rPr>
          <w:bCs/>
          <w:sz w:val="22"/>
          <w:szCs w:val="22"/>
        </w:rPr>
        <w:t xml:space="preserve"> </w:t>
      </w:r>
    </w:p>
    <w:p w14:paraId="6E3C21C7" w14:textId="0CE7902B" w:rsidR="00EF20B7" w:rsidRPr="003F3D97" w:rsidRDefault="000A293D" w:rsidP="00FB5F69">
      <w:pPr>
        <w:pStyle w:val="Akapitzlist"/>
        <w:numPr>
          <w:ilvl w:val="1"/>
          <w:numId w:val="59"/>
        </w:numPr>
        <w:spacing w:before="40" w:line="22" w:lineRule="atLeast"/>
        <w:ind w:left="568" w:hanging="284"/>
        <w:contextualSpacing w:val="0"/>
        <w:jc w:val="both"/>
        <w:rPr>
          <w:bCs/>
          <w:sz w:val="22"/>
          <w:szCs w:val="22"/>
        </w:rPr>
      </w:pPr>
      <w:r w:rsidRPr="003F3D97">
        <w:rPr>
          <w:bCs/>
          <w:sz w:val="22"/>
          <w:szCs w:val="22"/>
        </w:rPr>
        <w:t>Informacj</w:t>
      </w:r>
      <w:r w:rsidR="00873BE1" w:rsidRPr="003F3D97">
        <w:rPr>
          <w:bCs/>
          <w:sz w:val="22"/>
          <w:szCs w:val="22"/>
        </w:rPr>
        <w:t>i</w:t>
      </w:r>
      <w:r w:rsidRPr="003F3D97">
        <w:rPr>
          <w:bCs/>
          <w:sz w:val="22"/>
          <w:szCs w:val="22"/>
        </w:rPr>
        <w:t xml:space="preserve"> o częściach zamówienia, które </w:t>
      </w:r>
      <w:r w:rsidR="008C4046" w:rsidRPr="003F3D97">
        <w:rPr>
          <w:bCs/>
          <w:sz w:val="22"/>
          <w:szCs w:val="22"/>
        </w:rPr>
        <w:t>Wykonawca</w:t>
      </w:r>
      <w:r w:rsidRPr="003F3D97">
        <w:rPr>
          <w:bCs/>
          <w:sz w:val="22"/>
          <w:szCs w:val="22"/>
        </w:rPr>
        <w:t xml:space="preserve"> zamierza powierzyć do realizacji podwykonawcom</w:t>
      </w:r>
      <w:r w:rsidR="00775E5A" w:rsidRPr="003F3D97">
        <w:rPr>
          <w:bCs/>
          <w:sz w:val="22"/>
          <w:szCs w:val="22"/>
        </w:rPr>
        <w:t xml:space="preserve"> sporządzoną zgodnie z </w:t>
      </w:r>
      <w:r w:rsidR="00775E5A" w:rsidRPr="003F3D97">
        <w:rPr>
          <w:b/>
          <w:sz w:val="22"/>
          <w:szCs w:val="22"/>
        </w:rPr>
        <w:t xml:space="preserve">Załącznikiem nr </w:t>
      </w:r>
      <w:r w:rsidR="0078720F" w:rsidRPr="003F3D97">
        <w:rPr>
          <w:b/>
          <w:sz w:val="22"/>
          <w:szCs w:val="22"/>
        </w:rPr>
        <w:t>3.1</w:t>
      </w:r>
      <w:r w:rsidR="00775E5A" w:rsidRPr="003F3D97">
        <w:rPr>
          <w:b/>
          <w:sz w:val="22"/>
          <w:szCs w:val="22"/>
        </w:rPr>
        <w:t xml:space="preserve"> do SWZ</w:t>
      </w:r>
      <w:r w:rsidR="00100C6E" w:rsidRPr="003F3D97">
        <w:rPr>
          <w:b/>
          <w:sz w:val="22"/>
          <w:szCs w:val="22"/>
        </w:rPr>
        <w:t>;</w:t>
      </w:r>
    </w:p>
    <w:p w14:paraId="697B1E74" w14:textId="1D45D78A" w:rsidR="00112973" w:rsidRPr="003F3D97" w:rsidRDefault="00112973" w:rsidP="00FB5F69">
      <w:pPr>
        <w:pStyle w:val="Akapitzlist"/>
        <w:numPr>
          <w:ilvl w:val="1"/>
          <w:numId w:val="59"/>
        </w:numPr>
        <w:spacing w:before="40" w:line="22" w:lineRule="atLeast"/>
        <w:ind w:left="568" w:right="-141" w:hanging="284"/>
        <w:contextualSpacing w:val="0"/>
        <w:jc w:val="both"/>
        <w:rPr>
          <w:b/>
          <w:sz w:val="22"/>
          <w:szCs w:val="22"/>
        </w:rPr>
      </w:pPr>
      <w:r w:rsidRPr="003F3D97">
        <w:rPr>
          <w:bCs/>
          <w:sz w:val="22"/>
          <w:szCs w:val="22"/>
        </w:rPr>
        <w:lastRenderedPageBreak/>
        <w:t xml:space="preserve">Informacji o powstaniu u </w:t>
      </w:r>
      <w:r w:rsidR="008C4046" w:rsidRPr="003F3D97">
        <w:rPr>
          <w:bCs/>
          <w:sz w:val="22"/>
          <w:szCs w:val="22"/>
        </w:rPr>
        <w:t>Zamawiającego</w:t>
      </w:r>
      <w:r w:rsidRPr="003F3D97">
        <w:rPr>
          <w:bCs/>
          <w:sz w:val="22"/>
          <w:szCs w:val="22"/>
        </w:rPr>
        <w:t xml:space="preserve"> obowiązku podatkowego zgodnie z ustawą</w:t>
      </w:r>
      <w:r w:rsidR="003F3D97">
        <w:rPr>
          <w:bCs/>
          <w:sz w:val="22"/>
          <w:szCs w:val="22"/>
        </w:rPr>
        <w:br/>
      </w:r>
      <w:r w:rsidRPr="003F3D97">
        <w:rPr>
          <w:bCs/>
          <w:sz w:val="22"/>
          <w:szCs w:val="22"/>
        </w:rPr>
        <w:t xml:space="preserve">z </w:t>
      </w:r>
      <w:r w:rsidR="00327906" w:rsidRPr="003F3D97">
        <w:rPr>
          <w:bCs/>
          <w:sz w:val="22"/>
          <w:szCs w:val="22"/>
        </w:rPr>
        <w:t>dn.</w:t>
      </w:r>
      <w:r w:rsidR="003F3D97">
        <w:rPr>
          <w:bCs/>
          <w:sz w:val="22"/>
          <w:szCs w:val="22"/>
        </w:rPr>
        <w:t xml:space="preserve"> </w:t>
      </w:r>
      <w:r w:rsidRPr="003F3D97">
        <w:rPr>
          <w:bCs/>
          <w:sz w:val="22"/>
          <w:szCs w:val="22"/>
        </w:rPr>
        <w:t>11.03.2004</w:t>
      </w:r>
      <w:r w:rsidR="000673A0" w:rsidRPr="003F3D97">
        <w:rPr>
          <w:bCs/>
          <w:sz w:val="22"/>
          <w:szCs w:val="22"/>
        </w:rPr>
        <w:t xml:space="preserve"> </w:t>
      </w:r>
      <w:r w:rsidRPr="003F3D97">
        <w:rPr>
          <w:bCs/>
          <w:sz w:val="22"/>
          <w:szCs w:val="22"/>
        </w:rPr>
        <w:t>r. o podatku od towarów i usług</w:t>
      </w:r>
      <w:r w:rsidR="00A60313" w:rsidRPr="003F3D97">
        <w:rPr>
          <w:bCs/>
          <w:sz w:val="22"/>
          <w:szCs w:val="22"/>
        </w:rPr>
        <w:t xml:space="preserve">. </w:t>
      </w:r>
      <w:r w:rsidR="0078720F" w:rsidRPr="003F3D97">
        <w:rPr>
          <w:bCs/>
          <w:sz w:val="22"/>
          <w:szCs w:val="22"/>
        </w:rPr>
        <w:t xml:space="preserve">Wzór informacji stanowi </w:t>
      </w:r>
      <w:r w:rsidR="0078720F" w:rsidRPr="003F3D97">
        <w:rPr>
          <w:b/>
          <w:sz w:val="22"/>
          <w:szCs w:val="22"/>
        </w:rPr>
        <w:t>Załącznik nr 3.2</w:t>
      </w:r>
      <w:r w:rsidR="003F3D97">
        <w:rPr>
          <w:b/>
          <w:sz w:val="22"/>
          <w:szCs w:val="22"/>
        </w:rPr>
        <w:br/>
      </w:r>
      <w:r w:rsidR="0078720F" w:rsidRPr="003F3D97">
        <w:rPr>
          <w:b/>
          <w:sz w:val="22"/>
          <w:szCs w:val="22"/>
        </w:rPr>
        <w:t>do SWZ</w:t>
      </w:r>
      <w:r w:rsidR="00100C6E" w:rsidRPr="003F3D97">
        <w:rPr>
          <w:b/>
          <w:sz w:val="22"/>
          <w:szCs w:val="22"/>
        </w:rPr>
        <w:t>;</w:t>
      </w:r>
    </w:p>
    <w:p w14:paraId="361B5C24" w14:textId="43626762" w:rsidR="00873BE1" w:rsidRPr="003F3D97" w:rsidRDefault="00873BE1" w:rsidP="00FB5F69">
      <w:pPr>
        <w:pStyle w:val="Akapitzlist"/>
        <w:numPr>
          <w:ilvl w:val="1"/>
          <w:numId w:val="59"/>
        </w:numPr>
        <w:spacing w:before="40" w:line="22" w:lineRule="atLeast"/>
        <w:ind w:left="568" w:hanging="284"/>
        <w:contextualSpacing w:val="0"/>
        <w:jc w:val="both"/>
        <w:rPr>
          <w:i/>
          <w:iCs/>
          <w:sz w:val="22"/>
          <w:szCs w:val="22"/>
        </w:rPr>
      </w:pPr>
      <w:r w:rsidRPr="003F3D97">
        <w:rPr>
          <w:sz w:val="22"/>
          <w:szCs w:val="22"/>
        </w:rPr>
        <w:t>Przedmiotow</w:t>
      </w:r>
      <w:r w:rsidR="004A2711" w:rsidRPr="003F3D97">
        <w:rPr>
          <w:sz w:val="22"/>
          <w:szCs w:val="22"/>
        </w:rPr>
        <w:t>ych</w:t>
      </w:r>
      <w:r w:rsidRPr="003F3D97">
        <w:rPr>
          <w:sz w:val="22"/>
          <w:szCs w:val="22"/>
        </w:rPr>
        <w:t xml:space="preserve"> środk</w:t>
      </w:r>
      <w:r w:rsidR="004A2711" w:rsidRPr="003F3D97">
        <w:rPr>
          <w:sz w:val="22"/>
          <w:szCs w:val="22"/>
        </w:rPr>
        <w:t>ów</w:t>
      </w:r>
      <w:r w:rsidRPr="003F3D97">
        <w:rPr>
          <w:sz w:val="22"/>
          <w:szCs w:val="22"/>
        </w:rPr>
        <w:t xml:space="preserve"> dowodow</w:t>
      </w:r>
      <w:r w:rsidR="004A2711" w:rsidRPr="003F3D97">
        <w:rPr>
          <w:sz w:val="22"/>
          <w:szCs w:val="22"/>
        </w:rPr>
        <w:t>ych</w:t>
      </w:r>
      <w:r w:rsidR="00CD64A2" w:rsidRPr="003F3D97">
        <w:rPr>
          <w:b/>
          <w:bCs/>
          <w:sz w:val="22"/>
          <w:szCs w:val="22"/>
        </w:rPr>
        <w:t xml:space="preserve"> – </w:t>
      </w:r>
      <w:r w:rsidR="00CD64A2" w:rsidRPr="003F3D97">
        <w:rPr>
          <w:i/>
          <w:iCs/>
          <w:sz w:val="22"/>
          <w:szCs w:val="22"/>
        </w:rPr>
        <w:t>je</w:t>
      </w:r>
      <w:r w:rsidR="000673A0" w:rsidRPr="003F3D97">
        <w:rPr>
          <w:i/>
          <w:iCs/>
          <w:sz w:val="22"/>
          <w:szCs w:val="22"/>
        </w:rPr>
        <w:t>że</w:t>
      </w:r>
      <w:r w:rsidR="00CD64A2" w:rsidRPr="003F3D97">
        <w:rPr>
          <w:i/>
          <w:iCs/>
          <w:sz w:val="22"/>
          <w:szCs w:val="22"/>
        </w:rPr>
        <w:t>li dotyczy</w:t>
      </w:r>
    </w:p>
    <w:p w14:paraId="748F430E" w14:textId="77777777" w:rsidR="00852A9B" w:rsidRPr="000673A0" w:rsidRDefault="00113FA0" w:rsidP="00FB5F69">
      <w:pPr>
        <w:pStyle w:val="Akapitzlist"/>
        <w:numPr>
          <w:ilvl w:val="1"/>
          <w:numId w:val="59"/>
        </w:numPr>
        <w:spacing w:before="40" w:line="22" w:lineRule="atLeast"/>
        <w:ind w:left="567" w:hanging="283"/>
        <w:contextualSpacing w:val="0"/>
        <w:jc w:val="both"/>
        <w:rPr>
          <w:bCs/>
          <w:iCs/>
          <w:color w:val="FF0000"/>
          <w:sz w:val="21"/>
          <w:szCs w:val="21"/>
        </w:rPr>
      </w:pPr>
      <w:r w:rsidRPr="000673A0">
        <w:rPr>
          <w:bCs/>
          <w:sz w:val="21"/>
          <w:szCs w:val="21"/>
        </w:rPr>
        <w:t>Oświadczeni</w:t>
      </w:r>
      <w:r w:rsidR="00100C6E" w:rsidRPr="000673A0">
        <w:rPr>
          <w:bCs/>
          <w:sz w:val="21"/>
          <w:szCs w:val="21"/>
        </w:rPr>
        <w:t>a</w:t>
      </w:r>
      <w:r w:rsidRPr="000673A0">
        <w:rPr>
          <w:bCs/>
          <w:sz w:val="21"/>
          <w:szCs w:val="21"/>
        </w:rPr>
        <w:t xml:space="preserve"> o kategorii przedsiębiorstwa wynikające z obowiązku art. 81 ustawy Prawo zamówień publicznych. </w:t>
      </w:r>
      <w:r w:rsidRPr="000673A0">
        <w:rPr>
          <w:bCs/>
          <w:iCs/>
          <w:sz w:val="21"/>
          <w:szCs w:val="21"/>
        </w:rPr>
        <w:t xml:space="preserve">Wzór oświadczenia stanowi </w:t>
      </w:r>
      <w:r w:rsidRPr="000673A0">
        <w:rPr>
          <w:b/>
          <w:iCs/>
          <w:sz w:val="21"/>
          <w:szCs w:val="21"/>
        </w:rPr>
        <w:t>Załącznik nr 3.4 do SWZ</w:t>
      </w:r>
      <w:r w:rsidR="00852A9B" w:rsidRPr="000673A0">
        <w:rPr>
          <w:b/>
          <w:iCs/>
          <w:sz w:val="21"/>
          <w:szCs w:val="21"/>
        </w:rPr>
        <w:t>;</w:t>
      </w:r>
    </w:p>
    <w:p w14:paraId="62D10253" w14:textId="7F2A4BF0" w:rsidR="00210345" w:rsidRPr="000673A0" w:rsidRDefault="00210345" w:rsidP="00FB5F69">
      <w:pPr>
        <w:pStyle w:val="Akapitzlist"/>
        <w:numPr>
          <w:ilvl w:val="0"/>
          <w:numId w:val="59"/>
        </w:numPr>
        <w:spacing w:before="40" w:line="22" w:lineRule="atLeast"/>
        <w:ind w:left="284" w:hanging="284"/>
        <w:contextualSpacing w:val="0"/>
        <w:jc w:val="both"/>
        <w:rPr>
          <w:bCs/>
          <w:sz w:val="21"/>
          <w:szCs w:val="21"/>
        </w:rPr>
      </w:pPr>
      <w:r w:rsidRPr="000673A0">
        <w:rPr>
          <w:bCs/>
          <w:sz w:val="21"/>
          <w:szCs w:val="21"/>
        </w:rPr>
        <w:t>Zobowiązanie podmiotu udostępniającego, pełnomocnictwa lub przedmiotowe środki dowodowe</w:t>
      </w:r>
      <w:r w:rsidRPr="000673A0">
        <w:rPr>
          <w:sz w:val="21"/>
          <w:szCs w:val="21"/>
        </w:rPr>
        <w:t xml:space="preserve"> </w:t>
      </w:r>
      <w:r w:rsidRPr="000673A0">
        <w:rPr>
          <w:bCs/>
          <w:sz w:val="21"/>
          <w:szCs w:val="21"/>
        </w:rPr>
        <w:t xml:space="preserve">powinny być złożone zgodnie z przepisami </w:t>
      </w:r>
      <w:r w:rsidRPr="000673A0">
        <w:rPr>
          <w:bCs/>
          <w:i/>
          <w:sz w:val="21"/>
          <w:szCs w:val="21"/>
        </w:rPr>
        <w:t xml:space="preserve">Rozporządzenia z dnia </w:t>
      </w:r>
      <w:r w:rsidR="00260371" w:rsidRPr="000673A0">
        <w:rPr>
          <w:bCs/>
          <w:i/>
          <w:sz w:val="21"/>
          <w:szCs w:val="21"/>
        </w:rPr>
        <w:t>30 grudnia 2020 r.</w:t>
      </w:r>
      <w:r w:rsidRPr="000673A0">
        <w:rPr>
          <w:bCs/>
          <w:i/>
          <w:sz w:val="21"/>
          <w:szCs w:val="21"/>
        </w:rPr>
        <w:t xml:space="preserve"> w sprawie sposobu sporządzania i przekazywania informacji oraz wymagań technicznych dla dokumentów elektronicznych oraz środków komunikacji elektronicznej</w:t>
      </w:r>
      <w:r w:rsidR="00327906" w:rsidRPr="000673A0">
        <w:rPr>
          <w:bCs/>
          <w:i/>
          <w:sz w:val="21"/>
          <w:szCs w:val="21"/>
        </w:rPr>
        <w:t xml:space="preserve"> </w:t>
      </w:r>
      <w:r w:rsidRPr="000673A0">
        <w:rPr>
          <w:bCs/>
          <w:i/>
          <w:sz w:val="21"/>
          <w:szCs w:val="21"/>
        </w:rPr>
        <w:t>w postępowaniu o udzielenie zamówienia publicznego lub konkursie</w:t>
      </w:r>
      <w:r w:rsidRPr="000673A0">
        <w:rPr>
          <w:bCs/>
          <w:sz w:val="21"/>
          <w:szCs w:val="21"/>
        </w:rPr>
        <w:t xml:space="preserve"> tj</w:t>
      </w:r>
      <w:r w:rsidR="00100C6E" w:rsidRPr="000673A0">
        <w:rPr>
          <w:bCs/>
          <w:sz w:val="21"/>
          <w:szCs w:val="21"/>
        </w:rPr>
        <w:t>.</w:t>
      </w:r>
      <w:r w:rsidRPr="000673A0">
        <w:rPr>
          <w:bCs/>
          <w:sz w:val="21"/>
          <w:szCs w:val="21"/>
        </w:rPr>
        <w:t>:</w:t>
      </w:r>
    </w:p>
    <w:p w14:paraId="0753044B" w14:textId="47A4C62E" w:rsidR="00210345" w:rsidRPr="000673A0" w:rsidRDefault="00210345" w:rsidP="00FB5F69">
      <w:pPr>
        <w:pStyle w:val="Akapitzlist"/>
        <w:numPr>
          <w:ilvl w:val="1"/>
          <w:numId w:val="59"/>
        </w:numPr>
        <w:spacing w:before="40" w:line="22" w:lineRule="atLeast"/>
        <w:ind w:left="567" w:hanging="283"/>
        <w:contextualSpacing w:val="0"/>
        <w:jc w:val="both"/>
        <w:rPr>
          <w:bCs/>
          <w:sz w:val="21"/>
          <w:szCs w:val="21"/>
        </w:rPr>
      </w:pPr>
      <w:r w:rsidRPr="000673A0">
        <w:rPr>
          <w:bCs/>
          <w:sz w:val="21"/>
          <w:szCs w:val="21"/>
        </w:rPr>
        <w:t xml:space="preserve">Jeżeli dokument został wystawiony przez </w:t>
      </w:r>
      <w:r w:rsidR="00260371" w:rsidRPr="000673A0">
        <w:rPr>
          <w:bCs/>
          <w:sz w:val="21"/>
          <w:szCs w:val="21"/>
        </w:rPr>
        <w:t>podmiot upoważniony</w:t>
      </w:r>
      <w:r w:rsidRPr="000673A0">
        <w:rPr>
          <w:bCs/>
          <w:sz w:val="21"/>
          <w:szCs w:val="21"/>
        </w:rPr>
        <w:t xml:space="preserve"> </w:t>
      </w:r>
      <w:r w:rsidR="00260371" w:rsidRPr="000673A0">
        <w:rPr>
          <w:bCs/>
          <w:sz w:val="21"/>
          <w:szCs w:val="21"/>
        </w:rPr>
        <w:t xml:space="preserve">(np. </w:t>
      </w:r>
      <w:r w:rsidRPr="000673A0">
        <w:rPr>
          <w:bCs/>
          <w:sz w:val="21"/>
          <w:szCs w:val="21"/>
        </w:rPr>
        <w:t>organ administracyjny</w:t>
      </w:r>
      <w:r w:rsidR="00327906" w:rsidRPr="000673A0">
        <w:rPr>
          <w:bCs/>
          <w:sz w:val="21"/>
          <w:szCs w:val="21"/>
        </w:rPr>
        <w:br/>
      </w:r>
      <w:r w:rsidRPr="000673A0">
        <w:rPr>
          <w:bCs/>
          <w:sz w:val="21"/>
          <w:szCs w:val="21"/>
        </w:rPr>
        <w:t>lub sądowy</w:t>
      </w:r>
      <w:r w:rsidR="00260371" w:rsidRPr="000673A0">
        <w:rPr>
          <w:bCs/>
          <w:sz w:val="21"/>
          <w:szCs w:val="21"/>
        </w:rPr>
        <w:t>)</w:t>
      </w:r>
      <w:r w:rsidRPr="000673A0">
        <w:rPr>
          <w:bCs/>
          <w:sz w:val="21"/>
          <w:szCs w:val="21"/>
        </w:rPr>
        <w:t xml:space="preserve"> jako dokument elektroniczny – </w:t>
      </w:r>
      <w:r w:rsidR="008C4046" w:rsidRPr="000673A0">
        <w:rPr>
          <w:bCs/>
          <w:sz w:val="21"/>
          <w:szCs w:val="21"/>
        </w:rPr>
        <w:t>Wykonawca</w:t>
      </w:r>
      <w:r w:rsidRPr="000673A0">
        <w:rPr>
          <w:bCs/>
          <w:sz w:val="21"/>
          <w:szCs w:val="21"/>
        </w:rPr>
        <w:t xml:space="preserve"> przekazuje ten dokument</w:t>
      </w:r>
      <w:r w:rsidR="00100C6E" w:rsidRPr="000673A0">
        <w:rPr>
          <w:bCs/>
          <w:sz w:val="21"/>
          <w:szCs w:val="21"/>
        </w:rPr>
        <w:t>;</w:t>
      </w:r>
    </w:p>
    <w:p w14:paraId="16D8786E" w14:textId="72D8CDF1" w:rsidR="00210345" w:rsidRPr="000673A0" w:rsidRDefault="00210345" w:rsidP="00FB5F69">
      <w:pPr>
        <w:pStyle w:val="Akapitzlist"/>
        <w:numPr>
          <w:ilvl w:val="1"/>
          <w:numId w:val="59"/>
        </w:numPr>
        <w:spacing w:before="40" w:line="22" w:lineRule="atLeast"/>
        <w:ind w:left="567" w:hanging="283"/>
        <w:contextualSpacing w:val="0"/>
        <w:jc w:val="both"/>
        <w:rPr>
          <w:bCs/>
          <w:sz w:val="21"/>
          <w:szCs w:val="21"/>
        </w:rPr>
      </w:pPr>
      <w:r w:rsidRPr="000673A0">
        <w:rPr>
          <w:bCs/>
          <w:sz w:val="21"/>
          <w:szCs w:val="21"/>
        </w:rPr>
        <w:t xml:space="preserve">Jeżeli dokument został wystawiony przez </w:t>
      </w:r>
      <w:r w:rsidR="00260371" w:rsidRPr="000673A0">
        <w:rPr>
          <w:bCs/>
          <w:sz w:val="21"/>
          <w:szCs w:val="21"/>
        </w:rPr>
        <w:t xml:space="preserve">podmiot upoważniony (np. </w:t>
      </w:r>
      <w:r w:rsidRPr="000673A0">
        <w:rPr>
          <w:bCs/>
          <w:sz w:val="21"/>
          <w:szCs w:val="21"/>
        </w:rPr>
        <w:t>organ administracyjny</w:t>
      </w:r>
      <w:r w:rsidR="00327906" w:rsidRPr="000673A0">
        <w:rPr>
          <w:bCs/>
          <w:sz w:val="21"/>
          <w:szCs w:val="21"/>
        </w:rPr>
        <w:br/>
      </w:r>
      <w:r w:rsidRPr="000673A0">
        <w:rPr>
          <w:bCs/>
          <w:sz w:val="21"/>
          <w:szCs w:val="21"/>
        </w:rPr>
        <w:t>lub sądowy</w:t>
      </w:r>
      <w:r w:rsidR="00260371" w:rsidRPr="000673A0">
        <w:rPr>
          <w:bCs/>
          <w:sz w:val="21"/>
          <w:szCs w:val="21"/>
        </w:rPr>
        <w:t>)</w:t>
      </w:r>
      <w:r w:rsidRPr="000673A0">
        <w:rPr>
          <w:bCs/>
          <w:sz w:val="21"/>
          <w:szCs w:val="21"/>
        </w:rPr>
        <w:t xml:space="preserve"> jako dokument papierowy – </w:t>
      </w:r>
      <w:r w:rsidR="008C4046" w:rsidRPr="000673A0">
        <w:rPr>
          <w:bCs/>
          <w:sz w:val="21"/>
          <w:szCs w:val="21"/>
        </w:rPr>
        <w:t>Wykonawca</w:t>
      </w:r>
      <w:r w:rsidRPr="000673A0">
        <w:rPr>
          <w:bCs/>
          <w:sz w:val="21"/>
          <w:szCs w:val="21"/>
        </w:rPr>
        <w:t xml:space="preserve"> przekazuje elektroniczną kopię dokumentu poświadczoną za zgodność z oryginałem</w:t>
      </w:r>
      <w:r w:rsidR="00100C6E" w:rsidRPr="000673A0">
        <w:rPr>
          <w:bCs/>
          <w:sz w:val="21"/>
          <w:szCs w:val="21"/>
        </w:rPr>
        <w:t>;</w:t>
      </w:r>
    </w:p>
    <w:p w14:paraId="0990DCDF" w14:textId="1171B85A" w:rsidR="00210345" w:rsidRPr="000673A0" w:rsidRDefault="00210345" w:rsidP="00FB5F69">
      <w:pPr>
        <w:pStyle w:val="Akapitzlist"/>
        <w:numPr>
          <w:ilvl w:val="1"/>
          <w:numId w:val="59"/>
        </w:numPr>
        <w:spacing w:before="40" w:line="22" w:lineRule="atLeast"/>
        <w:ind w:left="567" w:hanging="283"/>
        <w:contextualSpacing w:val="0"/>
        <w:jc w:val="both"/>
        <w:rPr>
          <w:bCs/>
          <w:sz w:val="21"/>
          <w:szCs w:val="21"/>
        </w:rPr>
      </w:pPr>
      <w:r w:rsidRPr="000673A0">
        <w:rPr>
          <w:bCs/>
          <w:sz w:val="21"/>
          <w:szCs w:val="21"/>
        </w:rPr>
        <w:t xml:space="preserve">Jeżeli dokument został wystawiony przez inny podmiot (np. podmiot </w:t>
      </w:r>
      <w:r w:rsidR="00260371" w:rsidRPr="000673A0">
        <w:rPr>
          <w:bCs/>
          <w:sz w:val="21"/>
          <w:szCs w:val="21"/>
        </w:rPr>
        <w:t>udostępniający zasoby, mocodawca</w:t>
      </w:r>
      <w:r w:rsidRPr="000673A0">
        <w:rPr>
          <w:bCs/>
          <w:sz w:val="21"/>
          <w:szCs w:val="21"/>
        </w:rPr>
        <w:t>) w formie elektronicznej z podpisem elektronicznym kwalifikowanym – przekazuje się ten dokument</w:t>
      </w:r>
      <w:r w:rsidR="00100C6E" w:rsidRPr="000673A0">
        <w:rPr>
          <w:bCs/>
          <w:sz w:val="21"/>
          <w:szCs w:val="21"/>
        </w:rPr>
        <w:t>;</w:t>
      </w:r>
    </w:p>
    <w:p w14:paraId="15760060" w14:textId="353D2A1D" w:rsidR="00210345" w:rsidRPr="000673A0" w:rsidRDefault="00210345" w:rsidP="00FB5F69">
      <w:pPr>
        <w:pStyle w:val="Akapitzlist"/>
        <w:numPr>
          <w:ilvl w:val="1"/>
          <w:numId w:val="59"/>
        </w:numPr>
        <w:spacing w:before="40" w:line="22" w:lineRule="atLeast"/>
        <w:ind w:left="567" w:hanging="283"/>
        <w:contextualSpacing w:val="0"/>
        <w:jc w:val="both"/>
        <w:rPr>
          <w:bCs/>
          <w:sz w:val="21"/>
          <w:szCs w:val="21"/>
        </w:rPr>
      </w:pPr>
      <w:r w:rsidRPr="000673A0">
        <w:rPr>
          <w:bCs/>
          <w:sz w:val="21"/>
          <w:szCs w:val="21"/>
        </w:rPr>
        <w:t>Jeżeli dokument został wystawiony przez inny podmiot (np.</w:t>
      </w:r>
      <w:r w:rsidRPr="000673A0">
        <w:rPr>
          <w:sz w:val="21"/>
          <w:szCs w:val="21"/>
        </w:rPr>
        <w:t xml:space="preserve"> </w:t>
      </w:r>
      <w:r w:rsidRPr="000673A0">
        <w:rPr>
          <w:bCs/>
          <w:sz w:val="21"/>
          <w:szCs w:val="21"/>
        </w:rPr>
        <w:t xml:space="preserve">podmiot </w:t>
      </w:r>
      <w:r w:rsidR="00260371" w:rsidRPr="000673A0">
        <w:rPr>
          <w:bCs/>
          <w:sz w:val="21"/>
          <w:szCs w:val="21"/>
        </w:rPr>
        <w:t>udostępniający zasoby, mocodawca</w:t>
      </w:r>
      <w:r w:rsidRPr="000673A0">
        <w:rPr>
          <w:bCs/>
          <w:sz w:val="21"/>
          <w:szCs w:val="21"/>
        </w:rPr>
        <w:t xml:space="preserve">) jako dokument papierowy – </w:t>
      </w:r>
      <w:r w:rsidR="008C4046" w:rsidRPr="000673A0">
        <w:rPr>
          <w:bCs/>
          <w:sz w:val="21"/>
          <w:szCs w:val="21"/>
        </w:rPr>
        <w:t>Wykonawca</w:t>
      </w:r>
      <w:r w:rsidRPr="000673A0">
        <w:rPr>
          <w:bCs/>
          <w:sz w:val="21"/>
          <w:szCs w:val="21"/>
        </w:rPr>
        <w:t xml:space="preserve"> przekazuje elektroniczną kopię dokumentu poświadczoną za zgodność z oryginałem.</w:t>
      </w:r>
    </w:p>
    <w:p w14:paraId="6AF9208A" w14:textId="0D56C0BC" w:rsidR="00210345" w:rsidRPr="000673A0" w:rsidRDefault="00210345" w:rsidP="00FB5F69">
      <w:pPr>
        <w:pStyle w:val="Akapitzlist"/>
        <w:numPr>
          <w:ilvl w:val="0"/>
          <w:numId w:val="59"/>
        </w:numPr>
        <w:spacing w:before="40" w:line="264" w:lineRule="auto"/>
        <w:ind w:left="284" w:hanging="284"/>
        <w:contextualSpacing w:val="0"/>
        <w:jc w:val="both"/>
        <w:rPr>
          <w:bCs/>
          <w:sz w:val="21"/>
          <w:szCs w:val="21"/>
        </w:rPr>
      </w:pPr>
      <w:r w:rsidRPr="000673A0">
        <w:rPr>
          <w:bCs/>
          <w:sz w:val="21"/>
          <w:szCs w:val="21"/>
        </w:rPr>
        <w:t xml:space="preserve">Poświadczenie za zgodność z oryginałem następuje przez podpisanie podpisem elektronicznym kwalifikowanym. Poświadczenia dokonuje notariusz lub </w:t>
      </w:r>
      <w:r w:rsidR="008C4046" w:rsidRPr="000673A0">
        <w:rPr>
          <w:bCs/>
          <w:sz w:val="21"/>
          <w:szCs w:val="21"/>
        </w:rPr>
        <w:t>Wykonawca</w:t>
      </w:r>
      <w:r w:rsidRPr="000673A0">
        <w:rPr>
          <w:bCs/>
          <w:sz w:val="21"/>
          <w:szCs w:val="21"/>
        </w:rPr>
        <w:t xml:space="preserve"> (członek konsorcjum, podmiot udostępniający zasoby – odpowiednio w zakresie dokumentów, które każdego z nich dotyczą),</w:t>
      </w:r>
      <w:r w:rsidR="000673A0">
        <w:rPr>
          <w:bCs/>
          <w:sz w:val="21"/>
          <w:szCs w:val="21"/>
        </w:rPr>
        <w:br/>
      </w:r>
      <w:r w:rsidRPr="000673A0">
        <w:rPr>
          <w:bCs/>
          <w:sz w:val="21"/>
          <w:szCs w:val="21"/>
        </w:rPr>
        <w:t>a w przypadku pełnomocnictwa poświadczenia dokonuje notariusz lub mocodawca.</w:t>
      </w:r>
    </w:p>
    <w:p w14:paraId="730A14DD" w14:textId="1D839CBE" w:rsidR="004068EB" w:rsidRPr="000673A0" w:rsidRDefault="00210345" w:rsidP="00FB5F69">
      <w:pPr>
        <w:pStyle w:val="Akapitzlist"/>
        <w:numPr>
          <w:ilvl w:val="0"/>
          <w:numId w:val="59"/>
        </w:numPr>
        <w:spacing w:before="40" w:line="264" w:lineRule="auto"/>
        <w:ind w:left="284" w:hanging="284"/>
        <w:contextualSpacing w:val="0"/>
        <w:jc w:val="both"/>
        <w:rPr>
          <w:bCs/>
          <w:sz w:val="21"/>
          <w:szCs w:val="21"/>
        </w:rPr>
      </w:pPr>
      <w:r w:rsidRPr="000673A0">
        <w:rPr>
          <w:bCs/>
          <w:sz w:val="21"/>
          <w:szCs w:val="21"/>
        </w:rPr>
        <w:t>W przypadku przekazywania dokumentu elektronicznego w formacie poddającym dane kompresji, opatrzenie pliku zawierającego skompresowane dokumenty kwalifikowanym podpisem</w:t>
      </w:r>
      <w:r w:rsidR="00212F8E" w:rsidRPr="000673A0">
        <w:rPr>
          <w:bCs/>
          <w:sz w:val="21"/>
          <w:szCs w:val="21"/>
        </w:rPr>
        <w:t xml:space="preserve"> </w:t>
      </w:r>
      <w:r w:rsidRPr="000673A0">
        <w:rPr>
          <w:bCs/>
          <w:sz w:val="21"/>
          <w:szCs w:val="21"/>
        </w:rPr>
        <w:t>elektronicznym jest równoznaczne z opatrzeniem wszystkich dokumentów zawartych w tym pliku kwalifikowanym podpisem elektronicznym.</w:t>
      </w:r>
    </w:p>
    <w:p w14:paraId="12B247BC" w14:textId="0D54A4AA" w:rsidR="00E018E8" w:rsidRPr="00A25494" w:rsidRDefault="00E018E8" w:rsidP="009E2A44">
      <w:pPr>
        <w:spacing w:before="40" w:line="312" w:lineRule="auto"/>
        <w:jc w:val="both"/>
        <w:rPr>
          <w:b/>
          <w:sz w:val="22"/>
          <w:szCs w:val="22"/>
        </w:rPr>
      </w:pPr>
      <w:bookmarkStart w:id="32" w:name="_Hlk106706049"/>
      <w:r w:rsidRPr="00A25494">
        <w:rPr>
          <w:b/>
          <w:sz w:val="22"/>
          <w:szCs w:val="22"/>
        </w:rPr>
        <w:t>Sposób złożenia oferty</w:t>
      </w:r>
      <w:r w:rsidR="008077B5" w:rsidRPr="00A25494">
        <w:rPr>
          <w:b/>
          <w:sz w:val="22"/>
          <w:szCs w:val="22"/>
        </w:rPr>
        <w:t>:</w:t>
      </w:r>
    </w:p>
    <w:p w14:paraId="501E58BB" w14:textId="1DA4EDA5" w:rsidR="004147A9" w:rsidRPr="000673A0" w:rsidRDefault="004147A9" w:rsidP="00FB5F69">
      <w:pPr>
        <w:pStyle w:val="Akapitzlist"/>
        <w:numPr>
          <w:ilvl w:val="0"/>
          <w:numId w:val="59"/>
        </w:numPr>
        <w:spacing w:before="40" w:line="264" w:lineRule="auto"/>
        <w:ind w:left="284" w:hanging="284"/>
        <w:contextualSpacing w:val="0"/>
        <w:jc w:val="both"/>
        <w:rPr>
          <w:bCs/>
          <w:sz w:val="21"/>
          <w:szCs w:val="21"/>
        </w:rPr>
      </w:pPr>
      <w:r w:rsidRPr="000673A0">
        <w:rPr>
          <w:bCs/>
          <w:sz w:val="21"/>
          <w:szCs w:val="21"/>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w:t>
      </w:r>
      <w:r w:rsidR="000673A0">
        <w:rPr>
          <w:bCs/>
          <w:sz w:val="21"/>
          <w:szCs w:val="21"/>
        </w:rPr>
        <w:br/>
      </w:r>
      <w:r w:rsidRPr="000673A0">
        <w:rPr>
          <w:bCs/>
          <w:sz w:val="21"/>
          <w:szCs w:val="21"/>
        </w:rPr>
        <w:t xml:space="preserve">lub przedmiotowych środków dowodowych) . </w:t>
      </w:r>
    </w:p>
    <w:p w14:paraId="373EEB54" w14:textId="43415A58" w:rsidR="004147A9" w:rsidRPr="000673A0" w:rsidRDefault="004147A9" w:rsidP="00FB5F69">
      <w:pPr>
        <w:pStyle w:val="Akapitzlist"/>
        <w:numPr>
          <w:ilvl w:val="0"/>
          <w:numId w:val="59"/>
        </w:numPr>
        <w:spacing w:before="40" w:line="264" w:lineRule="auto"/>
        <w:ind w:left="284" w:hanging="284"/>
        <w:contextualSpacing w:val="0"/>
        <w:jc w:val="both"/>
        <w:rPr>
          <w:bCs/>
          <w:sz w:val="21"/>
          <w:szCs w:val="21"/>
        </w:rPr>
      </w:pPr>
      <w:r w:rsidRPr="000673A0">
        <w:rPr>
          <w:bCs/>
          <w:sz w:val="21"/>
          <w:szCs w:val="21"/>
        </w:rPr>
        <w:t>Formularz Ofertowy w wersji elektronicznej dostępny jest po kliknięciu na link zamieszczony</w:t>
      </w:r>
      <w:r w:rsidR="000673A0">
        <w:rPr>
          <w:bCs/>
          <w:sz w:val="21"/>
          <w:szCs w:val="21"/>
        </w:rPr>
        <w:t xml:space="preserve"> </w:t>
      </w:r>
      <w:r w:rsidRPr="000673A0">
        <w:rPr>
          <w:bCs/>
          <w:sz w:val="21"/>
          <w:szCs w:val="21"/>
        </w:rPr>
        <w:t>na stronie internetowej w Profilu Nabywcy. Wymagania techniczne: komputer klasy PC z jednym</w:t>
      </w:r>
      <w:r w:rsidR="000673A0">
        <w:rPr>
          <w:bCs/>
          <w:sz w:val="21"/>
          <w:szCs w:val="21"/>
        </w:rPr>
        <w:t xml:space="preserve"> </w:t>
      </w:r>
      <w:r w:rsidRPr="000673A0">
        <w:rPr>
          <w:bCs/>
          <w:sz w:val="21"/>
          <w:szCs w:val="21"/>
        </w:rPr>
        <w:t>z następujących systemów operacyjnych: Windows 7, Windows 8, Windows 10 (bez wsparcia</w:t>
      </w:r>
      <w:r w:rsidR="000673A0">
        <w:rPr>
          <w:bCs/>
          <w:sz w:val="21"/>
          <w:szCs w:val="21"/>
        </w:rPr>
        <w:t xml:space="preserve"> </w:t>
      </w:r>
      <w:r w:rsidRPr="000673A0">
        <w:rPr>
          <w:bCs/>
          <w:sz w:val="21"/>
          <w:szCs w:val="21"/>
        </w:rPr>
        <w:t xml:space="preserve">dla Windows XP, Vista), przeglądarka internetowa z włączoną obsługą </w:t>
      </w:r>
      <w:proofErr w:type="spellStart"/>
      <w:r w:rsidRPr="000673A0">
        <w:rPr>
          <w:bCs/>
          <w:sz w:val="21"/>
          <w:szCs w:val="21"/>
        </w:rPr>
        <w:t>javascript</w:t>
      </w:r>
      <w:proofErr w:type="spellEnd"/>
      <w:r w:rsidRPr="000673A0">
        <w:rPr>
          <w:bCs/>
          <w:sz w:val="21"/>
          <w:szCs w:val="21"/>
        </w:rPr>
        <w:t xml:space="preserve">: Internet Explorer wersja 10 lub 11, Mozilla </w:t>
      </w:r>
      <w:proofErr w:type="spellStart"/>
      <w:r w:rsidRPr="000673A0">
        <w:rPr>
          <w:bCs/>
          <w:sz w:val="21"/>
          <w:szCs w:val="21"/>
        </w:rPr>
        <w:t>Firefox</w:t>
      </w:r>
      <w:proofErr w:type="spellEnd"/>
      <w:r w:rsidRPr="000673A0">
        <w:rPr>
          <w:bCs/>
          <w:sz w:val="21"/>
          <w:szCs w:val="21"/>
        </w:rPr>
        <w:t xml:space="preserve"> od wersji 50 (bez wsparcia dla wersji beta), zainstalowane darmowe oprogramowanie JAVA (JRE) – zgodnie z zaleceniami ze strony dostawcy Java, minimalna rozdzielczość ekranu wymagana</w:t>
      </w:r>
      <w:r w:rsidR="000673A0">
        <w:rPr>
          <w:bCs/>
          <w:sz w:val="21"/>
          <w:szCs w:val="21"/>
        </w:rPr>
        <w:br/>
      </w:r>
      <w:r w:rsidRPr="000673A0">
        <w:rPr>
          <w:bCs/>
          <w:sz w:val="21"/>
          <w:szCs w:val="21"/>
        </w:rPr>
        <w:t>do poprawnego wyświetlania 1366x768.</w:t>
      </w:r>
    </w:p>
    <w:p w14:paraId="03D6D6DA" w14:textId="1951D816" w:rsidR="004147A9" w:rsidRPr="003F3D97" w:rsidRDefault="004147A9" w:rsidP="00FB5F69">
      <w:pPr>
        <w:pStyle w:val="Akapitzlist"/>
        <w:numPr>
          <w:ilvl w:val="0"/>
          <w:numId w:val="59"/>
        </w:numPr>
        <w:spacing w:before="40" w:line="288" w:lineRule="auto"/>
        <w:ind w:left="284" w:hanging="284"/>
        <w:contextualSpacing w:val="0"/>
        <w:jc w:val="both"/>
        <w:rPr>
          <w:bCs/>
          <w:color w:val="FF0000"/>
          <w:sz w:val="21"/>
          <w:szCs w:val="21"/>
        </w:rPr>
      </w:pPr>
      <w:r w:rsidRPr="003F3D97">
        <w:rPr>
          <w:bCs/>
          <w:sz w:val="21"/>
          <w:szCs w:val="21"/>
        </w:rPr>
        <w:t>W przypadku dokonania przez Zamawiającego zmian w strukturze Formularza Ofertowego</w:t>
      </w:r>
      <w:r w:rsidR="003F3D97">
        <w:rPr>
          <w:bCs/>
          <w:sz w:val="21"/>
          <w:szCs w:val="21"/>
        </w:rPr>
        <w:t xml:space="preserve"> </w:t>
      </w:r>
      <w:r w:rsidRPr="003F3D97">
        <w:rPr>
          <w:bCs/>
          <w:sz w:val="21"/>
          <w:szCs w:val="21"/>
        </w:rPr>
        <w:t>przed terminem składania ofert, jeśli Wykonawca złożył już elektroniczną ofertę</w:t>
      </w:r>
      <w:r w:rsidR="008077B5" w:rsidRPr="003F3D97">
        <w:rPr>
          <w:bCs/>
          <w:sz w:val="21"/>
          <w:szCs w:val="21"/>
        </w:rPr>
        <w:t>,</w:t>
      </w:r>
      <w:r w:rsidRPr="003F3D97">
        <w:rPr>
          <w:bCs/>
          <w:sz w:val="21"/>
          <w:szCs w:val="21"/>
        </w:rPr>
        <w:t xml:space="preserve"> otrzyma powiadomienie o konieczności zweryfikowania złożonej oferty </w:t>
      </w:r>
      <w:bookmarkStart w:id="33" w:name="_Hlk106866889"/>
      <w:r w:rsidRPr="003F3D97">
        <w:rPr>
          <w:bCs/>
          <w:sz w:val="21"/>
          <w:szCs w:val="21"/>
        </w:rPr>
        <w:t>w kontekście jej kompletności</w:t>
      </w:r>
      <w:r w:rsidR="003F3D97">
        <w:rPr>
          <w:bCs/>
          <w:sz w:val="21"/>
          <w:szCs w:val="21"/>
        </w:rPr>
        <w:t xml:space="preserve"> </w:t>
      </w:r>
      <w:r w:rsidRPr="003F3D97">
        <w:rPr>
          <w:bCs/>
          <w:sz w:val="21"/>
          <w:szCs w:val="21"/>
        </w:rPr>
        <w:t>i zgodności</w:t>
      </w:r>
      <w:bookmarkEnd w:id="33"/>
      <w:r w:rsidRPr="003F3D97">
        <w:rPr>
          <w:bCs/>
          <w:sz w:val="21"/>
          <w:szCs w:val="21"/>
        </w:rPr>
        <w:t xml:space="preserve">. Na platformie EFO oferta Wykonawcy zostanie oznaczona statusem: „nieaktualna” (złożona w poprzedniej wersji Formularza). </w:t>
      </w:r>
      <w:r w:rsidR="003F3D97">
        <w:rPr>
          <w:bCs/>
          <w:sz w:val="21"/>
          <w:szCs w:val="21"/>
        </w:rPr>
        <w:br/>
      </w:r>
      <w:r w:rsidRPr="003F3D97">
        <w:rPr>
          <w:bCs/>
          <w:sz w:val="21"/>
          <w:szCs w:val="21"/>
        </w:rPr>
        <w:t>W przypadku takiej oferty</w:t>
      </w:r>
      <w:r w:rsidR="00002EAD" w:rsidRPr="003F3D97">
        <w:rPr>
          <w:bCs/>
          <w:sz w:val="21"/>
          <w:szCs w:val="21"/>
        </w:rPr>
        <w:t>,</w:t>
      </w:r>
      <w:r w:rsidRPr="003F3D97">
        <w:rPr>
          <w:bCs/>
          <w:sz w:val="21"/>
          <w:szCs w:val="21"/>
        </w:rPr>
        <w:t xml:space="preserve">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w:t>
      </w:r>
      <w:r w:rsidR="00327906" w:rsidRPr="003F3D97">
        <w:rPr>
          <w:bCs/>
          <w:sz w:val="21"/>
          <w:szCs w:val="21"/>
        </w:rPr>
        <w:t xml:space="preserve"> </w:t>
      </w:r>
      <w:r w:rsidRPr="003F3D97">
        <w:rPr>
          <w:bCs/>
          <w:sz w:val="21"/>
          <w:szCs w:val="21"/>
        </w:rPr>
        <w:t>zmodyfikowana</w:t>
      </w:r>
      <w:r w:rsidR="003F3D97">
        <w:rPr>
          <w:bCs/>
          <w:sz w:val="21"/>
          <w:szCs w:val="21"/>
        </w:rPr>
        <w:t xml:space="preserve"> </w:t>
      </w:r>
      <w:r w:rsidRPr="003F3D97">
        <w:rPr>
          <w:bCs/>
          <w:sz w:val="21"/>
          <w:szCs w:val="21"/>
        </w:rPr>
        <w:t xml:space="preserve">i uzupełniona, a następnie ponownie wysłana do systemu. Oferta pozostawiona przez Wykonawcę w statusie nieaktualna może być pobrana do systemu </w:t>
      </w:r>
      <w:r w:rsidRPr="003F3D97">
        <w:rPr>
          <w:bCs/>
          <w:sz w:val="21"/>
          <w:szCs w:val="21"/>
        </w:rPr>
        <w:lastRenderedPageBreak/>
        <w:t>informatycznego Zamawiającego</w:t>
      </w:r>
      <w:r w:rsidR="003F3D97">
        <w:rPr>
          <w:bCs/>
          <w:sz w:val="21"/>
          <w:szCs w:val="21"/>
        </w:rPr>
        <w:t xml:space="preserve"> </w:t>
      </w:r>
      <w:r w:rsidRPr="003F3D97">
        <w:rPr>
          <w:bCs/>
          <w:sz w:val="21"/>
          <w:szCs w:val="21"/>
        </w:rPr>
        <w:t>pod warunkiem, że faktycznie zmiany wprowadzone w formularzu nie mają</w:t>
      </w:r>
      <w:r w:rsidR="00327906" w:rsidRPr="003F3D97">
        <w:rPr>
          <w:bCs/>
          <w:sz w:val="21"/>
          <w:szCs w:val="21"/>
        </w:rPr>
        <w:t xml:space="preserve"> </w:t>
      </w:r>
      <w:r w:rsidRPr="003F3D97">
        <w:rPr>
          <w:bCs/>
          <w:sz w:val="21"/>
          <w:szCs w:val="21"/>
        </w:rPr>
        <w:t>wpływu na złożoną</w:t>
      </w:r>
      <w:r w:rsidR="00E45538" w:rsidRPr="003F3D97">
        <w:rPr>
          <w:bCs/>
          <w:sz w:val="21"/>
          <w:szCs w:val="21"/>
        </w:rPr>
        <w:t xml:space="preserve"> </w:t>
      </w:r>
      <w:r w:rsidRPr="003F3D97">
        <w:rPr>
          <w:bCs/>
          <w:sz w:val="21"/>
          <w:szCs w:val="21"/>
        </w:rPr>
        <w:t xml:space="preserve">ofertę. </w:t>
      </w:r>
      <w:r w:rsidRPr="003F3D97">
        <w:rPr>
          <w:bCs/>
          <w:i/>
          <w:iCs/>
          <w:sz w:val="21"/>
          <w:szCs w:val="21"/>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63FD1ACC" w14:textId="5E35A196" w:rsidR="004147A9" w:rsidRPr="00A25494" w:rsidRDefault="004147A9" w:rsidP="00FB5F69">
      <w:pPr>
        <w:pStyle w:val="Akapitzlist"/>
        <w:numPr>
          <w:ilvl w:val="0"/>
          <w:numId w:val="59"/>
        </w:numPr>
        <w:spacing w:before="40" w:line="264" w:lineRule="auto"/>
        <w:ind w:left="284" w:hanging="284"/>
        <w:contextualSpacing w:val="0"/>
        <w:jc w:val="both"/>
        <w:rPr>
          <w:bCs/>
          <w:sz w:val="22"/>
          <w:szCs w:val="22"/>
        </w:rPr>
      </w:pPr>
      <w:r w:rsidRPr="00A25494">
        <w:rPr>
          <w:bCs/>
          <w:sz w:val="22"/>
          <w:szCs w:val="22"/>
        </w:rPr>
        <w:t>Oferta jest składana poprzez wypełnienie Elektronicznego Formularza Ofertowego i opatrzenie</w:t>
      </w:r>
      <w:r w:rsidR="00327906">
        <w:rPr>
          <w:bCs/>
          <w:sz w:val="22"/>
          <w:szCs w:val="22"/>
        </w:rPr>
        <w:br/>
      </w:r>
      <w:r w:rsidRPr="00A25494">
        <w:rPr>
          <w:bCs/>
          <w:sz w:val="22"/>
          <w:szCs w:val="22"/>
        </w:rPr>
        <w:t>go kwalifikowanym ważnym podpisem elektronicznym. Wykonawca może dołączyć do Oferty</w:t>
      </w:r>
      <w:r w:rsidR="00327906">
        <w:rPr>
          <w:bCs/>
          <w:sz w:val="22"/>
          <w:szCs w:val="22"/>
        </w:rPr>
        <w:br/>
      </w:r>
      <w:r w:rsidRPr="00A25494">
        <w:rPr>
          <w:bCs/>
          <w:sz w:val="22"/>
          <w:szCs w:val="22"/>
        </w:rPr>
        <w:t>plik lub pliki – każdy opatrzony ważnym kwalifikowanym e-podpisem – zgodnie z wymaganiami zawartymi w SWZ.</w:t>
      </w:r>
    </w:p>
    <w:p w14:paraId="7FF9E763" w14:textId="77777777" w:rsidR="004147A9" w:rsidRPr="00A25494" w:rsidRDefault="004147A9" w:rsidP="00FB5F69">
      <w:pPr>
        <w:pStyle w:val="Akapitzlist"/>
        <w:numPr>
          <w:ilvl w:val="0"/>
          <w:numId w:val="59"/>
        </w:numPr>
        <w:spacing w:before="40" w:line="264" w:lineRule="auto"/>
        <w:ind w:left="284" w:hanging="284"/>
        <w:contextualSpacing w:val="0"/>
        <w:jc w:val="both"/>
        <w:rPr>
          <w:bCs/>
          <w:sz w:val="22"/>
          <w:szCs w:val="22"/>
        </w:rPr>
      </w:pPr>
      <w:r w:rsidRPr="00A25494">
        <w:rPr>
          <w:bCs/>
          <w:sz w:val="22"/>
          <w:szCs w:val="22"/>
        </w:rPr>
        <w:t>Ofertę należy złożyć przy użyciu narzędzi dostępnych na Platformie EFO.</w:t>
      </w:r>
    </w:p>
    <w:p w14:paraId="1BE00A3F" w14:textId="1485EE6E" w:rsidR="001757A8" w:rsidRPr="00A25494" w:rsidRDefault="004147A9" w:rsidP="00FB5F69">
      <w:pPr>
        <w:pStyle w:val="Akapitzlist"/>
        <w:numPr>
          <w:ilvl w:val="0"/>
          <w:numId w:val="59"/>
        </w:numPr>
        <w:spacing w:before="40" w:line="264" w:lineRule="auto"/>
        <w:ind w:left="284" w:hanging="284"/>
        <w:contextualSpacing w:val="0"/>
        <w:jc w:val="both"/>
        <w:rPr>
          <w:bCs/>
          <w:sz w:val="22"/>
          <w:szCs w:val="22"/>
        </w:rPr>
      </w:pPr>
      <w:r w:rsidRPr="00A25494">
        <w:rPr>
          <w:bCs/>
          <w:sz w:val="22"/>
          <w:szCs w:val="22"/>
        </w:rPr>
        <w:t>Zmiana lub wycofanie oferty jest możliwa przed terminem składania ofert, przy czym zmiana oferty może być dokonana jedynie jako wycofanie poprzedniej oferty i złożenie nowej (zmienionej).</w:t>
      </w:r>
    </w:p>
    <w:bookmarkEnd w:id="32"/>
    <w:p w14:paraId="18BF519C" w14:textId="77777777" w:rsidR="00D009F4" w:rsidRPr="00A25494" w:rsidRDefault="00D009F4" w:rsidP="00CD64A2">
      <w:pPr>
        <w:spacing w:before="40" w:line="264" w:lineRule="auto"/>
        <w:jc w:val="both"/>
        <w:rPr>
          <w:b/>
          <w:bCs/>
          <w:sz w:val="22"/>
          <w:szCs w:val="22"/>
        </w:rPr>
      </w:pPr>
      <w:r w:rsidRPr="00A25494">
        <w:rPr>
          <w:b/>
          <w:bCs/>
          <w:sz w:val="22"/>
          <w:szCs w:val="22"/>
        </w:rPr>
        <w:t>Tajemnica przedsiębiorstwa:</w:t>
      </w:r>
    </w:p>
    <w:p w14:paraId="7EAA9E5E" w14:textId="1B3D4D04" w:rsidR="00D009F4" w:rsidRPr="00A25494" w:rsidRDefault="00D009F4" w:rsidP="00FB5F69">
      <w:pPr>
        <w:pStyle w:val="Akapitzlist"/>
        <w:numPr>
          <w:ilvl w:val="0"/>
          <w:numId w:val="59"/>
        </w:numPr>
        <w:spacing w:before="40" w:line="264" w:lineRule="auto"/>
        <w:ind w:left="284" w:hanging="284"/>
        <w:contextualSpacing w:val="0"/>
        <w:jc w:val="both"/>
        <w:rPr>
          <w:bCs/>
          <w:sz w:val="22"/>
          <w:szCs w:val="22"/>
        </w:rPr>
      </w:pPr>
      <w:r w:rsidRPr="00A25494">
        <w:rPr>
          <w:bCs/>
          <w:sz w:val="22"/>
          <w:szCs w:val="22"/>
        </w:rPr>
        <w:t xml:space="preserve">Jeżeli </w:t>
      </w:r>
      <w:r w:rsidR="008C4046" w:rsidRPr="00A25494">
        <w:rPr>
          <w:bCs/>
          <w:sz w:val="22"/>
          <w:szCs w:val="22"/>
        </w:rPr>
        <w:t>Wykonawca</w:t>
      </w:r>
      <w:r w:rsidRPr="00A25494">
        <w:rPr>
          <w:bCs/>
          <w:sz w:val="22"/>
          <w:szCs w:val="22"/>
        </w:rPr>
        <w:t xml:space="preserve"> </w:t>
      </w:r>
      <w:r w:rsidR="00415395" w:rsidRPr="00A25494">
        <w:rPr>
          <w:bCs/>
          <w:sz w:val="22"/>
          <w:szCs w:val="22"/>
        </w:rPr>
        <w:t>przekazuje</w:t>
      </w:r>
      <w:r w:rsidRPr="00A25494">
        <w:rPr>
          <w:bCs/>
          <w:sz w:val="22"/>
          <w:szCs w:val="22"/>
        </w:rPr>
        <w:t xml:space="preserve"> informacje będące tajemnicą przedsiębiorstwa w rozumieniu </w:t>
      </w:r>
      <w:r w:rsidR="004B74E3" w:rsidRPr="00A25494">
        <w:rPr>
          <w:bCs/>
          <w:sz w:val="22"/>
          <w:szCs w:val="22"/>
        </w:rPr>
        <w:t>ustawy</w:t>
      </w:r>
      <w:r w:rsidR="002F6C59">
        <w:rPr>
          <w:bCs/>
          <w:sz w:val="22"/>
          <w:szCs w:val="22"/>
        </w:rPr>
        <w:br/>
      </w:r>
      <w:r w:rsidR="004B74E3" w:rsidRPr="00A25494">
        <w:rPr>
          <w:bCs/>
          <w:sz w:val="22"/>
          <w:szCs w:val="22"/>
        </w:rPr>
        <w:t>z dnia 16.04.1993</w:t>
      </w:r>
      <w:r w:rsidR="002F6C59">
        <w:rPr>
          <w:bCs/>
          <w:sz w:val="22"/>
          <w:szCs w:val="22"/>
        </w:rPr>
        <w:t xml:space="preserve"> </w:t>
      </w:r>
      <w:r w:rsidR="004B74E3" w:rsidRPr="00A25494">
        <w:rPr>
          <w:bCs/>
          <w:sz w:val="22"/>
          <w:szCs w:val="22"/>
        </w:rPr>
        <w:t>r.</w:t>
      </w:r>
      <w:r w:rsidRPr="00A25494">
        <w:rPr>
          <w:bCs/>
          <w:sz w:val="22"/>
          <w:szCs w:val="22"/>
        </w:rPr>
        <w:t xml:space="preserve"> o zwalczaniu nieuczciwej konkurencji</w:t>
      </w:r>
      <w:r w:rsidR="00415395" w:rsidRPr="00A25494">
        <w:rPr>
          <w:bCs/>
          <w:sz w:val="22"/>
          <w:szCs w:val="22"/>
        </w:rPr>
        <w:t>,</w:t>
      </w:r>
      <w:r w:rsidRPr="00A25494">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A25494">
        <w:rPr>
          <w:bCs/>
          <w:sz w:val="22"/>
          <w:szCs w:val="22"/>
        </w:rPr>
        <w:t>, w</w:t>
      </w:r>
      <w:r w:rsidRPr="00A25494">
        <w:rPr>
          <w:bCs/>
          <w:sz w:val="22"/>
          <w:szCs w:val="22"/>
        </w:rPr>
        <w:t xml:space="preserve"> szczególności</w:t>
      </w:r>
      <w:r w:rsidR="002F6C59">
        <w:rPr>
          <w:bCs/>
          <w:sz w:val="22"/>
          <w:szCs w:val="22"/>
        </w:rPr>
        <w:br/>
      </w:r>
      <w:r w:rsidRPr="00A25494">
        <w:rPr>
          <w:bCs/>
          <w:sz w:val="22"/>
          <w:szCs w:val="22"/>
        </w:rPr>
        <w:t xml:space="preserve">nie można zastrzec: nazwy i adresu </w:t>
      </w:r>
      <w:r w:rsidR="008C4046" w:rsidRPr="00A25494">
        <w:rPr>
          <w:bCs/>
          <w:sz w:val="22"/>
          <w:szCs w:val="22"/>
        </w:rPr>
        <w:t>Wykonawcy</w:t>
      </w:r>
      <w:r w:rsidRPr="00A25494">
        <w:rPr>
          <w:bCs/>
          <w:sz w:val="22"/>
          <w:szCs w:val="22"/>
        </w:rPr>
        <w:t>, informacji dotyczących ceny</w:t>
      </w:r>
      <w:r w:rsidR="00303421" w:rsidRPr="00A25494">
        <w:rPr>
          <w:bCs/>
          <w:sz w:val="22"/>
          <w:szCs w:val="22"/>
        </w:rPr>
        <w:t xml:space="preserve"> lub kosztu.</w:t>
      </w:r>
      <w:r w:rsidR="00327906">
        <w:rPr>
          <w:bCs/>
          <w:sz w:val="22"/>
          <w:szCs w:val="22"/>
        </w:rPr>
        <w:br/>
      </w:r>
      <w:r w:rsidRPr="00A25494">
        <w:rPr>
          <w:bCs/>
          <w:sz w:val="22"/>
          <w:szCs w:val="22"/>
        </w:rPr>
        <w:t xml:space="preserve">Brak </w:t>
      </w:r>
      <w:r w:rsidR="00303421" w:rsidRPr="00A25494">
        <w:rPr>
          <w:bCs/>
          <w:sz w:val="22"/>
          <w:szCs w:val="22"/>
        </w:rPr>
        <w:t>oznaczenia</w:t>
      </w:r>
      <w:r w:rsidRPr="00A25494">
        <w:rPr>
          <w:bCs/>
          <w:sz w:val="22"/>
          <w:szCs w:val="22"/>
        </w:rPr>
        <w:t xml:space="preserve"> </w:t>
      </w:r>
      <w:r w:rsidR="005F337E" w:rsidRPr="00A25494">
        <w:rPr>
          <w:bCs/>
          <w:sz w:val="22"/>
          <w:szCs w:val="22"/>
        </w:rPr>
        <w:t>jest</w:t>
      </w:r>
      <w:r w:rsidRPr="00A25494">
        <w:rPr>
          <w:bCs/>
          <w:sz w:val="22"/>
          <w:szCs w:val="22"/>
        </w:rPr>
        <w:t xml:space="preserve"> traktowany jako </w:t>
      </w:r>
      <w:r w:rsidR="00303421" w:rsidRPr="00A25494">
        <w:rPr>
          <w:bCs/>
          <w:sz w:val="22"/>
          <w:szCs w:val="22"/>
        </w:rPr>
        <w:t>przekazanie dokumentów podlegających ujawnieniu</w:t>
      </w:r>
      <w:r w:rsidRPr="00A25494">
        <w:rPr>
          <w:bCs/>
          <w:sz w:val="22"/>
          <w:szCs w:val="22"/>
        </w:rPr>
        <w:t>.</w:t>
      </w:r>
    </w:p>
    <w:p w14:paraId="739CE53D" w14:textId="5940998D" w:rsidR="00303421" w:rsidRPr="00A25494" w:rsidRDefault="00576A8C" w:rsidP="00FB5F69">
      <w:pPr>
        <w:pStyle w:val="Akapitzlist"/>
        <w:numPr>
          <w:ilvl w:val="0"/>
          <w:numId w:val="59"/>
        </w:numPr>
        <w:spacing w:before="40" w:line="264" w:lineRule="auto"/>
        <w:ind w:left="284" w:hanging="284"/>
        <w:contextualSpacing w:val="0"/>
        <w:jc w:val="both"/>
        <w:rPr>
          <w:bCs/>
          <w:sz w:val="22"/>
          <w:szCs w:val="22"/>
        </w:rPr>
      </w:pPr>
      <w:r w:rsidRPr="00A25494">
        <w:rPr>
          <w:bCs/>
          <w:sz w:val="22"/>
          <w:szCs w:val="22"/>
        </w:rPr>
        <w:t xml:space="preserve">W przypadku zastrzeżenia informacji stanowiącej tajemnicę przedsiębiorstwa </w:t>
      </w:r>
      <w:r w:rsidR="008C4046" w:rsidRPr="00A25494">
        <w:rPr>
          <w:bCs/>
          <w:sz w:val="22"/>
          <w:szCs w:val="22"/>
        </w:rPr>
        <w:t>Wykonawca</w:t>
      </w:r>
      <w:r w:rsidRPr="00A25494">
        <w:rPr>
          <w:bCs/>
          <w:sz w:val="22"/>
          <w:szCs w:val="22"/>
        </w:rPr>
        <w:t xml:space="preserve"> zobowiązany jest </w:t>
      </w:r>
      <w:r w:rsidR="00A07CB0" w:rsidRPr="00A25494">
        <w:rPr>
          <w:bCs/>
          <w:sz w:val="22"/>
          <w:szCs w:val="22"/>
        </w:rPr>
        <w:t xml:space="preserve">złożyć wraz z </w:t>
      </w:r>
      <w:r w:rsidR="00945534" w:rsidRPr="00A25494">
        <w:rPr>
          <w:bCs/>
          <w:sz w:val="22"/>
          <w:szCs w:val="22"/>
        </w:rPr>
        <w:t xml:space="preserve">taką informacją wykazanie, że zastrzeżone informacje stanowią tajemnicę przedsiębiorstwa. Brak wykazania </w:t>
      </w:r>
      <w:r w:rsidR="005F337E" w:rsidRPr="00A25494">
        <w:rPr>
          <w:bCs/>
          <w:sz w:val="22"/>
          <w:szCs w:val="22"/>
        </w:rPr>
        <w:t>jest równoznaczny z brakiem zastrzeżenia tajemnicy przedsiębiorstwa.</w:t>
      </w:r>
      <w:r w:rsidR="00945534" w:rsidRPr="00A25494">
        <w:rPr>
          <w:bCs/>
          <w:sz w:val="22"/>
          <w:szCs w:val="22"/>
        </w:rPr>
        <w:t xml:space="preserve"> </w:t>
      </w:r>
    </w:p>
    <w:p w14:paraId="785E20C8" w14:textId="42869AA3"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184570"/>
      <w:bookmarkStart w:id="35" w:name="_Toc179548094"/>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I. </w:t>
      </w:r>
      <w:r w:rsidR="00F13DFD" w:rsidRPr="00057162">
        <w:rPr>
          <w:rFonts w:ascii="Times New Roman" w:hAnsi="Times New Roman" w:cs="Times New Roman"/>
          <w:color w:val="auto"/>
          <w:sz w:val="24"/>
          <w:szCs w:val="24"/>
        </w:rPr>
        <w:t>Miejsce, termin składania i otwarcia ofert oraz termin związania ofertą</w:t>
      </w:r>
      <w:bookmarkEnd w:id="34"/>
      <w:bookmarkEnd w:id="35"/>
    </w:p>
    <w:p w14:paraId="4E1C7EA2" w14:textId="08C06DE3" w:rsidR="00F13DFD" w:rsidRPr="00A25494" w:rsidRDefault="00F13DFD" w:rsidP="00CD64A2">
      <w:pPr>
        <w:pStyle w:val="Akapitzlist"/>
        <w:numPr>
          <w:ilvl w:val="0"/>
          <w:numId w:val="8"/>
        </w:numPr>
        <w:spacing w:before="40" w:line="264" w:lineRule="auto"/>
        <w:ind w:left="284" w:hanging="284"/>
        <w:contextualSpacing w:val="0"/>
        <w:jc w:val="both"/>
        <w:rPr>
          <w:bCs/>
          <w:sz w:val="22"/>
          <w:szCs w:val="22"/>
        </w:rPr>
      </w:pPr>
      <w:r w:rsidRPr="00A25494">
        <w:rPr>
          <w:bCs/>
          <w:sz w:val="22"/>
          <w:szCs w:val="22"/>
        </w:rPr>
        <w:t xml:space="preserve">Ofertę należy złożyć </w:t>
      </w:r>
      <w:r w:rsidR="00D37BB9" w:rsidRPr="00A25494">
        <w:rPr>
          <w:bCs/>
          <w:sz w:val="22"/>
          <w:szCs w:val="22"/>
        </w:rPr>
        <w:t xml:space="preserve"> do</w:t>
      </w:r>
      <w:r w:rsidR="00510949" w:rsidRPr="00A25494">
        <w:rPr>
          <w:bCs/>
          <w:sz w:val="22"/>
          <w:szCs w:val="22"/>
        </w:rPr>
        <w:t>:</w:t>
      </w:r>
      <w:r w:rsidR="00D37BB9" w:rsidRPr="00A25494">
        <w:rPr>
          <w:bCs/>
          <w:sz w:val="22"/>
          <w:szCs w:val="22"/>
        </w:rPr>
        <w:t xml:space="preserve"> </w:t>
      </w:r>
      <w:r w:rsidRPr="00A25494">
        <w:rPr>
          <w:bCs/>
          <w:sz w:val="22"/>
          <w:szCs w:val="22"/>
        </w:rPr>
        <w:t xml:space="preserve"> </w:t>
      </w:r>
      <w:r w:rsidR="000673A0">
        <w:rPr>
          <w:b/>
          <w:bCs/>
          <w:sz w:val="22"/>
          <w:szCs w:val="22"/>
        </w:rPr>
        <w:t>05</w:t>
      </w:r>
      <w:r w:rsidR="002F6C59">
        <w:rPr>
          <w:b/>
          <w:bCs/>
          <w:sz w:val="22"/>
          <w:szCs w:val="22"/>
        </w:rPr>
        <w:t>.12.</w:t>
      </w:r>
      <w:r w:rsidR="00CC1EB3" w:rsidRPr="00A25494">
        <w:rPr>
          <w:b/>
          <w:bCs/>
          <w:sz w:val="22"/>
          <w:szCs w:val="22"/>
        </w:rPr>
        <w:t>2024 r.</w:t>
      </w:r>
      <w:r w:rsidR="00CC1EB3" w:rsidRPr="00A25494">
        <w:rPr>
          <w:bCs/>
          <w:sz w:val="22"/>
          <w:szCs w:val="22"/>
        </w:rPr>
        <w:t xml:space="preserve"> </w:t>
      </w:r>
      <w:r w:rsidRPr="00A25494">
        <w:rPr>
          <w:bCs/>
          <w:sz w:val="22"/>
          <w:szCs w:val="22"/>
        </w:rPr>
        <w:t xml:space="preserve"> godz. </w:t>
      </w:r>
      <w:r w:rsidR="002F6C59">
        <w:rPr>
          <w:b/>
          <w:bCs/>
          <w:sz w:val="22"/>
          <w:szCs w:val="22"/>
        </w:rPr>
        <w:t>09:00</w:t>
      </w:r>
      <w:r w:rsidRPr="00A25494">
        <w:rPr>
          <w:b/>
          <w:bCs/>
          <w:sz w:val="22"/>
          <w:szCs w:val="22"/>
        </w:rPr>
        <w:t>.</w:t>
      </w:r>
      <w:r w:rsidRPr="00A25494">
        <w:rPr>
          <w:bCs/>
          <w:sz w:val="22"/>
          <w:szCs w:val="22"/>
        </w:rPr>
        <w:t xml:space="preserve"> </w:t>
      </w:r>
    </w:p>
    <w:p w14:paraId="04137B5E" w14:textId="126A2FCE" w:rsidR="00F13DFD" w:rsidRPr="00A25494" w:rsidRDefault="00F13DFD" w:rsidP="00CD64A2">
      <w:pPr>
        <w:pStyle w:val="Akapitzlist"/>
        <w:numPr>
          <w:ilvl w:val="0"/>
          <w:numId w:val="8"/>
        </w:numPr>
        <w:spacing w:before="40" w:line="264" w:lineRule="auto"/>
        <w:ind w:left="284" w:hanging="284"/>
        <w:contextualSpacing w:val="0"/>
        <w:jc w:val="both"/>
        <w:rPr>
          <w:bCs/>
          <w:sz w:val="22"/>
          <w:szCs w:val="22"/>
        </w:rPr>
      </w:pPr>
      <w:r w:rsidRPr="00A25494">
        <w:rPr>
          <w:bCs/>
          <w:sz w:val="22"/>
          <w:szCs w:val="22"/>
        </w:rPr>
        <w:t xml:space="preserve">Otwarcie ofert nastąpi w dniu </w:t>
      </w:r>
      <w:r w:rsidR="000673A0">
        <w:rPr>
          <w:b/>
          <w:bCs/>
          <w:sz w:val="22"/>
          <w:szCs w:val="22"/>
        </w:rPr>
        <w:t>05</w:t>
      </w:r>
      <w:r w:rsidR="002F6C59">
        <w:rPr>
          <w:b/>
          <w:bCs/>
          <w:sz w:val="22"/>
          <w:szCs w:val="22"/>
        </w:rPr>
        <w:t>.12</w:t>
      </w:r>
      <w:r w:rsidR="00CC1EB3" w:rsidRPr="00A25494">
        <w:rPr>
          <w:b/>
          <w:bCs/>
          <w:sz w:val="22"/>
          <w:szCs w:val="22"/>
        </w:rPr>
        <w:t>.2024 r.</w:t>
      </w:r>
      <w:r w:rsidRPr="00A25494">
        <w:rPr>
          <w:bCs/>
          <w:sz w:val="22"/>
          <w:szCs w:val="22"/>
        </w:rPr>
        <w:t xml:space="preserve"> godz. </w:t>
      </w:r>
      <w:r w:rsidR="00CC1EB3" w:rsidRPr="00A25494">
        <w:rPr>
          <w:b/>
          <w:bCs/>
          <w:sz w:val="22"/>
          <w:szCs w:val="22"/>
        </w:rPr>
        <w:t>09:</w:t>
      </w:r>
      <w:r w:rsidR="002F6C59">
        <w:rPr>
          <w:b/>
          <w:bCs/>
          <w:sz w:val="22"/>
          <w:szCs w:val="22"/>
        </w:rPr>
        <w:t>05</w:t>
      </w:r>
      <w:r w:rsidRPr="00A25494">
        <w:rPr>
          <w:bCs/>
          <w:sz w:val="22"/>
          <w:szCs w:val="22"/>
        </w:rPr>
        <w:t xml:space="preserve"> </w:t>
      </w:r>
    </w:p>
    <w:p w14:paraId="452A0251" w14:textId="75318591" w:rsidR="00F13DFD" w:rsidRPr="00A25494" w:rsidRDefault="00FB5DEC" w:rsidP="00CD64A2">
      <w:pPr>
        <w:pStyle w:val="Akapitzlist"/>
        <w:numPr>
          <w:ilvl w:val="0"/>
          <w:numId w:val="8"/>
        </w:numPr>
        <w:spacing w:before="40" w:line="264" w:lineRule="auto"/>
        <w:ind w:left="284" w:hanging="284"/>
        <w:contextualSpacing w:val="0"/>
        <w:jc w:val="both"/>
        <w:rPr>
          <w:b/>
          <w:sz w:val="22"/>
          <w:szCs w:val="22"/>
        </w:rPr>
      </w:pPr>
      <w:r w:rsidRPr="00A25494">
        <w:rPr>
          <w:b/>
          <w:sz w:val="22"/>
          <w:szCs w:val="22"/>
        </w:rPr>
        <w:t>Do składania i otwarcia o</w:t>
      </w:r>
      <w:r w:rsidR="00A37A89" w:rsidRPr="00A25494">
        <w:rPr>
          <w:b/>
          <w:sz w:val="22"/>
          <w:szCs w:val="22"/>
        </w:rPr>
        <w:t xml:space="preserve">fert używany jest </w:t>
      </w:r>
      <w:r w:rsidR="00F13DFD" w:rsidRPr="00A25494">
        <w:rPr>
          <w:b/>
          <w:sz w:val="22"/>
          <w:szCs w:val="22"/>
        </w:rPr>
        <w:t>portal EFO.</w:t>
      </w:r>
    </w:p>
    <w:p w14:paraId="77A7C473" w14:textId="7951C638" w:rsidR="00F13DFD" w:rsidRPr="00A25494" w:rsidRDefault="00F13DFD" w:rsidP="00CD64A2">
      <w:pPr>
        <w:pStyle w:val="Akapitzlist"/>
        <w:numPr>
          <w:ilvl w:val="0"/>
          <w:numId w:val="8"/>
        </w:numPr>
        <w:spacing w:before="40" w:line="264" w:lineRule="auto"/>
        <w:ind w:left="284" w:hanging="284"/>
        <w:contextualSpacing w:val="0"/>
        <w:jc w:val="both"/>
        <w:rPr>
          <w:bCs/>
          <w:sz w:val="22"/>
          <w:szCs w:val="22"/>
        </w:rPr>
      </w:pPr>
      <w:r w:rsidRPr="00A25494">
        <w:rPr>
          <w:bCs/>
          <w:sz w:val="22"/>
          <w:szCs w:val="22"/>
        </w:rPr>
        <w:t xml:space="preserve">Niezwłocznie po otwarciu ofert </w:t>
      </w:r>
      <w:r w:rsidR="008C4046" w:rsidRPr="00A25494">
        <w:rPr>
          <w:bCs/>
          <w:sz w:val="22"/>
          <w:szCs w:val="22"/>
        </w:rPr>
        <w:t>Zamawiający</w:t>
      </w:r>
      <w:r w:rsidRPr="00A25494">
        <w:rPr>
          <w:bCs/>
          <w:sz w:val="22"/>
          <w:szCs w:val="22"/>
        </w:rPr>
        <w:t xml:space="preserve"> zamieści na stronie internetowej informację z otwarcia ofert.</w:t>
      </w:r>
    </w:p>
    <w:p w14:paraId="3BB9E643" w14:textId="5FB2DCD1" w:rsidR="00F13DFD" w:rsidRPr="00A25494" w:rsidRDefault="008C4046" w:rsidP="00CD64A2">
      <w:pPr>
        <w:pStyle w:val="Akapitzlist"/>
        <w:numPr>
          <w:ilvl w:val="0"/>
          <w:numId w:val="8"/>
        </w:numPr>
        <w:spacing w:before="40" w:line="264" w:lineRule="auto"/>
        <w:ind w:left="284" w:hanging="284"/>
        <w:contextualSpacing w:val="0"/>
        <w:jc w:val="both"/>
        <w:rPr>
          <w:bCs/>
          <w:sz w:val="22"/>
          <w:szCs w:val="22"/>
        </w:rPr>
      </w:pPr>
      <w:r w:rsidRPr="00A25494">
        <w:rPr>
          <w:bCs/>
          <w:sz w:val="22"/>
          <w:szCs w:val="22"/>
        </w:rPr>
        <w:t>Wykonawca</w:t>
      </w:r>
      <w:r w:rsidR="00F13DFD" w:rsidRPr="00A25494">
        <w:rPr>
          <w:bCs/>
          <w:sz w:val="22"/>
          <w:szCs w:val="22"/>
        </w:rPr>
        <w:t xml:space="preserve"> pozostaje związany złożoną ofertą </w:t>
      </w:r>
      <w:r w:rsidR="000D7929" w:rsidRPr="00A25494">
        <w:rPr>
          <w:bCs/>
          <w:sz w:val="22"/>
          <w:szCs w:val="22"/>
        </w:rPr>
        <w:t xml:space="preserve">do dnia </w:t>
      </w:r>
      <w:r w:rsidR="002F6C59">
        <w:rPr>
          <w:b/>
          <w:bCs/>
          <w:sz w:val="22"/>
          <w:szCs w:val="22"/>
        </w:rPr>
        <w:t>0</w:t>
      </w:r>
      <w:r w:rsidR="000673A0">
        <w:rPr>
          <w:b/>
          <w:bCs/>
          <w:sz w:val="22"/>
          <w:szCs w:val="22"/>
        </w:rPr>
        <w:t>5</w:t>
      </w:r>
      <w:r w:rsidR="002F6C59">
        <w:rPr>
          <w:b/>
          <w:bCs/>
          <w:sz w:val="22"/>
          <w:szCs w:val="22"/>
        </w:rPr>
        <w:t>.03.2025</w:t>
      </w:r>
      <w:r w:rsidR="00CC1EB3" w:rsidRPr="00A25494">
        <w:rPr>
          <w:b/>
          <w:bCs/>
          <w:sz w:val="22"/>
          <w:szCs w:val="22"/>
        </w:rPr>
        <w:t xml:space="preserve"> r.</w:t>
      </w:r>
      <w:r w:rsidR="00F13DFD" w:rsidRPr="00A25494">
        <w:rPr>
          <w:bCs/>
          <w:sz w:val="22"/>
          <w:szCs w:val="22"/>
        </w:rPr>
        <w:t xml:space="preserve"> </w:t>
      </w:r>
      <w:r w:rsidR="00B72507" w:rsidRPr="00A25494">
        <w:rPr>
          <w:bCs/>
          <w:sz w:val="22"/>
          <w:szCs w:val="22"/>
        </w:rPr>
        <w:t>Pierwszym dniem terminu</w:t>
      </w:r>
      <w:r w:rsidR="002F6C59">
        <w:rPr>
          <w:bCs/>
          <w:sz w:val="22"/>
          <w:szCs w:val="22"/>
        </w:rPr>
        <w:br/>
      </w:r>
      <w:r w:rsidR="00B72507" w:rsidRPr="00A25494">
        <w:rPr>
          <w:bCs/>
          <w:sz w:val="22"/>
          <w:szCs w:val="22"/>
        </w:rPr>
        <w:t>jest dzień, w którym upływa</w:t>
      </w:r>
      <w:r w:rsidR="000D7929" w:rsidRPr="00A25494">
        <w:rPr>
          <w:bCs/>
          <w:sz w:val="22"/>
          <w:szCs w:val="22"/>
        </w:rPr>
        <w:t xml:space="preserve"> termin składania ofert</w:t>
      </w:r>
      <w:r w:rsidR="00F13DFD" w:rsidRPr="00A25494">
        <w:rPr>
          <w:bCs/>
          <w:sz w:val="22"/>
          <w:szCs w:val="22"/>
        </w:rPr>
        <w:t>.</w:t>
      </w:r>
    </w:p>
    <w:p w14:paraId="2387B1E7" w14:textId="3E3F312E"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184571"/>
      <w:bookmarkStart w:id="37" w:name="_Toc179548095"/>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36"/>
      <w:bookmarkEnd w:id="37"/>
    </w:p>
    <w:p w14:paraId="6B7ACA3F" w14:textId="3B0B4E6C" w:rsidR="00E95CD8" w:rsidRPr="00A25494" w:rsidRDefault="00E71D4C" w:rsidP="0077019C">
      <w:pPr>
        <w:pStyle w:val="Akapitzlist"/>
        <w:numPr>
          <w:ilvl w:val="0"/>
          <w:numId w:val="9"/>
        </w:numPr>
        <w:spacing w:before="40" w:line="288" w:lineRule="auto"/>
        <w:ind w:left="284" w:hanging="284"/>
        <w:contextualSpacing w:val="0"/>
        <w:jc w:val="both"/>
        <w:rPr>
          <w:bCs/>
          <w:sz w:val="22"/>
          <w:szCs w:val="22"/>
        </w:rPr>
      </w:pPr>
      <w:r w:rsidRPr="00A25494">
        <w:rPr>
          <w:bCs/>
          <w:sz w:val="22"/>
          <w:szCs w:val="22"/>
        </w:rPr>
        <w:t xml:space="preserve">Komunikacja </w:t>
      </w:r>
      <w:r w:rsidR="008C4046" w:rsidRPr="00A25494">
        <w:rPr>
          <w:bCs/>
          <w:sz w:val="22"/>
          <w:szCs w:val="22"/>
        </w:rPr>
        <w:t>Zamawiającego</w:t>
      </w:r>
      <w:r w:rsidRPr="00A25494">
        <w:rPr>
          <w:bCs/>
          <w:sz w:val="22"/>
          <w:szCs w:val="22"/>
        </w:rPr>
        <w:t xml:space="preserve"> z </w:t>
      </w:r>
      <w:r w:rsidR="008C4046" w:rsidRPr="00A25494">
        <w:rPr>
          <w:bCs/>
          <w:sz w:val="22"/>
          <w:szCs w:val="22"/>
        </w:rPr>
        <w:t>Wykonawca</w:t>
      </w:r>
      <w:r w:rsidRPr="00A25494">
        <w:rPr>
          <w:bCs/>
          <w:sz w:val="22"/>
          <w:szCs w:val="22"/>
        </w:rPr>
        <w:t>mi odbywa się za pomocą środków komunikacji elektronicznej</w:t>
      </w:r>
      <w:r w:rsidR="00826C9F" w:rsidRPr="00A25494">
        <w:rPr>
          <w:bCs/>
          <w:sz w:val="22"/>
          <w:szCs w:val="22"/>
        </w:rPr>
        <w:t>.</w:t>
      </w:r>
    </w:p>
    <w:p w14:paraId="27B6CD10" w14:textId="284D3676" w:rsidR="00826C9F" w:rsidRPr="00A25494" w:rsidRDefault="008C4046" w:rsidP="0077019C">
      <w:pPr>
        <w:pStyle w:val="Akapitzlist"/>
        <w:numPr>
          <w:ilvl w:val="0"/>
          <w:numId w:val="9"/>
        </w:numPr>
        <w:spacing w:before="40" w:line="288" w:lineRule="auto"/>
        <w:ind w:left="284" w:hanging="284"/>
        <w:contextualSpacing w:val="0"/>
        <w:jc w:val="both"/>
        <w:rPr>
          <w:bCs/>
          <w:sz w:val="22"/>
          <w:szCs w:val="22"/>
        </w:rPr>
      </w:pPr>
      <w:r w:rsidRPr="00A25494">
        <w:rPr>
          <w:bCs/>
          <w:sz w:val="22"/>
          <w:szCs w:val="22"/>
        </w:rPr>
        <w:t>Wykonawcy</w:t>
      </w:r>
      <w:r w:rsidR="00826C9F" w:rsidRPr="00A25494">
        <w:rPr>
          <w:bCs/>
          <w:sz w:val="22"/>
          <w:szCs w:val="22"/>
        </w:rPr>
        <w:t xml:space="preserve"> przekazują korespondencję przy użyciu </w:t>
      </w:r>
      <w:r w:rsidR="0008454A" w:rsidRPr="00A25494">
        <w:rPr>
          <w:bCs/>
          <w:sz w:val="22"/>
          <w:szCs w:val="22"/>
        </w:rPr>
        <w:t>Platformy</w:t>
      </w:r>
      <w:r w:rsidR="00826C9F" w:rsidRPr="00A25494">
        <w:rPr>
          <w:bCs/>
          <w:sz w:val="22"/>
          <w:szCs w:val="22"/>
        </w:rPr>
        <w:t xml:space="preserve"> EF</w:t>
      </w:r>
      <w:r w:rsidR="0008454A" w:rsidRPr="00A25494">
        <w:rPr>
          <w:bCs/>
          <w:sz w:val="22"/>
          <w:szCs w:val="22"/>
        </w:rPr>
        <w:t>O.</w:t>
      </w:r>
    </w:p>
    <w:p w14:paraId="042EB378" w14:textId="2565C512" w:rsidR="0008454A" w:rsidRPr="00A25494" w:rsidRDefault="008C4046" w:rsidP="0077019C">
      <w:pPr>
        <w:pStyle w:val="Akapitzlist"/>
        <w:numPr>
          <w:ilvl w:val="0"/>
          <w:numId w:val="9"/>
        </w:numPr>
        <w:spacing w:before="40" w:line="288" w:lineRule="auto"/>
        <w:ind w:left="284" w:hanging="284"/>
        <w:contextualSpacing w:val="0"/>
        <w:jc w:val="both"/>
        <w:rPr>
          <w:bCs/>
          <w:sz w:val="22"/>
          <w:szCs w:val="22"/>
        </w:rPr>
      </w:pPr>
      <w:r w:rsidRPr="00A25494">
        <w:rPr>
          <w:bCs/>
          <w:sz w:val="22"/>
          <w:szCs w:val="22"/>
        </w:rPr>
        <w:t>Zamawiający</w:t>
      </w:r>
      <w:r w:rsidR="0008454A" w:rsidRPr="00A25494">
        <w:rPr>
          <w:bCs/>
          <w:sz w:val="22"/>
          <w:szCs w:val="22"/>
        </w:rPr>
        <w:t xml:space="preserve"> przekazuje korespondencję przy użyciu Platformy EFO lub przez zamieszczanie informacji </w:t>
      </w:r>
      <w:r w:rsidR="00D5138E" w:rsidRPr="00A25494">
        <w:rPr>
          <w:bCs/>
          <w:sz w:val="22"/>
          <w:szCs w:val="22"/>
        </w:rPr>
        <w:t>w Profilu nabywcy</w:t>
      </w:r>
      <w:r w:rsidR="0008454A" w:rsidRPr="00A25494">
        <w:rPr>
          <w:bCs/>
          <w:sz w:val="22"/>
          <w:szCs w:val="22"/>
        </w:rPr>
        <w:t>.</w:t>
      </w:r>
    </w:p>
    <w:p w14:paraId="0DE49611" w14:textId="63524B21" w:rsidR="00065C74" w:rsidRPr="00A25494" w:rsidRDefault="00065C74" w:rsidP="0077019C">
      <w:pPr>
        <w:pStyle w:val="Akapitzlist"/>
        <w:numPr>
          <w:ilvl w:val="0"/>
          <w:numId w:val="9"/>
        </w:numPr>
        <w:spacing w:before="40" w:line="288" w:lineRule="auto"/>
        <w:ind w:left="284" w:hanging="284"/>
        <w:contextualSpacing w:val="0"/>
        <w:jc w:val="both"/>
        <w:rPr>
          <w:bCs/>
          <w:sz w:val="22"/>
          <w:szCs w:val="22"/>
        </w:rPr>
      </w:pPr>
      <w:r w:rsidRPr="00A25494">
        <w:rPr>
          <w:bCs/>
          <w:sz w:val="22"/>
          <w:szCs w:val="22"/>
        </w:rPr>
        <w:t>Wymagania techniczne</w:t>
      </w:r>
      <w:r w:rsidR="00295E0C" w:rsidRPr="00A25494">
        <w:rPr>
          <w:bCs/>
          <w:sz w:val="22"/>
          <w:szCs w:val="22"/>
        </w:rPr>
        <w:t xml:space="preserve"> oraz organizacyjne</w:t>
      </w:r>
      <w:r w:rsidRPr="00A25494">
        <w:rPr>
          <w:bCs/>
          <w:sz w:val="22"/>
          <w:szCs w:val="22"/>
        </w:rPr>
        <w:t xml:space="preserve"> dotyczące korzystania z Platformy EFO</w:t>
      </w:r>
      <w:r w:rsidR="00295E0C" w:rsidRPr="00A25494">
        <w:rPr>
          <w:bCs/>
          <w:sz w:val="22"/>
          <w:szCs w:val="22"/>
        </w:rPr>
        <w:t xml:space="preserve"> są zamieszczone </w:t>
      </w:r>
      <w:r w:rsidR="005D153F" w:rsidRPr="00A25494">
        <w:rPr>
          <w:bCs/>
          <w:sz w:val="22"/>
          <w:szCs w:val="22"/>
        </w:rPr>
        <w:t>w Regulamini</w:t>
      </w:r>
      <w:r w:rsidR="0023347E" w:rsidRPr="00A25494">
        <w:rPr>
          <w:bCs/>
          <w:sz w:val="22"/>
          <w:szCs w:val="22"/>
        </w:rPr>
        <w:t xml:space="preserve">e korzystania z Platformy </w:t>
      </w:r>
      <w:r w:rsidR="002E209E" w:rsidRPr="00A25494">
        <w:rPr>
          <w:bCs/>
          <w:sz w:val="22"/>
          <w:szCs w:val="22"/>
        </w:rPr>
        <w:t>pod adresem</w:t>
      </w:r>
      <w:r w:rsidR="00295E0C" w:rsidRPr="00A25494">
        <w:rPr>
          <w:bCs/>
          <w:sz w:val="22"/>
          <w:szCs w:val="22"/>
        </w:rPr>
        <w:t xml:space="preserve"> </w:t>
      </w:r>
      <w:r w:rsidR="002E209E" w:rsidRPr="00A25494">
        <w:rPr>
          <w:bCs/>
          <w:sz w:val="22"/>
          <w:szCs w:val="22"/>
        </w:rPr>
        <w:t>efo.coig.biz</w:t>
      </w:r>
      <w:r w:rsidR="00327906">
        <w:rPr>
          <w:bCs/>
          <w:sz w:val="22"/>
          <w:szCs w:val="22"/>
        </w:rPr>
        <w:t xml:space="preserve"> </w:t>
      </w:r>
      <w:r w:rsidR="004E5BB4" w:rsidRPr="00A25494">
        <w:rPr>
          <w:bCs/>
          <w:sz w:val="22"/>
          <w:szCs w:val="22"/>
        </w:rPr>
        <w:t xml:space="preserve">oraz </w:t>
      </w:r>
      <w:r w:rsidR="002E209E" w:rsidRPr="00A25494">
        <w:rPr>
          <w:bCs/>
          <w:sz w:val="22"/>
          <w:szCs w:val="22"/>
        </w:rPr>
        <w:t xml:space="preserve">w zakładce </w:t>
      </w:r>
      <w:r w:rsidR="002E209E" w:rsidRPr="00327906">
        <w:rPr>
          <w:bCs/>
          <w:sz w:val="22"/>
          <w:szCs w:val="22"/>
        </w:rPr>
        <w:t>Pomoc</w:t>
      </w:r>
      <w:r w:rsidR="0023347E" w:rsidRPr="00327906">
        <w:rPr>
          <w:bCs/>
          <w:sz w:val="22"/>
          <w:szCs w:val="22"/>
        </w:rPr>
        <w:t>.</w:t>
      </w:r>
    </w:p>
    <w:p w14:paraId="1EC449DC" w14:textId="678EBD3E" w:rsidR="00112973" w:rsidRPr="00A25494" w:rsidRDefault="008C4046" w:rsidP="0077019C">
      <w:pPr>
        <w:pStyle w:val="Akapitzlist"/>
        <w:numPr>
          <w:ilvl w:val="0"/>
          <w:numId w:val="9"/>
        </w:numPr>
        <w:spacing w:before="40" w:line="288" w:lineRule="auto"/>
        <w:ind w:left="284" w:hanging="284"/>
        <w:contextualSpacing w:val="0"/>
        <w:jc w:val="both"/>
        <w:rPr>
          <w:bCs/>
          <w:sz w:val="22"/>
          <w:szCs w:val="22"/>
        </w:rPr>
      </w:pPr>
      <w:r w:rsidRPr="00A25494">
        <w:rPr>
          <w:bCs/>
          <w:sz w:val="22"/>
          <w:szCs w:val="22"/>
        </w:rPr>
        <w:t>Wykonawcy</w:t>
      </w:r>
      <w:r w:rsidR="00112973" w:rsidRPr="00A25494">
        <w:rPr>
          <w:bCs/>
          <w:sz w:val="22"/>
          <w:szCs w:val="22"/>
        </w:rPr>
        <w:t xml:space="preserve">, którzy dysponują podpisem elektronicznym wystawionym przez zagraniczny podmiot certyfikujący, zobowiązani są dołączyć do oferty wzór takiego podpisu. </w:t>
      </w:r>
      <w:r w:rsidRPr="00A25494">
        <w:rPr>
          <w:bCs/>
          <w:sz w:val="22"/>
          <w:szCs w:val="22"/>
        </w:rPr>
        <w:t>Zamawiający</w:t>
      </w:r>
      <w:r w:rsidR="00112973" w:rsidRPr="00A25494">
        <w:rPr>
          <w:bCs/>
          <w:sz w:val="22"/>
          <w:szCs w:val="22"/>
        </w:rPr>
        <w:t xml:space="preserve"> przekaże wzór ww. podpisu do administratora systemu.</w:t>
      </w:r>
    </w:p>
    <w:p w14:paraId="58F6B62C" w14:textId="3E55CB63" w:rsidR="00CD64A2" w:rsidRPr="0077019C" w:rsidRDefault="00CD64A2" w:rsidP="0077019C">
      <w:pPr>
        <w:pStyle w:val="Akapitzlist"/>
        <w:numPr>
          <w:ilvl w:val="0"/>
          <w:numId w:val="9"/>
        </w:numPr>
        <w:spacing w:before="40" w:line="288" w:lineRule="auto"/>
        <w:ind w:left="284" w:hanging="284"/>
        <w:contextualSpacing w:val="0"/>
        <w:jc w:val="both"/>
        <w:rPr>
          <w:bCs/>
          <w:sz w:val="22"/>
          <w:szCs w:val="22"/>
          <w:highlight w:val="yellow"/>
        </w:rPr>
      </w:pPr>
      <w:r w:rsidRPr="007002E4">
        <w:rPr>
          <w:bCs/>
          <w:strike/>
          <w:sz w:val="22"/>
          <w:szCs w:val="22"/>
          <w:highlight w:val="yellow"/>
        </w:rPr>
        <w:t xml:space="preserve">Zamawiający informuje, iż  informacje zawarte w </w:t>
      </w:r>
      <w:r w:rsidRPr="007002E4">
        <w:rPr>
          <w:bCs/>
          <w:strike/>
          <w:color w:val="FF0000"/>
          <w:sz w:val="22"/>
          <w:szCs w:val="22"/>
          <w:highlight w:val="yellow"/>
        </w:rPr>
        <w:t xml:space="preserve">Załączniku nr … </w:t>
      </w:r>
      <w:r w:rsidRPr="007002E4">
        <w:rPr>
          <w:bCs/>
          <w:strike/>
          <w:sz w:val="22"/>
          <w:szCs w:val="22"/>
          <w:highlight w:val="yellow"/>
        </w:rPr>
        <w:t xml:space="preserve">do SWZ stanowią tajemnicę przedsiębiorstwa w rozumieniu ustawy z dnia 16.04.1993r. o zwalczaniu nieuczciwej konkurencji. </w:t>
      </w:r>
      <w:r w:rsidRPr="007002E4">
        <w:rPr>
          <w:bCs/>
          <w:strike/>
          <w:sz w:val="22"/>
          <w:szCs w:val="22"/>
          <w:highlight w:val="yellow"/>
        </w:rPr>
        <w:lastRenderedPageBreak/>
        <w:t>Zamawiający przekaże załącznik do SWZ po złożeniu zobowiązania do zachowania informacji</w:t>
      </w:r>
      <w:r w:rsidR="0077019C" w:rsidRPr="007002E4">
        <w:rPr>
          <w:bCs/>
          <w:strike/>
          <w:sz w:val="22"/>
          <w:szCs w:val="22"/>
          <w:highlight w:val="yellow"/>
        </w:rPr>
        <w:br/>
      </w:r>
      <w:r w:rsidRPr="007002E4">
        <w:rPr>
          <w:bCs/>
          <w:strike/>
          <w:sz w:val="22"/>
          <w:szCs w:val="22"/>
          <w:highlight w:val="yellow"/>
        </w:rPr>
        <w:t xml:space="preserve">w nich zawartych w poufności. Wzór zobowiązania stanowi </w:t>
      </w:r>
      <w:r w:rsidRPr="007002E4">
        <w:rPr>
          <w:b/>
          <w:strike/>
          <w:sz w:val="22"/>
          <w:szCs w:val="22"/>
          <w:highlight w:val="yellow"/>
        </w:rPr>
        <w:t>Załącznik nr  6 do SWZ</w:t>
      </w:r>
      <w:r w:rsidRPr="0077019C">
        <w:rPr>
          <w:bCs/>
          <w:sz w:val="22"/>
          <w:szCs w:val="22"/>
          <w:highlight w:val="yellow"/>
        </w:rPr>
        <w:t>.</w:t>
      </w:r>
    </w:p>
    <w:p w14:paraId="76A8440F" w14:textId="2B918B92" w:rsidR="00B5614B" w:rsidRPr="00A25494" w:rsidRDefault="00B5614B" w:rsidP="0077019C">
      <w:pPr>
        <w:pStyle w:val="Akapitzlist"/>
        <w:numPr>
          <w:ilvl w:val="0"/>
          <w:numId w:val="9"/>
        </w:numPr>
        <w:spacing w:before="40" w:line="288" w:lineRule="auto"/>
        <w:ind w:left="284" w:hanging="284"/>
        <w:contextualSpacing w:val="0"/>
        <w:jc w:val="both"/>
        <w:rPr>
          <w:bCs/>
          <w:sz w:val="22"/>
          <w:szCs w:val="22"/>
        </w:rPr>
      </w:pPr>
      <w:r w:rsidRPr="00A25494">
        <w:rPr>
          <w:bCs/>
          <w:sz w:val="22"/>
          <w:szCs w:val="22"/>
        </w:rPr>
        <w:t xml:space="preserve">Zamawiający nie przewiduje zwołania zebrania Wykonawców zgodnie z art. 136 ustawy </w:t>
      </w:r>
      <w:proofErr w:type="spellStart"/>
      <w:r w:rsidRPr="00A25494">
        <w:rPr>
          <w:bCs/>
          <w:sz w:val="22"/>
          <w:szCs w:val="22"/>
        </w:rPr>
        <w:t>Pzp</w:t>
      </w:r>
      <w:proofErr w:type="spellEnd"/>
      <w:r w:rsidRPr="00A25494">
        <w:rPr>
          <w:bCs/>
          <w:sz w:val="22"/>
          <w:szCs w:val="22"/>
        </w:rPr>
        <w:t>.</w:t>
      </w:r>
    </w:p>
    <w:p w14:paraId="6C4D802C" w14:textId="194E936C"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184572"/>
      <w:bookmarkStart w:id="39" w:name="_Toc179548096"/>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38"/>
      <w:bookmarkEnd w:id="39"/>
    </w:p>
    <w:p w14:paraId="0D99890B" w14:textId="0FDFACEB" w:rsidR="006109FF" w:rsidRPr="00A25494" w:rsidRDefault="008C4046" w:rsidP="002F6C59">
      <w:pPr>
        <w:pStyle w:val="Akapitzlist"/>
        <w:numPr>
          <w:ilvl w:val="0"/>
          <w:numId w:val="10"/>
        </w:numPr>
        <w:spacing w:before="40" w:line="312" w:lineRule="auto"/>
        <w:ind w:left="284" w:hanging="284"/>
        <w:contextualSpacing w:val="0"/>
        <w:jc w:val="both"/>
        <w:rPr>
          <w:bCs/>
          <w:sz w:val="22"/>
          <w:szCs w:val="22"/>
        </w:rPr>
      </w:pPr>
      <w:r w:rsidRPr="00A25494">
        <w:rPr>
          <w:bCs/>
          <w:sz w:val="22"/>
          <w:szCs w:val="22"/>
        </w:rPr>
        <w:t>Wykonawca</w:t>
      </w:r>
      <w:r w:rsidR="006109FF" w:rsidRPr="00A25494">
        <w:rPr>
          <w:bCs/>
          <w:sz w:val="22"/>
          <w:szCs w:val="22"/>
        </w:rPr>
        <w:t xml:space="preserve"> podaje cenę oferty zgodnie z wymaganiami wynikającymi z Formularza </w:t>
      </w:r>
      <w:r w:rsidR="008077B5" w:rsidRPr="00A25494">
        <w:rPr>
          <w:bCs/>
          <w:sz w:val="22"/>
          <w:szCs w:val="22"/>
        </w:rPr>
        <w:t>O</w:t>
      </w:r>
      <w:r w:rsidR="006109FF" w:rsidRPr="00A25494">
        <w:rPr>
          <w:bCs/>
          <w:sz w:val="22"/>
          <w:szCs w:val="22"/>
        </w:rPr>
        <w:t xml:space="preserve">fertowego. </w:t>
      </w:r>
    </w:p>
    <w:p w14:paraId="0D318643" w14:textId="77777777" w:rsidR="00542812" w:rsidRPr="00A25494" w:rsidRDefault="00F13DFD" w:rsidP="002F6C59">
      <w:pPr>
        <w:pStyle w:val="Akapitzlist"/>
        <w:numPr>
          <w:ilvl w:val="0"/>
          <w:numId w:val="10"/>
        </w:numPr>
        <w:spacing w:before="40" w:line="312" w:lineRule="auto"/>
        <w:ind w:left="284" w:hanging="284"/>
        <w:contextualSpacing w:val="0"/>
        <w:jc w:val="both"/>
        <w:rPr>
          <w:bCs/>
          <w:sz w:val="22"/>
          <w:szCs w:val="22"/>
        </w:rPr>
      </w:pPr>
      <w:r w:rsidRPr="00A25494">
        <w:rPr>
          <w:bCs/>
          <w:sz w:val="22"/>
          <w:szCs w:val="22"/>
        </w:rPr>
        <w:t xml:space="preserve">Cena całkowita oferty musi wynikać z sumy wartości wszystkich pozycji Formularza ofertowego, powiększonej o podatek VAT. </w:t>
      </w:r>
    </w:p>
    <w:p w14:paraId="743B1C3B" w14:textId="09690138" w:rsidR="00F13DFD" w:rsidRPr="00A25494" w:rsidRDefault="00F13DFD" w:rsidP="002F6C59">
      <w:pPr>
        <w:pStyle w:val="Akapitzlist"/>
        <w:numPr>
          <w:ilvl w:val="0"/>
          <w:numId w:val="10"/>
        </w:numPr>
        <w:spacing w:before="40" w:line="312" w:lineRule="auto"/>
        <w:ind w:left="284" w:hanging="284"/>
        <w:contextualSpacing w:val="0"/>
        <w:jc w:val="both"/>
        <w:rPr>
          <w:bCs/>
          <w:sz w:val="22"/>
          <w:szCs w:val="22"/>
        </w:rPr>
      </w:pPr>
      <w:r w:rsidRPr="00A25494">
        <w:rPr>
          <w:bCs/>
          <w:sz w:val="22"/>
          <w:szCs w:val="22"/>
        </w:rPr>
        <w:t>Cen</w:t>
      </w:r>
      <w:r w:rsidR="00542812" w:rsidRPr="00A25494">
        <w:rPr>
          <w:bCs/>
          <w:sz w:val="22"/>
          <w:szCs w:val="22"/>
        </w:rPr>
        <w:t>y należy podać</w:t>
      </w:r>
      <w:r w:rsidRPr="00A25494">
        <w:rPr>
          <w:bCs/>
          <w:sz w:val="22"/>
          <w:szCs w:val="22"/>
        </w:rPr>
        <w:t xml:space="preserve"> w złotych polskich z dokładnością co do grosza.</w:t>
      </w:r>
    </w:p>
    <w:p w14:paraId="1AB6F434" w14:textId="335B2B69" w:rsidR="00F13DFD" w:rsidRPr="00A25494" w:rsidRDefault="00F13DFD" w:rsidP="002F6C59">
      <w:pPr>
        <w:pStyle w:val="Akapitzlist"/>
        <w:numPr>
          <w:ilvl w:val="0"/>
          <w:numId w:val="10"/>
        </w:numPr>
        <w:spacing w:before="40" w:line="312" w:lineRule="auto"/>
        <w:ind w:left="284" w:hanging="284"/>
        <w:contextualSpacing w:val="0"/>
        <w:jc w:val="both"/>
        <w:rPr>
          <w:bCs/>
          <w:sz w:val="22"/>
          <w:szCs w:val="22"/>
        </w:rPr>
      </w:pPr>
      <w:r w:rsidRPr="00A25494">
        <w:rPr>
          <w:bCs/>
          <w:sz w:val="22"/>
          <w:szCs w:val="22"/>
        </w:rPr>
        <w:t>Cena obejm</w:t>
      </w:r>
      <w:r w:rsidR="00542812" w:rsidRPr="00A25494">
        <w:rPr>
          <w:bCs/>
          <w:sz w:val="22"/>
          <w:szCs w:val="22"/>
        </w:rPr>
        <w:t>uje</w:t>
      </w:r>
      <w:r w:rsidRPr="00A25494">
        <w:rPr>
          <w:bCs/>
          <w:sz w:val="22"/>
          <w:szCs w:val="22"/>
        </w:rPr>
        <w:t xml:space="preserve"> wszelkie należności </w:t>
      </w:r>
      <w:r w:rsidR="008C4046" w:rsidRPr="00A25494">
        <w:rPr>
          <w:bCs/>
          <w:sz w:val="22"/>
          <w:szCs w:val="22"/>
        </w:rPr>
        <w:t>Wykonawcy</w:t>
      </w:r>
      <w:r w:rsidRPr="00A25494">
        <w:rPr>
          <w:bCs/>
          <w:sz w:val="22"/>
          <w:szCs w:val="22"/>
        </w:rPr>
        <w:t xml:space="preserve"> za wykonanie całości przedmiotu zamówienia,</w:t>
      </w:r>
      <w:r w:rsidR="00327906">
        <w:rPr>
          <w:bCs/>
          <w:sz w:val="22"/>
          <w:szCs w:val="22"/>
        </w:rPr>
        <w:br/>
      </w:r>
      <w:r w:rsidRPr="00A25494">
        <w:rPr>
          <w:bCs/>
          <w:sz w:val="22"/>
          <w:szCs w:val="22"/>
        </w:rPr>
        <w:t xml:space="preserve">z uwzględnieniem opłat i podatków. </w:t>
      </w:r>
    </w:p>
    <w:p w14:paraId="36D11374" w14:textId="2F1A33AD" w:rsidR="00542812" w:rsidRPr="00A25494" w:rsidRDefault="008D67DE" w:rsidP="002F6C59">
      <w:pPr>
        <w:pStyle w:val="Akapitzlist"/>
        <w:numPr>
          <w:ilvl w:val="0"/>
          <w:numId w:val="10"/>
        </w:numPr>
        <w:spacing w:before="40" w:line="312" w:lineRule="auto"/>
        <w:ind w:left="284" w:hanging="284"/>
        <w:contextualSpacing w:val="0"/>
        <w:jc w:val="both"/>
        <w:rPr>
          <w:bCs/>
          <w:sz w:val="22"/>
          <w:szCs w:val="22"/>
        </w:rPr>
      </w:pPr>
      <w:r w:rsidRPr="00A25494">
        <w:rPr>
          <w:bCs/>
          <w:sz w:val="22"/>
          <w:szCs w:val="22"/>
        </w:rPr>
        <w:t xml:space="preserve">Jeżeli </w:t>
      </w:r>
      <w:r w:rsidR="00B369AC" w:rsidRPr="00A25494">
        <w:rPr>
          <w:bCs/>
          <w:sz w:val="22"/>
          <w:szCs w:val="22"/>
        </w:rPr>
        <w:t>wybór składanej oferty prowadzi</w:t>
      </w:r>
      <w:r w:rsidR="00090466" w:rsidRPr="00A25494">
        <w:rPr>
          <w:bCs/>
          <w:sz w:val="22"/>
          <w:szCs w:val="22"/>
        </w:rPr>
        <w:t>ć będzie</w:t>
      </w:r>
      <w:r w:rsidR="00B369AC" w:rsidRPr="00A25494">
        <w:rPr>
          <w:bCs/>
          <w:sz w:val="22"/>
          <w:szCs w:val="22"/>
        </w:rPr>
        <w:t xml:space="preserve"> do powstania u </w:t>
      </w:r>
      <w:r w:rsidR="008C4046" w:rsidRPr="00A25494">
        <w:rPr>
          <w:bCs/>
          <w:sz w:val="22"/>
          <w:szCs w:val="22"/>
        </w:rPr>
        <w:t>Zamawiającego</w:t>
      </w:r>
      <w:r w:rsidR="00B369AC" w:rsidRPr="00A25494">
        <w:rPr>
          <w:bCs/>
          <w:sz w:val="22"/>
          <w:szCs w:val="22"/>
        </w:rPr>
        <w:t xml:space="preserve"> obowiązku podatkowego zgodnie z ustawą z 11.03.2004</w:t>
      </w:r>
      <w:r w:rsidR="002F6C59">
        <w:rPr>
          <w:bCs/>
          <w:sz w:val="22"/>
          <w:szCs w:val="22"/>
        </w:rPr>
        <w:t xml:space="preserve"> </w:t>
      </w:r>
      <w:r w:rsidR="00B369AC" w:rsidRPr="00A25494">
        <w:rPr>
          <w:bCs/>
          <w:sz w:val="22"/>
          <w:szCs w:val="22"/>
        </w:rPr>
        <w:t>r. o podatku od towarów i usłu</w:t>
      </w:r>
      <w:r w:rsidR="00D72BB8" w:rsidRPr="00A25494">
        <w:rPr>
          <w:bCs/>
          <w:sz w:val="22"/>
          <w:szCs w:val="22"/>
        </w:rPr>
        <w:t xml:space="preserve">g </w:t>
      </w:r>
      <w:r w:rsidR="008C4046" w:rsidRPr="00A25494">
        <w:rPr>
          <w:bCs/>
          <w:sz w:val="22"/>
          <w:szCs w:val="22"/>
        </w:rPr>
        <w:t>Wykonawca</w:t>
      </w:r>
      <w:r w:rsidR="00D72BB8" w:rsidRPr="00A25494">
        <w:rPr>
          <w:bCs/>
          <w:sz w:val="22"/>
          <w:szCs w:val="22"/>
        </w:rPr>
        <w:t xml:space="preserve"> obowiązany jest podać w ofercie:</w:t>
      </w:r>
    </w:p>
    <w:p w14:paraId="5E26CE40" w14:textId="672C2E8E" w:rsidR="00D72BB8" w:rsidRPr="00A25494" w:rsidRDefault="00437F70" w:rsidP="002F6C59">
      <w:pPr>
        <w:pStyle w:val="Akapitzlist"/>
        <w:numPr>
          <w:ilvl w:val="1"/>
          <w:numId w:val="10"/>
        </w:numPr>
        <w:spacing w:before="40" w:line="312" w:lineRule="auto"/>
        <w:ind w:left="567" w:hanging="283"/>
        <w:contextualSpacing w:val="0"/>
        <w:jc w:val="both"/>
        <w:rPr>
          <w:bCs/>
          <w:sz w:val="22"/>
          <w:szCs w:val="22"/>
        </w:rPr>
      </w:pPr>
      <w:r w:rsidRPr="00A25494">
        <w:rPr>
          <w:bCs/>
          <w:sz w:val="22"/>
          <w:szCs w:val="22"/>
        </w:rPr>
        <w:t>Informacj</w:t>
      </w:r>
      <w:r w:rsidR="00A3684D" w:rsidRPr="00A25494">
        <w:rPr>
          <w:bCs/>
          <w:sz w:val="22"/>
          <w:szCs w:val="22"/>
        </w:rPr>
        <w:t>ę</w:t>
      </w:r>
      <w:r w:rsidRPr="00A25494">
        <w:rPr>
          <w:bCs/>
          <w:sz w:val="22"/>
          <w:szCs w:val="22"/>
        </w:rPr>
        <w:t xml:space="preserve">, że wybór tej oferty prowadził będzie do powstania obowiązku </w:t>
      </w:r>
      <w:r w:rsidR="00C60E28" w:rsidRPr="00A25494">
        <w:rPr>
          <w:bCs/>
          <w:sz w:val="22"/>
          <w:szCs w:val="22"/>
        </w:rPr>
        <w:t>podatkowego</w:t>
      </w:r>
      <w:r w:rsidR="00327906">
        <w:rPr>
          <w:bCs/>
          <w:sz w:val="22"/>
          <w:szCs w:val="22"/>
        </w:rPr>
        <w:br/>
      </w:r>
      <w:r w:rsidRPr="00A25494">
        <w:rPr>
          <w:bCs/>
          <w:sz w:val="22"/>
          <w:szCs w:val="22"/>
        </w:rPr>
        <w:t xml:space="preserve">u </w:t>
      </w:r>
      <w:r w:rsidR="008C4046" w:rsidRPr="00A25494">
        <w:rPr>
          <w:bCs/>
          <w:sz w:val="22"/>
          <w:szCs w:val="22"/>
        </w:rPr>
        <w:t>Zamawiającego</w:t>
      </w:r>
      <w:r w:rsidRPr="00A25494">
        <w:rPr>
          <w:bCs/>
          <w:sz w:val="22"/>
          <w:szCs w:val="22"/>
        </w:rPr>
        <w:t>,</w:t>
      </w:r>
    </w:p>
    <w:p w14:paraId="758D504B" w14:textId="0F2E8696" w:rsidR="00437F70" w:rsidRPr="00A25494" w:rsidRDefault="00C60E28" w:rsidP="002F6C59">
      <w:pPr>
        <w:pStyle w:val="Akapitzlist"/>
        <w:numPr>
          <w:ilvl w:val="1"/>
          <w:numId w:val="10"/>
        </w:numPr>
        <w:spacing w:before="40" w:line="312" w:lineRule="auto"/>
        <w:ind w:left="567" w:hanging="283"/>
        <w:contextualSpacing w:val="0"/>
        <w:jc w:val="both"/>
        <w:rPr>
          <w:bCs/>
          <w:sz w:val="22"/>
          <w:szCs w:val="22"/>
        </w:rPr>
      </w:pPr>
      <w:r w:rsidRPr="00A25494">
        <w:rPr>
          <w:bCs/>
          <w:sz w:val="22"/>
          <w:szCs w:val="22"/>
        </w:rPr>
        <w:t>Wskazani</w:t>
      </w:r>
      <w:r w:rsidR="0095301B" w:rsidRPr="00A25494">
        <w:rPr>
          <w:bCs/>
          <w:sz w:val="22"/>
          <w:szCs w:val="22"/>
        </w:rPr>
        <w:t>e</w:t>
      </w:r>
      <w:r w:rsidRPr="00A25494">
        <w:rPr>
          <w:bCs/>
          <w:sz w:val="22"/>
          <w:szCs w:val="22"/>
        </w:rPr>
        <w:t xml:space="preserve"> nazwy</w:t>
      </w:r>
      <w:r w:rsidR="00112973" w:rsidRPr="00A25494">
        <w:rPr>
          <w:bCs/>
          <w:sz w:val="22"/>
          <w:szCs w:val="22"/>
        </w:rPr>
        <w:t xml:space="preserve"> </w:t>
      </w:r>
      <w:r w:rsidRPr="00A25494">
        <w:rPr>
          <w:bCs/>
          <w:sz w:val="22"/>
          <w:szCs w:val="22"/>
        </w:rPr>
        <w:t>(rodzaju) towaru lub usługi, których dostawa lub świadczenie będą prowadziły do powstania obowiązku podatkowego,</w:t>
      </w:r>
    </w:p>
    <w:p w14:paraId="02DB20EE" w14:textId="7D287310" w:rsidR="00C60E28" w:rsidRPr="00A25494" w:rsidRDefault="00E11516" w:rsidP="002F6C59">
      <w:pPr>
        <w:pStyle w:val="Akapitzlist"/>
        <w:numPr>
          <w:ilvl w:val="1"/>
          <w:numId w:val="10"/>
        </w:numPr>
        <w:spacing w:before="40" w:line="312" w:lineRule="auto"/>
        <w:ind w:left="567" w:hanging="283"/>
        <w:contextualSpacing w:val="0"/>
        <w:jc w:val="both"/>
        <w:rPr>
          <w:bCs/>
          <w:sz w:val="22"/>
          <w:szCs w:val="22"/>
        </w:rPr>
      </w:pPr>
      <w:r w:rsidRPr="00A25494">
        <w:rPr>
          <w:bCs/>
          <w:sz w:val="22"/>
          <w:szCs w:val="22"/>
        </w:rPr>
        <w:t>Wskazani</w:t>
      </w:r>
      <w:r w:rsidR="0095301B" w:rsidRPr="00A25494">
        <w:rPr>
          <w:bCs/>
          <w:sz w:val="22"/>
          <w:szCs w:val="22"/>
        </w:rPr>
        <w:t>e</w:t>
      </w:r>
      <w:r w:rsidRPr="00A25494">
        <w:rPr>
          <w:bCs/>
          <w:sz w:val="22"/>
          <w:szCs w:val="22"/>
        </w:rPr>
        <w:t xml:space="preserve"> wartości towaru lub usługi objętego obowiązkiem podatkowym </w:t>
      </w:r>
      <w:r w:rsidR="008C4046" w:rsidRPr="00A25494">
        <w:rPr>
          <w:bCs/>
          <w:sz w:val="22"/>
          <w:szCs w:val="22"/>
        </w:rPr>
        <w:t>Zamawiającego</w:t>
      </w:r>
      <w:r w:rsidRPr="00A25494">
        <w:rPr>
          <w:bCs/>
          <w:sz w:val="22"/>
          <w:szCs w:val="22"/>
        </w:rPr>
        <w:t>,</w:t>
      </w:r>
      <w:r w:rsidR="00327906">
        <w:rPr>
          <w:bCs/>
          <w:sz w:val="22"/>
          <w:szCs w:val="22"/>
        </w:rPr>
        <w:br/>
      </w:r>
      <w:r w:rsidRPr="00A25494">
        <w:rPr>
          <w:bCs/>
          <w:sz w:val="22"/>
          <w:szCs w:val="22"/>
        </w:rPr>
        <w:t>bez kwoty podatku,</w:t>
      </w:r>
    </w:p>
    <w:p w14:paraId="7B012001" w14:textId="63B3EA43" w:rsidR="00E11516" w:rsidRPr="00A25494" w:rsidRDefault="00701CC9" w:rsidP="002F6C59">
      <w:pPr>
        <w:pStyle w:val="Akapitzlist"/>
        <w:numPr>
          <w:ilvl w:val="1"/>
          <w:numId w:val="10"/>
        </w:numPr>
        <w:spacing w:before="40" w:line="312" w:lineRule="auto"/>
        <w:ind w:left="567" w:hanging="283"/>
        <w:contextualSpacing w:val="0"/>
        <w:jc w:val="both"/>
        <w:rPr>
          <w:bCs/>
          <w:sz w:val="22"/>
          <w:szCs w:val="22"/>
        </w:rPr>
      </w:pPr>
      <w:r w:rsidRPr="00A25494">
        <w:rPr>
          <w:bCs/>
          <w:sz w:val="22"/>
          <w:szCs w:val="22"/>
        </w:rPr>
        <w:t>Wskazani</w:t>
      </w:r>
      <w:r w:rsidR="0095301B" w:rsidRPr="00A25494">
        <w:rPr>
          <w:bCs/>
          <w:sz w:val="22"/>
          <w:szCs w:val="22"/>
        </w:rPr>
        <w:t>e</w:t>
      </w:r>
      <w:r w:rsidRPr="00A25494">
        <w:rPr>
          <w:bCs/>
          <w:sz w:val="22"/>
          <w:szCs w:val="22"/>
        </w:rPr>
        <w:t xml:space="preserve"> stawki podatku od towarów i usług, która zgodnie z wiedzą </w:t>
      </w:r>
      <w:r w:rsidR="008C4046" w:rsidRPr="00A25494">
        <w:rPr>
          <w:bCs/>
          <w:sz w:val="22"/>
          <w:szCs w:val="22"/>
        </w:rPr>
        <w:t>Wykonawcy</w:t>
      </w:r>
      <w:r w:rsidRPr="00A25494">
        <w:rPr>
          <w:bCs/>
          <w:sz w:val="22"/>
          <w:szCs w:val="22"/>
        </w:rPr>
        <w:t xml:space="preserve"> będzie miała zastosowanie.</w:t>
      </w:r>
    </w:p>
    <w:p w14:paraId="6637BE2A" w14:textId="5091235C" w:rsidR="00112973" w:rsidRPr="00A25494" w:rsidRDefault="00112973" w:rsidP="00002EAD">
      <w:pPr>
        <w:spacing w:before="40" w:line="312" w:lineRule="auto"/>
        <w:ind w:left="360" w:hanging="76"/>
        <w:jc w:val="both"/>
        <w:rPr>
          <w:bCs/>
          <w:sz w:val="22"/>
          <w:szCs w:val="22"/>
        </w:rPr>
      </w:pPr>
      <w:r w:rsidRPr="00A25494">
        <w:rPr>
          <w:bCs/>
          <w:sz w:val="22"/>
          <w:szCs w:val="22"/>
        </w:rPr>
        <w:t xml:space="preserve">Wzór informacji stanowi </w:t>
      </w:r>
      <w:r w:rsidRPr="00A25494">
        <w:rPr>
          <w:b/>
          <w:sz w:val="22"/>
          <w:szCs w:val="22"/>
        </w:rPr>
        <w:t xml:space="preserve">Załącznik nr </w:t>
      </w:r>
      <w:r w:rsidR="0078720F" w:rsidRPr="00A25494">
        <w:rPr>
          <w:b/>
          <w:sz w:val="22"/>
          <w:szCs w:val="22"/>
        </w:rPr>
        <w:t>3.2 do SWZ</w:t>
      </w:r>
      <w:r w:rsidR="003D04FA" w:rsidRPr="00A25494">
        <w:rPr>
          <w:b/>
          <w:sz w:val="22"/>
          <w:szCs w:val="22"/>
        </w:rPr>
        <w:t>.</w:t>
      </w:r>
    </w:p>
    <w:p w14:paraId="7AD7B286" w14:textId="6A03A627" w:rsidR="00F13DFD" w:rsidRPr="00A25494" w:rsidRDefault="00090466" w:rsidP="002F6C59">
      <w:pPr>
        <w:pStyle w:val="Akapitzlist"/>
        <w:numPr>
          <w:ilvl w:val="0"/>
          <w:numId w:val="10"/>
        </w:numPr>
        <w:spacing w:before="40" w:line="312" w:lineRule="auto"/>
        <w:ind w:left="284" w:hanging="284"/>
        <w:contextualSpacing w:val="0"/>
        <w:jc w:val="both"/>
        <w:rPr>
          <w:bCs/>
          <w:sz w:val="22"/>
          <w:szCs w:val="22"/>
        </w:rPr>
      </w:pPr>
      <w:r w:rsidRPr="00A25494">
        <w:rPr>
          <w:bCs/>
          <w:sz w:val="22"/>
          <w:szCs w:val="22"/>
        </w:rPr>
        <w:t xml:space="preserve">Jeżeli wybór składanej oferty prowadziłby do powstania u </w:t>
      </w:r>
      <w:r w:rsidR="008C4046" w:rsidRPr="00A25494">
        <w:rPr>
          <w:bCs/>
          <w:sz w:val="22"/>
          <w:szCs w:val="22"/>
        </w:rPr>
        <w:t>Zamawiającego</w:t>
      </w:r>
      <w:r w:rsidRPr="00A25494">
        <w:rPr>
          <w:bCs/>
          <w:sz w:val="22"/>
          <w:szCs w:val="22"/>
        </w:rPr>
        <w:t xml:space="preserve"> obowiązku podatkowego zgodnie z ustawą z 11.03.2004</w:t>
      </w:r>
      <w:r w:rsidR="002F6C59">
        <w:rPr>
          <w:bCs/>
          <w:sz w:val="22"/>
          <w:szCs w:val="22"/>
        </w:rPr>
        <w:t xml:space="preserve"> </w:t>
      </w:r>
      <w:r w:rsidRPr="00A25494">
        <w:rPr>
          <w:bCs/>
          <w:sz w:val="22"/>
          <w:szCs w:val="22"/>
        </w:rPr>
        <w:t xml:space="preserve">r. o podatku od towarów i usług </w:t>
      </w:r>
      <w:r w:rsidR="008C4046" w:rsidRPr="00A25494">
        <w:rPr>
          <w:bCs/>
          <w:sz w:val="22"/>
          <w:szCs w:val="22"/>
        </w:rPr>
        <w:t>Zamawiający</w:t>
      </w:r>
      <w:r w:rsidRPr="00A25494">
        <w:rPr>
          <w:bCs/>
          <w:sz w:val="22"/>
          <w:szCs w:val="22"/>
        </w:rPr>
        <w:t xml:space="preserve"> dla celów oceny oferty w kryterium cena doliczy</w:t>
      </w:r>
      <w:r w:rsidR="00873F36" w:rsidRPr="00A25494">
        <w:rPr>
          <w:bCs/>
          <w:sz w:val="22"/>
          <w:szCs w:val="22"/>
        </w:rPr>
        <w:t xml:space="preserve"> kwotę podatku od towarów i usług, którą miałby obowiązek rozliczyć.</w:t>
      </w:r>
    </w:p>
    <w:p w14:paraId="11E56BD9" w14:textId="767A5B51"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184573"/>
      <w:bookmarkStart w:id="41" w:name="_Toc179548097"/>
      <w:r w:rsidRPr="00057162">
        <w:rPr>
          <w:rFonts w:ascii="Times New Roman" w:hAnsi="Times New Roman" w:cs="Times New Roman"/>
          <w:color w:val="auto"/>
          <w:sz w:val="24"/>
          <w:szCs w:val="24"/>
        </w:rPr>
        <w:t>Część XV</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40"/>
      <w:bookmarkEnd w:id="41"/>
    </w:p>
    <w:p w14:paraId="730479BA" w14:textId="4C8EC327" w:rsidR="008E67A3" w:rsidRPr="00327906" w:rsidRDefault="008C4046" w:rsidP="002F6C59">
      <w:pPr>
        <w:pStyle w:val="Akapitzlist"/>
        <w:numPr>
          <w:ilvl w:val="0"/>
          <w:numId w:val="11"/>
        </w:numPr>
        <w:spacing w:line="312" w:lineRule="auto"/>
        <w:ind w:left="284" w:hanging="284"/>
        <w:contextualSpacing w:val="0"/>
        <w:jc w:val="both"/>
        <w:rPr>
          <w:bCs/>
          <w:sz w:val="22"/>
          <w:szCs w:val="22"/>
        </w:rPr>
      </w:pPr>
      <w:r w:rsidRPr="00327906">
        <w:rPr>
          <w:bCs/>
          <w:sz w:val="22"/>
          <w:szCs w:val="22"/>
        </w:rPr>
        <w:t>Zamawiający</w:t>
      </w:r>
      <w:r w:rsidR="008E67A3" w:rsidRPr="00327906">
        <w:rPr>
          <w:bCs/>
          <w:sz w:val="22"/>
          <w:szCs w:val="22"/>
        </w:rPr>
        <w:t xml:space="preserve"> oceni oferty z zastosowaniem następujących kryteriów oceny ofert:</w:t>
      </w:r>
    </w:p>
    <w:p w14:paraId="50343096" w14:textId="13A1353C" w:rsidR="0095301B" w:rsidRPr="00327906" w:rsidRDefault="0095301B" w:rsidP="002F6C59">
      <w:pPr>
        <w:pStyle w:val="Akapitzlist"/>
        <w:numPr>
          <w:ilvl w:val="1"/>
          <w:numId w:val="11"/>
        </w:numPr>
        <w:spacing w:line="312" w:lineRule="auto"/>
        <w:ind w:left="567" w:hanging="283"/>
        <w:jc w:val="both"/>
        <w:rPr>
          <w:bCs/>
          <w:sz w:val="22"/>
          <w:szCs w:val="22"/>
        </w:rPr>
      </w:pPr>
      <w:r w:rsidRPr="00327906">
        <w:rPr>
          <w:bCs/>
          <w:sz w:val="22"/>
          <w:szCs w:val="22"/>
        </w:rPr>
        <w:t xml:space="preserve">najniższa cena (C) </w:t>
      </w:r>
      <w:r w:rsidR="00945107">
        <w:rPr>
          <w:bCs/>
          <w:sz w:val="22"/>
          <w:szCs w:val="22"/>
        </w:rPr>
        <w:t>–</w:t>
      </w:r>
      <w:r w:rsidRPr="00327906">
        <w:rPr>
          <w:bCs/>
          <w:sz w:val="22"/>
          <w:szCs w:val="22"/>
        </w:rPr>
        <w:t xml:space="preserve"> waga</w:t>
      </w:r>
      <w:r w:rsidR="00945107">
        <w:rPr>
          <w:bCs/>
          <w:sz w:val="22"/>
          <w:szCs w:val="22"/>
        </w:rPr>
        <w:t xml:space="preserve"> </w:t>
      </w:r>
      <w:r w:rsidRPr="00327906">
        <w:rPr>
          <w:bCs/>
          <w:sz w:val="22"/>
          <w:szCs w:val="22"/>
        </w:rPr>
        <w:t xml:space="preserve">100 % </w:t>
      </w:r>
    </w:p>
    <w:p w14:paraId="7454D638" w14:textId="5653B39E" w:rsidR="008E67A3" w:rsidRPr="00327906" w:rsidRDefault="00E05DD1" w:rsidP="002F6C59">
      <w:pPr>
        <w:pStyle w:val="Akapitzlist"/>
        <w:numPr>
          <w:ilvl w:val="0"/>
          <w:numId w:val="11"/>
        </w:numPr>
        <w:spacing w:line="312" w:lineRule="auto"/>
        <w:ind w:left="284" w:hanging="284"/>
        <w:contextualSpacing w:val="0"/>
        <w:jc w:val="both"/>
        <w:rPr>
          <w:bCs/>
          <w:sz w:val="22"/>
          <w:szCs w:val="22"/>
        </w:rPr>
      </w:pPr>
      <w:r w:rsidRPr="00327906">
        <w:rPr>
          <w:bCs/>
          <w:sz w:val="22"/>
          <w:szCs w:val="22"/>
        </w:rPr>
        <w:t xml:space="preserve">W kryterium cena oceniana będzie całkowita cena </w:t>
      </w:r>
      <w:r w:rsidR="00873F36" w:rsidRPr="00327906">
        <w:rPr>
          <w:bCs/>
          <w:sz w:val="22"/>
          <w:szCs w:val="22"/>
        </w:rPr>
        <w:t>oferty. Oferta z najniższą ceną otrzyma maksymalną liczbę punktów. Pozostałe oferty zostaną ocenione zgodnie z</w:t>
      </w:r>
      <w:r w:rsidR="00E64B15" w:rsidRPr="00327906">
        <w:rPr>
          <w:bCs/>
          <w:sz w:val="22"/>
          <w:szCs w:val="22"/>
        </w:rPr>
        <w:t>e</w:t>
      </w:r>
      <w:r w:rsidR="00873F36" w:rsidRPr="00327906">
        <w:rPr>
          <w:bCs/>
          <w:sz w:val="22"/>
          <w:szCs w:val="22"/>
        </w:rPr>
        <w:t xml:space="preserve"> wzorem</w:t>
      </w:r>
      <w:r w:rsidR="00E64B15" w:rsidRPr="00327906">
        <w:rPr>
          <w:bCs/>
          <w:sz w:val="22"/>
          <w:szCs w:val="22"/>
        </w:rPr>
        <w:t>:</w:t>
      </w:r>
    </w:p>
    <w:p w14:paraId="0DB3BCAF" w14:textId="0E1CDA76" w:rsidR="0095301B" w:rsidRPr="00327906" w:rsidRDefault="00090360" w:rsidP="00327906">
      <w:pPr>
        <w:spacing w:beforeLines="40" w:before="96" w:line="312" w:lineRule="auto"/>
        <w:ind w:left="426"/>
        <w:jc w:val="both"/>
        <w:rPr>
          <w:bCs/>
          <w:sz w:val="22"/>
          <w:szCs w:val="22"/>
        </w:rPr>
      </w:pPr>
      <m:oMathPara>
        <m:oMathParaPr>
          <m:jc m:val="left"/>
        </m:oMathParaPr>
        <m:oMath>
          <m:sSub>
            <m:sSubPr>
              <m:ctrlPr>
                <w:rPr>
                  <w:rFonts w:ascii="Cambria Math" w:hAnsi="Cambria Math"/>
                  <w:bCs/>
                  <w:i/>
                  <w:sz w:val="22"/>
                  <w:szCs w:val="22"/>
                </w:rPr>
              </m:ctrlPr>
            </m:sSubPr>
            <m:e>
              <m:r>
                <w:rPr>
                  <w:rFonts w:ascii="Cambria Math" w:hAnsi="Cambria Math"/>
                  <w:sz w:val="22"/>
                  <w:szCs w:val="22"/>
                </w:rPr>
                <m:t>P</m:t>
              </m:r>
            </m:e>
            <m:sub>
              <m:r>
                <w:rPr>
                  <w:rFonts w:ascii="Cambria Math" w:hAnsi="Cambria Math"/>
                  <w:sz w:val="22"/>
                  <w:szCs w:val="22"/>
                </w:rPr>
                <m:t>ofx</m:t>
              </m:r>
            </m:sub>
          </m:sSub>
          <m:r>
            <w:rPr>
              <w:rFonts w:ascii="Cambria Math" w:hAnsi="Cambria Math"/>
              <w:sz w:val="22"/>
              <w:szCs w:val="22"/>
            </w:rPr>
            <m:t>=</m:t>
          </m:r>
          <m:f>
            <m:fPr>
              <m:ctrlPr>
                <w:rPr>
                  <w:rFonts w:ascii="Cambria Math" w:hAnsi="Cambria Math"/>
                  <w:bCs/>
                  <w:i/>
                  <w:sz w:val="22"/>
                  <w:szCs w:val="22"/>
                </w:rPr>
              </m:ctrlPr>
            </m:fPr>
            <m:num>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min</m:t>
                  </m:r>
                </m:sub>
              </m:sSub>
            </m:num>
            <m:den>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x</m:t>
                  </m:r>
                </m:sub>
              </m:sSub>
            </m:den>
          </m:f>
          <m:r>
            <w:rPr>
              <w:rFonts w:ascii="Cambria Math" w:hAnsi="Cambria Math"/>
              <w:sz w:val="22"/>
              <w:szCs w:val="22"/>
            </w:rPr>
            <m:t xml:space="preserve">×100 </m:t>
          </m:r>
          <m:r>
            <w:rPr>
              <w:rFonts w:ascii="Cambria Math" w:hAnsi="Cambria Math"/>
              <w:sz w:val="22"/>
              <w:szCs w:val="22"/>
            </w:rPr>
            <m:t>pkt</m:t>
          </m:r>
        </m:oMath>
      </m:oMathPara>
    </w:p>
    <w:p w14:paraId="0B562B80" w14:textId="77777777" w:rsidR="00E15A84" w:rsidRPr="00327906" w:rsidRDefault="00E15A84" w:rsidP="00327906">
      <w:pPr>
        <w:spacing w:beforeLines="40" w:before="96" w:line="312" w:lineRule="auto"/>
        <w:ind w:left="426"/>
        <w:jc w:val="both"/>
        <w:rPr>
          <w:bCs/>
          <w:sz w:val="22"/>
          <w:szCs w:val="22"/>
        </w:rPr>
      </w:pPr>
      <w:r w:rsidRPr="00327906">
        <w:rPr>
          <w:bCs/>
          <w:sz w:val="22"/>
          <w:szCs w:val="22"/>
        </w:rPr>
        <w:t>gdzie:</w:t>
      </w:r>
    </w:p>
    <w:p w14:paraId="03CF72BE" w14:textId="34565D67" w:rsidR="00E15A84" w:rsidRPr="00327906" w:rsidRDefault="00E15A84" w:rsidP="00327906">
      <w:pPr>
        <w:spacing w:beforeLines="40" w:before="96" w:line="312" w:lineRule="auto"/>
        <w:ind w:left="425"/>
        <w:jc w:val="both"/>
        <w:rPr>
          <w:bCs/>
          <w:sz w:val="22"/>
          <w:szCs w:val="22"/>
        </w:rPr>
      </w:pPr>
      <w:proofErr w:type="spellStart"/>
      <w:r w:rsidRPr="00327906">
        <w:rPr>
          <w:bCs/>
          <w:sz w:val="22"/>
          <w:szCs w:val="22"/>
        </w:rPr>
        <w:t>P</w:t>
      </w:r>
      <w:r w:rsidRPr="00327906">
        <w:rPr>
          <w:bCs/>
          <w:sz w:val="22"/>
          <w:szCs w:val="22"/>
          <w:vertAlign w:val="subscript"/>
        </w:rPr>
        <w:t>ofx</w:t>
      </w:r>
      <w:proofErr w:type="spellEnd"/>
      <w:r w:rsidRPr="00327906">
        <w:rPr>
          <w:bCs/>
          <w:sz w:val="22"/>
          <w:szCs w:val="22"/>
        </w:rPr>
        <w:t xml:space="preserve"> </w:t>
      </w:r>
      <w:r w:rsidR="00002EAD" w:rsidRPr="00002EAD">
        <w:rPr>
          <w:bCs/>
          <w:sz w:val="22"/>
          <w:szCs w:val="22"/>
        </w:rPr>
        <w:t>–</w:t>
      </w:r>
      <w:r w:rsidRPr="00327906">
        <w:rPr>
          <w:bCs/>
          <w:sz w:val="22"/>
          <w:szCs w:val="22"/>
        </w:rPr>
        <w:t xml:space="preserve"> liczba</w:t>
      </w:r>
      <w:r w:rsidR="00002EAD">
        <w:rPr>
          <w:bCs/>
          <w:sz w:val="22"/>
          <w:szCs w:val="22"/>
        </w:rPr>
        <w:t xml:space="preserve"> </w:t>
      </w:r>
      <w:r w:rsidRPr="00327906">
        <w:rPr>
          <w:bCs/>
          <w:sz w:val="22"/>
          <w:szCs w:val="22"/>
        </w:rPr>
        <w:t xml:space="preserve">punktów w kryterium „Cena” dla oferty o numerze „x” </w:t>
      </w:r>
    </w:p>
    <w:p w14:paraId="4871A110" w14:textId="77777777" w:rsidR="00E15A84" w:rsidRPr="00327906" w:rsidRDefault="00E15A84" w:rsidP="00327906">
      <w:pPr>
        <w:spacing w:beforeLines="40" w:before="96" w:line="312" w:lineRule="auto"/>
        <w:ind w:left="425"/>
        <w:jc w:val="both"/>
        <w:rPr>
          <w:bCs/>
          <w:sz w:val="22"/>
          <w:szCs w:val="22"/>
        </w:rPr>
      </w:pPr>
      <w:r w:rsidRPr="00327906">
        <w:rPr>
          <w:bCs/>
          <w:sz w:val="22"/>
          <w:szCs w:val="22"/>
        </w:rPr>
        <w:t>K</w:t>
      </w:r>
      <w:r w:rsidRPr="00327906">
        <w:rPr>
          <w:bCs/>
          <w:sz w:val="22"/>
          <w:szCs w:val="22"/>
          <w:vertAlign w:val="subscript"/>
        </w:rPr>
        <w:t>min</w:t>
      </w:r>
      <w:r w:rsidRPr="00327906">
        <w:rPr>
          <w:bCs/>
          <w:sz w:val="22"/>
          <w:szCs w:val="22"/>
        </w:rPr>
        <w:t xml:space="preserve">– najniższa cena realizacji brutto oferty spośród wszystkich rozpatrywanych ofert </w:t>
      </w:r>
    </w:p>
    <w:p w14:paraId="3F621D2A" w14:textId="40EA3D29" w:rsidR="008E67A3" w:rsidRPr="00327906" w:rsidRDefault="00E15A84" w:rsidP="00327906">
      <w:pPr>
        <w:spacing w:beforeLines="40" w:before="96" w:line="312" w:lineRule="auto"/>
        <w:ind w:left="425"/>
        <w:jc w:val="both"/>
        <w:rPr>
          <w:bCs/>
          <w:sz w:val="22"/>
          <w:szCs w:val="22"/>
        </w:rPr>
      </w:pPr>
      <w:proofErr w:type="spellStart"/>
      <w:r w:rsidRPr="00327906">
        <w:rPr>
          <w:bCs/>
          <w:sz w:val="22"/>
          <w:szCs w:val="22"/>
        </w:rPr>
        <w:t>K</w:t>
      </w:r>
      <w:r w:rsidRPr="00327906">
        <w:rPr>
          <w:bCs/>
          <w:sz w:val="22"/>
          <w:szCs w:val="22"/>
          <w:vertAlign w:val="subscript"/>
        </w:rPr>
        <w:t>x</w:t>
      </w:r>
      <w:proofErr w:type="spellEnd"/>
      <w:r w:rsidRPr="00327906">
        <w:rPr>
          <w:bCs/>
          <w:sz w:val="22"/>
          <w:szCs w:val="22"/>
        </w:rPr>
        <w:t xml:space="preserve">   – cena realizacji brutto oferty o numerze „x”</w:t>
      </w:r>
    </w:p>
    <w:p w14:paraId="66E63F33" w14:textId="77777777" w:rsidR="00E64B15" w:rsidRPr="00327906" w:rsidRDefault="00E64B15" w:rsidP="002F6C59">
      <w:pPr>
        <w:pStyle w:val="Akapitzlist"/>
        <w:autoSpaceDE w:val="0"/>
        <w:autoSpaceDN w:val="0"/>
        <w:spacing w:before="40" w:line="312" w:lineRule="auto"/>
        <w:ind w:left="284"/>
        <w:contextualSpacing w:val="0"/>
        <w:jc w:val="both"/>
        <w:rPr>
          <w:bCs/>
          <w:sz w:val="22"/>
          <w:szCs w:val="22"/>
        </w:rPr>
      </w:pPr>
      <w:bookmarkStart w:id="42" w:name="_Hlk68844118"/>
      <w:r w:rsidRPr="00327906">
        <w:rPr>
          <w:bCs/>
          <w:sz w:val="22"/>
          <w:szCs w:val="22"/>
        </w:rPr>
        <w:t xml:space="preserve">Wyliczenie punktów zostanie dokonane z dokładnością do 8 miejsc po przecinku, zgodnie z matematycznymi zasadami zaokrąglania. </w:t>
      </w:r>
    </w:p>
    <w:p w14:paraId="1F97078D" w14:textId="4F0E1E66"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3" w:name="_Toc106184574"/>
      <w:bookmarkStart w:id="44" w:name="_Toc179548098"/>
      <w:bookmarkEnd w:id="42"/>
      <w:r w:rsidRPr="00057162">
        <w:rPr>
          <w:rFonts w:ascii="Times New Roman" w:hAnsi="Times New Roman" w:cs="Times New Roman"/>
          <w:color w:val="auto"/>
          <w:sz w:val="24"/>
          <w:szCs w:val="24"/>
        </w:rPr>
        <w:lastRenderedPageBreak/>
        <w:t>Część XVI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43"/>
      <w:bookmarkEnd w:id="44"/>
    </w:p>
    <w:p w14:paraId="2730EC1C" w14:textId="380F6F5B" w:rsidR="00367BB3" w:rsidRPr="00A25494" w:rsidRDefault="008C4046" w:rsidP="00FB5F69">
      <w:pPr>
        <w:numPr>
          <w:ilvl w:val="1"/>
          <w:numId w:val="19"/>
        </w:numPr>
        <w:tabs>
          <w:tab w:val="clear" w:pos="502"/>
          <w:tab w:val="num" w:pos="284"/>
        </w:tabs>
        <w:spacing w:before="40" w:line="312" w:lineRule="auto"/>
        <w:ind w:left="284" w:hanging="284"/>
        <w:jc w:val="both"/>
        <w:rPr>
          <w:sz w:val="22"/>
          <w:szCs w:val="22"/>
        </w:rPr>
      </w:pPr>
      <w:r w:rsidRPr="00A25494">
        <w:rPr>
          <w:sz w:val="22"/>
          <w:szCs w:val="22"/>
        </w:rPr>
        <w:t>Zamawiający</w:t>
      </w:r>
      <w:r w:rsidR="00367BB3" w:rsidRPr="00A25494">
        <w:rPr>
          <w:sz w:val="22"/>
          <w:szCs w:val="22"/>
        </w:rPr>
        <w:t xml:space="preserve"> zamierza dokonać wyboru najkorzystniejszej oferty z zastosowaniem jednoetapowej aukcji elektronicznej.</w:t>
      </w:r>
    </w:p>
    <w:p w14:paraId="1ADEC730" w14:textId="77777777" w:rsidR="00367BB3" w:rsidRPr="00A25494" w:rsidRDefault="00367BB3" w:rsidP="00FB5F69">
      <w:pPr>
        <w:numPr>
          <w:ilvl w:val="1"/>
          <w:numId w:val="19"/>
        </w:numPr>
        <w:tabs>
          <w:tab w:val="clear" w:pos="502"/>
          <w:tab w:val="num" w:pos="284"/>
        </w:tabs>
        <w:spacing w:before="40" w:line="312" w:lineRule="auto"/>
        <w:ind w:left="284" w:hanging="284"/>
        <w:jc w:val="both"/>
        <w:rPr>
          <w:b/>
          <w:sz w:val="22"/>
          <w:szCs w:val="22"/>
        </w:rPr>
      </w:pPr>
      <w:r w:rsidRPr="00A25494">
        <w:rPr>
          <w:sz w:val="22"/>
          <w:szCs w:val="22"/>
        </w:rPr>
        <w:t xml:space="preserve">Po dokonaniu oceny ofert, w celu wyboru najkorzystniejszej oferty przeprowadzona zostanie aukcja elektroniczna, jeżeli w postępowaniu złożone zostaną </w:t>
      </w:r>
      <w:r w:rsidRPr="00A25494">
        <w:rPr>
          <w:b/>
          <w:sz w:val="22"/>
          <w:szCs w:val="22"/>
        </w:rPr>
        <w:t xml:space="preserve">co najmniej dwie oferty niepodlegające odrzuceniu.   </w:t>
      </w:r>
    </w:p>
    <w:p w14:paraId="6F8C4E2F" w14:textId="7767EA9F" w:rsidR="00367BB3" w:rsidRPr="00A25494" w:rsidRDefault="00367BB3" w:rsidP="00FB5F69">
      <w:pPr>
        <w:numPr>
          <w:ilvl w:val="1"/>
          <w:numId w:val="19"/>
        </w:numPr>
        <w:tabs>
          <w:tab w:val="clear" w:pos="502"/>
          <w:tab w:val="num" w:pos="284"/>
        </w:tabs>
        <w:spacing w:before="40" w:line="312" w:lineRule="auto"/>
        <w:ind w:left="284" w:hanging="284"/>
        <w:jc w:val="both"/>
        <w:rPr>
          <w:b/>
          <w:sz w:val="22"/>
          <w:szCs w:val="22"/>
        </w:rPr>
      </w:pPr>
      <w:r w:rsidRPr="00A25494">
        <w:rPr>
          <w:b/>
          <w:sz w:val="22"/>
          <w:szCs w:val="22"/>
        </w:rPr>
        <w:t xml:space="preserve">Posiadanie przez </w:t>
      </w:r>
      <w:r w:rsidR="00C917D4" w:rsidRPr="00A25494">
        <w:rPr>
          <w:b/>
          <w:sz w:val="22"/>
          <w:szCs w:val="22"/>
        </w:rPr>
        <w:t>Wykonawcę</w:t>
      </w:r>
      <w:r w:rsidRPr="00A25494">
        <w:rPr>
          <w:b/>
          <w:sz w:val="22"/>
          <w:szCs w:val="22"/>
        </w:rPr>
        <w:t xml:space="preserve"> ważnego bezpiecznego podpisu elektronicznego jest</w:t>
      </w:r>
      <w:r w:rsidR="00945107">
        <w:rPr>
          <w:b/>
          <w:sz w:val="22"/>
          <w:szCs w:val="22"/>
        </w:rPr>
        <w:t xml:space="preserve"> </w:t>
      </w:r>
      <w:r w:rsidRPr="00A25494">
        <w:rPr>
          <w:b/>
          <w:sz w:val="22"/>
          <w:szCs w:val="22"/>
        </w:rPr>
        <w:t>warunkiem koniecznym udziału w aukcji.</w:t>
      </w:r>
    </w:p>
    <w:p w14:paraId="5B67DFAD" w14:textId="0091CE40" w:rsidR="00E04607" w:rsidRPr="00945107" w:rsidRDefault="00367BB3" w:rsidP="00FB5F69">
      <w:pPr>
        <w:numPr>
          <w:ilvl w:val="1"/>
          <w:numId w:val="19"/>
        </w:numPr>
        <w:tabs>
          <w:tab w:val="clear" w:pos="502"/>
          <w:tab w:val="num" w:pos="284"/>
        </w:tabs>
        <w:spacing w:before="40" w:line="312" w:lineRule="auto"/>
        <w:ind w:left="284" w:hanging="284"/>
        <w:jc w:val="both"/>
        <w:rPr>
          <w:sz w:val="22"/>
          <w:szCs w:val="22"/>
        </w:rPr>
      </w:pPr>
      <w:r w:rsidRPr="00945107">
        <w:rPr>
          <w:sz w:val="22"/>
          <w:szCs w:val="22"/>
        </w:rPr>
        <w:t xml:space="preserve">Przedmiotem aukcji elektronicznej będzie: </w:t>
      </w:r>
      <w:r w:rsidR="00945107">
        <w:rPr>
          <w:sz w:val="22"/>
          <w:szCs w:val="22"/>
        </w:rPr>
        <w:t xml:space="preserve"> </w:t>
      </w:r>
      <w:r w:rsidRPr="00945107">
        <w:rPr>
          <w:sz w:val="22"/>
          <w:szCs w:val="22"/>
        </w:rPr>
        <w:t>kryterium ceny</w:t>
      </w:r>
    </w:p>
    <w:p w14:paraId="1B288A20" w14:textId="4F517147" w:rsidR="00641A39" w:rsidRPr="003A63B1" w:rsidRDefault="00367BB3" w:rsidP="00FB5F69">
      <w:pPr>
        <w:numPr>
          <w:ilvl w:val="1"/>
          <w:numId w:val="19"/>
        </w:numPr>
        <w:tabs>
          <w:tab w:val="clear" w:pos="502"/>
          <w:tab w:val="num" w:pos="284"/>
        </w:tabs>
        <w:spacing w:before="40" w:line="312" w:lineRule="auto"/>
        <w:ind w:left="284" w:hanging="284"/>
        <w:jc w:val="both"/>
        <w:rPr>
          <w:sz w:val="22"/>
          <w:szCs w:val="22"/>
          <w:highlight w:val="yellow"/>
        </w:rPr>
      </w:pPr>
      <w:r w:rsidRPr="00945107">
        <w:rPr>
          <w:b/>
          <w:sz w:val="22"/>
          <w:szCs w:val="22"/>
        </w:rPr>
        <w:t>Minimalna wysokość postąpienia</w:t>
      </w:r>
      <w:r w:rsidRPr="00945107">
        <w:rPr>
          <w:bCs/>
          <w:sz w:val="22"/>
          <w:szCs w:val="22"/>
        </w:rPr>
        <w:t xml:space="preserve"> w kryterium cena</w:t>
      </w:r>
      <w:r w:rsidR="003A63B1">
        <w:rPr>
          <w:bCs/>
          <w:sz w:val="22"/>
          <w:szCs w:val="22"/>
        </w:rPr>
        <w:t>, to</w:t>
      </w:r>
      <w:r w:rsidRPr="00945107">
        <w:rPr>
          <w:bCs/>
          <w:sz w:val="22"/>
          <w:szCs w:val="22"/>
        </w:rPr>
        <w:t>:</w:t>
      </w:r>
      <w:r w:rsidR="00321D87" w:rsidRPr="00945107">
        <w:rPr>
          <w:bCs/>
          <w:sz w:val="22"/>
          <w:szCs w:val="22"/>
        </w:rPr>
        <w:t xml:space="preserve"> </w:t>
      </w:r>
      <w:r w:rsidR="00B54820" w:rsidRPr="00B54820">
        <w:rPr>
          <w:b/>
          <w:sz w:val="22"/>
          <w:szCs w:val="22"/>
          <w:highlight w:val="yellow"/>
        </w:rPr>
        <w:t>50 000,00 zł</w:t>
      </w:r>
    </w:p>
    <w:p w14:paraId="21511371" w14:textId="349B09C8" w:rsidR="00367BB3" w:rsidRPr="00A25494" w:rsidRDefault="00367BB3" w:rsidP="00FB5F69">
      <w:pPr>
        <w:numPr>
          <w:ilvl w:val="1"/>
          <w:numId w:val="19"/>
        </w:numPr>
        <w:tabs>
          <w:tab w:val="clear" w:pos="502"/>
          <w:tab w:val="num" w:pos="284"/>
        </w:tabs>
        <w:spacing w:before="40" w:line="312" w:lineRule="auto"/>
        <w:ind w:left="284" w:hanging="284"/>
        <w:jc w:val="both"/>
        <w:rPr>
          <w:bCs/>
          <w:sz w:val="22"/>
          <w:szCs w:val="22"/>
        </w:rPr>
      </w:pPr>
      <w:r w:rsidRPr="00A25494">
        <w:rPr>
          <w:bCs/>
          <w:sz w:val="22"/>
          <w:szCs w:val="22"/>
        </w:rPr>
        <w:t xml:space="preserve">W toku aukcji elektronicznej </w:t>
      </w:r>
      <w:r w:rsidR="008C4046" w:rsidRPr="00A25494">
        <w:rPr>
          <w:bCs/>
          <w:sz w:val="22"/>
          <w:szCs w:val="22"/>
        </w:rPr>
        <w:t>Zamawiający</w:t>
      </w:r>
      <w:r w:rsidRPr="00A25494">
        <w:rPr>
          <w:bCs/>
          <w:sz w:val="22"/>
          <w:szCs w:val="22"/>
        </w:rPr>
        <w:t xml:space="preserve"> na bieżąco będzie przekazywał każdemu </w:t>
      </w:r>
      <w:r w:rsidR="008C4046" w:rsidRPr="00A25494">
        <w:rPr>
          <w:bCs/>
          <w:sz w:val="22"/>
          <w:szCs w:val="22"/>
        </w:rPr>
        <w:t>Wykonawcy</w:t>
      </w:r>
      <w:r w:rsidRPr="00A25494">
        <w:rPr>
          <w:bCs/>
          <w:sz w:val="22"/>
          <w:szCs w:val="22"/>
        </w:rPr>
        <w:t xml:space="preserve"> informacje o pozycji złożonej przez niego oferty i otrzymanej punktacji oraz o punktacji najkorzystniejszej oferty. Do momentu zamknięci</w:t>
      </w:r>
      <w:r w:rsidR="00285BD4" w:rsidRPr="00A25494">
        <w:rPr>
          <w:bCs/>
          <w:sz w:val="22"/>
          <w:szCs w:val="22"/>
        </w:rPr>
        <w:t>a</w:t>
      </w:r>
      <w:r w:rsidRPr="00A25494">
        <w:rPr>
          <w:bCs/>
          <w:sz w:val="22"/>
          <w:szCs w:val="22"/>
        </w:rPr>
        <w:t xml:space="preserve"> aukcji elektronicznej nie ujawni informacji umożliwiających identyfikację </w:t>
      </w:r>
      <w:r w:rsidR="00160A4D" w:rsidRPr="00A25494">
        <w:rPr>
          <w:bCs/>
          <w:sz w:val="22"/>
          <w:szCs w:val="22"/>
        </w:rPr>
        <w:t>Wykonawców</w:t>
      </w:r>
      <w:r w:rsidRPr="00A25494">
        <w:rPr>
          <w:bCs/>
          <w:sz w:val="22"/>
          <w:szCs w:val="22"/>
        </w:rPr>
        <w:t xml:space="preserve">. </w:t>
      </w:r>
    </w:p>
    <w:p w14:paraId="3E6393B8" w14:textId="267AD973" w:rsidR="00367BB3" w:rsidRPr="00945107" w:rsidRDefault="00367BB3" w:rsidP="00FB5F69">
      <w:pPr>
        <w:numPr>
          <w:ilvl w:val="1"/>
          <w:numId w:val="19"/>
        </w:numPr>
        <w:tabs>
          <w:tab w:val="clear" w:pos="502"/>
          <w:tab w:val="num" w:pos="284"/>
        </w:tabs>
        <w:spacing w:before="40" w:line="312" w:lineRule="auto"/>
        <w:ind w:left="284" w:hanging="284"/>
        <w:jc w:val="both"/>
        <w:rPr>
          <w:bCs/>
          <w:sz w:val="22"/>
          <w:szCs w:val="22"/>
        </w:rPr>
      </w:pPr>
      <w:r w:rsidRPr="00945107">
        <w:rPr>
          <w:bCs/>
          <w:sz w:val="22"/>
          <w:szCs w:val="22"/>
        </w:rPr>
        <w:t>Sposób oceny ofert w toku aukcji elektronicznej będzie obejmował przeliczanie postąpień</w:t>
      </w:r>
      <w:r w:rsidR="00945107">
        <w:rPr>
          <w:bCs/>
          <w:sz w:val="22"/>
          <w:szCs w:val="22"/>
        </w:rPr>
        <w:br/>
      </w:r>
      <w:r w:rsidRPr="00945107">
        <w:rPr>
          <w:bCs/>
          <w:sz w:val="22"/>
          <w:szCs w:val="22"/>
        </w:rPr>
        <w:t>na punktową ocenę oferty, z uwzględnieniem punktacji otrzymanej przed otwarciem aukcji</w:t>
      </w:r>
      <w:r w:rsidR="00A350AE">
        <w:rPr>
          <w:bCs/>
          <w:sz w:val="22"/>
          <w:szCs w:val="22"/>
        </w:rPr>
        <w:t xml:space="preserve"> </w:t>
      </w:r>
      <w:r w:rsidRPr="00945107">
        <w:rPr>
          <w:bCs/>
          <w:sz w:val="22"/>
          <w:szCs w:val="22"/>
        </w:rPr>
        <w:t>za kryteria niezmienne w toku aukcji.</w:t>
      </w:r>
    </w:p>
    <w:p w14:paraId="7D1B0CCD" w14:textId="3858A96C" w:rsidR="00E07175" w:rsidRPr="00945107" w:rsidRDefault="00367BB3" w:rsidP="00FB5F69">
      <w:pPr>
        <w:numPr>
          <w:ilvl w:val="1"/>
          <w:numId w:val="19"/>
        </w:numPr>
        <w:tabs>
          <w:tab w:val="clear" w:pos="502"/>
          <w:tab w:val="num" w:pos="284"/>
        </w:tabs>
        <w:spacing w:before="40" w:line="312" w:lineRule="auto"/>
        <w:ind w:left="284" w:hanging="284"/>
        <w:jc w:val="both"/>
        <w:rPr>
          <w:bCs/>
          <w:sz w:val="22"/>
          <w:szCs w:val="22"/>
        </w:rPr>
      </w:pPr>
      <w:r w:rsidRPr="00A25494">
        <w:rPr>
          <w:bCs/>
          <w:sz w:val="22"/>
          <w:szCs w:val="22"/>
        </w:rPr>
        <w:t>Adres</w:t>
      </w:r>
      <w:r w:rsidRPr="00945107">
        <w:rPr>
          <w:bCs/>
          <w:sz w:val="22"/>
          <w:szCs w:val="22"/>
        </w:rPr>
        <w:t xml:space="preserve"> strony internetowej, na której będzie prowadzona aukcja elektroniczna</w:t>
      </w:r>
      <w:r w:rsidR="00E07175" w:rsidRPr="00945107">
        <w:rPr>
          <w:bCs/>
          <w:sz w:val="22"/>
          <w:szCs w:val="22"/>
        </w:rPr>
        <w:t xml:space="preserve"> </w:t>
      </w:r>
      <w:r w:rsidR="00E07175" w:rsidRPr="00A25494">
        <w:rPr>
          <w:bCs/>
          <w:sz w:val="22"/>
          <w:szCs w:val="22"/>
        </w:rPr>
        <w:t>będzie podany</w:t>
      </w:r>
      <w:r w:rsidR="00A350AE">
        <w:rPr>
          <w:bCs/>
          <w:sz w:val="22"/>
          <w:szCs w:val="22"/>
        </w:rPr>
        <w:br/>
      </w:r>
      <w:r w:rsidR="00E07175" w:rsidRPr="00A25494">
        <w:rPr>
          <w:bCs/>
          <w:sz w:val="22"/>
          <w:szCs w:val="22"/>
        </w:rPr>
        <w:t>w zaproszeniu do aukcji.</w:t>
      </w:r>
      <w:r w:rsidR="00E07175" w:rsidRPr="00945107">
        <w:rPr>
          <w:bCs/>
          <w:sz w:val="22"/>
          <w:szCs w:val="22"/>
        </w:rPr>
        <w:t xml:space="preserve"> </w:t>
      </w:r>
      <w:r w:rsidR="00E07175" w:rsidRPr="00945107">
        <w:rPr>
          <w:bCs/>
        </w:rPr>
        <w:t xml:space="preserve"> </w:t>
      </w:r>
      <w:r w:rsidR="00E07175" w:rsidRPr="00945107">
        <w:rPr>
          <w:bCs/>
          <w:sz w:val="22"/>
          <w:szCs w:val="22"/>
        </w:rPr>
        <w:t xml:space="preserve"> </w:t>
      </w:r>
    </w:p>
    <w:p w14:paraId="405FFED0" w14:textId="163DBFC6" w:rsidR="00367BB3" w:rsidRPr="00945107" w:rsidRDefault="00367BB3" w:rsidP="00FB5F69">
      <w:pPr>
        <w:numPr>
          <w:ilvl w:val="1"/>
          <w:numId w:val="19"/>
        </w:numPr>
        <w:tabs>
          <w:tab w:val="clear" w:pos="502"/>
          <w:tab w:val="num" w:pos="284"/>
        </w:tabs>
        <w:spacing w:before="40" w:line="312" w:lineRule="auto"/>
        <w:ind w:left="284" w:hanging="284"/>
        <w:jc w:val="both"/>
        <w:rPr>
          <w:bCs/>
          <w:sz w:val="22"/>
          <w:szCs w:val="22"/>
        </w:rPr>
      </w:pPr>
      <w:r w:rsidRPr="00945107">
        <w:rPr>
          <w:bCs/>
          <w:sz w:val="22"/>
          <w:szCs w:val="22"/>
        </w:rPr>
        <w:t xml:space="preserve">Zgodnie z art. 234 ust. 1 i 2 ustawy </w:t>
      </w:r>
      <w:proofErr w:type="spellStart"/>
      <w:r w:rsidRPr="00945107">
        <w:rPr>
          <w:bCs/>
          <w:sz w:val="22"/>
          <w:szCs w:val="22"/>
        </w:rPr>
        <w:t>Pzp</w:t>
      </w:r>
      <w:proofErr w:type="spellEnd"/>
      <w:r w:rsidRPr="00945107">
        <w:rPr>
          <w:bCs/>
          <w:sz w:val="22"/>
          <w:szCs w:val="22"/>
        </w:rPr>
        <w:t xml:space="preserve"> w toku aukcji elektronicznej </w:t>
      </w:r>
      <w:r w:rsidR="008C4046" w:rsidRPr="00945107">
        <w:rPr>
          <w:bCs/>
          <w:sz w:val="22"/>
          <w:szCs w:val="22"/>
        </w:rPr>
        <w:t>Wykonawcy</w:t>
      </w:r>
      <w:r w:rsidRPr="00945107">
        <w:rPr>
          <w:bCs/>
          <w:sz w:val="22"/>
          <w:szCs w:val="22"/>
        </w:rPr>
        <w:t xml:space="preserve"> za pomocą</w:t>
      </w:r>
      <w:r w:rsidR="00002EAD">
        <w:rPr>
          <w:bCs/>
          <w:sz w:val="22"/>
          <w:szCs w:val="22"/>
        </w:rPr>
        <w:t xml:space="preserve"> </w:t>
      </w:r>
      <w:r w:rsidRPr="00945107">
        <w:rPr>
          <w:bCs/>
          <w:sz w:val="22"/>
          <w:szCs w:val="22"/>
        </w:rPr>
        <w:t xml:space="preserve">Formularza umieszczonego na stronie internetowej, umożliwiającego wprowadzenie niezbędnych danych w trybie bezpośredniego połączenia z tą stroną, składają kolejne korzystniejsze postąpienia (poprawiające warunki złożonych przez nich ofert), podlegające automatycznej ocenie i klasyfikacji. </w:t>
      </w:r>
    </w:p>
    <w:p w14:paraId="3DBF5119" w14:textId="37E87385" w:rsidR="00367BB3" w:rsidRPr="00945107" w:rsidRDefault="00367BB3" w:rsidP="00FB5F69">
      <w:pPr>
        <w:numPr>
          <w:ilvl w:val="1"/>
          <w:numId w:val="19"/>
        </w:numPr>
        <w:tabs>
          <w:tab w:val="clear" w:pos="502"/>
          <w:tab w:val="num" w:pos="426"/>
        </w:tabs>
        <w:spacing w:before="40" w:line="312" w:lineRule="auto"/>
        <w:ind w:left="426" w:hanging="426"/>
        <w:jc w:val="both"/>
        <w:rPr>
          <w:bCs/>
          <w:sz w:val="22"/>
          <w:szCs w:val="22"/>
        </w:rPr>
      </w:pPr>
      <w:r w:rsidRPr="00945107">
        <w:rPr>
          <w:bCs/>
          <w:sz w:val="22"/>
          <w:szCs w:val="22"/>
        </w:rPr>
        <w:t xml:space="preserve">Postąpienia, pod rygorem nieważności, składa się opatrzone </w:t>
      </w:r>
      <w:r w:rsidRPr="00A25494">
        <w:rPr>
          <w:bCs/>
          <w:sz w:val="22"/>
          <w:szCs w:val="22"/>
        </w:rPr>
        <w:t>bezpiecznym podpisem</w:t>
      </w:r>
      <w:r w:rsidR="00945107">
        <w:rPr>
          <w:bCs/>
          <w:sz w:val="22"/>
          <w:szCs w:val="22"/>
        </w:rPr>
        <w:t xml:space="preserve"> </w:t>
      </w:r>
      <w:r w:rsidRPr="00A25494">
        <w:rPr>
          <w:bCs/>
          <w:sz w:val="22"/>
          <w:szCs w:val="22"/>
        </w:rPr>
        <w:t>elektronicznym weryfikowanym za pomocą ważnego kwalifikowanego certyfikatu</w:t>
      </w:r>
      <w:r w:rsidRPr="00945107">
        <w:rPr>
          <w:bCs/>
          <w:sz w:val="22"/>
          <w:szCs w:val="22"/>
        </w:rPr>
        <w:t>.</w:t>
      </w:r>
    </w:p>
    <w:p w14:paraId="02D76B3F" w14:textId="7227A677" w:rsidR="00E07175" w:rsidRPr="00945107" w:rsidRDefault="00E07175" w:rsidP="00FB5F69">
      <w:pPr>
        <w:numPr>
          <w:ilvl w:val="1"/>
          <w:numId w:val="19"/>
        </w:numPr>
        <w:tabs>
          <w:tab w:val="clear" w:pos="502"/>
          <w:tab w:val="num" w:pos="426"/>
        </w:tabs>
        <w:spacing w:before="40" w:line="312" w:lineRule="auto"/>
        <w:ind w:left="426" w:hanging="426"/>
        <w:jc w:val="both"/>
        <w:rPr>
          <w:bCs/>
          <w:sz w:val="22"/>
          <w:szCs w:val="22"/>
        </w:rPr>
      </w:pPr>
      <w:r w:rsidRPr="00A25494">
        <w:rPr>
          <w:bCs/>
          <w:sz w:val="22"/>
          <w:szCs w:val="22"/>
        </w:rPr>
        <w:t xml:space="preserve">Dane osób upoważnionych do składania ofert w aukcji w postępowaniu objętym ustawą Prawo zamówień publicznych muszą być zgodne z danymi podanymi w certyfikacie podpisu kwalifikowanego </w:t>
      </w:r>
      <w:r w:rsidR="00A350AE">
        <w:rPr>
          <w:bCs/>
          <w:sz w:val="22"/>
          <w:szCs w:val="22"/>
        </w:rPr>
        <w:t>–</w:t>
      </w:r>
      <w:r w:rsidRPr="00A25494">
        <w:rPr>
          <w:bCs/>
          <w:sz w:val="22"/>
          <w:szCs w:val="22"/>
        </w:rPr>
        <w:t xml:space="preserve"> przede</w:t>
      </w:r>
      <w:r w:rsidR="00A350AE">
        <w:rPr>
          <w:bCs/>
          <w:sz w:val="22"/>
          <w:szCs w:val="22"/>
        </w:rPr>
        <w:t xml:space="preserve"> </w:t>
      </w:r>
      <w:r w:rsidRPr="00A25494">
        <w:rPr>
          <w:bCs/>
          <w:sz w:val="22"/>
          <w:szCs w:val="22"/>
        </w:rPr>
        <w:t>wszystkim zgodne mus</w:t>
      </w:r>
      <w:r w:rsidR="00C07B71" w:rsidRPr="00A25494">
        <w:rPr>
          <w:bCs/>
          <w:sz w:val="22"/>
          <w:szCs w:val="22"/>
        </w:rPr>
        <w:t xml:space="preserve">zą </w:t>
      </w:r>
      <w:r w:rsidRPr="00A25494">
        <w:rPr>
          <w:bCs/>
          <w:sz w:val="22"/>
          <w:szCs w:val="22"/>
        </w:rPr>
        <w:t>być imię / imiona i</w:t>
      </w:r>
      <w:r w:rsidR="00321D87" w:rsidRPr="00A25494">
        <w:rPr>
          <w:bCs/>
          <w:sz w:val="22"/>
          <w:szCs w:val="22"/>
        </w:rPr>
        <w:t> </w:t>
      </w:r>
      <w:r w:rsidRPr="00A25494">
        <w:rPr>
          <w:bCs/>
          <w:sz w:val="22"/>
          <w:szCs w:val="22"/>
        </w:rPr>
        <w:t>nazwisko.</w:t>
      </w:r>
    </w:p>
    <w:p w14:paraId="0852F82A" w14:textId="0B6B834E" w:rsidR="00E07175" w:rsidRPr="00945107" w:rsidRDefault="00E07175" w:rsidP="00FB5F69">
      <w:pPr>
        <w:numPr>
          <w:ilvl w:val="1"/>
          <w:numId w:val="19"/>
        </w:numPr>
        <w:tabs>
          <w:tab w:val="clear" w:pos="502"/>
          <w:tab w:val="num" w:pos="426"/>
        </w:tabs>
        <w:spacing w:before="40" w:line="312" w:lineRule="auto"/>
        <w:ind w:left="425" w:hanging="425"/>
        <w:jc w:val="both"/>
        <w:rPr>
          <w:bCs/>
          <w:sz w:val="22"/>
          <w:szCs w:val="22"/>
        </w:rPr>
      </w:pPr>
      <w:r w:rsidRPr="00A25494">
        <w:rPr>
          <w:bCs/>
          <w:sz w:val="22"/>
          <w:szCs w:val="22"/>
        </w:rPr>
        <w:t>W sytuacji, gdy Wykonawca zdecyduje się (po upływie terminu na składanie ofert), aby w</w:t>
      </w:r>
      <w:r w:rsidR="00321D87" w:rsidRPr="00A25494">
        <w:rPr>
          <w:bCs/>
          <w:sz w:val="22"/>
          <w:szCs w:val="22"/>
        </w:rPr>
        <w:t> </w:t>
      </w:r>
      <w:r w:rsidRPr="00A25494">
        <w:rPr>
          <w:bCs/>
          <w:sz w:val="22"/>
          <w:szCs w:val="22"/>
        </w:rPr>
        <w:t>aukcji elektronicznej postąpienia składały inne osoby, niż wskazane w złożonej ofercie, zobowiązany jest przesłać Zamawiającemu odpowiednie dokumenty (pełnomocnictwa lub oświadczenia o cofnięciu pełnomocnictw) przed otwarciem aukcji, podając: imię i</w:t>
      </w:r>
      <w:r w:rsidR="00321D87" w:rsidRPr="00A25494">
        <w:rPr>
          <w:bCs/>
          <w:sz w:val="22"/>
          <w:szCs w:val="22"/>
        </w:rPr>
        <w:t> </w:t>
      </w:r>
      <w:r w:rsidRPr="00A25494">
        <w:rPr>
          <w:bCs/>
          <w:sz w:val="22"/>
          <w:szCs w:val="22"/>
        </w:rPr>
        <w:t>nazwisko, adres mailowy i telefon. Oświadczenie musi być podpisane zgodnie z zasadami reprezentacji.</w:t>
      </w:r>
    </w:p>
    <w:p w14:paraId="6F96F642" w14:textId="4267CBEE" w:rsidR="00367BB3" w:rsidRPr="00A25494" w:rsidRDefault="00367BB3" w:rsidP="00FB5F69">
      <w:pPr>
        <w:numPr>
          <w:ilvl w:val="1"/>
          <w:numId w:val="19"/>
        </w:numPr>
        <w:tabs>
          <w:tab w:val="clear" w:pos="502"/>
          <w:tab w:val="num" w:pos="426"/>
        </w:tabs>
        <w:spacing w:before="40" w:line="312" w:lineRule="auto"/>
        <w:ind w:left="426" w:hanging="426"/>
        <w:jc w:val="both"/>
        <w:rPr>
          <w:sz w:val="22"/>
          <w:szCs w:val="22"/>
        </w:rPr>
      </w:pPr>
      <w:r w:rsidRPr="00A25494">
        <w:rPr>
          <w:bCs/>
          <w:sz w:val="22"/>
          <w:szCs w:val="22"/>
        </w:rPr>
        <w:t>Wymagania</w:t>
      </w:r>
      <w:r w:rsidRPr="00945107">
        <w:rPr>
          <w:bCs/>
          <w:sz w:val="22"/>
          <w:szCs w:val="22"/>
        </w:rPr>
        <w:t xml:space="preserve"> dotyczące rejestracji i identyfikacji</w:t>
      </w:r>
      <w:r w:rsidRPr="00A25494">
        <w:rPr>
          <w:sz w:val="22"/>
          <w:szCs w:val="22"/>
        </w:rPr>
        <w:t xml:space="preserve"> </w:t>
      </w:r>
      <w:r w:rsidR="00160A4D" w:rsidRPr="00A25494">
        <w:rPr>
          <w:sz w:val="22"/>
          <w:szCs w:val="22"/>
        </w:rPr>
        <w:t>Wykonawców</w:t>
      </w:r>
      <w:r w:rsidRPr="00A25494">
        <w:rPr>
          <w:sz w:val="22"/>
          <w:szCs w:val="22"/>
        </w:rPr>
        <w:t>:</w:t>
      </w:r>
    </w:p>
    <w:p w14:paraId="0D723B70" w14:textId="1F675D86" w:rsidR="00367BB3" w:rsidRPr="00A25494" w:rsidRDefault="008C4046" w:rsidP="00FB5F69">
      <w:pPr>
        <w:pStyle w:val="Akapitzlist"/>
        <w:widowControl w:val="0"/>
        <w:numPr>
          <w:ilvl w:val="1"/>
          <w:numId w:val="18"/>
        </w:numPr>
        <w:tabs>
          <w:tab w:val="clear" w:pos="502"/>
        </w:tabs>
        <w:autoSpaceDE w:val="0"/>
        <w:autoSpaceDN w:val="0"/>
        <w:adjustRightInd w:val="0"/>
        <w:spacing w:before="40" w:line="312" w:lineRule="auto"/>
        <w:ind w:left="709" w:hanging="284"/>
        <w:contextualSpacing w:val="0"/>
        <w:jc w:val="both"/>
        <w:rPr>
          <w:strike/>
          <w:sz w:val="22"/>
          <w:szCs w:val="22"/>
        </w:rPr>
      </w:pPr>
      <w:r w:rsidRPr="00A25494">
        <w:rPr>
          <w:bCs/>
          <w:sz w:val="22"/>
          <w:szCs w:val="22"/>
        </w:rPr>
        <w:t>Wykonawcy</w:t>
      </w:r>
      <w:r w:rsidR="00367BB3" w:rsidRPr="00A25494">
        <w:rPr>
          <w:bCs/>
          <w:sz w:val="22"/>
          <w:szCs w:val="22"/>
        </w:rPr>
        <w:t>, których oferty nie podlegają odrzuceniu zostaną dopuszczeni do aukcji</w:t>
      </w:r>
      <w:r w:rsidR="00945107">
        <w:rPr>
          <w:bCs/>
          <w:sz w:val="22"/>
          <w:szCs w:val="22"/>
        </w:rPr>
        <w:t xml:space="preserve"> </w:t>
      </w:r>
      <w:r w:rsidR="00367BB3" w:rsidRPr="00A25494">
        <w:rPr>
          <w:bCs/>
          <w:sz w:val="22"/>
          <w:szCs w:val="22"/>
        </w:rPr>
        <w:t xml:space="preserve">i otrzymają od </w:t>
      </w:r>
      <w:r w:rsidRPr="00A25494">
        <w:rPr>
          <w:bCs/>
          <w:sz w:val="22"/>
          <w:szCs w:val="22"/>
        </w:rPr>
        <w:t>Zamawiającego</w:t>
      </w:r>
      <w:r w:rsidR="00367BB3" w:rsidRPr="00A25494">
        <w:rPr>
          <w:bCs/>
          <w:sz w:val="22"/>
          <w:szCs w:val="22"/>
        </w:rPr>
        <w:t xml:space="preserve"> wraz z zaproszeniem poufne identyfikatory, komplety login-hasło, umożliwiające im zalogowanie do Portalu Aukcji Publicznych</w:t>
      </w:r>
      <w:r w:rsidR="009F6DF8" w:rsidRPr="00A25494">
        <w:rPr>
          <w:bCs/>
          <w:sz w:val="22"/>
          <w:szCs w:val="22"/>
        </w:rPr>
        <w:t>.</w:t>
      </w:r>
    </w:p>
    <w:p w14:paraId="725EFC18" w14:textId="49592E2D" w:rsidR="00367BB3" w:rsidRPr="0077019C" w:rsidRDefault="00367BB3" w:rsidP="00FB5F69">
      <w:pPr>
        <w:pStyle w:val="Akapitzlist"/>
        <w:widowControl w:val="0"/>
        <w:numPr>
          <w:ilvl w:val="1"/>
          <w:numId w:val="18"/>
        </w:numPr>
        <w:tabs>
          <w:tab w:val="clear" w:pos="502"/>
        </w:tabs>
        <w:autoSpaceDE w:val="0"/>
        <w:autoSpaceDN w:val="0"/>
        <w:adjustRightInd w:val="0"/>
        <w:spacing w:before="40" w:line="312" w:lineRule="auto"/>
        <w:ind w:left="709" w:hanging="284"/>
        <w:contextualSpacing w:val="0"/>
        <w:jc w:val="both"/>
        <w:rPr>
          <w:sz w:val="22"/>
          <w:szCs w:val="22"/>
        </w:rPr>
      </w:pPr>
      <w:r w:rsidRPr="00A25494">
        <w:rPr>
          <w:bCs/>
          <w:sz w:val="22"/>
          <w:szCs w:val="22"/>
        </w:rPr>
        <w:t xml:space="preserve">Zaproszenia do udziału w aukcji elektronicznej, zawierające między innymi poufne identyfikatory, zostaną przekazane przez </w:t>
      </w:r>
      <w:r w:rsidR="008C4046" w:rsidRPr="00A25494">
        <w:rPr>
          <w:bCs/>
          <w:sz w:val="22"/>
          <w:szCs w:val="22"/>
        </w:rPr>
        <w:t>Zamawiającego</w:t>
      </w:r>
      <w:r w:rsidRPr="00A25494">
        <w:rPr>
          <w:bCs/>
          <w:sz w:val="22"/>
          <w:szCs w:val="22"/>
        </w:rPr>
        <w:t xml:space="preserve"> wszystkim Wykonawcom,</w:t>
      </w:r>
      <w:r w:rsidR="00A350AE">
        <w:rPr>
          <w:bCs/>
          <w:sz w:val="22"/>
          <w:szCs w:val="22"/>
        </w:rPr>
        <w:br/>
      </w:r>
      <w:r w:rsidRPr="00A25494">
        <w:rPr>
          <w:bCs/>
          <w:sz w:val="22"/>
          <w:szCs w:val="22"/>
        </w:rPr>
        <w:t xml:space="preserve">którzy złożyli oferty niepodlegające odrzuceniu, drogą elektroniczną, na adres e-mail </w:t>
      </w:r>
      <w:r w:rsidR="008C4046" w:rsidRPr="00A25494">
        <w:rPr>
          <w:bCs/>
          <w:sz w:val="22"/>
          <w:szCs w:val="22"/>
        </w:rPr>
        <w:lastRenderedPageBreak/>
        <w:t>Wykonawcy</w:t>
      </w:r>
      <w:r w:rsidRPr="00A25494">
        <w:rPr>
          <w:bCs/>
          <w:sz w:val="22"/>
          <w:szCs w:val="22"/>
        </w:rPr>
        <w:t>, wskazany w ofercie (w Formularzu ofertowym).</w:t>
      </w:r>
    </w:p>
    <w:p w14:paraId="40FA1EB4" w14:textId="5B7B9427" w:rsidR="00367BB3" w:rsidRPr="00A25494" w:rsidRDefault="008C4046" w:rsidP="00FB5F69">
      <w:pPr>
        <w:pStyle w:val="Akapitzlist"/>
        <w:widowControl w:val="0"/>
        <w:numPr>
          <w:ilvl w:val="1"/>
          <w:numId w:val="18"/>
        </w:numPr>
        <w:tabs>
          <w:tab w:val="clear" w:pos="502"/>
        </w:tabs>
        <w:autoSpaceDE w:val="0"/>
        <w:autoSpaceDN w:val="0"/>
        <w:adjustRightInd w:val="0"/>
        <w:spacing w:before="40" w:line="312" w:lineRule="auto"/>
        <w:ind w:left="709" w:hanging="284"/>
        <w:contextualSpacing w:val="0"/>
        <w:jc w:val="both"/>
        <w:rPr>
          <w:sz w:val="22"/>
          <w:szCs w:val="22"/>
        </w:rPr>
      </w:pPr>
      <w:r w:rsidRPr="00A25494">
        <w:rPr>
          <w:bCs/>
          <w:sz w:val="22"/>
          <w:szCs w:val="22"/>
        </w:rPr>
        <w:t>Wykonawca</w:t>
      </w:r>
      <w:r w:rsidR="00367BB3" w:rsidRPr="00A25494">
        <w:rPr>
          <w:bCs/>
          <w:sz w:val="22"/>
          <w:szCs w:val="22"/>
        </w:rPr>
        <w:t xml:space="preserve"> ma możliwość zalogowania do Portalu Aukcji Publicznych, przeprowadzenia testu podpisu kwalifikowanego oraz udziału w stałej aukcji testowej od momentu otrzymania </w:t>
      </w:r>
      <w:r w:rsidR="00945107">
        <w:rPr>
          <w:bCs/>
          <w:sz w:val="22"/>
          <w:szCs w:val="22"/>
        </w:rPr>
        <w:br/>
      </w:r>
      <w:r w:rsidR="00367BB3" w:rsidRPr="00A25494">
        <w:rPr>
          <w:bCs/>
          <w:sz w:val="22"/>
          <w:szCs w:val="22"/>
        </w:rPr>
        <w:t>wraz z zaproszeniem poufnego identyfikatora (komplet login-hasło).</w:t>
      </w:r>
    </w:p>
    <w:p w14:paraId="5678AE24" w14:textId="77777777" w:rsidR="00367BB3" w:rsidRPr="00945107" w:rsidRDefault="00367BB3" w:rsidP="00FB5F69">
      <w:pPr>
        <w:pStyle w:val="Akapitzlist"/>
        <w:widowControl w:val="0"/>
        <w:numPr>
          <w:ilvl w:val="1"/>
          <w:numId w:val="18"/>
        </w:numPr>
        <w:tabs>
          <w:tab w:val="clear" w:pos="502"/>
        </w:tabs>
        <w:autoSpaceDE w:val="0"/>
        <w:autoSpaceDN w:val="0"/>
        <w:adjustRightInd w:val="0"/>
        <w:spacing w:before="40" w:line="312" w:lineRule="auto"/>
        <w:ind w:left="709" w:hanging="284"/>
        <w:contextualSpacing w:val="0"/>
        <w:jc w:val="both"/>
        <w:rPr>
          <w:sz w:val="22"/>
          <w:szCs w:val="22"/>
        </w:rPr>
      </w:pPr>
      <w:r w:rsidRPr="00A25494">
        <w:rPr>
          <w:bCs/>
          <w:sz w:val="22"/>
          <w:szCs w:val="22"/>
        </w:rPr>
        <w:t>Akceptacja regulaminu Portalu Aukcji Publicznych jest elementem wymaganym w trakcie pierwszego logowania oraz po każdorazowej zmianie regulaminu Portalu.</w:t>
      </w:r>
    </w:p>
    <w:p w14:paraId="2DF2DC88" w14:textId="099096DD" w:rsidR="00E07175" w:rsidRPr="00A25494" w:rsidRDefault="00E07175" w:rsidP="00FB5F69">
      <w:pPr>
        <w:numPr>
          <w:ilvl w:val="1"/>
          <w:numId w:val="19"/>
        </w:numPr>
        <w:tabs>
          <w:tab w:val="clear" w:pos="502"/>
          <w:tab w:val="num" w:pos="426"/>
        </w:tabs>
        <w:spacing w:before="40" w:line="312" w:lineRule="auto"/>
        <w:ind w:left="426" w:hanging="426"/>
        <w:jc w:val="both"/>
        <w:rPr>
          <w:sz w:val="22"/>
          <w:szCs w:val="22"/>
        </w:rPr>
      </w:pPr>
      <w:r w:rsidRPr="00A25494">
        <w:rPr>
          <w:sz w:val="22"/>
          <w:szCs w:val="22"/>
        </w:rPr>
        <w:t xml:space="preserve">Konto </w:t>
      </w:r>
      <w:r w:rsidRPr="00945107">
        <w:rPr>
          <w:bCs/>
          <w:sz w:val="22"/>
          <w:szCs w:val="22"/>
        </w:rPr>
        <w:t>uczestnika</w:t>
      </w:r>
      <w:r w:rsidRPr="00A25494">
        <w:rPr>
          <w:sz w:val="22"/>
          <w:szCs w:val="22"/>
        </w:rPr>
        <w:t xml:space="preserve"> (użytkownika Portalu Aukcji Publicznych LAIP) </w:t>
      </w:r>
    </w:p>
    <w:p w14:paraId="59032512" w14:textId="70B8BE4C" w:rsidR="00E07175" w:rsidRPr="00A25494" w:rsidRDefault="00E07175" w:rsidP="00FB5F69">
      <w:pPr>
        <w:pStyle w:val="Akapitzlist"/>
        <w:widowControl w:val="0"/>
        <w:numPr>
          <w:ilvl w:val="0"/>
          <w:numId w:val="60"/>
        </w:numPr>
        <w:autoSpaceDE w:val="0"/>
        <w:autoSpaceDN w:val="0"/>
        <w:adjustRightInd w:val="0"/>
        <w:spacing w:before="40" w:line="312" w:lineRule="auto"/>
        <w:ind w:left="709" w:hanging="283"/>
        <w:jc w:val="both"/>
        <w:rPr>
          <w:sz w:val="22"/>
          <w:szCs w:val="22"/>
        </w:rPr>
      </w:pPr>
      <w:r w:rsidRPr="00A25494">
        <w:rPr>
          <w:sz w:val="22"/>
          <w:szCs w:val="22"/>
        </w:rPr>
        <w:t>uniwersalne, obowiązujące dla wszystkich aukcji przeprowadzanych w Portalu LAIP,</w:t>
      </w:r>
      <w:r w:rsidR="00945107">
        <w:rPr>
          <w:sz w:val="22"/>
          <w:szCs w:val="22"/>
        </w:rPr>
        <w:br/>
      </w:r>
      <w:r w:rsidRPr="00A25494">
        <w:rPr>
          <w:sz w:val="22"/>
          <w:szCs w:val="22"/>
        </w:rPr>
        <w:t xml:space="preserve">pod warunkiem otrzymania zaproszenia do udziału w danej aukcji. </w:t>
      </w:r>
    </w:p>
    <w:p w14:paraId="68B2114F" w14:textId="77777777" w:rsidR="00E07175" w:rsidRPr="00A25494" w:rsidRDefault="00E07175" w:rsidP="00FB5F69">
      <w:pPr>
        <w:pStyle w:val="Akapitzlist"/>
        <w:widowControl w:val="0"/>
        <w:numPr>
          <w:ilvl w:val="0"/>
          <w:numId w:val="60"/>
        </w:numPr>
        <w:autoSpaceDE w:val="0"/>
        <w:autoSpaceDN w:val="0"/>
        <w:adjustRightInd w:val="0"/>
        <w:spacing w:before="40" w:line="312" w:lineRule="auto"/>
        <w:ind w:left="709" w:hanging="283"/>
        <w:jc w:val="both"/>
        <w:rPr>
          <w:sz w:val="22"/>
          <w:szCs w:val="22"/>
        </w:rPr>
      </w:pPr>
      <w:r w:rsidRPr="00A25494">
        <w:rPr>
          <w:sz w:val="22"/>
          <w:szCs w:val="22"/>
        </w:rPr>
        <w:t xml:space="preserve">tworzone jest automatycznie dla osoby wprowadzonej w polu „Osoba prowadząca postępowanie” oraz dla wszystkich osób ujętych na liście „Osoby upoważnione do składania ofert w aukcji”. </w:t>
      </w:r>
    </w:p>
    <w:p w14:paraId="124EE183" w14:textId="349AD586" w:rsidR="00E07175" w:rsidRPr="00A25494" w:rsidRDefault="00E07175" w:rsidP="00FB5F69">
      <w:pPr>
        <w:pStyle w:val="Akapitzlist"/>
        <w:widowControl w:val="0"/>
        <w:numPr>
          <w:ilvl w:val="0"/>
          <w:numId w:val="60"/>
        </w:numPr>
        <w:autoSpaceDE w:val="0"/>
        <w:autoSpaceDN w:val="0"/>
        <w:adjustRightInd w:val="0"/>
        <w:spacing w:before="40" w:line="312" w:lineRule="auto"/>
        <w:ind w:left="709" w:hanging="283"/>
        <w:jc w:val="both"/>
        <w:rPr>
          <w:sz w:val="22"/>
          <w:szCs w:val="22"/>
        </w:rPr>
      </w:pPr>
      <w:r w:rsidRPr="00A25494">
        <w:rPr>
          <w:sz w:val="22"/>
          <w:szCs w:val="22"/>
        </w:rPr>
        <w:t>w momencie utworzenia konta użytkownika Portalu LAIP wysyłane jest powiadomienie</w:t>
      </w:r>
      <w:r w:rsidR="00945107">
        <w:rPr>
          <w:sz w:val="22"/>
          <w:szCs w:val="22"/>
        </w:rPr>
        <w:br/>
      </w:r>
      <w:r w:rsidRPr="00A25494">
        <w:rPr>
          <w:sz w:val="22"/>
          <w:szCs w:val="22"/>
        </w:rPr>
        <w:t xml:space="preserve">o utworzeniu konta w Portalu Aukcji Publicznych. </w:t>
      </w:r>
    </w:p>
    <w:p w14:paraId="772E21F3" w14:textId="6A153AAB" w:rsidR="00E07175" w:rsidRPr="00A25494" w:rsidRDefault="008A781F" w:rsidP="00FB5F69">
      <w:pPr>
        <w:pStyle w:val="Akapitzlist"/>
        <w:widowControl w:val="0"/>
        <w:numPr>
          <w:ilvl w:val="0"/>
          <w:numId w:val="60"/>
        </w:numPr>
        <w:autoSpaceDE w:val="0"/>
        <w:autoSpaceDN w:val="0"/>
        <w:adjustRightInd w:val="0"/>
        <w:spacing w:before="40" w:line="312" w:lineRule="auto"/>
        <w:ind w:left="709" w:hanging="283"/>
        <w:jc w:val="both"/>
        <w:rPr>
          <w:sz w:val="22"/>
          <w:szCs w:val="22"/>
        </w:rPr>
      </w:pPr>
      <w:r w:rsidRPr="00A25494">
        <w:rPr>
          <w:sz w:val="22"/>
          <w:szCs w:val="22"/>
        </w:rPr>
        <w:t>j</w:t>
      </w:r>
      <w:r w:rsidR="00E07175" w:rsidRPr="00A25494">
        <w:rPr>
          <w:sz w:val="22"/>
          <w:szCs w:val="22"/>
        </w:rPr>
        <w:t>eżeli w polu „Osoba prowadząca postępowanie” oraz na liście „Osoby upoważnione</w:t>
      </w:r>
      <w:r w:rsidR="00945107">
        <w:rPr>
          <w:sz w:val="22"/>
          <w:szCs w:val="22"/>
        </w:rPr>
        <w:br/>
      </w:r>
      <w:r w:rsidR="00E07175" w:rsidRPr="00A25494">
        <w:rPr>
          <w:sz w:val="22"/>
          <w:szCs w:val="22"/>
        </w:rPr>
        <w:t>do składania ofert w aukcji” wprowadzona jest ta sama osoba, o tym samym imieniu i nazwisku oraz adresie e</w:t>
      </w:r>
      <w:r w:rsidR="00E07175" w:rsidRPr="00A25494">
        <w:rPr>
          <w:sz w:val="22"/>
          <w:szCs w:val="22"/>
        </w:rPr>
        <w:noBreakHyphen/>
        <w:t>mail, to konto uczestnika zostanie utworzone tylko jedno</w:t>
      </w:r>
      <w:r w:rsidR="00945107">
        <w:rPr>
          <w:sz w:val="22"/>
          <w:szCs w:val="22"/>
        </w:rPr>
        <w:t xml:space="preserve"> </w:t>
      </w:r>
      <w:r w:rsidR="00E07175" w:rsidRPr="00A25494">
        <w:rPr>
          <w:sz w:val="22"/>
          <w:szCs w:val="22"/>
        </w:rPr>
        <w:t xml:space="preserve">i odpowiednio zostanie tylko raz wysłane jedno powiadomienie o utworzeniu konta użytkownika Portalu LAIP. </w:t>
      </w:r>
    </w:p>
    <w:p w14:paraId="3FD94C6E" w14:textId="103E8938" w:rsidR="00E07175" w:rsidRPr="00A25494" w:rsidRDefault="00E07175" w:rsidP="00FB5F69">
      <w:pPr>
        <w:numPr>
          <w:ilvl w:val="1"/>
          <w:numId w:val="19"/>
        </w:numPr>
        <w:tabs>
          <w:tab w:val="clear" w:pos="502"/>
          <w:tab w:val="num" w:pos="426"/>
        </w:tabs>
        <w:spacing w:before="40" w:line="312" w:lineRule="auto"/>
        <w:ind w:left="426" w:hanging="426"/>
        <w:jc w:val="both"/>
        <w:rPr>
          <w:sz w:val="22"/>
          <w:szCs w:val="22"/>
        </w:rPr>
      </w:pPr>
      <w:r w:rsidRPr="00A25494">
        <w:rPr>
          <w:sz w:val="22"/>
          <w:szCs w:val="22"/>
        </w:rPr>
        <w:t>Powiadomienie o ogłoszeniu aukcji</w:t>
      </w:r>
    </w:p>
    <w:p w14:paraId="0E55FA32" w14:textId="3932E853" w:rsidR="00E07175" w:rsidRPr="00A25494" w:rsidRDefault="008A781F" w:rsidP="00FB5F69">
      <w:pPr>
        <w:pStyle w:val="Akapitzlist"/>
        <w:widowControl w:val="0"/>
        <w:numPr>
          <w:ilvl w:val="1"/>
          <w:numId w:val="61"/>
        </w:numPr>
        <w:autoSpaceDE w:val="0"/>
        <w:autoSpaceDN w:val="0"/>
        <w:adjustRightInd w:val="0"/>
        <w:spacing w:before="40" w:line="312" w:lineRule="auto"/>
        <w:ind w:left="709" w:hanging="283"/>
        <w:contextualSpacing w:val="0"/>
        <w:jc w:val="both"/>
        <w:rPr>
          <w:sz w:val="22"/>
          <w:szCs w:val="22"/>
        </w:rPr>
      </w:pPr>
      <w:r w:rsidRPr="00A25494">
        <w:rPr>
          <w:sz w:val="22"/>
          <w:szCs w:val="22"/>
        </w:rPr>
        <w:t>w</w:t>
      </w:r>
      <w:r w:rsidR="00E07175" w:rsidRPr="00A25494">
        <w:rPr>
          <w:sz w:val="22"/>
          <w:szCs w:val="22"/>
        </w:rPr>
        <w:t>ysyłane jest do osoby wprowadzonej w polu „Osoba prowadząca postępowanie”</w:t>
      </w:r>
      <w:r w:rsidR="00A350AE">
        <w:rPr>
          <w:sz w:val="22"/>
          <w:szCs w:val="22"/>
        </w:rPr>
        <w:br/>
      </w:r>
      <w:r w:rsidR="00E07175" w:rsidRPr="00A25494">
        <w:rPr>
          <w:sz w:val="22"/>
          <w:szCs w:val="22"/>
        </w:rPr>
        <w:t>oraz do wszystkich osób ujętych na liście „Osoby upoważnione do składania ofert</w:t>
      </w:r>
      <w:r w:rsidR="00945107">
        <w:rPr>
          <w:sz w:val="22"/>
          <w:szCs w:val="22"/>
        </w:rPr>
        <w:t xml:space="preserve"> </w:t>
      </w:r>
      <w:r w:rsidR="00E07175" w:rsidRPr="00A25494">
        <w:rPr>
          <w:sz w:val="22"/>
          <w:szCs w:val="22"/>
        </w:rPr>
        <w:t xml:space="preserve">w aukcji”. </w:t>
      </w:r>
    </w:p>
    <w:p w14:paraId="0755BA2A" w14:textId="4B758390" w:rsidR="00E07175" w:rsidRPr="00A25494" w:rsidRDefault="008A781F" w:rsidP="00FB5F69">
      <w:pPr>
        <w:pStyle w:val="Akapitzlist"/>
        <w:widowControl w:val="0"/>
        <w:numPr>
          <w:ilvl w:val="1"/>
          <w:numId w:val="61"/>
        </w:numPr>
        <w:autoSpaceDE w:val="0"/>
        <w:autoSpaceDN w:val="0"/>
        <w:adjustRightInd w:val="0"/>
        <w:spacing w:before="40" w:line="312" w:lineRule="auto"/>
        <w:ind w:left="709" w:hanging="283"/>
        <w:contextualSpacing w:val="0"/>
        <w:jc w:val="both"/>
        <w:rPr>
          <w:sz w:val="22"/>
          <w:szCs w:val="22"/>
        </w:rPr>
      </w:pPr>
      <w:r w:rsidRPr="00A25494">
        <w:rPr>
          <w:sz w:val="22"/>
          <w:szCs w:val="22"/>
        </w:rPr>
        <w:t>j</w:t>
      </w:r>
      <w:r w:rsidR="00E07175" w:rsidRPr="00A25494">
        <w:rPr>
          <w:sz w:val="22"/>
          <w:szCs w:val="22"/>
        </w:rPr>
        <w:t>eżeli w polu „Osoba prowadząca postępowanie” oraz na liście „Osoby upoważnione</w:t>
      </w:r>
      <w:r w:rsidR="00A350AE">
        <w:rPr>
          <w:sz w:val="22"/>
          <w:szCs w:val="22"/>
        </w:rPr>
        <w:t xml:space="preserve"> </w:t>
      </w:r>
      <w:r w:rsidR="00E07175" w:rsidRPr="00A25494">
        <w:rPr>
          <w:sz w:val="22"/>
          <w:szCs w:val="22"/>
        </w:rPr>
        <w:t>do składania ofert w aukcji” wprowadzona jest ta sama osoba, o tym samym imieniu</w:t>
      </w:r>
      <w:r w:rsidR="00945107">
        <w:rPr>
          <w:sz w:val="22"/>
          <w:szCs w:val="22"/>
        </w:rPr>
        <w:t xml:space="preserve"> </w:t>
      </w:r>
      <w:r w:rsidR="00E07175" w:rsidRPr="00A25494">
        <w:rPr>
          <w:sz w:val="22"/>
          <w:szCs w:val="22"/>
        </w:rPr>
        <w:t>i nazwisku oraz adresie e</w:t>
      </w:r>
      <w:r w:rsidR="00E07175" w:rsidRPr="00A25494">
        <w:rPr>
          <w:sz w:val="22"/>
          <w:szCs w:val="22"/>
        </w:rPr>
        <w:noBreakHyphen/>
        <w:t>mail, to powiadomienie o ogłoszeniu aukcji zostanie wysłane</w:t>
      </w:r>
      <w:r w:rsidR="00945107">
        <w:rPr>
          <w:sz w:val="22"/>
          <w:szCs w:val="22"/>
        </w:rPr>
        <w:t xml:space="preserve"> </w:t>
      </w:r>
      <w:r w:rsidR="00E07175" w:rsidRPr="00A25494">
        <w:rPr>
          <w:sz w:val="22"/>
          <w:szCs w:val="22"/>
        </w:rPr>
        <w:t xml:space="preserve">tylko raz. </w:t>
      </w:r>
    </w:p>
    <w:p w14:paraId="74AE5361" w14:textId="19B71958" w:rsidR="00367BB3" w:rsidRPr="00A25494" w:rsidRDefault="00367BB3" w:rsidP="00FB5F69">
      <w:pPr>
        <w:numPr>
          <w:ilvl w:val="1"/>
          <w:numId w:val="19"/>
        </w:numPr>
        <w:tabs>
          <w:tab w:val="clear" w:pos="502"/>
          <w:tab w:val="num" w:pos="426"/>
        </w:tabs>
        <w:spacing w:before="40" w:line="312" w:lineRule="auto"/>
        <w:ind w:left="426" w:hanging="426"/>
        <w:jc w:val="both"/>
        <w:rPr>
          <w:sz w:val="22"/>
          <w:szCs w:val="22"/>
        </w:rPr>
      </w:pPr>
      <w:r w:rsidRPr="00A25494">
        <w:rPr>
          <w:sz w:val="22"/>
          <w:szCs w:val="22"/>
        </w:rPr>
        <w:t>Zalecane wymagania techniczne urządzeń informatycznych użytych do udziału w aukcji elektronicznej, zapewniające stabilne współdziałanie z Portalem Aukcji Publicznych:</w:t>
      </w:r>
    </w:p>
    <w:p w14:paraId="5D35DCF8" w14:textId="77777777" w:rsidR="002D7EAB" w:rsidRPr="00A25494" w:rsidRDefault="002D7EAB" w:rsidP="00FB5F69">
      <w:pPr>
        <w:widowControl w:val="0"/>
        <w:numPr>
          <w:ilvl w:val="1"/>
          <w:numId w:val="38"/>
        </w:numPr>
        <w:suppressAutoHyphens/>
        <w:autoSpaceDE w:val="0"/>
        <w:autoSpaceDN w:val="0"/>
        <w:adjustRightInd w:val="0"/>
        <w:spacing w:before="40" w:line="312" w:lineRule="auto"/>
        <w:ind w:left="709" w:hanging="283"/>
        <w:jc w:val="both"/>
        <w:rPr>
          <w:sz w:val="22"/>
          <w:szCs w:val="22"/>
        </w:rPr>
      </w:pPr>
      <w:bookmarkStart w:id="45" w:name="_Hlk106133107"/>
      <w:r w:rsidRPr="00A25494">
        <w:rPr>
          <w:sz w:val="22"/>
          <w:szCs w:val="22"/>
        </w:rPr>
        <w:t>Szerokopasmowe łącze internetowe.</w:t>
      </w:r>
    </w:p>
    <w:p w14:paraId="766AFCF8" w14:textId="7B98A084" w:rsidR="002D7EAB" w:rsidRDefault="002D7EAB" w:rsidP="00FB5F69">
      <w:pPr>
        <w:widowControl w:val="0"/>
        <w:numPr>
          <w:ilvl w:val="1"/>
          <w:numId w:val="38"/>
        </w:numPr>
        <w:suppressAutoHyphens/>
        <w:autoSpaceDE w:val="0"/>
        <w:autoSpaceDN w:val="0"/>
        <w:adjustRightInd w:val="0"/>
        <w:spacing w:before="40" w:line="312" w:lineRule="auto"/>
        <w:ind w:left="709" w:hanging="283"/>
        <w:jc w:val="both"/>
        <w:rPr>
          <w:sz w:val="22"/>
          <w:szCs w:val="22"/>
        </w:rPr>
      </w:pPr>
      <w:r w:rsidRPr="00A25494">
        <w:rPr>
          <w:sz w:val="22"/>
          <w:szCs w:val="22"/>
        </w:rPr>
        <w:t>Komputer klasy PC z jednym z następujących systemów operacyjnych: Windows 7, Windows 8, Windows 10</w:t>
      </w:r>
      <w:r w:rsidR="00E92D51" w:rsidRPr="00A25494">
        <w:rPr>
          <w:sz w:val="22"/>
          <w:szCs w:val="22"/>
        </w:rPr>
        <w:t>, Windows 11</w:t>
      </w:r>
      <w:r w:rsidRPr="00A25494">
        <w:rPr>
          <w:sz w:val="22"/>
          <w:szCs w:val="22"/>
        </w:rPr>
        <w:t xml:space="preserve"> (bez wsparcia dla Windows XP, Windows Vista);</w:t>
      </w:r>
    </w:p>
    <w:p w14:paraId="01779EFF" w14:textId="076520B2" w:rsidR="002D7EAB" w:rsidRPr="00A25494" w:rsidRDefault="002D7EAB" w:rsidP="00FB5F69">
      <w:pPr>
        <w:widowControl w:val="0"/>
        <w:numPr>
          <w:ilvl w:val="1"/>
          <w:numId w:val="38"/>
        </w:numPr>
        <w:suppressAutoHyphens/>
        <w:autoSpaceDE w:val="0"/>
        <w:autoSpaceDN w:val="0"/>
        <w:adjustRightInd w:val="0"/>
        <w:spacing w:before="40" w:line="312" w:lineRule="auto"/>
        <w:ind w:left="709" w:hanging="283"/>
        <w:jc w:val="both"/>
        <w:rPr>
          <w:sz w:val="22"/>
          <w:szCs w:val="22"/>
        </w:rPr>
      </w:pPr>
      <w:r w:rsidRPr="00A25494">
        <w:rPr>
          <w:sz w:val="22"/>
          <w:szCs w:val="22"/>
        </w:rPr>
        <w:t xml:space="preserve">Korzystanie ze stabilnych wersji (bez wsparcia dla wersji beta) przeglądarki internetowej Internet Explorer (wersja 10 lub 11), alternatywnie Microsoft Edge lub Mozilla </w:t>
      </w:r>
      <w:proofErr w:type="spellStart"/>
      <w:r w:rsidRPr="00A25494">
        <w:rPr>
          <w:sz w:val="22"/>
          <w:szCs w:val="22"/>
        </w:rPr>
        <w:t>Firefox</w:t>
      </w:r>
      <w:proofErr w:type="spellEnd"/>
      <w:r w:rsidR="00A350AE">
        <w:rPr>
          <w:sz w:val="22"/>
          <w:szCs w:val="22"/>
        </w:rPr>
        <w:t xml:space="preserve"> </w:t>
      </w:r>
      <w:r w:rsidRPr="00A25494">
        <w:rPr>
          <w:sz w:val="22"/>
          <w:szCs w:val="22"/>
        </w:rPr>
        <w:t>od wersji 50. Przeglądarka internetowa musi mieć włączoną obsługę JavaScript i Java.</w:t>
      </w:r>
    </w:p>
    <w:p w14:paraId="651B5B80" w14:textId="77777777" w:rsidR="002D7EAB" w:rsidRPr="00A25494" w:rsidRDefault="002D7EAB" w:rsidP="00FB5F69">
      <w:pPr>
        <w:widowControl w:val="0"/>
        <w:numPr>
          <w:ilvl w:val="1"/>
          <w:numId w:val="38"/>
        </w:numPr>
        <w:suppressAutoHyphens/>
        <w:autoSpaceDE w:val="0"/>
        <w:autoSpaceDN w:val="0"/>
        <w:adjustRightInd w:val="0"/>
        <w:spacing w:before="40" w:line="312" w:lineRule="auto"/>
        <w:ind w:left="709" w:hanging="283"/>
        <w:jc w:val="both"/>
        <w:rPr>
          <w:sz w:val="22"/>
          <w:szCs w:val="22"/>
        </w:rPr>
      </w:pPr>
      <w:r w:rsidRPr="00A25494">
        <w:rPr>
          <w:bCs/>
          <w:sz w:val="22"/>
          <w:szCs w:val="22"/>
        </w:rPr>
        <w:t>Bezpieczny</w:t>
      </w:r>
      <w:r w:rsidRPr="00A25494">
        <w:rPr>
          <w:sz w:val="22"/>
          <w:szCs w:val="22"/>
        </w:rPr>
        <w:t xml:space="preserve"> podpis elektroniczny weryfikowany ważnym kwalifikowanym certyfikatem.</w:t>
      </w:r>
    </w:p>
    <w:p w14:paraId="6592268C" w14:textId="77777777" w:rsidR="002D7EAB" w:rsidRPr="00A25494" w:rsidRDefault="002D7EAB" w:rsidP="00FB5F69">
      <w:pPr>
        <w:widowControl w:val="0"/>
        <w:numPr>
          <w:ilvl w:val="1"/>
          <w:numId w:val="38"/>
        </w:numPr>
        <w:suppressAutoHyphens/>
        <w:autoSpaceDE w:val="0"/>
        <w:autoSpaceDN w:val="0"/>
        <w:adjustRightInd w:val="0"/>
        <w:spacing w:before="40" w:line="312" w:lineRule="auto"/>
        <w:ind w:left="709" w:hanging="283"/>
        <w:jc w:val="both"/>
        <w:rPr>
          <w:sz w:val="22"/>
          <w:szCs w:val="22"/>
        </w:rPr>
      </w:pPr>
      <w:r w:rsidRPr="00A25494">
        <w:rPr>
          <w:sz w:val="22"/>
          <w:szCs w:val="22"/>
        </w:rPr>
        <w:t>Urządzenie techniczne służące do obsługi podpisu elektronicznego weryfikowanego ważnym kwalifikowanym certyfikatem.</w:t>
      </w:r>
    </w:p>
    <w:p w14:paraId="32DDC77D" w14:textId="77777777" w:rsidR="002D7EAB" w:rsidRPr="00A25494" w:rsidRDefault="002D7EAB" w:rsidP="00FB5F69">
      <w:pPr>
        <w:widowControl w:val="0"/>
        <w:numPr>
          <w:ilvl w:val="1"/>
          <w:numId w:val="38"/>
        </w:numPr>
        <w:suppressAutoHyphens/>
        <w:autoSpaceDE w:val="0"/>
        <w:autoSpaceDN w:val="0"/>
        <w:adjustRightInd w:val="0"/>
        <w:spacing w:before="40" w:line="312" w:lineRule="auto"/>
        <w:ind w:left="709" w:hanging="283"/>
        <w:jc w:val="both"/>
        <w:rPr>
          <w:sz w:val="22"/>
          <w:szCs w:val="22"/>
        </w:rPr>
      </w:pPr>
      <w:r w:rsidRPr="00A25494">
        <w:rPr>
          <w:sz w:val="22"/>
          <w:szCs w:val="22"/>
        </w:rPr>
        <w:t>Minimalna rozdzielczość ekranu wymagana do poprawnego wyświetlania portalu to 1366x768.</w:t>
      </w:r>
    </w:p>
    <w:bookmarkEnd w:id="45"/>
    <w:p w14:paraId="296FE7C3" w14:textId="2A639732" w:rsidR="008A781F" w:rsidRPr="00A25494" w:rsidRDefault="008A781F" w:rsidP="00FB5F69">
      <w:pPr>
        <w:pStyle w:val="Akapitzlist"/>
        <w:widowControl w:val="0"/>
        <w:numPr>
          <w:ilvl w:val="1"/>
          <w:numId w:val="38"/>
        </w:numPr>
        <w:autoSpaceDE w:val="0"/>
        <w:autoSpaceDN w:val="0"/>
        <w:adjustRightInd w:val="0"/>
        <w:spacing w:before="40" w:line="312" w:lineRule="auto"/>
        <w:ind w:left="709" w:hanging="283"/>
        <w:contextualSpacing w:val="0"/>
        <w:jc w:val="both"/>
        <w:rPr>
          <w:sz w:val="22"/>
          <w:szCs w:val="22"/>
        </w:rPr>
      </w:pPr>
      <w:r w:rsidRPr="00A25494">
        <w:rPr>
          <w:sz w:val="22"/>
          <w:szCs w:val="22"/>
        </w:rPr>
        <w:t>Wszelkie aktualne i szczegółowe informacje dotyczące ww. warunków Wykonawca znajdzie</w:t>
      </w:r>
      <w:r w:rsidR="00A350AE">
        <w:rPr>
          <w:sz w:val="22"/>
          <w:szCs w:val="22"/>
        </w:rPr>
        <w:br/>
      </w:r>
      <w:r w:rsidRPr="00A25494">
        <w:rPr>
          <w:sz w:val="22"/>
          <w:szCs w:val="22"/>
        </w:rPr>
        <w:t>na stronie gdzie prowadzona jest aukcja w dziale „Pomoc” oraz instrukcji obsługi w dziale „Instrukcja obsługi” (dostępnej po zalogowaniu).</w:t>
      </w:r>
    </w:p>
    <w:p w14:paraId="30773D35" w14:textId="41397EF0" w:rsidR="00367BB3" w:rsidRPr="00A25494" w:rsidRDefault="008C4046" w:rsidP="00FB5F69">
      <w:pPr>
        <w:numPr>
          <w:ilvl w:val="1"/>
          <w:numId w:val="19"/>
        </w:numPr>
        <w:tabs>
          <w:tab w:val="clear" w:pos="502"/>
          <w:tab w:val="num" w:pos="426"/>
        </w:tabs>
        <w:spacing w:before="40" w:line="312" w:lineRule="auto"/>
        <w:ind w:left="426" w:hanging="426"/>
        <w:jc w:val="both"/>
        <w:rPr>
          <w:sz w:val="22"/>
          <w:szCs w:val="22"/>
        </w:rPr>
      </w:pPr>
      <w:r w:rsidRPr="00A25494">
        <w:rPr>
          <w:sz w:val="22"/>
          <w:szCs w:val="22"/>
        </w:rPr>
        <w:lastRenderedPageBreak/>
        <w:t>Wykonawcy</w:t>
      </w:r>
      <w:r w:rsidR="00367BB3" w:rsidRPr="00A25494">
        <w:rPr>
          <w:sz w:val="22"/>
          <w:szCs w:val="22"/>
        </w:rPr>
        <w:t xml:space="preserve">, którzy dysponują podpisem elektronicznym wystawionym przez zagraniczny podmiot certyfikujący, zobowiązani są dołączyć do oferty wzór takiego podpisu. </w:t>
      </w:r>
      <w:r w:rsidRPr="00A25494">
        <w:rPr>
          <w:sz w:val="22"/>
          <w:szCs w:val="22"/>
        </w:rPr>
        <w:t>Zamawiający</w:t>
      </w:r>
      <w:r w:rsidR="00367BB3" w:rsidRPr="00A25494">
        <w:rPr>
          <w:sz w:val="22"/>
          <w:szCs w:val="22"/>
        </w:rPr>
        <w:t xml:space="preserve"> przekaże wzór ww. podpisu do administratora systemu.</w:t>
      </w:r>
    </w:p>
    <w:p w14:paraId="6973D9A4" w14:textId="6BA56467" w:rsidR="00367BB3" w:rsidRPr="00E15A90" w:rsidRDefault="00367BB3" w:rsidP="00FB5F69">
      <w:pPr>
        <w:numPr>
          <w:ilvl w:val="1"/>
          <w:numId w:val="19"/>
        </w:numPr>
        <w:tabs>
          <w:tab w:val="clear" w:pos="502"/>
          <w:tab w:val="num" w:pos="426"/>
        </w:tabs>
        <w:spacing w:before="40" w:line="312" w:lineRule="auto"/>
        <w:ind w:left="426" w:hanging="426"/>
        <w:jc w:val="both"/>
        <w:rPr>
          <w:sz w:val="22"/>
          <w:szCs w:val="22"/>
        </w:rPr>
      </w:pPr>
      <w:r w:rsidRPr="00E15A90">
        <w:rPr>
          <w:sz w:val="22"/>
          <w:szCs w:val="22"/>
        </w:rPr>
        <w:t xml:space="preserve">W sytuacji, gdy </w:t>
      </w:r>
      <w:r w:rsidR="008C4046" w:rsidRPr="00E15A90">
        <w:rPr>
          <w:sz w:val="22"/>
          <w:szCs w:val="22"/>
        </w:rPr>
        <w:t>Wykonawca</w:t>
      </w:r>
      <w:r w:rsidRPr="00E15A90">
        <w:rPr>
          <w:sz w:val="22"/>
          <w:szCs w:val="22"/>
        </w:rPr>
        <w:t xml:space="preserve"> zdecyduje się, aby w aukcji elektronicznej postąpienia składały</w:t>
      </w:r>
      <w:r w:rsidR="00945107" w:rsidRPr="00E15A90">
        <w:rPr>
          <w:sz w:val="22"/>
          <w:szCs w:val="22"/>
        </w:rPr>
        <w:br/>
      </w:r>
      <w:r w:rsidRPr="00E15A90">
        <w:rPr>
          <w:sz w:val="22"/>
          <w:szCs w:val="22"/>
        </w:rPr>
        <w:t xml:space="preserve">inne osoby, niż wskazane w złożonej ofercie, zobowiązany jest przesłać </w:t>
      </w:r>
      <w:r w:rsidR="008C4046" w:rsidRPr="00E15A90">
        <w:rPr>
          <w:sz w:val="22"/>
          <w:szCs w:val="22"/>
        </w:rPr>
        <w:t>Zamawiającemu</w:t>
      </w:r>
      <w:r w:rsidRPr="00E15A90">
        <w:rPr>
          <w:sz w:val="22"/>
          <w:szCs w:val="22"/>
        </w:rPr>
        <w:t xml:space="preserve"> odpowiednie dokumenty (pełnomocnictwa lub oświadczenia o cofnięciu pełnomocnictw)</w:t>
      </w:r>
      <w:r w:rsidR="00945107" w:rsidRPr="00E15A90">
        <w:rPr>
          <w:sz w:val="22"/>
          <w:szCs w:val="22"/>
        </w:rPr>
        <w:br/>
      </w:r>
      <w:r w:rsidRPr="00E15A90">
        <w:rPr>
          <w:sz w:val="22"/>
          <w:szCs w:val="22"/>
        </w:rPr>
        <w:t>przed otwarciem aukcji.</w:t>
      </w:r>
    </w:p>
    <w:p w14:paraId="1C715C0C" w14:textId="0C418EF8" w:rsidR="00367BB3" w:rsidRPr="00E15A90" w:rsidRDefault="00367BB3" w:rsidP="00FB5F69">
      <w:pPr>
        <w:numPr>
          <w:ilvl w:val="1"/>
          <w:numId w:val="19"/>
        </w:numPr>
        <w:tabs>
          <w:tab w:val="clear" w:pos="502"/>
          <w:tab w:val="num" w:pos="426"/>
        </w:tabs>
        <w:spacing w:before="40" w:line="22" w:lineRule="atLeast"/>
        <w:ind w:left="426" w:hanging="426"/>
        <w:jc w:val="both"/>
        <w:rPr>
          <w:sz w:val="22"/>
          <w:szCs w:val="22"/>
        </w:rPr>
      </w:pPr>
      <w:r w:rsidRPr="00E15A90">
        <w:rPr>
          <w:sz w:val="22"/>
          <w:szCs w:val="22"/>
        </w:rPr>
        <w:t xml:space="preserve">W przypadku gdy awaria systemu teleinformatycznego spowoduje przerwanie aukcji elektronicznej, </w:t>
      </w:r>
      <w:r w:rsidR="008C4046" w:rsidRPr="00E15A90">
        <w:rPr>
          <w:sz w:val="22"/>
          <w:szCs w:val="22"/>
        </w:rPr>
        <w:t>Zamawiający</w:t>
      </w:r>
      <w:r w:rsidRPr="00E15A90">
        <w:rPr>
          <w:sz w:val="22"/>
          <w:szCs w:val="22"/>
        </w:rPr>
        <w:t xml:space="preserve"> wyznaczy termin kontynuowania aukcji elektronicznej na następny</w:t>
      </w:r>
      <w:r w:rsidR="00CF7B3F" w:rsidRPr="00E15A90">
        <w:rPr>
          <w:sz w:val="22"/>
          <w:szCs w:val="22"/>
        </w:rPr>
        <w:t xml:space="preserve"> </w:t>
      </w:r>
      <w:r w:rsidRPr="00E15A90">
        <w:rPr>
          <w:sz w:val="22"/>
          <w:szCs w:val="22"/>
        </w:rPr>
        <w:t>po usunięciu awarii dzień roboczy, z uwzględnieniem stanu ofert po ostatnim zatwierdzonym postąpieniu.</w:t>
      </w:r>
    </w:p>
    <w:p w14:paraId="43E4E850" w14:textId="048E888D" w:rsidR="00367BB3" w:rsidRPr="00E15A90" w:rsidRDefault="008C4046" w:rsidP="00FB5F69">
      <w:pPr>
        <w:numPr>
          <w:ilvl w:val="1"/>
          <w:numId w:val="19"/>
        </w:numPr>
        <w:tabs>
          <w:tab w:val="clear" w:pos="502"/>
          <w:tab w:val="num" w:pos="426"/>
        </w:tabs>
        <w:spacing w:before="40" w:line="22" w:lineRule="atLeast"/>
        <w:ind w:left="426" w:hanging="426"/>
        <w:jc w:val="both"/>
        <w:rPr>
          <w:sz w:val="22"/>
          <w:szCs w:val="22"/>
        </w:rPr>
      </w:pPr>
      <w:r w:rsidRPr="00E15A90">
        <w:rPr>
          <w:sz w:val="22"/>
          <w:szCs w:val="22"/>
        </w:rPr>
        <w:t>Zamawiający</w:t>
      </w:r>
      <w:r w:rsidR="00367BB3" w:rsidRPr="00E15A90">
        <w:rPr>
          <w:sz w:val="22"/>
          <w:szCs w:val="22"/>
        </w:rPr>
        <w:t xml:space="preserve"> po zamknięciu aukcji wybierze najkorzystniejszą ofertę w oparciu o kryteria oceny ofert wskazanych w ogłoszeniu o zamówieniu, z uwzględnieniem wyników aukcji elektronicznej. </w:t>
      </w:r>
    </w:p>
    <w:p w14:paraId="3FB1287E" w14:textId="41125E05" w:rsidR="00367BB3" w:rsidRPr="00E15A90" w:rsidRDefault="008C4046" w:rsidP="00FB5F69">
      <w:pPr>
        <w:numPr>
          <w:ilvl w:val="1"/>
          <w:numId w:val="19"/>
        </w:numPr>
        <w:tabs>
          <w:tab w:val="clear" w:pos="502"/>
          <w:tab w:val="num" w:pos="426"/>
        </w:tabs>
        <w:spacing w:before="40" w:line="22" w:lineRule="atLeast"/>
        <w:ind w:left="426" w:hanging="426"/>
        <w:jc w:val="both"/>
        <w:rPr>
          <w:sz w:val="22"/>
          <w:szCs w:val="22"/>
        </w:rPr>
      </w:pPr>
      <w:r w:rsidRPr="00E15A90">
        <w:rPr>
          <w:sz w:val="22"/>
          <w:szCs w:val="22"/>
        </w:rPr>
        <w:t>Zamawiający</w:t>
      </w:r>
      <w:r w:rsidR="00367BB3" w:rsidRPr="00E15A90">
        <w:rPr>
          <w:sz w:val="22"/>
          <w:szCs w:val="22"/>
        </w:rPr>
        <w:t xml:space="preserve"> zamknie aukcję elektroniczną: </w:t>
      </w:r>
    </w:p>
    <w:p w14:paraId="0A6B450A" w14:textId="77777777" w:rsidR="00367BB3" w:rsidRPr="00E15A90" w:rsidRDefault="00367BB3" w:rsidP="003A63B1">
      <w:pPr>
        <w:autoSpaceDE w:val="0"/>
        <w:autoSpaceDN w:val="0"/>
        <w:adjustRightInd w:val="0"/>
        <w:spacing w:before="40" w:line="22" w:lineRule="atLeast"/>
        <w:ind w:left="540" w:hanging="114"/>
        <w:jc w:val="both"/>
        <w:rPr>
          <w:sz w:val="22"/>
          <w:szCs w:val="22"/>
        </w:rPr>
      </w:pPr>
      <w:r w:rsidRPr="00E15A90">
        <w:rPr>
          <w:sz w:val="22"/>
          <w:szCs w:val="22"/>
        </w:rPr>
        <w:t xml:space="preserve">1) w terminie określonym w zaproszeniu do udziału w aukcji elektronicznej; </w:t>
      </w:r>
    </w:p>
    <w:p w14:paraId="50444D40" w14:textId="77777777" w:rsidR="00367BB3" w:rsidRPr="00E15A90" w:rsidRDefault="00367BB3" w:rsidP="003A63B1">
      <w:pPr>
        <w:autoSpaceDE w:val="0"/>
        <w:autoSpaceDN w:val="0"/>
        <w:adjustRightInd w:val="0"/>
        <w:spacing w:before="40" w:line="22" w:lineRule="atLeast"/>
        <w:ind w:left="540" w:hanging="114"/>
        <w:jc w:val="both"/>
        <w:rPr>
          <w:sz w:val="22"/>
          <w:szCs w:val="22"/>
        </w:rPr>
      </w:pPr>
      <w:r w:rsidRPr="00E15A90">
        <w:rPr>
          <w:sz w:val="22"/>
          <w:szCs w:val="22"/>
        </w:rPr>
        <w:t xml:space="preserve">2) jeżeli w ustalonym terminie nie zostaną zgłoszone nowe postąpienia; </w:t>
      </w:r>
    </w:p>
    <w:p w14:paraId="67546810" w14:textId="230BFAFC" w:rsidR="00367BB3" w:rsidRPr="00E15A90" w:rsidRDefault="00367BB3" w:rsidP="003A63B1">
      <w:pPr>
        <w:spacing w:before="40" w:line="22" w:lineRule="atLeast"/>
        <w:ind w:left="540" w:hanging="114"/>
        <w:jc w:val="both"/>
        <w:rPr>
          <w:sz w:val="22"/>
          <w:szCs w:val="22"/>
        </w:rPr>
      </w:pPr>
      <w:r w:rsidRPr="00E15A90">
        <w:rPr>
          <w:sz w:val="22"/>
          <w:szCs w:val="22"/>
        </w:rPr>
        <w:t>3) po zakończeniu ostatniego, ustalonego etapu.</w:t>
      </w:r>
    </w:p>
    <w:p w14:paraId="5647E411" w14:textId="71C7714A" w:rsidR="008A781F" w:rsidRPr="00E15A90" w:rsidRDefault="008A781F" w:rsidP="00FB5F69">
      <w:pPr>
        <w:numPr>
          <w:ilvl w:val="1"/>
          <w:numId w:val="19"/>
        </w:numPr>
        <w:tabs>
          <w:tab w:val="clear" w:pos="502"/>
          <w:tab w:val="num" w:pos="426"/>
        </w:tabs>
        <w:spacing w:before="40" w:line="22" w:lineRule="atLeast"/>
        <w:ind w:left="426" w:hanging="426"/>
        <w:jc w:val="both"/>
        <w:rPr>
          <w:sz w:val="22"/>
          <w:szCs w:val="22"/>
        </w:rPr>
      </w:pPr>
      <w:bookmarkStart w:id="46" w:name="_Hlk68869954"/>
      <w:r w:rsidRPr="00E15A90">
        <w:rPr>
          <w:sz w:val="22"/>
          <w:szCs w:val="22"/>
        </w:rPr>
        <w:t>W sprawach dotyczących przebiegu aukcji, a w szczególności obsługi funkcjonalnej portalu</w:t>
      </w:r>
      <w:r w:rsidR="00C07B71" w:rsidRPr="00E15A90">
        <w:rPr>
          <w:sz w:val="22"/>
          <w:szCs w:val="22"/>
        </w:rPr>
        <w:t>,</w:t>
      </w:r>
      <w:r w:rsidR="00A350AE" w:rsidRPr="00E15A90">
        <w:rPr>
          <w:sz w:val="22"/>
          <w:szCs w:val="22"/>
        </w:rPr>
        <w:br/>
      </w:r>
      <w:r w:rsidRPr="00E15A90">
        <w:rPr>
          <w:sz w:val="22"/>
          <w:szCs w:val="22"/>
        </w:rPr>
        <w:t>należy kontaktować się zgodnie z informacjami podanymi na stronie internetowej</w:t>
      </w:r>
      <w:r w:rsidR="00C07B71" w:rsidRPr="00E15A90">
        <w:rPr>
          <w:sz w:val="22"/>
          <w:szCs w:val="22"/>
        </w:rPr>
        <w:t>,</w:t>
      </w:r>
      <w:r w:rsidR="00A350AE" w:rsidRPr="00E15A90">
        <w:rPr>
          <w:sz w:val="22"/>
          <w:szCs w:val="22"/>
        </w:rPr>
        <w:t xml:space="preserve"> </w:t>
      </w:r>
      <w:r w:rsidRPr="00E15A90">
        <w:rPr>
          <w:sz w:val="22"/>
          <w:szCs w:val="22"/>
        </w:rPr>
        <w:t xml:space="preserve">na której przeprowadzana jest aukcja. </w:t>
      </w:r>
      <w:bookmarkEnd w:id="46"/>
    </w:p>
    <w:p w14:paraId="2C292985" w14:textId="2E3A467D" w:rsidR="00367BB3" w:rsidRPr="00E15A90" w:rsidRDefault="00367BB3" w:rsidP="00FB5F69">
      <w:pPr>
        <w:numPr>
          <w:ilvl w:val="1"/>
          <w:numId w:val="19"/>
        </w:numPr>
        <w:tabs>
          <w:tab w:val="clear" w:pos="502"/>
          <w:tab w:val="num" w:pos="426"/>
        </w:tabs>
        <w:spacing w:before="40" w:line="264" w:lineRule="auto"/>
        <w:ind w:left="425" w:hanging="425"/>
        <w:jc w:val="both"/>
        <w:rPr>
          <w:i/>
          <w:iCs/>
          <w:sz w:val="22"/>
          <w:szCs w:val="22"/>
        </w:rPr>
      </w:pPr>
      <w:r w:rsidRPr="00E15A90">
        <w:rPr>
          <w:b/>
          <w:bCs/>
          <w:sz w:val="22"/>
          <w:szCs w:val="22"/>
        </w:rPr>
        <w:t>Sposób</w:t>
      </w:r>
      <w:r w:rsidRPr="00E15A90">
        <w:rPr>
          <w:b/>
          <w:sz w:val="22"/>
          <w:szCs w:val="22"/>
        </w:rPr>
        <w:t xml:space="preserve"> wyliczenia cen jedn</w:t>
      </w:r>
      <w:r w:rsidR="00321D87" w:rsidRPr="00E15A90">
        <w:rPr>
          <w:b/>
          <w:sz w:val="22"/>
          <w:szCs w:val="22"/>
        </w:rPr>
        <w:t xml:space="preserve">ostkowych i wartości zamówienia – </w:t>
      </w:r>
      <w:r w:rsidR="00321D87" w:rsidRPr="00E15A90">
        <w:rPr>
          <w:b/>
          <w:i/>
          <w:iCs/>
          <w:sz w:val="22"/>
          <w:szCs w:val="22"/>
        </w:rPr>
        <w:t>nie dotyczy</w:t>
      </w:r>
    </w:p>
    <w:p w14:paraId="308EC8A2" w14:textId="6BB0FF27"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184575"/>
      <w:bookmarkStart w:id="48" w:name="_Toc179548099"/>
      <w:r w:rsidRPr="00057162">
        <w:rPr>
          <w:rFonts w:ascii="Times New Roman" w:hAnsi="Times New Roman" w:cs="Times New Roman"/>
          <w:color w:val="auto"/>
          <w:sz w:val="24"/>
          <w:szCs w:val="24"/>
        </w:rPr>
        <w:t>Część XVI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I. </w:t>
      </w:r>
      <w:r w:rsidR="00694060" w:rsidRPr="00057162">
        <w:rPr>
          <w:rFonts w:ascii="Times New Roman" w:hAnsi="Times New Roman" w:cs="Times New Roman"/>
          <w:color w:val="auto"/>
          <w:sz w:val="24"/>
          <w:szCs w:val="24"/>
        </w:rPr>
        <w:t xml:space="preserve">Kolejność podejmowania czynności przez </w:t>
      </w:r>
      <w:r w:rsidR="008C4046">
        <w:rPr>
          <w:rFonts w:ascii="Times New Roman" w:hAnsi="Times New Roman" w:cs="Times New Roman"/>
          <w:color w:val="auto"/>
          <w:sz w:val="24"/>
          <w:szCs w:val="24"/>
        </w:rPr>
        <w:t>Zamawiającego</w:t>
      </w:r>
      <w:bookmarkEnd w:id="47"/>
      <w:bookmarkEnd w:id="48"/>
      <w:r w:rsidR="00694060" w:rsidRPr="00057162">
        <w:rPr>
          <w:rFonts w:ascii="Times New Roman" w:hAnsi="Times New Roman" w:cs="Times New Roman"/>
          <w:color w:val="auto"/>
          <w:sz w:val="24"/>
          <w:szCs w:val="24"/>
        </w:rPr>
        <w:t xml:space="preserve"> </w:t>
      </w:r>
    </w:p>
    <w:p w14:paraId="58393115" w14:textId="6AC5592E" w:rsidR="00694060" w:rsidRPr="00641A39" w:rsidRDefault="008C4046" w:rsidP="00FB5F69">
      <w:pPr>
        <w:pStyle w:val="Akapitzlist"/>
        <w:numPr>
          <w:ilvl w:val="0"/>
          <w:numId w:val="17"/>
        </w:numPr>
        <w:spacing w:before="40" w:line="22" w:lineRule="atLeast"/>
        <w:ind w:left="284" w:hanging="284"/>
        <w:contextualSpacing w:val="0"/>
        <w:jc w:val="both"/>
        <w:rPr>
          <w:bCs/>
          <w:sz w:val="22"/>
          <w:szCs w:val="22"/>
        </w:rPr>
      </w:pPr>
      <w:r w:rsidRPr="00641A39">
        <w:rPr>
          <w:bCs/>
          <w:sz w:val="22"/>
          <w:szCs w:val="22"/>
        </w:rPr>
        <w:t>Zamawiający</w:t>
      </w:r>
      <w:r w:rsidR="00694060" w:rsidRPr="00641A39">
        <w:rPr>
          <w:bCs/>
          <w:sz w:val="22"/>
          <w:szCs w:val="22"/>
        </w:rPr>
        <w:t xml:space="preserve"> zastosuje procedurę odwróconą badania i oceny ofert, o której mowa</w:t>
      </w:r>
      <w:r w:rsidR="00945107" w:rsidRPr="00641A39">
        <w:rPr>
          <w:bCs/>
          <w:sz w:val="22"/>
          <w:szCs w:val="22"/>
        </w:rPr>
        <w:t xml:space="preserve"> </w:t>
      </w:r>
      <w:r w:rsidR="00694060" w:rsidRPr="00641A39">
        <w:rPr>
          <w:bCs/>
          <w:sz w:val="22"/>
          <w:szCs w:val="22"/>
        </w:rPr>
        <w:t>w art. 139</w:t>
      </w:r>
      <w:r w:rsidR="00641A39">
        <w:rPr>
          <w:bCs/>
          <w:sz w:val="22"/>
          <w:szCs w:val="22"/>
        </w:rPr>
        <w:br/>
      </w:r>
      <w:r w:rsidR="00694060" w:rsidRPr="00641A39">
        <w:rPr>
          <w:bCs/>
          <w:sz w:val="22"/>
          <w:szCs w:val="22"/>
        </w:rPr>
        <w:t>ustawy</w:t>
      </w:r>
      <w:r w:rsidR="00CF7B3F" w:rsidRPr="00641A39">
        <w:rPr>
          <w:bCs/>
          <w:sz w:val="22"/>
          <w:szCs w:val="22"/>
        </w:rPr>
        <w:t xml:space="preserve"> </w:t>
      </w:r>
      <w:proofErr w:type="spellStart"/>
      <w:r w:rsidR="00694060" w:rsidRPr="00641A39">
        <w:rPr>
          <w:bCs/>
          <w:sz w:val="22"/>
          <w:szCs w:val="22"/>
        </w:rPr>
        <w:t>Pzp</w:t>
      </w:r>
      <w:proofErr w:type="spellEnd"/>
      <w:r w:rsidR="00694060" w:rsidRPr="00641A39">
        <w:rPr>
          <w:bCs/>
          <w:sz w:val="22"/>
          <w:szCs w:val="22"/>
        </w:rPr>
        <w:t>.</w:t>
      </w:r>
    </w:p>
    <w:p w14:paraId="5EF838D6" w14:textId="694223EF" w:rsidR="00694060" w:rsidRPr="00641A39" w:rsidRDefault="00694060" w:rsidP="00FB5F69">
      <w:pPr>
        <w:pStyle w:val="Akapitzlist"/>
        <w:numPr>
          <w:ilvl w:val="0"/>
          <w:numId w:val="17"/>
        </w:numPr>
        <w:spacing w:before="40" w:line="22" w:lineRule="atLeast"/>
        <w:ind w:left="284" w:hanging="284"/>
        <w:contextualSpacing w:val="0"/>
        <w:jc w:val="both"/>
        <w:rPr>
          <w:bCs/>
          <w:sz w:val="22"/>
          <w:szCs w:val="22"/>
        </w:rPr>
      </w:pPr>
      <w:r w:rsidRPr="00641A39">
        <w:rPr>
          <w:bCs/>
          <w:sz w:val="22"/>
          <w:szCs w:val="22"/>
        </w:rPr>
        <w:t xml:space="preserve">Po złożeniu ofert </w:t>
      </w:r>
      <w:r w:rsidR="008C4046" w:rsidRPr="00641A39">
        <w:rPr>
          <w:bCs/>
          <w:sz w:val="22"/>
          <w:szCs w:val="22"/>
        </w:rPr>
        <w:t>Zamawiający</w:t>
      </w:r>
      <w:r w:rsidRPr="00641A39">
        <w:rPr>
          <w:bCs/>
          <w:sz w:val="22"/>
          <w:szCs w:val="22"/>
        </w:rPr>
        <w:t xml:space="preserve"> dokona badania i oceny ofert, w tym poprawy omyłek zgodnie</w:t>
      </w:r>
      <w:r w:rsidR="00A350AE" w:rsidRPr="00641A39">
        <w:rPr>
          <w:bCs/>
          <w:sz w:val="22"/>
          <w:szCs w:val="22"/>
        </w:rPr>
        <w:br/>
      </w:r>
      <w:r w:rsidRPr="00641A39">
        <w:rPr>
          <w:bCs/>
          <w:sz w:val="22"/>
          <w:szCs w:val="22"/>
        </w:rPr>
        <w:t>z art. 223</w:t>
      </w:r>
      <w:r w:rsidR="007E16EA" w:rsidRPr="00641A39">
        <w:rPr>
          <w:bCs/>
          <w:sz w:val="22"/>
          <w:szCs w:val="22"/>
        </w:rPr>
        <w:t xml:space="preserve"> ustawy </w:t>
      </w:r>
      <w:proofErr w:type="spellStart"/>
      <w:r w:rsidR="007E16EA" w:rsidRPr="00641A39">
        <w:rPr>
          <w:bCs/>
          <w:sz w:val="22"/>
          <w:szCs w:val="22"/>
        </w:rPr>
        <w:t>Pzp</w:t>
      </w:r>
      <w:proofErr w:type="spellEnd"/>
      <w:r w:rsidR="007E16EA" w:rsidRPr="00641A39">
        <w:rPr>
          <w:bCs/>
          <w:sz w:val="22"/>
          <w:szCs w:val="22"/>
        </w:rPr>
        <w:t>.</w:t>
      </w:r>
    </w:p>
    <w:p w14:paraId="6EFDD980" w14:textId="1D04E604" w:rsidR="00694060" w:rsidRPr="00641A39" w:rsidRDefault="008C4046" w:rsidP="00FB5F69">
      <w:pPr>
        <w:pStyle w:val="Akapitzlist"/>
        <w:numPr>
          <w:ilvl w:val="0"/>
          <w:numId w:val="17"/>
        </w:numPr>
        <w:spacing w:before="40" w:line="22" w:lineRule="atLeast"/>
        <w:ind w:left="284" w:hanging="284"/>
        <w:contextualSpacing w:val="0"/>
        <w:jc w:val="both"/>
        <w:rPr>
          <w:bCs/>
          <w:sz w:val="22"/>
          <w:szCs w:val="22"/>
        </w:rPr>
      </w:pPr>
      <w:r w:rsidRPr="00641A39">
        <w:rPr>
          <w:bCs/>
          <w:sz w:val="22"/>
          <w:szCs w:val="22"/>
        </w:rPr>
        <w:t>Zamawiający</w:t>
      </w:r>
      <w:r w:rsidR="00694060" w:rsidRPr="00641A39">
        <w:rPr>
          <w:bCs/>
          <w:sz w:val="22"/>
          <w:szCs w:val="22"/>
        </w:rPr>
        <w:t xml:space="preserve"> przewiduje uzupełnienie przedmiotowych środków dowodowych. Jeżeli </w:t>
      </w:r>
      <w:r w:rsidRPr="00641A39">
        <w:rPr>
          <w:bCs/>
          <w:sz w:val="22"/>
          <w:szCs w:val="22"/>
        </w:rPr>
        <w:t>Wykonawca</w:t>
      </w:r>
      <w:r w:rsidR="00CF7B3F" w:rsidRPr="00641A39">
        <w:rPr>
          <w:bCs/>
          <w:sz w:val="22"/>
          <w:szCs w:val="22"/>
        </w:rPr>
        <w:br/>
      </w:r>
      <w:r w:rsidR="00694060" w:rsidRPr="00641A39">
        <w:rPr>
          <w:bCs/>
          <w:sz w:val="22"/>
          <w:szCs w:val="22"/>
        </w:rPr>
        <w:t xml:space="preserve">nie złożył tych środków wraz z ofertą lub są one niekompletne </w:t>
      </w:r>
      <w:r w:rsidRPr="00641A39">
        <w:rPr>
          <w:bCs/>
          <w:sz w:val="22"/>
          <w:szCs w:val="22"/>
        </w:rPr>
        <w:t>Zamawiający</w:t>
      </w:r>
      <w:r w:rsidR="00694060" w:rsidRPr="00641A39">
        <w:rPr>
          <w:bCs/>
          <w:sz w:val="22"/>
          <w:szCs w:val="22"/>
        </w:rPr>
        <w:t xml:space="preserve"> wezwie</w:t>
      </w:r>
      <w:r w:rsidR="00641A39">
        <w:rPr>
          <w:bCs/>
          <w:sz w:val="22"/>
          <w:szCs w:val="22"/>
        </w:rPr>
        <w:br/>
      </w:r>
      <w:r w:rsidR="00694060" w:rsidRPr="00641A39">
        <w:rPr>
          <w:bCs/>
          <w:sz w:val="22"/>
          <w:szCs w:val="22"/>
        </w:rPr>
        <w:t>do ich</w:t>
      </w:r>
      <w:r w:rsidR="00945107" w:rsidRPr="00641A39">
        <w:rPr>
          <w:bCs/>
          <w:sz w:val="22"/>
          <w:szCs w:val="22"/>
        </w:rPr>
        <w:t xml:space="preserve"> </w:t>
      </w:r>
      <w:r w:rsidR="00694060" w:rsidRPr="00641A39">
        <w:rPr>
          <w:bCs/>
          <w:sz w:val="22"/>
          <w:szCs w:val="22"/>
        </w:rPr>
        <w:t xml:space="preserve">uzupełnienia. </w:t>
      </w:r>
    </w:p>
    <w:p w14:paraId="05DFDD3D" w14:textId="5188332C" w:rsidR="00694060" w:rsidRPr="00641A39" w:rsidRDefault="00694060" w:rsidP="00FB5F69">
      <w:pPr>
        <w:pStyle w:val="Akapitzlist"/>
        <w:numPr>
          <w:ilvl w:val="0"/>
          <w:numId w:val="17"/>
        </w:numPr>
        <w:spacing w:before="40" w:line="22" w:lineRule="atLeast"/>
        <w:ind w:left="284" w:hanging="284"/>
        <w:contextualSpacing w:val="0"/>
        <w:jc w:val="both"/>
        <w:rPr>
          <w:bCs/>
          <w:sz w:val="22"/>
          <w:szCs w:val="22"/>
        </w:rPr>
      </w:pPr>
      <w:r w:rsidRPr="00641A39">
        <w:rPr>
          <w:bCs/>
          <w:sz w:val="22"/>
          <w:szCs w:val="22"/>
        </w:rPr>
        <w:t xml:space="preserve">Po przeprowadzaniu aukcji elektronicznej oraz ustaleniu, która z ofert została najwyżej oceniona, </w:t>
      </w:r>
      <w:r w:rsidR="008C4046" w:rsidRPr="00641A39">
        <w:rPr>
          <w:bCs/>
          <w:sz w:val="22"/>
          <w:szCs w:val="22"/>
        </w:rPr>
        <w:t>Zamawiający</w:t>
      </w:r>
      <w:r w:rsidRPr="00641A39">
        <w:rPr>
          <w:bCs/>
          <w:sz w:val="22"/>
          <w:szCs w:val="22"/>
        </w:rPr>
        <w:t xml:space="preserve"> zgodnie z art. 126 ustawy </w:t>
      </w:r>
      <w:proofErr w:type="spellStart"/>
      <w:r w:rsidRPr="00641A39">
        <w:rPr>
          <w:bCs/>
          <w:sz w:val="22"/>
          <w:szCs w:val="22"/>
        </w:rPr>
        <w:t>Pzp</w:t>
      </w:r>
      <w:proofErr w:type="spellEnd"/>
      <w:r w:rsidRPr="00641A39">
        <w:rPr>
          <w:bCs/>
          <w:sz w:val="22"/>
          <w:szCs w:val="22"/>
        </w:rPr>
        <w:t xml:space="preserve"> wezwie </w:t>
      </w:r>
      <w:r w:rsidR="00C917D4" w:rsidRPr="00641A39">
        <w:rPr>
          <w:bCs/>
          <w:sz w:val="22"/>
          <w:szCs w:val="22"/>
        </w:rPr>
        <w:t>Wykonawcę</w:t>
      </w:r>
      <w:r w:rsidRPr="00641A39">
        <w:rPr>
          <w:bCs/>
          <w:sz w:val="22"/>
          <w:szCs w:val="22"/>
        </w:rPr>
        <w:t>, który złożył tę ofertę</w:t>
      </w:r>
      <w:r w:rsidR="00FB04A8" w:rsidRPr="00641A39">
        <w:rPr>
          <w:bCs/>
          <w:sz w:val="22"/>
          <w:szCs w:val="22"/>
        </w:rPr>
        <w:t>,</w:t>
      </w:r>
      <w:r w:rsidR="00641A39">
        <w:rPr>
          <w:bCs/>
          <w:sz w:val="22"/>
          <w:szCs w:val="22"/>
        </w:rPr>
        <w:br/>
      </w:r>
      <w:r w:rsidRPr="00641A39">
        <w:rPr>
          <w:bCs/>
          <w:sz w:val="22"/>
          <w:szCs w:val="22"/>
        </w:rPr>
        <w:t>do przedstawienia JEDZ oraz podmiotowych środków dowodowych.</w:t>
      </w:r>
    </w:p>
    <w:p w14:paraId="57595293" w14:textId="6FE36512"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184576"/>
      <w:bookmarkStart w:id="50" w:name="_Toc179548100"/>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49"/>
      <w:bookmarkEnd w:id="50"/>
    </w:p>
    <w:p w14:paraId="10CF783D" w14:textId="77777777" w:rsidR="00641A39" w:rsidRPr="00641A39" w:rsidRDefault="00641A39" w:rsidP="003A63B1">
      <w:pPr>
        <w:spacing w:before="40" w:line="312" w:lineRule="auto"/>
        <w:rPr>
          <w:bCs/>
          <w:sz w:val="22"/>
          <w:szCs w:val="22"/>
        </w:rPr>
      </w:pPr>
      <w:bookmarkStart w:id="51" w:name="_Toc106184577"/>
      <w:bookmarkStart w:id="52" w:name="_Toc179548101"/>
      <w:r w:rsidRPr="00641A39">
        <w:rPr>
          <w:bCs/>
          <w:sz w:val="22"/>
          <w:szCs w:val="22"/>
        </w:rPr>
        <w:t>Zamawiający nie wymaga wniesienia zabezpieczenia należytego wykonania umowy.</w:t>
      </w:r>
    </w:p>
    <w:p w14:paraId="7FE0A64F" w14:textId="01A94A58" w:rsidR="00F91368" w:rsidRPr="004130DD"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Istotne postanowienia umowy</w:t>
      </w:r>
      <w:r w:rsidR="00367BB3">
        <w:rPr>
          <w:rFonts w:ascii="Times New Roman" w:hAnsi="Times New Roman" w:cs="Times New Roman"/>
          <w:color w:val="auto"/>
          <w:sz w:val="24"/>
          <w:szCs w:val="24"/>
        </w:rPr>
        <w:t xml:space="preserve"> </w:t>
      </w:r>
      <w:r w:rsidR="00367BB3" w:rsidRPr="004130DD">
        <w:rPr>
          <w:rFonts w:ascii="Times New Roman" w:hAnsi="Times New Roman" w:cs="Times New Roman"/>
          <w:color w:val="auto"/>
          <w:sz w:val="24"/>
          <w:szCs w:val="24"/>
        </w:rPr>
        <w:t>(IPU)</w:t>
      </w:r>
      <w:bookmarkEnd w:id="51"/>
      <w:bookmarkEnd w:id="52"/>
    </w:p>
    <w:p w14:paraId="690B700F" w14:textId="736DA7C9" w:rsidR="009C3808" w:rsidRPr="00641A39" w:rsidRDefault="00F91368" w:rsidP="00E15A90">
      <w:pPr>
        <w:pStyle w:val="Akapitzlist"/>
        <w:numPr>
          <w:ilvl w:val="0"/>
          <w:numId w:val="13"/>
        </w:numPr>
        <w:spacing w:before="40" w:line="264" w:lineRule="auto"/>
        <w:ind w:left="284" w:hanging="284"/>
        <w:contextualSpacing w:val="0"/>
        <w:jc w:val="both"/>
        <w:rPr>
          <w:sz w:val="22"/>
          <w:szCs w:val="22"/>
        </w:rPr>
      </w:pPr>
      <w:r w:rsidRPr="00641A39">
        <w:rPr>
          <w:b/>
          <w:bCs/>
          <w:sz w:val="22"/>
          <w:szCs w:val="22"/>
        </w:rPr>
        <w:t xml:space="preserve">Załącznik nr </w:t>
      </w:r>
      <w:r w:rsidR="0078720F" w:rsidRPr="00641A39">
        <w:rPr>
          <w:b/>
          <w:bCs/>
          <w:sz w:val="22"/>
          <w:szCs w:val="22"/>
        </w:rPr>
        <w:t>5</w:t>
      </w:r>
      <w:r w:rsidRPr="00641A39">
        <w:rPr>
          <w:b/>
          <w:bCs/>
          <w:sz w:val="22"/>
          <w:szCs w:val="22"/>
        </w:rPr>
        <w:t xml:space="preserve"> do SWZ</w:t>
      </w:r>
      <w:r w:rsidRPr="00641A39">
        <w:rPr>
          <w:sz w:val="22"/>
          <w:szCs w:val="22"/>
        </w:rPr>
        <w:t xml:space="preserve"> zawiera projektowane postanowienia, które zostaną </w:t>
      </w:r>
      <w:r w:rsidR="005B47CB" w:rsidRPr="00641A39">
        <w:rPr>
          <w:sz w:val="22"/>
          <w:szCs w:val="22"/>
        </w:rPr>
        <w:t>wprowadzone</w:t>
      </w:r>
      <w:r w:rsidR="00CF7B3F" w:rsidRPr="00641A39">
        <w:rPr>
          <w:sz w:val="22"/>
          <w:szCs w:val="22"/>
        </w:rPr>
        <w:t xml:space="preserve"> </w:t>
      </w:r>
      <w:r w:rsidR="005B47CB" w:rsidRPr="00641A39">
        <w:rPr>
          <w:sz w:val="22"/>
          <w:szCs w:val="22"/>
        </w:rPr>
        <w:t xml:space="preserve">do umowy w sprawie zamówienia publicznego. </w:t>
      </w:r>
    </w:p>
    <w:p w14:paraId="557AFA9A" w14:textId="1E643AC6" w:rsidR="009C3808" w:rsidRPr="00641A39" w:rsidRDefault="009C3808" w:rsidP="003A63B1">
      <w:pPr>
        <w:pStyle w:val="Akapitzlist"/>
        <w:numPr>
          <w:ilvl w:val="0"/>
          <w:numId w:val="13"/>
        </w:numPr>
        <w:spacing w:before="40" w:line="264" w:lineRule="auto"/>
        <w:ind w:left="284" w:right="-141" w:hanging="284"/>
        <w:contextualSpacing w:val="0"/>
        <w:jc w:val="both"/>
        <w:rPr>
          <w:sz w:val="22"/>
          <w:szCs w:val="22"/>
        </w:rPr>
      </w:pPr>
      <w:r w:rsidRPr="00641A39">
        <w:rPr>
          <w:sz w:val="22"/>
          <w:szCs w:val="22"/>
        </w:rPr>
        <w:t>Postanowienia, które wprowadzone zostaną do umowy, zawierają informacje w sprawie ochrony</w:t>
      </w:r>
      <w:r w:rsidR="00641A39">
        <w:rPr>
          <w:sz w:val="22"/>
          <w:szCs w:val="22"/>
        </w:rPr>
        <w:br/>
      </w:r>
      <w:r w:rsidRPr="00641A39">
        <w:rPr>
          <w:sz w:val="22"/>
          <w:szCs w:val="22"/>
        </w:rPr>
        <w:t>osób fizycznych w związku z przetwarzaniem danych osobowych i w sprawie swobodnego przepływu takich danych, zgodnie z Rozporządzeniem Parlamentu Europejskiego i Rady</w:t>
      </w:r>
      <w:r w:rsidR="00CF7B3F" w:rsidRPr="00641A39">
        <w:rPr>
          <w:sz w:val="22"/>
          <w:szCs w:val="22"/>
        </w:rPr>
        <w:t xml:space="preserve"> </w:t>
      </w:r>
      <w:r w:rsidRPr="00641A39">
        <w:rPr>
          <w:sz w:val="22"/>
          <w:szCs w:val="22"/>
        </w:rPr>
        <w:t>z dn</w:t>
      </w:r>
      <w:r w:rsidR="00CF7B3F" w:rsidRPr="00641A39">
        <w:rPr>
          <w:sz w:val="22"/>
          <w:szCs w:val="22"/>
        </w:rPr>
        <w:t>.</w:t>
      </w:r>
      <w:r w:rsidRPr="00641A39">
        <w:rPr>
          <w:sz w:val="22"/>
          <w:szCs w:val="22"/>
        </w:rPr>
        <w:t xml:space="preserve"> 27 kwietnia 2016</w:t>
      </w:r>
      <w:r w:rsidR="003A63B1">
        <w:rPr>
          <w:sz w:val="22"/>
          <w:szCs w:val="22"/>
        </w:rPr>
        <w:t xml:space="preserve"> </w:t>
      </w:r>
      <w:r w:rsidRPr="00641A39">
        <w:rPr>
          <w:sz w:val="22"/>
          <w:szCs w:val="22"/>
        </w:rPr>
        <w:t>r.</w:t>
      </w:r>
      <w:r w:rsidR="00CF7B3F" w:rsidRPr="00641A39">
        <w:rPr>
          <w:sz w:val="22"/>
          <w:szCs w:val="22"/>
        </w:rPr>
        <w:br/>
      </w:r>
      <w:r w:rsidRPr="00641A39">
        <w:rPr>
          <w:sz w:val="22"/>
          <w:szCs w:val="22"/>
        </w:rPr>
        <w:t>w sprawie ochrony osób fizycznych</w:t>
      </w:r>
      <w:r w:rsidR="00CF7B3F" w:rsidRPr="00641A39">
        <w:rPr>
          <w:sz w:val="22"/>
          <w:szCs w:val="22"/>
        </w:rPr>
        <w:t xml:space="preserve"> </w:t>
      </w:r>
      <w:r w:rsidRPr="00641A39">
        <w:rPr>
          <w:sz w:val="22"/>
          <w:szCs w:val="22"/>
        </w:rPr>
        <w:t>w związku z przetwarzaniem danych osobowych i w sprawie swobodnego przepływu takich danych oraz uchylenia dyrektywy 95/46/WE (ogólne rozporządzenie</w:t>
      </w:r>
      <w:r w:rsidR="00CF7B3F" w:rsidRPr="00641A39">
        <w:rPr>
          <w:sz w:val="22"/>
          <w:szCs w:val="22"/>
        </w:rPr>
        <w:br/>
      </w:r>
      <w:r w:rsidRPr="00641A39">
        <w:rPr>
          <w:sz w:val="22"/>
          <w:szCs w:val="22"/>
        </w:rPr>
        <w:t>o ochronie danych osobowych) (Dz. Urz. UE L.2016.119.1</w:t>
      </w:r>
      <w:r w:rsidR="00CF7B3F" w:rsidRPr="00641A39">
        <w:rPr>
          <w:sz w:val="22"/>
          <w:szCs w:val="22"/>
        </w:rPr>
        <w:t xml:space="preserve"> </w:t>
      </w:r>
      <w:r w:rsidRPr="00641A39">
        <w:rPr>
          <w:sz w:val="22"/>
          <w:szCs w:val="22"/>
        </w:rPr>
        <w:t>z dn</w:t>
      </w:r>
      <w:r w:rsidR="00CF7B3F" w:rsidRPr="00641A39">
        <w:rPr>
          <w:sz w:val="22"/>
          <w:szCs w:val="22"/>
        </w:rPr>
        <w:t>.</w:t>
      </w:r>
      <w:r w:rsidRPr="00641A39">
        <w:rPr>
          <w:sz w:val="22"/>
          <w:szCs w:val="22"/>
        </w:rPr>
        <w:t xml:space="preserve"> 4 maja 2016 r</w:t>
      </w:r>
      <w:r w:rsidR="00CF7B3F" w:rsidRPr="00641A39">
        <w:rPr>
          <w:sz w:val="22"/>
          <w:szCs w:val="22"/>
        </w:rPr>
        <w:t>.</w:t>
      </w:r>
      <w:r w:rsidRPr="00641A39">
        <w:rPr>
          <w:sz w:val="22"/>
          <w:szCs w:val="22"/>
        </w:rPr>
        <w:t>).</w:t>
      </w:r>
    </w:p>
    <w:p w14:paraId="3A54E064" w14:textId="5695CD89" w:rsidR="00694060" w:rsidRPr="0070694E" w:rsidRDefault="00554352" w:rsidP="0070694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184578"/>
      <w:bookmarkStart w:id="54" w:name="_Toc179548102"/>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6C79CB">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53"/>
      <w:bookmarkEnd w:id="54"/>
    </w:p>
    <w:p w14:paraId="72EFEF86" w14:textId="018A7C68" w:rsidR="004130DD" w:rsidRPr="003F3D97" w:rsidRDefault="008C4046" w:rsidP="003F3D97">
      <w:pPr>
        <w:pStyle w:val="Akapitzlist"/>
        <w:numPr>
          <w:ilvl w:val="6"/>
          <w:numId w:val="12"/>
        </w:numPr>
        <w:spacing w:before="40" w:line="264" w:lineRule="auto"/>
        <w:ind w:left="284" w:hanging="284"/>
        <w:jc w:val="both"/>
        <w:rPr>
          <w:sz w:val="22"/>
          <w:szCs w:val="22"/>
        </w:rPr>
      </w:pPr>
      <w:r w:rsidRPr="003F3D97">
        <w:rPr>
          <w:sz w:val="22"/>
          <w:szCs w:val="22"/>
        </w:rPr>
        <w:t>Wykonawca</w:t>
      </w:r>
      <w:r w:rsidR="00CD4F8F" w:rsidRPr="003F3D97">
        <w:rPr>
          <w:sz w:val="22"/>
          <w:szCs w:val="22"/>
        </w:rPr>
        <w:t xml:space="preserve"> jest zobowiązany do złożenia niezwłocznie po otrzymaniu zawiadomienia o wyborze</w:t>
      </w:r>
      <w:r w:rsidR="00CF7B3F" w:rsidRPr="003F3D97">
        <w:rPr>
          <w:sz w:val="22"/>
          <w:szCs w:val="22"/>
        </w:rPr>
        <w:br/>
      </w:r>
      <w:r w:rsidR="00CD4F8F" w:rsidRPr="003F3D97">
        <w:rPr>
          <w:sz w:val="22"/>
          <w:szCs w:val="22"/>
        </w:rPr>
        <w:t>jego oferty</w:t>
      </w:r>
      <w:r w:rsidR="004130DD" w:rsidRPr="003F3D97">
        <w:rPr>
          <w:sz w:val="22"/>
          <w:szCs w:val="22"/>
        </w:rPr>
        <w:t>:</w:t>
      </w:r>
    </w:p>
    <w:p w14:paraId="4C24FE72" w14:textId="77777777" w:rsidR="003A63B1" w:rsidRPr="003F3D97" w:rsidRDefault="003A63B1" w:rsidP="00FB5F69">
      <w:pPr>
        <w:pStyle w:val="Akapitzlist"/>
        <w:numPr>
          <w:ilvl w:val="1"/>
          <w:numId w:val="36"/>
        </w:numPr>
        <w:spacing w:before="40" w:line="264" w:lineRule="auto"/>
        <w:ind w:left="567" w:hanging="283"/>
        <w:jc w:val="both"/>
        <w:rPr>
          <w:sz w:val="22"/>
          <w:szCs w:val="22"/>
        </w:rPr>
      </w:pPr>
      <w:r w:rsidRPr="003F3D97">
        <w:rPr>
          <w:sz w:val="22"/>
          <w:szCs w:val="22"/>
        </w:rPr>
        <w:lastRenderedPageBreak/>
        <w:t>lecz nie później niż do dnia rozpoczęcia realizacji zamówienia podpisanego zapotrzebowania</w:t>
      </w:r>
      <w:r w:rsidRPr="003F3D97">
        <w:rPr>
          <w:sz w:val="22"/>
          <w:szCs w:val="22"/>
        </w:rPr>
        <w:br/>
        <w:t xml:space="preserve">na (wzajemne) świadczenia Zamawiającego (dalej: Zapotrzebowanie) zgodnie ze wzorem stanowiącym </w:t>
      </w:r>
      <w:r w:rsidRPr="003F3D97">
        <w:rPr>
          <w:b/>
          <w:bCs/>
          <w:sz w:val="22"/>
          <w:szCs w:val="22"/>
        </w:rPr>
        <w:t>Załącznik nr 1.1 do SWZ</w:t>
      </w:r>
      <w:r w:rsidRPr="003F3D97">
        <w:rPr>
          <w:sz w:val="22"/>
          <w:szCs w:val="22"/>
        </w:rPr>
        <w:t xml:space="preserve"> </w:t>
      </w:r>
    </w:p>
    <w:p w14:paraId="42423999" w14:textId="77777777" w:rsidR="003A63B1" w:rsidRPr="003F3D97" w:rsidRDefault="003A63B1" w:rsidP="00FB5F69">
      <w:pPr>
        <w:pStyle w:val="Akapitzlist"/>
        <w:numPr>
          <w:ilvl w:val="1"/>
          <w:numId w:val="36"/>
        </w:numPr>
        <w:spacing w:before="40" w:line="264" w:lineRule="auto"/>
        <w:ind w:left="567" w:hanging="283"/>
        <w:jc w:val="both"/>
        <w:rPr>
          <w:sz w:val="22"/>
          <w:szCs w:val="22"/>
        </w:rPr>
      </w:pPr>
      <w:r w:rsidRPr="003F3D97">
        <w:rPr>
          <w:sz w:val="22"/>
          <w:szCs w:val="22"/>
        </w:rPr>
        <w:t xml:space="preserve">lecz nie później niż do dnia podpisania umowy oświadczenia o niekorzystaniu ze wzajemnych świadczeń zgodnie ze wzorem stanowiącym </w:t>
      </w:r>
      <w:r w:rsidRPr="003F3D97">
        <w:rPr>
          <w:b/>
          <w:bCs/>
          <w:sz w:val="22"/>
          <w:szCs w:val="22"/>
        </w:rPr>
        <w:t>Załącznik nr 1.2 do SWZ.</w:t>
      </w:r>
      <w:r w:rsidRPr="003F3D97">
        <w:rPr>
          <w:sz w:val="22"/>
          <w:szCs w:val="22"/>
        </w:rPr>
        <w:t xml:space="preserve"> </w:t>
      </w:r>
    </w:p>
    <w:p w14:paraId="0788F1CA" w14:textId="23E3B76D" w:rsidR="00E15A90" w:rsidRPr="003F3D97" w:rsidRDefault="00E15A90" w:rsidP="00FB5F69">
      <w:pPr>
        <w:pStyle w:val="Akapitzlist"/>
        <w:numPr>
          <w:ilvl w:val="1"/>
          <w:numId w:val="36"/>
        </w:numPr>
        <w:spacing w:before="40" w:line="264" w:lineRule="auto"/>
        <w:ind w:left="567" w:hanging="283"/>
        <w:jc w:val="both"/>
        <w:rPr>
          <w:sz w:val="22"/>
          <w:szCs w:val="22"/>
        </w:rPr>
      </w:pPr>
      <w:r w:rsidRPr="003F3D97">
        <w:rPr>
          <w:sz w:val="22"/>
          <w:szCs w:val="22"/>
        </w:rPr>
        <w:t xml:space="preserve">umowy konsorcjum – </w:t>
      </w:r>
      <w:r w:rsidRPr="003F3D97">
        <w:rPr>
          <w:i/>
          <w:iCs/>
          <w:sz w:val="22"/>
          <w:szCs w:val="22"/>
        </w:rPr>
        <w:t>jeżeli dotyczy</w:t>
      </w:r>
    </w:p>
    <w:p w14:paraId="59266C27" w14:textId="6F745907" w:rsidR="00E15A90" w:rsidRPr="003F3D97" w:rsidRDefault="00E15A90" w:rsidP="00FB5F69">
      <w:pPr>
        <w:pStyle w:val="Akapitzlist"/>
        <w:numPr>
          <w:ilvl w:val="1"/>
          <w:numId w:val="36"/>
        </w:numPr>
        <w:spacing w:before="40" w:line="264" w:lineRule="auto"/>
        <w:ind w:left="567" w:hanging="283"/>
        <w:jc w:val="both"/>
        <w:rPr>
          <w:sz w:val="22"/>
          <w:szCs w:val="22"/>
        </w:rPr>
      </w:pPr>
      <w:r w:rsidRPr="003F3D97">
        <w:rPr>
          <w:sz w:val="22"/>
          <w:szCs w:val="22"/>
        </w:rPr>
        <w:t>potwierdzoną za zgodność z oryginałem kopię polisy ubezpieczenia wraz z dowodem opłacenia składki ubezpieczeniowej</w:t>
      </w:r>
      <w:r w:rsidR="003F3D97">
        <w:rPr>
          <w:sz w:val="22"/>
          <w:szCs w:val="22"/>
        </w:rPr>
        <w:t>.</w:t>
      </w:r>
    </w:p>
    <w:p w14:paraId="4C428508" w14:textId="2CAD813E" w:rsidR="00CD4F8F" w:rsidRPr="003A63B1" w:rsidRDefault="00CD4F8F" w:rsidP="003A63B1">
      <w:pPr>
        <w:pStyle w:val="Akapitzlist"/>
        <w:numPr>
          <w:ilvl w:val="6"/>
          <w:numId w:val="12"/>
        </w:numPr>
        <w:spacing w:before="40" w:line="22" w:lineRule="atLeast"/>
        <w:ind w:left="284" w:hanging="284"/>
        <w:jc w:val="both"/>
        <w:rPr>
          <w:sz w:val="21"/>
          <w:szCs w:val="21"/>
        </w:rPr>
      </w:pPr>
      <w:r w:rsidRPr="003A63B1">
        <w:rPr>
          <w:sz w:val="21"/>
          <w:szCs w:val="21"/>
        </w:rPr>
        <w:t xml:space="preserve">Pod pojęciem wzajemnych świadczeń należy rozumieć usługi świadczone przez </w:t>
      </w:r>
      <w:r w:rsidR="008C4046" w:rsidRPr="003A63B1">
        <w:rPr>
          <w:sz w:val="21"/>
          <w:szCs w:val="21"/>
        </w:rPr>
        <w:t>Zamawiającego</w:t>
      </w:r>
      <w:r w:rsidR="00CF7B3F" w:rsidRPr="003A63B1">
        <w:rPr>
          <w:sz w:val="21"/>
          <w:szCs w:val="21"/>
        </w:rPr>
        <w:br/>
      </w:r>
      <w:r w:rsidRPr="003A63B1">
        <w:rPr>
          <w:sz w:val="21"/>
          <w:szCs w:val="21"/>
        </w:rPr>
        <w:t xml:space="preserve">na rzecz </w:t>
      </w:r>
      <w:r w:rsidR="008C4046" w:rsidRPr="003A63B1">
        <w:rPr>
          <w:sz w:val="21"/>
          <w:szCs w:val="21"/>
        </w:rPr>
        <w:t>Wykonawcy</w:t>
      </w:r>
      <w:r w:rsidRPr="003A63B1">
        <w:rPr>
          <w:sz w:val="21"/>
          <w:szCs w:val="21"/>
        </w:rPr>
        <w:t xml:space="preserve"> a obejmujące swym zakresem usługi łaźni, lampowni, szkolenia pracowników, łączności telefonicznej, korzystanie z półmasek, zatyczek do uszu, aparatów ucieczkowych, metanomierzy, najem/dzierżawę środków trwałych</w:t>
      </w:r>
      <w:r w:rsidR="00B74EEF" w:rsidRPr="003A63B1">
        <w:rPr>
          <w:sz w:val="21"/>
          <w:szCs w:val="21"/>
        </w:rPr>
        <w:t>, inne, wg odrębnego ustalenia stron umowy.</w:t>
      </w:r>
      <w:r w:rsidRPr="003A63B1">
        <w:rPr>
          <w:sz w:val="21"/>
          <w:szCs w:val="21"/>
        </w:rPr>
        <w:t xml:space="preserve"> </w:t>
      </w:r>
    </w:p>
    <w:p w14:paraId="2EF65DBF" w14:textId="1EFD60A8" w:rsidR="00CD4F8F" w:rsidRPr="003A63B1" w:rsidRDefault="00CD4F8F" w:rsidP="003A63B1">
      <w:pPr>
        <w:pStyle w:val="Akapitzlist"/>
        <w:numPr>
          <w:ilvl w:val="6"/>
          <w:numId w:val="12"/>
        </w:numPr>
        <w:spacing w:before="40" w:line="22" w:lineRule="atLeast"/>
        <w:ind w:left="284" w:hanging="284"/>
        <w:jc w:val="both"/>
        <w:rPr>
          <w:sz w:val="21"/>
          <w:szCs w:val="21"/>
        </w:rPr>
      </w:pPr>
      <w:bookmarkStart w:id="55" w:name="_Hlk82764211"/>
      <w:r w:rsidRPr="003A63B1">
        <w:rPr>
          <w:sz w:val="21"/>
          <w:szCs w:val="21"/>
        </w:rPr>
        <w:t xml:space="preserve">Zakres odpłatnych usług świadczonych przez </w:t>
      </w:r>
      <w:r w:rsidR="008C4046" w:rsidRPr="003A63B1">
        <w:rPr>
          <w:sz w:val="21"/>
          <w:szCs w:val="21"/>
        </w:rPr>
        <w:t>Zamawiającego</w:t>
      </w:r>
      <w:r w:rsidRPr="003A63B1">
        <w:rPr>
          <w:sz w:val="21"/>
          <w:szCs w:val="21"/>
        </w:rPr>
        <w:t xml:space="preserve"> na rzecz </w:t>
      </w:r>
      <w:r w:rsidR="008C4046" w:rsidRPr="003A63B1">
        <w:rPr>
          <w:sz w:val="21"/>
          <w:szCs w:val="21"/>
        </w:rPr>
        <w:t>Wykonawcy</w:t>
      </w:r>
      <w:r w:rsidRPr="003A63B1">
        <w:rPr>
          <w:sz w:val="21"/>
          <w:szCs w:val="21"/>
        </w:rPr>
        <w:t xml:space="preserve"> stanowi</w:t>
      </w:r>
      <w:r w:rsidR="00CF7B3F" w:rsidRPr="003A63B1">
        <w:rPr>
          <w:sz w:val="21"/>
          <w:szCs w:val="21"/>
        </w:rPr>
        <w:br/>
      </w:r>
      <w:r w:rsidRPr="003A63B1">
        <w:rPr>
          <w:b/>
          <w:bCs/>
          <w:sz w:val="21"/>
          <w:szCs w:val="21"/>
        </w:rPr>
        <w:t>Załącznik nr 1.3 do SWZ</w:t>
      </w:r>
      <w:r w:rsidRPr="003A63B1">
        <w:rPr>
          <w:sz w:val="21"/>
          <w:szCs w:val="21"/>
        </w:rPr>
        <w:t>.</w:t>
      </w:r>
    </w:p>
    <w:p w14:paraId="3C773A0F" w14:textId="1DC797D2" w:rsidR="00CD4F8F" w:rsidRPr="003A63B1" w:rsidRDefault="00CD4F8F" w:rsidP="003A63B1">
      <w:pPr>
        <w:pStyle w:val="Akapitzlist"/>
        <w:numPr>
          <w:ilvl w:val="6"/>
          <w:numId w:val="12"/>
        </w:numPr>
        <w:spacing w:before="40" w:line="22" w:lineRule="atLeast"/>
        <w:ind w:left="284" w:hanging="284"/>
        <w:jc w:val="both"/>
        <w:rPr>
          <w:sz w:val="21"/>
          <w:szCs w:val="21"/>
        </w:rPr>
      </w:pPr>
      <w:r w:rsidRPr="003A63B1">
        <w:rPr>
          <w:sz w:val="21"/>
          <w:szCs w:val="21"/>
        </w:rPr>
        <w:t xml:space="preserve">Cennik odpłatnych usług świadczonych przez </w:t>
      </w:r>
      <w:r w:rsidR="008C4046" w:rsidRPr="003A63B1">
        <w:rPr>
          <w:sz w:val="21"/>
          <w:szCs w:val="21"/>
        </w:rPr>
        <w:t>Zamawiającego</w:t>
      </w:r>
      <w:r w:rsidRPr="003A63B1">
        <w:rPr>
          <w:sz w:val="21"/>
          <w:szCs w:val="21"/>
        </w:rPr>
        <w:t xml:space="preserve"> na rzecz </w:t>
      </w:r>
      <w:r w:rsidR="008C4046" w:rsidRPr="003A63B1">
        <w:rPr>
          <w:sz w:val="21"/>
          <w:szCs w:val="21"/>
        </w:rPr>
        <w:t>Wykonawcy</w:t>
      </w:r>
      <w:r w:rsidRPr="003A63B1">
        <w:rPr>
          <w:sz w:val="21"/>
          <w:szCs w:val="21"/>
        </w:rPr>
        <w:t xml:space="preserve"> stanowi</w:t>
      </w:r>
      <w:r w:rsidR="00CF7B3F" w:rsidRPr="003A63B1">
        <w:rPr>
          <w:sz w:val="21"/>
          <w:szCs w:val="21"/>
        </w:rPr>
        <w:br/>
      </w:r>
      <w:r w:rsidRPr="003A63B1">
        <w:rPr>
          <w:b/>
          <w:bCs/>
          <w:sz w:val="21"/>
          <w:szCs w:val="21"/>
        </w:rPr>
        <w:t>Załącznik nr 1.4 do SWZ</w:t>
      </w:r>
      <w:r w:rsidRPr="003A63B1">
        <w:rPr>
          <w:sz w:val="21"/>
          <w:szCs w:val="21"/>
        </w:rPr>
        <w:t xml:space="preserve"> .</w:t>
      </w:r>
    </w:p>
    <w:p w14:paraId="72A74854" w14:textId="0AB3F1B7" w:rsidR="00CD4F8F" w:rsidRPr="003A63B1" w:rsidRDefault="00CD4F8F" w:rsidP="003A63B1">
      <w:pPr>
        <w:pStyle w:val="Akapitzlist"/>
        <w:numPr>
          <w:ilvl w:val="6"/>
          <w:numId w:val="12"/>
        </w:numPr>
        <w:spacing w:before="40" w:line="22" w:lineRule="atLeast"/>
        <w:ind w:left="284" w:hanging="284"/>
        <w:jc w:val="both"/>
        <w:rPr>
          <w:sz w:val="21"/>
          <w:szCs w:val="21"/>
        </w:rPr>
      </w:pPr>
      <w:r w:rsidRPr="003A63B1">
        <w:rPr>
          <w:sz w:val="21"/>
          <w:szCs w:val="21"/>
        </w:rPr>
        <w:t xml:space="preserve">Wzór umowy przychodowej stanowi </w:t>
      </w:r>
      <w:r w:rsidRPr="003A63B1">
        <w:rPr>
          <w:b/>
          <w:bCs/>
          <w:sz w:val="21"/>
          <w:szCs w:val="21"/>
        </w:rPr>
        <w:t>Załącznik nr 1.5 do SWZ.</w:t>
      </w:r>
      <w:r w:rsidRPr="003A63B1">
        <w:rPr>
          <w:sz w:val="21"/>
          <w:szCs w:val="21"/>
        </w:rPr>
        <w:t xml:space="preserve"> </w:t>
      </w:r>
      <w:bookmarkEnd w:id="55"/>
    </w:p>
    <w:p w14:paraId="79CC5216" w14:textId="3EA836A6" w:rsidR="00817766" w:rsidRPr="003A63B1" w:rsidRDefault="00CD4F8F" w:rsidP="003A63B1">
      <w:pPr>
        <w:spacing w:before="40" w:line="22" w:lineRule="atLeast"/>
        <w:jc w:val="both"/>
        <w:rPr>
          <w:sz w:val="21"/>
          <w:szCs w:val="21"/>
        </w:rPr>
      </w:pPr>
      <w:r w:rsidRPr="003A63B1">
        <w:rPr>
          <w:sz w:val="21"/>
          <w:szCs w:val="21"/>
        </w:rPr>
        <w:t>Wskazane powyżej załączniki są dostępne pod adresem</w:t>
      </w:r>
      <w:r w:rsidR="00A002AB" w:rsidRPr="003A63B1">
        <w:rPr>
          <w:sz w:val="21"/>
          <w:szCs w:val="21"/>
        </w:rPr>
        <w:t>:</w:t>
      </w:r>
    </w:p>
    <w:p w14:paraId="3F9FD523" w14:textId="71C07A13" w:rsidR="00A002AB" w:rsidRPr="003A63B1" w:rsidRDefault="00A002AB" w:rsidP="003A63B1">
      <w:pPr>
        <w:spacing w:before="40" w:line="22" w:lineRule="atLeast"/>
        <w:jc w:val="both"/>
        <w:rPr>
          <w:sz w:val="21"/>
          <w:szCs w:val="21"/>
        </w:rPr>
      </w:pPr>
      <w:hyperlink r:id="rId12" w:history="1">
        <w:r w:rsidRPr="003A63B1">
          <w:rPr>
            <w:rStyle w:val="Hipercze"/>
            <w:sz w:val="21"/>
            <w:szCs w:val="21"/>
          </w:rPr>
          <w:t>https://www.pgg.pl/strefa-korporacyjna/dostawcy/profil-nabywcy/cennik-uslug-pgg</w:t>
        </w:r>
      </w:hyperlink>
    </w:p>
    <w:p w14:paraId="7E183527" w14:textId="4BFAEA1F"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184579"/>
      <w:bookmarkStart w:id="57" w:name="_Toc179548103"/>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56"/>
      <w:bookmarkEnd w:id="57"/>
    </w:p>
    <w:p w14:paraId="3D08E405" w14:textId="47997EAC" w:rsidR="00B72377" w:rsidRPr="003A63B1" w:rsidRDefault="00F13DFD" w:rsidP="003A63B1">
      <w:pPr>
        <w:spacing w:before="120" w:line="264" w:lineRule="auto"/>
        <w:jc w:val="both"/>
        <w:rPr>
          <w:sz w:val="21"/>
          <w:szCs w:val="21"/>
        </w:rPr>
      </w:pPr>
      <w:r w:rsidRPr="003A63B1">
        <w:rPr>
          <w:sz w:val="21"/>
          <w:szCs w:val="21"/>
        </w:rPr>
        <w:t>W toku postępowania o udzielenie zamówienia Wykonawcom przysługują środki ochrony prawnej przewidziane w przepisach Działu I</w:t>
      </w:r>
      <w:r w:rsidR="00451126" w:rsidRPr="003A63B1">
        <w:rPr>
          <w:sz w:val="21"/>
          <w:szCs w:val="21"/>
        </w:rPr>
        <w:t>X</w:t>
      </w:r>
      <w:r w:rsidRPr="003A63B1">
        <w:rPr>
          <w:sz w:val="21"/>
          <w:szCs w:val="21"/>
        </w:rPr>
        <w:t xml:space="preserve"> ustawy Prawo zamówień publicznych – odwołanie do Krajowej Izby Odwoławczej i skarga do sądu okręgowego wnoszone w sposób</w:t>
      </w:r>
      <w:r w:rsidR="00CF7B3F" w:rsidRPr="003A63B1">
        <w:rPr>
          <w:sz w:val="21"/>
          <w:szCs w:val="21"/>
        </w:rPr>
        <w:t xml:space="preserve"> </w:t>
      </w:r>
      <w:r w:rsidRPr="003A63B1">
        <w:rPr>
          <w:sz w:val="21"/>
          <w:szCs w:val="21"/>
        </w:rPr>
        <w:t>i w terminach określonych</w:t>
      </w:r>
      <w:r w:rsidR="003A63B1">
        <w:rPr>
          <w:sz w:val="21"/>
          <w:szCs w:val="21"/>
        </w:rPr>
        <w:t xml:space="preserve"> </w:t>
      </w:r>
      <w:r w:rsidRPr="003A63B1">
        <w:rPr>
          <w:sz w:val="21"/>
          <w:szCs w:val="21"/>
        </w:rPr>
        <w:t xml:space="preserve">w </w:t>
      </w:r>
      <w:r w:rsidR="00A057C7" w:rsidRPr="003A63B1">
        <w:rPr>
          <w:sz w:val="21"/>
          <w:szCs w:val="21"/>
        </w:rPr>
        <w:t xml:space="preserve">ustawie </w:t>
      </w:r>
      <w:proofErr w:type="spellStart"/>
      <w:r w:rsidR="00A057C7" w:rsidRPr="003A63B1">
        <w:rPr>
          <w:sz w:val="21"/>
          <w:szCs w:val="21"/>
        </w:rPr>
        <w:t>Pzp</w:t>
      </w:r>
      <w:proofErr w:type="spellEnd"/>
      <w:r w:rsidRPr="003A63B1">
        <w:rPr>
          <w:sz w:val="21"/>
          <w:szCs w:val="21"/>
        </w:rPr>
        <w:t>.</w:t>
      </w:r>
      <w:bookmarkStart w:id="58" w:name="_Toc106184580"/>
    </w:p>
    <w:p w14:paraId="03DD8F27" w14:textId="69820BBB"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79548104"/>
      <w:r w:rsidRPr="00057162">
        <w:rPr>
          <w:rFonts w:ascii="Times New Roman" w:hAnsi="Times New Roman" w:cs="Times New Roman"/>
          <w:color w:val="auto"/>
          <w:sz w:val="24"/>
          <w:szCs w:val="24"/>
        </w:rPr>
        <w:t>Wykaz załączników</w:t>
      </w:r>
      <w:bookmarkEnd w:id="58"/>
      <w:bookmarkEnd w:id="59"/>
    </w:p>
    <w:p w14:paraId="65C97D98" w14:textId="28C60212" w:rsidR="00ED28D9" w:rsidRDefault="00ED28D9" w:rsidP="0077019C">
      <w:pPr>
        <w:tabs>
          <w:tab w:val="left" w:pos="1843"/>
        </w:tabs>
        <w:spacing w:line="22" w:lineRule="atLeast"/>
        <w:jc w:val="both"/>
        <w:rPr>
          <w:b/>
          <w:bCs/>
          <w:sz w:val="22"/>
          <w:szCs w:val="22"/>
        </w:rPr>
      </w:pPr>
      <w:bookmarkStart w:id="60" w:name="_Hlk67821935"/>
      <w:r w:rsidRPr="00427709">
        <w:rPr>
          <w:b/>
          <w:bCs/>
          <w:sz w:val="22"/>
          <w:szCs w:val="22"/>
        </w:rPr>
        <w:t xml:space="preserve">Załącznik nr 1 – </w:t>
      </w:r>
      <w:r w:rsidR="00427709">
        <w:rPr>
          <w:b/>
          <w:bCs/>
          <w:sz w:val="22"/>
          <w:szCs w:val="22"/>
        </w:rPr>
        <w:tab/>
      </w:r>
      <w:r w:rsidRPr="00427709">
        <w:rPr>
          <w:b/>
          <w:bCs/>
          <w:sz w:val="22"/>
          <w:szCs w:val="22"/>
        </w:rPr>
        <w:t>Szczegółowy Opis Przedmiotu Zamówienia</w:t>
      </w:r>
      <w:r w:rsidR="00394ECD" w:rsidRPr="00427709">
        <w:rPr>
          <w:b/>
          <w:bCs/>
          <w:sz w:val="22"/>
          <w:szCs w:val="22"/>
        </w:rPr>
        <w:t xml:space="preserve"> (SOPZ)</w:t>
      </w:r>
    </w:p>
    <w:p w14:paraId="658C3AAA" w14:textId="2F86D0F8" w:rsidR="0049580C" w:rsidRPr="00A25494" w:rsidRDefault="0049580C" w:rsidP="0077019C">
      <w:pPr>
        <w:tabs>
          <w:tab w:val="left" w:pos="1843"/>
        </w:tabs>
        <w:spacing w:line="22" w:lineRule="atLeast"/>
        <w:jc w:val="both"/>
      </w:pPr>
      <w:r w:rsidRPr="00A25494">
        <w:t xml:space="preserve">Załącznik nr 1.1 – </w:t>
      </w:r>
      <w:r w:rsidR="00427709" w:rsidRPr="00A25494">
        <w:tab/>
      </w:r>
      <w:r w:rsidRPr="00A25494">
        <w:t xml:space="preserve">Wzór </w:t>
      </w:r>
      <w:r w:rsidR="00394ECD" w:rsidRPr="00A25494">
        <w:t>za</w:t>
      </w:r>
      <w:r w:rsidRPr="00A25494">
        <w:t xml:space="preserve">potrzebowania na </w:t>
      </w:r>
      <w:r w:rsidR="00394ECD" w:rsidRPr="00A25494">
        <w:t xml:space="preserve">(wzajemne) </w:t>
      </w:r>
      <w:r w:rsidRPr="00A25494">
        <w:t xml:space="preserve">świadczenia </w:t>
      </w:r>
      <w:r w:rsidR="00394ECD" w:rsidRPr="00A25494">
        <w:t>Zamawiającego</w:t>
      </w:r>
    </w:p>
    <w:p w14:paraId="4FB37E9F" w14:textId="550DA6C4" w:rsidR="0049580C" w:rsidRPr="00A25494" w:rsidRDefault="0049580C" w:rsidP="0077019C">
      <w:pPr>
        <w:tabs>
          <w:tab w:val="left" w:pos="1843"/>
        </w:tabs>
        <w:spacing w:line="22" w:lineRule="atLeast"/>
        <w:ind w:left="1843" w:hanging="1843"/>
        <w:jc w:val="both"/>
      </w:pPr>
      <w:r w:rsidRPr="00A25494">
        <w:t xml:space="preserve">Załącznik nr 1.2 </w:t>
      </w:r>
      <w:r w:rsidR="00427709" w:rsidRPr="00A25494">
        <w:t>–</w:t>
      </w:r>
      <w:r w:rsidRPr="00A25494">
        <w:t xml:space="preserve"> </w:t>
      </w:r>
      <w:r w:rsidR="00427709" w:rsidRPr="00A25494">
        <w:tab/>
      </w:r>
      <w:r w:rsidRPr="00A25494">
        <w:t xml:space="preserve">Wzór oświadczenia </w:t>
      </w:r>
      <w:r w:rsidR="008C4046" w:rsidRPr="00A25494">
        <w:t>Wykonawcy</w:t>
      </w:r>
      <w:r w:rsidRPr="00A25494">
        <w:t xml:space="preserve"> o niekorzystaniu ze wzajemnych świadczeń</w:t>
      </w:r>
    </w:p>
    <w:p w14:paraId="340D850F" w14:textId="5D6B4C29" w:rsidR="0049580C" w:rsidRPr="00A25494" w:rsidRDefault="0049580C" w:rsidP="0077019C">
      <w:pPr>
        <w:tabs>
          <w:tab w:val="left" w:pos="1843"/>
        </w:tabs>
        <w:spacing w:line="22" w:lineRule="atLeast"/>
        <w:ind w:left="1843" w:hanging="1843"/>
        <w:jc w:val="both"/>
      </w:pPr>
      <w:r w:rsidRPr="00A25494">
        <w:t xml:space="preserve">Załącznik nr 1.3 </w:t>
      </w:r>
      <w:r w:rsidR="00427709" w:rsidRPr="00A25494">
        <w:t>–</w:t>
      </w:r>
      <w:r w:rsidRPr="00A25494">
        <w:t xml:space="preserve"> </w:t>
      </w:r>
      <w:r w:rsidR="00427709" w:rsidRPr="00A25494">
        <w:tab/>
      </w:r>
      <w:r w:rsidRPr="00A25494">
        <w:t xml:space="preserve">Zakres odpłatnych usług świadczonych przez </w:t>
      </w:r>
      <w:r w:rsidR="008C4046" w:rsidRPr="00A25494">
        <w:t>Zamawiającego</w:t>
      </w:r>
      <w:r w:rsidRPr="00A25494">
        <w:t xml:space="preserve"> na rzecz </w:t>
      </w:r>
      <w:r w:rsidR="008C4046" w:rsidRPr="00A25494">
        <w:t>Wykonawcy</w:t>
      </w:r>
      <w:r w:rsidR="00CF7B3F">
        <w:br/>
      </w:r>
      <w:r w:rsidR="00394ECD" w:rsidRPr="00A25494">
        <w:t>w ramach realizacji przedmiotu przetargu</w:t>
      </w:r>
      <w:r w:rsidR="0077019C">
        <w:t xml:space="preserve"> </w:t>
      </w:r>
    </w:p>
    <w:p w14:paraId="05B66E7D" w14:textId="1275DB47" w:rsidR="0049580C" w:rsidRPr="00A25494" w:rsidRDefault="0049580C" w:rsidP="0077019C">
      <w:pPr>
        <w:tabs>
          <w:tab w:val="left" w:pos="1843"/>
        </w:tabs>
        <w:spacing w:line="22" w:lineRule="atLeast"/>
        <w:ind w:left="1843" w:hanging="1843"/>
        <w:jc w:val="both"/>
      </w:pPr>
      <w:r w:rsidRPr="00A25494">
        <w:t xml:space="preserve">Załącznik nr 1.4 </w:t>
      </w:r>
      <w:r w:rsidR="00427709" w:rsidRPr="00A25494">
        <w:t>–</w:t>
      </w:r>
      <w:r w:rsidRPr="00A25494">
        <w:t xml:space="preserve"> </w:t>
      </w:r>
      <w:r w:rsidR="00427709" w:rsidRPr="00A25494">
        <w:tab/>
      </w:r>
      <w:r w:rsidRPr="00A25494">
        <w:t xml:space="preserve">Cennik odpłatnych usług świadczonych przez </w:t>
      </w:r>
      <w:r w:rsidR="008C4046" w:rsidRPr="00A25494">
        <w:t>Zamawiającego</w:t>
      </w:r>
      <w:r w:rsidRPr="00A25494">
        <w:t xml:space="preserve"> na rzecz </w:t>
      </w:r>
      <w:r w:rsidR="008C4046" w:rsidRPr="00A25494">
        <w:t>Wykonawcy</w:t>
      </w:r>
      <w:r w:rsidR="00CF7B3F">
        <w:br/>
      </w:r>
      <w:r w:rsidR="00394ECD" w:rsidRPr="00A25494">
        <w:t>w ramach realizacji przedmiotu przetargu</w:t>
      </w:r>
    </w:p>
    <w:p w14:paraId="42B96350" w14:textId="7855B554" w:rsidR="0049580C" w:rsidRDefault="0049580C" w:rsidP="0077019C">
      <w:pPr>
        <w:tabs>
          <w:tab w:val="left" w:pos="1843"/>
        </w:tabs>
        <w:spacing w:line="22" w:lineRule="atLeast"/>
        <w:jc w:val="both"/>
      </w:pPr>
      <w:r w:rsidRPr="00A25494">
        <w:t xml:space="preserve">Załącznik nr 1.5 </w:t>
      </w:r>
      <w:r w:rsidR="00427709" w:rsidRPr="00A25494">
        <w:t>–</w:t>
      </w:r>
      <w:r w:rsidRPr="00A25494">
        <w:t xml:space="preserve"> </w:t>
      </w:r>
      <w:r w:rsidR="00427709" w:rsidRPr="00A25494">
        <w:tab/>
      </w:r>
      <w:r w:rsidRPr="00A25494">
        <w:t>Wzór umowy przychodowej</w:t>
      </w:r>
      <w:r w:rsidR="0077019C">
        <w:t xml:space="preserve"> </w:t>
      </w:r>
    </w:p>
    <w:p w14:paraId="42B805DF" w14:textId="77777777" w:rsidR="00641A39" w:rsidRPr="003A63B1" w:rsidRDefault="00641A39" w:rsidP="0077019C">
      <w:pPr>
        <w:tabs>
          <w:tab w:val="left" w:pos="1843"/>
        </w:tabs>
        <w:spacing w:line="22" w:lineRule="atLeast"/>
        <w:jc w:val="both"/>
        <w:rPr>
          <w:sz w:val="6"/>
          <w:szCs w:val="6"/>
        </w:rPr>
      </w:pPr>
    </w:p>
    <w:p w14:paraId="14D73927" w14:textId="77BA4CE7" w:rsidR="00ED28D9" w:rsidRPr="006E387D" w:rsidRDefault="00ED28D9" w:rsidP="0077019C">
      <w:pPr>
        <w:tabs>
          <w:tab w:val="left" w:pos="1843"/>
        </w:tabs>
        <w:spacing w:line="22" w:lineRule="atLeast"/>
        <w:ind w:left="1843" w:hanging="1843"/>
        <w:jc w:val="both"/>
      </w:pPr>
      <w:r w:rsidRPr="00427709">
        <w:rPr>
          <w:b/>
          <w:bCs/>
          <w:sz w:val="22"/>
          <w:szCs w:val="22"/>
        </w:rPr>
        <w:t xml:space="preserve">Załącznik nr 2 – </w:t>
      </w:r>
      <w:r w:rsidR="00427709">
        <w:rPr>
          <w:b/>
          <w:bCs/>
          <w:sz w:val="22"/>
          <w:szCs w:val="22"/>
        </w:rPr>
        <w:tab/>
      </w:r>
      <w:r w:rsidRPr="00427709">
        <w:rPr>
          <w:b/>
          <w:bCs/>
          <w:sz w:val="22"/>
          <w:szCs w:val="22"/>
        </w:rPr>
        <w:t>Formularz Ofert</w:t>
      </w:r>
      <w:r w:rsidR="00394ECD" w:rsidRPr="00427709">
        <w:rPr>
          <w:b/>
          <w:bCs/>
          <w:sz w:val="22"/>
          <w:szCs w:val="22"/>
        </w:rPr>
        <w:t>owy</w:t>
      </w:r>
      <w:r w:rsidR="00CD4F8F" w:rsidRPr="00427709">
        <w:rPr>
          <w:b/>
          <w:bCs/>
          <w:sz w:val="22"/>
          <w:szCs w:val="22"/>
        </w:rPr>
        <w:t xml:space="preserve"> </w:t>
      </w:r>
      <w:r w:rsidRPr="00427709">
        <w:rPr>
          <w:sz w:val="22"/>
          <w:szCs w:val="22"/>
        </w:rPr>
        <w:t xml:space="preserve">– </w:t>
      </w:r>
      <w:r w:rsidRPr="006E387D">
        <w:t>dostępny na platformie EFO</w:t>
      </w:r>
      <w:r w:rsidR="00394ECD" w:rsidRPr="006E387D">
        <w:t xml:space="preserve"> –</w:t>
      </w:r>
      <w:r w:rsidRPr="006E387D">
        <w:t xml:space="preserve"> link na stronie</w:t>
      </w:r>
      <w:r w:rsidR="00CF7B3F" w:rsidRPr="006E387D">
        <w:t xml:space="preserve"> </w:t>
      </w:r>
      <w:r w:rsidRPr="006E387D">
        <w:t>prowadzonego postępowania</w:t>
      </w:r>
      <w:r w:rsidR="006E387D" w:rsidRPr="006E387D">
        <w:t xml:space="preserve"> </w:t>
      </w:r>
    </w:p>
    <w:p w14:paraId="1ACAEE43" w14:textId="77777777" w:rsidR="00641A39" w:rsidRPr="003A63B1" w:rsidRDefault="00641A39" w:rsidP="0077019C">
      <w:pPr>
        <w:tabs>
          <w:tab w:val="left" w:pos="1843"/>
        </w:tabs>
        <w:spacing w:line="22" w:lineRule="atLeast"/>
        <w:ind w:left="1843" w:hanging="1843"/>
        <w:jc w:val="both"/>
        <w:rPr>
          <w:sz w:val="6"/>
          <w:szCs w:val="6"/>
        </w:rPr>
      </w:pPr>
    </w:p>
    <w:p w14:paraId="6B74EBE8" w14:textId="5EDEC237" w:rsidR="00ED28D9" w:rsidRPr="00427709" w:rsidRDefault="00ED28D9" w:rsidP="0077019C">
      <w:pPr>
        <w:tabs>
          <w:tab w:val="left" w:pos="1843"/>
        </w:tabs>
        <w:spacing w:line="22" w:lineRule="atLeast"/>
        <w:jc w:val="both"/>
        <w:rPr>
          <w:b/>
          <w:bCs/>
          <w:sz w:val="22"/>
          <w:szCs w:val="22"/>
        </w:rPr>
      </w:pPr>
      <w:r w:rsidRPr="00427709">
        <w:rPr>
          <w:b/>
          <w:bCs/>
          <w:sz w:val="22"/>
          <w:szCs w:val="22"/>
        </w:rPr>
        <w:t xml:space="preserve">Załączniki nr 3 – </w:t>
      </w:r>
      <w:r w:rsidR="00427709">
        <w:rPr>
          <w:b/>
          <w:bCs/>
          <w:sz w:val="22"/>
          <w:szCs w:val="22"/>
        </w:rPr>
        <w:tab/>
      </w:r>
      <w:r w:rsidR="007A4EE6" w:rsidRPr="00427709">
        <w:rPr>
          <w:b/>
          <w:bCs/>
          <w:sz w:val="22"/>
          <w:szCs w:val="22"/>
        </w:rPr>
        <w:t>S</w:t>
      </w:r>
      <w:r w:rsidRPr="00427709">
        <w:rPr>
          <w:b/>
          <w:bCs/>
          <w:sz w:val="22"/>
          <w:szCs w:val="22"/>
        </w:rPr>
        <w:t xml:space="preserve">kładane przez </w:t>
      </w:r>
      <w:r w:rsidR="00C917D4" w:rsidRPr="00427709">
        <w:rPr>
          <w:b/>
          <w:bCs/>
          <w:sz w:val="22"/>
          <w:szCs w:val="22"/>
        </w:rPr>
        <w:t>Wykonawcę</w:t>
      </w:r>
      <w:r w:rsidRPr="00427709">
        <w:rPr>
          <w:b/>
          <w:bCs/>
          <w:sz w:val="22"/>
          <w:szCs w:val="22"/>
        </w:rPr>
        <w:t xml:space="preserve"> wraz z ofertą:</w:t>
      </w:r>
    </w:p>
    <w:p w14:paraId="4922C99F" w14:textId="22CD9053" w:rsidR="00ED28D9" w:rsidRPr="00A25494" w:rsidRDefault="00ED28D9" w:rsidP="0077019C">
      <w:pPr>
        <w:tabs>
          <w:tab w:val="left" w:pos="1843"/>
        </w:tabs>
        <w:spacing w:line="22" w:lineRule="atLeast"/>
        <w:jc w:val="both"/>
        <w:rPr>
          <w:bCs/>
        </w:rPr>
      </w:pPr>
      <w:r w:rsidRPr="00A25494">
        <w:rPr>
          <w:bCs/>
        </w:rPr>
        <w:t>Załącznik nr 3.1 –</w:t>
      </w:r>
      <w:r w:rsidR="00427709" w:rsidRPr="00A25494">
        <w:rPr>
          <w:bCs/>
        </w:rPr>
        <w:tab/>
      </w:r>
      <w:r w:rsidRPr="00A25494">
        <w:rPr>
          <w:bCs/>
        </w:rPr>
        <w:t>Informacja o pod</w:t>
      </w:r>
      <w:r w:rsidR="001D420C" w:rsidRPr="00A25494">
        <w:rPr>
          <w:bCs/>
        </w:rPr>
        <w:t>w</w:t>
      </w:r>
      <w:r w:rsidR="008C4046" w:rsidRPr="00A25494">
        <w:rPr>
          <w:bCs/>
        </w:rPr>
        <w:t>ykonawca</w:t>
      </w:r>
      <w:r w:rsidRPr="00A25494">
        <w:rPr>
          <w:bCs/>
        </w:rPr>
        <w:t>ch</w:t>
      </w:r>
    </w:p>
    <w:p w14:paraId="63539B0E" w14:textId="4326798C" w:rsidR="00ED28D9" w:rsidRPr="00A25494" w:rsidRDefault="00ED28D9" w:rsidP="0077019C">
      <w:pPr>
        <w:tabs>
          <w:tab w:val="left" w:pos="1843"/>
        </w:tabs>
        <w:spacing w:line="22" w:lineRule="atLeast"/>
        <w:jc w:val="both"/>
        <w:rPr>
          <w:bCs/>
        </w:rPr>
      </w:pPr>
      <w:r w:rsidRPr="00A25494">
        <w:rPr>
          <w:bCs/>
        </w:rPr>
        <w:t xml:space="preserve">Załącznik nr 3.2 – </w:t>
      </w:r>
      <w:r w:rsidR="00427709" w:rsidRPr="00A25494">
        <w:rPr>
          <w:bCs/>
        </w:rPr>
        <w:tab/>
      </w:r>
      <w:r w:rsidRPr="00A25494">
        <w:rPr>
          <w:bCs/>
        </w:rPr>
        <w:t xml:space="preserve">Informacja </w:t>
      </w:r>
      <w:r w:rsidR="00394ECD" w:rsidRPr="00A25494">
        <w:rPr>
          <w:bCs/>
        </w:rPr>
        <w:t xml:space="preserve">o powstaniu </w:t>
      </w:r>
      <w:r w:rsidRPr="00A25494">
        <w:rPr>
          <w:bCs/>
        </w:rPr>
        <w:t xml:space="preserve">u </w:t>
      </w:r>
      <w:r w:rsidR="008C4046" w:rsidRPr="00A25494">
        <w:rPr>
          <w:bCs/>
        </w:rPr>
        <w:t>Zamawiającego</w:t>
      </w:r>
      <w:r w:rsidRPr="00A25494">
        <w:rPr>
          <w:bCs/>
        </w:rPr>
        <w:t xml:space="preserve"> obowiązku podatkowego </w:t>
      </w:r>
    </w:p>
    <w:p w14:paraId="5DEEDCBD" w14:textId="643CE0A5" w:rsidR="00977C90" w:rsidRPr="00A25494" w:rsidRDefault="00977C90" w:rsidP="0077019C">
      <w:pPr>
        <w:tabs>
          <w:tab w:val="left" w:pos="1843"/>
        </w:tabs>
        <w:spacing w:line="22" w:lineRule="atLeast"/>
        <w:ind w:left="1843" w:hanging="1843"/>
        <w:jc w:val="both"/>
        <w:rPr>
          <w:bCs/>
        </w:rPr>
      </w:pPr>
      <w:r w:rsidRPr="00A25494">
        <w:rPr>
          <w:bCs/>
        </w:rPr>
        <w:t xml:space="preserve">Załącznik nr 3.3 – </w:t>
      </w:r>
      <w:r w:rsidR="00427709" w:rsidRPr="00A25494">
        <w:rPr>
          <w:bCs/>
        </w:rPr>
        <w:tab/>
      </w:r>
      <w:r w:rsidRPr="00A25494">
        <w:rPr>
          <w:bCs/>
        </w:rPr>
        <w:t xml:space="preserve">Zobowiązanie innego podmiotu do oddania do dyspozycji </w:t>
      </w:r>
      <w:r w:rsidR="008C4046" w:rsidRPr="00A25494">
        <w:rPr>
          <w:bCs/>
        </w:rPr>
        <w:t>Wykonawcy</w:t>
      </w:r>
      <w:r w:rsidRPr="00A25494">
        <w:rPr>
          <w:bCs/>
        </w:rPr>
        <w:t xml:space="preserve"> zasobów</w:t>
      </w:r>
      <w:r w:rsidR="00394ECD" w:rsidRPr="00A25494">
        <w:rPr>
          <w:bCs/>
        </w:rPr>
        <w:t xml:space="preserve"> niezbędnych do wykonania zamówienia</w:t>
      </w:r>
    </w:p>
    <w:p w14:paraId="0DDF8590" w14:textId="14DBE2AB" w:rsidR="002E181C" w:rsidRPr="00A25494" w:rsidRDefault="002E181C" w:rsidP="0077019C">
      <w:pPr>
        <w:tabs>
          <w:tab w:val="left" w:pos="1843"/>
        </w:tabs>
        <w:spacing w:line="22" w:lineRule="atLeast"/>
        <w:ind w:left="1843" w:hanging="1843"/>
        <w:jc w:val="both"/>
        <w:rPr>
          <w:bCs/>
        </w:rPr>
      </w:pPr>
      <w:r w:rsidRPr="00A25494">
        <w:rPr>
          <w:bCs/>
        </w:rPr>
        <w:t xml:space="preserve">Załącznik nr 3.4 – </w:t>
      </w:r>
      <w:r w:rsidR="00427709" w:rsidRPr="00A25494">
        <w:rPr>
          <w:bCs/>
        </w:rPr>
        <w:tab/>
      </w:r>
      <w:r w:rsidRPr="00A25494">
        <w:rPr>
          <w:bCs/>
        </w:rPr>
        <w:t>Oświadczenie o kategorii przedsiębiorstwa</w:t>
      </w:r>
      <w:r w:rsidR="00394ECD" w:rsidRPr="00A25494">
        <w:rPr>
          <w:bCs/>
        </w:rPr>
        <w:t xml:space="preserve"> wynikające z obowiązku art. 81 ustawy</w:t>
      </w:r>
      <w:r w:rsidR="00427709" w:rsidRPr="00A25494">
        <w:rPr>
          <w:bCs/>
        </w:rPr>
        <w:t> </w:t>
      </w:r>
      <w:proofErr w:type="spellStart"/>
      <w:r w:rsidR="00394ECD" w:rsidRPr="00A25494">
        <w:rPr>
          <w:bCs/>
        </w:rPr>
        <w:t>Pzp</w:t>
      </w:r>
      <w:proofErr w:type="spellEnd"/>
    </w:p>
    <w:p w14:paraId="28500898" w14:textId="0B1A6210" w:rsidR="00ED2E6B" w:rsidRDefault="00ED2E6B" w:rsidP="0077019C">
      <w:pPr>
        <w:tabs>
          <w:tab w:val="left" w:pos="1843"/>
        </w:tabs>
        <w:spacing w:line="22" w:lineRule="atLeast"/>
        <w:ind w:left="1843" w:hanging="1843"/>
        <w:jc w:val="both"/>
      </w:pPr>
      <w:r w:rsidRPr="00A25494">
        <w:t xml:space="preserve">Załącznik nr 3.5 –   </w:t>
      </w:r>
      <w:r w:rsidR="008F0FB7">
        <w:tab/>
      </w:r>
      <w:r w:rsidRPr="00A25494">
        <w:t>Oświadczenia Wykonawcy dotyczące przedmiotu zamówienia</w:t>
      </w:r>
      <w:r w:rsidR="0077019C">
        <w:t xml:space="preserve"> </w:t>
      </w:r>
    </w:p>
    <w:p w14:paraId="7C86391F" w14:textId="77777777" w:rsidR="0077019C" w:rsidRPr="003A63B1" w:rsidRDefault="0077019C" w:rsidP="0077019C">
      <w:pPr>
        <w:tabs>
          <w:tab w:val="left" w:pos="1843"/>
        </w:tabs>
        <w:spacing w:line="22" w:lineRule="atLeast"/>
        <w:ind w:left="1843" w:hanging="1843"/>
        <w:jc w:val="both"/>
        <w:rPr>
          <w:bCs/>
          <w:sz w:val="6"/>
          <w:szCs w:val="6"/>
        </w:rPr>
      </w:pPr>
    </w:p>
    <w:p w14:paraId="1B8E7F56" w14:textId="2BB40421" w:rsidR="00ED28D9" w:rsidRDefault="00ED28D9" w:rsidP="0077019C">
      <w:pPr>
        <w:tabs>
          <w:tab w:val="left" w:pos="1843"/>
        </w:tabs>
        <w:spacing w:line="22" w:lineRule="atLeast"/>
        <w:ind w:left="1843" w:hanging="1843"/>
        <w:jc w:val="both"/>
        <w:rPr>
          <w:b/>
          <w:bCs/>
          <w:sz w:val="22"/>
          <w:szCs w:val="22"/>
        </w:rPr>
      </w:pPr>
      <w:r w:rsidRPr="00427709">
        <w:rPr>
          <w:b/>
          <w:bCs/>
          <w:sz w:val="22"/>
          <w:szCs w:val="22"/>
        </w:rPr>
        <w:t xml:space="preserve">Załączniki nr 4 – </w:t>
      </w:r>
      <w:r w:rsidR="00427709">
        <w:rPr>
          <w:b/>
          <w:bCs/>
          <w:sz w:val="22"/>
          <w:szCs w:val="22"/>
        </w:rPr>
        <w:tab/>
      </w:r>
      <w:r w:rsidR="007A4EE6" w:rsidRPr="00427709">
        <w:rPr>
          <w:b/>
          <w:bCs/>
          <w:sz w:val="22"/>
          <w:szCs w:val="22"/>
        </w:rPr>
        <w:t>S</w:t>
      </w:r>
      <w:r w:rsidRPr="00427709">
        <w:rPr>
          <w:b/>
          <w:bCs/>
          <w:sz w:val="22"/>
          <w:szCs w:val="22"/>
        </w:rPr>
        <w:t xml:space="preserve">kładane przez </w:t>
      </w:r>
      <w:r w:rsidR="00C917D4" w:rsidRPr="00427709">
        <w:rPr>
          <w:b/>
          <w:bCs/>
          <w:sz w:val="22"/>
          <w:szCs w:val="22"/>
        </w:rPr>
        <w:t>Wykonawcę</w:t>
      </w:r>
      <w:r w:rsidRPr="00427709">
        <w:rPr>
          <w:b/>
          <w:bCs/>
          <w:sz w:val="22"/>
          <w:szCs w:val="22"/>
        </w:rPr>
        <w:t>, którego oferta jest najwyżej oceniona</w:t>
      </w:r>
      <w:r w:rsidR="00CF7B3F">
        <w:rPr>
          <w:b/>
          <w:bCs/>
          <w:sz w:val="22"/>
          <w:szCs w:val="22"/>
        </w:rPr>
        <w:br/>
      </w:r>
      <w:r w:rsidRPr="00427709">
        <w:rPr>
          <w:b/>
          <w:bCs/>
          <w:sz w:val="22"/>
          <w:szCs w:val="22"/>
        </w:rPr>
        <w:t>na wezwanie</w:t>
      </w:r>
      <w:r w:rsidRPr="00427709">
        <w:rPr>
          <w:sz w:val="22"/>
          <w:szCs w:val="22"/>
        </w:rPr>
        <w:t xml:space="preserve"> </w:t>
      </w:r>
      <w:r w:rsidR="008C4046" w:rsidRPr="00427709">
        <w:rPr>
          <w:b/>
          <w:bCs/>
          <w:sz w:val="22"/>
          <w:szCs w:val="22"/>
        </w:rPr>
        <w:t>Zamawiającego</w:t>
      </w:r>
    </w:p>
    <w:p w14:paraId="2C37D143" w14:textId="3EA0C219" w:rsidR="00ED28D9" w:rsidRPr="00A25494" w:rsidRDefault="00ED28D9" w:rsidP="0077019C">
      <w:pPr>
        <w:tabs>
          <w:tab w:val="left" w:pos="1843"/>
        </w:tabs>
        <w:spacing w:line="22" w:lineRule="atLeast"/>
        <w:jc w:val="both"/>
        <w:rPr>
          <w:bCs/>
        </w:rPr>
      </w:pPr>
      <w:r w:rsidRPr="00A25494">
        <w:rPr>
          <w:bCs/>
        </w:rPr>
        <w:t xml:space="preserve">Załącznik nr 4.1 – </w:t>
      </w:r>
      <w:r w:rsidR="00427709" w:rsidRPr="00A25494">
        <w:rPr>
          <w:bCs/>
        </w:rPr>
        <w:tab/>
      </w:r>
      <w:r w:rsidR="00394ECD" w:rsidRPr="00A25494">
        <w:rPr>
          <w:bCs/>
        </w:rPr>
        <w:t>Jednolity Europejski Dokument Zamówienia</w:t>
      </w:r>
    </w:p>
    <w:p w14:paraId="7463B0CF" w14:textId="38431877" w:rsidR="00ED28D9" w:rsidRPr="00A25494" w:rsidRDefault="00ED28D9" w:rsidP="0077019C">
      <w:pPr>
        <w:tabs>
          <w:tab w:val="left" w:pos="1843"/>
        </w:tabs>
        <w:spacing w:line="22" w:lineRule="atLeast"/>
        <w:ind w:left="1843" w:hanging="1843"/>
        <w:jc w:val="both"/>
        <w:rPr>
          <w:bCs/>
        </w:rPr>
      </w:pPr>
      <w:r w:rsidRPr="00A25494">
        <w:rPr>
          <w:bCs/>
        </w:rPr>
        <w:t xml:space="preserve">Załącznik nr 4.2 – </w:t>
      </w:r>
      <w:r w:rsidR="00427709" w:rsidRPr="00A25494">
        <w:rPr>
          <w:bCs/>
        </w:rPr>
        <w:tab/>
      </w:r>
      <w:r w:rsidR="00394ECD" w:rsidRPr="00A25494">
        <w:rPr>
          <w:bCs/>
        </w:rPr>
        <w:t>Oświadczenie o przynależności lub braku przynależności do tej samej grupy kapitałowej</w:t>
      </w:r>
    </w:p>
    <w:p w14:paraId="107ED633" w14:textId="0E338977" w:rsidR="00ED28D9" w:rsidRPr="00A25494" w:rsidRDefault="00ED28D9" w:rsidP="0077019C">
      <w:pPr>
        <w:tabs>
          <w:tab w:val="left" w:pos="1843"/>
        </w:tabs>
        <w:spacing w:line="22" w:lineRule="atLeast"/>
        <w:jc w:val="both"/>
        <w:rPr>
          <w:bCs/>
        </w:rPr>
      </w:pPr>
      <w:r w:rsidRPr="00A25494">
        <w:rPr>
          <w:bCs/>
        </w:rPr>
        <w:t xml:space="preserve">Załącznik nr 4.3 – </w:t>
      </w:r>
      <w:r w:rsidR="00427709" w:rsidRPr="00A25494">
        <w:rPr>
          <w:bCs/>
        </w:rPr>
        <w:tab/>
      </w:r>
      <w:r w:rsidRPr="00A25494">
        <w:rPr>
          <w:bCs/>
        </w:rPr>
        <w:t>Wykaz</w:t>
      </w:r>
      <w:r w:rsidR="00427709" w:rsidRPr="00A25494">
        <w:t xml:space="preserve"> </w:t>
      </w:r>
      <w:r w:rsidR="00427709" w:rsidRPr="00A25494">
        <w:rPr>
          <w:bCs/>
        </w:rPr>
        <w:t>wykonanych/wykonywanych</w:t>
      </w:r>
      <w:r w:rsidRPr="00A25494">
        <w:rPr>
          <w:bCs/>
        </w:rPr>
        <w:t xml:space="preserve"> </w:t>
      </w:r>
      <w:r w:rsidR="00321D87" w:rsidRPr="00A25494">
        <w:rPr>
          <w:bCs/>
        </w:rPr>
        <w:t>zamówień</w:t>
      </w:r>
    </w:p>
    <w:p w14:paraId="45699303" w14:textId="21E54015" w:rsidR="00ED28D9" w:rsidRDefault="00ED28D9" w:rsidP="0077019C">
      <w:pPr>
        <w:tabs>
          <w:tab w:val="left" w:pos="1843"/>
        </w:tabs>
        <w:spacing w:line="22" w:lineRule="atLeast"/>
        <w:jc w:val="both"/>
        <w:rPr>
          <w:bCs/>
        </w:rPr>
      </w:pPr>
      <w:r w:rsidRPr="00A25494">
        <w:rPr>
          <w:bCs/>
        </w:rPr>
        <w:t xml:space="preserve">Załącznik nr 4.4 – </w:t>
      </w:r>
      <w:r w:rsidR="00427709" w:rsidRPr="00A25494">
        <w:rPr>
          <w:bCs/>
        </w:rPr>
        <w:tab/>
      </w:r>
      <w:r w:rsidRPr="00A25494">
        <w:rPr>
          <w:bCs/>
        </w:rPr>
        <w:t>Wykaz osób kierowanych do wykonania zamówienia</w:t>
      </w:r>
    </w:p>
    <w:p w14:paraId="7B3E7B6C" w14:textId="23FC0554" w:rsidR="008F0FB7" w:rsidRDefault="008F0FB7" w:rsidP="0077019C">
      <w:pPr>
        <w:tabs>
          <w:tab w:val="left" w:pos="1843"/>
        </w:tabs>
        <w:spacing w:line="22" w:lineRule="atLeast"/>
        <w:jc w:val="both"/>
        <w:rPr>
          <w:bCs/>
        </w:rPr>
      </w:pPr>
      <w:r>
        <w:rPr>
          <w:bCs/>
        </w:rPr>
        <w:t xml:space="preserve">Załącznik nr 4.5 – </w:t>
      </w:r>
      <w:r>
        <w:rPr>
          <w:bCs/>
        </w:rPr>
        <w:tab/>
        <w:t>Harmonogram rzeczowo-finansowy</w:t>
      </w:r>
    </w:p>
    <w:p w14:paraId="37194354" w14:textId="77777777" w:rsidR="00641A39" w:rsidRPr="003A63B1" w:rsidRDefault="00641A39" w:rsidP="00427709">
      <w:pPr>
        <w:tabs>
          <w:tab w:val="left" w:pos="1843"/>
        </w:tabs>
        <w:spacing w:line="276" w:lineRule="auto"/>
        <w:jc w:val="both"/>
        <w:rPr>
          <w:bCs/>
          <w:sz w:val="6"/>
          <w:szCs w:val="6"/>
        </w:rPr>
      </w:pPr>
    </w:p>
    <w:p w14:paraId="314F465B" w14:textId="69B2022D" w:rsidR="00CD4F8F" w:rsidRDefault="00ED28D9" w:rsidP="00427709">
      <w:pPr>
        <w:tabs>
          <w:tab w:val="left" w:pos="1843"/>
        </w:tabs>
        <w:spacing w:line="276" w:lineRule="auto"/>
        <w:jc w:val="both"/>
        <w:rPr>
          <w:sz w:val="22"/>
          <w:szCs w:val="22"/>
        </w:rPr>
      </w:pPr>
      <w:r w:rsidRPr="00DF6E8B">
        <w:rPr>
          <w:b/>
          <w:bCs/>
          <w:sz w:val="22"/>
          <w:szCs w:val="22"/>
        </w:rPr>
        <w:t xml:space="preserve">Załącznik nr 5 – </w:t>
      </w:r>
      <w:r w:rsidR="00427709" w:rsidRPr="00DF6E8B">
        <w:rPr>
          <w:b/>
          <w:bCs/>
          <w:sz w:val="22"/>
          <w:szCs w:val="22"/>
        </w:rPr>
        <w:tab/>
      </w:r>
      <w:r w:rsidRPr="00DF6E8B">
        <w:rPr>
          <w:b/>
          <w:bCs/>
          <w:sz w:val="22"/>
          <w:szCs w:val="22"/>
        </w:rPr>
        <w:t>Istotne postanowienia umowy</w:t>
      </w:r>
      <w:r w:rsidR="00CD4F8F" w:rsidRPr="00DF6E8B">
        <w:rPr>
          <w:b/>
          <w:bCs/>
          <w:sz w:val="22"/>
          <w:szCs w:val="22"/>
        </w:rPr>
        <w:t xml:space="preserve"> </w:t>
      </w:r>
      <w:r w:rsidRPr="00DF6E8B">
        <w:rPr>
          <w:sz w:val="22"/>
          <w:szCs w:val="22"/>
        </w:rPr>
        <w:t>wraz z załącznikami</w:t>
      </w:r>
    </w:p>
    <w:p w14:paraId="4239EF7E" w14:textId="77777777" w:rsidR="003A63B1" w:rsidRPr="003A63B1" w:rsidRDefault="003A63B1" w:rsidP="00427709">
      <w:pPr>
        <w:tabs>
          <w:tab w:val="left" w:pos="1843"/>
        </w:tabs>
        <w:spacing w:line="276" w:lineRule="auto"/>
        <w:jc w:val="both"/>
        <w:rPr>
          <w:sz w:val="6"/>
          <w:szCs w:val="6"/>
        </w:rPr>
      </w:pPr>
    </w:p>
    <w:p w14:paraId="2F73CF55" w14:textId="6D0A5CD3" w:rsidR="007A4EE6" w:rsidRPr="00427709" w:rsidRDefault="00CD4F8F" w:rsidP="00427709">
      <w:pPr>
        <w:tabs>
          <w:tab w:val="left" w:pos="1843"/>
        </w:tabs>
        <w:spacing w:line="276" w:lineRule="auto"/>
        <w:jc w:val="both"/>
        <w:rPr>
          <w:b/>
          <w:bCs/>
          <w:sz w:val="22"/>
          <w:szCs w:val="22"/>
        </w:rPr>
      </w:pPr>
      <w:r w:rsidRPr="00DF6E8B">
        <w:rPr>
          <w:b/>
          <w:bCs/>
          <w:sz w:val="22"/>
          <w:szCs w:val="22"/>
        </w:rPr>
        <w:t xml:space="preserve">Załącznik nr 6 – </w:t>
      </w:r>
      <w:r w:rsidR="00427709" w:rsidRPr="00DF6E8B">
        <w:rPr>
          <w:b/>
          <w:bCs/>
          <w:sz w:val="22"/>
          <w:szCs w:val="22"/>
        </w:rPr>
        <w:tab/>
      </w:r>
      <w:r w:rsidRPr="00DF6E8B">
        <w:rPr>
          <w:b/>
          <w:bCs/>
          <w:sz w:val="22"/>
          <w:szCs w:val="22"/>
        </w:rPr>
        <w:t xml:space="preserve">Zobowiązanie </w:t>
      </w:r>
      <w:r w:rsidR="008C4046" w:rsidRPr="00DF6E8B">
        <w:rPr>
          <w:b/>
          <w:bCs/>
          <w:sz w:val="22"/>
          <w:szCs w:val="22"/>
        </w:rPr>
        <w:t>Wykonawcy</w:t>
      </w:r>
      <w:r w:rsidRPr="00DF6E8B">
        <w:rPr>
          <w:b/>
          <w:bCs/>
          <w:sz w:val="22"/>
          <w:szCs w:val="22"/>
        </w:rPr>
        <w:t xml:space="preserve"> do zachowania poufności</w:t>
      </w:r>
    </w:p>
    <w:p w14:paraId="60FB2C52" w14:textId="0CF811C8" w:rsidR="00602FAA" w:rsidRPr="00D50A10" w:rsidRDefault="00F76785" w:rsidP="002C6087">
      <w:pPr>
        <w:spacing w:line="312" w:lineRule="auto"/>
        <w:rPr>
          <w:b/>
          <w:bCs/>
          <w:sz w:val="28"/>
          <w:szCs w:val="28"/>
        </w:rPr>
      </w:pPr>
      <w:r>
        <w:rPr>
          <w:sz w:val="24"/>
          <w:szCs w:val="24"/>
        </w:rPr>
        <w:br w:type="page"/>
      </w:r>
      <w:bookmarkStart w:id="61" w:name="_Toc67292090"/>
      <w:bookmarkStart w:id="62" w:name="_Hlk67822110"/>
      <w:bookmarkEnd w:id="60"/>
      <w:r w:rsidR="00602FAA" w:rsidRPr="00D50A10">
        <w:rPr>
          <w:rFonts w:eastAsiaTheme="majorEastAsia"/>
          <w:b/>
          <w:bCs/>
          <w:spacing w:val="20"/>
          <w:sz w:val="28"/>
          <w:szCs w:val="28"/>
        </w:rPr>
        <w:lastRenderedPageBreak/>
        <w:t>Załącznik nr 1 Szczegółowy Opis Przedmiotu Zamówieni</w:t>
      </w:r>
      <w:r w:rsidR="00B15CAF" w:rsidRPr="00D50A10">
        <w:rPr>
          <w:rFonts w:eastAsiaTheme="majorEastAsia"/>
          <w:b/>
          <w:bCs/>
          <w:spacing w:val="20"/>
          <w:sz w:val="28"/>
          <w:szCs w:val="28"/>
        </w:rPr>
        <w:t>a</w:t>
      </w:r>
      <w:r w:rsidR="002D475B">
        <w:rPr>
          <w:rFonts w:eastAsiaTheme="majorEastAsia"/>
          <w:b/>
          <w:bCs/>
          <w:spacing w:val="20"/>
          <w:sz w:val="28"/>
          <w:szCs w:val="28"/>
        </w:rPr>
        <w:t xml:space="preserve"> </w:t>
      </w:r>
      <w:r w:rsidR="00B15CAF" w:rsidRPr="00D50A10">
        <w:rPr>
          <w:rFonts w:eastAsiaTheme="majorEastAsia"/>
          <w:b/>
          <w:bCs/>
          <w:spacing w:val="20"/>
          <w:sz w:val="28"/>
          <w:szCs w:val="28"/>
        </w:rPr>
        <w:t>(SOPZ)</w:t>
      </w:r>
      <w:bookmarkEnd w:id="61"/>
      <w:bookmarkEnd w:id="62"/>
    </w:p>
    <w:p w14:paraId="340D2BB2" w14:textId="77777777" w:rsidR="00A96B0E" w:rsidRPr="00DB08A8" w:rsidRDefault="00A96B0E" w:rsidP="00DB08A8"/>
    <w:p w14:paraId="44CD5139" w14:textId="24235396" w:rsidR="00602FAA" w:rsidRPr="00934914" w:rsidRDefault="001F655F" w:rsidP="00FB5F69">
      <w:pPr>
        <w:pStyle w:val="Akapitzlist"/>
        <w:numPr>
          <w:ilvl w:val="0"/>
          <w:numId w:val="33"/>
        </w:numPr>
        <w:ind w:left="142" w:hanging="142"/>
        <w:jc w:val="both"/>
        <w:rPr>
          <w:b/>
          <w:bCs/>
          <w:sz w:val="22"/>
          <w:szCs w:val="22"/>
        </w:rPr>
      </w:pPr>
      <w:bookmarkStart w:id="63" w:name="_Toc67292091"/>
      <w:bookmarkStart w:id="64" w:name="_Hlk67822129"/>
      <w:r w:rsidRPr="00934914">
        <w:rPr>
          <w:b/>
          <w:bCs/>
          <w:sz w:val="22"/>
          <w:szCs w:val="22"/>
        </w:rPr>
        <w:t>P</w:t>
      </w:r>
      <w:r w:rsidR="00602FAA" w:rsidRPr="00934914">
        <w:rPr>
          <w:b/>
          <w:bCs/>
          <w:sz w:val="22"/>
          <w:szCs w:val="22"/>
        </w:rPr>
        <w:t>rzedmiot zamówienia:</w:t>
      </w:r>
      <w:bookmarkEnd w:id="63"/>
    </w:p>
    <w:p w14:paraId="3E8387A5" w14:textId="77777777" w:rsidR="00504E90" w:rsidRPr="00504E90" w:rsidRDefault="00504E90" w:rsidP="00504E90">
      <w:pPr>
        <w:ind w:left="142"/>
        <w:jc w:val="both"/>
        <w:rPr>
          <w:bCs/>
          <w:sz w:val="22"/>
          <w:szCs w:val="22"/>
        </w:rPr>
      </w:pPr>
      <w:r w:rsidRPr="00504E90">
        <w:rPr>
          <w:bCs/>
          <w:sz w:val="22"/>
          <w:szCs w:val="22"/>
        </w:rPr>
        <w:t xml:space="preserve">Przedmiotem zamówienia jest </w:t>
      </w:r>
      <w:r w:rsidRPr="00504E90">
        <w:rPr>
          <w:bCs/>
          <w:i/>
          <w:iCs/>
          <w:sz w:val="22"/>
          <w:szCs w:val="22"/>
        </w:rPr>
        <w:t>zabudowa kabli elektroenergetycznych w szybie Piotr i Karol dla potrzeb  PGG S.A. Oddział KWK Mysłowice-Wesoła</w:t>
      </w:r>
      <w:r w:rsidRPr="00504E90">
        <w:rPr>
          <w:bCs/>
          <w:sz w:val="22"/>
          <w:szCs w:val="22"/>
        </w:rPr>
        <w:t>.</w:t>
      </w:r>
    </w:p>
    <w:p w14:paraId="624C2EDE" w14:textId="77777777" w:rsidR="00C15C89" w:rsidRPr="00C15C89" w:rsidRDefault="00C15C89" w:rsidP="00C15C89">
      <w:pPr>
        <w:ind w:left="142"/>
        <w:jc w:val="both"/>
        <w:rPr>
          <w:b/>
          <w:bCs/>
          <w:i/>
          <w:color w:val="000000" w:themeColor="text1"/>
          <w:sz w:val="4"/>
          <w:szCs w:val="4"/>
        </w:rPr>
      </w:pPr>
    </w:p>
    <w:p w14:paraId="31BA592D" w14:textId="108C4275" w:rsidR="000E3422" w:rsidRPr="00934914" w:rsidRDefault="000E3422" w:rsidP="00FB5F69">
      <w:pPr>
        <w:pStyle w:val="Akapitzlist"/>
        <w:numPr>
          <w:ilvl w:val="0"/>
          <w:numId w:val="33"/>
        </w:numPr>
        <w:ind w:left="142" w:hanging="142"/>
        <w:jc w:val="both"/>
        <w:rPr>
          <w:b/>
          <w:bCs/>
          <w:sz w:val="22"/>
          <w:szCs w:val="22"/>
        </w:rPr>
      </w:pPr>
      <w:r w:rsidRPr="00934914">
        <w:rPr>
          <w:b/>
          <w:bCs/>
          <w:sz w:val="22"/>
          <w:szCs w:val="22"/>
        </w:rPr>
        <w:t xml:space="preserve">Lokalizacja: </w:t>
      </w:r>
      <w:r w:rsidR="00321D87" w:rsidRPr="00934914">
        <w:rPr>
          <w:bCs/>
          <w:sz w:val="22"/>
          <w:szCs w:val="22"/>
        </w:rPr>
        <w:t xml:space="preserve">KWK </w:t>
      </w:r>
      <w:r w:rsidR="004C6F3E">
        <w:rPr>
          <w:bCs/>
          <w:sz w:val="22"/>
          <w:szCs w:val="22"/>
        </w:rPr>
        <w:t>Mysłowice-Wesoła</w:t>
      </w:r>
    </w:p>
    <w:bookmarkEnd w:id="64"/>
    <w:p w14:paraId="5B829223" w14:textId="77777777" w:rsidR="00602FAA" w:rsidRPr="006439DA" w:rsidRDefault="00602FAA" w:rsidP="00A96B0E">
      <w:pPr>
        <w:jc w:val="both"/>
        <w:rPr>
          <w:sz w:val="4"/>
          <w:szCs w:val="4"/>
        </w:rPr>
      </w:pPr>
    </w:p>
    <w:p w14:paraId="4D2ED7C9" w14:textId="699A35EC" w:rsidR="00602FAA" w:rsidRPr="004C6F3E" w:rsidRDefault="00602FAA" w:rsidP="00FB5F69">
      <w:pPr>
        <w:pStyle w:val="Akapitzlist"/>
        <w:numPr>
          <w:ilvl w:val="0"/>
          <w:numId w:val="33"/>
        </w:numPr>
        <w:ind w:left="142" w:hanging="142"/>
        <w:jc w:val="both"/>
        <w:rPr>
          <w:rFonts w:eastAsiaTheme="minorHAnsi"/>
          <w:sz w:val="22"/>
          <w:szCs w:val="22"/>
        </w:rPr>
      </w:pPr>
      <w:bookmarkStart w:id="65" w:name="_Toc67292092"/>
      <w:bookmarkStart w:id="66" w:name="_Hlk67822197"/>
      <w:r w:rsidRPr="004C6F3E">
        <w:rPr>
          <w:rFonts w:eastAsiaTheme="minorHAnsi"/>
          <w:b/>
          <w:bCs/>
          <w:sz w:val="22"/>
          <w:szCs w:val="22"/>
        </w:rPr>
        <w:t>Termin realizacji zamówienia:</w:t>
      </w:r>
      <w:bookmarkEnd w:id="65"/>
      <w:r w:rsidR="004C6F3E" w:rsidRPr="004C6F3E">
        <w:rPr>
          <w:rFonts w:eastAsiaTheme="minorHAnsi"/>
          <w:b/>
          <w:bCs/>
          <w:sz w:val="22"/>
          <w:szCs w:val="22"/>
        </w:rPr>
        <w:t xml:space="preserve"> </w:t>
      </w:r>
      <w:r w:rsidRPr="004C6F3E">
        <w:rPr>
          <w:rFonts w:eastAsiaTheme="minorHAnsi"/>
          <w:sz w:val="22"/>
          <w:szCs w:val="22"/>
        </w:rPr>
        <w:t xml:space="preserve">określony w </w:t>
      </w:r>
      <w:r w:rsidR="0077019C" w:rsidRPr="004C6F3E">
        <w:rPr>
          <w:rFonts w:eastAsiaTheme="minorHAnsi"/>
          <w:sz w:val="22"/>
          <w:szCs w:val="22"/>
        </w:rPr>
        <w:t>§5</w:t>
      </w:r>
      <w:r w:rsidR="0077019C">
        <w:rPr>
          <w:rFonts w:eastAsiaTheme="minorHAnsi"/>
          <w:sz w:val="22"/>
          <w:szCs w:val="22"/>
        </w:rPr>
        <w:t xml:space="preserve"> w </w:t>
      </w:r>
      <w:r w:rsidRPr="004C6F3E">
        <w:rPr>
          <w:rFonts w:eastAsiaTheme="minorHAnsi"/>
          <w:sz w:val="22"/>
          <w:szCs w:val="22"/>
        </w:rPr>
        <w:t>Załączniku nr 5 do SWZ</w:t>
      </w:r>
      <w:r w:rsidR="00002EAD">
        <w:rPr>
          <w:rFonts w:eastAsiaTheme="minorHAnsi"/>
          <w:sz w:val="22"/>
          <w:szCs w:val="22"/>
        </w:rPr>
        <w:t>, tj.</w:t>
      </w:r>
      <w:r w:rsidRPr="004C6F3E">
        <w:rPr>
          <w:rFonts w:eastAsiaTheme="minorHAnsi"/>
          <w:sz w:val="22"/>
          <w:szCs w:val="22"/>
        </w:rPr>
        <w:t xml:space="preserve"> Istotne postanowienia</w:t>
      </w:r>
      <w:r w:rsidR="00002EAD">
        <w:rPr>
          <w:rFonts w:eastAsiaTheme="minorHAnsi"/>
          <w:sz w:val="22"/>
          <w:szCs w:val="22"/>
        </w:rPr>
        <w:br/>
      </w:r>
      <w:r w:rsidRPr="004C6F3E">
        <w:rPr>
          <w:rFonts w:eastAsiaTheme="minorHAnsi"/>
          <w:sz w:val="22"/>
          <w:szCs w:val="22"/>
        </w:rPr>
        <w:t>umowy.</w:t>
      </w:r>
      <w:r w:rsidR="00C15C89">
        <w:rPr>
          <w:rFonts w:eastAsiaTheme="minorHAnsi"/>
          <w:sz w:val="22"/>
          <w:szCs w:val="22"/>
        </w:rPr>
        <w:t xml:space="preserve"> </w:t>
      </w:r>
    </w:p>
    <w:bookmarkEnd w:id="66"/>
    <w:p w14:paraId="5E9FE949" w14:textId="0E5B65EF" w:rsidR="006439DA" w:rsidRPr="006439DA" w:rsidRDefault="006439DA" w:rsidP="00A96B0E">
      <w:pPr>
        <w:jc w:val="both"/>
        <w:rPr>
          <w:rFonts w:eastAsiaTheme="minorHAnsi"/>
          <w:sz w:val="4"/>
          <w:szCs w:val="4"/>
          <w:lang w:val="cs-CZ"/>
        </w:rPr>
      </w:pPr>
    </w:p>
    <w:p w14:paraId="70A8E146" w14:textId="63BEAAD2" w:rsidR="00602FAA" w:rsidRPr="00934914" w:rsidRDefault="008C0106" w:rsidP="00FB5F69">
      <w:pPr>
        <w:pStyle w:val="Akapitzlist"/>
        <w:numPr>
          <w:ilvl w:val="0"/>
          <w:numId w:val="33"/>
        </w:numPr>
        <w:ind w:left="142" w:hanging="142"/>
        <w:jc w:val="both"/>
        <w:rPr>
          <w:b/>
          <w:bCs/>
          <w:sz w:val="22"/>
          <w:szCs w:val="22"/>
        </w:rPr>
      </w:pPr>
      <w:bookmarkStart w:id="67" w:name="_Toc67292093"/>
      <w:bookmarkStart w:id="68" w:name="_Hlk67822291"/>
      <w:r w:rsidRPr="00934914">
        <w:rPr>
          <w:b/>
          <w:bCs/>
          <w:sz w:val="22"/>
          <w:szCs w:val="22"/>
        </w:rPr>
        <w:t xml:space="preserve">Wymagania </w:t>
      </w:r>
      <w:r w:rsidR="00602FAA" w:rsidRPr="00934914">
        <w:rPr>
          <w:b/>
          <w:bCs/>
          <w:sz w:val="22"/>
          <w:szCs w:val="22"/>
        </w:rPr>
        <w:t>prawne:</w:t>
      </w:r>
      <w:bookmarkEnd w:id="67"/>
    </w:p>
    <w:p w14:paraId="13B7B287" w14:textId="30F3E5BE" w:rsidR="00321D87" w:rsidRPr="00934914" w:rsidRDefault="00321D87" w:rsidP="006439DA">
      <w:pPr>
        <w:pStyle w:val="Akapitzlist"/>
        <w:tabs>
          <w:tab w:val="left" w:pos="142"/>
          <w:tab w:val="left" w:pos="2662"/>
        </w:tabs>
        <w:suppressAutoHyphens/>
        <w:overflowPunct w:val="0"/>
        <w:autoSpaceDE w:val="0"/>
        <w:autoSpaceDN w:val="0"/>
        <w:adjustRightInd w:val="0"/>
        <w:ind w:left="142"/>
        <w:jc w:val="both"/>
        <w:rPr>
          <w:rFonts w:eastAsiaTheme="minorHAnsi"/>
          <w:sz w:val="22"/>
          <w:szCs w:val="22"/>
        </w:rPr>
      </w:pPr>
      <w:r w:rsidRPr="00934914">
        <w:rPr>
          <w:rFonts w:eastAsiaTheme="minorHAnsi"/>
          <w:sz w:val="22"/>
          <w:szCs w:val="22"/>
        </w:rPr>
        <w:t>Przedmiot zamówienia powinien być realizowany zgodnie z obowiązującymi przepisami prawa,</w:t>
      </w:r>
      <w:r w:rsidR="00002EAD">
        <w:rPr>
          <w:rFonts w:eastAsiaTheme="minorHAnsi"/>
          <w:sz w:val="22"/>
          <w:szCs w:val="22"/>
        </w:rPr>
        <w:br/>
      </w:r>
      <w:r w:rsidRPr="00934914">
        <w:rPr>
          <w:rFonts w:eastAsiaTheme="minorHAnsi"/>
          <w:sz w:val="22"/>
          <w:szCs w:val="22"/>
        </w:rPr>
        <w:t>w szczególności</w:t>
      </w:r>
      <w:r w:rsidR="004C6F3E">
        <w:rPr>
          <w:rFonts w:eastAsiaTheme="minorHAnsi"/>
          <w:sz w:val="22"/>
          <w:szCs w:val="22"/>
        </w:rPr>
        <w:t xml:space="preserve"> z</w:t>
      </w:r>
      <w:r w:rsidRPr="00934914">
        <w:rPr>
          <w:rFonts w:eastAsiaTheme="minorHAnsi"/>
          <w:sz w:val="22"/>
          <w:szCs w:val="22"/>
        </w:rPr>
        <w:t>:</w:t>
      </w:r>
    </w:p>
    <w:p w14:paraId="1E08EDD4" w14:textId="3201A53C" w:rsidR="004C6F3E" w:rsidRPr="004C6F3E" w:rsidRDefault="004C6F3E" w:rsidP="00FB5F69">
      <w:pPr>
        <w:numPr>
          <w:ilvl w:val="0"/>
          <w:numId w:val="78"/>
        </w:numPr>
        <w:ind w:left="426" w:hanging="284"/>
        <w:jc w:val="both"/>
        <w:rPr>
          <w:rFonts w:eastAsiaTheme="minorHAnsi"/>
          <w:sz w:val="22"/>
          <w:szCs w:val="22"/>
        </w:rPr>
      </w:pPr>
      <w:r w:rsidRPr="004C6F3E">
        <w:rPr>
          <w:rFonts w:eastAsiaTheme="minorHAnsi"/>
          <w:sz w:val="22"/>
          <w:szCs w:val="22"/>
        </w:rPr>
        <w:t>Ustaw</w:t>
      </w:r>
      <w:r>
        <w:rPr>
          <w:rFonts w:eastAsiaTheme="minorHAnsi"/>
          <w:sz w:val="22"/>
          <w:szCs w:val="22"/>
        </w:rPr>
        <w:t>ą</w:t>
      </w:r>
      <w:r w:rsidRPr="004C6F3E">
        <w:rPr>
          <w:rFonts w:eastAsiaTheme="minorHAnsi"/>
          <w:sz w:val="22"/>
          <w:szCs w:val="22"/>
        </w:rPr>
        <w:t xml:space="preserve"> z dnia 9 czerwca 2011 r. Prawo Geologiczne i Górnicze (Dz. U.  z 2016</w:t>
      </w:r>
      <w:r w:rsidR="006439DA">
        <w:rPr>
          <w:rFonts w:eastAsiaTheme="minorHAnsi"/>
          <w:sz w:val="22"/>
          <w:szCs w:val="22"/>
        </w:rPr>
        <w:t xml:space="preserve"> </w:t>
      </w:r>
      <w:r w:rsidRPr="004C6F3E">
        <w:rPr>
          <w:rFonts w:eastAsiaTheme="minorHAnsi"/>
          <w:sz w:val="22"/>
          <w:szCs w:val="22"/>
        </w:rPr>
        <w:t>r</w:t>
      </w:r>
      <w:r w:rsidR="006439DA">
        <w:rPr>
          <w:rFonts w:eastAsiaTheme="minorHAnsi"/>
          <w:sz w:val="22"/>
          <w:szCs w:val="22"/>
        </w:rPr>
        <w:t>.</w:t>
      </w:r>
      <w:r w:rsidRPr="004C6F3E">
        <w:rPr>
          <w:rFonts w:eastAsiaTheme="minorHAnsi"/>
          <w:sz w:val="22"/>
          <w:szCs w:val="22"/>
        </w:rPr>
        <w:t xml:space="preserve"> poz. 1131)</w:t>
      </w:r>
      <w:r w:rsidR="0077019C">
        <w:rPr>
          <w:rFonts w:eastAsiaTheme="minorHAnsi"/>
          <w:sz w:val="22"/>
          <w:szCs w:val="22"/>
        </w:rPr>
        <w:br/>
      </w:r>
      <w:r w:rsidRPr="004C6F3E">
        <w:rPr>
          <w:rFonts w:eastAsiaTheme="minorHAnsi"/>
          <w:sz w:val="22"/>
          <w:szCs w:val="22"/>
        </w:rPr>
        <w:t>wraz z aktami wykonawczymi obowiązującymi w dniu świadczenia usługi.</w:t>
      </w:r>
    </w:p>
    <w:p w14:paraId="5AF97C41" w14:textId="7CD0E586" w:rsidR="00C15C89" w:rsidRPr="00C15C89" w:rsidRDefault="00AB4B7B" w:rsidP="00FB5F69">
      <w:pPr>
        <w:numPr>
          <w:ilvl w:val="0"/>
          <w:numId w:val="78"/>
        </w:numPr>
        <w:ind w:left="426" w:hanging="284"/>
        <w:jc w:val="both"/>
        <w:rPr>
          <w:rFonts w:eastAsiaTheme="minorHAnsi"/>
          <w:sz w:val="22"/>
          <w:szCs w:val="22"/>
        </w:rPr>
      </w:pPr>
      <w:r>
        <w:rPr>
          <w:rFonts w:eastAsiaTheme="minorHAnsi"/>
          <w:sz w:val="22"/>
          <w:szCs w:val="22"/>
        </w:rPr>
        <w:t>Rozporządzenia</w:t>
      </w:r>
      <w:r w:rsidR="00C15C89" w:rsidRPr="00C15C89">
        <w:rPr>
          <w:rFonts w:eastAsiaTheme="minorHAnsi"/>
          <w:sz w:val="22"/>
          <w:szCs w:val="22"/>
        </w:rPr>
        <w:t xml:space="preserve"> Ministra Energii z dnia 23 listopada 2016 r. w sprawie szczegółowych wymagań dotyczących prowadzenia ruchu podziemnych zakładów górniczych (Dz.U. 2017 poz. 1118),</w:t>
      </w:r>
    </w:p>
    <w:p w14:paraId="3020A19E" w14:textId="77777777" w:rsidR="00C15C89" w:rsidRPr="00C15C89" w:rsidRDefault="00C15C89" w:rsidP="00FB5F69">
      <w:pPr>
        <w:numPr>
          <w:ilvl w:val="0"/>
          <w:numId w:val="78"/>
        </w:numPr>
        <w:ind w:left="426" w:hanging="284"/>
        <w:jc w:val="both"/>
        <w:rPr>
          <w:rFonts w:eastAsiaTheme="minorHAnsi"/>
          <w:sz w:val="22"/>
          <w:szCs w:val="22"/>
        </w:rPr>
      </w:pPr>
      <w:r w:rsidRPr="00C15C89">
        <w:rPr>
          <w:rFonts w:eastAsiaTheme="minorHAnsi"/>
          <w:sz w:val="22"/>
          <w:szCs w:val="22"/>
        </w:rPr>
        <w:t>Rozporządzeniem Ministra Środowiska z dnia 2 sierpnia 2016 r. w sprawie kwalifikacji w zakresie górnictwa i ratownictwa górniczego (Dz. U. z 2016 r. poz. 1229),</w:t>
      </w:r>
    </w:p>
    <w:p w14:paraId="6DED0E22" w14:textId="6313E82A" w:rsidR="004C6F3E" w:rsidRPr="00C15C89" w:rsidRDefault="004C6F3E" w:rsidP="00FB5F69">
      <w:pPr>
        <w:numPr>
          <w:ilvl w:val="0"/>
          <w:numId w:val="78"/>
        </w:numPr>
        <w:ind w:left="426" w:hanging="284"/>
        <w:jc w:val="both"/>
        <w:rPr>
          <w:rFonts w:eastAsiaTheme="minorHAnsi"/>
          <w:sz w:val="22"/>
          <w:szCs w:val="22"/>
          <w:highlight w:val="yellow"/>
        </w:rPr>
      </w:pPr>
      <w:r w:rsidRPr="00C15C89">
        <w:rPr>
          <w:rFonts w:eastAsiaTheme="minorHAnsi"/>
          <w:sz w:val="22"/>
          <w:szCs w:val="22"/>
          <w:highlight w:val="yellow"/>
        </w:rPr>
        <w:t>Wykonawca zobowiązuje się do zatrudnienia przy wykonywaniu, kierowaniu i nadzorowaniu prac będących przedmiotem przetargu, wyłącznie pracowników o odpowiednich kwalifikacjach</w:t>
      </w:r>
      <w:r w:rsidR="006439DA" w:rsidRPr="00C15C89">
        <w:rPr>
          <w:rFonts w:eastAsiaTheme="minorHAnsi"/>
          <w:sz w:val="22"/>
          <w:szCs w:val="22"/>
          <w:highlight w:val="yellow"/>
        </w:rPr>
        <w:br/>
      </w:r>
      <w:r w:rsidRPr="00C15C89">
        <w:rPr>
          <w:rFonts w:eastAsiaTheme="minorHAnsi"/>
          <w:sz w:val="22"/>
          <w:szCs w:val="22"/>
          <w:highlight w:val="yellow"/>
        </w:rPr>
        <w:t>i uprawnieniach do kierowania, nadzorowania i wykonywania tych robót</w:t>
      </w:r>
      <w:r w:rsidR="006439DA" w:rsidRPr="00C15C89">
        <w:rPr>
          <w:rFonts w:eastAsiaTheme="minorHAnsi"/>
          <w:sz w:val="22"/>
          <w:szCs w:val="22"/>
          <w:highlight w:val="yellow"/>
        </w:rPr>
        <w:t xml:space="preserve"> </w:t>
      </w:r>
      <w:r w:rsidRPr="00C15C89">
        <w:rPr>
          <w:rFonts w:eastAsiaTheme="minorHAnsi"/>
          <w:sz w:val="22"/>
          <w:szCs w:val="22"/>
          <w:highlight w:val="yellow"/>
        </w:rPr>
        <w:t xml:space="preserve">w ruchu zakładu górniczego zgodnie z wymaganiami </w:t>
      </w:r>
      <w:r w:rsidR="00C15C89" w:rsidRPr="00C15C89">
        <w:rPr>
          <w:rFonts w:eastAsiaTheme="minorHAnsi"/>
          <w:sz w:val="22"/>
          <w:szCs w:val="22"/>
          <w:highlight w:val="yellow"/>
        </w:rPr>
        <w:t xml:space="preserve">obowiązujących </w:t>
      </w:r>
      <w:r w:rsidRPr="00C15C89">
        <w:rPr>
          <w:rFonts w:eastAsiaTheme="minorHAnsi"/>
          <w:sz w:val="22"/>
          <w:szCs w:val="22"/>
          <w:highlight w:val="yellow"/>
        </w:rPr>
        <w:t xml:space="preserve">przepisów, m. in.: </w:t>
      </w:r>
    </w:p>
    <w:p w14:paraId="3A442CD5" w14:textId="53506D71" w:rsidR="004C6F3E" w:rsidRPr="00C15C89" w:rsidRDefault="004C6F3E" w:rsidP="00FB5F69">
      <w:pPr>
        <w:numPr>
          <w:ilvl w:val="0"/>
          <w:numId w:val="77"/>
        </w:numPr>
        <w:ind w:left="709" w:hanging="283"/>
        <w:jc w:val="both"/>
        <w:rPr>
          <w:rFonts w:eastAsiaTheme="minorHAnsi"/>
          <w:sz w:val="22"/>
          <w:szCs w:val="22"/>
          <w:highlight w:val="yellow"/>
        </w:rPr>
      </w:pPr>
      <w:r w:rsidRPr="00C15C89">
        <w:rPr>
          <w:rFonts w:eastAsiaTheme="minorHAnsi"/>
          <w:sz w:val="22"/>
          <w:szCs w:val="22"/>
          <w:highlight w:val="yellow"/>
        </w:rPr>
        <w:t>Rozporządzenia Ministra Środowiska z dn</w:t>
      </w:r>
      <w:r w:rsidR="006439DA" w:rsidRPr="00C15C89">
        <w:rPr>
          <w:rFonts w:eastAsiaTheme="minorHAnsi"/>
          <w:sz w:val="22"/>
          <w:szCs w:val="22"/>
          <w:highlight w:val="yellow"/>
        </w:rPr>
        <w:t xml:space="preserve">. </w:t>
      </w:r>
      <w:r w:rsidRPr="00C15C89">
        <w:rPr>
          <w:rFonts w:eastAsiaTheme="minorHAnsi"/>
          <w:sz w:val="22"/>
          <w:szCs w:val="22"/>
          <w:highlight w:val="yellow"/>
        </w:rPr>
        <w:t>12 sierpnia 2016 r. w sprawie kwalifikacji</w:t>
      </w:r>
      <w:r w:rsidR="006439DA" w:rsidRPr="00C15C89">
        <w:rPr>
          <w:rFonts w:eastAsiaTheme="minorHAnsi"/>
          <w:sz w:val="22"/>
          <w:szCs w:val="22"/>
          <w:highlight w:val="yellow"/>
        </w:rPr>
        <w:br/>
      </w:r>
      <w:r w:rsidRPr="00C15C89">
        <w:rPr>
          <w:rFonts w:eastAsiaTheme="minorHAnsi"/>
          <w:sz w:val="22"/>
          <w:szCs w:val="22"/>
          <w:highlight w:val="yellow"/>
        </w:rPr>
        <w:t>w zakresie górnictwa i ratownictwa górniczego.</w:t>
      </w:r>
    </w:p>
    <w:p w14:paraId="6478B23B" w14:textId="1C7694DB" w:rsidR="004C6F3E" w:rsidRPr="00AB4B7B" w:rsidRDefault="004C6F3E" w:rsidP="00FB5F69">
      <w:pPr>
        <w:numPr>
          <w:ilvl w:val="0"/>
          <w:numId w:val="77"/>
        </w:numPr>
        <w:ind w:left="709" w:hanging="283"/>
        <w:jc w:val="both"/>
        <w:rPr>
          <w:rFonts w:eastAsiaTheme="minorHAnsi"/>
          <w:color w:val="FF0000"/>
          <w:sz w:val="22"/>
          <w:szCs w:val="22"/>
          <w:highlight w:val="yellow"/>
        </w:rPr>
      </w:pPr>
      <w:r w:rsidRPr="00AB4B7B">
        <w:rPr>
          <w:rFonts w:eastAsiaTheme="minorHAnsi"/>
          <w:color w:val="FF0000"/>
          <w:sz w:val="22"/>
          <w:szCs w:val="22"/>
          <w:highlight w:val="yellow"/>
        </w:rPr>
        <w:t xml:space="preserve">Rozporządzenia Ministra </w:t>
      </w:r>
      <w:r w:rsidR="002A4581" w:rsidRPr="00AB4B7B">
        <w:rPr>
          <w:rFonts w:eastAsiaTheme="minorHAnsi"/>
          <w:color w:val="FF0000"/>
          <w:sz w:val="22"/>
          <w:szCs w:val="22"/>
          <w:highlight w:val="yellow"/>
        </w:rPr>
        <w:t xml:space="preserve">Energii </w:t>
      </w:r>
      <w:r w:rsidRPr="00AB4B7B">
        <w:rPr>
          <w:rFonts w:eastAsiaTheme="minorHAnsi"/>
          <w:color w:val="FF0000"/>
          <w:sz w:val="22"/>
          <w:szCs w:val="22"/>
          <w:highlight w:val="yellow"/>
        </w:rPr>
        <w:t>z dn</w:t>
      </w:r>
      <w:r w:rsidR="006439DA" w:rsidRPr="00AB4B7B">
        <w:rPr>
          <w:rFonts w:eastAsiaTheme="minorHAnsi"/>
          <w:color w:val="FF0000"/>
          <w:sz w:val="22"/>
          <w:szCs w:val="22"/>
          <w:highlight w:val="yellow"/>
        </w:rPr>
        <w:t>.</w:t>
      </w:r>
      <w:r w:rsidRPr="00AB4B7B">
        <w:rPr>
          <w:rFonts w:eastAsiaTheme="minorHAnsi"/>
          <w:color w:val="FF0000"/>
          <w:sz w:val="22"/>
          <w:szCs w:val="22"/>
          <w:highlight w:val="yellow"/>
        </w:rPr>
        <w:t xml:space="preserve"> 28 </w:t>
      </w:r>
      <w:r w:rsidR="00AB4B7B" w:rsidRPr="00AB4B7B">
        <w:rPr>
          <w:rFonts w:eastAsiaTheme="minorHAnsi"/>
          <w:color w:val="FF0000"/>
          <w:sz w:val="22"/>
          <w:szCs w:val="22"/>
          <w:highlight w:val="yellow"/>
        </w:rPr>
        <w:t>sierpnia</w:t>
      </w:r>
      <w:r w:rsidRPr="00AB4B7B">
        <w:rPr>
          <w:rFonts w:eastAsiaTheme="minorHAnsi"/>
          <w:color w:val="FF0000"/>
          <w:sz w:val="22"/>
          <w:szCs w:val="22"/>
          <w:highlight w:val="yellow"/>
        </w:rPr>
        <w:t xml:space="preserve"> 201</w:t>
      </w:r>
      <w:r w:rsidR="00AB4B7B" w:rsidRPr="00AB4B7B">
        <w:rPr>
          <w:rFonts w:eastAsiaTheme="minorHAnsi"/>
          <w:color w:val="FF0000"/>
          <w:sz w:val="22"/>
          <w:szCs w:val="22"/>
          <w:highlight w:val="yellow"/>
        </w:rPr>
        <w:t>9</w:t>
      </w:r>
      <w:r w:rsidRPr="00AB4B7B">
        <w:rPr>
          <w:rFonts w:eastAsiaTheme="minorHAnsi"/>
          <w:color w:val="FF0000"/>
          <w:sz w:val="22"/>
          <w:szCs w:val="22"/>
          <w:highlight w:val="yellow"/>
        </w:rPr>
        <w:t xml:space="preserve"> r. w sprawie bezpieczeństwa</w:t>
      </w:r>
      <w:r w:rsidR="006439DA" w:rsidRPr="00AB4B7B">
        <w:rPr>
          <w:rFonts w:eastAsiaTheme="minorHAnsi"/>
          <w:color w:val="FF0000"/>
          <w:sz w:val="22"/>
          <w:szCs w:val="22"/>
          <w:highlight w:val="yellow"/>
        </w:rPr>
        <w:br/>
      </w:r>
      <w:r w:rsidRPr="00AB4B7B">
        <w:rPr>
          <w:rFonts w:eastAsiaTheme="minorHAnsi"/>
          <w:color w:val="FF0000"/>
          <w:sz w:val="22"/>
          <w:szCs w:val="22"/>
          <w:highlight w:val="yellow"/>
        </w:rPr>
        <w:t>i higieny pracy przy urządzeniach energetycznych,</w:t>
      </w:r>
    </w:p>
    <w:p w14:paraId="055A6CE2" w14:textId="066445F3" w:rsidR="004C6F3E" w:rsidRDefault="004C6F3E" w:rsidP="00FB5F69">
      <w:pPr>
        <w:numPr>
          <w:ilvl w:val="0"/>
          <w:numId w:val="77"/>
        </w:numPr>
        <w:ind w:left="709" w:hanging="283"/>
        <w:jc w:val="both"/>
        <w:rPr>
          <w:rFonts w:eastAsiaTheme="minorHAnsi"/>
          <w:sz w:val="22"/>
          <w:szCs w:val="22"/>
          <w:highlight w:val="yellow"/>
        </w:rPr>
      </w:pPr>
      <w:r w:rsidRPr="00C15C89">
        <w:rPr>
          <w:rFonts w:eastAsiaTheme="minorHAnsi"/>
          <w:sz w:val="22"/>
          <w:szCs w:val="22"/>
          <w:highlight w:val="yellow"/>
        </w:rPr>
        <w:t>Rozporządzenia Ministra Gospodarki, Pracy i Polityki Społecznej z dn</w:t>
      </w:r>
      <w:r w:rsidR="006439DA" w:rsidRPr="00C15C89">
        <w:rPr>
          <w:rFonts w:eastAsiaTheme="minorHAnsi"/>
          <w:sz w:val="22"/>
          <w:szCs w:val="22"/>
          <w:highlight w:val="yellow"/>
        </w:rPr>
        <w:t>.</w:t>
      </w:r>
      <w:r w:rsidRPr="00C15C89">
        <w:rPr>
          <w:rFonts w:eastAsiaTheme="minorHAnsi"/>
          <w:sz w:val="22"/>
          <w:szCs w:val="22"/>
          <w:highlight w:val="yellow"/>
        </w:rPr>
        <w:t xml:space="preserve"> 28.04.2003 r.</w:t>
      </w:r>
      <w:r w:rsidR="006439DA" w:rsidRPr="00C15C89">
        <w:rPr>
          <w:rFonts w:eastAsiaTheme="minorHAnsi"/>
          <w:sz w:val="22"/>
          <w:szCs w:val="22"/>
          <w:highlight w:val="yellow"/>
        </w:rPr>
        <w:br/>
      </w:r>
      <w:r w:rsidRPr="00C15C89">
        <w:rPr>
          <w:rFonts w:eastAsiaTheme="minorHAnsi"/>
          <w:sz w:val="22"/>
          <w:szCs w:val="22"/>
          <w:highlight w:val="yellow"/>
        </w:rPr>
        <w:t>w sprawie szczegółowych zasad stwierdzania kwalifikacji przez osoby zajmujące się eksploatacją lub dozorem.</w:t>
      </w:r>
    </w:p>
    <w:p w14:paraId="0491BD12" w14:textId="01CCEA4F" w:rsidR="00F81925" w:rsidRPr="00F81925" w:rsidRDefault="00F81925" w:rsidP="00FB5F69">
      <w:pPr>
        <w:numPr>
          <w:ilvl w:val="0"/>
          <w:numId w:val="77"/>
        </w:numPr>
        <w:ind w:left="709" w:hanging="283"/>
        <w:jc w:val="both"/>
        <w:rPr>
          <w:rFonts w:eastAsiaTheme="minorHAnsi"/>
          <w:sz w:val="22"/>
          <w:szCs w:val="22"/>
          <w:highlight w:val="yellow"/>
        </w:rPr>
      </w:pPr>
      <w:r>
        <w:rPr>
          <w:rFonts w:eastAsiaTheme="minorHAnsi"/>
          <w:sz w:val="22"/>
          <w:szCs w:val="22"/>
          <w:highlight w:val="yellow"/>
        </w:rPr>
        <w:t>R</w:t>
      </w:r>
      <w:r w:rsidRPr="00F81925">
        <w:rPr>
          <w:rFonts w:eastAsiaTheme="minorHAnsi"/>
          <w:sz w:val="22"/>
          <w:szCs w:val="22"/>
          <w:highlight w:val="yellow"/>
        </w:rPr>
        <w:t>ozporządzenia Ministra Energii z dn</w:t>
      </w:r>
      <w:r>
        <w:rPr>
          <w:rFonts w:eastAsiaTheme="minorHAnsi"/>
          <w:sz w:val="22"/>
          <w:szCs w:val="22"/>
          <w:highlight w:val="yellow"/>
        </w:rPr>
        <w:t xml:space="preserve">. </w:t>
      </w:r>
      <w:r w:rsidRPr="00F81925">
        <w:rPr>
          <w:rFonts w:eastAsiaTheme="minorHAnsi"/>
          <w:sz w:val="22"/>
          <w:szCs w:val="22"/>
          <w:highlight w:val="yellow"/>
        </w:rPr>
        <w:t>23</w:t>
      </w:r>
      <w:r>
        <w:rPr>
          <w:rFonts w:eastAsiaTheme="minorHAnsi"/>
          <w:sz w:val="22"/>
          <w:szCs w:val="22"/>
          <w:highlight w:val="yellow"/>
        </w:rPr>
        <w:t xml:space="preserve"> listopada </w:t>
      </w:r>
      <w:r w:rsidRPr="00F81925">
        <w:rPr>
          <w:rFonts w:eastAsiaTheme="minorHAnsi"/>
          <w:sz w:val="22"/>
          <w:szCs w:val="22"/>
          <w:highlight w:val="yellow"/>
        </w:rPr>
        <w:t>2016</w:t>
      </w:r>
      <w:r>
        <w:rPr>
          <w:rFonts w:eastAsiaTheme="minorHAnsi"/>
          <w:sz w:val="22"/>
          <w:szCs w:val="22"/>
          <w:highlight w:val="yellow"/>
        </w:rPr>
        <w:t xml:space="preserve"> </w:t>
      </w:r>
      <w:r w:rsidRPr="00F81925">
        <w:rPr>
          <w:rFonts w:eastAsiaTheme="minorHAnsi"/>
          <w:sz w:val="22"/>
          <w:szCs w:val="22"/>
          <w:highlight w:val="yellow"/>
        </w:rPr>
        <w:t>r. w sprawie szczegółowych wymagań dotyczących prowadzenia ruchu podziemnych zakładów górniczych (Dz. U. z 2016</w:t>
      </w:r>
      <w:r>
        <w:rPr>
          <w:rFonts w:eastAsiaTheme="minorHAnsi"/>
          <w:sz w:val="22"/>
          <w:szCs w:val="22"/>
          <w:highlight w:val="yellow"/>
        </w:rPr>
        <w:t xml:space="preserve"> </w:t>
      </w:r>
      <w:r w:rsidRPr="00F81925">
        <w:rPr>
          <w:rFonts w:eastAsiaTheme="minorHAnsi"/>
          <w:sz w:val="22"/>
          <w:szCs w:val="22"/>
          <w:highlight w:val="yellow"/>
        </w:rPr>
        <w:t>r</w:t>
      </w:r>
      <w:r>
        <w:rPr>
          <w:rFonts w:eastAsiaTheme="minorHAnsi"/>
          <w:sz w:val="22"/>
          <w:szCs w:val="22"/>
          <w:highlight w:val="yellow"/>
        </w:rPr>
        <w:t>.</w:t>
      </w:r>
      <w:r w:rsidRPr="00F81925">
        <w:rPr>
          <w:rFonts w:eastAsiaTheme="minorHAnsi"/>
          <w:sz w:val="22"/>
          <w:szCs w:val="22"/>
          <w:highlight w:val="yellow"/>
        </w:rPr>
        <w:t xml:space="preserve"> poz. 1131),</w:t>
      </w:r>
    </w:p>
    <w:p w14:paraId="660EFD54" w14:textId="23D82D68" w:rsidR="00F81925" w:rsidRPr="00F81925" w:rsidRDefault="00F81925" w:rsidP="00FB5F69">
      <w:pPr>
        <w:numPr>
          <w:ilvl w:val="0"/>
          <w:numId w:val="77"/>
        </w:numPr>
        <w:ind w:left="709" w:hanging="283"/>
        <w:jc w:val="both"/>
        <w:rPr>
          <w:rFonts w:eastAsiaTheme="minorHAnsi"/>
          <w:sz w:val="22"/>
          <w:szCs w:val="22"/>
          <w:highlight w:val="yellow"/>
        </w:rPr>
      </w:pPr>
      <w:r>
        <w:rPr>
          <w:rFonts w:eastAsiaTheme="minorHAnsi"/>
          <w:sz w:val="22"/>
          <w:szCs w:val="22"/>
          <w:highlight w:val="yellow"/>
        </w:rPr>
        <w:t>U</w:t>
      </w:r>
      <w:r w:rsidRPr="00F81925">
        <w:rPr>
          <w:rFonts w:eastAsiaTheme="minorHAnsi"/>
          <w:sz w:val="22"/>
          <w:szCs w:val="22"/>
          <w:highlight w:val="yellow"/>
        </w:rPr>
        <w:t>stawy Prawo Budowlane z</w:t>
      </w:r>
      <w:r>
        <w:rPr>
          <w:rFonts w:eastAsiaTheme="minorHAnsi"/>
          <w:sz w:val="22"/>
          <w:szCs w:val="22"/>
          <w:highlight w:val="yellow"/>
        </w:rPr>
        <w:t xml:space="preserve"> dn.</w:t>
      </w:r>
      <w:r w:rsidRPr="00F81925">
        <w:rPr>
          <w:rFonts w:eastAsiaTheme="minorHAnsi"/>
          <w:sz w:val="22"/>
          <w:szCs w:val="22"/>
          <w:highlight w:val="yellow"/>
        </w:rPr>
        <w:t xml:space="preserve"> 7</w:t>
      </w:r>
      <w:r>
        <w:rPr>
          <w:rFonts w:eastAsiaTheme="minorHAnsi"/>
          <w:sz w:val="22"/>
          <w:szCs w:val="22"/>
          <w:highlight w:val="yellow"/>
        </w:rPr>
        <w:t xml:space="preserve"> lipca </w:t>
      </w:r>
      <w:r w:rsidRPr="00F81925">
        <w:rPr>
          <w:rFonts w:eastAsiaTheme="minorHAnsi"/>
          <w:sz w:val="22"/>
          <w:szCs w:val="22"/>
          <w:highlight w:val="yellow"/>
        </w:rPr>
        <w:t xml:space="preserve">1994 r. (Dz. U. Nr 89 poz. 414 wraz z </w:t>
      </w:r>
      <w:proofErr w:type="spellStart"/>
      <w:r w:rsidRPr="00F81925">
        <w:rPr>
          <w:rFonts w:eastAsiaTheme="minorHAnsi"/>
          <w:sz w:val="22"/>
          <w:szCs w:val="22"/>
          <w:highlight w:val="yellow"/>
        </w:rPr>
        <w:t>późn</w:t>
      </w:r>
      <w:proofErr w:type="spellEnd"/>
      <w:r>
        <w:rPr>
          <w:rFonts w:eastAsiaTheme="minorHAnsi"/>
          <w:sz w:val="22"/>
          <w:szCs w:val="22"/>
          <w:highlight w:val="yellow"/>
        </w:rPr>
        <w:t xml:space="preserve">. </w:t>
      </w:r>
      <w:r w:rsidRPr="00F81925">
        <w:rPr>
          <w:rFonts w:eastAsiaTheme="minorHAnsi"/>
          <w:sz w:val="22"/>
          <w:szCs w:val="22"/>
          <w:highlight w:val="yellow"/>
        </w:rPr>
        <w:t>zm</w:t>
      </w:r>
      <w:r>
        <w:rPr>
          <w:rFonts w:eastAsiaTheme="minorHAnsi"/>
          <w:sz w:val="22"/>
          <w:szCs w:val="22"/>
          <w:highlight w:val="yellow"/>
        </w:rPr>
        <w:t>.</w:t>
      </w:r>
      <w:r w:rsidRPr="00F81925">
        <w:rPr>
          <w:rFonts w:eastAsiaTheme="minorHAnsi"/>
          <w:sz w:val="22"/>
          <w:szCs w:val="22"/>
          <w:highlight w:val="yellow"/>
        </w:rPr>
        <w:t>).</w:t>
      </w:r>
    </w:p>
    <w:p w14:paraId="3CB2C014" w14:textId="77777777" w:rsidR="00811244" w:rsidRPr="00C15C89" w:rsidRDefault="00811244" w:rsidP="00FB5F69">
      <w:pPr>
        <w:numPr>
          <w:ilvl w:val="0"/>
          <w:numId w:val="78"/>
        </w:numPr>
        <w:ind w:left="426" w:hanging="284"/>
        <w:jc w:val="both"/>
        <w:rPr>
          <w:rFonts w:eastAsiaTheme="minorHAnsi"/>
          <w:sz w:val="22"/>
          <w:szCs w:val="22"/>
          <w:highlight w:val="yellow"/>
        </w:rPr>
      </w:pPr>
      <w:bookmarkStart w:id="69" w:name="_Hlk67824277"/>
      <w:bookmarkEnd w:id="68"/>
      <w:r w:rsidRPr="00C15C89">
        <w:rPr>
          <w:rFonts w:eastAsiaTheme="minorHAnsi"/>
          <w:sz w:val="22"/>
          <w:szCs w:val="22"/>
          <w:highlight w:val="yellow"/>
        </w:rPr>
        <w:t>Norm i przepisów wprowadzonymi do ogólnego stosowania dotyczących przedmiotu zamówienia.</w:t>
      </w:r>
    </w:p>
    <w:p w14:paraId="307F8147" w14:textId="1397E2F6" w:rsidR="00811244" w:rsidRPr="00C15C89" w:rsidRDefault="00811244" w:rsidP="00FB5F69">
      <w:pPr>
        <w:numPr>
          <w:ilvl w:val="0"/>
          <w:numId w:val="78"/>
        </w:numPr>
        <w:ind w:left="426" w:hanging="284"/>
        <w:jc w:val="both"/>
        <w:rPr>
          <w:rFonts w:eastAsiaTheme="minorHAnsi"/>
          <w:sz w:val="22"/>
          <w:szCs w:val="22"/>
          <w:highlight w:val="yellow"/>
        </w:rPr>
      </w:pPr>
      <w:r w:rsidRPr="00C15C89">
        <w:rPr>
          <w:rFonts w:eastAsiaTheme="minorHAnsi"/>
          <w:sz w:val="22"/>
          <w:szCs w:val="22"/>
          <w:highlight w:val="yellow"/>
        </w:rPr>
        <w:t xml:space="preserve">Dokumentacjami techniczno-ruchowymi zabudowanych </w:t>
      </w:r>
      <w:r w:rsidR="00C15C89">
        <w:rPr>
          <w:rFonts w:eastAsiaTheme="minorHAnsi"/>
          <w:sz w:val="22"/>
          <w:szCs w:val="22"/>
          <w:highlight w:val="yellow"/>
        </w:rPr>
        <w:t>kabli</w:t>
      </w:r>
      <w:r w:rsidRPr="00C15C89">
        <w:rPr>
          <w:rFonts w:eastAsiaTheme="minorHAnsi"/>
          <w:sz w:val="22"/>
          <w:szCs w:val="22"/>
          <w:highlight w:val="yellow"/>
        </w:rPr>
        <w:t>.</w:t>
      </w:r>
    </w:p>
    <w:p w14:paraId="268F5B9C" w14:textId="77777777" w:rsidR="00811244" w:rsidRPr="00C15C89" w:rsidRDefault="00811244" w:rsidP="00FB5F69">
      <w:pPr>
        <w:numPr>
          <w:ilvl w:val="0"/>
          <w:numId w:val="78"/>
        </w:numPr>
        <w:ind w:left="426" w:hanging="284"/>
        <w:jc w:val="both"/>
        <w:rPr>
          <w:rFonts w:eastAsiaTheme="minorHAnsi"/>
          <w:sz w:val="22"/>
          <w:szCs w:val="22"/>
          <w:highlight w:val="yellow"/>
        </w:rPr>
      </w:pPr>
      <w:r w:rsidRPr="00C15C89">
        <w:rPr>
          <w:rFonts w:eastAsiaTheme="minorHAnsi"/>
          <w:sz w:val="22"/>
          <w:szCs w:val="22"/>
          <w:highlight w:val="yellow"/>
        </w:rPr>
        <w:t xml:space="preserve">Obowiązującymi u Zamawiającego instrukcjami i technologiami wykonania robót objętych zakresem zamówienia. </w:t>
      </w:r>
    </w:p>
    <w:p w14:paraId="64BA28D7" w14:textId="77777777" w:rsidR="00811244" w:rsidRPr="00C15C89" w:rsidRDefault="00811244" w:rsidP="00FB5F69">
      <w:pPr>
        <w:numPr>
          <w:ilvl w:val="0"/>
          <w:numId w:val="78"/>
        </w:numPr>
        <w:ind w:left="426" w:hanging="284"/>
        <w:jc w:val="both"/>
        <w:rPr>
          <w:rFonts w:eastAsiaTheme="minorHAnsi"/>
          <w:sz w:val="22"/>
          <w:szCs w:val="22"/>
          <w:highlight w:val="yellow"/>
        </w:rPr>
      </w:pPr>
      <w:r w:rsidRPr="00C15C89">
        <w:rPr>
          <w:rFonts w:eastAsiaTheme="minorHAnsi"/>
          <w:sz w:val="22"/>
          <w:szCs w:val="22"/>
          <w:highlight w:val="yellow"/>
        </w:rPr>
        <w:t>Pozostałymi przepisami i normami w obowiązującym zakresie.</w:t>
      </w:r>
    </w:p>
    <w:p w14:paraId="54BDB0A6" w14:textId="77777777" w:rsidR="00811244" w:rsidRPr="00D165D0" w:rsidRDefault="00811244" w:rsidP="00811244">
      <w:pPr>
        <w:ind w:left="142"/>
        <w:jc w:val="both"/>
        <w:rPr>
          <w:i/>
          <w:sz w:val="22"/>
          <w:szCs w:val="22"/>
        </w:rPr>
      </w:pPr>
      <w:r w:rsidRPr="00D165D0">
        <w:rPr>
          <w:b/>
          <w:i/>
          <w:sz w:val="22"/>
          <w:szCs w:val="22"/>
          <w:u w:val="single"/>
        </w:rPr>
        <w:t>Uwaga:</w:t>
      </w:r>
      <w:r w:rsidRPr="00D165D0">
        <w:rPr>
          <w:i/>
          <w:sz w:val="22"/>
          <w:szCs w:val="22"/>
        </w:rPr>
        <w:t xml:space="preserve"> W przypadku zmian aktów prawnych, związanych z realizacją niniejszego zamówienia, przedmiot zamówienia musi spełniać uwarunkowania prawne, obowiązujące w okresie jego realizacji.</w:t>
      </w:r>
    </w:p>
    <w:p w14:paraId="0C2EA367" w14:textId="77777777" w:rsidR="00811244" w:rsidRPr="00F67A3E" w:rsidRDefault="00811244" w:rsidP="00811244">
      <w:pPr>
        <w:pStyle w:val="Akapitzlist"/>
        <w:ind w:left="714"/>
        <w:jc w:val="both"/>
        <w:rPr>
          <w:sz w:val="10"/>
          <w:szCs w:val="10"/>
        </w:rPr>
      </w:pPr>
    </w:p>
    <w:p w14:paraId="743F6AC0" w14:textId="77777777" w:rsidR="00811244" w:rsidRPr="00811244" w:rsidRDefault="00811244" w:rsidP="00FB5F69">
      <w:pPr>
        <w:pStyle w:val="Akapitzlist"/>
        <w:numPr>
          <w:ilvl w:val="0"/>
          <w:numId w:val="33"/>
        </w:numPr>
        <w:ind w:left="142" w:hanging="142"/>
        <w:jc w:val="both"/>
        <w:rPr>
          <w:b/>
          <w:bCs/>
          <w:sz w:val="22"/>
          <w:szCs w:val="22"/>
        </w:rPr>
      </w:pPr>
      <w:r w:rsidRPr="00811244">
        <w:rPr>
          <w:b/>
          <w:bCs/>
          <w:sz w:val="22"/>
          <w:szCs w:val="22"/>
        </w:rPr>
        <w:t>Wizja lokalna:</w:t>
      </w:r>
    </w:p>
    <w:p w14:paraId="3FEF3AC4" w14:textId="77777777" w:rsidR="00811244" w:rsidRPr="00A81193" w:rsidRDefault="00811244" w:rsidP="00FB5F69">
      <w:pPr>
        <w:pStyle w:val="Akapitzlist"/>
        <w:numPr>
          <w:ilvl w:val="6"/>
          <w:numId w:val="37"/>
        </w:numPr>
        <w:ind w:left="426" w:hanging="284"/>
        <w:contextualSpacing w:val="0"/>
        <w:jc w:val="both"/>
        <w:rPr>
          <w:bCs/>
          <w:sz w:val="22"/>
          <w:szCs w:val="22"/>
        </w:rPr>
      </w:pPr>
      <w:r w:rsidRPr="00A81193">
        <w:rPr>
          <w:bCs/>
          <w:sz w:val="22"/>
          <w:szCs w:val="22"/>
        </w:rPr>
        <w:t xml:space="preserve">Przed złożeniem oferty Wykonawca przeprowadzi wizję lokalną w rejonie planowanych prac, w celu zapoznania się z zakresem oraz warunkami ich prowadzenia. </w:t>
      </w:r>
    </w:p>
    <w:p w14:paraId="57AE4426" w14:textId="4F3F8C98" w:rsidR="00811244" w:rsidRPr="003F3D97" w:rsidRDefault="00811244" w:rsidP="00FB5F69">
      <w:pPr>
        <w:pStyle w:val="Akapitzlist"/>
        <w:numPr>
          <w:ilvl w:val="6"/>
          <w:numId w:val="37"/>
        </w:numPr>
        <w:ind w:left="426" w:hanging="284"/>
        <w:contextualSpacing w:val="0"/>
        <w:jc w:val="both"/>
        <w:rPr>
          <w:b/>
          <w:sz w:val="22"/>
          <w:szCs w:val="22"/>
        </w:rPr>
      </w:pPr>
      <w:r w:rsidRPr="003F3D97">
        <w:rPr>
          <w:bCs/>
          <w:sz w:val="22"/>
          <w:szCs w:val="22"/>
        </w:rPr>
        <w:t>Warunkiem przeprowadzenia wizji jest złożenie, przed jej odbyciem, zobowiązania Wykonawcy</w:t>
      </w:r>
      <w:r w:rsidRPr="003F3D97">
        <w:rPr>
          <w:bCs/>
          <w:sz w:val="22"/>
          <w:szCs w:val="22"/>
        </w:rPr>
        <w:br/>
        <w:t xml:space="preserve">do zachowania w poufności wg wzoru stanowiącego </w:t>
      </w:r>
      <w:r w:rsidRPr="003F3D97">
        <w:rPr>
          <w:b/>
          <w:sz w:val="22"/>
          <w:szCs w:val="22"/>
        </w:rPr>
        <w:t>Załącznik nr 6 do SWZ.</w:t>
      </w:r>
    </w:p>
    <w:p w14:paraId="53794291" w14:textId="77777777" w:rsidR="00811244" w:rsidRPr="00A81193" w:rsidRDefault="00811244" w:rsidP="00FB5F69">
      <w:pPr>
        <w:pStyle w:val="Akapitzlist"/>
        <w:numPr>
          <w:ilvl w:val="6"/>
          <w:numId w:val="37"/>
        </w:numPr>
        <w:ind w:left="426" w:hanging="284"/>
        <w:contextualSpacing w:val="0"/>
        <w:jc w:val="both"/>
        <w:rPr>
          <w:b/>
          <w:sz w:val="22"/>
          <w:szCs w:val="22"/>
        </w:rPr>
      </w:pPr>
      <w:r w:rsidRPr="00A81193">
        <w:rPr>
          <w:bCs/>
          <w:sz w:val="22"/>
          <w:szCs w:val="22"/>
        </w:rPr>
        <w:t>Przedmiotowa wizja odbędzie się na pisemny wniosek Wykonawcy</w:t>
      </w:r>
      <w:r w:rsidRPr="00A81193">
        <w:rPr>
          <w:lang w:val="cs-CZ"/>
        </w:rPr>
        <w:t xml:space="preserve">. </w:t>
      </w:r>
      <w:r w:rsidRPr="00A81193">
        <w:rPr>
          <w:bCs/>
          <w:sz w:val="22"/>
          <w:szCs w:val="22"/>
        </w:rPr>
        <w:t xml:space="preserve">Termin i czas jej dokonania należy uzgodnić i potwierdzić z Nadsztygarem Elektrycznym ds. Górniczych Wyciągów Szybowych i Głównego Odwadniania – </w:t>
      </w:r>
      <w:r w:rsidRPr="006E387D">
        <w:rPr>
          <w:b/>
          <w:i/>
          <w:iCs/>
          <w:sz w:val="22"/>
          <w:szCs w:val="22"/>
          <w:shd w:val="clear" w:color="auto" w:fill="FFFF00"/>
        </w:rPr>
        <w:t xml:space="preserve">Adam Lamczyk lub Radosław Kępka, tel.: 32/317-5549, e-mail: a.lamczyk@pgg.pl </w:t>
      </w:r>
      <w:r w:rsidRPr="006E387D">
        <w:rPr>
          <w:bCs/>
          <w:sz w:val="22"/>
          <w:szCs w:val="22"/>
          <w:shd w:val="clear" w:color="auto" w:fill="FFFF00"/>
        </w:rPr>
        <w:t>lub</w:t>
      </w:r>
      <w:r w:rsidRPr="006E387D">
        <w:rPr>
          <w:b/>
          <w:i/>
          <w:iCs/>
          <w:sz w:val="22"/>
          <w:szCs w:val="22"/>
          <w:shd w:val="clear" w:color="auto" w:fill="FFFF00"/>
        </w:rPr>
        <w:t xml:space="preserve"> r.kepka@pgg.pl</w:t>
      </w:r>
      <w:r w:rsidRPr="00A81193">
        <w:rPr>
          <w:b/>
          <w:sz w:val="22"/>
          <w:szCs w:val="22"/>
        </w:rPr>
        <w:t xml:space="preserve"> </w:t>
      </w:r>
    </w:p>
    <w:p w14:paraId="6DFB8991" w14:textId="011DD9B5" w:rsidR="00811244" w:rsidRPr="00A81193" w:rsidRDefault="00811244" w:rsidP="00FB5F69">
      <w:pPr>
        <w:pStyle w:val="Akapitzlist"/>
        <w:numPr>
          <w:ilvl w:val="6"/>
          <w:numId w:val="37"/>
        </w:numPr>
        <w:ind w:left="426" w:hanging="284"/>
        <w:contextualSpacing w:val="0"/>
        <w:jc w:val="both"/>
        <w:rPr>
          <w:bCs/>
          <w:sz w:val="22"/>
          <w:szCs w:val="22"/>
        </w:rPr>
      </w:pPr>
      <w:r w:rsidRPr="00A81193">
        <w:rPr>
          <w:bCs/>
          <w:sz w:val="22"/>
          <w:szCs w:val="22"/>
        </w:rPr>
        <w:t>Z przeprowadzonej wizji lokalnej zostanie sporządzone oświadczenie o przeprowadzonej wizji, zgodnie z</w:t>
      </w:r>
      <w:r>
        <w:rPr>
          <w:bCs/>
          <w:sz w:val="22"/>
          <w:szCs w:val="22"/>
        </w:rPr>
        <w:t xml:space="preserve"> </w:t>
      </w:r>
      <w:r w:rsidRPr="00A81193">
        <w:rPr>
          <w:bCs/>
          <w:sz w:val="22"/>
          <w:szCs w:val="22"/>
        </w:rPr>
        <w:t xml:space="preserve">wzorem stanowiącym </w:t>
      </w:r>
      <w:r w:rsidRPr="00A81193">
        <w:rPr>
          <w:b/>
          <w:sz w:val="22"/>
          <w:szCs w:val="22"/>
        </w:rPr>
        <w:t>Załącznik nr 3.</w:t>
      </w:r>
      <w:r w:rsidR="00002EAD">
        <w:rPr>
          <w:b/>
          <w:sz w:val="22"/>
          <w:szCs w:val="22"/>
        </w:rPr>
        <w:t>6</w:t>
      </w:r>
      <w:r w:rsidRPr="00A81193">
        <w:rPr>
          <w:b/>
          <w:sz w:val="22"/>
          <w:szCs w:val="22"/>
        </w:rPr>
        <w:t xml:space="preserve"> do SWZ</w:t>
      </w:r>
      <w:r w:rsidRPr="00A81193">
        <w:rPr>
          <w:bCs/>
          <w:sz w:val="22"/>
          <w:szCs w:val="22"/>
        </w:rPr>
        <w:t>, podpisan</w:t>
      </w:r>
      <w:r w:rsidR="00C15C89">
        <w:rPr>
          <w:bCs/>
          <w:sz w:val="22"/>
          <w:szCs w:val="22"/>
        </w:rPr>
        <w:t>ym</w:t>
      </w:r>
      <w:r w:rsidRPr="00A81193">
        <w:rPr>
          <w:bCs/>
          <w:sz w:val="22"/>
          <w:szCs w:val="22"/>
        </w:rPr>
        <w:t xml:space="preserve"> przez przedstawiciela Zamawiającego i Wykonawcy, </w:t>
      </w:r>
      <w:r w:rsidRPr="00A81193">
        <w:rPr>
          <w:b/>
          <w:sz w:val="22"/>
          <w:szCs w:val="22"/>
          <w:u w:val="single"/>
        </w:rPr>
        <w:t>któr</w:t>
      </w:r>
      <w:r w:rsidR="00C15C89">
        <w:rPr>
          <w:b/>
          <w:sz w:val="22"/>
          <w:szCs w:val="22"/>
          <w:u w:val="single"/>
        </w:rPr>
        <w:t>y</w:t>
      </w:r>
      <w:r w:rsidRPr="00A81193">
        <w:rPr>
          <w:b/>
          <w:sz w:val="22"/>
          <w:szCs w:val="22"/>
          <w:u w:val="single"/>
        </w:rPr>
        <w:t xml:space="preserve"> należy dołączyć do oferty</w:t>
      </w:r>
      <w:r w:rsidRPr="00A81193">
        <w:rPr>
          <w:b/>
          <w:sz w:val="22"/>
          <w:szCs w:val="22"/>
        </w:rPr>
        <w:t>.</w:t>
      </w:r>
      <w:r w:rsidRPr="00A81193">
        <w:rPr>
          <w:bCs/>
          <w:sz w:val="22"/>
          <w:szCs w:val="22"/>
        </w:rPr>
        <w:t xml:space="preserve"> </w:t>
      </w:r>
    </w:p>
    <w:p w14:paraId="65D97829" w14:textId="77777777" w:rsidR="00811244" w:rsidRDefault="00811244" w:rsidP="00FB5F69">
      <w:pPr>
        <w:pStyle w:val="Akapitzlist"/>
        <w:numPr>
          <w:ilvl w:val="6"/>
          <w:numId w:val="37"/>
        </w:numPr>
        <w:ind w:left="426" w:hanging="284"/>
        <w:contextualSpacing w:val="0"/>
        <w:jc w:val="both"/>
        <w:rPr>
          <w:bCs/>
          <w:sz w:val="22"/>
          <w:szCs w:val="22"/>
        </w:rPr>
      </w:pPr>
      <w:r w:rsidRPr="00A81193">
        <w:rPr>
          <w:bCs/>
          <w:sz w:val="22"/>
          <w:szCs w:val="22"/>
        </w:rPr>
        <w:t>Zamawiający odrzuci ofertę Wykonawcy, jeżeli zostanie złożona bez odbycia wizji lokalnej</w:t>
      </w:r>
      <w:r w:rsidRPr="00A81193">
        <w:rPr>
          <w:bCs/>
          <w:sz w:val="22"/>
          <w:szCs w:val="22"/>
        </w:rPr>
        <w:br/>
        <w:t>na podstawie art. 226 ust. 1 pkt 18 ustawy Prawo zamówień Publicznych.</w:t>
      </w:r>
    </w:p>
    <w:p w14:paraId="7B8E8876" w14:textId="77777777" w:rsidR="00F81925" w:rsidRPr="00F81925" w:rsidRDefault="00F81925" w:rsidP="00F81925">
      <w:pPr>
        <w:jc w:val="both"/>
        <w:rPr>
          <w:bCs/>
          <w:sz w:val="22"/>
          <w:szCs w:val="22"/>
        </w:rPr>
      </w:pPr>
    </w:p>
    <w:p w14:paraId="4828C353" w14:textId="77777777" w:rsidR="00504E90" w:rsidRPr="00504E90" w:rsidRDefault="00504E90" w:rsidP="00504E90">
      <w:pPr>
        <w:pStyle w:val="Akapitzlist"/>
        <w:ind w:left="426"/>
        <w:contextualSpacing w:val="0"/>
        <w:jc w:val="both"/>
        <w:rPr>
          <w:bCs/>
          <w:sz w:val="6"/>
          <w:szCs w:val="6"/>
        </w:rPr>
      </w:pPr>
    </w:p>
    <w:p w14:paraId="23429562" w14:textId="77777777" w:rsidR="00811244" w:rsidRPr="002F0123" w:rsidRDefault="00811244" w:rsidP="00FB5F69">
      <w:pPr>
        <w:pStyle w:val="Akapitzlist"/>
        <w:numPr>
          <w:ilvl w:val="0"/>
          <w:numId w:val="33"/>
        </w:numPr>
        <w:ind w:left="142" w:hanging="142"/>
        <w:contextualSpacing w:val="0"/>
        <w:jc w:val="both"/>
        <w:rPr>
          <w:b/>
          <w:sz w:val="22"/>
          <w:szCs w:val="22"/>
        </w:rPr>
      </w:pPr>
      <w:r w:rsidRPr="002F0123">
        <w:rPr>
          <w:b/>
          <w:sz w:val="22"/>
          <w:szCs w:val="22"/>
        </w:rPr>
        <w:lastRenderedPageBreak/>
        <w:t xml:space="preserve">Opis przedmiotu zamówienia: </w:t>
      </w:r>
    </w:p>
    <w:p w14:paraId="0CD4510F" w14:textId="1AE5195A" w:rsidR="00504E90" w:rsidRDefault="00504E90" w:rsidP="00504E90">
      <w:pPr>
        <w:ind w:left="142"/>
        <w:jc w:val="both"/>
        <w:rPr>
          <w:b/>
          <w:i/>
          <w:color w:val="000000" w:themeColor="text1"/>
          <w:sz w:val="22"/>
          <w:szCs w:val="22"/>
        </w:rPr>
      </w:pPr>
      <w:r>
        <w:rPr>
          <w:b/>
          <w:i/>
          <w:color w:val="000000" w:themeColor="text1"/>
          <w:sz w:val="22"/>
          <w:szCs w:val="22"/>
        </w:rPr>
        <w:t>Przedmiot zamówienia obejmuje wykonanie z</w:t>
      </w:r>
      <w:r w:rsidRPr="003A63B1">
        <w:rPr>
          <w:b/>
          <w:i/>
          <w:color w:val="000000" w:themeColor="text1"/>
          <w:sz w:val="22"/>
          <w:szCs w:val="22"/>
        </w:rPr>
        <w:t>abudow</w:t>
      </w:r>
      <w:r>
        <w:rPr>
          <w:b/>
          <w:i/>
          <w:color w:val="000000" w:themeColor="text1"/>
          <w:sz w:val="22"/>
          <w:szCs w:val="22"/>
        </w:rPr>
        <w:t>y</w:t>
      </w:r>
      <w:r w:rsidRPr="003A63B1">
        <w:rPr>
          <w:b/>
          <w:i/>
          <w:color w:val="000000" w:themeColor="text1"/>
          <w:sz w:val="22"/>
          <w:szCs w:val="22"/>
        </w:rPr>
        <w:t xml:space="preserve"> kabli elektroenergetycznych</w:t>
      </w:r>
      <w:r>
        <w:rPr>
          <w:b/>
          <w:i/>
          <w:color w:val="000000" w:themeColor="text1"/>
          <w:sz w:val="22"/>
          <w:szCs w:val="22"/>
        </w:rPr>
        <w:t>, tj.:</w:t>
      </w:r>
    </w:p>
    <w:p w14:paraId="48366F96" w14:textId="77777777" w:rsidR="00504E90" w:rsidRPr="00C15C89" w:rsidRDefault="00504E90" w:rsidP="00FB5F69">
      <w:pPr>
        <w:pStyle w:val="Akapitzlist"/>
        <w:numPr>
          <w:ilvl w:val="0"/>
          <w:numId w:val="92"/>
        </w:numPr>
        <w:ind w:left="426" w:hanging="284"/>
        <w:jc w:val="both"/>
        <w:rPr>
          <w:b/>
          <w:bCs/>
          <w:i/>
          <w:color w:val="000000" w:themeColor="text1"/>
          <w:sz w:val="22"/>
          <w:szCs w:val="22"/>
        </w:rPr>
      </w:pPr>
      <w:r w:rsidRPr="00C15C89">
        <w:rPr>
          <w:b/>
          <w:i/>
          <w:color w:val="000000" w:themeColor="text1"/>
          <w:sz w:val="22"/>
          <w:szCs w:val="22"/>
        </w:rPr>
        <w:t>dwóch kabli elektroenergetycznych o przekroju 3x240 mm</w:t>
      </w:r>
      <w:r w:rsidRPr="00C15C89">
        <w:rPr>
          <w:b/>
          <w:i/>
          <w:color w:val="000000" w:themeColor="text1"/>
          <w:sz w:val="22"/>
          <w:szCs w:val="22"/>
          <w:vertAlign w:val="superscript"/>
        </w:rPr>
        <w:t>2</w:t>
      </w:r>
      <w:r w:rsidRPr="00C15C89">
        <w:rPr>
          <w:b/>
          <w:i/>
          <w:color w:val="000000" w:themeColor="text1"/>
          <w:sz w:val="22"/>
          <w:szCs w:val="22"/>
        </w:rPr>
        <w:t xml:space="preserve"> w szybie „Piotr” od poz. </w:t>
      </w:r>
      <w:r>
        <w:rPr>
          <w:b/>
          <w:i/>
          <w:color w:val="000000" w:themeColor="text1"/>
          <w:sz w:val="22"/>
          <w:szCs w:val="22"/>
        </w:rPr>
        <w:t>z</w:t>
      </w:r>
      <w:r w:rsidRPr="00C15C89">
        <w:rPr>
          <w:b/>
          <w:i/>
          <w:color w:val="000000" w:themeColor="text1"/>
          <w:sz w:val="22"/>
          <w:szCs w:val="22"/>
        </w:rPr>
        <w:t>rębu</w:t>
      </w:r>
      <w:r>
        <w:rPr>
          <w:b/>
          <w:i/>
          <w:color w:val="000000" w:themeColor="text1"/>
          <w:sz w:val="22"/>
          <w:szCs w:val="22"/>
        </w:rPr>
        <w:br/>
      </w:r>
      <w:r w:rsidRPr="00C15C89">
        <w:rPr>
          <w:b/>
          <w:i/>
          <w:color w:val="000000" w:themeColor="text1"/>
          <w:sz w:val="22"/>
          <w:szCs w:val="22"/>
        </w:rPr>
        <w:t>do poz.</w:t>
      </w:r>
      <w:r>
        <w:rPr>
          <w:b/>
          <w:i/>
          <w:color w:val="000000" w:themeColor="text1"/>
          <w:sz w:val="22"/>
          <w:szCs w:val="22"/>
        </w:rPr>
        <w:t xml:space="preserve"> </w:t>
      </w:r>
      <w:r w:rsidRPr="00C15C89">
        <w:rPr>
          <w:b/>
          <w:i/>
          <w:color w:val="000000" w:themeColor="text1"/>
          <w:sz w:val="22"/>
          <w:szCs w:val="22"/>
        </w:rPr>
        <w:t>865</w:t>
      </w:r>
      <w:r>
        <w:rPr>
          <w:b/>
          <w:i/>
          <w:color w:val="000000" w:themeColor="text1"/>
          <w:sz w:val="22"/>
          <w:szCs w:val="22"/>
        </w:rPr>
        <w:t xml:space="preserve"> </w:t>
      </w:r>
      <w:r w:rsidRPr="00C15C89">
        <w:rPr>
          <w:b/>
          <w:i/>
          <w:color w:val="000000" w:themeColor="text1"/>
          <w:sz w:val="22"/>
          <w:szCs w:val="22"/>
        </w:rPr>
        <w:t>m (2x950</w:t>
      </w:r>
      <w:r>
        <w:rPr>
          <w:b/>
          <w:i/>
          <w:color w:val="000000" w:themeColor="text1"/>
          <w:sz w:val="22"/>
          <w:szCs w:val="22"/>
        </w:rPr>
        <w:t xml:space="preserve"> </w:t>
      </w:r>
      <w:r w:rsidRPr="00C15C89">
        <w:rPr>
          <w:b/>
          <w:i/>
          <w:color w:val="000000" w:themeColor="text1"/>
          <w:sz w:val="22"/>
          <w:szCs w:val="22"/>
        </w:rPr>
        <w:t>m)</w:t>
      </w:r>
    </w:p>
    <w:p w14:paraId="6B639DBD" w14:textId="77777777" w:rsidR="00504E90" w:rsidRPr="00C15C89" w:rsidRDefault="00504E90" w:rsidP="00FB5F69">
      <w:pPr>
        <w:pStyle w:val="Akapitzlist"/>
        <w:numPr>
          <w:ilvl w:val="0"/>
          <w:numId w:val="92"/>
        </w:numPr>
        <w:ind w:left="426" w:hanging="284"/>
        <w:jc w:val="both"/>
        <w:rPr>
          <w:b/>
          <w:bCs/>
          <w:i/>
          <w:color w:val="000000" w:themeColor="text1"/>
          <w:sz w:val="22"/>
          <w:szCs w:val="22"/>
        </w:rPr>
      </w:pPr>
      <w:r w:rsidRPr="00C15C89">
        <w:rPr>
          <w:b/>
          <w:bCs/>
          <w:i/>
          <w:color w:val="000000" w:themeColor="text1"/>
          <w:sz w:val="22"/>
          <w:szCs w:val="22"/>
        </w:rPr>
        <w:t>jednego kabla elektroenergetycznego o przekroju 3x240 mm</w:t>
      </w:r>
      <w:r w:rsidRPr="00C15C89">
        <w:rPr>
          <w:b/>
          <w:bCs/>
          <w:i/>
          <w:color w:val="000000" w:themeColor="text1"/>
          <w:sz w:val="22"/>
          <w:szCs w:val="22"/>
          <w:vertAlign w:val="superscript"/>
        </w:rPr>
        <w:t>2</w:t>
      </w:r>
      <w:r w:rsidRPr="00C15C89">
        <w:rPr>
          <w:b/>
          <w:bCs/>
          <w:i/>
          <w:color w:val="000000" w:themeColor="text1"/>
          <w:sz w:val="22"/>
          <w:szCs w:val="22"/>
        </w:rPr>
        <w:t xml:space="preserve"> w szybie „Karol” od poz. zrębu</w:t>
      </w:r>
      <w:r>
        <w:rPr>
          <w:b/>
          <w:bCs/>
          <w:i/>
          <w:color w:val="000000" w:themeColor="text1"/>
          <w:sz w:val="22"/>
          <w:szCs w:val="22"/>
        </w:rPr>
        <w:br/>
      </w:r>
      <w:r w:rsidRPr="00C15C89">
        <w:rPr>
          <w:b/>
          <w:bCs/>
          <w:i/>
          <w:color w:val="000000" w:themeColor="text1"/>
          <w:sz w:val="22"/>
          <w:szCs w:val="22"/>
        </w:rPr>
        <w:t>do poz. 665</w:t>
      </w:r>
      <w:r>
        <w:rPr>
          <w:b/>
          <w:bCs/>
          <w:i/>
          <w:color w:val="000000" w:themeColor="text1"/>
          <w:sz w:val="22"/>
          <w:szCs w:val="22"/>
        </w:rPr>
        <w:t xml:space="preserve"> </w:t>
      </w:r>
      <w:r w:rsidRPr="00C15C89">
        <w:rPr>
          <w:b/>
          <w:bCs/>
          <w:i/>
          <w:color w:val="000000" w:themeColor="text1"/>
          <w:sz w:val="22"/>
          <w:szCs w:val="22"/>
        </w:rPr>
        <w:t>m (750</w:t>
      </w:r>
      <w:r>
        <w:rPr>
          <w:b/>
          <w:bCs/>
          <w:i/>
          <w:color w:val="000000" w:themeColor="text1"/>
          <w:sz w:val="22"/>
          <w:szCs w:val="22"/>
        </w:rPr>
        <w:t xml:space="preserve"> </w:t>
      </w:r>
      <w:r w:rsidRPr="00C15C89">
        <w:rPr>
          <w:b/>
          <w:bCs/>
          <w:i/>
          <w:color w:val="000000" w:themeColor="text1"/>
          <w:sz w:val="22"/>
          <w:szCs w:val="22"/>
        </w:rPr>
        <w:t>m)</w:t>
      </w:r>
    </w:p>
    <w:p w14:paraId="67A74A1A" w14:textId="77777777" w:rsidR="00504E90" w:rsidRPr="00C15C89" w:rsidRDefault="00504E90" w:rsidP="00504E90">
      <w:pPr>
        <w:ind w:left="502" w:hanging="360"/>
        <w:jc w:val="both"/>
        <w:rPr>
          <w:b/>
          <w:bCs/>
          <w:i/>
          <w:color w:val="000000" w:themeColor="text1"/>
          <w:sz w:val="22"/>
          <w:szCs w:val="22"/>
        </w:rPr>
      </w:pPr>
      <w:r w:rsidRPr="00C15C89">
        <w:rPr>
          <w:b/>
          <w:i/>
          <w:color w:val="000000" w:themeColor="text1"/>
          <w:sz w:val="22"/>
          <w:szCs w:val="22"/>
        </w:rPr>
        <w:t xml:space="preserve">dla </w:t>
      </w:r>
      <w:r>
        <w:rPr>
          <w:b/>
          <w:i/>
          <w:color w:val="000000" w:themeColor="text1"/>
          <w:sz w:val="22"/>
          <w:szCs w:val="22"/>
        </w:rPr>
        <w:t xml:space="preserve">potrzeb </w:t>
      </w:r>
      <w:r w:rsidRPr="00C15C89">
        <w:rPr>
          <w:b/>
          <w:i/>
          <w:color w:val="000000" w:themeColor="text1"/>
          <w:sz w:val="22"/>
          <w:szCs w:val="22"/>
        </w:rPr>
        <w:t>PGG S.A. Oddział KWK Mysłowice-Wesoła</w:t>
      </w:r>
      <w:r w:rsidRPr="00C15C89">
        <w:rPr>
          <w:b/>
          <w:bCs/>
          <w:i/>
          <w:color w:val="000000" w:themeColor="text1"/>
          <w:sz w:val="22"/>
          <w:szCs w:val="22"/>
        </w:rPr>
        <w:t>.</w:t>
      </w:r>
    </w:p>
    <w:p w14:paraId="603FDB7E" w14:textId="77777777" w:rsidR="00504E90" w:rsidRPr="00504E90" w:rsidRDefault="00504E90" w:rsidP="00811244">
      <w:pPr>
        <w:ind w:left="142"/>
        <w:jc w:val="both"/>
        <w:rPr>
          <w:bCs/>
          <w:sz w:val="4"/>
          <w:szCs w:val="4"/>
        </w:rPr>
      </w:pPr>
    </w:p>
    <w:p w14:paraId="0C830550" w14:textId="77777777" w:rsidR="00811244" w:rsidRPr="00933277" w:rsidRDefault="00811244" w:rsidP="00FB5F69">
      <w:pPr>
        <w:pStyle w:val="Akapitzlist"/>
        <w:numPr>
          <w:ilvl w:val="0"/>
          <w:numId w:val="33"/>
        </w:numPr>
        <w:ind w:left="142" w:hanging="142"/>
        <w:contextualSpacing w:val="0"/>
        <w:jc w:val="both"/>
        <w:rPr>
          <w:b/>
          <w:sz w:val="22"/>
          <w:szCs w:val="22"/>
        </w:rPr>
      </w:pPr>
      <w:r w:rsidRPr="00933277">
        <w:rPr>
          <w:b/>
          <w:sz w:val="22"/>
          <w:szCs w:val="22"/>
        </w:rPr>
        <w:t>Zakres przedmiotu zamówienia:</w:t>
      </w:r>
    </w:p>
    <w:p w14:paraId="5558E533" w14:textId="68AD2527" w:rsidR="00504E90" w:rsidRPr="00504E90" w:rsidRDefault="00504E90" w:rsidP="00FB5F69">
      <w:pPr>
        <w:pStyle w:val="Akapitzlist"/>
        <w:numPr>
          <w:ilvl w:val="3"/>
          <w:numId w:val="93"/>
        </w:numPr>
        <w:tabs>
          <w:tab w:val="left" w:pos="426"/>
          <w:tab w:val="num" w:pos="2586"/>
        </w:tabs>
        <w:ind w:left="426" w:hanging="284"/>
        <w:rPr>
          <w:bCs/>
          <w:sz w:val="22"/>
          <w:szCs w:val="22"/>
        </w:rPr>
      </w:pPr>
      <w:r w:rsidRPr="00504E90">
        <w:rPr>
          <w:bCs/>
          <w:sz w:val="22"/>
          <w:szCs w:val="22"/>
        </w:rPr>
        <w:t xml:space="preserve">Dane charakterystyczne szybów: </w:t>
      </w:r>
    </w:p>
    <w:p w14:paraId="3627277A" w14:textId="39BB206A" w:rsidR="00504E90" w:rsidRDefault="00504E90" w:rsidP="00FB5F69">
      <w:pPr>
        <w:pStyle w:val="Akapitzlist"/>
        <w:numPr>
          <w:ilvl w:val="1"/>
          <w:numId w:val="94"/>
        </w:numPr>
        <w:tabs>
          <w:tab w:val="left" w:pos="709"/>
        </w:tabs>
        <w:ind w:left="709" w:hanging="425"/>
        <w:jc w:val="both"/>
        <w:rPr>
          <w:bCs/>
          <w:sz w:val="22"/>
          <w:szCs w:val="22"/>
        </w:rPr>
      </w:pPr>
      <w:r w:rsidRPr="00504E90">
        <w:rPr>
          <w:bCs/>
          <w:sz w:val="22"/>
          <w:szCs w:val="22"/>
        </w:rPr>
        <w:t>Szyb ,,Piotr”  jest szybem wdechowym,  dwuprzedziałowym, zjazdowo-materiałowym o średnicy 7,5</w:t>
      </w:r>
      <w:r>
        <w:rPr>
          <w:bCs/>
          <w:sz w:val="22"/>
          <w:szCs w:val="22"/>
        </w:rPr>
        <w:t xml:space="preserve"> </w:t>
      </w:r>
      <w:r w:rsidRPr="00504E90">
        <w:rPr>
          <w:bCs/>
          <w:sz w:val="22"/>
          <w:szCs w:val="22"/>
        </w:rPr>
        <w:t>m, wyposażonym w dwa górnicze wyciągi szybowe, każdy z wyciągów posiada po dwie klatki czteropiętrowe o udźwigu 10 Mg. Górniczy wyciąg szybowy w przedziale wschodnim umożliwia prowadzenie jazdy ludzi i wydobycia z poziomu 665</w:t>
      </w:r>
      <w:r>
        <w:rPr>
          <w:bCs/>
          <w:sz w:val="22"/>
          <w:szCs w:val="22"/>
        </w:rPr>
        <w:t xml:space="preserve"> </w:t>
      </w:r>
      <w:r w:rsidRPr="00504E90">
        <w:rPr>
          <w:bCs/>
          <w:sz w:val="22"/>
          <w:szCs w:val="22"/>
        </w:rPr>
        <w:t>m, natomiast górniczy wyciąg szybowy w przedziale zachodnim z poziomu 865</w:t>
      </w:r>
      <w:r>
        <w:rPr>
          <w:bCs/>
          <w:sz w:val="22"/>
          <w:szCs w:val="22"/>
        </w:rPr>
        <w:t xml:space="preserve"> </w:t>
      </w:r>
      <w:r w:rsidRPr="00504E90">
        <w:rPr>
          <w:bCs/>
          <w:sz w:val="22"/>
          <w:szCs w:val="22"/>
        </w:rPr>
        <w:t>m.</w:t>
      </w:r>
    </w:p>
    <w:p w14:paraId="7AB04B32" w14:textId="299A856A" w:rsidR="00504E90" w:rsidRPr="00504E90" w:rsidRDefault="00504E90" w:rsidP="00FB5F69">
      <w:pPr>
        <w:pStyle w:val="Akapitzlist"/>
        <w:numPr>
          <w:ilvl w:val="1"/>
          <w:numId w:val="94"/>
        </w:numPr>
        <w:tabs>
          <w:tab w:val="left" w:pos="709"/>
        </w:tabs>
        <w:ind w:left="709" w:hanging="425"/>
        <w:jc w:val="both"/>
        <w:rPr>
          <w:bCs/>
          <w:sz w:val="22"/>
          <w:szCs w:val="22"/>
        </w:rPr>
      </w:pPr>
      <w:r w:rsidRPr="00504E90">
        <w:rPr>
          <w:bCs/>
          <w:sz w:val="22"/>
          <w:szCs w:val="22"/>
        </w:rPr>
        <w:t>Szyb ,,Karol” jest szybem wdechowym, dwuprzedziałowym, skipowym o średnicy 7,5</w:t>
      </w:r>
      <w:r>
        <w:rPr>
          <w:bCs/>
          <w:sz w:val="22"/>
          <w:szCs w:val="22"/>
        </w:rPr>
        <w:t xml:space="preserve"> </w:t>
      </w:r>
      <w:r w:rsidRPr="00504E90">
        <w:rPr>
          <w:bCs/>
          <w:sz w:val="22"/>
          <w:szCs w:val="22"/>
        </w:rPr>
        <w:t>m, wyposażonym w dwa górnicze wyciągi szybowe, każdy z wyciągów posiada po dwa skipy</w:t>
      </w:r>
      <w:r>
        <w:rPr>
          <w:bCs/>
          <w:sz w:val="22"/>
          <w:szCs w:val="22"/>
        </w:rPr>
        <w:br/>
        <w:t xml:space="preserve"> </w:t>
      </w:r>
      <w:r w:rsidRPr="00504E90">
        <w:rPr>
          <w:bCs/>
          <w:sz w:val="22"/>
          <w:szCs w:val="22"/>
        </w:rPr>
        <w:t>o udźwigu 30 Mg. Górniczy wyciąg szybowy w przedziale południowym umożliwia prowadzenie wydobycia z poziomu 465</w:t>
      </w:r>
      <w:r w:rsidR="00B54820">
        <w:rPr>
          <w:bCs/>
          <w:sz w:val="22"/>
          <w:szCs w:val="22"/>
        </w:rPr>
        <w:t xml:space="preserve"> </w:t>
      </w:r>
      <w:r w:rsidRPr="00504E90">
        <w:rPr>
          <w:bCs/>
          <w:sz w:val="22"/>
          <w:szCs w:val="22"/>
        </w:rPr>
        <w:t>m, natomiast górniczy wyciąg szybowy w przedziale północnym z poziomu 665</w:t>
      </w:r>
      <w:r>
        <w:rPr>
          <w:bCs/>
          <w:sz w:val="22"/>
          <w:szCs w:val="22"/>
        </w:rPr>
        <w:t xml:space="preserve"> </w:t>
      </w:r>
      <w:r w:rsidRPr="00504E90">
        <w:rPr>
          <w:bCs/>
          <w:sz w:val="22"/>
          <w:szCs w:val="22"/>
        </w:rPr>
        <w:t>m.</w:t>
      </w:r>
    </w:p>
    <w:p w14:paraId="18CDD6F2" w14:textId="77A566EE" w:rsidR="00504E90" w:rsidRPr="00504E90" w:rsidRDefault="00504E90" w:rsidP="00FB5F69">
      <w:pPr>
        <w:pStyle w:val="Akapitzlist"/>
        <w:numPr>
          <w:ilvl w:val="3"/>
          <w:numId w:val="93"/>
        </w:numPr>
        <w:tabs>
          <w:tab w:val="left" w:pos="426"/>
          <w:tab w:val="num" w:pos="2586"/>
        </w:tabs>
        <w:ind w:left="426" w:hanging="284"/>
        <w:rPr>
          <w:bCs/>
          <w:sz w:val="22"/>
          <w:szCs w:val="22"/>
        </w:rPr>
      </w:pPr>
      <w:r w:rsidRPr="00504E90">
        <w:rPr>
          <w:sz w:val="22"/>
          <w:szCs w:val="22"/>
        </w:rPr>
        <w:t xml:space="preserve"> </w:t>
      </w:r>
      <w:r w:rsidRPr="00504E90">
        <w:rPr>
          <w:bCs/>
          <w:sz w:val="22"/>
          <w:szCs w:val="22"/>
        </w:rPr>
        <w:t xml:space="preserve">Zakres i wymagania </w:t>
      </w:r>
      <w:r>
        <w:rPr>
          <w:bCs/>
          <w:sz w:val="22"/>
          <w:szCs w:val="22"/>
        </w:rPr>
        <w:t xml:space="preserve">dotyczące </w:t>
      </w:r>
      <w:r w:rsidRPr="00504E90">
        <w:rPr>
          <w:bCs/>
          <w:sz w:val="22"/>
          <w:szCs w:val="22"/>
        </w:rPr>
        <w:t>dokumentacji</w:t>
      </w:r>
      <w:r>
        <w:rPr>
          <w:bCs/>
          <w:sz w:val="22"/>
          <w:szCs w:val="22"/>
        </w:rPr>
        <w:t>:</w:t>
      </w:r>
    </w:p>
    <w:p w14:paraId="2BBBC461" w14:textId="3C5EDC1A" w:rsidR="00504E90" w:rsidRPr="00504E90" w:rsidRDefault="00504E90" w:rsidP="00FB5F69">
      <w:pPr>
        <w:pStyle w:val="Akapitzlist"/>
        <w:numPr>
          <w:ilvl w:val="1"/>
          <w:numId w:val="99"/>
        </w:numPr>
        <w:tabs>
          <w:tab w:val="left" w:pos="709"/>
        </w:tabs>
        <w:ind w:left="709" w:hanging="425"/>
        <w:jc w:val="both"/>
        <w:rPr>
          <w:bCs/>
          <w:sz w:val="22"/>
          <w:szCs w:val="22"/>
        </w:rPr>
      </w:pPr>
      <w:r w:rsidRPr="00504E90">
        <w:rPr>
          <w:bCs/>
          <w:sz w:val="22"/>
          <w:szCs w:val="22"/>
        </w:rPr>
        <w:t>Wykonawca zobowiązany jest, przed rozpoczęciem robót, do opracowania stosownej technologii   i organizacji robót, która musi zostać zatwierdzona przez KRZG Zamawiającego.</w:t>
      </w:r>
      <w:r w:rsidR="00F81925" w:rsidRPr="00F81925">
        <w:t xml:space="preserve"> </w:t>
      </w:r>
      <w:r w:rsidR="00F81925" w:rsidRPr="00F81925">
        <w:rPr>
          <w:bCs/>
          <w:sz w:val="22"/>
          <w:szCs w:val="22"/>
        </w:rPr>
        <w:t>Technologia powinna zawierać dokumentację oceny ryzyka zawodowego</w:t>
      </w:r>
      <w:r w:rsidR="00F81925">
        <w:rPr>
          <w:bCs/>
          <w:sz w:val="22"/>
          <w:szCs w:val="22"/>
        </w:rPr>
        <w:t>.</w:t>
      </w:r>
    </w:p>
    <w:p w14:paraId="5D697522" w14:textId="77777777" w:rsidR="00504E90" w:rsidRPr="00504E90" w:rsidRDefault="00504E90" w:rsidP="00FB5F69">
      <w:pPr>
        <w:pStyle w:val="Akapitzlist"/>
        <w:numPr>
          <w:ilvl w:val="1"/>
          <w:numId w:val="99"/>
        </w:numPr>
        <w:tabs>
          <w:tab w:val="left" w:pos="709"/>
        </w:tabs>
        <w:ind w:left="709" w:hanging="425"/>
        <w:jc w:val="both"/>
        <w:rPr>
          <w:bCs/>
          <w:sz w:val="22"/>
          <w:szCs w:val="22"/>
        </w:rPr>
      </w:pPr>
      <w:r w:rsidRPr="00504E90">
        <w:rPr>
          <w:bCs/>
          <w:sz w:val="22"/>
          <w:szCs w:val="22"/>
        </w:rPr>
        <w:t>Wykonanie i dostarczenie kompletnej dokumentacji technicznej przedmiotu zamówienia.</w:t>
      </w:r>
    </w:p>
    <w:p w14:paraId="1B988F1C" w14:textId="32934DDB" w:rsidR="00504E90" w:rsidRPr="00504E90" w:rsidRDefault="00504E90" w:rsidP="00FB5F69">
      <w:pPr>
        <w:pStyle w:val="Akapitzlist"/>
        <w:numPr>
          <w:ilvl w:val="1"/>
          <w:numId w:val="99"/>
        </w:numPr>
        <w:tabs>
          <w:tab w:val="left" w:pos="709"/>
        </w:tabs>
        <w:ind w:left="709" w:hanging="425"/>
        <w:jc w:val="both"/>
        <w:rPr>
          <w:bCs/>
          <w:sz w:val="22"/>
          <w:szCs w:val="22"/>
        </w:rPr>
      </w:pPr>
      <w:r w:rsidRPr="00504E90">
        <w:rPr>
          <w:bCs/>
          <w:sz w:val="22"/>
          <w:szCs w:val="22"/>
        </w:rPr>
        <w:t>Zamawiający zastrzega sobie prawo do kopiowania i udostępniania osobom trzecim opracowań</w:t>
      </w:r>
      <w:r>
        <w:rPr>
          <w:bCs/>
          <w:sz w:val="22"/>
          <w:szCs w:val="22"/>
        </w:rPr>
        <w:t xml:space="preserve"> </w:t>
      </w:r>
      <w:r w:rsidRPr="00504E90">
        <w:rPr>
          <w:bCs/>
          <w:sz w:val="22"/>
          <w:szCs w:val="22"/>
        </w:rPr>
        <w:t xml:space="preserve"> </w:t>
      </w:r>
      <w:r w:rsidR="005D6008">
        <w:rPr>
          <w:bCs/>
          <w:sz w:val="22"/>
          <w:szCs w:val="22"/>
        </w:rPr>
        <w:t xml:space="preserve">dotyczących </w:t>
      </w:r>
      <w:r w:rsidRPr="00504E90">
        <w:rPr>
          <w:bCs/>
          <w:sz w:val="22"/>
          <w:szCs w:val="22"/>
        </w:rPr>
        <w:t>przedmiot</w:t>
      </w:r>
      <w:r w:rsidR="005D6008">
        <w:rPr>
          <w:bCs/>
          <w:sz w:val="22"/>
          <w:szCs w:val="22"/>
        </w:rPr>
        <w:t xml:space="preserve">u </w:t>
      </w:r>
      <w:r w:rsidRPr="00504E90">
        <w:rPr>
          <w:bCs/>
          <w:sz w:val="22"/>
          <w:szCs w:val="22"/>
        </w:rPr>
        <w:t>zamówienia</w:t>
      </w:r>
      <w:r w:rsidR="005D6008">
        <w:rPr>
          <w:bCs/>
          <w:sz w:val="22"/>
          <w:szCs w:val="22"/>
        </w:rPr>
        <w:t>,</w:t>
      </w:r>
      <w:r w:rsidRPr="00504E90">
        <w:rPr>
          <w:bCs/>
          <w:sz w:val="22"/>
          <w:szCs w:val="22"/>
        </w:rPr>
        <w:t xml:space="preserve"> bez zgody Wykonawcy.</w:t>
      </w:r>
    </w:p>
    <w:p w14:paraId="6C3E7A00" w14:textId="4DA2C0D3" w:rsidR="00504E90" w:rsidRPr="00504E90" w:rsidRDefault="00504E90" w:rsidP="00FB5F69">
      <w:pPr>
        <w:pStyle w:val="Akapitzlist"/>
        <w:numPr>
          <w:ilvl w:val="3"/>
          <w:numId w:val="93"/>
        </w:numPr>
        <w:tabs>
          <w:tab w:val="left" w:pos="426"/>
          <w:tab w:val="num" w:pos="2586"/>
        </w:tabs>
        <w:ind w:left="426" w:hanging="284"/>
        <w:rPr>
          <w:sz w:val="22"/>
          <w:szCs w:val="22"/>
        </w:rPr>
      </w:pPr>
      <w:r w:rsidRPr="00504E90">
        <w:rPr>
          <w:bCs/>
          <w:sz w:val="22"/>
          <w:szCs w:val="22"/>
        </w:rPr>
        <w:t>Zakres</w:t>
      </w:r>
      <w:r w:rsidRPr="00504E90">
        <w:rPr>
          <w:sz w:val="22"/>
          <w:szCs w:val="22"/>
        </w:rPr>
        <w:t xml:space="preserve"> rzeczowy obejmuje:</w:t>
      </w:r>
    </w:p>
    <w:p w14:paraId="33DB4371" w14:textId="4EDEE880" w:rsidR="00504E90" w:rsidRPr="00504E90" w:rsidRDefault="00504E90" w:rsidP="00FB5F69">
      <w:pPr>
        <w:pStyle w:val="Akapitzlist"/>
        <w:numPr>
          <w:ilvl w:val="1"/>
          <w:numId w:val="98"/>
        </w:numPr>
        <w:tabs>
          <w:tab w:val="left" w:pos="709"/>
        </w:tabs>
        <w:ind w:left="709" w:hanging="425"/>
        <w:jc w:val="both"/>
        <w:rPr>
          <w:sz w:val="22"/>
          <w:szCs w:val="22"/>
        </w:rPr>
      </w:pPr>
      <w:r w:rsidRPr="00504E90">
        <w:rPr>
          <w:sz w:val="22"/>
          <w:szCs w:val="22"/>
        </w:rPr>
        <w:t>W zakresie robót:</w:t>
      </w:r>
    </w:p>
    <w:p w14:paraId="7DB72030" w14:textId="77777777" w:rsidR="00504E90" w:rsidRPr="00504E90" w:rsidRDefault="00504E90" w:rsidP="00FB5F69">
      <w:pPr>
        <w:widowControl w:val="0"/>
        <w:numPr>
          <w:ilvl w:val="0"/>
          <w:numId w:val="96"/>
        </w:numPr>
        <w:adjustRightInd w:val="0"/>
        <w:spacing w:line="22" w:lineRule="atLeast"/>
        <w:ind w:left="993" w:hanging="284"/>
        <w:jc w:val="both"/>
        <w:textAlignment w:val="baseline"/>
        <w:rPr>
          <w:sz w:val="22"/>
          <w:szCs w:val="22"/>
        </w:rPr>
      </w:pPr>
      <w:r w:rsidRPr="00504E90">
        <w:rPr>
          <w:sz w:val="22"/>
          <w:szCs w:val="22"/>
        </w:rPr>
        <w:t>zabudowa kabli elektroenergetycznych 240 mm</w:t>
      </w:r>
      <w:r w:rsidRPr="00504E90">
        <w:rPr>
          <w:sz w:val="22"/>
          <w:szCs w:val="22"/>
          <w:vertAlign w:val="superscript"/>
        </w:rPr>
        <w:t>2</w:t>
      </w:r>
      <w:r w:rsidRPr="00504E90">
        <w:rPr>
          <w:sz w:val="22"/>
          <w:szCs w:val="22"/>
        </w:rPr>
        <w:t xml:space="preserve"> w szybie „Piotr” i w szybie „Karol”,</w:t>
      </w:r>
    </w:p>
    <w:p w14:paraId="755ABEFB" w14:textId="581E9569" w:rsidR="00504E90" w:rsidRPr="00504E90" w:rsidRDefault="00504E90" w:rsidP="00FB5F69">
      <w:pPr>
        <w:widowControl w:val="0"/>
        <w:numPr>
          <w:ilvl w:val="0"/>
          <w:numId w:val="96"/>
        </w:numPr>
        <w:adjustRightInd w:val="0"/>
        <w:spacing w:line="22" w:lineRule="atLeast"/>
        <w:ind w:left="993" w:hanging="284"/>
        <w:jc w:val="both"/>
        <w:textAlignment w:val="baseline"/>
        <w:rPr>
          <w:sz w:val="22"/>
          <w:szCs w:val="22"/>
        </w:rPr>
      </w:pPr>
      <w:r w:rsidRPr="00504E90">
        <w:rPr>
          <w:sz w:val="22"/>
          <w:szCs w:val="22"/>
        </w:rPr>
        <w:t xml:space="preserve">zamawiający przewiduje zabudowę kabli w szybie „Piotr” na istniejących ławach. </w:t>
      </w:r>
    </w:p>
    <w:p w14:paraId="355D929A" w14:textId="77777777" w:rsidR="00504E90" w:rsidRPr="00504E90" w:rsidRDefault="00504E90" w:rsidP="00FB5F69">
      <w:pPr>
        <w:widowControl w:val="0"/>
        <w:numPr>
          <w:ilvl w:val="0"/>
          <w:numId w:val="96"/>
        </w:numPr>
        <w:adjustRightInd w:val="0"/>
        <w:spacing w:line="22" w:lineRule="atLeast"/>
        <w:ind w:left="993" w:hanging="284"/>
        <w:jc w:val="both"/>
        <w:textAlignment w:val="baseline"/>
        <w:rPr>
          <w:sz w:val="22"/>
          <w:szCs w:val="22"/>
        </w:rPr>
      </w:pPr>
      <w:r w:rsidRPr="00504E90">
        <w:rPr>
          <w:sz w:val="22"/>
          <w:szCs w:val="22"/>
        </w:rPr>
        <w:t>wykonawca dostarczy uchwyty kablowe na istniejące ławy.</w:t>
      </w:r>
    </w:p>
    <w:p w14:paraId="61CDFBAE" w14:textId="390FD775" w:rsidR="00504E90" w:rsidRPr="00504E90" w:rsidRDefault="00504E90" w:rsidP="00FB5F69">
      <w:pPr>
        <w:widowControl w:val="0"/>
        <w:numPr>
          <w:ilvl w:val="0"/>
          <w:numId w:val="96"/>
        </w:numPr>
        <w:adjustRightInd w:val="0"/>
        <w:spacing w:line="22" w:lineRule="atLeast"/>
        <w:ind w:left="993" w:hanging="284"/>
        <w:jc w:val="both"/>
        <w:textAlignment w:val="baseline"/>
        <w:rPr>
          <w:sz w:val="22"/>
          <w:szCs w:val="22"/>
        </w:rPr>
      </w:pPr>
      <w:r w:rsidRPr="00504E90">
        <w:rPr>
          <w:sz w:val="22"/>
          <w:szCs w:val="22"/>
        </w:rPr>
        <w:t>wykonawca dostarczy i zabuduje brakujące ławy (ok</w:t>
      </w:r>
      <w:r w:rsidR="005D6008">
        <w:rPr>
          <w:sz w:val="22"/>
          <w:szCs w:val="22"/>
        </w:rPr>
        <w:t>.</w:t>
      </w:r>
      <w:r w:rsidRPr="00504E90">
        <w:rPr>
          <w:sz w:val="22"/>
          <w:szCs w:val="22"/>
        </w:rPr>
        <w:t xml:space="preserve"> 40 szt</w:t>
      </w:r>
      <w:r w:rsidR="005D6008">
        <w:rPr>
          <w:sz w:val="22"/>
          <w:szCs w:val="22"/>
        </w:rPr>
        <w:t>.</w:t>
      </w:r>
      <w:r w:rsidRPr="00504E90">
        <w:rPr>
          <w:sz w:val="22"/>
          <w:szCs w:val="22"/>
        </w:rPr>
        <w:t>) wraz z uchwytami kablowymi w szybie „Piotr”</w:t>
      </w:r>
      <w:r w:rsidR="005D6008">
        <w:rPr>
          <w:sz w:val="22"/>
          <w:szCs w:val="22"/>
        </w:rPr>
        <w:t xml:space="preserve"> (</w:t>
      </w:r>
      <w:r w:rsidRPr="00504E90">
        <w:rPr>
          <w:sz w:val="22"/>
          <w:szCs w:val="22"/>
        </w:rPr>
        <w:t>określone podczas wizji</w:t>
      </w:r>
      <w:r w:rsidR="005D6008">
        <w:rPr>
          <w:sz w:val="22"/>
          <w:szCs w:val="22"/>
        </w:rPr>
        <w:t>)</w:t>
      </w:r>
      <w:r w:rsidRPr="00504E90">
        <w:rPr>
          <w:sz w:val="22"/>
          <w:szCs w:val="22"/>
        </w:rPr>
        <w:t>.</w:t>
      </w:r>
    </w:p>
    <w:p w14:paraId="363D24F8" w14:textId="49C4943E" w:rsidR="00504E90" w:rsidRPr="00504E90" w:rsidRDefault="00504E90" w:rsidP="00FB5F69">
      <w:pPr>
        <w:widowControl w:val="0"/>
        <w:numPr>
          <w:ilvl w:val="0"/>
          <w:numId w:val="96"/>
        </w:numPr>
        <w:adjustRightInd w:val="0"/>
        <w:spacing w:line="22" w:lineRule="atLeast"/>
        <w:ind w:left="993" w:hanging="284"/>
        <w:jc w:val="both"/>
        <w:textAlignment w:val="baseline"/>
        <w:rPr>
          <w:sz w:val="22"/>
          <w:szCs w:val="22"/>
        </w:rPr>
      </w:pPr>
      <w:r w:rsidRPr="00504E90">
        <w:rPr>
          <w:sz w:val="22"/>
          <w:szCs w:val="22"/>
        </w:rPr>
        <w:t>wykonawca dostarczy zabuduje ławy kablowe na całej długości trasy w szybie „Karol”</w:t>
      </w:r>
      <w:r w:rsidR="005D6008">
        <w:rPr>
          <w:sz w:val="22"/>
          <w:szCs w:val="22"/>
        </w:rPr>
        <w:br/>
      </w:r>
      <w:r w:rsidRPr="00504E90">
        <w:rPr>
          <w:sz w:val="22"/>
          <w:szCs w:val="22"/>
        </w:rPr>
        <w:t>wraz z uchwytami kablowymi.</w:t>
      </w:r>
    </w:p>
    <w:p w14:paraId="62C00101" w14:textId="6DA45441" w:rsidR="00504E90" w:rsidRPr="00504E90" w:rsidRDefault="00504E90" w:rsidP="00FB5F69">
      <w:pPr>
        <w:widowControl w:val="0"/>
        <w:numPr>
          <w:ilvl w:val="0"/>
          <w:numId w:val="96"/>
        </w:numPr>
        <w:adjustRightInd w:val="0"/>
        <w:spacing w:line="22" w:lineRule="atLeast"/>
        <w:ind w:left="993" w:hanging="284"/>
        <w:jc w:val="both"/>
        <w:textAlignment w:val="baseline"/>
        <w:rPr>
          <w:sz w:val="22"/>
          <w:szCs w:val="22"/>
        </w:rPr>
      </w:pPr>
      <w:r w:rsidRPr="00504E90">
        <w:rPr>
          <w:sz w:val="22"/>
          <w:szCs w:val="22"/>
        </w:rPr>
        <w:t>wykonawca zapewnia cały niezbędny materiał do zabudowy kabli</w:t>
      </w:r>
      <w:r w:rsidR="005D6008">
        <w:rPr>
          <w:sz w:val="22"/>
          <w:szCs w:val="22"/>
        </w:rPr>
        <w:t>,</w:t>
      </w:r>
      <w:r w:rsidRPr="00504E90">
        <w:rPr>
          <w:sz w:val="22"/>
          <w:szCs w:val="22"/>
        </w:rPr>
        <w:t xml:space="preserve"> tj. ławy kablowe (jeżeli</w:t>
      </w:r>
      <w:r w:rsidR="005D6008">
        <w:rPr>
          <w:sz w:val="22"/>
          <w:szCs w:val="22"/>
        </w:rPr>
        <w:br/>
      </w:r>
      <w:r w:rsidRPr="00504E90">
        <w:rPr>
          <w:sz w:val="22"/>
          <w:szCs w:val="22"/>
        </w:rPr>
        <w:t xml:space="preserve">ich zabudowa jest konieczna), uchwyty kablowe, kotwy, mufy kablowe itp. </w:t>
      </w:r>
    </w:p>
    <w:p w14:paraId="7AF36511" w14:textId="499E3437" w:rsidR="00504E90" w:rsidRPr="00504E90" w:rsidRDefault="00504E90" w:rsidP="00FB5F69">
      <w:pPr>
        <w:widowControl w:val="0"/>
        <w:numPr>
          <w:ilvl w:val="0"/>
          <w:numId w:val="96"/>
        </w:numPr>
        <w:adjustRightInd w:val="0"/>
        <w:spacing w:line="22" w:lineRule="atLeast"/>
        <w:ind w:left="993" w:hanging="284"/>
        <w:jc w:val="both"/>
        <w:textAlignment w:val="baseline"/>
        <w:rPr>
          <w:sz w:val="22"/>
          <w:szCs w:val="22"/>
        </w:rPr>
      </w:pPr>
      <w:r w:rsidRPr="00504E90">
        <w:rPr>
          <w:sz w:val="22"/>
          <w:szCs w:val="22"/>
        </w:rPr>
        <w:t>zamawiający dopuszcza wykonanie łączenia kabli na poziomie 465 m w szybie „Karol”</w:t>
      </w:r>
      <w:r w:rsidR="005D6008">
        <w:rPr>
          <w:sz w:val="22"/>
          <w:szCs w:val="22"/>
        </w:rPr>
        <w:br/>
      </w:r>
      <w:r w:rsidRPr="00504E90">
        <w:rPr>
          <w:sz w:val="22"/>
          <w:szCs w:val="22"/>
        </w:rPr>
        <w:t>oraz na poziomach 465</w:t>
      </w:r>
      <w:r w:rsidR="005D6008">
        <w:rPr>
          <w:sz w:val="22"/>
          <w:szCs w:val="22"/>
        </w:rPr>
        <w:t xml:space="preserve"> </w:t>
      </w:r>
      <w:r w:rsidRPr="00504E90">
        <w:rPr>
          <w:sz w:val="22"/>
          <w:szCs w:val="22"/>
        </w:rPr>
        <w:t>m</w:t>
      </w:r>
      <w:r w:rsidR="005D6008">
        <w:rPr>
          <w:sz w:val="22"/>
          <w:szCs w:val="22"/>
        </w:rPr>
        <w:t xml:space="preserve"> </w:t>
      </w:r>
      <w:r w:rsidRPr="00504E90">
        <w:rPr>
          <w:sz w:val="22"/>
          <w:szCs w:val="22"/>
        </w:rPr>
        <w:t>i 665</w:t>
      </w:r>
      <w:r w:rsidR="005D6008">
        <w:rPr>
          <w:sz w:val="22"/>
          <w:szCs w:val="22"/>
        </w:rPr>
        <w:t xml:space="preserve"> </w:t>
      </w:r>
      <w:r w:rsidRPr="00504E90">
        <w:rPr>
          <w:sz w:val="22"/>
          <w:szCs w:val="22"/>
        </w:rPr>
        <w:t>m</w:t>
      </w:r>
      <w:r w:rsidR="005D6008">
        <w:rPr>
          <w:sz w:val="22"/>
          <w:szCs w:val="22"/>
        </w:rPr>
        <w:t xml:space="preserve"> </w:t>
      </w:r>
      <w:r w:rsidRPr="00504E90">
        <w:rPr>
          <w:sz w:val="22"/>
          <w:szCs w:val="22"/>
        </w:rPr>
        <w:t>w szybie „Piotr”.</w:t>
      </w:r>
    </w:p>
    <w:p w14:paraId="667937FB" w14:textId="25F4E612" w:rsidR="00504E90" w:rsidRPr="00021191" w:rsidRDefault="00504E90" w:rsidP="00021191">
      <w:pPr>
        <w:pStyle w:val="Akapitzlist"/>
        <w:numPr>
          <w:ilvl w:val="1"/>
          <w:numId w:val="98"/>
        </w:numPr>
        <w:tabs>
          <w:tab w:val="left" w:pos="709"/>
        </w:tabs>
        <w:spacing w:line="22" w:lineRule="atLeast"/>
        <w:ind w:left="709"/>
        <w:jc w:val="both"/>
        <w:rPr>
          <w:sz w:val="22"/>
          <w:szCs w:val="22"/>
        </w:rPr>
      </w:pPr>
      <w:r w:rsidRPr="00021191">
        <w:rPr>
          <w:sz w:val="22"/>
          <w:szCs w:val="22"/>
        </w:rPr>
        <w:t>Wymagania dotyczące realizacji przedmiotu zamówienia:</w:t>
      </w:r>
    </w:p>
    <w:p w14:paraId="53658D4C" w14:textId="77777777" w:rsidR="00504E90" w:rsidRPr="00504E90" w:rsidRDefault="00504E90" w:rsidP="00FB5F69">
      <w:pPr>
        <w:widowControl w:val="0"/>
        <w:numPr>
          <w:ilvl w:val="0"/>
          <w:numId w:val="97"/>
        </w:numPr>
        <w:adjustRightInd w:val="0"/>
        <w:spacing w:line="22" w:lineRule="atLeast"/>
        <w:ind w:left="993" w:hanging="284"/>
        <w:jc w:val="both"/>
        <w:textAlignment w:val="baseline"/>
        <w:rPr>
          <w:sz w:val="22"/>
          <w:szCs w:val="22"/>
        </w:rPr>
      </w:pPr>
      <w:r w:rsidRPr="00504E90">
        <w:rPr>
          <w:sz w:val="22"/>
          <w:szCs w:val="22"/>
        </w:rPr>
        <w:t>uzyskanie wymaganych zezwoleń na oddanie do ruchu lub użytkowanie urządzeń i obiektów wykorzystywanych podczas realizacji zgodnie z obowiązującymi przepisami,</w:t>
      </w:r>
    </w:p>
    <w:p w14:paraId="79EA72C6" w14:textId="77777777" w:rsidR="00504E90" w:rsidRPr="00504E90" w:rsidRDefault="00504E90" w:rsidP="00FB5F69">
      <w:pPr>
        <w:widowControl w:val="0"/>
        <w:numPr>
          <w:ilvl w:val="0"/>
          <w:numId w:val="97"/>
        </w:numPr>
        <w:adjustRightInd w:val="0"/>
        <w:spacing w:line="22" w:lineRule="atLeast"/>
        <w:ind w:left="993" w:hanging="284"/>
        <w:jc w:val="both"/>
        <w:textAlignment w:val="baseline"/>
        <w:rPr>
          <w:sz w:val="22"/>
          <w:szCs w:val="22"/>
        </w:rPr>
      </w:pPr>
      <w:r w:rsidRPr="00504E90">
        <w:rPr>
          <w:sz w:val="22"/>
          <w:szCs w:val="22"/>
        </w:rPr>
        <w:t>dostarczenie certyfikatów, opinii, dopuszczeń Prezesa WUG, zaświadczeń, świadectw, atestów, deklaracji zgodności na dokumentacje, materiały i urządzenia użyte podczas realizacji zadania inwestycyjnego i zabudowaną instalację w szybie,</w:t>
      </w:r>
    </w:p>
    <w:p w14:paraId="324211CA" w14:textId="793C3490" w:rsidR="00504E90" w:rsidRPr="00504E90" w:rsidRDefault="00504E90" w:rsidP="00FB5F69">
      <w:pPr>
        <w:widowControl w:val="0"/>
        <w:numPr>
          <w:ilvl w:val="0"/>
          <w:numId w:val="97"/>
        </w:numPr>
        <w:adjustRightInd w:val="0"/>
        <w:spacing w:line="22" w:lineRule="atLeast"/>
        <w:ind w:left="993" w:hanging="284"/>
        <w:jc w:val="both"/>
        <w:textAlignment w:val="baseline"/>
        <w:rPr>
          <w:sz w:val="22"/>
          <w:szCs w:val="22"/>
        </w:rPr>
      </w:pPr>
      <w:r w:rsidRPr="00504E90">
        <w:rPr>
          <w:sz w:val="22"/>
          <w:szCs w:val="22"/>
        </w:rPr>
        <w:t>prace związane z wykonaniem w/w zadania wymagające wstrzymania ruchu górniczych wyciągów szybowych zabudowanych w szybie „Piotr” oraz w szybie „Karol” można wykonywać wyłącznie w dniach wolnych od pracy, natomiast prace nie wymagające wstrzymania ruchu górniczych wyciągów szybowych można wykonywać 7 dni w tygodniu</w:t>
      </w:r>
      <w:r w:rsidR="005D6008">
        <w:rPr>
          <w:sz w:val="22"/>
          <w:szCs w:val="22"/>
        </w:rPr>
        <w:br/>
      </w:r>
      <w:r w:rsidRPr="00504E90">
        <w:rPr>
          <w:sz w:val="22"/>
          <w:szCs w:val="22"/>
        </w:rPr>
        <w:t>na wszystkich zmianach roboczych. Dokładny termin realizacji prac będzie każdorazowo uzgodniony w trybie roboczym,</w:t>
      </w:r>
    </w:p>
    <w:p w14:paraId="142B283D" w14:textId="3F613F2A" w:rsidR="00F81925" w:rsidRPr="00F81925" w:rsidRDefault="00F81925" w:rsidP="00FB5F69">
      <w:pPr>
        <w:widowControl w:val="0"/>
        <w:numPr>
          <w:ilvl w:val="0"/>
          <w:numId w:val="97"/>
        </w:numPr>
        <w:adjustRightInd w:val="0"/>
        <w:spacing w:line="22" w:lineRule="atLeast"/>
        <w:ind w:left="993" w:hanging="284"/>
        <w:jc w:val="both"/>
        <w:textAlignment w:val="baseline"/>
        <w:rPr>
          <w:sz w:val="22"/>
          <w:szCs w:val="22"/>
        </w:rPr>
      </w:pPr>
      <w:r>
        <w:rPr>
          <w:sz w:val="22"/>
          <w:szCs w:val="22"/>
        </w:rPr>
        <w:t>w</w:t>
      </w:r>
      <w:r w:rsidRPr="00F81925">
        <w:rPr>
          <w:sz w:val="22"/>
          <w:szCs w:val="22"/>
        </w:rPr>
        <w:t xml:space="preserve">ykonawca we własnym zakresie i na własny koszt dostarczy </w:t>
      </w:r>
      <w:r>
        <w:rPr>
          <w:sz w:val="22"/>
          <w:szCs w:val="22"/>
        </w:rPr>
        <w:t>w</w:t>
      </w:r>
      <w:r w:rsidRPr="00F81925">
        <w:rPr>
          <w:sz w:val="22"/>
          <w:szCs w:val="22"/>
        </w:rPr>
        <w:t xml:space="preserve">szystkie materiały, urządzenia i środki transportowe </w:t>
      </w:r>
      <w:r>
        <w:rPr>
          <w:sz w:val="22"/>
          <w:szCs w:val="22"/>
        </w:rPr>
        <w:t xml:space="preserve">niezbędne </w:t>
      </w:r>
      <w:r w:rsidRPr="00F81925">
        <w:rPr>
          <w:sz w:val="22"/>
          <w:szCs w:val="22"/>
        </w:rPr>
        <w:t xml:space="preserve">do realizacji </w:t>
      </w:r>
      <w:r>
        <w:rPr>
          <w:sz w:val="22"/>
          <w:szCs w:val="22"/>
        </w:rPr>
        <w:t>zamówienia</w:t>
      </w:r>
      <w:r w:rsidRPr="00F81925">
        <w:rPr>
          <w:sz w:val="22"/>
          <w:szCs w:val="22"/>
        </w:rPr>
        <w:t>.</w:t>
      </w:r>
    </w:p>
    <w:p w14:paraId="56B35CA3" w14:textId="5A7720B3" w:rsidR="00F81925" w:rsidRPr="00F81925" w:rsidRDefault="00F81925" w:rsidP="00FB5F69">
      <w:pPr>
        <w:widowControl w:val="0"/>
        <w:numPr>
          <w:ilvl w:val="0"/>
          <w:numId w:val="97"/>
        </w:numPr>
        <w:adjustRightInd w:val="0"/>
        <w:spacing w:line="22" w:lineRule="atLeast"/>
        <w:ind w:left="993" w:hanging="284"/>
        <w:jc w:val="both"/>
        <w:textAlignment w:val="baseline"/>
        <w:rPr>
          <w:sz w:val="22"/>
          <w:szCs w:val="22"/>
        </w:rPr>
      </w:pPr>
      <w:r>
        <w:rPr>
          <w:sz w:val="22"/>
          <w:szCs w:val="22"/>
        </w:rPr>
        <w:t>w</w:t>
      </w:r>
      <w:r w:rsidRPr="00F81925">
        <w:rPr>
          <w:sz w:val="22"/>
          <w:szCs w:val="22"/>
        </w:rPr>
        <w:t xml:space="preserve">szystkie elementy dostarczone i montowane w ramach zamówienia </w:t>
      </w:r>
      <w:r>
        <w:rPr>
          <w:sz w:val="22"/>
          <w:szCs w:val="22"/>
        </w:rPr>
        <w:t>muszą</w:t>
      </w:r>
      <w:r w:rsidRPr="00F81925">
        <w:rPr>
          <w:sz w:val="22"/>
          <w:szCs w:val="22"/>
        </w:rPr>
        <w:t xml:space="preserve"> być fabrycznie nowe, </w:t>
      </w:r>
      <w:r>
        <w:rPr>
          <w:sz w:val="22"/>
          <w:szCs w:val="22"/>
        </w:rPr>
        <w:t xml:space="preserve">tj. </w:t>
      </w:r>
      <w:r w:rsidRPr="00F81925">
        <w:rPr>
          <w:sz w:val="22"/>
          <w:szCs w:val="22"/>
        </w:rPr>
        <w:t xml:space="preserve">z datą produkcji </w:t>
      </w:r>
      <w:r>
        <w:rPr>
          <w:sz w:val="22"/>
          <w:szCs w:val="22"/>
        </w:rPr>
        <w:t xml:space="preserve">do </w:t>
      </w:r>
      <w:r w:rsidRPr="00F81925">
        <w:rPr>
          <w:sz w:val="22"/>
          <w:szCs w:val="22"/>
        </w:rPr>
        <w:t>6 miesięcy od daty zawarcia umowy na realizację zadania.</w:t>
      </w:r>
    </w:p>
    <w:p w14:paraId="2BB12F9A" w14:textId="4412FCF7" w:rsidR="00504E90" w:rsidRPr="00504E90" w:rsidRDefault="00504E90" w:rsidP="00FB5F69">
      <w:pPr>
        <w:widowControl w:val="0"/>
        <w:numPr>
          <w:ilvl w:val="0"/>
          <w:numId w:val="97"/>
        </w:numPr>
        <w:adjustRightInd w:val="0"/>
        <w:spacing w:line="22" w:lineRule="atLeast"/>
        <w:ind w:left="993" w:hanging="284"/>
        <w:jc w:val="both"/>
        <w:textAlignment w:val="baseline"/>
        <w:rPr>
          <w:sz w:val="22"/>
          <w:szCs w:val="22"/>
        </w:rPr>
      </w:pPr>
      <w:r w:rsidRPr="00504E90">
        <w:rPr>
          <w:sz w:val="22"/>
          <w:szCs w:val="22"/>
        </w:rPr>
        <w:lastRenderedPageBreak/>
        <w:t xml:space="preserve">zamawiający </w:t>
      </w:r>
      <w:r w:rsidR="005D6008" w:rsidRPr="00504E90">
        <w:rPr>
          <w:sz w:val="22"/>
          <w:szCs w:val="22"/>
        </w:rPr>
        <w:t>zapewni dostawę mediów (energię elektryczną, sprężone powietrze)</w:t>
      </w:r>
      <w:r w:rsidR="005D6008">
        <w:rPr>
          <w:sz w:val="22"/>
          <w:szCs w:val="22"/>
        </w:rPr>
        <w:br/>
        <w:t xml:space="preserve">oraz </w:t>
      </w:r>
      <w:r w:rsidRPr="00504E90">
        <w:rPr>
          <w:sz w:val="22"/>
          <w:szCs w:val="22"/>
        </w:rPr>
        <w:t xml:space="preserve">zabezpieczy obsługę maszyny wyciągowej </w:t>
      </w:r>
      <w:r w:rsidR="005D6008">
        <w:rPr>
          <w:sz w:val="22"/>
          <w:szCs w:val="22"/>
        </w:rPr>
        <w:t xml:space="preserve">i </w:t>
      </w:r>
      <w:r w:rsidRPr="00504E90">
        <w:rPr>
          <w:sz w:val="22"/>
          <w:szCs w:val="22"/>
        </w:rPr>
        <w:t>sygnalistę stanowiska głównego na zrębie,</w:t>
      </w:r>
    </w:p>
    <w:p w14:paraId="22FCFFCE" w14:textId="1A1E8CAE" w:rsidR="00F81925" w:rsidRPr="00F81925" w:rsidRDefault="00F81925" w:rsidP="00FB5F69">
      <w:pPr>
        <w:widowControl w:val="0"/>
        <w:numPr>
          <w:ilvl w:val="0"/>
          <w:numId w:val="97"/>
        </w:numPr>
        <w:adjustRightInd w:val="0"/>
        <w:spacing w:line="22" w:lineRule="atLeast"/>
        <w:ind w:left="993" w:hanging="284"/>
        <w:jc w:val="both"/>
        <w:textAlignment w:val="baseline"/>
        <w:rPr>
          <w:sz w:val="22"/>
          <w:szCs w:val="22"/>
        </w:rPr>
      </w:pPr>
      <w:r>
        <w:rPr>
          <w:sz w:val="22"/>
          <w:szCs w:val="22"/>
        </w:rPr>
        <w:t>w</w:t>
      </w:r>
      <w:r w:rsidRPr="00F81925">
        <w:rPr>
          <w:sz w:val="22"/>
          <w:szCs w:val="22"/>
        </w:rPr>
        <w:t xml:space="preserve">ykonawca wyznaczy osobę dozoru – kierownika robót, który będzie odpowiadał </w:t>
      </w:r>
      <w:r>
        <w:rPr>
          <w:sz w:val="22"/>
          <w:szCs w:val="22"/>
        </w:rPr>
        <w:br/>
      </w:r>
      <w:r w:rsidRPr="00F81925">
        <w:rPr>
          <w:sz w:val="22"/>
          <w:szCs w:val="22"/>
        </w:rPr>
        <w:t>za cało</w:t>
      </w:r>
      <w:r>
        <w:rPr>
          <w:sz w:val="22"/>
          <w:szCs w:val="22"/>
        </w:rPr>
        <w:t xml:space="preserve">kształt </w:t>
      </w:r>
      <w:r w:rsidRPr="00F81925">
        <w:rPr>
          <w:sz w:val="22"/>
          <w:szCs w:val="22"/>
        </w:rPr>
        <w:t>prowadz</w:t>
      </w:r>
      <w:r>
        <w:rPr>
          <w:sz w:val="22"/>
          <w:szCs w:val="22"/>
        </w:rPr>
        <w:t xml:space="preserve">onych </w:t>
      </w:r>
      <w:r w:rsidRPr="00F81925">
        <w:rPr>
          <w:sz w:val="22"/>
          <w:szCs w:val="22"/>
        </w:rPr>
        <w:t>robót.</w:t>
      </w:r>
    </w:p>
    <w:p w14:paraId="77C47864" w14:textId="365331CE" w:rsidR="00504E90" w:rsidRPr="00504E90" w:rsidRDefault="00504E90" w:rsidP="00FB5F69">
      <w:pPr>
        <w:widowControl w:val="0"/>
        <w:numPr>
          <w:ilvl w:val="0"/>
          <w:numId w:val="97"/>
        </w:numPr>
        <w:adjustRightInd w:val="0"/>
        <w:spacing w:line="22" w:lineRule="atLeast"/>
        <w:ind w:left="993" w:hanging="284"/>
        <w:jc w:val="both"/>
        <w:textAlignment w:val="baseline"/>
        <w:rPr>
          <w:sz w:val="22"/>
          <w:szCs w:val="22"/>
        </w:rPr>
      </w:pPr>
      <w:r w:rsidRPr="00504E90">
        <w:rPr>
          <w:sz w:val="22"/>
          <w:szCs w:val="22"/>
        </w:rPr>
        <w:t xml:space="preserve">obowiązkiem Wykonawcy jest zapewnienie odpowiedniej ilości pracowników posiadających kwalifikacje niezbędne dla realizacji zadania. Wykaz osób kierownictwa i dozoru Wykonawca przedstawi Zamawiającemu do zatwierdzenia przed przystąpieniem do realizacji zadania, </w:t>
      </w:r>
    </w:p>
    <w:p w14:paraId="474B9342" w14:textId="37BCD15E" w:rsidR="00504E90" w:rsidRDefault="00504E90" w:rsidP="00FB5F69">
      <w:pPr>
        <w:widowControl w:val="0"/>
        <w:numPr>
          <w:ilvl w:val="0"/>
          <w:numId w:val="97"/>
        </w:numPr>
        <w:adjustRightInd w:val="0"/>
        <w:spacing w:line="22" w:lineRule="atLeast"/>
        <w:ind w:left="993" w:hanging="284"/>
        <w:jc w:val="both"/>
        <w:textAlignment w:val="baseline"/>
        <w:rPr>
          <w:sz w:val="22"/>
          <w:szCs w:val="22"/>
        </w:rPr>
      </w:pPr>
      <w:r w:rsidRPr="00504E90">
        <w:rPr>
          <w:sz w:val="22"/>
          <w:szCs w:val="22"/>
        </w:rPr>
        <w:t xml:space="preserve">urządzenia mogą być obsługiwane wyłącznie przez osoby upoważnione przez </w:t>
      </w:r>
      <w:r w:rsidR="005D6008">
        <w:rPr>
          <w:sz w:val="22"/>
          <w:szCs w:val="22"/>
        </w:rPr>
        <w:t>Kierownika Ruchu Zakładu Górniczego Zamawiającego</w:t>
      </w:r>
      <w:r w:rsidRPr="00504E90">
        <w:rPr>
          <w:sz w:val="22"/>
          <w:szCs w:val="22"/>
        </w:rPr>
        <w:t xml:space="preserve">, </w:t>
      </w:r>
    </w:p>
    <w:p w14:paraId="6B7A4EC0" w14:textId="77777777" w:rsidR="00F81925" w:rsidRPr="00F81925" w:rsidRDefault="00F81925" w:rsidP="00FB5F69">
      <w:pPr>
        <w:widowControl w:val="0"/>
        <w:numPr>
          <w:ilvl w:val="0"/>
          <w:numId w:val="97"/>
        </w:numPr>
        <w:adjustRightInd w:val="0"/>
        <w:spacing w:line="22" w:lineRule="atLeast"/>
        <w:ind w:left="993" w:hanging="284"/>
        <w:jc w:val="both"/>
        <w:textAlignment w:val="baseline"/>
        <w:rPr>
          <w:sz w:val="22"/>
          <w:szCs w:val="22"/>
        </w:rPr>
      </w:pPr>
      <w:r w:rsidRPr="00F81925">
        <w:rPr>
          <w:sz w:val="22"/>
          <w:szCs w:val="22"/>
        </w:rPr>
        <w:t>Pracownicy Wykonawcy zostaną przeszkoleni zgodnie z obowiązującymi w Polskiej Grupie Górniczej S.A. Oddział KWK Mysłowice-Wesoła procedurami.</w:t>
      </w:r>
    </w:p>
    <w:p w14:paraId="395D196D" w14:textId="0DD4B65C" w:rsidR="00504E90" w:rsidRPr="00504E90" w:rsidRDefault="00504E90" w:rsidP="00FB5F69">
      <w:pPr>
        <w:widowControl w:val="0"/>
        <w:numPr>
          <w:ilvl w:val="0"/>
          <w:numId w:val="97"/>
        </w:numPr>
        <w:adjustRightInd w:val="0"/>
        <w:spacing w:line="22" w:lineRule="atLeast"/>
        <w:ind w:left="993" w:hanging="284"/>
        <w:jc w:val="both"/>
        <w:textAlignment w:val="baseline"/>
        <w:rPr>
          <w:sz w:val="22"/>
          <w:szCs w:val="22"/>
        </w:rPr>
      </w:pPr>
      <w:r w:rsidRPr="00504E90">
        <w:rPr>
          <w:sz w:val="22"/>
          <w:szCs w:val="22"/>
        </w:rPr>
        <w:t xml:space="preserve">przed rozpoczęciem prac Wykonawca opracuje </w:t>
      </w:r>
      <w:r w:rsidR="005D6008">
        <w:rPr>
          <w:sz w:val="22"/>
          <w:szCs w:val="22"/>
        </w:rPr>
        <w:t xml:space="preserve">szczegółowy </w:t>
      </w:r>
      <w:r w:rsidRPr="00504E90">
        <w:rPr>
          <w:sz w:val="22"/>
          <w:szCs w:val="22"/>
        </w:rPr>
        <w:t>harmonogram rzeczowo-finansowy realizowanych robót,</w:t>
      </w:r>
    </w:p>
    <w:p w14:paraId="43A54B41" w14:textId="1334739E" w:rsidR="00504E90" w:rsidRPr="00504E90" w:rsidRDefault="00504E90" w:rsidP="00FB5F69">
      <w:pPr>
        <w:widowControl w:val="0"/>
        <w:numPr>
          <w:ilvl w:val="0"/>
          <w:numId w:val="97"/>
        </w:numPr>
        <w:adjustRightInd w:val="0"/>
        <w:spacing w:line="22" w:lineRule="atLeast"/>
        <w:ind w:left="993" w:hanging="284"/>
        <w:jc w:val="both"/>
        <w:textAlignment w:val="baseline"/>
        <w:rPr>
          <w:sz w:val="22"/>
          <w:szCs w:val="22"/>
        </w:rPr>
      </w:pPr>
      <w:r w:rsidRPr="00504E90">
        <w:rPr>
          <w:sz w:val="22"/>
          <w:szCs w:val="22"/>
        </w:rPr>
        <w:t xml:space="preserve">realizacja </w:t>
      </w:r>
      <w:r w:rsidR="005D6008">
        <w:rPr>
          <w:sz w:val="22"/>
          <w:szCs w:val="22"/>
        </w:rPr>
        <w:t>zamówienia</w:t>
      </w:r>
      <w:r w:rsidRPr="00504E90">
        <w:rPr>
          <w:sz w:val="22"/>
          <w:szCs w:val="22"/>
        </w:rPr>
        <w:t xml:space="preserve"> musi być prowadzona zgodnie z wymogami prawa geologiczno-górniczego oraz technologią opracowaną w ramach </w:t>
      </w:r>
      <w:r w:rsidR="005D6008" w:rsidRPr="00504E90">
        <w:rPr>
          <w:sz w:val="22"/>
          <w:szCs w:val="22"/>
        </w:rPr>
        <w:t>tegoż</w:t>
      </w:r>
      <w:r w:rsidRPr="00504E90">
        <w:rPr>
          <w:sz w:val="22"/>
          <w:szCs w:val="22"/>
        </w:rPr>
        <w:t xml:space="preserve"> zamówienia,</w:t>
      </w:r>
    </w:p>
    <w:p w14:paraId="3744E297" w14:textId="4EB603E0" w:rsidR="00504E90" w:rsidRPr="00504E90" w:rsidRDefault="00504E90" w:rsidP="00FB5F69">
      <w:pPr>
        <w:widowControl w:val="0"/>
        <w:numPr>
          <w:ilvl w:val="0"/>
          <w:numId w:val="97"/>
        </w:numPr>
        <w:adjustRightInd w:val="0"/>
        <w:spacing w:line="22" w:lineRule="atLeast"/>
        <w:ind w:left="993" w:hanging="284"/>
        <w:jc w:val="both"/>
        <w:textAlignment w:val="baseline"/>
        <w:rPr>
          <w:sz w:val="22"/>
          <w:szCs w:val="22"/>
        </w:rPr>
      </w:pPr>
      <w:r w:rsidRPr="00504E90">
        <w:rPr>
          <w:sz w:val="22"/>
          <w:szCs w:val="22"/>
        </w:rPr>
        <w:t>w razie wystąpienia konieczności zabudowy urządzeń pomocniczych (technologicznych) niezbędnych do realizacji przedmiotu zamówienia</w:t>
      </w:r>
      <w:r w:rsidR="005D6008">
        <w:rPr>
          <w:sz w:val="22"/>
          <w:szCs w:val="22"/>
        </w:rPr>
        <w:t xml:space="preserve">, </w:t>
      </w:r>
      <w:r w:rsidRPr="00504E90">
        <w:rPr>
          <w:sz w:val="22"/>
          <w:szCs w:val="22"/>
        </w:rPr>
        <w:t>Wykonawca na własny koszt dostarczy, zabuduje, zdemontuje i usunie skutki ich zabudowy. Wykonawca opracuje dokumentację techniczną i uzyska stosowane pozwolenia na zabudowę i użytkowanie ww. urządzeń.</w:t>
      </w:r>
    </w:p>
    <w:p w14:paraId="64C5AE63" w14:textId="1545EA31" w:rsidR="00811244" w:rsidRPr="00FA5361" w:rsidRDefault="00B54820" w:rsidP="00FB5F69">
      <w:pPr>
        <w:pStyle w:val="Akapitzlist"/>
        <w:numPr>
          <w:ilvl w:val="0"/>
          <w:numId w:val="33"/>
        </w:numPr>
        <w:ind w:left="142" w:hanging="142"/>
        <w:contextualSpacing w:val="0"/>
        <w:jc w:val="both"/>
        <w:rPr>
          <w:b/>
          <w:sz w:val="22"/>
          <w:szCs w:val="22"/>
        </w:rPr>
      </w:pPr>
      <w:r w:rsidRPr="00B54820">
        <w:rPr>
          <w:b/>
          <w:sz w:val="22"/>
          <w:szCs w:val="22"/>
        </w:rPr>
        <w:t>Warunki odbioru</w:t>
      </w:r>
      <w:r w:rsidR="00811244" w:rsidRPr="00FA5361">
        <w:rPr>
          <w:b/>
          <w:sz w:val="22"/>
          <w:szCs w:val="22"/>
        </w:rPr>
        <w:t>:</w:t>
      </w:r>
    </w:p>
    <w:p w14:paraId="38486952" w14:textId="05F56E64" w:rsidR="00962ACE" w:rsidRPr="00962ACE" w:rsidRDefault="00B54820" w:rsidP="00FB5F69">
      <w:pPr>
        <w:widowControl w:val="0"/>
        <w:numPr>
          <w:ilvl w:val="0"/>
          <w:numId w:val="81"/>
        </w:numPr>
        <w:tabs>
          <w:tab w:val="left" w:pos="426"/>
        </w:tabs>
        <w:autoSpaceDE w:val="0"/>
        <w:autoSpaceDN w:val="0"/>
        <w:adjustRightInd w:val="0"/>
        <w:spacing w:line="264" w:lineRule="auto"/>
        <w:ind w:left="425" w:right="-284" w:hanging="284"/>
        <w:jc w:val="both"/>
        <w:textAlignment w:val="baseline"/>
        <w:rPr>
          <w:rFonts w:eastAsia="MS Gothic"/>
          <w:sz w:val="22"/>
          <w:szCs w:val="22"/>
        </w:rPr>
      </w:pPr>
      <w:r w:rsidRPr="00B54820">
        <w:rPr>
          <w:rFonts w:eastAsia="MS Gothic"/>
          <w:sz w:val="22"/>
          <w:szCs w:val="22"/>
        </w:rPr>
        <w:t xml:space="preserve">Końcowy odbiór techniczny nastąpi po zakończeniu wszystkich robót montażowych, po wykonaniu prac kontrolno-pomiarowych oraz przedłożeniu Zamawiającemu dokumentów </w:t>
      </w:r>
      <w:r w:rsidR="003F3D97">
        <w:rPr>
          <w:rFonts w:eastAsia="MS Gothic"/>
          <w:sz w:val="22"/>
          <w:szCs w:val="22"/>
        </w:rPr>
        <w:t>określonych</w:t>
      </w:r>
      <w:r>
        <w:rPr>
          <w:rFonts w:eastAsia="MS Gothic"/>
          <w:sz w:val="22"/>
          <w:szCs w:val="22"/>
        </w:rPr>
        <w:br/>
      </w:r>
      <w:r w:rsidRPr="00B54820">
        <w:rPr>
          <w:rFonts w:eastAsia="MS Gothic"/>
          <w:sz w:val="22"/>
          <w:szCs w:val="22"/>
        </w:rPr>
        <w:t xml:space="preserve">w punkcie </w:t>
      </w:r>
      <w:r w:rsidR="003F3D97">
        <w:rPr>
          <w:rFonts w:eastAsia="MS Gothic"/>
          <w:sz w:val="22"/>
          <w:szCs w:val="22"/>
        </w:rPr>
        <w:t>X</w:t>
      </w:r>
      <w:r w:rsidRPr="00B54820">
        <w:rPr>
          <w:rFonts w:eastAsia="MS Gothic"/>
          <w:sz w:val="22"/>
          <w:szCs w:val="22"/>
        </w:rPr>
        <w:t xml:space="preserve"> i po obustronnym podpisaniu protokołu odbioru końcowego. Protokół odbioru końcowego </w:t>
      </w:r>
      <w:r w:rsidR="003F3D97">
        <w:rPr>
          <w:rFonts w:eastAsia="MS Gothic"/>
          <w:sz w:val="22"/>
          <w:szCs w:val="22"/>
        </w:rPr>
        <w:t xml:space="preserve">stanowić </w:t>
      </w:r>
      <w:r w:rsidRPr="00B54820">
        <w:rPr>
          <w:rFonts w:eastAsia="MS Gothic"/>
          <w:sz w:val="22"/>
          <w:szCs w:val="22"/>
        </w:rPr>
        <w:t>będzie podstaw</w:t>
      </w:r>
      <w:r w:rsidR="003F3D97">
        <w:rPr>
          <w:rFonts w:eastAsia="MS Gothic"/>
          <w:sz w:val="22"/>
          <w:szCs w:val="22"/>
        </w:rPr>
        <w:t>ę</w:t>
      </w:r>
      <w:r w:rsidRPr="00B54820">
        <w:rPr>
          <w:rFonts w:eastAsia="MS Gothic"/>
          <w:sz w:val="22"/>
          <w:szCs w:val="22"/>
        </w:rPr>
        <w:t xml:space="preserve"> do wystawienia faktury i rozpoczęcia </w:t>
      </w:r>
      <w:r w:rsidR="004E64E0">
        <w:rPr>
          <w:rFonts w:eastAsia="MS Gothic"/>
          <w:sz w:val="22"/>
          <w:szCs w:val="22"/>
        </w:rPr>
        <w:t>okresu</w:t>
      </w:r>
      <w:r w:rsidRPr="00B54820">
        <w:rPr>
          <w:rFonts w:eastAsia="MS Gothic"/>
          <w:sz w:val="22"/>
          <w:szCs w:val="22"/>
        </w:rPr>
        <w:t xml:space="preserve"> gwarancji</w:t>
      </w:r>
      <w:r w:rsidR="00962ACE" w:rsidRPr="00962ACE">
        <w:rPr>
          <w:rFonts w:eastAsia="MS Gothic"/>
          <w:sz w:val="22"/>
          <w:szCs w:val="22"/>
        </w:rPr>
        <w:t>.</w:t>
      </w:r>
    </w:p>
    <w:p w14:paraId="474590DE" w14:textId="77777777" w:rsidR="00811244" w:rsidRPr="00FA5361" w:rsidRDefault="00811244" w:rsidP="00FB5F69">
      <w:pPr>
        <w:pStyle w:val="Akapitzlist"/>
        <w:numPr>
          <w:ilvl w:val="0"/>
          <w:numId w:val="33"/>
        </w:numPr>
        <w:ind w:left="142" w:hanging="142"/>
        <w:contextualSpacing w:val="0"/>
        <w:jc w:val="both"/>
        <w:rPr>
          <w:b/>
          <w:sz w:val="22"/>
          <w:szCs w:val="22"/>
        </w:rPr>
      </w:pPr>
      <w:r w:rsidRPr="00FA5361">
        <w:rPr>
          <w:b/>
          <w:sz w:val="22"/>
          <w:szCs w:val="22"/>
        </w:rPr>
        <w:t>Wymagane dokumenty, które należy załączyć do oferty:</w:t>
      </w:r>
    </w:p>
    <w:p w14:paraId="4CB87FAF" w14:textId="784DBCC1" w:rsidR="00811244" w:rsidRPr="00A81193" w:rsidRDefault="00C26CBC" w:rsidP="00C26CBC">
      <w:pPr>
        <w:widowControl w:val="0"/>
        <w:adjustRightInd w:val="0"/>
        <w:spacing w:line="264" w:lineRule="auto"/>
        <w:ind w:firstLine="142"/>
        <w:jc w:val="both"/>
        <w:textAlignment w:val="baseline"/>
        <w:rPr>
          <w:sz w:val="22"/>
          <w:szCs w:val="22"/>
        </w:rPr>
      </w:pPr>
      <w:r>
        <w:rPr>
          <w:sz w:val="22"/>
          <w:szCs w:val="22"/>
        </w:rPr>
        <w:t xml:space="preserve">Zgodnie z wymaganiami określonymi w </w:t>
      </w:r>
      <w:r w:rsidR="003F3D97">
        <w:rPr>
          <w:sz w:val="22"/>
          <w:szCs w:val="22"/>
        </w:rPr>
        <w:t xml:space="preserve">Części XII </w:t>
      </w:r>
      <w:r>
        <w:rPr>
          <w:sz w:val="22"/>
          <w:szCs w:val="22"/>
        </w:rPr>
        <w:t>SWZ</w:t>
      </w:r>
      <w:r w:rsidR="00811244" w:rsidRPr="00A81193">
        <w:rPr>
          <w:sz w:val="22"/>
          <w:szCs w:val="22"/>
        </w:rPr>
        <w:t xml:space="preserve">. </w:t>
      </w:r>
    </w:p>
    <w:p w14:paraId="0C76CA99" w14:textId="4B2D6D4D" w:rsidR="00811244" w:rsidRPr="003F3D97" w:rsidRDefault="00811244" w:rsidP="00FB5F69">
      <w:pPr>
        <w:pStyle w:val="Akapitzlist"/>
        <w:numPr>
          <w:ilvl w:val="0"/>
          <w:numId w:val="33"/>
        </w:numPr>
        <w:ind w:left="142" w:hanging="142"/>
        <w:contextualSpacing w:val="0"/>
        <w:jc w:val="both"/>
        <w:rPr>
          <w:b/>
          <w:sz w:val="22"/>
          <w:szCs w:val="22"/>
        </w:rPr>
      </w:pPr>
      <w:r w:rsidRPr="003F3D97">
        <w:rPr>
          <w:b/>
          <w:sz w:val="22"/>
          <w:szCs w:val="22"/>
        </w:rPr>
        <w:t xml:space="preserve">Wymagane dokumenty, które należy dostarczyć </w:t>
      </w:r>
      <w:r w:rsidR="003F3D97">
        <w:rPr>
          <w:b/>
          <w:sz w:val="22"/>
          <w:szCs w:val="22"/>
        </w:rPr>
        <w:t>p</w:t>
      </w:r>
      <w:r w:rsidRPr="003F3D97">
        <w:rPr>
          <w:b/>
          <w:sz w:val="22"/>
          <w:szCs w:val="22"/>
        </w:rPr>
        <w:t>o zakończeniu realizacji zadania</w:t>
      </w:r>
      <w:r w:rsidR="003F3D97">
        <w:rPr>
          <w:b/>
          <w:sz w:val="22"/>
          <w:szCs w:val="22"/>
        </w:rPr>
        <w:br/>
      </w:r>
      <w:r w:rsidRPr="003F3D97">
        <w:rPr>
          <w:b/>
          <w:sz w:val="22"/>
          <w:szCs w:val="22"/>
        </w:rPr>
        <w:t>(wraz z odbiorem końcowym):</w:t>
      </w:r>
    </w:p>
    <w:p w14:paraId="5D9C6D79" w14:textId="77777777" w:rsidR="003F3D97" w:rsidRPr="003F3D97" w:rsidRDefault="003F3D97" w:rsidP="00FB5F69">
      <w:pPr>
        <w:widowControl w:val="0"/>
        <w:numPr>
          <w:ilvl w:val="0"/>
          <w:numId w:val="80"/>
        </w:numPr>
        <w:autoSpaceDE w:val="0"/>
        <w:autoSpaceDN w:val="0"/>
        <w:adjustRightInd w:val="0"/>
        <w:spacing w:line="264" w:lineRule="auto"/>
        <w:ind w:left="426" w:hanging="284"/>
        <w:jc w:val="both"/>
        <w:textAlignment w:val="baseline"/>
        <w:rPr>
          <w:bCs/>
          <w:sz w:val="22"/>
          <w:szCs w:val="22"/>
        </w:rPr>
      </w:pPr>
      <w:r w:rsidRPr="003F3D97">
        <w:rPr>
          <w:bCs/>
          <w:sz w:val="22"/>
          <w:szCs w:val="22"/>
        </w:rPr>
        <w:t xml:space="preserve">Protokoły z badań i pomiarów wykonanych zgodnie z obowiązującymi przepisami i normami, </w:t>
      </w:r>
      <w:r w:rsidRPr="003F3D97">
        <w:rPr>
          <w:bCs/>
          <w:sz w:val="22"/>
          <w:szCs w:val="22"/>
        </w:rPr>
        <w:br/>
        <w:t>w tym określonych w niniejszych wymaganiach,</w:t>
      </w:r>
    </w:p>
    <w:p w14:paraId="55209911" w14:textId="77777777" w:rsidR="003F3D97" w:rsidRPr="003F3D97" w:rsidRDefault="003F3D97" w:rsidP="00FB5F69">
      <w:pPr>
        <w:widowControl w:val="0"/>
        <w:numPr>
          <w:ilvl w:val="0"/>
          <w:numId w:val="80"/>
        </w:numPr>
        <w:autoSpaceDE w:val="0"/>
        <w:autoSpaceDN w:val="0"/>
        <w:adjustRightInd w:val="0"/>
        <w:spacing w:line="264" w:lineRule="auto"/>
        <w:ind w:left="426" w:hanging="284"/>
        <w:jc w:val="both"/>
        <w:textAlignment w:val="baseline"/>
        <w:rPr>
          <w:bCs/>
          <w:sz w:val="22"/>
          <w:szCs w:val="22"/>
        </w:rPr>
      </w:pPr>
      <w:r w:rsidRPr="003F3D97">
        <w:rPr>
          <w:bCs/>
          <w:sz w:val="22"/>
          <w:szCs w:val="22"/>
        </w:rPr>
        <w:t>Karty katalogowe, DTR, zaświadczenia fabryczne, świadectwa i certyfikaty na zastosowane materiały i urządzenia.</w:t>
      </w:r>
    </w:p>
    <w:p w14:paraId="5E9D0068" w14:textId="77777777" w:rsidR="003F3D97" w:rsidRPr="003F3D97" w:rsidRDefault="003F3D97" w:rsidP="00FB5F69">
      <w:pPr>
        <w:widowControl w:val="0"/>
        <w:numPr>
          <w:ilvl w:val="0"/>
          <w:numId w:val="80"/>
        </w:numPr>
        <w:autoSpaceDE w:val="0"/>
        <w:autoSpaceDN w:val="0"/>
        <w:adjustRightInd w:val="0"/>
        <w:spacing w:line="264" w:lineRule="auto"/>
        <w:ind w:left="426" w:hanging="284"/>
        <w:jc w:val="both"/>
        <w:textAlignment w:val="baseline"/>
        <w:rPr>
          <w:bCs/>
          <w:sz w:val="22"/>
          <w:szCs w:val="22"/>
        </w:rPr>
      </w:pPr>
      <w:r w:rsidRPr="003F3D97">
        <w:rPr>
          <w:bCs/>
          <w:sz w:val="22"/>
          <w:szCs w:val="22"/>
        </w:rPr>
        <w:t>Karty gwarancyjne.</w:t>
      </w:r>
    </w:p>
    <w:p w14:paraId="02862302" w14:textId="629C18BC" w:rsidR="00811244" w:rsidRPr="00FA5361" w:rsidRDefault="00D2260F" w:rsidP="00FB5F69">
      <w:pPr>
        <w:pStyle w:val="Akapitzlist"/>
        <w:numPr>
          <w:ilvl w:val="0"/>
          <w:numId w:val="33"/>
        </w:numPr>
        <w:ind w:left="142" w:hanging="142"/>
        <w:contextualSpacing w:val="0"/>
        <w:jc w:val="both"/>
        <w:rPr>
          <w:b/>
          <w:sz w:val="22"/>
          <w:szCs w:val="22"/>
        </w:rPr>
      </w:pPr>
      <w:r w:rsidRPr="00D2260F">
        <w:rPr>
          <w:b/>
          <w:sz w:val="22"/>
          <w:szCs w:val="22"/>
        </w:rPr>
        <w:t>Gwarancja i postępowanie reklamacyjne</w:t>
      </w:r>
      <w:r w:rsidR="00811244" w:rsidRPr="00FA5361">
        <w:rPr>
          <w:b/>
          <w:sz w:val="22"/>
          <w:szCs w:val="22"/>
        </w:rPr>
        <w:t xml:space="preserve">: </w:t>
      </w:r>
    </w:p>
    <w:p w14:paraId="6EF9A9A3" w14:textId="77777777" w:rsidR="00811244" w:rsidRPr="00FA5361" w:rsidRDefault="00811244" w:rsidP="00FB5F69">
      <w:pPr>
        <w:widowControl w:val="0"/>
        <w:numPr>
          <w:ilvl w:val="0"/>
          <w:numId w:val="79"/>
        </w:numPr>
        <w:adjustRightInd w:val="0"/>
        <w:spacing w:line="276" w:lineRule="auto"/>
        <w:jc w:val="both"/>
        <w:textAlignment w:val="baseline"/>
        <w:rPr>
          <w:vanish/>
          <w:sz w:val="22"/>
          <w:szCs w:val="22"/>
          <w:lang w:val="x-none" w:eastAsia="x-none"/>
        </w:rPr>
      </w:pPr>
    </w:p>
    <w:p w14:paraId="7AEDCEF8" w14:textId="77777777" w:rsidR="00811244" w:rsidRPr="00FA5361" w:rsidRDefault="00811244" w:rsidP="00FB5F69">
      <w:pPr>
        <w:widowControl w:val="0"/>
        <w:numPr>
          <w:ilvl w:val="0"/>
          <w:numId w:val="79"/>
        </w:numPr>
        <w:adjustRightInd w:val="0"/>
        <w:spacing w:line="276" w:lineRule="auto"/>
        <w:jc w:val="both"/>
        <w:textAlignment w:val="baseline"/>
        <w:rPr>
          <w:vanish/>
          <w:sz w:val="22"/>
          <w:szCs w:val="22"/>
          <w:lang w:val="x-none" w:eastAsia="x-none"/>
        </w:rPr>
      </w:pPr>
    </w:p>
    <w:p w14:paraId="102A0180" w14:textId="77777777" w:rsidR="00811244" w:rsidRPr="00FA5361" w:rsidRDefault="00811244" w:rsidP="00FB5F69">
      <w:pPr>
        <w:widowControl w:val="0"/>
        <w:numPr>
          <w:ilvl w:val="0"/>
          <w:numId w:val="79"/>
        </w:numPr>
        <w:adjustRightInd w:val="0"/>
        <w:spacing w:line="276" w:lineRule="auto"/>
        <w:jc w:val="both"/>
        <w:textAlignment w:val="baseline"/>
        <w:rPr>
          <w:vanish/>
          <w:sz w:val="22"/>
          <w:szCs w:val="22"/>
          <w:lang w:val="x-none" w:eastAsia="x-none"/>
        </w:rPr>
      </w:pPr>
    </w:p>
    <w:p w14:paraId="3688334A" w14:textId="77777777" w:rsidR="00811244" w:rsidRPr="00FA5361" w:rsidRDefault="00811244" w:rsidP="00FB5F69">
      <w:pPr>
        <w:widowControl w:val="0"/>
        <w:numPr>
          <w:ilvl w:val="0"/>
          <w:numId w:val="79"/>
        </w:numPr>
        <w:adjustRightInd w:val="0"/>
        <w:spacing w:line="276" w:lineRule="auto"/>
        <w:jc w:val="both"/>
        <w:textAlignment w:val="baseline"/>
        <w:rPr>
          <w:vanish/>
          <w:sz w:val="22"/>
          <w:szCs w:val="22"/>
          <w:lang w:val="x-none" w:eastAsia="x-none"/>
        </w:rPr>
      </w:pPr>
    </w:p>
    <w:p w14:paraId="222462AB" w14:textId="77777777" w:rsidR="00811244" w:rsidRPr="00FA5361" w:rsidRDefault="00811244" w:rsidP="00FB5F69">
      <w:pPr>
        <w:widowControl w:val="0"/>
        <w:numPr>
          <w:ilvl w:val="0"/>
          <w:numId w:val="79"/>
        </w:numPr>
        <w:adjustRightInd w:val="0"/>
        <w:spacing w:line="276" w:lineRule="auto"/>
        <w:jc w:val="both"/>
        <w:textAlignment w:val="baseline"/>
        <w:rPr>
          <w:vanish/>
          <w:sz w:val="22"/>
          <w:szCs w:val="22"/>
          <w:lang w:val="x-none" w:eastAsia="x-none"/>
        </w:rPr>
      </w:pPr>
    </w:p>
    <w:p w14:paraId="68EA0A38" w14:textId="77777777" w:rsidR="00811244" w:rsidRPr="00FA5361" w:rsidRDefault="00811244" w:rsidP="00FB5F69">
      <w:pPr>
        <w:widowControl w:val="0"/>
        <w:numPr>
          <w:ilvl w:val="0"/>
          <w:numId w:val="79"/>
        </w:numPr>
        <w:adjustRightInd w:val="0"/>
        <w:spacing w:line="276" w:lineRule="auto"/>
        <w:jc w:val="both"/>
        <w:textAlignment w:val="baseline"/>
        <w:rPr>
          <w:vanish/>
          <w:sz w:val="22"/>
          <w:szCs w:val="22"/>
          <w:lang w:val="x-none" w:eastAsia="x-none"/>
        </w:rPr>
      </w:pPr>
    </w:p>
    <w:p w14:paraId="7596E6D9" w14:textId="77777777" w:rsidR="00811244" w:rsidRPr="00FA5361" w:rsidRDefault="00811244" w:rsidP="00FB5F69">
      <w:pPr>
        <w:widowControl w:val="0"/>
        <w:numPr>
          <w:ilvl w:val="0"/>
          <w:numId w:val="79"/>
        </w:numPr>
        <w:adjustRightInd w:val="0"/>
        <w:spacing w:line="276" w:lineRule="auto"/>
        <w:jc w:val="both"/>
        <w:textAlignment w:val="baseline"/>
        <w:rPr>
          <w:vanish/>
          <w:sz w:val="22"/>
          <w:szCs w:val="22"/>
          <w:lang w:val="x-none" w:eastAsia="x-none"/>
        </w:rPr>
      </w:pPr>
    </w:p>
    <w:p w14:paraId="3923113D" w14:textId="77777777" w:rsidR="00811244" w:rsidRPr="00FA5361" w:rsidRDefault="00811244" w:rsidP="00FB5F69">
      <w:pPr>
        <w:widowControl w:val="0"/>
        <w:numPr>
          <w:ilvl w:val="0"/>
          <w:numId w:val="79"/>
        </w:numPr>
        <w:adjustRightInd w:val="0"/>
        <w:spacing w:line="276" w:lineRule="auto"/>
        <w:jc w:val="both"/>
        <w:textAlignment w:val="baseline"/>
        <w:rPr>
          <w:vanish/>
          <w:sz w:val="22"/>
          <w:szCs w:val="22"/>
          <w:lang w:val="x-none" w:eastAsia="x-none"/>
        </w:rPr>
      </w:pPr>
    </w:p>
    <w:p w14:paraId="11591520" w14:textId="77777777" w:rsidR="00811244" w:rsidRPr="00FA5361" w:rsidRDefault="00811244" w:rsidP="00FB5F69">
      <w:pPr>
        <w:widowControl w:val="0"/>
        <w:numPr>
          <w:ilvl w:val="0"/>
          <w:numId w:val="79"/>
        </w:numPr>
        <w:adjustRightInd w:val="0"/>
        <w:spacing w:line="276" w:lineRule="auto"/>
        <w:jc w:val="both"/>
        <w:textAlignment w:val="baseline"/>
        <w:rPr>
          <w:vanish/>
          <w:sz w:val="22"/>
          <w:szCs w:val="22"/>
          <w:lang w:val="x-none" w:eastAsia="x-none"/>
        </w:rPr>
      </w:pPr>
    </w:p>
    <w:p w14:paraId="320C5E5B" w14:textId="652F88E5" w:rsidR="00D2260F" w:rsidRPr="00D2260F" w:rsidRDefault="00D2260F" w:rsidP="00D2260F">
      <w:pPr>
        <w:widowControl w:val="0"/>
        <w:tabs>
          <w:tab w:val="left" w:pos="426"/>
        </w:tabs>
        <w:adjustRightInd w:val="0"/>
        <w:spacing w:line="276" w:lineRule="auto"/>
        <w:ind w:firstLine="142"/>
        <w:jc w:val="both"/>
        <w:textAlignment w:val="baseline"/>
        <w:rPr>
          <w:bCs/>
          <w:sz w:val="22"/>
          <w:szCs w:val="22"/>
        </w:rPr>
      </w:pPr>
      <w:r>
        <w:rPr>
          <w:bCs/>
          <w:sz w:val="22"/>
          <w:szCs w:val="22"/>
        </w:rPr>
        <w:t>O</w:t>
      </w:r>
      <w:r w:rsidRPr="00D2260F">
        <w:rPr>
          <w:bCs/>
          <w:sz w:val="22"/>
          <w:szCs w:val="22"/>
        </w:rPr>
        <w:t>kreślono w § 6</w:t>
      </w:r>
      <w:r>
        <w:rPr>
          <w:bCs/>
          <w:sz w:val="22"/>
          <w:szCs w:val="22"/>
        </w:rPr>
        <w:t xml:space="preserve"> w </w:t>
      </w:r>
      <w:r w:rsidRPr="00D2260F">
        <w:rPr>
          <w:bCs/>
          <w:sz w:val="22"/>
          <w:szCs w:val="22"/>
        </w:rPr>
        <w:t>Załączniku nr 5 „Istotne postanowienia umowy”</w:t>
      </w:r>
      <w:r>
        <w:rPr>
          <w:bCs/>
          <w:sz w:val="22"/>
          <w:szCs w:val="22"/>
        </w:rPr>
        <w:t>.</w:t>
      </w:r>
    </w:p>
    <w:p w14:paraId="16F1CF86" w14:textId="77777777" w:rsidR="00811244" w:rsidRPr="001C423B" w:rsidRDefault="00811244" w:rsidP="00FB5F69">
      <w:pPr>
        <w:pStyle w:val="Akapitzlist"/>
        <w:numPr>
          <w:ilvl w:val="0"/>
          <w:numId w:val="33"/>
        </w:numPr>
        <w:ind w:left="142" w:hanging="142"/>
        <w:contextualSpacing w:val="0"/>
        <w:jc w:val="both"/>
        <w:rPr>
          <w:b/>
        </w:rPr>
      </w:pPr>
      <w:r w:rsidRPr="001C423B">
        <w:rPr>
          <w:b/>
        </w:rPr>
        <w:t>Nadzór wynikający z zarządzania środowiskowego:</w:t>
      </w:r>
    </w:p>
    <w:p w14:paraId="55B30BA3" w14:textId="6BA3B917" w:rsidR="00811244" w:rsidRPr="00FA5361" w:rsidRDefault="00811244" w:rsidP="00811244">
      <w:pPr>
        <w:widowControl w:val="0"/>
        <w:tabs>
          <w:tab w:val="left" w:pos="426"/>
        </w:tabs>
        <w:adjustRightInd w:val="0"/>
        <w:spacing w:line="276" w:lineRule="auto"/>
        <w:ind w:left="426" w:hanging="284"/>
        <w:jc w:val="both"/>
        <w:textAlignment w:val="baseline"/>
        <w:rPr>
          <w:sz w:val="22"/>
          <w:szCs w:val="22"/>
        </w:rPr>
      </w:pPr>
      <w:r w:rsidRPr="00FA5361">
        <w:rPr>
          <w:sz w:val="22"/>
          <w:szCs w:val="22"/>
        </w:rPr>
        <w:sym w:font="Wingdings" w:char="F0FD"/>
      </w:r>
      <w:r w:rsidRPr="00FA5361">
        <w:rPr>
          <w:sz w:val="22"/>
          <w:szCs w:val="22"/>
        </w:rPr>
        <w:tab/>
      </w:r>
      <w:r w:rsidRPr="004E64E0">
        <w:rPr>
          <w:sz w:val="22"/>
          <w:szCs w:val="22"/>
          <w:highlight w:val="yellow"/>
        </w:rPr>
        <w:t>w żadnej postaci nie zachodzi negatywne oddziaływanie na środowisko</w:t>
      </w:r>
      <w:r w:rsidR="00D2260F" w:rsidRPr="004E64E0">
        <w:rPr>
          <w:sz w:val="22"/>
          <w:szCs w:val="22"/>
          <w:highlight w:val="yellow"/>
        </w:rPr>
        <w:t>.</w:t>
      </w:r>
    </w:p>
    <w:p w14:paraId="21B31972" w14:textId="3B8FE505" w:rsidR="007F63D9" w:rsidRDefault="007F63D9" w:rsidP="00FB5F69">
      <w:pPr>
        <w:pStyle w:val="Akapitzlist"/>
        <w:numPr>
          <w:ilvl w:val="0"/>
          <w:numId w:val="33"/>
        </w:numPr>
        <w:ind w:left="142" w:hanging="142"/>
        <w:contextualSpacing w:val="0"/>
        <w:jc w:val="both"/>
        <w:rPr>
          <w:b/>
          <w:bCs/>
        </w:rPr>
      </w:pPr>
      <w:bookmarkStart w:id="70" w:name="_Toc67292096"/>
      <w:bookmarkStart w:id="71" w:name="_Toc67292095"/>
      <w:bookmarkStart w:id="72" w:name="_Hlk67824301"/>
      <w:bookmarkEnd w:id="69"/>
      <w:r w:rsidRPr="00A96B0E">
        <w:rPr>
          <w:b/>
          <w:bCs/>
        </w:rPr>
        <w:t>Forma zatrudnienia osób realizujących zamówienie</w:t>
      </w:r>
      <w:bookmarkEnd w:id="70"/>
      <w:r w:rsidR="001D420C" w:rsidRPr="00A96B0E">
        <w:rPr>
          <w:rFonts w:eastAsiaTheme="minorHAnsi"/>
          <w:b/>
          <w:bCs/>
        </w:rPr>
        <w:t>:</w:t>
      </w:r>
    </w:p>
    <w:p w14:paraId="7962FDDB" w14:textId="31F047DA" w:rsidR="000759A7" w:rsidRPr="000759A7" w:rsidRDefault="00613E02" w:rsidP="00EE4F8D">
      <w:pPr>
        <w:widowControl w:val="0"/>
        <w:tabs>
          <w:tab w:val="left" w:pos="426"/>
        </w:tabs>
        <w:adjustRightInd w:val="0"/>
        <w:spacing w:line="276" w:lineRule="auto"/>
        <w:ind w:left="426" w:hanging="284"/>
        <w:jc w:val="both"/>
        <w:textAlignment w:val="baseline"/>
        <w:rPr>
          <w:bCs/>
          <w:sz w:val="22"/>
          <w:szCs w:val="22"/>
        </w:rPr>
      </w:pPr>
      <w:r>
        <w:rPr>
          <w:bCs/>
          <w:sz w:val="22"/>
          <w:szCs w:val="22"/>
        </w:rPr>
        <w:t xml:space="preserve">Warunki określono w § 9 </w:t>
      </w:r>
      <w:r w:rsidRPr="00613E02">
        <w:rPr>
          <w:bCs/>
          <w:sz w:val="22"/>
          <w:szCs w:val="22"/>
        </w:rPr>
        <w:t>w Załączniku nr 5 „Istotne postanowienia umowy”.</w:t>
      </w:r>
    </w:p>
    <w:p w14:paraId="787184B1" w14:textId="4E00CA67" w:rsidR="001F655F" w:rsidRDefault="001F655F" w:rsidP="00FB5F69">
      <w:pPr>
        <w:pStyle w:val="Akapitzlist"/>
        <w:numPr>
          <w:ilvl w:val="0"/>
          <w:numId w:val="33"/>
        </w:numPr>
        <w:ind w:left="142" w:hanging="142"/>
        <w:contextualSpacing w:val="0"/>
        <w:jc w:val="both"/>
        <w:rPr>
          <w:b/>
          <w:bCs/>
        </w:rPr>
      </w:pPr>
      <w:r w:rsidRPr="00A96B0E">
        <w:rPr>
          <w:b/>
          <w:bCs/>
        </w:rPr>
        <w:t xml:space="preserve">Świadczenia </w:t>
      </w:r>
      <w:r w:rsidR="008C4046">
        <w:rPr>
          <w:b/>
          <w:bCs/>
        </w:rPr>
        <w:t>Zamawiającego</w:t>
      </w:r>
      <w:r w:rsidRPr="00A96B0E">
        <w:rPr>
          <w:b/>
          <w:bCs/>
        </w:rPr>
        <w:t xml:space="preserve"> na rzecz </w:t>
      </w:r>
      <w:r w:rsidR="008C4046">
        <w:rPr>
          <w:b/>
          <w:bCs/>
        </w:rPr>
        <w:t>Wykonawcy</w:t>
      </w:r>
      <w:r w:rsidRPr="00A96B0E">
        <w:rPr>
          <w:b/>
          <w:bCs/>
        </w:rPr>
        <w:t xml:space="preserve"> w związku z realizacją zamówienia</w:t>
      </w:r>
      <w:bookmarkEnd w:id="71"/>
      <w:r w:rsidR="001D420C" w:rsidRPr="00A96B0E">
        <w:rPr>
          <w:rFonts w:eastAsiaTheme="minorHAnsi"/>
          <w:b/>
          <w:bCs/>
        </w:rPr>
        <w:t>:</w:t>
      </w:r>
    </w:p>
    <w:p w14:paraId="205841AA" w14:textId="5925EAFE" w:rsidR="00FA4828" w:rsidRPr="00EE4F8D" w:rsidRDefault="00FA4828" w:rsidP="00FB5F69">
      <w:pPr>
        <w:pStyle w:val="Akapitzlist"/>
        <w:numPr>
          <w:ilvl w:val="0"/>
          <w:numId w:val="34"/>
        </w:numPr>
        <w:ind w:left="426" w:hanging="284"/>
        <w:jc w:val="both"/>
        <w:rPr>
          <w:b/>
          <w:bCs/>
          <w:sz w:val="22"/>
          <w:szCs w:val="22"/>
        </w:rPr>
      </w:pPr>
      <w:r w:rsidRPr="00EE4F8D">
        <w:rPr>
          <w:bCs/>
          <w:sz w:val="22"/>
          <w:szCs w:val="22"/>
        </w:rPr>
        <w:t xml:space="preserve">Realizacja przedmiotowego zamówienia wymaga odpłatnego korzystania ze składników majątku </w:t>
      </w:r>
      <w:r w:rsidR="008C4046" w:rsidRPr="00EE4F8D">
        <w:rPr>
          <w:bCs/>
          <w:sz w:val="22"/>
          <w:szCs w:val="22"/>
        </w:rPr>
        <w:t>Zamawiającego</w:t>
      </w:r>
      <w:r w:rsidRPr="00EE4F8D">
        <w:rPr>
          <w:bCs/>
          <w:sz w:val="22"/>
          <w:szCs w:val="22"/>
        </w:rPr>
        <w:t xml:space="preserve"> lub świadczenia usług bądź wydania materiałów niezbędnych do wykonania zamówienia.</w:t>
      </w:r>
      <w:r w:rsidRPr="00EE4F8D">
        <w:rPr>
          <w:sz w:val="22"/>
          <w:szCs w:val="22"/>
        </w:rPr>
        <w:t xml:space="preserve"> </w:t>
      </w:r>
    </w:p>
    <w:p w14:paraId="45B2B1FF" w14:textId="657C6328" w:rsidR="00A0375C" w:rsidRPr="00EE4F8D" w:rsidRDefault="008C4046" w:rsidP="00FB5F69">
      <w:pPr>
        <w:pStyle w:val="Akapitzlist"/>
        <w:numPr>
          <w:ilvl w:val="0"/>
          <w:numId w:val="34"/>
        </w:numPr>
        <w:ind w:left="426" w:hanging="284"/>
        <w:jc w:val="both"/>
        <w:rPr>
          <w:bCs/>
          <w:sz w:val="22"/>
          <w:szCs w:val="22"/>
        </w:rPr>
      </w:pPr>
      <w:r w:rsidRPr="00EE4F8D">
        <w:rPr>
          <w:bCs/>
          <w:sz w:val="22"/>
          <w:szCs w:val="22"/>
        </w:rPr>
        <w:t>Zamawiający</w:t>
      </w:r>
      <w:r w:rsidR="00FA4828" w:rsidRPr="00EE4F8D">
        <w:rPr>
          <w:bCs/>
          <w:sz w:val="22"/>
          <w:szCs w:val="22"/>
        </w:rPr>
        <w:t xml:space="preserve"> zapewnia dostęp do świadczeń wskazanych </w:t>
      </w:r>
      <w:r w:rsidR="00276088" w:rsidRPr="00EE4F8D">
        <w:rPr>
          <w:bCs/>
          <w:sz w:val="22"/>
          <w:szCs w:val="22"/>
        </w:rPr>
        <w:t>poniżej</w:t>
      </w:r>
      <w:r w:rsidR="00A0375C" w:rsidRPr="00EE4F8D">
        <w:rPr>
          <w:bCs/>
          <w:sz w:val="22"/>
          <w:szCs w:val="22"/>
        </w:rPr>
        <w:t>.</w:t>
      </w:r>
      <w:r w:rsidR="00040739" w:rsidRPr="00EE4F8D">
        <w:rPr>
          <w:bCs/>
          <w:sz w:val="22"/>
          <w:szCs w:val="22"/>
        </w:rPr>
        <w:t xml:space="preserve">   </w:t>
      </w:r>
    </w:p>
    <w:p w14:paraId="0AF57565" w14:textId="5F827DFE" w:rsidR="00FA4828" w:rsidRPr="00EE4F8D" w:rsidRDefault="00FA4828" w:rsidP="00FB5F69">
      <w:pPr>
        <w:pStyle w:val="Akapitzlist"/>
        <w:numPr>
          <w:ilvl w:val="0"/>
          <w:numId w:val="34"/>
        </w:numPr>
        <w:ind w:left="426" w:hanging="284"/>
        <w:jc w:val="both"/>
        <w:rPr>
          <w:bCs/>
          <w:sz w:val="22"/>
          <w:szCs w:val="22"/>
        </w:rPr>
      </w:pPr>
      <w:r w:rsidRPr="00EE4F8D">
        <w:rPr>
          <w:bCs/>
          <w:sz w:val="22"/>
          <w:szCs w:val="22"/>
        </w:rPr>
        <w:t xml:space="preserve">Pod pojęciem wzajemnych świadczeń należy rozumieć usługi świadczone przez </w:t>
      </w:r>
      <w:r w:rsidR="008C4046" w:rsidRPr="00EE4F8D">
        <w:rPr>
          <w:bCs/>
          <w:sz w:val="22"/>
          <w:szCs w:val="22"/>
        </w:rPr>
        <w:t>Zamawiającego</w:t>
      </w:r>
      <w:r w:rsidR="00EE4F8D" w:rsidRPr="00EE4F8D">
        <w:rPr>
          <w:bCs/>
          <w:sz w:val="22"/>
          <w:szCs w:val="22"/>
        </w:rPr>
        <w:br/>
      </w:r>
      <w:r w:rsidRPr="00EE4F8D">
        <w:rPr>
          <w:bCs/>
          <w:sz w:val="22"/>
          <w:szCs w:val="22"/>
        </w:rPr>
        <w:t xml:space="preserve">na rzecz </w:t>
      </w:r>
      <w:r w:rsidR="008C4046" w:rsidRPr="00EE4F8D">
        <w:rPr>
          <w:bCs/>
          <w:sz w:val="22"/>
          <w:szCs w:val="22"/>
        </w:rPr>
        <w:t>Wykonawcy</w:t>
      </w:r>
      <w:r w:rsidR="004E64E0">
        <w:rPr>
          <w:bCs/>
          <w:sz w:val="22"/>
          <w:szCs w:val="22"/>
        </w:rPr>
        <w:t>,</w:t>
      </w:r>
      <w:r w:rsidRPr="00EE4F8D">
        <w:rPr>
          <w:bCs/>
          <w:sz w:val="22"/>
          <w:szCs w:val="22"/>
        </w:rPr>
        <w:t xml:space="preserve"> a obejmujące swym zakresem:</w:t>
      </w:r>
    </w:p>
    <w:p w14:paraId="05A567A8" w14:textId="62BB05DC" w:rsidR="00FA4828" w:rsidRPr="00EE4F8D" w:rsidRDefault="00FA4828" w:rsidP="00FB5F69">
      <w:pPr>
        <w:pStyle w:val="Akapitzlist"/>
        <w:numPr>
          <w:ilvl w:val="0"/>
          <w:numId w:val="35"/>
        </w:numPr>
        <w:spacing w:after="120"/>
        <w:ind w:left="709" w:hanging="283"/>
        <w:jc w:val="both"/>
        <w:rPr>
          <w:i/>
          <w:iCs/>
          <w:color w:val="FF0000"/>
          <w:sz w:val="22"/>
          <w:szCs w:val="22"/>
        </w:rPr>
      </w:pPr>
      <w:r w:rsidRPr="00EE4F8D">
        <w:rPr>
          <w:sz w:val="22"/>
          <w:szCs w:val="22"/>
        </w:rPr>
        <w:t>usługi łaźni, lampowni oraz usług szkolenia pracowników</w:t>
      </w:r>
      <w:r w:rsidR="00524BCF" w:rsidRPr="00EE4F8D">
        <w:rPr>
          <w:sz w:val="22"/>
          <w:szCs w:val="22"/>
        </w:rPr>
        <w:t xml:space="preserve"> </w:t>
      </w:r>
      <w:r w:rsidR="00A0375C" w:rsidRPr="00EE4F8D">
        <w:rPr>
          <w:sz w:val="22"/>
          <w:szCs w:val="22"/>
        </w:rPr>
        <w:t>–</w:t>
      </w:r>
      <w:r w:rsidR="00964316" w:rsidRPr="00EE4F8D">
        <w:rPr>
          <w:sz w:val="22"/>
          <w:szCs w:val="22"/>
        </w:rPr>
        <w:t xml:space="preserve"> </w:t>
      </w:r>
      <w:r w:rsidR="00964316" w:rsidRPr="00EE4F8D">
        <w:rPr>
          <w:i/>
          <w:iCs/>
          <w:sz w:val="22"/>
          <w:szCs w:val="22"/>
        </w:rPr>
        <w:t>odpłatnie</w:t>
      </w:r>
    </w:p>
    <w:p w14:paraId="358641D8" w14:textId="3B8FE7AA" w:rsidR="00FA4828" w:rsidRPr="00EE4F8D" w:rsidRDefault="00FA4828" w:rsidP="00FB5F69">
      <w:pPr>
        <w:pStyle w:val="Akapitzlist"/>
        <w:numPr>
          <w:ilvl w:val="0"/>
          <w:numId w:val="35"/>
        </w:numPr>
        <w:spacing w:after="120"/>
        <w:ind w:left="709" w:hanging="283"/>
        <w:jc w:val="both"/>
        <w:rPr>
          <w:i/>
          <w:iCs/>
          <w:color w:val="FF0000"/>
          <w:sz w:val="22"/>
          <w:szCs w:val="22"/>
        </w:rPr>
      </w:pPr>
      <w:r w:rsidRPr="00EE4F8D">
        <w:rPr>
          <w:sz w:val="22"/>
          <w:szCs w:val="22"/>
        </w:rPr>
        <w:t>usługi łączności telefonicznej</w:t>
      </w:r>
      <w:r w:rsidR="00A0375C" w:rsidRPr="00EE4F8D">
        <w:rPr>
          <w:sz w:val="22"/>
          <w:szCs w:val="22"/>
        </w:rPr>
        <w:t xml:space="preserve"> </w:t>
      </w:r>
      <w:r w:rsidR="00DB439E" w:rsidRPr="00EE4F8D">
        <w:rPr>
          <w:sz w:val="22"/>
          <w:szCs w:val="22"/>
        </w:rPr>
        <w:t>–</w:t>
      </w:r>
      <w:r w:rsidR="00A0375C" w:rsidRPr="00EE4F8D">
        <w:rPr>
          <w:sz w:val="22"/>
          <w:szCs w:val="22"/>
        </w:rPr>
        <w:t xml:space="preserve"> </w:t>
      </w:r>
      <w:r w:rsidR="00DB439E" w:rsidRPr="00EE4F8D">
        <w:rPr>
          <w:i/>
          <w:iCs/>
          <w:sz w:val="22"/>
          <w:szCs w:val="22"/>
        </w:rPr>
        <w:t>koszty ponosi Zamawiający</w:t>
      </w:r>
    </w:p>
    <w:p w14:paraId="7A98BC94" w14:textId="48E1A8E3" w:rsidR="00FA4828" w:rsidRPr="00EE4F8D" w:rsidRDefault="00FA4828" w:rsidP="00FB5F69">
      <w:pPr>
        <w:pStyle w:val="Akapitzlist"/>
        <w:numPr>
          <w:ilvl w:val="0"/>
          <w:numId w:val="35"/>
        </w:numPr>
        <w:spacing w:after="120"/>
        <w:ind w:left="709" w:hanging="283"/>
        <w:jc w:val="both"/>
        <w:rPr>
          <w:i/>
          <w:iCs/>
          <w:color w:val="FF0000"/>
          <w:sz w:val="22"/>
          <w:szCs w:val="22"/>
        </w:rPr>
      </w:pPr>
      <w:r w:rsidRPr="00EE4F8D">
        <w:rPr>
          <w:sz w:val="22"/>
          <w:szCs w:val="22"/>
        </w:rPr>
        <w:t>korzystanie z półmasek, zatyczek do uszu, aparatów ucieczkowych, metanomierzy</w:t>
      </w:r>
      <w:r w:rsidR="00A0375C" w:rsidRPr="00EE4F8D">
        <w:rPr>
          <w:sz w:val="22"/>
          <w:szCs w:val="22"/>
        </w:rPr>
        <w:t xml:space="preserve"> </w:t>
      </w:r>
      <w:r w:rsidR="00964316" w:rsidRPr="00EE4F8D">
        <w:rPr>
          <w:i/>
          <w:iCs/>
          <w:sz w:val="22"/>
          <w:szCs w:val="22"/>
        </w:rPr>
        <w:t>odpłatnie</w:t>
      </w:r>
    </w:p>
    <w:p w14:paraId="5087740C" w14:textId="564A4181" w:rsidR="00FA4828" w:rsidRPr="00EE4F8D" w:rsidRDefault="00FA4828" w:rsidP="00FB5F69">
      <w:pPr>
        <w:pStyle w:val="Akapitzlist"/>
        <w:numPr>
          <w:ilvl w:val="0"/>
          <w:numId w:val="35"/>
        </w:numPr>
        <w:spacing w:after="120"/>
        <w:ind w:left="709" w:hanging="283"/>
        <w:jc w:val="both"/>
        <w:rPr>
          <w:i/>
          <w:iCs/>
          <w:color w:val="FF0000"/>
          <w:sz w:val="22"/>
          <w:szCs w:val="22"/>
        </w:rPr>
      </w:pPr>
      <w:r w:rsidRPr="00EE4F8D">
        <w:rPr>
          <w:sz w:val="22"/>
          <w:szCs w:val="22"/>
        </w:rPr>
        <w:t>najem/dzierżawę środków trwałych</w:t>
      </w:r>
      <w:r w:rsidR="00A0375C" w:rsidRPr="00EE4F8D">
        <w:rPr>
          <w:sz w:val="22"/>
          <w:szCs w:val="22"/>
        </w:rPr>
        <w:t xml:space="preserve"> </w:t>
      </w:r>
      <w:r w:rsidR="00D2260F">
        <w:rPr>
          <w:sz w:val="22"/>
          <w:szCs w:val="22"/>
        </w:rPr>
        <w:t>–</w:t>
      </w:r>
      <w:r w:rsidR="00964316" w:rsidRPr="00EE4F8D">
        <w:rPr>
          <w:sz w:val="22"/>
          <w:szCs w:val="22"/>
        </w:rPr>
        <w:t xml:space="preserve"> </w:t>
      </w:r>
      <w:r w:rsidR="00964316" w:rsidRPr="00EE4F8D">
        <w:rPr>
          <w:i/>
          <w:iCs/>
          <w:sz w:val="22"/>
          <w:szCs w:val="22"/>
        </w:rPr>
        <w:t>odpłatnie</w:t>
      </w:r>
      <w:r w:rsidR="00D2260F">
        <w:rPr>
          <w:i/>
          <w:iCs/>
          <w:sz w:val="22"/>
          <w:szCs w:val="22"/>
        </w:rPr>
        <w:t xml:space="preserve"> </w:t>
      </w:r>
    </w:p>
    <w:p w14:paraId="095CF9D9" w14:textId="7A4D30B5" w:rsidR="00A0375C" w:rsidRPr="004E64E0" w:rsidRDefault="00FA4828" w:rsidP="00FB5F69">
      <w:pPr>
        <w:pStyle w:val="Akapitzlist"/>
        <w:numPr>
          <w:ilvl w:val="0"/>
          <w:numId w:val="35"/>
        </w:numPr>
        <w:spacing w:after="120"/>
        <w:ind w:left="709" w:hanging="283"/>
        <w:jc w:val="both"/>
        <w:rPr>
          <w:i/>
          <w:iCs/>
          <w:color w:val="FF0000"/>
          <w:sz w:val="22"/>
          <w:szCs w:val="22"/>
        </w:rPr>
      </w:pPr>
      <w:r w:rsidRPr="00EE4F8D">
        <w:rPr>
          <w:sz w:val="22"/>
          <w:szCs w:val="22"/>
        </w:rPr>
        <w:t>inne, wg odrębnego ustalenia stron umowy</w:t>
      </w:r>
      <w:r w:rsidR="004E64E0">
        <w:rPr>
          <w:sz w:val="22"/>
          <w:szCs w:val="22"/>
        </w:rPr>
        <w:t>.</w:t>
      </w:r>
    </w:p>
    <w:p w14:paraId="012F5474" w14:textId="77777777" w:rsidR="004E64E0" w:rsidRPr="004E64E0" w:rsidRDefault="004E64E0" w:rsidP="004E64E0">
      <w:pPr>
        <w:spacing w:after="120"/>
        <w:jc w:val="both"/>
        <w:rPr>
          <w:i/>
          <w:iCs/>
          <w:color w:val="FF0000"/>
          <w:sz w:val="22"/>
          <w:szCs w:val="22"/>
        </w:rPr>
      </w:pPr>
    </w:p>
    <w:p w14:paraId="0339EA7D" w14:textId="52A35862" w:rsidR="00EE4F8D" w:rsidRPr="00EE4F8D" w:rsidRDefault="008C4046" w:rsidP="00FB5F69">
      <w:pPr>
        <w:pStyle w:val="Akapitzlist"/>
        <w:numPr>
          <w:ilvl w:val="0"/>
          <w:numId w:val="34"/>
        </w:numPr>
        <w:ind w:left="426" w:hanging="284"/>
        <w:jc w:val="both"/>
        <w:rPr>
          <w:b/>
          <w:bCs/>
          <w:sz w:val="22"/>
          <w:szCs w:val="22"/>
        </w:rPr>
      </w:pPr>
      <w:r w:rsidRPr="00EE4F8D">
        <w:rPr>
          <w:sz w:val="22"/>
          <w:szCs w:val="22"/>
        </w:rPr>
        <w:lastRenderedPageBreak/>
        <w:t>Wykonawca</w:t>
      </w:r>
      <w:r w:rsidR="00387B63" w:rsidRPr="00EE4F8D">
        <w:rPr>
          <w:sz w:val="22"/>
          <w:szCs w:val="22"/>
        </w:rPr>
        <w:t xml:space="preserve"> zobowiązany jest do złożenia, po otrzymaniu zawiadomienia o wyborze jego oferty, lecz nie później niż do dnia rozpoczęcia realizacji zamówienia (wejścia na teren PGG), podpisanego zapotrzebowania na  (wzajemne) świadczenia </w:t>
      </w:r>
      <w:r w:rsidRPr="00EE4F8D">
        <w:rPr>
          <w:sz w:val="22"/>
          <w:szCs w:val="22"/>
        </w:rPr>
        <w:t>Zamawiającego</w:t>
      </w:r>
      <w:r w:rsidR="00387B63" w:rsidRPr="00EE4F8D">
        <w:rPr>
          <w:sz w:val="22"/>
          <w:szCs w:val="22"/>
        </w:rPr>
        <w:t xml:space="preserve">, zgodnie ze wzorem stanowiącym </w:t>
      </w:r>
      <w:r w:rsidR="00387B63" w:rsidRPr="00EE4F8D">
        <w:rPr>
          <w:b/>
          <w:bCs/>
          <w:sz w:val="22"/>
          <w:szCs w:val="22"/>
        </w:rPr>
        <w:t>Załącznik nr 1.1 do SWZ</w:t>
      </w:r>
      <w:r w:rsidR="00646AF4" w:rsidRPr="00EE4F8D">
        <w:rPr>
          <w:b/>
          <w:bCs/>
          <w:sz w:val="22"/>
          <w:szCs w:val="22"/>
        </w:rPr>
        <w:t xml:space="preserve"> </w:t>
      </w:r>
      <w:r w:rsidR="004E64E0">
        <w:rPr>
          <w:b/>
          <w:bCs/>
          <w:sz w:val="22"/>
          <w:szCs w:val="22"/>
        </w:rPr>
        <w:t>–</w:t>
      </w:r>
      <w:r w:rsidR="00646AF4" w:rsidRPr="00EE4F8D">
        <w:rPr>
          <w:b/>
          <w:bCs/>
          <w:sz w:val="22"/>
          <w:szCs w:val="22"/>
        </w:rPr>
        <w:t xml:space="preserve"> </w:t>
      </w:r>
      <w:r w:rsidR="00646AF4" w:rsidRPr="00EE4F8D">
        <w:rPr>
          <w:sz w:val="22"/>
          <w:szCs w:val="22"/>
        </w:rPr>
        <w:t>dostępny</w:t>
      </w:r>
      <w:r w:rsidR="004E64E0">
        <w:rPr>
          <w:sz w:val="22"/>
          <w:szCs w:val="22"/>
        </w:rPr>
        <w:t xml:space="preserve"> </w:t>
      </w:r>
      <w:r w:rsidR="00646AF4" w:rsidRPr="00EE4F8D">
        <w:rPr>
          <w:sz w:val="22"/>
          <w:szCs w:val="22"/>
        </w:rPr>
        <w:t>pod adresem</w:t>
      </w:r>
      <w:r w:rsidR="00A002AB" w:rsidRPr="00EE4F8D">
        <w:rPr>
          <w:sz w:val="22"/>
          <w:szCs w:val="22"/>
        </w:rPr>
        <w:t>:</w:t>
      </w:r>
      <w:r w:rsidR="00646AF4" w:rsidRPr="00EE4F8D">
        <w:rPr>
          <w:sz w:val="22"/>
          <w:szCs w:val="22"/>
        </w:rPr>
        <w:t xml:space="preserve"> </w:t>
      </w:r>
    </w:p>
    <w:p w14:paraId="4FD08B0A" w14:textId="76D3CCB0" w:rsidR="00387B63" w:rsidRPr="00EE4F8D" w:rsidRDefault="00EE4F8D" w:rsidP="00EE4F8D">
      <w:pPr>
        <w:pStyle w:val="Akapitzlist"/>
        <w:ind w:left="426"/>
        <w:jc w:val="both"/>
        <w:rPr>
          <w:b/>
          <w:bCs/>
          <w:sz w:val="22"/>
          <w:szCs w:val="22"/>
        </w:rPr>
      </w:pPr>
      <w:hyperlink r:id="rId13" w:history="1">
        <w:r w:rsidRPr="00604175">
          <w:rPr>
            <w:rStyle w:val="Hipercze"/>
            <w:sz w:val="22"/>
            <w:szCs w:val="22"/>
          </w:rPr>
          <w:t>https://www.pgg.pl/strefa-korporacyjna/dostawcy/profil-nabywcy/cennik-uslug-pgg</w:t>
        </w:r>
      </w:hyperlink>
    </w:p>
    <w:p w14:paraId="4726EFCF" w14:textId="77777777" w:rsidR="00EE4F8D" w:rsidRDefault="00387B63" w:rsidP="00FB5F69">
      <w:pPr>
        <w:pStyle w:val="Akapitzlist"/>
        <w:numPr>
          <w:ilvl w:val="0"/>
          <w:numId w:val="34"/>
        </w:numPr>
        <w:ind w:left="426" w:hanging="284"/>
        <w:jc w:val="both"/>
        <w:rPr>
          <w:b/>
          <w:bCs/>
          <w:sz w:val="22"/>
          <w:szCs w:val="22"/>
        </w:rPr>
      </w:pPr>
      <w:r w:rsidRPr="00856E98">
        <w:rPr>
          <w:sz w:val="22"/>
          <w:szCs w:val="22"/>
        </w:rPr>
        <w:t xml:space="preserve">W przypadku braku konieczności świadczenia usług/dostaw </w:t>
      </w:r>
      <w:r w:rsidR="008C4046" w:rsidRPr="00856E98">
        <w:rPr>
          <w:sz w:val="22"/>
          <w:szCs w:val="22"/>
        </w:rPr>
        <w:t>Wykonawca</w:t>
      </w:r>
      <w:r w:rsidRPr="00856E98">
        <w:rPr>
          <w:sz w:val="22"/>
          <w:szCs w:val="22"/>
        </w:rPr>
        <w:t xml:space="preserve"> zobowiązany</w:t>
      </w:r>
      <w:r w:rsidR="00EE4F8D">
        <w:rPr>
          <w:sz w:val="22"/>
          <w:szCs w:val="22"/>
        </w:rPr>
        <w:br/>
      </w:r>
      <w:r w:rsidRPr="00856E98">
        <w:rPr>
          <w:sz w:val="22"/>
          <w:szCs w:val="22"/>
        </w:rPr>
        <w:t xml:space="preserve">jest do złożenia, niezwłocznie po otrzymaniu zawiadomienia o wyborze jego oferty, lecz nie później niż do dnia podpisania umowy, podpisanego oświadczenia o niekorzystaniu ze wzajemnych świadczeń. zgodnie z wzorem stanowiącym </w:t>
      </w:r>
      <w:r w:rsidRPr="00856E98">
        <w:rPr>
          <w:b/>
          <w:bCs/>
          <w:sz w:val="22"/>
          <w:szCs w:val="22"/>
        </w:rPr>
        <w:t>Załącznik nr 1</w:t>
      </w:r>
    </w:p>
    <w:p w14:paraId="0E72F061" w14:textId="3BCAA141" w:rsidR="00387B63" w:rsidRPr="00856E98" w:rsidRDefault="00A002AB" w:rsidP="00EE4F8D">
      <w:pPr>
        <w:pStyle w:val="Akapitzlist"/>
        <w:ind w:left="426"/>
        <w:jc w:val="both"/>
        <w:rPr>
          <w:b/>
          <w:bCs/>
          <w:sz w:val="22"/>
          <w:szCs w:val="22"/>
        </w:rPr>
      </w:pPr>
      <w:hyperlink r:id="rId14" w:history="1">
        <w:r w:rsidRPr="00856E98">
          <w:rPr>
            <w:rStyle w:val="Hipercze"/>
            <w:sz w:val="22"/>
            <w:szCs w:val="22"/>
          </w:rPr>
          <w:t>https://www.pgg.pl/strefa-korporacyjna/dostawcy/profil-nabywcy/cennik-uslug-pgg</w:t>
        </w:r>
      </w:hyperlink>
      <w:r w:rsidR="00646AF4" w:rsidRPr="00856E98">
        <w:rPr>
          <w:sz w:val="22"/>
          <w:szCs w:val="22"/>
        </w:rPr>
        <w:t xml:space="preserve"> </w:t>
      </w:r>
    </w:p>
    <w:p w14:paraId="77451137" w14:textId="14D1C5B7" w:rsidR="00EE4F8D" w:rsidRPr="00EE4F8D" w:rsidRDefault="00387B63" w:rsidP="00FB5F69">
      <w:pPr>
        <w:pStyle w:val="Akapitzlist"/>
        <w:numPr>
          <w:ilvl w:val="0"/>
          <w:numId w:val="34"/>
        </w:numPr>
        <w:ind w:left="426" w:hanging="284"/>
        <w:jc w:val="both"/>
        <w:rPr>
          <w:b/>
          <w:bCs/>
          <w:sz w:val="22"/>
          <w:szCs w:val="22"/>
        </w:rPr>
      </w:pPr>
      <w:r w:rsidRPr="00856E98">
        <w:rPr>
          <w:sz w:val="22"/>
          <w:szCs w:val="22"/>
        </w:rPr>
        <w:t xml:space="preserve">Zakres i cennik odpłatnych usług świadczonych przez </w:t>
      </w:r>
      <w:r w:rsidR="008C4046" w:rsidRPr="00856E98">
        <w:rPr>
          <w:sz w:val="22"/>
          <w:szCs w:val="22"/>
        </w:rPr>
        <w:t>Zamawiającego</w:t>
      </w:r>
      <w:r w:rsidRPr="00856E98">
        <w:rPr>
          <w:sz w:val="22"/>
          <w:szCs w:val="22"/>
        </w:rPr>
        <w:t xml:space="preserve"> na rzecz </w:t>
      </w:r>
      <w:r w:rsidR="008C4046" w:rsidRPr="00856E98">
        <w:rPr>
          <w:sz w:val="22"/>
          <w:szCs w:val="22"/>
        </w:rPr>
        <w:t>Wykonawcy</w:t>
      </w:r>
      <w:r w:rsidR="00EE4F8D">
        <w:rPr>
          <w:sz w:val="22"/>
          <w:szCs w:val="22"/>
        </w:rPr>
        <w:br/>
      </w:r>
      <w:r w:rsidRPr="00856E98">
        <w:rPr>
          <w:sz w:val="22"/>
          <w:szCs w:val="22"/>
        </w:rPr>
        <w:t>oraz wzór umowy przychodowej są dostępne pod adresem</w:t>
      </w:r>
      <w:r w:rsidR="00EE4F8D">
        <w:rPr>
          <w:sz w:val="22"/>
          <w:szCs w:val="22"/>
        </w:rPr>
        <w:t>:</w:t>
      </w:r>
    </w:p>
    <w:p w14:paraId="68EBE2C1" w14:textId="2FB25861" w:rsidR="00A002AB" w:rsidRPr="00856E98" w:rsidRDefault="00A002AB" w:rsidP="00EE4F8D">
      <w:pPr>
        <w:pStyle w:val="Akapitzlist"/>
        <w:ind w:left="426"/>
        <w:jc w:val="both"/>
        <w:rPr>
          <w:b/>
          <w:bCs/>
          <w:sz w:val="22"/>
          <w:szCs w:val="22"/>
        </w:rPr>
      </w:pPr>
      <w:hyperlink r:id="rId15" w:history="1">
        <w:r w:rsidRPr="00856E98">
          <w:rPr>
            <w:rStyle w:val="Hipercze"/>
            <w:sz w:val="22"/>
            <w:szCs w:val="22"/>
          </w:rPr>
          <w:t>https://www.pgg.pl/strefa-korporacyjna/dostawcy/profil-nabywcy/cennik-uslug-pgg</w:t>
        </w:r>
      </w:hyperlink>
    </w:p>
    <w:p w14:paraId="776E78D5" w14:textId="227005A5" w:rsidR="0049580C" w:rsidRPr="00A002AB" w:rsidRDefault="008C4046" w:rsidP="00FB5F69">
      <w:pPr>
        <w:pStyle w:val="Akapitzlist"/>
        <w:numPr>
          <w:ilvl w:val="0"/>
          <w:numId w:val="34"/>
        </w:numPr>
        <w:ind w:left="426" w:hanging="284"/>
        <w:jc w:val="both"/>
        <w:rPr>
          <w:sz w:val="22"/>
          <w:szCs w:val="22"/>
        </w:rPr>
      </w:pPr>
      <w:r w:rsidRPr="00A002AB">
        <w:rPr>
          <w:sz w:val="22"/>
          <w:szCs w:val="22"/>
        </w:rPr>
        <w:t>Wykonawca</w:t>
      </w:r>
      <w:r w:rsidR="0049580C" w:rsidRPr="00A002AB">
        <w:rPr>
          <w:sz w:val="22"/>
          <w:szCs w:val="22"/>
        </w:rPr>
        <w:t xml:space="preserve"> zobowiązany jest do zawarcia umowy przychodowej regulującej zasady świadczenia przez </w:t>
      </w:r>
      <w:r w:rsidRPr="00A002AB">
        <w:rPr>
          <w:sz w:val="22"/>
          <w:szCs w:val="22"/>
        </w:rPr>
        <w:t>Zamawiającego</w:t>
      </w:r>
      <w:r w:rsidR="0049580C" w:rsidRPr="00A002AB">
        <w:rPr>
          <w:sz w:val="22"/>
          <w:szCs w:val="22"/>
        </w:rPr>
        <w:t xml:space="preserve"> wzajemnych usług na rzecz pracowników </w:t>
      </w:r>
      <w:r w:rsidRPr="00A002AB">
        <w:rPr>
          <w:sz w:val="22"/>
          <w:szCs w:val="22"/>
        </w:rPr>
        <w:t>Wykonawcy</w:t>
      </w:r>
      <w:r w:rsidR="0049580C" w:rsidRPr="00A002AB">
        <w:rPr>
          <w:sz w:val="22"/>
          <w:szCs w:val="22"/>
        </w:rPr>
        <w:t xml:space="preserve">, niezbędnych </w:t>
      </w:r>
      <w:r w:rsidR="00EE4F8D">
        <w:rPr>
          <w:sz w:val="22"/>
          <w:szCs w:val="22"/>
        </w:rPr>
        <w:br/>
      </w:r>
      <w:r w:rsidR="0049580C" w:rsidRPr="00A002AB">
        <w:rPr>
          <w:sz w:val="22"/>
          <w:szCs w:val="22"/>
        </w:rPr>
        <w:t xml:space="preserve">o wykonania zamówienia, chyba że posiada już zawartą umowę przychodową z terminem obowiązywania na czas realizacji zamówienia. </w:t>
      </w:r>
    </w:p>
    <w:p w14:paraId="641E6D40" w14:textId="1F02E3F1" w:rsidR="0049580C" w:rsidRPr="0049580C" w:rsidRDefault="0049580C" w:rsidP="00EE4F8D">
      <w:pPr>
        <w:pStyle w:val="Akapitzlist"/>
        <w:ind w:left="426"/>
        <w:jc w:val="both"/>
        <w:rPr>
          <w:sz w:val="22"/>
          <w:szCs w:val="22"/>
        </w:rPr>
      </w:pPr>
      <w:r w:rsidRPr="0049580C">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0E07F2">
        <w:rPr>
          <w:sz w:val="22"/>
          <w:szCs w:val="22"/>
        </w:rPr>
        <w:t>w</w:t>
      </w:r>
      <w:r w:rsidR="00160A4D">
        <w:rPr>
          <w:sz w:val="22"/>
          <w:szCs w:val="22"/>
        </w:rPr>
        <w:t>ykonawców</w:t>
      </w:r>
      <w:r w:rsidRPr="0049580C">
        <w:rPr>
          <w:sz w:val="22"/>
          <w:szCs w:val="22"/>
        </w:rPr>
        <w:t xml:space="preserve"> zawarcie umowy przychodowej z podwykonawcą następuje na pisemny wniosek </w:t>
      </w:r>
      <w:r w:rsidR="008C4046">
        <w:rPr>
          <w:sz w:val="22"/>
          <w:szCs w:val="22"/>
        </w:rPr>
        <w:t>Wykonawcy</w:t>
      </w:r>
      <w:r w:rsidRPr="0049580C">
        <w:rPr>
          <w:sz w:val="22"/>
          <w:szCs w:val="22"/>
        </w:rPr>
        <w:t xml:space="preserve">. </w:t>
      </w:r>
    </w:p>
    <w:p w14:paraId="7E522369" w14:textId="5DB40787" w:rsidR="0049580C" w:rsidRPr="00EE4F8D" w:rsidRDefault="0049580C" w:rsidP="00FB5F69">
      <w:pPr>
        <w:pStyle w:val="Akapitzlist"/>
        <w:numPr>
          <w:ilvl w:val="0"/>
          <w:numId w:val="34"/>
        </w:numPr>
        <w:ind w:left="426" w:hanging="284"/>
        <w:jc w:val="both"/>
        <w:rPr>
          <w:sz w:val="22"/>
          <w:szCs w:val="22"/>
        </w:rPr>
      </w:pPr>
      <w:r w:rsidRPr="00EE4F8D">
        <w:rPr>
          <w:sz w:val="22"/>
          <w:szCs w:val="22"/>
        </w:rPr>
        <w:t>Odzież roboczą, odzież ochronną, środki ochrony indywidualnej (poza półmaskami filtrującymi</w:t>
      </w:r>
      <w:r w:rsidR="00EE4F8D">
        <w:rPr>
          <w:sz w:val="22"/>
          <w:szCs w:val="22"/>
        </w:rPr>
        <w:br/>
      </w:r>
      <w:r w:rsidRPr="00EE4F8D">
        <w:rPr>
          <w:sz w:val="22"/>
          <w:szCs w:val="22"/>
        </w:rPr>
        <w:t>kl. P2 jednorazowego użytku i/lub półmaskami filtrującymi kl. P3 jednorazowego użytku</w:t>
      </w:r>
      <w:r w:rsidR="00EE4F8D">
        <w:rPr>
          <w:sz w:val="22"/>
          <w:szCs w:val="22"/>
        </w:rPr>
        <w:br/>
      </w:r>
      <w:r w:rsidRPr="00EE4F8D">
        <w:rPr>
          <w:sz w:val="22"/>
          <w:szCs w:val="22"/>
        </w:rPr>
        <w:t>oraz zatyczkami do uszu, które zostaną wkalkulowane w cenę świadczenia wzajemnych</w:t>
      </w:r>
      <w:r w:rsidR="00EE4F8D">
        <w:rPr>
          <w:sz w:val="22"/>
          <w:szCs w:val="22"/>
        </w:rPr>
        <w:br/>
      </w:r>
      <w:r w:rsidRPr="00EE4F8D">
        <w:rPr>
          <w:sz w:val="22"/>
          <w:szCs w:val="22"/>
        </w:rPr>
        <w:t>usług</w:t>
      </w:r>
      <w:r w:rsidR="00EE4F8D">
        <w:rPr>
          <w:sz w:val="22"/>
          <w:szCs w:val="22"/>
        </w:rPr>
        <w:t xml:space="preserve"> </w:t>
      </w:r>
      <w:r w:rsidRPr="00EE4F8D">
        <w:rPr>
          <w:sz w:val="22"/>
          <w:szCs w:val="22"/>
        </w:rPr>
        <w:t xml:space="preserve">na rzecz pracowników </w:t>
      </w:r>
      <w:r w:rsidR="008C4046" w:rsidRPr="00EE4F8D">
        <w:rPr>
          <w:sz w:val="22"/>
          <w:szCs w:val="22"/>
        </w:rPr>
        <w:t>Wykonawcy</w:t>
      </w:r>
      <w:r w:rsidRPr="00EE4F8D">
        <w:rPr>
          <w:sz w:val="22"/>
          <w:szCs w:val="22"/>
        </w:rPr>
        <w:t xml:space="preserve">) oraz narzędzia pracy zapewnia </w:t>
      </w:r>
      <w:r w:rsidR="008C4046" w:rsidRPr="00EE4F8D">
        <w:rPr>
          <w:sz w:val="22"/>
          <w:szCs w:val="22"/>
        </w:rPr>
        <w:t>Wykonawca</w:t>
      </w:r>
      <w:r w:rsidRPr="00EE4F8D">
        <w:rPr>
          <w:sz w:val="22"/>
          <w:szCs w:val="22"/>
        </w:rPr>
        <w:t>.</w:t>
      </w:r>
      <w:r w:rsidR="00EE4F8D">
        <w:rPr>
          <w:sz w:val="22"/>
          <w:szCs w:val="22"/>
        </w:rPr>
        <w:br/>
      </w:r>
      <w:r w:rsidRPr="00EE4F8D">
        <w:rPr>
          <w:sz w:val="22"/>
          <w:szCs w:val="22"/>
        </w:rPr>
        <w:t>Winne być one zgodne z aktualnie obowiązującymi przepisami w tym zakresie.</w:t>
      </w:r>
    </w:p>
    <w:p w14:paraId="3BF8963F" w14:textId="776775CB" w:rsidR="002C6087" w:rsidRDefault="002C6087">
      <w:pPr>
        <w:spacing w:after="160" w:line="259" w:lineRule="auto"/>
        <w:rPr>
          <w:b/>
          <w:bCs/>
          <w:sz w:val="24"/>
          <w:szCs w:val="24"/>
        </w:rPr>
      </w:pPr>
      <w:r>
        <w:rPr>
          <w:b/>
          <w:bCs/>
        </w:rPr>
        <w:br w:type="page"/>
      </w:r>
    </w:p>
    <w:p w14:paraId="01A84B77" w14:textId="77777777" w:rsidR="004E64E0" w:rsidRDefault="004E64E0" w:rsidP="001C423B">
      <w:pPr>
        <w:jc w:val="both"/>
        <w:rPr>
          <w:rFonts w:eastAsiaTheme="majorEastAsia"/>
          <w:b/>
          <w:bCs/>
          <w:color w:val="2F5496" w:themeColor="accent1" w:themeShade="BF"/>
          <w:spacing w:val="20"/>
          <w:sz w:val="28"/>
          <w:szCs w:val="28"/>
        </w:rPr>
      </w:pPr>
      <w:bookmarkStart w:id="73" w:name="_Toc67292111"/>
      <w:bookmarkStart w:id="74" w:name="_Hlk67824368"/>
      <w:bookmarkEnd w:id="72"/>
    </w:p>
    <w:p w14:paraId="1C6845AD" w14:textId="1547E1A6" w:rsidR="001C423B" w:rsidRPr="00DE0294" w:rsidRDefault="001C423B" w:rsidP="001C423B">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w:t>
      </w:r>
      <w:r>
        <w:rPr>
          <w:rFonts w:eastAsiaTheme="majorEastAsia"/>
          <w:b/>
          <w:bCs/>
          <w:color w:val="2F5496" w:themeColor="accent1" w:themeShade="BF"/>
          <w:spacing w:val="20"/>
          <w:sz w:val="28"/>
          <w:szCs w:val="28"/>
        </w:rPr>
        <w:t>Zamawiającego</w:t>
      </w:r>
    </w:p>
    <w:p w14:paraId="6745BDFC" w14:textId="77777777" w:rsidR="001C423B" w:rsidRPr="00DE0294" w:rsidRDefault="001C423B" w:rsidP="001C423B">
      <w:pPr>
        <w:jc w:val="both"/>
        <w:rPr>
          <w:rFonts w:eastAsiaTheme="majorEastAsia"/>
          <w:b/>
          <w:bCs/>
          <w:color w:val="2F5496" w:themeColor="accent1" w:themeShade="BF"/>
          <w:spacing w:val="20"/>
          <w:sz w:val="28"/>
          <w:szCs w:val="28"/>
        </w:rPr>
      </w:pPr>
    </w:p>
    <w:p w14:paraId="799658F7" w14:textId="77777777" w:rsidR="001C423B" w:rsidRDefault="001C423B" w:rsidP="001C423B">
      <w:pPr>
        <w:widowControl w:val="0"/>
        <w:ind w:left="4820"/>
      </w:pPr>
    </w:p>
    <w:p w14:paraId="17DFF591" w14:textId="77777777" w:rsidR="001C423B" w:rsidRDefault="001C423B" w:rsidP="001C423B">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w:t>
      </w:r>
      <w:r>
        <w:rPr>
          <w:rFonts w:eastAsiaTheme="majorEastAsia"/>
          <w:b/>
          <w:bCs/>
          <w:color w:val="2F5496" w:themeColor="accent1" w:themeShade="BF"/>
          <w:spacing w:val="20"/>
          <w:sz w:val="28"/>
          <w:szCs w:val="28"/>
        </w:rPr>
        <w:t>–</w:t>
      </w:r>
      <w:r w:rsidRPr="00DE0294">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w:t>
      </w:r>
      <w:r>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 xml:space="preserve">oświadczenia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05DC7CA4" w14:textId="77777777" w:rsidR="001C423B" w:rsidRDefault="001C423B" w:rsidP="001C423B">
      <w:pPr>
        <w:jc w:val="both"/>
        <w:rPr>
          <w:rFonts w:eastAsiaTheme="majorEastAsia"/>
          <w:b/>
          <w:bCs/>
          <w:color w:val="2F5496" w:themeColor="accent1" w:themeShade="BF"/>
          <w:spacing w:val="20"/>
          <w:sz w:val="28"/>
          <w:szCs w:val="28"/>
        </w:rPr>
      </w:pPr>
    </w:p>
    <w:p w14:paraId="76A6658F" w14:textId="77777777" w:rsidR="001C423B" w:rsidRPr="00DE0294" w:rsidRDefault="001C423B" w:rsidP="001C423B">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Zakres</w:t>
      </w:r>
      <w:r>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 xml:space="preserve">odpłatnych usług świadczonych przez </w:t>
      </w:r>
      <w:r>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689311D0" w14:textId="77777777" w:rsidR="001C423B" w:rsidRDefault="001C423B" w:rsidP="001C423B">
      <w:pPr>
        <w:jc w:val="both"/>
        <w:rPr>
          <w:rFonts w:eastAsiaTheme="majorEastAsia"/>
          <w:b/>
          <w:bCs/>
          <w:color w:val="2F5496" w:themeColor="accent1" w:themeShade="BF"/>
          <w:spacing w:val="20"/>
          <w:sz w:val="28"/>
          <w:szCs w:val="28"/>
        </w:rPr>
      </w:pPr>
    </w:p>
    <w:p w14:paraId="6D1F43EF" w14:textId="77777777" w:rsidR="001C423B" w:rsidRDefault="001C423B" w:rsidP="001C423B">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w:t>
      </w:r>
      <w:r>
        <w:rPr>
          <w:rFonts w:eastAsiaTheme="majorEastAsia"/>
          <w:b/>
          <w:bCs/>
          <w:color w:val="2F5496" w:themeColor="accent1" w:themeShade="BF"/>
          <w:spacing w:val="20"/>
          <w:sz w:val="28"/>
          <w:szCs w:val="28"/>
        </w:rPr>
        <w:t>–</w:t>
      </w:r>
      <w:r w:rsidRPr="00DE0294">
        <w:rPr>
          <w:rFonts w:eastAsiaTheme="majorEastAsia"/>
          <w:b/>
          <w:bCs/>
          <w:color w:val="2F5496" w:themeColor="accent1" w:themeShade="BF"/>
          <w:spacing w:val="20"/>
          <w:sz w:val="28"/>
          <w:szCs w:val="28"/>
        </w:rPr>
        <w:t xml:space="preserve"> Cennik</w:t>
      </w:r>
      <w:r>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 xml:space="preserve">odpłatnych usług świadczonych przez </w:t>
      </w:r>
      <w:r>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Pr>
          <w:rFonts w:eastAsiaTheme="majorEastAsia"/>
          <w:b/>
          <w:bCs/>
          <w:color w:val="2F5496" w:themeColor="accent1" w:themeShade="BF"/>
          <w:spacing w:val="20"/>
          <w:sz w:val="28"/>
          <w:szCs w:val="28"/>
        </w:rPr>
        <w:t xml:space="preserve">Wykonawcy </w:t>
      </w:r>
      <w:r w:rsidRPr="00DE0294">
        <w:rPr>
          <w:rFonts w:eastAsiaTheme="majorEastAsia"/>
          <w:b/>
          <w:bCs/>
          <w:color w:val="2F5496" w:themeColor="accent1" w:themeShade="BF"/>
          <w:spacing w:val="20"/>
          <w:sz w:val="28"/>
          <w:szCs w:val="28"/>
        </w:rPr>
        <w:t>w ramach realizacji przedmiotu przetargu</w:t>
      </w:r>
    </w:p>
    <w:p w14:paraId="637E0CD3" w14:textId="77777777" w:rsidR="001C423B" w:rsidRDefault="001C423B" w:rsidP="001C423B">
      <w:pPr>
        <w:jc w:val="both"/>
        <w:rPr>
          <w:rFonts w:eastAsiaTheme="majorEastAsia"/>
          <w:b/>
          <w:bCs/>
          <w:color w:val="2F5496" w:themeColor="accent1" w:themeShade="BF"/>
          <w:spacing w:val="20"/>
          <w:sz w:val="28"/>
          <w:szCs w:val="28"/>
        </w:rPr>
      </w:pPr>
    </w:p>
    <w:p w14:paraId="75BEF528" w14:textId="77777777" w:rsidR="001C423B" w:rsidRDefault="001C423B" w:rsidP="001C423B">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w:t>
      </w:r>
      <w:r>
        <w:rPr>
          <w:rFonts w:eastAsiaTheme="majorEastAsia"/>
          <w:b/>
          <w:bCs/>
          <w:color w:val="2F5496" w:themeColor="accent1" w:themeShade="BF"/>
          <w:spacing w:val="20"/>
          <w:sz w:val="28"/>
          <w:szCs w:val="28"/>
        </w:rPr>
        <w:t>–</w:t>
      </w:r>
      <w:r w:rsidRPr="00DE0294">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w:t>
      </w:r>
      <w:r>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umowy przychodowej</w:t>
      </w:r>
      <w:r>
        <w:t xml:space="preserve"> </w:t>
      </w:r>
    </w:p>
    <w:p w14:paraId="39CFFF0F" w14:textId="77777777" w:rsidR="001C423B" w:rsidRDefault="001C423B" w:rsidP="001C423B">
      <w:pPr>
        <w:ind w:left="426"/>
        <w:jc w:val="both"/>
      </w:pPr>
    </w:p>
    <w:p w14:paraId="7B78C247" w14:textId="77777777" w:rsidR="001C423B" w:rsidRDefault="001C423B" w:rsidP="001C423B">
      <w:pPr>
        <w:ind w:left="426"/>
        <w:jc w:val="both"/>
        <w:rPr>
          <w:b/>
          <w:bCs/>
          <w:sz w:val="28"/>
          <w:szCs w:val="28"/>
        </w:rPr>
      </w:pPr>
    </w:p>
    <w:p w14:paraId="62C22A35" w14:textId="77777777" w:rsidR="001C423B" w:rsidRDefault="001C423B" w:rsidP="001C423B">
      <w:pPr>
        <w:ind w:left="426"/>
        <w:jc w:val="both"/>
        <w:rPr>
          <w:b/>
          <w:bCs/>
          <w:sz w:val="28"/>
          <w:szCs w:val="28"/>
        </w:rPr>
      </w:pPr>
    </w:p>
    <w:p w14:paraId="4DDA1C61" w14:textId="77777777" w:rsidR="001C423B" w:rsidRDefault="001C423B" w:rsidP="001C423B">
      <w:pPr>
        <w:ind w:left="426"/>
        <w:jc w:val="both"/>
        <w:rPr>
          <w:b/>
          <w:bCs/>
          <w:sz w:val="28"/>
          <w:szCs w:val="28"/>
        </w:rPr>
      </w:pPr>
    </w:p>
    <w:p w14:paraId="437F8902" w14:textId="77777777" w:rsidR="001C423B" w:rsidRDefault="001C423B" w:rsidP="001C423B">
      <w:pPr>
        <w:ind w:left="426"/>
        <w:rPr>
          <w:b/>
          <w:bCs/>
          <w:sz w:val="24"/>
          <w:szCs w:val="24"/>
        </w:rPr>
      </w:pPr>
      <w:r w:rsidRPr="000E07F2">
        <w:rPr>
          <w:b/>
          <w:bCs/>
          <w:sz w:val="24"/>
          <w:szCs w:val="24"/>
        </w:rPr>
        <w:t>dostępne pod adresem</w:t>
      </w:r>
      <w:r>
        <w:rPr>
          <w:b/>
          <w:bCs/>
          <w:sz w:val="24"/>
          <w:szCs w:val="24"/>
        </w:rPr>
        <w:t>:</w:t>
      </w:r>
      <w:r w:rsidRPr="000E07F2">
        <w:rPr>
          <w:b/>
          <w:bCs/>
          <w:sz w:val="24"/>
          <w:szCs w:val="24"/>
        </w:rPr>
        <w:t xml:space="preserve"> </w:t>
      </w:r>
    </w:p>
    <w:p w14:paraId="0EB7EE6B" w14:textId="77777777" w:rsidR="001C423B" w:rsidRPr="00856E98" w:rsidRDefault="001C423B" w:rsidP="001C423B">
      <w:pPr>
        <w:pStyle w:val="Akapitzlist"/>
        <w:ind w:left="567"/>
        <w:jc w:val="both"/>
        <w:rPr>
          <w:b/>
          <w:bCs/>
          <w:sz w:val="22"/>
          <w:szCs w:val="22"/>
        </w:rPr>
      </w:pPr>
      <w:hyperlink r:id="rId16" w:history="1">
        <w:r w:rsidRPr="00856E98">
          <w:rPr>
            <w:rStyle w:val="Hipercze"/>
          </w:rPr>
          <w:t>https://www.pgg.pl/strefa-korporacyjna/dostawcy/profil-nabywcy/cennik-uslug-pgg</w:t>
        </w:r>
      </w:hyperlink>
    </w:p>
    <w:p w14:paraId="4142266F" w14:textId="77777777" w:rsidR="001C423B" w:rsidRPr="007A4EE6" w:rsidRDefault="001C423B" w:rsidP="001C423B">
      <w:pPr>
        <w:spacing w:after="160" w:line="259" w:lineRule="auto"/>
        <w:jc w:val="both"/>
      </w:pPr>
      <w:r>
        <w:br w:type="page"/>
      </w:r>
    </w:p>
    <w:p w14:paraId="441B10B5" w14:textId="77777777" w:rsidR="00964316" w:rsidRDefault="00964316" w:rsidP="00B31A22">
      <w:pPr>
        <w:jc w:val="center"/>
        <w:rPr>
          <w:rFonts w:eastAsiaTheme="majorEastAsia"/>
          <w:b/>
          <w:bCs/>
          <w:color w:val="2F5496" w:themeColor="accent1" w:themeShade="BF"/>
          <w:spacing w:val="20"/>
          <w:sz w:val="28"/>
          <w:szCs w:val="28"/>
        </w:rPr>
      </w:pPr>
    </w:p>
    <w:p w14:paraId="39AD2100" w14:textId="7234FF71" w:rsidR="00160015" w:rsidRPr="007A4EE6" w:rsidRDefault="00160015" w:rsidP="00B31A22">
      <w:pPr>
        <w:jc w:val="center"/>
        <w:rPr>
          <w:rFonts w:eastAsiaTheme="majorEastAsia"/>
          <w:b/>
          <w:bCs/>
          <w:color w:val="2F5496" w:themeColor="accent1" w:themeShade="BF"/>
          <w:spacing w:val="20"/>
          <w:sz w:val="28"/>
          <w:szCs w:val="28"/>
        </w:rPr>
      </w:pPr>
      <w:r w:rsidRPr="007A4EE6">
        <w:rPr>
          <w:rFonts w:eastAsiaTheme="majorEastAsia"/>
          <w:b/>
          <w:bCs/>
          <w:color w:val="2F5496" w:themeColor="accent1" w:themeShade="BF"/>
          <w:spacing w:val="20"/>
          <w:sz w:val="28"/>
          <w:szCs w:val="28"/>
        </w:rPr>
        <w:t>Załącznik nr 2 do SWZ FORMULARZ OFERTOWY</w:t>
      </w:r>
      <w:bookmarkEnd w:id="73"/>
    </w:p>
    <w:bookmarkEnd w:id="74"/>
    <w:p w14:paraId="41D7DA96" w14:textId="77777777" w:rsidR="00160015" w:rsidRPr="00E66F78" w:rsidRDefault="00160015" w:rsidP="00160015">
      <w:pPr>
        <w:ind w:left="426"/>
        <w:jc w:val="center"/>
        <w:rPr>
          <w:b/>
          <w:bCs/>
          <w:spacing w:val="20"/>
          <w:sz w:val="28"/>
          <w:szCs w:val="28"/>
        </w:rPr>
      </w:pPr>
    </w:p>
    <w:p w14:paraId="10E98150" w14:textId="77777777" w:rsidR="00160015" w:rsidRPr="00E66F78" w:rsidRDefault="00160015" w:rsidP="00160015">
      <w:pPr>
        <w:ind w:left="426"/>
        <w:jc w:val="center"/>
        <w:rPr>
          <w:b/>
          <w:bCs/>
          <w:spacing w:val="20"/>
          <w:sz w:val="28"/>
          <w:szCs w:val="28"/>
        </w:rPr>
      </w:pPr>
    </w:p>
    <w:p w14:paraId="6912A537" w14:textId="77777777" w:rsidR="00160015" w:rsidRPr="00E66F78" w:rsidRDefault="00160015" w:rsidP="00160015">
      <w:pPr>
        <w:ind w:left="426"/>
        <w:jc w:val="center"/>
        <w:rPr>
          <w:b/>
          <w:bCs/>
          <w:spacing w:val="20"/>
          <w:sz w:val="28"/>
          <w:szCs w:val="28"/>
        </w:rPr>
      </w:pPr>
    </w:p>
    <w:p w14:paraId="0B590FF1" w14:textId="77777777" w:rsidR="00160015" w:rsidRPr="00E66F78" w:rsidRDefault="00160015" w:rsidP="00160015">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72C545AC" w14:textId="417433A9" w:rsidR="00160015" w:rsidRDefault="00160015" w:rsidP="00160015">
      <w:pPr>
        <w:ind w:left="426"/>
        <w:jc w:val="center"/>
        <w:rPr>
          <w:b/>
          <w:bCs/>
          <w:spacing w:val="20"/>
          <w:sz w:val="28"/>
          <w:szCs w:val="28"/>
        </w:rPr>
      </w:pPr>
    </w:p>
    <w:p w14:paraId="21EEBC2E" w14:textId="5EB5E5C2" w:rsidR="00B72377" w:rsidRDefault="00B72377" w:rsidP="00160015">
      <w:pPr>
        <w:ind w:left="426"/>
        <w:jc w:val="center"/>
        <w:rPr>
          <w:b/>
          <w:bCs/>
          <w:spacing w:val="20"/>
          <w:sz w:val="28"/>
          <w:szCs w:val="28"/>
        </w:rPr>
      </w:pPr>
    </w:p>
    <w:p w14:paraId="033C3466" w14:textId="37B2D644" w:rsidR="00B72377" w:rsidRDefault="00B72377" w:rsidP="00160015">
      <w:pPr>
        <w:ind w:left="426"/>
        <w:jc w:val="center"/>
        <w:rPr>
          <w:b/>
          <w:bCs/>
          <w:spacing w:val="20"/>
          <w:sz w:val="28"/>
          <w:szCs w:val="28"/>
        </w:rPr>
      </w:pPr>
    </w:p>
    <w:p w14:paraId="62D2C4CC" w14:textId="77777777" w:rsidR="00B72377" w:rsidRPr="00E66F78" w:rsidRDefault="00B72377" w:rsidP="00160015">
      <w:pPr>
        <w:ind w:left="426"/>
        <w:jc w:val="center"/>
        <w:rPr>
          <w:b/>
          <w:bCs/>
          <w:spacing w:val="20"/>
          <w:sz w:val="28"/>
          <w:szCs w:val="28"/>
        </w:rPr>
      </w:pPr>
    </w:p>
    <w:p w14:paraId="150ECF5F" w14:textId="2C3C93CD" w:rsidR="00160015" w:rsidRPr="00E66F78" w:rsidRDefault="00160015" w:rsidP="00160015">
      <w:pPr>
        <w:jc w:val="center"/>
        <w:rPr>
          <w:b/>
          <w:bCs/>
          <w:spacing w:val="20"/>
          <w:sz w:val="28"/>
          <w:szCs w:val="28"/>
          <w:u w:val="single"/>
        </w:rPr>
      </w:pPr>
      <w:r w:rsidRPr="00E66F78">
        <w:rPr>
          <w:b/>
          <w:bCs/>
          <w:spacing w:val="20"/>
          <w:sz w:val="28"/>
          <w:szCs w:val="28"/>
          <w:u w:val="single"/>
        </w:rPr>
        <w:t>Link do Elektronicznego Formularza Ofertowego znajduje się w </w:t>
      </w:r>
      <w:r w:rsidR="00CF6E5D">
        <w:rPr>
          <w:b/>
          <w:bCs/>
          <w:spacing w:val="20"/>
          <w:sz w:val="28"/>
          <w:szCs w:val="28"/>
          <w:u w:val="single"/>
        </w:rPr>
        <w:t>P</w:t>
      </w:r>
      <w:r w:rsidRPr="00E66F78">
        <w:rPr>
          <w:b/>
          <w:bCs/>
          <w:spacing w:val="20"/>
          <w:sz w:val="28"/>
          <w:szCs w:val="28"/>
          <w:u w:val="single"/>
        </w:rPr>
        <w:t xml:space="preserve">rofilu </w:t>
      </w:r>
      <w:r w:rsidR="00CF6E5D">
        <w:rPr>
          <w:b/>
          <w:bCs/>
          <w:spacing w:val="20"/>
          <w:sz w:val="28"/>
          <w:szCs w:val="28"/>
          <w:u w:val="single"/>
        </w:rPr>
        <w:t>N</w:t>
      </w:r>
      <w:r w:rsidRPr="00E66F78">
        <w:rPr>
          <w:b/>
          <w:bCs/>
          <w:spacing w:val="20"/>
          <w:sz w:val="28"/>
          <w:szCs w:val="28"/>
          <w:u w:val="single"/>
        </w:rPr>
        <w:t>abywcy.</w:t>
      </w:r>
    </w:p>
    <w:p w14:paraId="74363AF6" w14:textId="77777777" w:rsidR="00160015" w:rsidRPr="00E66F78" w:rsidRDefault="00160015" w:rsidP="00160015">
      <w:pPr>
        <w:jc w:val="center"/>
        <w:rPr>
          <w:b/>
          <w:bCs/>
          <w:spacing w:val="20"/>
          <w:sz w:val="28"/>
          <w:szCs w:val="28"/>
        </w:rPr>
      </w:pPr>
    </w:p>
    <w:p w14:paraId="5F80EC32" w14:textId="77777777" w:rsidR="00160015" w:rsidRPr="00E66F78" w:rsidRDefault="00160015" w:rsidP="00160015">
      <w:pPr>
        <w:jc w:val="center"/>
        <w:rPr>
          <w:b/>
          <w:bCs/>
          <w:spacing w:val="20"/>
          <w:sz w:val="28"/>
          <w:szCs w:val="28"/>
        </w:rPr>
      </w:pPr>
    </w:p>
    <w:p w14:paraId="6FF22BAE" w14:textId="77777777" w:rsidR="00160015" w:rsidRPr="00E66F78" w:rsidRDefault="00160015" w:rsidP="00160015">
      <w:pPr>
        <w:spacing w:before="120" w:line="312" w:lineRule="auto"/>
        <w:jc w:val="both"/>
        <w:rPr>
          <w:b/>
          <w:bCs/>
          <w:spacing w:val="20"/>
          <w:sz w:val="28"/>
          <w:szCs w:val="28"/>
          <w:u w:val="single"/>
        </w:rPr>
      </w:pPr>
    </w:p>
    <w:p w14:paraId="3882932B" w14:textId="77777777" w:rsidR="00160015" w:rsidRPr="00E66F78" w:rsidRDefault="00160015" w:rsidP="00160015">
      <w:pPr>
        <w:spacing w:before="120" w:line="312" w:lineRule="auto"/>
        <w:jc w:val="both"/>
        <w:rPr>
          <w:b/>
          <w:bCs/>
          <w:spacing w:val="20"/>
          <w:sz w:val="28"/>
          <w:szCs w:val="28"/>
          <w:u w:val="single"/>
        </w:rPr>
      </w:pPr>
    </w:p>
    <w:p w14:paraId="0454B443" w14:textId="77777777" w:rsidR="00160015" w:rsidRPr="00E66F78" w:rsidRDefault="00160015" w:rsidP="00160015">
      <w:pPr>
        <w:spacing w:after="160" w:line="259" w:lineRule="auto"/>
        <w:rPr>
          <w:b/>
          <w:bCs/>
          <w:spacing w:val="20"/>
          <w:sz w:val="28"/>
          <w:szCs w:val="28"/>
          <w:u w:val="single"/>
        </w:rPr>
        <w:sectPr w:rsidR="00160015" w:rsidRPr="00E66F78" w:rsidSect="00B80D3E">
          <w:headerReference w:type="default" r:id="rId17"/>
          <w:footerReference w:type="default" r:id="rId18"/>
          <w:pgSz w:w="11907" w:h="16840" w:code="9"/>
          <w:pgMar w:top="1417" w:right="1275" w:bottom="1134" w:left="1417" w:header="709" w:footer="355" w:gutter="0"/>
          <w:cols w:space="708"/>
          <w:titlePg/>
          <w:docGrid w:linePitch="360"/>
        </w:sectPr>
      </w:pPr>
    </w:p>
    <w:p w14:paraId="441F3918" w14:textId="77777777" w:rsidR="00160015" w:rsidRPr="00340D47" w:rsidRDefault="00160015" w:rsidP="00160015">
      <w:pPr>
        <w:jc w:val="center"/>
        <w:rPr>
          <w:b/>
          <w:bCs/>
          <w:color w:val="0070C0"/>
          <w:sz w:val="40"/>
          <w:szCs w:val="40"/>
        </w:rPr>
      </w:pPr>
      <w:bookmarkStart w:id="75" w:name="_Hlk67824653"/>
    </w:p>
    <w:p w14:paraId="7A57117A" w14:textId="79467A2A" w:rsidR="00856E98" w:rsidRDefault="00160015"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3 do SWZ</w:t>
      </w:r>
    </w:p>
    <w:p w14:paraId="3E661F96" w14:textId="77777777" w:rsidR="00B11436" w:rsidRDefault="000E07F2" w:rsidP="00B11436">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xml:space="preserve"> wraz z</w:t>
      </w:r>
      <w:r w:rsidR="000F6329" w:rsidRPr="00856E98">
        <w:rPr>
          <w:rFonts w:eastAsiaTheme="majorEastAsia"/>
          <w:b/>
          <w:bCs/>
          <w:color w:val="2F5496" w:themeColor="accent1" w:themeShade="BF"/>
          <w:spacing w:val="20"/>
          <w:sz w:val="36"/>
          <w:szCs w:val="36"/>
        </w:rPr>
        <w:t> </w:t>
      </w:r>
      <w:r w:rsidR="00160015" w:rsidRPr="00856E98">
        <w:rPr>
          <w:rFonts w:eastAsiaTheme="majorEastAsia"/>
          <w:b/>
          <w:bCs/>
          <w:color w:val="2F5496" w:themeColor="accent1" w:themeShade="BF"/>
          <w:spacing w:val="20"/>
          <w:sz w:val="36"/>
          <w:szCs w:val="36"/>
        </w:rPr>
        <w:t>ofertą</w:t>
      </w:r>
      <w:r w:rsidR="00067E41" w:rsidRPr="00856E98">
        <w:rPr>
          <w:rFonts w:eastAsiaTheme="majorEastAsia"/>
          <w:b/>
          <w:bCs/>
          <w:color w:val="2F5496" w:themeColor="accent1" w:themeShade="BF"/>
          <w:spacing w:val="20"/>
          <w:sz w:val="36"/>
          <w:szCs w:val="36"/>
        </w:rPr>
        <w:t>:</w:t>
      </w:r>
      <w:bookmarkStart w:id="76" w:name="_Toc67292112"/>
      <w:bookmarkStart w:id="77" w:name="_Hlk67824467"/>
      <w:bookmarkEnd w:id="75"/>
    </w:p>
    <w:p w14:paraId="36538DC3" w14:textId="77777777" w:rsidR="00B11436" w:rsidRDefault="00B11436" w:rsidP="00B11436">
      <w:pPr>
        <w:jc w:val="center"/>
        <w:rPr>
          <w:rFonts w:eastAsiaTheme="majorEastAsia"/>
          <w:b/>
          <w:bCs/>
          <w:color w:val="2F5496" w:themeColor="accent1" w:themeShade="BF"/>
          <w:spacing w:val="20"/>
          <w:sz w:val="36"/>
          <w:szCs w:val="36"/>
        </w:rPr>
      </w:pPr>
    </w:p>
    <w:p w14:paraId="42359F3A" w14:textId="77777777" w:rsidR="00B11436" w:rsidRDefault="00B11436" w:rsidP="00B11436">
      <w:pPr>
        <w:jc w:val="center"/>
        <w:rPr>
          <w:rFonts w:eastAsiaTheme="majorEastAsia"/>
          <w:b/>
          <w:bCs/>
          <w:color w:val="2F5496" w:themeColor="accent1" w:themeShade="BF"/>
          <w:spacing w:val="20"/>
          <w:sz w:val="36"/>
          <w:szCs w:val="36"/>
        </w:rPr>
      </w:pPr>
    </w:p>
    <w:p w14:paraId="58ADED4C" w14:textId="77777777" w:rsidR="00B11436" w:rsidRDefault="00B11436" w:rsidP="00B11436">
      <w:pPr>
        <w:jc w:val="center"/>
        <w:rPr>
          <w:rFonts w:eastAsiaTheme="majorEastAsia"/>
          <w:b/>
          <w:bCs/>
          <w:color w:val="2F5496" w:themeColor="accent1" w:themeShade="BF"/>
          <w:spacing w:val="20"/>
          <w:sz w:val="36"/>
          <w:szCs w:val="36"/>
        </w:rPr>
      </w:pPr>
    </w:p>
    <w:p w14:paraId="73F65B2F" w14:textId="1E2A528F" w:rsidR="00160015" w:rsidRDefault="00160015" w:rsidP="00B11436">
      <w:pPr>
        <w:jc w:val="center"/>
        <w:rPr>
          <w:rFonts w:eastAsiaTheme="majorEastAsia"/>
          <w:b/>
          <w:bCs/>
          <w:color w:val="2F5496" w:themeColor="accent1" w:themeShade="BF"/>
          <w:spacing w:val="20"/>
          <w:sz w:val="24"/>
          <w:szCs w:val="24"/>
        </w:rPr>
      </w:pPr>
      <w:r w:rsidRPr="007C1E34">
        <w:rPr>
          <w:rFonts w:eastAsiaTheme="majorEastAsia"/>
          <w:b/>
          <w:bCs/>
          <w:color w:val="2F5496" w:themeColor="accent1" w:themeShade="BF"/>
          <w:spacing w:val="20"/>
          <w:sz w:val="24"/>
          <w:szCs w:val="24"/>
        </w:rPr>
        <w:t xml:space="preserve">Załącznik nr 3.1 do SWZ </w:t>
      </w:r>
      <w:r w:rsidR="00B11436">
        <w:rPr>
          <w:rFonts w:eastAsiaTheme="majorEastAsia"/>
          <w:b/>
          <w:bCs/>
          <w:color w:val="2F5496" w:themeColor="accent1" w:themeShade="BF"/>
          <w:spacing w:val="20"/>
          <w:sz w:val="24"/>
          <w:szCs w:val="24"/>
        </w:rPr>
        <w:t>–</w:t>
      </w:r>
      <w:r w:rsidRPr="007C1E34">
        <w:rPr>
          <w:rFonts w:eastAsiaTheme="majorEastAsia"/>
          <w:b/>
          <w:bCs/>
          <w:color w:val="2F5496" w:themeColor="accent1" w:themeShade="BF"/>
          <w:spacing w:val="20"/>
          <w:sz w:val="24"/>
          <w:szCs w:val="24"/>
        </w:rPr>
        <w:t xml:space="preserve"> INFORMACJA</w:t>
      </w:r>
      <w:r w:rsidR="00B11436">
        <w:rPr>
          <w:rFonts w:eastAsiaTheme="majorEastAsia"/>
          <w:b/>
          <w:bCs/>
          <w:color w:val="2F5496" w:themeColor="accent1" w:themeShade="BF"/>
          <w:spacing w:val="20"/>
          <w:sz w:val="24"/>
          <w:szCs w:val="24"/>
        </w:rPr>
        <w:t xml:space="preserve"> </w:t>
      </w:r>
      <w:r w:rsidR="00FC197B" w:rsidRPr="007C1E34">
        <w:rPr>
          <w:rFonts w:eastAsiaTheme="majorEastAsia"/>
          <w:b/>
          <w:bCs/>
          <w:color w:val="2F5496" w:themeColor="accent1" w:themeShade="BF"/>
          <w:spacing w:val="20"/>
          <w:sz w:val="24"/>
          <w:szCs w:val="24"/>
        </w:rPr>
        <w:t>O</w:t>
      </w:r>
      <w:r w:rsidR="000F6329" w:rsidRPr="007C1E34">
        <w:rPr>
          <w:rFonts w:eastAsiaTheme="majorEastAsia"/>
          <w:b/>
          <w:bCs/>
          <w:color w:val="2F5496" w:themeColor="accent1" w:themeShade="BF"/>
          <w:spacing w:val="20"/>
          <w:sz w:val="24"/>
          <w:szCs w:val="24"/>
        </w:rPr>
        <w:t> </w:t>
      </w:r>
      <w:r w:rsidRPr="007C1E34">
        <w:rPr>
          <w:rFonts w:eastAsiaTheme="majorEastAsia"/>
          <w:b/>
          <w:bCs/>
          <w:color w:val="2F5496" w:themeColor="accent1" w:themeShade="BF"/>
          <w:spacing w:val="20"/>
          <w:sz w:val="24"/>
          <w:szCs w:val="24"/>
        </w:rPr>
        <w:t>POD</w:t>
      </w:r>
      <w:r w:rsidR="008C4046" w:rsidRPr="007C1E34">
        <w:rPr>
          <w:rFonts w:eastAsiaTheme="majorEastAsia"/>
          <w:b/>
          <w:bCs/>
          <w:color w:val="2F5496" w:themeColor="accent1" w:themeShade="BF"/>
          <w:spacing w:val="20"/>
          <w:sz w:val="24"/>
          <w:szCs w:val="24"/>
        </w:rPr>
        <w:t>WYKONAWCA</w:t>
      </w:r>
      <w:r w:rsidRPr="007C1E34">
        <w:rPr>
          <w:rFonts w:eastAsiaTheme="majorEastAsia"/>
          <w:b/>
          <w:bCs/>
          <w:color w:val="2F5496" w:themeColor="accent1" w:themeShade="BF"/>
          <w:spacing w:val="20"/>
          <w:sz w:val="24"/>
          <w:szCs w:val="24"/>
        </w:rPr>
        <w:t>CH</w:t>
      </w:r>
      <w:bookmarkEnd w:id="76"/>
    </w:p>
    <w:p w14:paraId="380046AB" w14:textId="57E9D7DD" w:rsidR="00490288" w:rsidRDefault="00490288" w:rsidP="00B31A22">
      <w:pPr>
        <w:jc w:val="both"/>
        <w:rPr>
          <w:rFonts w:eastAsiaTheme="majorEastAsia"/>
          <w:b/>
          <w:bCs/>
          <w:color w:val="2F5496" w:themeColor="accent1" w:themeShade="BF"/>
          <w:spacing w:val="20"/>
          <w:sz w:val="24"/>
          <w:szCs w:val="24"/>
        </w:rPr>
      </w:pPr>
    </w:p>
    <w:p w14:paraId="410B2AA7" w14:textId="77777777" w:rsidR="00490288" w:rsidRPr="007C1E34" w:rsidRDefault="00490288" w:rsidP="00B31A22">
      <w:pPr>
        <w:jc w:val="both"/>
        <w:rPr>
          <w:rFonts w:eastAsiaTheme="majorEastAsia"/>
          <w:b/>
          <w:bCs/>
          <w:color w:val="2F5496" w:themeColor="accent1" w:themeShade="BF"/>
          <w:spacing w:val="20"/>
          <w:sz w:val="24"/>
          <w:szCs w:val="24"/>
        </w:rPr>
      </w:pPr>
    </w:p>
    <w:bookmarkEnd w:id="77"/>
    <w:p w14:paraId="114FFAE6" w14:textId="77777777" w:rsidR="00490288" w:rsidRPr="008057B2" w:rsidRDefault="00490288" w:rsidP="00490288">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458F5B0" w14:textId="77777777" w:rsidR="00490288" w:rsidRDefault="00490288" w:rsidP="00490288">
      <w:pPr>
        <w:tabs>
          <w:tab w:val="left" w:pos="720"/>
        </w:tabs>
        <w:rPr>
          <w:b/>
          <w:sz w:val="22"/>
        </w:rPr>
      </w:pPr>
    </w:p>
    <w:p w14:paraId="23D63A41" w14:textId="77777777" w:rsidR="00490288" w:rsidRDefault="00490288" w:rsidP="00490288">
      <w:pPr>
        <w:tabs>
          <w:tab w:val="left" w:pos="720"/>
        </w:tabs>
        <w:rPr>
          <w:b/>
          <w:sz w:val="22"/>
        </w:rPr>
      </w:pPr>
    </w:p>
    <w:p w14:paraId="6C8596DE" w14:textId="77777777" w:rsidR="00490288" w:rsidRPr="00E66F78" w:rsidRDefault="00490288" w:rsidP="00490288">
      <w:pPr>
        <w:tabs>
          <w:tab w:val="left" w:pos="720"/>
        </w:tabs>
        <w:rPr>
          <w:b/>
          <w:sz w:val="22"/>
        </w:rPr>
      </w:pPr>
    </w:p>
    <w:p w14:paraId="5BF9B8E2" w14:textId="77777777" w:rsidR="00490288" w:rsidRPr="00E66F78" w:rsidRDefault="00490288" w:rsidP="00490288">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88" w:rsidRPr="00E66F78" w14:paraId="39DD82AC" w14:textId="77777777" w:rsidTr="006D62CF">
        <w:trPr>
          <w:trHeight w:val="806"/>
        </w:trPr>
        <w:tc>
          <w:tcPr>
            <w:tcW w:w="1501" w:type="pct"/>
            <w:vAlign w:val="center"/>
          </w:tcPr>
          <w:p w14:paraId="1636A838" w14:textId="77777777" w:rsidR="00490288" w:rsidRPr="00786E1D" w:rsidRDefault="00490288" w:rsidP="006D62CF">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14:paraId="49E03852" w14:textId="77777777" w:rsidR="00490288" w:rsidRPr="00786E1D" w:rsidRDefault="00490288" w:rsidP="006D62CF">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490288" w:rsidRPr="00E66F78" w14:paraId="27CEE0CF" w14:textId="77777777" w:rsidTr="006D62CF">
        <w:trPr>
          <w:trHeight w:val="335"/>
        </w:trPr>
        <w:tc>
          <w:tcPr>
            <w:tcW w:w="1501" w:type="pct"/>
          </w:tcPr>
          <w:p w14:paraId="01EAD502" w14:textId="77777777" w:rsidR="00490288" w:rsidRPr="00786E1D" w:rsidRDefault="00490288" w:rsidP="006D62CF">
            <w:pPr>
              <w:tabs>
                <w:tab w:val="left" w:pos="720"/>
              </w:tabs>
              <w:snapToGrid w:val="0"/>
              <w:jc w:val="center"/>
              <w:rPr>
                <w:b/>
                <w:i/>
                <w:szCs w:val="18"/>
              </w:rPr>
            </w:pPr>
            <w:r w:rsidRPr="00786E1D">
              <w:rPr>
                <w:b/>
                <w:i/>
                <w:szCs w:val="18"/>
              </w:rPr>
              <w:t>1</w:t>
            </w:r>
          </w:p>
        </w:tc>
        <w:tc>
          <w:tcPr>
            <w:tcW w:w="3499" w:type="pct"/>
          </w:tcPr>
          <w:p w14:paraId="28FA5D02" w14:textId="77777777" w:rsidR="00490288" w:rsidRPr="00786E1D" w:rsidRDefault="00490288" w:rsidP="006D62CF">
            <w:pPr>
              <w:tabs>
                <w:tab w:val="left" w:pos="720"/>
              </w:tabs>
              <w:snapToGrid w:val="0"/>
              <w:jc w:val="center"/>
              <w:rPr>
                <w:b/>
                <w:i/>
                <w:szCs w:val="18"/>
              </w:rPr>
            </w:pPr>
            <w:r w:rsidRPr="00786E1D">
              <w:rPr>
                <w:b/>
                <w:i/>
                <w:szCs w:val="18"/>
              </w:rPr>
              <w:t>2</w:t>
            </w:r>
          </w:p>
        </w:tc>
      </w:tr>
      <w:tr w:rsidR="00490288" w:rsidRPr="00E66F78" w14:paraId="3D9B75EC" w14:textId="77777777" w:rsidTr="006D62CF">
        <w:trPr>
          <w:trHeight w:val="824"/>
        </w:trPr>
        <w:tc>
          <w:tcPr>
            <w:tcW w:w="1501" w:type="pct"/>
          </w:tcPr>
          <w:p w14:paraId="46932FD4" w14:textId="77777777" w:rsidR="00490288" w:rsidRPr="00E66F78" w:rsidRDefault="00490288" w:rsidP="006D62CF">
            <w:pPr>
              <w:tabs>
                <w:tab w:val="left" w:pos="720"/>
              </w:tabs>
              <w:snapToGrid w:val="0"/>
              <w:rPr>
                <w:b/>
                <w:sz w:val="22"/>
              </w:rPr>
            </w:pPr>
          </w:p>
        </w:tc>
        <w:tc>
          <w:tcPr>
            <w:tcW w:w="3499" w:type="pct"/>
          </w:tcPr>
          <w:p w14:paraId="179EAE90" w14:textId="77777777" w:rsidR="00490288" w:rsidRPr="00E66F78" w:rsidRDefault="00490288" w:rsidP="006D62CF">
            <w:pPr>
              <w:tabs>
                <w:tab w:val="left" w:pos="720"/>
              </w:tabs>
              <w:snapToGrid w:val="0"/>
              <w:rPr>
                <w:b/>
                <w:sz w:val="22"/>
              </w:rPr>
            </w:pPr>
          </w:p>
        </w:tc>
      </w:tr>
      <w:tr w:rsidR="00490288" w:rsidRPr="00E66F78" w14:paraId="4FAD9B41" w14:textId="77777777" w:rsidTr="006D62CF">
        <w:trPr>
          <w:trHeight w:val="824"/>
        </w:trPr>
        <w:tc>
          <w:tcPr>
            <w:tcW w:w="1501" w:type="pct"/>
          </w:tcPr>
          <w:p w14:paraId="1007ADA3" w14:textId="77777777" w:rsidR="00490288" w:rsidRPr="00E66F78" w:rsidRDefault="00490288" w:rsidP="006D62CF">
            <w:pPr>
              <w:tabs>
                <w:tab w:val="left" w:pos="720"/>
              </w:tabs>
              <w:snapToGrid w:val="0"/>
              <w:rPr>
                <w:b/>
                <w:sz w:val="22"/>
              </w:rPr>
            </w:pPr>
          </w:p>
        </w:tc>
        <w:tc>
          <w:tcPr>
            <w:tcW w:w="3499" w:type="pct"/>
          </w:tcPr>
          <w:p w14:paraId="119D03F5" w14:textId="77777777" w:rsidR="00490288" w:rsidRPr="00E66F78" w:rsidRDefault="00490288" w:rsidP="006D62CF">
            <w:pPr>
              <w:tabs>
                <w:tab w:val="left" w:pos="720"/>
              </w:tabs>
              <w:snapToGrid w:val="0"/>
              <w:rPr>
                <w:b/>
                <w:sz w:val="22"/>
              </w:rPr>
            </w:pPr>
          </w:p>
        </w:tc>
      </w:tr>
      <w:tr w:rsidR="00490288" w:rsidRPr="00E66F78" w14:paraId="5CA5A0C1" w14:textId="77777777" w:rsidTr="006D62CF">
        <w:trPr>
          <w:trHeight w:val="824"/>
        </w:trPr>
        <w:tc>
          <w:tcPr>
            <w:tcW w:w="1501" w:type="pct"/>
          </w:tcPr>
          <w:p w14:paraId="5229F0DE" w14:textId="77777777" w:rsidR="00490288" w:rsidRPr="00E66F78" w:rsidRDefault="00490288" w:rsidP="006D62CF">
            <w:pPr>
              <w:tabs>
                <w:tab w:val="left" w:pos="720"/>
              </w:tabs>
              <w:snapToGrid w:val="0"/>
              <w:rPr>
                <w:b/>
                <w:sz w:val="22"/>
              </w:rPr>
            </w:pPr>
          </w:p>
        </w:tc>
        <w:tc>
          <w:tcPr>
            <w:tcW w:w="3499" w:type="pct"/>
          </w:tcPr>
          <w:p w14:paraId="2E0A4FD6" w14:textId="77777777" w:rsidR="00490288" w:rsidRPr="00E66F78" w:rsidRDefault="00490288" w:rsidP="006D62CF">
            <w:pPr>
              <w:tabs>
                <w:tab w:val="left" w:pos="720"/>
              </w:tabs>
              <w:snapToGrid w:val="0"/>
              <w:rPr>
                <w:b/>
                <w:sz w:val="22"/>
              </w:rPr>
            </w:pPr>
          </w:p>
        </w:tc>
      </w:tr>
    </w:tbl>
    <w:p w14:paraId="5914E80D" w14:textId="77777777" w:rsidR="00490288" w:rsidRPr="00E66F78" w:rsidRDefault="00490288" w:rsidP="00490288">
      <w:pPr>
        <w:tabs>
          <w:tab w:val="left" w:pos="720"/>
        </w:tabs>
        <w:ind w:left="360" w:firstLine="180"/>
        <w:rPr>
          <w:b/>
          <w:sz w:val="22"/>
        </w:rPr>
      </w:pPr>
    </w:p>
    <w:p w14:paraId="12170FB2" w14:textId="77777777" w:rsidR="00490288" w:rsidRPr="00E66F78" w:rsidRDefault="00490288" w:rsidP="00490288">
      <w:pPr>
        <w:tabs>
          <w:tab w:val="left" w:pos="720"/>
        </w:tabs>
        <w:jc w:val="both"/>
        <w:rPr>
          <w:sz w:val="22"/>
        </w:rPr>
      </w:pPr>
    </w:p>
    <w:p w14:paraId="19C1D265" w14:textId="77777777" w:rsidR="00490288" w:rsidRPr="00E66F78" w:rsidRDefault="00490288" w:rsidP="00490288">
      <w:pPr>
        <w:tabs>
          <w:tab w:val="left" w:pos="720"/>
        </w:tabs>
        <w:ind w:left="360" w:firstLine="180"/>
        <w:jc w:val="both"/>
        <w:rPr>
          <w:sz w:val="22"/>
        </w:rPr>
      </w:pPr>
    </w:p>
    <w:p w14:paraId="3BB11F0B" w14:textId="77777777" w:rsidR="00490288" w:rsidRPr="00E66F78" w:rsidRDefault="00490288" w:rsidP="00490288">
      <w:pPr>
        <w:tabs>
          <w:tab w:val="left" w:pos="720"/>
        </w:tabs>
        <w:ind w:left="360" w:firstLine="180"/>
        <w:jc w:val="both"/>
        <w:rPr>
          <w:sz w:val="22"/>
        </w:rPr>
      </w:pPr>
    </w:p>
    <w:p w14:paraId="1500C53C" w14:textId="77777777" w:rsidR="00490288" w:rsidRPr="00E66F78" w:rsidRDefault="00490288" w:rsidP="00490288">
      <w:pPr>
        <w:rPr>
          <w:i/>
          <w:sz w:val="18"/>
        </w:rPr>
      </w:pPr>
    </w:p>
    <w:p w14:paraId="599B5946" w14:textId="77777777" w:rsidR="00490288" w:rsidRPr="00E66F78" w:rsidRDefault="00490288" w:rsidP="00490288">
      <w:pPr>
        <w:tabs>
          <w:tab w:val="left" w:pos="851"/>
        </w:tabs>
        <w:rPr>
          <w:b/>
          <w:bCs/>
          <w:i/>
          <w:sz w:val="22"/>
          <w:szCs w:val="28"/>
        </w:rPr>
      </w:pPr>
    </w:p>
    <w:p w14:paraId="37BCC166" w14:textId="77777777" w:rsidR="00490288" w:rsidRPr="00FA5A4E" w:rsidRDefault="00490288" w:rsidP="00490288">
      <w:pPr>
        <w:tabs>
          <w:tab w:val="left" w:pos="851"/>
        </w:tabs>
        <w:rPr>
          <w:i/>
          <w:sz w:val="22"/>
          <w:szCs w:val="28"/>
        </w:rPr>
      </w:pPr>
    </w:p>
    <w:p w14:paraId="5F544044" w14:textId="77777777" w:rsidR="00490288" w:rsidRPr="00D87590" w:rsidRDefault="00490288" w:rsidP="00490288">
      <w:pPr>
        <w:tabs>
          <w:tab w:val="left" w:pos="851"/>
        </w:tabs>
        <w:rPr>
          <w:b/>
          <w:bCs/>
          <w:i/>
          <w:sz w:val="22"/>
          <w:szCs w:val="22"/>
        </w:rPr>
      </w:pPr>
      <w:r w:rsidRPr="00D87590">
        <w:rPr>
          <w:b/>
          <w:bCs/>
          <w:i/>
          <w:sz w:val="22"/>
          <w:szCs w:val="22"/>
        </w:rPr>
        <w:t>Uwaga:</w:t>
      </w:r>
    </w:p>
    <w:p w14:paraId="3E326538" w14:textId="77777777" w:rsidR="00490288" w:rsidRPr="00786E1D" w:rsidRDefault="00490288" w:rsidP="00490288">
      <w:pPr>
        <w:tabs>
          <w:tab w:val="left" w:pos="851"/>
        </w:tabs>
        <w:jc w:val="both"/>
        <w:rPr>
          <w:i/>
          <w:sz w:val="22"/>
          <w:szCs w:val="22"/>
        </w:rPr>
      </w:pPr>
      <w:r w:rsidRPr="00786E1D">
        <w:rPr>
          <w:i/>
          <w:sz w:val="22"/>
          <w:szCs w:val="22"/>
        </w:rPr>
        <w:t>Wypełnia Wykonawca, który zamierza powierzyć część lub części zamówienia Podwykonawcom.</w:t>
      </w:r>
    </w:p>
    <w:p w14:paraId="2E61DA21" w14:textId="77777777" w:rsidR="00490288" w:rsidRPr="00786E1D" w:rsidRDefault="00490288" w:rsidP="00490288">
      <w:pPr>
        <w:tabs>
          <w:tab w:val="left" w:pos="851"/>
        </w:tabs>
        <w:jc w:val="both"/>
        <w:rPr>
          <w:i/>
          <w:sz w:val="22"/>
          <w:szCs w:val="22"/>
        </w:rPr>
      </w:pPr>
      <w:r w:rsidRPr="00786E1D">
        <w:rPr>
          <w:i/>
          <w:sz w:val="22"/>
          <w:szCs w:val="22"/>
        </w:rPr>
        <w:t>Należy złożyć wraz z ofertą.</w:t>
      </w:r>
    </w:p>
    <w:p w14:paraId="7AF9F415" w14:textId="41A50523" w:rsidR="00490288" w:rsidRPr="00786E1D" w:rsidRDefault="00490288" w:rsidP="00490288">
      <w:pPr>
        <w:tabs>
          <w:tab w:val="left" w:pos="851"/>
        </w:tabs>
        <w:jc w:val="both"/>
        <w:rPr>
          <w:i/>
          <w:sz w:val="22"/>
          <w:szCs w:val="22"/>
        </w:rPr>
      </w:pPr>
      <w:r w:rsidRPr="00786E1D">
        <w:rPr>
          <w:i/>
          <w:sz w:val="22"/>
          <w:szCs w:val="22"/>
        </w:rPr>
        <w:t>Jeżeli Podwykonawca w dniu składania oferty nie jest znany, wówczas Wykonawca wypełnia</w:t>
      </w:r>
      <w:r w:rsidR="001C423B">
        <w:rPr>
          <w:i/>
          <w:sz w:val="22"/>
          <w:szCs w:val="22"/>
        </w:rPr>
        <w:br/>
      </w:r>
      <w:r w:rsidRPr="00786E1D">
        <w:rPr>
          <w:i/>
          <w:sz w:val="22"/>
          <w:szCs w:val="22"/>
        </w:rPr>
        <w:t>tylko kolumnę nr 2.</w:t>
      </w:r>
    </w:p>
    <w:p w14:paraId="6215D080" w14:textId="77777777" w:rsidR="00490288" w:rsidRPr="00E66F78" w:rsidRDefault="00490288" w:rsidP="00490288">
      <w:pPr>
        <w:tabs>
          <w:tab w:val="left" w:pos="851"/>
        </w:tabs>
        <w:ind w:left="-142" w:firstLine="142"/>
        <w:rPr>
          <w:sz w:val="22"/>
        </w:rPr>
      </w:pPr>
    </w:p>
    <w:p w14:paraId="79EC968A" w14:textId="77777777" w:rsidR="00490288" w:rsidRPr="00E66F78" w:rsidRDefault="00490288" w:rsidP="00490288">
      <w:pPr>
        <w:tabs>
          <w:tab w:val="left" w:pos="851"/>
        </w:tabs>
        <w:ind w:left="-142" w:firstLine="142"/>
        <w:rPr>
          <w:sz w:val="22"/>
        </w:rPr>
      </w:pPr>
    </w:p>
    <w:p w14:paraId="7B808FA0" w14:textId="77777777" w:rsidR="00160015" w:rsidRPr="00E66F78" w:rsidRDefault="00160015" w:rsidP="00160015">
      <w:pPr>
        <w:tabs>
          <w:tab w:val="left" w:pos="851"/>
        </w:tabs>
        <w:ind w:left="-142" w:firstLine="142"/>
        <w:rPr>
          <w:sz w:val="22"/>
        </w:rPr>
      </w:pPr>
    </w:p>
    <w:p w14:paraId="0E12FA85" w14:textId="77777777" w:rsidR="00160015" w:rsidRPr="00E66F78" w:rsidRDefault="00160015" w:rsidP="00160015">
      <w:pPr>
        <w:tabs>
          <w:tab w:val="left" w:pos="851"/>
        </w:tabs>
        <w:ind w:left="-142" w:firstLine="142"/>
        <w:rPr>
          <w:sz w:val="22"/>
        </w:rPr>
      </w:pPr>
    </w:p>
    <w:p w14:paraId="09216A81" w14:textId="77777777" w:rsidR="00160015" w:rsidRPr="00E66F78" w:rsidRDefault="00160015" w:rsidP="00160015">
      <w:pPr>
        <w:tabs>
          <w:tab w:val="left" w:pos="851"/>
        </w:tabs>
        <w:ind w:left="-142" w:firstLine="142"/>
        <w:rPr>
          <w:sz w:val="22"/>
        </w:rPr>
      </w:pPr>
    </w:p>
    <w:p w14:paraId="61FF9474" w14:textId="77777777" w:rsidR="00160015" w:rsidRPr="00E66F78" w:rsidRDefault="00160015" w:rsidP="00160015">
      <w:pPr>
        <w:tabs>
          <w:tab w:val="left" w:pos="851"/>
        </w:tabs>
        <w:ind w:left="-142" w:firstLine="142"/>
        <w:rPr>
          <w:sz w:val="22"/>
        </w:rPr>
      </w:pPr>
    </w:p>
    <w:p w14:paraId="24EF0BD2" w14:textId="77777777" w:rsidR="00160015" w:rsidRPr="00E66F78" w:rsidRDefault="00160015" w:rsidP="00160015">
      <w:pPr>
        <w:tabs>
          <w:tab w:val="left" w:pos="851"/>
        </w:tabs>
        <w:ind w:left="-142" w:firstLine="142"/>
        <w:rPr>
          <w:sz w:val="22"/>
        </w:rPr>
      </w:pPr>
    </w:p>
    <w:p w14:paraId="01A53D6D" w14:textId="54BF59C1" w:rsidR="00160015" w:rsidRPr="007C1E34" w:rsidRDefault="000F6329" w:rsidP="00B11436">
      <w:pPr>
        <w:spacing w:after="160" w:line="259" w:lineRule="auto"/>
        <w:jc w:val="center"/>
        <w:rPr>
          <w:rFonts w:eastAsiaTheme="majorEastAsia"/>
          <w:b/>
          <w:bCs/>
          <w:color w:val="2F5496" w:themeColor="accent1" w:themeShade="BF"/>
          <w:spacing w:val="20"/>
          <w:sz w:val="24"/>
          <w:szCs w:val="24"/>
        </w:rPr>
      </w:pPr>
      <w:bookmarkStart w:id="78" w:name="_Toc67292113"/>
      <w:bookmarkStart w:id="79" w:name="_Hlk67824491"/>
      <w:r>
        <w:rPr>
          <w:rFonts w:eastAsiaTheme="majorEastAsia"/>
          <w:b/>
          <w:bCs/>
          <w:color w:val="2F5496" w:themeColor="accent1" w:themeShade="BF"/>
          <w:spacing w:val="20"/>
          <w:sz w:val="28"/>
          <w:szCs w:val="28"/>
        </w:rPr>
        <w:br w:type="page"/>
      </w:r>
      <w:bookmarkStart w:id="80" w:name="_Hlk147128924"/>
      <w:r w:rsidR="00160015" w:rsidRPr="007C1E34">
        <w:rPr>
          <w:rFonts w:eastAsiaTheme="majorEastAsia"/>
          <w:b/>
          <w:bCs/>
          <w:color w:val="2F5496" w:themeColor="accent1" w:themeShade="BF"/>
          <w:spacing w:val="20"/>
          <w:sz w:val="24"/>
          <w:szCs w:val="24"/>
        </w:rPr>
        <w:lastRenderedPageBreak/>
        <w:t xml:space="preserve">Załącznik nr 3.2 do SWZ </w:t>
      </w:r>
      <w:r w:rsidR="00B11436">
        <w:rPr>
          <w:rFonts w:eastAsiaTheme="majorEastAsia"/>
          <w:b/>
          <w:bCs/>
          <w:color w:val="2F5496" w:themeColor="accent1" w:themeShade="BF"/>
          <w:spacing w:val="20"/>
          <w:sz w:val="24"/>
          <w:szCs w:val="24"/>
        </w:rPr>
        <w:t>–</w:t>
      </w:r>
      <w:r w:rsidR="00160015" w:rsidRPr="007C1E34">
        <w:rPr>
          <w:rFonts w:eastAsiaTheme="majorEastAsia"/>
          <w:b/>
          <w:bCs/>
          <w:color w:val="2F5496" w:themeColor="accent1" w:themeShade="BF"/>
          <w:spacing w:val="20"/>
          <w:sz w:val="24"/>
          <w:szCs w:val="24"/>
        </w:rPr>
        <w:t xml:space="preserve"> </w:t>
      </w:r>
      <w:r w:rsidR="00977C90" w:rsidRPr="007C1E34">
        <w:rPr>
          <w:rFonts w:eastAsiaTheme="majorEastAsia"/>
          <w:b/>
          <w:bCs/>
          <w:color w:val="2F5496" w:themeColor="accent1" w:themeShade="BF"/>
          <w:spacing w:val="20"/>
          <w:sz w:val="24"/>
          <w:szCs w:val="24"/>
        </w:rPr>
        <w:t>INFORMACJA</w:t>
      </w:r>
      <w:r w:rsidR="00B11436">
        <w:rPr>
          <w:rFonts w:eastAsiaTheme="majorEastAsia"/>
          <w:b/>
          <w:bCs/>
          <w:color w:val="2F5496" w:themeColor="accent1" w:themeShade="BF"/>
          <w:spacing w:val="20"/>
          <w:sz w:val="24"/>
          <w:szCs w:val="24"/>
        </w:rPr>
        <w:t xml:space="preserve"> </w:t>
      </w:r>
      <w:r w:rsidR="00160015" w:rsidRPr="007C1E34">
        <w:rPr>
          <w:rFonts w:eastAsiaTheme="majorEastAsia"/>
          <w:b/>
          <w:bCs/>
          <w:color w:val="2F5496" w:themeColor="accent1" w:themeShade="BF"/>
          <w:spacing w:val="20"/>
          <w:sz w:val="24"/>
          <w:szCs w:val="24"/>
        </w:rPr>
        <w:t>O POWSTANIU</w:t>
      </w:r>
      <w:r w:rsidR="007C1E34">
        <w:rPr>
          <w:rFonts w:eastAsiaTheme="majorEastAsia"/>
          <w:b/>
          <w:bCs/>
          <w:color w:val="2F5496" w:themeColor="accent1" w:themeShade="BF"/>
          <w:spacing w:val="20"/>
          <w:sz w:val="24"/>
          <w:szCs w:val="24"/>
        </w:rPr>
        <w:t xml:space="preserve"> </w:t>
      </w:r>
      <w:r w:rsidR="00977C90" w:rsidRPr="007C1E34">
        <w:rPr>
          <w:rFonts w:eastAsiaTheme="majorEastAsia"/>
          <w:b/>
          <w:bCs/>
          <w:color w:val="2F5496" w:themeColor="accent1" w:themeShade="BF"/>
          <w:spacing w:val="20"/>
          <w:sz w:val="24"/>
          <w:szCs w:val="24"/>
        </w:rPr>
        <w:t>U </w:t>
      </w:r>
      <w:r w:rsidR="008C4046" w:rsidRPr="007C1E34">
        <w:rPr>
          <w:rFonts w:eastAsiaTheme="majorEastAsia"/>
          <w:b/>
          <w:bCs/>
          <w:color w:val="2F5496" w:themeColor="accent1" w:themeShade="BF"/>
          <w:spacing w:val="20"/>
          <w:sz w:val="24"/>
          <w:szCs w:val="24"/>
        </w:rPr>
        <w:t>ZAMAWIAJĄCEGO</w:t>
      </w:r>
      <w:r w:rsidR="00160015" w:rsidRPr="007C1E34">
        <w:rPr>
          <w:rFonts w:eastAsiaTheme="majorEastAsia"/>
          <w:b/>
          <w:bCs/>
          <w:color w:val="2F5496" w:themeColor="accent1" w:themeShade="BF"/>
          <w:spacing w:val="20"/>
          <w:sz w:val="24"/>
          <w:szCs w:val="24"/>
        </w:rPr>
        <w:t xml:space="preserve"> OBOWIĄZKU PODATKOWEGO</w:t>
      </w:r>
      <w:bookmarkEnd w:id="78"/>
    </w:p>
    <w:p w14:paraId="316D6C00" w14:textId="77777777" w:rsidR="00D7450B" w:rsidRDefault="00D7450B" w:rsidP="00D50A10">
      <w:pPr>
        <w:tabs>
          <w:tab w:val="left" w:pos="851"/>
        </w:tabs>
        <w:ind w:left="-142" w:firstLine="142"/>
        <w:jc w:val="center"/>
        <w:rPr>
          <w:rFonts w:eastAsiaTheme="majorEastAsia"/>
          <w:b/>
          <w:bCs/>
          <w:i/>
          <w:iCs/>
          <w:spacing w:val="20"/>
          <w:sz w:val="22"/>
          <w:szCs w:val="22"/>
        </w:rPr>
      </w:pPr>
    </w:p>
    <w:bookmarkEnd w:id="79"/>
    <w:p w14:paraId="4A50E858" w14:textId="77777777" w:rsidR="00DA7967" w:rsidRDefault="00DA7967" w:rsidP="00490288">
      <w:pPr>
        <w:tabs>
          <w:tab w:val="left" w:pos="851"/>
        </w:tabs>
        <w:ind w:left="-142" w:firstLine="142"/>
        <w:jc w:val="center"/>
        <w:rPr>
          <w:b/>
          <w:bCs/>
          <w:i/>
          <w:iCs/>
          <w:sz w:val="22"/>
          <w:szCs w:val="22"/>
        </w:rPr>
      </w:pPr>
    </w:p>
    <w:p w14:paraId="0927DF89" w14:textId="3927E38A" w:rsidR="00490288" w:rsidRPr="00D175BB" w:rsidRDefault="00490288" w:rsidP="00490288">
      <w:pPr>
        <w:tabs>
          <w:tab w:val="left" w:pos="851"/>
        </w:tabs>
        <w:ind w:left="-142" w:firstLine="142"/>
        <w:jc w:val="center"/>
        <w:rPr>
          <w:rFonts w:eastAsiaTheme="majorEastAsia"/>
          <w:b/>
          <w:bCs/>
          <w:i/>
          <w:iCs/>
          <w:color w:val="FF0000"/>
          <w:spacing w:val="20"/>
          <w:sz w:val="22"/>
          <w:szCs w:val="22"/>
        </w:rPr>
      </w:pPr>
      <w:r w:rsidRPr="00D175BB">
        <w:rPr>
          <w:b/>
          <w:bCs/>
          <w:i/>
          <w:iCs/>
          <w:color w:val="FF0000"/>
          <w:sz w:val="22"/>
          <w:szCs w:val="22"/>
        </w:rPr>
        <w:t>(DOTYCZY  WYKONAWCÓW MAJACYCH SIEDZIBĘ POZA GRANICAMI POLSKI)</w:t>
      </w:r>
    </w:p>
    <w:p w14:paraId="59B73627" w14:textId="77777777" w:rsidR="00490288" w:rsidRDefault="00490288" w:rsidP="00490288">
      <w:pPr>
        <w:jc w:val="both"/>
        <w:rPr>
          <w:rFonts w:eastAsiaTheme="majorEastAsia"/>
          <w:b/>
          <w:bCs/>
          <w:color w:val="2F5496" w:themeColor="accent1" w:themeShade="BF"/>
          <w:spacing w:val="20"/>
          <w:sz w:val="28"/>
          <w:szCs w:val="28"/>
        </w:rPr>
      </w:pPr>
    </w:p>
    <w:p w14:paraId="7D60A865" w14:textId="77777777" w:rsidR="00DA7967" w:rsidRPr="000F6329" w:rsidRDefault="00DA7967" w:rsidP="00490288">
      <w:pPr>
        <w:jc w:val="both"/>
        <w:rPr>
          <w:rFonts w:eastAsiaTheme="majorEastAsia"/>
          <w:b/>
          <w:bCs/>
          <w:color w:val="2F5496" w:themeColor="accent1" w:themeShade="BF"/>
          <w:spacing w:val="20"/>
          <w:sz w:val="28"/>
          <w:szCs w:val="28"/>
        </w:rPr>
      </w:pPr>
    </w:p>
    <w:p w14:paraId="64A55686" w14:textId="77777777" w:rsidR="00490288" w:rsidRDefault="00490288" w:rsidP="00490288">
      <w:pPr>
        <w:tabs>
          <w:tab w:val="left" w:pos="0"/>
        </w:tabs>
        <w:rPr>
          <w:color w:val="FF0000"/>
          <w:sz w:val="22"/>
          <w:szCs w:val="22"/>
        </w:rPr>
      </w:pPr>
    </w:p>
    <w:bookmarkEnd w:id="80"/>
    <w:p w14:paraId="683AC30A" w14:textId="77777777" w:rsidR="00DA7967" w:rsidRPr="008057B2" w:rsidRDefault="00DA7967" w:rsidP="00DA796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3159369E" w14:textId="77777777" w:rsidR="00DA7967" w:rsidRPr="00CC1C75" w:rsidRDefault="00DA7967" w:rsidP="00DA7967">
      <w:pPr>
        <w:tabs>
          <w:tab w:val="left" w:pos="0"/>
        </w:tabs>
        <w:rPr>
          <w:color w:val="FF0000"/>
          <w:sz w:val="22"/>
          <w:szCs w:val="22"/>
        </w:rPr>
      </w:pPr>
    </w:p>
    <w:p w14:paraId="46911906" w14:textId="77777777" w:rsidR="00DA7967" w:rsidRDefault="00DA7967" w:rsidP="00DA7967">
      <w:pPr>
        <w:jc w:val="both"/>
        <w:rPr>
          <w:sz w:val="24"/>
          <w:szCs w:val="24"/>
        </w:rPr>
      </w:pPr>
    </w:p>
    <w:p w14:paraId="4779DBE9" w14:textId="77777777" w:rsidR="00DA7967" w:rsidRPr="00A33BF6" w:rsidRDefault="00DA7967" w:rsidP="00DA7967">
      <w:pPr>
        <w:tabs>
          <w:tab w:val="left" w:pos="851"/>
        </w:tabs>
        <w:ind w:left="-142" w:firstLine="142"/>
      </w:pPr>
    </w:p>
    <w:p w14:paraId="28F66698" w14:textId="77777777" w:rsidR="00DA7967" w:rsidRPr="00A33BF6" w:rsidRDefault="00DA7967" w:rsidP="00DA7967">
      <w:pPr>
        <w:tabs>
          <w:tab w:val="left" w:pos="851"/>
        </w:tabs>
        <w:ind w:left="-142" w:firstLine="142"/>
        <w:rPr>
          <w:sz w:val="22"/>
          <w:szCs w:val="22"/>
        </w:rPr>
      </w:pPr>
    </w:p>
    <w:p w14:paraId="0FCA8CBE" w14:textId="72C2EF19" w:rsidR="00DA7967" w:rsidRPr="00A33BF6" w:rsidRDefault="00DA7967" w:rsidP="00DA7967">
      <w:pPr>
        <w:tabs>
          <w:tab w:val="left" w:pos="851"/>
        </w:tabs>
        <w:jc w:val="both"/>
        <w:rPr>
          <w:sz w:val="22"/>
          <w:szCs w:val="22"/>
        </w:rPr>
      </w:pPr>
      <w:r w:rsidRPr="00A33BF6">
        <w:rPr>
          <w:sz w:val="22"/>
          <w:szCs w:val="22"/>
        </w:rPr>
        <w:t>Oświadczam, że wybór oferty będzie prowadzić do powstania u Zamawiającego obowiązku podatkowego zgodnie z ustawą z 11.03.2004</w:t>
      </w:r>
      <w:r w:rsidR="001C423B">
        <w:rPr>
          <w:sz w:val="22"/>
          <w:szCs w:val="22"/>
        </w:rPr>
        <w:t xml:space="preserve"> </w:t>
      </w:r>
      <w:r w:rsidRPr="00A33BF6">
        <w:rPr>
          <w:sz w:val="22"/>
          <w:szCs w:val="22"/>
        </w:rPr>
        <w:t xml:space="preserve">r. o podatku od towarów i usług: </w:t>
      </w:r>
    </w:p>
    <w:p w14:paraId="68861F5A" w14:textId="77777777" w:rsidR="00DA7967" w:rsidRPr="00A33BF6" w:rsidRDefault="00DA7967" w:rsidP="00DA7967">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33BF6" w:rsidRPr="00A33BF6" w14:paraId="18D3167C" w14:textId="77777777" w:rsidTr="006D62CF">
        <w:tc>
          <w:tcPr>
            <w:tcW w:w="3594" w:type="dxa"/>
            <w:vAlign w:val="center"/>
          </w:tcPr>
          <w:p w14:paraId="7C6DA0B9" w14:textId="77777777" w:rsidR="00DA7967" w:rsidRPr="00A33BF6" w:rsidRDefault="00DA7967" w:rsidP="006D62CF">
            <w:pPr>
              <w:tabs>
                <w:tab w:val="left" w:pos="851"/>
              </w:tabs>
              <w:ind w:left="30" w:hanging="30"/>
              <w:jc w:val="center"/>
            </w:pPr>
            <w:r w:rsidRPr="00A33BF6">
              <w:rPr>
                <w:bCs/>
                <w:sz w:val="22"/>
                <w:szCs w:val="22"/>
              </w:rPr>
              <w:t xml:space="preserve">Nazwa (rodzaj) towaru lub usługi, których dostawa lub świadczenie będą prowadziły do powstania obowiązku podatkowego </w:t>
            </w:r>
            <w:r w:rsidRPr="00A33BF6">
              <w:rPr>
                <w:sz w:val="22"/>
                <w:szCs w:val="22"/>
              </w:rPr>
              <w:t xml:space="preserve">(zgodnie </w:t>
            </w:r>
            <w:r w:rsidRPr="00A33BF6">
              <w:rPr>
                <w:sz w:val="22"/>
                <w:szCs w:val="22"/>
              </w:rPr>
              <w:br/>
              <w:t>z Formularzem Ofertowym) *</w:t>
            </w:r>
          </w:p>
        </w:tc>
        <w:tc>
          <w:tcPr>
            <w:tcW w:w="2255" w:type="dxa"/>
          </w:tcPr>
          <w:p w14:paraId="14BBE207" w14:textId="77777777" w:rsidR="00DA7967" w:rsidRPr="00A33BF6" w:rsidRDefault="00DA7967" w:rsidP="006D62CF">
            <w:pPr>
              <w:tabs>
                <w:tab w:val="left" w:pos="1523"/>
              </w:tabs>
              <w:jc w:val="center"/>
              <w:rPr>
                <w:sz w:val="22"/>
                <w:szCs w:val="22"/>
              </w:rPr>
            </w:pPr>
            <w:r w:rsidRPr="00A33BF6">
              <w:rPr>
                <w:sz w:val="22"/>
                <w:szCs w:val="22"/>
              </w:rPr>
              <w:t>Wartość towaru lub usługi objętego obowiązkiem podatkowym zamawiającego, bez kwoty podatku</w:t>
            </w:r>
          </w:p>
        </w:tc>
        <w:tc>
          <w:tcPr>
            <w:tcW w:w="2792" w:type="dxa"/>
            <w:vAlign w:val="center"/>
          </w:tcPr>
          <w:p w14:paraId="06DAF419" w14:textId="4B37A83E" w:rsidR="00DA7967" w:rsidRPr="00A33BF6" w:rsidRDefault="00DA7967" w:rsidP="006D62CF">
            <w:pPr>
              <w:tabs>
                <w:tab w:val="left" w:pos="1523"/>
              </w:tabs>
              <w:jc w:val="center"/>
            </w:pPr>
            <w:r w:rsidRPr="00A33BF6">
              <w:rPr>
                <w:sz w:val="22"/>
                <w:szCs w:val="22"/>
              </w:rPr>
              <w:t xml:space="preserve">Stawka podatku od towarów i usług, która zgodnie z wiedzą </w:t>
            </w:r>
            <w:r w:rsidR="006B0A22" w:rsidRPr="00A33BF6">
              <w:rPr>
                <w:sz w:val="22"/>
                <w:szCs w:val="22"/>
              </w:rPr>
              <w:t>W</w:t>
            </w:r>
            <w:r w:rsidRPr="00A33BF6">
              <w:rPr>
                <w:sz w:val="22"/>
                <w:szCs w:val="22"/>
              </w:rPr>
              <w:t>ykonawcy, będzie miała zastosowanie [%]</w:t>
            </w:r>
          </w:p>
        </w:tc>
      </w:tr>
      <w:tr w:rsidR="00A33BF6" w:rsidRPr="00A33BF6" w14:paraId="3924987C" w14:textId="77777777" w:rsidTr="006D62CF">
        <w:tc>
          <w:tcPr>
            <w:tcW w:w="3594" w:type="dxa"/>
          </w:tcPr>
          <w:p w14:paraId="75125DBF" w14:textId="77777777" w:rsidR="00DA7967" w:rsidRPr="00A33BF6" w:rsidRDefault="00DA7967" w:rsidP="006D62CF">
            <w:pPr>
              <w:tabs>
                <w:tab w:val="left" w:pos="851"/>
              </w:tabs>
              <w:rPr>
                <w:sz w:val="22"/>
                <w:szCs w:val="22"/>
              </w:rPr>
            </w:pPr>
          </w:p>
          <w:p w14:paraId="5CA36C42" w14:textId="77777777" w:rsidR="00DA7967" w:rsidRPr="00A33BF6" w:rsidRDefault="00DA7967" w:rsidP="006D62CF">
            <w:pPr>
              <w:tabs>
                <w:tab w:val="left" w:pos="851"/>
              </w:tabs>
              <w:rPr>
                <w:sz w:val="22"/>
                <w:szCs w:val="22"/>
              </w:rPr>
            </w:pPr>
          </w:p>
        </w:tc>
        <w:tc>
          <w:tcPr>
            <w:tcW w:w="2255" w:type="dxa"/>
          </w:tcPr>
          <w:p w14:paraId="047D1432" w14:textId="77777777" w:rsidR="00DA7967" w:rsidRPr="00A33BF6" w:rsidRDefault="00DA7967" w:rsidP="006D62CF">
            <w:pPr>
              <w:tabs>
                <w:tab w:val="left" w:pos="851"/>
              </w:tabs>
              <w:rPr>
                <w:sz w:val="22"/>
                <w:szCs w:val="22"/>
              </w:rPr>
            </w:pPr>
          </w:p>
        </w:tc>
        <w:tc>
          <w:tcPr>
            <w:tcW w:w="2792" w:type="dxa"/>
          </w:tcPr>
          <w:p w14:paraId="4D7C6B13" w14:textId="77777777" w:rsidR="00DA7967" w:rsidRPr="00A33BF6" w:rsidRDefault="00DA7967" w:rsidP="006D62CF">
            <w:pPr>
              <w:tabs>
                <w:tab w:val="left" w:pos="851"/>
              </w:tabs>
              <w:rPr>
                <w:sz w:val="22"/>
                <w:szCs w:val="22"/>
              </w:rPr>
            </w:pPr>
          </w:p>
        </w:tc>
      </w:tr>
      <w:tr w:rsidR="00A33BF6" w:rsidRPr="00A33BF6" w14:paraId="6055EF7B" w14:textId="77777777" w:rsidTr="006D62CF">
        <w:tc>
          <w:tcPr>
            <w:tcW w:w="3594" w:type="dxa"/>
          </w:tcPr>
          <w:p w14:paraId="4BFAAC0E" w14:textId="77777777" w:rsidR="00DA7967" w:rsidRPr="00A33BF6" w:rsidRDefault="00DA7967" w:rsidP="006D62CF">
            <w:pPr>
              <w:tabs>
                <w:tab w:val="left" w:pos="851"/>
              </w:tabs>
              <w:rPr>
                <w:sz w:val="22"/>
                <w:szCs w:val="22"/>
              </w:rPr>
            </w:pPr>
          </w:p>
          <w:p w14:paraId="6AA77B36" w14:textId="77777777" w:rsidR="00DA7967" w:rsidRPr="00A33BF6" w:rsidRDefault="00DA7967" w:rsidP="006D62CF">
            <w:pPr>
              <w:tabs>
                <w:tab w:val="left" w:pos="851"/>
              </w:tabs>
              <w:rPr>
                <w:sz w:val="22"/>
                <w:szCs w:val="22"/>
              </w:rPr>
            </w:pPr>
          </w:p>
        </w:tc>
        <w:tc>
          <w:tcPr>
            <w:tcW w:w="2255" w:type="dxa"/>
          </w:tcPr>
          <w:p w14:paraId="362EB690" w14:textId="77777777" w:rsidR="00DA7967" w:rsidRPr="00A33BF6" w:rsidRDefault="00DA7967" w:rsidP="006D62CF">
            <w:pPr>
              <w:tabs>
                <w:tab w:val="left" w:pos="851"/>
              </w:tabs>
              <w:rPr>
                <w:sz w:val="22"/>
                <w:szCs w:val="22"/>
              </w:rPr>
            </w:pPr>
          </w:p>
        </w:tc>
        <w:tc>
          <w:tcPr>
            <w:tcW w:w="2792" w:type="dxa"/>
          </w:tcPr>
          <w:p w14:paraId="391E7406" w14:textId="77777777" w:rsidR="00DA7967" w:rsidRPr="00A33BF6" w:rsidRDefault="00DA7967" w:rsidP="006D62CF">
            <w:pPr>
              <w:tabs>
                <w:tab w:val="left" w:pos="851"/>
              </w:tabs>
              <w:rPr>
                <w:sz w:val="22"/>
                <w:szCs w:val="22"/>
              </w:rPr>
            </w:pPr>
          </w:p>
        </w:tc>
      </w:tr>
      <w:tr w:rsidR="00A33BF6" w:rsidRPr="00A33BF6" w14:paraId="25D7B652" w14:textId="77777777" w:rsidTr="006D62CF">
        <w:tc>
          <w:tcPr>
            <w:tcW w:w="3594" w:type="dxa"/>
          </w:tcPr>
          <w:p w14:paraId="5BD131B3" w14:textId="77777777" w:rsidR="00DA7967" w:rsidRPr="00A33BF6" w:rsidRDefault="00DA7967" w:rsidP="006D62CF">
            <w:pPr>
              <w:tabs>
                <w:tab w:val="left" w:pos="851"/>
              </w:tabs>
              <w:rPr>
                <w:sz w:val="22"/>
                <w:szCs w:val="22"/>
              </w:rPr>
            </w:pPr>
          </w:p>
          <w:p w14:paraId="036C8F13" w14:textId="77777777" w:rsidR="00DA7967" w:rsidRPr="00A33BF6" w:rsidRDefault="00DA7967" w:rsidP="006D62CF">
            <w:pPr>
              <w:tabs>
                <w:tab w:val="left" w:pos="851"/>
              </w:tabs>
              <w:rPr>
                <w:sz w:val="22"/>
                <w:szCs w:val="22"/>
              </w:rPr>
            </w:pPr>
          </w:p>
        </w:tc>
        <w:tc>
          <w:tcPr>
            <w:tcW w:w="2255" w:type="dxa"/>
          </w:tcPr>
          <w:p w14:paraId="76B986B8" w14:textId="77777777" w:rsidR="00DA7967" w:rsidRPr="00A33BF6" w:rsidRDefault="00DA7967" w:rsidP="006D62CF">
            <w:pPr>
              <w:tabs>
                <w:tab w:val="left" w:pos="851"/>
              </w:tabs>
              <w:rPr>
                <w:sz w:val="22"/>
                <w:szCs w:val="22"/>
              </w:rPr>
            </w:pPr>
          </w:p>
        </w:tc>
        <w:tc>
          <w:tcPr>
            <w:tcW w:w="2792" w:type="dxa"/>
          </w:tcPr>
          <w:p w14:paraId="4672313C" w14:textId="77777777" w:rsidR="00DA7967" w:rsidRPr="00A33BF6" w:rsidRDefault="00DA7967" w:rsidP="006D62CF">
            <w:pPr>
              <w:tabs>
                <w:tab w:val="left" w:pos="851"/>
              </w:tabs>
              <w:rPr>
                <w:sz w:val="22"/>
                <w:szCs w:val="22"/>
              </w:rPr>
            </w:pPr>
          </w:p>
        </w:tc>
      </w:tr>
      <w:tr w:rsidR="00A33BF6" w:rsidRPr="00A33BF6" w14:paraId="4AF6C1E7" w14:textId="77777777" w:rsidTr="006D62CF">
        <w:tc>
          <w:tcPr>
            <w:tcW w:w="3594" w:type="dxa"/>
          </w:tcPr>
          <w:p w14:paraId="5F7A345D" w14:textId="77777777" w:rsidR="00DA7967" w:rsidRPr="00A33BF6" w:rsidRDefault="00DA7967" w:rsidP="006D62CF">
            <w:pPr>
              <w:tabs>
                <w:tab w:val="left" w:pos="851"/>
              </w:tabs>
              <w:rPr>
                <w:sz w:val="22"/>
                <w:szCs w:val="22"/>
              </w:rPr>
            </w:pPr>
          </w:p>
          <w:p w14:paraId="6E37C60C" w14:textId="77777777" w:rsidR="00DA7967" w:rsidRPr="00A33BF6" w:rsidRDefault="00DA7967" w:rsidP="006D62CF">
            <w:pPr>
              <w:tabs>
                <w:tab w:val="left" w:pos="851"/>
              </w:tabs>
              <w:rPr>
                <w:sz w:val="22"/>
                <w:szCs w:val="22"/>
              </w:rPr>
            </w:pPr>
          </w:p>
        </w:tc>
        <w:tc>
          <w:tcPr>
            <w:tcW w:w="2255" w:type="dxa"/>
          </w:tcPr>
          <w:p w14:paraId="6CB5BAA2" w14:textId="77777777" w:rsidR="00DA7967" w:rsidRPr="00A33BF6" w:rsidRDefault="00DA7967" w:rsidP="006D62CF">
            <w:pPr>
              <w:tabs>
                <w:tab w:val="left" w:pos="851"/>
              </w:tabs>
              <w:rPr>
                <w:sz w:val="22"/>
                <w:szCs w:val="22"/>
              </w:rPr>
            </w:pPr>
          </w:p>
        </w:tc>
        <w:tc>
          <w:tcPr>
            <w:tcW w:w="2792" w:type="dxa"/>
          </w:tcPr>
          <w:p w14:paraId="12C5D7DC" w14:textId="77777777" w:rsidR="00DA7967" w:rsidRPr="00A33BF6" w:rsidRDefault="00DA7967" w:rsidP="006D62CF">
            <w:pPr>
              <w:tabs>
                <w:tab w:val="left" w:pos="851"/>
              </w:tabs>
              <w:rPr>
                <w:sz w:val="22"/>
                <w:szCs w:val="22"/>
              </w:rPr>
            </w:pPr>
          </w:p>
        </w:tc>
      </w:tr>
    </w:tbl>
    <w:p w14:paraId="7779907C" w14:textId="77777777" w:rsidR="00DA7967" w:rsidRPr="00A33BF6" w:rsidRDefault="00DA7967" w:rsidP="00DA7967">
      <w:pPr>
        <w:jc w:val="both"/>
        <w:rPr>
          <w:i/>
          <w:iCs/>
          <w:sz w:val="22"/>
          <w:szCs w:val="22"/>
        </w:rPr>
      </w:pPr>
      <w:r w:rsidRPr="00A33BF6">
        <w:rPr>
          <w:i/>
          <w:iCs/>
          <w:sz w:val="22"/>
          <w:szCs w:val="22"/>
        </w:rPr>
        <w:t xml:space="preserve">*Wpisać odpowiednio (w przypadku większej ilości zadań/pozycji można numery zadań/pozycji wpisać </w:t>
      </w:r>
      <w:r w:rsidRPr="00A33BF6">
        <w:rPr>
          <w:i/>
          <w:iCs/>
          <w:sz w:val="22"/>
          <w:szCs w:val="22"/>
        </w:rPr>
        <w:br/>
        <w:t xml:space="preserve">   w jednej pozycji tabeli np. „1, 3, od 5 do 19” lub „wszystkie oferowane zadania/pozycje”)</w:t>
      </w:r>
    </w:p>
    <w:p w14:paraId="0DA8CF86" w14:textId="77777777" w:rsidR="00DA7967" w:rsidRPr="00A33BF6" w:rsidRDefault="00DA7967" w:rsidP="00DA7967">
      <w:pPr>
        <w:tabs>
          <w:tab w:val="left" w:pos="851"/>
        </w:tabs>
        <w:ind w:left="-142" w:firstLine="142"/>
        <w:rPr>
          <w:sz w:val="22"/>
          <w:szCs w:val="22"/>
        </w:rPr>
      </w:pPr>
    </w:p>
    <w:p w14:paraId="202DFF81" w14:textId="77777777" w:rsidR="00DA7967" w:rsidRPr="00A33BF6" w:rsidRDefault="00DA7967" w:rsidP="00DA7967">
      <w:pPr>
        <w:tabs>
          <w:tab w:val="left" w:pos="851"/>
        </w:tabs>
        <w:ind w:left="-142" w:firstLine="142"/>
        <w:rPr>
          <w:sz w:val="22"/>
          <w:szCs w:val="22"/>
        </w:rPr>
      </w:pPr>
    </w:p>
    <w:p w14:paraId="1FAFB7B4" w14:textId="77777777" w:rsidR="00DA7967" w:rsidRPr="00A33BF6" w:rsidRDefault="00DA7967" w:rsidP="00DA7967">
      <w:pPr>
        <w:tabs>
          <w:tab w:val="left" w:pos="851"/>
        </w:tabs>
        <w:ind w:left="-142" w:firstLine="142"/>
        <w:rPr>
          <w:szCs w:val="18"/>
        </w:rPr>
      </w:pPr>
    </w:p>
    <w:p w14:paraId="332744F1" w14:textId="77777777" w:rsidR="00DA7967" w:rsidRPr="00A33BF6" w:rsidRDefault="00DA7967" w:rsidP="00DA7967">
      <w:pPr>
        <w:tabs>
          <w:tab w:val="left" w:pos="851"/>
        </w:tabs>
        <w:ind w:left="-142" w:firstLine="142"/>
        <w:rPr>
          <w:sz w:val="22"/>
        </w:rPr>
      </w:pPr>
    </w:p>
    <w:p w14:paraId="048C8F25" w14:textId="77777777" w:rsidR="00DA7967" w:rsidRPr="00E66F78" w:rsidRDefault="00DA7967" w:rsidP="00DA7967">
      <w:pPr>
        <w:tabs>
          <w:tab w:val="left" w:pos="851"/>
        </w:tabs>
        <w:ind w:left="-142" w:firstLine="142"/>
        <w:rPr>
          <w:sz w:val="22"/>
        </w:rPr>
      </w:pPr>
    </w:p>
    <w:p w14:paraId="40F4A5BC" w14:textId="41941176" w:rsidR="00914E9E" w:rsidRPr="00E66F78" w:rsidRDefault="00914E9E" w:rsidP="00914E9E">
      <w:pPr>
        <w:tabs>
          <w:tab w:val="left" w:pos="851"/>
        </w:tabs>
        <w:jc w:val="both"/>
        <w:rPr>
          <w:sz w:val="22"/>
        </w:rPr>
      </w:pPr>
      <w:r>
        <w:rPr>
          <w:sz w:val="22"/>
        </w:rPr>
        <w:t xml:space="preserve">Stawka podatku od towarów i usług obowiązująca u Zamawiającego zgodnie z ustawą z 11.03.2004 r. </w:t>
      </w:r>
      <w:r>
        <w:rPr>
          <w:sz w:val="22"/>
        </w:rPr>
        <w:br/>
        <w:t xml:space="preserve">o podatku od towarów i usług wynosi </w:t>
      </w:r>
      <w:r w:rsidR="00964316">
        <w:rPr>
          <w:sz w:val="22"/>
        </w:rPr>
        <w:t>23</w:t>
      </w:r>
      <w:r>
        <w:rPr>
          <w:sz w:val="22"/>
        </w:rPr>
        <w:t xml:space="preserve"> %.</w:t>
      </w:r>
    </w:p>
    <w:p w14:paraId="0486E622" w14:textId="77777777" w:rsidR="00914E9E" w:rsidRPr="00E66F78" w:rsidRDefault="00914E9E" w:rsidP="00914E9E">
      <w:pPr>
        <w:tabs>
          <w:tab w:val="left" w:pos="851"/>
        </w:tabs>
        <w:ind w:left="-142" w:firstLine="142"/>
        <w:jc w:val="both"/>
        <w:rPr>
          <w:sz w:val="22"/>
        </w:rPr>
      </w:pPr>
    </w:p>
    <w:p w14:paraId="1F5C3DC2" w14:textId="77777777" w:rsidR="00DA7967" w:rsidRPr="00E66F78" w:rsidRDefault="00DA7967" w:rsidP="00DA7967">
      <w:pPr>
        <w:tabs>
          <w:tab w:val="left" w:pos="851"/>
        </w:tabs>
        <w:ind w:left="-142" w:firstLine="142"/>
        <w:rPr>
          <w:sz w:val="22"/>
        </w:rPr>
      </w:pPr>
    </w:p>
    <w:p w14:paraId="30BA019C" w14:textId="77777777" w:rsidR="00DA7967" w:rsidRDefault="00DA7967" w:rsidP="00DA7967"/>
    <w:p w14:paraId="6ADC981C" w14:textId="77777777" w:rsidR="00DA7967" w:rsidRPr="00E66F78" w:rsidRDefault="00DA7967" w:rsidP="00DA7967">
      <w:pPr>
        <w:tabs>
          <w:tab w:val="left" w:pos="851"/>
        </w:tabs>
        <w:ind w:left="-142" w:firstLine="142"/>
        <w:rPr>
          <w:sz w:val="22"/>
        </w:rPr>
      </w:pPr>
    </w:p>
    <w:p w14:paraId="2BC44D3B" w14:textId="77777777" w:rsidR="00DA7967" w:rsidRPr="00E66F78" w:rsidRDefault="00DA7967" w:rsidP="00DA7967">
      <w:pPr>
        <w:tabs>
          <w:tab w:val="left" w:pos="851"/>
        </w:tabs>
        <w:ind w:left="-142" w:firstLine="142"/>
        <w:rPr>
          <w:sz w:val="22"/>
        </w:rPr>
      </w:pPr>
    </w:p>
    <w:p w14:paraId="24D38902" w14:textId="77777777" w:rsidR="00DA7967" w:rsidRPr="00E66F78" w:rsidRDefault="00DA7967" w:rsidP="00DA7967">
      <w:pPr>
        <w:tabs>
          <w:tab w:val="left" w:pos="851"/>
        </w:tabs>
        <w:ind w:left="-142" w:firstLine="142"/>
        <w:rPr>
          <w:sz w:val="22"/>
        </w:rPr>
      </w:pPr>
    </w:p>
    <w:p w14:paraId="623BCA85" w14:textId="77777777" w:rsidR="00DA7967" w:rsidRPr="00E66F78" w:rsidRDefault="00DA7967" w:rsidP="00DA7967">
      <w:pPr>
        <w:tabs>
          <w:tab w:val="left" w:pos="851"/>
        </w:tabs>
        <w:ind w:left="-142" w:firstLine="142"/>
        <w:rPr>
          <w:sz w:val="22"/>
        </w:rPr>
      </w:pPr>
    </w:p>
    <w:p w14:paraId="2AD54462" w14:textId="77777777" w:rsidR="00DA7967" w:rsidRPr="00E66F78" w:rsidRDefault="00DA7967" w:rsidP="00DA7967">
      <w:pPr>
        <w:tabs>
          <w:tab w:val="left" w:pos="851"/>
        </w:tabs>
        <w:ind w:left="-142" w:firstLine="142"/>
        <w:rPr>
          <w:sz w:val="22"/>
        </w:rPr>
      </w:pPr>
    </w:p>
    <w:p w14:paraId="52AD24F0" w14:textId="77777777" w:rsidR="00DA7967" w:rsidRPr="00E66F78" w:rsidRDefault="00DA7967" w:rsidP="00DA7967">
      <w:pPr>
        <w:tabs>
          <w:tab w:val="left" w:pos="851"/>
        </w:tabs>
        <w:ind w:left="-142" w:firstLine="142"/>
        <w:rPr>
          <w:sz w:val="22"/>
        </w:rPr>
      </w:pPr>
    </w:p>
    <w:p w14:paraId="576EF403" w14:textId="77777777" w:rsidR="00DA7967" w:rsidRPr="00E66F78" w:rsidRDefault="00DA7967" w:rsidP="00DA7967">
      <w:pPr>
        <w:tabs>
          <w:tab w:val="left" w:pos="851"/>
        </w:tabs>
        <w:ind w:left="-142" w:firstLine="142"/>
        <w:rPr>
          <w:sz w:val="22"/>
        </w:rPr>
      </w:pPr>
    </w:p>
    <w:p w14:paraId="5693F559" w14:textId="77777777" w:rsidR="00DA7967" w:rsidRPr="00E66F78" w:rsidRDefault="00DA7967" w:rsidP="00DA7967">
      <w:pPr>
        <w:tabs>
          <w:tab w:val="left" w:pos="851"/>
        </w:tabs>
        <w:ind w:left="-142" w:firstLine="142"/>
        <w:rPr>
          <w:sz w:val="22"/>
        </w:rPr>
      </w:pPr>
    </w:p>
    <w:p w14:paraId="05384482" w14:textId="77777777" w:rsidR="00DA7967" w:rsidRPr="00E66F78" w:rsidRDefault="00DA7967" w:rsidP="00DA7967">
      <w:pPr>
        <w:tabs>
          <w:tab w:val="left" w:pos="851"/>
        </w:tabs>
        <w:ind w:left="-142" w:firstLine="142"/>
        <w:rPr>
          <w:sz w:val="22"/>
        </w:rPr>
      </w:pPr>
    </w:p>
    <w:p w14:paraId="69AC3AC5" w14:textId="2D8D99F6" w:rsidR="00160015" w:rsidRPr="007C1E34" w:rsidRDefault="00160015" w:rsidP="004E64E0">
      <w:pPr>
        <w:jc w:val="center"/>
        <w:rPr>
          <w:rFonts w:eastAsiaTheme="majorEastAsia"/>
          <w:b/>
          <w:bCs/>
          <w:color w:val="2F5496" w:themeColor="accent1" w:themeShade="BF"/>
          <w:spacing w:val="20"/>
          <w:sz w:val="24"/>
          <w:szCs w:val="24"/>
        </w:rPr>
      </w:pPr>
      <w:bookmarkStart w:id="81" w:name="_Toc67292114"/>
      <w:bookmarkStart w:id="82" w:name="_Hlk67824583"/>
      <w:r w:rsidRPr="007C1E34">
        <w:rPr>
          <w:rFonts w:eastAsiaTheme="majorEastAsia"/>
          <w:b/>
          <w:bCs/>
          <w:color w:val="2F5496" w:themeColor="accent1" w:themeShade="BF"/>
          <w:spacing w:val="20"/>
          <w:sz w:val="24"/>
          <w:szCs w:val="24"/>
        </w:rPr>
        <w:lastRenderedPageBreak/>
        <w:t xml:space="preserve">Załącznik nr 3.3 do SWZ </w:t>
      </w:r>
      <w:r w:rsidR="008F0FB7">
        <w:rPr>
          <w:rFonts w:eastAsiaTheme="majorEastAsia"/>
          <w:b/>
          <w:bCs/>
          <w:color w:val="2F5496" w:themeColor="accent1" w:themeShade="BF"/>
          <w:spacing w:val="20"/>
          <w:sz w:val="24"/>
          <w:szCs w:val="24"/>
        </w:rPr>
        <w:t>–</w:t>
      </w:r>
      <w:r w:rsidRPr="007C1E34">
        <w:rPr>
          <w:rFonts w:eastAsiaTheme="majorEastAsia"/>
          <w:b/>
          <w:bCs/>
          <w:color w:val="2F5496" w:themeColor="accent1" w:themeShade="BF"/>
          <w:spacing w:val="20"/>
          <w:sz w:val="24"/>
          <w:szCs w:val="24"/>
        </w:rPr>
        <w:t xml:space="preserve"> ZOBOWIĄZANIE</w:t>
      </w:r>
      <w:r w:rsidR="008F0FB7">
        <w:rPr>
          <w:rFonts w:eastAsiaTheme="majorEastAsia"/>
          <w:b/>
          <w:bCs/>
          <w:color w:val="2F5496" w:themeColor="accent1" w:themeShade="BF"/>
          <w:spacing w:val="20"/>
          <w:sz w:val="24"/>
          <w:szCs w:val="24"/>
        </w:rPr>
        <w:t xml:space="preserve"> </w:t>
      </w:r>
      <w:r w:rsidRPr="007C1E34">
        <w:rPr>
          <w:rFonts w:eastAsiaTheme="majorEastAsia"/>
          <w:b/>
          <w:bCs/>
          <w:color w:val="2F5496" w:themeColor="accent1" w:themeShade="BF"/>
          <w:spacing w:val="20"/>
          <w:sz w:val="24"/>
          <w:szCs w:val="24"/>
        </w:rPr>
        <w:t>INNEGO PODMIOTU</w:t>
      </w:r>
      <w:r w:rsidR="008F0FB7">
        <w:rPr>
          <w:rFonts w:eastAsiaTheme="majorEastAsia"/>
          <w:b/>
          <w:bCs/>
          <w:color w:val="2F5496" w:themeColor="accent1" w:themeShade="BF"/>
          <w:spacing w:val="20"/>
          <w:sz w:val="24"/>
          <w:szCs w:val="24"/>
        </w:rPr>
        <w:br/>
      </w:r>
      <w:r w:rsidRPr="007C1E34">
        <w:rPr>
          <w:rFonts w:eastAsiaTheme="majorEastAsia"/>
          <w:b/>
          <w:bCs/>
          <w:color w:val="2F5496" w:themeColor="accent1" w:themeShade="BF"/>
          <w:spacing w:val="20"/>
          <w:sz w:val="24"/>
          <w:szCs w:val="24"/>
        </w:rPr>
        <w:t xml:space="preserve">DO ODDANIA DO DYSPOZYCJI </w:t>
      </w:r>
      <w:r w:rsidR="008C4046" w:rsidRPr="007C1E34">
        <w:rPr>
          <w:rFonts w:eastAsiaTheme="majorEastAsia"/>
          <w:b/>
          <w:bCs/>
          <w:color w:val="2F5496" w:themeColor="accent1" w:themeShade="BF"/>
          <w:spacing w:val="20"/>
          <w:sz w:val="24"/>
          <w:szCs w:val="24"/>
        </w:rPr>
        <w:t>WYKONAWCY</w:t>
      </w:r>
      <w:r w:rsidRPr="007C1E34">
        <w:rPr>
          <w:rFonts w:eastAsiaTheme="majorEastAsia"/>
          <w:b/>
          <w:bCs/>
          <w:color w:val="2F5496" w:themeColor="accent1" w:themeShade="BF"/>
          <w:spacing w:val="20"/>
          <w:sz w:val="24"/>
          <w:szCs w:val="24"/>
        </w:rPr>
        <w:t xml:space="preserve"> ZASOBÓW</w:t>
      </w:r>
      <w:r w:rsidR="008F0FB7">
        <w:rPr>
          <w:rFonts w:eastAsiaTheme="majorEastAsia"/>
          <w:b/>
          <w:bCs/>
          <w:color w:val="2F5496" w:themeColor="accent1" w:themeShade="BF"/>
          <w:spacing w:val="20"/>
          <w:sz w:val="24"/>
          <w:szCs w:val="24"/>
        </w:rPr>
        <w:t xml:space="preserve"> </w:t>
      </w:r>
      <w:r w:rsidR="00C167F2" w:rsidRPr="007C1E34">
        <w:rPr>
          <w:rFonts w:eastAsiaTheme="majorEastAsia"/>
          <w:b/>
          <w:bCs/>
          <w:color w:val="2F5496" w:themeColor="accent1" w:themeShade="BF"/>
          <w:spacing w:val="20"/>
          <w:sz w:val="24"/>
          <w:szCs w:val="24"/>
        </w:rPr>
        <w:t>N</w:t>
      </w:r>
      <w:r w:rsidRPr="007C1E34">
        <w:rPr>
          <w:rFonts w:eastAsiaTheme="majorEastAsia"/>
          <w:b/>
          <w:bCs/>
          <w:color w:val="2F5496" w:themeColor="accent1" w:themeShade="BF"/>
          <w:spacing w:val="20"/>
          <w:sz w:val="24"/>
          <w:szCs w:val="24"/>
        </w:rPr>
        <w:t>IEZBĘDNYCH DO WYKONANIA ZAMÓWIENIA</w:t>
      </w:r>
      <w:bookmarkEnd w:id="81"/>
    </w:p>
    <w:bookmarkEnd w:id="82"/>
    <w:p w14:paraId="0F578CFB" w14:textId="77777777" w:rsidR="00160015" w:rsidRPr="00E66F78" w:rsidRDefault="00160015" w:rsidP="00160015">
      <w:pPr>
        <w:jc w:val="center"/>
        <w:rPr>
          <w:b/>
          <w:sz w:val="22"/>
          <w:szCs w:val="22"/>
        </w:rPr>
      </w:pPr>
    </w:p>
    <w:p w14:paraId="642A2A7F"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0AD3356" w14:textId="77777777" w:rsidR="00F45433" w:rsidRPr="00CC1C75" w:rsidRDefault="00F45433" w:rsidP="00F45433">
      <w:pPr>
        <w:tabs>
          <w:tab w:val="left" w:pos="0"/>
        </w:tabs>
        <w:rPr>
          <w:color w:val="FF0000"/>
          <w:sz w:val="22"/>
          <w:szCs w:val="22"/>
        </w:rPr>
      </w:pPr>
    </w:p>
    <w:p w14:paraId="4F9744FB" w14:textId="77777777" w:rsidR="00F45433" w:rsidRPr="00E66F78" w:rsidRDefault="00F45433" w:rsidP="00F45433">
      <w:pPr>
        <w:rPr>
          <w:b/>
          <w:sz w:val="22"/>
          <w:szCs w:val="22"/>
        </w:rPr>
      </w:pPr>
    </w:p>
    <w:p w14:paraId="40CDBA48" w14:textId="2796C17A" w:rsidR="007C1E34" w:rsidRPr="00F45433" w:rsidRDefault="00F45433" w:rsidP="00F45433">
      <w:pPr>
        <w:spacing w:line="360"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 xml:space="preserve">amówienia obowiązującą w postępowaniu o udzielenie zamówienia </w:t>
      </w:r>
      <w:r w:rsidR="00160015" w:rsidRPr="000E3422">
        <w:rPr>
          <w:sz w:val="22"/>
          <w:szCs w:val="22"/>
        </w:rPr>
        <w:t>publicznego, sektorowego prowadzon</w:t>
      </w:r>
      <w:r w:rsidR="006F3CCA">
        <w:rPr>
          <w:sz w:val="22"/>
          <w:szCs w:val="22"/>
        </w:rPr>
        <w:t>ym</w:t>
      </w:r>
      <w:r w:rsidR="00160015" w:rsidRPr="000E3422">
        <w:rPr>
          <w:sz w:val="22"/>
          <w:szCs w:val="22"/>
        </w:rPr>
        <w:t xml:space="preserve"> w trybie przetargu nieograniczonego na …………………………….[</w:t>
      </w:r>
      <w:r w:rsidR="00160015" w:rsidRPr="000E3422">
        <w:rPr>
          <w:i/>
          <w:sz w:val="22"/>
          <w:szCs w:val="22"/>
        </w:rPr>
        <w:t>nazwa postępowania</w:t>
      </w:r>
      <w:r w:rsidR="00160015" w:rsidRPr="000E3422">
        <w:rPr>
          <w:sz w:val="22"/>
          <w:szCs w:val="22"/>
        </w:rPr>
        <w:t>], my:</w:t>
      </w:r>
    </w:p>
    <w:p w14:paraId="1E2ABFD7" w14:textId="77777777" w:rsidR="007C1E34" w:rsidRPr="00E66F78" w:rsidRDefault="007C1E34" w:rsidP="007C1E34">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690E6EE0" w14:textId="77777777" w:rsidR="007C1E34" w:rsidRPr="00E66F78" w:rsidRDefault="007C1E34" w:rsidP="007C1E34">
      <w:pPr>
        <w:spacing w:line="312" w:lineRule="auto"/>
        <w:jc w:val="both"/>
        <w:rPr>
          <w:i/>
          <w:sz w:val="22"/>
          <w:szCs w:val="22"/>
        </w:rPr>
      </w:pPr>
      <w:r w:rsidRPr="00E66F78">
        <w:rPr>
          <w:sz w:val="22"/>
          <w:szCs w:val="22"/>
        </w:rPr>
        <w:t>………………….. (</w:t>
      </w:r>
      <w:r w:rsidRPr="00E66F78">
        <w:rPr>
          <w:i/>
          <w:sz w:val="22"/>
          <w:szCs w:val="22"/>
        </w:rPr>
        <w:t>imię i nazwisko osoby podpisującej)</w:t>
      </w:r>
    </w:p>
    <w:p w14:paraId="69C0640F" w14:textId="77777777" w:rsidR="007C1E34" w:rsidRPr="00E66F78" w:rsidRDefault="007C1E34" w:rsidP="007C1E34">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14CB87BE" w14:textId="77777777" w:rsidR="007C1E34" w:rsidRPr="00E66F78" w:rsidRDefault="007C1E34" w:rsidP="007C1E34">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 zwanemu dalej Wykonawcą, posiadanych przez nas zasobów niezbędnych do realizacji zamówienia.</w:t>
      </w:r>
    </w:p>
    <w:p w14:paraId="5F2333E7" w14:textId="77777777" w:rsidR="007C1E34" w:rsidRPr="00E66F78" w:rsidRDefault="007C1E34" w:rsidP="00FB5F69">
      <w:pPr>
        <w:numPr>
          <w:ilvl w:val="0"/>
          <w:numId w:val="30"/>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648B0161" w14:textId="77777777" w:rsidR="007C1E34" w:rsidRPr="00E66F78" w:rsidRDefault="007C1E34" w:rsidP="00FB5F69">
      <w:pPr>
        <w:numPr>
          <w:ilvl w:val="1"/>
          <w:numId w:val="30"/>
        </w:numPr>
        <w:spacing w:line="312" w:lineRule="auto"/>
        <w:jc w:val="both"/>
        <w:rPr>
          <w:sz w:val="22"/>
          <w:szCs w:val="22"/>
        </w:rPr>
      </w:pPr>
      <w:r w:rsidRPr="00E66F78">
        <w:rPr>
          <w:sz w:val="22"/>
          <w:szCs w:val="22"/>
        </w:rPr>
        <w:t>…………………………………………………………………………………………………</w:t>
      </w:r>
    </w:p>
    <w:p w14:paraId="43C0C59F" w14:textId="77777777" w:rsidR="007C1E34" w:rsidRPr="00E66F78" w:rsidRDefault="007C1E34" w:rsidP="007C1E34">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556A475E" w14:textId="77777777" w:rsidR="007C1E34" w:rsidRPr="00E66F78" w:rsidRDefault="007C1E34" w:rsidP="00FB5F69">
      <w:pPr>
        <w:numPr>
          <w:ilvl w:val="1"/>
          <w:numId w:val="30"/>
        </w:numPr>
        <w:spacing w:line="312" w:lineRule="auto"/>
        <w:jc w:val="both"/>
        <w:rPr>
          <w:sz w:val="22"/>
          <w:szCs w:val="22"/>
        </w:rPr>
      </w:pPr>
      <w:r w:rsidRPr="00E66F78">
        <w:rPr>
          <w:sz w:val="22"/>
          <w:szCs w:val="22"/>
        </w:rPr>
        <w:t>…………………………………………………………………………………………………</w:t>
      </w:r>
    </w:p>
    <w:p w14:paraId="6940BC7C" w14:textId="77777777" w:rsidR="007C1E34" w:rsidRPr="00E66F78" w:rsidRDefault="007C1E34" w:rsidP="007C1E34">
      <w:pPr>
        <w:spacing w:line="312" w:lineRule="auto"/>
        <w:ind w:left="1080"/>
        <w:jc w:val="both"/>
        <w:rPr>
          <w:sz w:val="22"/>
          <w:szCs w:val="22"/>
        </w:rPr>
      </w:pPr>
      <w:r w:rsidRPr="00E66F78">
        <w:rPr>
          <w:sz w:val="22"/>
          <w:szCs w:val="22"/>
        </w:rPr>
        <w:t>(należy wyspecyfikować udostępniane zasoby)</w:t>
      </w:r>
    </w:p>
    <w:p w14:paraId="738BCAFE" w14:textId="77777777" w:rsidR="007C1E34" w:rsidRPr="00E66F78" w:rsidRDefault="007C1E34" w:rsidP="00FB5F69">
      <w:pPr>
        <w:numPr>
          <w:ilvl w:val="1"/>
          <w:numId w:val="30"/>
        </w:numPr>
        <w:spacing w:line="312" w:lineRule="auto"/>
        <w:jc w:val="both"/>
        <w:rPr>
          <w:sz w:val="22"/>
          <w:szCs w:val="22"/>
        </w:rPr>
      </w:pPr>
      <w:r w:rsidRPr="00E66F78">
        <w:rPr>
          <w:sz w:val="22"/>
          <w:szCs w:val="22"/>
        </w:rPr>
        <w:t>…………………………………………………………………………………………………</w:t>
      </w:r>
    </w:p>
    <w:p w14:paraId="54F76C55" w14:textId="77777777" w:rsidR="007C1E34" w:rsidRPr="00E66F78" w:rsidRDefault="007C1E34" w:rsidP="007C1E34">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3303CEAC" w14:textId="77777777" w:rsidR="007C1E34" w:rsidRPr="00E66F78" w:rsidRDefault="007C1E34" w:rsidP="00FB5F69">
      <w:pPr>
        <w:numPr>
          <w:ilvl w:val="0"/>
          <w:numId w:val="30"/>
        </w:numPr>
        <w:spacing w:line="312" w:lineRule="auto"/>
        <w:jc w:val="both"/>
        <w:rPr>
          <w:sz w:val="22"/>
          <w:szCs w:val="22"/>
        </w:rPr>
      </w:pPr>
      <w:r w:rsidRPr="00E66F78">
        <w:rPr>
          <w:sz w:val="22"/>
          <w:szCs w:val="22"/>
        </w:rPr>
        <w:t>Sposób wykorzystania zasobów przy wykonywaniu zamówienia:</w:t>
      </w:r>
    </w:p>
    <w:p w14:paraId="341C7580" w14:textId="77777777" w:rsidR="007C1E34" w:rsidRPr="00E66F78" w:rsidRDefault="007C1E34" w:rsidP="007C1E34">
      <w:pPr>
        <w:spacing w:line="312" w:lineRule="auto"/>
        <w:ind w:left="360"/>
        <w:jc w:val="both"/>
        <w:rPr>
          <w:sz w:val="22"/>
          <w:szCs w:val="22"/>
        </w:rPr>
      </w:pPr>
      <w:r w:rsidRPr="00E66F78">
        <w:rPr>
          <w:sz w:val="22"/>
          <w:szCs w:val="22"/>
        </w:rPr>
        <w:t>………………………………………………………………………………………………………………………………………………………………………………………………………………</w:t>
      </w:r>
    </w:p>
    <w:p w14:paraId="42D4813F" w14:textId="77777777" w:rsidR="007C1E34" w:rsidRPr="00E66F78" w:rsidRDefault="007C1E34" w:rsidP="00FB5F69">
      <w:pPr>
        <w:numPr>
          <w:ilvl w:val="0"/>
          <w:numId w:val="30"/>
        </w:numPr>
        <w:spacing w:line="312" w:lineRule="auto"/>
        <w:jc w:val="both"/>
        <w:rPr>
          <w:sz w:val="22"/>
          <w:szCs w:val="22"/>
        </w:rPr>
      </w:pPr>
      <w:r w:rsidRPr="00E66F78">
        <w:rPr>
          <w:sz w:val="22"/>
          <w:szCs w:val="22"/>
        </w:rPr>
        <w:t>Zakres i okres naszego udziału przy wykonywaniu zamówienia:</w:t>
      </w:r>
    </w:p>
    <w:p w14:paraId="6D6F2E3E" w14:textId="77777777" w:rsidR="007C1E34" w:rsidRPr="00555424" w:rsidRDefault="007C1E34" w:rsidP="007C1E34">
      <w:pPr>
        <w:pStyle w:val="Akapitzlist"/>
        <w:spacing w:line="312" w:lineRule="auto"/>
        <w:ind w:left="360"/>
        <w:jc w:val="both"/>
        <w:rPr>
          <w:sz w:val="22"/>
          <w:szCs w:val="22"/>
        </w:rPr>
      </w:pPr>
      <w:r w:rsidRPr="00555424">
        <w:rPr>
          <w:sz w:val="22"/>
          <w:szCs w:val="22"/>
        </w:rPr>
        <w:t>………………………………………………………………………………………………………………………………………………………………………………………………………………</w:t>
      </w:r>
    </w:p>
    <w:p w14:paraId="5D4DF0FD" w14:textId="77777777" w:rsidR="007C1E34" w:rsidRPr="00E66F78" w:rsidRDefault="007C1E34" w:rsidP="007C1E34">
      <w:pPr>
        <w:spacing w:line="312" w:lineRule="auto"/>
        <w:jc w:val="both"/>
        <w:rPr>
          <w:sz w:val="22"/>
          <w:szCs w:val="22"/>
        </w:rPr>
      </w:pPr>
      <w:r w:rsidRPr="00E66F78">
        <w:rPr>
          <w:sz w:val="22"/>
          <w:szCs w:val="22"/>
        </w:rPr>
        <w:t>4) Zrealizujemy następujące usługi wchodzące z zakres przedmiotu zamówienia:</w:t>
      </w:r>
    </w:p>
    <w:p w14:paraId="12230C7B" w14:textId="77777777" w:rsidR="007C1E34" w:rsidRPr="00A33BF6" w:rsidRDefault="007C1E34" w:rsidP="007C1E34">
      <w:pPr>
        <w:spacing w:line="312" w:lineRule="auto"/>
        <w:ind w:left="360"/>
        <w:jc w:val="both"/>
        <w:rPr>
          <w:sz w:val="22"/>
          <w:szCs w:val="22"/>
        </w:rPr>
      </w:pPr>
      <w:r w:rsidRPr="00A33BF6">
        <w:rPr>
          <w:sz w:val="22"/>
          <w:szCs w:val="22"/>
        </w:rPr>
        <w:t>………………………………………………………………………………………………………………………………………………………………………………………………………………</w:t>
      </w:r>
    </w:p>
    <w:p w14:paraId="65A273BE" w14:textId="77777777" w:rsidR="007C1E34" w:rsidRPr="00A33BF6" w:rsidRDefault="007C1E34" w:rsidP="007C1E34">
      <w:pPr>
        <w:spacing w:line="312" w:lineRule="auto"/>
        <w:jc w:val="both"/>
      </w:pPr>
    </w:p>
    <w:p w14:paraId="243F2E8B" w14:textId="12B9D53D" w:rsidR="007C1E34" w:rsidRPr="00A33BF6" w:rsidRDefault="007C1E34" w:rsidP="007C1E34">
      <w:pPr>
        <w:spacing w:line="312" w:lineRule="auto"/>
        <w:jc w:val="both"/>
        <w:rPr>
          <w:sz w:val="22"/>
          <w:szCs w:val="22"/>
        </w:rPr>
      </w:pPr>
      <w:r w:rsidRPr="00A33BF6">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437A4C" w:rsidRPr="00A33BF6">
        <w:rPr>
          <w:sz w:val="22"/>
          <w:szCs w:val="22"/>
        </w:rPr>
        <w:t>.</w:t>
      </w:r>
      <w:r w:rsidRPr="00A33BF6">
        <w:rPr>
          <w:sz w:val="22"/>
          <w:szCs w:val="22"/>
        </w:rPr>
        <w:t xml:space="preserve"> </w:t>
      </w:r>
    </w:p>
    <w:p w14:paraId="26E96144" w14:textId="77777777" w:rsidR="007C1E34" w:rsidRPr="00A33BF6" w:rsidRDefault="007C1E34" w:rsidP="007C1E34">
      <w:pPr>
        <w:jc w:val="both"/>
      </w:pPr>
    </w:p>
    <w:p w14:paraId="3D4D3C0F" w14:textId="49316E59" w:rsidR="00160015" w:rsidRPr="007C1E34" w:rsidRDefault="00A83CAC" w:rsidP="00B11436">
      <w:pPr>
        <w:spacing w:after="160" w:line="259" w:lineRule="auto"/>
        <w:jc w:val="center"/>
        <w:rPr>
          <w:rFonts w:eastAsiaTheme="majorEastAsia"/>
          <w:b/>
          <w:bCs/>
          <w:color w:val="2F5496" w:themeColor="accent1" w:themeShade="BF"/>
          <w:spacing w:val="20"/>
          <w:sz w:val="24"/>
          <w:szCs w:val="24"/>
        </w:rPr>
      </w:pPr>
      <w:r w:rsidRPr="00A33BF6">
        <w:rPr>
          <w:sz w:val="22"/>
          <w:szCs w:val="22"/>
        </w:rPr>
        <w:br w:type="page"/>
      </w:r>
      <w:bookmarkStart w:id="83" w:name="_Toc67292115"/>
      <w:bookmarkStart w:id="84" w:name="_Hlk67654386"/>
      <w:r w:rsidR="00160015" w:rsidRPr="007C1E34">
        <w:rPr>
          <w:rFonts w:eastAsiaTheme="majorEastAsia"/>
          <w:b/>
          <w:bCs/>
          <w:color w:val="2F5496" w:themeColor="accent1" w:themeShade="BF"/>
          <w:spacing w:val="20"/>
          <w:sz w:val="24"/>
          <w:szCs w:val="24"/>
        </w:rPr>
        <w:lastRenderedPageBreak/>
        <w:t>Załącznik nr 3.4 do SWZ – OŚWIADCZENIE O KATEGORII PRZEDSIĘBIORSTWA WYNIKAJĄCE Z OBOWIĄZKU</w:t>
      </w:r>
      <w:r w:rsidR="008F0FB7">
        <w:rPr>
          <w:rFonts w:eastAsiaTheme="majorEastAsia"/>
          <w:b/>
          <w:bCs/>
          <w:color w:val="2F5496" w:themeColor="accent1" w:themeShade="BF"/>
          <w:spacing w:val="20"/>
          <w:sz w:val="24"/>
          <w:szCs w:val="24"/>
        </w:rPr>
        <w:br/>
      </w:r>
      <w:r w:rsidR="00160015" w:rsidRPr="007C1E34">
        <w:rPr>
          <w:rFonts w:eastAsiaTheme="majorEastAsia"/>
          <w:b/>
          <w:bCs/>
          <w:color w:val="2F5496" w:themeColor="accent1" w:themeShade="BF"/>
          <w:spacing w:val="20"/>
          <w:sz w:val="24"/>
          <w:szCs w:val="24"/>
        </w:rPr>
        <w:t>ART. 81</w:t>
      </w:r>
      <w:r w:rsidR="008F0FB7">
        <w:rPr>
          <w:rFonts w:eastAsiaTheme="majorEastAsia"/>
          <w:b/>
          <w:bCs/>
          <w:color w:val="2F5496" w:themeColor="accent1" w:themeShade="BF"/>
          <w:spacing w:val="20"/>
          <w:sz w:val="24"/>
          <w:szCs w:val="24"/>
        </w:rPr>
        <w:t xml:space="preserve"> </w:t>
      </w:r>
      <w:r w:rsidR="007C1E34">
        <w:rPr>
          <w:rFonts w:eastAsiaTheme="majorEastAsia"/>
          <w:b/>
          <w:bCs/>
          <w:color w:val="2F5496" w:themeColor="accent1" w:themeShade="BF"/>
          <w:spacing w:val="20"/>
          <w:sz w:val="24"/>
          <w:szCs w:val="24"/>
        </w:rPr>
        <w:t xml:space="preserve">ustawy </w:t>
      </w:r>
      <w:r w:rsidR="00160015" w:rsidRPr="007C1E34">
        <w:rPr>
          <w:rFonts w:eastAsiaTheme="majorEastAsia"/>
          <w:b/>
          <w:bCs/>
          <w:color w:val="2F5496" w:themeColor="accent1" w:themeShade="BF"/>
          <w:spacing w:val="20"/>
          <w:sz w:val="24"/>
          <w:szCs w:val="24"/>
        </w:rPr>
        <w:t>PZP</w:t>
      </w:r>
      <w:bookmarkEnd w:id="83"/>
    </w:p>
    <w:p w14:paraId="357FCE82" w14:textId="77777777" w:rsidR="00FC197B" w:rsidRPr="007A4EE6" w:rsidRDefault="00FC197B" w:rsidP="000F6329">
      <w:pPr>
        <w:jc w:val="both"/>
        <w:rPr>
          <w:rFonts w:eastAsiaTheme="majorEastAsia"/>
          <w:b/>
          <w:bCs/>
          <w:color w:val="2F5496" w:themeColor="accent1" w:themeShade="BF"/>
          <w:spacing w:val="20"/>
          <w:sz w:val="28"/>
          <w:szCs w:val="28"/>
        </w:rPr>
      </w:pPr>
    </w:p>
    <w:p w14:paraId="5705E1FE" w14:textId="77777777" w:rsidR="00160015" w:rsidRPr="00CC6100" w:rsidRDefault="00160015" w:rsidP="00160015">
      <w:pPr>
        <w:rPr>
          <w:rFonts w:eastAsia="Calibri"/>
          <w:b/>
          <w:bCs/>
          <w:sz w:val="22"/>
          <w:szCs w:val="22"/>
          <w:highlight w:val="cyan"/>
        </w:rPr>
      </w:pPr>
    </w:p>
    <w:p w14:paraId="40AC561D"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7BB9F3F" w14:textId="77777777" w:rsidR="00160015" w:rsidRPr="00CC6100" w:rsidRDefault="00160015" w:rsidP="00160015">
      <w:pPr>
        <w:jc w:val="center"/>
        <w:rPr>
          <w:rFonts w:eastAsia="Calibri"/>
          <w:b/>
          <w:bCs/>
          <w:sz w:val="22"/>
          <w:szCs w:val="22"/>
          <w:highlight w:val="cyan"/>
        </w:rPr>
      </w:pPr>
    </w:p>
    <w:p w14:paraId="13D902CA" w14:textId="77777777" w:rsidR="00160015" w:rsidRPr="00CC6100" w:rsidRDefault="00160015" w:rsidP="00160015">
      <w:pPr>
        <w:jc w:val="center"/>
        <w:rPr>
          <w:rFonts w:eastAsia="Calibri"/>
          <w:b/>
          <w:bCs/>
          <w:sz w:val="24"/>
          <w:szCs w:val="24"/>
        </w:rPr>
      </w:pPr>
    </w:p>
    <w:p w14:paraId="074CBD21" w14:textId="77777777" w:rsidR="00160015" w:rsidRPr="00CC6100" w:rsidRDefault="00160015" w:rsidP="00160015">
      <w:pPr>
        <w:jc w:val="center"/>
        <w:rPr>
          <w:rFonts w:eastAsia="Calibri"/>
          <w:b/>
          <w:bCs/>
          <w:sz w:val="24"/>
          <w:szCs w:val="24"/>
        </w:rPr>
      </w:pPr>
    </w:p>
    <w:p w14:paraId="260041E1" w14:textId="77777777" w:rsidR="00160015" w:rsidRPr="009B3722" w:rsidRDefault="00160015" w:rsidP="00160015">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(odpowiednio zaznaczyć)</w:t>
      </w:r>
      <w:r w:rsidRPr="009B3722">
        <w:rPr>
          <w:rFonts w:eastAsia="Calibri"/>
          <w:b/>
          <w:bCs/>
          <w:sz w:val="24"/>
          <w:szCs w:val="24"/>
          <w:lang w:eastAsia="en-US"/>
        </w:rPr>
        <w:t xml:space="preserve">: </w:t>
      </w:r>
    </w:p>
    <w:p w14:paraId="72EC12A0" w14:textId="77777777" w:rsidR="00160015" w:rsidRPr="009B3722" w:rsidRDefault="00160015" w:rsidP="00160015">
      <w:pPr>
        <w:spacing w:before="480"/>
        <w:ind w:left="567"/>
        <w:contextualSpacing/>
        <w:jc w:val="both"/>
        <w:rPr>
          <w:rFonts w:eastAsia="Calibri"/>
          <w:b/>
          <w:bCs/>
          <w:sz w:val="24"/>
          <w:szCs w:val="24"/>
          <w:lang w:eastAsia="en-US"/>
        </w:rPr>
      </w:pPr>
    </w:p>
    <w:p w14:paraId="659385AD" w14:textId="054B8836" w:rsidR="00160015" w:rsidRPr="009B3722" w:rsidRDefault="00160015" w:rsidP="00160015">
      <w:pPr>
        <w:spacing w:before="240"/>
        <w:ind w:left="709"/>
        <w:rPr>
          <w:rFonts w:eastAsia="Calibri"/>
          <w:sz w:val="24"/>
          <w:szCs w:val="24"/>
        </w:rPr>
      </w:pPr>
      <w:r w:rsidRPr="009B3722">
        <w:rPr>
          <w:rFonts w:eastAsia="Calibri"/>
          <w:sz w:val="24"/>
          <w:szCs w:val="24"/>
        </w:rPr>
        <w:t> - mikroprzedsiębio</w:t>
      </w:r>
      <w:r w:rsidR="002578F8">
        <w:rPr>
          <w:rFonts w:eastAsia="Calibri"/>
          <w:sz w:val="24"/>
          <w:szCs w:val="24"/>
        </w:rPr>
        <w:t>r</w:t>
      </w:r>
      <w:r w:rsidRPr="009B3722">
        <w:rPr>
          <w:rFonts w:eastAsia="Calibri"/>
          <w:sz w:val="24"/>
          <w:szCs w:val="24"/>
        </w:rPr>
        <w:t>stwo</w:t>
      </w:r>
    </w:p>
    <w:p w14:paraId="677C19EF" w14:textId="77777777" w:rsidR="00160015" w:rsidRPr="009B3722" w:rsidRDefault="00160015" w:rsidP="00160015">
      <w:pPr>
        <w:spacing w:before="240"/>
        <w:ind w:left="709"/>
        <w:rPr>
          <w:rFonts w:eastAsia="Calibri"/>
          <w:sz w:val="24"/>
          <w:szCs w:val="24"/>
        </w:rPr>
      </w:pPr>
      <w:r w:rsidRPr="009B3722">
        <w:rPr>
          <w:rFonts w:eastAsia="Calibri"/>
          <w:sz w:val="24"/>
          <w:szCs w:val="24"/>
        </w:rPr>
        <w:t> - małe przedsiębiorstwo</w:t>
      </w:r>
    </w:p>
    <w:p w14:paraId="1EFBC8BB" w14:textId="69ACE5F4" w:rsidR="00160015" w:rsidRPr="009B3722" w:rsidRDefault="00160015" w:rsidP="00160015">
      <w:pPr>
        <w:spacing w:before="240"/>
        <w:ind w:left="709"/>
        <w:rPr>
          <w:rFonts w:eastAsia="Calibri"/>
          <w:sz w:val="24"/>
          <w:szCs w:val="24"/>
        </w:rPr>
      </w:pPr>
      <w:r w:rsidRPr="009B3722">
        <w:rPr>
          <w:rFonts w:eastAsia="Calibri"/>
          <w:sz w:val="24"/>
          <w:szCs w:val="24"/>
        </w:rPr>
        <w:t> - średnie przedsi</w:t>
      </w:r>
      <w:r w:rsidR="002578F8">
        <w:rPr>
          <w:rFonts w:eastAsia="Calibri"/>
          <w:sz w:val="24"/>
          <w:szCs w:val="24"/>
        </w:rPr>
        <w:t>ę</w:t>
      </w:r>
      <w:r w:rsidRPr="009B3722">
        <w:rPr>
          <w:rFonts w:eastAsia="Calibri"/>
          <w:sz w:val="24"/>
          <w:szCs w:val="24"/>
        </w:rPr>
        <w:t>biorstwo</w:t>
      </w:r>
    </w:p>
    <w:p w14:paraId="3C507EC8" w14:textId="4B042AD4" w:rsidR="00160015" w:rsidRPr="009B3722" w:rsidRDefault="00160015" w:rsidP="00160015">
      <w:pPr>
        <w:spacing w:before="240"/>
        <w:ind w:left="709"/>
        <w:rPr>
          <w:rFonts w:eastAsia="Calibri"/>
          <w:sz w:val="24"/>
          <w:szCs w:val="24"/>
        </w:rPr>
      </w:pPr>
      <w:r w:rsidRPr="009B3722">
        <w:rPr>
          <w:rFonts w:eastAsia="Calibri"/>
          <w:sz w:val="24"/>
          <w:szCs w:val="24"/>
        </w:rPr>
        <w:t> - duże przedsi</w:t>
      </w:r>
      <w:r w:rsidR="002578F8">
        <w:rPr>
          <w:rFonts w:eastAsia="Calibri"/>
          <w:sz w:val="24"/>
          <w:szCs w:val="24"/>
        </w:rPr>
        <w:t>ę</w:t>
      </w:r>
      <w:r w:rsidRPr="009B3722">
        <w:rPr>
          <w:rFonts w:eastAsia="Calibri"/>
          <w:sz w:val="24"/>
          <w:szCs w:val="24"/>
        </w:rPr>
        <w:t>biorstwo</w:t>
      </w:r>
    </w:p>
    <w:p w14:paraId="1F04B275" w14:textId="77777777" w:rsidR="00160015" w:rsidRPr="00E9753A" w:rsidRDefault="00160015" w:rsidP="00160015">
      <w:pPr>
        <w:spacing w:before="240"/>
        <w:ind w:left="709"/>
        <w:rPr>
          <w:rFonts w:eastAsia="Calibri"/>
          <w:sz w:val="24"/>
          <w:szCs w:val="24"/>
        </w:rPr>
      </w:pPr>
      <w:r w:rsidRPr="00E9753A">
        <w:rPr>
          <w:rFonts w:eastAsia="Calibri"/>
          <w:sz w:val="24"/>
          <w:szCs w:val="24"/>
        </w:rPr>
        <w:t> - inny rodzaj</w:t>
      </w:r>
    </w:p>
    <w:p w14:paraId="123EFA37" w14:textId="77777777" w:rsidR="00160015" w:rsidRPr="009B3722" w:rsidRDefault="00160015" w:rsidP="00160015">
      <w:pPr>
        <w:spacing w:before="240"/>
        <w:rPr>
          <w:rFonts w:eastAsia="Calibri"/>
          <w:color w:val="1F497D"/>
          <w:sz w:val="24"/>
          <w:szCs w:val="24"/>
        </w:rPr>
      </w:pPr>
    </w:p>
    <w:p w14:paraId="1511BCF1" w14:textId="77777777" w:rsidR="00160015" w:rsidRPr="009B3722" w:rsidRDefault="00160015" w:rsidP="00160015">
      <w:pPr>
        <w:ind w:left="4395"/>
        <w:jc w:val="center"/>
        <w:rPr>
          <w:rFonts w:eastAsia="Calibri"/>
          <w:sz w:val="24"/>
          <w:szCs w:val="24"/>
        </w:rPr>
      </w:pPr>
    </w:p>
    <w:p w14:paraId="648A1C6D" w14:textId="77777777" w:rsidR="00160015" w:rsidRPr="00CC6100" w:rsidRDefault="00160015" w:rsidP="00160015">
      <w:pPr>
        <w:ind w:left="4395"/>
        <w:jc w:val="center"/>
        <w:rPr>
          <w:rFonts w:eastAsia="Calibri"/>
          <w:sz w:val="22"/>
          <w:szCs w:val="22"/>
        </w:rPr>
      </w:pPr>
    </w:p>
    <w:p w14:paraId="21716840" w14:textId="77777777" w:rsidR="00160015" w:rsidRPr="00CC6100" w:rsidRDefault="00160015" w:rsidP="00160015">
      <w:pPr>
        <w:ind w:left="4395"/>
        <w:jc w:val="center"/>
        <w:rPr>
          <w:rFonts w:eastAsia="Calibri"/>
          <w:i/>
          <w:iCs/>
        </w:rPr>
      </w:pPr>
    </w:p>
    <w:p w14:paraId="16B9333F" w14:textId="77777777" w:rsidR="00160015" w:rsidRPr="00CC6100" w:rsidRDefault="00160015" w:rsidP="00160015">
      <w:pPr>
        <w:ind w:left="4395"/>
        <w:jc w:val="center"/>
        <w:rPr>
          <w:rFonts w:eastAsia="Calibri"/>
          <w:i/>
          <w:iCs/>
        </w:rPr>
      </w:pPr>
    </w:p>
    <w:p w14:paraId="59EFC31D" w14:textId="77777777" w:rsidR="00160015" w:rsidRPr="00CC6100" w:rsidRDefault="00160015" w:rsidP="000E3422">
      <w:pPr>
        <w:jc w:val="both"/>
        <w:rPr>
          <w:rFonts w:eastAsia="Calibri"/>
          <w:b/>
          <w:bCs/>
          <w:sz w:val="24"/>
          <w:szCs w:val="24"/>
        </w:rPr>
      </w:pPr>
    </w:p>
    <w:p w14:paraId="77E9B799" w14:textId="707CFF29" w:rsidR="00B25A89" w:rsidRPr="00E66F78" w:rsidRDefault="00B25A89" w:rsidP="000E3422">
      <w:pPr>
        <w:jc w:val="both"/>
        <w:rPr>
          <w:i/>
          <w:iCs/>
        </w:rPr>
      </w:pPr>
      <w:r w:rsidRPr="00E66F78">
        <w:rPr>
          <w:i/>
          <w:iCs/>
          <w:sz w:val="22"/>
          <w:szCs w:val="22"/>
        </w:rPr>
        <w:t xml:space="preserve">W przypadku ofert </w:t>
      </w:r>
      <w:r w:rsidR="00160A4D">
        <w:rPr>
          <w:i/>
          <w:iCs/>
          <w:sz w:val="22"/>
          <w:szCs w:val="22"/>
        </w:rPr>
        <w:t>Wykonawców</w:t>
      </w:r>
      <w:r w:rsidRPr="00E66F78">
        <w:rPr>
          <w:i/>
          <w:iCs/>
          <w:sz w:val="22"/>
          <w:szCs w:val="22"/>
        </w:rPr>
        <w:t xml:space="preserve"> wspólnie ubiegających się o udzielenie zamówienia niniejsze oświadczenie składane jest przez każdego z </w:t>
      </w:r>
      <w:r w:rsidR="00160A4D">
        <w:rPr>
          <w:i/>
          <w:iCs/>
          <w:sz w:val="22"/>
          <w:szCs w:val="22"/>
        </w:rPr>
        <w:t>Wykonawców</w:t>
      </w:r>
      <w:r w:rsidRPr="00E66F78">
        <w:rPr>
          <w:i/>
          <w:iCs/>
          <w:sz w:val="22"/>
          <w:szCs w:val="22"/>
        </w:rPr>
        <w:t>.</w:t>
      </w:r>
    </w:p>
    <w:p w14:paraId="666164BA" w14:textId="77777777" w:rsidR="00ED2E6B" w:rsidRDefault="00ED2E6B" w:rsidP="00160015">
      <w:pPr>
        <w:spacing w:before="480"/>
        <w:ind w:left="426" w:hanging="426"/>
        <w:jc w:val="both"/>
        <w:rPr>
          <w:b/>
          <w:bCs/>
          <w:sz w:val="24"/>
          <w:szCs w:val="24"/>
        </w:rPr>
      </w:pPr>
    </w:p>
    <w:p w14:paraId="5E1D1776" w14:textId="77777777" w:rsidR="00160015" w:rsidRDefault="00160015" w:rsidP="00160015">
      <w:pPr>
        <w:spacing w:before="480"/>
        <w:ind w:left="426" w:hanging="426"/>
        <w:jc w:val="both"/>
        <w:rPr>
          <w:b/>
          <w:bCs/>
          <w:sz w:val="24"/>
          <w:szCs w:val="24"/>
        </w:rPr>
      </w:pPr>
      <w:r w:rsidRPr="00CC6100">
        <w:rPr>
          <w:b/>
          <w:bCs/>
          <w:sz w:val="24"/>
          <w:szCs w:val="24"/>
        </w:rPr>
        <w:br w:type="page"/>
      </w:r>
    </w:p>
    <w:p w14:paraId="41621CB2" w14:textId="77777777" w:rsidR="00ED2E6B" w:rsidRPr="00883D38" w:rsidRDefault="00ED2E6B" w:rsidP="00B11436">
      <w:pPr>
        <w:jc w:val="center"/>
        <w:rPr>
          <w:rFonts w:eastAsiaTheme="majorEastAsia"/>
        </w:rPr>
      </w:pPr>
      <w:bookmarkStart w:id="85" w:name="_Toc116302009"/>
      <w:bookmarkStart w:id="86" w:name="_Hlk67824630"/>
      <w:bookmarkEnd w:id="84"/>
      <w:r w:rsidRPr="00883D38">
        <w:rPr>
          <w:rFonts w:eastAsiaTheme="majorEastAsia"/>
          <w:b/>
          <w:bCs/>
          <w:color w:val="2F5496" w:themeColor="accent1" w:themeShade="BF"/>
          <w:spacing w:val="20"/>
          <w:sz w:val="24"/>
          <w:szCs w:val="24"/>
        </w:rPr>
        <w:lastRenderedPageBreak/>
        <w:t>Załącznik nr 3.5. do SWZ – Oświadczenia Wykonawcy dotyczące przedmiotu zamówienia</w:t>
      </w:r>
      <w:bookmarkEnd w:id="85"/>
    </w:p>
    <w:p w14:paraId="6BF3AC6E" w14:textId="1147138D" w:rsidR="00ED2E6B" w:rsidRPr="0077019C" w:rsidRDefault="007D3C97" w:rsidP="007D3C97">
      <w:pPr>
        <w:pStyle w:val="Tekstpodstawowywcity"/>
        <w:widowControl w:val="0"/>
        <w:tabs>
          <w:tab w:val="center" w:pos="4896"/>
          <w:tab w:val="right" w:pos="9432"/>
        </w:tabs>
        <w:spacing w:before="120" w:after="120"/>
        <w:ind w:left="1985" w:hanging="1985"/>
        <w:rPr>
          <w:iCs/>
          <w:color w:val="FF0000"/>
          <w:sz w:val="24"/>
          <w:szCs w:val="24"/>
        </w:rPr>
      </w:pPr>
      <w:r w:rsidRPr="0077019C">
        <w:rPr>
          <w:iCs/>
          <w:color w:val="FF0000"/>
          <w:sz w:val="24"/>
          <w:szCs w:val="24"/>
          <w:highlight w:val="yellow"/>
        </w:rPr>
        <w:t xml:space="preserve">Zapoznać się i potwierdzić czy </w:t>
      </w:r>
      <w:r w:rsidR="00D2260F" w:rsidRPr="0077019C">
        <w:rPr>
          <w:iCs/>
          <w:color w:val="FF0000"/>
          <w:sz w:val="24"/>
          <w:szCs w:val="24"/>
          <w:highlight w:val="yellow"/>
        </w:rPr>
        <w:t xml:space="preserve">poniższe wprowadzamy </w:t>
      </w:r>
      <w:r w:rsidRPr="0077019C">
        <w:rPr>
          <w:iCs/>
          <w:color w:val="FF0000"/>
          <w:sz w:val="24"/>
          <w:szCs w:val="24"/>
          <w:highlight w:val="yellow"/>
        </w:rPr>
        <w:t xml:space="preserve">czy </w:t>
      </w:r>
      <w:r w:rsidRPr="004E64E0">
        <w:rPr>
          <w:iCs/>
          <w:color w:val="FF0000"/>
          <w:sz w:val="24"/>
          <w:szCs w:val="24"/>
          <w:highlight w:val="yellow"/>
        </w:rPr>
        <w:t>nie</w:t>
      </w:r>
      <w:r w:rsidR="004E64E0" w:rsidRPr="004E64E0">
        <w:rPr>
          <w:iCs/>
          <w:color w:val="FF0000"/>
          <w:sz w:val="24"/>
          <w:szCs w:val="24"/>
          <w:highlight w:val="yellow"/>
        </w:rPr>
        <w:t xml:space="preserve"> lub w jakiej formie</w:t>
      </w:r>
    </w:p>
    <w:p w14:paraId="3D26082C" w14:textId="77777777" w:rsidR="008A136B" w:rsidRPr="008A136B" w:rsidRDefault="00ED2E6B" w:rsidP="008A136B">
      <w:pPr>
        <w:pStyle w:val="Tekstpodstawowywcity"/>
        <w:widowControl w:val="0"/>
        <w:tabs>
          <w:tab w:val="center" w:pos="4896"/>
          <w:tab w:val="right" w:pos="9432"/>
        </w:tabs>
        <w:spacing w:before="120" w:after="120"/>
        <w:ind w:left="1985" w:hanging="1985"/>
        <w:jc w:val="both"/>
        <w:rPr>
          <w:iCs/>
          <w:sz w:val="21"/>
          <w:szCs w:val="21"/>
        </w:rPr>
      </w:pPr>
      <w:r w:rsidRPr="008A136B">
        <w:rPr>
          <w:b w:val="0"/>
          <w:bCs w:val="0"/>
          <w:iCs/>
          <w:sz w:val="21"/>
          <w:szCs w:val="21"/>
        </w:rPr>
        <w:t>Przedmiot zamówienia:</w:t>
      </w:r>
      <w:r w:rsidRPr="008A136B">
        <w:rPr>
          <w:iCs/>
          <w:sz w:val="21"/>
          <w:szCs w:val="21"/>
        </w:rPr>
        <w:t xml:space="preserve"> </w:t>
      </w:r>
    </w:p>
    <w:p w14:paraId="7E2AFB02" w14:textId="08E9B6FC" w:rsidR="00ED2E6B" w:rsidRPr="008A136B" w:rsidRDefault="004E64E0" w:rsidP="004E64E0">
      <w:pPr>
        <w:pStyle w:val="Tekstpodstawowywcity"/>
        <w:widowControl w:val="0"/>
        <w:tabs>
          <w:tab w:val="center" w:pos="4896"/>
          <w:tab w:val="right" w:pos="9432"/>
        </w:tabs>
        <w:spacing w:before="120" w:after="120"/>
        <w:rPr>
          <w:iCs/>
          <w:sz w:val="21"/>
          <w:szCs w:val="21"/>
        </w:rPr>
      </w:pPr>
      <w:r w:rsidRPr="004E64E0">
        <w:rPr>
          <w:iCs/>
          <w:sz w:val="21"/>
          <w:szCs w:val="21"/>
        </w:rPr>
        <w:t>Zabudowa kabli elektroenergetycznych w szybie „Piotr”</w:t>
      </w:r>
      <w:r>
        <w:rPr>
          <w:iCs/>
          <w:sz w:val="21"/>
          <w:szCs w:val="21"/>
        </w:rPr>
        <w:t xml:space="preserve"> </w:t>
      </w:r>
      <w:r w:rsidRPr="004E64E0">
        <w:rPr>
          <w:iCs/>
          <w:sz w:val="21"/>
          <w:szCs w:val="21"/>
        </w:rPr>
        <w:t>oraz w szybie „Karol”</w:t>
      </w:r>
      <w:r>
        <w:rPr>
          <w:iCs/>
          <w:sz w:val="21"/>
          <w:szCs w:val="21"/>
        </w:rPr>
        <w:br/>
      </w:r>
      <w:r w:rsidRPr="004E64E0">
        <w:rPr>
          <w:iCs/>
          <w:sz w:val="21"/>
          <w:szCs w:val="21"/>
        </w:rPr>
        <w:t xml:space="preserve">dla </w:t>
      </w:r>
      <w:r w:rsidR="008A136B" w:rsidRPr="008A136B">
        <w:rPr>
          <w:iCs/>
          <w:sz w:val="21"/>
          <w:szCs w:val="21"/>
        </w:rPr>
        <w:t>PGG S.A. Oddział KWK Mysłowice-Wesoła</w:t>
      </w:r>
    </w:p>
    <w:p w14:paraId="51EC7017" w14:textId="77777777" w:rsidR="00ED2E6B" w:rsidRPr="008A136B" w:rsidRDefault="00ED2E6B" w:rsidP="00ED2E6B">
      <w:pPr>
        <w:pStyle w:val="Tekstpodstawowywcity"/>
        <w:widowControl w:val="0"/>
        <w:tabs>
          <w:tab w:val="center" w:pos="4896"/>
          <w:tab w:val="right" w:pos="9432"/>
        </w:tabs>
        <w:spacing w:before="120" w:after="120"/>
        <w:ind w:left="1985" w:hanging="1985"/>
        <w:jc w:val="both"/>
        <w:rPr>
          <w:iCs/>
          <w:sz w:val="21"/>
          <w:szCs w:val="21"/>
        </w:rPr>
      </w:pPr>
    </w:p>
    <w:p w14:paraId="5909A1E7" w14:textId="77777777" w:rsidR="00ED2E6B" w:rsidRPr="008A136B" w:rsidRDefault="00ED2E6B" w:rsidP="00FB5F69">
      <w:pPr>
        <w:numPr>
          <w:ilvl w:val="2"/>
          <w:numId w:val="68"/>
        </w:numPr>
        <w:shd w:val="clear" w:color="auto" w:fill="FFFF00"/>
        <w:tabs>
          <w:tab w:val="clear" w:pos="2160"/>
        </w:tabs>
        <w:autoSpaceDE w:val="0"/>
        <w:autoSpaceDN w:val="0"/>
        <w:spacing w:after="120"/>
        <w:ind w:left="360"/>
        <w:jc w:val="both"/>
        <w:rPr>
          <w:sz w:val="21"/>
          <w:szCs w:val="21"/>
        </w:rPr>
      </w:pPr>
      <w:r w:rsidRPr="008A136B">
        <w:rPr>
          <w:sz w:val="21"/>
          <w:szCs w:val="21"/>
        </w:rPr>
        <w:t>Oświadczamy że przedmiot zamówienia jest wolny od wad prawnych i praw majątkowych osób trzecich.</w:t>
      </w:r>
    </w:p>
    <w:p w14:paraId="6195047D" w14:textId="7DA38B1A" w:rsidR="00ED2E6B" w:rsidRPr="008A136B" w:rsidRDefault="00ED2E6B" w:rsidP="00FB5F69">
      <w:pPr>
        <w:numPr>
          <w:ilvl w:val="2"/>
          <w:numId w:val="68"/>
        </w:numPr>
        <w:shd w:val="clear" w:color="auto" w:fill="FFFF00"/>
        <w:tabs>
          <w:tab w:val="clear" w:pos="2160"/>
        </w:tabs>
        <w:autoSpaceDE w:val="0"/>
        <w:autoSpaceDN w:val="0"/>
        <w:spacing w:after="120"/>
        <w:ind w:left="360"/>
        <w:jc w:val="both"/>
        <w:rPr>
          <w:sz w:val="21"/>
          <w:szCs w:val="21"/>
        </w:rPr>
      </w:pPr>
      <w:r w:rsidRPr="008A136B">
        <w:rPr>
          <w:sz w:val="21"/>
          <w:szCs w:val="21"/>
        </w:rPr>
        <w:t>Oświadczamy że do skompletowania zamówienia użyte zostaną wyłącznie podzespoły, części</w:t>
      </w:r>
      <w:r w:rsidR="008A136B">
        <w:rPr>
          <w:sz w:val="21"/>
          <w:szCs w:val="21"/>
        </w:rPr>
        <w:br/>
      </w:r>
      <w:r w:rsidRPr="008A136B">
        <w:rPr>
          <w:sz w:val="21"/>
          <w:szCs w:val="21"/>
        </w:rPr>
        <w:t>i materiały fabrycznie nowe, czyli takie, które nie były remontowane, regenerowane i używane,</w:t>
      </w:r>
      <w:r w:rsidR="008A136B">
        <w:rPr>
          <w:sz w:val="21"/>
          <w:szCs w:val="21"/>
        </w:rPr>
        <w:br/>
      </w:r>
      <w:r w:rsidRPr="008A136B">
        <w:rPr>
          <w:sz w:val="21"/>
          <w:szCs w:val="21"/>
        </w:rPr>
        <w:t>a wszystkie elementy konstrukcji stalowej będą zabezpieczone antykorozyjnie (wg warunków technicznych producenta).</w:t>
      </w:r>
    </w:p>
    <w:p w14:paraId="2CDA2CFE" w14:textId="7220F1C6" w:rsidR="00ED2E6B" w:rsidRPr="008A136B" w:rsidRDefault="00883D38" w:rsidP="00FB5F69">
      <w:pPr>
        <w:numPr>
          <w:ilvl w:val="2"/>
          <w:numId w:val="68"/>
        </w:numPr>
        <w:shd w:val="clear" w:color="auto" w:fill="FFFF00"/>
        <w:tabs>
          <w:tab w:val="clear" w:pos="2160"/>
        </w:tabs>
        <w:autoSpaceDE w:val="0"/>
        <w:autoSpaceDN w:val="0"/>
        <w:spacing w:after="120"/>
        <w:ind w:left="360"/>
        <w:jc w:val="both"/>
        <w:rPr>
          <w:sz w:val="21"/>
          <w:szCs w:val="21"/>
        </w:rPr>
      </w:pPr>
      <w:r w:rsidRPr="008A136B">
        <w:rPr>
          <w:sz w:val="21"/>
          <w:szCs w:val="21"/>
        </w:rPr>
        <w:t>Oświadczamy, że części składowe wyrobu (przedmiotu zamówienia) zastosowane w podziemnych wyrobiskach górniczych PGG S.A. (określon</w:t>
      </w:r>
      <w:r w:rsidR="008A136B">
        <w:rPr>
          <w:sz w:val="21"/>
          <w:szCs w:val="21"/>
        </w:rPr>
        <w:t>e</w:t>
      </w:r>
      <w:r w:rsidRPr="008A136B">
        <w:rPr>
          <w:sz w:val="21"/>
          <w:szCs w:val="21"/>
        </w:rPr>
        <w:t xml:space="preserve"> w Załączniku nr 1 do SWZ), zgodnie z przepisami</w:t>
      </w:r>
      <w:r w:rsidR="00ED2E6B" w:rsidRPr="008A136B">
        <w:rPr>
          <w:sz w:val="21"/>
          <w:szCs w:val="21"/>
        </w:rPr>
        <w:t>:</w:t>
      </w:r>
    </w:p>
    <w:p w14:paraId="48FCD03C" w14:textId="77777777" w:rsidR="00ED2E6B" w:rsidRPr="008A136B" w:rsidRDefault="00ED2E6B" w:rsidP="00FB5F69">
      <w:pPr>
        <w:numPr>
          <w:ilvl w:val="1"/>
          <w:numId w:val="73"/>
        </w:numPr>
        <w:shd w:val="clear" w:color="auto" w:fill="FFFF00"/>
        <w:tabs>
          <w:tab w:val="left" w:pos="720"/>
        </w:tabs>
        <w:ind w:hanging="1136"/>
        <w:jc w:val="both"/>
        <w:rPr>
          <w:sz w:val="21"/>
          <w:szCs w:val="21"/>
          <w:lang w:eastAsia="ar-SA"/>
        </w:rPr>
      </w:pPr>
      <w:r w:rsidRPr="008A136B">
        <w:rPr>
          <w:sz w:val="21"/>
          <w:szCs w:val="21"/>
          <w:lang w:eastAsia="ar-SA"/>
        </w:rPr>
        <w:t>aktów prawnych wdrażających dyrektywy nowego podejścia UE do polskiego ustawodawstwa:</w:t>
      </w:r>
    </w:p>
    <w:p w14:paraId="2E46D20E" w14:textId="77777777" w:rsidR="00FC2C1C" w:rsidRPr="008A136B" w:rsidRDefault="00FC2C1C" w:rsidP="00FB5F69">
      <w:pPr>
        <w:numPr>
          <w:ilvl w:val="0"/>
          <w:numId w:val="70"/>
        </w:numPr>
        <w:shd w:val="clear" w:color="auto" w:fill="FFFF00"/>
        <w:tabs>
          <w:tab w:val="num" w:pos="935"/>
          <w:tab w:val="left" w:pos="980"/>
        </w:tabs>
        <w:ind w:left="935" w:hanging="187"/>
        <w:jc w:val="both"/>
        <w:rPr>
          <w:sz w:val="21"/>
          <w:szCs w:val="21"/>
          <w:lang w:eastAsia="ar-SA"/>
        </w:rPr>
      </w:pPr>
      <w:r w:rsidRPr="008A136B">
        <w:rPr>
          <w:sz w:val="21"/>
          <w:szCs w:val="21"/>
          <w:lang w:eastAsia="ar-SA"/>
        </w:rPr>
        <w:t>Ustawy z dnia 30.08.2002 r. – O systemie oceny zgodności,</w:t>
      </w:r>
    </w:p>
    <w:p w14:paraId="6DF52E29" w14:textId="77777777" w:rsidR="00FC2C1C" w:rsidRPr="008A136B" w:rsidRDefault="00FC2C1C" w:rsidP="00FB5F69">
      <w:pPr>
        <w:numPr>
          <w:ilvl w:val="0"/>
          <w:numId w:val="70"/>
        </w:numPr>
        <w:shd w:val="clear" w:color="auto" w:fill="FFFF00"/>
        <w:tabs>
          <w:tab w:val="num" w:pos="935"/>
          <w:tab w:val="left" w:pos="980"/>
        </w:tabs>
        <w:ind w:left="935" w:hanging="187"/>
        <w:jc w:val="both"/>
        <w:rPr>
          <w:sz w:val="21"/>
          <w:szCs w:val="21"/>
          <w:lang w:eastAsia="ar-SA"/>
        </w:rPr>
      </w:pPr>
      <w:r w:rsidRPr="008A136B">
        <w:rPr>
          <w:sz w:val="21"/>
          <w:szCs w:val="21"/>
          <w:lang w:eastAsia="ar-SA"/>
        </w:rPr>
        <w:t>Rozporządzenia Ministra Gospodarki z dnia 21 października 2008 r. w sprawie zasadniczych wymagań dla maszyn (dyrektywa 2006/42 WE),</w:t>
      </w:r>
    </w:p>
    <w:p w14:paraId="71F8DB3E" w14:textId="77777777" w:rsidR="00FC2C1C" w:rsidRPr="008A136B" w:rsidRDefault="00FC2C1C" w:rsidP="00FB5F69">
      <w:pPr>
        <w:numPr>
          <w:ilvl w:val="0"/>
          <w:numId w:val="70"/>
        </w:numPr>
        <w:shd w:val="clear" w:color="auto" w:fill="FFFF00"/>
        <w:tabs>
          <w:tab w:val="num" w:pos="935"/>
          <w:tab w:val="left" w:pos="980"/>
        </w:tabs>
        <w:ind w:left="935" w:hanging="187"/>
        <w:jc w:val="both"/>
        <w:rPr>
          <w:sz w:val="21"/>
          <w:szCs w:val="21"/>
          <w:lang w:eastAsia="ar-SA"/>
        </w:rPr>
      </w:pPr>
      <w:r w:rsidRPr="008A136B">
        <w:rPr>
          <w:sz w:val="21"/>
          <w:szCs w:val="21"/>
          <w:lang w:eastAsia="ar-SA"/>
        </w:rPr>
        <w:t>Ustawy z dnia 13.04.2016r o systemach oceny zgodności i nadzoru rynku.</w:t>
      </w:r>
    </w:p>
    <w:p w14:paraId="72FFDF91" w14:textId="77777777" w:rsidR="00FC2C1C" w:rsidRPr="008A136B" w:rsidRDefault="00FC2C1C" w:rsidP="00FB5F69">
      <w:pPr>
        <w:numPr>
          <w:ilvl w:val="0"/>
          <w:numId w:val="70"/>
        </w:numPr>
        <w:shd w:val="clear" w:color="auto" w:fill="FFFF00"/>
        <w:tabs>
          <w:tab w:val="num" w:pos="935"/>
          <w:tab w:val="left" w:pos="980"/>
        </w:tabs>
        <w:ind w:left="935" w:hanging="187"/>
        <w:jc w:val="both"/>
        <w:rPr>
          <w:sz w:val="21"/>
          <w:szCs w:val="21"/>
          <w:lang w:eastAsia="ar-SA"/>
        </w:rPr>
      </w:pPr>
      <w:r w:rsidRPr="008A136B">
        <w:rPr>
          <w:sz w:val="21"/>
          <w:szCs w:val="21"/>
          <w:lang w:eastAsia="ar-SA"/>
        </w:rPr>
        <w:t>Rozporządzenie Ministra Rozwoju z dnia 6 czerwca 2016r w sprawie wymagań dla urządzeń i systemów ochronnych przeznaczonych do użytku w atmosferze potencjalnie wybuchowej Dyrektywa 2014/34/UE (ATEX),</w:t>
      </w:r>
    </w:p>
    <w:p w14:paraId="5D30BC3A" w14:textId="77777777" w:rsidR="00FC2C1C" w:rsidRPr="008A136B" w:rsidRDefault="00FC2C1C" w:rsidP="00FB5F69">
      <w:pPr>
        <w:numPr>
          <w:ilvl w:val="1"/>
          <w:numId w:val="73"/>
        </w:numPr>
        <w:shd w:val="clear" w:color="auto" w:fill="FFFF00"/>
        <w:tabs>
          <w:tab w:val="left" w:pos="700"/>
        </w:tabs>
        <w:ind w:left="697"/>
        <w:jc w:val="both"/>
        <w:rPr>
          <w:sz w:val="21"/>
          <w:szCs w:val="21"/>
          <w:lang w:eastAsia="ar-SA"/>
        </w:rPr>
      </w:pPr>
      <w:r w:rsidRPr="008A136B">
        <w:rPr>
          <w:sz w:val="21"/>
          <w:szCs w:val="21"/>
          <w:lang w:eastAsia="ar-SA"/>
        </w:rPr>
        <w:t>ustawy z dnia 09.06.2011 r. – Prawo geologiczne i górnicze  i wynikających z niej rozporządzeń:</w:t>
      </w:r>
    </w:p>
    <w:p w14:paraId="41488286" w14:textId="0F5EA3EE" w:rsidR="002A4581" w:rsidRPr="001A21D1" w:rsidRDefault="00FC2C1C" w:rsidP="001A21D1">
      <w:pPr>
        <w:numPr>
          <w:ilvl w:val="0"/>
          <w:numId w:val="71"/>
        </w:numPr>
        <w:shd w:val="clear" w:color="auto" w:fill="FFFF00"/>
        <w:tabs>
          <w:tab w:val="num" w:pos="935"/>
          <w:tab w:val="left" w:pos="980"/>
        </w:tabs>
        <w:ind w:left="935" w:hanging="187"/>
        <w:jc w:val="both"/>
        <w:rPr>
          <w:sz w:val="21"/>
          <w:szCs w:val="21"/>
          <w:lang w:eastAsia="ar-SA"/>
        </w:rPr>
      </w:pPr>
      <w:r w:rsidRPr="008A136B">
        <w:rPr>
          <w:sz w:val="21"/>
          <w:szCs w:val="21"/>
          <w:lang w:eastAsia="ar-SA"/>
        </w:rPr>
        <w:t xml:space="preserve">Rozporządzenia Rady Ministrów z dnia 30 kwietnia 2004 r. w sprawie dopuszczania wyrobów </w:t>
      </w:r>
      <w:r w:rsidRPr="008A136B">
        <w:rPr>
          <w:sz w:val="21"/>
          <w:szCs w:val="21"/>
          <w:lang w:eastAsia="ar-SA"/>
        </w:rPr>
        <w:br/>
        <w:t>do stosowania w zakładach górniczych wraz z późniejszymi zmianami,</w:t>
      </w:r>
    </w:p>
    <w:p w14:paraId="131D85D0" w14:textId="7A5245B1" w:rsidR="00FC2C1C" w:rsidRPr="008A136B" w:rsidRDefault="00FC2C1C" w:rsidP="00FB5F69">
      <w:pPr>
        <w:numPr>
          <w:ilvl w:val="0"/>
          <w:numId w:val="71"/>
        </w:numPr>
        <w:shd w:val="clear" w:color="auto" w:fill="FFFF00"/>
        <w:tabs>
          <w:tab w:val="num" w:pos="935"/>
          <w:tab w:val="left" w:pos="980"/>
        </w:tabs>
        <w:ind w:left="935" w:hanging="187"/>
        <w:jc w:val="both"/>
        <w:rPr>
          <w:sz w:val="21"/>
          <w:szCs w:val="21"/>
          <w:lang w:eastAsia="ar-SA"/>
        </w:rPr>
      </w:pPr>
      <w:r w:rsidRPr="008A136B">
        <w:rPr>
          <w:sz w:val="21"/>
          <w:szCs w:val="21"/>
          <w:lang w:eastAsia="ar-SA"/>
        </w:rPr>
        <w:t xml:space="preserve"> Ministra Energii z dnia 23 listopada 2016 r. w sprawie szczegółowych wymagań dotyczących prowadzenia ruchu podziemnych zakładów górniczych,</w:t>
      </w:r>
    </w:p>
    <w:p w14:paraId="6EA33E6C" w14:textId="77777777" w:rsidR="00FC2C1C" w:rsidRPr="004E64E0" w:rsidRDefault="00FC2C1C" w:rsidP="00FB5F69">
      <w:pPr>
        <w:numPr>
          <w:ilvl w:val="1"/>
          <w:numId w:val="73"/>
        </w:numPr>
        <w:shd w:val="clear" w:color="auto" w:fill="FFFF00"/>
        <w:tabs>
          <w:tab w:val="left" w:pos="700"/>
        </w:tabs>
        <w:ind w:left="697"/>
        <w:jc w:val="both"/>
        <w:rPr>
          <w:color w:val="FF0000"/>
          <w:sz w:val="21"/>
          <w:szCs w:val="21"/>
          <w:lang w:eastAsia="ar-SA"/>
        </w:rPr>
      </w:pPr>
      <w:r w:rsidRPr="004E64E0">
        <w:rPr>
          <w:color w:val="FF0000"/>
          <w:sz w:val="21"/>
          <w:szCs w:val="21"/>
          <w:lang w:eastAsia="ar-SA"/>
        </w:rPr>
        <w:t>norm związanych z przedmiotem zamówienia:</w:t>
      </w:r>
    </w:p>
    <w:p w14:paraId="079EA87A" w14:textId="77777777" w:rsidR="00FC2C1C" w:rsidRPr="007002E4" w:rsidRDefault="00FC2C1C" w:rsidP="00FB5F69">
      <w:pPr>
        <w:numPr>
          <w:ilvl w:val="0"/>
          <w:numId w:val="71"/>
        </w:numPr>
        <w:shd w:val="clear" w:color="auto" w:fill="FFFF00"/>
        <w:tabs>
          <w:tab w:val="num" w:pos="935"/>
          <w:tab w:val="left" w:pos="980"/>
        </w:tabs>
        <w:ind w:left="935" w:hanging="187"/>
        <w:jc w:val="both"/>
        <w:rPr>
          <w:strike/>
          <w:color w:val="FF0000"/>
          <w:sz w:val="21"/>
          <w:szCs w:val="21"/>
          <w:lang w:eastAsia="ar-SA"/>
        </w:rPr>
      </w:pPr>
      <w:r w:rsidRPr="007002E4">
        <w:rPr>
          <w:strike/>
          <w:color w:val="FF0000"/>
          <w:sz w:val="21"/>
          <w:szCs w:val="21"/>
          <w:lang w:eastAsia="ar-SA"/>
        </w:rPr>
        <w:t xml:space="preserve">PN-G-50000:2002 – Ochrona pracy w górnictwie. Maszyny górnicze. Ogólne wymagania   bezpieczeństwa i ergonomii, </w:t>
      </w:r>
    </w:p>
    <w:p w14:paraId="6CB211E1" w14:textId="77777777" w:rsidR="00FC2C1C" w:rsidRPr="007002E4" w:rsidRDefault="00FC2C1C" w:rsidP="00FB5F69">
      <w:pPr>
        <w:numPr>
          <w:ilvl w:val="0"/>
          <w:numId w:val="71"/>
        </w:numPr>
        <w:shd w:val="clear" w:color="auto" w:fill="FFFF00"/>
        <w:tabs>
          <w:tab w:val="num" w:pos="935"/>
          <w:tab w:val="left" w:pos="980"/>
        </w:tabs>
        <w:ind w:left="935" w:hanging="187"/>
        <w:jc w:val="both"/>
        <w:rPr>
          <w:strike/>
          <w:color w:val="FF0000"/>
          <w:sz w:val="21"/>
          <w:szCs w:val="21"/>
          <w:lang w:eastAsia="ar-SA"/>
        </w:rPr>
      </w:pPr>
      <w:r w:rsidRPr="007002E4">
        <w:rPr>
          <w:strike/>
          <w:color w:val="FF0000"/>
          <w:sz w:val="21"/>
          <w:szCs w:val="21"/>
          <w:lang w:eastAsia="ar-SA"/>
        </w:rPr>
        <w:t>PN-G-50001:2002 – Ochrona pracy w górnictwie. Wyposażenie elektryczne maszyn górniczych. Wymagania ogólne.</w:t>
      </w:r>
    </w:p>
    <w:p w14:paraId="0664E279" w14:textId="77777777" w:rsidR="00FC2C1C" w:rsidRPr="007002E4" w:rsidRDefault="00FC2C1C" w:rsidP="00FB5F69">
      <w:pPr>
        <w:numPr>
          <w:ilvl w:val="0"/>
          <w:numId w:val="72"/>
        </w:numPr>
        <w:shd w:val="clear" w:color="auto" w:fill="FFFF00"/>
        <w:tabs>
          <w:tab w:val="num" w:pos="935"/>
          <w:tab w:val="left" w:pos="980"/>
        </w:tabs>
        <w:ind w:left="935" w:hanging="187"/>
        <w:jc w:val="both"/>
        <w:rPr>
          <w:strike/>
          <w:color w:val="FF0000"/>
          <w:sz w:val="21"/>
          <w:szCs w:val="21"/>
          <w:lang w:eastAsia="ar-SA"/>
        </w:rPr>
      </w:pPr>
      <w:r w:rsidRPr="007002E4">
        <w:rPr>
          <w:strike/>
          <w:color w:val="FF0000"/>
          <w:sz w:val="21"/>
          <w:szCs w:val="21"/>
          <w:lang w:eastAsia="ar-SA"/>
        </w:rPr>
        <w:t>lub spełnienie norm europejskich.</w:t>
      </w:r>
    </w:p>
    <w:p w14:paraId="2330E94F" w14:textId="0B8301E3" w:rsidR="00ED2E6B" w:rsidRPr="008A136B" w:rsidRDefault="00ED2E6B" w:rsidP="00FB5F69">
      <w:pPr>
        <w:numPr>
          <w:ilvl w:val="0"/>
          <w:numId w:val="69"/>
        </w:numPr>
        <w:shd w:val="clear" w:color="auto" w:fill="FFFF00"/>
        <w:tabs>
          <w:tab w:val="left" w:pos="5103"/>
        </w:tabs>
        <w:autoSpaceDE w:val="0"/>
        <w:autoSpaceDN w:val="0"/>
        <w:spacing w:after="120"/>
        <w:jc w:val="both"/>
        <w:rPr>
          <w:sz w:val="21"/>
          <w:szCs w:val="21"/>
        </w:rPr>
      </w:pPr>
      <w:r w:rsidRPr="008A136B">
        <w:rPr>
          <w:sz w:val="21"/>
          <w:szCs w:val="21"/>
        </w:rPr>
        <w:t xml:space="preserve">Oświadczamy, że wraz z przedmiotem zamówienia dostarczymy </w:t>
      </w:r>
      <w:r w:rsidR="009C4532">
        <w:rPr>
          <w:sz w:val="21"/>
          <w:szCs w:val="21"/>
        </w:rPr>
        <w:t xml:space="preserve">wszystkie wymagane </w:t>
      </w:r>
      <w:r w:rsidRPr="008A136B">
        <w:rPr>
          <w:sz w:val="21"/>
          <w:szCs w:val="21"/>
        </w:rPr>
        <w:t xml:space="preserve">dokumenty </w:t>
      </w:r>
      <w:r w:rsidR="009C4532">
        <w:rPr>
          <w:sz w:val="21"/>
          <w:szCs w:val="21"/>
        </w:rPr>
        <w:t xml:space="preserve">sporządzone </w:t>
      </w:r>
      <w:r w:rsidRPr="008A136B">
        <w:rPr>
          <w:sz w:val="21"/>
          <w:szCs w:val="21"/>
        </w:rPr>
        <w:t>w języku polskim</w:t>
      </w:r>
      <w:r w:rsidR="009C4532">
        <w:rPr>
          <w:sz w:val="21"/>
          <w:szCs w:val="21"/>
        </w:rPr>
        <w:t>,</w:t>
      </w:r>
      <w:r w:rsidRPr="008A136B">
        <w:rPr>
          <w:color w:val="4472C4" w:themeColor="accent1"/>
          <w:sz w:val="21"/>
          <w:szCs w:val="21"/>
        </w:rPr>
        <w:t xml:space="preserve"> </w:t>
      </w:r>
      <w:r w:rsidRPr="008A136B">
        <w:rPr>
          <w:sz w:val="21"/>
          <w:szCs w:val="21"/>
        </w:rPr>
        <w:t xml:space="preserve">których koszt wliczony </w:t>
      </w:r>
      <w:r w:rsidR="009C4532">
        <w:rPr>
          <w:sz w:val="21"/>
          <w:szCs w:val="21"/>
        </w:rPr>
        <w:t>będzie</w:t>
      </w:r>
      <w:r w:rsidRPr="008A136B">
        <w:rPr>
          <w:sz w:val="21"/>
          <w:szCs w:val="21"/>
        </w:rPr>
        <w:t xml:space="preserve"> w cenę</w:t>
      </w:r>
      <w:r w:rsidR="009C4532">
        <w:rPr>
          <w:sz w:val="21"/>
          <w:szCs w:val="21"/>
        </w:rPr>
        <w:t xml:space="preserve"> usługi</w:t>
      </w:r>
      <w:r w:rsidRPr="008A136B">
        <w:rPr>
          <w:sz w:val="21"/>
          <w:szCs w:val="21"/>
        </w:rPr>
        <w:t>.</w:t>
      </w:r>
    </w:p>
    <w:p w14:paraId="17C06D49" w14:textId="77777777" w:rsidR="00FB0388" w:rsidRDefault="00FB0388" w:rsidP="00160015">
      <w:pPr>
        <w:jc w:val="both"/>
        <w:rPr>
          <w:b/>
          <w:bCs/>
          <w:color w:val="0070C0"/>
          <w:sz w:val="40"/>
          <w:szCs w:val="40"/>
        </w:rPr>
      </w:pPr>
    </w:p>
    <w:p w14:paraId="325B865E" w14:textId="77777777" w:rsidR="003B3C97" w:rsidRDefault="003B3C97" w:rsidP="00160015">
      <w:pPr>
        <w:jc w:val="both"/>
        <w:rPr>
          <w:b/>
          <w:bCs/>
          <w:color w:val="0070C0"/>
          <w:sz w:val="40"/>
          <w:szCs w:val="40"/>
        </w:rPr>
      </w:pPr>
    </w:p>
    <w:p w14:paraId="08B8AAAA" w14:textId="77777777" w:rsidR="003B3C97" w:rsidRDefault="003B3C97" w:rsidP="00160015">
      <w:pPr>
        <w:jc w:val="both"/>
        <w:rPr>
          <w:b/>
          <w:bCs/>
          <w:color w:val="0070C0"/>
          <w:sz w:val="40"/>
          <w:szCs w:val="40"/>
        </w:rPr>
      </w:pPr>
    </w:p>
    <w:p w14:paraId="00448066" w14:textId="77777777" w:rsidR="00FB0388" w:rsidRDefault="00FB0388" w:rsidP="00160015">
      <w:pPr>
        <w:jc w:val="both"/>
        <w:rPr>
          <w:b/>
          <w:bCs/>
          <w:color w:val="0070C0"/>
          <w:sz w:val="40"/>
          <w:szCs w:val="40"/>
        </w:rPr>
      </w:pPr>
    </w:p>
    <w:p w14:paraId="60CBE3CE" w14:textId="77777777" w:rsidR="00FB0388" w:rsidRDefault="00FB0388" w:rsidP="00160015">
      <w:pPr>
        <w:jc w:val="both"/>
        <w:rPr>
          <w:b/>
          <w:bCs/>
          <w:color w:val="0070C0"/>
          <w:sz w:val="40"/>
          <w:szCs w:val="40"/>
        </w:rPr>
      </w:pPr>
    </w:p>
    <w:p w14:paraId="2D4CBC6A" w14:textId="77777777" w:rsidR="009C4532" w:rsidRDefault="009C4532" w:rsidP="00160015">
      <w:pPr>
        <w:jc w:val="both"/>
        <w:rPr>
          <w:b/>
          <w:bCs/>
          <w:color w:val="0070C0"/>
          <w:sz w:val="40"/>
          <w:szCs w:val="40"/>
        </w:rPr>
      </w:pPr>
    </w:p>
    <w:p w14:paraId="6006D7D7" w14:textId="77777777" w:rsidR="00FB0388" w:rsidRDefault="00FB0388" w:rsidP="00160015">
      <w:pPr>
        <w:jc w:val="both"/>
        <w:rPr>
          <w:b/>
          <w:bCs/>
          <w:color w:val="0070C0"/>
          <w:sz w:val="40"/>
          <w:szCs w:val="40"/>
        </w:rPr>
      </w:pPr>
    </w:p>
    <w:p w14:paraId="13C96AD8" w14:textId="1FCFB70A" w:rsidR="008F0FB7" w:rsidRDefault="008F0FB7" w:rsidP="008F0FB7">
      <w:pPr>
        <w:jc w:val="center"/>
        <w:rPr>
          <w:rFonts w:eastAsiaTheme="majorEastAsia"/>
          <w:b/>
          <w:bCs/>
          <w:color w:val="2F5496" w:themeColor="accent1" w:themeShade="BF"/>
          <w:spacing w:val="20"/>
          <w:sz w:val="24"/>
          <w:szCs w:val="24"/>
        </w:rPr>
      </w:pPr>
      <w:r w:rsidRPr="002D3FAC">
        <w:rPr>
          <w:rFonts w:eastAsiaTheme="majorEastAsia"/>
          <w:b/>
          <w:bCs/>
          <w:color w:val="2F5496" w:themeColor="accent1" w:themeShade="BF"/>
          <w:spacing w:val="20"/>
          <w:sz w:val="24"/>
          <w:szCs w:val="24"/>
        </w:rPr>
        <w:lastRenderedPageBreak/>
        <w:t xml:space="preserve">Załącznik nr </w:t>
      </w:r>
      <w:r>
        <w:rPr>
          <w:rFonts w:eastAsiaTheme="majorEastAsia"/>
          <w:b/>
          <w:bCs/>
          <w:color w:val="2F5496" w:themeColor="accent1" w:themeShade="BF"/>
          <w:spacing w:val="20"/>
          <w:sz w:val="24"/>
          <w:szCs w:val="24"/>
        </w:rPr>
        <w:t>3</w:t>
      </w:r>
      <w:r w:rsidRPr="002D3FAC">
        <w:rPr>
          <w:rFonts w:eastAsiaTheme="majorEastAsia"/>
          <w:b/>
          <w:bCs/>
          <w:color w:val="2F5496" w:themeColor="accent1" w:themeShade="BF"/>
          <w:spacing w:val="20"/>
          <w:sz w:val="24"/>
          <w:szCs w:val="24"/>
        </w:rPr>
        <w:t>.</w:t>
      </w:r>
      <w:r>
        <w:rPr>
          <w:rFonts w:eastAsiaTheme="majorEastAsia"/>
          <w:b/>
          <w:bCs/>
          <w:color w:val="2F5496" w:themeColor="accent1" w:themeShade="BF"/>
          <w:spacing w:val="20"/>
          <w:sz w:val="24"/>
          <w:szCs w:val="24"/>
        </w:rPr>
        <w:t>6</w:t>
      </w:r>
      <w:r w:rsidRPr="002D3FAC">
        <w:rPr>
          <w:rFonts w:eastAsiaTheme="majorEastAsia"/>
          <w:b/>
          <w:bCs/>
          <w:color w:val="2F5496" w:themeColor="accent1" w:themeShade="BF"/>
          <w:spacing w:val="20"/>
          <w:sz w:val="24"/>
          <w:szCs w:val="24"/>
        </w:rPr>
        <w:t xml:space="preserve"> do SWZ </w:t>
      </w:r>
      <w:r>
        <w:rPr>
          <w:rFonts w:eastAsiaTheme="majorEastAsia"/>
          <w:b/>
          <w:bCs/>
          <w:color w:val="2F5496" w:themeColor="accent1" w:themeShade="BF"/>
          <w:spacing w:val="20"/>
          <w:sz w:val="24"/>
          <w:szCs w:val="24"/>
        </w:rPr>
        <w:t xml:space="preserve">– </w:t>
      </w:r>
      <w:r w:rsidRPr="002D3FAC">
        <w:rPr>
          <w:rFonts w:eastAsiaTheme="majorEastAsia"/>
          <w:b/>
          <w:bCs/>
          <w:color w:val="2F5496" w:themeColor="accent1" w:themeShade="BF"/>
          <w:spacing w:val="20"/>
          <w:sz w:val="24"/>
          <w:szCs w:val="24"/>
        </w:rPr>
        <w:t>OŚWIADCZENIE</w:t>
      </w:r>
      <w:r>
        <w:rPr>
          <w:rFonts w:eastAsiaTheme="majorEastAsia"/>
          <w:b/>
          <w:bCs/>
          <w:color w:val="2F5496" w:themeColor="accent1" w:themeShade="BF"/>
          <w:spacing w:val="20"/>
          <w:sz w:val="24"/>
          <w:szCs w:val="24"/>
        </w:rPr>
        <w:t xml:space="preserve"> </w:t>
      </w:r>
      <w:r w:rsidRPr="002D3FAC">
        <w:rPr>
          <w:rFonts w:eastAsiaTheme="majorEastAsia"/>
          <w:b/>
          <w:bCs/>
          <w:color w:val="2F5496" w:themeColor="accent1" w:themeShade="BF"/>
          <w:spacing w:val="20"/>
          <w:sz w:val="24"/>
          <w:szCs w:val="24"/>
        </w:rPr>
        <w:t>WYKONAWCY</w:t>
      </w:r>
      <w:r>
        <w:rPr>
          <w:rFonts w:eastAsiaTheme="majorEastAsia"/>
          <w:b/>
          <w:bCs/>
          <w:color w:val="2F5496" w:themeColor="accent1" w:themeShade="BF"/>
          <w:spacing w:val="20"/>
          <w:sz w:val="24"/>
          <w:szCs w:val="24"/>
        </w:rPr>
        <w:br/>
        <w:t xml:space="preserve">O DOKONANIU </w:t>
      </w:r>
      <w:r w:rsidRPr="002D3FAC">
        <w:rPr>
          <w:rFonts w:eastAsiaTheme="majorEastAsia"/>
          <w:b/>
          <w:bCs/>
          <w:color w:val="2F5496" w:themeColor="accent1" w:themeShade="BF"/>
          <w:spacing w:val="20"/>
          <w:sz w:val="24"/>
          <w:szCs w:val="24"/>
        </w:rPr>
        <w:t>WIZJ</w:t>
      </w:r>
      <w:r>
        <w:rPr>
          <w:rFonts w:eastAsiaTheme="majorEastAsia"/>
          <w:b/>
          <w:bCs/>
          <w:color w:val="2F5496" w:themeColor="accent1" w:themeShade="BF"/>
          <w:spacing w:val="20"/>
          <w:sz w:val="24"/>
          <w:szCs w:val="24"/>
        </w:rPr>
        <w:t xml:space="preserve">II </w:t>
      </w:r>
      <w:r w:rsidRPr="002D3FAC">
        <w:rPr>
          <w:rFonts w:eastAsiaTheme="majorEastAsia"/>
          <w:b/>
          <w:bCs/>
          <w:color w:val="2F5496" w:themeColor="accent1" w:themeShade="BF"/>
          <w:spacing w:val="20"/>
          <w:sz w:val="24"/>
          <w:szCs w:val="24"/>
        </w:rPr>
        <w:t>LOKALN</w:t>
      </w:r>
      <w:r>
        <w:rPr>
          <w:rFonts w:eastAsiaTheme="majorEastAsia"/>
          <w:b/>
          <w:bCs/>
          <w:color w:val="2F5496" w:themeColor="accent1" w:themeShade="BF"/>
          <w:spacing w:val="20"/>
          <w:sz w:val="24"/>
          <w:szCs w:val="24"/>
        </w:rPr>
        <w:t>EJ</w:t>
      </w:r>
    </w:p>
    <w:p w14:paraId="7B9D2B90" w14:textId="77777777" w:rsidR="008F0FB7" w:rsidRDefault="008F0FB7" w:rsidP="008F0FB7">
      <w:pPr>
        <w:jc w:val="both"/>
      </w:pPr>
    </w:p>
    <w:p w14:paraId="3114AC5F" w14:textId="77777777" w:rsidR="008F0FB7" w:rsidRDefault="008F0FB7" w:rsidP="008F0FB7"/>
    <w:p w14:paraId="5FDB2595" w14:textId="77777777" w:rsidR="008A136B" w:rsidRDefault="008A136B" w:rsidP="008F0FB7"/>
    <w:p w14:paraId="0125926E" w14:textId="77777777" w:rsidR="008F0FB7" w:rsidRDefault="008F0FB7" w:rsidP="008F0FB7"/>
    <w:p w14:paraId="196F383E" w14:textId="77777777" w:rsidR="008F0FB7" w:rsidRDefault="008F0FB7" w:rsidP="008F0FB7">
      <w:r>
        <w:t xml:space="preserve">…………………………………………… </w:t>
      </w:r>
    </w:p>
    <w:p w14:paraId="5ACD516E" w14:textId="77777777" w:rsidR="008F0FB7" w:rsidRDefault="008F0FB7" w:rsidP="008F0FB7"/>
    <w:p w14:paraId="11B9C311" w14:textId="77777777" w:rsidR="008F0FB7" w:rsidRDefault="008F0FB7" w:rsidP="008F0FB7">
      <w:r>
        <w:t xml:space="preserve">…………………………………………… </w:t>
      </w:r>
    </w:p>
    <w:p w14:paraId="1E7D13BB" w14:textId="77777777" w:rsidR="008F0FB7" w:rsidRDefault="008F0FB7" w:rsidP="008F0FB7">
      <w:r>
        <w:rPr>
          <w:vertAlign w:val="superscript"/>
        </w:rPr>
        <w:t xml:space="preserve">    Pieczęć firmowa /Nazwa i adres Wykonawcy</w:t>
      </w:r>
    </w:p>
    <w:p w14:paraId="3F6ABB62" w14:textId="77777777" w:rsidR="008F0FB7" w:rsidRDefault="008F0FB7" w:rsidP="008F0FB7"/>
    <w:p w14:paraId="7CA37F41" w14:textId="77777777" w:rsidR="008F0FB7" w:rsidRDefault="008F0FB7" w:rsidP="008F0FB7"/>
    <w:p w14:paraId="2755ECF5" w14:textId="77777777" w:rsidR="008F0FB7" w:rsidRDefault="008F0FB7" w:rsidP="008F0FB7"/>
    <w:p w14:paraId="26702EB9" w14:textId="77777777" w:rsidR="008F0FB7" w:rsidRDefault="008F0FB7" w:rsidP="008F0FB7"/>
    <w:p w14:paraId="38BD4021" w14:textId="77777777" w:rsidR="008F0FB7" w:rsidRDefault="008F0FB7" w:rsidP="008F0FB7"/>
    <w:p w14:paraId="4F52126C" w14:textId="77777777" w:rsidR="008F0FB7" w:rsidRPr="008E7B8E" w:rsidRDefault="008F0FB7" w:rsidP="008F0FB7">
      <w:pPr>
        <w:jc w:val="center"/>
        <w:rPr>
          <w:b/>
          <w:sz w:val="32"/>
        </w:rPr>
      </w:pPr>
      <w:r w:rsidRPr="008E7B8E">
        <w:rPr>
          <w:b/>
          <w:sz w:val="32"/>
        </w:rPr>
        <w:t>OŚWIADCZENIE WYKONAWCY</w:t>
      </w:r>
    </w:p>
    <w:p w14:paraId="1A998A4F" w14:textId="77777777" w:rsidR="008F0FB7" w:rsidRPr="008E7B8E" w:rsidRDefault="008F0FB7" w:rsidP="008F0FB7">
      <w:pPr>
        <w:jc w:val="center"/>
        <w:rPr>
          <w:b/>
          <w:sz w:val="32"/>
        </w:rPr>
      </w:pPr>
    </w:p>
    <w:p w14:paraId="0F5BC0B5" w14:textId="77777777" w:rsidR="008F0FB7" w:rsidRPr="008E7B8E" w:rsidRDefault="008F0FB7" w:rsidP="008F0FB7">
      <w:pPr>
        <w:rPr>
          <w:b/>
        </w:rPr>
      </w:pPr>
    </w:p>
    <w:p w14:paraId="4DFCA895" w14:textId="77777777" w:rsidR="008F0FB7" w:rsidRPr="008E7B8E" w:rsidRDefault="008F0FB7" w:rsidP="008F0FB7">
      <w:pPr>
        <w:rPr>
          <w:b/>
        </w:rPr>
      </w:pPr>
    </w:p>
    <w:p w14:paraId="70DC4B3F" w14:textId="0EC2D6AD" w:rsidR="008F0FB7" w:rsidRPr="008E7B8E" w:rsidRDefault="008F0FB7" w:rsidP="004E64E0">
      <w:pPr>
        <w:spacing w:line="360" w:lineRule="auto"/>
        <w:jc w:val="both"/>
        <w:rPr>
          <w:rStyle w:val="Pogrubienie"/>
          <w:bCs w:val="0"/>
          <w:sz w:val="22"/>
          <w:szCs w:val="22"/>
        </w:rPr>
      </w:pPr>
      <w:r w:rsidRPr="008E7B8E">
        <w:rPr>
          <w:sz w:val="22"/>
          <w:szCs w:val="22"/>
        </w:rPr>
        <w:t>Oświadczamy, że w dniu . . . . . . . . . . . . . . . . . . . . . . . dokonaliśmy wizji lokalnej na obiekcie w zakresie przedmiotu postępowania</w:t>
      </w:r>
      <w:r w:rsidR="004E64E0">
        <w:rPr>
          <w:sz w:val="22"/>
          <w:szCs w:val="22"/>
        </w:rPr>
        <w:t>,</w:t>
      </w:r>
      <w:r w:rsidRPr="008E7B8E">
        <w:rPr>
          <w:sz w:val="22"/>
          <w:szCs w:val="22"/>
        </w:rPr>
        <w:t xml:space="preserve"> pt. </w:t>
      </w:r>
      <w:r w:rsidR="004E64E0" w:rsidRPr="004E64E0">
        <w:rPr>
          <w:b/>
          <w:bCs/>
          <w:i/>
          <w:iCs/>
          <w:sz w:val="22"/>
          <w:szCs w:val="22"/>
        </w:rPr>
        <w:t>Zabudowa kabli elektroenergetycznych w szybie „Piotr”</w:t>
      </w:r>
      <w:r w:rsidR="004E64E0">
        <w:rPr>
          <w:b/>
          <w:bCs/>
          <w:i/>
          <w:iCs/>
          <w:sz w:val="22"/>
          <w:szCs w:val="22"/>
        </w:rPr>
        <w:t xml:space="preserve"> </w:t>
      </w:r>
      <w:r w:rsidR="004E64E0" w:rsidRPr="004E64E0">
        <w:rPr>
          <w:b/>
          <w:bCs/>
          <w:i/>
          <w:iCs/>
          <w:sz w:val="22"/>
          <w:szCs w:val="22"/>
        </w:rPr>
        <w:t xml:space="preserve">oraz w szybie „Karol” dla </w:t>
      </w:r>
      <w:r w:rsidR="008A136B" w:rsidRPr="008A136B">
        <w:rPr>
          <w:b/>
          <w:bCs/>
          <w:i/>
          <w:iCs/>
          <w:sz w:val="22"/>
          <w:szCs w:val="22"/>
        </w:rPr>
        <w:t>PGG S.A. Oddział</w:t>
      </w:r>
      <w:r w:rsidR="004E64E0">
        <w:rPr>
          <w:b/>
          <w:bCs/>
          <w:i/>
          <w:iCs/>
          <w:sz w:val="22"/>
          <w:szCs w:val="22"/>
        </w:rPr>
        <w:t xml:space="preserve"> </w:t>
      </w:r>
      <w:r w:rsidR="008A136B" w:rsidRPr="008A136B">
        <w:rPr>
          <w:b/>
          <w:bCs/>
          <w:i/>
          <w:iCs/>
          <w:sz w:val="22"/>
          <w:szCs w:val="22"/>
        </w:rPr>
        <w:t>KWK Mysłowice-Wesoła</w:t>
      </w:r>
      <w:r>
        <w:rPr>
          <w:sz w:val="22"/>
          <w:szCs w:val="22"/>
        </w:rPr>
        <w:t>,</w:t>
      </w:r>
      <w:r w:rsidRPr="008E7B8E">
        <w:rPr>
          <w:rStyle w:val="Pogrubienie"/>
          <w:sz w:val="22"/>
          <w:szCs w:val="22"/>
        </w:rPr>
        <w:t xml:space="preserve"> postępowanie nr </w:t>
      </w:r>
      <w:r>
        <w:rPr>
          <w:rStyle w:val="Pogrubienie"/>
          <w:sz w:val="22"/>
          <w:szCs w:val="22"/>
        </w:rPr>
        <w:t>60240</w:t>
      </w:r>
      <w:r w:rsidR="004E64E0">
        <w:rPr>
          <w:rStyle w:val="Pogrubienie"/>
          <w:sz w:val="22"/>
          <w:szCs w:val="22"/>
        </w:rPr>
        <w:t>2063</w:t>
      </w:r>
      <w:r w:rsidRPr="008E7B8E">
        <w:rPr>
          <w:rStyle w:val="Pogrubienie"/>
          <w:sz w:val="22"/>
          <w:szCs w:val="22"/>
        </w:rPr>
        <w:t>.</w:t>
      </w:r>
    </w:p>
    <w:p w14:paraId="4E3F9809" w14:textId="77777777" w:rsidR="008F0FB7" w:rsidRPr="008E7B8E" w:rsidRDefault="008F0FB7" w:rsidP="008F0FB7">
      <w:pPr>
        <w:spacing w:line="360" w:lineRule="auto"/>
        <w:jc w:val="both"/>
        <w:rPr>
          <w:rStyle w:val="Pogrubienie"/>
          <w:b w:val="0"/>
          <w:bCs w:val="0"/>
          <w:sz w:val="22"/>
          <w:szCs w:val="22"/>
        </w:rPr>
      </w:pPr>
      <w:r w:rsidRPr="008E7B8E">
        <w:rPr>
          <w:rStyle w:val="Pogrubienie"/>
          <w:b w:val="0"/>
          <w:sz w:val="22"/>
          <w:szCs w:val="22"/>
        </w:rPr>
        <w:t xml:space="preserve">Jednocześnie oświadczamy, iż nie wnosimy uwag w zakresie uzyskanych informacji, usługę wykonamy zgodnie z wymogami SWZ, obowiązującymi przepisami i normami, przy zachowaniu należytej staranności przestrzegając warunków bezpieczeństwa i higieny pracy. </w:t>
      </w:r>
    </w:p>
    <w:p w14:paraId="78B87DB0" w14:textId="77777777" w:rsidR="008F0FB7" w:rsidRDefault="008F0FB7" w:rsidP="008F0FB7">
      <w:pPr>
        <w:spacing w:line="480" w:lineRule="auto"/>
        <w:jc w:val="both"/>
        <w:rPr>
          <w:rStyle w:val="Pogrubienie"/>
          <w:b w:val="0"/>
          <w:bCs w:val="0"/>
        </w:rPr>
      </w:pPr>
    </w:p>
    <w:p w14:paraId="58BAC2C5" w14:textId="77777777" w:rsidR="008F0FB7" w:rsidRDefault="008F0FB7" w:rsidP="008F0FB7">
      <w:pPr>
        <w:spacing w:line="480" w:lineRule="auto"/>
        <w:jc w:val="both"/>
        <w:rPr>
          <w:rStyle w:val="Pogrubienie"/>
          <w:b w:val="0"/>
          <w:bCs w:val="0"/>
        </w:rPr>
      </w:pPr>
    </w:p>
    <w:p w14:paraId="0FCEE6E5" w14:textId="77777777" w:rsidR="008F0FB7" w:rsidRDefault="008F0FB7" w:rsidP="008F0FB7">
      <w:pPr>
        <w:spacing w:line="480" w:lineRule="auto"/>
        <w:jc w:val="both"/>
        <w:rPr>
          <w:rStyle w:val="Pogrubienie"/>
          <w:b w:val="0"/>
          <w:bCs w:val="0"/>
        </w:rPr>
      </w:pPr>
    </w:p>
    <w:p w14:paraId="0F7CA52D" w14:textId="77777777" w:rsidR="008F0FB7" w:rsidRDefault="008F0FB7" w:rsidP="008F0FB7">
      <w:pPr>
        <w:spacing w:line="480" w:lineRule="auto"/>
        <w:jc w:val="both"/>
        <w:rPr>
          <w:rStyle w:val="Pogrubienie"/>
          <w:b w:val="0"/>
          <w:bCs w:val="0"/>
        </w:rPr>
      </w:pPr>
    </w:p>
    <w:tbl>
      <w:tblPr>
        <w:tblW w:w="0" w:type="auto"/>
        <w:tblLook w:val="00A0" w:firstRow="1" w:lastRow="0" w:firstColumn="1" w:lastColumn="0" w:noHBand="0" w:noVBand="0"/>
      </w:tblPr>
      <w:tblGrid>
        <w:gridCol w:w="3878"/>
        <w:gridCol w:w="1251"/>
        <w:gridCol w:w="3943"/>
      </w:tblGrid>
      <w:tr w:rsidR="008F0FB7" w14:paraId="7C1AA571" w14:textId="77777777" w:rsidTr="003936F8">
        <w:tc>
          <w:tcPr>
            <w:tcW w:w="3936" w:type="dxa"/>
            <w:vAlign w:val="bottom"/>
          </w:tcPr>
          <w:p w14:paraId="3BD97BDA" w14:textId="77777777" w:rsidR="008F0FB7" w:rsidRPr="009B564D" w:rsidRDefault="008F0FB7" w:rsidP="003936F8">
            <w:pPr>
              <w:jc w:val="center"/>
            </w:pPr>
            <w:r w:rsidRPr="009B564D">
              <w:t>. . . . . . . . . . . . . . . . . . . . . . .</w:t>
            </w:r>
          </w:p>
        </w:tc>
        <w:tc>
          <w:tcPr>
            <w:tcW w:w="1275" w:type="dxa"/>
            <w:vAlign w:val="bottom"/>
          </w:tcPr>
          <w:p w14:paraId="21711F22" w14:textId="77777777" w:rsidR="008F0FB7" w:rsidRPr="009B564D" w:rsidRDefault="008F0FB7" w:rsidP="003936F8">
            <w:pPr>
              <w:jc w:val="center"/>
            </w:pPr>
          </w:p>
        </w:tc>
        <w:tc>
          <w:tcPr>
            <w:tcW w:w="4001" w:type="dxa"/>
            <w:vAlign w:val="bottom"/>
          </w:tcPr>
          <w:p w14:paraId="0BC41307" w14:textId="77777777" w:rsidR="008F0FB7" w:rsidRPr="009B564D" w:rsidRDefault="008F0FB7" w:rsidP="003936F8">
            <w:pPr>
              <w:jc w:val="center"/>
            </w:pPr>
            <w:r w:rsidRPr="009B564D">
              <w:t>. . . . . . . . . . . . . . . . . . . . . . .</w:t>
            </w:r>
          </w:p>
        </w:tc>
      </w:tr>
      <w:tr w:rsidR="008F0FB7" w14:paraId="697E6BEB" w14:textId="77777777" w:rsidTr="003936F8">
        <w:tc>
          <w:tcPr>
            <w:tcW w:w="3936" w:type="dxa"/>
            <w:vAlign w:val="center"/>
          </w:tcPr>
          <w:p w14:paraId="2549DF35" w14:textId="77777777" w:rsidR="008F0FB7" w:rsidRPr="009B564D" w:rsidRDefault="008F0FB7" w:rsidP="003936F8">
            <w:pPr>
              <w:spacing w:line="480" w:lineRule="auto"/>
              <w:jc w:val="center"/>
            </w:pPr>
            <w:r w:rsidRPr="009B564D">
              <w:t>Przedstawiciel Wykonawcy</w:t>
            </w:r>
          </w:p>
        </w:tc>
        <w:tc>
          <w:tcPr>
            <w:tcW w:w="1275" w:type="dxa"/>
            <w:vAlign w:val="center"/>
          </w:tcPr>
          <w:p w14:paraId="1E04B12C" w14:textId="77777777" w:rsidR="008F0FB7" w:rsidRPr="009B564D" w:rsidRDefault="008F0FB7" w:rsidP="003936F8">
            <w:pPr>
              <w:spacing w:line="480" w:lineRule="auto"/>
              <w:jc w:val="center"/>
            </w:pPr>
          </w:p>
        </w:tc>
        <w:tc>
          <w:tcPr>
            <w:tcW w:w="4001" w:type="dxa"/>
            <w:vAlign w:val="center"/>
          </w:tcPr>
          <w:p w14:paraId="350DB250" w14:textId="77777777" w:rsidR="008F0FB7" w:rsidRPr="009B564D" w:rsidRDefault="008F0FB7" w:rsidP="003936F8">
            <w:pPr>
              <w:spacing w:line="480" w:lineRule="auto"/>
              <w:jc w:val="center"/>
            </w:pPr>
            <w:r w:rsidRPr="009B564D">
              <w:t>Przedstawiciel Zamawiającego</w:t>
            </w:r>
          </w:p>
        </w:tc>
      </w:tr>
    </w:tbl>
    <w:p w14:paraId="31FF13CD" w14:textId="77777777" w:rsidR="008F0FB7" w:rsidRDefault="008F0FB7" w:rsidP="008F0FB7">
      <w:pPr>
        <w:spacing w:before="480"/>
        <w:ind w:left="426" w:hanging="426"/>
        <w:jc w:val="both"/>
        <w:rPr>
          <w:b/>
          <w:bCs/>
          <w:sz w:val="24"/>
          <w:szCs w:val="24"/>
        </w:rPr>
      </w:pPr>
      <w:r w:rsidRPr="00CC6100">
        <w:rPr>
          <w:b/>
          <w:bCs/>
          <w:sz w:val="24"/>
          <w:szCs w:val="24"/>
        </w:rPr>
        <w:br w:type="page"/>
      </w:r>
    </w:p>
    <w:p w14:paraId="647F68E6" w14:textId="77777777" w:rsidR="008F0FB7" w:rsidRDefault="008F0FB7" w:rsidP="00160015">
      <w:pPr>
        <w:jc w:val="both"/>
        <w:rPr>
          <w:b/>
          <w:bCs/>
          <w:color w:val="0070C0"/>
          <w:sz w:val="40"/>
          <w:szCs w:val="40"/>
        </w:rPr>
      </w:pPr>
    </w:p>
    <w:p w14:paraId="2FA9CB1E" w14:textId="1FE207EE" w:rsidR="00856E98" w:rsidRDefault="00160015"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4 do SWZ</w:t>
      </w:r>
    </w:p>
    <w:p w14:paraId="3B2C081F" w14:textId="6274A0E7" w:rsidR="00160015" w:rsidRPr="008A136B" w:rsidRDefault="00B31A22" w:rsidP="00856E98">
      <w:pPr>
        <w:jc w:val="center"/>
        <w:rPr>
          <w:rFonts w:eastAsiaTheme="majorEastAsia"/>
          <w:b/>
          <w:bCs/>
          <w:i/>
          <w:iCs/>
          <w:color w:val="2F5496" w:themeColor="accent1" w:themeShade="BF"/>
          <w:spacing w:val="20"/>
          <w:sz w:val="36"/>
          <w:szCs w:val="36"/>
        </w:r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którego oferta</w:t>
      </w:r>
      <w:r w:rsidR="008A136B">
        <w:rPr>
          <w:rFonts w:eastAsiaTheme="majorEastAsia"/>
          <w:b/>
          <w:bCs/>
          <w:color w:val="2F5496" w:themeColor="accent1" w:themeShade="BF"/>
          <w:spacing w:val="20"/>
          <w:sz w:val="36"/>
          <w:szCs w:val="36"/>
        </w:rPr>
        <w:t xml:space="preserve"> </w:t>
      </w:r>
      <w:r w:rsidR="00160015" w:rsidRPr="00856E98">
        <w:rPr>
          <w:rFonts w:eastAsiaTheme="majorEastAsia"/>
          <w:b/>
          <w:bCs/>
          <w:color w:val="2F5496" w:themeColor="accent1" w:themeShade="BF"/>
          <w:spacing w:val="20"/>
          <w:sz w:val="36"/>
          <w:szCs w:val="36"/>
        </w:rPr>
        <w:t>jest najwyżej oceniona</w:t>
      </w:r>
      <w:r w:rsidR="008A136B">
        <w:rPr>
          <w:rFonts w:eastAsiaTheme="majorEastAsia"/>
          <w:b/>
          <w:bCs/>
          <w:color w:val="2F5496" w:themeColor="accent1" w:themeShade="BF"/>
          <w:spacing w:val="20"/>
          <w:sz w:val="36"/>
          <w:szCs w:val="36"/>
        </w:rPr>
        <w:t xml:space="preserve"> </w:t>
      </w:r>
      <w:r w:rsidR="008A136B" w:rsidRPr="008A136B">
        <w:rPr>
          <w:rFonts w:eastAsiaTheme="majorEastAsia"/>
          <w:b/>
          <w:bCs/>
          <w:i/>
          <w:iCs/>
          <w:color w:val="2F5496" w:themeColor="accent1" w:themeShade="BF"/>
          <w:spacing w:val="20"/>
          <w:sz w:val="36"/>
          <w:szCs w:val="36"/>
        </w:rPr>
        <w:t>(</w:t>
      </w:r>
      <w:r w:rsidR="00160015" w:rsidRPr="008A136B">
        <w:rPr>
          <w:rFonts w:eastAsiaTheme="majorEastAsia"/>
          <w:b/>
          <w:bCs/>
          <w:i/>
          <w:iCs/>
          <w:color w:val="2F5496" w:themeColor="accent1" w:themeShade="BF"/>
          <w:spacing w:val="20"/>
          <w:sz w:val="36"/>
          <w:szCs w:val="36"/>
        </w:rPr>
        <w:t>na wezwanie</w:t>
      </w:r>
      <w:r w:rsidR="008A136B" w:rsidRPr="008A136B">
        <w:rPr>
          <w:rFonts w:eastAsiaTheme="majorEastAsia"/>
          <w:b/>
          <w:bCs/>
          <w:i/>
          <w:iCs/>
          <w:color w:val="2F5496" w:themeColor="accent1" w:themeShade="BF"/>
          <w:spacing w:val="20"/>
          <w:sz w:val="36"/>
          <w:szCs w:val="36"/>
        </w:rPr>
        <w:t xml:space="preserve"> </w:t>
      </w:r>
      <w:r w:rsidR="008C4046" w:rsidRPr="008A136B">
        <w:rPr>
          <w:rFonts w:eastAsiaTheme="majorEastAsia"/>
          <w:b/>
          <w:bCs/>
          <w:i/>
          <w:iCs/>
          <w:color w:val="2F5496" w:themeColor="accent1" w:themeShade="BF"/>
          <w:spacing w:val="20"/>
          <w:sz w:val="36"/>
          <w:szCs w:val="36"/>
        </w:rPr>
        <w:t>Zamawiającego</w:t>
      </w:r>
      <w:r w:rsidR="008A136B" w:rsidRPr="008A136B">
        <w:rPr>
          <w:rFonts w:eastAsiaTheme="majorEastAsia"/>
          <w:b/>
          <w:bCs/>
          <w:i/>
          <w:iCs/>
          <w:color w:val="2F5496" w:themeColor="accent1" w:themeShade="BF"/>
          <w:spacing w:val="20"/>
          <w:sz w:val="36"/>
          <w:szCs w:val="36"/>
        </w:rPr>
        <w:t>)</w:t>
      </w:r>
    </w:p>
    <w:bookmarkEnd w:id="86"/>
    <w:p w14:paraId="2340683A" w14:textId="77777777" w:rsidR="00160015" w:rsidRDefault="00160015" w:rsidP="00160015">
      <w:pPr>
        <w:spacing w:before="480"/>
        <w:ind w:left="426" w:hanging="426"/>
        <w:jc w:val="both"/>
        <w:rPr>
          <w:b/>
          <w:bCs/>
          <w:sz w:val="32"/>
          <w:szCs w:val="32"/>
        </w:rPr>
      </w:pPr>
    </w:p>
    <w:p w14:paraId="79AAD7AF" w14:textId="77777777" w:rsidR="00B11436" w:rsidRPr="00856E98" w:rsidRDefault="00B11436" w:rsidP="00160015">
      <w:pPr>
        <w:spacing w:before="480"/>
        <w:ind w:left="426" w:hanging="426"/>
        <w:jc w:val="both"/>
        <w:rPr>
          <w:b/>
          <w:bCs/>
          <w:sz w:val="32"/>
          <w:szCs w:val="32"/>
        </w:rPr>
      </w:pPr>
    </w:p>
    <w:p w14:paraId="211E38CB" w14:textId="48DA3C6D" w:rsidR="00160015" w:rsidRPr="007A4EE6" w:rsidRDefault="00160015" w:rsidP="000F6329">
      <w:pPr>
        <w:jc w:val="both"/>
        <w:rPr>
          <w:rFonts w:eastAsiaTheme="majorEastAsia"/>
          <w:b/>
          <w:bCs/>
          <w:color w:val="2F5496" w:themeColor="accent1" w:themeShade="BF"/>
          <w:spacing w:val="20"/>
          <w:sz w:val="28"/>
          <w:szCs w:val="28"/>
        </w:rPr>
      </w:pPr>
      <w:bookmarkStart w:id="87" w:name="_Toc67292116"/>
      <w:bookmarkStart w:id="88" w:name="_Hlk67824782"/>
      <w:r w:rsidRPr="00F45433">
        <w:rPr>
          <w:rFonts w:eastAsiaTheme="majorEastAsia"/>
          <w:b/>
          <w:bCs/>
          <w:color w:val="2F5496" w:themeColor="accent1" w:themeShade="BF"/>
          <w:spacing w:val="20"/>
          <w:sz w:val="24"/>
          <w:szCs w:val="24"/>
        </w:rPr>
        <w:t xml:space="preserve">Załącznik nr 4.1 do SWZ </w:t>
      </w:r>
      <w:r w:rsidR="008F0FB7">
        <w:rPr>
          <w:rFonts w:eastAsiaTheme="majorEastAsia"/>
          <w:b/>
          <w:bCs/>
          <w:color w:val="2F5496" w:themeColor="accent1" w:themeShade="BF"/>
          <w:spacing w:val="20"/>
          <w:sz w:val="24"/>
          <w:szCs w:val="24"/>
        </w:rPr>
        <w:t>–</w:t>
      </w:r>
      <w:r w:rsidRPr="00F45433">
        <w:rPr>
          <w:rFonts w:eastAsiaTheme="majorEastAsia"/>
          <w:b/>
          <w:bCs/>
          <w:color w:val="2F5496" w:themeColor="accent1" w:themeShade="BF"/>
          <w:spacing w:val="20"/>
          <w:sz w:val="24"/>
          <w:szCs w:val="24"/>
        </w:rPr>
        <w:t xml:space="preserve"> JEDNOLITY</w:t>
      </w:r>
      <w:r w:rsidR="008F0FB7">
        <w:rPr>
          <w:rFonts w:eastAsiaTheme="majorEastAsia"/>
          <w:b/>
          <w:bCs/>
          <w:color w:val="2F5496" w:themeColor="accent1" w:themeShade="BF"/>
          <w:spacing w:val="20"/>
          <w:sz w:val="24"/>
          <w:szCs w:val="24"/>
        </w:rPr>
        <w:t xml:space="preserve"> </w:t>
      </w:r>
      <w:r w:rsidRPr="00F45433">
        <w:rPr>
          <w:rFonts w:eastAsiaTheme="majorEastAsia"/>
          <w:b/>
          <w:bCs/>
          <w:color w:val="2F5496" w:themeColor="accent1" w:themeShade="BF"/>
          <w:spacing w:val="20"/>
          <w:sz w:val="24"/>
          <w:szCs w:val="24"/>
        </w:rPr>
        <w:t>EUROPEJSKI DOKUMENT ZAMÓWIENIA</w:t>
      </w:r>
      <w:bookmarkEnd w:id="87"/>
    </w:p>
    <w:p w14:paraId="1F758682" w14:textId="77777777" w:rsidR="00160015" w:rsidRPr="00E66F78" w:rsidRDefault="00160015" w:rsidP="00160015">
      <w:pPr>
        <w:jc w:val="both"/>
        <w:rPr>
          <w:sz w:val="22"/>
          <w:szCs w:val="22"/>
        </w:rPr>
      </w:pPr>
    </w:p>
    <w:p w14:paraId="3ABF6AFB" w14:textId="77777777" w:rsidR="00F45433" w:rsidRDefault="00F45433" w:rsidP="00160015">
      <w:pPr>
        <w:jc w:val="both"/>
        <w:rPr>
          <w:sz w:val="22"/>
          <w:szCs w:val="22"/>
        </w:rPr>
      </w:pPr>
    </w:p>
    <w:p w14:paraId="7AB5FCFE" w14:textId="74CAEA50" w:rsidR="00160015" w:rsidRPr="00E66F78" w:rsidRDefault="008C4046" w:rsidP="00160015">
      <w:pPr>
        <w:jc w:val="both"/>
        <w:rPr>
          <w:sz w:val="22"/>
          <w:szCs w:val="22"/>
        </w:rPr>
      </w:pPr>
      <w:r>
        <w:rPr>
          <w:sz w:val="22"/>
          <w:szCs w:val="22"/>
        </w:rPr>
        <w:t>Zamawiający</w:t>
      </w:r>
      <w:r w:rsidR="00160015" w:rsidRPr="00E66F78">
        <w:rPr>
          <w:sz w:val="22"/>
          <w:szCs w:val="22"/>
        </w:rPr>
        <w:t xml:space="preserve"> udostępni na swojej stronie internetowej elektroniczny plik formularza jednolitego dokumentu (JEDZ) w formacie </w:t>
      </w:r>
      <w:proofErr w:type="spellStart"/>
      <w:r w:rsidR="00160015" w:rsidRPr="00E66F78">
        <w:rPr>
          <w:sz w:val="22"/>
          <w:szCs w:val="22"/>
        </w:rPr>
        <w:t>xml</w:t>
      </w:r>
      <w:proofErr w:type="spellEnd"/>
      <w:r w:rsidR="00160015" w:rsidRPr="00E66F78">
        <w:rPr>
          <w:sz w:val="22"/>
          <w:szCs w:val="22"/>
        </w:rPr>
        <w:t xml:space="preserve"> o nazwie „</w:t>
      </w:r>
      <w:proofErr w:type="spellStart"/>
      <w:r w:rsidR="00160015" w:rsidRPr="00E66F78">
        <w:rPr>
          <w:sz w:val="22"/>
          <w:szCs w:val="22"/>
        </w:rPr>
        <w:t>espd</w:t>
      </w:r>
      <w:proofErr w:type="spellEnd"/>
      <w:r w:rsidR="00160015" w:rsidRPr="00E66F78">
        <w:rPr>
          <w:sz w:val="22"/>
          <w:szCs w:val="22"/>
        </w:rPr>
        <w:t>—re</w:t>
      </w:r>
      <w:r w:rsidR="006F3CCA">
        <w:rPr>
          <w:sz w:val="22"/>
          <w:szCs w:val="22"/>
        </w:rPr>
        <w:t>q</w:t>
      </w:r>
      <w:r w:rsidR="00160015" w:rsidRPr="00E66F78">
        <w:rPr>
          <w:sz w:val="22"/>
          <w:szCs w:val="22"/>
        </w:rPr>
        <w:t xml:space="preserve">uest.xml” do zaimportowania i wypełnienia przez </w:t>
      </w:r>
      <w:r w:rsidR="00C917D4">
        <w:rPr>
          <w:sz w:val="22"/>
          <w:szCs w:val="22"/>
        </w:rPr>
        <w:t>Wykonawcę</w:t>
      </w:r>
      <w:r w:rsidR="00160015" w:rsidRPr="00E66F78">
        <w:rPr>
          <w:sz w:val="22"/>
          <w:szCs w:val="22"/>
        </w:rPr>
        <w:t xml:space="preserve"> w serwisie </w:t>
      </w:r>
      <w:proofErr w:type="spellStart"/>
      <w:r w:rsidR="00160015" w:rsidRPr="00E66F78">
        <w:rPr>
          <w:sz w:val="22"/>
          <w:szCs w:val="22"/>
        </w:rPr>
        <w:t>eESPD</w:t>
      </w:r>
      <w:proofErr w:type="spellEnd"/>
      <w:r w:rsidR="00160015" w:rsidRPr="00E66F78">
        <w:rPr>
          <w:sz w:val="22"/>
          <w:szCs w:val="22"/>
        </w:rPr>
        <w:t>.</w:t>
      </w:r>
    </w:p>
    <w:p w14:paraId="32B79F53" w14:textId="77777777" w:rsidR="00160015" w:rsidRPr="00E66F78" w:rsidRDefault="00160015" w:rsidP="00160015">
      <w:pPr>
        <w:jc w:val="both"/>
        <w:rPr>
          <w:sz w:val="22"/>
          <w:szCs w:val="22"/>
        </w:rPr>
      </w:pPr>
    </w:p>
    <w:p w14:paraId="49680127" w14:textId="77777777" w:rsidR="00160015" w:rsidRPr="00E66F78" w:rsidRDefault="00160015" w:rsidP="00160015">
      <w:pPr>
        <w:jc w:val="both"/>
        <w:rPr>
          <w:b/>
          <w:i/>
          <w:sz w:val="22"/>
          <w:szCs w:val="22"/>
        </w:rPr>
      </w:pPr>
      <w:r w:rsidRPr="00E66F78">
        <w:rPr>
          <w:b/>
          <w:i/>
          <w:sz w:val="22"/>
          <w:szCs w:val="22"/>
        </w:rPr>
        <w:t>Uwaga:</w:t>
      </w:r>
    </w:p>
    <w:p w14:paraId="36011261" w14:textId="39D5C5F2" w:rsidR="00160015" w:rsidRPr="00E66F78" w:rsidRDefault="008C4046" w:rsidP="00160015">
      <w:pPr>
        <w:jc w:val="both"/>
        <w:rPr>
          <w:b/>
          <w:i/>
          <w:sz w:val="22"/>
          <w:szCs w:val="22"/>
        </w:rPr>
      </w:pPr>
      <w:r>
        <w:rPr>
          <w:b/>
          <w:i/>
          <w:sz w:val="22"/>
          <w:szCs w:val="22"/>
        </w:rPr>
        <w:t>Wykonawca</w:t>
      </w:r>
      <w:r w:rsidR="00160015" w:rsidRPr="00E66F78">
        <w:rPr>
          <w:b/>
          <w:i/>
          <w:sz w:val="22"/>
          <w:szCs w:val="22"/>
        </w:rPr>
        <w:t xml:space="preserve"> zapisuje udostępniony w Profilu Nabywcy plik na swoim komputerze następnie poprzez poniżej wskazany link otwiera program umożliwiający wypełnienie JEDZ do którego importuje zapisany wcześniej plik.</w:t>
      </w:r>
    </w:p>
    <w:p w14:paraId="622AEB94" w14:textId="77777777" w:rsidR="00160015" w:rsidRPr="00E66F78" w:rsidRDefault="00160015" w:rsidP="00160015">
      <w:pPr>
        <w:jc w:val="both"/>
        <w:rPr>
          <w:sz w:val="22"/>
          <w:szCs w:val="22"/>
        </w:rPr>
      </w:pPr>
    </w:p>
    <w:p w14:paraId="239C6C87" w14:textId="274BC88B" w:rsidR="00160015" w:rsidRPr="00E66F78" w:rsidRDefault="00160015" w:rsidP="00160015">
      <w:pPr>
        <w:jc w:val="both"/>
        <w:rPr>
          <w:sz w:val="22"/>
          <w:szCs w:val="22"/>
        </w:rPr>
      </w:pPr>
      <w:r w:rsidRPr="00E66F78">
        <w:rPr>
          <w:sz w:val="22"/>
          <w:szCs w:val="22"/>
        </w:rPr>
        <w:t xml:space="preserve">Formularz przygotowany przez </w:t>
      </w:r>
      <w:r w:rsidR="008C4046">
        <w:rPr>
          <w:sz w:val="22"/>
          <w:szCs w:val="22"/>
        </w:rPr>
        <w:t>Zamawiającego</w:t>
      </w:r>
      <w:r w:rsidRPr="00E66F78">
        <w:rPr>
          <w:sz w:val="22"/>
          <w:szCs w:val="22"/>
        </w:rPr>
        <w:t xml:space="preserve"> zawierać będzie tylko pola przez niego wskazane konieczne do wypełnienia przez </w:t>
      </w:r>
      <w:r w:rsidR="00C917D4">
        <w:rPr>
          <w:sz w:val="22"/>
          <w:szCs w:val="22"/>
        </w:rPr>
        <w:t>Wykonawcę</w:t>
      </w:r>
      <w:r w:rsidRPr="00E66F78">
        <w:rPr>
          <w:sz w:val="22"/>
          <w:szCs w:val="22"/>
        </w:rPr>
        <w:t>.</w:t>
      </w:r>
    </w:p>
    <w:p w14:paraId="42FC2FC4" w14:textId="77777777" w:rsidR="00160015" w:rsidRPr="00E66F78" w:rsidRDefault="00160015" w:rsidP="00160015">
      <w:pPr>
        <w:jc w:val="both"/>
        <w:rPr>
          <w:sz w:val="22"/>
          <w:szCs w:val="22"/>
        </w:rPr>
      </w:pPr>
    </w:p>
    <w:p w14:paraId="5FC138EF" w14:textId="77777777" w:rsidR="00160015" w:rsidRPr="00E66F78" w:rsidRDefault="00160015" w:rsidP="00160015">
      <w:pPr>
        <w:jc w:val="both"/>
        <w:rPr>
          <w:sz w:val="22"/>
          <w:szCs w:val="22"/>
        </w:rPr>
      </w:pPr>
      <w:r w:rsidRPr="00E66F78">
        <w:rPr>
          <w:sz w:val="22"/>
          <w:szCs w:val="22"/>
        </w:rPr>
        <w:t>Wypełnienie formularza odbędzie się w serwisie internetowym JEDZ.</w:t>
      </w:r>
    </w:p>
    <w:p w14:paraId="12B214A6" w14:textId="77777777" w:rsidR="00160015" w:rsidRPr="00E66F78" w:rsidRDefault="00160015" w:rsidP="00160015">
      <w:pPr>
        <w:jc w:val="both"/>
        <w:rPr>
          <w:sz w:val="22"/>
          <w:szCs w:val="22"/>
        </w:rPr>
      </w:pPr>
    </w:p>
    <w:p w14:paraId="54CEE664" w14:textId="190B8CE1" w:rsidR="00160015" w:rsidRPr="00E66F78" w:rsidRDefault="00160015" w:rsidP="00160015">
      <w:pPr>
        <w:jc w:val="both"/>
        <w:rPr>
          <w:b/>
          <w:sz w:val="22"/>
          <w:szCs w:val="22"/>
          <w:lang w:val="en-US"/>
        </w:rPr>
      </w:pPr>
      <w:r w:rsidRPr="00E66F78">
        <w:rPr>
          <w:sz w:val="22"/>
          <w:szCs w:val="22"/>
          <w:lang w:val="en-US"/>
        </w:rPr>
        <w:t>Link:</w:t>
      </w:r>
      <w:bookmarkStart w:id="89" w:name="_Hlk7505249"/>
      <w:r w:rsidR="001A3D5B">
        <w:rPr>
          <w:sz w:val="22"/>
          <w:szCs w:val="22"/>
          <w:lang w:val="en-US"/>
        </w:rPr>
        <w:t xml:space="preserve"> </w:t>
      </w:r>
      <w:hyperlink r:id="rId19" w:history="1">
        <w:r w:rsidR="001A3D5B" w:rsidRPr="00B9340C">
          <w:rPr>
            <w:rStyle w:val="Hipercze"/>
            <w:sz w:val="22"/>
            <w:szCs w:val="22"/>
          </w:rPr>
          <w:t>http://espd.uzp.gov.pl</w:t>
        </w:r>
      </w:hyperlink>
      <w:bookmarkEnd w:id="89"/>
      <w:r w:rsidRPr="00E66F78">
        <w:rPr>
          <w:sz w:val="22"/>
          <w:szCs w:val="22"/>
        </w:rPr>
        <w:t xml:space="preserve"> </w:t>
      </w:r>
    </w:p>
    <w:p w14:paraId="20696C1D" w14:textId="77777777" w:rsidR="00160015" w:rsidRPr="00E66F78" w:rsidRDefault="00160015" w:rsidP="00160015">
      <w:pPr>
        <w:jc w:val="both"/>
        <w:rPr>
          <w:sz w:val="22"/>
          <w:szCs w:val="22"/>
          <w:lang w:val="en-US"/>
        </w:rPr>
      </w:pPr>
    </w:p>
    <w:p w14:paraId="07654997" w14:textId="5E4CB197" w:rsidR="00160015" w:rsidRPr="00E66F78" w:rsidRDefault="00160015" w:rsidP="00160015">
      <w:pPr>
        <w:jc w:val="both"/>
        <w:rPr>
          <w:sz w:val="22"/>
          <w:szCs w:val="22"/>
        </w:rPr>
      </w:pPr>
      <w:r w:rsidRPr="00E66F78">
        <w:rPr>
          <w:sz w:val="22"/>
          <w:szCs w:val="22"/>
        </w:rPr>
        <w:t xml:space="preserve">Przy wykonaniu czynności związanych z obsługą ww. formularza  należy posiłkować się informacjami zawartymi na stronie internetowej Urzędu Zamówień Publicznych w zakładce </w:t>
      </w:r>
      <w:r w:rsidRPr="00E66F78">
        <w:rPr>
          <w:i/>
          <w:sz w:val="22"/>
          <w:szCs w:val="22"/>
        </w:rPr>
        <w:t>„Repozytorium wiedzy”</w:t>
      </w:r>
      <w:r w:rsidRPr="00E66F78">
        <w:rPr>
          <w:sz w:val="22"/>
          <w:szCs w:val="22"/>
        </w:rPr>
        <w:t xml:space="preserve"> i dalej </w:t>
      </w:r>
      <w:r w:rsidRPr="00E66F78">
        <w:rPr>
          <w:i/>
          <w:sz w:val="22"/>
          <w:szCs w:val="22"/>
        </w:rPr>
        <w:t>„Jednolity Europejski Dokument Zamówienia”</w:t>
      </w:r>
      <w:r w:rsidRPr="00E66F78">
        <w:rPr>
          <w:sz w:val="22"/>
          <w:szCs w:val="22"/>
        </w:rPr>
        <w:t>.</w:t>
      </w:r>
    </w:p>
    <w:p w14:paraId="53C4CA0C" w14:textId="77777777" w:rsidR="00160015" w:rsidRPr="00E66F78" w:rsidRDefault="00160015" w:rsidP="00160015">
      <w:pPr>
        <w:jc w:val="both"/>
        <w:rPr>
          <w:sz w:val="22"/>
          <w:szCs w:val="22"/>
        </w:rPr>
      </w:pPr>
    </w:p>
    <w:p w14:paraId="7547331A" w14:textId="77777777" w:rsidR="00D5292E" w:rsidRDefault="00D5292E" w:rsidP="00160015">
      <w:pPr>
        <w:tabs>
          <w:tab w:val="left" w:pos="851"/>
        </w:tabs>
        <w:ind w:left="-142" w:firstLine="142"/>
        <w:rPr>
          <w:b/>
          <w:bCs/>
          <w:sz w:val="22"/>
          <w:szCs w:val="22"/>
        </w:rPr>
      </w:pPr>
    </w:p>
    <w:p w14:paraId="2100BA3B" w14:textId="77777777" w:rsidR="00D5292E" w:rsidRDefault="00D5292E" w:rsidP="00160015">
      <w:pPr>
        <w:tabs>
          <w:tab w:val="left" w:pos="851"/>
        </w:tabs>
        <w:ind w:left="-142" w:firstLine="142"/>
        <w:rPr>
          <w:b/>
          <w:bCs/>
          <w:sz w:val="22"/>
          <w:szCs w:val="22"/>
        </w:rPr>
      </w:pPr>
    </w:p>
    <w:p w14:paraId="5D49097B" w14:textId="77777777" w:rsidR="00D5292E" w:rsidRDefault="00D5292E" w:rsidP="00160015">
      <w:pPr>
        <w:tabs>
          <w:tab w:val="left" w:pos="851"/>
        </w:tabs>
        <w:ind w:left="-142" w:firstLine="142"/>
        <w:rPr>
          <w:b/>
          <w:bCs/>
          <w:sz w:val="22"/>
          <w:szCs w:val="22"/>
        </w:rPr>
      </w:pPr>
    </w:p>
    <w:p w14:paraId="7AE90253" w14:textId="77777777" w:rsidR="00D5292E" w:rsidRDefault="00D5292E" w:rsidP="00160015">
      <w:pPr>
        <w:tabs>
          <w:tab w:val="left" w:pos="851"/>
        </w:tabs>
        <w:ind w:left="-142" w:firstLine="142"/>
        <w:rPr>
          <w:b/>
          <w:bCs/>
          <w:sz w:val="22"/>
          <w:szCs w:val="22"/>
        </w:rPr>
      </w:pPr>
    </w:p>
    <w:p w14:paraId="3C487AB4" w14:textId="77777777" w:rsidR="00D5292E" w:rsidRDefault="00D5292E" w:rsidP="00160015">
      <w:pPr>
        <w:tabs>
          <w:tab w:val="left" w:pos="851"/>
        </w:tabs>
        <w:ind w:left="-142" w:firstLine="142"/>
        <w:rPr>
          <w:b/>
          <w:bCs/>
          <w:sz w:val="22"/>
          <w:szCs w:val="22"/>
        </w:rPr>
      </w:pPr>
    </w:p>
    <w:p w14:paraId="4398295A" w14:textId="579CB00D" w:rsidR="00D5292E" w:rsidRPr="00E66F78" w:rsidRDefault="00D5292E" w:rsidP="00D5292E">
      <w:pPr>
        <w:jc w:val="both"/>
        <w:rPr>
          <w:i/>
          <w:iCs/>
        </w:rPr>
      </w:pPr>
      <w:r w:rsidRPr="0014177E">
        <w:rPr>
          <w:i/>
          <w:iCs/>
          <w:sz w:val="22"/>
          <w:szCs w:val="22"/>
        </w:rPr>
        <w:t xml:space="preserve">W przypadku ofert </w:t>
      </w:r>
      <w:r w:rsidR="00160A4D">
        <w:rPr>
          <w:i/>
          <w:iCs/>
          <w:sz w:val="22"/>
          <w:szCs w:val="22"/>
        </w:rPr>
        <w:t>Wykonawców</w:t>
      </w:r>
      <w:r w:rsidRPr="0014177E">
        <w:rPr>
          <w:i/>
          <w:iCs/>
          <w:sz w:val="22"/>
          <w:szCs w:val="22"/>
        </w:rPr>
        <w:t xml:space="preserve"> wspólnie ubiegających się o udzielenie zamówienia niniejsze oświadczenie składane jest przez każdego z </w:t>
      </w:r>
      <w:r w:rsidR="00160A4D">
        <w:rPr>
          <w:i/>
          <w:iCs/>
          <w:sz w:val="22"/>
          <w:szCs w:val="22"/>
        </w:rPr>
        <w:t>Wykonawców</w:t>
      </w:r>
      <w:r w:rsidRPr="0014177E">
        <w:rPr>
          <w:i/>
          <w:iCs/>
          <w:sz w:val="22"/>
          <w:szCs w:val="22"/>
        </w:rPr>
        <w:t>.</w:t>
      </w:r>
    </w:p>
    <w:p w14:paraId="6F297010" w14:textId="580B1599" w:rsidR="00160015" w:rsidRPr="00E66F78" w:rsidRDefault="00160015" w:rsidP="00160015">
      <w:pPr>
        <w:tabs>
          <w:tab w:val="left" w:pos="851"/>
        </w:tabs>
        <w:ind w:left="-142" w:firstLine="142"/>
        <w:rPr>
          <w:sz w:val="22"/>
        </w:rPr>
      </w:pPr>
      <w:r w:rsidRPr="00E66F78">
        <w:rPr>
          <w:b/>
          <w:bCs/>
          <w:sz w:val="22"/>
          <w:szCs w:val="22"/>
        </w:rPr>
        <w:br w:type="page"/>
      </w:r>
    </w:p>
    <w:p w14:paraId="23BD0C20" w14:textId="446BB724" w:rsidR="00160015" w:rsidRPr="00F45433" w:rsidRDefault="00160015" w:rsidP="00B11436">
      <w:pPr>
        <w:jc w:val="center"/>
        <w:rPr>
          <w:rFonts w:eastAsiaTheme="majorEastAsia"/>
          <w:b/>
          <w:bCs/>
          <w:color w:val="2F5496" w:themeColor="accent1" w:themeShade="BF"/>
          <w:spacing w:val="20"/>
          <w:sz w:val="24"/>
          <w:szCs w:val="24"/>
        </w:rPr>
      </w:pPr>
      <w:bookmarkStart w:id="90" w:name="_Toc67292117"/>
      <w:bookmarkStart w:id="91" w:name="_Hlk67824806"/>
      <w:bookmarkEnd w:id="88"/>
      <w:r w:rsidRPr="00F45433">
        <w:rPr>
          <w:rFonts w:eastAsiaTheme="majorEastAsia"/>
          <w:b/>
          <w:bCs/>
          <w:color w:val="2F5496" w:themeColor="accent1" w:themeShade="BF"/>
          <w:spacing w:val="20"/>
          <w:sz w:val="24"/>
          <w:szCs w:val="24"/>
        </w:rPr>
        <w:lastRenderedPageBreak/>
        <w:t>Załącznik nr 4.2 do SWZ – OŚWIADCZENIE O</w:t>
      </w:r>
      <w:r w:rsidR="000F6329" w:rsidRPr="00F45433">
        <w:rPr>
          <w:rFonts w:eastAsiaTheme="majorEastAsia"/>
          <w:b/>
          <w:bCs/>
          <w:color w:val="2F5496" w:themeColor="accent1" w:themeShade="BF"/>
          <w:spacing w:val="20"/>
          <w:sz w:val="24"/>
          <w:szCs w:val="24"/>
        </w:rPr>
        <w:t> </w:t>
      </w:r>
      <w:r w:rsidRPr="00F45433">
        <w:rPr>
          <w:rFonts w:eastAsiaTheme="majorEastAsia"/>
          <w:b/>
          <w:bCs/>
          <w:color w:val="2F5496" w:themeColor="accent1" w:themeShade="BF"/>
          <w:spacing w:val="20"/>
          <w:sz w:val="24"/>
          <w:szCs w:val="24"/>
        </w:rPr>
        <w:t>PRZYNALEŻNOŚCI</w:t>
      </w:r>
      <w:r w:rsidR="008F0FB7">
        <w:rPr>
          <w:rFonts w:eastAsiaTheme="majorEastAsia"/>
          <w:b/>
          <w:bCs/>
          <w:color w:val="2F5496" w:themeColor="accent1" w:themeShade="BF"/>
          <w:spacing w:val="20"/>
          <w:sz w:val="24"/>
          <w:szCs w:val="24"/>
        </w:rPr>
        <w:br/>
      </w:r>
      <w:r w:rsidRPr="00F45433">
        <w:rPr>
          <w:rFonts w:eastAsiaTheme="majorEastAsia"/>
          <w:b/>
          <w:bCs/>
          <w:color w:val="2F5496" w:themeColor="accent1" w:themeShade="BF"/>
          <w:spacing w:val="20"/>
          <w:sz w:val="24"/>
          <w:szCs w:val="24"/>
        </w:rPr>
        <w:t>LUB BRAKU PRZYNALEŻNOŚCI DO TEJ SAMEJ GRUP</w:t>
      </w:r>
      <w:r w:rsidR="008F0FB7">
        <w:rPr>
          <w:rFonts w:eastAsiaTheme="majorEastAsia"/>
          <w:b/>
          <w:bCs/>
          <w:color w:val="2F5496" w:themeColor="accent1" w:themeShade="BF"/>
          <w:spacing w:val="20"/>
          <w:sz w:val="24"/>
          <w:szCs w:val="24"/>
        </w:rPr>
        <w:t xml:space="preserve">Y </w:t>
      </w:r>
      <w:r w:rsidRPr="00F45433">
        <w:rPr>
          <w:rFonts w:eastAsiaTheme="majorEastAsia"/>
          <w:b/>
          <w:bCs/>
          <w:color w:val="2F5496" w:themeColor="accent1" w:themeShade="BF"/>
          <w:spacing w:val="20"/>
          <w:sz w:val="24"/>
          <w:szCs w:val="24"/>
        </w:rPr>
        <w:t>KAPITAŁOWEJ</w:t>
      </w:r>
      <w:bookmarkEnd w:id="90"/>
    </w:p>
    <w:p w14:paraId="2686FA46" w14:textId="77777777" w:rsidR="00160015" w:rsidRPr="00FC197B" w:rsidRDefault="00160015" w:rsidP="00160015">
      <w:pPr>
        <w:jc w:val="center"/>
        <w:rPr>
          <w:b/>
          <w:sz w:val="22"/>
          <w:szCs w:val="24"/>
        </w:rPr>
      </w:pPr>
    </w:p>
    <w:p w14:paraId="38F34768" w14:textId="77777777" w:rsidR="000E3422" w:rsidRDefault="000E3422" w:rsidP="00CC1C75">
      <w:pPr>
        <w:tabs>
          <w:tab w:val="left" w:pos="0"/>
        </w:tabs>
        <w:rPr>
          <w:sz w:val="22"/>
          <w:szCs w:val="22"/>
        </w:rPr>
      </w:pPr>
    </w:p>
    <w:p w14:paraId="7EDA30B5" w14:textId="77777777" w:rsidR="00F45433" w:rsidRPr="00490288" w:rsidRDefault="00F45433" w:rsidP="00F45433">
      <w:pPr>
        <w:tabs>
          <w:tab w:val="left" w:pos="0"/>
        </w:tabs>
        <w:rPr>
          <w:sz w:val="22"/>
          <w:szCs w:val="22"/>
        </w:rPr>
      </w:pPr>
      <w:r w:rsidRPr="00490288">
        <w:rPr>
          <w:sz w:val="22"/>
          <w:szCs w:val="22"/>
        </w:rPr>
        <w:t>Nazwa Wykonawcy: ...................................................................................................................</w:t>
      </w:r>
    </w:p>
    <w:p w14:paraId="138B962E" w14:textId="77777777" w:rsidR="00F45433" w:rsidRPr="00490288" w:rsidRDefault="00F45433" w:rsidP="00F45433">
      <w:pPr>
        <w:tabs>
          <w:tab w:val="left" w:pos="0"/>
        </w:tabs>
        <w:rPr>
          <w:color w:val="FF0000"/>
          <w:sz w:val="22"/>
          <w:szCs w:val="22"/>
        </w:rPr>
      </w:pPr>
    </w:p>
    <w:p w14:paraId="6D0D1117" w14:textId="77777777" w:rsidR="00F45433" w:rsidRPr="00490288" w:rsidRDefault="00F45433" w:rsidP="00F45433">
      <w:pPr>
        <w:jc w:val="both"/>
        <w:rPr>
          <w:sz w:val="22"/>
          <w:szCs w:val="22"/>
        </w:rPr>
      </w:pPr>
    </w:p>
    <w:p w14:paraId="295589E8" w14:textId="67633F26" w:rsidR="00F45433" w:rsidRPr="00A33BF6" w:rsidRDefault="00F45433" w:rsidP="00F45433">
      <w:pPr>
        <w:jc w:val="both"/>
        <w:rPr>
          <w:sz w:val="22"/>
          <w:szCs w:val="22"/>
        </w:rPr>
      </w:pPr>
      <w:r w:rsidRPr="00490288">
        <w:rPr>
          <w:sz w:val="22"/>
          <w:szCs w:val="22"/>
        </w:rPr>
        <w:t xml:space="preserve">Składając ofertę w </w:t>
      </w:r>
      <w:r w:rsidRPr="00A33BF6">
        <w:rPr>
          <w:sz w:val="22"/>
          <w:szCs w:val="22"/>
        </w:rPr>
        <w:t xml:space="preserve">postępowaniu o udzielenie zamówienia </w:t>
      </w:r>
      <w:r w:rsidR="00490288" w:rsidRPr="00A33BF6">
        <w:rPr>
          <w:sz w:val="22"/>
          <w:szCs w:val="22"/>
        </w:rPr>
        <w:t xml:space="preserve">publicznego, </w:t>
      </w:r>
      <w:r w:rsidRPr="00A33BF6">
        <w:rPr>
          <w:sz w:val="22"/>
          <w:szCs w:val="22"/>
        </w:rPr>
        <w:t xml:space="preserve">nr </w:t>
      </w:r>
      <w:r w:rsidR="004E64E0">
        <w:rPr>
          <w:sz w:val="22"/>
          <w:szCs w:val="22"/>
        </w:rPr>
        <w:t>602402063</w:t>
      </w:r>
      <w:r w:rsidRPr="00A33BF6">
        <w:rPr>
          <w:sz w:val="22"/>
          <w:szCs w:val="22"/>
        </w:rPr>
        <w:t>,</w:t>
      </w:r>
      <w:r w:rsidR="004E64E0">
        <w:rPr>
          <w:sz w:val="22"/>
          <w:szCs w:val="22"/>
        </w:rPr>
        <w:br/>
      </w:r>
      <w:r w:rsidRPr="00A33BF6">
        <w:rPr>
          <w:sz w:val="22"/>
          <w:szCs w:val="22"/>
        </w:rPr>
        <w:t xml:space="preserve">którego przedmiotem jest </w:t>
      </w:r>
      <w:r w:rsidR="004E64E0" w:rsidRPr="004E64E0">
        <w:rPr>
          <w:i/>
          <w:iCs/>
          <w:sz w:val="22"/>
          <w:szCs w:val="22"/>
        </w:rPr>
        <w:t>zabudowa kabli elektroenergetycznych w szybie „Piotr” oraz w szybie „Karol” dla PGG S.A. Oddział KWK Mysłowice-Wesoła</w:t>
      </w:r>
      <w:r w:rsidR="004E64E0">
        <w:rPr>
          <w:sz w:val="22"/>
          <w:szCs w:val="22"/>
        </w:rPr>
        <w:t>,</w:t>
      </w:r>
      <w:r w:rsidRPr="00A33BF6">
        <w:rPr>
          <w:sz w:val="22"/>
          <w:szCs w:val="22"/>
        </w:rPr>
        <w:t xml:space="preserve"> oświadczamy, że:</w:t>
      </w:r>
    </w:p>
    <w:p w14:paraId="51984825" w14:textId="77777777" w:rsidR="00F45433" w:rsidRPr="00A33BF6" w:rsidRDefault="00F45433" w:rsidP="00F45433">
      <w:pPr>
        <w:jc w:val="both"/>
        <w:rPr>
          <w:sz w:val="22"/>
          <w:szCs w:val="22"/>
        </w:rPr>
      </w:pPr>
    </w:p>
    <w:p w14:paraId="5A149C7D" w14:textId="6F3EEC32" w:rsidR="00F45433" w:rsidRPr="00A33BF6" w:rsidRDefault="00E9753A" w:rsidP="00E9753A">
      <w:pPr>
        <w:pStyle w:val="Akapitzlist"/>
        <w:ind w:left="284" w:hanging="284"/>
        <w:jc w:val="both"/>
        <w:rPr>
          <w:sz w:val="22"/>
          <w:szCs w:val="22"/>
        </w:rPr>
      </w:pPr>
      <w:bookmarkStart w:id="92" w:name="_Hlk147169277"/>
      <w:r w:rsidRPr="00A33BF6">
        <w:rPr>
          <w:sz w:val="22"/>
          <w:szCs w:val="22"/>
        </w:rPr>
        <w:sym w:font="Wingdings" w:char="F06F"/>
      </w:r>
      <w:bookmarkEnd w:id="92"/>
      <w:r w:rsidRPr="00A33BF6">
        <w:rPr>
          <w:sz w:val="22"/>
          <w:szCs w:val="22"/>
        </w:rPr>
        <w:t xml:space="preserve"> </w:t>
      </w:r>
      <w:r w:rsidR="00F45433" w:rsidRPr="00A33BF6">
        <w:rPr>
          <w:sz w:val="22"/>
          <w:szCs w:val="22"/>
        </w:rPr>
        <w:t>Nie należymy do grupy kapitałowej w rozumieniu ustawy z dnia 16.02.2007</w:t>
      </w:r>
      <w:r w:rsidR="008F0FB7">
        <w:rPr>
          <w:sz w:val="22"/>
          <w:szCs w:val="22"/>
        </w:rPr>
        <w:t xml:space="preserve"> </w:t>
      </w:r>
      <w:r w:rsidR="00F45433" w:rsidRPr="00A33BF6">
        <w:rPr>
          <w:sz w:val="22"/>
          <w:szCs w:val="22"/>
        </w:rPr>
        <w:t>r. o ochronie konkurencji i</w:t>
      </w:r>
      <w:r w:rsidR="00F2446D" w:rsidRPr="00A33BF6">
        <w:rPr>
          <w:sz w:val="22"/>
          <w:szCs w:val="22"/>
        </w:rPr>
        <w:t> </w:t>
      </w:r>
      <w:r w:rsidR="00F45433" w:rsidRPr="00A33BF6">
        <w:rPr>
          <w:sz w:val="22"/>
          <w:szCs w:val="22"/>
        </w:rPr>
        <w:t xml:space="preserve">konsumentów </w:t>
      </w:r>
      <w:bookmarkStart w:id="93" w:name="_Hlk148610134"/>
      <w:r w:rsidR="00F45433" w:rsidRPr="00A33BF6">
        <w:rPr>
          <w:sz w:val="22"/>
          <w:szCs w:val="22"/>
        </w:rPr>
        <w:t xml:space="preserve"> </w:t>
      </w:r>
      <w:bookmarkEnd w:id="93"/>
      <w:r w:rsidR="00F45433" w:rsidRPr="00A33BF6">
        <w:rPr>
          <w:sz w:val="22"/>
          <w:szCs w:val="22"/>
        </w:rPr>
        <w:t>z żadnym z Wykonawców, którzy złożyli ofertę w</w:t>
      </w:r>
      <w:r w:rsidR="00F2446D" w:rsidRPr="00A33BF6">
        <w:rPr>
          <w:sz w:val="22"/>
          <w:szCs w:val="22"/>
        </w:rPr>
        <w:t> </w:t>
      </w:r>
      <w:r w:rsidR="00F45433" w:rsidRPr="00A33BF6">
        <w:rPr>
          <w:sz w:val="22"/>
          <w:szCs w:val="22"/>
        </w:rPr>
        <w:t>postępowaniu</w:t>
      </w:r>
    </w:p>
    <w:p w14:paraId="67F020E9" w14:textId="77777777" w:rsidR="00E9753A" w:rsidRPr="00A33BF6" w:rsidRDefault="00E9753A" w:rsidP="00E9753A">
      <w:pPr>
        <w:pStyle w:val="Akapitzlist"/>
        <w:ind w:left="284" w:hanging="284"/>
        <w:jc w:val="both"/>
        <w:rPr>
          <w:sz w:val="22"/>
          <w:szCs w:val="22"/>
        </w:rPr>
      </w:pPr>
    </w:p>
    <w:p w14:paraId="63C45A93" w14:textId="5644B483" w:rsidR="00F45433" w:rsidRPr="00A33BF6" w:rsidRDefault="00E9753A" w:rsidP="008F0FB7">
      <w:pPr>
        <w:jc w:val="center"/>
        <w:rPr>
          <w:b/>
          <w:sz w:val="22"/>
          <w:szCs w:val="22"/>
        </w:rPr>
      </w:pPr>
      <w:r w:rsidRPr="00A33BF6">
        <w:rPr>
          <w:b/>
          <w:sz w:val="22"/>
          <w:szCs w:val="22"/>
        </w:rPr>
        <w:t>l</w:t>
      </w:r>
      <w:r w:rsidR="00F45433" w:rsidRPr="00A33BF6">
        <w:rPr>
          <w:b/>
          <w:sz w:val="22"/>
          <w:szCs w:val="22"/>
        </w:rPr>
        <w:t>ub</w:t>
      </w:r>
    </w:p>
    <w:p w14:paraId="5369943A" w14:textId="77777777" w:rsidR="00E9753A" w:rsidRPr="00A33BF6" w:rsidRDefault="00E9753A" w:rsidP="00F45433">
      <w:pPr>
        <w:jc w:val="both"/>
        <w:rPr>
          <w:b/>
          <w:sz w:val="22"/>
          <w:szCs w:val="22"/>
        </w:rPr>
      </w:pPr>
    </w:p>
    <w:p w14:paraId="7ED39A35" w14:textId="5815B13F" w:rsidR="00F45433" w:rsidRPr="00A33BF6" w:rsidRDefault="00E9753A" w:rsidP="00E9753A">
      <w:pPr>
        <w:ind w:left="284" w:hanging="284"/>
        <w:jc w:val="both"/>
        <w:rPr>
          <w:sz w:val="22"/>
          <w:szCs w:val="22"/>
        </w:rPr>
      </w:pPr>
      <w:r w:rsidRPr="00A33BF6">
        <w:rPr>
          <w:sz w:val="22"/>
          <w:szCs w:val="22"/>
        </w:rPr>
        <w:sym w:font="Wingdings" w:char="F06F"/>
      </w:r>
      <w:r w:rsidRPr="00A33BF6">
        <w:rPr>
          <w:sz w:val="22"/>
          <w:szCs w:val="22"/>
        </w:rPr>
        <w:t xml:space="preserve"> </w:t>
      </w:r>
      <w:r w:rsidR="00F45433" w:rsidRPr="00A33BF6">
        <w:rPr>
          <w:sz w:val="22"/>
          <w:szCs w:val="22"/>
        </w:rPr>
        <w:t>Należymy do grupy kapitałowej, w rozumieniu ustawy z dnia 16.02.2007</w:t>
      </w:r>
      <w:r w:rsidR="008F0FB7">
        <w:rPr>
          <w:sz w:val="22"/>
          <w:szCs w:val="22"/>
        </w:rPr>
        <w:t xml:space="preserve"> </w:t>
      </w:r>
      <w:r w:rsidR="00F45433" w:rsidRPr="00A33BF6">
        <w:rPr>
          <w:sz w:val="22"/>
          <w:szCs w:val="22"/>
        </w:rPr>
        <w:t>r. o ochronie konkurencji i</w:t>
      </w:r>
      <w:r w:rsidR="00F2446D" w:rsidRPr="00A33BF6">
        <w:rPr>
          <w:sz w:val="22"/>
          <w:szCs w:val="22"/>
        </w:rPr>
        <w:t> </w:t>
      </w:r>
      <w:r w:rsidR="00F45433" w:rsidRPr="00A33BF6">
        <w:rPr>
          <w:sz w:val="22"/>
          <w:szCs w:val="22"/>
        </w:rPr>
        <w:t>konsumentów z Wykonawcą/Wykonawcami wskazanymi w poniższej tabeli. W załączeniu przedstawiamy dokumenty lub/i informacje potwierdzające przygotowanie oferty, oferty częściowej niezależnie od innego Wykonawcy należącego do tej samej grupy kapitałowej*)</w:t>
      </w:r>
    </w:p>
    <w:p w14:paraId="16CFD72C" w14:textId="77777777" w:rsidR="00F45433" w:rsidRPr="00E66F78" w:rsidRDefault="00F45433" w:rsidP="00F4543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F45433" w:rsidRPr="00E66F78" w14:paraId="49F36BE8" w14:textId="77777777" w:rsidTr="006D62CF">
        <w:tc>
          <w:tcPr>
            <w:tcW w:w="959" w:type="dxa"/>
          </w:tcPr>
          <w:p w14:paraId="3E7E6676" w14:textId="77777777" w:rsidR="00F45433" w:rsidRPr="00E66F78" w:rsidRDefault="00F45433" w:rsidP="006D62CF">
            <w:pPr>
              <w:jc w:val="both"/>
              <w:rPr>
                <w:sz w:val="24"/>
                <w:szCs w:val="24"/>
              </w:rPr>
            </w:pPr>
            <w:r w:rsidRPr="00E66F78">
              <w:rPr>
                <w:sz w:val="24"/>
                <w:szCs w:val="24"/>
              </w:rPr>
              <w:t>Lp.</w:t>
            </w:r>
          </w:p>
        </w:tc>
        <w:tc>
          <w:tcPr>
            <w:tcW w:w="8251" w:type="dxa"/>
          </w:tcPr>
          <w:p w14:paraId="122D8E8B" w14:textId="77777777" w:rsidR="00F45433" w:rsidRPr="00E66F78" w:rsidRDefault="00F45433" w:rsidP="006D62CF">
            <w:pPr>
              <w:jc w:val="both"/>
              <w:rPr>
                <w:sz w:val="24"/>
                <w:szCs w:val="24"/>
              </w:rPr>
            </w:pPr>
            <w:r w:rsidRPr="00E66F78">
              <w:rPr>
                <w:sz w:val="24"/>
                <w:szCs w:val="24"/>
              </w:rPr>
              <w:t>Nazwa podmiotu, adres</w:t>
            </w:r>
          </w:p>
          <w:p w14:paraId="78C21D85" w14:textId="77777777" w:rsidR="00F45433" w:rsidRPr="00E66F78" w:rsidRDefault="00F45433" w:rsidP="006D62CF">
            <w:pPr>
              <w:jc w:val="both"/>
              <w:rPr>
                <w:sz w:val="24"/>
                <w:szCs w:val="24"/>
              </w:rPr>
            </w:pPr>
          </w:p>
        </w:tc>
      </w:tr>
      <w:tr w:rsidR="00F45433" w:rsidRPr="00E66F78" w14:paraId="1CECFF17" w14:textId="77777777" w:rsidTr="006D62CF">
        <w:tc>
          <w:tcPr>
            <w:tcW w:w="959" w:type="dxa"/>
          </w:tcPr>
          <w:p w14:paraId="1A7F6F09" w14:textId="77777777" w:rsidR="00F45433" w:rsidRPr="00E66F78" w:rsidRDefault="00F45433" w:rsidP="006D62CF">
            <w:pPr>
              <w:jc w:val="both"/>
              <w:rPr>
                <w:sz w:val="24"/>
                <w:szCs w:val="24"/>
              </w:rPr>
            </w:pPr>
          </w:p>
        </w:tc>
        <w:tc>
          <w:tcPr>
            <w:tcW w:w="8251" w:type="dxa"/>
          </w:tcPr>
          <w:p w14:paraId="25D37840" w14:textId="77777777" w:rsidR="00F45433" w:rsidRPr="00E66F78" w:rsidRDefault="00F45433" w:rsidP="006D62CF">
            <w:pPr>
              <w:jc w:val="both"/>
              <w:rPr>
                <w:sz w:val="24"/>
                <w:szCs w:val="24"/>
              </w:rPr>
            </w:pPr>
          </w:p>
          <w:p w14:paraId="3CB8E9C5" w14:textId="77777777" w:rsidR="00F45433" w:rsidRPr="00E66F78" w:rsidRDefault="00F45433" w:rsidP="006D62CF">
            <w:pPr>
              <w:jc w:val="both"/>
              <w:rPr>
                <w:sz w:val="24"/>
                <w:szCs w:val="24"/>
              </w:rPr>
            </w:pPr>
          </w:p>
        </w:tc>
      </w:tr>
      <w:tr w:rsidR="00F45433" w:rsidRPr="00E66F78" w14:paraId="44FF0468" w14:textId="77777777" w:rsidTr="006D62CF">
        <w:tc>
          <w:tcPr>
            <w:tcW w:w="959" w:type="dxa"/>
          </w:tcPr>
          <w:p w14:paraId="4B02C4A3" w14:textId="77777777" w:rsidR="00F45433" w:rsidRPr="00E66F78" w:rsidRDefault="00F45433" w:rsidP="006D62CF">
            <w:pPr>
              <w:jc w:val="both"/>
              <w:rPr>
                <w:sz w:val="24"/>
                <w:szCs w:val="24"/>
              </w:rPr>
            </w:pPr>
          </w:p>
          <w:p w14:paraId="443E6C4B" w14:textId="77777777" w:rsidR="00F45433" w:rsidRPr="00E66F78" w:rsidRDefault="00F45433" w:rsidP="006D62CF">
            <w:pPr>
              <w:jc w:val="both"/>
              <w:rPr>
                <w:sz w:val="24"/>
                <w:szCs w:val="24"/>
              </w:rPr>
            </w:pPr>
          </w:p>
        </w:tc>
        <w:tc>
          <w:tcPr>
            <w:tcW w:w="8251" w:type="dxa"/>
          </w:tcPr>
          <w:p w14:paraId="29CD533D" w14:textId="77777777" w:rsidR="00F45433" w:rsidRPr="00E66F78" w:rsidRDefault="00F45433" w:rsidP="006D62CF">
            <w:pPr>
              <w:jc w:val="both"/>
              <w:rPr>
                <w:sz w:val="24"/>
                <w:szCs w:val="24"/>
              </w:rPr>
            </w:pPr>
          </w:p>
        </w:tc>
      </w:tr>
      <w:tr w:rsidR="00F45433" w:rsidRPr="00E66F78" w14:paraId="79368E2E" w14:textId="77777777" w:rsidTr="006D62CF">
        <w:tc>
          <w:tcPr>
            <w:tcW w:w="959" w:type="dxa"/>
          </w:tcPr>
          <w:p w14:paraId="0658DAEF" w14:textId="77777777" w:rsidR="00F45433" w:rsidRPr="00E66F78" w:rsidRDefault="00F45433" w:rsidP="006D62CF">
            <w:pPr>
              <w:jc w:val="both"/>
              <w:rPr>
                <w:sz w:val="24"/>
                <w:szCs w:val="24"/>
              </w:rPr>
            </w:pPr>
          </w:p>
          <w:p w14:paraId="19D3AB70" w14:textId="77777777" w:rsidR="00F45433" w:rsidRPr="00E66F78" w:rsidRDefault="00F45433" w:rsidP="006D62CF">
            <w:pPr>
              <w:jc w:val="both"/>
              <w:rPr>
                <w:sz w:val="24"/>
                <w:szCs w:val="24"/>
              </w:rPr>
            </w:pPr>
          </w:p>
        </w:tc>
        <w:tc>
          <w:tcPr>
            <w:tcW w:w="8251" w:type="dxa"/>
          </w:tcPr>
          <w:p w14:paraId="6864AC65" w14:textId="77777777" w:rsidR="00F45433" w:rsidRPr="00E66F78" w:rsidRDefault="00F45433" w:rsidP="006D62CF">
            <w:pPr>
              <w:jc w:val="both"/>
              <w:rPr>
                <w:sz w:val="24"/>
                <w:szCs w:val="24"/>
              </w:rPr>
            </w:pPr>
          </w:p>
        </w:tc>
      </w:tr>
      <w:tr w:rsidR="00F45433" w:rsidRPr="00E66F78" w14:paraId="7F24F942" w14:textId="77777777" w:rsidTr="006D62CF">
        <w:tc>
          <w:tcPr>
            <w:tcW w:w="959" w:type="dxa"/>
          </w:tcPr>
          <w:p w14:paraId="3CF985B4" w14:textId="77777777" w:rsidR="00F45433" w:rsidRPr="00E66F78" w:rsidRDefault="00F45433" w:rsidP="006D62CF">
            <w:pPr>
              <w:jc w:val="both"/>
              <w:rPr>
                <w:sz w:val="24"/>
                <w:szCs w:val="24"/>
              </w:rPr>
            </w:pPr>
          </w:p>
          <w:p w14:paraId="4B8B2222" w14:textId="77777777" w:rsidR="00F45433" w:rsidRPr="00E66F78" w:rsidRDefault="00F45433" w:rsidP="006D62CF">
            <w:pPr>
              <w:jc w:val="both"/>
              <w:rPr>
                <w:sz w:val="24"/>
                <w:szCs w:val="24"/>
              </w:rPr>
            </w:pPr>
          </w:p>
        </w:tc>
        <w:tc>
          <w:tcPr>
            <w:tcW w:w="8251" w:type="dxa"/>
          </w:tcPr>
          <w:p w14:paraId="33A940BA" w14:textId="77777777" w:rsidR="00F45433" w:rsidRPr="00E66F78" w:rsidRDefault="00F45433" w:rsidP="006D62CF">
            <w:pPr>
              <w:jc w:val="both"/>
              <w:rPr>
                <w:sz w:val="24"/>
                <w:szCs w:val="24"/>
              </w:rPr>
            </w:pPr>
          </w:p>
        </w:tc>
      </w:tr>
    </w:tbl>
    <w:p w14:paraId="487B4313" w14:textId="77777777" w:rsidR="00F45433" w:rsidRPr="00E66F78" w:rsidRDefault="00F45433" w:rsidP="00F45433">
      <w:pPr>
        <w:jc w:val="both"/>
        <w:rPr>
          <w:sz w:val="24"/>
          <w:szCs w:val="24"/>
        </w:rPr>
      </w:pPr>
    </w:p>
    <w:p w14:paraId="3BC91189" w14:textId="77777777" w:rsidR="00F45433" w:rsidRPr="00E66F78" w:rsidRDefault="00F45433" w:rsidP="00F45433">
      <w:pPr>
        <w:jc w:val="both"/>
        <w:rPr>
          <w:sz w:val="24"/>
          <w:szCs w:val="24"/>
        </w:rPr>
      </w:pPr>
    </w:p>
    <w:p w14:paraId="2BB2823F" w14:textId="77777777" w:rsidR="00F45433" w:rsidRPr="00E66F78" w:rsidRDefault="00F45433" w:rsidP="00F45433">
      <w:pPr>
        <w:rPr>
          <w:sz w:val="22"/>
          <w:szCs w:val="22"/>
        </w:rPr>
      </w:pPr>
      <w:r w:rsidRPr="00E66F78">
        <w:rPr>
          <w:sz w:val="22"/>
          <w:szCs w:val="22"/>
        </w:rPr>
        <w:t>*) –zaznaczyć odpowiednio</w:t>
      </w:r>
    </w:p>
    <w:p w14:paraId="7A3B7DAE" w14:textId="77777777" w:rsidR="00F45433" w:rsidRPr="00E66F78" w:rsidRDefault="00F45433" w:rsidP="00F45433">
      <w:pPr>
        <w:rPr>
          <w:sz w:val="22"/>
          <w:szCs w:val="22"/>
        </w:rPr>
      </w:pPr>
    </w:p>
    <w:p w14:paraId="57517166" w14:textId="77777777" w:rsidR="00F45433" w:rsidRDefault="00F45433" w:rsidP="00F45433">
      <w:pPr>
        <w:rPr>
          <w:i/>
          <w:iCs/>
        </w:rPr>
      </w:pPr>
    </w:p>
    <w:p w14:paraId="6A783330" w14:textId="77777777" w:rsidR="00F45433" w:rsidRDefault="00F45433" w:rsidP="00F45433">
      <w:pPr>
        <w:rPr>
          <w:i/>
          <w:iCs/>
        </w:rPr>
      </w:pPr>
    </w:p>
    <w:p w14:paraId="2050B02D" w14:textId="77777777" w:rsidR="00F45433" w:rsidRDefault="00F45433" w:rsidP="00F45433">
      <w:pPr>
        <w:rPr>
          <w:i/>
          <w:iCs/>
        </w:rPr>
      </w:pPr>
    </w:p>
    <w:p w14:paraId="52836BDD" w14:textId="77777777" w:rsidR="00F45433" w:rsidRDefault="00F45433" w:rsidP="00F45433">
      <w:pPr>
        <w:rPr>
          <w:i/>
          <w:iCs/>
        </w:rPr>
      </w:pPr>
    </w:p>
    <w:p w14:paraId="16CDDBFF" w14:textId="77777777" w:rsidR="00F45433" w:rsidRDefault="00F45433" w:rsidP="005717CF">
      <w:pPr>
        <w:jc w:val="both"/>
        <w:rPr>
          <w:i/>
          <w:iCs/>
        </w:rPr>
      </w:pPr>
    </w:p>
    <w:p w14:paraId="727D8FE3" w14:textId="77777777" w:rsidR="00F45433" w:rsidRPr="00E75E6A" w:rsidRDefault="00F45433" w:rsidP="005717CF">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605F7E4" w14:textId="77777777" w:rsidR="00F45433" w:rsidRPr="00E66F78" w:rsidRDefault="00F45433" w:rsidP="00F45433"/>
    <w:p w14:paraId="097E5200" w14:textId="77777777" w:rsidR="00160015" w:rsidRPr="00E66F78" w:rsidRDefault="00160015" w:rsidP="00160015"/>
    <w:p w14:paraId="4E1C747C" w14:textId="77777777" w:rsidR="00160015" w:rsidRPr="00E66F78" w:rsidRDefault="00160015" w:rsidP="00160015"/>
    <w:bookmarkEnd w:id="91"/>
    <w:p w14:paraId="0A20767B" w14:textId="77777777" w:rsidR="00160015" w:rsidRPr="00E66F78" w:rsidRDefault="00160015" w:rsidP="00160015">
      <w:pPr>
        <w:tabs>
          <w:tab w:val="left" w:pos="851"/>
        </w:tabs>
        <w:rPr>
          <w:b/>
          <w:bCs/>
          <w:sz w:val="24"/>
          <w:szCs w:val="24"/>
        </w:rPr>
      </w:pPr>
    </w:p>
    <w:p w14:paraId="1A6E136B" w14:textId="77777777" w:rsidR="00160015" w:rsidRPr="00E66F78" w:rsidRDefault="00160015" w:rsidP="00160015">
      <w:pPr>
        <w:tabs>
          <w:tab w:val="left" w:pos="851"/>
        </w:tabs>
        <w:rPr>
          <w:b/>
          <w:bCs/>
          <w:sz w:val="24"/>
          <w:szCs w:val="24"/>
        </w:rPr>
      </w:pPr>
    </w:p>
    <w:p w14:paraId="27DAC884" w14:textId="78BB8003" w:rsidR="00160015" w:rsidRPr="007A4EE6" w:rsidRDefault="00160015" w:rsidP="00B11436">
      <w:pPr>
        <w:jc w:val="center"/>
        <w:rPr>
          <w:rFonts w:eastAsiaTheme="majorEastAsia"/>
          <w:b/>
          <w:bCs/>
          <w:color w:val="2F5496" w:themeColor="accent1" w:themeShade="BF"/>
          <w:spacing w:val="20"/>
          <w:sz w:val="28"/>
          <w:szCs w:val="28"/>
        </w:rPr>
      </w:pPr>
      <w:r>
        <w:br w:type="page"/>
      </w:r>
      <w:bookmarkStart w:id="94" w:name="_Toc67292118"/>
      <w:bookmarkStart w:id="95" w:name="_Hlk67824874"/>
      <w:r w:rsidRPr="00F45433">
        <w:rPr>
          <w:rFonts w:eastAsiaTheme="majorEastAsia"/>
          <w:b/>
          <w:bCs/>
          <w:color w:val="2F5496" w:themeColor="accent1" w:themeShade="BF"/>
          <w:spacing w:val="20"/>
          <w:sz w:val="24"/>
          <w:szCs w:val="24"/>
        </w:rPr>
        <w:lastRenderedPageBreak/>
        <w:t xml:space="preserve">Załącznik nr 4.3 do SWZ </w:t>
      </w:r>
      <w:r w:rsidR="00B11436">
        <w:rPr>
          <w:rFonts w:eastAsiaTheme="majorEastAsia"/>
          <w:b/>
          <w:bCs/>
          <w:color w:val="2F5496" w:themeColor="accent1" w:themeShade="BF"/>
          <w:spacing w:val="20"/>
          <w:sz w:val="24"/>
          <w:szCs w:val="24"/>
        </w:rPr>
        <w:t>–</w:t>
      </w:r>
      <w:r w:rsidRPr="00F45433">
        <w:rPr>
          <w:rFonts w:eastAsiaTheme="majorEastAsia"/>
          <w:b/>
          <w:bCs/>
          <w:color w:val="2F5496" w:themeColor="accent1" w:themeShade="BF"/>
          <w:spacing w:val="20"/>
          <w:sz w:val="24"/>
          <w:szCs w:val="24"/>
        </w:rPr>
        <w:t xml:space="preserve"> WYKAZ</w:t>
      </w:r>
      <w:r w:rsidR="00B11436">
        <w:rPr>
          <w:rFonts w:eastAsiaTheme="majorEastAsia"/>
          <w:b/>
          <w:bCs/>
          <w:color w:val="2F5496" w:themeColor="accent1" w:themeShade="BF"/>
          <w:spacing w:val="20"/>
          <w:sz w:val="24"/>
          <w:szCs w:val="24"/>
        </w:rPr>
        <w:t xml:space="preserve"> </w:t>
      </w:r>
      <w:r w:rsidRPr="00F45433">
        <w:rPr>
          <w:rFonts w:eastAsiaTheme="majorEastAsia"/>
          <w:b/>
          <w:bCs/>
          <w:color w:val="2F5496" w:themeColor="accent1" w:themeShade="BF"/>
          <w:spacing w:val="20"/>
          <w:sz w:val="24"/>
          <w:szCs w:val="24"/>
        </w:rPr>
        <w:t>WYKONANYCH/</w:t>
      </w:r>
      <w:r w:rsidR="000F6329" w:rsidRPr="00F45433">
        <w:rPr>
          <w:rFonts w:eastAsiaTheme="majorEastAsia"/>
          <w:b/>
          <w:bCs/>
          <w:color w:val="2F5496" w:themeColor="accent1" w:themeShade="BF"/>
          <w:spacing w:val="20"/>
          <w:sz w:val="24"/>
          <w:szCs w:val="24"/>
        </w:rPr>
        <w:t xml:space="preserve"> </w:t>
      </w:r>
      <w:r w:rsidRPr="00F45433">
        <w:rPr>
          <w:rFonts w:eastAsiaTheme="majorEastAsia"/>
          <w:b/>
          <w:bCs/>
          <w:color w:val="2F5496" w:themeColor="accent1" w:themeShade="BF"/>
          <w:spacing w:val="20"/>
          <w:sz w:val="24"/>
          <w:szCs w:val="24"/>
        </w:rPr>
        <w:t xml:space="preserve">WYKONYWANYCH </w:t>
      </w:r>
      <w:bookmarkEnd w:id="94"/>
      <w:r w:rsidR="00964316">
        <w:rPr>
          <w:rFonts w:eastAsiaTheme="majorEastAsia"/>
          <w:b/>
          <w:bCs/>
          <w:color w:val="2F5496" w:themeColor="accent1" w:themeShade="BF"/>
          <w:spacing w:val="20"/>
          <w:sz w:val="24"/>
          <w:szCs w:val="24"/>
        </w:rPr>
        <w:t>ZAMÓWIEŃ</w:t>
      </w:r>
    </w:p>
    <w:p w14:paraId="06608A17" w14:textId="77777777" w:rsidR="00F45433" w:rsidRDefault="00F45433" w:rsidP="00490288">
      <w:pPr>
        <w:rPr>
          <w:b/>
          <w:sz w:val="24"/>
          <w:szCs w:val="24"/>
        </w:rPr>
      </w:pPr>
    </w:p>
    <w:bookmarkEnd w:id="95"/>
    <w:p w14:paraId="75E7AD33" w14:textId="77777777" w:rsidR="00F45433" w:rsidRPr="000F6329" w:rsidRDefault="00F45433" w:rsidP="00F45433">
      <w:pPr>
        <w:spacing w:after="160" w:line="259" w:lineRule="auto"/>
        <w:jc w:val="both"/>
        <w:rPr>
          <w:rFonts w:eastAsiaTheme="majorEastAsia"/>
          <w:b/>
          <w:bCs/>
          <w:sz w:val="24"/>
          <w:szCs w:val="24"/>
        </w:rPr>
      </w:pPr>
    </w:p>
    <w:p w14:paraId="1F7DB624" w14:textId="16AB0D20" w:rsidR="007A0F82" w:rsidRPr="007A0F82" w:rsidRDefault="00F45433" w:rsidP="007A0F82">
      <w:pPr>
        <w:pStyle w:val="Tekstkomentarza"/>
        <w:jc w:val="center"/>
        <w:rPr>
          <w:i/>
          <w:iCs/>
          <w:color w:val="FF0000"/>
          <w:sz w:val="22"/>
          <w:szCs w:val="22"/>
        </w:rPr>
      </w:pPr>
      <w:r w:rsidRPr="008057B2">
        <w:rPr>
          <w:b/>
          <w:sz w:val="24"/>
          <w:szCs w:val="24"/>
        </w:rPr>
        <w:t xml:space="preserve">w okresie </w:t>
      </w:r>
      <w:r w:rsidRPr="004E64E0">
        <w:rPr>
          <w:b/>
          <w:sz w:val="24"/>
          <w:szCs w:val="24"/>
        </w:rPr>
        <w:t xml:space="preserve">ostatnich </w:t>
      </w:r>
      <w:r w:rsidR="007D3C97" w:rsidRPr="004E64E0">
        <w:rPr>
          <w:b/>
          <w:sz w:val="24"/>
          <w:szCs w:val="24"/>
        </w:rPr>
        <w:t>trzech</w:t>
      </w:r>
      <w:r w:rsidRPr="004E64E0">
        <w:rPr>
          <w:b/>
          <w:sz w:val="24"/>
          <w:szCs w:val="24"/>
        </w:rPr>
        <w:t xml:space="preserve"> </w:t>
      </w:r>
      <w:r w:rsidR="00C013F8" w:rsidRPr="004E64E0">
        <w:rPr>
          <w:b/>
          <w:sz w:val="24"/>
          <w:szCs w:val="24"/>
        </w:rPr>
        <w:t>lat</w:t>
      </w:r>
    </w:p>
    <w:p w14:paraId="53EC671A" w14:textId="34C14C5C" w:rsidR="00F45433" w:rsidRPr="008057B2" w:rsidRDefault="00F45433" w:rsidP="00F45433">
      <w:pPr>
        <w:jc w:val="center"/>
        <w:rPr>
          <w:b/>
          <w:sz w:val="24"/>
          <w:szCs w:val="24"/>
        </w:rPr>
      </w:pPr>
    </w:p>
    <w:p w14:paraId="2F3C27BD" w14:textId="77777777" w:rsidR="00F45433" w:rsidRPr="008057B2" w:rsidRDefault="00F45433" w:rsidP="00F45433">
      <w:pPr>
        <w:jc w:val="center"/>
        <w:rPr>
          <w:b/>
          <w:sz w:val="24"/>
          <w:szCs w:val="24"/>
        </w:rPr>
      </w:pPr>
      <w:r w:rsidRPr="007A0F82">
        <w:rPr>
          <w:b/>
          <w:sz w:val="24"/>
          <w:szCs w:val="24"/>
        </w:rPr>
        <w:t>w zakresie niezbędnym do wykazania spełnienia warunku udziału w postępowaniu</w:t>
      </w:r>
    </w:p>
    <w:p w14:paraId="31CD4897" w14:textId="417824DC" w:rsidR="00F45433" w:rsidRDefault="00F45433" w:rsidP="00F45433">
      <w:pPr>
        <w:jc w:val="center"/>
        <w:rPr>
          <w:b/>
          <w:sz w:val="24"/>
          <w:szCs w:val="24"/>
        </w:rPr>
      </w:pPr>
    </w:p>
    <w:p w14:paraId="392AED41" w14:textId="77777777" w:rsidR="00490288" w:rsidRPr="008057B2" w:rsidRDefault="00490288" w:rsidP="00F45433">
      <w:pPr>
        <w:jc w:val="center"/>
        <w:rPr>
          <w:b/>
          <w:sz w:val="24"/>
          <w:szCs w:val="24"/>
        </w:rPr>
      </w:pPr>
    </w:p>
    <w:p w14:paraId="2B6694E9"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96B7022" w14:textId="77777777" w:rsidR="00F45433" w:rsidRPr="008057B2" w:rsidRDefault="00F45433" w:rsidP="00F45433">
      <w:pPr>
        <w:tabs>
          <w:tab w:val="left" w:pos="0"/>
        </w:tabs>
        <w:rPr>
          <w:sz w:val="22"/>
          <w:szCs w:val="22"/>
        </w:rPr>
      </w:pPr>
    </w:p>
    <w:p w14:paraId="49B998C0" w14:textId="77777777" w:rsidR="00F45433" w:rsidRPr="00E66F78" w:rsidRDefault="00F45433" w:rsidP="00F45433">
      <w:pPr>
        <w:tabs>
          <w:tab w:val="left" w:pos="851"/>
        </w:tabs>
        <w:jc w:val="both"/>
        <w:rPr>
          <w:sz w:val="24"/>
          <w:szCs w:val="24"/>
          <w:lang w:eastAsia="zh-CN"/>
        </w:rPr>
      </w:pPr>
    </w:p>
    <w:p w14:paraId="7025D3C4" w14:textId="77777777" w:rsidR="00F45433" w:rsidRPr="00E66F78" w:rsidRDefault="00F45433" w:rsidP="00F45433">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F45433" w:rsidRPr="00BE4794" w14:paraId="5547BBB2" w14:textId="77777777" w:rsidTr="006D62CF">
        <w:tc>
          <w:tcPr>
            <w:tcW w:w="426" w:type="dxa"/>
            <w:vAlign w:val="center"/>
          </w:tcPr>
          <w:p w14:paraId="7639F41F" w14:textId="77777777" w:rsidR="00F45433" w:rsidRPr="00BE4794" w:rsidRDefault="00F45433" w:rsidP="006D62CF">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28573516" w14:textId="77777777" w:rsidR="00F45433" w:rsidRPr="00A33BF6" w:rsidRDefault="00F45433" w:rsidP="006D62CF">
            <w:pPr>
              <w:tabs>
                <w:tab w:val="left" w:pos="851"/>
              </w:tabs>
              <w:jc w:val="center"/>
              <w:rPr>
                <w:b/>
                <w:sz w:val="18"/>
                <w:szCs w:val="18"/>
                <w:lang w:eastAsia="zh-CN"/>
              </w:rPr>
            </w:pPr>
            <w:r w:rsidRPr="00A33BF6">
              <w:rPr>
                <w:b/>
                <w:sz w:val="18"/>
                <w:szCs w:val="18"/>
                <w:lang w:eastAsia="zh-CN"/>
              </w:rPr>
              <w:t>Przedmiot zamówienia</w:t>
            </w:r>
          </w:p>
        </w:tc>
        <w:tc>
          <w:tcPr>
            <w:tcW w:w="1559" w:type="dxa"/>
            <w:vAlign w:val="center"/>
          </w:tcPr>
          <w:p w14:paraId="349C4F28" w14:textId="77777777" w:rsidR="00F45433" w:rsidRPr="00A33BF6" w:rsidRDefault="00F45433" w:rsidP="006D62CF">
            <w:pPr>
              <w:tabs>
                <w:tab w:val="left" w:pos="851"/>
              </w:tabs>
              <w:jc w:val="center"/>
              <w:rPr>
                <w:b/>
                <w:sz w:val="18"/>
                <w:szCs w:val="18"/>
                <w:lang w:eastAsia="zh-CN"/>
              </w:rPr>
            </w:pPr>
            <w:r w:rsidRPr="00A33BF6">
              <w:rPr>
                <w:b/>
                <w:sz w:val="18"/>
                <w:szCs w:val="18"/>
                <w:lang w:eastAsia="zh-CN"/>
              </w:rPr>
              <w:t>Wartość zamówienia brutto zł</w:t>
            </w:r>
          </w:p>
          <w:p w14:paraId="6B9573EA" w14:textId="77777777" w:rsidR="00F45433" w:rsidRPr="00A33BF6" w:rsidRDefault="00F45433" w:rsidP="006D62CF">
            <w:pPr>
              <w:tabs>
                <w:tab w:val="left" w:pos="851"/>
              </w:tabs>
              <w:jc w:val="center"/>
              <w:rPr>
                <w:sz w:val="18"/>
                <w:szCs w:val="18"/>
                <w:lang w:eastAsia="zh-CN"/>
              </w:rPr>
            </w:pPr>
            <w:r w:rsidRPr="00A33BF6">
              <w:rPr>
                <w:sz w:val="18"/>
                <w:szCs w:val="18"/>
                <w:lang w:eastAsia="zh-CN"/>
              </w:rPr>
              <w:t>(w okresie ostatnich trzech lat przed terminem składania ofert)</w:t>
            </w:r>
          </w:p>
        </w:tc>
        <w:tc>
          <w:tcPr>
            <w:tcW w:w="1417" w:type="dxa"/>
            <w:vAlign w:val="center"/>
          </w:tcPr>
          <w:p w14:paraId="5F8CD5A9" w14:textId="77777777" w:rsidR="00F45433" w:rsidRPr="00BE4794" w:rsidRDefault="00F45433" w:rsidP="006D62CF">
            <w:pPr>
              <w:tabs>
                <w:tab w:val="left" w:pos="851"/>
              </w:tabs>
              <w:jc w:val="center"/>
              <w:rPr>
                <w:b/>
                <w:bCs/>
                <w:sz w:val="18"/>
                <w:szCs w:val="18"/>
                <w:lang w:eastAsia="zh-CN"/>
              </w:rPr>
            </w:pPr>
            <w:r w:rsidRPr="00BE4794">
              <w:rPr>
                <w:b/>
                <w:bCs/>
                <w:sz w:val="18"/>
                <w:szCs w:val="18"/>
                <w:lang w:eastAsia="zh-CN"/>
              </w:rPr>
              <w:t>Data wykonania</w:t>
            </w:r>
          </w:p>
          <w:p w14:paraId="38EDA5C3" w14:textId="77777777" w:rsidR="00F45433" w:rsidRPr="00BE4794" w:rsidRDefault="00F45433" w:rsidP="006D62CF">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0FFCFCDD" w14:textId="338DCFCF" w:rsidR="00F45433" w:rsidRPr="00BE4794" w:rsidRDefault="00F45433" w:rsidP="006D62CF">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77D67A6" w14:textId="77777777" w:rsidR="00F45433" w:rsidRPr="00BE4794" w:rsidRDefault="00F45433" w:rsidP="006D62CF">
            <w:pPr>
              <w:tabs>
                <w:tab w:val="left" w:pos="851"/>
              </w:tabs>
              <w:jc w:val="center"/>
              <w:rPr>
                <w:b/>
                <w:sz w:val="18"/>
                <w:szCs w:val="18"/>
                <w:lang w:eastAsia="zh-CN"/>
              </w:rPr>
            </w:pPr>
            <w:r w:rsidRPr="00BE4794">
              <w:rPr>
                <w:b/>
                <w:sz w:val="18"/>
                <w:szCs w:val="18"/>
                <w:lang w:eastAsia="zh-CN"/>
              </w:rPr>
              <w:t xml:space="preserve">Podmiot wykonujący zamówienie* </w:t>
            </w:r>
          </w:p>
          <w:p w14:paraId="20FE4271" w14:textId="77777777" w:rsidR="00F45433" w:rsidRPr="00BE4794" w:rsidRDefault="00F45433" w:rsidP="006D62CF">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F45433" w:rsidRPr="00BE4794" w14:paraId="4E16AD7E" w14:textId="77777777" w:rsidTr="006D62CF">
        <w:tc>
          <w:tcPr>
            <w:tcW w:w="426" w:type="dxa"/>
            <w:vAlign w:val="center"/>
          </w:tcPr>
          <w:p w14:paraId="3BF882EA" w14:textId="77777777" w:rsidR="00F45433" w:rsidRPr="00E75E6A" w:rsidRDefault="00F45433" w:rsidP="006D62CF">
            <w:pPr>
              <w:tabs>
                <w:tab w:val="left" w:pos="851"/>
              </w:tabs>
              <w:ind w:left="-70"/>
              <w:jc w:val="center"/>
              <w:rPr>
                <w:bCs/>
                <w:i/>
                <w:iCs/>
                <w:lang w:eastAsia="zh-CN"/>
              </w:rPr>
            </w:pPr>
            <w:r w:rsidRPr="00E75E6A">
              <w:rPr>
                <w:bCs/>
                <w:i/>
                <w:iCs/>
                <w:lang w:eastAsia="zh-CN"/>
              </w:rPr>
              <w:t>1</w:t>
            </w:r>
          </w:p>
        </w:tc>
        <w:tc>
          <w:tcPr>
            <w:tcW w:w="2410" w:type="dxa"/>
            <w:vAlign w:val="center"/>
          </w:tcPr>
          <w:p w14:paraId="47C33063" w14:textId="77777777" w:rsidR="00F45433" w:rsidRPr="00A33BF6" w:rsidRDefault="00F45433" w:rsidP="006D62CF">
            <w:pPr>
              <w:tabs>
                <w:tab w:val="left" w:pos="851"/>
              </w:tabs>
              <w:jc w:val="center"/>
              <w:rPr>
                <w:bCs/>
                <w:i/>
                <w:iCs/>
                <w:lang w:eastAsia="zh-CN"/>
              </w:rPr>
            </w:pPr>
            <w:r w:rsidRPr="00A33BF6">
              <w:rPr>
                <w:bCs/>
                <w:i/>
                <w:iCs/>
                <w:lang w:eastAsia="zh-CN"/>
              </w:rPr>
              <w:t>2</w:t>
            </w:r>
          </w:p>
        </w:tc>
        <w:tc>
          <w:tcPr>
            <w:tcW w:w="1559" w:type="dxa"/>
            <w:vAlign w:val="center"/>
          </w:tcPr>
          <w:p w14:paraId="26241697" w14:textId="77777777" w:rsidR="00F45433" w:rsidRPr="00A33BF6" w:rsidRDefault="00F45433" w:rsidP="006D62CF">
            <w:pPr>
              <w:tabs>
                <w:tab w:val="left" w:pos="851"/>
              </w:tabs>
              <w:jc w:val="center"/>
              <w:rPr>
                <w:bCs/>
                <w:i/>
                <w:iCs/>
                <w:lang w:eastAsia="zh-CN"/>
              </w:rPr>
            </w:pPr>
            <w:r w:rsidRPr="00A33BF6">
              <w:rPr>
                <w:bCs/>
                <w:i/>
                <w:iCs/>
                <w:lang w:eastAsia="zh-CN"/>
              </w:rPr>
              <w:t>3</w:t>
            </w:r>
          </w:p>
        </w:tc>
        <w:tc>
          <w:tcPr>
            <w:tcW w:w="1417" w:type="dxa"/>
            <w:vAlign w:val="center"/>
          </w:tcPr>
          <w:p w14:paraId="5183636A" w14:textId="77777777" w:rsidR="00F45433" w:rsidRPr="00E75E6A" w:rsidRDefault="00F45433" w:rsidP="006D62CF">
            <w:pPr>
              <w:tabs>
                <w:tab w:val="left" w:pos="851"/>
              </w:tabs>
              <w:jc w:val="center"/>
              <w:rPr>
                <w:bCs/>
                <w:i/>
                <w:iCs/>
                <w:lang w:eastAsia="zh-CN"/>
              </w:rPr>
            </w:pPr>
            <w:r w:rsidRPr="00E75E6A">
              <w:rPr>
                <w:bCs/>
                <w:i/>
                <w:iCs/>
                <w:lang w:eastAsia="zh-CN"/>
              </w:rPr>
              <w:t>4</w:t>
            </w:r>
          </w:p>
        </w:tc>
        <w:tc>
          <w:tcPr>
            <w:tcW w:w="1560" w:type="dxa"/>
            <w:vAlign w:val="center"/>
          </w:tcPr>
          <w:p w14:paraId="3889BB11" w14:textId="77777777" w:rsidR="00F45433" w:rsidRPr="00E75E6A" w:rsidRDefault="00F45433" w:rsidP="006D62CF">
            <w:pPr>
              <w:tabs>
                <w:tab w:val="left" w:pos="851"/>
              </w:tabs>
              <w:jc w:val="center"/>
              <w:rPr>
                <w:bCs/>
                <w:i/>
                <w:iCs/>
                <w:lang w:eastAsia="zh-CN"/>
              </w:rPr>
            </w:pPr>
            <w:r w:rsidRPr="00E75E6A">
              <w:rPr>
                <w:bCs/>
                <w:i/>
                <w:iCs/>
                <w:lang w:eastAsia="zh-CN"/>
              </w:rPr>
              <w:t>5</w:t>
            </w:r>
          </w:p>
        </w:tc>
        <w:tc>
          <w:tcPr>
            <w:tcW w:w="1842" w:type="dxa"/>
            <w:vAlign w:val="center"/>
          </w:tcPr>
          <w:p w14:paraId="16DA41B0" w14:textId="77777777" w:rsidR="00F45433" w:rsidRPr="00E75E6A" w:rsidRDefault="00F45433" w:rsidP="006D62CF">
            <w:pPr>
              <w:tabs>
                <w:tab w:val="left" w:pos="851"/>
              </w:tabs>
              <w:jc w:val="center"/>
              <w:rPr>
                <w:bCs/>
                <w:i/>
                <w:iCs/>
                <w:lang w:eastAsia="zh-CN"/>
              </w:rPr>
            </w:pPr>
            <w:r w:rsidRPr="00E75E6A">
              <w:rPr>
                <w:bCs/>
                <w:i/>
                <w:iCs/>
                <w:lang w:eastAsia="zh-CN"/>
              </w:rPr>
              <w:t>6</w:t>
            </w:r>
          </w:p>
        </w:tc>
      </w:tr>
      <w:tr w:rsidR="00F45433" w:rsidRPr="00E66F78" w14:paraId="7983CC13" w14:textId="77777777" w:rsidTr="006D62CF">
        <w:trPr>
          <w:cantSplit/>
          <w:trHeight w:val="735"/>
        </w:trPr>
        <w:tc>
          <w:tcPr>
            <w:tcW w:w="426" w:type="dxa"/>
            <w:vAlign w:val="center"/>
          </w:tcPr>
          <w:p w14:paraId="752F45C2" w14:textId="61D41E2D" w:rsidR="00F45433" w:rsidRPr="008F2B27" w:rsidRDefault="00964316" w:rsidP="006D62CF">
            <w:pPr>
              <w:tabs>
                <w:tab w:val="left" w:pos="851"/>
              </w:tabs>
              <w:jc w:val="both"/>
              <w:rPr>
                <w:b/>
                <w:lang w:eastAsia="zh-CN"/>
              </w:rPr>
            </w:pPr>
            <w:r>
              <w:rPr>
                <w:b/>
                <w:lang w:eastAsia="zh-CN"/>
              </w:rPr>
              <w:t>1.</w:t>
            </w:r>
          </w:p>
        </w:tc>
        <w:tc>
          <w:tcPr>
            <w:tcW w:w="2410" w:type="dxa"/>
          </w:tcPr>
          <w:p w14:paraId="31942BD9" w14:textId="77777777" w:rsidR="00F45433" w:rsidRPr="00A33BF6" w:rsidRDefault="00F45433" w:rsidP="006D62CF">
            <w:pPr>
              <w:tabs>
                <w:tab w:val="left" w:pos="851"/>
              </w:tabs>
              <w:jc w:val="both"/>
              <w:rPr>
                <w:sz w:val="24"/>
                <w:szCs w:val="24"/>
                <w:lang w:eastAsia="zh-CN"/>
              </w:rPr>
            </w:pPr>
          </w:p>
          <w:p w14:paraId="1C62EDCA" w14:textId="77777777" w:rsidR="00F45433" w:rsidRPr="00A33BF6" w:rsidRDefault="00F45433" w:rsidP="006D62CF">
            <w:pPr>
              <w:tabs>
                <w:tab w:val="left" w:pos="851"/>
              </w:tabs>
              <w:jc w:val="both"/>
              <w:rPr>
                <w:sz w:val="24"/>
                <w:szCs w:val="24"/>
                <w:lang w:eastAsia="zh-CN"/>
              </w:rPr>
            </w:pPr>
          </w:p>
        </w:tc>
        <w:tc>
          <w:tcPr>
            <w:tcW w:w="1559" w:type="dxa"/>
          </w:tcPr>
          <w:p w14:paraId="1A491C93" w14:textId="77777777" w:rsidR="00F45433" w:rsidRPr="00A33BF6" w:rsidRDefault="00F45433" w:rsidP="006D62CF">
            <w:pPr>
              <w:tabs>
                <w:tab w:val="left" w:pos="851"/>
              </w:tabs>
              <w:jc w:val="both"/>
              <w:rPr>
                <w:b/>
                <w:sz w:val="24"/>
                <w:szCs w:val="24"/>
                <w:lang w:eastAsia="zh-CN"/>
              </w:rPr>
            </w:pPr>
          </w:p>
        </w:tc>
        <w:tc>
          <w:tcPr>
            <w:tcW w:w="1417" w:type="dxa"/>
          </w:tcPr>
          <w:p w14:paraId="01DA041B" w14:textId="77777777" w:rsidR="00F45433" w:rsidRPr="00E66F78" w:rsidRDefault="00F45433" w:rsidP="006D62CF">
            <w:pPr>
              <w:tabs>
                <w:tab w:val="left" w:pos="851"/>
              </w:tabs>
              <w:jc w:val="both"/>
              <w:rPr>
                <w:b/>
                <w:sz w:val="24"/>
                <w:szCs w:val="24"/>
                <w:lang w:eastAsia="zh-CN"/>
              </w:rPr>
            </w:pPr>
          </w:p>
        </w:tc>
        <w:tc>
          <w:tcPr>
            <w:tcW w:w="1560" w:type="dxa"/>
          </w:tcPr>
          <w:p w14:paraId="23DC24FA" w14:textId="77777777" w:rsidR="00F45433" w:rsidRPr="00E66F78" w:rsidRDefault="00F45433" w:rsidP="006D62CF">
            <w:pPr>
              <w:tabs>
                <w:tab w:val="left" w:pos="851"/>
              </w:tabs>
              <w:jc w:val="both"/>
              <w:rPr>
                <w:b/>
                <w:sz w:val="24"/>
                <w:szCs w:val="24"/>
                <w:lang w:eastAsia="zh-CN"/>
              </w:rPr>
            </w:pPr>
          </w:p>
        </w:tc>
        <w:tc>
          <w:tcPr>
            <w:tcW w:w="1842" w:type="dxa"/>
          </w:tcPr>
          <w:p w14:paraId="4F8341E5" w14:textId="77777777" w:rsidR="00F45433" w:rsidRPr="00E66F78" w:rsidRDefault="00F45433" w:rsidP="006D62CF">
            <w:pPr>
              <w:tabs>
                <w:tab w:val="left" w:pos="851"/>
              </w:tabs>
              <w:jc w:val="both"/>
              <w:rPr>
                <w:b/>
                <w:color w:val="7030A0"/>
                <w:sz w:val="24"/>
                <w:szCs w:val="24"/>
                <w:lang w:eastAsia="zh-CN"/>
              </w:rPr>
            </w:pPr>
          </w:p>
        </w:tc>
      </w:tr>
      <w:tr w:rsidR="00F45433" w:rsidRPr="00E66F78" w14:paraId="38F0E241" w14:textId="77777777" w:rsidTr="006D62CF">
        <w:trPr>
          <w:cantSplit/>
          <w:trHeight w:val="598"/>
        </w:trPr>
        <w:tc>
          <w:tcPr>
            <w:tcW w:w="426" w:type="dxa"/>
            <w:vAlign w:val="center"/>
          </w:tcPr>
          <w:p w14:paraId="5038E598" w14:textId="2A0B7437" w:rsidR="00F45433" w:rsidRPr="008F2B27" w:rsidRDefault="00964316" w:rsidP="006D62CF">
            <w:pPr>
              <w:tabs>
                <w:tab w:val="left" w:pos="851"/>
              </w:tabs>
              <w:jc w:val="both"/>
              <w:rPr>
                <w:b/>
                <w:lang w:eastAsia="zh-CN"/>
              </w:rPr>
            </w:pPr>
            <w:r>
              <w:rPr>
                <w:b/>
                <w:lang w:eastAsia="zh-CN"/>
              </w:rPr>
              <w:t>2.</w:t>
            </w:r>
          </w:p>
        </w:tc>
        <w:tc>
          <w:tcPr>
            <w:tcW w:w="2410" w:type="dxa"/>
          </w:tcPr>
          <w:p w14:paraId="31CCD941" w14:textId="77777777" w:rsidR="00F45433" w:rsidRPr="00A33BF6" w:rsidRDefault="00F45433" w:rsidP="006D62CF">
            <w:pPr>
              <w:tabs>
                <w:tab w:val="left" w:pos="851"/>
              </w:tabs>
              <w:jc w:val="both"/>
              <w:rPr>
                <w:sz w:val="24"/>
                <w:szCs w:val="24"/>
                <w:lang w:eastAsia="zh-CN"/>
              </w:rPr>
            </w:pPr>
          </w:p>
          <w:p w14:paraId="1AB74EB5" w14:textId="77777777" w:rsidR="00F45433" w:rsidRPr="00A33BF6" w:rsidRDefault="00F45433" w:rsidP="006D62CF">
            <w:pPr>
              <w:tabs>
                <w:tab w:val="left" w:pos="851"/>
              </w:tabs>
              <w:jc w:val="both"/>
              <w:rPr>
                <w:sz w:val="24"/>
                <w:szCs w:val="24"/>
                <w:lang w:eastAsia="zh-CN"/>
              </w:rPr>
            </w:pPr>
          </w:p>
          <w:p w14:paraId="05534329" w14:textId="77777777" w:rsidR="00F45433" w:rsidRPr="00A33BF6" w:rsidRDefault="00F45433" w:rsidP="006D62CF">
            <w:pPr>
              <w:tabs>
                <w:tab w:val="left" w:pos="851"/>
              </w:tabs>
              <w:jc w:val="both"/>
              <w:rPr>
                <w:sz w:val="24"/>
                <w:szCs w:val="24"/>
                <w:lang w:eastAsia="zh-CN"/>
              </w:rPr>
            </w:pPr>
          </w:p>
        </w:tc>
        <w:tc>
          <w:tcPr>
            <w:tcW w:w="1559" w:type="dxa"/>
          </w:tcPr>
          <w:p w14:paraId="6644215B" w14:textId="77777777" w:rsidR="00F45433" w:rsidRPr="00A33BF6" w:rsidRDefault="00F45433" w:rsidP="006D62CF">
            <w:pPr>
              <w:tabs>
                <w:tab w:val="left" w:pos="851"/>
              </w:tabs>
              <w:jc w:val="both"/>
              <w:rPr>
                <w:b/>
                <w:sz w:val="24"/>
                <w:szCs w:val="24"/>
                <w:lang w:eastAsia="zh-CN"/>
              </w:rPr>
            </w:pPr>
          </w:p>
        </w:tc>
        <w:tc>
          <w:tcPr>
            <w:tcW w:w="1417" w:type="dxa"/>
          </w:tcPr>
          <w:p w14:paraId="5EC0995E" w14:textId="77777777" w:rsidR="00F45433" w:rsidRPr="00E66F78" w:rsidRDefault="00F45433" w:rsidP="006D62CF">
            <w:pPr>
              <w:tabs>
                <w:tab w:val="left" w:pos="851"/>
              </w:tabs>
              <w:jc w:val="both"/>
              <w:rPr>
                <w:b/>
                <w:sz w:val="24"/>
                <w:szCs w:val="24"/>
                <w:lang w:eastAsia="zh-CN"/>
              </w:rPr>
            </w:pPr>
          </w:p>
        </w:tc>
        <w:tc>
          <w:tcPr>
            <w:tcW w:w="1560" w:type="dxa"/>
          </w:tcPr>
          <w:p w14:paraId="1DC887E9" w14:textId="77777777" w:rsidR="00F45433" w:rsidRPr="00E66F78" w:rsidRDefault="00F45433" w:rsidP="006D62CF">
            <w:pPr>
              <w:tabs>
                <w:tab w:val="left" w:pos="851"/>
              </w:tabs>
              <w:jc w:val="both"/>
              <w:rPr>
                <w:b/>
                <w:sz w:val="24"/>
                <w:szCs w:val="24"/>
                <w:lang w:eastAsia="zh-CN"/>
              </w:rPr>
            </w:pPr>
          </w:p>
        </w:tc>
        <w:tc>
          <w:tcPr>
            <w:tcW w:w="1842" w:type="dxa"/>
          </w:tcPr>
          <w:p w14:paraId="3112CA8A" w14:textId="77777777" w:rsidR="00F45433" w:rsidRPr="00E66F78" w:rsidRDefault="00F45433" w:rsidP="006D62CF">
            <w:pPr>
              <w:tabs>
                <w:tab w:val="left" w:pos="851"/>
              </w:tabs>
              <w:jc w:val="both"/>
              <w:rPr>
                <w:b/>
                <w:color w:val="7030A0"/>
                <w:sz w:val="24"/>
                <w:szCs w:val="24"/>
                <w:lang w:eastAsia="zh-CN"/>
              </w:rPr>
            </w:pPr>
          </w:p>
        </w:tc>
      </w:tr>
    </w:tbl>
    <w:p w14:paraId="528EB593" w14:textId="77777777" w:rsidR="00F45433" w:rsidRPr="00555424" w:rsidRDefault="00F45433" w:rsidP="00F45433">
      <w:pPr>
        <w:spacing w:before="200"/>
        <w:jc w:val="both"/>
        <w:rPr>
          <w:b/>
          <w:bCs/>
          <w:lang w:eastAsia="zh-CN"/>
        </w:rPr>
      </w:pPr>
      <w:r w:rsidRPr="00555424">
        <w:rPr>
          <w:b/>
          <w:bCs/>
          <w:lang w:eastAsia="zh-CN"/>
        </w:rPr>
        <w:t>Uwaga!</w:t>
      </w:r>
    </w:p>
    <w:p w14:paraId="47D8AEC1" w14:textId="77777777" w:rsidR="00F45433" w:rsidRPr="00555424" w:rsidRDefault="00F45433" w:rsidP="00FB5F69">
      <w:pPr>
        <w:numPr>
          <w:ilvl w:val="0"/>
          <w:numId w:val="29"/>
        </w:numPr>
        <w:ind w:left="284" w:hanging="284"/>
        <w:jc w:val="both"/>
        <w:rPr>
          <w:bCs/>
          <w:i/>
          <w:iCs/>
          <w:lang w:eastAsia="zh-CN"/>
        </w:rPr>
      </w:pPr>
      <w:r w:rsidRPr="00555424">
        <w:rPr>
          <w:bCs/>
          <w:i/>
          <w:iCs/>
          <w:lang w:eastAsia="zh-CN"/>
        </w:rPr>
        <w:t>Przez wykonanie zamówienia należy rozumieć jego odbiór.</w:t>
      </w:r>
    </w:p>
    <w:p w14:paraId="60E4C94B" w14:textId="2D235A1C" w:rsidR="00F45433" w:rsidRPr="00555424" w:rsidRDefault="00F45433" w:rsidP="00FB5F69">
      <w:pPr>
        <w:numPr>
          <w:ilvl w:val="0"/>
          <w:numId w:val="29"/>
        </w:numPr>
        <w:ind w:left="284" w:hanging="284"/>
        <w:jc w:val="both"/>
        <w:rPr>
          <w:bCs/>
          <w:i/>
          <w:iCs/>
          <w:lang w:eastAsia="zh-CN"/>
        </w:rPr>
      </w:pPr>
      <w:r w:rsidRPr="00555424">
        <w:rPr>
          <w:i/>
          <w:iCs/>
          <w:lang w:eastAsia="zh-CN"/>
        </w:rPr>
        <w:t>D</w:t>
      </w:r>
      <w:r w:rsidRPr="00555424">
        <w:rPr>
          <w:bCs/>
          <w:i/>
          <w:iCs/>
          <w:lang w:eastAsia="zh-CN"/>
        </w:rPr>
        <w:t>o wykazu należy dołączyć dokumenty potwierdzające, że podan</w:t>
      </w:r>
      <w:r w:rsidRPr="00555424">
        <w:rPr>
          <w:i/>
          <w:iCs/>
          <w:lang w:eastAsia="zh-CN"/>
        </w:rPr>
        <w:t xml:space="preserve">e w wykazie </w:t>
      </w:r>
      <w:r w:rsidR="00964316" w:rsidRPr="00583873">
        <w:rPr>
          <w:i/>
          <w:iCs/>
          <w:lang w:eastAsia="zh-CN"/>
        </w:rPr>
        <w:t>zamówienia</w:t>
      </w:r>
      <w:r w:rsidRPr="00583873">
        <w:rPr>
          <w:bCs/>
          <w:i/>
          <w:iCs/>
          <w:lang w:eastAsia="zh-CN"/>
        </w:rPr>
        <w:t xml:space="preserve"> </w:t>
      </w:r>
      <w:r w:rsidRPr="00555424">
        <w:rPr>
          <w:bCs/>
          <w:i/>
          <w:iCs/>
          <w:lang w:eastAsia="zh-CN"/>
        </w:rPr>
        <w:t xml:space="preserve">zostały wykonane należycie </w:t>
      </w:r>
      <w:r w:rsidRPr="00837595">
        <w:rPr>
          <w:bCs/>
          <w:i/>
          <w:iCs/>
          <w:lang w:eastAsia="zh-CN"/>
        </w:rPr>
        <w:t>lub są wykonywane należycie.</w:t>
      </w:r>
    </w:p>
    <w:p w14:paraId="440B28AC" w14:textId="77777777" w:rsidR="00F45433" w:rsidRPr="00555424" w:rsidRDefault="00F45433" w:rsidP="00FB5F69">
      <w:pPr>
        <w:numPr>
          <w:ilvl w:val="0"/>
          <w:numId w:val="29"/>
        </w:numPr>
        <w:ind w:left="284" w:hanging="284"/>
        <w:jc w:val="both"/>
        <w:rPr>
          <w:bCs/>
          <w:i/>
          <w:iCs/>
          <w:lang w:eastAsia="zh-CN"/>
        </w:rPr>
      </w:pPr>
      <w:r w:rsidRPr="00555424">
        <w:rPr>
          <w:i/>
          <w:iCs/>
          <w:lang w:eastAsia="zh-CN"/>
        </w:rPr>
        <w:t xml:space="preserve">W przypadku, gdy wykazano doświadczenie innego podmiotu, </w:t>
      </w:r>
      <w:r>
        <w:rPr>
          <w:i/>
          <w:iCs/>
          <w:lang w:eastAsia="zh-CN"/>
        </w:rPr>
        <w:t>Wykonawca</w:t>
      </w:r>
      <w:r w:rsidRPr="00555424">
        <w:rPr>
          <w:i/>
          <w:iCs/>
          <w:lang w:eastAsia="zh-CN"/>
        </w:rPr>
        <w:t xml:space="preserve"> składający ofertę zobowiązany jest udowodnić Zamawiającemu, iż będzie dysponował zasobami niezbędnymi do realizacji zamówienia,  </w:t>
      </w:r>
      <w:r>
        <w:rPr>
          <w:i/>
          <w:iCs/>
          <w:lang w:eastAsia="zh-CN"/>
        </w:rPr>
        <w:br/>
      </w:r>
      <w:r w:rsidRPr="00555424">
        <w:rPr>
          <w:i/>
          <w:iCs/>
          <w:lang w:eastAsia="zh-CN"/>
        </w:rPr>
        <w:t>w szczególności  dołączając w tym celu do oferty zobowiązanie tych podmiotów do oddania mu do dyspozycji niezbędnych zasobów na okres korzystania z nich przy wykonaniu zamówienia.</w:t>
      </w:r>
    </w:p>
    <w:p w14:paraId="7A4C7E36" w14:textId="72DF2B7E" w:rsidR="000820CC" w:rsidRPr="00E66F78" w:rsidRDefault="00F45433" w:rsidP="00FB5F69">
      <w:pPr>
        <w:numPr>
          <w:ilvl w:val="0"/>
          <w:numId w:val="29"/>
        </w:numPr>
        <w:ind w:left="284" w:hanging="284"/>
        <w:jc w:val="both"/>
        <w:rPr>
          <w:bCs/>
          <w:i/>
          <w:iCs/>
          <w:lang w:eastAsia="zh-CN"/>
        </w:rPr>
      </w:pPr>
      <w:r w:rsidRPr="00555424">
        <w:rPr>
          <w:i/>
          <w:iCs/>
        </w:rPr>
        <w:t xml:space="preserve">Wykaz zobowiązany będzie złożyć </w:t>
      </w:r>
      <w:r>
        <w:rPr>
          <w:i/>
          <w:iCs/>
        </w:rPr>
        <w:t>Wykonawca</w:t>
      </w:r>
      <w:r w:rsidRPr="00555424">
        <w:rPr>
          <w:i/>
          <w:iCs/>
        </w:rPr>
        <w:t xml:space="preserve">, którego oferta zostanie najwyżej oceniona, lub </w:t>
      </w:r>
      <w:r>
        <w:rPr>
          <w:i/>
          <w:iCs/>
        </w:rPr>
        <w:t>Wykonawcy</w:t>
      </w:r>
      <w:r w:rsidRPr="00555424">
        <w:rPr>
          <w:i/>
          <w:iCs/>
        </w:rPr>
        <w:t xml:space="preserve">, których </w:t>
      </w:r>
      <w:r>
        <w:rPr>
          <w:i/>
          <w:iCs/>
        </w:rPr>
        <w:t>Zamawiający</w:t>
      </w:r>
      <w:r w:rsidRPr="00555424">
        <w:rPr>
          <w:i/>
          <w:iCs/>
        </w:rPr>
        <w:t xml:space="preserve"> wezwie do złożenia oświadczeń i dokumentów</w:t>
      </w:r>
      <w:r w:rsidR="000820CC" w:rsidRPr="00E66F78">
        <w:rPr>
          <w:i/>
          <w:iCs/>
        </w:rPr>
        <w:t xml:space="preserve">.  </w:t>
      </w:r>
    </w:p>
    <w:p w14:paraId="7B2433EF" w14:textId="1D65F43B" w:rsidR="00F45433" w:rsidRDefault="00F45433" w:rsidP="000820CC">
      <w:pPr>
        <w:ind w:left="284"/>
        <w:jc w:val="both"/>
        <w:rPr>
          <w:i/>
          <w:iCs/>
        </w:rPr>
      </w:pPr>
    </w:p>
    <w:p w14:paraId="70E56E54" w14:textId="77777777" w:rsidR="00485CA2" w:rsidRDefault="00485CA2" w:rsidP="000820CC">
      <w:pPr>
        <w:ind w:left="284"/>
        <w:jc w:val="both"/>
        <w:rPr>
          <w:i/>
          <w:iCs/>
        </w:rPr>
      </w:pPr>
    </w:p>
    <w:p w14:paraId="0DA9300C" w14:textId="77777777" w:rsidR="00485CA2" w:rsidRDefault="00485CA2" w:rsidP="000820CC">
      <w:pPr>
        <w:ind w:left="284"/>
        <w:jc w:val="both"/>
        <w:rPr>
          <w:i/>
          <w:iCs/>
        </w:rPr>
      </w:pPr>
    </w:p>
    <w:p w14:paraId="0B9413C2" w14:textId="77777777" w:rsidR="00485CA2" w:rsidRDefault="00485CA2" w:rsidP="000820CC">
      <w:pPr>
        <w:ind w:left="284"/>
        <w:jc w:val="both"/>
        <w:rPr>
          <w:i/>
          <w:iCs/>
        </w:rPr>
      </w:pPr>
    </w:p>
    <w:p w14:paraId="440B111F" w14:textId="77777777" w:rsidR="00485CA2" w:rsidRDefault="00485CA2" w:rsidP="000820CC">
      <w:pPr>
        <w:ind w:left="284"/>
        <w:jc w:val="both"/>
        <w:rPr>
          <w:i/>
          <w:iCs/>
        </w:rPr>
      </w:pPr>
    </w:p>
    <w:p w14:paraId="50B1310C" w14:textId="77777777" w:rsidR="00485CA2" w:rsidRDefault="00485CA2" w:rsidP="000820CC">
      <w:pPr>
        <w:ind w:left="284"/>
        <w:jc w:val="both"/>
        <w:rPr>
          <w:i/>
          <w:iCs/>
        </w:rPr>
      </w:pPr>
    </w:p>
    <w:p w14:paraId="58E9AB18" w14:textId="77777777" w:rsidR="00485CA2" w:rsidRDefault="00485CA2" w:rsidP="000820CC">
      <w:pPr>
        <w:ind w:left="284"/>
        <w:jc w:val="both"/>
        <w:rPr>
          <w:i/>
          <w:iCs/>
        </w:rPr>
      </w:pPr>
    </w:p>
    <w:p w14:paraId="48732FFC" w14:textId="77777777" w:rsidR="00485CA2" w:rsidRDefault="00485CA2" w:rsidP="000820CC">
      <w:pPr>
        <w:ind w:left="284"/>
        <w:jc w:val="both"/>
        <w:rPr>
          <w:i/>
          <w:iCs/>
        </w:rPr>
      </w:pPr>
    </w:p>
    <w:p w14:paraId="7BADA61E" w14:textId="77777777" w:rsidR="00485CA2" w:rsidRDefault="00485CA2" w:rsidP="000820CC">
      <w:pPr>
        <w:ind w:left="284"/>
        <w:jc w:val="both"/>
        <w:rPr>
          <w:i/>
          <w:iCs/>
        </w:rPr>
      </w:pPr>
    </w:p>
    <w:p w14:paraId="3247EEE6" w14:textId="77777777" w:rsidR="00485CA2" w:rsidRDefault="00485CA2" w:rsidP="000820CC">
      <w:pPr>
        <w:ind w:left="284"/>
        <w:jc w:val="both"/>
        <w:rPr>
          <w:i/>
          <w:iCs/>
        </w:rPr>
      </w:pPr>
    </w:p>
    <w:p w14:paraId="290F1907" w14:textId="77777777" w:rsidR="00485CA2" w:rsidRDefault="00485CA2" w:rsidP="000820CC">
      <w:pPr>
        <w:ind w:left="284"/>
        <w:jc w:val="both"/>
        <w:rPr>
          <w:i/>
          <w:iCs/>
        </w:rPr>
      </w:pPr>
    </w:p>
    <w:p w14:paraId="07066283" w14:textId="77777777" w:rsidR="00485CA2" w:rsidRDefault="00485CA2" w:rsidP="000820CC">
      <w:pPr>
        <w:ind w:left="284"/>
        <w:jc w:val="both"/>
        <w:rPr>
          <w:i/>
          <w:iCs/>
        </w:rPr>
      </w:pPr>
    </w:p>
    <w:p w14:paraId="1B8F87ED" w14:textId="77777777" w:rsidR="00485CA2" w:rsidRDefault="00485CA2" w:rsidP="000820CC">
      <w:pPr>
        <w:ind w:left="284"/>
        <w:jc w:val="both"/>
        <w:rPr>
          <w:i/>
          <w:iCs/>
        </w:rPr>
      </w:pPr>
    </w:p>
    <w:p w14:paraId="7A7CCCEB" w14:textId="77777777" w:rsidR="00485CA2" w:rsidRPr="00555424" w:rsidRDefault="00485CA2" w:rsidP="000820CC">
      <w:pPr>
        <w:ind w:left="284"/>
        <w:jc w:val="both"/>
        <w:rPr>
          <w:bCs/>
          <w:i/>
          <w:iCs/>
          <w:lang w:eastAsia="zh-CN"/>
        </w:rPr>
      </w:pPr>
    </w:p>
    <w:p w14:paraId="3D768C00" w14:textId="77777777" w:rsidR="00160015" w:rsidRPr="00E66F78" w:rsidRDefault="00160015" w:rsidP="00160015">
      <w:pPr>
        <w:ind w:left="284"/>
        <w:jc w:val="both"/>
        <w:rPr>
          <w:bCs/>
          <w:sz w:val="22"/>
          <w:szCs w:val="22"/>
          <w:lang w:eastAsia="zh-CN"/>
        </w:rPr>
      </w:pPr>
    </w:p>
    <w:p w14:paraId="37F2B53F" w14:textId="6B5EC968" w:rsidR="00160015" w:rsidRPr="007A4EE6" w:rsidRDefault="00160015" w:rsidP="004E64E0">
      <w:pPr>
        <w:shd w:val="clear" w:color="auto" w:fill="FFFF00"/>
        <w:jc w:val="center"/>
        <w:rPr>
          <w:rFonts w:eastAsiaTheme="majorEastAsia"/>
          <w:b/>
          <w:bCs/>
          <w:color w:val="2F5496" w:themeColor="accent1" w:themeShade="BF"/>
          <w:spacing w:val="20"/>
          <w:sz w:val="28"/>
          <w:szCs w:val="28"/>
        </w:rPr>
      </w:pPr>
      <w:bookmarkStart w:id="96" w:name="_Toc67292119"/>
      <w:bookmarkStart w:id="97" w:name="_Hlk67824925"/>
      <w:r w:rsidRPr="00F45433">
        <w:rPr>
          <w:rFonts w:eastAsiaTheme="majorEastAsia"/>
          <w:b/>
          <w:bCs/>
          <w:color w:val="2F5496" w:themeColor="accent1" w:themeShade="BF"/>
          <w:spacing w:val="20"/>
          <w:sz w:val="24"/>
          <w:szCs w:val="24"/>
        </w:rPr>
        <w:lastRenderedPageBreak/>
        <w:t xml:space="preserve">Załącznik nr 4.4 do SWZ </w:t>
      </w:r>
      <w:r w:rsidR="00B11436">
        <w:rPr>
          <w:rFonts w:eastAsiaTheme="majorEastAsia"/>
          <w:b/>
          <w:bCs/>
          <w:color w:val="2F5496" w:themeColor="accent1" w:themeShade="BF"/>
          <w:spacing w:val="20"/>
          <w:sz w:val="24"/>
          <w:szCs w:val="24"/>
        </w:rPr>
        <w:t>–</w:t>
      </w:r>
      <w:r w:rsidRPr="00F45433">
        <w:rPr>
          <w:rFonts w:eastAsiaTheme="majorEastAsia"/>
          <w:b/>
          <w:bCs/>
          <w:color w:val="2F5496" w:themeColor="accent1" w:themeShade="BF"/>
          <w:spacing w:val="20"/>
          <w:sz w:val="24"/>
          <w:szCs w:val="24"/>
        </w:rPr>
        <w:t xml:space="preserve"> WYKAZ</w:t>
      </w:r>
      <w:r w:rsidR="00B11436">
        <w:rPr>
          <w:rFonts w:eastAsiaTheme="majorEastAsia"/>
          <w:b/>
          <w:bCs/>
          <w:color w:val="2F5496" w:themeColor="accent1" w:themeShade="BF"/>
          <w:spacing w:val="20"/>
          <w:sz w:val="24"/>
          <w:szCs w:val="24"/>
        </w:rPr>
        <w:t xml:space="preserve"> </w:t>
      </w:r>
      <w:r w:rsidRPr="00F45433">
        <w:rPr>
          <w:rFonts w:eastAsiaTheme="majorEastAsia"/>
          <w:b/>
          <w:bCs/>
          <w:color w:val="2F5496" w:themeColor="accent1" w:themeShade="BF"/>
          <w:spacing w:val="20"/>
          <w:sz w:val="24"/>
          <w:szCs w:val="24"/>
        </w:rPr>
        <w:t>OSÓB</w:t>
      </w:r>
      <w:bookmarkEnd w:id="96"/>
      <w:r w:rsidRPr="00F45433">
        <w:rPr>
          <w:rFonts w:eastAsiaTheme="majorEastAsia"/>
          <w:b/>
          <w:bCs/>
          <w:color w:val="2F5496" w:themeColor="accent1" w:themeShade="BF"/>
          <w:spacing w:val="20"/>
          <w:sz w:val="24"/>
          <w:szCs w:val="24"/>
        </w:rPr>
        <w:t xml:space="preserve"> </w:t>
      </w:r>
      <w:r w:rsidR="00977C90" w:rsidRPr="00F45433">
        <w:rPr>
          <w:rFonts w:eastAsiaTheme="majorEastAsia"/>
          <w:b/>
          <w:bCs/>
          <w:color w:val="2F5496" w:themeColor="accent1" w:themeShade="BF"/>
          <w:spacing w:val="20"/>
          <w:sz w:val="24"/>
          <w:szCs w:val="24"/>
        </w:rPr>
        <w:t>KIEROWANYCH</w:t>
      </w:r>
      <w:r w:rsidR="00B11436">
        <w:rPr>
          <w:rFonts w:eastAsiaTheme="majorEastAsia"/>
          <w:b/>
          <w:bCs/>
          <w:color w:val="2F5496" w:themeColor="accent1" w:themeShade="BF"/>
          <w:spacing w:val="20"/>
          <w:sz w:val="24"/>
          <w:szCs w:val="24"/>
        </w:rPr>
        <w:br/>
      </w:r>
      <w:r w:rsidR="00977C90" w:rsidRPr="00F45433">
        <w:rPr>
          <w:rFonts w:eastAsiaTheme="majorEastAsia"/>
          <w:b/>
          <w:bCs/>
          <w:color w:val="2F5496" w:themeColor="accent1" w:themeShade="BF"/>
          <w:spacing w:val="20"/>
          <w:sz w:val="24"/>
          <w:szCs w:val="24"/>
        </w:rPr>
        <w:t>DO WYKONANIA ZAMÓWIENIA</w:t>
      </w:r>
    </w:p>
    <w:p w14:paraId="623F9888" w14:textId="77777777" w:rsidR="00F45433" w:rsidRDefault="00F45433" w:rsidP="00160015">
      <w:pPr>
        <w:rPr>
          <w:b/>
          <w:bCs/>
          <w:sz w:val="24"/>
          <w:szCs w:val="24"/>
        </w:rPr>
      </w:pPr>
    </w:p>
    <w:p w14:paraId="5FFC4009" w14:textId="77777777" w:rsidR="000820CC" w:rsidRDefault="000820CC" w:rsidP="000820CC">
      <w:pPr>
        <w:jc w:val="center"/>
        <w:rPr>
          <w:b/>
          <w:bCs/>
          <w:sz w:val="24"/>
          <w:szCs w:val="24"/>
        </w:rPr>
      </w:pPr>
      <w:bookmarkStart w:id="98" w:name="_Toc67292120"/>
      <w:bookmarkEnd w:id="97"/>
      <w:r w:rsidRPr="005E5681">
        <w:rPr>
          <w:b/>
          <w:bCs/>
          <w:sz w:val="24"/>
          <w:szCs w:val="24"/>
        </w:rPr>
        <w:t>w zakresie niezbędnym do wykazania spełnienia warunku udziału w postępowaniu</w:t>
      </w:r>
    </w:p>
    <w:p w14:paraId="6B317C19" w14:textId="77777777" w:rsidR="000820CC" w:rsidRDefault="000820CC" w:rsidP="000820CC">
      <w:pPr>
        <w:rPr>
          <w:b/>
          <w:bCs/>
          <w:sz w:val="24"/>
          <w:szCs w:val="24"/>
        </w:rPr>
      </w:pPr>
    </w:p>
    <w:p w14:paraId="20893CE4" w14:textId="77777777" w:rsidR="000820CC" w:rsidRPr="008057B2" w:rsidRDefault="000820CC" w:rsidP="000820CC">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BF1B338" w14:textId="77777777" w:rsidR="000820CC" w:rsidRDefault="000820CC" w:rsidP="000820CC">
      <w:pPr>
        <w:tabs>
          <w:tab w:val="left" w:pos="0"/>
        </w:tabs>
        <w:rPr>
          <w:color w:val="FF0000"/>
          <w:sz w:val="22"/>
          <w:szCs w:val="22"/>
        </w:rPr>
      </w:pPr>
    </w:p>
    <w:tbl>
      <w:tblPr>
        <w:tblW w:w="50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
        <w:gridCol w:w="2889"/>
        <w:gridCol w:w="1432"/>
        <w:gridCol w:w="2352"/>
        <w:gridCol w:w="1900"/>
      </w:tblGrid>
      <w:tr w:rsidR="008A136B" w:rsidRPr="00BE4794" w14:paraId="5131982A" w14:textId="77777777" w:rsidTr="007002E4">
        <w:trPr>
          <w:cantSplit/>
          <w:trHeight w:val="20"/>
          <w:tblHeader/>
        </w:trPr>
        <w:tc>
          <w:tcPr>
            <w:tcW w:w="299" w:type="pct"/>
            <w:vAlign w:val="center"/>
          </w:tcPr>
          <w:p w14:paraId="4916AD67" w14:textId="77777777" w:rsidR="008A136B" w:rsidRPr="00E75E6A" w:rsidRDefault="008A136B" w:rsidP="003936F8">
            <w:pPr>
              <w:autoSpaceDN w:val="0"/>
              <w:adjustRightInd w:val="0"/>
              <w:jc w:val="center"/>
              <w:rPr>
                <w:b/>
                <w:sz w:val="18"/>
                <w:szCs w:val="18"/>
              </w:rPr>
            </w:pPr>
            <w:r w:rsidRPr="00E75E6A">
              <w:rPr>
                <w:b/>
                <w:sz w:val="18"/>
                <w:szCs w:val="18"/>
              </w:rPr>
              <w:t>Lp.</w:t>
            </w:r>
          </w:p>
        </w:tc>
        <w:tc>
          <w:tcPr>
            <w:tcW w:w="1584" w:type="pct"/>
            <w:vAlign w:val="center"/>
          </w:tcPr>
          <w:p w14:paraId="0607239C" w14:textId="77777777" w:rsidR="008A136B" w:rsidRPr="00E75E6A" w:rsidRDefault="008A136B" w:rsidP="003936F8">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785" w:type="pct"/>
            <w:vAlign w:val="center"/>
          </w:tcPr>
          <w:p w14:paraId="5AEDCD52" w14:textId="77777777" w:rsidR="008A136B" w:rsidRPr="00E75E6A" w:rsidRDefault="008A136B" w:rsidP="003936F8">
            <w:pPr>
              <w:jc w:val="center"/>
              <w:rPr>
                <w:b/>
                <w:sz w:val="18"/>
                <w:szCs w:val="18"/>
              </w:rPr>
            </w:pPr>
            <w:r w:rsidRPr="00E75E6A">
              <w:rPr>
                <w:b/>
                <w:sz w:val="18"/>
                <w:szCs w:val="18"/>
              </w:rPr>
              <w:t>Imię i nazwisko</w:t>
            </w:r>
          </w:p>
        </w:tc>
        <w:tc>
          <w:tcPr>
            <w:tcW w:w="1290" w:type="pct"/>
            <w:shd w:val="clear" w:color="auto" w:fill="auto"/>
            <w:vAlign w:val="center"/>
          </w:tcPr>
          <w:p w14:paraId="6FEA9EB9" w14:textId="77777777" w:rsidR="008A136B" w:rsidRPr="00E75E6A" w:rsidRDefault="008A136B" w:rsidP="003936F8">
            <w:pPr>
              <w:jc w:val="center"/>
              <w:rPr>
                <w:b/>
                <w:sz w:val="18"/>
                <w:szCs w:val="18"/>
              </w:rPr>
            </w:pPr>
            <w:r w:rsidRPr="00E75E6A">
              <w:rPr>
                <w:b/>
                <w:sz w:val="18"/>
                <w:szCs w:val="18"/>
              </w:rPr>
              <w:t>Nr dokumentu potwierdzającego posiadane uprawnienia/ kwalifikacje/</w:t>
            </w:r>
          </w:p>
          <w:p w14:paraId="16D81A8B" w14:textId="77777777" w:rsidR="008A136B" w:rsidRPr="00E75E6A" w:rsidRDefault="008A136B" w:rsidP="003936F8">
            <w:pPr>
              <w:jc w:val="center"/>
              <w:rPr>
                <w:b/>
                <w:sz w:val="18"/>
                <w:szCs w:val="18"/>
              </w:rPr>
            </w:pPr>
            <w:r w:rsidRPr="00E75E6A">
              <w:rPr>
                <w:b/>
                <w:sz w:val="18"/>
                <w:szCs w:val="18"/>
              </w:rPr>
              <w:t>wykształcenie</w:t>
            </w:r>
          </w:p>
        </w:tc>
        <w:tc>
          <w:tcPr>
            <w:tcW w:w="1042" w:type="pct"/>
            <w:shd w:val="clear" w:color="auto" w:fill="auto"/>
            <w:vAlign w:val="center"/>
          </w:tcPr>
          <w:p w14:paraId="7B7EF95E" w14:textId="77777777" w:rsidR="008A136B" w:rsidRPr="00E75E6A" w:rsidRDefault="008A136B" w:rsidP="003936F8">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8A136B" w:rsidRPr="00E66F78" w14:paraId="46E644AA" w14:textId="77777777" w:rsidTr="007002E4">
        <w:trPr>
          <w:cantSplit/>
          <w:trHeight w:val="20"/>
          <w:tblHeader/>
        </w:trPr>
        <w:tc>
          <w:tcPr>
            <w:tcW w:w="299" w:type="pct"/>
            <w:vAlign w:val="center"/>
          </w:tcPr>
          <w:p w14:paraId="76A75766" w14:textId="77777777" w:rsidR="008A136B" w:rsidRPr="00E75E6A" w:rsidRDefault="008A136B" w:rsidP="003936F8">
            <w:pPr>
              <w:jc w:val="center"/>
              <w:rPr>
                <w:i/>
              </w:rPr>
            </w:pPr>
            <w:r w:rsidRPr="00E75E6A">
              <w:rPr>
                <w:i/>
              </w:rPr>
              <w:t>1</w:t>
            </w:r>
          </w:p>
        </w:tc>
        <w:tc>
          <w:tcPr>
            <w:tcW w:w="1584" w:type="pct"/>
            <w:vAlign w:val="center"/>
          </w:tcPr>
          <w:p w14:paraId="0CD0E396" w14:textId="77777777" w:rsidR="008A136B" w:rsidRPr="00E75E6A" w:rsidRDefault="008A136B" w:rsidP="003936F8">
            <w:pPr>
              <w:tabs>
                <w:tab w:val="left" w:pos="470"/>
              </w:tabs>
              <w:jc w:val="center"/>
              <w:rPr>
                <w:i/>
              </w:rPr>
            </w:pPr>
            <w:r w:rsidRPr="00E75E6A">
              <w:rPr>
                <w:i/>
              </w:rPr>
              <w:t>2</w:t>
            </w:r>
          </w:p>
        </w:tc>
        <w:tc>
          <w:tcPr>
            <w:tcW w:w="785" w:type="pct"/>
            <w:vAlign w:val="center"/>
          </w:tcPr>
          <w:p w14:paraId="44B7AAF6" w14:textId="77777777" w:rsidR="008A136B" w:rsidRPr="00E75E6A" w:rsidRDefault="008A136B" w:rsidP="003936F8">
            <w:pPr>
              <w:jc w:val="center"/>
              <w:rPr>
                <w:i/>
              </w:rPr>
            </w:pPr>
            <w:r w:rsidRPr="00E75E6A">
              <w:rPr>
                <w:i/>
              </w:rPr>
              <w:t>3</w:t>
            </w:r>
          </w:p>
        </w:tc>
        <w:tc>
          <w:tcPr>
            <w:tcW w:w="1290" w:type="pct"/>
            <w:shd w:val="clear" w:color="auto" w:fill="auto"/>
            <w:vAlign w:val="center"/>
          </w:tcPr>
          <w:p w14:paraId="5526856B" w14:textId="77777777" w:rsidR="008A136B" w:rsidRPr="00E75E6A" w:rsidRDefault="008A136B" w:rsidP="003936F8">
            <w:pPr>
              <w:jc w:val="center"/>
              <w:rPr>
                <w:i/>
              </w:rPr>
            </w:pPr>
            <w:r w:rsidRPr="00E75E6A">
              <w:rPr>
                <w:i/>
              </w:rPr>
              <w:t>4</w:t>
            </w:r>
          </w:p>
        </w:tc>
        <w:tc>
          <w:tcPr>
            <w:tcW w:w="1042" w:type="pct"/>
            <w:shd w:val="clear" w:color="auto" w:fill="auto"/>
            <w:vAlign w:val="center"/>
          </w:tcPr>
          <w:p w14:paraId="41D942D9" w14:textId="77777777" w:rsidR="008A136B" w:rsidRPr="00E75E6A" w:rsidRDefault="008A136B" w:rsidP="003936F8">
            <w:pPr>
              <w:jc w:val="center"/>
              <w:rPr>
                <w:i/>
              </w:rPr>
            </w:pPr>
            <w:r w:rsidRPr="00E75E6A">
              <w:rPr>
                <w:i/>
              </w:rPr>
              <w:t>5</w:t>
            </w:r>
          </w:p>
        </w:tc>
      </w:tr>
      <w:tr w:rsidR="008A136B" w:rsidRPr="00E66F78" w14:paraId="1EA1FC95" w14:textId="77777777" w:rsidTr="007002E4">
        <w:trPr>
          <w:cantSplit/>
          <w:trHeight w:val="20"/>
        </w:trPr>
        <w:tc>
          <w:tcPr>
            <w:tcW w:w="299" w:type="pct"/>
            <w:vAlign w:val="center"/>
          </w:tcPr>
          <w:p w14:paraId="631FB0D2" w14:textId="77777777" w:rsidR="008A136B" w:rsidRPr="0080148B" w:rsidRDefault="008A136B" w:rsidP="003936F8">
            <w:pPr>
              <w:jc w:val="center"/>
              <w:rPr>
                <w:bCs/>
                <w:highlight w:val="yellow"/>
              </w:rPr>
            </w:pPr>
            <w:r w:rsidRPr="0080148B">
              <w:rPr>
                <w:bCs/>
              </w:rPr>
              <w:t>1</w:t>
            </w:r>
          </w:p>
        </w:tc>
        <w:tc>
          <w:tcPr>
            <w:tcW w:w="1584" w:type="pct"/>
            <w:shd w:val="clear" w:color="auto" w:fill="FFFF00"/>
            <w:vAlign w:val="center"/>
          </w:tcPr>
          <w:p w14:paraId="51CF4799" w14:textId="68EB8549" w:rsidR="008A136B" w:rsidRPr="00EB5972" w:rsidRDefault="007002E4" w:rsidP="003936F8">
            <w:pPr>
              <w:ind w:left="-43"/>
              <w:jc w:val="center"/>
              <w:rPr>
                <w:sz w:val="18"/>
                <w:szCs w:val="18"/>
              </w:rPr>
            </w:pPr>
            <w:r w:rsidRPr="007002E4">
              <w:rPr>
                <w:sz w:val="18"/>
                <w:szCs w:val="18"/>
              </w:rPr>
              <w:t>Kierownik Dział Energomechanicznego</w:t>
            </w:r>
          </w:p>
        </w:tc>
        <w:tc>
          <w:tcPr>
            <w:tcW w:w="785" w:type="pct"/>
            <w:vAlign w:val="center"/>
          </w:tcPr>
          <w:p w14:paraId="17FA9439" w14:textId="77777777" w:rsidR="008A136B" w:rsidRPr="00E66F78" w:rsidRDefault="008A136B" w:rsidP="003936F8">
            <w:pPr>
              <w:jc w:val="center"/>
              <w:rPr>
                <w:b/>
                <w:bCs/>
                <w:sz w:val="24"/>
                <w:szCs w:val="24"/>
              </w:rPr>
            </w:pPr>
          </w:p>
        </w:tc>
        <w:tc>
          <w:tcPr>
            <w:tcW w:w="1290" w:type="pct"/>
            <w:shd w:val="clear" w:color="auto" w:fill="auto"/>
            <w:vAlign w:val="center"/>
          </w:tcPr>
          <w:p w14:paraId="031507CE" w14:textId="77777777" w:rsidR="008A136B" w:rsidRPr="00E66F78" w:rsidRDefault="008A136B" w:rsidP="003936F8">
            <w:pPr>
              <w:jc w:val="center"/>
              <w:rPr>
                <w:sz w:val="24"/>
                <w:szCs w:val="24"/>
              </w:rPr>
            </w:pPr>
          </w:p>
        </w:tc>
        <w:tc>
          <w:tcPr>
            <w:tcW w:w="1042" w:type="pct"/>
            <w:shd w:val="clear" w:color="auto" w:fill="auto"/>
            <w:vAlign w:val="center"/>
          </w:tcPr>
          <w:p w14:paraId="58D92D0C" w14:textId="77777777" w:rsidR="008A136B" w:rsidRPr="00E66F78" w:rsidRDefault="008A136B" w:rsidP="003936F8">
            <w:pPr>
              <w:jc w:val="center"/>
              <w:rPr>
                <w:sz w:val="24"/>
                <w:szCs w:val="24"/>
              </w:rPr>
            </w:pPr>
          </w:p>
        </w:tc>
      </w:tr>
      <w:tr w:rsidR="008A136B" w:rsidRPr="00E66F78" w14:paraId="01495B1A" w14:textId="77777777" w:rsidTr="007002E4">
        <w:trPr>
          <w:cantSplit/>
          <w:trHeight w:val="20"/>
        </w:trPr>
        <w:tc>
          <w:tcPr>
            <w:tcW w:w="299" w:type="pct"/>
            <w:vAlign w:val="center"/>
          </w:tcPr>
          <w:p w14:paraId="476394BA" w14:textId="77777777" w:rsidR="008A136B" w:rsidRPr="0080148B" w:rsidRDefault="008A136B" w:rsidP="003936F8">
            <w:pPr>
              <w:jc w:val="center"/>
              <w:rPr>
                <w:bCs/>
                <w:highlight w:val="yellow"/>
              </w:rPr>
            </w:pPr>
            <w:r w:rsidRPr="0080148B">
              <w:rPr>
                <w:bCs/>
              </w:rPr>
              <w:t>2</w:t>
            </w:r>
          </w:p>
        </w:tc>
        <w:tc>
          <w:tcPr>
            <w:tcW w:w="1584" w:type="pct"/>
            <w:shd w:val="clear" w:color="auto" w:fill="FFFF00"/>
            <w:vAlign w:val="center"/>
          </w:tcPr>
          <w:p w14:paraId="524D910A" w14:textId="1A90696B" w:rsidR="008A136B" w:rsidRPr="00EB5972" w:rsidRDefault="007002E4" w:rsidP="003936F8">
            <w:pPr>
              <w:ind w:left="-43"/>
              <w:jc w:val="center"/>
              <w:rPr>
                <w:sz w:val="18"/>
                <w:szCs w:val="18"/>
              </w:rPr>
            </w:pPr>
            <w:r>
              <w:rPr>
                <w:sz w:val="18"/>
                <w:szCs w:val="18"/>
              </w:rPr>
              <w:t xml:space="preserve">Osoba dozoru wyższego </w:t>
            </w:r>
            <w:r w:rsidRPr="007002E4">
              <w:rPr>
                <w:sz w:val="18"/>
                <w:szCs w:val="18"/>
              </w:rPr>
              <w:t>o</w:t>
            </w:r>
            <w:r>
              <w:rPr>
                <w:sz w:val="18"/>
                <w:szCs w:val="18"/>
              </w:rPr>
              <w:t> </w:t>
            </w:r>
            <w:r w:rsidRPr="007002E4">
              <w:rPr>
                <w:sz w:val="18"/>
                <w:szCs w:val="18"/>
              </w:rPr>
              <w:t>specjalności mechanicznej szybowej</w:t>
            </w:r>
          </w:p>
        </w:tc>
        <w:tc>
          <w:tcPr>
            <w:tcW w:w="785" w:type="pct"/>
            <w:vAlign w:val="center"/>
          </w:tcPr>
          <w:p w14:paraId="04C214F0" w14:textId="77777777" w:rsidR="008A136B" w:rsidRPr="00E66F78" w:rsidRDefault="008A136B" w:rsidP="003936F8">
            <w:pPr>
              <w:jc w:val="center"/>
              <w:rPr>
                <w:b/>
                <w:bCs/>
                <w:sz w:val="24"/>
                <w:szCs w:val="24"/>
              </w:rPr>
            </w:pPr>
          </w:p>
        </w:tc>
        <w:tc>
          <w:tcPr>
            <w:tcW w:w="1290" w:type="pct"/>
            <w:shd w:val="clear" w:color="auto" w:fill="auto"/>
            <w:vAlign w:val="center"/>
          </w:tcPr>
          <w:p w14:paraId="24A9E8AC" w14:textId="77777777" w:rsidR="008A136B" w:rsidRPr="00E66F78" w:rsidRDefault="008A136B" w:rsidP="003936F8">
            <w:pPr>
              <w:jc w:val="center"/>
              <w:rPr>
                <w:sz w:val="24"/>
                <w:szCs w:val="24"/>
              </w:rPr>
            </w:pPr>
          </w:p>
        </w:tc>
        <w:tc>
          <w:tcPr>
            <w:tcW w:w="1042" w:type="pct"/>
            <w:shd w:val="clear" w:color="auto" w:fill="auto"/>
            <w:vAlign w:val="center"/>
          </w:tcPr>
          <w:p w14:paraId="254FCBC7" w14:textId="77777777" w:rsidR="008A136B" w:rsidRPr="00E66F78" w:rsidRDefault="008A136B" w:rsidP="003936F8">
            <w:pPr>
              <w:jc w:val="center"/>
              <w:rPr>
                <w:sz w:val="24"/>
                <w:szCs w:val="24"/>
              </w:rPr>
            </w:pPr>
          </w:p>
        </w:tc>
      </w:tr>
      <w:tr w:rsidR="008A136B" w:rsidRPr="00E66F78" w14:paraId="3DD676D5" w14:textId="77777777" w:rsidTr="007002E4">
        <w:trPr>
          <w:cantSplit/>
          <w:trHeight w:val="20"/>
        </w:trPr>
        <w:tc>
          <w:tcPr>
            <w:tcW w:w="299" w:type="pct"/>
            <w:vAlign w:val="center"/>
          </w:tcPr>
          <w:p w14:paraId="7638A4B2" w14:textId="77777777" w:rsidR="008A136B" w:rsidRPr="0080148B" w:rsidRDefault="008A136B" w:rsidP="003936F8">
            <w:pPr>
              <w:jc w:val="center"/>
              <w:rPr>
                <w:bCs/>
                <w:highlight w:val="yellow"/>
              </w:rPr>
            </w:pPr>
            <w:r w:rsidRPr="0080148B">
              <w:rPr>
                <w:bCs/>
              </w:rPr>
              <w:t>3</w:t>
            </w:r>
          </w:p>
        </w:tc>
        <w:tc>
          <w:tcPr>
            <w:tcW w:w="1584" w:type="pct"/>
            <w:shd w:val="clear" w:color="auto" w:fill="FFFF00"/>
            <w:vAlign w:val="center"/>
          </w:tcPr>
          <w:p w14:paraId="76133FF7" w14:textId="4D30D489" w:rsidR="008A136B" w:rsidRPr="00EB5972" w:rsidRDefault="007002E4" w:rsidP="003936F8">
            <w:pPr>
              <w:ind w:left="-43"/>
              <w:jc w:val="center"/>
              <w:rPr>
                <w:sz w:val="18"/>
                <w:szCs w:val="18"/>
              </w:rPr>
            </w:pPr>
            <w:r>
              <w:rPr>
                <w:sz w:val="18"/>
                <w:szCs w:val="18"/>
              </w:rPr>
              <w:t xml:space="preserve">Osoba dozoru </w:t>
            </w:r>
            <w:r w:rsidRPr="007002E4">
              <w:rPr>
                <w:sz w:val="18"/>
                <w:szCs w:val="18"/>
              </w:rPr>
              <w:t>o</w:t>
            </w:r>
            <w:r>
              <w:rPr>
                <w:sz w:val="18"/>
                <w:szCs w:val="18"/>
              </w:rPr>
              <w:t> </w:t>
            </w:r>
            <w:r w:rsidRPr="007002E4">
              <w:rPr>
                <w:sz w:val="18"/>
                <w:szCs w:val="18"/>
              </w:rPr>
              <w:t>specjalności mechanicznej szybowej</w:t>
            </w:r>
          </w:p>
        </w:tc>
        <w:tc>
          <w:tcPr>
            <w:tcW w:w="785" w:type="pct"/>
            <w:vAlign w:val="center"/>
          </w:tcPr>
          <w:p w14:paraId="5B89E37C" w14:textId="77777777" w:rsidR="008A136B" w:rsidRPr="00E66F78" w:rsidRDefault="008A136B" w:rsidP="003936F8">
            <w:pPr>
              <w:jc w:val="center"/>
              <w:rPr>
                <w:b/>
                <w:bCs/>
                <w:sz w:val="24"/>
                <w:szCs w:val="24"/>
              </w:rPr>
            </w:pPr>
          </w:p>
        </w:tc>
        <w:tc>
          <w:tcPr>
            <w:tcW w:w="1290" w:type="pct"/>
            <w:shd w:val="clear" w:color="auto" w:fill="auto"/>
            <w:vAlign w:val="center"/>
          </w:tcPr>
          <w:p w14:paraId="53E8F685" w14:textId="77777777" w:rsidR="008A136B" w:rsidRPr="00E66F78" w:rsidRDefault="008A136B" w:rsidP="003936F8">
            <w:pPr>
              <w:jc w:val="center"/>
              <w:rPr>
                <w:sz w:val="24"/>
                <w:szCs w:val="24"/>
              </w:rPr>
            </w:pPr>
          </w:p>
        </w:tc>
        <w:tc>
          <w:tcPr>
            <w:tcW w:w="1042" w:type="pct"/>
            <w:shd w:val="clear" w:color="auto" w:fill="auto"/>
            <w:vAlign w:val="center"/>
          </w:tcPr>
          <w:p w14:paraId="2B462A6E" w14:textId="77777777" w:rsidR="008A136B" w:rsidRPr="00E66F78" w:rsidRDefault="008A136B" w:rsidP="003936F8">
            <w:pPr>
              <w:jc w:val="center"/>
              <w:rPr>
                <w:sz w:val="24"/>
                <w:szCs w:val="24"/>
              </w:rPr>
            </w:pPr>
          </w:p>
        </w:tc>
      </w:tr>
    </w:tbl>
    <w:p w14:paraId="02730429" w14:textId="498B43B0" w:rsidR="008A136B" w:rsidRDefault="008A136B" w:rsidP="007002E4">
      <w:pPr>
        <w:tabs>
          <w:tab w:val="left" w:pos="0"/>
        </w:tabs>
        <w:rPr>
          <w:color w:val="FF0000"/>
          <w:sz w:val="22"/>
          <w:szCs w:val="22"/>
        </w:rPr>
      </w:pPr>
    </w:p>
    <w:p w14:paraId="45744512" w14:textId="77777777" w:rsidR="000820CC" w:rsidRPr="00555424" w:rsidRDefault="000820CC" w:rsidP="000820CC">
      <w:pPr>
        <w:tabs>
          <w:tab w:val="left" w:pos="851"/>
        </w:tabs>
        <w:rPr>
          <w:b/>
          <w:bCs/>
        </w:rPr>
      </w:pPr>
      <w:r w:rsidRPr="00555424">
        <w:rPr>
          <w:b/>
          <w:bCs/>
        </w:rPr>
        <w:t xml:space="preserve">Uwaga: </w:t>
      </w:r>
    </w:p>
    <w:p w14:paraId="188A8DA5" w14:textId="23B1F385" w:rsidR="000820CC" w:rsidRPr="00555424" w:rsidRDefault="000820CC" w:rsidP="00FB5F69">
      <w:pPr>
        <w:numPr>
          <w:ilvl w:val="0"/>
          <w:numId w:val="29"/>
        </w:numPr>
        <w:ind w:left="284" w:hanging="284"/>
        <w:jc w:val="both"/>
        <w:rPr>
          <w:bCs/>
          <w:i/>
          <w:iCs/>
          <w:lang w:eastAsia="zh-CN"/>
        </w:rPr>
      </w:pPr>
      <w:r w:rsidRPr="00555424">
        <w:rPr>
          <w:i/>
          <w:iCs/>
          <w:lang w:eastAsia="zh-CN"/>
        </w:rPr>
        <w:t xml:space="preserve">W przypadku, gdy wykazano </w:t>
      </w:r>
      <w:r w:rsidR="004F16B3">
        <w:rPr>
          <w:i/>
          <w:iCs/>
          <w:lang w:eastAsia="zh-CN"/>
        </w:rPr>
        <w:t>zasób</w:t>
      </w:r>
      <w:r w:rsidRPr="00555424">
        <w:rPr>
          <w:i/>
          <w:iCs/>
          <w:lang w:eastAsia="zh-CN"/>
        </w:rPr>
        <w:t xml:space="preserve"> innego podmiotu, </w:t>
      </w:r>
      <w:r>
        <w:rPr>
          <w:i/>
          <w:iCs/>
          <w:lang w:eastAsia="zh-CN"/>
        </w:rPr>
        <w:t>Wykonawca</w:t>
      </w:r>
      <w:r w:rsidRPr="00555424">
        <w:rPr>
          <w:i/>
          <w:iCs/>
          <w:lang w:eastAsia="zh-CN"/>
        </w:rPr>
        <w:t xml:space="preserve"> składający ofertę zobowiązany jest udowodnić Zamawiającemu, iż będzie dysponował zasobami niezbędnymi do realizacji zamówienia,  </w:t>
      </w:r>
      <w:r>
        <w:rPr>
          <w:i/>
          <w:iCs/>
          <w:lang w:eastAsia="zh-CN"/>
        </w:rPr>
        <w:br/>
      </w:r>
      <w:r w:rsidRPr="00555424">
        <w:rPr>
          <w:i/>
          <w:iCs/>
          <w:lang w:eastAsia="zh-CN"/>
        </w:rPr>
        <w:t>w szczególności  dołączając w tym celu do oferty zobowiązanie tych podmiotów do oddania mu do dyspozycji niezbędnych zasobów na okres korzystania z nich przy wykonaniu zamówienia.</w:t>
      </w:r>
    </w:p>
    <w:p w14:paraId="4C25CDE3" w14:textId="3A89641E" w:rsidR="000820CC" w:rsidRPr="00883D38" w:rsidRDefault="000820CC" w:rsidP="00FB5F69">
      <w:pPr>
        <w:numPr>
          <w:ilvl w:val="0"/>
          <w:numId w:val="29"/>
        </w:numPr>
        <w:ind w:left="284" w:hanging="284"/>
        <w:jc w:val="both"/>
        <w:rPr>
          <w:bCs/>
          <w:i/>
          <w:iCs/>
          <w:lang w:eastAsia="zh-CN"/>
        </w:rPr>
      </w:pPr>
      <w:r w:rsidRPr="00555424">
        <w:rPr>
          <w:i/>
          <w:iCs/>
        </w:rPr>
        <w:t xml:space="preserve">Wykaz zobowiązany będzie złożyć </w:t>
      </w:r>
      <w:r>
        <w:rPr>
          <w:i/>
          <w:iCs/>
        </w:rPr>
        <w:t>Wykonawca</w:t>
      </w:r>
      <w:r w:rsidRPr="00555424">
        <w:rPr>
          <w:i/>
          <w:iCs/>
        </w:rPr>
        <w:t xml:space="preserve">, którego oferta zostanie najwyżej oceniona, lub </w:t>
      </w:r>
      <w:r>
        <w:rPr>
          <w:i/>
          <w:iCs/>
        </w:rPr>
        <w:t>Wykonawcy</w:t>
      </w:r>
      <w:r w:rsidRPr="00555424">
        <w:rPr>
          <w:i/>
          <w:iCs/>
        </w:rPr>
        <w:t xml:space="preserve">, których </w:t>
      </w:r>
      <w:r>
        <w:rPr>
          <w:i/>
          <w:iCs/>
        </w:rPr>
        <w:t>Zamawiający</w:t>
      </w:r>
      <w:r w:rsidRPr="00555424">
        <w:rPr>
          <w:i/>
          <w:iCs/>
        </w:rPr>
        <w:t xml:space="preserve"> wezwie do złożenia oświadczeń i dokumentów</w:t>
      </w:r>
      <w:r w:rsidR="00837595">
        <w:rPr>
          <w:i/>
          <w:iCs/>
        </w:rPr>
        <w:t>.</w:t>
      </w:r>
    </w:p>
    <w:p w14:paraId="51DB8414" w14:textId="77777777" w:rsidR="00883D38" w:rsidRDefault="00883D38" w:rsidP="00883D38">
      <w:pPr>
        <w:ind w:left="284"/>
        <w:jc w:val="both"/>
        <w:rPr>
          <w:i/>
          <w:iCs/>
        </w:rPr>
      </w:pPr>
    </w:p>
    <w:p w14:paraId="6F23AE61" w14:textId="77777777" w:rsidR="008A136B" w:rsidRDefault="008A136B" w:rsidP="00883D38">
      <w:pPr>
        <w:ind w:left="284"/>
        <w:jc w:val="both"/>
        <w:rPr>
          <w:i/>
          <w:iCs/>
        </w:rPr>
      </w:pPr>
    </w:p>
    <w:p w14:paraId="4F9801EC" w14:textId="77777777" w:rsidR="008A136B" w:rsidRDefault="008A136B" w:rsidP="008A136B">
      <w:pPr>
        <w:jc w:val="center"/>
        <w:rPr>
          <w:rFonts w:eastAsiaTheme="majorEastAsia"/>
          <w:b/>
          <w:bCs/>
          <w:color w:val="2F5496" w:themeColor="accent1" w:themeShade="BF"/>
          <w:spacing w:val="20"/>
          <w:sz w:val="24"/>
          <w:szCs w:val="24"/>
        </w:rPr>
      </w:pPr>
      <w:bookmarkStart w:id="99" w:name="_Hlk67824969"/>
      <w:r w:rsidRPr="008A136B">
        <w:rPr>
          <w:rFonts w:eastAsiaTheme="majorEastAsia"/>
          <w:b/>
          <w:bCs/>
          <w:color w:val="2F5496" w:themeColor="accent1" w:themeShade="BF"/>
          <w:spacing w:val="20"/>
          <w:sz w:val="24"/>
          <w:szCs w:val="24"/>
        </w:rPr>
        <w:t>Załącznik nr 4.5 do SWZ –</w:t>
      </w:r>
      <w:bookmarkEnd w:id="99"/>
      <w:r w:rsidRPr="008A136B">
        <w:rPr>
          <w:rFonts w:eastAsiaTheme="majorEastAsia"/>
          <w:b/>
          <w:bCs/>
          <w:color w:val="2F5496" w:themeColor="accent1" w:themeShade="BF"/>
          <w:spacing w:val="20"/>
          <w:sz w:val="24"/>
          <w:szCs w:val="24"/>
        </w:rPr>
        <w:t xml:space="preserve"> HARMONOGRAM</w:t>
      </w:r>
    </w:p>
    <w:p w14:paraId="11508BF1" w14:textId="77777777" w:rsidR="007D3C97" w:rsidRDefault="007D3C97" w:rsidP="008A136B">
      <w:pPr>
        <w:jc w:val="center"/>
        <w:rPr>
          <w:rFonts w:eastAsiaTheme="majorEastAsia"/>
          <w:b/>
          <w:bCs/>
          <w:color w:val="FF0000"/>
          <w:spacing w:val="20"/>
          <w:sz w:val="24"/>
          <w:szCs w:val="24"/>
        </w:rPr>
      </w:pPr>
      <w:r w:rsidRPr="007D3C97">
        <w:rPr>
          <w:rFonts w:eastAsiaTheme="majorEastAsia"/>
          <w:b/>
          <w:bCs/>
          <w:color w:val="FF0000"/>
          <w:spacing w:val="20"/>
          <w:sz w:val="24"/>
          <w:szCs w:val="24"/>
          <w:highlight w:val="yellow"/>
        </w:rPr>
        <w:t>Można zweryfikować i poprawić</w:t>
      </w:r>
    </w:p>
    <w:p w14:paraId="2915CE12" w14:textId="4F126F9C" w:rsidR="007D3C97" w:rsidRPr="007D3C97" w:rsidRDefault="007D3C97" w:rsidP="008A136B">
      <w:pPr>
        <w:jc w:val="center"/>
        <w:rPr>
          <w:rFonts w:eastAsiaTheme="majorEastAsia"/>
          <w:b/>
          <w:bCs/>
          <w:color w:val="FF0000"/>
          <w:spacing w:val="20"/>
          <w:sz w:val="24"/>
          <w:szCs w:val="24"/>
        </w:rPr>
      </w:pPr>
      <w:r w:rsidRPr="007D3C97">
        <w:rPr>
          <w:rFonts w:eastAsiaTheme="majorEastAsia"/>
          <w:b/>
          <w:bCs/>
          <w:color w:val="FF0000"/>
          <w:spacing w:val="20"/>
          <w:sz w:val="24"/>
          <w:szCs w:val="24"/>
        </w:rPr>
        <w:t xml:space="preserve"> </w:t>
      </w:r>
    </w:p>
    <w:p w14:paraId="422F6EE8" w14:textId="158EACC7" w:rsidR="008A136B" w:rsidRDefault="008A136B" w:rsidP="008A136B">
      <w:pPr>
        <w:jc w:val="center"/>
        <w:rPr>
          <w:rFonts w:eastAsiaTheme="majorEastAsia"/>
          <w:b/>
          <w:bCs/>
          <w:color w:val="2F5496" w:themeColor="accent1" w:themeShade="BF"/>
          <w:spacing w:val="20"/>
          <w:sz w:val="28"/>
          <w:szCs w:val="28"/>
        </w:rPr>
      </w:pPr>
      <w:r w:rsidRPr="007D3C97">
        <w:rPr>
          <w:rFonts w:eastAsiaTheme="majorEastAsia"/>
          <w:b/>
          <w:bCs/>
          <w:color w:val="2F5496" w:themeColor="accent1" w:themeShade="BF"/>
          <w:spacing w:val="20"/>
          <w:sz w:val="24"/>
          <w:szCs w:val="24"/>
          <w:highlight w:val="yellow"/>
        </w:rPr>
        <w:t>RZECZOWO-FINANSOWY</w:t>
      </w:r>
      <w:r w:rsidRPr="007D3C97">
        <w:rPr>
          <w:rFonts w:eastAsiaTheme="majorEastAsia"/>
          <w:b/>
          <w:bCs/>
          <w:i/>
          <w:iCs/>
          <w:color w:val="2F5496" w:themeColor="accent1" w:themeShade="BF"/>
          <w:spacing w:val="20"/>
          <w:sz w:val="24"/>
          <w:szCs w:val="24"/>
          <w:highlight w:val="yellow"/>
        </w:rPr>
        <w:t>(przygotowany przez Wykonawcę)</w:t>
      </w:r>
    </w:p>
    <w:p w14:paraId="7CCBD3F6" w14:textId="77777777" w:rsidR="008A136B" w:rsidRDefault="008A136B" w:rsidP="008A136B">
      <w:pPr>
        <w:jc w:val="both"/>
        <w:rPr>
          <w:rFonts w:eastAsiaTheme="majorEastAsia"/>
          <w:b/>
          <w:bCs/>
          <w:color w:val="2F5496" w:themeColor="accent1" w:themeShade="BF"/>
          <w:spacing w:val="20"/>
          <w:sz w:val="28"/>
          <w:szCs w:val="28"/>
        </w:rPr>
      </w:pPr>
    </w:p>
    <w:p w14:paraId="63B9AEBC" w14:textId="77777777" w:rsidR="006923AC" w:rsidRPr="00D54365" w:rsidRDefault="006923AC" w:rsidP="006923AC">
      <w:pPr>
        <w:jc w:val="center"/>
        <w:rPr>
          <w:sz w:val="22"/>
          <w:szCs w:val="22"/>
        </w:rPr>
      </w:pPr>
      <w:r w:rsidRPr="00D54365">
        <w:rPr>
          <w:sz w:val="22"/>
          <w:szCs w:val="22"/>
        </w:rPr>
        <w:t xml:space="preserve">(wzór </w:t>
      </w:r>
      <w:r>
        <w:rPr>
          <w:sz w:val="22"/>
          <w:szCs w:val="22"/>
        </w:rPr>
        <w:t>–</w:t>
      </w:r>
      <w:r w:rsidRPr="00D54365">
        <w:rPr>
          <w:sz w:val="22"/>
          <w:szCs w:val="22"/>
        </w:rPr>
        <w:t xml:space="preserve"> ostateczny</w:t>
      </w:r>
      <w:r>
        <w:rPr>
          <w:sz w:val="22"/>
          <w:szCs w:val="22"/>
        </w:rPr>
        <w:t xml:space="preserve"> </w:t>
      </w:r>
      <w:r w:rsidRPr="00D54365">
        <w:rPr>
          <w:sz w:val="22"/>
          <w:szCs w:val="22"/>
        </w:rPr>
        <w:t xml:space="preserve">kształt harmonogramu zostanie ustalony w wyniku porozumienia stron </w:t>
      </w:r>
    </w:p>
    <w:p w14:paraId="22CB5DC2" w14:textId="77777777" w:rsidR="00485CA2" w:rsidRDefault="006923AC" w:rsidP="006923AC">
      <w:pPr>
        <w:jc w:val="center"/>
        <w:rPr>
          <w:sz w:val="22"/>
          <w:szCs w:val="22"/>
        </w:rPr>
      </w:pPr>
      <w:r w:rsidRPr="00D54365">
        <w:rPr>
          <w:sz w:val="22"/>
          <w:szCs w:val="22"/>
        </w:rPr>
        <w:t xml:space="preserve">przed podpisaniem umowy) </w:t>
      </w:r>
      <w:r w:rsidR="00485CA2">
        <w:rPr>
          <w:sz w:val="22"/>
          <w:szCs w:val="22"/>
        </w:rPr>
        <w:t xml:space="preserve"> </w:t>
      </w:r>
    </w:p>
    <w:p w14:paraId="689F94BF" w14:textId="77777777" w:rsidR="00485CA2" w:rsidRDefault="00485CA2" w:rsidP="006923AC">
      <w:pPr>
        <w:jc w:val="center"/>
        <w:rPr>
          <w:sz w:val="22"/>
          <w:szCs w:val="22"/>
        </w:rPr>
      </w:pPr>
    </w:p>
    <w:p w14:paraId="4672C17D" w14:textId="28460F72" w:rsidR="006923AC" w:rsidRPr="00485CA2" w:rsidRDefault="00485CA2" w:rsidP="006923AC">
      <w:pPr>
        <w:jc w:val="center"/>
        <w:rPr>
          <w:color w:val="FF0000"/>
          <w:sz w:val="22"/>
          <w:szCs w:val="22"/>
        </w:rPr>
      </w:pPr>
      <w:r w:rsidRPr="00485CA2">
        <w:rPr>
          <w:color w:val="FF0000"/>
          <w:sz w:val="22"/>
          <w:szCs w:val="22"/>
        </w:rPr>
        <w:t>wpisałam przykładowe pozycje, proszę je opisać wg rzeczywistego zakresu</w:t>
      </w:r>
    </w:p>
    <w:p w14:paraId="24F7C331" w14:textId="77777777" w:rsidR="006923AC" w:rsidRPr="00D54365" w:rsidRDefault="006923AC" w:rsidP="006923AC">
      <w:pPr>
        <w:jc w:val="center"/>
        <w:rPr>
          <w:sz w:val="22"/>
          <w:szCs w:val="22"/>
        </w:rPr>
      </w:pPr>
    </w:p>
    <w:tbl>
      <w:tblPr>
        <w:tblStyle w:val="Tabela-Siatka"/>
        <w:tblW w:w="0" w:type="auto"/>
        <w:jc w:val="center"/>
        <w:tblLook w:val="04A0" w:firstRow="1" w:lastRow="0" w:firstColumn="1" w:lastColumn="0" w:noHBand="0" w:noVBand="1"/>
      </w:tblPr>
      <w:tblGrid>
        <w:gridCol w:w="544"/>
        <w:gridCol w:w="2940"/>
        <w:gridCol w:w="866"/>
        <w:gridCol w:w="474"/>
        <w:gridCol w:w="458"/>
        <w:gridCol w:w="492"/>
        <w:gridCol w:w="424"/>
        <w:gridCol w:w="458"/>
        <w:gridCol w:w="458"/>
      </w:tblGrid>
      <w:tr w:rsidR="00485CA2" w:rsidRPr="00EE4F8D" w14:paraId="37C977CB" w14:textId="77777777" w:rsidTr="00485CA2">
        <w:trPr>
          <w:trHeight w:val="258"/>
          <w:jc w:val="center"/>
        </w:trPr>
        <w:tc>
          <w:tcPr>
            <w:tcW w:w="544" w:type="dxa"/>
            <w:vMerge w:val="restart"/>
            <w:vAlign w:val="center"/>
          </w:tcPr>
          <w:p w14:paraId="3B75A49D" w14:textId="77777777" w:rsidR="00485CA2" w:rsidRPr="00EE4F8D" w:rsidRDefault="00485CA2" w:rsidP="003936F8">
            <w:pPr>
              <w:jc w:val="center"/>
              <w:rPr>
                <w:b/>
                <w:bCs/>
                <w:sz w:val="18"/>
                <w:szCs w:val="18"/>
              </w:rPr>
            </w:pPr>
            <w:r w:rsidRPr="00EE4F8D">
              <w:rPr>
                <w:b/>
                <w:bCs/>
                <w:sz w:val="18"/>
                <w:szCs w:val="18"/>
              </w:rPr>
              <w:t>L.p.</w:t>
            </w:r>
          </w:p>
        </w:tc>
        <w:tc>
          <w:tcPr>
            <w:tcW w:w="2940" w:type="dxa"/>
            <w:vMerge w:val="restart"/>
            <w:vAlign w:val="center"/>
          </w:tcPr>
          <w:p w14:paraId="2B38EA76" w14:textId="77777777" w:rsidR="00485CA2" w:rsidRPr="00EE4F8D" w:rsidRDefault="00485CA2" w:rsidP="003936F8">
            <w:pPr>
              <w:jc w:val="center"/>
              <w:rPr>
                <w:b/>
                <w:bCs/>
                <w:sz w:val="18"/>
                <w:szCs w:val="18"/>
              </w:rPr>
            </w:pPr>
            <w:r w:rsidRPr="00EE4F8D">
              <w:rPr>
                <w:b/>
                <w:bCs/>
                <w:sz w:val="18"/>
                <w:szCs w:val="18"/>
              </w:rPr>
              <w:t>Wyszczególnienie</w:t>
            </w:r>
          </w:p>
        </w:tc>
        <w:tc>
          <w:tcPr>
            <w:tcW w:w="866" w:type="dxa"/>
            <w:vAlign w:val="center"/>
          </w:tcPr>
          <w:p w14:paraId="41877906" w14:textId="77777777" w:rsidR="00485CA2" w:rsidRPr="00EE4F8D" w:rsidRDefault="00485CA2" w:rsidP="003936F8">
            <w:pPr>
              <w:jc w:val="center"/>
              <w:rPr>
                <w:b/>
                <w:bCs/>
                <w:sz w:val="18"/>
                <w:szCs w:val="18"/>
              </w:rPr>
            </w:pPr>
            <w:r w:rsidRPr="00EE4F8D">
              <w:rPr>
                <w:b/>
                <w:bCs/>
                <w:sz w:val="18"/>
                <w:szCs w:val="18"/>
              </w:rPr>
              <w:t>Wartość netto</w:t>
            </w:r>
          </w:p>
        </w:tc>
        <w:tc>
          <w:tcPr>
            <w:tcW w:w="2764" w:type="dxa"/>
            <w:gridSpan w:val="6"/>
            <w:vAlign w:val="center"/>
          </w:tcPr>
          <w:p w14:paraId="1E687BCD" w14:textId="77777777" w:rsidR="00485CA2" w:rsidRPr="00EE4F8D" w:rsidRDefault="00485CA2" w:rsidP="003936F8">
            <w:pPr>
              <w:jc w:val="center"/>
              <w:rPr>
                <w:b/>
                <w:bCs/>
                <w:sz w:val="18"/>
                <w:szCs w:val="18"/>
              </w:rPr>
            </w:pPr>
            <w:r w:rsidRPr="00EE4F8D">
              <w:rPr>
                <w:b/>
                <w:bCs/>
                <w:sz w:val="18"/>
                <w:szCs w:val="18"/>
              </w:rPr>
              <w:t>Miesiące od daty zawarcia umowy</w:t>
            </w:r>
          </w:p>
        </w:tc>
      </w:tr>
      <w:tr w:rsidR="00485CA2" w:rsidRPr="00EE4F8D" w14:paraId="4A1BEDCF" w14:textId="77777777" w:rsidTr="00485CA2">
        <w:trPr>
          <w:trHeight w:val="262"/>
          <w:jc w:val="center"/>
        </w:trPr>
        <w:tc>
          <w:tcPr>
            <w:tcW w:w="544" w:type="dxa"/>
            <w:vMerge/>
            <w:vAlign w:val="center"/>
          </w:tcPr>
          <w:p w14:paraId="47056948" w14:textId="77777777" w:rsidR="00485CA2" w:rsidRPr="00EE4F8D" w:rsidRDefault="00485CA2" w:rsidP="003936F8">
            <w:pPr>
              <w:spacing w:after="160" w:line="259" w:lineRule="auto"/>
              <w:jc w:val="center"/>
              <w:rPr>
                <w:b/>
                <w:bCs/>
                <w:sz w:val="18"/>
                <w:szCs w:val="18"/>
              </w:rPr>
            </w:pPr>
          </w:p>
        </w:tc>
        <w:tc>
          <w:tcPr>
            <w:tcW w:w="2940" w:type="dxa"/>
            <w:vMerge/>
            <w:vAlign w:val="center"/>
          </w:tcPr>
          <w:p w14:paraId="35A4D463" w14:textId="77777777" w:rsidR="00485CA2" w:rsidRPr="00EE4F8D" w:rsidRDefault="00485CA2" w:rsidP="003936F8">
            <w:pPr>
              <w:spacing w:after="160" w:line="259" w:lineRule="auto"/>
              <w:jc w:val="center"/>
              <w:rPr>
                <w:b/>
                <w:bCs/>
                <w:sz w:val="18"/>
                <w:szCs w:val="18"/>
                <w:rPrChange w:id="100" w:author="Anna Płonka" w:date="2024-01-18T09:06:00Z">
                  <w:rPr>
                    <w:rFonts w:ascii="Arial" w:hAnsi="Arial" w:cs="Arial"/>
                    <w:b/>
                    <w:bCs/>
                    <w:sz w:val="18"/>
                    <w:szCs w:val="18"/>
                    <w:highlight w:val="yellow"/>
                  </w:rPr>
                </w:rPrChange>
              </w:rPr>
            </w:pPr>
          </w:p>
        </w:tc>
        <w:tc>
          <w:tcPr>
            <w:tcW w:w="866" w:type="dxa"/>
            <w:vAlign w:val="center"/>
          </w:tcPr>
          <w:p w14:paraId="0F749CA8" w14:textId="77777777" w:rsidR="00485CA2" w:rsidRPr="00EE4F8D" w:rsidRDefault="00485CA2" w:rsidP="003936F8">
            <w:pPr>
              <w:jc w:val="center"/>
              <w:rPr>
                <w:b/>
                <w:bCs/>
                <w:sz w:val="18"/>
                <w:szCs w:val="18"/>
              </w:rPr>
            </w:pPr>
            <w:r w:rsidRPr="00EE4F8D">
              <w:rPr>
                <w:b/>
                <w:bCs/>
                <w:sz w:val="18"/>
                <w:szCs w:val="18"/>
              </w:rPr>
              <w:t>PLN</w:t>
            </w:r>
          </w:p>
        </w:tc>
        <w:tc>
          <w:tcPr>
            <w:tcW w:w="474" w:type="dxa"/>
            <w:vAlign w:val="center"/>
          </w:tcPr>
          <w:p w14:paraId="07AA7F79" w14:textId="77777777" w:rsidR="00485CA2" w:rsidRPr="00EE4F8D" w:rsidRDefault="00485CA2" w:rsidP="003936F8">
            <w:pPr>
              <w:jc w:val="center"/>
              <w:rPr>
                <w:b/>
                <w:bCs/>
                <w:sz w:val="18"/>
                <w:szCs w:val="18"/>
              </w:rPr>
            </w:pPr>
            <w:r w:rsidRPr="00EE4F8D">
              <w:rPr>
                <w:b/>
                <w:bCs/>
                <w:sz w:val="18"/>
                <w:szCs w:val="18"/>
              </w:rPr>
              <w:t>1</w:t>
            </w:r>
          </w:p>
        </w:tc>
        <w:tc>
          <w:tcPr>
            <w:tcW w:w="458" w:type="dxa"/>
            <w:vAlign w:val="center"/>
          </w:tcPr>
          <w:p w14:paraId="32E8FF67" w14:textId="77777777" w:rsidR="00485CA2" w:rsidRPr="00EE4F8D" w:rsidRDefault="00485CA2" w:rsidP="003936F8">
            <w:pPr>
              <w:jc w:val="center"/>
              <w:rPr>
                <w:b/>
                <w:bCs/>
                <w:sz w:val="18"/>
                <w:szCs w:val="18"/>
              </w:rPr>
            </w:pPr>
            <w:r w:rsidRPr="00EE4F8D">
              <w:rPr>
                <w:b/>
                <w:bCs/>
                <w:sz w:val="18"/>
                <w:szCs w:val="18"/>
              </w:rPr>
              <w:t>2</w:t>
            </w:r>
          </w:p>
        </w:tc>
        <w:tc>
          <w:tcPr>
            <w:tcW w:w="492" w:type="dxa"/>
            <w:vAlign w:val="center"/>
          </w:tcPr>
          <w:p w14:paraId="2F9ADFF8" w14:textId="77777777" w:rsidR="00485CA2" w:rsidRPr="00EE4F8D" w:rsidRDefault="00485CA2" w:rsidP="003936F8">
            <w:pPr>
              <w:jc w:val="center"/>
              <w:rPr>
                <w:b/>
                <w:bCs/>
                <w:sz w:val="18"/>
                <w:szCs w:val="18"/>
              </w:rPr>
            </w:pPr>
            <w:r w:rsidRPr="00EE4F8D">
              <w:rPr>
                <w:b/>
                <w:bCs/>
                <w:sz w:val="18"/>
                <w:szCs w:val="18"/>
              </w:rPr>
              <w:t>3</w:t>
            </w:r>
          </w:p>
        </w:tc>
        <w:tc>
          <w:tcPr>
            <w:tcW w:w="424" w:type="dxa"/>
            <w:vAlign w:val="center"/>
          </w:tcPr>
          <w:p w14:paraId="638F06DB" w14:textId="77777777" w:rsidR="00485CA2" w:rsidRPr="00EE4F8D" w:rsidRDefault="00485CA2" w:rsidP="003936F8">
            <w:pPr>
              <w:jc w:val="center"/>
              <w:rPr>
                <w:b/>
                <w:bCs/>
                <w:sz w:val="18"/>
                <w:szCs w:val="18"/>
              </w:rPr>
            </w:pPr>
            <w:r w:rsidRPr="00EE4F8D">
              <w:rPr>
                <w:b/>
                <w:bCs/>
                <w:sz w:val="18"/>
                <w:szCs w:val="18"/>
              </w:rPr>
              <w:t>4</w:t>
            </w:r>
          </w:p>
        </w:tc>
        <w:tc>
          <w:tcPr>
            <w:tcW w:w="458" w:type="dxa"/>
            <w:vAlign w:val="center"/>
          </w:tcPr>
          <w:p w14:paraId="0106F0A1" w14:textId="77777777" w:rsidR="00485CA2" w:rsidRPr="00EE4F8D" w:rsidRDefault="00485CA2" w:rsidP="003936F8">
            <w:pPr>
              <w:jc w:val="center"/>
              <w:rPr>
                <w:b/>
                <w:bCs/>
                <w:sz w:val="18"/>
                <w:szCs w:val="18"/>
              </w:rPr>
            </w:pPr>
            <w:r w:rsidRPr="00EE4F8D">
              <w:rPr>
                <w:b/>
                <w:bCs/>
                <w:sz w:val="18"/>
                <w:szCs w:val="18"/>
              </w:rPr>
              <w:t>5</w:t>
            </w:r>
          </w:p>
        </w:tc>
        <w:tc>
          <w:tcPr>
            <w:tcW w:w="458" w:type="dxa"/>
            <w:vAlign w:val="center"/>
          </w:tcPr>
          <w:p w14:paraId="024A07A4" w14:textId="77777777" w:rsidR="00485CA2" w:rsidRPr="00EE4F8D" w:rsidRDefault="00485CA2" w:rsidP="003936F8">
            <w:pPr>
              <w:jc w:val="center"/>
              <w:rPr>
                <w:b/>
                <w:bCs/>
                <w:sz w:val="18"/>
                <w:szCs w:val="18"/>
              </w:rPr>
            </w:pPr>
            <w:r w:rsidRPr="00EE4F8D">
              <w:rPr>
                <w:b/>
                <w:bCs/>
                <w:sz w:val="18"/>
                <w:szCs w:val="18"/>
              </w:rPr>
              <w:t>6</w:t>
            </w:r>
          </w:p>
        </w:tc>
      </w:tr>
      <w:tr w:rsidR="00485CA2" w:rsidRPr="00EE4F8D" w14:paraId="52B62A52" w14:textId="77777777" w:rsidTr="00485CA2">
        <w:trPr>
          <w:trHeight w:val="454"/>
          <w:jc w:val="center"/>
        </w:trPr>
        <w:tc>
          <w:tcPr>
            <w:tcW w:w="544" w:type="dxa"/>
            <w:vAlign w:val="center"/>
          </w:tcPr>
          <w:p w14:paraId="43BD5768" w14:textId="77777777" w:rsidR="00485CA2" w:rsidRPr="00EE4F8D" w:rsidRDefault="00485CA2" w:rsidP="003936F8">
            <w:pPr>
              <w:jc w:val="center"/>
              <w:rPr>
                <w:sz w:val="18"/>
                <w:szCs w:val="18"/>
              </w:rPr>
            </w:pPr>
            <w:r w:rsidRPr="00EE4F8D">
              <w:rPr>
                <w:sz w:val="18"/>
                <w:szCs w:val="18"/>
              </w:rPr>
              <w:t>1</w:t>
            </w:r>
          </w:p>
        </w:tc>
        <w:tc>
          <w:tcPr>
            <w:tcW w:w="2940" w:type="dxa"/>
            <w:tcBorders>
              <w:top w:val="single" w:sz="4" w:space="0" w:color="auto"/>
              <w:left w:val="single" w:sz="4" w:space="0" w:color="auto"/>
              <w:bottom w:val="single" w:sz="4" w:space="0" w:color="auto"/>
              <w:right w:val="single" w:sz="4" w:space="0" w:color="auto"/>
            </w:tcBorders>
            <w:vAlign w:val="center"/>
          </w:tcPr>
          <w:p w14:paraId="51CEFB56" w14:textId="77777777" w:rsidR="00485CA2" w:rsidRPr="00EE4F8D" w:rsidRDefault="00485CA2" w:rsidP="003936F8">
            <w:pPr>
              <w:jc w:val="center"/>
              <w:rPr>
                <w:bCs/>
                <w:iCs/>
                <w:sz w:val="18"/>
                <w:szCs w:val="18"/>
              </w:rPr>
            </w:pPr>
            <w:r w:rsidRPr="00EE4F8D">
              <w:rPr>
                <w:rFonts w:eastAsia="MS Gothic"/>
              </w:rPr>
              <w:t>Opracowanie niezbędnej dokumentacji</w:t>
            </w:r>
          </w:p>
        </w:tc>
        <w:tc>
          <w:tcPr>
            <w:tcW w:w="866" w:type="dxa"/>
            <w:vAlign w:val="center"/>
          </w:tcPr>
          <w:p w14:paraId="0C8CE1D2" w14:textId="77777777" w:rsidR="00485CA2" w:rsidRPr="00EE4F8D" w:rsidRDefault="00485CA2" w:rsidP="003936F8">
            <w:pPr>
              <w:jc w:val="left"/>
              <w:rPr>
                <w:sz w:val="18"/>
                <w:szCs w:val="18"/>
              </w:rPr>
            </w:pPr>
          </w:p>
        </w:tc>
        <w:tc>
          <w:tcPr>
            <w:tcW w:w="474" w:type="dxa"/>
            <w:vAlign w:val="center"/>
          </w:tcPr>
          <w:p w14:paraId="13BFE505" w14:textId="77777777" w:rsidR="00485CA2" w:rsidRPr="00EE4F8D" w:rsidRDefault="00485CA2" w:rsidP="003936F8">
            <w:pPr>
              <w:jc w:val="center"/>
              <w:rPr>
                <w:sz w:val="18"/>
                <w:szCs w:val="18"/>
              </w:rPr>
            </w:pPr>
          </w:p>
        </w:tc>
        <w:tc>
          <w:tcPr>
            <w:tcW w:w="458" w:type="dxa"/>
            <w:vAlign w:val="center"/>
          </w:tcPr>
          <w:p w14:paraId="43C1BF57" w14:textId="77777777" w:rsidR="00485CA2" w:rsidRPr="00EE4F8D" w:rsidRDefault="00485CA2" w:rsidP="003936F8">
            <w:pPr>
              <w:jc w:val="center"/>
              <w:rPr>
                <w:sz w:val="18"/>
                <w:szCs w:val="18"/>
              </w:rPr>
            </w:pPr>
          </w:p>
        </w:tc>
        <w:tc>
          <w:tcPr>
            <w:tcW w:w="492" w:type="dxa"/>
            <w:vAlign w:val="center"/>
          </w:tcPr>
          <w:p w14:paraId="7AD6543A" w14:textId="77777777" w:rsidR="00485CA2" w:rsidRPr="00EE4F8D" w:rsidRDefault="00485CA2" w:rsidP="003936F8">
            <w:pPr>
              <w:jc w:val="center"/>
              <w:rPr>
                <w:sz w:val="18"/>
                <w:szCs w:val="18"/>
              </w:rPr>
            </w:pPr>
          </w:p>
        </w:tc>
        <w:tc>
          <w:tcPr>
            <w:tcW w:w="424" w:type="dxa"/>
            <w:vAlign w:val="center"/>
          </w:tcPr>
          <w:p w14:paraId="0B6A3D4B" w14:textId="77777777" w:rsidR="00485CA2" w:rsidRPr="00EE4F8D" w:rsidRDefault="00485CA2" w:rsidP="003936F8">
            <w:pPr>
              <w:jc w:val="center"/>
              <w:rPr>
                <w:sz w:val="18"/>
                <w:szCs w:val="18"/>
              </w:rPr>
            </w:pPr>
          </w:p>
        </w:tc>
        <w:tc>
          <w:tcPr>
            <w:tcW w:w="458" w:type="dxa"/>
            <w:vAlign w:val="center"/>
          </w:tcPr>
          <w:p w14:paraId="05BE226B" w14:textId="77777777" w:rsidR="00485CA2" w:rsidRPr="00EE4F8D" w:rsidRDefault="00485CA2" w:rsidP="003936F8">
            <w:pPr>
              <w:jc w:val="center"/>
              <w:rPr>
                <w:sz w:val="18"/>
                <w:szCs w:val="18"/>
              </w:rPr>
            </w:pPr>
          </w:p>
        </w:tc>
        <w:tc>
          <w:tcPr>
            <w:tcW w:w="458" w:type="dxa"/>
            <w:vAlign w:val="center"/>
          </w:tcPr>
          <w:p w14:paraId="6A3B10E0" w14:textId="77777777" w:rsidR="00485CA2" w:rsidRPr="00EE4F8D" w:rsidRDefault="00485CA2" w:rsidP="003936F8">
            <w:pPr>
              <w:jc w:val="center"/>
              <w:rPr>
                <w:sz w:val="18"/>
                <w:szCs w:val="18"/>
              </w:rPr>
            </w:pPr>
          </w:p>
        </w:tc>
      </w:tr>
      <w:tr w:rsidR="00485CA2" w:rsidRPr="00EE4F8D" w14:paraId="456F3F1C" w14:textId="77777777" w:rsidTr="00485CA2">
        <w:trPr>
          <w:trHeight w:val="454"/>
          <w:jc w:val="center"/>
        </w:trPr>
        <w:tc>
          <w:tcPr>
            <w:tcW w:w="544" w:type="dxa"/>
            <w:vAlign w:val="center"/>
          </w:tcPr>
          <w:p w14:paraId="7872F7B0" w14:textId="12803CF0" w:rsidR="00485CA2" w:rsidRPr="00EE4F8D" w:rsidRDefault="00485CA2" w:rsidP="003936F8">
            <w:pPr>
              <w:jc w:val="center"/>
              <w:rPr>
                <w:sz w:val="18"/>
                <w:szCs w:val="18"/>
              </w:rPr>
            </w:pPr>
            <w:r>
              <w:rPr>
                <w:sz w:val="18"/>
                <w:szCs w:val="18"/>
              </w:rPr>
              <w:t>2</w:t>
            </w:r>
          </w:p>
        </w:tc>
        <w:tc>
          <w:tcPr>
            <w:tcW w:w="2940" w:type="dxa"/>
            <w:tcBorders>
              <w:top w:val="single" w:sz="4" w:space="0" w:color="auto"/>
              <w:left w:val="single" w:sz="4" w:space="0" w:color="auto"/>
              <w:bottom w:val="single" w:sz="4" w:space="0" w:color="auto"/>
              <w:right w:val="single" w:sz="4" w:space="0" w:color="auto"/>
            </w:tcBorders>
            <w:vAlign w:val="center"/>
          </w:tcPr>
          <w:p w14:paraId="6D951AD6" w14:textId="079E88B4" w:rsidR="00485CA2" w:rsidRPr="00EE4F8D" w:rsidRDefault="001A21D1" w:rsidP="003936F8">
            <w:pPr>
              <w:jc w:val="center"/>
              <w:rPr>
                <w:bCs/>
                <w:iCs/>
                <w:sz w:val="18"/>
                <w:szCs w:val="18"/>
              </w:rPr>
            </w:pPr>
            <w:r>
              <w:rPr>
                <w:rFonts w:eastAsia="MS Gothic"/>
              </w:rPr>
              <w:t>Zabudowa kabla nr 1 w szybie „Piotr”</w:t>
            </w:r>
          </w:p>
        </w:tc>
        <w:tc>
          <w:tcPr>
            <w:tcW w:w="866" w:type="dxa"/>
            <w:vAlign w:val="center"/>
          </w:tcPr>
          <w:p w14:paraId="0C338658" w14:textId="77777777" w:rsidR="00485CA2" w:rsidRPr="00EE4F8D" w:rsidRDefault="00485CA2" w:rsidP="003936F8">
            <w:pPr>
              <w:jc w:val="center"/>
              <w:rPr>
                <w:sz w:val="18"/>
                <w:szCs w:val="18"/>
              </w:rPr>
            </w:pPr>
          </w:p>
        </w:tc>
        <w:tc>
          <w:tcPr>
            <w:tcW w:w="474" w:type="dxa"/>
            <w:vAlign w:val="center"/>
          </w:tcPr>
          <w:p w14:paraId="2FB5A886" w14:textId="77777777" w:rsidR="00485CA2" w:rsidRPr="00EE4F8D" w:rsidRDefault="00485CA2" w:rsidP="003936F8">
            <w:pPr>
              <w:jc w:val="center"/>
              <w:rPr>
                <w:sz w:val="18"/>
                <w:szCs w:val="18"/>
              </w:rPr>
            </w:pPr>
          </w:p>
        </w:tc>
        <w:tc>
          <w:tcPr>
            <w:tcW w:w="458" w:type="dxa"/>
            <w:vAlign w:val="center"/>
          </w:tcPr>
          <w:p w14:paraId="670EEC40" w14:textId="77777777" w:rsidR="00485CA2" w:rsidRPr="00EE4F8D" w:rsidRDefault="00485CA2" w:rsidP="003936F8">
            <w:pPr>
              <w:jc w:val="center"/>
              <w:rPr>
                <w:sz w:val="18"/>
                <w:szCs w:val="18"/>
              </w:rPr>
            </w:pPr>
          </w:p>
        </w:tc>
        <w:tc>
          <w:tcPr>
            <w:tcW w:w="492" w:type="dxa"/>
            <w:vAlign w:val="center"/>
          </w:tcPr>
          <w:p w14:paraId="428A4FB5" w14:textId="77777777" w:rsidR="00485CA2" w:rsidRPr="00EE4F8D" w:rsidRDefault="00485CA2" w:rsidP="003936F8">
            <w:pPr>
              <w:jc w:val="center"/>
              <w:rPr>
                <w:sz w:val="18"/>
                <w:szCs w:val="18"/>
              </w:rPr>
            </w:pPr>
          </w:p>
        </w:tc>
        <w:tc>
          <w:tcPr>
            <w:tcW w:w="424" w:type="dxa"/>
            <w:vAlign w:val="center"/>
          </w:tcPr>
          <w:p w14:paraId="4F20A147" w14:textId="77777777" w:rsidR="00485CA2" w:rsidRPr="00EE4F8D" w:rsidRDefault="00485CA2" w:rsidP="003936F8">
            <w:pPr>
              <w:jc w:val="center"/>
              <w:rPr>
                <w:sz w:val="18"/>
                <w:szCs w:val="18"/>
              </w:rPr>
            </w:pPr>
          </w:p>
        </w:tc>
        <w:tc>
          <w:tcPr>
            <w:tcW w:w="458" w:type="dxa"/>
            <w:vAlign w:val="center"/>
          </w:tcPr>
          <w:p w14:paraId="31D8086C" w14:textId="77777777" w:rsidR="00485CA2" w:rsidRPr="00EE4F8D" w:rsidRDefault="00485CA2" w:rsidP="003936F8">
            <w:pPr>
              <w:jc w:val="center"/>
              <w:rPr>
                <w:sz w:val="18"/>
                <w:szCs w:val="18"/>
              </w:rPr>
            </w:pPr>
          </w:p>
        </w:tc>
        <w:tc>
          <w:tcPr>
            <w:tcW w:w="458" w:type="dxa"/>
            <w:vAlign w:val="center"/>
          </w:tcPr>
          <w:p w14:paraId="47C7D2BA" w14:textId="77777777" w:rsidR="00485CA2" w:rsidRPr="00EE4F8D" w:rsidRDefault="00485CA2" w:rsidP="003936F8">
            <w:pPr>
              <w:jc w:val="center"/>
              <w:rPr>
                <w:sz w:val="18"/>
                <w:szCs w:val="18"/>
              </w:rPr>
            </w:pPr>
          </w:p>
        </w:tc>
      </w:tr>
      <w:tr w:rsidR="00485CA2" w:rsidRPr="00EE4F8D" w14:paraId="33C85E0D" w14:textId="77777777" w:rsidTr="00485CA2">
        <w:trPr>
          <w:trHeight w:val="454"/>
          <w:jc w:val="center"/>
        </w:trPr>
        <w:tc>
          <w:tcPr>
            <w:tcW w:w="544" w:type="dxa"/>
            <w:vAlign w:val="center"/>
          </w:tcPr>
          <w:p w14:paraId="57D4DD40" w14:textId="076E74E9" w:rsidR="00485CA2" w:rsidRPr="00EE4F8D" w:rsidRDefault="00485CA2" w:rsidP="003936F8">
            <w:pPr>
              <w:jc w:val="center"/>
              <w:rPr>
                <w:sz w:val="18"/>
                <w:szCs w:val="18"/>
              </w:rPr>
            </w:pPr>
            <w:r>
              <w:rPr>
                <w:sz w:val="18"/>
                <w:szCs w:val="18"/>
              </w:rPr>
              <w:t>3</w:t>
            </w:r>
          </w:p>
        </w:tc>
        <w:tc>
          <w:tcPr>
            <w:tcW w:w="2940" w:type="dxa"/>
            <w:tcBorders>
              <w:top w:val="single" w:sz="4" w:space="0" w:color="auto"/>
              <w:left w:val="single" w:sz="4" w:space="0" w:color="auto"/>
              <w:bottom w:val="single" w:sz="4" w:space="0" w:color="auto"/>
              <w:right w:val="single" w:sz="4" w:space="0" w:color="auto"/>
            </w:tcBorders>
            <w:vAlign w:val="center"/>
          </w:tcPr>
          <w:p w14:paraId="1C38D66A" w14:textId="44A79A97" w:rsidR="00485CA2" w:rsidRPr="00EE4F8D" w:rsidRDefault="001A21D1" w:rsidP="003936F8">
            <w:pPr>
              <w:jc w:val="center"/>
              <w:rPr>
                <w:sz w:val="18"/>
                <w:szCs w:val="18"/>
              </w:rPr>
            </w:pPr>
            <w:r>
              <w:rPr>
                <w:rFonts w:eastAsia="MS Gothic"/>
              </w:rPr>
              <w:t>Zabudowa kabla nr 2 w szybie „Piotr”</w:t>
            </w:r>
          </w:p>
        </w:tc>
        <w:tc>
          <w:tcPr>
            <w:tcW w:w="866" w:type="dxa"/>
            <w:vAlign w:val="center"/>
          </w:tcPr>
          <w:p w14:paraId="4B866524" w14:textId="77777777" w:rsidR="00485CA2" w:rsidRPr="00EE4F8D" w:rsidRDefault="00485CA2" w:rsidP="003936F8">
            <w:pPr>
              <w:jc w:val="center"/>
              <w:rPr>
                <w:sz w:val="18"/>
                <w:szCs w:val="18"/>
              </w:rPr>
            </w:pPr>
          </w:p>
        </w:tc>
        <w:tc>
          <w:tcPr>
            <w:tcW w:w="474" w:type="dxa"/>
            <w:vAlign w:val="center"/>
          </w:tcPr>
          <w:p w14:paraId="7DE2FE9A" w14:textId="77777777" w:rsidR="00485CA2" w:rsidRPr="00EE4F8D" w:rsidRDefault="00485CA2" w:rsidP="003936F8">
            <w:pPr>
              <w:jc w:val="center"/>
              <w:rPr>
                <w:sz w:val="18"/>
                <w:szCs w:val="18"/>
              </w:rPr>
            </w:pPr>
          </w:p>
        </w:tc>
        <w:tc>
          <w:tcPr>
            <w:tcW w:w="458" w:type="dxa"/>
            <w:vAlign w:val="center"/>
          </w:tcPr>
          <w:p w14:paraId="084E42B3" w14:textId="77777777" w:rsidR="00485CA2" w:rsidRPr="00EE4F8D" w:rsidRDefault="00485CA2" w:rsidP="003936F8">
            <w:pPr>
              <w:jc w:val="center"/>
              <w:rPr>
                <w:sz w:val="18"/>
                <w:szCs w:val="18"/>
              </w:rPr>
            </w:pPr>
          </w:p>
        </w:tc>
        <w:tc>
          <w:tcPr>
            <w:tcW w:w="492" w:type="dxa"/>
            <w:vAlign w:val="center"/>
          </w:tcPr>
          <w:p w14:paraId="3D617E1B" w14:textId="77777777" w:rsidR="00485CA2" w:rsidRPr="00EE4F8D" w:rsidRDefault="00485CA2" w:rsidP="003936F8">
            <w:pPr>
              <w:jc w:val="center"/>
              <w:rPr>
                <w:sz w:val="18"/>
                <w:szCs w:val="18"/>
              </w:rPr>
            </w:pPr>
          </w:p>
        </w:tc>
        <w:tc>
          <w:tcPr>
            <w:tcW w:w="424" w:type="dxa"/>
            <w:vAlign w:val="center"/>
          </w:tcPr>
          <w:p w14:paraId="602FAAAC" w14:textId="77777777" w:rsidR="00485CA2" w:rsidRPr="00EE4F8D" w:rsidRDefault="00485CA2" w:rsidP="003936F8">
            <w:pPr>
              <w:jc w:val="center"/>
              <w:rPr>
                <w:sz w:val="18"/>
                <w:szCs w:val="18"/>
              </w:rPr>
            </w:pPr>
          </w:p>
        </w:tc>
        <w:tc>
          <w:tcPr>
            <w:tcW w:w="458" w:type="dxa"/>
            <w:vAlign w:val="center"/>
          </w:tcPr>
          <w:p w14:paraId="1FB372A9" w14:textId="77777777" w:rsidR="00485CA2" w:rsidRPr="00EE4F8D" w:rsidRDefault="00485CA2" w:rsidP="003936F8">
            <w:pPr>
              <w:jc w:val="center"/>
              <w:rPr>
                <w:sz w:val="18"/>
                <w:szCs w:val="18"/>
              </w:rPr>
            </w:pPr>
          </w:p>
        </w:tc>
        <w:tc>
          <w:tcPr>
            <w:tcW w:w="458" w:type="dxa"/>
            <w:vAlign w:val="center"/>
          </w:tcPr>
          <w:p w14:paraId="42427FA2" w14:textId="77777777" w:rsidR="00485CA2" w:rsidRPr="00EE4F8D" w:rsidRDefault="00485CA2" w:rsidP="003936F8">
            <w:pPr>
              <w:jc w:val="center"/>
              <w:rPr>
                <w:sz w:val="18"/>
                <w:szCs w:val="18"/>
              </w:rPr>
            </w:pPr>
          </w:p>
        </w:tc>
      </w:tr>
      <w:tr w:rsidR="00485CA2" w:rsidRPr="00EE4F8D" w14:paraId="451ABCD1" w14:textId="77777777" w:rsidTr="00485CA2">
        <w:trPr>
          <w:trHeight w:val="454"/>
          <w:jc w:val="center"/>
        </w:trPr>
        <w:tc>
          <w:tcPr>
            <w:tcW w:w="544" w:type="dxa"/>
            <w:vAlign w:val="center"/>
          </w:tcPr>
          <w:p w14:paraId="28CCFAFE" w14:textId="7CB893B4" w:rsidR="00485CA2" w:rsidRPr="00EE4F8D" w:rsidRDefault="00485CA2" w:rsidP="003936F8">
            <w:pPr>
              <w:jc w:val="center"/>
              <w:rPr>
                <w:sz w:val="18"/>
                <w:szCs w:val="18"/>
              </w:rPr>
            </w:pPr>
            <w:r>
              <w:rPr>
                <w:sz w:val="18"/>
                <w:szCs w:val="18"/>
              </w:rPr>
              <w:t>4</w:t>
            </w:r>
          </w:p>
        </w:tc>
        <w:tc>
          <w:tcPr>
            <w:tcW w:w="2940" w:type="dxa"/>
            <w:tcBorders>
              <w:top w:val="single" w:sz="4" w:space="0" w:color="auto"/>
              <w:left w:val="single" w:sz="4" w:space="0" w:color="auto"/>
              <w:bottom w:val="single" w:sz="4" w:space="0" w:color="auto"/>
              <w:right w:val="single" w:sz="4" w:space="0" w:color="auto"/>
            </w:tcBorders>
            <w:vAlign w:val="center"/>
          </w:tcPr>
          <w:p w14:paraId="5AC5B16F" w14:textId="1AE5565C" w:rsidR="00485CA2" w:rsidRPr="00EE4F8D" w:rsidRDefault="001A21D1" w:rsidP="003936F8">
            <w:pPr>
              <w:jc w:val="center"/>
              <w:rPr>
                <w:sz w:val="18"/>
                <w:szCs w:val="18"/>
              </w:rPr>
            </w:pPr>
            <w:r>
              <w:rPr>
                <w:rFonts w:eastAsia="MS Gothic"/>
              </w:rPr>
              <w:t>Zabudowa kabla w szybie „Karol”</w:t>
            </w:r>
          </w:p>
        </w:tc>
        <w:tc>
          <w:tcPr>
            <w:tcW w:w="866" w:type="dxa"/>
            <w:vAlign w:val="center"/>
          </w:tcPr>
          <w:p w14:paraId="6D34D8A2" w14:textId="77777777" w:rsidR="00485CA2" w:rsidRPr="00EE4F8D" w:rsidRDefault="00485CA2" w:rsidP="003936F8">
            <w:pPr>
              <w:jc w:val="center"/>
              <w:rPr>
                <w:sz w:val="18"/>
                <w:szCs w:val="18"/>
              </w:rPr>
            </w:pPr>
          </w:p>
        </w:tc>
        <w:tc>
          <w:tcPr>
            <w:tcW w:w="474" w:type="dxa"/>
            <w:vAlign w:val="center"/>
          </w:tcPr>
          <w:p w14:paraId="1F67B730" w14:textId="77777777" w:rsidR="00485CA2" w:rsidRPr="00EE4F8D" w:rsidRDefault="00485CA2" w:rsidP="003936F8">
            <w:pPr>
              <w:jc w:val="center"/>
              <w:rPr>
                <w:sz w:val="18"/>
                <w:szCs w:val="18"/>
              </w:rPr>
            </w:pPr>
          </w:p>
        </w:tc>
        <w:tc>
          <w:tcPr>
            <w:tcW w:w="458" w:type="dxa"/>
            <w:vAlign w:val="center"/>
          </w:tcPr>
          <w:p w14:paraId="68EB7B7C" w14:textId="77777777" w:rsidR="00485CA2" w:rsidRPr="00EE4F8D" w:rsidRDefault="00485CA2" w:rsidP="003936F8">
            <w:pPr>
              <w:jc w:val="center"/>
              <w:rPr>
                <w:sz w:val="18"/>
                <w:szCs w:val="18"/>
              </w:rPr>
            </w:pPr>
          </w:p>
        </w:tc>
        <w:tc>
          <w:tcPr>
            <w:tcW w:w="492" w:type="dxa"/>
            <w:vAlign w:val="center"/>
          </w:tcPr>
          <w:p w14:paraId="2CED3617" w14:textId="77777777" w:rsidR="00485CA2" w:rsidRPr="00EE4F8D" w:rsidRDefault="00485CA2" w:rsidP="003936F8">
            <w:pPr>
              <w:jc w:val="center"/>
              <w:rPr>
                <w:sz w:val="18"/>
                <w:szCs w:val="18"/>
              </w:rPr>
            </w:pPr>
          </w:p>
        </w:tc>
        <w:tc>
          <w:tcPr>
            <w:tcW w:w="424" w:type="dxa"/>
            <w:vAlign w:val="center"/>
          </w:tcPr>
          <w:p w14:paraId="2340D55E" w14:textId="77777777" w:rsidR="00485CA2" w:rsidRPr="00EE4F8D" w:rsidRDefault="00485CA2" w:rsidP="003936F8">
            <w:pPr>
              <w:jc w:val="center"/>
              <w:rPr>
                <w:sz w:val="18"/>
                <w:szCs w:val="18"/>
              </w:rPr>
            </w:pPr>
          </w:p>
        </w:tc>
        <w:tc>
          <w:tcPr>
            <w:tcW w:w="458" w:type="dxa"/>
            <w:vAlign w:val="center"/>
          </w:tcPr>
          <w:p w14:paraId="094635CB" w14:textId="77777777" w:rsidR="00485CA2" w:rsidRPr="00EE4F8D" w:rsidRDefault="00485CA2" w:rsidP="003936F8">
            <w:pPr>
              <w:jc w:val="center"/>
              <w:rPr>
                <w:sz w:val="18"/>
                <w:szCs w:val="18"/>
              </w:rPr>
            </w:pPr>
          </w:p>
        </w:tc>
        <w:tc>
          <w:tcPr>
            <w:tcW w:w="458" w:type="dxa"/>
            <w:vAlign w:val="center"/>
          </w:tcPr>
          <w:p w14:paraId="658A5A86" w14:textId="77777777" w:rsidR="00485CA2" w:rsidRPr="00EE4F8D" w:rsidRDefault="00485CA2" w:rsidP="003936F8">
            <w:pPr>
              <w:jc w:val="center"/>
              <w:rPr>
                <w:sz w:val="18"/>
                <w:szCs w:val="18"/>
              </w:rPr>
            </w:pPr>
          </w:p>
        </w:tc>
      </w:tr>
      <w:tr w:rsidR="00485CA2" w:rsidRPr="00EE4F8D" w14:paraId="0AA6FE8F" w14:textId="77777777" w:rsidTr="00485CA2">
        <w:trPr>
          <w:trHeight w:val="454"/>
          <w:jc w:val="center"/>
        </w:trPr>
        <w:tc>
          <w:tcPr>
            <w:tcW w:w="544" w:type="dxa"/>
            <w:vAlign w:val="center"/>
          </w:tcPr>
          <w:p w14:paraId="2DCA77D7" w14:textId="44680C1B" w:rsidR="00485CA2" w:rsidRPr="00EE4F8D" w:rsidRDefault="00485CA2" w:rsidP="003936F8">
            <w:pPr>
              <w:jc w:val="center"/>
              <w:rPr>
                <w:sz w:val="18"/>
                <w:szCs w:val="18"/>
              </w:rPr>
            </w:pPr>
            <w:r>
              <w:rPr>
                <w:sz w:val="18"/>
                <w:szCs w:val="18"/>
              </w:rPr>
              <w:t>5</w:t>
            </w:r>
          </w:p>
        </w:tc>
        <w:tc>
          <w:tcPr>
            <w:tcW w:w="2940" w:type="dxa"/>
            <w:tcBorders>
              <w:top w:val="single" w:sz="4" w:space="0" w:color="auto"/>
              <w:left w:val="single" w:sz="4" w:space="0" w:color="auto"/>
              <w:bottom w:val="single" w:sz="4" w:space="0" w:color="auto"/>
              <w:right w:val="single" w:sz="4" w:space="0" w:color="auto"/>
            </w:tcBorders>
            <w:vAlign w:val="center"/>
          </w:tcPr>
          <w:p w14:paraId="4B644BBF" w14:textId="469D4824" w:rsidR="00485CA2" w:rsidRPr="00EE4F8D" w:rsidRDefault="00485CA2" w:rsidP="003936F8">
            <w:pPr>
              <w:jc w:val="center"/>
              <w:rPr>
                <w:sz w:val="18"/>
                <w:szCs w:val="18"/>
              </w:rPr>
            </w:pPr>
            <w:r w:rsidRPr="00EE4F8D">
              <w:rPr>
                <w:rFonts w:eastAsia="MS Gothic"/>
              </w:rPr>
              <w:t>Wykonanie wymaganych pomiarów i badań</w:t>
            </w:r>
            <w:r w:rsidR="007002E4" w:rsidRPr="007002E4">
              <w:rPr>
                <w:rFonts w:eastAsia="MS Gothic"/>
                <w:color w:val="FF0000"/>
              </w:rPr>
              <w:t>, opracowanie dokumentacji powykonawczej</w:t>
            </w:r>
            <w:r w:rsidRPr="007002E4">
              <w:rPr>
                <w:rFonts w:eastAsia="MS Gothic"/>
                <w:color w:val="FF0000"/>
              </w:rPr>
              <w:t xml:space="preserve"> </w:t>
            </w:r>
          </w:p>
        </w:tc>
        <w:tc>
          <w:tcPr>
            <w:tcW w:w="866" w:type="dxa"/>
            <w:vAlign w:val="center"/>
          </w:tcPr>
          <w:p w14:paraId="61BAB3A7" w14:textId="77777777" w:rsidR="00485CA2" w:rsidRPr="00EE4F8D" w:rsidRDefault="00485CA2" w:rsidP="003936F8">
            <w:pPr>
              <w:jc w:val="center"/>
              <w:rPr>
                <w:sz w:val="18"/>
                <w:szCs w:val="18"/>
              </w:rPr>
            </w:pPr>
          </w:p>
        </w:tc>
        <w:tc>
          <w:tcPr>
            <w:tcW w:w="474" w:type="dxa"/>
            <w:vAlign w:val="center"/>
          </w:tcPr>
          <w:p w14:paraId="528B02A1" w14:textId="77777777" w:rsidR="00485CA2" w:rsidRPr="00EE4F8D" w:rsidRDefault="00485CA2" w:rsidP="003936F8">
            <w:pPr>
              <w:jc w:val="center"/>
              <w:rPr>
                <w:sz w:val="18"/>
                <w:szCs w:val="18"/>
              </w:rPr>
            </w:pPr>
          </w:p>
        </w:tc>
        <w:tc>
          <w:tcPr>
            <w:tcW w:w="458" w:type="dxa"/>
            <w:vAlign w:val="center"/>
          </w:tcPr>
          <w:p w14:paraId="39F0C915" w14:textId="77777777" w:rsidR="00485CA2" w:rsidRPr="00EE4F8D" w:rsidRDefault="00485CA2" w:rsidP="003936F8">
            <w:pPr>
              <w:jc w:val="center"/>
              <w:rPr>
                <w:sz w:val="18"/>
                <w:szCs w:val="18"/>
              </w:rPr>
            </w:pPr>
          </w:p>
        </w:tc>
        <w:tc>
          <w:tcPr>
            <w:tcW w:w="492" w:type="dxa"/>
            <w:vAlign w:val="center"/>
          </w:tcPr>
          <w:p w14:paraId="655F085D" w14:textId="77777777" w:rsidR="00485CA2" w:rsidRPr="00EE4F8D" w:rsidRDefault="00485CA2" w:rsidP="003936F8">
            <w:pPr>
              <w:jc w:val="center"/>
              <w:rPr>
                <w:sz w:val="18"/>
                <w:szCs w:val="18"/>
              </w:rPr>
            </w:pPr>
          </w:p>
        </w:tc>
        <w:tc>
          <w:tcPr>
            <w:tcW w:w="424" w:type="dxa"/>
            <w:vAlign w:val="center"/>
          </w:tcPr>
          <w:p w14:paraId="09D0BA8B" w14:textId="77777777" w:rsidR="00485CA2" w:rsidRPr="00EE4F8D" w:rsidRDefault="00485CA2" w:rsidP="003936F8">
            <w:pPr>
              <w:jc w:val="center"/>
              <w:rPr>
                <w:sz w:val="18"/>
                <w:szCs w:val="18"/>
              </w:rPr>
            </w:pPr>
          </w:p>
        </w:tc>
        <w:tc>
          <w:tcPr>
            <w:tcW w:w="458" w:type="dxa"/>
            <w:vAlign w:val="center"/>
          </w:tcPr>
          <w:p w14:paraId="27912969" w14:textId="77777777" w:rsidR="00485CA2" w:rsidRPr="00EE4F8D" w:rsidRDefault="00485CA2" w:rsidP="003936F8">
            <w:pPr>
              <w:jc w:val="center"/>
              <w:rPr>
                <w:sz w:val="18"/>
                <w:szCs w:val="18"/>
              </w:rPr>
            </w:pPr>
          </w:p>
        </w:tc>
        <w:tc>
          <w:tcPr>
            <w:tcW w:w="458" w:type="dxa"/>
            <w:vAlign w:val="center"/>
          </w:tcPr>
          <w:p w14:paraId="06EE5C7E" w14:textId="77777777" w:rsidR="00485CA2" w:rsidRPr="00EE4F8D" w:rsidRDefault="00485CA2" w:rsidP="003936F8">
            <w:pPr>
              <w:jc w:val="center"/>
              <w:rPr>
                <w:sz w:val="18"/>
                <w:szCs w:val="18"/>
              </w:rPr>
            </w:pPr>
          </w:p>
        </w:tc>
      </w:tr>
      <w:tr w:rsidR="00485CA2" w:rsidRPr="00EE4F8D" w14:paraId="670302A9" w14:textId="77777777" w:rsidTr="00485CA2">
        <w:trPr>
          <w:trHeight w:val="454"/>
          <w:jc w:val="center"/>
        </w:trPr>
        <w:tc>
          <w:tcPr>
            <w:tcW w:w="544" w:type="dxa"/>
            <w:vAlign w:val="center"/>
          </w:tcPr>
          <w:p w14:paraId="6742CD90" w14:textId="77777777" w:rsidR="00485CA2" w:rsidRPr="00EE4F8D" w:rsidRDefault="00485CA2" w:rsidP="003936F8">
            <w:pPr>
              <w:jc w:val="center"/>
              <w:rPr>
                <w:color w:val="00B050"/>
                <w:sz w:val="18"/>
                <w:szCs w:val="18"/>
              </w:rPr>
            </w:pPr>
          </w:p>
        </w:tc>
        <w:tc>
          <w:tcPr>
            <w:tcW w:w="2940" w:type="dxa"/>
            <w:vAlign w:val="center"/>
          </w:tcPr>
          <w:p w14:paraId="08D4FDB5" w14:textId="77777777" w:rsidR="00485CA2" w:rsidRPr="006923AC" w:rsidRDefault="00485CA2" w:rsidP="003936F8">
            <w:pPr>
              <w:jc w:val="center"/>
              <w:rPr>
                <w:rFonts w:eastAsia="MS Gothic"/>
              </w:rPr>
            </w:pPr>
            <w:r w:rsidRPr="006923AC">
              <w:rPr>
                <w:rFonts w:eastAsia="MS Gothic"/>
              </w:rPr>
              <w:t xml:space="preserve">RAZEM </w:t>
            </w:r>
          </w:p>
        </w:tc>
        <w:tc>
          <w:tcPr>
            <w:tcW w:w="866" w:type="dxa"/>
            <w:vAlign w:val="center"/>
          </w:tcPr>
          <w:p w14:paraId="6E15CDE9" w14:textId="77777777" w:rsidR="00485CA2" w:rsidRPr="00EE4F8D" w:rsidRDefault="00485CA2" w:rsidP="003936F8">
            <w:pPr>
              <w:jc w:val="center"/>
              <w:rPr>
                <w:sz w:val="18"/>
                <w:szCs w:val="18"/>
              </w:rPr>
            </w:pPr>
          </w:p>
        </w:tc>
        <w:tc>
          <w:tcPr>
            <w:tcW w:w="474" w:type="dxa"/>
            <w:vAlign w:val="center"/>
          </w:tcPr>
          <w:p w14:paraId="55895695" w14:textId="77777777" w:rsidR="00485CA2" w:rsidRPr="00EE4F8D" w:rsidRDefault="00485CA2" w:rsidP="003936F8">
            <w:pPr>
              <w:jc w:val="center"/>
              <w:rPr>
                <w:sz w:val="18"/>
                <w:szCs w:val="18"/>
              </w:rPr>
            </w:pPr>
          </w:p>
        </w:tc>
        <w:tc>
          <w:tcPr>
            <w:tcW w:w="458" w:type="dxa"/>
            <w:vAlign w:val="center"/>
          </w:tcPr>
          <w:p w14:paraId="10CB848C" w14:textId="77777777" w:rsidR="00485CA2" w:rsidRPr="00EE4F8D" w:rsidRDefault="00485CA2" w:rsidP="003936F8">
            <w:pPr>
              <w:jc w:val="center"/>
              <w:rPr>
                <w:sz w:val="18"/>
                <w:szCs w:val="18"/>
              </w:rPr>
            </w:pPr>
          </w:p>
        </w:tc>
        <w:tc>
          <w:tcPr>
            <w:tcW w:w="492" w:type="dxa"/>
            <w:vAlign w:val="center"/>
          </w:tcPr>
          <w:p w14:paraId="6AA8B058" w14:textId="77777777" w:rsidR="00485CA2" w:rsidRPr="00EE4F8D" w:rsidRDefault="00485CA2" w:rsidP="003936F8">
            <w:pPr>
              <w:jc w:val="center"/>
              <w:rPr>
                <w:sz w:val="18"/>
                <w:szCs w:val="18"/>
              </w:rPr>
            </w:pPr>
          </w:p>
        </w:tc>
        <w:tc>
          <w:tcPr>
            <w:tcW w:w="424" w:type="dxa"/>
            <w:vAlign w:val="center"/>
          </w:tcPr>
          <w:p w14:paraId="648216BA" w14:textId="77777777" w:rsidR="00485CA2" w:rsidRPr="00EE4F8D" w:rsidRDefault="00485CA2" w:rsidP="003936F8">
            <w:pPr>
              <w:jc w:val="center"/>
              <w:rPr>
                <w:sz w:val="18"/>
                <w:szCs w:val="18"/>
              </w:rPr>
            </w:pPr>
          </w:p>
        </w:tc>
        <w:tc>
          <w:tcPr>
            <w:tcW w:w="458" w:type="dxa"/>
            <w:vAlign w:val="center"/>
          </w:tcPr>
          <w:p w14:paraId="6DAED9F3" w14:textId="77777777" w:rsidR="00485CA2" w:rsidRPr="00EE4F8D" w:rsidRDefault="00485CA2" w:rsidP="003936F8">
            <w:pPr>
              <w:jc w:val="center"/>
              <w:rPr>
                <w:sz w:val="18"/>
                <w:szCs w:val="18"/>
              </w:rPr>
            </w:pPr>
          </w:p>
        </w:tc>
        <w:tc>
          <w:tcPr>
            <w:tcW w:w="458" w:type="dxa"/>
            <w:vAlign w:val="center"/>
          </w:tcPr>
          <w:p w14:paraId="67EC2D32" w14:textId="77777777" w:rsidR="00485CA2" w:rsidRPr="00EE4F8D" w:rsidRDefault="00485CA2" w:rsidP="003936F8">
            <w:pPr>
              <w:jc w:val="center"/>
              <w:rPr>
                <w:sz w:val="18"/>
                <w:szCs w:val="18"/>
              </w:rPr>
            </w:pPr>
          </w:p>
        </w:tc>
      </w:tr>
    </w:tbl>
    <w:p w14:paraId="165795FA" w14:textId="18F03C91" w:rsidR="00160015" w:rsidRDefault="00160015" w:rsidP="006923AC">
      <w:pPr>
        <w:jc w:val="center"/>
        <w:rPr>
          <w:rFonts w:eastAsiaTheme="majorEastAsia"/>
          <w:b/>
          <w:bCs/>
          <w:color w:val="2F5496" w:themeColor="accent1" w:themeShade="BF"/>
          <w:spacing w:val="20"/>
          <w:sz w:val="28"/>
          <w:szCs w:val="28"/>
        </w:rPr>
      </w:pPr>
      <w:bookmarkStart w:id="101" w:name="_Toc67292122"/>
      <w:bookmarkStart w:id="102" w:name="_Hlk67825024"/>
      <w:bookmarkEnd w:id="98"/>
      <w:r w:rsidRPr="007A4EE6">
        <w:rPr>
          <w:rFonts w:eastAsiaTheme="majorEastAsia"/>
          <w:b/>
          <w:bCs/>
          <w:color w:val="2F5496" w:themeColor="accent1" w:themeShade="BF"/>
          <w:spacing w:val="20"/>
          <w:sz w:val="28"/>
          <w:szCs w:val="28"/>
        </w:rPr>
        <w:lastRenderedPageBreak/>
        <w:t>Załącznik nr 5 do SWZ – Istotne postanowienia umowy</w:t>
      </w:r>
      <w:bookmarkEnd w:id="101"/>
    </w:p>
    <w:p w14:paraId="42906A27" w14:textId="77777777" w:rsidR="00B11436" w:rsidRPr="007A4EE6" w:rsidRDefault="00B11436" w:rsidP="00B11436">
      <w:pPr>
        <w:jc w:val="center"/>
        <w:rPr>
          <w:rFonts w:eastAsiaTheme="majorEastAsia"/>
          <w:b/>
          <w:bCs/>
          <w:color w:val="2F5496" w:themeColor="accent1" w:themeShade="BF"/>
          <w:spacing w:val="20"/>
          <w:sz w:val="28"/>
          <w:szCs w:val="28"/>
        </w:rPr>
      </w:pPr>
    </w:p>
    <w:p w14:paraId="087D8E44" w14:textId="77777777" w:rsidR="00683A07" w:rsidRPr="00F746F7" w:rsidRDefault="00683A07" w:rsidP="00683A07">
      <w:pPr>
        <w:tabs>
          <w:tab w:val="left" w:pos="426"/>
        </w:tabs>
        <w:spacing w:before="120"/>
        <w:rPr>
          <w:b/>
          <w:sz w:val="24"/>
          <w:szCs w:val="22"/>
        </w:rPr>
      </w:pPr>
      <w:bookmarkStart w:id="103" w:name="_Hlk67825298"/>
      <w:bookmarkEnd w:id="102"/>
      <w:r w:rsidRPr="00F746F7">
        <w:rPr>
          <w:b/>
          <w:sz w:val="24"/>
          <w:szCs w:val="22"/>
        </w:rPr>
        <w:t xml:space="preserve">Nr </w:t>
      </w:r>
      <w:r w:rsidRPr="00190729">
        <w:rPr>
          <w:b/>
          <w:sz w:val="24"/>
          <w:szCs w:val="22"/>
        </w:rPr>
        <w:t>LRU: ……………………..</w:t>
      </w:r>
      <w:r w:rsidRPr="00F746F7">
        <w:rPr>
          <w:b/>
          <w:sz w:val="24"/>
          <w:szCs w:val="22"/>
        </w:rPr>
        <w:t xml:space="preserve"> </w:t>
      </w:r>
    </w:p>
    <w:p w14:paraId="53C77BFA" w14:textId="77777777" w:rsidR="00683A07" w:rsidRDefault="00683A07" w:rsidP="00683A07">
      <w:pPr>
        <w:spacing w:before="120"/>
        <w:jc w:val="center"/>
        <w:rPr>
          <w:b/>
          <w:bCs/>
          <w:sz w:val="32"/>
          <w:szCs w:val="32"/>
        </w:rPr>
      </w:pPr>
      <w:r w:rsidRPr="005E6357">
        <w:rPr>
          <w:b/>
          <w:bCs/>
          <w:sz w:val="32"/>
          <w:szCs w:val="32"/>
        </w:rPr>
        <w:t>Istotne postanowienia umowy</w:t>
      </w:r>
    </w:p>
    <w:p w14:paraId="26EC0548" w14:textId="77777777" w:rsidR="00683A07" w:rsidRDefault="00683A07" w:rsidP="00683A07">
      <w:pPr>
        <w:pStyle w:val="Zwykytekst"/>
        <w:jc w:val="both"/>
        <w:rPr>
          <w:rFonts w:ascii="Times New Roman" w:hAnsi="Times New Roman" w:cs="Times New Roman"/>
          <w:color w:val="FF0000"/>
          <w:sz w:val="22"/>
          <w:szCs w:val="22"/>
        </w:rPr>
      </w:pPr>
    </w:p>
    <w:p w14:paraId="47935E5E" w14:textId="07724BAE" w:rsidR="00683A07" w:rsidRPr="00F746F7" w:rsidRDefault="00683A07" w:rsidP="00FB5F69">
      <w:pPr>
        <w:pStyle w:val="Zwykytekst"/>
        <w:numPr>
          <w:ilvl w:val="0"/>
          <w:numId w:val="51"/>
        </w:numPr>
        <w:ind w:left="284" w:hanging="284"/>
        <w:jc w:val="both"/>
        <w:rPr>
          <w:rFonts w:ascii="Times New Roman" w:hAnsi="Times New Roman" w:cs="Times New Roman"/>
          <w:sz w:val="22"/>
          <w:szCs w:val="22"/>
        </w:rPr>
      </w:pPr>
      <w:r w:rsidRPr="00A33BF6">
        <w:rPr>
          <w:rFonts w:ascii="Times New Roman" w:hAnsi="Times New Roman" w:cs="Times New Roman"/>
          <w:sz w:val="22"/>
          <w:szCs w:val="22"/>
        </w:rPr>
        <w:t xml:space="preserve">Niniejsza </w:t>
      </w:r>
      <w:r w:rsidR="007C34C7" w:rsidRPr="00A33BF6">
        <w:rPr>
          <w:rFonts w:ascii="Times New Roman" w:hAnsi="Times New Roman" w:cs="Times New Roman"/>
          <w:sz w:val="22"/>
          <w:szCs w:val="22"/>
        </w:rPr>
        <w:t xml:space="preserve">umowa (dalej jako: </w:t>
      </w:r>
      <w:r w:rsidR="007C34C7" w:rsidRPr="00A33BF6">
        <w:rPr>
          <w:rFonts w:ascii="Times New Roman" w:hAnsi="Times New Roman" w:cs="Times New Roman"/>
          <w:b/>
          <w:bCs/>
          <w:sz w:val="22"/>
          <w:szCs w:val="22"/>
        </w:rPr>
        <w:t>Umowa</w:t>
      </w:r>
      <w:r w:rsidR="007C34C7" w:rsidRPr="00A33BF6">
        <w:rPr>
          <w:rFonts w:ascii="Times New Roman" w:hAnsi="Times New Roman" w:cs="Times New Roman"/>
          <w:sz w:val="22"/>
          <w:szCs w:val="22"/>
        </w:rPr>
        <w:t xml:space="preserve">) </w:t>
      </w:r>
      <w:r w:rsidRPr="00A33BF6">
        <w:rPr>
          <w:rFonts w:ascii="Times New Roman" w:hAnsi="Times New Roman" w:cs="Times New Roman"/>
          <w:sz w:val="22"/>
          <w:szCs w:val="22"/>
        </w:rPr>
        <w:t xml:space="preserve">została zawarta przez Strony na skutek złożenia oświadczenia woli w formie elektronicznej w taki sposób, że każda ze Stron opatrzyła treść Umowy kwalifikowanym podpisem </w:t>
      </w:r>
      <w:r w:rsidRPr="00F746F7">
        <w:rPr>
          <w:rFonts w:ascii="Times New Roman" w:hAnsi="Times New Roman" w:cs="Times New Roman"/>
          <w:sz w:val="22"/>
          <w:szCs w:val="22"/>
        </w:rPr>
        <w:t>elektronicznym. Każda Strona otrzymuje egzemplarz Umowy zawartej w wyżej opisany sposób i w formie.</w:t>
      </w:r>
    </w:p>
    <w:p w14:paraId="7B98135D" w14:textId="3200B808" w:rsidR="00683A07" w:rsidRDefault="00683A07" w:rsidP="00FB5F69">
      <w:pPr>
        <w:pStyle w:val="Zwykytekst"/>
        <w:numPr>
          <w:ilvl w:val="0"/>
          <w:numId w:val="51"/>
        </w:numPr>
        <w:ind w:left="284" w:hanging="284"/>
        <w:jc w:val="both"/>
        <w:rPr>
          <w:rFonts w:ascii="Times New Roman" w:hAnsi="Times New Roman" w:cs="Times New Roman"/>
          <w:sz w:val="22"/>
          <w:szCs w:val="22"/>
        </w:rPr>
      </w:pPr>
      <w:r w:rsidRPr="00F746F7">
        <w:rPr>
          <w:rFonts w:ascii="Times New Roman" w:hAnsi="Times New Roman" w:cs="Times New Roman"/>
          <w:sz w:val="22"/>
          <w:szCs w:val="22"/>
        </w:rPr>
        <w:t>Strony przyjmują jako datę zawarcia</w:t>
      </w:r>
      <w:r w:rsidR="007D3C97">
        <w:rPr>
          <w:rFonts w:ascii="Times New Roman" w:hAnsi="Times New Roman" w:cs="Times New Roman"/>
          <w:sz w:val="22"/>
          <w:szCs w:val="22"/>
        </w:rPr>
        <w:t xml:space="preserve"> umowy</w:t>
      </w:r>
      <w:r w:rsidRPr="00F746F7">
        <w:rPr>
          <w:rFonts w:ascii="Times New Roman" w:hAnsi="Times New Roman" w:cs="Times New Roman"/>
          <w:sz w:val="22"/>
          <w:szCs w:val="22"/>
        </w:rPr>
        <w:t xml:space="preserve"> </w:t>
      </w:r>
      <w:r w:rsidR="007D3C97">
        <w:rPr>
          <w:rFonts w:ascii="Times New Roman" w:hAnsi="Times New Roman" w:cs="Times New Roman"/>
          <w:sz w:val="22"/>
          <w:szCs w:val="22"/>
        </w:rPr>
        <w:t>–</w:t>
      </w:r>
      <w:r w:rsidRPr="00F746F7">
        <w:rPr>
          <w:rFonts w:ascii="Times New Roman" w:hAnsi="Times New Roman" w:cs="Times New Roman"/>
          <w:sz w:val="22"/>
          <w:szCs w:val="22"/>
        </w:rPr>
        <w:t xml:space="preserve"> datę</w:t>
      </w:r>
      <w:r w:rsidR="007D3C97">
        <w:rPr>
          <w:rFonts w:ascii="Times New Roman" w:hAnsi="Times New Roman" w:cs="Times New Roman"/>
          <w:sz w:val="22"/>
          <w:szCs w:val="22"/>
        </w:rPr>
        <w:t xml:space="preserve"> </w:t>
      </w:r>
      <w:r w:rsidRPr="00F746F7">
        <w:rPr>
          <w:rFonts w:ascii="Times New Roman" w:hAnsi="Times New Roman" w:cs="Times New Roman"/>
          <w:sz w:val="22"/>
          <w:szCs w:val="22"/>
        </w:rPr>
        <w:t>złożenia ostatniego podpisu.</w:t>
      </w:r>
    </w:p>
    <w:p w14:paraId="799485B1" w14:textId="6B459EF2" w:rsidR="0084190B" w:rsidRPr="0084190B" w:rsidRDefault="0084190B" w:rsidP="0084190B">
      <w:pPr>
        <w:jc w:val="both"/>
        <w:rPr>
          <w:i/>
          <w:iCs/>
          <w:color w:val="0070C0"/>
          <w:sz w:val="22"/>
          <w:szCs w:val="22"/>
        </w:rPr>
      </w:pPr>
      <w:r w:rsidRPr="0084190B">
        <w:rPr>
          <w:i/>
          <w:iCs/>
          <w:color w:val="0070C0"/>
          <w:sz w:val="22"/>
          <w:szCs w:val="22"/>
        </w:rPr>
        <w:t>(w przypadku wersji elektronicznej)</w:t>
      </w:r>
      <w:r w:rsidR="00B11436">
        <w:rPr>
          <w:i/>
          <w:iCs/>
          <w:color w:val="0070C0"/>
          <w:sz w:val="22"/>
          <w:szCs w:val="22"/>
        </w:rPr>
        <w:t xml:space="preserve"> </w:t>
      </w:r>
    </w:p>
    <w:p w14:paraId="51D9D7A7" w14:textId="77777777" w:rsidR="0084190B" w:rsidRPr="00D2260F" w:rsidRDefault="0084190B" w:rsidP="0084190B">
      <w:pPr>
        <w:pStyle w:val="Akapitzlist"/>
        <w:jc w:val="both"/>
        <w:rPr>
          <w:b/>
          <w:bCs/>
          <w:color w:val="FF0000"/>
          <w:sz w:val="6"/>
          <w:szCs w:val="6"/>
        </w:rPr>
      </w:pPr>
    </w:p>
    <w:p w14:paraId="2D33015A" w14:textId="77777777" w:rsidR="0084190B" w:rsidRPr="0084190B" w:rsidRDefault="0084190B" w:rsidP="0084190B">
      <w:pPr>
        <w:pStyle w:val="Akapitzlist"/>
        <w:jc w:val="both"/>
        <w:rPr>
          <w:b/>
          <w:bCs/>
          <w:color w:val="FF0000"/>
          <w:sz w:val="22"/>
          <w:szCs w:val="22"/>
        </w:rPr>
      </w:pPr>
      <w:r w:rsidRPr="0084190B">
        <w:rPr>
          <w:b/>
          <w:bCs/>
          <w:color w:val="FF0000"/>
          <w:sz w:val="22"/>
          <w:szCs w:val="22"/>
        </w:rPr>
        <w:t>lub</w:t>
      </w:r>
    </w:p>
    <w:p w14:paraId="18C7B1D0" w14:textId="77777777" w:rsidR="0084190B" w:rsidRPr="00D2260F" w:rsidRDefault="0084190B" w:rsidP="0084190B">
      <w:pPr>
        <w:pStyle w:val="Akapitzlist"/>
        <w:jc w:val="both"/>
        <w:rPr>
          <w:b/>
          <w:bCs/>
          <w:sz w:val="6"/>
          <w:szCs w:val="6"/>
        </w:rPr>
      </w:pPr>
    </w:p>
    <w:p w14:paraId="3FFD436B" w14:textId="68EFA206" w:rsidR="0084190B" w:rsidRPr="0084190B" w:rsidRDefault="0084190B" w:rsidP="0084190B">
      <w:pPr>
        <w:jc w:val="both"/>
        <w:rPr>
          <w:sz w:val="22"/>
          <w:szCs w:val="22"/>
        </w:rPr>
      </w:pPr>
      <w:r w:rsidRPr="0084190B">
        <w:rPr>
          <w:sz w:val="22"/>
          <w:szCs w:val="22"/>
        </w:rPr>
        <w:t>Umowa została zawarta w dniu ……….  w …</w:t>
      </w:r>
      <w:r w:rsidR="00B11436">
        <w:rPr>
          <w:sz w:val="22"/>
          <w:szCs w:val="22"/>
        </w:rPr>
        <w:t xml:space="preserve"> </w:t>
      </w:r>
      <w:r w:rsidRPr="0084190B">
        <w:rPr>
          <w:sz w:val="22"/>
          <w:szCs w:val="22"/>
        </w:rPr>
        <w:t>…………….</w:t>
      </w:r>
    </w:p>
    <w:p w14:paraId="721024F4" w14:textId="77777777" w:rsidR="0084190B" w:rsidRPr="0084190B" w:rsidRDefault="0084190B" w:rsidP="0084190B">
      <w:pPr>
        <w:jc w:val="both"/>
        <w:rPr>
          <w:i/>
          <w:iCs/>
          <w:color w:val="0070C0"/>
          <w:sz w:val="22"/>
          <w:szCs w:val="22"/>
        </w:rPr>
      </w:pPr>
      <w:r w:rsidRPr="0084190B">
        <w:rPr>
          <w:i/>
          <w:iCs/>
          <w:color w:val="0070C0"/>
          <w:sz w:val="22"/>
          <w:szCs w:val="22"/>
        </w:rPr>
        <w:t>(w przypadku wersji papierowej)</w:t>
      </w:r>
    </w:p>
    <w:p w14:paraId="7A28F221" w14:textId="77777777" w:rsidR="0084190B" w:rsidRPr="00F746F7" w:rsidRDefault="0084190B" w:rsidP="0084190B">
      <w:pPr>
        <w:pStyle w:val="Zwykytekst"/>
        <w:ind w:left="426"/>
        <w:rPr>
          <w:rFonts w:ascii="Times New Roman" w:hAnsi="Times New Roman" w:cs="Times New Roman"/>
          <w:sz w:val="22"/>
          <w:szCs w:val="22"/>
        </w:rPr>
      </w:pPr>
    </w:p>
    <w:p w14:paraId="142BC11D" w14:textId="77777777" w:rsidR="00683A07" w:rsidRPr="005801CC" w:rsidRDefault="00683A07" w:rsidP="00683A07">
      <w:pPr>
        <w:jc w:val="both"/>
        <w:rPr>
          <w:b/>
          <w:bCs/>
          <w:color w:val="FF0000"/>
          <w:sz w:val="22"/>
          <w:szCs w:val="22"/>
        </w:rPr>
      </w:pPr>
    </w:p>
    <w:p w14:paraId="6D9C1F6B" w14:textId="71D1ECA5" w:rsidR="00683A07" w:rsidRPr="00F62CF0" w:rsidRDefault="00683A07" w:rsidP="00683A07">
      <w:pPr>
        <w:jc w:val="both"/>
        <w:rPr>
          <w:b/>
          <w:bCs/>
          <w:sz w:val="22"/>
          <w:szCs w:val="22"/>
        </w:rPr>
      </w:pPr>
      <w:bookmarkStart w:id="104" w:name="_Hlk106709209"/>
      <w:r w:rsidRPr="00F62CF0">
        <w:rPr>
          <w:b/>
          <w:bCs/>
          <w:sz w:val="22"/>
          <w:szCs w:val="22"/>
        </w:rPr>
        <w:t xml:space="preserve">Strony </w:t>
      </w:r>
      <w:r w:rsidR="004147A9" w:rsidRPr="00F62CF0">
        <w:rPr>
          <w:b/>
          <w:bCs/>
          <w:sz w:val="22"/>
          <w:szCs w:val="22"/>
        </w:rPr>
        <w:t>U</w:t>
      </w:r>
      <w:r w:rsidRPr="00F62CF0">
        <w:rPr>
          <w:b/>
          <w:bCs/>
          <w:sz w:val="22"/>
          <w:szCs w:val="22"/>
        </w:rPr>
        <w:t>mowy:</w:t>
      </w:r>
    </w:p>
    <w:p w14:paraId="196E3A51" w14:textId="13230A49" w:rsidR="00683A07" w:rsidRPr="00A33BF6" w:rsidRDefault="00683A07" w:rsidP="00683A07">
      <w:pPr>
        <w:spacing w:before="120"/>
        <w:jc w:val="both"/>
        <w:rPr>
          <w:sz w:val="22"/>
          <w:szCs w:val="22"/>
        </w:rPr>
      </w:pPr>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Oddział ……………………..,</w:t>
      </w:r>
      <w:r w:rsidRPr="00F62CF0">
        <w:rPr>
          <w:sz w:val="22"/>
          <w:szCs w:val="22"/>
        </w:rPr>
        <w:t xml:space="preserve"> adres: ……………………, ul. …………………….., zarejestrowan</w:t>
      </w:r>
      <w:r w:rsidR="0046246A" w:rsidRPr="00F62CF0">
        <w:rPr>
          <w:sz w:val="22"/>
          <w:szCs w:val="22"/>
        </w:rPr>
        <w:t>a</w:t>
      </w:r>
      <w:r w:rsidRPr="00F62CF0">
        <w:rPr>
          <w:sz w:val="22"/>
          <w:szCs w:val="22"/>
        </w:rPr>
        <w:t xml:space="preserve"> przez Sąd Rejonowy Katowice-Wschód w Katowicach Wydział Gospodarczy pod numerem KRS 0000709363, wysokość kapitału zakładowego całkowicie wpłaconego: 3 916</w:t>
      </w:r>
      <w:r w:rsidR="00422416">
        <w:rPr>
          <w:sz w:val="22"/>
          <w:szCs w:val="22"/>
        </w:rPr>
        <w:t> </w:t>
      </w:r>
      <w:r w:rsidRPr="00F62CF0">
        <w:rPr>
          <w:sz w:val="22"/>
          <w:szCs w:val="22"/>
        </w:rPr>
        <w:t>718</w:t>
      </w:r>
      <w:r w:rsidR="00422416">
        <w:rPr>
          <w:sz w:val="22"/>
          <w:szCs w:val="22"/>
        </w:rPr>
        <w:t> 3</w:t>
      </w:r>
      <w:r w:rsidRPr="00F62CF0">
        <w:rPr>
          <w:sz w:val="22"/>
          <w:szCs w:val="22"/>
        </w:rPr>
        <w:t xml:space="preserve">00,00 zł, NIP 634-283-47-28, REGON: 360615984, </w:t>
      </w:r>
      <w:r w:rsidRPr="00F62CF0">
        <w:rPr>
          <w:rFonts w:eastAsia="MS Mincho"/>
          <w:sz w:val="22"/>
          <w:szCs w:val="22"/>
        </w:rPr>
        <w:t xml:space="preserve">nr rejestrowy BDO  000014704, </w:t>
      </w:r>
      <w:r w:rsidRPr="00F62CF0">
        <w:rPr>
          <w:sz w:val="22"/>
          <w:szCs w:val="22"/>
        </w:rPr>
        <w:t>zwan</w:t>
      </w:r>
      <w:r w:rsidR="0046246A" w:rsidRPr="00F62CF0">
        <w:rPr>
          <w:sz w:val="22"/>
          <w:szCs w:val="22"/>
        </w:rPr>
        <w:t>a</w:t>
      </w:r>
      <w:r w:rsidRPr="00F62CF0">
        <w:rPr>
          <w:sz w:val="22"/>
          <w:szCs w:val="22"/>
        </w:rPr>
        <w:t xml:space="preserve"> w treści Umowy Zamawiającym, </w:t>
      </w:r>
      <w:r w:rsidRPr="00A33BF6">
        <w:rPr>
          <w:sz w:val="22"/>
          <w:szCs w:val="22"/>
        </w:rPr>
        <w:t>reprezentowana przez osoby umocowane.</w:t>
      </w:r>
    </w:p>
    <w:p w14:paraId="34C00560" w14:textId="77777777" w:rsidR="00683A07" w:rsidRPr="00A33BF6" w:rsidRDefault="00683A07" w:rsidP="00683A07">
      <w:pPr>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A33BF6" w:rsidRPr="00A33BF6" w14:paraId="7F7B0572" w14:textId="77777777" w:rsidTr="00A33BF6">
        <w:trPr>
          <w:trHeight w:val="20"/>
        </w:trPr>
        <w:tc>
          <w:tcPr>
            <w:tcW w:w="5000" w:type="pct"/>
            <w:gridSpan w:val="4"/>
            <w:shd w:val="clear" w:color="auto" w:fill="BFBFBF" w:themeFill="background1" w:themeFillShade="BF"/>
            <w:vAlign w:val="center"/>
          </w:tcPr>
          <w:p w14:paraId="4B7FC37A" w14:textId="77777777" w:rsidR="00A76477" w:rsidRPr="00A33BF6" w:rsidRDefault="00A76477" w:rsidP="006D62CF">
            <w:pPr>
              <w:widowControl w:val="0"/>
              <w:tabs>
                <w:tab w:val="left" w:pos="284"/>
                <w:tab w:val="left" w:pos="851"/>
              </w:tabs>
              <w:ind w:left="284" w:hanging="284"/>
              <w:jc w:val="center"/>
              <w:rPr>
                <w:b/>
                <w:bCs/>
              </w:rPr>
            </w:pPr>
            <w:r w:rsidRPr="00A33BF6">
              <w:rPr>
                <w:b/>
                <w:bCs/>
                <w:sz w:val="22"/>
                <w:szCs w:val="22"/>
              </w:rPr>
              <w:t>ZAMAWIAJĄCY</w:t>
            </w:r>
          </w:p>
        </w:tc>
      </w:tr>
      <w:tr w:rsidR="00A33BF6" w:rsidRPr="00A33BF6" w14:paraId="027AC541" w14:textId="77777777" w:rsidTr="006D62CF">
        <w:trPr>
          <w:trHeight w:val="557"/>
        </w:trPr>
        <w:tc>
          <w:tcPr>
            <w:tcW w:w="2499" w:type="pct"/>
            <w:gridSpan w:val="2"/>
            <w:vAlign w:val="center"/>
          </w:tcPr>
          <w:p w14:paraId="2D8CD65C" w14:textId="77777777" w:rsidR="00A76477" w:rsidRPr="00A33BF6" w:rsidRDefault="00A76477" w:rsidP="006D62CF">
            <w:pPr>
              <w:widowControl w:val="0"/>
              <w:jc w:val="center"/>
              <w:rPr>
                <w:sz w:val="18"/>
                <w:szCs w:val="18"/>
              </w:rPr>
            </w:pPr>
          </w:p>
          <w:p w14:paraId="0F08494A" w14:textId="77777777" w:rsidR="00A76477" w:rsidRPr="00A33BF6" w:rsidRDefault="00A76477" w:rsidP="006D62CF">
            <w:pPr>
              <w:widowControl w:val="0"/>
              <w:jc w:val="center"/>
              <w:rPr>
                <w:sz w:val="18"/>
                <w:szCs w:val="18"/>
              </w:rPr>
            </w:pPr>
          </w:p>
          <w:p w14:paraId="4BF04265" w14:textId="77777777" w:rsidR="00A76477" w:rsidRPr="00A33BF6" w:rsidRDefault="00A76477" w:rsidP="006D62CF">
            <w:pPr>
              <w:widowControl w:val="0"/>
              <w:jc w:val="center"/>
              <w:rPr>
                <w:sz w:val="18"/>
                <w:szCs w:val="18"/>
              </w:rPr>
            </w:pPr>
          </w:p>
          <w:p w14:paraId="5B300477" w14:textId="77777777" w:rsidR="00A76477" w:rsidRPr="00A33BF6" w:rsidRDefault="00A76477" w:rsidP="006D62CF">
            <w:pPr>
              <w:widowControl w:val="0"/>
              <w:jc w:val="center"/>
              <w:rPr>
                <w:sz w:val="18"/>
                <w:szCs w:val="18"/>
              </w:rPr>
            </w:pPr>
          </w:p>
          <w:p w14:paraId="5C283906" w14:textId="77777777" w:rsidR="00A76477" w:rsidRPr="00A33BF6" w:rsidRDefault="00A76477" w:rsidP="006D62CF">
            <w:pPr>
              <w:widowControl w:val="0"/>
              <w:jc w:val="center"/>
              <w:rPr>
                <w:sz w:val="18"/>
                <w:szCs w:val="18"/>
              </w:rPr>
            </w:pPr>
          </w:p>
          <w:p w14:paraId="0E207552" w14:textId="77777777" w:rsidR="00A76477" w:rsidRPr="00A33BF6" w:rsidRDefault="00A76477" w:rsidP="006D62CF">
            <w:pPr>
              <w:widowControl w:val="0"/>
              <w:tabs>
                <w:tab w:val="left" w:pos="284"/>
                <w:tab w:val="left" w:pos="851"/>
              </w:tabs>
              <w:ind w:left="284" w:hanging="284"/>
              <w:jc w:val="center"/>
              <w:rPr>
                <w:b/>
                <w:bCs/>
              </w:rPr>
            </w:pPr>
          </w:p>
        </w:tc>
        <w:tc>
          <w:tcPr>
            <w:tcW w:w="2501" w:type="pct"/>
            <w:gridSpan w:val="2"/>
            <w:vAlign w:val="center"/>
          </w:tcPr>
          <w:p w14:paraId="0E4191F9" w14:textId="77777777" w:rsidR="00A76477" w:rsidRPr="00A33BF6" w:rsidRDefault="00A76477" w:rsidP="006D62CF">
            <w:pPr>
              <w:widowControl w:val="0"/>
              <w:jc w:val="center"/>
              <w:rPr>
                <w:sz w:val="18"/>
                <w:szCs w:val="18"/>
              </w:rPr>
            </w:pPr>
          </w:p>
          <w:p w14:paraId="0489C65E" w14:textId="77777777" w:rsidR="00A76477" w:rsidRPr="00A33BF6" w:rsidRDefault="00A76477" w:rsidP="006D62CF">
            <w:pPr>
              <w:widowControl w:val="0"/>
              <w:jc w:val="center"/>
              <w:rPr>
                <w:sz w:val="18"/>
                <w:szCs w:val="18"/>
              </w:rPr>
            </w:pPr>
          </w:p>
          <w:p w14:paraId="348BAD83" w14:textId="77777777" w:rsidR="00A76477" w:rsidRPr="00A33BF6" w:rsidRDefault="00A76477" w:rsidP="006D62CF">
            <w:pPr>
              <w:widowControl w:val="0"/>
              <w:jc w:val="center"/>
              <w:rPr>
                <w:sz w:val="18"/>
                <w:szCs w:val="18"/>
              </w:rPr>
            </w:pPr>
          </w:p>
          <w:p w14:paraId="6D8C3841" w14:textId="77777777" w:rsidR="00A76477" w:rsidRPr="00A33BF6" w:rsidRDefault="00A76477" w:rsidP="006D62CF">
            <w:pPr>
              <w:widowControl w:val="0"/>
              <w:jc w:val="center"/>
              <w:rPr>
                <w:sz w:val="18"/>
                <w:szCs w:val="18"/>
              </w:rPr>
            </w:pPr>
          </w:p>
          <w:p w14:paraId="37570243" w14:textId="77777777" w:rsidR="00A76477" w:rsidRPr="00A33BF6" w:rsidRDefault="00A76477" w:rsidP="006D62CF">
            <w:pPr>
              <w:widowControl w:val="0"/>
              <w:jc w:val="center"/>
              <w:rPr>
                <w:sz w:val="18"/>
                <w:szCs w:val="18"/>
              </w:rPr>
            </w:pPr>
          </w:p>
          <w:p w14:paraId="1FFE8681" w14:textId="77777777" w:rsidR="00A76477" w:rsidRPr="00A33BF6" w:rsidRDefault="00A76477" w:rsidP="006D62CF">
            <w:pPr>
              <w:widowControl w:val="0"/>
              <w:tabs>
                <w:tab w:val="left" w:pos="284"/>
                <w:tab w:val="left" w:pos="851"/>
              </w:tabs>
              <w:ind w:left="284" w:hanging="284"/>
              <w:jc w:val="center"/>
              <w:rPr>
                <w:b/>
                <w:bCs/>
              </w:rPr>
            </w:pPr>
          </w:p>
        </w:tc>
      </w:tr>
      <w:tr w:rsidR="00A33BF6" w:rsidRPr="00A33BF6" w14:paraId="4ECE13BA" w14:textId="77777777" w:rsidTr="00A33BF6">
        <w:trPr>
          <w:trHeight w:val="564"/>
        </w:trPr>
        <w:tc>
          <w:tcPr>
            <w:tcW w:w="1250" w:type="pct"/>
            <w:shd w:val="clear" w:color="auto" w:fill="BFBFBF" w:themeFill="background1" w:themeFillShade="BF"/>
            <w:vAlign w:val="center"/>
          </w:tcPr>
          <w:p w14:paraId="3AEDFF8B" w14:textId="77777777" w:rsidR="00A76477" w:rsidRPr="00A33BF6" w:rsidRDefault="00A76477" w:rsidP="006D62CF">
            <w:pPr>
              <w:ind w:left="-108" w:right="-108"/>
              <w:jc w:val="center"/>
              <w:rPr>
                <w:sz w:val="18"/>
                <w:szCs w:val="18"/>
              </w:rPr>
            </w:pPr>
            <w:r w:rsidRPr="00A33BF6">
              <w:rPr>
                <w:sz w:val="18"/>
                <w:szCs w:val="18"/>
              </w:rPr>
              <w:t>Sekretarz Komisji Przetargowej lub</w:t>
            </w:r>
          </w:p>
          <w:p w14:paraId="5771426D" w14:textId="77777777" w:rsidR="00A76477" w:rsidRPr="00A33BF6" w:rsidRDefault="00A76477" w:rsidP="006D62CF">
            <w:pPr>
              <w:widowControl w:val="0"/>
              <w:tabs>
                <w:tab w:val="left" w:pos="284"/>
                <w:tab w:val="left" w:pos="851"/>
              </w:tabs>
              <w:ind w:left="-108" w:right="-108"/>
              <w:jc w:val="center"/>
              <w:rPr>
                <w:b/>
                <w:bCs/>
                <w:sz w:val="18"/>
                <w:szCs w:val="18"/>
              </w:rPr>
            </w:pPr>
            <w:r w:rsidRPr="00A33BF6">
              <w:rPr>
                <w:sz w:val="18"/>
                <w:szCs w:val="18"/>
              </w:rPr>
              <w:t>inna osoba wyznaczona</w:t>
            </w:r>
          </w:p>
        </w:tc>
        <w:tc>
          <w:tcPr>
            <w:tcW w:w="1250" w:type="pct"/>
            <w:shd w:val="clear" w:color="auto" w:fill="BFBFBF" w:themeFill="background1" w:themeFillShade="BF"/>
            <w:vAlign w:val="center"/>
          </w:tcPr>
          <w:p w14:paraId="2F0E32A7" w14:textId="77777777" w:rsidR="00A76477" w:rsidRPr="00A33BF6" w:rsidRDefault="00A76477" w:rsidP="006D62CF">
            <w:pPr>
              <w:widowControl w:val="0"/>
              <w:ind w:left="-108" w:right="-108"/>
              <w:jc w:val="center"/>
              <w:rPr>
                <w:b/>
                <w:bCs/>
                <w:sz w:val="18"/>
                <w:szCs w:val="18"/>
              </w:rPr>
            </w:pPr>
            <w:r w:rsidRPr="00A33BF6">
              <w:rPr>
                <w:sz w:val="18"/>
                <w:szCs w:val="18"/>
              </w:rPr>
              <w:t>Osoby odpowiedzialne za nadzór i realizację umowy ze strony Zamawiającego</w:t>
            </w:r>
          </w:p>
        </w:tc>
        <w:tc>
          <w:tcPr>
            <w:tcW w:w="1250" w:type="pct"/>
            <w:shd w:val="clear" w:color="auto" w:fill="BFBFBF" w:themeFill="background1" w:themeFillShade="BF"/>
            <w:vAlign w:val="center"/>
          </w:tcPr>
          <w:p w14:paraId="4EBA0F74" w14:textId="77777777" w:rsidR="00A76477" w:rsidRPr="00A33BF6" w:rsidRDefault="00A76477" w:rsidP="006D62CF">
            <w:pPr>
              <w:widowControl w:val="0"/>
              <w:ind w:left="-108" w:right="-108"/>
              <w:jc w:val="center"/>
              <w:rPr>
                <w:b/>
                <w:bCs/>
                <w:sz w:val="18"/>
                <w:szCs w:val="18"/>
              </w:rPr>
            </w:pPr>
            <w:r w:rsidRPr="00A33BF6">
              <w:rPr>
                <w:sz w:val="18"/>
                <w:szCs w:val="18"/>
              </w:rPr>
              <w:t>Dział Prawny</w:t>
            </w:r>
          </w:p>
        </w:tc>
        <w:tc>
          <w:tcPr>
            <w:tcW w:w="1250" w:type="pct"/>
            <w:shd w:val="clear" w:color="auto" w:fill="BFBFBF" w:themeFill="background1" w:themeFillShade="BF"/>
            <w:vAlign w:val="center"/>
          </w:tcPr>
          <w:p w14:paraId="52EFA65D" w14:textId="77777777" w:rsidR="00A76477" w:rsidRPr="00A33BF6" w:rsidRDefault="00A76477" w:rsidP="006D62CF">
            <w:pPr>
              <w:widowControl w:val="0"/>
              <w:ind w:left="-108" w:right="-108"/>
              <w:jc w:val="center"/>
              <w:rPr>
                <w:b/>
                <w:bCs/>
                <w:sz w:val="18"/>
                <w:szCs w:val="18"/>
              </w:rPr>
            </w:pPr>
            <w:r w:rsidRPr="00A33BF6">
              <w:rPr>
                <w:sz w:val="18"/>
                <w:szCs w:val="18"/>
              </w:rPr>
              <w:t>Osoba odpowiedzialna w zakresie RODO</w:t>
            </w:r>
          </w:p>
        </w:tc>
      </w:tr>
      <w:tr w:rsidR="00A33BF6" w:rsidRPr="00A33BF6" w14:paraId="7D83FE5D" w14:textId="77777777" w:rsidTr="006D62CF">
        <w:trPr>
          <w:trHeight w:val="564"/>
        </w:trPr>
        <w:tc>
          <w:tcPr>
            <w:tcW w:w="1250" w:type="pct"/>
            <w:vAlign w:val="center"/>
          </w:tcPr>
          <w:p w14:paraId="52D7AD85" w14:textId="77777777" w:rsidR="00A76477" w:rsidRPr="00A33BF6" w:rsidRDefault="00A76477" w:rsidP="006D62CF">
            <w:pPr>
              <w:widowControl w:val="0"/>
              <w:jc w:val="center"/>
              <w:rPr>
                <w:sz w:val="18"/>
                <w:szCs w:val="18"/>
              </w:rPr>
            </w:pPr>
          </w:p>
          <w:p w14:paraId="3728B72F" w14:textId="77777777" w:rsidR="00A76477" w:rsidRPr="00A33BF6" w:rsidRDefault="00A76477" w:rsidP="006D62CF">
            <w:pPr>
              <w:widowControl w:val="0"/>
              <w:jc w:val="center"/>
              <w:rPr>
                <w:sz w:val="18"/>
                <w:szCs w:val="18"/>
              </w:rPr>
            </w:pPr>
          </w:p>
          <w:p w14:paraId="3008672F" w14:textId="77777777" w:rsidR="00A76477" w:rsidRPr="00A33BF6" w:rsidRDefault="00A76477" w:rsidP="006D62CF">
            <w:pPr>
              <w:widowControl w:val="0"/>
              <w:jc w:val="center"/>
              <w:rPr>
                <w:sz w:val="18"/>
                <w:szCs w:val="18"/>
              </w:rPr>
            </w:pPr>
          </w:p>
          <w:p w14:paraId="4D6B3922" w14:textId="77777777" w:rsidR="00A76477" w:rsidRPr="00A33BF6" w:rsidRDefault="00A76477" w:rsidP="006D62CF">
            <w:pPr>
              <w:widowControl w:val="0"/>
              <w:jc w:val="center"/>
              <w:rPr>
                <w:sz w:val="18"/>
                <w:szCs w:val="18"/>
              </w:rPr>
            </w:pPr>
          </w:p>
          <w:p w14:paraId="257BBCFF" w14:textId="77777777" w:rsidR="00A76477" w:rsidRPr="00A33BF6" w:rsidRDefault="00A76477" w:rsidP="006D62CF">
            <w:pPr>
              <w:widowControl w:val="0"/>
              <w:jc w:val="center"/>
              <w:rPr>
                <w:sz w:val="18"/>
                <w:szCs w:val="18"/>
              </w:rPr>
            </w:pPr>
          </w:p>
          <w:p w14:paraId="170E4ED7" w14:textId="77777777" w:rsidR="00A76477" w:rsidRPr="00A33BF6" w:rsidRDefault="00A76477" w:rsidP="006D62CF">
            <w:pPr>
              <w:ind w:left="22"/>
              <w:jc w:val="center"/>
              <w:rPr>
                <w:sz w:val="18"/>
                <w:szCs w:val="18"/>
              </w:rPr>
            </w:pPr>
          </w:p>
        </w:tc>
        <w:tc>
          <w:tcPr>
            <w:tcW w:w="1250" w:type="pct"/>
            <w:vAlign w:val="center"/>
          </w:tcPr>
          <w:p w14:paraId="1AF35D88" w14:textId="77777777" w:rsidR="00A76477" w:rsidRPr="00A33BF6" w:rsidRDefault="00A76477" w:rsidP="006D62CF">
            <w:pPr>
              <w:widowControl w:val="0"/>
              <w:jc w:val="center"/>
              <w:rPr>
                <w:sz w:val="18"/>
                <w:szCs w:val="18"/>
              </w:rPr>
            </w:pPr>
          </w:p>
          <w:p w14:paraId="0557F291" w14:textId="77777777" w:rsidR="00A76477" w:rsidRPr="00A33BF6" w:rsidRDefault="00A76477" w:rsidP="006D62CF">
            <w:pPr>
              <w:widowControl w:val="0"/>
              <w:jc w:val="center"/>
              <w:rPr>
                <w:sz w:val="18"/>
                <w:szCs w:val="18"/>
              </w:rPr>
            </w:pPr>
          </w:p>
          <w:p w14:paraId="1A015515" w14:textId="77777777" w:rsidR="00A76477" w:rsidRPr="00A33BF6" w:rsidRDefault="00A76477" w:rsidP="006D62CF">
            <w:pPr>
              <w:widowControl w:val="0"/>
              <w:jc w:val="center"/>
              <w:rPr>
                <w:sz w:val="18"/>
                <w:szCs w:val="18"/>
              </w:rPr>
            </w:pPr>
          </w:p>
          <w:p w14:paraId="4029C724" w14:textId="77777777" w:rsidR="00A76477" w:rsidRPr="00A33BF6" w:rsidRDefault="00A76477" w:rsidP="006D62CF">
            <w:pPr>
              <w:widowControl w:val="0"/>
              <w:jc w:val="center"/>
              <w:rPr>
                <w:sz w:val="18"/>
                <w:szCs w:val="18"/>
              </w:rPr>
            </w:pPr>
          </w:p>
          <w:p w14:paraId="1DC998FB" w14:textId="77777777" w:rsidR="00A76477" w:rsidRPr="00A33BF6" w:rsidRDefault="00A76477" w:rsidP="006D62CF">
            <w:pPr>
              <w:widowControl w:val="0"/>
              <w:jc w:val="center"/>
              <w:rPr>
                <w:sz w:val="18"/>
                <w:szCs w:val="18"/>
              </w:rPr>
            </w:pPr>
          </w:p>
          <w:p w14:paraId="59FE940C" w14:textId="77777777" w:rsidR="00A76477" w:rsidRPr="00A33BF6" w:rsidRDefault="00A76477" w:rsidP="006D62CF">
            <w:pPr>
              <w:widowControl w:val="0"/>
              <w:ind w:left="34" w:hanging="34"/>
              <w:jc w:val="center"/>
              <w:rPr>
                <w:sz w:val="18"/>
                <w:szCs w:val="18"/>
              </w:rPr>
            </w:pPr>
          </w:p>
        </w:tc>
        <w:tc>
          <w:tcPr>
            <w:tcW w:w="1250" w:type="pct"/>
            <w:vAlign w:val="center"/>
          </w:tcPr>
          <w:p w14:paraId="16827969" w14:textId="77777777" w:rsidR="00A76477" w:rsidRPr="00A33BF6" w:rsidRDefault="00A76477" w:rsidP="006D62CF">
            <w:pPr>
              <w:widowControl w:val="0"/>
              <w:jc w:val="center"/>
              <w:rPr>
                <w:sz w:val="18"/>
                <w:szCs w:val="18"/>
              </w:rPr>
            </w:pPr>
          </w:p>
          <w:p w14:paraId="26787DF3" w14:textId="77777777" w:rsidR="00A76477" w:rsidRPr="00A33BF6" w:rsidRDefault="00A76477" w:rsidP="006D62CF">
            <w:pPr>
              <w:widowControl w:val="0"/>
              <w:jc w:val="center"/>
              <w:rPr>
                <w:sz w:val="18"/>
                <w:szCs w:val="18"/>
              </w:rPr>
            </w:pPr>
          </w:p>
          <w:p w14:paraId="77848DB8" w14:textId="77777777" w:rsidR="00A76477" w:rsidRPr="00A33BF6" w:rsidRDefault="00A76477" w:rsidP="006D62CF">
            <w:pPr>
              <w:widowControl w:val="0"/>
              <w:jc w:val="center"/>
              <w:rPr>
                <w:sz w:val="18"/>
                <w:szCs w:val="18"/>
              </w:rPr>
            </w:pPr>
          </w:p>
          <w:p w14:paraId="333DBFC2" w14:textId="77777777" w:rsidR="00A76477" w:rsidRPr="00A33BF6" w:rsidRDefault="00A76477" w:rsidP="006D62CF">
            <w:pPr>
              <w:widowControl w:val="0"/>
              <w:jc w:val="center"/>
              <w:rPr>
                <w:sz w:val="18"/>
                <w:szCs w:val="18"/>
              </w:rPr>
            </w:pPr>
          </w:p>
          <w:p w14:paraId="62F24F50" w14:textId="77777777" w:rsidR="00A76477" w:rsidRPr="00A33BF6" w:rsidRDefault="00A76477" w:rsidP="006D62CF">
            <w:pPr>
              <w:widowControl w:val="0"/>
              <w:jc w:val="center"/>
              <w:rPr>
                <w:sz w:val="18"/>
                <w:szCs w:val="18"/>
              </w:rPr>
            </w:pPr>
          </w:p>
          <w:p w14:paraId="04D9A81A" w14:textId="77777777" w:rsidR="00A76477" w:rsidRPr="00A33BF6" w:rsidRDefault="00A76477" w:rsidP="006D62CF">
            <w:pPr>
              <w:widowControl w:val="0"/>
              <w:jc w:val="center"/>
              <w:rPr>
                <w:sz w:val="18"/>
                <w:szCs w:val="18"/>
              </w:rPr>
            </w:pPr>
          </w:p>
        </w:tc>
        <w:tc>
          <w:tcPr>
            <w:tcW w:w="1250" w:type="pct"/>
            <w:vAlign w:val="center"/>
          </w:tcPr>
          <w:p w14:paraId="2D12A079" w14:textId="77777777" w:rsidR="00A76477" w:rsidRPr="00A33BF6" w:rsidRDefault="00A76477" w:rsidP="006D62CF">
            <w:pPr>
              <w:widowControl w:val="0"/>
              <w:jc w:val="center"/>
              <w:rPr>
                <w:sz w:val="18"/>
                <w:szCs w:val="18"/>
              </w:rPr>
            </w:pPr>
          </w:p>
          <w:p w14:paraId="3EA3102F" w14:textId="77777777" w:rsidR="00A76477" w:rsidRPr="00A33BF6" w:rsidRDefault="00A76477" w:rsidP="006D62CF">
            <w:pPr>
              <w:widowControl w:val="0"/>
              <w:jc w:val="center"/>
              <w:rPr>
                <w:sz w:val="18"/>
                <w:szCs w:val="18"/>
              </w:rPr>
            </w:pPr>
          </w:p>
          <w:p w14:paraId="10B0A6D4" w14:textId="77777777" w:rsidR="00A76477" w:rsidRPr="00A33BF6" w:rsidRDefault="00A76477" w:rsidP="006D62CF">
            <w:pPr>
              <w:widowControl w:val="0"/>
              <w:jc w:val="center"/>
              <w:rPr>
                <w:sz w:val="18"/>
                <w:szCs w:val="18"/>
              </w:rPr>
            </w:pPr>
          </w:p>
          <w:p w14:paraId="63FCDEFE" w14:textId="77777777" w:rsidR="00A76477" w:rsidRPr="00A33BF6" w:rsidRDefault="00A76477" w:rsidP="006D62CF">
            <w:pPr>
              <w:widowControl w:val="0"/>
              <w:jc w:val="center"/>
              <w:rPr>
                <w:sz w:val="18"/>
                <w:szCs w:val="18"/>
              </w:rPr>
            </w:pPr>
          </w:p>
          <w:p w14:paraId="77039727" w14:textId="77777777" w:rsidR="00A76477" w:rsidRPr="00A33BF6" w:rsidRDefault="00A76477" w:rsidP="006D62CF">
            <w:pPr>
              <w:widowControl w:val="0"/>
              <w:jc w:val="center"/>
              <w:rPr>
                <w:sz w:val="18"/>
                <w:szCs w:val="18"/>
              </w:rPr>
            </w:pPr>
          </w:p>
          <w:p w14:paraId="5FCAAE0C" w14:textId="77777777" w:rsidR="00A76477" w:rsidRPr="00A33BF6" w:rsidRDefault="00A76477" w:rsidP="006D62CF">
            <w:pPr>
              <w:widowControl w:val="0"/>
              <w:jc w:val="center"/>
              <w:rPr>
                <w:sz w:val="18"/>
                <w:szCs w:val="18"/>
              </w:rPr>
            </w:pPr>
          </w:p>
        </w:tc>
      </w:tr>
    </w:tbl>
    <w:p w14:paraId="4E8F43E8" w14:textId="77777777" w:rsidR="00A76477" w:rsidRDefault="00A76477" w:rsidP="00683A07">
      <w:pPr>
        <w:jc w:val="both"/>
        <w:rPr>
          <w:sz w:val="22"/>
          <w:szCs w:val="22"/>
        </w:rPr>
      </w:pPr>
    </w:p>
    <w:p w14:paraId="459B0672" w14:textId="4891922E" w:rsidR="00683A07" w:rsidRPr="00F62CF0" w:rsidRDefault="00683A07" w:rsidP="00B11436">
      <w:pPr>
        <w:jc w:val="center"/>
        <w:rPr>
          <w:sz w:val="22"/>
          <w:szCs w:val="22"/>
        </w:rPr>
      </w:pPr>
      <w:r w:rsidRPr="00F62CF0">
        <w:rPr>
          <w:sz w:val="22"/>
          <w:szCs w:val="22"/>
        </w:rPr>
        <w:t>i</w:t>
      </w:r>
    </w:p>
    <w:p w14:paraId="675323B2" w14:textId="77777777" w:rsidR="00683A07" w:rsidRPr="00F62CF0" w:rsidRDefault="00683A07" w:rsidP="00683A07">
      <w:pPr>
        <w:jc w:val="both"/>
        <w:rPr>
          <w:sz w:val="8"/>
          <w:szCs w:val="8"/>
        </w:rPr>
      </w:pPr>
    </w:p>
    <w:p w14:paraId="7B8D4D29" w14:textId="77777777" w:rsidR="00683A07" w:rsidRPr="00F62CF0" w:rsidRDefault="00683A07" w:rsidP="00683A07">
      <w:pPr>
        <w:rPr>
          <w:i/>
          <w:color w:val="FF0000"/>
          <w:sz w:val="22"/>
          <w:szCs w:val="22"/>
        </w:rPr>
      </w:pPr>
      <w:r w:rsidRPr="00F62CF0">
        <w:rPr>
          <w:i/>
          <w:color w:val="FF0000"/>
          <w:sz w:val="22"/>
          <w:szCs w:val="22"/>
        </w:rPr>
        <w:t>(w przypadku działalności gospodarczej prowadzonej osobiście)</w:t>
      </w:r>
    </w:p>
    <w:p w14:paraId="76D61481" w14:textId="1575702E" w:rsidR="00683A07" w:rsidRPr="00F62CF0" w:rsidRDefault="00683A07" w:rsidP="00683A07">
      <w:pPr>
        <w:jc w:val="both"/>
        <w:rPr>
          <w:sz w:val="22"/>
          <w:szCs w:val="22"/>
        </w:rPr>
      </w:pPr>
      <w:r w:rsidRPr="00F62CF0">
        <w:rPr>
          <w:b/>
          <w:bCs/>
          <w:sz w:val="22"/>
          <w:szCs w:val="22"/>
        </w:rPr>
        <w:t>Pan/Pani</w:t>
      </w:r>
      <w:r w:rsidRPr="00F62CF0">
        <w:rPr>
          <w:sz w:val="22"/>
          <w:szCs w:val="22"/>
        </w:rPr>
        <w:t xml:space="preserve">  ……………………………………… prowadzący</w:t>
      </w:r>
      <w:r w:rsidR="008A6806" w:rsidRPr="00F62CF0">
        <w:rPr>
          <w:sz w:val="22"/>
          <w:szCs w:val="22"/>
        </w:rPr>
        <w:t>/a</w:t>
      </w:r>
      <w:r w:rsidRPr="00F62CF0">
        <w:rPr>
          <w:sz w:val="22"/>
          <w:szCs w:val="22"/>
        </w:rPr>
        <w:t xml:space="preserve"> działalność pod nazwą …………………………. z siedzibą w ……………………. ul. …………………….. , zarejestrowaną w Centralnej Ewidencji i Informacji o Działalności Gospodarczej, NIP: …….. REGON: ………….…………….,  zwany/</w:t>
      </w:r>
      <w:r w:rsidR="008A6806" w:rsidRPr="00F62CF0">
        <w:rPr>
          <w:sz w:val="22"/>
          <w:szCs w:val="22"/>
        </w:rPr>
        <w:t>a</w:t>
      </w:r>
      <w:r w:rsidRPr="00F62CF0">
        <w:rPr>
          <w:sz w:val="22"/>
          <w:szCs w:val="22"/>
        </w:rPr>
        <w:t xml:space="preserve">  w treści Umowy </w:t>
      </w:r>
      <w:r w:rsidRPr="00F62CF0">
        <w:rPr>
          <w:b/>
          <w:sz w:val="22"/>
          <w:szCs w:val="22"/>
        </w:rPr>
        <w:t>Wykonawcą</w:t>
      </w:r>
      <w:r w:rsidRPr="00F62CF0">
        <w:rPr>
          <w:sz w:val="22"/>
          <w:szCs w:val="22"/>
        </w:rPr>
        <w:t>, reprezentowany/a przez osobę/y umocowane</w:t>
      </w:r>
    </w:p>
    <w:p w14:paraId="069F9173" w14:textId="77777777" w:rsidR="00683A07" w:rsidRPr="00F62CF0" w:rsidRDefault="00683A07" w:rsidP="00683A07">
      <w:pPr>
        <w:jc w:val="both"/>
        <w:rPr>
          <w:color w:val="FF0000"/>
          <w:sz w:val="22"/>
          <w:szCs w:val="22"/>
        </w:rPr>
      </w:pPr>
      <w:r w:rsidRPr="00F62CF0">
        <w:rPr>
          <w:i/>
          <w:color w:val="FF0000"/>
          <w:sz w:val="22"/>
          <w:szCs w:val="22"/>
        </w:rPr>
        <w:t>(w przypadku spółki kapitałowej)</w:t>
      </w:r>
      <w:r w:rsidRPr="00F62CF0">
        <w:rPr>
          <w:color w:val="FF0000"/>
          <w:sz w:val="22"/>
          <w:szCs w:val="22"/>
        </w:rPr>
        <w:t xml:space="preserve">  </w:t>
      </w:r>
    </w:p>
    <w:p w14:paraId="329B89E6" w14:textId="734B5A42" w:rsidR="00683A07" w:rsidRPr="00F62CF0" w:rsidRDefault="00683A07" w:rsidP="00683A07">
      <w:pPr>
        <w:jc w:val="both"/>
        <w:rPr>
          <w:sz w:val="22"/>
          <w:szCs w:val="22"/>
        </w:rPr>
      </w:pPr>
      <w:r w:rsidRPr="00F62CF0">
        <w:rPr>
          <w:sz w:val="22"/>
          <w:szCs w:val="22"/>
        </w:rPr>
        <w:t>……………………… z siedzibą ……………. przy ul. ………………, kod pocztowy ……………., zarejestrowan</w:t>
      </w:r>
      <w:r w:rsidR="008A6806" w:rsidRPr="00F62CF0">
        <w:rPr>
          <w:sz w:val="22"/>
          <w:szCs w:val="22"/>
        </w:rPr>
        <w:t xml:space="preserve">a </w:t>
      </w:r>
      <w:r w:rsidRPr="00F62CF0">
        <w:rPr>
          <w:sz w:val="22"/>
          <w:szCs w:val="22"/>
        </w:rPr>
        <w:t xml:space="preserve">przez Sąd Rejonowy …………… w …………. pod numerem KRS ………………, wysokość kapitału zakładowego: …………… zł, REGON: …………., NIP ……………, </w:t>
      </w:r>
    </w:p>
    <w:p w14:paraId="1405FAF9" w14:textId="2168DE8C" w:rsidR="00683A07" w:rsidRPr="00F62CF0" w:rsidRDefault="00683A07" w:rsidP="00683A07">
      <w:pPr>
        <w:jc w:val="both"/>
        <w:rPr>
          <w:sz w:val="22"/>
          <w:szCs w:val="22"/>
        </w:rPr>
      </w:pPr>
      <w:r w:rsidRPr="00F62CF0">
        <w:rPr>
          <w:sz w:val="22"/>
          <w:szCs w:val="22"/>
        </w:rPr>
        <w:lastRenderedPageBreak/>
        <w:t>zwan</w:t>
      </w:r>
      <w:r w:rsidR="008A6806" w:rsidRPr="00F62CF0">
        <w:rPr>
          <w:sz w:val="22"/>
          <w:szCs w:val="22"/>
        </w:rPr>
        <w:t>a</w:t>
      </w:r>
      <w:r w:rsidRPr="00F62CF0">
        <w:rPr>
          <w:sz w:val="22"/>
          <w:szCs w:val="22"/>
        </w:rPr>
        <w:t xml:space="preserve"> w treści Umowy </w:t>
      </w:r>
      <w:r w:rsidRPr="00F62CF0">
        <w:rPr>
          <w:b/>
          <w:sz w:val="22"/>
          <w:szCs w:val="22"/>
        </w:rPr>
        <w:t>Wykonawcą</w:t>
      </w:r>
      <w:r w:rsidRPr="00F62CF0">
        <w:rPr>
          <w:sz w:val="22"/>
          <w:szCs w:val="22"/>
        </w:rPr>
        <w:t>, reprezentowana przez osoby umocowane.</w:t>
      </w:r>
    </w:p>
    <w:p w14:paraId="12D44F32" w14:textId="13A1B78B" w:rsidR="00683A07" w:rsidRPr="00F62CF0" w:rsidRDefault="00683A07" w:rsidP="00683A07">
      <w:pPr>
        <w:rPr>
          <w:color w:val="FF0000"/>
          <w:sz w:val="22"/>
          <w:szCs w:val="22"/>
        </w:rPr>
      </w:pPr>
      <w:r w:rsidRPr="00F62CF0">
        <w:rPr>
          <w:i/>
          <w:color w:val="FF0000"/>
          <w:sz w:val="22"/>
          <w:szCs w:val="22"/>
        </w:rPr>
        <w:t>(w przypadku spółki cywilnej)</w:t>
      </w:r>
      <w:r w:rsidR="00B11436">
        <w:rPr>
          <w:i/>
          <w:color w:val="FF0000"/>
          <w:sz w:val="22"/>
          <w:szCs w:val="22"/>
        </w:rPr>
        <w:t xml:space="preserve"> </w:t>
      </w:r>
    </w:p>
    <w:p w14:paraId="75EEE95B" w14:textId="0798A733" w:rsidR="00683A07" w:rsidRPr="00F62CF0" w:rsidRDefault="00683A07" w:rsidP="00683A07">
      <w:pPr>
        <w:jc w:val="both"/>
        <w:rPr>
          <w:sz w:val="22"/>
          <w:szCs w:val="22"/>
        </w:rPr>
      </w:pPr>
      <w:r w:rsidRPr="00F62CF0">
        <w:rPr>
          <w:b/>
          <w:sz w:val="22"/>
          <w:szCs w:val="22"/>
        </w:rPr>
        <w:t>Pan/Pani</w:t>
      </w:r>
      <w:r w:rsidRPr="00F62CF0">
        <w:rPr>
          <w:sz w:val="22"/>
          <w:szCs w:val="22"/>
        </w:rPr>
        <w:t xml:space="preserve"> ………………………………… zarejestrowany/</w:t>
      </w:r>
      <w:r w:rsidR="008A6806" w:rsidRPr="00F62CF0">
        <w:rPr>
          <w:sz w:val="22"/>
          <w:szCs w:val="22"/>
        </w:rPr>
        <w:t>a</w:t>
      </w:r>
      <w:r w:rsidRPr="00F62CF0">
        <w:rPr>
          <w:sz w:val="22"/>
          <w:szCs w:val="22"/>
        </w:rPr>
        <w:t xml:space="preserve"> w Centralnej Ewidencji i Informacji o Działalności Gospodarczej, NIP: ………………..</w:t>
      </w:r>
    </w:p>
    <w:p w14:paraId="697B511A" w14:textId="3C561020" w:rsidR="00683A07" w:rsidRPr="00F62CF0" w:rsidRDefault="00683A07" w:rsidP="00683A07">
      <w:pPr>
        <w:jc w:val="both"/>
        <w:rPr>
          <w:sz w:val="22"/>
          <w:szCs w:val="22"/>
        </w:rPr>
      </w:pPr>
      <w:r w:rsidRPr="00F62CF0">
        <w:rPr>
          <w:b/>
          <w:sz w:val="22"/>
          <w:szCs w:val="22"/>
        </w:rPr>
        <w:t>Pan/Pani</w:t>
      </w:r>
      <w:r w:rsidRPr="00F62CF0">
        <w:rPr>
          <w:sz w:val="22"/>
          <w:szCs w:val="22"/>
        </w:rPr>
        <w:t xml:space="preserve"> ………………………………… zarejestrowany/</w:t>
      </w:r>
      <w:r w:rsidR="008A6806" w:rsidRPr="00F62CF0">
        <w:rPr>
          <w:sz w:val="22"/>
          <w:szCs w:val="22"/>
        </w:rPr>
        <w:t>a</w:t>
      </w:r>
      <w:r w:rsidRPr="00F62CF0">
        <w:rPr>
          <w:sz w:val="22"/>
          <w:szCs w:val="22"/>
        </w:rPr>
        <w:t xml:space="preserve"> w Centralnej Ewidencji i Informacji o Działalności Gospodarczej, NIP: ………………..</w:t>
      </w:r>
    </w:p>
    <w:p w14:paraId="3AE334D4" w14:textId="731D0F8E" w:rsidR="00683A07" w:rsidRPr="00F62CF0" w:rsidRDefault="00683A07" w:rsidP="00683A07">
      <w:pPr>
        <w:jc w:val="both"/>
        <w:rPr>
          <w:sz w:val="22"/>
          <w:szCs w:val="22"/>
        </w:rPr>
      </w:pPr>
      <w:r w:rsidRPr="00F62CF0">
        <w:rPr>
          <w:b/>
          <w:sz w:val="22"/>
          <w:szCs w:val="22"/>
        </w:rPr>
        <w:t>wspólnie prowadzący działalność gospodarczą w formie spółki cywilnej</w:t>
      </w:r>
      <w:r w:rsidRPr="00F62CF0">
        <w:rPr>
          <w:sz w:val="22"/>
          <w:szCs w:val="22"/>
        </w:rPr>
        <w:t xml:space="preserve"> pod nazwą ……….….  z</w:t>
      </w:r>
      <w:r w:rsidR="008A6806" w:rsidRPr="00F62CF0">
        <w:rPr>
          <w:sz w:val="22"/>
          <w:szCs w:val="22"/>
        </w:rPr>
        <w:t> </w:t>
      </w:r>
      <w:r w:rsidRPr="00F62CF0">
        <w:rPr>
          <w:sz w:val="22"/>
          <w:szCs w:val="22"/>
        </w:rPr>
        <w:t>siedzibą w ……………………………  ul………………………, NIP: ……………….. zwan</w:t>
      </w:r>
      <w:r w:rsidR="008A6806" w:rsidRPr="00F62CF0">
        <w:rPr>
          <w:sz w:val="22"/>
          <w:szCs w:val="22"/>
        </w:rPr>
        <w:t xml:space="preserve">ej </w:t>
      </w:r>
      <w:r w:rsidRPr="00F62CF0">
        <w:rPr>
          <w:sz w:val="22"/>
          <w:szCs w:val="22"/>
        </w:rPr>
        <w:t xml:space="preserve">w treści Umowy </w:t>
      </w:r>
      <w:r w:rsidRPr="00F62CF0">
        <w:rPr>
          <w:b/>
          <w:sz w:val="22"/>
          <w:szCs w:val="22"/>
        </w:rPr>
        <w:t>Wykonawcą</w:t>
      </w:r>
      <w:r w:rsidRPr="00F62CF0">
        <w:rPr>
          <w:sz w:val="22"/>
          <w:szCs w:val="22"/>
        </w:rPr>
        <w:t>, reprezentowan</w:t>
      </w:r>
      <w:r w:rsidR="008A6806" w:rsidRPr="00F62CF0">
        <w:rPr>
          <w:sz w:val="22"/>
          <w:szCs w:val="22"/>
        </w:rPr>
        <w:t>ej</w:t>
      </w:r>
      <w:r w:rsidRPr="00F62CF0">
        <w:rPr>
          <w:sz w:val="22"/>
          <w:szCs w:val="22"/>
        </w:rPr>
        <w:t xml:space="preserve"> przez osoby umocowane.</w:t>
      </w:r>
    </w:p>
    <w:p w14:paraId="5CB65EB9" w14:textId="77777777" w:rsidR="00683A07" w:rsidRPr="00F62CF0" w:rsidRDefault="00683A07" w:rsidP="00683A07">
      <w:pPr>
        <w:rPr>
          <w:color w:val="FF0000"/>
          <w:sz w:val="22"/>
          <w:szCs w:val="22"/>
        </w:rPr>
      </w:pPr>
      <w:r w:rsidRPr="00F62CF0">
        <w:rPr>
          <w:i/>
          <w:color w:val="FF0000"/>
          <w:sz w:val="22"/>
          <w:szCs w:val="22"/>
        </w:rPr>
        <w:t>(w przypadku Konsorcjum)</w:t>
      </w:r>
    </w:p>
    <w:p w14:paraId="5B5CD824" w14:textId="77777777" w:rsidR="00683A07" w:rsidRPr="00F62CF0" w:rsidRDefault="00683A07" w:rsidP="00683A07">
      <w:pPr>
        <w:rPr>
          <w:sz w:val="22"/>
          <w:szCs w:val="22"/>
        </w:rPr>
      </w:pPr>
      <w:r w:rsidRPr="00F62CF0">
        <w:rPr>
          <w:sz w:val="22"/>
          <w:szCs w:val="22"/>
        </w:rPr>
        <w:t>Konsorcjum firm:</w:t>
      </w:r>
    </w:p>
    <w:p w14:paraId="13DCBD5D" w14:textId="53EE808B" w:rsidR="00683A07" w:rsidRPr="00F62CF0" w:rsidRDefault="00683A07" w:rsidP="00FB5F69">
      <w:pPr>
        <w:numPr>
          <w:ilvl w:val="1"/>
          <w:numId w:val="50"/>
        </w:numPr>
        <w:tabs>
          <w:tab w:val="clear" w:pos="785"/>
        </w:tabs>
        <w:ind w:left="284" w:hanging="284"/>
        <w:jc w:val="both"/>
        <w:rPr>
          <w:sz w:val="22"/>
          <w:szCs w:val="22"/>
        </w:rPr>
      </w:pPr>
      <w:r w:rsidRPr="00F62CF0">
        <w:rPr>
          <w:b/>
          <w:sz w:val="22"/>
          <w:szCs w:val="22"/>
        </w:rPr>
        <w:t>Lider</w:t>
      </w:r>
      <w:r w:rsidRPr="00F62CF0">
        <w:rPr>
          <w:sz w:val="22"/>
          <w:szCs w:val="22"/>
        </w:rPr>
        <w:t xml:space="preserve"> -  ……………….... z siedzibą ………………. przy ul. …………, kod pocztowy ………., zarejestrowan</w:t>
      </w:r>
      <w:r w:rsidR="008A6806" w:rsidRPr="00F62CF0">
        <w:rPr>
          <w:sz w:val="22"/>
          <w:szCs w:val="22"/>
        </w:rPr>
        <w:t>a</w:t>
      </w:r>
      <w:r w:rsidRPr="00F62CF0">
        <w:rPr>
          <w:sz w:val="22"/>
          <w:szCs w:val="22"/>
        </w:rPr>
        <w:t xml:space="preserve"> przez Sąd Rejonowy …………………….… w ……………………. pod numerem KRS …………………, wysokość kapitału zakładowego: ……………. zł, REGON: ……….……., NIP ………………… (</w:t>
      </w:r>
      <w:r w:rsidRPr="00F62CF0">
        <w:rPr>
          <w:i/>
          <w:sz w:val="22"/>
          <w:szCs w:val="22"/>
        </w:rPr>
        <w:t>sprawdzić, czy pełnomocnik jest liderem konsorcjum)</w:t>
      </w:r>
    </w:p>
    <w:p w14:paraId="16595BEC" w14:textId="6F8DBAB0" w:rsidR="00683A07" w:rsidRPr="00F62CF0" w:rsidRDefault="00683A07" w:rsidP="00FB5F69">
      <w:pPr>
        <w:numPr>
          <w:ilvl w:val="1"/>
          <w:numId w:val="50"/>
        </w:numPr>
        <w:tabs>
          <w:tab w:val="clear" w:pos="785"/>
        </w:tabs>
        <w:ind w:left="284" w:hanging="284"/>
        <w:jc w:val="both"/>
        <w:rPr>
          <w:sz w:val="22"/>
          <w:szCs w:val="22"/>
        </w:rPr>
      </w:pPr>
      <w:r w:rsidRPr="00F62CF0">
        <w:rPr>
          <w:b/>
          <w:sz w:val="22"/>
          <w:szCs w:val="22"/>
        </w:rPr>
        <w:t>Uczestnik</w:t>
      </w:r>
      <w:r w:rsidRPr="00F62CF0">
        <w:rPr>
          <w:sz w:val="22"/>
          <w:szCs w:val="22"/>
        </w:rPr>
        <w:t xml:space="preserve">  -  …………….... z siedzibą ………………. przy ul. …………, kod pocztowy ………., zarejestrowan</w:t>
      </w:r>
      <w:r w:rsidR="008A6806" w:rsidRPr="00F62CF0">
        <w:rPr>
          <w:sz w:val="22"/>
          <w:szCs w:val="22"/>
        </w:rPr>
        <w:t>a</w:t>
      </w:r>
      <w:r w:rsidRPr="00F62CF0">
        <w:rPr>
          <w:sz w:val="22"/>
          <w:szCs w:val="22"/>
        </w:rPr>
        <w:t xml:space="preserve"> przez Sąd Rejonowy ………………… w …………………. pod numerem KRS …………, wysokość kapitału zakładowego: …………. zł, REGON: ……….., NIP …………</w:t>
      </w:r>
    </w:p>
    <w:p w14:paraId="7D283CFB" w14:textId="159F352F" w:rsidR="00683A07" w:rsidRDefault="00683A07" w:rsidP="008A6806">
      <w:pPr>
        <w:ind w:left="280"/>
        <w:jc w:val="both"/>
        <w:rPr>
          <w:sz w:val="22"/>
          <w:szCs w:val="22"/>
        </w:rPr>
      </w:pPr>
      <w:r w:rsidRPr="00F62CF0">
        <w:rPr>
          <w:sz w:val="22"/>
          <w:szCs w:val="22"/>
        </w:rPr>
        <w:t>zwan</w:t>
      </w:r>
      <w:r w:rsidR="008A6806" w:rsidRPr="00F62CF0">
        <w:rPr>
          <w:sz w:val="22"/>
          <w:szCs w:val="22"/>
        </w:rPr>
        <w:t>i</w:t>
      </w:r>
      <w:r w:rsidRPr="00F62CF0">
        <w:rPr>
          <w:sz w:val="22"/>
          <w:szCs w:val="22"/>
        </w:rPr>
        <w:t xml:space="preserve"> w treści Umowy </w:t>
      </w:r>
      <w:r w:rsidRPr="00F62CF0">
        <w:rPr>
          <w:b/>
          <w:sz w:val="22"/>
          <w:szCs w:val="22"/>
        </w:rPr>
        <w:t>Wykonawcą</w:t>
      </w:r>
      <w:r w:rsidRPr="00F62CF0">
        <w:rPr>
          <w:sz w:val="22"/>
          <w:szCs w:val="22"/>
        </w:rPr>
        <w:t>, w imieniu którego działa Pełnomocnik reprezentowan</w:t>
      </w:r>
      <w:r w:rsidR="008A6806" w:rsidRPr="00F62CF0">
        <w:rPr>
          <w:sz w:val="22"/>
          <w:szCs w:val="22"/>
        </w:rPr>
        <w:t>y</w:t>
      </w:r>
      <w:r w:rsidRPr="00F62CF0">
        <w:rPr>
          <w:sz w:val="22"/>
          <w:szCs w:val="22"/>
        </w:rPr>
        <w:t xml:space="preserve"> przez osoby umocowane</w:t>
      </w:r>
      <w:r w:rsidR="00A76477">
        <w:rPr>
          <w:sz w:val="22"/>
          <w:szCs w:val="22"/>
        </w:rPr>
        <w:t>:</w:t>
      </w:r>
    </w:p>
    <w:p w14:paraId="31875769" w14:textId="77777777" w:rsidR="00597EAF" w:rsidRPr="00F746F7" w:rsidRDefault="00597EAF" w:rsidP="008A6806">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597EAF" w:rsidRPr="00B65952" w14:paraId="267E7C65" w14:textId="77777777" w:rsidTr="006D62CF">
        <w:trPr>
          <w:trHeight w:val="20"/>
          <w:tblHeader/>
        </w:trPr>
        <w:tc>
          <w:tcPr>
            <w:tcW w:w="5000" w:type="pct"/>
            <w:shd w:val="clear" w:color="auto" w:fill="auto"/>
            <w:vAlign w:val="center"/>
          </w:tcPr>
          <w:p w14:paraId="04A7DBAA" w14:textId="77777777" w:rsidR="00597EAF" w:rsidRPr="00B65952" w:rsidRDefault="00597EAF" w:rsidP="006D62CF">
            <w:pPr>
              <w:widowControl w:val="0"/>
              <w:tabs>
                <w:tab w:val="left" w:pos="284"/>
                <w:tab w:val="left" w:pos="851"/>
              </w:tabs>
              <w:ind w:left="284" w:hanging="284"/>
              <w:jc w:val="center"/>
            </w:pPr>
          </w:p>
          <w:p w14:paraId="36A2C42D" w14:textId="46EEBFBA" w:rsidR="00597EAF" w:rsidRPr="00B65952" w:rsidRDefault="00597EAF" w:rsidP="006D62CF">
            <w:pPr>
              <w:widowControl w:val="0"/>
              <w:tabs>
                <w:tab w:val="left" w:pos="851"/>
              </w:tabs>
              <w:ind w:left="26" w:hanging="26"/>
              <w:jc w:val="center"/>
            </w:pPr>
            <w:r w:rsidRPr="003B3A5F">
              <w:t>Oświadczam, że niniejsza Umowa jest dla mnie zrozumiała, jednoznaczna or</w:t>
            </w:r>
            <w:r w:rsidR="003B3A5F" w:rsidRPr="003B3A5F">
              <w:t>az żadne z postanowień nie budzą</w:t>
            </w:r>
            <w:r w:rsidRPr="003B3A5F">
              <w:t xml:space="preserve"> moich wątpliwości. W związku z powyższym oświadczam, że rozumiem i w pełni akceptuję jej treść.</w:t>
            </w:r>
          </w:p>
          <w:p w14:paraId="1D4CCDC3" w14:textId="77777777" w:rsidR="00597EAF" w:rsidRPr="00B65952" w:rsidRDefault="00597EAF" w:rsidP="006D62CF">
            <w:pPr>
              <w:widowControl w:val="0"/>
              <w:tabs>
                <w:tab w:val="left" w:pos="284"/>
                <w:tab w:val="left" w:pos="851"/>
              </w:tabs>
              <w:ind w:left="284" w:hanging="284"/>
              <w:jc w:val="center"/>
              <w:rPr>
                <w:b/>
                <w:bCs/>
                <w:sz w:val="22"/>
                <w:szCs w:val="22"/>
                <w:shd w:val="clear" w:color="auto" w:fill="F2F2F2" w:themeFill="background1" w:themeFillShade="F2"/>
              </w:rPr>
            </w:pPr>
          </w:p>
        </w:tc>
      </w:tr>
      <w:tr w:rsidR="00597EAF" w:rsidRPr="00F9365E" w14:paraId="39054CCC" w14:textId="77777777" w:rsidTr="006D62CF">
        <w:trPr>
          <w:trHeight w:val="20"/>
          <w:tblHeader/>
        </w:trPr>
        <w:tc>
          <w:tcPr>
            <w:tcW w:w="5000" w:type="pct"/>
            <w:shd w:val="clear" w:color="auto" w:fill="D0CECE" w:themeFill="background2" w:themeFillShade="E6"/>
            <w:vAlign w:val="center"/>
          </w:tcPr>
          <w:p w14:paraId="5D76FE44" w14:textId="77777777" w:rsidR="00597EAF" w:rsidRPr="00F9365E" w:rsidRDefault="00597EAF" w:rsidP="006D62CF">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597EAF" w:rsidRPr="00F9365E" w14:paraId="0AAAE7BB" w14:textId="77777777" w:rsidTr="006D62CF">
        <w:trPr>
          <w:trHeight w:val="1020"/>
        </w:trPr>
        <w:tc>
          <w:tcPr>
            <w:tcW w:w="5000" w:type="pct"/>
            <w:vAlign w:val="center"/>
          </w:tcPr>
          <w:p w14:paraId="1B5FFCA3" w14:textId="77777777" w:rsidR="00597EAF" w:rsidRPr="00F9365E" w:rsidRDefault="00597EAF" w:rsidP="006D62CF">
            <w:pPr>
              <w:widowControl w:val="0"/>
              <w:jc w:val="center"/>
              <w:rPr>
                <w:color w:val="00B050"/>
                <w:sz w:val="18"/>
                <w:szCs w:val="18"/>
              </w:rPr>
            </w:pPr>
          </w:p>
          <w:p w14:paraId="4C6BBA7A" w14:textId="77777777" w:rsidR="00597EAF" w:rsidRPr="00F9365E" w:rsidRDefault="00597EAF" w:rsidP="006D62CF">
            <w:pPr>
              <w:widowControl w:val="0"/>
              <w:jc w:val="center"/>
              <w:rPr>
                <w:color w:val="00B050"/>
                <w:sz w:val="18"/>
                <w:szCs w:val="18"/>
              </w:rPr>
            </w:pPr>
          </w:p>
          <w:p w14:paraId="5BDDBC2D" w14:textId="77777777" w:rsidR="00597EAF" w:rsidRPr="00F9365E" w:rsidRDefault="00597EAF" w:rsidP="006D62CF">
            <w:pPr>
              <w:widowControl w:val="0"/>
              <w:jc w:val="center"/>
              <w:rPr>
                <w:color w:val="00B050"/>
                <w:sz w:val="18"/>
                <w:szCs w:val="18"/>
              </w:rPr>
            </w:pPr>
          </w:p>
          <w:p w14:paraId="6488ECBA" w14:textId="77777777" w:rsidR="00597EAF" w:rsidRPr="00F9365E" w:rsidRDefault="00597EAF" w:rsidP="006D62CF">
            <w:pPr>
              <w:widowControl w:val="0"/>
              <w:jc w:val="center"/>
              <w:rPr>
                <w:color w:val="00B050"/>
                <w:sz w:val="18"/>
                <w:szCs w:val="18"/>
              </w:rPr>
            </w:pPr>
          </w:p>
          <w:p w14:paraId="73EE885D" w14:textId="77777777" w:rsidR="00597EAF" w:rsidRPr="00F9365E" w:rsidRDefault="00597EAF" w:rsidP="006D62CF">
            <w:pPr>
              <w:widowControl w:val="0"/>
              <w:jc w:val="center"/>
              <w:rPr>
                <w:color w:val="00B050"/>
                <w:sz w:val="18"/>
                <w:szCs w:val="18"/>
              </w:rPr>
            </w:pPr>
          </w:p>
          <w:p w14:paraId="20F24E19" w14:textId="77777777" w:rsidR="00597EAF" w:rsidRPr="00F9365E" w:rsidRDefault="00597EAF" w:rsidP="006D62CF">
            <w:pPr>
              <w:widowControl w:val="0"/>
              <w:tabs>
                <w:tab w:val="left" w:pos="284"/>
                <w:tab w:val="left" w:pos="851"/>
              </w:tabs>
              <w:ind w:left="284" w:hanging="284"/>
              <w:jc w:val="center"/>
              <w:rPr>
                <w:b/>
                <w:bCs/>
                <w:color w:val="00B050"/>
                <w:lang w:val="en-US"/>
              </w:rPr>
            </w:pPr>
          </w:p>
        </w:tc>
      </w:tr>
    </w:tbl>
    <w:p w14:paraId="3A6F0865" w14:textId="77777777" w:rsidR="00A76477" w:rsidRDefault="00A76477" w:rsidP="00683A07">
      <w:pPr>
        <w:spacing w:after="160" w:line="259" w:lineRule="auto"/>
      </w:pPr>
    </w:p>
    <w:p w14:paraId="57707EA2" w14:textId="4D6E6AE6" w:rsidR="00A76477" w:rsidRPr="00F746F7" w:rsidRDefault="00A76477" w:rsidP="00A76477">
      <w:pPr>
        <w:ind w:left="280"/>
        <w:jc w:val="both"/>
        <w:rPr>
          <w:sz w:val="22"/>
          <w:szCs w:val="22"/>
        </w:rPr>
      </w:pPr>
    </w:p>
    <w:p w14:paraId="0BB857A2" w14:textId="4293C811" w:rsidR="00683A07" w:rsidRPr="00E66F78" w:rsidRDefault="00683A07" w:rsidP="00683A07">
      <w:pPr>
        <w:spacing w:after="160" w:line="259" w:lineRule="auto"/>
        <w:rPr>
          <w:sz w:val="22"/>
          <w:szCs w:val="22"/>
        </w:rPr>
      </w:pPr>
      <w:r w:rsidRPr="00E66F78">
        <w:br w:type="page"/>
      </w:r>
    </w:p>
    <w:bookmarkEnd w:id="103" w:displacedByCustomXml="next"/>
    <w:bookmarkEnd w:id="104" w:displacedByCustomXml="next"/>
    <w:bookmarkStart w:id="105" w:name="_Hlk67825429" w:displacedByCustomXml="next"/>
    <w:sdt>
      <w:sdtPr>
        <w:rPr>
          <w:rFonts w:ascii="Times New Roman" w:eastAsia="Times New Roman" w:hAnsi="Times New Roman" w:cs="Times New Roman"/>
          <w:b w:val="0"/>
          <w:bCs w:val="0"/>
          <w:color w:val="auto"/>
          <w:sz w:val="20"/>
          <w:szCs w:val="20"/>
        </w:rPr>
        <w:id w:val="-1055619971"/>
        <w:docPartObj>
          <w:docPartGallery w:val="Table of Contents"/>
          <w:docPartUnique/>
        </w:docPartObj>
      </w:sdtPr>
      <w:sdtEndPr/>
      <w:sdtContent>
        <w:p w14:paraId="775CC362" w14:textId="77777777" w:rsidR="009C3A6A" w:rsidRPr="00E15A90" w:rsidRDefault="009C3A6A" w:rsidP="009C3A6A">
          <w:pPr>
            <w:pStyle w:val="Nagwekspisutreci"/>
            <w:rPr>
              <w:rFonts w:ascii="Times New Roman" w:hAnsi="Times New Roman" w:cs="Times New Roman"/>
              <w:color w:val="auto"/>
            </w:rPr>
          </w:pPr>
          <w:r w:rsidRPr="00E15A90">
            <w:rPr>
              <w:rFonts w:ascii="Times New Roman" w:hAnsi="Times New Roman" w:cs="Times New Roman"/>
              <w:color w:val="auto"/>
            </w:rPr>
            <w:t>Spis treści</w:t>
          </w:r>
        </w:p>
        <w:p w14:paraId="21F5B684" w14:textId="7D5A8C68" w:rsidR="00B11436" w:rsidRDefault="00712A2B">
          <w:pPr>
            <w:pStyle w:val="Spistreci1"/>
            <w:tabs>
              <w:tab w:val="right" w:leader="dot" w:pos="9062"/>
            </w:tabs>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79548105" w:history="1">
            <w:r w:rsidR="00B11436" w:rsidRPr="00D248B6">
              <w:rPr>
                <w:rStyle w:val="Hipercze"/>
                <w:noProof/>
              </w:rPr>
              <w:t>§1. Podstawa zawarcia Umowy</w:t>
            </w:r>
            <w:r w:rsidR="00B11436">
              <w:rPr>
                <w:noProof/>
                <w:webHidden/>
              </w:rPr>
              <w:tab/>
            </w:r>
            <w:r w:rsidR="00B11436">
              <w:rPr>
                <w:noProof/>
                <w:webHidden/>
              </w:rPr>
              <w:fldChar w:fldCharType="begin"/>
            </w:r>
            <w:r w:rsidR="00B11436">
              <w:rPr>
                <w:noProof/>
                <w:webHidden/>
              </w:rPr>
              <w:instrText xml:space="preserve"> PAGEREF _Toc179548105 \h </w:instrText>
            </w:r>
            <w:r w:rsidR="00B11436">
              <w:rPr>
                <w:noProof/>
                <w:webHidden/>
              </w:rPr>
            </w:r>
            <w:r w:rsidR="00B11436">
              <w:rPr>
                <w:noProof/>
                <w:webHidden/>
              </w:rPr>
              <w:fldChar w:fldCharType="separate"/>
            </w:r>
            <w:r w:rsidR="00FB5F69">
              <w:rPr>
                <w:noProof/>
                <w:webHidden/>
              </w:rPr>
              <w:t>37</w:t>
            </w:r>
            <w:r w:rsidR="00B11436">
              <w:rPr>
                <w:noProof/>
                <w:webHidden/>
              </w:rPr>
              <w:fldChar w:fldCharType="end"/>
            </w:r>
          </w:hyperlink>
        </w:p>
        <w:p w14:paraId="6A67B214" w14:textId="25E2256C"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06" w:history="1">
            <w:r w:rsidRPr="00D248B6">
              <w:rPr>
                <w:rStyle w:val="Hipercze"/>
                <w:noProof/>
              </w:rPr>
              <w:t>§2. Przedmiot Umowy</w:t>
            </w:r>
            <w:r>
              <w:rPr>
                <w:noProof/>
                <w:webHidden/>
              </w:rPr>
              <w:tab/>
            </w:r>
            <w:r>
              <w:rPr>
                <w:noProof/>
                <w:webHidden/>
              </w:rPr>
              <w:fldChar w:fldCharType="begin"/>
            </w:r>
            <w:r>
              <w:rPr>
                <w:noProof/>
                <w:webHidden/>
              </w:rPr>
              <w:instrText xml:space="preserve"> PAGEREF _Toc179548106 \h </w:instrText>
            </w:r>
            <w:r>
              <w:rPr>
                <w:noProof/>
                <w:webHidden/>
              </w:rPr>
            </w:r>
            <w:r>
              <w:rPr>
                <w:noProof/>
                <w:webHidden/>
              </w:rPr>
              <w:fldChar w:fldCharType="separate"/>
            </w:r>
            <w:r w:rsidR="00FB5F69">
              <w:rPr>
                <w:noProof/>
                <w:webHidden/>
              </w:rPr>
              <w:t>37</w:t>
            </w:r>
            <w:r>
              <w:rPr>
                <w:noProof/>
                <w:webHidden/>
              </w:rPr>
              <w:fldChar w:fldCharType="end"/>
            </w:r>
          </w:hyperlink>
        </w:p>
        <w:p w14:paraId="27279816" w14:textId="4A86EB2B"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07" w:history="1">
            <w:r w:rsidRPr="00D248B6">
              <w:rPr>
                <w:rStyle w:val="Hipercze"/>
                <w:noProof/>
              </w:rPr>
              <w:t>§3. Cena i sposób rozliczeń</w:t>
            </w:r>
            <w:r>
              <w:rPr>
                <w:noProof/>
                <w:webHidden/>
              </w:rPr>
              <w:tab/>
            </w:r>
            <w:r>
              <w:rPr>
                <w:noProof/>
                <w:webHidden/>
              </w:rPr>
              <w:fldChar w:fldCharType="begin"/>
            </w:r>
            <w:r>
              <w:rPr>
                <w:noProof/>
                <w:webHidden/>
              </w:rPr>
              <w:instrText xml:space="preserve"> PAGEREF _Toc179548107 \h </w:instrText>
            </w:r>
            <w:r>
              <w:rPr>
                <w:noProof/>
                <w:webHidden/>
              </w:rPr>
            </w:r>
            <w:r>
              <w:rPr>
                <w:noProof/>
                <w:webHidden/>
              </w:rPr>
              <w:fldChar w:fldCharType="separate"/>
            </w:r>
            <w:r w:rsidR="00FB5F69">
              <w:rPr>
                <w:noProof/>
                <w:webHidden/>
              </w:rPr>
              <w:t>37</w:t>
            </w:r>
            <w:r>
              <w:rPr>
                <w:noProof/>
                <w:webHidden/>
              </w:rPr>
              <w:fldChar w:fldCharType="end"/>
            </w:r>
          </w:hyperlink>
        </w:p>
        <w:p w14:paraId="35025045" w14:textId="6EAD73C6"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08" w:history="1">
            <w:r w:rsidRPr="00D248B6">
              <w:rPr>
                <w:rStyle w:val="Hipercze"/>
                <w:noProof/>
              </w:rPr>
              <w:t>§4. Fakturowanie i płatności</w:t>
            </w:r>
            <w:r>
              <w:rPr>
                <w:noProof/>
                <w:webHidden/>
              </w:rPr>
              <w:tab/>
            </w:r>
            <w:r>
              <w:rPr>
                <w:noProof/>
                <w:webHidden/>
              </w:rPr>
              <w:fldChar w:fldCharType="begin"/>
            </w:r>
            <w:r>
              <w:rPr>
                <w:noProof/>
                <w:webHidden/>
              </w:rPr>
              <w:instrText xml:space="preserve"> PAGEREF _Toc179548108 \h </w:instrText>
            </w:r>
            <w:r>
              <w:rPr>
                <w:noProof/>
                <w:webHidden/>
              </w:rPr>
            </w:r>
            <w:r>
              <w:rPr>
                <w:noProof/>
                <w:webHidden/>
              </w:rPr>
              <w:fldChar w:fldCharType="separate"/>
            </w:r>
            <w:r w:rsidR="00FB5F69">
              <w:rPr>
                <w:noProof/>
                <w:webHidden/>
              </w:rPr>
              <w:t>38</w:t>
            </w:r>
            <w:r>
              <w:rPr>
                <w:noProof/>
                <w:webHidden/>
              </w:rPr>
              <w:fldChar w:fldCharType="end"/>
            </w:r>
          </w:hyperlink>
        </w:p>
        <w:p w14:paraId="34CE3D76" w14:textId="3A372F71"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09" w:history="1">
            <w:r w:rsidRPr="00D248B6">
              <w:rPr>
                <w:rStyle w:val="Hipercze"/>
                <w:noProof/>
              </w:rPr>
              <w:t>§ 5. Termin realizacji</w:t>
            </w:r>
            <w:r>
              <w:rPr>
                <w:noProof/>
                <w:webHidden/>
              </w:rPr>
              <w:tab/>
            </w:r>
            <w:r>
              <w:rPr>
                <w:noProof/>
                <w:webHidden/>
              </w:rPr>
              <w:fldChar w:fldCharType="begin"/>
            </w:r>
            <w:r>
              <w:rPr>
                <w:noProof/>
                <w:webHidden/>
              </w:rPr>
              <w:instrText xml:space="preserve"> PAGEREF _Toc179548109 \h </w:instrText>
            </w:r>
            <w:r>
              <w:rPr>
                <w:noProof/>
                <w:webHidden/>
              </w:rPr>
            </w:r>
            <w:r>
              <w:rPr>
                <w:noProof/>
                <w:webHidden/>
              </w:rPr>
              <w:fldChar w:fldCharType="separate"/>
            </w:r>
            <w:r w:rsidR="00FB5F69">
              <w:rPr>
                <w:noProof/>
                <w:webHidden/>
              </w:rPr>
              <w:t>40</w:t>
            </w:r>
            <w:r>
              <w:rPr>
                <w:noProof/>
                <w:webHidden/>
              </w:rPr>
              <w:fldChar w:fldCharType="end"/>
            </w:r>
          </w:hyperlink>
        </w:p>
        <w:p w14:paraId="67189BE6" w14:textId="23601986"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0" w:history="1">
            <w:r w:rsidRPr="00D248B6">
              <w:rPr>
                <w:rStyle w:val="Hipercze"/>
                <w:noProof/>
              </w:rPr>
              <w:t>§ 6. Gwarancja i postępowanie reklamacyjne</w:t>
            </w:r>
            <w:r>
              <w:rPr>
                <w:noProof/>
                <w:webHidden/>
              </w:rPr>
              <w:tab/>
            </w:r>
            <w:r>
              <w:rPr>
                <w:noProof/>
                <w:webHidden/>
              </w:rPr>
              <w:fldChar w:fldCharType="begin"/>
            </w:r>
            <w:r>
              <w:rPr>
                <w:noProof/>
                <w:webHidden/>
              </w:rPr>
              <w:instrText xml:space="preserve"> PAGEREF _Toc179548110 \h </w:instrText>
            </w:r>
            <w:r>
              <w:rPr>
                <w:noProof/>
                <w:webHidden/>
              </w:rPr>
            </w:r>
            <w:r>
              <w:rPr>
                <w:noProof/>
                <w:webHidden/>
              </w:rPr>
              <w:fldChar w:fldCharType="separate"/>
            </w:r>
            <w:r w:rsidR="00FB5F69">
              <w:rPr>
                <w:noProof/>
                <w:webHidden/>
              </w:rPr>
              <w:t>40</w:t>
            </w:r>
            <w:r>
              <w:rPr>
                <w:noProof/>
                <w:webHidden/>
              </w:rPr>
              <w:fldChar w:fldCharType="end"/>
            </w:r>
          </w:hyperlink>
        </w:p>
        <w:p w14:paraId="3621C40F" w14:textId="0241E42B"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1" w:history="1">
            <w:r w:rsidRPr="00D248B6">
              <w:rPr>
                <w:rStyle w:val="Hipercze"/>
                <w:noProof/>
              </w:rPr>
              <w:t>§ 7. Szczególne obowiązki Wykonawcy</w:t>
            </w:r>
            <w:r>
              <w:rPr>
                <w:noProof/>
                <w:webHidden/>
              </w:rPr>
              <w:tab/>
            </w:r>
            <w:r>
              <w:rPr>
                <w:noProof/>
                <w:webHidden/>
              </w:rPr>
              <w:fldChar w:fldCharType="begin"/>
            </w:r>
            <w:r>
              <w:rPr>
                <w:noProof/>
                <w:webHidden/>
              </w:rPr>
              <w:instrText xml:space="preserve"> PAGEREF _Toc179548111 \h </w:instrText>
            </w:r>
            <w:r>
              <w:rPr>
                <w:noProof/>
                <w:webHidden/>
              </w:rPr>
            </w:r>
            <w:r>
              <w:rPr>
                <w:noProof/>
                <w:webHidden/>
              </w:rPr>
              <w:fldChar w:fldCharType="separate"/>
            </w:r>
            <w:r w:rsidR="00FB5F69">
              <w:rPr>
                <w:noProof/>
                <w:webHidden/>
              </w:rPr>
              <w:t>41</w:t>
            </w:r>
            <w:r>
              <w:rPr>
                <w:noProof/>
                <w:webHidden/>
              </w:rPr>
              <w:fldChar w:fldCharType="end"/>
            </w:r>
          </w:hyperlink>
        </w:p>
        <w:p w14:paraId="486B56CE" w14:textId="34943D13"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2" w:history="1">
            <w:r w:rsidRPr="00D248B6">
              <w:rPr>
                <w:rStyle w:val="Hipercze"/>
                <w:noProof/>
              </w:rPr>
              <w:t>§8. Zabezpieczenie należytego wykonania Umowy</w:t>
            </w:r>
            <w:r>
              <w:rPr>
                <w:noProof/>
                <w:webHidden/>
              </w:rPr>
              <w:tab/>
            </w:r>
            <w:r>
              <w:rPr>
                <w:noProof/>
                <w:webHidden/>
              </w:rPr>
              <w:fldChar w:fldCharType="begin"/>
            </w:r>
            <w:r>
              <w:rPr>
                <w:noProof/>
                <w:webHidden/>
              </w:rPr>
              <w:instrText xml:space="preserve"> PAGEREF _Toc179548112 \h </w:instrText>
            </w:r>
            <w:r>
              <w:rPr>
                <w:noProof/>
                <w:webHidden/>
              </w:rPr>
            </w:r>
            <w:r>
              <w:rPr>
                <w:noProof/>
                <w:webHidden/>
              </w:rPr>
              <w:fldChar w:fldCharType="separate"/>
            </w:r>
            <w:r w:rsidR="00FB5F69">
              <w:rPr>
                <w:noProof/>
                <w:webHidden/>
              </w:rPr>
              <w:t>42</w:t>
            </w:r>
            <w:r>
              <w:rPr>
                <w:noProof/>
                <w:webHidden/>
              </w:rPr>
              <w:fldChar w:fldCharType="end"/>
            </w:r>
          </w:hyperlink>
        </w:p>
        <w:p w14:paraId="58EDF121" w14:textId="3DAE7233"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3" w:history="1">
            <w:r w:rsidRPr="00D248B6">
              <w:rPr>
                <w:rStyle w:val="Hipercze"/>
                <w:noProof/>
              </w:rPr>
              <w:t>§ 9. Wymagania dotyczące zatrudnienia</w:t>
            </w:r>
            <w:r>
              <w:rPr>
                <w:noProof/>
                <w:webHidden/>
              </w:rPr>
              <w:tab/>
            </w:r>
            <w:r>
              <w:rPr>
                <w:noProof/>
                <w:webHidden/>
              </w:rPr>
              <w:fldChar w:fldCharType="begin"/>
            </w:r>
            <w:r>
              <w:rPr>
                <w:noProof/>
                <w:webHidden/>
              </w:rPr>
              <w:instrText xml:space="preserve"> PAGEREF _Toc179548113 \h </w:instrText>
            </w:r>
            <w:r>
              <w:rPr>
                <w:noProof/>
                <w:webHidden/>
              </w:rPr>
            </w:r>
            <w:r>
              <w:rPr>
                <w:noProof/>
                <w:webHidden/>
              </w:rPr>
              <w:fldChar w:fldCharType="separate"/>
            </w:r>
            <w:r w:rsidR="00FB5F69">
              <w:rPr>
                <w:noProof/>
                <w:webHidden/>
              </w:rPr>
              <w:t>42</w:t>
            </w:r>
            <w:r>
              <w:rPr>
                <w:noProof/>
                <w:webHidden/>
              </w:rPr>
              <w:fldChar w:fldCharType="end"/>
            </w:r>
          </w:hyperlink>
        </w:p>
        <w:p w14:paraId="3B486617" w14:textId="36583CC1"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4" w:history="1">
            <w:r w:rsidRPr="00D248B6">
              <w:rPr>
                <w:rStyle w:val="Hipercze"/>
                <w:noProof/>
              </w:rPr>
              <w:t>§ 10. Podwykonawstwo</w:t>
            </w:r>
            <w:r>
              <w:rPr>
                <w:noProof/>
                <w:webHidden/>
              </w:rPr>
              <w:tab/>
            </w:r>
            <w:r>
              <w:rPr>
                <w:noProof/>
                <w:webHidden/>
              </w:rPr>
              <w:fldChar w:fldCharType="begin"/>
            </w:r>
            <w:r>
              <w:rPr>
                <w:noProof/>
                <w:webHidden/>
              </w:rPr>
              <w:instrText xml:space="preserve"> PAGEREF _Toc179548114 \h </w:instrText>
            </w:r>
            <w:r>
              <w:rPr>
                <w:noProof/>
                <w:webHidden/>
              </w:rPr>
            </w:r>
            <w:r>
              <w:rPr>
                <w:noProof/>
                <w:webHidden/>
              </w:rPr>
              <w:fldChar w:fldCharType="separate"/>
            </w:r>
            <w:r w:rsidR="00FB5F69">
              <w:rPr>
                <w:noProof/>
                <w:webHidden/>
              </w:rPr>
              <w:t>43</w:t>
            </w:r>
            <w:r>
              <w:rPr>
                <w:noProof/>
                <w:webHidden/>
              </w:rPr>
              <w:fldChar w:fldCharType="end"/>
            </w:r>
          </w:hyperlink>
        </w:p>
        <w:p w14:paraId="638157CC" w14:textId="7790CD24"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5" w:history="1">
            <w:r w:rsidRPr="00D248B6">
              <w:rPr>
                <w:rStyle w:val="Hipercze"/>
                <w:noProof/>
              </w:rPr>
              <w:t>§ 11. Nadzór i koordynacja</w:t>
            </w:r>
            <w:r>
              <w:rPr>
                <w:noProof/>
                <w:webHidden/>
              </w:rPr>
              <w:tab/>
            </w:r>
            <w:r>
              <w:rPr>
                <w:noProof/>
                <w:webHidden/>
              </w:rPr>
              <w:fldChar w:fldCharType="begin"/>
            </w:r>
            <w:r>
              <w:rPr>
                <w:noProof/>
                <w:webHidden/>
              </w:rPr>
              <w:instrText xml:space="preserve"> PAGEREF _Toc179548115 \h </w:instrText>
            </w:r>
            <w:r>
              <w:rPr>
                <w:noProof/>
                <w:webHidden/>
              </w:rPr>
            </w:r>
            <w:r>
              <w:rPr>
                <w:noProof/>
                <w:webHidden/>
              </w:rPr>
              <w:fldChar w:fldCharType="separate"/>
            </w:r>
            <w:r w:rsidR="00FB5F69">
              <w:rPr>
                <w:noProof/>
                <w:webHidden/>
              </w:rPr>
              <w:t>45</w:t>
            </w:r>
            <w:r>
              <w:rPr>
                <w:noProof/>
                <w:webHidden/>
              </w:rPr>
              <w:fldChar w:fldCharType="end"/>
            </w:r>
          </w:hyperlink>
        </w:p>
        <w:p w14:paraId="741205F9" w14:textId="28A17739"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6" w:history="1">
            <w:r w:rsidRPr="00D248B6">
              <w:rPr>
                <w:rStyle w:val="Hipercze"/>
                <w:noProof/>
              </w:rPr>
              <w:t>§ 12. Badania kontrolne (Audyt)</w:t>
            </w:r>
            <w:r>
              <w:rPr>
                <w:noProof/>
                <w:webHidden/>
              </w:rPr>
              <w:tab/>
            </w:r>
            <w:r>
              <w:rPr>
                <w:noProof/>
                <w:webHidden/>
              </w:rPr>
              <w:fldChar w:fldCharType="begin"/>
            </w:r>
            <w:r>
              <w:rPr>
                <w:noProof/>
                <w:webHidden/>
              </w:rPr>
              <w:instrText xml:space="preserve"> PAGEREF _Toc179548116 \h </w:instrText>
            </w:r>
            <w:r>
              <w:rPr>
                <w:noProof/>
                <w:webHidden/>
              </w:rPr>
            </w:r>
            <w:r>
              <w:rPr>
                <w:noProof/>
                <w:webHidden/>
              </w:rPr>
              <w:fldChar w:fldCharType="separate"/>
            </w:r>
            <w:r w:rsidR="00FB5F69">
              <w:rPr>
                <w:noProof/>
                <w:webHidden/>
              </w:rPr>
              <w:t>45</w:t>
            </w:r>
            <w:r>
              <w:rPr>
                <w:noProof/>
                <w:webHidden/>
              </w:rPr>
              <w:fldChar w:fldCharType="end"/>
            </w:r>
          </w:hyperlink>
        </w:p>
        <w:p w14:paraId="727C0BA1" w14:textId="138B7422"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7" w:history="1">
            <w:r w:rsidRPr="00D248B6">
              <w:rPr>
                <w:rStyle w:val="Hipercze"/>
                <w:noProof/>
              </w:rPr>
              <w:t>§ 13. Kary umowne i odpowiedzialność</w:t>
            </w:r>
            <w:r>
              <w:rPr>
                <w:noProof/>
                <w:webHidden/>
              </w:rPr>
              <w:tab/>
            </w:r>
            <w:r>
              <w:rPr>
                <w:noProof/>
                <w:webHidden/>
              </w:rPr>
              <w:fldChar w:fldCharType="begin"/>
            </w:r>
            <w:r>
              <w:rPr>
                <w:noProof/>
                <w:webHidden/>
              </w:rPr>
              <w:instrText xml:space="preserve"> PAGEREF _Toc179548117 \h </w:instrText>
            </w:r>
            <w:r>
              <w:rPr>
                <w:noProof/>
                <w:webHidden/>
              </w:rPr>
            </w:r>
            <w:r>
              <w:rPr>
                <w:noProof/>
                <w:webHidden/>
              </w:rPr>
              <w:fldChar w:fldCharType="separate"/>
            </w:r>
            <w:r w:rsidR="00FB5F69">
              <w:rPr>
                <w:noProof/>
                <w:webHidden/>
              </w:rPr>
              <w:t>46</w:t>
            </w:r>
            <w:r>
              <w:rPr>
                <w:noProof/>
                <w:webHidden/>
              </w:rPr>
              <w:fldChar w:fldCharType="end"/>
            </w:r>
          </w:hyperlink>
        </w:p>
        <w:p w14:paraId="1BD7082A" w14:textId="7E8286D0"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8" w:history="1">
            <w:r w:rsidRPr="00D248B6">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_Toc179548118 \h </w:instrText>
            </w:r>
            <w:r>
              <w:rPr>
                <w:noProof/>
                <w:webHidden/>
              </w:rPr>
            </w:r>
            <w:r>
              <w:rPr>
                <w:noProof/>
                <w:webHidden/>
              </w:rPr>
              <w:fldChar w:fldCharType="separate"/>
            </w:r>
            <w:r w:rsidR="00FB5F69">
              <w:rPr>
                <w:noProof/>
                <w:webHidden/>
              </w:rPr>
              <w:t>48</w:t>
            </w:r>
            <w:r>
              <w:rPr>
                <w:noProof/>
                <w:webHidden/>
              </w:rPr>
              <w:fldChar w:fldCharType="end"/>
            </w:r>
          </w:hyperlink>
        </w:p>
        <w:p w14:paraId="236103A8" w14:textId="19A1C8CD"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19" w:history="1">
            <w:r w:rsidRPr="00D248B6">
              <w:rPr>
                <w:rStyle w:val="Hipercze"/>
                <w:noProof/>
              </w:rPr>
              <w:t>§ 15. Zmiany Umowy</w:t>
            </w:r>
            <w:r>
              <w:rPr>
                <w:noProof/>
                <w:webHidden/>
              </w:rPr>
              <w:tab/>
            </w:r>
            <w:r>
              <w:rPr>
                <w:noProof/>
                <w:webHidden/>
              </w:rPr>
              <w:fldChar w:fldCharType="begin"/>
            </w:r>
            <w:r>
              <w:rPr>
                <w:noProof/>
                <w:webHidden/>
              </w:rPr>
              <w:instrText xml:space="preserve"> PAGEREF _Toc179548119 \h </w:instrText>
            </w:r>
            <w:r>
              <w:rPr>
                <w:noProof/>
                <w:webHidden/>
              </w:rPr>
            </w:r>
            <w:r>
              <w:rPr>
                <w:noProof/>
                <w:webHidden/>
              </w:rPr>
              <w:fldChar w:fldCharType="separate"/>
            </w:r>
            <w:r w:rsidR="00FB5F69">
              <w:rPr>
                <w:noProof/>
                <w:webHidden/>
              </w:rPr>
              <w:t>50</w:t>
            </w:r>
            <w:r>
              <w:rPr>
                <w:noProof/>
                <w:webHidden/>
              </w:rPr>
              <w:fldChar w:fldCharType="end"/>
            </w:r>
          </w:hyperlink>
        </w:p>
        <w:p w14:paraId="5BD61A0C" w14:textId="1D695565"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20" w:history="1">
            <w:r w:rsidRPr="00D248B6">
              <w:rPr>
                <w:rStyle w:val="Hipercze"/>
                <w:noProof/>
              </w:rPr>
              <w:t>§ 16. Waloryzacja</w:t>
            </w:r>
            <w:r>
              <w:rPr>
                <w:noProof/>
                <w:webHidden/>
              </w:rPr>
              <w:tab/>
            </w:r>
            <w:r>
              <w:rPr>
                <w:noProof/>
                <w:webHidden/>
              </w:rPr>
              <w:fldChar w:fldCharType="begin"/>
            </w:r>
            <w:r>
              <w:rPr>
                <w:noProof/>
                <w:webHidden/>
              </w:rPr>
              <w:instrText xml:space="preserve"> PAGEREF _Toc179548120 \h </w:instrText>
            </w:r>
            <w:r>
              <w:rPr>
                <w:noProof/>
                <w:webHidden/>
              </w:rPr>
            </w:r>
            <w:r>
              <w:rPr>
                <w:noProof/>
                <w:webHidden/>
              </w:rPr>
              <w:fldChar w:fldCharType="separate"/>
            </w:r>
            <w:r w:rsidR="00FB5F69">
              <w:rPr>
                <w:noProof/>
                <w:webHidden/>
              </w:rPr>
              <w:t>51</w:t>
            </w:r>
            <w:r>
              <w:rPr>
                <w:noProof/>
                <w:webHidden/>
              </w:rPr>
              <w:fldChar w:fldCharType="end"/>
            </w:r>
          </w:hyperlink>
        </w:p>
        <w:p w14:paraId="3FB22C48" w14:textId="3F8B7FCF"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21" w:history="1">
            <w:r w:rsidRPr="00D248B6">
              <w:rPr>
                <w:rStyle w:val="Hipercze"/>
                <w:noProof/>
              </w:rPr>
              <w:t>§17. Ochrona danych osobowych</w:t>
            </w:r>
            <w:r>
              <w:rPr>
                <w:noProof/>
                <w:webHidden/>
              </w:rPr>
              <w:tab/>
            </w:r>
            <w:r>
              <w:rPr>
                <w:noProof/>
                <w:webHidden/>
              </w:rPr>
              <w:fldChar w:fldCharType="begin"/>
            </w:r>
            <w:r>
              <w:rPr>
                <w:noProof/>
                <w:webHidden/>
              </w:rPr>
              <w:instrText xml:space="preserve"> PAGEREF _Toc179548121 \h </w:instrText>
            </w:r>
            <w:r>
              <w:rPr>
                <w:noProof/>
                <w:webHidden/>
              </w:rPr>
            </w:r>
            <w:r>
              <w:rPr>
                <w:noProof/>
                <w:webHidden/>
              </w:rPr>
              <w:fldChar w:fldCharType="separate"/>
            </w:r>
            <w:r w:rsidR="00FB5F69">
              <w:rPr>
                <w:noProof/>
                <w:webHidden/>
              </w:rPr>
              <w:t>52</w:t>
            </w:r>
            <w:r>
              <w:rPr>
                <w:noProof/>
                <w:webHidden/>
              </w:rPr>
              <w:fldChar w:fldCharType="end"/>
            </w:r>
          </w:hyperlink>
        </w:p>
        <w:p w14:paraId="31598B8B" w14:textId="1864E1F7"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22" w:history="1">
            <w:r w:rsidRPr="00D248B6">
              <w:rPr>
                <w:rStyle w:val="Hipercze"/>
                <w:noProof/>
              </w:rPr>
              <w:t>§18. Ochrona tajemnic przedsiębiorcy, zachowanie poufności</w:t>
            </w:r>
            <w:r>
              <w:rPr>
                <w:noProof/>
                <w:webHidden/>
              </w:rPr>
              <w:tab/>
            </w:r>
            <w:r>
              <w:rPr>
                <w:noProof/>
                <w:webHidden/>
              </w:rPr>
              <w:fldChar w:fldCharType="begin"/>
            </w:r>
            <w:r>
              <w:rPr>
                <w:noProof/>
                <w:webHidden/>
              </w:rPr>
              <w:instrText xml:space="preserve"> PAGEREF _Toc179548122 \h </w:instrText>
            </w:r>
            <w:r>
              <w:rPr>
                <w:noProof/>
                <w:webHidden/>
              </w:rPr>
            </w:r>
            <w:r>
              <w:rPr>
                <w:noProof/>
                <w:webHidden/>
              </w:rPr>
              <w:fldChar w:fldCharType="separate"/>
            </w:r>
            <w:r w:rsidR="00FB5F69">
              <w:rPr>
                <w:noProof/>
                <w:webHidden/>
              </w:rPr>
              <w:t>52</w:t>
            </w:r>
            <w:r>
              <w:rPr>
                <w:noProof/>
                <w:webHidden/>
              </w:rPr>
              <w:fldChar w:fldCharType="end"/>
            </w:r>
          </w:hyperlink>
        </w:p>
        <w:p w14:paraId="534B0E9D" w14:textId="25F2B55B"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23" w:history="1">
            <w:r w:rsidRPr="00D248B6">
              <w:rPr>
                <w:rStyle w:val="Hipercze"/>
                <w:noProof/>
              </w:rPr>
              <w:t>§19. Zasady etyki</w:t>
            </w:r>
            <w:r>
              <w:rPr>
                <w:noProof/>
                <w:webHidden/>
              </w:rPr>
              <w:tab/>
            </w:r>
            <w:r>
              <w:rPr>
                <w:noProof/>
                <w:webHidden/>
              </w:rPr>
              <w:fldChar w:fldCharType="begin"/>
            </w:r>
            <w:r>
              <w:rPr>
                <w:noProof/>
                <w:webHidden/>
              </w:rPr>
              <w:instrText xml:space="preserve"> PAGEREF _Toc179548123 \h </w:instrText>
            </w:r>
            <w:r>
              <w:rPr>
                <w:noProof/>
                <w:webHidden/>
              </w:rPr>
            </w:r>
            <w:r>
              <w:rPr>
                <w:noProof/>
                <w:webHidden/>
              </w:rPr>
              <w:fldChar w:fldCharType="separate"/>
            </w:r>
            <w:r w:rsidR="00FB5F69">
              <w:rPr>
                <w:noProof/>
                <w:webHidden/>
              </w:rPr>
              <w:t>53</w:t>
            </w:r>
            <w:r>
              <w:rPr>
                <w:noProof/>
                <w:webHidden/>
              </w:rPr>
              <w:fldChar w:fldCharType="end"/>
            </w:r>
          </w:hyperlink>
        </w:p>
        <w:p w14:paraId="017C82F1" w14:textId="0DAD31CC"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24" w:history="1">
            <w:r w:rsidRPr="00D248B6">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_Toc179548124 \h </w:instrText>
            </w:r>
            <w:r>
              <w:rPr>
                <w:noProof/>
                <w:webHidden/>
              </w:rPr>
            </w:r>
            <w:r>
              <w:rPr>
                <w:noProof/>
                <w:webHidden/>
              </w:rPr>
              <w:fldChar w:fldCharType="separate"/>
            </w:r>
            <w:r w:rsidR="00FB5F69">
              <w:rPr>
                <w:noProof/>
                <w:webHidden/>
              </w:rPr>
              <w:t>54</w:t>
            </w:r>
            <w:r>
              <w:rPr>
                <w:noProof/>
                <w:webHidden/>
              </w:rPr>
              <w:fldChar w:fldCharType="end"/>
            </w:r>
          </w:hyperlink>
        </w:p>
        <w:p w14:paraId="20B80C3A" w14:textId="2D33AB55"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25" w:history="1">
            <w:r w:rsidRPr="00D248B6">
              <w:rPr>
                <w:rStyle w:val="Hipercze"/>
                <w:noProof/>
              </w:rPr>
              <w:t>§ 21. Siła wyższa</w:t>
            </w:r>
            <w:r>
              <w:rPr>
                <w:noProof/>
                <w:webHidden/>
              </w:rPr>
              <w:tab/>
            </w:r>
            <w:r>
              <w:rPr>
                <w:noProof/>
                <w:webHidden/>
              </w:rPr>
              <w:fldChar w:fldCharType="begin"/>
            </w:r>
            <w:r>
              <w:rPr>
                <w:noProof/>
                <w:webHidden/>
              </w:rPr>
              <w:instrText xml:space="preserve"> PAGEREF _Toc179548125 \h </w:instrText>
            </w:r>
            <w:r>
              <w:rPr>
                <w:noProof/>
                <w:webHidden/>
              </w:rPr>
            </w:r>
            <w:r>
              <w:rPr>
                <w:noProof/>
                <w:webHidden/>
              </w:rPr>
              <w:fldChar w:fldCharType="separate"/>
            </w:r>
            <w:r w:rsidR="00FB5F69">
              <w:rPr>
                <w:noProof/>
                <w:webHidden/>
              </w:rPr>
              <w:t>54</w:t>
            </w:r>
            <w:r>
              <w:rPr>
                <w:noProof/>
                <w:webHidden/>
              </w:rPr>
              <w:fldChar w:fldCharType="end"/>
            </w:r>
          </w:hyperlink>
        </w:p>
        <w:p w14:paraId="4FB9DB25" w14:textId="4B68B8DC"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26" w:history="1">
            <w:r w:rsidRPr="00D248B6">
              <w:rPr>
                <w:rStyle w:val="Hipercze"/>
                <w:noProof/>
              </w:rPr>
              <w:t>§ 22. Postanowienia końcowe</w:t>
            </w:r>
            <w:r>
              <w:rPr>
                <w:noProof/>
                <w:webHidden/>
              </w:rPr>
              <w:tab/>
            </w:r>
            <w:r>
              <w:rPr>
                <w:noProof/>
                <w:webHidden/>
              </w:rPr>
              <w:fldChar w:fldCharType="begin"/>
            </w:r>
            <w:r>
              <w:rPr>
                <w:noProof/>
                <w:webHidden/>
              </w:rPr>
              <w:instrText xml:space="preserve"> PAGEREF _Toc179548126 \h </w:instrText>
            </w:r>
            <w:r>
              <w:rPr>
                <w:noProof/>
                <w:webHidden/>
              </w:rPr>
            </w:r>
            <w:r>
              <w:rPr>
                <w:noProof/>
                <w:webHidden/>
              </w:rPr>
              <w:fldChar w:fldCharType="separate"/>
            </w:r>
            <w:r w:rsidR="00FB5F69">
              <w:rPr>
                <w:noProof/>
                <w:webHidden/>
              </w:rPr>
              <w:t>54</w:t>
            </w:r>
            <w:r>
              <w:rPr>
                <w:noProof/>
                <w:webHidden/>
              </w:rPr>
              <w:fldChar w:fldCharType="end"/>
            </w:r>
          </w:hyperlink>
        </w:p>
        <w:p w14:paraId="28190A20" w14:textId="381BC9B9" w:rsidR="00B11436" w:rsidRDefault="00B11436">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9548127" w:history="1">
            <w:r w:rsidRPr="00D248B6">
              <w:rPr>
                <w:rStyle w:val="Hipercze"/>
                <w:i/>
                <w:noProof/>
              </w:rPr>
              <w:t>Załączniki do Umowy</w:t>
            </w:r>
            <w:r>
              <w:rPr>
                <w:noProof/>
                <w:webHidden/>
              </w:rPr>
              <w:tab/>
            </w:r>
            <w:r>
              <w:rPr>
                <w:noProof/>
                <w:webHidden/>
              </w:rPr>
              <w:fldChar w:fldCharType="begin"/>
            </w:r>
            <w:r>
              <w:rPr>
                <w:noProof/>
                <w:webHidden/>
              </w:rPr>
              <w:instrText xml:space="preserve"> PAGEREF _Toc179548127 \h </w:instrText>
            </w:r>
            <w:r>
              <w:rPr>
                <w:noProof/>
                <w:webHidden/>
              </w:rPr>
            </w:r>
            <w:r>
              <w:rPr>
                <w:noProof/>
                <w:webHidden/>
              </w:rPr>
              <w:fldChar w:fldCharType="separate"/>
            </w:r>
            <w:r w:rsidR="00FB5F69">
              <w:rPr>
                <w:noProof/>
                <w:webHidden/>
              </w:rPr>
              <w:t>55</w:t>
            </w:r>
            <w:r>
              <w:rPr>
                <w:noProof/>
                <w:webHidden/>
              </w:rPr>
              <w:fldChar w:fldCharType="end"/>
            </w:r>
          </w:hyperlink>
        </w:p>
        <w:p w14:paraId="00EEDB17" w14:textId="63A62A2A" w:rsidR="00683A07" w:rsidRDefault="00712A2B" w:rsidP="00712A2B">
          <w:pPr>
            <w:keepNext/>
            <w:keepLines/>
            <w:spacing w:before="240" w:line="259" w:lineRule="auto"/>
            <w:rPr>
              <w:b/>
              <w:bCs/>
            </w:rPr>
          </w:pPr>
          <w:r>
            <w:rPr>
              <w:rFonts w:ascii="Calibri Light" w:hAnsi="Calibri Light"/>
              <w:color w:val="2F5496"/>
              <w:sz w:val="32"/>
              <w:szCs w:val="32"/>
            </w:rPr>
            <w:fldChar w:fldCharType="end"/>
          </w:r>
        </w:p>
      </w:sdtContent>
    </w:sdt>
    <w:bookmarkEnd w:id="105" w:displacedByCustomXml="prev"/>
    <w:p w14:paraId="2F54AD40" w14:textId="77777777" w:rsidR="009C3A6A" w:rsidRDefault="009C3A6A">
      <w:pPr>
        <w:spacing w:after="160" w:line="259" w:lineRule="auto"/>
        <w:rPr>
          <w:b/>
          <w:bCs/>
          <w:sz w:val="22"/>
          <w:szCs w:val="22"/>
        </w:rPr>
      </w:pPr>
      <w:r>
        <w:rPr>
          <w:b/>
          <w:bCs/>
          <w:sz w:val="22"/>
          <w:szCs w:val="22"/>
        </w:rPr>
        <w:br w:type="page"/>
      </w:r>
    </w:p>
    <w:p w14:paraId="4A90C5C8" w14:textId="77777777" w:rsidR="00683A07" w:rsidRPr="00E66F78" w:rsidRDefault="00683A07" w:rsidP="00683A07">
      <w:pPr>
        <w:pStyle w:val="Nagwek2"/>
      </w:pPr>
      <w:bookmarkStart w:id="106" w:name="_Toc64016200"/>
      <w:bookmarkStart w:id="107" w:name="_Toc106184581"/>
      <w:bookmarkStart w:id="108" w:name="_Toc179548105"/>
      <w:bookmarkStart w:id="109" w:name="_Hlk67825483"/>
      <w:r w:rsidRPr="00E66F78">
        <w:lastRenderedPageBreak/>
        <w:t xml:space="preserve">§1. </w:t>
      </w:r>
      <w:r w:rsidRPr="00683A07">
        <w:t>Podstawa</w:t>
      </w:r>
      <w:r w:rsidRPr="00E66F78">
        <w:t xml:space="preserve"> zawarcia Umowy</w:t>
      </w:r>
      <w:bookmarkEnd w:id="106"/>
      <w:bookmarkEnd w:id="107"/>
      <w:bookmarkEnd w:id="108"/>
    </w:p>
    <w:p w14:paraId="5729FB68" w14:textId="374F106C" w:rsidR="00683A07" w:rsidRPr="00342844" w:rsidRDefault="00683A07" w:rsidP="00FB5F69">
      <w:pPr>
        <w:numPr>
          <w:ilvl w:val="0"/>
          <w:numId w:val="39"/>
        </w:numPr>
        <w:spacing w:line="252" w:lineRule="auto"/>
        <w:ind w:left="284" w:hanging="284"/>
        <w:jc w:val="both"/>
        <w:rPr>
          <w:sz w:val="22"/>
          <w:szCs w:val="22"/>
        </w:rPr>
      </w:pPr>
      <w:r w:rsidRPr="00E66F78">
        <w:rPr>
          <w:sz w:val="22"/>
          <w:szCs w:val="22"/>
        </w:rPr>
        <w:t xml:space="preserve">Umowa została zawarta w wyniku przeprowadzenia postępowania </w:t>
      </w:r>
      <w:r w:rsidR="00342844">
        <w:rPr>
          <w:sz w:val="22"/>
          <w:szCs w:val="22"/>
        </w:rPr>
        <w:t xml:space="preserve">nr 602401403 </w:t>
      </w:r>
      <w:r w:rsidRPr="00E66F78">
        <w:rPr>
          <w:sz w:val="22"/>
          <w:szCs w:val="22"/>
        </w:rPr>
        <w:t xml:space="preserve">o udzielenie zamówienia publicznego pn. </w:t>
      </w:r>
      <w:r w:rsidR="00485CA2" w:rsidRPr="00485CA2">
        <w:rPr>
          <w:b/>
          <w:sz w:val="22"/>
          <w:szCs w:val="22"/>
        </w:rPr>
        <w:t>zabudowa kabli elektroenergetycznych w szybie „Piotr”</w:t>
      </w:r>
      <w:r w:rsidR="00485CA2">
        <w:rPr>
          <w:b/>
          <w:sz w:val="22"/>
          <w:szCs w:val="22"/>
        </w:rPr>
        <w:br/>
      </w:r>
      <w:r w:rsidR="00485CA2" w:rsidRPr="00485CA2">
        <w:rPr>
          <w:b/>
          <w:sz w:val="22"/>
          <w:szCs w:val="22"/>
        </w:rPr>
        <w:t xml:space="preserve">oraz w szybie „Karol” dla </w:t>
      </w:r>
      <w:r w:rsidR="001C423B" w:rsidRPr="001C423B">
        <w:rPr>
          <w:b/>
          <w:sz w:val="22"/>
          <w:szCs w:val="22"/>
        </w:rPr>
        <w:t>PGG S.A. Oddział</w:t>
      </w:r>
      <w:r w:rsidR="00342844">
        <w:rPr>
          <w:b/>
          <w:sz w:val="22"/>
          <w:szCs w:val="22"/>
        </w:rPr>
        <w:t xml:space="preserve"> </w:t>
      </w:r>
      <w:r w:rsidR="001C423B" w:rsidRPr="001C423B">
        <w:rPr>
          <w:b/>
          <w:sz w:val="22"/>
          <w:szCs w:val="22"/>
        </w:rPr>
        <w:t>KWK Mysłowice-Wesoła</w:t>
      </w:r>
      <w:bookmarkEnd w:id="109"/>
      <w:r w:rsidR="00485CA2" w:rsidRPr="00485CA2">
        <w:rPr>
          <w:bCs/>
          <w:sz w:val="22"/>
          <w:szCs w:val="22"/>
        </w:rPr>
        <w:t>.</w:t>
      </w:r>
    </w:p>
    <w:p w14:paraId="009E97BB" w14:textId="0111016D" w:rsidR="00683A07" w:rsidRPr="000C0BCE" w:rsidRDefault="00683A07" w:rsidP="00FB5F69">
      <w:pPr>
        <w:numPr>
          <w:ilvl w:val="0"/>
          <w:numId w:val="39"/>
        </w:numPr>
        <w:spacing w:line="252" w:lineRule="auto"/>
        <w:ind w:left="284" w:hanging="284"/>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342844">
        <w:rPr>
          <w:bCs/>
          <w:iCs/>
          <w:sz w:val="22"/>
          <w:szCs w:val="22"/>
        </w:rPr>
        <w:t xml:space="preserve"> z dnia </w:t>
      </w:r>
      <w:r>
        <w:rPr>
          <w:bCs/>
          <w:iCs/>
          <w:sz w:val="22"/>
          <w:szCs w:val="22"/>
        </w:rPr>
        <w:t>…..</w:t>
      </w:r>
    </w:p>
    <w:p w14:paraId="30635A09" w14:textId="77777777" w:rsidR="00725DEF" w:rsidRPr="00725DEF" w:rsidRDefault="00725DEF" w:rsidP="00683A07">
      <w:pPr>
        <w:pStyle w:val="Nagwek2"/>
        <w:rPr>
          <w:sz w:val="10"/>
          <w:szCs w:val="10"/>
        </w:rPr>
      </w:pPr>
      <w:bookmarkStart w:id="110" w:name="_Toc64016201"/>
      <w:bookmarkStart w:id="111" w:name="_Toc106184582"/>
      <w:bookmarkStart w:id="112" w:name="_Toc179548106"/>
    </w:p>
    <w:p w14:paraId="3FCD6CC6" w14:textId="0F5E5158" w:rsidR="00683A07" w:rsidRPr="00A33BF6" w:rsidRDefault="00683A07" w:rsidP="00683A07">
      <w:pPr>
        <w:pStyle w:val="Nagwek2"/>
      </w:pPr>
      <w:r w:rsidRPr="00A33BF6">
        <w:t>§2. Przedmiot Umowy</w:t>
      </w:r>
      <w:bookmarkEnd w:id="110"/>
      <w:bookmarkEnd w:id="111"/>
      <w:bookmarkEnd w:id="112"/>
    </w:p>
    <w:p w14:paraId="46D2C584" w14:textId="58EA015E" w:rsidR="00683A07" w:rsidRPr="00485CA2" w:rsidRDefault="00683A07" w:rsidP="00FB5F69">
      <w:pPr>
        <w:numPr>
          <w:ilvl w:val="0"/>
          <w:numId w:val="62"/>
        </w:numPr>
        <w:spacing w:line="252" w:lineRule="auto"/>
        <w:jc w:val="both"/>
        <w:rPr>
          <w:sz w:val="22"/>
          <w:szCs w:val="22"/>
        </w:rPr>
      </w:pPr>
      <w:bookmarkStart w:id="113" w:name="_Hlk67825626"/>
      <w:r w:rsidRPr="00485CA2">
        <w:rPr>
          <w:sz w:val="22"/>
          <w:szCs w:val="22"/>
        </w:rPr>
        <w:t xml:space="preserve">Przedmiotem Umowy jest </w:t>
      </w:r>
      <w:r w:rsidR="00485CA2" w:rsidRPr="00485CA2">
        <w:rPr>
          <w:b/>
          <w:sz w:val="22"/>
          <w:szCs w:val="22"/>
        </w:rPr>
        <w:t>zabudowa kabli elektroenergetycznych w szybie „Piotr”</w:t>
      </w:r>
      <w:r w:rsidR="00485CA2">
        <w:rPr>
          <w:b/>
          <w:sz w:val="22"/>
          <w:szCs w:val="22"/>
        </w:rPr>
        <w:br/>
      </w:r>
      <w:r w:rsidR="00485CA2" w:rsidRPr="00485CA2">
        <w:rPr>
          <w:b/>
          <w:sz w:val="22"/>
          <w:szCs w:val="22"/>
        </w:rPr>
        <w:t xml:space="preserve">oraz w szybie „Karol” dla </w:t>
      </w:r>
      <w:r w:rsidR="001C423B" w:rsidRPr="00485CA2">
        <w:rPr>
          <w:b/>
          <w:sz w:val="22"/>
          <w:szCs w:val="22"/>
        </w:rPr>
        <w:t xml:space="preserve">PGG S.A. Oddział KWK Mysłowice-Wesoła </w:t>
      </w:r>
      <w:r w:rsidR="007C34C7" w:rsidRPr="00485CA2">
        <w:rPr>
          <w:sz w:val="22"/>
          <w:szCs w:val="22"/>
        </w:rPr>
        <w:t>(przedmiot Umowy</w:t>
      </w:r>
      <w:r w:rsidR="00485CA2">
        <w:rPr>
          <w:sz w:val="22"/>
          <w:szCs w:val="22"/>
        </w:rPr>
        <w:br/>
      </w:r>
      <w:r w:rsidR="007C34C7" w:rsidRPr="00485CA2">
        <w:rPr>
          <w:sz w:val="22"/>
          <w:szCs w:val="22"/>
        </w:rPr>
        <w:t xml:space="preserve">w dalszej części Umowy nazywany jest także </w:t>
      </w:r>
      <w:r w:rsidR="007C34C7" w:rsidRPr="00485CA2">
        <w:rPr>
          <w:b/>
          <w:bCs/>
          <w:sz w:val="22"/>
          <w:szCs w:val="22"/>
        </w:rPr>
        <w:t>przedmiotem zamówienia</w:t>
      </w:r>
      <w:r w:rsidR="007C34C7" w:rsidRPr="00485CA2">
        <w:rPr>
          <w:sz w:val="22"/>
          <w:szCs w:val="22"/>
        </w:rPr>
        <w:t xml:space="preserve"> lub </w:t>
      </w:r>
      <w:r w:rsidR="007C34C7" w:rsidRPr="00485CA2">
        <w:rPr>
          <w:b/>
          <w:bCs/>
          <w:sz w:val="22"/>
          <w:szCs w:val="22"/>
        </w:rPr>
        <w:t>zamówieniem</w:t>
      </w:r>
      <w:r w:rsidR="007C34C7" w:rsidRPr="00485CA2">
        <w:rPr>
          <w:sz w:val="22"/>
          <w:szCs w:val="22"/>
        </w:rPr>
        <w:t>).</w:t>
      </w:r>
    </w:p>
    <w:p w14:paraId="1EF02DC6" w14:textId="10517BB7" w:rsidR="00683A07" w:rsidRPr="00A33BF6" w:rsidRDefault="00683A07" w:rsidP="00FB5F69">
      <w:pPr>
        <w:numPr>
          <w:ilvl w:val="0"/>
          <w:numId w:val="62"/>
        </w:numPr>
        <w:spacing w:line="252" w:lineRule="auto"/>
        <w:ind w:left="284" w:hanging="284"/>
        <w:jc w:val="both"/>
        <w:rPr>
          <w:sz w:val="22"/>
          <w:szCs w:val="22"/>
        </w:rPr>
      </w:pPr>
      <w:r w:rsidRPr="00A33BF6">
        <w:rPr>
          <w:sz w:val="22"/>
          <w:szCs w:val="22"/>
        </w:rPr>
        <w:t>Szczegółowy Opis Przedmiotu Zamówienia (</w:t>
      </w:r>
      <w:r w:rsidR="001A3D5B" w:rsidRPr="00A33BF6">
        <w:rPr>
          <w:sz w:val="22"/>
          <w:szCs w:val="22"/>
        </w:rPr>
        <w:t xml:space="preserve">dalej jako </w:t>
      </w:r>
      <w:r w:rsidRPr="00A33BF6">
        <w:rPr>
          <w:sz w:val="22"/>
          <w:szCs w:val="22"/>
        </w:rPr>
        <w:t xml:space="preserve">SOPZ) stanowi </w:t>
      </w:r>
      <w:r w:rsidRPr="00A33BF6">
        <w:rPr>
          <w:b/>
          <w:bCs/>
          <w:sz w:val="22"/>
          <w:szCs w:val="22"/>
        </w:rPr>
        <w:t>Załącznik nr 1 do Umowy</w:t>
      </w:r>
      <w:r w:rsidRPr="00A33BF6">
        <w:rPr>
          <w:sz w:val="22"/>
          <w:szCs w:val="22"/>
        </w:rPr>
        <w:t>.</w:t>
      </w:r>
    </w:p>
    <w:p w14:paraId="7F18D014" w14:textId="48A7ACA5" w:rsidR="00683A07" w:rsidRPr="00AD47F9" w:rsidRDefault="00683A07" w:rsidP="00FB5F69">
      <w:pPr>
        <w:numPr>
          <w:ilvl w:val="0"/>
          <w:numId w:val="62"/>
        </w:numPr>
        <w:spacing w:line="252" w:lineRule="auto"/>
        <w:ind w:left="284" w:hanging="284"/>
        <w:jc w:val="both"/>
        <w:rPr>
          <w:sz w:val="22"/>
          <w:szCs w:val="22"/>
        </w:rPr>
      </w:pPr>
      <w:r w:rsidRPr="00A33BF6">
        <w:rPr>
          <w:sz w:val="22"/>
          <w:szCs w:val="22"/>
        </w:rPr>
        <w:t xml:space="preserve">Wykonawca zobowiązuje się do wykonania przedmiotu Umowy </w:t>
      </w:r>
      <w:r w:rsidRPr="00AD47F9">
        <w:rPr>
          <w:sz w:val="22"/>
          <w:szCs w:val="22"/>
        </w:rPr>
        <w:t>zgodnie z wymaganiami określonymi w SOPZ, niniejszej Umowie, wymaganiami prawa powszechnie obowiązującego</w:t>
      </w:r>
      <w:r w:rsidR="00485CA2">
        <w:rPr>
          <w:sz w:val="22"/>
          <w:szCs w:val="22"/>
        </w:rPr>
        <w:br/>
      </w:r>
      <w:r w:rsidRPr="00AD47F9">
        <w:rPr>
          <w:sz w:val="22"/>
          <w:szCs w:val="22"/>
        </w:rPr>
        <w:t xml:space="preserve">oraz regulacjami wewnętrznymi Zamawiającego wskazanymi w Umowie lub SOPZ. </w:t>
      </w:r>
    </w:p>
    <w:p w14:paraId="75F39695" w14:textId="643AF3A0" w:rsidR="00683A07" w:rsidRPr="00342844" w:rsidRDefault="00683A07" w:rsidP="00FB5F69">
      <w:pPr>
        <w:numPr>
          <w:ilvl w:val="0"/>
          <w:numId w:val="62"/>
        </w:numPr>
        <w:spacing w:line="252" w:lineRule="auto"/>
        <w:ind w:left="284" w:hanging="284"/>
        <w:jc w:val="both"/>
        <w:rPr>
          <w:sz w:val="22"/>
          <w:szCs w:val="22"/>
          <w:highlight w:val="yellow"/>
        </w:rPr>
      </w:pPr>
      <w:r w:rsidRPr="00342844">
        <w:rPr>
          <w:sz w:val="22"/>
          <w:szCs w:val="22"/>
          <w:highlight w:val="yellow"/>
        </w:rPr>
        <w:t xml:space="preserve">Wykonawca oświadcza, że przedmiot Umowy jest wolny od wad prawnych i fizycznych i nie narusza praw majątkowych i niemajątkowych, znaków handlowych, patentów, praw autorskich osób trzecich oraz jest zgodny ze złożoną ofertą. </w:t>
      </w:r>
    </w:p>
    <w:p w14:paraId="1CE4D422" w14:textId="63971C37" w:rsidR="00683A07" w:rsidRPr="00D2260F" w:rsidRDefault="00683A07" w:rsidP="00FB5F69">
      <w:pPr>
        <w:numPr>
          <w:ilvl w:val="0"/>
          <w:numId w:val="62"/>
        </w:numPr>
        <w:spacing w:line="252" w:lineRule="auto"/>
        <w:ind w:left="284" w:hanging="284"/>
        <w:jc w:val="both"/>
        <w:rPr>
          <w:i/>
          <w:iCs/>
          <w:sz w:val="22"/>
          <w:szCs w:val="22"/>
          <w:highlight w:val="yellow"/>
        </w:rPr>
      </w:pPr>
      <w:r w:rsidRPr="00D2260F">
        <w:rPr>
          <w:sz w:val="22"/>
          <w:szCs w:val="22"/>
          <w:highlight w:val="yellow"/>
        </w:rPr>
        <w:t>W przypadku wystąpienia przez osobę trzecią z jakimkolwiek roszczeniem przeciwko Zamawiającemu wynikającym z naruszenia praw autorskich, praw własności przemysłowej</w:t>
      </w:r>
      <w:r w:rsidR="00342844">
        <w:rPr>
          <w:sz w:val="22"/>
          <w:szCs w:val="22"/>
          <w:highlight w:val="yellow"/>
        </w:rPr>
        <w:br/>
      </w:r>
      <w:r w:rsidRPr="00D2260F">
        <w:rPr>
          <w:sz w:val="22"/>
          <w:szCs w:val="22"/>
          <w:highlight w:val="yellow"/>
        </w:rPr>
        <w:t xml:space="preserve">lub know-how przez przedmiot Umowy, Wykonawca poniesie (zwróci Zamawiającemu) wszystkie koszty i wydatki z tym związane, wliczając w to koszty zapłacone przez Zamawiającego na rzecz osób trzecich, </w:t>
      </w:r>
      <w:r w:rsidR="005361CA" w:rsidRPr="00D2260F">
        <w:rPr>
          <w:sz w:val="22"/>
          <w:szCs w:val="22"/>
          <w:highlight w:val="yellow"/>
        </w:rPr>
        <w:t>których prawa zostały naruszone,</w:t>
      </w:r>
      <w:r w:rsidRPr="00D2260F">
        <w:rPr>
          <w:sz w:val="22"/>
          <w:szCs w:val="22"/>
          <w:highlight w:val="yellow"/>
        </w:rPr>
        <w:t xml:space="preserve"> </w:t>
      </w:r>
      <w:r w:rsidR="0067706F" w:rsidRPr="00D2260F">
        <w:rPr>
          <w:sz w:val="22"/>
          <w:szCs w:val="22"/>
          <w:highlight w:val="yellow"/>
        </w:rPr>
        <w:t>pod warunkiem niezwłocznego, nie później</w:t>
      </w:r>
      <w:r w:rsidR="001C423B" w:rsidRPr="00D2260F">
        <w:rPr>
          <w:sz w:val="22"/>
          <w:szCs w:val="22"/>
          <w:highlight w:val="yellow"/>
        </w:rPr>
        <w:br/>
      </w:r>
      <w:r w:rsidR="0067706F" w:rsidRPr="00D2260F">
        <w:rPr>
          <w:sz w:val="22"/>
          <w:szCs w:val="22"/>
          <w:highlight w:val="yellow"/>
        </w:rPr>
        <w:t>niż w terminie 90 dni od dnia otrzymania roszczenia przez Zamawiającego, powiadomienia Wykonawcy o otrzymanym roszczeniu celem umożliwienia Wykonawcy stosownej obrony.</w:t>
      </w:r>
    </w:p>
    <w:p w14:paraId="11AAD586" w14:textId="7DB6F00E" w:rsidR="00683A07" w:rsidRPr="00342844" w:rsidRDefault="00683A07" w:rsidP="00FB5F69">
      <w:pPr>
        <w:numPr>
          <w:ilvl w:val="0"/>
          <w:numId w:val="62"/>
        </w:numPr>
        <w:spacing w:line="252" w:lineRule="auto"/>
        <w:ind w:left="284" w:hanging="284"/>
        <w:jc w:val="both"/>
        <w:rPr>
          <w:sz w:val="22"/>
          <w:szCs w:val="22"/>
        </w:rPr>
      </w:pPr>
      <w:r w:rsidRPr="00342844">
        <w:rPr>
          <w:sz w:val="22"/>
          <w:szCs w:val="22"/>
        </w:rPr>
        <w:t xml:space="preserve">Realizacja Umowy </w:t>
      </w:r>
      <w:r w:rsidR="003B3A5F" w:rsidRPr="00342844">
        <w:rPr>
          <w:sz w:val="22"/>
          <w:szCs w:val="22"/>
        </w:rPr>
        <w:t>wymaga</w:t>
      </w:r>
      <w:r w:rsidRPr="00342844">
        <w:rPr>
          <w:sz w:val="22"/>
          <w:szCs w:val="22"/>
        </w:rPr>
        <w:t xml:space="preserve"> świadczenia usług przez Zamawiającego na rzecz Wykonawcy</w:t>
      </w:r>
      <w:r w:rsidR="001C423B" w:rsidRPr="00342844">
        <w:rPr>
          <w:sz w:val="22"/>
          <w:szCs w:val="22"/>
        </w:rPr>
        <w:br/>
      </w:r>
      <w:r w:rsidRPr="00342844">
        <w:rPr>
          <w:sz w:val="22"/>
          <w:szCs w:val="22"/>
        </w:rPr>
        <w:t xml:space="preserve">na podstawie odrębnej umowy </w:t>
      </w:r>
      <w:r w:rsidR="007C34C7" w:rsidRPr="00342844">
        <w:rPr>
          <w:sz w:val="22"/>
          <w:szCs w:val="22"/>
        </w:rPr>
        <w:t>(dalej jako Umowa Przychodowa).</w:t>
      </w:r>
    </w:p>
    <w:p w14:paraId="61CE3FDB" w14:textId="77777777" w:rsidR="00683A07" w:rsidRPr="00AD47F9" w:rsidRDefault="00683A07" w:rsidP="00FB5F69">
      <w:pPr>
        <w:numPr>
          <w:ilvl w:val="0"/>
          <w:numId w:val="62"/>
        </w:numPr>
        <w:spacing w:line="252" w:lineRule="auto"/>
        <w:ind w:left="284" w:hanging="284"/>
        <w:jc w:val="both"/>
        <w:rPr>
          <w:sz w:val="22"/>
          <w:szCs w:val="22"/>
        </w:rPr>
      </w:pPr>
      <w:r w:rsidRPr="00342844">
        <w:rPr>
          <w:sz w:val="22"/>
          <w:szCs w:val="22"/>
        </w:rPr>
        <w:t>Warunki zawarcia Umowy Przychodowej</w:t>
      </w:r>
      <w:r w:rsidRPr="00A33BF6">
        <w:rPr>
          <w:sz w:val="22"/>
          <w:szCs w:val="22"/>
        </w:rPr>
        <w:t xml:space="preserve"> z</w:t>
      </w:r>
      <w:r w:rsidRPr="00AD47F9">
        <w:rPr>
          <w:sz w:val="22"/>
          <w:szCs w:val="22"/>
        </w:rPr>
        <w:t>awiera Szczegółowy Opis Przedmiotu Zamówienia.</w:t>
      </w:r>
    </w:p>
    <w:p w14:paraId="4074AE05" w14:textId="77777777" w:rsidR="00683A07" w:rsidRPr="00725DEF" w:rsidRDefault="00683A07" w:rsidP="00683A07">
      <w:pPr>
        <w:spacing w:line="259" w:lineRule="auto"/>
        <w:ind w:left="360"/>
        <w:jc w:val="both"/>
        <w:rPr>
          <w:sz w:val="10"/>
          <w:szCs w:val="10"/>
        </w:rPr>
      </w:pPr>
      <w:bookmarkStart w:id="114" w:name="_Hlk148350736"/>
    </w:p>
    <w:p w14:paraId="02A636D3" w14:textId="77777777" w:rsidR="00683A07" w:rsidRPr="00AD47F9" w:rsidRDefault="00683A07" w:rsidP="00683A07">
      <w:pPr>
        <w:pStyle w:val="Nagwek2"/>
      </w:pPr>
      <w:bookmarkStart w:id="115" w:name="_Toc64016202"/>
      <w:bookmarkStart w:id="116" w:name="_Toc80870483"/>
      <w:bookmarkStart w:id="117" w:name="_Toc106184583"/>
      <w:bookmarkStart w:id="118" w:name="_Toc179548107"/>
      <w:r w:rsidRPr="00AD47F9">
        <w:t>§3. Cena i sposób rozliczeń</w:t>
      </w:r>
      <w:bookmarkEnd w:id="115"/>
      <w:bookmarkEnd w:id="116"/>
      <w:bookmarkEnd w:id="117"/>
      <w:bookmarkEnd w:id="118"/>
    </w:p>
    <w:p w14:paraId="3D91E929" w14:textId="6A84603E" w:rsidR="00683A07" w:rsidRDefault="00683A07" w:rsidP="00FB5F69">
      <w:pPr>
        <w:numPr>
          <w:ilvl w:val="0"/>
          <w:numId w:val="40"/>
        </w:numPr>
        <w:spacing w:line="252" w:lineRule="auto"/>
        <w:ind w:left="290" w:hanging="284"/>
        <w:jc w:val="both"/>
        <w:rPr>
          <w:sz w:val="22"/>
          <w:szCs w:val="22"/>
        </w:rPr>
      </w:pPr>
      <w:bookmarkStart w:id="119" w:name="_Hlk148356870"/>
      <w:r w:rsidRPr="00681415">
        <w:rPr>
          <w:sz w:val="22"/>
          <w:szCs w:val="22"/>
        </w:rPr>
        <w:t xml:space="preserve">Wartość </w:t>
      </w:r>
      <w:r w:rsidR="00485CA2" w:rsidRPr="00681415">
        <w:rPr>
          <w:sz w:val="22"/>
          <w:szCs w:val="22"/>
        </w:rPr>
        <w:t xml:space="preserve">netto </w:t>
      </w:r>
      <w:r w:rsidRPr="00681415">
        <w:rPr>
          <w:sz w:val="22"/>
          <w:szCs w:val="22"/>
        </w:rPr>
        <w:t xml:space="preserve">Umowy </w:t>
      </w:r>
      <w:r w:rsidRPr="00B725A5">
        <w:rPr>
          <w:sz w:val="22"/>
          <w:szCs w:val="22"/>
        </w:rPr>
        <w:t>wynos</w:t>
      </w:r>
      <w:r w:rsidR="003B3A5F" w:rsidRPr="00B725A5">
        <w:rPr>
          <w:sz w:val="22"/>
          <w:szCs w:val="22"/>
        </w:rPr>
        <w:t>i</w:t>
      </w:r>
      <w:r w:rsidR="00485CA2">
        <w:rPr>
          <w:sz w:val="22"/>
          <w:szCs w:val="22"/>
        </w:rPr>
        <w:t xml:space="preserve"> </w:t>
      </w:r>
      <w:r w:rsidRPr="00681415">
        <w:rPr>
          <w:sz w:val="22"/>
          <w:szCs w:val="22"/>
        </w:rPr>
        <w:t>……………… zł</w:t>
      </w:r>
      <w:r w:rsidR="00485CA2">
        <w:rPr>
          <w:sz w:val="22"/>
          <w:szCs w:val="22"/>
        </w:rPr>
        <w:t>.</w:t>
      </w:r>
    </w:p>
    <w:p w14:paraId="0BABC364" w14:textId="76F9DAC7" w:rsidR="00683A07" w:rsidRPr="00A33BF6" w:rsidRDefault="00683A07" w:rsidP="00FB5F69">
      <w:pPr>
        <w:numPr>
          <w:ilvl w:val="0"/>
          <w:numId w:val="40"/>
        </w:numPr>
        <w:spacing w:line="252" w:lineRule="auto"/>
        <w:ind w:left="290" w:hanging="284"/>
        <w:jc w:val="both"/>
        <w:rPr>
          <w:sz w:val="22"/>
          <w:szCs w:val="22"/>
        </w:rPr>
      </w:pPr>
      <w:r w:rsidRPr="00A33BF6">
        <w:rPr>
          <w:sz w:val="22"/>
          <w:szCs w:val="22"/>
        </w:rPr>
        <w:t>Wartość Umowy, o której mowa w ust. 1, została ustalona w oparciu o cen</w:t>
      </w:r>
      <w:r w:rsidR="002A734C" w:rsidRPr="00A33BF6">
        <w:rPr>
          <w:sz w:val="22"/>
          <w:szCs w:val="22"/>
        </w:rPr>
        <w:t xml:space="preserve">ę netto </w:t>
      </w:r>
      <w:r w:rsidRPr="00A33BF6">
        <w:rPr>
          <w:sz w:val="22"/>
          <w:szCs w:val="22"/>
        </w:rPr>
        <w:t>podan</w:t>
      </w:r>
      <w:r w:rsidR="002A734C" w:rsidRPr="00A33BF6">
        <w:rPr>
          <w:sz w:val="22"/>
          <w:szCs w:val="22"/>
        </w:rPr>
        <w:t>ą</w:t>
      </w:r>
      <w:r w:rsidRPr="00A33BF6">
        <w:rPr>
          <w:sz w:val="22"/>
          <w:szCs w:val="22"/>
        </w:rPr>
        <w:t xml:space="preserve"> </w:t>
      </w:r>
      <w:r w:rsidRPr="00A33BF6">
        <w:rPr>
          <w:sz w:val="22"/>
          <w:szCs w:val="22"/>
        </w:rPr>
        <w:br/>
        <w:t xml:space="preserve">w Ofercie </w:t>
      </w:r>
      <w:r w:rsidR="00342844" w:rsidRPr="00342844">
        <w:rPr>
          <w:sz w:val="22"/>
          <w:szCs w:val="22"/>
        </w:rPr>
        <w:t>Wykonawcy albo w oparciu o ceny jednostkowe netto podane w Ofercie Wykonawcy</w:t>
      </w:r>
      <w:r w:rsidRPr="00A33BF6">
        <w:rPr>
          <w:sz w:val="22"/>
          <w:szCs w:val="22"/>
        </w:rPr>
        <w:t xml:space="preserve">. </w:t>
      </w:r>
    </w:p>
    <w:p w14:paraId="2702C091" w14:textId="64C5084C" w:rsidR="00342844" w:rsidRDefault="00342844" w:rsidP="00FB5F69">
      <w:pPr>
        <w:numPr>
          <w:ilvl w:val="0"/>
          <w:numId w:val="40"/>
        </w:numPr>
        <w:shd w:val="clear" w:color="auto" w:fill="FFFF00"/>
        <w:spacing w:line="252" w:lineRule="auto"/>
        <w:ind w:left="290" w:hanging="284"/>
        <w:jc w:val="both"/>
        <w:rPr>
          <w:sz w:val="22"/>
          <w:szCs w:val="22"/>
        </w:rPr>
      </w:pPr>
      <w:r w:rsidRPr="00342844">
        <w:rPr>
          <w:sz w:val="22"/>
          <w:szCs w:val="22"/>
        </w:rPr>
        <w:t>Ceny jednostkowe netto, w oparciu o które będ</w:t>
      </w:r>
      <w:r>
        <w:rPr>
          <w:sz w:val="22"/>
          <w:szCs w:val="22"/>
        </w:rPr>
        <w:t>zie</w:t>
      </w:r>
      <w:r w:rsidRPr="00342844">
        <w:rPr>
          <w:sz w:val="22"/>
          <w:szCs w:val="22"/>
        </w:rPr>
        <w:t xml:space="preserve"> rozliczan</w:t>
      </w:r>
      <w:r>
        <w:rPr>
          <w:sz w:val="22"/>
          <w:szCs w:val="22"/>
        </w:rPr>
        <w:t>a</w:t>
      </w:r>
      <w:r w:rsidRPr="00342844">
        <w:rPr>
          <w:sz w:val="22"/>
          <w:szCs w:val="22"/>
        </w:rPr>
        <w:t xml:space="preserve"> wykonan</w:t>
      </w:r>
      <w:r w:rsidR="00BB4ED0">
        <w:rPr>
          <w:sz w:val="22"/>
          <w:szCs w:val="22"/>
        </w:rPr>
        <w:t>a</w:t>
      </w:r>
      <w:r w:rsidRPr="00342844">
        <w:rPr>
          <w:sz w:val="22"/>
          <w:szCs w:val="22"/>
        </w:rPr>
        <w:t xml:space="preserve"> usług</w:t>
      </w:r>
      <w:r w:rsidR="00BB4ED0">
        <w:rPr>
          <w:sz w:val="22"/>
          <w:szCs w:val="22"/>
        </w:rPr>
        <w:t>a</w:t>
      </w:r>
      <w:r w:rsidRPr="00342844">
        <w:rPr>
          <w:sz w:val="22"/>
          <w:szCs w:val="22"/>
        </w:rPr>
        <w:t xml:space="preserve"> zawiera </w:t>
      </w:r>
      <w:r w:rsidR="00BB4ED0">
        <w:rPr>
          <w:sz w:val="22"/>
          <w:szCs w:val="22"/>
        </w:rPr>
        <w:t>Harmonogram rzeczowo-finansowy</w:t>
      </w:r>
      <w:r w:rsidRPr="00342844">
        <w:rPr>
          <w:sz w:val="22"/>
          <w:szCs w:val="22"/>
        </w:rPr>
        <w:t xml:space="preserve"> stanowiący </w:t>
      </w:r>
      <w:r w:rsidRPr="00BB4ED0">
        <w:rPr>
          <w:b/>
          <w:bCs/>
          <w:sz w:val="22"/>
          <w:szCs w:val="22"/>
        </w:rPr>
        <w:t>Załącznik nr 2</w:t>
      </w:r>
      <w:r w:rsidRPr="00342844">
        <w:rPr>
          <w:sz w:val="22"/>
          <w:szCs w:val="22"/>
        </w:rPr>
        <w:t xml:space="preserve"> do Umowy.</w:t>
      </w:r>
    </w:p>
    <w:p w14:paraId="6F2D9713" w14:textId="75DC45E4" w:rsidR="007C34C7" w:rsidRPr="00A33BF6" w:rsidRDefault="00683A07" w:rsidP="00FB5F69">
      <w:pPr>
        <w:numPr>
          <w:ilvl w:val="0"/>
          <w:numId w:val="40"/>
        </w:numPr>
        <w:spacing w:line="252" w:lineRule="auto"/>
        <w:ind w:left="290" w:hanging="284"/>
        <w:jc w:val="both"/>
        <w:rPr>
          <w:sz w:val="22"/>
          <w:szCs w:val="22"/>
        </w:rPr>
      </w:pPr>
      <w:r w:rsidRPr="00A33BF6">
        <w:rPr>
          <w:sz w:val="22"/>
          <w:szCs w:val="22"/>
        </w:rPr>
        <w:t xml:space="preserve">Do cen netto </w:t>
      </w:r>
      <w:r w:rsidR="00342844">
        <w:rPr>
          <w:sz w:val="22"/>
          <w:szCs w:val="22"/>
        </w:rPr>
        <w:t xml:space="preserve">usługi </w:t>
      </w:r>
      <w:r w:rsidRPr="00A33BF6">
        <w:rPr>
          <w:sz w:val="22"/>
          <w:szCs w:val="22"/>
        </w:rPr>
        <w:t xml:space="preserve">zostanie doliczony podatek od towarów i usług w </w:t>
      </w:r>
      <w:r w:rsidR="007C34C7" w:rsidRPr="00A33BF6">
        <w:rPr>
          <w:sz w:val="22"/>
          <w:szCs w:val="22"/>
        </w:rPr>
        <w:t>wysokości obowiązującej w</w:t>
      </w:r>
      <w:r w:rsidR="00BB30EB">
        <w:rPr>
          <w:sz w:val="22"/>
          <w:szCs w:val="22"/>
        </w:rPr>
        <w:t> </w:t>
      </w:r>
      <w:r w:rsidR="009F6DF8" w:rsidRPr="00A33BF6">
        <w:rPr>
          <w:sz w:val="22"/>
          <w:szCs w:val="22"/>
        </w:rPr>
        <w:t xml:space="preserve">okresie </w:t>
      </w:r>
      <w:r w:rsidR="00A83CAC" w:rsidRPr="00A33BF6">
        <w:rPr>
          <w:sz w:val="22"/>
          <w:szCs w:val="22"/>
        </w:rPr>
        <w:t>realizacji zamówienia</w:t>
      </w:r>
      <w:r w:rsidR="007C34C7" w:rsidRPr="00A33BF6">
        <w:rPr>
          <w:sz w:val="22"/>
          <w:szCs w:val="22"/>
        </w:rPr>
        <w:t>.</w:t>
      </w:r>
    </w:p>
    <w:p w14:paraId="7C6D5690" w14:textId="45188F3C" w:rsidR="00683A07" w:rsidRPr="00342844" w:rsidRDefault="00683A07" w:rsidP="00FB5F69">
      <w:pPr>
        <w:numPr>
          <w:ilvl w:val="0"/>
          <w:numId w:val="40"/>
        </w:numPr>
        <w:spacing w:line="252" w:lineRule="auto"/>
        <w:ind w:left="290" w:hanging="284"/>
        <w:jc w:val="both"/>
        <w:rPr>
          <w:sz w:val="22"/>
          <w:szCs w:val="22"/>
        </w:rPr>
      </w:pPr>
      <w:r w:rsidRPr="00342844">
        <w:rPr>
          <w:sz w:val="22"/>
          <w:szCs w:val="22"/>
        </w:rPr>
        <w:t>Cen</w:t>
      </w:r>
      <w:r w:rsidR="00BB4ED0">
        <w:rPr>
          <w:sz w:val="22"/>
          <w:szCs w:val="22"/>
        </w:rPr>
        <w:t>a</w:t>
      </w:r>
      <w:r w:rsidRPr="00342844">
        <w:rPr>
          <w:sz w:val="22"/>
          <w:szCs w:val="22"/>
        </w:rPr>
        <w:t xml:space="preserve"> netto </w:t>
      </w:r>
      <w:r w:rsidR="003B3A5F" w:rsidRPr="00342844">
        <w:rPr>
          <w:sz w:val="22"/>
          <w:szCs w:val="22"/>
        </w:rPr>
        <w:t>jest</w:t>
      </w:r>
      <w:r w:rsidRPr="00342844">
        <w:rPr>
          <w:sz w:val="22"/>
          <w:szCs w:val="22"/>
        </w:rPr>
        <w:t xml:space="preserve"> stał</w:t>
      </w:r>
      <w:r w:rsidR="003B3A5F" w:rsidRPr="00342844">
        <w:rPr>
          <w:sz w:val="22"/>
          <w:szCs w:val="22"/>
        </w:rPr>
        <w:t>a</w:t>
      </w:r>
      <w:r w:rsidR="00826239" w:rsidRPr="00342844">
        <w:rPr>
          <w:sz w:val="22"/>
          <w:szCs w:val="22"/>
        </w:rPr>
        <w:t>,</w:t>
      </w:r>
      <w:r w:rsidRPr="00342844">
        <w:rPr>
          <w:sz w:val="22"/>
          <w:szCs w:val="22"/>
        </w:rPr>
        <w:t xml:space="preserve"> a wartość Umowy nie będzie indeksowana</w:t>
      </w:r>
      <w:r w:rsidR="00826239" w:rsidRPr="00342844">
        <w:rPr>
          <w:sz w:val="22"/>
          <w:szCs w:val="22"/>
        </w:rPr>
        <w:t xml:space="preserve">, chyba, że postanowienia niniejszej Umowy </w:t>
      </w:r>
      <w:r w:rsidR="002A734C" w:rsidRPr="00342844">
        <w:rPr>
          <w:sz w:val="22"/>
          <w:szCs w:val="22"/>
        </w:rPr>
        <w:t>wprost</w:t>
      </w:r>
      <w:r w:rsidR="00826239" w:rsidRPr="00342844">
        <w:rPr>
          <w:sz w:val="22"/>
          <w:szCs w:val="22"/>
        </w:rPr>
        <w:t xml:space="preserve"> stanowią inaczej.</w:t>
      </w:r>
    </w:p>
    <w:p w14:paraId="099EC747" w14:textId="613ACA75" w:rsidR="00683A07" w:rsidRPr="00A33BF6" w:rsidRDefault="00683A07" w:rsidP="00FB5F69">
      <w:pPr>
        <w:numPr>
          <w:ilvl w:val="0"/>
          <w:numId w:val="40"/>
        </w:numPr>
        <w:spacing w:line="252" w:lineRule="auto"/>
        <w:ind w:left="290" w:hanging="284"/>
        <w:jc w:val="both"/>
        <w:rPr>
          <w:sz w:val="22"/>
          <w:szCs w:val="22"/>
        </w:rPr>
      </w:pPr>
      <w:r w:rsidRPr="00A33BF6">
        <w:rPr>
          <w:sz w:val="22"/>
          <w:szCs w:val="22"/>
        </w:rPr>
        <w:t>Cen</w:t>
      </w:r>
      <w:r w:rsidR="00BB4ED0">
        <w:rPr>
          <w:sz w:val="22"/>
          <w:szCs w:val="22"/>
        </w:rPr>
        <w:t>y</w:t>
      </w:r>
      <w:r w:rsidR="002A734C" w:rsidRPr="00A33BF6">
        <w:rPr>
          <w:sz w:val="22"/>
          <w:szCs w:val="22"/>
        </w:rPr>
        <w:t xml:space="preserve"> netto </w:t>
      </w:r>
      <w:r w:rsidR="00B11436">
        <w:rPr>
          <w:sz w:val="22"/>
          <w:szCs w:val="22"/>
        </w:rPr>
        <w:t>zawierają</w:t>
      </w:r>
      <w:r w:rsidRPr="00A33BF6">
        <w:rPr>
          <w:sz w:val="22"/>
          <w:szCs w:val="22"/>
        </w:rPr>
        <w:t xml:space="preserve"> wszelkie koszty Wykonawcy związane z realizacją Umowy,</w:t>
      </w:r>
      <w:r w:rsidR="00725DEF">
        <w:rPr>
          <w:sz w:val="22"/>
          <w:szCs w:val="22"/>
        </w:rPr>
        <w:t xml:space="preserve"> </w:t>
      </w:r>
      <w:r w:rsidRPr="00A33BF6">
        <w:rPr>
          <w:sz w:val="22"/>
          <w:szCs w:val="22"/>
        </w:rPr>
        <w:t>w tym</w:t>
      </w:r>
      <w:r w:rsidR="00BB4ED0">
        <w:rPr>
          <w:sz w:val="22"/>
          <w:szCs w:val="22"/>
        </w:rPr>
        <w:t xml:space="preserve"> </w:t>
      </w:r>
      <w:r w:rsidRPr="00A33BF6">
        <w:rPr>
          <w:sz w:val="22"/>
          <w:szCs w:val="22"/>
        </w:rPr>
        <w:t>w</w:t>
      </w:r>
      <w:r w:rsidR="00BB30EB">
        <w:rPr>
          <w:sz w:val="22"/>
          <w:szCs w:val="22"/>
        </w:rPr>
        <w:t> </w:t>
      </w:r>
      <w:r w:rsidRPr="00A33BF6">
        <w:rPr>
          <w:sz w:val="22"/>
          <w:szCs w:val="22"/>
        </w:rPr>
        <w:t xml:space="preserve">szczególności podatki, opłaty, cło, </w:t>
      </w:r>
      <w:r w:rsidR="00B11436">
        <w:rPr>
          <w:sz w:val="22"/>
          <w:szCs w:val="22"/>
        </w:rPr>
        <w:t>itd.</w:t>
      </w:r>
      <w:r w:rsidRPr="00A33BF6">
        <w:rPr>
          <w:sz w:val="22"/>
          <w:szCs w:val="22"/>
        </w:rPr>
        <w:t xml:space="preserve"> i nie będą podlegały zmianom,</w:t>
      </w:r>
      <w:r w:rsidR="00725DEF">
        <w:rPr>
          <w:sz w:val="22"/>
          <w:szCs w:val="22"/>
        </w:rPr>
        <w:t xml:space="preserve"> </w:t>
      </w:r>
      <w:r w:rsidRPr="00A33BF6">
        <w:rPr>
          <w:sz w:val="22"/>
          <w:szCs w:val="22"/>
        </w:rPr>
        <w:t xml:space="preserve">chyba że postanowienia Umowy wprost stanowią inaczej. </w:t>
      </w:r>
    </w:p>
    <w:p w14:paraId="22B26338" w14:textId="367F43F9" w:rsidR="00826239" w:rsidRPr="00342844" w:rsidRDefault="00826239" w:rsidP="00FB5F69">
      <w:pPr>
        <w:numPr>
          <w:ilvl w:val="0"/>
          <w:numId w:val="40"/>
        </w:numPr>
        <w:spacing w:line="252" w:lineRule="auto"/>
        <w:ind w:left="290" w:hanging="284"/>
        <w:jc w:val="both"/>
        <w:rPr>
          <w:sz w:val="22"/>
          <w:szCs w:val="22"/>
        </w:rPr>
      </w:pPr>
      <w:bookmarkStart w:id="120" w:name="_Hlk148343732"/>
      <w:r w:rsidRPr="00342844">
        <w:rPr>
          <w:sz w:val="22"/>
          <w:szCs w:val="22"/>
        </w:rPr>
        <w:t>W przypadku, gdy Wykonawcą jest podmiot zagraniczny, zgodnie z ustawą o podatku od towarów</w:t>
      </w:r>
      <w:r w:rsidR="00BB4ED0">
        <w:rPr>
          <w:sz w:val="22"/>
          <w:szCs w:val="22"/>
        </w:rPr>
        <w:br/>
      </w:r>
      <w:r w:rsidRPr="00342844">
        <w:rPr>
          <w:sz w:val="22"/>
          <w:szCs w:val="22"/>
        </w:rPr>
        <w:t>i usług, Zamawiający jest zobowiązany rozliczyć podatek VAT.</w:t>
      </w:r>
    </w:p>
    <w:bookmarkEnd w:id="120"/>
    <w:p w14:paraId="2B4FB71A" w14:textId="77777777" w:rsidR="00683A07" w:rsidRPr="00A33BF6" w:rsidRDefault="00683A07" w:rsidP="00FB5F69">
      <w:pPr>
        <w:numPr>
          <w:ilvl w:val="0"/>
          <w:numId w:val="40"/>
        </w:numPr>
        <w:spacing w:line="252" w:lineRule="auto"/>
        <w:ind w:left="290" w:hanging="284"/>
        <w:jc w:val="both"/>
        <w:rPr>
          <w:sz w:val="22"/>
          <w:szCs w:val="22"/>
        </w:rPr>
      </w:pPr>
      <w:r w:rsidRPr="00A33BF6">
        <w:rPr>
          <w:sz w:val="22"/>
          <w:szCs w:val="22"/>
        </w:rPr>
        <w:t>W przypadku, gdy z realizacją Umowy wiążą się obowiązki celne (w tym związane z formalnościami celnymi i zapłatą cła), obowiązki te spoczywają na Wykonawcy.</w:t>
      </w:r>
    </w:p>
    <w:p w14:paraId="10BEE518" w14:textId="4565BCDD" w:rsidR="00BB4ED0" w:rsidRPr="00BB4ED0" w:rsidRDefault="00BB4ED0" w:rsidP="00FB5F69">
      <w:pPr>
        <w:numPr>
          <w:ilvl w:val="0"/>
          <w:numId w:val="40"/>
        </w:numPr>
        <w:spacing w:line="252" w:lineRule="auto"/>
        <w:ind w:left="290" w:hanging="284"/>
        <w:jc w:val="both"/>
        <w:rPr>
          <w:sz w:val="22"/>
          <w:szCs w:val="22"/>
        </w:rPr>
      </w:pPr>
      <w:r w:rsidRPr="00BB4ED0">
        <w:rPr>
          <w:sz w:val="22"/>
          <w:szCs w:val="22"/>
        </w:rPr>
        <w:t>Wykonawcy przysługuje wynagrodzenie za faktycznie świadczone usługi, które rozliczane będą</w:t>
      </w:r>
      <w:r>
        <w:rPr>
          <w:sz w:val="22"/>
          <w:szCs w:val="22"/>
        </w:rPr>
        <w:br/>
        <w:t xml:space="preserve">na podstawie </w:t>
      </w:r>
      <w:r w:rsidRPr="00BB4ED0">
        <w:rPr>
          <w:sz w:val="22"/>
          <w:szCs w:val="22"/>
        </w:rPr>
        <w:t>harmonogramu rzeczowo – finansowego</w:t>
      </w:r>
      <w:r>
        <w:rPr>
          <w:sz w:val="22"/>
          <w:szCs w:val="22"/>
        </w:rPr>
        <w:t>.</w:t>
      </w:r>
    </w:p>
    <w:p w14:paraId="2AB50F26" w14:textId="3CD96115" w:rsidR="00AA6F5E" w:rsidRPr="00883D38" w:rsidRDefault="00AA6F5E" w:rsidP="00FB5F69">
      <w:pPr>
        <w:numPr>
          <w:ilvl w:val="0"/>
          <w:numId w:val="40"/>
        </w:numPr>
        <w:spacing w:line="259" w:lineRule="auto"/>
        <w:ind w:left="284" w:hanging="281"/>
        <w:jc w:val="both"/>
        <w:rPr>
          <w:sz w:val="22"/>
          <w:szCs w:val="22"/>
        </w:rPr>
      </w:pPr>
      <w:r w:rsidRPr="00886C57">
        <w:rPr>
          <w:sz w:val="22"/>
          <w:szCs w:val="22"/>
          <w:shd w:val="clear" w:color="auto" w:fill="FFFF00"/>
        </w:rPr>
        <w:t>Dopuszcza się fakturowanie częściowe za poszczególne etapy określone w harmonogramie rzeczowo</w:t>
      </w:r>
      <w:r w:rsidR="00886C57" w:rsidRPr="00886C57">
        <w:rPr>
          <w:sz w:val="22"/>
          <w:szCs w:val="22"/>
          <w:shd w:val="clear" w:color="auto" w:fill="FFFF00"/>
        </w:rPr>
        <w:t>-</w:t>
      </w:r>
      <w:r w:rsidRPr="00886C57">
        <w:rPr>
          <w:sz w:val="22"/>
          <w:szCs w:val="22"/>
          <w:shd w:val="clear" w:color="auto" w:fill="FFFF00"/>
        </w:rPr>
        <w:t xml:space="preserve">finansowym stanowiącym </w:t>
      </w:r>
      <w:r w:rsidR="00BB4ED0">
        <w:rPr>
          <w:b/>
          <w:sz w:val="22"/>
          <w:szCs w:val="22"/>
          <w:shd w:val="clear" w:color="auto" w:fill="FFFF00"/>
        </w:rPr>
        <w:t>Z</w:t>
      </w:r>
      <w:r w:rsidRPr="00886C57">
        <w:rPr>
          <w:b/>
          <w:sz w:val="22"/>
          <w:szCs w:val="22"/>
          <w:shd w:val="clear" w:color="auto" w:fill="FFFF00"/>
        </w:rPr>
        <w:t>ałącznik nr 2</w:t>
      </w:r>
      <w:r w:rsidRPr="00886C57">
        <w:rPr>
          <w:sz w:val="22"/>
          <w:szCs w:val="22"/>
          <w:shd w:val="clear" w:color="auto" w:fill="FFFF00"/>
        </w:rPr>
        <w:t xml:space="preserve"> do niniejszej umowy na podstawie protokołów odbioru częściowego, do wysokości</w:t>
      </w:r>
      <w:r w:rsidRPr="00883D38">
        <w:rPr>
          <w:sz w:val="22"/>
          <w:szCs w:val="22"/>
        </w:rPr>
        <w:t xml:space="preserve"> </w:t>
      </w:r>
      <w:r w:rsidR="00485CA2">
        <w:rPr>
          <w:b/>
          <w:bCs/>
          <w:color w:val="FF0000"/>
          <w:sz w:val="22"/>
          <w:szCs w:val="22"/>
          <w:shd w:val="clear" w:color="auto" w:fill="FFFF00"/>
        </w:rPr>
        <w:t>5</w:t>
      </w:r>
      <w:r w:rsidR="00886C57" w:rsidRPr="007D3C97">
        <w:rPr>
          <w:b/>
          <w:bCs/>
          <w:color w:val="FF0000"/>
          <w:sz w:val="22"/>
          <w:szCs w:val="22"/>
          <w:shd w:val="clear" w:color="auto" w:fill="FFFF00"/>
        </w:rPr>
        <w:t xml:space="preserve">0 </w:t>
      </w:r>
      <w:r w:rsidRPr="007D3C97">
        <w:rPr>
          <w:b/>
          <w:bCs/>
          <w:color w:val="FF0000"/>
          <w:sz w:val="22"/>
          <w:szCs w:val="22"/>
          <w:shd w:val="clear" w:color="auto" w:fill="FFFF00"/>
        </w:rPr>
        <w:t>%</w:t>
      </w:r>
      <w:r w:rsidRPr="00886C57">
        <w:rPr>
          <w:color w:val="FF0000"/>
          <w:sz w:val="22"/>
          <w:szCs w:val="22"/>
        </w:rPr>
        <w:t xml:space="preserve"> </w:t>
      </w:r>
      <w:r w:rsidRPr="00883D38">
        <w:rPr>
          <w:sz w:val="22"/>
          <w:szCs w:val="22"/>
        </w:rPr>
        <w:t>wartości umowy. Pozostała wartość umowy zostanie rozliczona w następujący sposób:</w:t>
      </w:r>
    </w:p>
    <w:p w14:paraId="7F12E77D" w14:textId="2DB2749A" w:rsidR="00AA6F5E" w:rsidRPr="00883D38" w:rsidRDefault="00725DEF" w:rsidP="00FB5F69">
      <w:pPr>
        <w:pStyle w:val="Akapitzlist"/>
        <w:numPr>
          <w:ilvl w:val="0"/>
          <w:numId w:val="85"/>
        </w:numPr>
        <w:shd w:val="clear" w:color="auto" w:fill="FFFF00"/>
        <w:ind w:left="567" w:hanging="283"/>
        <w:jc w:val="both"/>
        <w:rPr>
          <w:sz w:val="22"/>
          <w:szCs w:val="22"/>
        </w:rPr>
      </w:pPr>
      <w:r>
        <w:rPr>
          <w:color w:val="FF0000"/>
          <w:sz w:val="22"/>
          <w:szCs w:val="22"/>
          <w:shd w:val="clear" w:color="auto" w:fill="FFFF00"/>
        </w:rPr>
        <w:lastRenderedPageBreak/>
        <w:t>50</w:t>
      </w:r>
      <w:r w:rsidR="00886C57" w:rsidRPr="00886C57">
        <w:rPr>
          <w:color w:val="FF0000"/>
          <w:sz w:val="22"/>
          <w:szCs w:val="22"/>
          <w:shd w:val="clear" w:color="auto" w:fill="FFFF00"/>
        </w:rPr>
        <w:t xml:space="preserve"> </w:t>
      </w:r>
      <w:r w:rsidR="00AA6F5E" w:rsidRPr="00886C57">
        <w:rPr>
          <w:color w:val="FF0000"/>
          <w:sz w:val="22"/>
          <w:szCs w:val="22"/>
          <w:shd w:val="clear" w:color="auto" w:fill="FFFF00"/>
        </w:rPr>
        <w:t>%</w:t>
      </w:r>
      <w:r w:rsidR="00AA6F5E" w:rsidRPr="00886C57">
        <w:rPr>
          <w:color w:val="FF0000"/>
          <w:sz w:val="22"/>
          <w:szCs w:val="22"/>
        </w:rPr>
        <w:t xml:space="preserve"> </w:t>
      </w:r>
      <w:r w:rsidR="00AA6F5E" w:rsidRPr="00883D38">
        <w:rPr>
          <w:sz w:val="22"/>
          <w:szCs w:val="22"/>
        </w:rPr>
        <w:t xml:space="preserve">wartości umowy po </w:t>
      </w:r>
      <w:r w:rsidR="00CA49B6">
        <w:rPr>
          <w:sz w:val="22"/>
          <w:szCs w:val="22"/>
        </w:rPr>
        <w:t xml:space="preserve">zakończeniu zadania i dostarczeniu </w:t>
      </w:r>
    </w:p>
    <w:p w14:paraId="3F836B59" w14:textId="070972A7" w:rsidR="00AA6F5E" w:rsidRPr="00BB4ED0" w:rsidRDefault="00AA6F5E" w:rsidP="00FB5F69">
      <w:pPr>
        <w:numPr>
          <w:ilvl w:val="0"/>
          <w:numId w:val="40"/>
        </w:numPr>
        <w:spacing w:line="259" w:lineRule="auto"/>
        <w:jc w:val="both"/>
        <w:rPr>
          <w:sz w:val="22"/>
          <w:szCs w:val="22"/>
          <w:highlight w:val="yellow"/>
        </w:rPr>
      </w:pPr>
      <w:r w:rsidRPr="00BB4ED0">
        <w:rPr>
          <w:sz w:val="22"/>
          <w:szCs w:val="22"/>
          <w:highlight w:val="yellow"/>
        </w:rPr>
        <w:t>Protokół odbioru częściowego musi obejmować pełny zakres danego etapu określonego w</w:t>
      </w:r>
      <w:r w:rsidR="00883D38" w:rsidRPr="00BB4ED0">
        <w:rPr>
          <w:sz w:val="22"/>
          <w:szCs w:val="22"/>
          <w:highlight w:val="yellow"/>
        </w:rPr>
        <w:t> </w:t>
      </w:r>
      <w:r w:rsidRPr="00BB4ED0">
        <w:rPr>
          <w:sz w:val="22"/>
          <w:szCs w:val="22"/>
          <w:highlight w:val="yellow"/>
        </w:rPr>
        <w:t>harmonogramie.</w:t>
      </w:r>
    </w:p>
    <w:bookmarkEnd w:id="119"/>
    <w:p w14:paraId="1B57FA95" w14:textId="77777777" w:rsidR="00683A07" w:rsidRPr="0046246A" w:rsidRDefault="00683A07" w:rsidP="00FB5F69">
      <w:pPr>
        <w:numPr>
          <w:ilvl w:val="0"/>
          <w:numId w:val="40"/>
        </w:numPr>
        <w:spacing w:line="259" w:lineRule="auto"/>
        <w:ind w:hanging="357"/>
        <w:jc w:val="both"/>
        <w:rPr>
          <w:sz w:val="22"/>
          <w:szCs w:val="22"/>
        </w:rPr>
      </w:pPr>
      <w:r w:rsidRPr="0046246A">
        <w:rPr>
          <w:sz w:val="22"/>
          <w:szCs w:val="22"/>
        </w:rPr>
        <w:t>Wszelkie rozliczenia będą dokonywane w złotych polskich.</w:t>
      </w:r>
    </w:p>
    <w:p w14:paraId="1934E5D2" w14:textId="4889F08E" w:rsidR="00683A07" w:rsidRPr="0046246A" w:rsidRDefault="00683A07" w:rsidP="00FB5F69">
      <w:pPr>
        <w:numPr>
          <w:ilvl w:val="0"/>
          <w:numId w:val="40"/>
        </w:numPr>
        <w:spacing w:line="259" w:lineRule="auto"/>
        <w:ind w:hanging="357"/>
        <w:jc w:val="both"/>
        <w:rPr>
          <w:sz w:val="22"/>
          <w:szCs w:val="22"/>
        </w:rPr>
      </w:pPr>
      <w:r w:rsidRPr="0046246A">
        <w:rPr>
          <w:sz w:val="22"/>
          <w:szCs w:val="22"/>
        </w:rPr>
        <w:t xml:space="preserve">Zamawiający oświadcza, że minimalny gwarantowany poziom wykonania Umowy wynosi </w:t>
      </w:r>
      <w:r w:rsidR="003B3A5F">
        <w:rPr>
          <w:sz w:val="22"/>
          <w:szCs w:val="22"/>
        </w:rPr>
        <w:t>100</w:t>
      </w:r>
      <w:r w:rsidRPr="0046246A">
        <w:rPr>
          <w:sz w:val="22"/>
          <w:szCs w:val="22"/>
        </w:rPr>
        <w:t>% wartości Umowy. Wykonawcy nie przysługują roszczenia o wykonanie Umowy w większym zakresie.</w:t>
      </w:r>
    </w:p>
    <w:p w14:paraId="3D7542C0" w14:textId="5454BA48" w:rsidR="00683A07" w:rsidRPr="00F9365E" w:rsidRDefault="00683A07" w:rsidP="00FB5F69">
      <w:pPr>
        <w:numPr>
          <w:ilvl w:val="0"/>
          <w:numId w:val="40"/>
        </w:numPr>
        <w:spacing w:line="259" w:lineRule="auto"/>
        <w:ind w:hanging="357"/>
        <w:jc w:val="both"/>
        <w:rPr>
          <w:strike/>
          <w:color w:val="00B050"/>
          <w:sz w:val="22"/>
          <w:szCs w:val="22"/>
        </w:rPr>
      </w:pPr>
      <w:r w:rsidRPr="0046246A">
        <w:rPr>
          <w:sz w:val="22"/>
          <w:szCs w:val="22"/>
        </w:rPr>
        <w:t xml:space="preserve">W przypadku zmiany wartości </w:t>
      </w:r>
      <w:r w:rsidR="007C34C7">
        <w:rPr>
          <w:sz w:val="22"/>
          <w:szCs w:val="22"/>
        </w:rPr>
        <w:t>U</w:t>
      </w:r>
      <w:r w:rsidRPr="0046246A">
        <w:rPr>
          <w:sz w:val="22"/>
          <w:szCs w:val="22"/>
        </w:rPr>
        <w:t xml:space="preserve">mowy, minimalny gwarantowany poziom wykonania Umowy, odnosić się będzie do zaktualizowanej wartości, przy czym za zmianę wartości </w:t>
      </w:r>
      <w:r w:rsidR="007C34C7">
        <w:rPr>
          <w:sz w:val="22"/>
          <w:szCs w:val="22"/>
        </w:rPr>
        <w:t>U</w:t>
      </w:r>
      <w:r w:rsidRPr="0046246A">
        <w:rPr>
          <w:sz w:val="22"/>
          <w:szCs w:val="22"/>
        </w:rPr>
        <w:t xml:space="preserve">mowy nie uważa się zmiany wartości </w:t>
      </w:r>
      <w:r w:rsidR="007C34C7">
        <w:rPr>
          <w:sz w:val="22"/>
          <w:szCs w:val="22"/>
        </w:rPr>
        <w:t>U</w:t>
      </w:r>
      <w:r w:rsidRPr="0046246A">
        <w:rPr>
          <w:sz w:val="22"/>
          <w:szCs w:val="22"/>
        </w:rPr>
        <w:t>mowy dokonanej w wyniku waloryzacji</w:t>
      </w:r>
      <w:r w:rsidR="002F5E77" w:rsidRPr="00F9365E">
        <w:rPr>
          <w:color w:val="00B050"/>
          <w:sz w:val="22"/>
          <w:szCs w:val="22"/>
        </w:rPr>
        <w:t>.</w:t>
      </w:r>
      <w:r w:rsidRPr="00F9365E">
        <w:rPr>
          <w:color w:val="00B050"/>
          <w:sz w:val="22"/>
          <w:szCs w:val="22"/>
        </w:rPr>
        <w:t xml:space="preserve"> </w:t>
      </w:r>
    </w:p>
    <w:p w14:paraId="25E7F697" w14:textId="77777777" w:rsidR="00683A07" w:rsidRPr="00485CA2" w:rsidRDefault="00683A07" w:rsidP="00683A07">
      <w:pPr>
        <w:spacing w:line="259" w:lineRule="auto"/>
        <w:ind w:left="714"/>
        <w:jc w:val="both"/>
        <w:rPr>
          <w:sz w:val="10"/>
          <w:szCs w:val="10"/>
        </w:rPr>
      </w:pPr>
    </w:p>
    <w:p w14:paraId="4EEBB7F4" w14:textId="77777777" w:rsidR="00683A07" w:rsidRPr="00733BF2" w:rsidRDefault="00683A07" w:rsidP="00683A07">
      <w:pPr>
        <w:pStyle w:val="Nagwek2"/>
      </w:pPr>
      <w:bookmarkStart w:id="121" w:name="_Toc106184584"/>
      <w:bookmarkStart w:id="122" w:name="_Toc179548108"/>
      <w:bookmarkEnd w:id="114"/>
      <w:r w:rsidRPr="00733BF2">
        <w:t>§4. Fakturowanie i płatności</w:t>
      </w:r>
      <w:bookmarkEnd w:id="121"/>
      <w:bookmarkEnd w:id="122"/>
    </w:p>
    <w:p w14:paraId="186E2332" w14:textId="59333664" w:rsidR="007C34C7" w:rsidRPr="001C5C27" w:rsidRDefault="007C34C7" w:rsidP="00FB5F69">
      <w:pPr>
        <w:numPr>
          <w:ilvl w:val="0"/>
          <w:numId w:val="56"/>
        </w:numPr>
        <w:tabs>
          <w:tab w:val="clear" w:pos="425"/>
          <w:tab w:val="num" w:pos="284"/>
        </w:tabs>
        <w:ind w:left="284" w:hanging="284"/>
        <w:jc w:val="both"/>
        <w:rPr>
          <w:sz w:val="22"/>
          <w:szCs w:val="22"/>
        </w:rPr>
      </w:pPr>
      <w:bookmarkStart w:id="123" w:name="_Hlk83031827"/>
      <w:r w:rsidRPr="00A27F69">
        <w:rPr>
          <w:sz w:val="22"/>
          <w:szCs w:val="22"/>
        </w:rPr>
        <w:t xml:space="preserve">Rozliczenie przedmiotu </w:t>
      </w:r>
      <w:r>
        <w:rPr>
          <w:sz w:val="22"/>
          <w:szCs w:val="22"/>
        </w:rPr>
        <w:t>U</w:t>
      </w:r>
      <w:r w:rsidRPr="00A27F69">
        <w:rPr>
          <w:sz w:val="22"/>
          <w:szCs w:val="22"/>
        </w:rPr>
        <w:t>mowy nastąpi na podstawie wystawion</w:t>
      </w:r>
      <w:r w:rsidR="00BB30EB">
        <w:rPr>
          <w:sz w:val="22"/>
          <w:szCs w:val="22"/>
        </w:rPr>
        <w:t>ych faktur</w:t>
      </w:r>
      <w:r w:rsidRPr="00A27F69">
        <w:rPr>
          <w:sz w:val="22"/>
          <w:szCs w:val="22"/>
        </w:rPr>
        <w:t xml:space="preserve"> zgodnie</w:t>
      </w:r>
      <w:r w:rsidR="00886C57">
        <w:rPr>
          <w:sz w:val="22"/>
          <w:szCs w:val="22"/>
        </w:rPr>
        <w:br/>
      </w:r>
      <w:r w:rsidRPr="00A27F69">
        <w:rPr>
          <w:sz w:val="22"/>
          <w:szCs w:val="22"/>
        </w:rPr>
        <w:t xml:space="preserve">z obowiązującymi przepisami prawa.  Do </w:t>
      </w:r>
      <w:r w:rsidR="00BB4ED0">
        <w:rPr>
          <w:sz w:val="22"/>
          <w:szCs w:val="22"/>
        </w:rPr>
        <w:t xml:space="preserve">każdej </w:t>
      </w:r>
      <w:r w:rsidRPr="00A27F69">
        <w:rPr>
          <w:sz w:val="22"/>
          <w:szCs w:val="22"/>
        </w:rPr>
        <w:t>faktur</w:t>
      </w:r>
      <w:r w:rsidR="00BB4ED0">
        <w:rPr>
          <w:sz w:val="22"/>
          <w:szCs w:val="22"/>
        </w:rPr>
        <w:t>y,</w:t>
      </w:r>
      <w:r w:rsidRPr="00A27F69">
        <w:rPr>
          <w:sz w:val="22"/>
          <w:szCs w:val="22"/>
        </w:rPr>
        <w:t xml:space="preserve"> Wykonawca zobowiązany jest dołączyć </w:t>
      </w:r>
      <w:r w:rsidRPr="003B3A5F">
        <w:rPr>
          <w:sz w:val="22"/>
          <w:szCs w:val="22"/>
        </w:rPr>
        <w:t xml:space="preserve">Protokół odbioru </w:t>
      </w:r>
      <w:r w:rsidRPr="00A33BF6">
        <w:rPr>
          <w:sz w:val="22"/>
          <w:szCs w:val="22"/>
        </w:rPr>
        <w:t xml:space="preserve">podpisany </w:t>
      </w:r>
      <w:r w:rsidR="00856E98" w:rsidRPr="00A33BF6">
        <w:rPr>
          <w:sz w:val="22"/>
          <w:szCs w:val="22"/>
        </w:rPr>
        <w:t>zgodnie z ust. 3</w:t>
      </w:r>
      <w:r w:rsidRPr="003B3A5F">
        <w:rPr>
          <w:sz w:val="22"/>
          <w:szCs w:val="22"/>
        </w:rPr>
        <w:t xml:space="preserve">. </w:t>
      </w:r>
    </w:p>
    <w:p w14:paraId="5448E6D7" w14:textId="26236C9E" w:rsidR="007C34C7" w:rsidRPr="003B3A5F" w:rsidRDefault="007C34C7" w:rsidP="00FB5F69">
      <w:pPr>
        <w:numPr>
          <w:ilvl w:val="0"/>
          <w:numId w:val="56"/>
        </w:numPr>
        <w:tabs>
          <w:tab w:val="clear" w:pos="425"/>
          <w:tab w:val="num" w:pos="284"/>
        </w:tabs>
        <w:ind w:left="284" w:hanging="284"/>
        <w:jc w:val="both"/>
        <w:rPr>
          <w:sz w:val="24"/>
          <w:szCs w:val="24"/>
        </w:rPr>
      </w:pPr>
      <w:r w:rsidRPr="003B3A5F">
        <w:rPr>
          <w:sz w:val="22"/>
          <w:szCs w:val="22"/>
        </w:rPr>
        <w:t>Gdy Wykonawcą umowy jest konsorcjum, w Protokole odbioru wskazuje się członka konsorcjum</w:t>
      </w:r>
      <w:r w:rsidR="00BB4ED0">
        <w:rPr>
          <w:sz w:val="22"/>
          <w:szCs w:val="22"/>
        </w:rPr>
        <w:t xml:space="preserve">, </w:t>
      </w:r>
      <w:r w:rsidRPr="003B3A5F">
        <w:rPr>
          <w:sz w:val="22"/>
          <w:szCs w:val="22"/>
        </w:rPr>
        <w:t>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w:t>
      </w:r>
      <w:r w:rsidR="00886C57">
        <w:rPr>
          <w:sz w:val="22"/>
          <w:szCs w:val="22"/>
        </w:rPr>
        <w:br/>
      </w:r>
      <w:r w:rsidRPr="003B3A5F">
        <w:rPr>
          <w:sz w:val="22"/>
          <w:szCs w:val="22"/>
        </w:rPr>
        <w:t>ze wskazaniem zawartym w Protokole odbioru jest równoznaczna ze spełnieniem świadczenia</w:t>
      </w:r>
      <w:r w:rsidR="00886C57">
        <w:rPr>
          <w:sz w:val="22"/>
          <w:szCs w:val="22"/>
        </w:rPr>
        <w:br/>
      </w:r>
      <w:r w:rsidRPr="003B3A5F">
        <w:rPr>
          <w:sz w:val="22"/>
          <w:szCs w:val="22"/>
        </w:rPr>
        <w:t xml:space="preserve">za objęty Protokołem odbioru przedmiot Umowy wobec wszystkich wykonawców Umowy. </w:t>
      </w:r>
    </w:p>
    <w:p w14:paraId="0BCCB05B" w14:textId="77777777" w:rsidR="007C34C7" w:rsidRPr="00886C57" w:rsidRDefault="007C34C7" w:rsidP="00FB5F69">
      <w:pPr>
        <w:numPr>
          <w:ilvl w:val="0"/>
          <w:numId w:val="56"/>
        </w:numPr>
        <w:tabs>
          <w:tab w:val="clear" w:pos="425"/>
          <w:tab w:val="num" w:pos="284"/>
        </w:tabs>
        <w:ind w:left="284" w:hanging="284"/>
        <w:jc w:val="both"/>
        <w:rPr>
          <w:sz w:val="22"/>
          <w:szCs w:val="22"/>
        </w:rPr>
      </w:pPr>
      <w:r w:rsidRPr="003B3A5F">
        <w:rPr>
          <w:sz w:val="22"/>
          <w:szCs w:val="22"/>
        </w:rPr>
        <w:t xml:space="preserve">Protokół odbioru podpisują upoważnieni przedstawiciele Stron wskazani w Umowie. </w:t>
      </w:r>
    </w:p>
    <w:bookmarkEnd w:id="123"/>
    <w:p w14:paraId="46965C43" w14:textId="77777777" w:rsidR="007C34C7" w:rsidRPr="003B3A5F" w:rsidRDefault="007C34C7" w:rsidP="00FB5F69">
      <w:pPr>
        <w:numPr>
          <w:ilvl w:val="0"/>
          <w:numId w:val="56"/>
        </w:numPr>
        <w:tabs>
          <w:tab w:val="clear" w:pos="425"/>
          <w:tab w:val="num" w:pos="284"/>
        </w:tabs>
        <w:ind w:left="284" w:hanging="284"/>
        <w:jc w:val="both"/>
        <w:rPr>
          <w:sz w:val="22"/>
          <w:szCs w:val="22"/>
        </w:rPr>
      </w:pPr>
      <w:r w:rsidRPr="003B3A5F">
        <w:rPr>
          <w:sz w:val="22"/>
          <w:szCs w:val="22"/>
        </w:rPr>
        <w:t>Faktury należy wystawiać zgodnie z obowiązującymi przepisami.</w:t>
      </w:r>
    </w:p>
    <w:p w14:paraId="115E61F1" w14:textId="45A5BFA0" w:rsidR="007C34C7" w:rsidRPr="00886C57" w:rsidRDefault="007C34C7" w:rsidP="00FB5F69">
      <w:pPr>
        <w:numPr>
          <w:ilvl w:val="0"/>
          <w:numId w:val="56"/>
        </w:numPr>
        <w:tabs>
          <w:tab w:val="clear" w:pos="425"/>
          <w:tab w:val="num" w:pos="284"/>
        </w:tabs>
        <w:ind w:left="284" w:hanging="284"/>
        <w:jc w:val="both"/>
        <w:rPr>
          <w:sz w:val="22"/>
          <w:szCs w:val="22"/>
        </w:rPr>
      </w:pPr>
      <w:r w:rsidRPr="003B3A5F">
        <w:rPr>
          <w:sz w:val="22"/>
          <w:szCs w:val="22"/>
        </w:rPr>
        <w:t>Wykonawca zobowiązany jest wystawić jedną fakturę obejmującą całe wynagrodzenie Wykonawcy należne w związku z realizacją zakresu przedmiotu umowy objętego danym Protokołem odbioru.</w:t>
      </w:r>
      <w:r w:rsidR="00886C57">
        <w:rPr>
          <w:sz w:val="22"/>
          <w:szCs w:val="22"/>
        </w:rPr>
        <w:br/>
      </w:r>
      <w:r w:rsidRPr="003B3A5F">
        <w:rPr>
          <w:sz w:val="22"/>
          <w:szCs w:val="22"/>
        </w:rPr>
        <w:t xml:space="preserve">W przypadku uchybienia obowiązkowi </w:t>
      </w:r>
      <w:r w:rsidRPr="00A33BF6">
        <w:rPr>
          <w:sz w:val="22"/>
          <w:szCs w:val="22"/>
        </w:rPr>
        <w:t>określonemu w zdaniu poprzednim, należnoś</w:t>
      </w:r>
      <w:r w:rsidR="00D91D29" w:rsidRPr="00A33BF6">
        <w:rPr>
          <w:sz w:val="22"/>
          <w:szCs w:val="22"/>
        </w:rPr>
        <w:t>ci</w:t>
      </w:r>
      <w:r w:rsidRPr="00A33BF6">
        <w:rPr>
          <w:sz w:val="22"/>
          <w:szCs w:val="22"/>
        </w:rPr>
        <w:t xml:space="preserve"> objęte fakturami wystawionymi w sposób niezgodny ze zdaniem poprzednim, nie stają się wymagalne,</w:t>
      </w:r>
      <w:r w:rsidR="00886C57">
        <w:rPr>
          <w:sz w:val="22"/>
          <w:szCs w:val="22"/>
        </w:rPr>
        <w:br/>
      </w:r>
      <w:r w:rsidRPr="00A33BF6">
        <w:rPr>
          <w:sz w:val="22"/>
          <w:szCs w:val="22"/>
        </w:rPr>
        <w:t>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w:t>
      </w:r>
      <w:r w:rsidR="00886C57">
        <w:rPr>
          <w:sz w:val="22"/>
          <w:szCs w:val="22"/>
        </w:rPr>
        <w:br/>
      </w:r>
      <w:r w:rsidRPr="00A33BF6">
        <w:rPr>
          <w:sz w:val="22"/>
          <w:szCs w:val="22"/>
        </w:rPr>
        <w:t>z dnia 8 marca 2013 r. o przeciwdziałaniu nadmiernym opóźnieniom w transakcjach handlowych.</w:t>
      </w:r>
    </w:p>
    <w:p w14:paraId="605135FB" w14:textId="20EA893B" w:rsidR="00683A07" w:rsidRPr="00BB4ED0" w:rsidRDefault="00683A07" w:rsidP="00FB5F69">
      <w:pPr>
        <w:numPr>
          <w:ilvl w:val="0"/>
          <w:numId w:val="56"/>
        </w:numPr>
        <w:tabs>
          <w:tab w:val="clear" w:pos="425"/>
          <w:tab w:val="num" w:pos="284"/>
        </w:tabs>
        <w:ind w:left="284" w:hanging="284"/>
        <w:jc w:val="both"/>
        <w:rPr>
          <w:bCs/>
          <w:sz w:val="21"/>
          <w:szCs w:val="21"/>
        </w:rPr>
      </w:pPr>
      <w:r w:rsidRPr="00BB4ED0">
        <w:rPr>
          <w:sz w:val="21"/>
          <w:szCs w:val="21"/>
        </w:rPr>
        <w:t>Fakturę należy wystawić na adres:</w:t>
      </w:r>
      <w:r w:rsidR="007D3C97" w:rsidRPr="00BB4ED0">
        <w:rPr>
          <w:sz w:val="21"/>
          <w:szCs w:val="21"/>
        </w:rPr>
        <w:t xml:space="preserve"> </w:t>
      </w:r>
      <w:r w:rsidRPr="00BB4ED0">
        <w:rPr>
          <w:b/>
          <w:sz w:val="21"/>
          <w:szCs w:val="21"/>
        </w:rPr>
        <w:t>Polska Grupa Górnicza S.A, 40-039 Katowice,</w:t>
      </w:r>
      <w:r w:rsidR="00BB4ED0" w:rsidRPr="00BB4ED0">
        <w:rPr>
          <w:b/>
          <w:sz w:val="21"/>
          <w:szCs w:val="21"/>
        </w:rPr>
        <w:t xml:space="preserve"> </w:t>
      </w:r>
      <w:r w:rsidRPr="00BB4ED0">
        <w:rPr>
          <w:b/>
          <w:sz w:val="21"/>
          <w:szCs w:val="21"/>
        </w:rPr>
        <w:t>ul. Powstańców 30</w:t>
      </w:r>
      <w:r w:rsidR="00886C57" w:rsidRPr="00BB4ED0">
        <w:rPr>
          <w:b/>
          <w:sz w:val="21"/>
          <w:szCs w:val="21"/>
        </w:rPr>
        <w:t>,</w:t>
      </w:r>
      <w:r w:rsidR="007D3C97" w:rsidRPr="00BB4ED0">
        <w:rPr>
          <w:b/>
          <w:sz w:val="21"/>
          <w:szCs w:val="21"/>
        </w:rPr>
        <w:t xml:space="preserve"> </w:t>
      </w:r>
      <w:r w:rsidRPr="00BB4ED0">
        <w:rPr>
          <w:b/>
          <w:sz w:val="21"/>
          <w:szCs w:val="21"/>
        </w:rPr>
        <w:t xml:space="preserve">Oddział </w:t>
      </w:r>
      <w:r w:rsidR="00886C57" w:rsidRPr="00BB4ED0">
        <w:rPr>
          <w:b/>
          <w:sz w:val="21"/>
          <w:szCs w:val="21"/>
        </w:rPr>
        <w:t xml:space="preserve">KWK Mysłowice-Wesoła </w:t>
      </w:r>
      <w:r w:rsidRPr="00BB4ED0">
        <w:rPr>
          <w:bCs/>
          <w:sz w:val="21"/>
          <w:szCs w:val="21"/>
        </w:rPr>
        <w:t>oraz przekazać na adres:</w:t>
      </w:r>
      <w:r w:rsidR="007D3C97" w:rsidRPr="00BB4ED0">
        <w:rPr>
          <w:bCs/>
          <w:sz w:val="21"/>
          <w:szCs w:val="21"/>
        </w:rPr>
        <w:t xml:space="preserve"> </w:t>
      </w:r>
      <w:r w:rsidRPr="00BB4ED0">
        <w:rPr>
          <w:b/>
          <w:sz w:val="21"/>
          <w:szCs w:val="21"/>
        </w:rPr>
        <w:t>Polska Grupa Górnicza S.A.</w:t>
      </w:r>
      <w:r w:rsidR="00BB4ED0">
        <w:rPr>
          <w:b/>
          <w:sz w:val="21"/>
          <w:szCs w:val="21"/>
        </w:rPr>
        <w:br/>
      </w:r>
      <w:r w:rsidRPr="00BB4ED0">
        <w:rPr>
          <w:b/>
          <w:sz w:val="21"/>
          <w:szCs w:val="21"/>
        </w:rPr>
        <w:t xml:space="preserve">44-122 Gliwice, ul. Jasna </w:t>
      </w:r>
      <w:r w:rsidR="00C95778" w:rsidRPr="00BB4ED0">
        <w:rPr>
          <w:b/>
          <w:sz w:val="21"/>
          <w:szCs w:val="21"/>
        </w:rPr>
        <w:t>8</w:t>
      </w:r>
      <w:r w:rsidR="00BB4ED0" w:rsidRPr="00BB4ED0">
        <w:rPr>
          <w:bCs/>
          <w:sz w:val="21"/>
          <w:szCs w:val="21"/>
        </w:rPr>
        <w:t>.</w:t>
      </w:r>
    </w:p>
    <w:p w14:paraId="2690C5D0" w14:textId="77777777" w:rsidR="00683A07" w:rsidRPr="00485CA2" w:rsidRDefault="00683A07" w:rsidP="00FB5F69">
      <w:pPr>
        <w:numPr>
          <w:ilvl w:val="0"/>
          <w:numId w:val="56"/>
        </w:numPr>
        <w:tabs>
          <w:tab w:val="clear" w:pos="425"/>
          <w:tab w:val="num" w:pos="284"/>
        </w:tabs>
        <w:ind w:left="284" w:hanging="284"/>
        <w:jc w:val="both"/>
        <w:rPr>
          <w:sz w:val="22"/>
          <w:szCs w:val="22"/>
        </w:rPr>
      </w:pPr>
      <w:r w:rsidRPr="00485CA2">
        <w:rPr>
          <w:sz w:val="22"/>
          <w:szCs w:val="22"/>
        </w:rPr>
        <w:t xml:space="preserve">W przypadku gdy zostało podpisane Porozumienie o przesyłaniu faktur drogą elektroniczną, fakturę oraz Protokół odbioru należy wysyłać na adres wskazany w porozumieniu. </w:t>
      </w:r>
    </w:p>
    <w:p w14:paraId="1B01780F" w14:textId="77777777" w:rsidR="00683A07" w:rsidRPr="00485CA2" w:rsidRDefault="00683A07" w:rsidP="00FB5F69">
      <w:pPr>
        <w:numPr>
          <w:ilvl w:val="0"/>
          <w:numId w:val="56"/>
        </w:numPr>
        <w:tabs>
          <w:tab w:val="clear" w:pos="425"/>
          <w:tab w:val="num" w:pos="284"/>
        </w:tabs>
        <w:ind w:left="284" w:hanging="284"/>
        <w:jc w:val="both"/>
        <w:rPr>
          <w:sz w:val="22"/>
          <w:szCs w:val="22"/>
        </w:rPr>
      </w:pPr>
      <w:r w:rsidRPr="00485CA2">
        <w:rPr>
          <w:sz w:val="22"/>
          <w:szCs w:val="22"/>
        </w:rPr>
        <w:t>Faktury muszą zostać sporządzone w języku polskim i zawierać numer, pod którym Umowa została wpisana do elektronicznego rejestru umów Zamawiającego.</w:t>
      </w:r>
    </w:p>
    <w:p w14:paraId="22679378" w14:textId="77777777" w:rsidR="00683A07" w:rsidRPr="00485CA2" w:rsidRDefault="00683A07" w:rsidP="00FB5F69">
      <w:pPr>
        <w:numPr>
          <w:ilvl w:val="0"/>
          <w:numId w:val="56"/>
        </w:numPr>
        <w:tabs>
          <w:tab w:val="clear" w:pos="425"/>
          <w:tab w:val="num" w:pos="284"/>
        </w:tabs>
        <w:ind w:left="284" w:hanging="284"/>
        <w:jc w:val="both"/>
        <w:rPr>
          <w:sz w:val="22"/>
          <w:szCs w:val="22"/>
        </w:rPr>
      </w:pPr>
      <w:r w:rsidRPr="00485CA2">
        <w:rPr>
          <w:sz w:val="22"/>
          <w:szCs w:val="22"/>
        </w:rPr>
        <w:t>Faktury będą wystawiane w walucie polskiej. Wszelkie płatności dokonywane będą w walucie polskiej.</w:t>
      </w:r>
    </w:p>
    <w:p w14:paraId="7A912906" w14:textId="77777777" w:rsidR="00683A07" w:rsidRPr="00485CA2" w:rsidRDefault="00683A07" w:rsidP="00FB5F69">
      <w:pPr>
        <w:numPr>
          <w:ilvl w:val="0"/>
          <w:numId w:val="56"/>
        </w:numPr>
        <w:tabs>
          <w:tab w:val="clear" w:pos="425"/>
          <w:tab w:val="num" w:pos="284"/>
        </w:tabs>
        <w:ind w:left="284" w:hanging="426"/>
        <w:jc w:val="both"/>
        <w:rPr>
          <w:sz w:val="22"/>
          <w:szCs w:val="22"/>
        </w:rPr>
      </w:pPr>
      <w:r w:rsidRPr="00485CA2">
        <w:rPr>
          <w:sz w:val="22"/>
          <w:szCs w:val="22"/>
        </w:rPr>
        <w:t>Przy zapłacie zobowiązania wynikającego z umowy, Zamawiający zastrzega sobie prawo wskazania tytułu płatności (numeru faktury).</w:t>
      </w:r>
    </w:p>
    <w:p w14:paraId="2DDFC17E" w14:textId="7FB13E15" w:rsidR="00683A07" w:rsidRPr="00725DEF" w:rsidRDefault="00683A07" w:rsidP="00FB5F69">
      <w:pPr>
        <w:numPr>
          <w:ilvl w:val="0"/>
          <w:numId w:val="56"/>
        </w:numPr>
        <w:tabs>
          <w:tab w:val="clear" w:pos="425"/>
          <w:tab w:val="num" w:pos="284"/>
        </w:tabs>
        <w:ind w:left="284" w:hanging="426"/>
        <w:jc w:val="both"/>
        <w:rPr>
          <w:sz w:val="22"/>
          <w:szCs w:val="22"/>
        </w:rPr>
      </w:pPr>
      <w:r w:rsidRPr="00725DEF">
        <w:rPr>
          <w:sz w:val="22"/>
          <w:szCs w:val="22"/>
        </w:rPr>
        <w:t>Zamawiający oświadcza, że nie spełnia warunków do zakwalifikowania go do kategorii</w:t>
      </w:r>
      <w:r w:rsidR="007D3C97" w:rsidRPr="00725DEF">
        <w:rPr>
          <w:sz w:val="22"/>
          <w:szCs w:val="22"/>
        </w:rPr>
        <w:t xml:space="preserve"> </w:t>
      </w:r>
      <w:r w:rsidRPr="00725DEF">
        <w:rPr>
          <w:sz w:val="22"/>
          <w:szCs w:val="22"/>
        </w:rPr>
        <w:t>mikroprzedsiębiorstw oraz małych i średnich przedsiębiorstw określonych w Załączniku 1</w:t>
      </w:r>
      <w:r w:rsidR="00886C57" w:rsidRPr="00725DEF">
        <w:rPr>
          <w:sz w:val="22"/>
          <w:szCs w:val="22"/>
        </w:rPr>
        <w:br/>
      </w:r>
      <w:r w:rsidRPr="00725DEF">
        <w:rPr>
          <w:sz w:val="22"/>
          <w:szCs w:val="22"/>
        </w:rPr>
        <w:t>do Rozporządzenia Komisji (UE) nr 651/2014 z dnia 17 czerwca 2014 roku uznającego niektóre rodzaje pomocy za zgodne z rynkiem wewnętrznym w zastosowaniu art. 107 i 108 Traktatu</w:t>
      </w:r>
      <w:r w:rsidR="00725DEF">
        <w:rPr>
          <w:sz w:val="22"/>
          <w:szCs w:val="22"/>
        </w:rPr>
        <w:br/>
      </w:r>
      <w:r w:rsidRPr="00725DEF">
        <w:rPr>
          <w:sz w:val="22"/>
          <w:szCs w:val="22"/>
        </w:rPr>
        <w:t>(Dz. Urz. UE L187 z 26.06.2014 r.), tym samym posiada status dużego przedsiębiorcy w rozumieniu art. 4 pkt 6) ustawy</w:t>
      </w:r>
      <w:r w:rsidR="00725DEF">
        <w:rPr>
          <w:sz w:val="22"/>
          <w:szCs w:val="22"/>
        </w:rPr>
        <w:t xml:space="preserve"> </w:t>
      </w:r>
      <w:r w:rsidRPr="00725DEF">
        <w:rPr>
          <w:sz w:val="22"/>
          <w:szCs w:val="22"/>
        </w:rPr>
        <w:t>z dnia 8 marca 2013 roku o przeciwdziałaniu nadmiernym</w:t>
      </w:r>
      <w:r w:rsidR="00725DEF">
        <w:rPr>
          <w:sz w:val="22"/>
          <w:szCs w:val="22"/>
        </w:rPr>
        <w:t xml:space="preserve"> </w:t>
      </w:r>
      <w:r w:rsidRPr="00725DEF">
        <w:rPr>
          <w:sz w:val="22"/>
          <w:szCs w:val="22"/>
        </w:rPr>
        <w:t>opóźni</w:t>
      </w:r>
      <w:r w:rsidR="003B3A5F" w:rsidRPr="00725DEF">
        <w:rPr>
          <w:sz w:val="22"/>
          <w:szCs w:val="22"/>
        </w:rPr>
        <w:t>eniom</w:t>
      </w:r>
      <w:r w:rsidR="00725DEF">
        <w:rPr>
          <w:sz w:val="22"/>
          <w:szCs w:val="22"/>
        </w:rPr>
        <w:br/>
      </w:r>
      <w:r w:rsidR="003B3A5F" w:rsidRPr="00725DEF">
        <w:rPr>
          <w:sz w:val="22"/>
          <w:szCs w:val="22"/>
        </w:rPr>
        <w:t>w transakcjach handlowych.</w:t>
      </w:r>
    </w:p>
    <w:p w14:paraId="7C0ED16A" w14:textId="431C8482" w:rsidR="00683A07" w:rsidRPr="00725DEF" w:rsidRDefault="00683A07" w:rsidP="00FB5F69">
      <w:pPr>
        <w:numPr>
          <w:ilvl w:val="0"/>
          <w:numId w:val="56"/>
        </w:numPr>
        <w:tabs>
          <w:tab w:val="clear" w:pos="425"/>
          <w:tab w:val="num" w:pos="284"/>
        </w:tabs>
        <w:ind w:left="284" w:hanging="426"/>
        <w:jc w:val="both"/>
        <w:rPr>
          <w:sz w:val="22"/>
          <w:szCs w:val="22"/>
        </w:rPr>
      </w:pPr>
      <w:r w:rsidRPr="00725DEF">
        <w:rPr>
          <w:sz w:val="22"/>
          <w:szCs w:val="22"/>
        </w:rPr>
        <w:t xml:space="preserve">Wykonawca </w:t>
      </w:r>
      <w:r w:rsidR="00886C57" w:rsidRPr="00725DEF">
        <w:rPr>
          <w:sz w:val="22"/>
          <w:szCs w:val="22"/>
        </w:rPr>
        <w:t>złożył</w:t>
      </w:r>
      <w:r w:rsidRPr="00725DEF">
        <w:rPr>
          <w:sz w:val="22"/>
          <w:szCs w:val="22"/>
        </w:rPr>
        <w:t xml:space="preserve"> oświadczenie o posiadaniu statusu </w:t>
      </w:r>
      <w:proofErr w:type="spellStart"/>
      <w:r w:rsidRPr="00725DEF">
        <w:rPr>
          <w:sz w:val="22"/>
          <w:szCs w:val="22"/>
        </w:rPr>
        <w:t>mikroprzedsiębiorcy</w:t>
      </w:r>
      <w:proofErr w:type="spellEnd"/>
      <w:r w:rsidRPr="00725DEF">
        <w:rPr>
          <w:sz w:val="22"/>
          <w:szCs w:val="22"/>
        </w:rPr>
        <w:t>, małego</w:t>
      </w:r>
      <w:r w:rsidR="007D3C97" w:rsidRPr="00725DEF">
        <w:rPr>
          <w:sz w:val="22"/>
          <w:szCs w:val="22"/>
        </w:rPr>
        <w:t xml:space="preserve"> </w:t>
      </w:r>
      <w:r w:rsidRPr="00725DEF">
        <w:rPr>
          <w:sz w:val="22"/>
          <w:szCs w:val="22"/>
        </w:rPr>
        <w:t xml:space="preserve">przedsiębiorcy, średniego przedsiębiorcy, dużego przedsiębiorcy, które stanowi </w:t>
      </w:r>
      <w:r w:rsidRPr="00725DEF">
        <w:rPr>
          <w:b/>
          <w:bCs/>
          <w:sz w:val="22"/>
          <w:szCs w:val="22"/>
        </w:rPr>
        <w:t>Załącznik nr 4</w:t>
      </w:r>
      <w:r w:rsidR="00BB4ED0" w:rsidRPr="00725DEF">
        <w:rPr>
          <w:b/>
          <w:bCs/>
          <w:sz w:val="22"/>
          <w:szCs w:val="22"/>
        </w:rPr>
        <w:t xml:space="preserve"> </w:t>
      </w:r>
      <w:r w:rsidRPr="00725DEF">
        <w:rPr>
          <w:sz w:val="22"/>
          <w:szCs w:val="22"/>
        </w:rPr>
        <w:t xml:space="preserve">do Umowy. </w:t>
      </w:r>
    </w:p>
    <w:p w14:paraId="5F84DD1F" w14:textId="581AB70E" w:rsidR="00683A07" w:rsidRPr="00BB4ED0" w:rsidRDefault="00683A07" w:rsidP="00FB5F69">
      <w:pPr>
        <w:numPr>
          <w:ilvl w:val="0"/>
          <w:numId w:val="56"/>
        </w:numPr>
        <w:tabs>
          <w:tab w:val="clear" w:pos="425"/>
          <w:tab w:val="num" w:pos="284"/>
        </w:tabs>
        <w:ind w:left="284" w:hanging="426"/>
        <w:jc w:val="both"/>
        <w:rPr>
          <w:sz w:val="21"/>
          <w:szCs w:val="21"/>
        </w:rPr>
      </w:pPr>
      <w:r w:rsidRPr="00BB4ED0">
        <w:rPr>
          <w:sz w:val="21"/>
          <w:szCs w:val="21"/>
        </w:rPr>
        <w:lastRenderedPageBreak/>
        <w:t xml:space="preserve">Termin płatności faktur dokumentujących zobowiązania wynikające z Umowy wynosi </w:t>
      </w:r>
      <w:r w:rsidRPr="00BB4ED0">
        <w:rPr>
          <w:b/>
          <w:bCs/>
          <w:sz w:val="21"/>
          <w:szCs w:val="21"/>
        </w:rPr>
        <w:t>30 dni</w:t>
      </w:r>
      <w:r w:rsidR="00886C57" w:rsidRPr="00BB4ED0">
        <w:rPr>
          <w:b/>
          <w:bCs/>
          <w:sz w:val="21"/>
          <w:szCs w:val="21"/>
        </w:rPr>
        <w:br/>
      </w:r>
      <w:r w:rsidRPr="00BB4ED0">
        <w:rPr>
          <w:sz w:val="21"/>
          <w:szCs w:val="21"/>
        </w:rPr>
        <w:t>od daty wpływu faktury do Zamawiającego</w:t>
      </w:r>
    </w:p>
    <w:p w14:paraId="5BF6623B" w14:textId="77777777" w:rsidR="00683A07" w:rsidRPr="00BB4ED0" w:rsidRDefault="00683A07" w:rsidP="00FB5F69">
      <w:pPr>
        <w:numPr>
          <w:ilvl w:val="0"/>
          <w:numId w:val="56"/>
        </w:numPr>
        <w:tabs>
          <w:tab w:val="clear" w:pos="425"/>
          <w:tab w:val="num" w:pos="284"/>
        </w:tabs>
        <w:ind w:left="284" w:hanging="426"/>
        <w:jc w:val="both"/>
        <w:rPr>
          <w:sz w:val="21"/>
          <w:szCs w:val="21"/>
        </w:rPr>
      </w:pPr>
      <w:r w:rsidRPr="00BB4ED0">
        <w:rPr>
          <w:sz w:val="21"/>
          <w:szCs w:val="21"/>
        </w:rPr>
        <w:t>Jako termin zapłaty przyjmuje się datę obciążenia rachunku bankowego Zamawiającego.</w:t>
      </w:r>
    </w:p>
    <w:p w14:paraId="162353BE" w14:textId="18371C68" w:rsidR="00683A07" w:rsidRPr="00BB4ED0" w:rsidRDefault="00683A07" w:rsidP="00FB5F69">
      <w:pPr>
        <w:pStyle w:val="Tekstpodstawowy"/>
        <w:numPr>
          <w:ilvl w:val="0"/>
          <w:numId w:val="56"/>
        </w:numPr>
        <w:tabs>
          <w:tab w:val="clear" w:pos="425"/>
          <w:tab w:val="num" w:pos="284"/>
        </w:tabs>
        <w:spacing w:after="0"/>
        <w:ind w:left="284" w:hanging="426"/>
        <w:jc w:val="both"/>
        <w:rPr>
          <w:sz w:val="21"/>
          <w:szCs w:val="21"/>
        </w:rPr>
      </w:pPr>
      <w:r w:rsidRPr="00BB4ED0">
        <w:rPr>
          <w:sz w:val="21"/>
          <w:szCs w:val="21"/>
        </w:rPr>
        <w:t>Numer rachunku bankowego Wykonawcy będzie wskazywany każdorazowo tylko i wyłącznie</w:t>
      </w:r>
      <w:r w:rsidR="00886C57" w:rsidRPr="00BB4ED0">
        <w:rPr>
          <w:sz w:val="21"/>
          <w:szCs w:val="21"/>
        </w:rPr>
        <w:br/>
      </w:r>
      <w:r w:rsidRPr="00BB4ED0">
        <w:rPr>
          <w:sz w:val="21"/>
          <w:szCs w:val="21"/>
        </w:rPr>
        <w:t>na fakturach. Rachunek bankowy wskazany na fakturach powinien być zgodny z numerem rachunku bankowego zawartego w wykazie podmiotów prowadzonych przez szefa KAS).</w:t>
      </w:r>
    </w:p>
    <w:p w14:paraId="64505F7C" w14:textId="77777777" w:rsidR="00683A07" w:rsidRPr="00BB4ED0" w:rsidRDefault="00683A07" w:rsidP="00FB5F69">
      <w:pPr>
        <w:numPr>
          <w:ilvl w:val="0"/>
          <w:numId w:val="56"/>
        </w:numPr>
        <w:tabs>
          <w:tab w:val="clear" w:pos="425"/>
          <w:tab w:val="num" w:pos="284"/>
        </w:tabs>
        <w:ind w:left="284" w:hanging="426"/>
        <w:jc w:val="both"/>
        <w:rPr>
          <w:sz w:val="21"/>
          <w:szCs w:val="21"/>
        </w:rPr>
      </w:pPr>
      <w:r w:rsidRPr="00BB4ED0">
        <w:rPr>
          <w:sz w:val="21"/>
          <w:szCs w:val="21"/>
        </w:rPr>
        <w:t>Zapłata faktury korygującej nastąpi w terminie 30 dni od daty jej dostarczenia do Zamawiającego, jednak nie wcześniej niż w terminie płatności faktury pierwotnej.</w:t>
      </w:r>
    </w:p>
    <w:p w14:paraId="7A6C127A" w14:textId="5B6CDA71" w:rsidR="00683A07" w:rsidRPr="00BB4ED0" w:rsidRDefault="00683A07" w:rsidP="00FB5F69">
      <w:pPr>
        <w:numPr>
          <w:ilvl w:val="0"/>
          <w:numId w:val="56"/>
        </w:numPr>
        <w:tabs>
          <w:tab w:val="clear" w:pos="425"/>
          <w:tab w:val="num" w:pos="284"/>
        </w:tabs>
        <w:ind w:left="284" w:hanging="426"/>
        <w:jc w:val="both"/>
        <w:rPr>
          <w:sz w:val="21"/>
          <w:szCs w:val="21"/>
        </w:rPr>
      </w:pPr>
      <w:r w:rsidRPr="00BB4ED0">
        <w:rPr>
          <w:sz w:val="21"/>
          <w:szCs w:val="21"/>
        </w:rPr>
        <w:t>Wszelkie, wynikające z umowy należności (należność główna, należności uboczne,</w:t>
      </w:r>
      <w:r w:rsidR="00BB4ED0">
        <w:rPr>
          <w:sz w:val="21"/>
          <w:szCs w:val="21"/>
        </w:rPr>
        <w:br/>
      </w:r>
      <w:r w:rsidRPr="00BB4ED0">
        <w:rPr>
          <w:sz w:val="21"/>
          <w:szCs w:val="21"/>
        </w:rPr>
        <w:t xml:space="preserve">w tym odszkodowania, kary umowne i inne) </w:t>
      </w:r>
      <w:r w:rsidR="002B6619" w:rsidRPr="00BB4ED0">
        <w:rPr>
          <w:sz w:val="21"/>
          <w:szCs w:val="21"/>
        </w:rPr>
        <w:t xml:space="preserve">Wykonawcy </w:t>
      </w:r>
      <w:r w:rsidRPr="00BB4ED0">
        <w:rPr>
          <w:sz w:val="21"/>
          <w:szCs w:val="21"/>
        </w:rPr>
        <w:t>nie mogą być przedmiotem obrotu,</w:t>
      </w:r>
      <w:r w:rsidR="00BB4ED0">
        <w:rPr>
          <w:sz w:val="21"/>
          <w:szCs w:val="21"/>
        </w:rPr>
        <w:t xml:space="preserve"> </w:t>
      </w:r>
      <w:r w:rsidRPr="00BB4ED0">
        <w:rPr>
          <w:sz w:val="21"/>
          <w:szCs w:val="21"/>
        </w:rPr>
        <w:t>zabezpieczenia, przewłaszczenia, prawa rzeczowego, ani obciążenia, w tym cesji, sprzedaży, zastawu rejestrowego, jak również upoważnienia, w tym upoważnienia inkasowego, bez pisemnej zgody Zamawiającego. Powyższe nie wyklucza możliwości udzielenia radcy prawnemu/</w:t>
      </w:r>
      <w:r w:rsidR="00886C57" w:rsidRPr="00BB4ED0">
        <w:rPr>
          <w:sz w:val="21"/>
          <w:szCs w:val="21"/>
        </w:rPr>
        <w:t xml:space="preserve"> </w:t>
      </w:r>
      <w:r w:rsidRPr="00BB4ED0">
        <w:rPr>
          <w:sz w:val="21"/>
          <w:szCs w:val="21"/>
        </w:rPr>
        <w:t>adwokatowi prowadzącemu obsługę prawną Wykonawcy pełnomocnictwa do dochodzenia,</w:t>
      </w:r>
      <w:r w:rsidR="00BB4ED0">
        <w:rPr>
          <w:sz w:val="21"/>
          <w:szCs w:val="21"/>
        </w:rPr>
        <w:t xml:space="preserve"> </w:t>
      </w:r>
      <w:r w:rsidRPr="00BB4ED0">
        <w:rPr>
          <w:sz w:val="21"/>
          <w:szCs w:val="21"/>
        </w:rPr>
        <w:t>w jego imieniu, należności wynikających z umowy.</w:t>
      </w:r>
    </w:p>
    <w:p w14:paraId="1F0DCAE2" w14:textId="5CA96718" w:rsidR="00683A07" w:rsidRPr="00BB4ED0" w:rsidRDefault="00683A07" w:rsidP="00FB5F69">
      <w:pPr>
        <w:numPr>
          <w:ilvl w:val="0"/>
          <w:numId w:val="56"/>
        </w:numPr>
        <w:tabs>
          <w:tab w:val="clear" w:pos="425"/>
          <w:tab w:val="num" w:pos="284"/>
        </w:tabs>
        <w:ind w:left="284" w:hanging="426"/>
        <w:jc w:val="both"/>
        <w:rPr>
          <w:sz w:val="21"/>
          <w:szCs w:val="21"/>
        </w:rPr>
      </w:pPr>
      <w:r w:rsidRPr="00BB4ED0">
        <w:rPr>
          <w:sz w:val="21"/>
          <w:szCs w:val="21"/>
        </w:rPr>
        <w:t xml:space="preserve">Jeżeli do </w:t>
      </w:r>
      <w:r w:rsidR="0046246A" w:rsidRPr="00BB4ED0">
        <w:rPr>
          <w:sz w:val="21"/>
          <w:szCs w:val="21"/>
        </w:rPr>
        <w:t>przedmiotu zamówienia</w:t>
      </w:r>
      <w:r w:rsidRPr="00BB4ED0">
        <w:rPr>
          <w:color w:val="FF0000"/>
          <w:sz w:val="21"/>
          <w:szCs w:val="21"/>
        </w:rPr>
        <w:t xml:space="preserve"> </w:t>
      </w:r>
      <w:r w:rsidRPr="00BB4ED0">
        <w:rPr>
          <w:sz w:val="21"/>
          <w:szCs w:val="21"/>
        </w:rPr>
        <w:t>będą miały zastosowanie przepisy o podatku od towarów</w:t>
      </w:r>
      <w:r w:rsidR="00BB4ED0">
        <w:rPr>
          <w:sz w:val="21"/>
          <w:szCs w:val="21"/>
        </w:rPr>
        <w:t xml:space="preserve"> </w:t>
      </w:r>
      <w:r w:rsidRPr="00BB4ED0">
        <w:rPr>
          <w:sz w:val="21"/>
          <w:szCs w:val="21"/>
        </w:rPr>
        <w:t>i usług ustanawiające mechanizm podzielonej płatności Strony obowiązują się uwzględnić</w:t>
      </w:r>
      <w:r w:rsidR="00BB4ED0">
        <w:rPr>
          <w:sz w:val="21"/>
          <w:szCs w:val="21"/>
        </w:rPr>
        <w:t xml:space="preserve"> </w:t>
      </w:r>
      <w:r w:rsidRPr="00BB4ED0">
        <w:rPr>
          <w:sz w:val="21"/>
          <w:szCs w:val="21"/>
        </w:rPr>
        <w:t>ten mechanizm</w:t>
      </w:r>
      <w:r w:rsidR="00BB4ED0">
        <w:rPr>
          <w:sz w:val="21"/>
          <w:szCs w:val="21"/>
        </w:rPr>
        <w:br/>
      </w:r>
      <w:r w:rsidRPr="00BB4ED0">
        <w:rPr>
          <w:sz w:val="21"/>
          <w:szCs w:val="21"/>
        </w:rPr>
        <w:t>w rozliczaniu Umowy.</w:t>
      </w:r>
    </w:p>
    <w:p w14:paraId="6ABEFB8D" w14:textId="6E7DC014" w:rsidR="008B32C0" w:rsidRPr="008B32C0" w:rsidRDefault="008B32C0" w:rsidP="00FB5F69">
      <w:pPr>
        <w:numPr>
          <w:ilvl w:val="0"/>
          <w:numId w:val="56"/>
        </w:numPr>
        <w:tabs>
          <w:tab w:val="clear" w:pos="425"/>
          <w:tab w:val="num" w:pos="284"/>
        </w:tabs>
        <w:ind w:left="284" w:hanging="426"/>
        <w:jc w:val="both"/>
        <w:rPr>
          <w:sz w:val="21"/>
          <w:szCs w:val="21"/>
        </w:rPr>
      </w:pPr>
      <w:r w:rsidRPr="008B32C0">
        <w:rPr>
          <w:sz w:val="21"/>
          <w:szCs w:val="21"/>
        </w:rPr>
        <w:t xml:space="preserve">Zgodnie z przepisami polskiego prawa podatkowego: ustawa z dnia 26 lipca 1991 r. o podatku dochodowym od osób fizycznych (dalej: </w:t>
      </w:r>
      <w:proofErr w:type="spellStart"/>
      <w:r w:rsidRPr="008B32C0">
        <w:rPr>
          <w:sz w:val="21"/>
          <w:szCs w:val="21"/>
        </w:rPr>
        <w:t>updof</w:t>
      </w:r>
      <w:proofErr w:type="spellEnd"/>
      <w:r w:rsidRPr="008B32C0">
        <w:rPr>
          <w:sz w:val="21"/>
          <w:szCs w:val="21"/>
        </w:rPr>
        <w:t xml:space="preserve">) oraz ustawa z dnia 15 lutego 1992 r. o podatku dochodowym od osób prawnych (dalej: </w:t>
      </w:r>
      <w:proofErr w:type="spellStart"/>
      <w:r w:rsidRPr="008B32C0">
        <w:rPr>
          <w:sz w:val="21"/>
          <w:szCs w:val="21"/>
        </w:rPr>
        <w:t>updop</w:t>
      </w:r>
      <w:proofErr w:type="spellEnd"/>
      <w:r w:rsidRPr="008B32C0">
        <w:rPr>
          <w:sz w:val="21"/>
          <w:szCs w:val="21"/>
        </w:rPr>
        <w:t xml:space="preserve">), w stosunku do dochodów uzyskiwanych przez firmę zagraniczną na terytorium Polski, w momencie wypłaty należności wynikających z umowy, na podstawie art. 26 ust. 1 </w:t>
      </w:r>
      <w:proofErr w:type="spellStart"/>
      <w:r w:rsidRPr="008B32C0">
        <w:rPr>
          <w:sz w:val="21"/>
          <w:szCs w:val="21"/>
        </w:rPr>
        <w:t>updop</w:t>
      </w:r>
      <w:proofErr w:type="spellEnd"/>
      <w:r w:rsidRPr="008B32C0">
        <w:rPr>
          <w:sz w:val="21"/>
          <w:szCs w:val="21"/>
        </w:rPr>
        <w:t xml:space="preserve"> oraz 41 ust. 4 </w:t>
      </w:r>
      <w:proofErr w:type="spellStart"/>
      <w:r w:rsidRPr="008B32C0">
        <w:rPr>
          <w:sz w:val="21"/>
          <w:szCs w:val="21"/>
        </w:rPr>
        <w:t>updof</w:t>
      </w:r>
      <w:proofErr w:type="spellEnd"/>
      <w:r w:rsidRPr="008B32C0">
        <w:rPr>
          <w:sz w:val="21"/>
          <w:szCs w:val="21"/>
        </w:rPr>
        <w:t>, na Zamawiającym ciąży obowiązek poboru zryczałtowanego podatku dochodowego od tych wypłat, zwanego podatkiem</w:t>
      </w:r>
      <w:r>
        <w:rPr>
          <w:sz w:val="21"/>
          <w:szCs w:val="21"/>
        </w:rPr>
        <w:t xml:space="preserve"> </w:t>
      </w:r>
      <w:r w:rsidRPr="008B32C0">
        <w:rPr>
          <w:sz w:val="21"/>
          <w:szCs w:val="21"/>
        </w:rPr>
        <w:t>u źródła. Wypłata należności wynikających z umowy, zostanie każdorazowo pomniejszona o wartość pobranego podatku u źródła.</w:t>
      </w:r>
    </w:p>
    <w:p w14:paraId="3BC54E67" w14:textId="77777777" w:rsidR="008B32C0" w:rsidRPr="008B32C0" w:rsidRDefault="008B32C0" w:rsidP="00FB5F69">
      <w:pPr>
        <w:numPr>
          <w:ilvl w:val="0"/>
          <w:numId w:val="56"/>
        </w:numPr>
        <w:tabs>
          <w:tab w:val="clear" w:pos="425"/>
          <w:tab w:val="num" w:pos="284"/>
        </w:tabs>
        <w:ind w:left="284" w:hanging="426"/>
        <w:jc w:val="both"/>
        <w:rPr>
          <w:sz w:val="21"/>
          <w:szCs w:val="21"/>
        </w:rPr>
      </w:pPr>
      <w:r w:rsidRPr="008B32C0">
        <w:rPr>
          <w:sz w:val="21"/>
          <w:szCs w:val="21"/>
        </w:rPr>
        <w:t xml:space="preserve">Na podstawie art.29 ust.2 </w:t>
      </w:r>
      <w:proofErr w:type="spellStart"/>
      <w:r w:rsidRPr="008B32C0">
        <w:rPr>
          <w:sz w:val="21"/>
          <w:szCs w:val="21"/>
        </w:rPr>
        <w:t>updof</w:t>
      </w:r>
      <w:proofErr w:type="spellEnd"/>
      <w:r w:rsidRPr="008B32C0">
        <w:rPr>
          <w:sz w:val="21"/>
          <w:szCs w:val="21"/>
        </w:rPr>
        <w:t xml:space="preserve"> oraz art.22a </w:t>
      </w:r>
      <w:proofErr w:type="spellStart"/>
      <w:r w:rsidRPr="008B32C0">
        <w:rPr>
          <w:sz w:val="21"/>
          <w:szCs w:val="21"/>
        </w:rPr>
        <w:t>updop</w:t>
      </w:r>
      <w:proofErr w:type="spellEnd"/>
      <w:r w:rsidRPr="008B32C0">
        <w:rPr>
          <w:sz w:val="21"/>
          <w:szCs w:val="21"/>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8B32C0">
        <w:rPr>
          <w:sz w:val="21"/>
          <w:szCs w:val="21"/>
        </w:rPr>
        <w:t>updop</w:t>
      </w:r>
      <w:proofErr w:type="spellEnd"/>
      <w:r w:rsidRPr="008B32C0">
        <w:rPr>
          <w:sz w:val="21"/>
          <w:szCs w:val="21"/>
        </w:rPr>
        <w:t xml:space="preserve"> oraz 5a pkt. 33d </w:t>
      </w:r>
      <w:proofErr w:type="spellStart"/>
      <w:r w:rsidRPr="008B32C0">
        <w:rPr>
          <w:sz w:val="21"/>
          <w:szCs w:val="21"/>
        </w:rPr>
        <w:t>updof</w:t>
      </w:r>
      <w:proofErr w:type="spellEnd"/>
      <w:r w:rsidRPr="008B32C0">
        <w:rPr>
          <w:sz w:val="21"/>
          <w:szCs w:val="21"/>
        </w:rPr>
        <w:t>).  Zastosowanie stawki podatku wynikającej z właściwej umowy w sprawie unikania podwójnego opodatkowania albo niepobranie podatku zgodnie z taką umową będzie możliwe pod warunkiem przedstawienia właściwych dokumentów.</w:t>
      </w:r>
    </w:p>
    <w:p w14:paraId="1B5D9AC4" w14:textId="77777777" w:rsidR="008B32C0" w:rsidRPr="008B32C0" w:rsidRDefault="008B32C0" w:rsidP="00FB5F69">
      <w:pPr>
        <w:numPr>
          <w:ilvl w:val="0"/>
          <w:numId w:val="56"/>
        </w:numPr>
        <w:tabs>
          <w:tab w:val="clear" w:pos="425"/>
          <w:tab w:val="num" w:pos="284"/>
        </w:tabs>
        <w:ind w:left="284" w:hanging="426"/>
        <w:jc w:val="both"/>
        <w:rPr>
          <w:sz w:val="21"/>
          <w:szCs w:val="21"/>
        </w:rPr>
      </w:pPr>
      <w:r w:rsidRPr="008B32C0">
        <w:rPr>
          <w:sz w:val="21"/>
          <w:szCs w:val="21"/>
        </w:rPr>
        <w:t>Dla prawidłowego określenia obowiązku podatkowego, w przypadku gdy Zamawiający udzieli zamówienia firmie zagranicznej Zamawiający wymaga złożenia:</w:t>
      </w:r>
    </w:p>
    <w:p w14:paraId="71070068" w14:textId="030ABCE5" w:rsidR="008B32C0" w:rsidRDefault="008B32C0" w:rsidP="00FB5F69">
      <w:pPr>
        <w:numPr>
          <w:ilvl w:val="1"/>
          <w:numId w:val="86"/>
        </w:numPr>
        <w:tabs>
          <w:tab w:val="clear" w:pos="851"/>
          <w:tab w:val="num" w:pos="567"/>
        </w:tabs>
        <w:ind w:left="567" w:hanging="283"/>
        <w:jc w:val="both"/>
        <w:rPr>
          <w:sz w:val="21"/>
          <w:szCs w:val="21"/>
        </w:rPr>
      </w:pPr>
      <w:r w:rsidRPr="008B32C0">
        <w:rPr>
          <w:sz w:val="21"/>
          <w:szCs w:val="21"/>
        </w:rPr>
        <w:t>zaświadczenia o miejscu zamieszkania lub siedziby (certyfikat rezydencji) w postaci oryginału</w:t>
      </w:r>
      <w:r>
        <w:rPr>
          <w:sz w:val="21"/>
          <w:szCs w:val="21"/>
        </w:rPr>
        <w:br/>
      </w:r>
      <w:r w:rsidRPr="008B32C0">
        <w:rPr>
          <w:sz w:val="21"/>
          <w:szCs w:val="21"/>
        </w:rPr>
        <w:t>lub kopii nie budzącej uzasadnionych wątpliwości co do zgodności ze stanem faktycznym;</w:t>
      </w:r>
    </w:p>
    <w:p w14:paraId="34A78041" w14:textId="7EFCD9BC" w:rsidR="008B32C0" w:rsidRPr="008B32C0" w:rsidRDefault="008B32C0" w:rsidP="00FB5F69">
      <w:pPr>
        <w:numPr>
          <w:ilvl w:val="1"/>
          <w:numId w:val="86"/>
        </w:numPr>
        <w:tabs>
          <w:tab w:val="clear" w:pos="851"/>
          <w:tab w:val="num" w:pos="567"/>
        </w:tabs>
        <w:ind w:left="567" w:hanging="283"/>
        <w:jc w:val="both"/>
        <w:rPr>
          <w:sz w:val="21"/>
          <w:szCs w:val="21"/>
        </w:rPr>
      </w:pPr>
      <w:r w:rsidRPr="008B32C0">
        <w:rPr>
          <w:sz w:val="21"/>
          <w:szCs w:val="21"/>
        </w:rPr>
        <w:t>Oświadczenia czy Wykonawca posiada na terenie Rzeczpospolitej Polskiej zakład</w:t>
      </w:r>
      <w:r>
        <w:rPr>
          <w:sz w:val="21"/>
          <w:szCs w:val="21"/>
        </w:rPr>
        <w:t xml:space="preserve"> </w:t>
      </w:r>
      <w:r w:rsidRPr="008B32C0">
        <w:rPr>
          <w:sz w:val="21"/>
          <w:szCs w:val="21"/>
        </w:rPr>
        <w:t>w rozumieniu przepisów Umowy o unikaniu podwójnego opodatkowania zawartej pomiędzy krajem Wykonawcy</w:t>
      </w:r>
      <w:r>
        <w:rPr>
          <w:sz w:val="21"/>
          <w:szCs w:val="21"/>
        </w:rPr>
        <w:t>,</w:t>
      </w:r>
      <w:r>
        <w:rPr>
          <w:sz w:val="21"/>
          <w:szCs w:val="21"/>
        </w:rPr>
        <w:br/>
      </w:r>
      <w:r w:rsidRPr="008B32C0">
        <w:rPr>
          <w:sz w:val="21"/>
          <w:szCs w:val="21"/>
        </w:rPr>
        <w:t>a Rzeczpospolitą Polską, a jeżeli tak to czy należności powstałe w wyniku zawieranej Umowy związane będą z działalnością tego zakładu.</w:t>
      </w:r>
    </w:p>
    <w:p w14:paraId="18F01BCD" w14:textId="77777777" w:rsidR="008B32C0" w:rsidRPr="008B32C0" w:rsidRDefault="008B32C0" w:rsidP="00FB5F69">
      <w:pPr>
        <w:numPr>
          <w:ilvl w:val="1"/>
          <w:numId w:val="86"/>
        </w:numPr>
        <w:tabs>
          <w:tab w:val="clear" w:pos="851"/>
          <w:tab w:val="num" w:pos="567"/>
        </w:tabs>
        <w:ind w:left="567" w:hanging="283"/>
        <w:jc w:val="both"/>
        <w:rPr>
          <w:sz w:val="21"/>
          <w:szCs w:val="21"/>
        </w:rPr>
      </w:pPr>
      <w:r w:rsidRPr="008B32C0">
        <w:rPr>
          <w:sz w:val="21"/>
          <w:szCs w:val="21"/>
        </w:rPr>
        <w:t xml:space="preserve">Oświadczenia dla celów podatku u źródła - potwierdzającego rzeczywistego właściciela należności wynikającej z zawartej Umowy a wypłacanej przez PGG SA według wzoru stanowiącego </w:t>
      </w:r>
      <w:r w:rsidRPr="008B32C0">
        <w:rPr>
          <w:b/>
          <w:bCs/>
          <w:sz w:val="21"/>
          <w:szCs w:val="21"/>
        </w:rPr>
        <w:t>Załącznik nr 5 do Umowy.</w:t>
      </w:r>
    </w:p>
    <w:p w14:paraId="4E674750" w14:textId="784F4845" w:rsidR="008B32C0" w:rsidRPr="008B32C0" w:rsidRDefault="008B32C0" w:rsidP="008B32C0">
      <w:pPr>
        <w:ind w:left="360"/>
        <w:jc w:val="both"/>
        <w:rPr>
          <w:sz w:val="21"/>
          <w:szCs w:val="21"/>
        </w:rPr>
      </w:pPr>
      <w:r w:rsidRPr="008B32C0">
        <w:rPr>
          <w:sz w:val="21"/>
          <w:szCs w:val="21"/>
        </w:rPr>
        <w:t>Jeżeli w   okresie 12 miesięcy od dnia wydania certyfikatu, o którym mowa w pkt a), Wykonawca zmieni miejsce siedziby dla celów podatkowych  zobowiązany jest do niezwłocznego udokumentowania miejsca siedziby dla celów podatkowych nowym  certyfikatem rezydencji.</w:t>
      </w:r>
      <w:r>
        <w:rPr>
          <w:sz w:val="21"/>
          <w:szCs w:val="21"/>
        </w:rPr>
        <w:t xml:space="preserve"> </w:t>
      </w:r>
      <w:r w:rsidRPr="008B32C0">
        <w:rPr>
          <w:sz w:val="21"/>
          <w:szCs w:val="21"/>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6B27989C" w14:textId="469E5EA0" w:rsidR="008B32C0" w:rsidRPr="008B32C0" w:rsidRDefault="008B32C0" w:rsidP="00FB5F69">
      <w:pPr>
        <w:numPr>
          <w:ilvl w:val="0"/>
          <w:numId w:val="56"/>
        </w:numPr>
        <w:tabs>
          <w:tab w:val="clear" w:pos="425"/>
          <w:tab w:val="num" w:pos="284"/>
        </w:tabs>
        <w:ind w:left="284" w:hanging="426"/>
        <w:jc w:val="both"/>
        <w:rPr>
          <w:sz w:val="21"/>
          <w:szCs w:val="21"/>
        </w:rPr>
      </w:pPr>
      <w:r w:rsidRPr="008B32C0">
        <w:rPr>
          <w:sz w:val="21"/>
          <w:szCs w:val="21"/>
        </w:rPr>
        <w:t xml:space="preserve">Jeżeli  Wykonawcą jest podmiot powiązany w rozumieniu art. 11a ust 1 pkt.4 </w:t>
      </w:r>
      <w:proofErr w:type="spellStart"/>
      <w:r w:rsidRPr="008B32C0">
        <w:rPr>
          <w:sz w:val="21"/>
          <w:szCs w:val="21"/>
        </w:rPr>
        <w:t>updop</w:t>
      </w:r>
      <w:proofErr w:type="spellEnd"/>
      <w:r w:rsidRPr="008B32C0">
        <w:rPr>
          <w:sz w:val="21"/>
          <w:szCs w:val="21"/>
        </w:rPr>
        <w:t xml:space="preserve"> lub art. 23m ust.</w:t>
      </w:r>
      <w:r>
        <w:rPr>
          <w:sz w:val="21"/>
          <w:szCs w:val="21"/>
        </w:rPr>
        <w:t xml:space="preserve"> </w:t>
      </w:r>
      <w:r w:rsidRPr="008B32C0">
        <w:rPr>
          <w:sz w:val="21"/>
          <w:szCs w:val="21"/>
        </w:rPr>
        <w:t xml:space="preserve">1 pkt.5 </w:t>
      </w:r>
      <w:proofErr w:type="spellStart"/>
      <w:r w:rsidRPr="008B32C0">
        <w:rPr>
          <w:sz w:val="21"/>
          <w:szCs w:val="21"/>
        </w:rPr>
        <w:t>updof</w:t>
      </w:r>
      <w:proofErr w:type="spellEnd"/>
      <w:r w:rsidRPr="008B32C0">
        <w:rPr>
          <w:sz w:val="21"/>
          <w:szCs w:val="21"/>
        </w:rPr>
        <w:t xml:space="preserve"> oraz gdy łączna kwota należności wypłacanych w roku podatkowym przekracza kwotę</w:t>
      </w:r>
      <w:r>
        <w:rPr>
          <w:sz w:val="21"/>
          <w:szCs w:val="21"/>
        </w:rPr>
        <w:br/>
      </w:r>
      <w:r w:rsidRPr="008B32C0">
        <w:rPr>
          <w:sz w:val="21"/>
          <w:szCs w:val="21"/>
        </w:rPr>
        <w:t xml:space="preserve">o której mowa w art. 26 ust 2e </w:t>
      </w:r>
      <w:proofErr w:type="spellStart"/>
      <w:r w:rsidRPr="008B32C0">
        <w:rPr>
          <w:sz w:val="21"/>
          <w:szCs w:val="21"/>
        </w:rPr>
        <w:t>updop</w:t>
      </w:r>
      <w:proofErr w:type="spellEnd"/>
      <w:r w:rsidRPr="008B32C0">
        <w:rPr>
          <w:sz w:val="21"/>
          <w:szCs w:val="21"/>
        </w:rPr>
        <w:t xml:space="preserve"> oraz art. 41 ust 12 </w:t>
      </w:r>
      <w:proofErr w:type="spellStart"/>
      <w:r w:rsidRPr="008B32C0">
        <w:rPr>
          <w:sz w:val="21"/>
          <w:szCs w:val="21"/>
        </w:rPr>
        <w:t>updof</w:t>
      </w:r>
      <w:proofErr w:type="spellEnd"/>
      <w:r w:rsidRPr="008B32C0">
        <w:rPr>
          <w:sz w:val="21"/>
          <w:szCs w:val="21"/>
        </w:rPr>
        <w:t>, Zamawiający w dniu dokonania wypłaty jest zobowiązany pobrać zryczałtowany podatek od nadwyżki ponad tą kwotę  wg stawki określonej</w:t>
      </w:r>
      <w:r>
        <w:rPr>
          <w:sz w:val="21"/>
          <w:szCs w:val="21"/>
        </w:rPr>
        <w:br/>
      </w:r>
      <w:r w:rsidRPr="008B32C0">
        <w:rPr>
          <w:sz w:val="21"/>
          <w:szCs w:val="21"/>
        </w:rPr>
        <w:t xml:space="preserve">w art.21 ust.1 pkt 1 </w:t>
      </w:r>
      <w:proofErr w:type="spellStart"/>
      <w:r w:rsidRPr="008B32C0">
        <w:rPr>
          <w:sz w:val="21"/>
          <w:szCs w:val="21"/>
        </w:rPr>
        <w:t>updop</w:t>
      </w:r>
      <w:proofErr w:type="spellEnd"/>
      <w:r w:rsidRPr="008B32C0">
        <w:rPr>
          <w:sz w:val="21"/>
          <w:szCs w:val="21"/>
        </w:rPr>
        <w:t xml:space="preserve"> oraz art. 29 ust.1 pkt.1 </w:t>
      </w:r>
      <w:proofErr w:type="spellStart"/>
      <w:r w:rsidRPr="008B32C0">
        <w:rPr>
          <w:sz w:val="21"/>
          <w:szCs w:val="21"/>
        </w:rPr>
        <w:t>updof</w:t>
      </w:r>
      <w:proofErr w:type="spellEnd"/>
      <w:r w:rsidRPr="008B32C0">
        <w:rPr>
          <w:sz w:val="21"/>
          <w:szCs w:val="21"/>
        </w:rPr>
        <w:t>.</w:t>
      </w:r>
    </w:p>
    <w:p w14:paraId="50BF5564" w14:textId="70C471D4" w:rsidR="007C34C7" w:rsidRPr="00BB4ED0" w:rsidRDefault="007C34C7" w:rsidP="00FB5F69">
      <w:pPr>
        <w:numPr>
          <w:ilvl w:val="0"/>
          <w:numId w:val="56"/>
        </w:numPr>
        <w:tabs>
          <w:tab w:val="clear" w:pos="425"/>
          <w:tab w:val="num" w:pos="284"/>
        </w:tabs>
        <w:ind w:left="284" w:hanging="426"/>
        <w:jc w:val="both"/>
        <w:rPr>
          <w:sz w:val="21"/>
          <w:szCs w:val="21"/>
        </w:rPr>
      </w:pPr>
      <w:r w:rsidRPr="00BB4ED0">
        <w:rPr>
          <w:sz w:val="21"/>
          <w:szCs w:val="21"/>
        </w:rPr>
        <w:lastRenderedPageBreak/>
        <w:t>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w:t>
      </w:r>
      <w:r w:rsidR="008B32C0">
        <w:rPr>
          <w:sz w:val="21"/>
          <w:szCs w:val="21"/>
        </w:rPr>
        <w:br/>
      </w:r>
      <w:r w:rsidRPr="00BB4ED0">
        <w:rPr>
          <w:sz w:val="21"/>
          <w:szCs w:val="21"/>
        </w:rPr>
        <w:t xml:space="preserve">który z członków Konsorcjum jest zleceniobiorcą usług świadczonych na podstawie Umowy Przychodowej. </w:t>
      </w:r>
    </w:p>
    <w:p w14:paraId="5D99B19B" w14:textId="77777777" w:rsidR="00683A07" w:rsidRPr="00E66F78" w:rsidRDefault="00683A07" w:rsidP="00683A07">
      <w:pPr>
        <w:pStyle w:val="Nagwek2"/>
      </w:pPr>
      <w:bookmarkStart w:id="124" w:name="_Toc64016203"/>
      <w:bookmarkStart w:id="125" w:name="_Toc106184585"/>
      <w:bookmarkStart w:id="126" w:name="_Toc179548109"/>
      <w:r w:rsidRPr="00E66F78">
        <w:t>§ 5. Termin realizacji</w:t>
      </w:r>
      <w:bookmarkEnd w:id="124"/>
      <w:bookmarkEnd w:id="125"/>
      <w:bookmarkEnd w:id="126"/>
    </w:p>
    <w:bookmarkEnd w:id="113"/>
    <w:p w14:paraId="6C3F5FF2" w14:textId="3A4BFFEA" w:rsidR="00683A07" w:rsidRPr="008B32C0" w:rsidRDefault="00683A07" w:rsidP="00AA6F5E">
      <w:pPr>
        <w:spacing w:before="120" w:after="160" w:line="259" w:lineRule="auto"/>
        <w:ind w:left="360"/>
        <w:contextualSpacing/>
        <w:jc w:val="both"/>
        <w:rPr>
          <w:i/>
          <w:iCs/>
          <w:color w:val="FF0000"/>
          <w:sz w:val="21"/>
          <w:szCs w:val="21"/>
        </w:rPr>
      </w:pPr>
      <w:r w:rsidRPr="008B32C0">
        <w:rPr>
          <w:sz w:val="21"/>
          <w:szCs w:val="21"/>
        </w:rPr>
        <w:t xml:space="preserve">Termin realizacji Umowy wynosi </w:t>
      </w:r>
      <w:r w:rsidR="00725DEF">
        <w:rPr>
          <w:b/>
          <w:sz w:val="21"/>
          <w:szCs w:val="21"/>
        </w:rPr>
        <w:t>6</w:t>
      </w:r>
      <w:r w:rsidR="00886C57" w:rsidRPr="008B32C0">
        <w:rPr>
          <w:b/>
          <w:sz w:val="21"/>
          <w:szCs w:val="21"/>
        </w:rPr>
        <w:t xml:space="preserve"> miesięcy</w:t>
      </w:r>
      <w:r w:rsidR="003B3A5F" w:rsidRPr="008B32C0">
        <w:rPr>
          <w:b/>
          <w:sz w:val="21"/>
          <w:szCs w:val="21"/>
        </w:rPr>
        <w:t xml:space="preserve"> od </w:t>
      </w:r>
      <w:r w:rsidR="00FB5F69">
        <w:rPr>
          <w:b/>
          <w:sz w:val="21"/>
          <w:szCs w:val="21"/>
        </w:rPr>
        <w:t xml:space="preserve">przekazania miejsca pracy </w:t>
      </w:r>
      <w:r w:rsidR="00FB5F69">
        <w:rPr>
          <w:bCs/>
          <w:sz w:val="21"/>
          <w:szCs w:val="21"/>
        </w:rPr>
        <w:t>z zastrzeżeniem,</w:t>
      </w:r>
      <w:r w:rsidR="00FB5F69">
        <w:rPr>
          <w:bCs/>
          <w:sz w:val="21"/>
          <w:szCs w:val="21"/>
        </w:rPr>
        <w:br/>
        <w:t xml:space="preserve">że przekazanie miejsca pracy nastąpi nie później niż </w:t>
      </w:r>
      <w:r w:rsidR="00FB5F69" w:rsidRPr="00FB5F69">
        <w:rPr>
          <w:b/>
          <w:sz w:val="21"/>
          <w:szCs w:val="21"/>
          <w:shd w:val="clear" w:color="auto" w:fill="FFFF00"/>
        </w:rPr>
        <w:t>…………</w:t>
      </w:r>
      <w:r w:rsidR="003B3A5F" w:rsidRPr="00FB5F69">
        <w:rPr>
          <w:b/>
          <w:sz w:val="21"/>
          <w:szCs w:val="21"/>
          <w:shd w:val="clear" w:color="auto" w:fill="FFFF00"/>
        </w:rPr>
        <w:t>.</w:t>
      </w:r>
      <w:r w:rsidR="00FB5F69">
        <w:rPr>
          <w:sz w:val="21"/>
          <w:szCs w:val="21"/>
        </w:rPr>
        <w:t xml:space="preserve"> od daty zawarcia umowy.</w:t>
      </w:r>
      <w:r w:rsidR="007D3C97" w:rsidRPr="008B32C0">
        <w:rPr>
          <w:sz w:val="21"/>
          <w:szCs w:val="21"/>
        </w:rPr>
        <w:t xml:space="preserve"> </w:t>
      </w:r>
    </w:p>
    <w:p w14:paraId="1CE28DD8" w14:textId="77777777" w:rsidR="00683A07" w:rsidRPr="00FB5F69" w:rsidRDefault="00683A07" w:rsidP="00683A07">
      <w:pPr>
        <w:ind w:left="360"/>
        <w:jc w:val="both"/>
        <w:rPr>
          <w:sz w:val="10"/>
          <w:szCs w:val="10"/>
        </w:rPr>
      </w:pPr>
    </w:p>
    <w:p w14:paraId="3E54563E" w14:textId="10A58203" w:rsidR="00885542" w:rsidRDefault="00683A07" w:rsidP="00683A07">
      <w:pPr>
        <w:pStyle w:val="Nagwek2"/>
      </w:pPr>
      <w:bookmarkStart w:id="127" w:name="_Toc76637427"/>
      <w:bookmarkStart w:id="128" w:name="_Toc77251958"/>
      <w:bookmarkStart w:id="129" w:name="_Toc106184586"/>
      <w:bookmarkStart w:id="130" w:name="_Toc179548110"/>
      <w:r>
        <w:t>§ 6. Gwarancja i postępowanie reklamacyjne</w:t>
      </w:r>
      <w:bookmarkEnd w:id="127"/>
      <w:bookmarkEnd w:id="128"/>
      <w:bookmarkEnd w:id="129"/>
      <w:bookmarkEnd w:id="130"/>
      <w:r w:rsidR="00FB5F69">
        <w:t xml:space="preserve"> </w:t>
      </w:r>
      <w:r w:rsidR="00885542">
        <w:t xml:space="preserve"> </w:t>
      </w:r>
    </w:p>
    <w:p w14:paraId="3A6846C0" w14:textId="5C173C2B" w:rsidR="00683A07" w:rsidRPr="00FB5F69" w:rsidRDefault="00FB5F69" w:rsidP="00683A07">
      <w:pPr>
        <w:pStyle w:val="Nagwek2"/>
        <w:rPr>
          <w:color w:val="FF0000"/>
          <w:sz w:val="22"/>
          <w:szCs w:val="22"/>
        </w:rPr>
      </w:pPr>
      <w:r>
        <w:rPr>
          <w:color w:val="FF0000"/>
          <w:sz w:val="22"/>
          <w:szCs w:val="22"/>
        </w:rPr>
        <w:t>Proszę d</w:t>
      </w:r>
      <w:r w:rsidR="00885542" w:rsidRPr="00FB5F69">
        <w:rPr>
          <w:color w:val="FF0000"/>
          <w:sz w:val="22"/>
          <w:szCs w:val="22"/>
        </w:rPr>
        <w:t>okładnie przeczytać i potwierdzić czy zostawiamy w tym stanie</w:t>
      </w:r>
      <w:r w:rsidR="00D2260F" w:rsidRPr="00FB5F69">
        <w:rPr>
          <w:color w:val="FF0000"/>
          <w:sz w:val="22"/>
          <w:szCs w:val="22"/>
        </w:rPr>
        <w:t>,</w:t>
      </w:r>
      <w:r w:rsidR="00885542" w:rsidRPr="00FB5F69">
        <w:rPr>
          <w:color w:val="FF0000"/>
          <w:sz w:val="22"/>
          <w:szCs w:val="22"/>
        </w:rPr>
        <w:t xml:space="preserve"> czy </w:t>
      </w:r>
      <w:r w:rsidR="00D2260F" w:rsidRPr="00FB5F69">
        <w:rPr>
          <w:color w:val="FF0000"/>
          <w:sz w:val="22"/>
          <w:szCs w:val="22"/>
        </w:rPr>
        <w:t>coś dodajemy, coś wyrzucamy</w:t>
      </w:r>
      <w:r>
        <w:rPr>
          <w:color w:val="FF0000"/>
          <w:sz w:val="22"/>
          <w:szCs w:val="22"/>
        </w:rPr>
        <w:t xml:space="preserve"> etc.</w:t>
      </w:r>
      <w:r w:rsidR="00885542" w:rsidRPr="00FB5F69">
        <w:rPr>
          <w:color w:val="FF0000"/>
          <w:sz w:val="22"/>
          <w:szCs w:val="22"/>
        </w:rPr>
        <w:t>???</w:t>
      </w:r>
    </w:p>
    <w:p w14:paraId="0C141205" w14:textId="29977ED3" w:rsidR="009A4B68" w:rsidRPr="008B32C0" w:rsidRDefault="00683A07" w:rsidP="00FB5F69">
      <w:pPr>
        <w:numPr>
          <w:ilvl w:val="0"/>
          <w:numId w:val="53"/>
        </w:numPr>
        <w:tabs>
          <w:tab w:val="clear" w:pos="426"/>
        </w:tabs>
        <w:ind w:left="284" w:hanging="284"/>
        <w:jc w:val="both"/>
        <w:rPr>
          <w:b/>
          <w:bCs/>
          <w:sz w:val="21"/>
          <w:szCs w:val="21"/>
          <w:highlight w:val="yellow"/>
        </w:rPr>
      </w:pPr>
      <w:r w:rsidRPr="008B32C0">
        <w:rPr>
          <w:sz w:val="21"/>
          <w:szCs w:val="21"/>
          <w:highlight w:val="yellow"/>
        </w:rPr>
        <w:t xml:space="preserve">Wykonawca </w:t>
      </w:r>
      <w:r w:rsidR="00E24CB1" w:rsidRPr="008B32C0">
        <w:rPr>
          <w:sz w:val="21"/>
          <w:szCs w:val="21"/>
          <w:highlight w:val="yellow"/>
        </w:rPr>
        <w:t xml:space="preserve">na przedmiot Umowy </w:t>
      </w:r>
      <w:r w:rsidRPr="008B32C0">
        <w:rPr>
          <w:sz w:val="21"/>
          <w:szCs w:val="21"/>
          <w:highlight w:val="yellow"/>
        </w:rPr>
        <w:t xml:space="preserve">udziela </w:t>
      </w:r>
      <w:r w:rsidR="00E24CB1" w:rsidRPr="008B32C0">
        <w:rPr>
          <w:sz w:val="21"/>
          <w:szCs w:val="21"/>
          <w:highlight w:val="yellow"/>
        </w:rPr>
        <w:t>gwarancji</w:t>
      </w:r>
      <w:r w:rsidR="00E24CB1">
        <w:rPr>
          <w:b/>
          <w:sz w:val="21"/>
          <w:szCs w:val="21"/>
          <w:highlight w:val="yellow"/>
        </w:rPr>
        <w:t xml:space="preserve"> </w:t>
      </w:r>
      <w:r w:rsidR="00E24CB1" w:rsidRPr="00E24CB1">
        <w:rPr>
          <w:bCs/>
          <w:sz w:val="21"/>
          <w:szCs w:val="21"/>
          <w:highlight w:val="yellow"/>
        </w:rPr>
        <w:t>na okres</w:t>
      </w:r>
      <w:r w:rsidR="00E24CB1">
        <w:rPr>
          <w:b/>
          <w:sz w:val="21"/>
          <w:szCs w:val="21"/>
          <w:highlight w:val="yellow"/>
        </w:rPr>
        <w:t xml:space="preserve"> 24</w:t>
      </w:r>
      <w:r w:rsidRPr="008B32C0">
        <w:rPr>
          <w:b/>
          <w:sz w:val="21"/>
          <w:szCs w:val="21"/>
          <w:highlight w:val="yellow"/>
        </w:rPr>
        <w:t xml:space="preserve"> miesięcy</w:t>
      </w:r>
      <w:r w:rsidRPr="008B32C0">
        <w:rPr>
          <w:sz w:val="21"/>
          <w:szCs w:val="21"/>
          <w:highlight w:val="yellow"/>
        </w:rPr>
        <w:t>, licz</w:t>
      </w:r>
      <w:r w:rsidR="00E24CB1">
        <w:rPr>
          <w:sz w:val="21"/>
          <w:szCs w:val="21"/>
          <w:highlight w:val="yellow"/>
        </w:rPr>
        <w:t>ąc</w:t>
      </w:r>
      <w:r w:rsidRPr="008B32C0">
        <w:rPr>
          <w:sz w:val="21"/>
          <w:szCs w:val="21"/>
          <w:highlight w:val="yellow"/>
        </w:rPr>
        <w:t xml:space="preserve"> od dnia podpisania </w:t>
      </w:r>
      <w:r w:rsidR="008B32C0" w:rsidRPr="008B32C0">
        <w:rPr>
          <w:sz w:val="21"/>
          <w:szCs w:val="21"/>
          <w:highlight w:val="yellow"/>
        </w:rPr>
        <w:t xml:space="preserve">końcowego </w:t>
      </w:r>
      <w:r w:rsidRPr="008B32C0">
        <w:rPr>
          <w:sz w:val="21"/>
          <w:szCs w:val="21"/>
          <w:highlight w:val="yellow"/>
        </w:rPr>
        <w:t>Protokołu odbioru</w:t>
      </w:r>
      <w:r w:rsidR="007C34C7" w:rsidRPr="008B32C0">
        <w:rPr>
          <w:sz w:val="21"/>
          <w:szCs w:val="21"/>
          <w:highlight w:val="yellow"/>
        </w:rPr>
        <w:t xml:space="preserve"> przez </w:t>
      </w:r>
      <w:r w:rsidR="00482F49" w:rsidRPr="008B32C0">
        <w:rPr>
          <w:sz w:val="21"/>
          <w:szCs w:val="21"/>
          <w:highlight w:val="yellow"/>
        </w:rPr>
        <w:t>upoważnionych przedstawicieli Stron wskazanych w</w:t>
      </w:r>
      <w:r w:rsidR="00883D38" w:rsidRPr="008B32C0">
        <w:rPr>
          <w:sz w:val="21"/>
          <w:szCs w:val="21"/>
          <w:highlight w:val="yellow"/>
        </w:rPr>
        <w:t> </w:t>
      </w:r>
      <w:r w:rsidR="00482F49" w:rsidRPr="008B32C0">
        <w:rPr>
          <w:sz w:val="21"/>
          <w:szCs w:val="21"/>
          <w:highlight w:val="yellow"/>
        </w:rPr>
        <w:t>Umowie</w:t>
      </w:r>
      <w:r w:rsidR="00DB439E" w:rsidRPr="008B32C0">
        <w:rPr>
          <w:sz w:val="21"/>
          <w:szCs w:val="21"/>
          <w:highlight w:val="yellow"/>
        </w:rPr>
        <w:t>.</w:t>
      </w:r>
    </w:p>
    <w:p w14:paraId="3632E501" w14:textId="6574D676" w:rsidR="00683A07" w:rsidRPr="008B32C0" w:rsidRDefault="00683A07" w:rsidP="00FB5F69">
      <w:pPr>
        <w:numPr>
          <w:ilvl w:val="0"/>
          <w:numId w:val="53"/>
        </w:numPr>
        <w:tabs>
          <w:tab w:val="clear" w:pos="426"/>
        </w:tabs>
        <w:ind w:left="284" w:hanging="284"/>
        <w:jc w:val="both"/>
        <w:rPr>
          <w:b/>
          <w:bCs/>
          <w:sz w:val="21"/>
          <w:szCs w:val="21"/>
          <w:highlight w:val="yellow"/>
        </w:rPr>
      </w:pPr>
      <w:r w:rsidRPr="008B32C0">
        <w:rPr>
          <w:sz w:val="21"/>
          <w:szCs w:val="21"/>
          <w:highlight w:val="yellow"/>
        </w:rPr>
        <w:t>W przypadku gdy producent dla zastosowanego wyrobu udziela dłuższego okresu gwarancji</w:t>
      </w:r>
      <w:r w:rsidR="007D3C97" w:rsidRPr="008B32C0">
        <w:rPr>
          <w:sz w:val="21"/>
          <w:szCs w:val="21"/>
          <w:highlight w:val="yellow"/>
        </w:rPr>
        <w:br/>
      </w:r>
      <w:r w:rsidRPr="008B32C0">
        <w:rPr>
          <w:sz w:val="21"/>
          <w:szCs w:val="21"/>
          <w:highlight w:val="yellow"/>
        </w:rPr>
        <w:t>– obowiązuje gwarancja Producenta.</w:t>
      </w:r>
    </w:p>
    <w:p w14:paraId="43750C48" w14:textId="6A22EC03" w:rsidR="003E4BD3" w:rsidRPr="005B580D" w:rsidRDefault="003E4BD3" w:rsidP="00FB5F69">
      <w:pPr>
        <w:numPr>
          <w:ilvl w:val="0"/>
          <w:numId w:val="53"/>
        </w:numPr>
        <w:tabs>
          <w:tab w:val="clear" w:pos="426"/>
        </w:tabs>
        <w:ind w:left="284" w:hanging="284"/>
        <w:jc w:val="both"/>
        <w:rPr>
          <w:sz w:val="21"/>
          <w:szCs w:val="21"/>
          <w:highlight w:val="yellow"/>
        </w:rPr>
      </w:pPr>
      <w:r w:rsidRPr="005B580D">
        <w:rPr>
          <w:sz w:val="21"/>
          <w:szCs w:val="21"/>
          <w:highlight w:val="yellow"/>
        </w:rPr>
        <w:t>W okresie gwarancji</w:t>
      </w:r>
      <w:r w:rsidR="00DE541D" w:rsidRPr="005B580D">
        <w:rPr>
          <w:sz w:val="21"/>
          <w:szCs w:val="21"/>
          <w:highlight w:val="yellow"/>
        </w:rPr>
        <w:t>,</w:t>
      </w:r>
      <w:r w:rsidRPr="005B580D">
        <w:rPr>
          <w:sz w:val="21"/>
          <w:szCs w:val="21"/>
          <w:highlight w:val="yellow"/>
        </w:rPr>
        <w:t xml:space="preserve"> Wykonawca zapewni</w:t>
      </w:r>
      <w:r w:rsidR="00DE541D" w:rsidRPr="005B580D">
        <w:rPr>
          <w:sz w:val="21"/>
          <w:szCs w:val="21"/>
          <w:highlight w:val="yellow"/>
        </w:rPr>
        <w:t>a</w:t>
      </w:r>
      <w:r w:rsidRPr="005B580D">
        <w:rPr>
          <w:sz w:val="21"/>
          <w:szCs w:val="21"/>
          <w:highlight w:val="yellow"/>
        </w:rPr>
        <w:t xml:space="preserve"> </w:t>
      </w:r>
      <w:r w:rsidR="00DE541D" w:rsidRPr="005B580D">
        <w:rPr>
          <w:sz w:val="21"/>
          <w:szCs w:val="21"/>
          <w:highlight w:val="yellow"/>
        </w:rPr>
        <w:t xml:space="preserve">przez 7 dni w tygodniu </w:t>
      </w:r>
      <w:r w:rsidRPr="005B580D">
        <w:rPr>
          <w:sz w:val="21"/>
          <w:szCs w:val="21"/>
          <w:highlight w:val="yellow"/>
        </w:rPr>
        <w:t xml:space="preserve">całodobowy </w:t>
      </w:r>
      <w:r w:rsidR="00DE541D" w:rsidRPr="005B580D">
        <w:rPr>
          <w:sz w:val="21"/>
          <w:szCs w:val="21"/>
          <w:highlight w:val="yellow"/>
        </w:rPr>
        <w:t xml:space="preserve">bezpłatny </w:t>
      </w:r>
      <w:r w:rsidRPr="005B580D">
        <w:rPr>
          <w:sz w:val="21"/>
          <w:szCs w:val="21"/>
          <w:highlight w:val="yellow"/>
        </w:rPr>
        <w:t>serwis,</w:t>
      </w:r>
      <w:r w:rsidR="00DE541D" w:rsidRPr="005B580D">
        <w:rPr>
          <w:sz w:val="21"/>
          <w:szCs w:val="21"/>
          <w:highlight w:val="yellow"/>
        </w:rPr>
        <w:t xml:space="preserve"> tj.</w:t>
      </w:r>
      <w:r w:rsidRPr="005B580D">
        <w:rPr>
          <w:sz w:val="21"/>
          <w:szCs w:val="21"/>
          <w:highlight w:val="yellow"/>
        </w:rPr>
        <w:t>:</w:t>
      </w:r>
    </w:p>
    <w:p w14:paraId="7C64FEA5" w14:textId="49F647EF" w:rsidR="003E4BD3" w:rsidRPr="00C93B74" w:rsidRDefault="00DE541D" w:rsidP="00FB5F69">
      <w:pPr>
        <w:pStyle w:val="Akapitzlist"/>
        <w:widowControl w:val="0"/>
        <w:numPr>
          <w:ilvl w:val="1"/>
          <w:numId w:val="87"/>
        </w:numPr>
        <w:adjustRightInd w:val="0"/>
        <w:ind w:left="567" w:hanging="283"/>
        <w:jc w:val="both"/>
        <w:textAlignment w:val="baseline"/>
        <w:rPr>
          <w:strike/>
          <w:sz w:val="21"/>
          <w:szCs w:val="21"/>
          <w:highlight w:val="yellow"/>
          <w:lang w:eastAsia="x-none"/>
        </w:rPr>
      </w:pPr>
      <w:r w:rsidRPr="005B580D">
        <w:rPr>
          <w:sz w:val="21"/>
          <w:szCs w:val="21"/>
          <w:highlight w:val="yellow"/>
          <w:lang w:eastAsia="x-none"/>
        </w:rPr>
        <w:t>Pełny asortyment części zamiennych oraz p</w:t>
      </w:r>
      <w:r w:rsidR="003E4BD3" w:rsidRPr="005B580D">
        <w:rPr>
          <w:sz w:val="21"/>
          <w:szCs w:val="21"/>
          <w:highlight w:val="yellow"/>
          <w:lang w:val="x-none" w:eastAsia="x-none"/>
        </w:rPr>
        <w:t xml:space="preserve">odjęcie prac </w:t>
      </w:r>
      <w:r w:rsidRPr="005B580D">
        <w:rPr>
          <w:sz w:val="21"/>
          <w:szCs w:val="21"/>
          <w:highlight w:val="yellow"/>
          <w:lang w:val="x-none" w:eastAsia="x-none"/>
        </w:rPr>
        <w:t>serwisowych</w:t>
      </w:r>
      <w:r w:rsidR="003E4BD3" w:rsidRPr="005B580D">
        <w:rPr>
          <w:sz w:val="21"/>
          <w:szCs w:val="21"/>
          <w:highlight w:val="yellow"/>
          <w:lang w:val="x-none" w:eastAsia="x-none"/>
        </w:rPr>
        <w:t xml:space="preserve"> </w:t>
      </w:r>
      <w:r w:rsidR="003E4BD3" w:rsidRPr="005B580D">
        <w:rPr>
          <w:b/>
          <w:bCs/>
          <w:sz w:val="21"/>
          <w:szCs w:val="21"/>
          <w:highlight w:val="yellow"/>
          <w:lang w:val="x-none" w:eastAsia="x-none"/>
        </w:rPr>
        <w:t xml:space="preserve">do </w:t>
      </w:r>
      <w:r w:rsidRPr="005B580D">
        <w:rPr>
          <w:b/>
          <w:bCs/>
          <w:sz w:val="21"/>
          <w:szCs w:val="21"/>
          <w:highlight w:val="yellow"/>
          <w:lang w:val="x-none" w:eastAsia="x-none"/>
        </w:rPr>
        <w:t>6</w:t>
      </w:r>
      <w:r w:rsidR="003E4BD3" w:rsidRPr="005B580D">
        <w:rPr>
          <w:b/>
          <w:bCs/>
          <w:sz w:val="21"/>
          <w:szCs w:val="21"/>
          <w:highlight w:val="yellow"/>
          <w:lang w:val="x-none" w:eastAsia="x-none"/>
        </w:rPr>
        <w:t xml:space="preserve"> godzin</w:t>
      </w:r>
      <w:r w:rsidR="003E4BD3" w:rsidRPr="005B580D">
        <w:rPr>
          <w:sz w:val="21"/>
          <w:szCs w:val="21"/>
          <w:highlight w:val="yellow"/>
          <w:lang w:val="x-none" w:eastAsia="x-none"/>
        </w:rPr>
        <w:t xml:space="preserve"> od zgłoszenia awarii</w:t>
      </w:r>
      <w:r w:rsidR="003E4BD3" w:rsidRPr="005B580D">
        <w:rPr>
          <w:sz w:val="21"/>
          <w:szCs w:val="21"/>
          <w:highlight w:val="yellow"/>
          <w:lang w:eastAsia="x-none"/>
        </w:rPr>
        <w:t>.</w:t>
      </w:r>
    </w:p>
    <w:p w14:paraId="4B6E5D0E" w14:textId="447798CE" w:rsidR="003E4BD3" w:rsidRPr="00C93B74" w:rsidRDefault="003E4BD3" w:rsidP="00FB5F69">
      <w:pPr>
        <w:pStyle w:val="Akapitzlist"/>
        <w:widowControl w:val="0"/>
        <w:numPr>
          <w:ilvl w:val="1"/>
          <w:numId w:val="87"/>
        </w:numPr>
        <w:adjustRightInd w:val="0"/>
        <w:ind w:left="567" w:hanging="283"/>
        <w:jc w:val="both"/>
        <w:textAlignment w:val="baseline"/>
        <w:rPr>
          <w:strike/>
          <w:sz w:val="21"/>
          <w:szCs w:val="21"/>
          <w:highlight w:val="yellow"/>
          <w:lang w:eastAsia="x-none"/>
        </w:rPr>
      </w:pPr>
      <w:r w:rsidRPr="00C93B74">
        <w:rPr>
          <w:strike/>
          <w:sz w:val="21"/>
          <w:szCs w:val="21"/>
          <w:highlight w:val="yellow"/>
          <w:lang w:eastAsia="x-none"/>
        </w:rPr>
        <w:t xml:space="preserve">Wykonawca w ramach gwarancji zobowiązany </w:t>
      </w:r>
      <w:r w:rsidR="00613E02" w:rsidRPr="00C93B74">
        <w:rPr>
          <w:strike/>
          <w:sz w:val="21"/>
          <w:szCs w:val="21"/>
          <w:highlight w:val="yellow"/>
          <w:lang w:eastAsia="x-none"/>
        </w:rPr>
        <w:t xml:space="preserve">jest </w:t>
      </w:r>
      <w:r w:rsidRPr="00C93B74">
        <w:rPr>
          <w:strike/>
          <w:sz w:val="21"/>
          <w:szCs w:val="21"/>
          <w:highlight w:val="yellow"/>
          <w:lang w:eastAsia="x-none"/>
        </w:rPr>
        <w:t>do nieodpłatnego wykonania wszystkich przeglądów, czynności konserwacyjnych i wymian. Serwis świadczony będzie w oparciu o części zamienne zgodnie z DTR.</w:t>
      </w:r>
    </w:p>
    <w:p w14:paraId="60DE2BDD" w14:textId="3018E78B" w:rsidR="00AA6F5E" w:rsidRPr="00DE541D" w:rsidRDefault="00AA6F5E" w:rsidP="00FB5F69">
      <w:pPr>
        <w:numPr>
          <w:ilvl w:val="0"/>
          <w:numId w:val="53"/>
        </w:numPr>
        <w:tabs>
          <w:tab w:val="clear" w:pos="426"/>
        </w:tabs>
        <w:ind w:left="284" w:hanging="284"/>
        <w:jc w:val="both"/>
        <w:rPr>
          <w:sz w:val="21"/>
          <w:szCs w:val="21"/>
          <w:highlight w:val="yellow"/>
        </w:rPr>
      </w:pPr>
      <w:r w:rsidRPr="00C93B74">
        <w:rPr>
          <w:strike/>
          <w:sz w:val="21"/>
          <w:szCs w:val="21"/>
          <w:highlight w:val="yellow"/>
        </w:rPr>
        <w:t>Wykonawca zapewni serwis pogwarancyjny funkcjonujący na identycznych zasadach jak w</w:t>
      </w:r>
      <w:r w:rsidR="00883D38" w:rsidRPr="00C93B74">
        <w:rPr>
          <w:strike/>
          <w:sz w:val="21"/>
          <w:szCs w:val="21"/>
          <w:highlight w:val="yellow"/>
        </w:rPr>
        <w:t> </w:t>
      </w:r>
      <w:r w:rsidRPr="00C93B74">
        <w:rPr>
          <w:strike/>
          <w:sz w:val="21"/>
          <w:szCs w:val="21"/>
          <w:highlight w:val="yellow"/>
        </w:rPr>
        <w:t>okresie gwarancji. Serwis pogwarancyjny będzie realizowany na podstawie odrębnej umowy podpisanej pomiędzy Zamawiającym</w:t>
      </w:r>
      <w:r w:rsidR="003E4BD3" w:rsidRPr="00C93B74">
        <w:rPr>
          <w:strike/>
          <w:sz w:val="21"/>
          <w:szCs w:val="21"/>
          <w:highlight w:val="yellow"/>
        </w:rPr>
        <w:t xml:space="preserve">, </w:t>
      </w:r>
      <w:r w:rsidRPr="00C93B74">
        <w:rPr>
          <w:strike/>
          <w:sz w:val="21"/>
          <w:szCs w:val="21"/>
          <w:highlight w:val="yellow"/>
        </w:rPr>
        <w:t>a Wykonawcą</w:t>
      </w:r>
      <w:r w:rsidRPr="00DE541D">
        <w:rPr>
          <w:sz w:val="21"/>
          <w:szCs w:val="21"/>
          <w:highlight w:val="yellow"/>
        </w:rPr>
        <w:t>.</w:t>
      </w:r>
    </w:p>
    <w:p w14:paraId="789AE316" w14:textId="68094D8C" w:rsidR="00AA6F5E" w:rsidRPr="00DE541D" w:rsidRDefault="00AA6F5E" w:rsidP="00FB5F69">
      <w:pPr>
        <w:numPr>
          <w:ilvl w:val="0"/>
          <w:numId w:val="53"/>
        </w:numPr>
        <w:tabs>
          <w:tab w:val="clear" w:pos="426"/>
        </w:tabs>
        <w:ind w:left="284" w:hanging="284"/>
        <w:jc w:val="both"/>
        <w:rPr>
          <w:sz w:val="21"/>
          <w:szCs w:val="21"/>
          <w:highlight w:val="yellow"/>
        </w:rPr>
      </w:pPr>
      <w:r w:rsidRPr="00DE541D">
        <w:rPr>
          <w:sz w:val="21"/>
          <w:szCs w:val="21"/>
          <w:highlight w:val="yellow"/>
        </w:rPr>
        <w:t>Okres gwarancji wydłuża się o czas wykonywania napraw gwarancyjnych. W przypadku wymiany podzespołów i urządzeń w okresie gwarancyjnym, okres gwarancji dla wymienionych podzespołów</w:t>
      </w:r>
      <w:r w:rsidR="00613E02">
        <w:rPr>
          <w:sz w:val="21"/>
          <w:szCs w:val="21"/>
          <w:highlight w:val="yellow"/>
        </w:rPr>
        <w:br/>
      </w:r>
      <w:r w:rsidRPr="00DE541D">
        <w:rPr>
          <w:sz w:val="21"/>
          <w:szCs w:val="21"/>
          <w:highlight w:val="yellow"/>
        </w:rPr>
        <w:t xml:space="preserve">i </w:t>
      </w:r>
      <w:r w:rsidR="00613E02">
        <w:rPr>
          <w:sz w:val="21"/>
          <w:szCs w:val="21"/>
          <w:highlight w:val="yellow"/>
        </w:rPr>
        <w:t>elementów</w:t>
      </w:r>
      <w:r w:rsidRPr="00DE541D">
        <w:rPr>
          <w:sz w:val="21"/>
          <w:szCs w:val="21"/>
          <w:highlight w:val="yellow"/>
        </w:rPr>
        <w:t xml:space="preserve"> wynosi </w:t>
      </w:r>
      <w:r w:rsidRPr="00613E02">
        <w:rPr>
          <w:b/>
          <w:bCs/>
          <w:sz w:val="21"/>
          <w:szCs w:val="21"/>
          <w:highlight w:val="yellow"/>
        </w:rPr>
        <w:t>12 miesięcy</w:t>
      </w:r>
      <w:r w:rsidRPr="00DE541D">
        <w:rPr>
          <w:sz w:val="21"/>
          <w:szCs w:val="21"/>
          <w:highlight w:val="yellow"/>
        </w:rPr>
        <w:t xml:space="preserve"> od daty wymiany.</w:t>
      </w:r>
      <w:r w:rsidR="00DE541D" w:rsidRPr="00DE541D">
        <w:rPr>
          <w:sz w:val="21"/>
          <w:szCs w:val="21"/>
          <w:highlight w:val="yellow"/>
        </w:rPr>
        <w:t xml:space="preserve"> </w:t>
      </w:r>
    </w:p>
    <w:p w14:paraId="6906AB11" w14:textId="092D1099" w:rsidR="00AA6F5E" w:rsidRPr="00DE541D" w:rsidRDefault="00AA6F5E" w:rsidP="00FB5F69">
      <w:pPr>
        <w:numPr>
          <w:ilvl w:val="0"/>
          <w:numId w:val="53"/>
        </w:numPr>
        <w:tabs>
          <w:tab w:val="clear" w:pos="426"/>
        </w:tabs>
        <w:ind w:left="284" w:hanging="284"/>
        <w:jc w:val="both"/>
        <w:rPr>
          <w:sz w:val="21"/>
          <w:szCs w:val="21"/>
          <w:highlight w:val="yellow"/>
        </w:rPr>
      </w:pPr>
      <w:r w:rsidRPr="00DE541D">
        <w:rPr>
          <w:sz w:val="21"/>
          <w:szCs w:val="21"/>
          <w:highlight w:val="yellow"/>
        </w:rPr>
        <w:t xml:space="preserve">Gwarancja obejmuje wykonawstwo jak również zamontowane i użyte </w:t>
      </w:r>
      <w:r w:rsidR="00613E02">
        <w:rPr>
          <w:sz w:val="21"/>
          <w:szCs w:val="21"/>
          <w:highlight w:val="yellow"/>
        </w:rPr>
        <w:t xml:space="preserve">własne </w:t>
      </w:r>
      <w:r w:rsidRPr="00DE541D">
        <w:rPr>
          <w:sz w:val="21"/>
          <w:szCs w:val="21"/>
          <w:highlight w:val="yellow"/>
        </w:rPr>
        <w:t>materiały</w:t>
      </w:r>
      <w:r w:rsidR="00613E02">
        <w:rPr>
          <w:sz w:val="21"/>
          <w:szCs w:val="21"/>
          <w:highlight w:val="yellow"/>
        </w:rPr>
        <w:t xml:space="preserve"> </w:t>
      </w:r>
      <w:r w:rsidRPr="00DE541D">
        <w:rPr>
          <w:sz w:val="21"/>
          <w:szCs w:val="21"/>
          <w:highlight w:val="yellow"/>
        </w:rPr>
        <w:t>i</w:t>
      </w:r>
      <w:r w:rsidR="00883D38" w:rsidRPr="00DE541D">
        <w:rPr>
          <w:sz w:val="21"/>
          <w:szCs w:val="21"/>
          <w:highlight w:val="yellow"/>
        </w:rPr>
        <w:t> </w:t>
      </w:r>
      <w:r w:rsidRPr="00DE541D">
        <w:rPr>
          <w:sz w:val="21"/>
          <w:szCs w:val="21"/>
          <w:highlight w:val="yellow"/>
        </w:rPr>
        <w:t>inne elementy.</w:t>
      </w:r>
      <w:r w:rsidR="00DE541D" w:rsidRPr="00DE541D">
        <w:rPr>
          <w:sz w:val="21"/>
          <w:szCs w:val="21"/>
          <w:highlight w:val="yellow"/>
        </w:rPr>
        <w:t xml:space="preserve"> </w:t>
      </w:r>
    </w:p>
    <w:p w14:paraId="3FDD908E" w14:textId="47193FBC" w:rsidR="00AA6F5E" w:rsidRPr="00C93B74" w:rsidRDefault="00AA6F5E" w:rsidP="00FB5F69">
      <w:pPr>
        <w:numPr>
          <w:ilvl w:val="0"/>
          <w:numId w:val="53"/>
        </w:numPr>
        <w:tabs>
          <w:tab w:val="clear" w:pos="426"/>
        </w:tabs>
        <w:ind w:left="284" w:hanging="284"/>
        <w:jc w:val="both"/>
        <w:rPr>
          <w:strike/>
          <w:sz w:val="21"/>
          <w:szCs w:val="21"/>
          <w:highlight w:val="yellow"/>
        </w:rPr>
      </w:pPr>
      <w:r w:rsidRPr="00C93B74">
        <w:rPr>
          <w:strike/>
          <w:sz w:val="21"/>
          <w:szCs w:val="21"/>
          <w:highlight w:val="yellow"/>
        </w:rPr>
        <w:t>W okresie gwarancyjnym Zamawiający wymaga aby Wykonawca zapewnił własnym staraniem</w:t>
      </w:r>
      <w:r w:rsidR="003E4BD3" w:rsidRPr="00C93B74">
        <w:rPr>
          <w:strike/>
          <w:sz w:val="21"/>
          <w:szCs w:val="21"/>
          <w:highlight w:val="yellow"/>
        </w:rPr>
        <w:br/>
      </w:r>
      <w:r w:rsidRPr="00C93B74">
        <w:rPr>
          <w:strike/>
          <w:sz w:val="21"/>
          <w:szCs w:val="21"/>
          <w:highlight w:val="yellow"/>
        </w:rPr>
        <w:t>i</w:t>
      </w:r>
      <w:r w:rsidR="00883D38" w:rsidRPr="00C93B74">
        <w:rPr>
          <w:strike/>
          <w:sz w:val="21"/>
          <w:szCs w:val="21"/>
          <w:highlight w:val="yellow"/>
        </w:rPr>
        <w:t> </w:t>
      </w:r>
      <w:r w:rsidRPr="00C93B74">
        <w:rPr>
          <w:strike/>
          <w:sz w:val="21"/>
          <w:szCs w:val="21"/>
          <w:highlight w:val="yellow"/>
        </w:rPr>
        <w:t xml:space="preserve">na własny koszt spełnienie postanowień Dokumentacji Techniczno-Ruchowej w zakresie przeglądów, konserwacji oraz wymiany materiałów eksploatacyjnych. </w:t>
      </w:r>
    </w:p>
    <w:p w14:paraId="31FF6836" w14:textId="2CE5BC83" w:rsidR="00AA6F5E" w:rsidRPr="00DE541D" w:rsidRDefault="00AA6F5E" w:rsidP="00FB5F69">
      <w:pPr>
        <w:numPr>
          <w:ilvl w:val="0"/>
          <w:numId w:val="53"/>
        </w:numPr>
        <w:tabs>
          <w:tab w:val="clear" w:pos="426"/>
        </w:tabs>
        <w:ind w:left="284" w:hanging="284"/>
        <w:jc w:val="both"/>
        <w:rPr>
          <w:sz w:val="21"/>
          <w:szCs w:val="21"/>
          <w:highlight w:val="yellow"/>
        </w:rPr>
      </w:pPr>
      <w:r w:rsidRPr="00DE541D">
        <w:rPr>
          <w:sz w:val="21"/>
          <w:szCs w:val="21"/>
          <w:highlight w:val="yellow"/>
        </w:rPr>
        <w:t>Dowodem potwierdzającym usunięcie usterki winien być protokół podpisany przez przedstawicieli Zamawiającego i Wykonawcy.</w:t>
      </w:r>
      <w:r w:rsidR="00DE541D" w:rsidRPr="00DE541D">
        <w:rPr>
          <w:sz w:val="21"/>
          <w:szCs w:val="21"/>
          <w:highlight w:val="yellow"/>
        </w:rPr>
        <w:t xml:space="preserve"> </w:t>
      </w:r>
    </w:p>
    <w:p w14:paraId="73A033E7" w14:textId="2F54F0DC" w:rsidR="00AA6F5E" w:rsidRPr="00DE541D" w:rsidRDefault="00AA6F5E" w:rsidP="00FB5F69">
      <w:pPr>
        <w:numPr>
          <w:ilvl w:val="0"/>
          <w:numId w:val="53"/>
        </w:numPr>
        <w:tabs>
          <w:tab w:val="clear" w:pos="426"/>
        </w:tabs>
        <w:ind w:left="284" w:hanging="284"/>
        <w:jc w:val="both"/>
        <w:rPr>
          <w:sz w:val="21"/>
          <w:szCs w:val="21"/>
          <w:highlight w:val="yellow"/>
        </w:rPr>
      </w:pPr>
      <w:r w:rsidRPr="00DE541D">
        <w:rPr>
          <w:sz w:val="21"/>
          <w:szCs w:val="21"/>
          <w:highlight w:val="yellow"/>
        </w:rPr>
        <w:t>Zamawiający wymaga aby osoby, które będą wykonywać czynności gwarancyjne i serwisowe posiadały stosowne uprawnienia do wykonywania czynności serwisowych, tj. odpowiednie kwalifikacje, aktualne badania okresowe, aktualne szkolenia BHP i inne wymagane przepisami. Osoby te winny</w:t>
      </w:r>
      <w:r w:rsidR="00613E02">
        <w:rPr>
          <w:sz w:val="21"/>
          <w:szCs w:val="21"/>
          <w:highlight w:val="yellow"/>
        </w:rPr>
        <w:br/>
      </w:r>
      <w:r w:rsidRPr="00DE541D">
        <w:rPr>
          <w:sz w:val="21"/>
          <w:szCs w:val="21"/>
          <w:highlight w:val="yellow"/>
        </w:rPr>
        <w:t>być wyposażone w niezbędne narzędzia oraz stosować odzież, obuwie i sprzęt ochrony indywidualnej spełniające postanowienia Dyrektywy 89/686/EWG oraz rozporządzenia Ministra Gospodarki</w:t>
      </w:r>
      <w:r w:rsidR="00613E02">
        <w:rPr>
          <w:sz w:val="21"/>
          <w:szCs w:val="21"/>
          <w:highlight w:val="yellow"/>
        </w:rPr>
        <w:br/>
      </w:r>
      <w:r w:rsidRPr="00DE541D">
        <w:rPr>
          <w:sz w:val="21"/>
          <w:szCs w:val="21"/>
          <w:highlight w:val="yellow"/>
        </w:rPr>
        <w:t>z dnia 21.12.2005</w:t>
      </w:r>
      <w:r w:rsidR="003E4BD3" w:rsidRPr="00DE541D">
        <w:rPr>
          <w:sz w:val="21"/>
          <w:szCs w:val="21"/>
          <w:highlight w:val="yellow"/>
        </w:rPr>
        <w:t xml:space="preserve"> </w:t>
      </w:r>
      <w:r w:rsidRPr="00DE541D">
        <w:rPr>
          <w:sz w:val="21"/>
          <w:szCs w:val="21"/>
          <w:highlight w:val="yellow"/>
        </w:rPr>
        <w:t xml:space="preserve">r. w sprawie zasadniczych wymagań dla środków ochrony indywidualnej.   </w:t>
      </w:r>
    </w:p>
    <w:p w14:paraId="598836F8" w14:textId="77777777" w:rsidR="00683A07" w:rsidRPr="00613E02" w:rsidRDefault="00683A07" w:rsidP="00FB5F69">
      <w:pPr>
        <w:numPr>
          <w:ilvl w:val="0"/>
          <w:numId w:val="53"/>
        </w:numPr>
        <w:tabs>
          <w:tab w:val="clear" w:pos="426"/>
        </w:tabs>
        <w:ind w:hanging="426"/>
        <w:jc w:val="both"/>
        <w:rPr>
          <w:sz w:val="21"/>
          <w:szCs w:val="21"/>
          <w:highlight w:val="yellow"/>
        </w:rPr>
      </w:pPr>
      <w:r w:rsidRPr="00613E02">
        <w:rPr>
          <w:sz w:val="21"/>
          <w:szCs w:val="21"/>
          <w:highlight w:val="yellow"/>
        </w:rPr>
        <w:t>Wykonawca gwarantuje, że przedmiot Umowy:</w:t>
      </w:r>
    </w:p>
    <w:p w14:paraId="59B1BF9A" w14:textId="77777777" w:rsidR="00683A07" w:rsidRPr="00613E02" w:rsidRDefault="00683A07" w:rsidP="00FB5F69">
      <w:pPr>
        <w:numPr>
          <w:ilvl w:val="0"/>
          <w:numId w:val="54"/>
        </w:numPr>
        <w:tabs>
          <w:tab w:val="left" w:pos="709"/>
        </w:tabs>
        <w:ind w:left="709" w:hanging="283"/>
        <w:jc w:val="both"/>
        <w:rPr>
          <w:sz w:val="21"/>
          <w:szCs w:val="21"/>
          <w:highlight w:val="yellow"/>
        </w:rPr>
      </w:pPr>
      <w:r w:rsidRPr="00613E02">
        <w:rPr>
          <w:sz w:val="21"/>
          <w:szCs w:val="21"/>
          <w:highlight w:val="yellow"/>
        </w:rPr>
        <w:t>jest zgodny z wszelkimi ustalonymi specyfikacjami, wymaganiami i należycie spełni wymagania określone przez Zamawiającego,</w:t>
      </w:r>
    </w:p>
    <w:p w14:paraId="13106C49" w14:textId="77777777" w:rsidR="00683A07" w:rsidRPr="00613E02" w:rsidRDefault="00683A07" w:rsidP="00FB5F69">
      <w:pPr>
        <w:numPr>
          <w:ilvl w:val="0"/>
          <w:numId w:val="54"/>
        </w:numPr>
        <w:tabs>
          <w:tab w:val="left" w:pos="709"/>
        </w:tabs>
        <w:ind w:left="709" w:hanging="283"/>
        <w:jc w:val="both"/>
        <w:rPr>
          <w:sz w:val="21"/>
          <w:szCs w:val="21"/>
          <w:highlight w:val="yellow"/>
        </w:rPr>
      </w:pPr>
      <w:r w:rsidRPr="00613E02">
        <w:rPr>
          <w:sz w:val="21"/>
          <w:szCs w:val="21"/>
          <w:highlight w:val="yellow"/>
        </w:rPr>
        <w:t xml:space="preserve">jest przydatny do konkretnych celów zgodnie z jego przeznaczeniem, </w:t>
      </w:r>
    </w:p>
    <w:p w14:paraId="7816F13A" w14:textId="77777777" w:rsidR="00683A07" w:rsidRPr="00613E02" w:rsidRDefault="00683A07" w:rsidP="00FB5F69">
      <w:pPr>
        <w:numPr>
          <w:ilvl w:val="0"/>
          <w:numId w:val="54"/>
        </w:numPr>
        <w:tabs>
          <w:tab w:val="left" w:pos="709"/>
        </w:tabs>
        <w:ind w:left="709" w:hanging="283"/>
        <w:jc w:val="both"/>
        <w:rPr>
          <w:sz w:val="21"/>
          <w:szCs w:val="21"/>
          <w:highlight w:val="yellow"/>
        </w:rPr>
      </w:pPr>
      <w:r w:rsidRPr="00613E02">
        <w:rPr>
          <w:sz w:val="21"/>
          <w:szCs w:val="21"/>
          <w:highlight w:val="yellow"/>
        </w:rPr>
        <w:t xml:space="preserve">jest zgodny z obowiązującymi w Rzeczpospolitej Polskiej przepisami prawnymi, normami i wymaganiami organów państwowych. </w:t>
      </w:r>
    </w:p>
    <w:p w14:paraId="23312D91" w14:textId="77777777" w:rsidR="00683A07" w:rsidRPr="00613E02" w:rsidRDefault="00683A07" w:rsidP="00FB5F69">
      <w:pPr>
        <w:numPr>
          <w:ilvl w:val="0"/>
          <w:numId w:val="53"/>
        </w:numPr>
        <w:tabs>
          <w:tab w:val="clear" w:pos="426"/>
        </w:tabs>
        <w:ind w:hanging="426"/>
        <w:jc w:val="both"/>
        <w:rPr>
          <w:sz w:val="21"/>
          <w:szCs w:val="21"/>
          <w:highlight w:val="yellow"/>
        </w:rPr>
      </w:pPr>
      <w:r w:rsidRPr="00613E02">
        <w:rPr>
          <w:sz w:val="21"/>
          <w:szCs w:val="21"/>
          <w:highlight w:val="yellow"/>
        </w:rPr>
        <w:t xml:space="preserve">Przyjęcie lub odbiór przedmiotu Umowy w żadnym przypadku nie zwalnia Wykonawcy </w:t>
      </w:r>
      <w:r w:rsidRPr="00613E02">
        <w:rPr>
          <w:sz w:val="21"/>
          <w:szCs w:val="21"/>
          <w:highlight w:val="yellow"/>
        </w:rPr>
        <w:br/>
        <w:t>od odpowiedzialności za wady lub inne uchybienia w spełnieniu wymagań określonych przez Zamawiającego.</w:t>
      </w:r>
    </w:p>
    <w:p w14:paraId="30ADD1F1" w14:textId="4CC63843" w:rsidR="00683A07" w:rsidRPr="00613E02" w:rsidRDefault="00683A07" w:rsidP="00FB5F69">
      <w:pPr>
        <w:numPr>
          <w:ilvl w:val="0"/>
          <w:numId w:val="53"/>
        </w:numPr>
        <w:tabs>
          <w:tab w:val="clear" w:pos="426"/>
        </w:tabs>
        <w:ind w:hanging="426"/>
        <w:jc w:val="both"/>
        <w:rPr>
          <w:sz w:val="21"/>
          <w:szCs w:val="21"/>
          <w:highlight w:val="yellow"/>
        </w:rPr>
      </w:pPr>
      <w:r w:rsidRPr="00613E02">
        <w:rPr>
          <w:sz w:val="21"/>
          <w:szCs w:val="21"/>
          <w:highlight w:val="yellow"/>
        </w:rPr>
        <w:t xml:space="preserve">Jeżeli </w:t>
      </w:r>
      <w:r w:rsidR="007C34C7" w:rsidRPr="00613E02">
        <w:rPr>
          <w:sz w:val="21"/>
          <w:szCs w:val="21"/>
          <w:highlight w:val="yellow"/>
        </w:rPr>
        <w:t>U</w:t>
      </w:r>
      <w:r w:rsidRPr="00613E02">
        <w:rPr>
          <w:sz w:val="21"/>
          <w:szCs w:val="21"/>
          <w:highlight w:val="yellow"/>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w:t>
      </w:r>
    </w:p>
    <w:p w14:paraId="175BE238" w14:textId="0EB2DF7D" w:rsidR="00683A07" w:rsidRPr="00660A7B" w:rsidRDefault="00683A07" w:rsidP="00FB5F69">
      <w:pPr>
        <w:numPr>
          <w:ilvl w:val="0"/>
          <w:numId w:val="53"/>
        </w:numPr>
        <w:tabs>
          <w:tab w:val="clear" w:pos="426"/>
        </w:tabs>
        <w:ind w:hanging="426"/>
        <w:jc w:val="both"/>
        <w:rPr>
          <w:sz w:val="22"/>
          <w:szCs w:val="22"/>
          <w:highlight w:val="yellow"/>
        </w:rPr>
      </w:pPr>
      <w:r w:rsidRPr="00660A7B">
        <w:rPr>
          <w:sz w:val="22"/>
          <w:szCs w:val="22"/>
          <w:highlight w:val="yellow"/>
        </w:rPr>
        <w:lastRenderedPageBreak/>
        <w:t>Jeżeli Wykonawca, po wezwaniu do usunięcia wad z tytułu gwarancji, nie dopełni obowiązków wynikających z gwarancji, Zamawiający uprawniony będzie do usunięcia wad na koszt i ryzyko Wykonawcy, zachowując przy tym inne uprawnienia wynikające zarówno z SWZ, Umowy</w:t>
      </w:r>
      <w:r w:rsidR="003E4BD3" w:rsidRPr="00660A7B">
        <w:rPr>
          <w:sz w:val="22"/>
          <w:szCs w:val="22"/>
          <w:highlight w:val="yellow"/>
        </w:rPr>
        <w:br/>
      </w:r>
      <w:r w:rsidRPr="00660A7B">
        <w:rPr>
          <w:sz w:val="22"/>
          <w:szCs w:val="22"/>
          <w:highlight w:val="yellow"/>
        </w:rPr>
        <w:t>jak i rękojmi.</w:t>
      </w:r>
    </w:p>
    <w:p w14:paraId="3B0245C0" w14:textId="77777777" w:rsidR="00683A07" w:rsidRPr="00660A7B" w:rsidRDefault="00683A07" w:rsidP="00FB5F69">
      <w:pPr>
        <w:numPr>
          <w:ilvl w:val="0"/>
          <w:numId w:val="53"/>
        </w:numPr>
        <w:tabs>
          <w:tab w:val="clear" w:pos="426"/>
        </w:tabs>
        <w:ind w:hanging="426"/>
        <w:jc w:val="both"/>
        <w:rPr>
          <w:sz w:val="22"/>
          <w:szCs w:val="22"/>
          <w:highlight w:val="yellow"/>
        </w:rPr>
      </w:pPr>
      <w:r w:rsidRPr="00660A7B">
        <w:rPr>
          <w:sz w:val="22"/>
          <w:szCs w:val="22"/>
          <w:highlight w:val="yellow"/>
        </w:rPr>
        <w:t>W przypadku rozbieżności stanowisk, co do uznania reklamacji, Zamawiający może zlecić wykonanie badań niezależnemu ekspertowi wskazanemu przez Zamawiającego. Wykonawca może brać udział w badaniach niezależnego eksperta.</w:t>
      </w:r>
    </w:p>
    <w:p w14:paraId="613AB48F" w14:textId="77777777" w:rsidR="00683A07" w:rsidRPr="00660A7B" w:rsidRDefault="00683A07" w:rsidP="00FB5F69">
      <w:pPr>
        <w:numPr>
          <w:ilvl w:val="0"/>
          <w:numId w:val="53"/>
        </w:numPr>
        <w:tabs>
          <w:tab w:val="clear" w:pos="426"/>
        </w:tabs>
        <w:ind w:hanging="426"/>
        <w:jc w:val="both"/>
        <w:rPr>
          <w:sz w:val="22"/>
          <w:szCs w:val="22"/>
          <w:highlight w:val="yellow"/>
        </w:rPr>
      </w:pPr>
      <w:r w:rsidRPr="00660A7B">
        <w:rPr>
          <w:sz w:val="22"/>
          <w:szCs w:val="22"/>
          <w:highlight w:val="yellow"/>
        </w:rPr>
        <w:t>W przypadku uzyskania wyników badań potwierdzających wady przedmiotu Umowy koszty badań ponosi Wykonawca. Wysokość kosztów badań określi każdorazowo niezależny ekspert.</w:t>
      </w:r>
    </w:p>
    <w:p w14:paraId="242DBBAD" w14:textId="1C85C62C" w:rsidR="00683A07" w:rsidRPr="00660A7B" w:rsidRDefault="00683A07" w:rsidP="00FB5F69">
      <w:pPr>
        <w:numPr>
          <w:ilvl w:val="0"/>
          <w:numId w:val="53"/>
        </w:numPr>
        <w:tabs>
          <w:tab w:val="clear" w:pos="426"/>
        </w:tabs>
        <w:ind w:hanging="426"/>
        <w:jc w:val="both"/>
        <w:rPr>
          <w:sz w:val="22"/>
          <w:szCs w:val="22"/>
          <w:highlight w:val="yellow"/>
        </w:rPr>
      </w:pPr>
      <w:r w:rsidRPr="00660A7B">
        <w:rPr>
          <w:sz w:val="22"/>
          <w:szCs w:val="22"/>
          <w:highlight w:val="yellow"/>
        </w:rPr>
        <w:t>Wymieniony w ramach gwarancji przedmiot Umowy winien zostać objęty nową gwarancją</w:t>
      </w:r>
      <w:r w:rsidR="003E4BD3" w:rsidRPr="00660A7B">
        <w:rPr>
          <w:sz w:val="22"/>
          <w:szCs w:val="22"/>
          <w:highlight w:val="yellow"/>
        </w:rPr>
        <w:br/>
      </w:r>
      <w:r w:rsidRPr="00660A7B">
        <w:rPr>
          <w:sz w:val="22"/>
          <w:szCs w:val="22"/>
          <w:highlight w:val="yellow"/>
        </w:rPr>
        <w:t>na zasadach określonych w umowie.</w:t>
      </w:r>
    </w:p>
    <w:p w14:paraId="09859AA4" w14:textId="77777777" w:rsidR="00683A07" w:rsidRPr="00660A7B" w:rsidRDefault="00683A07" w:rsidP="00FB5F69">
      <w:pPr>
        <w:numPr>
          <w:ilvl w:val="0"/>
          <w:numId w:val="53"/>
        </w:numPr>
        <w:tabs>
          <w:tab w:val="clear" w:pos="426"/>
        </w:tabs>
        <w:ind w:hanging="426"/>
        <w:jc w:val="both"/>
        <w:rPr>
          <w:sz w:val="22"/>
          <w:szCs w:val="22"/>
          <w:highlight w:val="yellow"/>
        </w:rPr>
      </w:pPr>
      <w:r w:rsidRPr="00660A7B">
        <w:rPr>
          <w:sz w:val="22"/>
          <w:szCs w:val="22"/>
          <w:highlight w:val="yellow"/>
        </w:rPr>
        <w:t>Gwarancja nie wyłącza uprawnień Zamawiającego z tytułu rękojmi za wady fizyczne lub prawne przedmiotu Umowy.</w:t>
      </w:r>
    </w:p>
    <w:p w14:paraId="658A414B" w14:textId="77777777" w:rsidR="00683A07" w:rsidRPr="00660A7B" w:rsidRDefault="00683A07" w:rsidP="00FB5F69">
      <w:pPr>
        <w:numPr>
          <w:ilvl w:val="0"/>
          <w:numId w:val="53"/>
        </w:numPr>
        <w:ind w:hanging="426"/>
        <w:jc w:val="both"/>
        <w:rPr>
          <w:sz w:val="22"/>
          <w:szCs w:val="22"/>
          <w:highlight w:val="yellow"/>
        </w:rPr>
      </w:pPr>
      <w:r w:rsidRPr="00660A7B">
        <w:rPr>
          <w:sz w:val="22"/>
          <w:szCs w:val="22"/>
          <w:highlight w:val="yellow"/>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67C7BF2D" w14:textId="77777777" w:rsidR="00683A07" w:rsidRPr="00886C57" w:rsidRDefault="00683A07" w:rsidP="00683A07">
      <w:pPr>
        <w:jc w:val="both"/>
        <w:rPr>
          <w:sz w:val="16"/>
          <w:szCs w:val="16"/>
        </w:rPr>
      </w:pPr>
    </w:p>
    <w:p w14:paraId="74FE0FB7" w14:textId="77777777" w:rsidR="00683A07" w:rsidRPr="004830FE" w:rsidRDefault="00683A07" w:rsidP="00683A07">
      <w:pPr>
        <w:pStyle w:val="Nagwek2"/>
      </w:pPr>
      <w:bookmarkStart w:id="131" w:name="_Toc64016204"/>
      <w:bookmarkStart w:id="132" w:name="_Toc106184587"/>
      <w:bookmarkStart w:id="133" w:name="_Toc179548111"/>
      <w:r w:rsidRPr="004830FE">
        <w:t>§ 7. Szczególne obowiązki Wykonawcy</w:t>
      </w:r>
      <w:bookmarkEnd w:id="131"/>
      <w:bookmarkEnd w:id="132"/>
      <w:bookmarkEnd w:id="133"/>
    </w:p>
    <w:p w14:paraId="51ADCEAC" w14:textId="4C6B1DE6" w:rsidR="00683A07" w:rsidRPr="004830FE" w:rsidRDefault="00683A07" w:rsidP="00FB5F69">
      <w:pPr>
        <w:numPr>
          <w:ilvl w:val="0"/>
          <w:numId w:val="41"/>
        </w:numPr>
        <w:shd w:val="clear" w:color="auto" w:fill="FFFF00"/>
        <w:spacing w:line="259" w:lineRule="auto"/>
        <w:ind w:left="284" w:hanging="284"/>
        <w:jc w:val="both"/>
        <w:rPr>
          <w:sz w:val="22"/>
          <w:szCs w:val="22"/>
        </w:rPr>
      </w:pPr>
      <w:bookmarkStart w:id="134" w:name="_Hlk67826176"/>
      <w:r w:rsidRPr="004830FE">
        <w:rPr>
          <w:sz w:val="22"/>
          <w:szCs w:val="22"/>
        </w:rPr>
        <w:t xml:space="preserve">Wykonawca zobowiązany jest do posiadania ubezpieczenia od odpowiedzialności cywilnej </w:t>
      </w:r>
      <w:r w:rsidRPr="004830FE">
        <w:rPr>
          <w:sz w:val="22"/>
          <w:szCs w:val="22"/>
        </w:rPr>
        <w:br/>
        <w:t>w zakresie prowadzonej działalności obejmującej przedmiot Umowy na sumę ubezpieczenia</w:t>
      </w:r>
      <w:r w:rsidR="008B32C0">
        <w:rPr>
          <w:sz w:val="22"/>
          <w:szCs w:val="22"/>
        </w:rPr>
        <w:br/>
      </w:r>
      <w:r w:rsidRPr="004830FE">
        <w:rPr>
          <w:sz w:val="22"/>
          <w:szCs w:val="22"/>
        </w:rPr>
        <w:t xml:space="preserve">nie mniejszą </w:t>
      </w:r>
      <w:r w:rsidRPr="00613E02">
        <w:rPr>
          <w:b/>
          <w:bCs/>
          <w:sz w:val="22"/>
          <w:szCs w:val="22"/>
        </w:rPr>
        <w:t xml:space="preserve">niż </w:t>
      </w:r>
      <w:r w:rsidR="00613E02" w:rsidRPr="00613E02">
        <w:rPr>
          <w:b/>
          <w:bCs/>
          <w:sz w:val="22"/>
          <w:szCs w:val="22"/>
        </w:rPr>
        <w:t>1</w:t>
      </w:r>
      <w:r w:rsidR="00886C57" w:rsidRPr="00613E02">
        <w:rPr>
          <w:b/>
          <w:bCs/>
          <w:sz w:val="22"/>
          <w:szCs w:val="22"/>
        </w:rPr>
        <w:t xml:space="preserve"> 000</w:t>
      </w:r>
      <w:r w:rsidR="004830FE" w:rsidRPr="00613E02">
        <w:rPr>
          <w:b/>
          <w:bCs/>
          <w:sz w:val="22"/>
          <w:szCs w:val="22"/>
        </w:rPr>
        <w:t> 000,00</w:t>
      </w:r>
      <w:r w:rsidRPr="00613E02">
        <w:rPr>
          <w:b/>
          <w:bCs/>
          <w:sz w:val="22"/>
          <w:szCs w:val="22"/>
        </w:rPr>
        <w:t xml:space="preserve"> zł</w:t>
      </w:r>
      <w:r w:rsidRPr="004830FE">
        <w:rPr>
          <w:sz w:val="22"/>
          <w:szCs w:val="22"/>
        </w:rPr>
        <w:t xml:space="preserve"> przez cały okres realizacji Umowy.</w:t>
      </w:r>
    </w:p>
    <w:p w14:paraId="19085CCF" w14:textId="0161C8CF" w:rsidR="00683A07" w:rsidRPr="004830FE" w:rsidRDefault="00683A07" w:rsidP="00FB5F69">
      <w:pPr>
        <w:numPr>
          <w:ilvl w:val="0"/>
          <w:numId w:val="41"/>
        </w:numPr>
        <w:spacing w:line="259" w:lineRule="auto"/>
        <w:ind w:left="284" w:hanging="284"/>
        <w:jc w:val="both"/>
        <w:rPr>
          <w:sz w:val="22"/>
          <w:szCs w:val="22"/>
        </w:rPr>
      </w:pPr>
      <w:r w:rsidRPr="004830FE">
        <w:rPr>
          <w:sz w:val="22"/>
          <w:szCs w:val="22"/>
        </w:rPr>
        <w:t xml:space="preserve">Wykonawca przed podpisaniem Umowy przekazał Zamawiającemu potwierdzoną za zgodność </w:t>
      </w:r>
      <w:r w:rsidRPr="004830FE">
        <w:rPr>
          <w:sz w:val="22"/>
          <w:szCs w:val="22"/>
        </w:rPr>
        <w:br/>
        <w:t xml:space="preserve">z oryginałem kopię polisy ubezpieczenia wraz z dowodem opłacenia składki ubezpieczeniowej. </w:t>
      </w:r>
      <w:r w:rsidRPr="004830FE">
        <w:rPr>
          <w:sz w:val="22"/>
          <w:szCs w:val="22"/>
        </w:rPr>
        <w:b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w:t>
      </w:r>
      <w:r w:rsidR="004830FE">
        <w:rPr>
          <w:sz w:val="22"/>
          <w:szCs w:val="22"/>
        </w:rPr>
        <w:t> </w:t>
      </w:r>
      <w:r w:rsidRPr="004830FE">
        <w:rPr>
          <w:sz w:val="22"/>
          <w:szCs w:val="22"/>
        </w:rPr>
        <w:t>oryginałem kopii polisy ubezpieczenia obejmującej kolejny okres lub dowodu płacenia składki.</w:t>
      </w:r>
    </w:p>
    <w:p w14:paraId="3442D8DC" w14:textId="1DA01066" w:rsidR="00683A07" w:rsidRPr="004830FE" w:rsidRDefault="00683A07" w:rsidP="00FB5F69">
      <w:pPr>
        <w:numPr>
          <w:ilvl w:val="0"/>
          <w:numId w:val="41"/>
        </w:numPr>
        <w:spacing w:line="259" w:lineRule="auto"/>
        <w:ind w:left="284" w:hanging="284"/>
        <w:jc w:val="both"/>
        <w:rPr>
          <w:sz w:val="22"/>
          <w:szCs w:val="22"/>
        </w:rPr>
      </w:pPr>
      <w:r w:rsidRPr="004830FE">
        <w:rPr>
          <w:sz w:val="22"/>
          <w:szCs w:val="22"/>
        </w:rPr>
        <w:t>Wykonawca ponosi pełną odpowiedzialność odszkodowawczą za wszelkie szkody powstałe</w:t>
      </w:r>
      <w:r w:rsidR="008B32C0">
        <w:rPr>
          <w:sz w:val="22"/>
          <w:szCs w:val="22"/>
        </w:rPr>
        <w:br/>
      </w:r>
      <w:r w:rsidRPr="004830FE">
        <w:rPr>
          <w:sz w:val="22"/>
          <w:szCs w:val="22"/>
        </w:rPr>
        <w:t>z jego winy w związku z realizacją Umowy, w tym w stosunku do własnych pracowników, Podwykonawców oraz osób trzecich.</w:t>
      </w:r>
    </w:p>
    <w:p w14:paraId="613C8D37" w14:textId="6DC2C531" w:rsidR="007C34C7" w:rsidRPr="00C93B74" w:rsidRDefault="007C34C7" w:rsidP="00FB5F69">
      <w:pPr>
        <w:numPr>
          <w:ilvl w:val="0"/>
          <w:numId w:val="41"/>
        </w:numPr>
        <w:spacing w:line="259" w:lineRule="auto"/>
        <w:ind w:left="284" w:hanging="284"/>
        <w:jc w:val="both"/>
        <w:rPr>
          <w:strike/>
          <w:sz w:val="22"/>
          <w:szCs w:val="22"/>
          <w:highlight w:val="yellow"/>
        </w:rPr>
      </w:pPr>
      <w:r w:rsidRPr="00C93B74">
        <w:rPr>
          <w:strike/>
          <w:sz w:val="22"/>
          <w:szCs w:val="22"/>
          <w:highlight w:val="yellow"/>
        </w:rPr>
        <w:t>Jeżeli w wyniku wykonywania przedmiotu Umowy powstanie utwór w rozumieniu prawa autorskiego, Wykonawca z chwilą przekazania Zamawiającemu przedmiotowego utworu, w</w:t>
      </w:r>
      <w:r w:rsidR="004830FE" w:rsidRPr="00C93B74">
        <w:rPr>
          <w:strike/>
          <w:sz w:val="22"/>
          <w:szCs w:val="22"/>
          <w:highlight w:val="yellow"/>
        </w:rPr>
        <w:t> </w:t>
      </w:r>
      <w:r w:rsidRPr="00C93B74">
        <w:rPr>
          <w:strike/>
          <w:sz w:val="22"/>
          <w:szCs w:val="22"/>
          <w:highlight w:val="yellow"/>
        </w:rPr>
        <w:t>ramach wynagrodzenia za wykonanie przedmiotu niniejszej Umowy, przenosi na Zamawiającego wszystkie autorskie prawa majątkowe do całości utworu/utworów, w nieograniczonym w czasie i</w:t>
      </w:r>
      <w:r w:rsidR="004830FE" w:rsidRPr="00C93B74">
        <w:rPr>
          <w:strike/>
          <w:sz w:val="22"/>
          <w:szCs w:val="22"/>
          <w:highlight w:val="yellow"/>
        </w:rPr>
        <w:t> </w:t>
      </w:r>
      <w:r w:rsidRPr="00C93B74">
        <w:rPr>
          <w:strike/>
          <w:sz w:val="22"/>
          <w:szCs w:val="22"/>
          <w:highlight w:val="yellow"/>
        </w:rPr>
        <w:t>terytorium zakresie, zgodnie z przepisami ustawy z dnia 4 lutego 1994 r. o prawie autorskim i</w:t>
      </w:r>
      <w:r w:rsidR="004830FE" w:rsidRPr="00C93B74">
        <w:rPr>
          <w:strike/>
          <w:sz w:val="22"/>
          <w:szCs w:val="22"/>
          <w:highlight w:val="yellow"/>
        </w:rPr>
        <w:t> </w:t>
      </w:r>
      <w:r w:rsidRPr="00C93B74">
        <w:rPr>
          <w:strike/>
          <w:sz w:val="22"/>
          <w:szCs w:val="22"/>
          <w:highlight w:val="yellow"/>
        </w:rPr>
        <w:t>prawach pokrewnych, nie wyłączając prawa zezwalania na wykonywanie zależnego prawa autorskiego,</w:t>
      </w:r>
      <w:r w:rsidR="00613E02" w:rsidRPr="00C93B74">
        <w:rPr>
          <w:strike/>
          <w:sz w:val="22"/>
          <w:szCs w:val="22"/>
          <w:highlight w:val="yellow"/>
        </w:rPr>
        <w:br/>
      </w:r>
      <w:r w:rsidRPr="00C93B74">
        <w:rPr>
          <w:strike/>
          <w:sz w:val="22"/>
          <w:szCs w:val="22"/>
          <w:highlight w:val="yellow"/>
        </w:rPr>
        <w:t>na następujących polach eksploatacji:</w:t>
      </w:r>
    </w:p>
    <w:p w14:paraId="6B026725" w14:textId="77777777" w:rsidR="007C34C7" w:rsidRPr="00C93B74" w:rsidRDefault="007C34C7" w:rsidP="00FB5F69">
      <w:pPr>
        <w:numPr>
          <w:ilvl w:val="1"/>
          <w:numId w:val="41"/>
        </w:numPr>
        <w:spacing w:line="259" w:lineRule="auto"/>
        <w:ind w:left="567" w:hanging="283"/>
        <w:jc w:val="both"/>
        <w:rPr>
          <w:strike/>
          <w:sz w:val="22"/>
          <w:szCs w:val="22"/>
          <w:highlight w:val="yellow"/>
        </w:rPr>
      </w:pPr>
      <w:r w:rsidRPr="00C93B74">
        <w:rPr>
          <w:strike/>
          <w:sz w:val="22"/>
          <w:szCs w:val="22"/>
          <w:highlight w:val="yellow"/>
        </w:rPr>
        <w:t>utrwalenie i zwielokrotnianie dowolnymi technikami, w tym drukarskimi, zapisu magnetycznego, poligraficznymi, reprograficznymi, informatycznymi, cyfrowymi, w tym kserokopie, slajdy, reprodukcje komputerowe, odręcznie i odmianami tych technik,</w:t>
      </w:r>
    </w:p>
    <w:p w14:paraId="563BF36C" w14:textId="77777777" w:rsidR="007C34C7" w:rsidRPr="00C93B74" w:rsidRDefault="007C34C7" w:rsidP="00FB5F69">
      <w:pPr>
        <w:numPr>
          <w:ilvl w:val="1"/>
          <w:numId w:val="41"/>
        </w:numPr>
        <w:spacing w:line="259" w:lineRule="auto"/>
        <w:ind w:left="567" w:hanging="283"/>
        <w:jc w:val="both"/>
        <w:rPr>
          <w:strike/>
          <w:sz w:val="22"/>
          <w:szCs w:val="22"/>
          <w:highlight w:val="yellow"/>
        </w:rPr>
      </w:pPr>
      <w:r w:rsidRPr="00C93B74">
        <w:rPr>
          <w:strike/>
          <w:sz w:val="22"/>
          <w:szCs w:val="22"/>
          <w:highlight w:val="yellow"/>
        </w:rPr>
        <w:t xml:space="preserve">wykorzystywanie wielokrotne utworu do realizacji celów, zadań i inwestycji Zamawiającego, </w:t>
      </w:r>
    </w:p>
    <w:p w14:paraId="54F64F2C" w14:textId="6413CB08" w:rsidR="007C34C7" w:rsidRPr="00C93B74" w:rsidRDefault="007C34C7" w:rsidP="00FB5F69">
      <w:pPr>
        <w:numPr>
          <w:ilvl w:val="1"/>
          <w:numId w:val="41"/>
        </w:numPr>
        <w:spacing w:line="259" w:lineRule="auto"/>
        <w:ind w:left="567" w:hanging="283"/>
        <w:jc w:val="both"/>
        <w:rPr>
          <w:strike/>
          <w:sz w:val="22"/>
          <w:szCs w:val="22"/>
          <w:highlight w:val="yellow"/>
        </w:rPr>
      </w:pPr>
      <w:r w:rsidRPr="00C93B74">
        <w:rPr>
          <w:strike/>
          <w:sz w:val="22"/>
          <w:szCs w:val="22"/>
          <w:highlight w:val="yellow"/>
        </w:rPr>
        <w:t xml:space="preserve">w zakresie obrotu oryginałem albo egzemplarzami, na których utwór utrwalono: wprowadzanie do obrotu i rozpowszechnianie, w tym użyczenie, dzierżawa lub najem oryginałów </w:t>
      </w:r>
      <w:r w:rsidR="00613E02" w:rsidRPr="00C93B74">
        <w:rPr>
          <w:strike/>
          <w:sz w:val="22"/>
          <w:szCs w:val="22"/>
          <w:highlight w:val="yellow"/>
        </w:rPr>
        <w:br/>
      </w:r>
      <w:r w:rsidRPr="00C93B74">
        <w:rPr>
          <w:strike/>
          <w:sz w:val="22"/>
          <w:szCs w:val="22"/>
          <w:highlight w:val="yellow"/>
        </w:rPr>
        <w:t>albo egzemplarzy, na których utrwalono oryginały,</w:t>
      </w:r>
    </w:p>
    <w:p w14:paraId="08483C21" w14:textId="77777777" w:rsidR="007C34C7" w:rsidRPr="00C93B74" w:rsidRDefault="007C34C7" w:rsidP="00FB5F69">
      <w:pPr>
        <w:numPr>
          <w:ilvl w:val="1"/>
          <w:numId w:val="41"/>
        </w:numPr>
        <w:spacing w:line="259" w:lineRule="auto"/>
        <w:ind w:left="567" w:hanging="283"/>
        <w:jc w:val="both"/>
        <w:rPr>
          <w:strike/>
          <w:sz w:val="22"/>
          <w:szCs w:val="22"/>
          <w:highlight w:val="yellow"/>
        </w:rPr>
      </w:pPr>
      <w:r w:rsidRPr="00C93B74">
        <w:rPr>
          <w:strike/>
          <w:sz w:val="22"/>
          <w:szCs w:val="22"/>
          <w:highlight w:val="yellow"/>
        </w:rPr>
        <w:t>tłumaczenie, przystosowywanie, zmiana układu lub jakichkolwiek innych zmian w utworze,</w:t>
      </w:r>
    </w:p>
    <w:p w14:paraId="56377C1A" w14:textId="77777777" w:rsidR="007C34C7" w:rsidRPr="00C93B74" w:rsidRDefault="007C34C7" w:rsidP="00FB5F69">
      <w:pPr>
        <w:numPr>
          <w:ilvl w:val="1"/>
          <w:numId w:val="41"/>
        </w:numPr>
        <w:spacing w:line="259" w:lineRule="auto"/>
        <w:ind w:left="567" w:hanging="283"/>
        <w:jc w:val="both"/>
        <w:rPr>
          <w:strike/>
          <w:sz w:val="22"/>
          <w:szCs w:val="22"/>
          <w:highlight w:val="yellow"/>
        </w:rPr>
      </w:pPr>
      <w:r w:rsidRPr="00C93B74">
        <w:rPr>
          <w:strike/>
          <w:sz w:val="22"/>
          <w:szCs w:val="22"/>
          <w:highlight w:val="yellow"/>
        </w:rPr>
        <w:t>wprowadzanie do pamięci komputera i urządzeń zewnętrznych,</w:t>
      </w:r>
    </w:p>
    <w:p w14:paraId="29A0E18A" w14:textId="77777777" w:rsidR="007C34C7" w:rsidRPr="00C93B74" w:rsidRDefault="007C34C7" w:rsidP="00FB5F69">
      <w:pPr>
        <w:numPr>
          <w:ilvl w:val="1"/>
          <w:numId w:val="41"/>
        </w:numPr>
        <w:spacing w:line="259" w:lineRule="auto"/>
        <w:ind w:left="567" w:hanging="283"/>
        <w:jc w:val="both"/>
        <w:rPr>
          <w:strike/>
          <w:sz w:val="22"/>
          <w:szCs w:val="22"/>
          <w:highlight w:val="yellow"/>
        </w:rPr>
      </w:pPr>
      <w:r w:rsidRPr="00C93B74">
        <w:rPr>
          <w:strike/>
          <w:sz w:val="22"/>
          <w:szCs w:val="22"/>
          <w:highlight w:val="yellow"/>
        </w:rPr>
        <w:t>wprowadzanie i udostępnianie w sieci Internet i innych sieciach komputerowych,</w:t>
      </w:r>
    </w:p>
    <w:p w14:paraId="1BF93AC9" w14:textId="77777777" w:rsidR="007C34C7" w:rsidRPr="00C93B74" w:rsidRDefault="007C34C7" w:rsidP="00FB5F69">
      <w:pPr>
        <w:numPr>
          <w:ilvl w:val="1"/>
          <w:numId w:val="41"/>
        </w:numPr>
        <w:spacing w:line="259" w:lineRule="auto"/>
        <w:ind w:left="567" w:hanging="283"/>
        <w:jc w:val="both"/>
        <w:rPr>
          <w:strike/>
          <w:sz w:val="22"/>
          <w:szCs w:val="22"/>
          <w:highlight w:val="yellow"/>
        </w:rPr>
      </w:pPr>
      <w:r w:rsidRPr="00C93B74">
        <w:rPr>
          <w:strike/>
          <w:sz w:val="22"/>
          <w:szCs w:val="22"/>
          <w:highlight w:val="yellow"/>
        </w:rPr>
        <w:t>wykorzystanie w zakresie koniecznym dla prawidłowej eksploatacji utworu w przedsiębiorstwie Zamawiającego w dowolnym miejscu i czasie w dowolnej liczbie,</w:t>
      </w:r>
    </w:p>
    <w:p w14:paraId="4350E7B8" w14:textId="77777777" w:rsidR="007C34C7" w:rsidRPr="00C93B74" w:rsidRDefault="007C34C7" w:rsidP="00FB5F69">
      <w:pPr>
        <w:numPr>
          <w:ilvl w:val="1"/>
          <w:numId w:val="41"/>
        </w:numPr>
        <w:spacing w:line="252" w:lineRule="auto"/>
        <w:ind w:left="567" w:hanging="283"/>
        <w:jc w:val="both"/>
        <w:rPr>
          <w:strike/>
          <w:sz w:val="22"/>
          <w:szCs w:val="22"/>
          <w:highlight w:val="yellow"/>
        </w:rPr>
      </w:pPr>
      <w:r w:rsidRPr="00C93B74">
        <w:rPr>
          <w:strike/>
          <w:sz w:val="22"/>
          <w:szCs w:val="22"/>
          <w:highlight w:val="yellow"/>
        </w:rPr>
        <w:lastRenderedPageBreak/>
        <w:t>udostępnianie osobom i podmiotom trzecim, w tym także wykonanych kopii za wyjątkiem oprogramowania i kodów źródłowych,</w:t>
      </w:r>
    </w:p>
    <w:p w14:paraId="11D64840" w14:textId="77777777" w:rsidR="007C34C7" w:rsidRPr="00C93B74" w:rsidRDefault="007C34C7" w:rsidP="00FB5F69">
      <w:pPr>
        <w:numPr>
          <w:ilvl w:val="1"/>
          <w:numId w:val="41"/>
        </w:numPr>
        <w:spacing w:line="252" w:lineRule="auto"/>
        <w:ind w:left="567" w:hanging="283"/>
        <w:jc w:val="both"/>
        <w:rPr>
          <w:strike/>
          <w:sz w:val="22"/>
          <w:szCs w:val="22"/>
          <w:highlight w:val="yellow"/>
        </w:rPr>
      </w:pPr>
      <w:r w:rsidRPr="00C93B74">
        <w:rPr>
          <w:strike/>
          <w:sz w:val="22"/>
          <w:szCs w:val="22"/>
          <w:highlight w:val="yellow"/>
        </w:rPr>
        <w:t>wielokrotne wykorzystywanie do opracowania i realizacji projektu technicznego z przedmiarami i kosztorysami inwestorskimi,</w:t>
      </w:r>
    </w:p>
    <w:p w14:paraId="649E80E3" w14:textId="77777777" w:rsidR="007C34C7" w:rsidRPr="00C93B74" w:rsidRDefault="007C34C7" w:rsidP="00FB5F69">
      <w:pPr>
        <w:numPr>
          <w:ilvl w:val="1"/>
          <w:numId w:val="41"/>
        </w:numPr>
        <w:spacing w:line="252" w:lineRule="auto"/>
        <w:ind w:left="709" w:hanging="425"/>
        <w:jc w:val="both"/>
        <w:rPr>
          <w:strike/>
          <w:sz w:val="22"/>
          <w:szCs w:val="22"/>
          <w:highlight w:val="yellow"/>
        </w:rPr>
      </w:pPr>
      <w:r w:rsidRPr="00C93B74">
        <w:rPr>
          <w:strike/>
          <w:sz w:val="22"/>
          <w:szCs w:val="22"/>
          <w:highlight w:val="yellow"/>
        </w:rPr>
        <w:t>rozpowszechnianie w inny sposób w tym: wprowadzanie do obrotu, ekspozycja, publikowanie części lub całości, opracowania za wyjątkiem oprogramowania i kodów źródłowych,</w:t>
      </w:r>
    </w:p>
    <w:p w14:paraId="2FC362CD" w14:textId="68B1AE6E" w:rsidR="007C34C7" w:rsidRPr="00C93B74" w:rsidRDefault="007C34C7" w:rsidP="00FB5F69">
      <w:pPr>
        <w:numPr>
          <w:ilvl w:val="1"/>
          <w:numId w:val="41"/>
        </w:numPr>
        <w:spacing w:line="252" w:lineRule="auto"/>
        <w:ind w:left="709" w:hanging="425"/>
        <w:jc w:val="both"/>
        <w:rPr>
          <w:strike/>
          <w:sz w:val="22"/>
          <w:szCs w:val="22"/>
          <w:highlight w:val="yellow"/>
        </w:rPr>
      </w:pPr>
      <w:r w:rsidRPr="00C93B74">
        <w:rPr>
          <w:strike/>
          <w:sz w:val="22"/>
          <w:szCs w:val="22"/>
          <w:highlight w:val="yellow"/>
        </w:rPr>
        <w:t>korzystanie z utworu oraz ich egzemplarzy w celu promocji lub reklamy różnych wydarzeń  (w prasie, telewizji, Internecie) oraz w celach komercyjnych związanych z</w:t>
      </w:r>
      <w:r w:rsidR="004830FE" w:rsidRPr="00C93B74">
        <w:rPr>
          <w:strike/>
          <w:sz w:val="22"/>
          <w:szCs w:val="22"/>
          <w:highlight w:val="yellow"/>
        </w:rPr>
        <w:t> </w:t>
      </w:r>
      <w:r w:rsidRPr="00C93B74">
        <w:rPr>
          <w:strike/>
          <w:sz w:val="22"/>
          <w:szCs w:val="22"/>
          <w:highlight w:val="yellow"/>
        </w:rPr>
        <w:t>działalnością statutową Zamawiającego,</w:t>
      </w:r>
    </w:p>
    <w:p w14:paraId="75B2203F" w14:textId="77777777" w:rsidR="007C34C7" w:rsidRPr="00C93B74" w:rsidRDefault="007C34C7" w:rsidP="00FB5F69">
      <w:pPr>
        <w:numPr>
          <w:ilvl w:val="1"/>
          <w:numId w:val="41"/>
        </w:numPr>
        <w:spacing w:line="252" w:lineRule="auto"/>
        <w:ind w:left="709" w:hanging="425"/>
        <w:jc w:val="both"/>
        <w:rPr>
          <w:strike/>
          <w:sz w:val="22"/>
          <w:szCs w:val="22"/>
          <w:highlight w:val="yellow"/>
        </w:rPr>
      </w:pPr>
      <w:r w:rsidRPr="00C93B74">
        <w:rPr>
          <w:strike/>
          <w:sz w:val="22"/>
          <w:szCs w:val="22"/>
          <w:highlight w:val="yellow"/>
        </w:rPr>
        <w:t>przetwarzanie, wprowadzanie zmian, poprawek i modyfikacji,</w:t>
      </w:r>
    </w:p>
    <w:p w14:paraId="4D8BFF8E" w14:textId="77777777" w:rsidR="007C34C7" w:rsidRPr="00C93B74" w:rsidRDefault="007C34C7" w:rsidP="00FB5F69">
      <w:pPr>
        <w:numPr>
          <w:ilvl w:val="1"/>
          <w:numId w:val="41"/>
        </w:numPr>
        <w:spacing w:line="252" w:lineRule="auto"/>
        <w:ind w:left="709" w:hanging="425"/>
        <w:jc w:val="both"/>
        <w:rPr>
          <w:strike/>
          <w:sz w:val="22"/>
          <w:szCs w:val="22"/>
          <w:highlight w:val="yellow"/>
        </w:rPr>
      </w:pPr>
      <w:r w:rsidRPr="00C93B74">
        <w:rPr>
          <w:strike/>
          <w:sz w:val="22"/>
          <w:szCs w:val="22"/>
          <w:highlight w:val="yellow"/>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0ED7CF5E" w14:textId="61533BCF" w:rsidR="007C34C7" w:rsidRPr="00C93B74" w:rsidRDefault="007C34C7" w:rsidP="00FB5F69">
      <w:pPr>
        <w:numPr>
          <w:ilvl w:val="0"/>
          <w:numId w:val="41"/>
        </w:numPr>
        <w:spacing w:line="252" w:lineRule="auto"/>
        <w:ind w:left="284" w:hanging="284"/>
        <w:jc w:val="both"/>
        <w:rPr>
          <w:strike/>
          <w:sz w:val="22"/>
          <w:szCs w:val="22"/>
          <w:highlight w:val="yellow"/>
        </w:rPr>
      </w:pPr>
      <w:r w:rsidRPr="00C93B74">
        <w:rPr>
          <w:strike/>
          <w:sz w:val="22"/>
          <w:szCs w:val="22"/>
          <w:highlight w:val="yellow"/>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083B0864" w14:textId="77777777" w:rsidR="007C34C7" w:rsidRPr="00C93B74" w:rsidRDefault="007C34C7" w:rsidP="00FB5F69">
      <w:pPr>
        <w:numPr>
          <w:ilvl w:val="0"/>
          <w:numId w:val="41"/>
        </w:numPr>
        <w:spacing w:line="252" w:lineRule="auto"/>
        <w:ind w:left="284" w:hanging="284"/>
        <w:jc w:val="both"/>
        <w:rPr>
          <w:strike/>
          <w:sz w:val="22"/>
          <w:szCs w:val="22"/>
          <w:highlight w:val="yellow"/>
        </w:rPr>
      </w:pPr>
      <w:r w:rsidRPr="00C93B74">
        <w:rPr>
          <w:strike/>
          <w:sz w:val="22"/>
          <w:szCs w:val="22"/>
          <w:highlight w:val="yellow"/>
        </w:rPr>
        <w:t>Wykonawca uprawnia Zamawiającego do wyrażania zgody na wykonywanie praw zależnych do utworów na polach eksploatacji, o których mowa ust. 5 powyżej przez osoby trzecie.</w:t>
      </w:r>
    </w:p>
    <w:p w14:paraId="00A25550" w14:textId="1D34B5E4" w:rsidR="00071D68" w:rsidRPr="004830FE" w:rsidRDefault="00071D68" w:rsidP="00FB5F69">
      <w:pPr>
        <w:numPr>
          <w:ilvl w:val="0"/>
          <w:numId w:val="41"/>
        </w:numPr>
        <w:spacing w:line="252" w:lineRule="auto"/>
        <w:ind w:left="284" w:hanging="284"/>
        <w:jc w:val="both"/>
        <w:rPr>
          <w:sz w:val="22"/>
          <w:szCs w:val="22"/>
        </w:rPr>
      </w:pPr>
      <w:r w:rsidRPr="004830FE">
        <w:rPr>
          <w:sz w:val="22"/>
          <w:szCs w:val="22"/>
        </w:rPr>
        <w:t>Wykonawcy, którzy złożyli ofertę wspólną odpowiadają solidarnie za realizację zamówienia.</w:t>
      </w:r>
    </w:p>
    <w:p w14:paraId="03864485" w14:textId="77777777" w:rsidR="00683A07" w:rsidRPr="00613E02" w:rsidRDefault="00683A07" w:rsidP="00683A07">
      <w:pPr>
        <w:spacing w:line="259" w:lineRule="auto"/>
        <w:ind w:left="360"/>
        <w:jc w:val="both"/>
        <w:rPr>
          <w:sz w:val="16"/>
          <w:szCs w:val="16"/>
        </w:rPr>
      </w:pPr>
    </w:p>
    <w:p w14:paraId="50FF5890" w14:textId="224CA44D" w:rsidR="00683A07" w:rsidRPr="00886C57" w:rsidRDefault="00683A07" w:rsidP="00683A07">
      <w:pPr>
        <w:pStyle w:val="Nagwek2"/>
        <w:rPr>
          <w:i/>
          <w:iCs/>
        </w:rPr>
      </w:pPr>
      <w:bookmarkStart w:id="135" w:name="_Toc106184588"/>
      <w:bookmarkStart w:id="136" w:name="_Toc179548112"/>
      <w:r w:rsidRPr="004830FE">
        <w:t>§8. Zabezpieczenie należytego wykonania Umowy</w:t>
      </w:r>
      <w:bookmarkEnd w:id="135"/>
      <w:bookmarkEnd w:id="136"/>
      <w:r w:rsidR="00886C57">
        <w:t xml:space="preserve"> </w:t>
      </w:r>
      <w:r w:rsidR="00886C57" w:rsidRPr="00886C57">
        <w:rPr>
          <w:i/>
          <w:iCs/>
        </w:rPr>
        <w:t>(nie dotyczy)</w:t>
      </w:r>
      <w:r w:rsidRPr="00886C57">
        <w:rPr>
          <w:i/>
          <w:iCs/>
        </w:rPr>
        <w:t xml:space="preserve">  </w:t>
      </w:r>
    </w:p>
    <w:p w14:paraId="0486C02E" w14:textId="77777777" w:rsidR="0046246A" w:rsidRPr="00886C57" w:rsidRDefault="0046246A" w:rsidP="0046246A">
      <w:pPr>
        <w:spacing w:line="259" w:lineRule="auto"/>
        <w:ind w:left="357"/>
        <w:jc w:val="both"/>
        <w:rPr>
          <w:i/>
          <w:iCs/>
          <w:color w:val="2F5496" w:themeColor="accent1" w:themeShade="BF"/>
          <w:sz w:val="16"/>
          <w:szCs w:val="16"/>
        </w:rPr>
      </w:pPr>
      <w:bookmarkStart w:id="137" w:name="_Toc64016205"/>
      <w:bookmarkEnd w:id="134"/>
    </w:p>
    <w:p w14:paraId="57AEB42A" w14:textId="07A872FC" w:rsidR="00683A07" w:rsidRPr="00E66F78" w:rsidRDefault="00683A07" w:rsidP="00683A07">
      <w:pPr>
        <w:pStyle w:val="Nagwek2"/>
      </w:pPr>
      <w:bookmarkStart w:id="138" w:name="_Toc106184589"/>
      <w:bookmarkStart w:id="139" w:name="_Toc179548113"/>
      <w:r w:rsidRPr="00E66F78">
        <w:t xml:space="preserve">§ </w:t>
      </w:r>
      <w:r>
        <w:t>9</w:t>
      </w:r>
      <w:r w:rsidRPr="00E66F78">
        <w:t>. Wymagania dotyczące zatrudnienia</w:t>
      </w:r>
      <w:bookmarkEnd w:id="137"/>
      <w:bookmarkEnd w:id="138"/>
      <w:bookmarkEnd w:id="139"/>
      <w:r w:rsidR="00741CF2">
        <w:t xml:space="preserve"> </w:t>
      </w:r>
    </w:p>
    <w:p w14:paraId="5B488036" w14:textId="77777777" w:rsidR="00AA6F5E" w:rsidRPr="005676BF" w:rsidRDefault="00AA6F5E" w:rsidP="00FB5F69">
      <w:pPr>
        <w:pStyle w:val="Akapitzlist"/>
        <w:numPr>
          <w:ilvl w:val="6"/>
          <w:numId w:val="44"/>
        </w:numPr>
        <w:spacing w:line="252" w:lineRule="auto"/>
        <w:ind w:left="284" w:hanging="284"/>
        <w:jc w:val="both"/>
        <w:rPr>
          <w:sz w:val="22"/>
          <w:szCs w:val="22"/>
        </w:rPr>
      </w:pPr>
      <w:bookmarkStart w:id="140" w:name="_Hlk67826210"/>
      <w:r w:rsidRPr="005676BF">
        <w:rPr>
          <w:sz w:val="22"/>
          <w:szCs w:val="22"/>
        </w:rPr>
        <w:t xml:space="preserve">Zamawiający </w:t>
      </w:r>
      <w:bookmarkStart w:id="141" w:name="_Hlk144462665"/>
      <w:r w:rsidRPr="005676BF">
        <w:rPr>
          <w:sz w:val="22"/>
          <w:szCs w:val="22"/>
        </w:rPr>
        <w:t>wymaga zatrudnienia do realizacji zamówienia pracowników na podstawie umowy</w:t>
      </w:r>
      <w:r w:rsidRPr="005676BF">
        <w:rPr>
          <w:sz w:val="22"/>
          <w:szCs w:val="22"/>
        </w:rPr>
        <w:br/>
        <w:t>o pracę,</w:t>
      </w:r>
      <w:bookmarkEnd w:id="141"/>
      <w:r w:rsidRPr="005676BF">
        <w:rPr>
          <w:sz w:val="22"/>
          <w:szCs w:val="22"/>
        </w:rPr>
        <w:t xml:space="preserve"> a także wymaga, ażeby Podwykonawca także zatrudniał do realizacji zamówienia pracowników na podstawie umowy o pracę w zakresie następujących czynności:</w:t>
      </w:r>
    </w:p>
    <w:p w14:paraId="076B7355" w14:textId="77777777" w:rsidR="00AA6F5E" w:rsidRPr="005676BF" w:rsidRDefault="00AA6F5E" w:rsidP="00FB5F69">
      <w:pPr>
        <w:pStyle w:val="Akapitzlist"/>
        <w:numPr>
          <w:ilvl w:val="0"/>
          <w:numId w:val="66"/>
        </w:numPr>
        <w:spacing w:line="252" w:lineRule="auto"/>
        <w:jc w:val="both"/>
        <w:rPr>
          <w:sz w:val="22"/>
          <w:szCs w:val="22"/>
        </w:rPr>
      </w:pPr>
      <w:r w:rsidRPr="00AA6F5E">
        <w:rPr>
          <w:sz w:val="22"/>
          <w:szCs w:val="22"/>
        </w:rPr>
        <w:t>pracowników fizycznych wykonujących czynności na terenie Zakładu Górniczego</w:t>
      </w:r>
      <w:r w:rsidRPr="005676BF">
        <w:rPr>
          <w:rStyle w:val="cf01"/>
          <w:bCs/>
          <w:sz w:val="22"/>
          <w:szCs w:val="22"/>
        </w:rPr>
        <w:t>.</w:t>
      </w:r>
    </w:p>
    <w:p w14:paraId="7FD6B124" w14:textId="2330EE07" w:rsidR="00683A07" w:rsidRPr="00A33BF6" w:rsidRDefault="00683A07" w:rsidP="00FB5F69">
      <w:pPr>
        <w:pStyle w:val="Akapitzlist"/>
        <w:numPr>
          <w:ilvl w:val="6"/>
          <w:numId w:val="65"/>
        </w:numPr>
        <w:tabs>
          <w:tab w:val="clear" w:pos="2520"/>
        </w:tabs>
        <w:spacing w:line="252" w:lineRule="auto"/>
        <w:ind w:left="284" w:hanging="284"/>
        <w:jc w:val="both"/>
        <w:rPr>
          <w:sz w:val="22"/>
          <w:szCs w:val="22"/>
        </w:rPr>
      </w:pPr>
      <w:r w:rsidRPr="009A4BB5">
        <w:rPr>
          <w:sz w:val="22"/>
          <w:szCs w:val="22"/>
        </w:rPr>
        <w:t xml:space="preserve">W trakcie realizacji zamówienia Zamawiający uprawniony jest do wykonywania czynności kontrolnych </w:t>
      </w:r>
      <w:r w:rsidRPr="00A33BF6">
        <w:rPr>
          <w:sz w:val="22"/>
          <w:szCs w:val="22"/>
        </w:rPr>
        <w:t>wobec Wykonawcy odnośnie spełniania przez Wykonawcę lub Podwykonawcę wymogu zatrudnienia</w:t>
      </w:r>
      <w:r w:rsidR="00D92667" w:rsidRPr="00A33BF6">
        <w:rPr>
          <w:sz w:val="22"/>
          <w:szCs w:val="22"/>
        </w:rPr>
        <w:t xml:space="preserve"> określonego w ust. </w:t>
      </w:r>
      <w:r w:rsidR="006A1B74" w:rsidRPr="00A33BF6">
        <w:rPr>
          <w:sz w:val="22"/>
          <w:szCs w:val="22"/>
        </w:rPr>
        <w:t xml:space="preserve">1. </w:t>
      </w:r>
      <w:r w:rsidRPr="00A33BF6">
        <w:rPr>
          <w:sz w:val="22"/>
          <w:szCs w:val="22"/>
        </w:rPr>
        <w:t xml:space="preserve">Zamawiający uprawniony jest w szczególności do: </w:t>
      </w:r>
    </w:p>
    <w:p w14:paraId="6A56AD8F" w14:textId="77777777" w:rsidR="00683A07" w:rsidRPr="00A33BF6" w:rsidRDefault="00683A07" w:rsidP="00FB5F69">
      <w:pPr>
        <w:numPr>
          <w:ilvl w:val="1"/>
          <w:numId w:val="63"/>
        </w:numPr>
        <w:tabs>
          <w:tab w:val="clear" w:pos="851"/>
          <w:tab w:val="num" w:pos="567"/>
        </w:tabs>
        <w:spacing w:line="252" w:lineRule="auto"/>
        <w:ind w:left="567" w:hanging="283"/>
        <w:jc w:val="both"/>
        <w:rPr>
          <w:sz w:val="22"/>
          <w:szCs w:val="22"/>
        </w:rPr>
      </w:pPr>
      <w:r w:rsidRPr="00A33BF6">
        <w:rPr>
          <w:sz w:val="22"/>
          <w:szCs w:val="22"/>
        </w:rPr>
        <w:t xml:space="preserve">żądania oświadczeń i dokumentów w zakresie potwierdzenia spełniania ww. wymogów </w:t>
      </w:r>
      <w:r w:rsidRPr="00A33BF6">
        <w:rPr>
          <w:sz w:val="22"/>
          <w:szCs w:val="22"/>
        </w:rPr>
        <w:br/>
        <w:t>i dokonywania ich oceny,</w:t>
      </w:r>
    </w:p>
    <w:p w14:paraId="1A4D2DFA" w14:textId="77777777" w:rsidR="00683A07" w:rsidRPr="00E66F78" w:rsidRDefault="00683A07" w:rsidP="00FB5F69">
      <w:pPr>
        <w:numPr>
          <w:ilvl w:val="1"/>
          <w:numId w:val="63"/>
        </w:numPr>
        <w:tabs>
          <w:tab w:val="clear" w:pos="851"/>
          <w:tab w:val="num" w:pos="567"/>
        </w:tabs>
        <w:spacing w:line="252" w:lineRule="auto"/>
        <w:ind w:left="567" w:hanging="283"/>
        <w:jc w:val="both"/>
        <w:rPr>
          <w:sz w:val="22"/>
          <w:szCs w:val="22"/>
        </w:rPr>
      </w:pPr>
      <w:r w:rsidRPr="00A33BF6">
        <w:rPr>
          <w:sz w:val="22"/>
          <w:szCs w:val="22"/>
        </w:rPr>
        <w:t xml:space="preserve">żądania wyjaśnień w przypadku </w:t>
      </w:r>
      <w:r w:rsidRPr="00E66F78">
        <w:rPr>
          <w:sz w:val="22"/>
          <w:szCs w:val="22"/>
        </w:rPr>
        <w:t xml:space="preserve">wątpliwości w zakresie potwierdzenia spełniania </w:t>
      </w:r>
      <w:r>
        <w:rPr>
          <w:sz w:val="22"/>
          <w:szCs w:val="22"/>
        </w:rPr>
        <w:br/>
      </w:r>
      <w:r w:rsidRPr="00E66F78">
        <w:rPr>
          <w:sz w:val="22"/>
          <w:szCs w:val="22"/>
        </w:rPr>
        <w:t>ww. wymogów,</w:t>
      </w:r>
    </w:p>
    <w:p w14:paraId="1DE9A04C" w14:textId="77777777" w:rsidR="00683A07" w:rsidRPr="00E66F78" w:rsidRDefault="00683A07" w:rsidP="00FB5F69">
      <w:pPr>
        <w:numPr>
          <w:ilvl w:val="1"/>
          <w:numId w:val="63"/>
        </w:numPr>
        <w:tabs>
          <w:tab w:val="clear" w:pos="851"/>
          <w:tab w:val="num" w:pos="567"/>
        </w:tabs>
        <w:spacing w:line="252" w:lineRule="auto"/>
        <w:ind w:left="567" w:hanging="283"/>
        <w:jc w:val="both"/>
        <w:rPr>
          <w:sz w:val="22"/>
          <w:szCs w:val="22"/>
        </w:rPr>
      </w:pPr>
      <w:r w:rsidRPr="00E66F78">
        <w:rPr>
          <w:sz w:val="22"/>
          <w:szCs w:val="22"/>
        </w:rPr>
        <w:t>przeprowadzania kontroli na miejscu wykonywania świadczenia.</w:t>
      </w:r>
    </w:p>
    <w:p w14:paraId="26B73A3C" w14:textId="38240023" w:rsidR="00683A07" w:rsidRPr="00E66F78" w:rsidRDefault="00D92667" w:rsidP="00FB5F69">
      <w:pPr>
        <w:pStyle w:val="Akapitzlist"/>
        <w:numPr>
          <w:ilvl w:val="6"/>
          <w:numId w:val="65"/>
        </w:numPr>
        <w:tabs>
          <w:tab w:val="clear" w:pos="2520"/>
        </w:tabs>
        <w:spacing w:line="252" w:lineRule="auto"/>
        <w:ind w:left="284" w:hanging="284"/>
        <w:jc w:val="both"/>
        <w:rPr>
          <w:sz w:val="22"/>
          <w:szCs w:val="22"/>
        </w:rPr>
      </w:pPr>
      <w:r w:rsidRPr="00A33BF6">
        <w:rPr>
          <w:sz w:val="22"/>
          <w:szCs w:val="22"/>
        </w:rPr>
        <w:t>W przypadku, gdy zgodnie z ust. 1 Zamawiający wymaga zatrudnienia przez Wykonawcę</w:t>
      </w:r>
      <w:r w:rsidR="00AB046F">
        <w:rPr>
          <w:sz w:val="22"/>
          <w:szCs w:val="22"/>
        </w:rPr>
        <w:br/>
      </w:r>
      <w:r w:rsidRPr="00A33BF6">
        <w:rPr>
          <w:sz w:val="22"/>
          <w:szCs w:val="22"/>
        </w:rPr>
        <w:t>lub Podwykonawcę do realizacji zamówienia pracowników na podstawie umowy</w:t>
      </w:r>
      <w:r w:rsidR="00AB046F">
        <w:rPr>
          <w:sz w:val="22"/>
          <w:szCs w:val="22"/>
        </w:rPr>
        <w:t xml:space="preserve"> </w:t>
      </w:r>
      <w:r w:rsidRPr="00A33BF6">
        <w:rPr>
          <w:sz w:val="22"/>
          <w:szCs w:val="22"/>
        </w:rPr>
        <w:t>o pracę,</w:t>
      </w:r>
      <w:r w:rsidR="00AB046F">
        <w:rPr>
          <w:sz w:val="22"/>
          <w:szCs w:val="22"/>
        </w:rPr>
        <w:br/>
      </w:r>
      <w:r w:rsidRPr="00A33BF6">
        <w:rPr>
          <w:sz w:val="22"/>
          <w:szCs w:val="22"/>
        </w:rPr>
        <w:t>to w</w:t>
      </w:r>
      <w:r w:rsidR="00683A07" w:rsidRPr="00A33BF6">
        <w:rPr>
          <w:sz w:val="22"/>
          <w:szCs w:val="22"/>
        </w:rPr>
        <w:t xml:space="preserve"> trakcie realizacji zamówienia na każde wezwanie Zamawiającego w wyznaczonym</w:t>
      </w:r>
      <w:r w:rsidR="00AB046F">
        <w:rPr>
          <w:sz w:val="22"/>
          <w:szCs w:val="22"/>
        </w:rPr>
        <w:br/>
      </w:r>
      <w:r w:rsidR="00683A07" w:rsidRPr="00A33BF6">
        <w:rPr>
          <w:sz w:val="22"/>
          <w:szCs w:val="22"/>
        </w:rPr>
        <w:t xml:space="preserve">w tym wezwaniu terminie wykonawca przedłoży Zamawiającemu dowody w celu potwierdzenia spełnienia wymogu zatrudnienia </w:t>
      </w:r>
      <w:r w:rsidR="00683A07" w:rsidRPr="00E66F78">
        <w:rPr>
          <w:sz w:val="22"/>
          <w:szCs w:val="22"/>
        </w:rPr>
        <w:t>na podstawie umowy o pracę przez Wykonawcę</w:t>
      </w:r>
      <w:r w:rsidR="00AB046F">
        <w:rPr>
          <w:sz w:val="22"/>
          <w:szCs w:val="22"/>
        </w:rPr>
        <w:br/>
      </w:r>
      <w:r w:rsidR="00683A07" w:rsidRPr="00E66F78">
        <w:rPr>
          <w:sz w:val="22"/>
          <w:szCs w:val="22"/>
        </w:rPr>
        <w:t>lub Podwykonawcę osób wykonujących wskazane w ust. 1 czynności w trakcie realizacji zamówienia:</w:t>
      </w:r>
    </w:p>
    <w:p w14:paraId="5E41D33B" w14:textId="77777777" w:rsidR="00683A07" w:rsidRPr="00E66F78" w:rsidRDefault="00683A07" w:rsidP="00FB5F69">
      <w:pPr>
        <w:numPr>
          <w:ilvl w:val="1"/>
          <w:numId w:val="64"/>
        </w:numPr>
        <w:tabs>
          <w:tab w:val="clear" w:pos="851"/>
          <w:tab w:val="num" w:pos="567"/>
        </w:tabs>
        <w:spacing w:line="252" w:lineRule="auto"/>
        <w:ind w:left="567" w:hanging="283"/>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w:t>
      </w:r>
      <w:r>
        <w:rPr>
          <w:sz w:val="22"/>
          <w:szCs w:val="22"/>
        </w:rPr>
        <w:br/>
      </w:r>
      <w:r w:rsidRPr="00E66F78">
        <w:rPr>
          <w:sz w:val="22"/>
          <w:szCs w:val="22"/>
        </w:rPr>
        <w:t>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E516A8F" w14:textId="4B8C095E" w:rsidR="00683A07" w:rsidRPr="00E66F78" w:rsidRDefault="00683A07" w:rsidP="00FB5F69">
      <w:pPr>
        <w:numPr>
          <w:ilvl w:val="1"/>
          <w:numId w:val="64"/>
        </w:numPr>
        <w:tabs>
          <w:tab w:val="clear" w:pos="851"/>
          <w:tab w:val="num" w:pos="567"/>
        </w:tabs>
        <w:spacing w:line="259" w:lineRule="auto"/>
        <w:ind w:left="567" w:hanging="283"/>
        <w:jc w:val="both"/>
        <w:rPr>
          <w:sz w:val="22"/>
          <w:szCs w:val="22"/>
        </w:rPr>
      </w:pPr>
      <w:r w:rsidRPr="00E66F78">
        <w:rPr>
          <w:sz w:val="22"/>
          <w:szCs w:val="22"/>
        </w:rPr>
        <w:lastRenderedPageBreak/>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w:t>
      </w:r>
      <w:r w:rsidR="004830FE">
        <w:rPr>
          <w:sz w:val="22"/>
          <w:szCs w:val="22"/>
        </w:rPr>
        <w:t>ków, jeżeli został sporządzony)</w:t>
      </w:r>
      <w:r w:rsidRPr="00E66F78">
        <w:rPr>
          <w:sz w:val="22"/>
          <w:szCs w:val="22"/>
        </w:rPr>
        <w:t>;</w:t>
      </w:r>
    </w:p>
    <w:p w14:paraId="3471A78C" w14:textId="51E60963" w:rsidR="00683A07" w:rsidRPr="00E66F78" w:rsidRDefault="00683A07" w:rsidP="00FB5F69">
      <w:pPr>
        <w:numPr>
          <w:ilvl w:val="1"/>
          <w:numId w:val="64"/>
        </w:numPr>
        <w:tabs>
          <w:tab w:val="clear" w:pos="851"/>
          <w:tab w:val="num" w:pos="567"/>
        </w:tabs>
        <w:spacing w:line="259" w:lineRule="auto"/>
        <w:ind w:left="567" w:hanging="283"/>
        <w:jc w:val="both"/>
        <w:rPr>
          <w:sz w:val="22"/>
          <w:szCs w:val="22"/>
        </w:rPr>
      </w:pPr>
      <w:r w:rsidRPr="00E66F78">
        <w:rPr>
          <w:sz w:val="22"/>
          <w:szCs w:val="22"/>
        </w:rPr>
        <w:t>zaświadczenie właściwego oddziału ZUS, potwierdzające opłacanie przez wykonawcę</w:t>
      </w:r>
      <w:r w:rsidR="00613E02">
        <w:rPr>
          <w:sz w:val="22"/>
          <w:szCs w:val="22"/>
        </w:rPr>
        <w:br/>
      </w:r>
      <w:r w:rsidRPr="00E66F78">
        <w:rPr>
          <w:sz w:val="22"/>
          <w:szCs w:val="22"/>
        </w:rPr>
        <w:t>lub podwykonawcę składek na ubezpieczenia społeczne i zdrowotne z tytułu zatrudnienia</w:t>
      </w:r>
      <w:r w:rsidR="00613E02">
        <w:rPr>
          <w:sz w:val="22"/>
          <w:szCs w:val="22"/>
        </w:rPr>
        <w:br/>
      </w:r>
      <w:r w:rsidRPr="00E66F78">
        <w:rPr>
          <w:sz w:val="22"/>
          <w:szCs w:val="22"/>
        </w:rPr>
        <w:t>na podstawie umów o pracę za ostatni okres rozliczeniowy;</w:t>
      </w:r>
    </w:p>
    <w:p w14:paraId="07357729" w14:textId="77777777" w:rsidR="00683A07" w:rsidRPr="00A33BF6" w:rsidRDefault="00683A07" w:rsidP="00FB5F69">
      <w:pPr>
        <w:numPr>
          <w:ilvl w:val="1"/>
          <w:numId w:val="64"/>
        </w:numPr>
        <w:tabs>
          <w:tab w:val="clear" w:pos="851"/>
          <w:tab w:val="num" w:pos="567"/>
        </w:tabs>
        <w:spacing w:line="259" w:lineRule="auto"/>
        <w:ind w:left="567" w:hanging="283"/>
        <w:jc w:val="both"/>
        <w:rPr>
          <w:sz w:val="22"/>
          <w:szCs w:val="22"/>
        </w:rPr>
      </w:pPr>
      <w:r w:rsidRPr="00E66F78">
        <w:rPr>
          <w:sz w:val="22"/>
          <w:szCs w:val="22"/>
        </w:rPr>
        <w:t xml:space="preserve">poświadczoną za zgodność z oryginałem odpowiednio przez wykonawcę lub podwykonawcę kopię dowodu </w:t>
      </w:r>
      <w:r w:rsidRPr="00A33BF6">
        <w:rPr>
          <w:sz w:val="22"/>
          <w:szCs w:val="22"/>
        </w:rPr>
        <w:t xml:space="preserve">potwierdzającego zgłoszenie pracownika przez pracodawcę do ubezpieczeń, </w:t>
      </w:r>
    </w:p>
    <w:p w14:paraId="284ECFE2" w14:textId="6B693A14" w:rsidR="00683A07" w:rsidRPr="00A33BF6" w:rsidRDefault="00683A07" w:rsidP="00FB5F69">
      <w:pPr>
        <w:pStyle w:val="Akapitzlist"/>
        <w:numPr>
          <w:ilvl w:val="6"/>
          <w:numId w:val="65"/>
        </w:numPr>
        <w:tabs>
          <w:tab w:val="clear" w:pos="2520"/>
        </w:tabs>
        <w:spacing w:line="259" w:lineRule="auto"/>
        <w:ind w:left="284" w:hanging="284"/>
        <w:jc w:val="both"/>
        <w:rPr>
          <w:sz w:val="22"/>
          <w:szCs w:val="22"/>
        </w:rPr>
      </w:pPr>
      <w:r w:rsidRPr="00A33BF6">
        <w:rPr>
          <w:sz w:val="22"/>
          <w:szCs w:val="22"/>
        </w:rPr>
        <w:t xml:space="preserve">Dokumenty, o których mowa w ust. 3 powinny zawierać informacje, w tym dane osobowe niezbędne do weryfikacji zatrudnienia na podstawie umowy o pracę, w szczególności imię </w:t>
      </w:r>
      <w:r w:rsidRPr="00A33BF6">
        <w:rPr>
          <w:sz w:val="22"/>
          <w:szCs w:val="22"/>
        </w:rPr>
        <w:br/>
        <w:t>i nazwisko zatrudnionego pracownika, datę zawarcia umowy o pracę, rodzaj umowy o pracę i zakres obowiązków pracownika.</w:t>
      </w:r>
      <w:r w:rsidR="00D0442C" w:rsidRPr="00A33BF6">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 przypadku niedokonania </w:t>
      </w:r>
      <w:proofErr w:type="spellStart"/>
      <w:r w:rsidR="00D0442C" w:rsidRPr="00A33BF6">
        <w:rPr>
          <w:sz w:val="22"/>
          <w:szCs w:val="22"/>
        </w:rPr>
        <w:t>anonimizacji</w:t>
      </w:r>
      <w:proofErr w:type="spellEnd"/>
      <w:r w:rsidR="00D0442C" w:rsidRPr="00AB046F">
        <w:rPr>
          <w:sz w:val="22"/>
          <w:szCs w:val="22"/>
        </w:rPr>
        <w:t xml:space="preserve"> dostarczonych dokumentów lub dokonanie jej w sposób wadliwy, Wykonawca odpowiada za wszelkie szkody z tego tytułu</w:t>
      </w:r>
    </w:p>
    <w:p w14:paraId="7289DAFA" w14:textId="77777777" w:rsidR="00683A07" w:rsidRPr="00A33BF6" w:rsidRDefault="00683A07" w:rsidP="00FB5F69">
      <w:pPr>
        <w:pStyle w:val="Akapitzlist"/>
        <w:numPr>
          <w:ilvl w:val="6"/>
          <w:numId w:val="65"/>
        </w:numPr>
        <w:tabs>
          <w:tab w:val="clear" w:pos="2520"/>
        </w:tabs>
        <w:spacing w:line="259" w:lineRule="auto"/>
        <w:ind w:left="284" w:hanging="284"/>
        <w:jc w:val="both"/>
        <w:rPr>
          <w:sz w:val="22"/>
          <w:szCs w:val="22"/>
        </w:rPr>
      </w:pPr>
      <w:r w:rsidRPr="00A33BF6">
        <w:rPr>
          <w:sz w:val="22"/>
          <w:szCs w:val="22"/>
        </w:rPr>
        <w:t xml:space="preserve">Wykonawca zobowiązuje się do zatrudniania osób posługujących się językiem polskim w mowie </w:t>
      </w:r>
      <w:r w:rsidRPr="00A33BF6">
        <w:rPr>
          <w:sz w:val="22"/>
          <w:szCs w:val="22"/>
        </w:rPr>
        <w:br/>
        <w:t>i piśmie w stopniu umożliwiającym porozumiewanie się.</w:t>
      </w:r>
    </w:p>
    <w:p w14:paraId="5AC66842" w14:textId="38AB394C" w:rsidR="00D0442C" w:rsidRPr="00A33BF6" w:rsidRDefault="00D0442C" w:rsidP="00FB5F69">
      <w:pPr>
        <w:pStyle w:val="Akapitzlist"/>
        <w:numPr>
          <w:ilvl w:val="6"/>
          <w:numId w:val="65"/>
        </w:numPr>
        <w:tabs>
          <w:tab w:val="clear" w:pos="2520"/>
        </w:tabs>
        <w:spacing w:line="259" w:lineRule="auto"/>
        <w:ind w:left="284" w:hanging="284"/>
        <w:jc w:val="both"/>
        <w:rPr>
          <w:sz w:val="22"/>
          <w:szCs w:val="22"/>
        </w:rPr>
      </w:pPr>
      <w:r w:rsidRPr="00A33BF6">
        <w:rPr>
          <w:sz w:val="22"/>
          <w:szCs w:val="22"/>
        </w:rPr>
        <w:t>Wykonawca nie będzie zatrudniał pracowników Polskiej Grupy Górniczej S.A. w tym także</w:t>
      </w:r>
      <w:r w:rsidR="00613E02">
        <w:rPr>
          <w:sz w:val="22"/>
          <w:szCs w:val="22"/>
        </w:rPr>
        <w:br/>
      </w:r>
      <w:r w:rsidRPr="00A33BF6">
        <w:rPr>
          <w:sz w:val="22"/>
          <w:szCs w:val="22"/>
        </w:rPr>
        <w:t>na podstawie umów cywilnoprawnych przy realizacji zamówienia pod rygorem odstąpienia</w:t>
      </w:r>
      <w:r w:rsidR="00613E02">
        <w:rPr>
          <w:sz w:val="22"/>
          <w:szCs w:val="22"/>
        </w:rPr>
        <w:br/>
      </w:r>
      <w:r w:rsidRPr="00A33BF6">
        <w:rPr>
          <w:sz w:val="22"/>
          <w:szCs w:val="22"/>
        </w:rPr>
        <w:t>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w:t>
      </w:r>
      <w:r w:rsidR="00613E02">
        <w:rPr>
          <w:sz w:val="22"/>
          <w:szCs w:val="22"/>
        </w:rPr>
        <w:br/>
      </w:r>
      <w:r w:rsidRPr="00A33BF6">
        <w:rPr>
          <w:sz w:val="22"/>
          <w:szCs w:val="22"/>
        </w:rPr>
        <w:t>jest do odstąpienia od Umowy</w:t>
      </w:r>
      <w:r w:rsidR="00A83CAC" w:rsidRPr="00A33BF6">
        <w:rPr>
          <w:sz w:val="22"/>
          <w:szCs w:val="22"/>
        </w:rPr>
        <w:t xml:space="preserve">, na zasadach określonych w  §14 ust. 4 Umowy, a w razie </w:t>
      </w:r>
      <w:r w:rsidRPr="00A33BF6">
        <w:rPr>
          <w:sz w:val="22"/>
          <w:szCs w:val="22"/>
        </w:rPr>
        <w:t>konieczności poniesienia przez Zamawiającego jakichkolwiek dodatkowych kosztów</w:t>
      </w:r>
      <w:r w:rsidR="00613E02">
        <w:rPr>
          <w:sz w:val="22"/>
          <w:szCs w:val="22"/>
        </w:rPr>
        <w:br/>
      </w:r>
      <w:r w:rsidRPr="00A33BF6">
        <w:rPr>
          <w:sz w:val="22"/>
          <w:szCs w:val="22"/>
        </w:rPr>
        <w:t>z tym związanych, w szczególności kar i składek z tytułu ubezpieczenia społecznego oraz odsetek od zaległości z tytułu obciążeń publicznoprawnych, a także kosztów sądowych, Zamawiający obciąży dodatkowo Wykonawcę tymi kosztami.</w:t>
      </w:r>
    </w:p>
    <w:p w14:paraId="54CAD676" w14:textId="77E13594" w:rsidR="00683A07" w:rsidRPr="00E66F78" w:rsidRDefault="00683A07" w:rsidP="00FB5F69">
      <w:pPr>
        <w:pStyle w:val="Akapitzlist"/>
        <w:numPr>
          <w:ilvl w:val="6"/>
          <w:numId w:val="65"/>
        </w:numPr>
        <w:tabs>
          <w:tab w:val="clear" w:pos="2520"/>
        </w:tabs>
        <w:spacing w:line="259" w:lineRule="auto"/>
        <w:ind w:left="284" w:hanging="284"/>
        <w:jc w:val="both"/>
        <w:rPr>
          <w:sz w:val="22"/>
          <w:szCs w:val="22"/>
        </w:rPr>
      </w:pPr>
      <w:r w:rsidRPr="00A33BF6">
        <w:rPr>
          <w:sz w:val="22"/>
          <w:szCs w:val="22"/>
        </w:rPr>
        <w:t xml:space="preserve">Wykonawca przed rozpoczęciem realizacji zamówienia oraz w przypadku każdej zmiany pracowników skierowanych do realizacji zamówienia, przekaże Zamawiającemu wykaz pracowników, którzy będą realizowali zamówienie </w:t>
      </w:r>
      <w:bookmarkStart w:id="142" w:name="_Hlk147170116"/>
      <w:r w:rsidR="008C72A7" w:rsidRPr="00A33BF6">
        <w:rPr>
          <w:sz w:val="22"/>
          <w:szCs w:val="22"/>
        </w:rPr>
        <w:t>na terenie Zamawiającego</w:t>
      </w:r>
      <w:bookmarkEnd w:id="142"/>
      <w:r w:rsidR="008C72A7" w:rsidRPr="00A33BF6">
        <w:rPr>
          <w:sz w:val="22"/>
          <w:szCs w:val="22"/>
        </w:rPr>
        <w:t>.</w:t>
      </w:r>
      <w:r w:rsidR="008C72A7" w:rsidRPr="00AB046F">
        <w:rPr>
          <w:sz w:val="22"/>
          <w:szCs w:val="22"/>
        </w:rPr>
        <w:t xml:space="preserve"> </w:t>
      </w:r>
      <w:r w:rsidRPr="00A33BF6">
        <w:rPr>
          <w:sz w:val="22"/>
          <w:szCs w:val="22"/>
        </w:rPr>
        <w:t>Zamawiający</w:t>
      </w:r>
      <w:r w:rsidR="00613E02">
        <w:rPr>
          <w:sz w:val="22"/>
          <w:szCs w:val="22"/>
        </w:rPr>
        <w:br/>
      </w:r>
      <w:r w:rsidRPr="00A33BF6">
        <w:rPr>
          <w:sz w:val="22"/>
          <w:szCs w:val="22"/>
        </w:rPr>
        <w:t xml:space="preserve">w terminie do 3 dni od otrzymania wykazu może odmówić dopuszczenia do realizacji zamówienia pracowników Wykonawcy, którzy byli pracownikami Polskiej Grupy Górniczej </w:t>
      </w:r>
      <w:r w:rsidR="009A4B68">
        <w:rPr>
          <w:sz w:val="22"/>
          <w:szCs w:val="22"/>
        </w:rPr>
        <w:t xml:space="preserve">S.A. </w:t>
      </w:r>
      <w:r w:rsidRPr="00A33BF6">
        <w:rPr>
          <w:sz w:val="22"/>
          <w:szCs w:val="22"/>
        </w:rPr>
        <w:t xml:space="preserve">a stosunek pracy został z nimi rozwiązany na podstawie artykułu 52 § 1 pkt. 1) i </w:t>
      </w:r>
      <w:r w:rsidRPr="00E66F78">
        <w:rPr>
          <w:sz w:val="22"/>
          <w:szCs w:val="22"/>
        </w:rPr>
        <w:t xml:space="preserve">3) Kodeksu Pracy. </w:t>
      </w:r>
    </w:p>
    <w:p w14:paraId="04923EFE" w14:textId="1EB4D09B" w:rsidR="00683A07" w:rsidRPr="00A33BF6" w:rsidRDefault="00683A07" w:rsidP="00FB5F69">
      <w:pPr>
        <w:pStyle w:val="Akapitzlist"/>
        <w:numPr>
          <w:ilvl w:val="6"/>
          <w:numId w:val="65"/>
        </w:numPr>
        <w:tabs>
          <w:tab w:val="clear" w:pos="2520"/>
        </w:tabs>
        <w:spacing w:line="259" w:lineRule="auto"/>
        <w:ind w:left="284" w:hanging="284"/>
        <w:jc w:val="both"/>
        <w:rPr>
          <w:sz w:val="22"/>
          <w:szCs w:val="22"/>
        </w:rPr>
      </w:pPr>
      <w:r w:rsidRPr="00E66F78">
        <w:rPr>
          <w:sz w:val="22"/>
          <w:szCs w:val="22"/>
        </w:rPr>
        <w:t xml:space="preserve">W przypadku </w:t>
      </w:r>
      <w:r w:rsidRPr="00A33BF6">
        <w:rPr>
          <w:sz w:val="22"/>
          <w:szCs w:val="22"/>
        </w:rPr>
        <w:t>odmowy dopuszczenia do realizacji zamówienia pracowników ze względu</w:t>
      </w:r>
      <w:r w:rsidR="00613E02">
        <w:rPr>
          <w:sz w:val="22"/>
          <w:szCs w:val="22"/>
        </w:rPr>
        <w:br/>
      </w:r>
      <w:r w:rsidRPr="00A33BF6">
        <w:rPr>
          <w:sz w:val="22"/>
          <w:szCs w:val="22"/>
        </w:rPr>
        <w:t xml:space="preserve">na okoliczności określone w ust. </w:t>
      </w:r>
      <w:r w:rsidR="005A236A" w:rsidRPr="00A33BF6">
        <w:rPr>
          <w:sz w:val="22"/>
          <w:szCs w:val="22"/>
        </w:rPr>
        <w:t>7</w:t>
      </w:r>
      <w:r w:rsidRPr="00A33BF6">
        <w:rPr>
          <w:sz w:val="22"/>
          <w:szCs w:val="22"/>
        </w:rPr>
        <w:t xml:space="preserve"> Wykonawca jest zobowiązany zabezpieczyć prawidłową </w:t>
      </w:r>
      <w:r w:rsidRPr="00A33BF6">
        <w:rPr>
          <w:sz w:val="22"/>
          <w:szCs w:val="22"/>
        </w:rPr>
        <w:br/>
        <w:t>i terminową realizację zamówienia przy zatrudnieniu innych osób.</w:t>
      </w:r>
    </w:p>
    <w:p w14:paraId="5698173F" w14:textId="160CF846" w:rsidR="00683A07" w:rsidRDefault="00683A07" w:rsidP="00FB5F69">
      <w:pPr>
        <w:pStyle w:val="Akapitzlist"/>
        <w:numPr>
          <w:ilvl w:val="6"/>
          <w:numId w:val="65"/>
        </w:numPr>
        <w:tabs>
          <w:tab w:val="clear" w:pos="2520"/>
        </w:tabs>
        <w:spacing w:line="259" w:lineRule="auto"/>
        <w:ind w:left="284" w:hanging="284"/>
        <w:jc w:val="both"/>
        <w:rPr>
          <w:sz w:val="22"/>
          <w:szCs w:val="22"/>
        </w:rPr>
      </w:pPr>
      <w:r w:rsidRPr="00A33BF6">
        <w:rPr>
          <w:sz w:val="22"/>
          <w:szCs w:val="22"/>
        </w:rPr>
        <w:t>Postanowienia Umowy, w których mowa jest o pracownikach Wykonawcy odnoszą się również</w:t>
      </w:r>
      <w:r w:rsidR="00613E02">
        <w:rPr>
          <w:sz w:val="22"/>
          <w:szCs w:val="22"/>
        </w:rPr>
        <w:br/>
      </w:r>
      <w:r w:rsidRPr="00A33BF6">
        <w:rPr>
          <w:sz w:val="22"/>
          <w:szCs w:val="22"/>
        </w:rPr>
        <w:t>do pracowników Podwykonawcy.</w:t>
      </w:r>
    </w:p>
    <w:p w14:paraId="53DEE293" w14:textId="77777777" w:rsidR="00613E02" w:rsidRPr="00613E02" w:rsidRDefault="00613E02" w:rsidP="00613E02">
      <w:pPr>
        <w:pStyle w:val="Akapitzlist"/>
        <w:spacing w:line="259" w:lineRule="auto"/>
        <w:ind w:left="284"/>
        <w:jc w:val="both"/>
        <w:rPr>
          <w:sz w:val="10"/>
          <w:szCs w:val="10"/>
        </w:rPr>
      </w:pPr>
    </w:p>
    <w:p w14:paraId="23C0C067" w14:textId="279DC2FA" w:rsidR="00683A07" w:rsidRPr="008B32C0" w:rsidRDefault="00683A07" w:rsidP="00683A07">
      <w:pPr>
        <w:pStyle w:val="Nagwek2"/>
        <w:rPr>
          <w:b w:val="0"/>
          <w:bCs w:val="0"/>
          <w:i/>
          <w:iCs/>
          <w:color w:val="0000FF"/>
        </w:rPr>
      </w:pPr>
      <w:bookmarkStart w:id="143" w:name="_Toc64016206"/>
      <w:bookmarkStart w:id="144" w:name="_Toc106184590"/>
      <w:bookmarkStart w:id="145" w:name="_Toc179548114"/>
      <w:bookmarkEnd w:id="140"/>
      <w:r w:rsidRPr="00A33BF6">
        <w:t>§ 10. Podwykonawstwo</w:t>
      </w:r>
      <w:bookmarkEnd w:id="143"/>
      <w:bookmarkEnd w:id="144"/>
      <w:bookmarkEnd w:id="145"/>
      <w:r w:rsidR="008B32C0">
        <w:t xml:space="preserve"> </w:t>
      </w:r>
      <w:r w:rsidR="008B32C0" w:rsidRPr="008B32C0">
        <w:rPr>
          <w:b w:val="0"/>
          <w:bCs w:val="0"/>
          <w:i/>
          <w:iCs/>
          <w:color w:val="0000FF"/>
        </w:rPr>
        <w:t>(jeżeli dotyczy)</w:t>
      </w:r>
    </w:p>
    <w:p w14:paraId="4D8480F1" w14:textId="0A9D417E" w:rsidR="00A13A6B" w:rsidRPr="00A33BF6" w:rsidRDefault="00A13A6B" w:rsidP="00FB5F69">
      <w:pPr>
        <w:numPr>
          <w:ilvl w:val="0"/>
          <w:numId w:val="52"/>
        </w:numPr>
        <w:ind w:left="284" w:hanging="284"/>
        <w:jc w:val="both"/>
        <w:rPr>
          <w:sz w:val="22"/>
          <w:szCs w:val="22"/>
        </w:rPr>
      </w:pPr>
      <w:bookmarkStart w:id="146" w:name="_Hlk68846287"/>
      <w:r w:rsidRPr="00A33BF6">
        <w:rPr>
          <w:sz w:val="22"/>
          <w:szCs w:val="22"/>
        </w:rPr>
        <w:t>Wykonawca może powierzyć wykonanie części Umowy Podwykonawcy po uzyskaniu uprzedniej pisemnej pod rygorem nieważności zgody Zamawiającego na taką czynność, z zastrzeżeniem ust.</w:t>
      </w:r>
      <w:r w:rsidR="00613E02">
        <w:rPr>
          <w:sz w:val="22"/>
          <w:szCs w:val="22"/>
        </w:rPr>
        <w:t xml:space="preserve"> </w:t>
      </w:r>
      <w:r w:rsidRPr="00A33BF6">
        <w:rPr>
          <w:sz w:val="22"/>
          <w:szCs w:val="22"/>
        </w:rPr>
        <w:t>6.</w:t>
      </w:r>
    </w:p>
    <w:p w14:paraId="6F537FC7" w14:textId="77777777" w:rsidR="00A13A6B" w:rsidRPr="00A33BF6" w:rsidRDefault="00A13A6B" w:rsidP="00FB5F69">
      <w:pPr>
        <w:numPr>
          <w:ilvl w:val="0"/>
          <w:numId w:val="52"/>
        </w:numPr>
        <w:ind w:left="284" w:hanging="284"/>
        <w:jc w:val="both"/>
        <w:rPr>
          <w:sz w:val="22"/>
          <w:szCs w:val="22"/>
        </w:rPr>
      </w:pPr>
      <w:r w:rsidRPr="00A33BF6">
        <w:rPr>
          <w:sz w:val="22"/>
          <w:szCs w:val="22"/>
        </w:rPr>
        <w:t>Podwykonawcą, który udostępnił zasoby na zasadach określonych w SWZ w celu wykazania spełniania warunków udziału w postępowaniu jest ………………….</w:t>
      </w:r>
    </w:p>
    <w:p w14:paraId="7159FA83" w14:textId="12031FDC" w:rsidR="00A13A6B" w:rsidRPr="00A33BF6" w:rsidRDefault="00A13A6B" w:rsidP="00FB5F69">
      <w:pPr>
        <w:numPr>
          <w:ilvl w:val="0"/>
          <w:numId w:val="52"/>
        </w:numPr>
        <w:ind w:left="284" w:hanging="284"/>
        <w:jc w:val="both"/>
        <w:rPr>
          <w:sz w:val="22"/>
          <w:szCs w:val="22"/>
        </w:rPr>
      </w:pPr>
      <w:r w:rsidRPr="00A33BF6">
        <w:rPr>
          <w:sz w:val="22"/>
          <w:szCs w:val="22"/>
        </w:rPr>
        <w:t>Zgoda Zamawiającego na powierzenie wykonania części Umowy Podwykonawcy nie rodzi</w:t>
      </w:r>
      <w:r w:rsidR="00613E02">
        <w:rPr>
          <w:sz w:val="22"/>
          <w:szCs w:val="22"/>
        </w:rPr>
        <w:br/>
      </w:r>
      <w:r w:rsidRPr="00A33BF6">
        <w:rPr>
          <w:sz w:val="22"/>
          <w:szCs w:val="22"/>
        </w:rPr>
        <w:t>po stronie Zamawiającego solidarnej odpowiedzialności za zapłatę wynagrodzenia należnego Podwykonawcy.</w:t>
      </w:r>
    </w:p>
    <w:p w14:paraId="23EC724C" w14:textId="5A2C9AE4" w:rsidR="00A13A6B" w:rsidRPr="00A33BF6" w:rsidRDefault="00A13A6B" w:rsidP="00FB5F69">
      <w:pPr>
        <w:numPr>
          <w:ilvl w:val="0"/>
          <w:numId w:val="52"/>
        </w:numPr>
        <w:ind w:left="284" w:hanging="284"/>
        <w:jc w:val="both"/>
        <w:rPr>
          <w:sz w:val="22"/>
          <w:szCs w:val="22"/>
        </w:rPr>
      </w:pPr>
      <w:r w:rsidRPr="00A33BF6">
        <w:rPr>
          <w:sz w:val="22"/>
          <w:szCs w:val="22"/>
        </w:rPr>
        <w:lastRenderedPageBreak/>
        <w:t>Wykonawca zobowiązany jest uzyskać pisemną zgodę Zamawiającego na powierzenie realizacji części zamówienia przez Podwykonawcę. W tym celu Wykonawca powinien wystąpić</w:t>
      </w:r>
      <w:r w:rsidR="00613E02">
        <w:rPr>
          <w:sz w:val="22"/>
          <w:szCs w:val="22"/>
        </w:rPr>
        <w:br/>
      </w:r>
      <w:r w:rsidRPr="00A33BF6">
        <w:rPr>
          <w:sz w:val="22"/>
          <w:szCs w:val="22"/>
        </w:rPr>
        <w:t>do Zamawiającego ze stosownym wnioskiem.</w:t>
      </w:r>
    </w:p>
    <w:p w14:paraId="40E98714" w14:textId="77777777" w:rsidR="00A13A6B" w:rsidRPr="00A33BF6" w:rsidRDefault="00A13A6B" w:rsidP="00FB5F69">
      <w:pPr>
        <w:numPr>
          <w:ilvl w:val="0"/>
          <w:numId w:val="52"/>
        </w:numPr>
        <w:ind w:left="284" w:hanging="284"/>
        <w:jc w:val="both"/>
        <w:rPr>
          <w:sz w:val="22"/>
          <w:szCs w:val="22"/>
        </w:rPr>
      </w:pPr>
      <w:r w:rsidRPr="00A33BF6">
        <w:rPr>
          <w:sz w:val="22"/>
          <w:szCs w:val="22"/>
        </w:rPr>
        <w:t>Wniosek powinien w szczególności zawierać:</w:t>
      </w:r>
    </w:p>
    <w:p w14:paraId="59EFF051" w14:textId="77777777" w:rsidR="00A13A6B" w:rsidRPr="00A33BF6" w:rsidRDefault="00A13A6B" w:rsidP="00FB5F69">
      <w:pPr>
        <w:pStyle w:val="Akapitzlist"/>
        <w:numPr>
          <w:ilvl w:val="1"/>
          <w:numId w:val="52"/>
        </w:numPr>
        <w:ind w:left="851" w:hanging="284"/>
        <w:jc w:val="both"/>
        <w:rPr>
          <w:sz w:val="22"/>
          <w:szCs w:val="22"/>
        </w:rPr>
      </w:pPr>
      <w:r w:rsidRPr="00A33BF6">
        <w:rPr>
          <w:sz w:val="22"/>
          <w:szCs w:val="22"/>
        </w:rPr>
        <w:t>nazwę podwykonawcy,</w:t>
      </w:r>
    </w:p>
    <w:p w14:paraId="64E33C66" w14:textId="77777777" w:rsidR="00A13A6B" w:rsidRPr="00A33BF6" w:rsidRDefault="00A13A6B" w:rsidP="00FB5F69">
      <w:pPr>
        <w:pStyle w:val="Akapitzlist"/>
        <w:numPr>
          <w:ilvl w:val="1"/>
          <w:numId w:val="52"/>
        </w:numPr>
        <w:ind w:left="851" w:hanging="284"/>
        <w:jc w:val="both"/>
        <w:rPr>
          <w:sz w:val="22"/>
          <w:szCs w:val="22"/>
        </w:rPr>
      </w:pPr>
      <w:r w:rsidRPr="00500E2A">
        <w:rPr>
          <w:sz w:val="22"/>
          <w:szCs w:val="22"/>
        </w:rPr>
        <w:t xml:space="preserve">dane </w:t>
      </w:r>
      <w:r w:rsidRPr="00A33BF6">
        <w:rPr>
          <w:sz w:val="22"/>
          <w:szCs w:val="22"/>
        </w:rPr>
        <w:t>kontaktowe podwykonawcy,</w:t>
      </w:r>
    </w:p>
    <w:p w14:paraId="7C91013F" w14:textId="77777777" w:rsidR="00A13A6B" w:rsidRPr="00A33BF6" w:rsidRDefault="00A13A6B" w:rsidP="00FB5F69">
      <w:pPr>
        <w:pStyle w:val="Akapitzlist"/>
        <w:numPr>
          <w:ilvl w:val="1"/>
          <w:numId w:val="52"/>
        </w:numPr>
        <w:ind w:left="851" w:hanging="284"/>
        <w:jc w:val="both"/>
        <w:rPr>
          <w:sz w:val="22"/>
          <w:szCs w:val="22"/>
        </w:rPr>
      </w:pPr>
      <w:r w:rsidRPr="00A33BF6">
        <w:rPr>
          <w:sz w:val="22"/>
          <w:szCs w:val="22"/>
        </w:rPr>
        <w:t>przedstawicieli podwykonawcy,</w:t>
      </w:r>
    </w:p>
    <w:p w14:paraId="61E9D92D" w14:textId="77777777" w:rsidR="00A13A6B" w:rsidRPr="00A33BF6" w:rsidRDefault="00A13A6B" w:rsidP="00FB5F69">
      <w:pPr>
        <w:pStyle w:val="Akapitzlist"/>
        <w:numPr>
          <w:ilvl w:val="1"/>
          <w:numId w:val="52"/>
        </w:numPr>
        <w:ind w:left="851" w:hanging="284"/>
        <w:jc w:val="both"/>
        <w:rPr>
          <w:sz w:val="22"/>
          <w:szCs w:val="22"/>
        </w:rPr>
      </w:pPr>
      <w:r w:rsidRPr="00A33BF6">
        <w:rPr>
          <w:sz w:val="22"/>
          <w:szCs w:val="22"/>
        </w:rPr>
        <w:t>zakres części Umowy powierzonej do wykonania przez podwykonawcę,</w:t>
      </w:r>
    </w:p>
    <w:p w14:paraId="633D86F6" w14:textId="587720E1" w:rsidR="00A13A6B" w:rsidRPr="00A33BF6" w:rsidRDefault="00A13A6B" w:rsidP="00FB5F69">
      <w:pPr>
        <w:pStyle w:val="Akapitzlist"/>
        <w:numPr>
          <w:ilvl w:val="1"/>
          <w:numId w:val="52"/>
        </w:numPr>
        <w:ind w:left="851" w:hanging="284"/>
        <w:jc w:val="both"/>
        <w:rPr>
          <w:sz w:val="22"/>
          <w:szCs w:val="22"/>
        </w:rPr>
      </w:pPr>
      <w:r w:rsidRPr="00A33BF6">
        <w:rPr>
          <w:sz w:val="22"/>
          <w:szCs w:val="22"/>
        </w:rPr>
        <w:t>w przypadku zmiany podmiotu, który udostępnił zasoby na zasadach określonych w SWZ</w:t>
      </w:r>
      <w:r w:rsidR="00613E02">
        <w:rPr>
          <w:sz w:val="22"/>
          <w:szCs w:val="22"/>
        </w:rPr>
        <w:br/>
      </w:r>
      <w:r w:rsidRPr="00A33BF6">
        <w:rPr>
          <w:sz w:val="22"/>
          <w:szCs w:val="22"/>
        </w:rPr>
        <w:t>w celu wykazania spełniania warunków udziału w postępowaniu, dokumenty potwierdzające, iż proponowany nowy Podwykonawca spełnia lub Wykonawca samodzielnie spełnia</w:t>
      </w:r>
      <w:r w:rsidR="00613E02">
        <w:rPr>
          <w:sz w:val="22"/>
          <w:szCs w:val="22"/>
        </w:rPr>
        <w:br/>
      </w:r>
      <w:r w:rsidRPr="00A33BF6">
        <w:rPr>
          <w:sz w:val="22"/>
          <w:szCs w:val="22"/>
        </w:rPr>
        <w:t>te warunki udziału w postępowaniu o udzielenie niniejszego zamówienia w stopniu</w:t>
      </w:r>
      <w:r w:rsidR="00613E02">
        <w:rPr>
          <w:sz w:val="22"/>
          <w:szCs w:val="22"/>
        </w:rPr>
        <w:br/>
      </w:r>
      <w:r w:rsidRPr="00A33BF6">
        <w:rPr>
          <w:sz w:val="22"/>
          <w:szCs w:val="22"/>
        </w:rPr>
        <w:t>nie mniejszym niż wymagany w SWZ.</w:t>
      </w:r>
    </w:p>
    <w:p w14:paraId="4A6F6F9F" w14:textId="77777777" w:rsidR="00A13A6B" w:rsidRPr="00A33BF6" w:rsidRDefault="00A13A6B" w:rsidP="00FB5F69">
      <w:pPr>
        <w:numPr>
          <w:ilvl w:val="0"/>
          <w:numId w:val="52"/>
        </w:numPr>
        <w:ind w:left="284" w:hanging="284"/>
        <w:jc w:val="both"/>
        <w:rPr>
          <w:sz w:val="22"/>
          <w:szCs w:val="22"/>
        </w:rPr>
      </w:pPr>
      <w:r w:rsidRPr="00A33BF6">
        <w:rPr>
          <w:sz w:val="22"/>
          <w:szCs w:val="22"/>
        </w:rPr>
        <w:t>Zamawiający w terminie 14 dni od złożenia kompletnego wniosku przez Wykonawcę wydaje pisemną zgodę na powierzenie realizacji części umowy przez Podwykonawcę z zastrzeżeniem ustępu 9 i 11 niniejszego paragrafu.</w:t>
      </w:r>
    </w:p>
    <w:p w14:paraId="301A01F3" w14:textId="206A4011" w:rsidR="00A13A6B" w:rsidRPr="00A33BF6" w:rsidRDefault="00A13A6B" w:rsidP="00FB5F69">
      <w:pPr>
        <w:numPr>
          <w:ilvl w:val="0"/>
          <w:numId w:val="52"/>
        </w:numPr>
        <w:ind w:left="284" w:hanging="284"/>
        <w:jc w:val="both"/>
        <w:rPr>
          <w:sz w:val="22"/>
          <w:szCs w:val="22"/>
        </w:rPr>
      </w:pPr>
      <w:r w:rsidRPr="00A33BF6">
        <w:rPr>
          <w:sz w:val="22"/>
          <w:szCs w:val="22"/>
        </w:rPr>
        <w:t>Brak odpowiedzi Zamawiającego w powyższym terminie, uważa się za wyrażenie zgody</w:t>
      </w:r>
      <w:r w:rsidR="00613E02">
        <w:rPr>
          <w:sz w:val="22"/>
          <w:szCs w:val="22"/>
        </w:rPr>
        <w:br/>
      </w:r>
      <w:r w:rsidRPr="00A33BF6">
        <w:rPr>
          <w:sz w:val="22"/>
          <w:szCs w:val="22"/>
        </w:rPr>
        <w:t>na powierzenie wykonania części Umowy podwykonawcy, z zastrzeżeniem, że regulacje</w:t>
      </w:r>
      <w:r w:rsidR="00613E02">
        <w:rPr>
          <w:sz w:val="22"/>
          <w:szCs w:val="22"/>
        </w:rPr>
        <w:br/>
      </w:r>
      <w:r w:rsidRPr="00A33BF6">
        <w:rPr>
          <w:sz w:val="22"/>
          <w:szCs w:val="22"/>
        </w:rPr>
        <w:t>te nie dotyczą podwykonawcy, który udostępnił zasoby na zasadach określonych w SWZ.</w:t>
      </w:r>
    </w:p>
    <w:p w14:paraId="70C9A349" w14:textId="77777777" w:rsidR="00A13A6B" w:rsidRPr="00A33BF6" w:rsidRDefault="00A13A6B" w:rsidP="00FB5F69">
      <w:pPr>
        <w:numPr>
          <w:ilvl w:val="0"/>
          <w:numId w:val="52"/>
        </w:numPr>
        <w:ind w:left="284" w:hanging="284"/>
        <w:jc w:val="both"/>
        <w:rPr>
          <w:sz w:val="22"/>
          <w:szCs w:val="22"/>
        </w:rPr>
      </w:pPr>
      <w:r w:rsidRPr="00A33BF6">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028A29D3" w14:textId="27287D8E" w:rsidR="00A13A6B" w:rsidRPr="00500E2A" w:rsidRDefault="00A13A6B" w:rsidP="00FB5F69">
      <w:pPr>
        <w:numPr>
          <w:ilvl w:val="0"/>
          <w:numId w:val="52"/>
        </w:numPr>
        <w:ind w:left="284" w:hanging="284"/>
        <w:jc w:val="both"/>
        <w:rPr>
          <w:sz w:val="22"/>
          <w:szCs w:val="22"/>
        </w:rPr>
      </w:pPr>
      <w:r w:rsidRPr="00A33BF6">
        <w:rPr>
          <w:sz w:val="22"/>
          <w:szCs w:val="22"/>
        </w:rPr>
        <w:t xml:space="preserve">Zamawiający może nie wyrazić zgody na dopuszczenie Podwykonawcy do wykonywania prac objętych Umową, jeżeli Podwykonawca nie gwarantuje należytego wykonania powierzonych </w:t>
      </w:r>
      <w:r w:rsidR="00613E02">
        <w:rPr>
          <w:sz w:val="22"/>
          <w:szCs w:val="22"/>
        </w:rPr>
        <w:br/>
      </w:r>
      <w:r w:rsidRPr="00A33BF6">
        <w:rPr>
          <w:sz w:val="22"/>
          <w:szCs w:val="22"/>
        </w:rPr>
        <w:t xml:space="preserve">mu prac, w szczególności jeżeli Zamawiający poweźmie wiadomość </w:t>
      </w:r>
      <w:r w:rsidRPr="00500E2A">
        <w:rPr>
          <w:sz w:val="22"/>
          <w:szCs w:val="22"/>
        </w:rPr>
        <w:t>iż:</w:t>
      </w:r>
    </w:p>
    <w:p w14:paraId="09733256" w14:textId="77777777" w:rsidR="00A13A6B" w:rsidRPr="00500E2A" w:rsidRDefault="00A13A6B" w:rsidP="00FB5F69">
      <w:pPr>
        <w:numPr>
          <w:ilvl w:val="1"/>
          <w:numId w:val="52"/>
        </w:numPr>
        <w:ind w:left="567" w:hanging="283"/>
        <w:jc w:val="both"/>
        <w:rPr>
          <w:sz w:val="22"/>
          <w:szCs w:val="22"/>
        </w:rPr>
      </w:pPr>
      <w:r w:rsidRPr="00500E2A">
        <w:rPr>
          <w:sz w:val="22"/>
          <w:szCs w:val="22"/>
        </w:rPr>
        <w:t xml:space="preserve">Podwykonawca nie wykonał lub nienależycie wykonał zobowiązania na rzecz </w:t>
      </w:r>
      <w:r>
        <w:rPr>
          <w:sz w:val="22"/>
          <w:szCs w:val="22"/>
        </w:rPr>
        <w:t>Zamawiającego</w:t>
      </w:r>
      <w:r w:rsidRPr="00500E2A">
        <w:rPr>
          <w:sz w:val="22"/>
          <w:szCs w:val="22"/>
        </w:rPr>
        <w:t xml:space="preserve"> lub innego podmiotu prowadzącego działalność w sektorze górnictwa, </w:t>
      </w:r>
    </w:p>
    <w:p w14:paraId="235EC6F1" w14:textId="77777777" w:rsidR="00A13A6B" w:rsidRPr="00A33BF6" w:rsidRDefault="00A13A6B" w:rsidP="00FB5F69">
      <w:pPr>
        <w:numPr>
          <w:ilvl w:val="1"/>
          <w:numId w:val="52"/>
        </w:numPr>
        <w:ind w:left="567" w:hanging="283"/>
        <w:jc w:val="both"/>
        <w:rPr>
          <w:sz w:val="22"/>
          <w:szCs w:val="22"/>
        </w:rPr>
      </w:pPr>
      <w:r w:rsidRPr="00500E2A">
        <w:rPr>
          <w:sz w:val="22"/>
          <w:szCs w:val="22"/>
        </w:rPr>
        <w:t>Podwykonawca znajduje się w sytuacji finansowej niegwarantującej należytego wykonania powierzonych mu zadań (</w:t>
      </w:r>
      <w:r w:rsidRPr="00A33BF6">
        <w:rPr>
          <w:sz w:val="22"/>
          <w:szCs w:val="22"/>
        </w:rPr>
        <w:t>np. nie wypłaca terminowo wynagrodzeń pracownikom, nie reguluje zobowiązań publicznych lub zobowiązań na rzecz innych podmiotów),</w:t>
      </w:r>
    </w:p>
    <w:p w14:paraId="0602D0C7" w14:textId="7DFDE850" w:rsidR="00A13A6B" w:rsidRPr="00A33BF6" w:rsidRDefault="00A13A6B" w:rsidP="00FB5F69">
      <w:pPr>
        <w:numPr>
          <w:ilvl w:val="1"/>
          <w:numId w:val="52"/>
        </w:numPr>
        <w:ind w:left="567" w:hanging="283"/>
        <w:jc w:val="both"/>
        <w:rPr>
          <w:sz w:val="22"/>
          <w:szCs w:val="22"/>
        </w:rPr>
      </w:pPr>
      <w:r w:rsidRPr="00A33BF6">
        <w:rPr>
          <w:sz w:val="22"/>
          <w:szCs w:val="22"/>
        </w:rPr>
        <w:t>Podwykonawca jest winny spowodowania wypadku na terenie zakładu górniczego</w:t>
      </w:r>
      <w:r w:rsidR="00613E02">
        <w:rPr>
          <w:sz w:val="22"/>
          <w:szCs w:val="22"/>
        </w:rPr>
        <w:br/>
      </w:r>
      <w:r w:rsidRPr="00A33BF6">
        <w:rPr>
          <w:sz w:val="22"/>
          <w:szCs w:val="22"/>
        </w:rPr>
        <w:t>lub spowodowania zagrożenia dla ruchu zakładu górniczego,</w:t>
      </w:r>
    </w:p>
    <w:p w14:paraId="35102697" w14:textId="77777777" w:rsidR="00A13A6B" w:rsidRPr="00A33BF6" w:rsidRDefault="00A13A6B" w:rsidP="00FB5F69">
      <w:pPr>
        <w:numPr>
          <w:ilvl w:val="1"/>
          <w:numId w:val="52"/>
        </w:numPr>
        <w:ind w:left="567" w:hanging="283"/>
        <w:jc w:val="both"/>
        <w:rPr>
          <w:sz w:val="22"/>
          <w:szCs w:val="22"/>
        </w:rPr>
      </w:pPr>
      <w:r w:rsidRPr="00A33BF6">
        <w:rPr>
          <w:sz w:val="22"/>
          <w:szCs w:val="22"/>
        </w:rPr>
        <w:t>Podwykonawca nie spełnia warunków udziału w postępowaniu określonych w SWZ.</w:t>
      </w:r>
    </w:p>
    <w:p w14:paraId="47A54B34" w14:textId="77777777" w:rsidR="00A13A6B" w:rsidRPr="00A33BF6" w:rsidRDefault="00A13A6B" w:rsidP="00FB5F69">
      <w:pPr>
        <w:numPr>
          <w:ilvl w:val="0"/>
          <w:numId w:val="52"/>
        </w:numPr>
        <w:ind w:left="426" w:hanging="426"/>
        <w:jc w:val="both"/>
        <w:rPr>
          <w:sz w:val="22"/>
          <w:szCs w:val="22"/>
        </w:rPr>
      </w:pPr>
      <w:r w:rsidRPr="00A33BF6">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B42F201" w14:textId="77777777" w:rsidR="00A13A6B" w:rsidRPr="00A33BF6" w:rsidRDefault="00A13A6B" w:rsidP="00FB5F69">
      <w:pPr>
        <w:numPr>
          <w:ilvl w:val="0"/>
          <w:numId w:val="52"/>
        </w:numPr>
        <w:ind w:left="426" w:hanging="426"/>
        <w:jc w:val="both"/>
        <w:rPr>
          <w:sz w:val="22"/>
          <w:szCs w:val="22"/>
        </w:rPr>
      </w:pPr>
      <w:r w:rsidRPr="00A33BF6">
        <w:rPr>
          <w:sz w:val="22"/>
          <w:szCs w:val="22"/>
        </w:rPr>
        <w:t xml:space="preserve">Jeżeli Wykonawca zmienia albo rezygnuje z Podwykonawcy, który udostępnił zasoby na zasadach określonych w SWZ w celu wykazania spełniania </w:t>
      </w:r>
      <w:bookmarkStart w:id="147" w:name="_Hlk144463822"/>
      <w:r w:rsidRPr="00A33BF6">
        <w:rPr>
          <w:sz w:val="22"/>
          <w:szCs w:val="22"/>
        </w:rPr>
        <w:t>warunków udziału w postępowaniu</w:t>
      </w:r>
      <w:bookmarkEnd w:id="147"/>
      <w:r w:rsidRPr="00A33BF6">
        <w:rPr>
          <w:sz w:val="22"/>
          <w:szCs w:val="22"/>
        </w:rPr>
        <w:t xml:space="preserve">, Wykonawca jest obowiązany </w:t>
      </w:r>
      <w:r w:rsidRPr="00613E02">
        <w:rPr>
          <w:sz w:val="22"/>
          <w:szCs w:val="22"/>
        </w:rPr>
        <w:t xml:space="preserve">złożyć </w:t>
      </w:r>
      <w:r w:rsidRPr="00A33BF6">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424AE5EE" w14:textId="77777777" w:rsidR="00A13A6B" w:rsidRPr="00613E02" w:rsidRDefault="00A13A6B" w:rsidP="00FB5F69">
      <w:pPr>
        <w:numPr>
          <w:ilvl w:val="0"/>
          <w:numId w:val="52"/>
        </w:numPr>
        <w:ind w:left="426" w:hanging="426"/>
        <w:jc w:val="both"/>
        <w:rPr>
          <w:sz w:val="22"/>
          <w:szCs w:val="22"/>
        </w:rPr>
      </w:pPr>
      <w:r w:rsidRPr="00A33BF6">
        <w:rPr>
          <w:sz w:val="22"/>
          <w:szCs w:val="22"/>
        </w:rPr>
        <w:t xml:space="preserve">Uregulowania niniejszego paragrafu dotyczą także wyrażenia zgody na powierzenie wykonania części Umowy przez Podwykonawcę dalszemu podwykonawcy. </w:t>
      </w:r>
      <w:bookmarkStart w:id="148" w:name="_Hlk146783179"/>
      <w:r w:rsidRPr="00A33BF6">
        <w:rPr>
          <w:sz w:val="22"/>
          <w:szCs w:val="22"/>
        </w:rPr>
        <w:t>Powierzenie wykonania części Umowy przez Podwykonawcę dalszemu podwykonawcy wymaga dodatkowo uprzedniej pisemnej zgody Wykonawcy na taką czynność.</w:t>
      </w:r>
    </w:p>
    <w:bookmarkEnd w:id="148"/>
    <w:p w14:paraId="4E63C5EF" w14:textId="77777777" w:rsidR="00A13A6B" w:rsidRPr="00A33BF6" w:rsidRDefault="00A13A6B" w:rsidP="00FB5F69">
      <w:pPr>
        <w:numPr>
          <w:ilvl w:val="0"/>
          <w:numId w:val="52"/>
        </w:numPr>
        <w:ind w:left="426" w:hanging="426"/>
        <w:jc w:val="both"/>
        <w:rPr>
          <w:sz w:val="22"/>
          <w:szCs w:val="22"/>
        </w:rPr>
      </w:pPr>
      <w:r w:rsidRPr="00A33BF6">
        <w:rPr>
          <w:sz w:val="22"/>
          <w:szCs w:val="22"/>
        </w:rPr>
        <w:t xml:space="preserve">Zmiana lub wprowadzenie nowego Podwykonawcy nie wymaga formy aneksu. </w:t>
      </w:r>
    </w:p>
    <w:p w14:paraId="64AD3FEF" w14:textId="5716FEE1" w:rsidR="00A13A6B" w:rsidRPr="00A33BF6" w:rsidRDefault="00A13A6B" w:rsidP="00FB5F69">
      <w:pPr>
        <w:numPr>
          <w:ilvl w:val="0"/>
          <w:numId w:val="52"/>
        </w:numPr>
        <w:ind w:left="426" w:hanging="426"/>
        <w:jc w:val="both"/>
        <w:rPr>
          <w:sz w:val="22"/>
          <w:szCs w:val="22"/>
        </w:rPr>
      </w:pPr>
      <w:bookmarkStart w:id="149" w:name="_Hlk146783211"/>
      <w:r w:rsidRPr="00A33BF6">
        <w:rPr>
          <w:sz w:val="22"/>
          <w:szCs w:val="22"/>
        </w:rPr>
        <w:t>W przypadku gdy Umowa lub SWZ nakłada obowiązki na Wykonawcę, to obowiązki</w:t>
      </w:r>
      <w:r w:rsidR="007C79F2">
        <w:rPr>
          <w:sz w:val="22"/>
          <w:szCs w:val="22"/>
        </w:rPr>
        <w:br/>
      </w:r>
      <w:r w:rsidRPr="00A33BF6">
        <w:rPr>
          <w:sz w:val="22"/>
          <w:szCs w:val="22"/>
        </w:rPr>
        <w:t>te mają odpowiednie zastosowanie względem Podwykonawcy lub dalszego podwykonawcy, a</w:t>
      </w:r>
      <w:r w:rsidR="004830FE">
        <w:rPr>
          <w:sz w:val="22"/>
          <w:szCs w:val="22"/>
        </w:rPr>
        <w:t> </w:t>
      </w:r>
      <w:r w:rsidRPr="00A33BF6">
        <w:rPr>
          <w:sz w:val="22"/>
          <w:szCs w:val="22"/>
        </w:rPr>
        <w:t xml:space="preserve">Wykonawca zobowiązuje się zapewnić wykonanie tych obowiązków przez Podwykonawcę </w:t>
      </w:r>
      <w:r w:rsidR="007C79F2">
        <w:rPr>
          <w:sz w:val="22"/>
          <w:szCs w:val="22"/>
        </w:rPr>
        <w:br/>
      </w:r>
      <w:r w:rsidRPr="00A33BF6">
        <w:rPr>
          <w:sz w:val="22"/>
          <w:szCs w:val="22"/>
        </w:rPr>
        <w:t>lub dalszego podwykonawcę.</w:t>
      </w:r>
      <w:bookmarkEnd w:id="146"/>
      <w:bookmarkEnd w:id="149"/>
    </w:p>
    <w:p w14:paraId="657A930E" w14:textId="77777777" w:rsidR="00A13A6B" w:rsidRPr="00A33BF6" w:rsidRDefault="00A13A6B" w:rsidP="00FB5F69">
      <w:pPr>
        <w:numPr>
          <w:ilvl w:val="0"/>
          <w:numId w:val="52"/>
        </w:numPr>
        <w:ind w:left="426" w:hanging="426"/>
        <w:jc w:val="both"/>
        <w:rPr>
          <w:sz w:val="22"/>
          <w:szCs w:val="22"/>
        </w:rPr>
      </w:pPr>
      <w:r w:rsidRPr="00A33BF6">
        <w:rPr>
          <w:sz w:val="22"/>
          <w:szCs w:val="22"/>
        </w:rPr>
        <w:t>Zapisy niniejszego paragrafu dotyczące Podwykonawców dotyczą także dalszych podwykonawców.</w:t>
      </w:r>
    </w:p>
    <w:p w14:paraId="463745A3" w14:textId="77777777" w:rsidR="00683A07" w:rsidRPr="00A33BF6" w:rsidRDefault="00683A07" w:rsidP="00683A07">
      <w:pPr>
        <w:pStyle w:val="Nagwek2"/>
      </w:pPr>
      <w:bookmarkStart w:id="150" w:name="_Toc64016207"/>
      <w:bookmarkStart w:id="151" w:name="_Toc106184591"/>
      <w:bookmarkStart w:id="152" w:name="_Toc179548115"/>
      <w:bookmarkStart w:id="153" w:name="_Hlk67826260"/>
      <w:r w:rsidRPr="00A33BF6">
        <w:lastRenderedPageBreak/>
        <w:t>§ 11. Nadzór i koordynacja</w:t>
      </w:r>
      <w:bookmarkEnd w:id="150"/>
      <w:bookmarkEnd w:id="151"/>
      <w:bookmarkEnd w:id="152"/>
    </w:p>
    <w:p w14:paraId="51774BB1" w14:textId="7815BE20" w:rsidR="00683A07" w:rsidRPr="00692C0E" w:rsidRDefault="00683A07" w:rsidP="00FB5F69">
      <w:pPr>
        <w:numPr>
          <w:ilvl w:val="0"/>
          <w:numId w:val="42"/>
        </w:numPr>
        <w:jc w:val="both"/>
        <w:rPr>
          <w:sz w:val="22"/>
          <w:szCs w:val="22"/>
        </w:rPr>
      </w:pPr>
      <w:r w:rsidRPr="00A33BF6">
        <w:rPr>
          <w:sz w:val="22"/>
          <w:szCs w:val="22"/>
        </w:rPr>
        <w:t xml:space="preserve">Ze strony Zamawiającego </w:t>
      </w:r>
      <w:r w:rsidR="008B32C0">
        <w:rPr>
          <w:sz w:val="22"/>
          <w:szCs w:val="22"/>
        </w:rPr>
        <w:t>–</w:t>
      </w:r>
      <w:r w:rsidRPr="00A33BF6">
        <w:rPr>
          <w:sz w:val="22"/>
          <w:szCs w:val="22"/>
        </w:rPr>
        <w:t xml:space="preserve"> </w:t>
      </w:r>
      <w:r w:rsidRPr="00A33BF6">
        <w:rPr>
          <w:i/>
          <w:sz w:val="22"/>
          <w:szCs w:val="22"/>
        </w:rPr>
        <w:t>osobą</w:t>
      </w:r>
      <w:r w:rsidR="008B32C0">
        <w:rPr>
          <w:i/>
          <w:sz w:val="22"/>
          <w:szCs w:val="22"/>
        </w:rPr>
        <w:t xml:space="preserve"> </w:t>
      </w:r>
      <w:r w:rsidRPr="00A33BF6">
        <w:rPr>
          <w:i/>
          <w:sz w:val="22"/>
          <w:szCs w:val="22"/>
        </w:rPr>
        <w:t>/ osobami</w:t>
      </w:r>
      <w:r w:rsidRPr="00A33BF6">
        <w:rPr>
          <w:sz w:val="22"/>
          <w:szCs w:val="22"/>
        </w:rPr>
        <w:t xml:space="preserve"> upoważnionymi oraz </w:t>
      </w:r>
      <w:r w:rsidRPr="00692C0E">
        <w:rPr>
          <w:sz w:val="22"/>
          <w:szCs w:val="22"/>
        </w:rPr>
        <w:t xml:space="preserve">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89F9818" w14:textId="718E6CEF" w:rsidR="00683A07" w:rsidRDefault="00C93B74" w:rsidP="00AB046F">
      <w:pPr>
        <w:shd w:val="clear" w:color="auto" w:fill="FFFF00"/>
        <w:ind w:left="360"/>
        <w:jc w:val="both"/>
        <w:rPr>
          <w:sz w:val="22"/>
          <w:szCs w:val="22"/>
        </w:rPr>
      </w:pPr>
      <w:r>
        <w:rPr>
          <w:sz w:val="22"/>
          <w:szCs w:val="22"/>
        </w:rPr>
        <w:t>Adam Lamczyk</w:t>
      </w:r>
      <w:r w:rsidR="00683A07" w:rsidRPr="00AB046F">
        <w:rPr>
          <w:sz w:val="22"/>
          <w:szCs w:val="22"/>
        </w:rPr>
        <w:t xml:space="preserve">  tel. </w:t>
      </w:r>
      <w:r>
        <w:rPr>
          <w:sz w:val="22"/>
          <w:szCs w:val="22"/>
        </w:rPr>
        <w:t>(32) 317 5549</w:t>
      </w:r>
      <w:r w:rsidR="00683A07" w:rsidRPr="00AB046F">
        <w:rPr>
          <w:sz w:val="22"/>
          <w:szCs w:val="22"/>
        </w:rPr>
        <w:t xml:space="preserve">  e-mail </w:t>
      </w:r>
      <w:hyperlink r:id="rId20" w:history="1">
        <w:r w:rsidRPr="00E46E13">
          <w:rPr>
            <w:rStyle w:val="Hipercze"/>
            <w:sz w:val="22"/>
            <w:szCs w:val="22"/>
          </w:rPr>
          <w:t>a.lamczyk@pgg.pl</w:t>
        </w:r>
      </w:hyperlink>
      <w:r>
        <w:rPr>
          <w:sz w:val="22"/>
          <w:szCs w:val="22"/>
        </w:rPr>
        <w:t>,</w:t>
      </w:r>
    </w:p>
    <w:p w14:paraId="07ADF6E4" w14:textId="3ADA850E" w:rsidR="00C93B74" w:rsidRDefault="00C93B74" w:rsidP="00AB046F">
      <w:pPr>
        <w:shd w:val="clear" w:color="auto" w:fill="FFFF00"/>
        <w:ind w:left="360"/>
        <w:jc w:val="both"/>
        <w:rPr>
          <w:sz w:val="22"/>
          <w:szCs w:val="22"/>
        </w:rPr>
      </w:pPr>
      <w:r>
        <w:rPr>
          <w:sz w:val="22"/>
          <w:szCs w:val="22"/>
        </w:rPr>
        <w:t>Radosław Kępka</w:t>
      </w:r>
      <w:r w:rsidRPr="00C93B74">
        <w:rPr>
          <w:sz w:val="22"/>
          <w:szCs w:val="22"/>
        </w:rPr>
        <w:t xml:space="preserve"> </w:t>
      </w:r>
      <w:r w:rsidRPr="00AB046F">
        <w:rPr>
          <w:sz w:val="22"/>
          <w:szCs w:val="22"/>
        </w:rPr>
        <w:t xml:space="preserve">tel. </w:t>
      </w:r>
      <w:r>
        <w:rPr>
          <w:sz w:val="22"/>
          <w:szCs w:val="22"/>
        </w:rPr>
        <w:t>(32) 317 5549</w:t>
      </w:r>
      <w:r w:rsidRPr="00AB046F">
        <w:rPr>
          <w:sz w:val="22"/>
          <w:szCs w:val="22"/>
        </w:rPr>
        <w:t xml:space="preserve">  e-mail</w:t>
      </w:r>
      <w:r>
        <w:rPr>
          <w:sz w:val="22"/>
          <w:szCs w:val="22"/>
        </w:rPr>
        <w:t xml:space="preserve"> </w:t>
      </w:r>
      <w:hyperlink r:id="rId21" w:history="1">
        <w:r w:rsidR="005B580D" w:rsidRPr="00E46E13">
          <w:rPr>
            <w:rStyle w:val="Hipercze"/>
            <w:sz w:val="22"/>
            <w:szCs w:val="22"/>
          </w:rPr>
          <w:t>r.kepka@pgg.pl</w:t>
        </w:r>
      </w:hyperlink>
    </w:p>
    <w:p w14:paraId="03CB0423" w14:textId="5FA8DAC2" w:rsidR="005B580D" w:rsidRPr="00AB046F" w:rsidRDefault="005B580D" w:rsidP="00AB046F">
      <w:pPr>
        <w:shd w:val="clear" w:color="auto" w:fill="FFFF00"/>
        <w:ind w:left="360"/>
        <w:jc w:val="both"/>
        <w:rPr>
          <w:sz w:val="22"/>
          <w:szCs w:val="22"/>
        </w:rPr>
      </w:pPr>
      <w:r>
        <w:rPr>
          <w:sz w:val="22"/>
          <w:szCs w:val="22"/>
        </w:rPr>
        <w:t>Maciej Pasternak tel. (32) 317 5484 e-mail m.pasternak@pgg.pl</w:t>
      </w:r>
      <w:r w:rsidRPr="00AB046F">
        <w:rPr>
          <w:sz w:val="22"/>
          <w:szCs w:val="22"/>
        </w:rPr>
        <w:t xml:space="preserve">  </w:t>
      </w:r>
    </w:p>
    <w:p w14:paraId="4D9AC5E8" w14:textId="1A0DC2B1" w:rsidR="00683A07" w:rsidRPr="00692C0E" w:rsidRDefault="00683A07" w:rsidP="00FB5F69">
      <w:pPr>
        <w:numPr>
          <w:ilvl w:val="0"/>
          <w:numId w:val="42"/>
        </w:numPr>
        <w:jc w:val="both"/>
        <w:rPr>
          <w:sz w:val="22"/>
          <w:szCs w:val="22"/>
        </w:rPr>
      </w:pPr>
      <w:r w:rsidRPr="00692C0E">
        <w:rPr>
          <w:sz w:val="22"/>
          <w:szCs w:val="22"/>
        </w:rPr>
        <w:t xml:space="preserve">Ze strony Wykonawcy </w:t>
      </w:r>
      <w:r w:rsidR="008B32C0">
        <w:rPr>
          <w:sz w:val="22"/>
          <w:szCs w:val="22"/>
        </w:rPr>
        <w:t>–</w:t>
      </w:r>
      <w:r w:rsidRPr="00692C0E">
        <w:rPr>
          <w:sz w:val="22"/>
          <w:szCs w:val="22"/>
        </w:rPr>
        <w:t xml:space="preserve"> </w:t>
      </w:r>
      <w:r w:rsidRPr="00692C0E">
        <w:rPr>
          <w:i/>
          <w:sz w:val="22"/>
          <w:szCs w:val="22"/>
        </w:rPr>
        <w:t>osobą</w:t>
      </w:r>
      <w:r w:rsidR="008B32C0">
        <w:rPr>
          <w:i/>
          <w:sz w:val="22"/>
          <w:szCs w:val="22"/>
        </w:rPr>
        <w:t xml:space="preserve"> </w:t>
      </w:r>
      <w:r w:rsidRPr="00692C0E">
        <w:rPr>
          <w:i/>
          <w:sz w:val="22"/>
          <w:szCs w:val="22"/>
        </w:rPr>
        <w:t>/ osobami</w:t>
      </w:r>
      <w:r w:rsidRPr="00692C0E">
        <w:rPr>
          <w:sz w:val="22"/>
          <w:szCs w:val="22"/>
        </w:rPr>
        <w:t xml:space="preserve"> upoważnionymi oraz odpowiedzialnymi za nadzór</w:t>
      </w:r>
      <w:r w:rsidR="00601BB2">
        <w:rPr>
          <w:sz w:val="22"/>
          <w:szCs w:val="22"/>
        </w:rPr>
        <w:br/>
      </w:r>
      <w:r w:rsidRPr="00692C0E">
        <w:rPr>
          <w:sz w:val="22"/>
          <w:szCs w:val="22"/>
        </w:rPr>
        <w:t xml:space="preserve">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45A7326B" w14:textId="77777777" w:rsidR="00683A07" w:rsidRPr="00692C0E" w:rsidRDefault="00683A07" w:rsidP="00683A07">
      <w:pPr>
        <w:ind w:left="360"/>
        <w:jc w:val="both"/>
        <w:rPr>
          <w:sz w:val="22"/>
          <w:szCs w:val="22"/>
        </w:rPr>
      </w:pPr>
      <w:r w:rsidRPr="00692C0E">
        <w:rPr>
          <w:sz w:val="22"/>
          <w:szCs w:val="22"/>
        </w:rPr>
        <w:t>………………………..</w:t>
      </w:r>
      <w:r>
        <w:rPr>
          <w:sz w:val="22"/>
          <w:szCs w:val="22"/>
        </w:rPr>
        <w:t xml:space="preserve">   tel. ….   e-mail …..</w:t>
      </w:r>
    </w:p>
    <w:p w14:paraId="3A46043E" w14:textId="1CF2BA4C" w:rsidR="00683A07" w:rsidRPr="007C40B7" w:rsidRDefault="00683A07" w:rsidP="00FB5F69">
      <w:pPr>
        <w:numPr>
          <w:ilvl w:val="0"/>
          <w:numId w:val="42"/>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2B1DA268" w14:textId="41945586" w:rsidR="00683A07" w:rsidRPr="008548CB" w:rsidRDefault="00683A07" w:rsidP="00FB5F69">
      <w:pPr>
        <w:numPr>
          <w:ilvl w:val="0"/>
          <w:numId w:val="42"/>
        </w:numPr>
        <w:jc w:val="both"/>
        <w:rPr>
          <w:sz w:val="22"/>
          <w:szCs w:val="22"/>
        </w:rPr>
      </w:pPr>
      <w:r w:rsidRPr="00864392">
        <w:rPr>
          <w:sz w:val="22"/>
          <w:szCs w:val="22"/>
        </w:rPr>
        <w:t xml:space="preserve">Zamawiający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w:t>
      </w:r>
      <w:r>
        <w:rPr>
          <w:sz w:val="22"/>
          <w:szCs w:val="22"/>
        </w:rPr>
        <w:br/>
      </w:r>
      <w:r w:rsidRPr="00864392">
        <w:rPr>
          <w:sz w:val="22"/>
          <w:szCs w:val="22"/>
        </w:rPr>
        <w:t xml:space="preserve">z 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w:t>
      </w:r>
      <w:r w:rsidR="002B05A2">
        <w:rPr>
          <w:sz w:val="22"/>
          <w:szCs w:val="22"/>
        </w:rPr>
        <w:t>U</w:t>
      </w:r>
      <w:r w:rsidRPr="00864392">
        <w:rPr>
          <w:sz w:val="22"/>
          <w:szCs w:val="22"/>
        </w:rPr>
        <w:t>mowę, z powiadomieniem osoby pełniącej nadzór</w:t>
      </w:r>
      <w:r w:rsidR="007C79F2">
        <w:rPr>
          <w:sz w:val="22"/>
          <w:szCs w:val="22"/>
        </w:rPr>
        <w:br/>
      </w:r>
      <w:r w:rsidRPr="00864392">
        <w:rPr>
          <w:sz w:val="22"/>
          <w:szCs w:val="22"/>
        </w:rPr>
        <w:t xml:space="preserve">nad realizacją </w:t>
      </w:r>
      <w:r>
        <w:rPr>
          <w:sz w:val="22"/>
          <w:szCs w:val="22"/>
        </w:rPr>
        <w:t>Umowy</w:t>
      </w:r>
      <w:r w:rsidRPr="00864392">
        <w:rPr>
          <w:sz w:val="22"/>
          <w:szCs w:val="22"/>
        </w:rPr>
        <w:t xml:space="preserve"> ze strony Zamawiającego.</w:t>
      </w:r>
    </w:p>
    <w:p w14:paraId="79A0C77B" w14:textId="77777777" w:rsidR="00AB046F" w:rsidRPr="00AB046F" w:rsidRDefault="00AB046F" w:rsidP="00683A07">
      <w:pPr>
        <w:pStyle w:val="Nagwek2"/>
        <w:rPr>
          <w:sz w:val="16"/>
          <w:szCs w:val="16"/>
        </w:rPr>
      </w:pPr>
      <w:bookmarkStart w:id="154" w:name="_Toc64016208"/>
      <w:bookmarkStart w:id="155" w:name="_Toc106184592"/>
      <w:bookmarkStart w:id="156" w:name="_Toc179548116"/>
    </w:p>
    <w:p w14:paraId="40CC443E" w14:textId="4050DFA6" w:rsidR="00683A07" w:rsidRPr="00E66F78" w:rsidRDefault="00683A07" w:rsidP="00683A07">
      <w:pPr>
        <w:pStyle w:val="Nagwek2"/>
      </w:pPr>
      <w:r w:rsidRPr="00E66F78">
        <w:t>§ 1</w:t>
      </w:r>
      <w:r>
        <w:t>2</w:t>
      </w:r>
      <w:r w:rsidRPr="00E66F78">
        <w:t>. Badania kontrolne (Audyt)</w:t>
      </w:r>
      <w:bookmarkEnd w:id="154"/>
      <w:bookmarkEnd w:id="155"/>
      <w:bookmarkEnd w:id="156"/>
    </w:p>
    <w:p w14:paraId="7762D896" w14:textId="77777777" w:rsidR="00683A07" w:rsidRPr="00E66F78" w:rsidRDefault="00683A07" w:rsidP="00FB5F69">
      <w:pPr>
        <w:numPr>
          <w:ilvl w:val="0"/>
          <w:numId w:val="43"/>
        </w:numPr>
        <w:spacing w:line="259" w:lineRule="auto"/>
        <w:ind w:left="284" w:hanging="284"/>
        <w:jc w:val="both"/>
        <w:rPr>
          <w:sz w:val="22"/>
          <w:szCs w:val="22"/>
        </w:rPr>
      </w:pPr>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261BD912" w14:textId="77777777" w:rsidR="00683A07" w:rsidRPr="00E66F78" w:rsidRDefault="00683A07" w:rsidP="00FB5F69">
      <w:pPr>
        <w:numPr>
          <w:ilvl w:val="1"/>
          <w:numId w:val="43"/>
        </w:numPr>
        <w:spacing w:line="259" w:lineRule="auto"/>
        <w:ind w:left="567" w:hanging="283"/>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156354A5" w14:textId="77777777" w:rsidR="00683A07" w:rsidRPr="00E66F78" w:rsidRDefault="00683A07" w:rsidP="00FB5F69">
      <w:pPr>
        <w:numPr>
          <w:ilvl w:val="1"/>
          <w:numId w:val="43"/>
        </w:numPr>
        <w:spacing w:line="259" w:lineRule="auto"/>
        <w:ind w:left="567" w:hanging="283"/>
        <w:jc w:val="both"/>
        <w:rPr>
          <w:sz w:val="22"/>
          <w:szCs w:val="22"/>
        </w:rPr>
      </w:pPr>
      <w:r w:rsidRPr="00E66F78">
        <w:rPr>
          <w:sz w:val="22"/>
          <w:szCs w:val="22"/>
        </w:rPr>
        <w:t>kwalifikacji i uprawnień pracowników w zakresie zgodności z wymaganiami Zamawiającego,</w:t>
      </w:r>
    </w:p>
    <w:p w14:paraId="1EB2EDE6" w14:textId="77777777" w:rsidR="00683A07" w:rsidRPr="00E66F78" w:rsidRDefault="00683A07" w:rsidP="00FB5F69">
      <w:pPr>
        <w:numPr>
          <w:ilvl w:val="1"/>
          <w:numId w:val="43"/>
        </w:numPr>
        <w:spacing w:line="259" w:lineRule="auto"/>
        <w:ind w:left="567" w:hanging="283"/>
        <w:jc w:val="both"/>
        <w:rPr>
          <w:sz w:val="22"/>
          <w:szCs w:val="22"/>
        </w:rPr>
      </w:pPr>
      <w:r w:rsidRPr="00E66F78">
        <w:rPr>
          <w:sz w:val="22"/>
          <w:szCs w:val="22"/>
        </w:rPr>
        <w:t>przestrzegania przepisów powszechnie obowiązujących oraz wewnętrznych uregulowań Zamawiającego w zakresie ochrony środowiska i BHP,</w:t>
      </w:r>
    </w:p>
    <w:p w14:paraId="515D4D9F" w14:textId="77777777" w:rsidR="00683A07" w:rsidRPr="00E66F78" w:rsidRDefault="00683A07" w:rsidP="00FB5F69">
      <w:pPr>
        <w:numPr>
          <w:ilvl w:val="1"/>
          <w:numId w:val="43"/>
        </w:numPr>
        <w:spacing w:line="259" w:lineRule="auto"/>
        <w:ind w:left="567" w:hanging="283"/>
        <w:jc w:val="both"/>
        <w:rPr>
          <w:sz w:val="22"/>
          <w:szCs w:val="22"/>
        </w:rPr>
      </w:pPr>
      <w:r w:rsidRPr="00E66F78">
        <w:rPr>
          <w:sz w:val="22"/>
          <w:szCs w:val="22"/>
        </w:rPr>
        <w:t>przestrzegania przepisów powszechnie obowiązujących oraz wewnętrznych uregulowań Zamawiającego w zakresie dyscypliny i czasu pracy,</w:t>
      </w:r>
    </w:p>
    <w:p w14:paraId="0377A807" w14:textId="77777777" w:rsidR="00683A07" w:rsidRPr="00E66F78" w:rsidRDefault="00683A07" w:rsidP="00FB5F69">
      <w:pPr>
        <w:numPr>
          <w:ilvl w:val="1"/>
          <w:numId w:val="43"/>
        </w:numPr>
        <w:spacing w:line="259" w:lineRule="auto"/>
        <w:ind w:left="567" w:hanging="283"/>
        <w:jc w:val="both"/>
        <w:rPr>
          <w:sz w:val="22"/>
          <w:szCs w:val="22"/>
        </w:rPr>
      </w:pPr>
      <w:r w:rsidRPr="00E66F78">
        <w:rPr>
          <w:sz w:val="22"/>
          <w:szCs w:val="22"/>
        </w:rPr>
        <w:t>prawidłowości wykonywania Przedmiotu Umowy,</w:t>
      </w:r>
    </w:p>
    <w:p w14:paraId="2075D12A" w14:textId="77777777" w:rsidR="00683A07" w:rsidRPr="00E66F78" w:rsidRDefault="00683A07" w:rsidP="00FB5F69">
      <w:pPr>
        <w:numPr>
          <w:ilvl w:val="1"/>
          <w:numId w:val="43"/>
        </w:numPr>
        <w:spacing w:line="259" w:lineRule="auto"/>
        <w:ind w:left="567" w:hanging="283"/>
        <w:jc w:val="both"/>
        <w:rPr>
          <w:sz w:val="22"/>
          <w:szCs w:val="22"/>
        </w:rPr>
      </w:pPr>
      <w:r w:rsidRPr="00E66F78">
        <w:rPr>
          <w:sz w:val="22"/>
          <w:szCs w:val="22"/>
        </w:rPr>
        <w:t>posiadania przez Wykonawcę wymaganych dopuszczeń i certyfikatów.</w:t>
      </w:r>
    </w:p>
    <w:p w14:paraId="62E5E9B5" w14:textId="77777777" w:rsidR="00683A07" w:rsidRPr="00A33BF6" w:rsidRDefault="00683A07" w:rsidP="00FB5F69">
      <w:pPr>
        <w:numPr>
          <w:ilvl w:val="0"/>
          <w:numId w:val="43"/>
        </w:numPr>
        <w:spacing w:line="259" w:lineRule="auto"/>
        <w:ind w:left="284" w:hanging="284"/>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 xml:space="preserve">wyłączeniem dni ustawowo </w:t>
      </w:r>
      <w:r w:rsidRPr="00A33BF6">
        <w:rPr>
          <w:sz w:val="22"/>
          <w:szCs w:val="22"/>
        </w:rPr>
        <w:t>wolnych od pracy).</w:t>
      </w:r>
    </w:p>
    <w:p w14:paraId="4F1340A4" w14:textId="428E997D" w:rsidR="006A1B74" w:rsidRPr="00A33BF6" w:rsidRDefault="00683A07" w:rsidP="00FB5F69">
      <w:pPr>
        <w:numPr>
          <w:ilvl w:val="0"/>
          <w:numId w:val="43"/>
        </w:numPr>
        <w:spacing w:line="259" w:lineRule="auto"/>
        <w:ind w:left="284" w:hanging="284"/>
        <w:jc w:val="both"/>
        <w:rPr>
          <w:sz w:val="22"/>
          <w:szCs w:val="22"/>
        </w:rPr>
      </w:pPr>
      <w:r w:rsidRPr="00A33BF6">
        <w:rPr>
          <w:sz w:val="22"/>
          <w:szCs w:val="22"/>
        </w:rPr>
        <w:t>Liczba Audytów w trakcie trwania Umowy nie może przekroczyć 2 na rok kalendarzowy obowiązywania Umowy</w:t>
      </w:r>
      <w:r w:rsidR="006A1B74" w:rsidRPr="00A33BF6">
        <w:rPr>
          <w:sz w:val="22"/>
          <w:szCs w:val="22"/>
        </w:rPr>
        <w:t>, z zastrzeżeniem ust. 4 poniżej.</w:t>
      </w:r>
    </w:p>
    <w:p w14:paraId="66EDE266" w14:textId="767F6B78" w:rsidR="006A1B74" w:rsidRPr="00A33BF6" w:rsidRDefault="006A1B74" w:rsidP="00FB5F69">
      <w:pPr>
        <w:numPr>
          <w:ilvl w:val="0"/>
          <w:numId w:val="43"/>
        </w:numPr>
        <w:spacing w:line="259" w:lineRule="auto"/>
        <w:ind w:left="284" w:hanging="284"/>
        <w:jc w:val="both"/>
        <w:rPr>
          <w:sz w:val="22"/>
          <w:szCs w:val="22"/>
        </w:rPr>
      </w:pPr>
      <w:r w:rsidRPr="00A33BF6">
        <w:rPr>
          <w:sz w:val="22"/>
          <w:szCs w:val="22"/>
        </w:rPr>
        <w:t>W uzasadnionych przypadkach, związanych z podejrzeniem niewłaściwej realizacji Umowy, Zamawiający może przeprowadzić dodatkowy audyt na zasadach określonych w niniejszym paragrafie.</w:t>
      </w:r>
    </w:p>
    <w:p w14:paraId="273B4470" w14:textId="6970A6D9" w:rsidR="00683A07" w:rsidRPr="00A33BF6" w:rsidRDefault="00683A07" w:rsidP="00FB5F69">
      <w:pPr>
        <w:numPr>
          <w:ilvl w:val="0"/>
          <w:numId w:val="43"/>
        </w:numPr>
        <w:spacing w:line="259" w:lineRule="auto"/>
        <w:ind w:left="284" w:hanging="284"/>
        <w:jc w:val="both"/>
        <w:rPr>
          <w:sz w:val="22"/>
          <w:szCs w:val="22"/>
        </w:rPr>
      </w:pPr>
      <w:r w:rsidRPr="00A33BF6">
        <w:rPr>
          <w:sz w:val="22"/>
          <w:szCs w:val="22"/>
        </w:rPr>
        <w:t>Zasady ustalenia terminu przeprowadzenia Audytu</w:t>
      </w:r>
      <w:r w:rsidR="002B05A2" w:rsidRPr="00A33BF6">
        <w:rPr>
          <w:sz w:val="22"/>
          <w:szCs w:val="22"/>
        </w:rPr>
        <w:t xml:space="preserve"> są następujące:</w:t>
      </w:r>
    </w:p>
    <w:p w14:paraId="27BD40CD" w14:textId="77777777" w:rsidR="00683A07" w:rsidRPr="00A33BF6" w:rsidRDefault="00683A07" w:rsidP="00FB5F69">
      <w:pPr>
        <w:numPr>
          <w:ilvl w:val="1"/>
          <w:numId w:val="43"/>
        </w:numPr>
        <w:spacing w:line="259" w:lineRule="auto"/>
        <w:jc w:val="both"/>
        <w:rPr>
          <w:sz w:val="22"/>
          <w:szCs w:val="22"/>
        </w:rPr>
      </w:pPr>
      <w:r w:rsidRPr="00A33BF6">
        <w:rPr>
          <w:sz w:val="22"/>
          <w:szCs w:val="22"/>
        </w:rPr>
        <w:t>Zamawiający powiadomi Wykonawcę o przewidywanym terminie przeprowadzenia Audytu z wyprzedzeniem 14 dni kalendarzowych w stosunku do planowanej daty jego rozpoczęcia;</w:t>
      </w:r>
    </w:p>
    <w:p w14:paraId="226BB039" w14:textId="77777777" w:rsidR="00683A07" w:rsidRPr="00A33BF6" w:rsidRDefault="00683A07" w:rsidP="00FB5F69">
      <w:pPr>
        <w:numPr>
          <w:ilvl w:val="1"/>
          <w:numId w:val="43"/>
        </w:numPr>
        <w:spacing w:line="259" w:lineRule="auto"/>
        <w:ind w:hanging="357"/>
        <w:jc w:val="both"/>
        <w:rPr>
          <w:sz w:val="22"/>
          <w:szCs w:val="22"/>
        </w:rPr>
      </w:pPr>
      <w:r w:rsidRPr="00A33BF6">
        <w:rPr>
          <w:sz w:val="22"/>
          <w:szCs w:val="22"/>
        </w:rPr>
        <w:t>Powiadomienie o Audycie winno zawierać:</w:t>
      </w:r>
    </w:p>
    <w:p w14:paraId="18543395" w14:textId="77777777" w:rsidR="00683A07" w:rsidRPr="00A33BF6" w:rsidRDefault="00683A07" w:rsidP="00FB5F69">
      <w:pPr>
        <w:numPr>
          <w:ilvl w:val="2"/>
          <w:numId w:val="43"/>
        </w:numPr>
        <w:spacing w:line="259" w:lineRule="auto"/>
        <w:ind w:hanging="357"/>
        <w:jc w:val="both"/>
        <w:rPr>
          <w:sz w:val="22"/>
          <w:szCs w:val="22"/>
        </w:rPr>
      </w:pPr>
      <w:r w:rsidRPr="00A33BF6">
        <w:rPr>
          <w:sz w:val="22"/>
          <w:szCs w:val="22"/>
        </w:rPr>
        <w:t>wskazanie zakres Audytu,</w:t>
      </w:r>
    </w:p>
    <w:p w14:paraId="714B896F" w14:textId="77777777" w:rsidR="00683A07" w:rsidRPr="00A33BF6" w:rsidRDefault="00683A07" w:rsidP="00FB5F69">
      <w:pPr>
        <w:numPr>
          <w:ilvl w:val="2"/>
          <w:numId w:val="43"/>
        </w:numPr>
        <w:spacing w:line="259" w:lineRule="auto"/>
        <w:jc w:val="both"/>
        <w:rPr>
          <w:sz w:val="22"/>
          <w:szCs w:val="22"/>
        </w:rPr>
      </w:pPr>
      <w:r w:rsidRPr="00A33BF6">
        <w:rPr>
          <w:sz w:val="22"/>
          <w:szCs w:val="22"/>
        </w:rPr>
        <w:t>proponowany termin rozpoczęcia i zakończenia Audytu,</w:t>
      </w:r>
    </w:p>
    <w:p w14:paraId="79E44AE7" w14:textId="5CFF501F" w:rsidR="00683A07" w:rsidRPr="00A33BF6" w:rsidRDefault="002B05A2" w:rsidP="00FB5F69">
      <w:pPr>
        <w:numPr>
          <w:ilvl w:val="2"/>
          <w:numId w:val="43"/>
        </w:numPr>
        <w:spacing w:line="259" w:lineRule="auto"/>
        <w:jc w:val="both"/>
        <w:rPr>
          <w:sz w:val="22"/>
          <w:szCs w:val="22"/>
        </w:rPr>
      </w:pPr>
      <w:r w:rsidRPr="00A33BF6">
        <w:rPr>
          <w:sz w:val="22"/>
          <w:szCs w:val="22"/>
        </w:rPr>
        <w:t xml:space="preserve">ewentualne </w:t>
      </w:r>
      <w:r w:rsidR="00683A07" w:rsidRPr="00A33BF6">
        <w:rPr>
          <w:sz w:val="22"/>
          <w:szCs w:val="22"/>
        </w:rPr>
        <w:t>inne informacje (np. miejsce Audytu);</w:t>
      </w:r>
    </w:p>
    <w:p w14:paraId="461A6931" w14:textId="6C9FA595" w:rsidR="00683A07" w:rsidRPr="00A33BF6" w:rsidRDefault="00683A07" w:rsidP="00FB5F69">
      <w:pPr>
        <w:numPr>
          <w:ilvl w:val="1"/>
          <w:numId w:val="43"/>
        </w:numPr>
        <w:spacing w:line="259" w:lineRule="auto"/>
        <w:jc w:val="both"/>
        <w:rPr>
          <w:sz w:val="22"/>
          <w:szCs w:val="22"/>
        </w:rPr>
      </w:pPr>
      <w:r w:rsidRPr="00A33BF6">
        <w:rPr>
          <w:sz w:val="22"/>
          <w:szCs w:val="22"/>
        </w:rPr>
        <w:t>Wykonawca w terminie 3 dni roboczych od daty otrzymania powiadomienia może wnieść uwagi wraz z uzasadnieniem. Niewniesienie uwag w terminie jest rozumiane jako akceptacja terminu</w:t>
      </w:r>
      <w:r w:rsidR="002B05A2" w:rsidRPr="00A33BF6">
        <w:rPr>
          <w:sz w:val="22"/>
          <w:szCs w:val="22"/>
        </w:rPr>
        <w:t xml:space="preserve"> i zakresu</w:t>
      </w:r>
      <w:r w:rsidRPr="00A33BF6">
        <w:rPr>
          <w:sz w:val="22"/>
          <w:szCs w:val="22"/>
        </w:rPr>
        <w:t xml:space="preserve"> Audytu;</w:t>
      </w:r>
    </w:p>
    <w:p w14:paraId="7E425E94" w14:textId="77777777" w:rsidR="00683A07" w:rsidRPr="00A33BF6" w:rsidRDefault="00683A07" w:rsidP="00FB5F69">
      <w:pPr>
        <w:numPr>
          <w:ilvl w:val="1"/>
          <w:numId w:val="43"/>
        </w:numPr>
        <w:spacing w:line="259" w:lineRule="auto"/>
        <w:jc w:val="both"/>
        <w:rPr>
          <w:sz w:val="22"/>
          <w:szCs w:val="22"/>
        </w:rPr>
      </w:pPr>
      <w:r w:rsidRPr="00A33BF6">
        <w:rPr>
          <w:sz w:val="22"/>
          <w:szCs w:val="22"/>
        </w:rPr>
        <w:lastRenderedPageBreak/>
        <w:t>W przypadku wniesienia przez Wykonawcę uwag, Zamawiający w terminie 7 dni kalendarzowych od otrzymania uwag ustosunkuje się do tych uwag poprzez:</w:t>
      </w:r>
    </w:p>
    <w:p w14:paraId="5333558A" w14:textId="77777777" w:rsidR="00683A07" w:rsidRPr="00A33BF6" w:rsidRDefault="00683A07" w:rsidP="00FB5F69">
      <w:pPr>
        <w:numPr>
          <w:ilvl w:val="2"/>
          <w:numId w:val="43"/>
        </w:numPr>
        <w:spacing w:line="259" w:lineRule="auto"/>
        <w:jc w:val="both"/>
        <w:rPr>
          <w:sz w:val="22"/>
          <w:szCs w:val="22"/>
        </w:rPr>
      </w:pPr>
      <w:r w:rsidRPr="00A33BF6">
        <w:rPr>
          <w:sz w:val="22"/>
          <w:szCs w:val="22"/>
        </w:rPr>
        <w:t>uwzględnienie ich albo</w:t>
      </w:r>
    </w:p>
    <w:p w14:paraId="7365800C" w14:textId="77777777" w:rsidR="00683A07" w:rsidRPr="00A33BF6" w:rsidRDefault="00683A07" w:rsidP="00FB5F69">
      <w:pPr>
        <w:numPr>
          <w:ilvl w:val="2"/>
          <w:numId w:val="43"/>
        </w:numPr>
        <w:spacing w:line="259" w:lineRule="auto"/>
        <w:jc w:val="both"/>
        <w:rPr>
          <w:sz w:val="22"/>
          <w:szCs w:val="22"/>
        </w:rPr>
      </w:pPr>
      <w:r w:rsidRPr="00A33BF6">
        <w:rPr>
          <w:sz w:val="22"/>
          <w:szCs w:val="22"/>
        </w:rPr>
        <w:t>uzasadnienie odmowy ich uwzględnienia;</w:t>
      </w:r>
    </w:p>
    <w:p w14:paraId="17EE424D" w14:textId="77777777" w:rsidR="00683A07" w:rsidRPr="00A33BF6" w:rsidRDefault="00683A07" w:rsidP="00FB5F69">
      <w:pPr>
        <w:numPr>
          <w:ilvl w:val="1"/>
          <w:numId w:val="43"/>
        </w:numPr>
        <w:spacing w:line="259" w:lineRule="auto"/>
        <w:jc w:val="both"/>
        <w:rPr>
          <w:sz w:val="22"/>
          <w:szCs w:val="22"/>
        </w:rPr>
      </w:pPr>
      <w:r w:rsidRPr="00A33BF6">
        <w:rPr>
          <w:sz w:val="22"/>
          <w:szCs w:val="22"/>
        </w:rPr>
        <w:t>Termin przeprowadzenia Audytu uznaje się za ustalony jeżeli:</w:t>
      </w:r>
    </w:p>
    <w:p w14:paraId="2A7233DA" w14:textId="7A14B74B" w:rsidR="00683A07" w:rsidRPr="00A33BF6" w:rsidRDefault="00683A07" w:rsidP="00FB5F69">
      <w:pPr>
        <w:numPr>
          <w:ilvl w:val="2"/>
          <w:numId w:val="43"/>
        </w:numPr>
        <w:spacing w:line="259" w:lineRule="auto"/>
        <w:jc w:val="both"/>
        <w:rPr>
          <w:sz w:val="22"/>
          <w:szCs w:val="22"/>
        </w:rPr>
      </w:pPr>
      <w:r w:rsidRPr="00A33BF6">
        <w:rPr>
          <w:sz w:val="22"/>
          <w:szCs w:val="22"/>
        </w:rPr>
        <w:t xml:space="preserve">Wykonawca w terminie określonym w ust. </w:t>
      </w:r>
      <w:r w:rsidR="00C00B7E" w:rsidRPr="00A33BF6">
        <w:rPr>
          <w:sz w:val="22"/>
          <w:szCs w:val="22"/>
        </w:rPr>
        <w:t>5</w:t>
      </w:r>
      <w:r w:rsidRPr="00A33BF6">
        <w:rPr>
          <w:sz w:val="22"/>
          <w:szCs w:val="22"/>
        </w:rPr>
        <w:t xml:space="preserve"> pkt 3  nie wniesie uwag do otrzymanego powiadomienia;</w:t>
      </w:r>
    </w:p>
    <w:p w14:paraId="7A3C0EA7" w14:textId="1922587B" w:rsidR="00683A07" w:rsidRPr="00E66F78" w:rsidRDefault="00683A07" w:rsidP="00FB5F69">
      <w:pPr>
        <w:numPr>
          <w:ilvl w:val="2"/>
          <w:numId w:val="43"/>
        </w:numPr>
        <w:spacing w:line="259" w:lineRule="auto"/>
        <w:jc w:val="both"/>
        <w:rPr>
          <w:sz w:val="22"/>
          <w:szCs w:val="22"/>
        </w:rPr>
      </w:pPr>
      <w:r w:rsidRPr="00A33BF6">
        <w:rPr>
          <w:sz w:val="22"/>
          <w:szCs w:val="22"/>
        </w:rPr>
        <w:t xml:space="preserve">Zamawiający uwzględni uwagi wniesione przez Wykonawcę; W takim wypadku obowiązuje termin zaproponowany przez Wykonawcę </w:t>
      </w:r>
      <w:r w:rsidRPr="00E66F78">
        <w:rPr>
          <w:sz w:val="22"/>
          <w:szCs w:val="22"/>
        </w:rPr>
        <w:t>lub termin wskazany</w:t>
      </w:r>
      <w:r w:rsidR="00601BB2">
        <w:rPr>
          <w:sz w:val="22"/>
          <w:szCs w:val="22"/>
        </w:rPr>
        <w:br/>
      </w:r>
      <w:r w:rsidRPr="00E66F78">
        <w:rPr>
          <w:sz w:val="22"/>
          <w:szCs w:val="22"/>
        </w:rPr>
        <w:t>przez Zamawiającego z uwzględnieniem uwag wniesionych przez Wykonawcę;</w:t>
      </w:r>
    </w:p>
    <w:p w14:paraId="6D0B226A" w14:textId="77777777" w:rsidR="00683A07" w:rsidRPr="00E66F78" w:rsidRDefault="00683A07" w:rsidP="00FB5F69">
      <w:pPr>
        <w:numPr>
          <w:ilvl w:val="2"/>
          <w:numId w:val="43"/>
        </w:numPr>
        <w:spacing w:line="259" w:lineRule="auto"/>
        <w:jc w:val="both"/>
        <w:rPr>
          <w:sz w:val="22"/>
          <w:szCs w:val="22"/>
        </w:rPr>
      </w:pPr>
      <w:r w:rsidRPr="00E66F78">
        <w:rPr>
          <w:sz w:val="22"/>
          <w:szCs w:val="22"/>
        </w:rPr>
        <w:t>Zamawiający odmówi uznania wniesionych przez Wykonawcę uwag; w takim wypadku obowiązuje termin pierwotnie wyznaczony w powiadomieniu.</w:t>
      </w:r>
    </w:p>
    <w:p w14:paraId="5F341F30" w14:textId="28873F1F" w:rsidR="00683A07" w:rsidRPr="00E66F78" w:rsidRDefault="00683A07" w:rsidP="00FB5F69">
      <w:pPr>
        <w:numPr>
          <w:ilvl w:val="0"/>
          <w:numId w:val="43"/>
        </w:numPr>
        <w:spacing w:line="259" w:lineRule="auto"/>
        <w:ind w:left="284" w:hanging="284"/>
        <w:jc w:val="both"/>
        <w:rPr>
          <w:sz w:val="22"/>
          <w:szCs w:val="22"/>
        </w:rPr>
      </w:pPr>
      <w:r w:rsidRPr="00E66F78">
        <w:rPr>
          <w:sz w:val="22"/>
          <w:szCs w:val="22"/>
        </w:rPr>
        <w:t>W przypadku wystąpienia utrudnień w rozpoczęciu lub przeprowadzeniu lub zakończeniu Audytu</w:t>
      </w:r>
      <w:r w:rsidR="00601BB2">
        <w:rPr>
          <w:sz w:val="22"/>
          <w:szCs w:val="22"/>
        </w:rPr>
        <w:br/>
      </w:r>
      <w:r w:rsidRPr="00E66F78">
        <w:rPr>
          <w:sz w:val="22"/>
          <w:szCs w:val="22"/>
        </w:rPr>
        <w:t>z przyczyn leżących po stronie Wykonawcy, Zamawiający wezwie Wykonawcę do umożliwienia rozpoczęcia lub prowadzenia lub zakończenia Audytu w wyznaczonym terminie nie dłuższym</w:t>
      </w:r>
      <w:r w:rsidR="00601BB2">
        <w:rPr>
          <w:sz w:val="22"/>
          <w:szCs w:val="22"/>
        </w:rPr>
        <w:br/>
      </w:r>
      <w:r w:rsidRPr="00E66F78">
        <w:rPr>
          <w:sz w:val="22"/>
          <w:szCs w:val="22"/>
        </w:rPr>
        <w:t>niż 5 dni roboczych.</w:t>
      </w:r>
    </w:p>
    <w:p w14:paraId="6D9D56D1" w14:textId="77777777" w:rsidR="00683A07" w:rsidRPr="00E66F78" w:rsidRDefault="00683A07" w:rsidP="00FB5F69">
      <w:pPr>
        <w:numPr>
          <w:ilvl w:val="0"/>
          <w:numId w:val="43"/>
        </w:numPr>
        <w:spacing w:line="259" w:lineRule="auto"/>
        <w:ind w:left="284" w:hanging="284"/>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8187CB9" w14:textId="77777777" w:rsidR="00683A07" w:rsidRPr="00E66F78" w:rsidRDefault="00683A07" w:rsidP="00FB5F69">
      <w:pPr>
        <w:numPr>
          <w:ilvl w:val="0"/>
          <w:numId w:val="43"/>
        </w:numPr>
        <w:spacing w:line="259" w:lineRule="auto"/>
        <w:ind w:left="284" w:hanging="284"/>
        <w:jc w:val="both"/>
        <w:rPr>
          <w:sz w:val="22"/>
          <w:szCs w:val="22"/>
        </w:rPr>
      </w:pPr>
      <w:r w:rsidRPr="00E66F78">
        <w:rPr>
          <w:sz w:val="22"/>
          <w:szCs w:val="22"/>
        </w:rPr>
        <w:t>Za przeprowadzenie Audytu Wykonawcy nie przysługuje dodatkowe wynagrodzenie.</w:t>
      </w:r>
    </w:p>
    <w:p w14:paraId="6E759527" w14:textId="77777777" w:rsidR="00683A07" w:rsidRPr="00A33BF6" w:rsidRDefault="00683A07" w:rsidP="00FB5F69">
      <w:pPr>
        <w:numPr>
          <w:ilvl w:val="0"/>
          <w:numId w:val="43"/>
        </w:numPr>
        <w:spacing w:line="259" w:lineRule="auto"/>
        <w:ind w:left="284" w:hanging="284"/>
        <w:jc w:val="both"/>
        <w:rPr>
          <w:sz w:val="22"/>
          <w:szCs w:val="22"/>
        </w:rPr>
      </w:pPr>
      <w:r w:rsidRPr="00E66F78">
        <w:rPr>
          <w:sz w:val="22"/>
          <w:szCs w:val="22"/>
        </w:rPr>
        <w:t xml:space="preserve">Wyniki Audytu zatwierdzone przez </w:t>
      </w:r>
      <w:r w:rsidRPr="00A33BF6">
        <w:rPr>
          <w:sz w:val="22"/>
          <w:szCs w:val="22"/>
        </w:rPr>
        <w:t>Pełnomocnika Zamawiającego zostaną przekazane Wykonawcy.</w:t>
      </w:r>
    </w:p>
    <w:p w14:paraId="2FE7F21B" w14:textId="2551D1D0" w:rsidR="00683A07" w:rsidRPr="00A33BF6" w:rsidRDefault="00683A07" w:rsidP="00FB5F69">
      <w:pPr>
        <w:numPr>
          <w:ilvl w:val="0"/>
          <w:numId w:val="43"/>
        </w:numPr>
        <w:spacing w:line="259" w:lineRule="auto"/>
        <w:ind w:left="357" w:hanging="357"/>
        <w:jc w:val="both"/>
        <w:rPr>
          <w:sz w:val="22"/>
          <w:szCs w:val="22"/>
        </w:rPr>
      </w:pPr>
      <w:r w:rsidRPr="00A33BF6">
        <w:rPr>
          <w:sz w:val="22"/>
          <w:szCs w:val="22"/>
        </w:rPr>
        <w:t>Wyniki Audytu stwierdzające nienależyte wykonywanie Umowy lub realizację Umowy niezgodnie z przepisami prawa lub regulacjami wewnętrznymi Zamawiającego, mogą być podstawą odstąpienia od Umowy z winy Wykonawcy</w:t>
      </w:r>
      <w:r w:rsidR="002B05A2" w:rsidRPr="00A33BF6">
        <w:rPr>
          <w:sz w:val="22"/>
          <w:szCs w:val="22"/>
        </w:rPr>
        <w:t xml:space="preserve"> na zasadach określonych w § 14 ust. 4 Umowy.</w:t>
      </w:r>
    </w:p>
    <w:p w14:paraId="0469DC6E" w14:textId="77777777" w:rsidR="00AB046F" w:rsidRPr="00AB046F" w:rsidRDefault="00AB046F" w:rsidP="00683A07">
      <w:pPr>
        <w:pStyle w:val="Nagwek2"/>
        <w:rPr>
          <w:sz w:val="16"/>
          <w:szCs w:val="16"/>
        </w:rPr>
      </w:pPr>
      <w:bookmarkStart w:id="157" w:name="_Toc64016209"/>
      <w:bookmarkStart w:id="158" w:name="_Toc106184593"/>
      <w:bookmarkStart w:id="159" w:name="_Toc179548117"/>
      <w:bookmarkEnd w:id="153"/>
    </w:p>
    <w:p w14:paraId="564B1BCF" w14:textId="5A9E427F" w:rsidR="00683A07" w:rsidRPr="000E4913" w:rsidRDefault="00683A07" w:rsidP="00683A07">
      <w:pPr>
        <w:pStyle w:val="Nagwek2"/>
      </w:pPr>
      <w:r w:rsidRPr="000E4913">
        <w:t>§ 1</w:t>
      </w:r>
      <w:r>
        <w:t>3</w:t>
      </w:r>
      <w:r w:rsidRPr="000E4913">
        <w:t>. Kary umowne i odpowiedzialność</w:t>
      </w:r>
      <w:bookmarkEnd w:id="157"/>
      <w:bookmarkEnd w:id="158"/>
      <w:bookmarkEnd w:id="159"/>
      <w:r w:rsidRPr="000E4913">
        <w:t xml:space="preserve"> </w:t>
      </w:r>
    </w:p>
    <w:p w14:paraId="1A76C2B9" w14:textId="04F53B8B" w:rsidR="00683A07" w:rsidRPr="004830FE" w:rsidRDefault="00683A07" w:rsidP="00FB5F69">
      <w:pPr>
        <w:numPr>
          <w:ilvl w:val="0"/>
          <w:numId w:val="45"/>
        </w:numPr>
        <w:spacing w:line="259" w:lineRule="auto"/>
        <w:ind w:left="284" w:hanging="281"/>
        <w:jc w:val="both"/>
        <w:rPr>
          <w:sz w:val="22"/>
          <w:szCs w:val="22"/>
        </w:rPr>
      </w:pPr>
      <w:bookmarkStart w:id="160" w:name="_Hlk67826332"/>
      <w:r w:rsidRPr="004830FE">
        <w:rPr>
          <w:sz w:val="22"/>
          <w:szCs w:val="22"/>
        </w:rPr>
        <w:t>Zamawiający może naliczyć Wykonawcy kary umowne:</w:t>
      </w:r>
    </w:p>
    <w:p w14:paraId="1179F463" w14:textId="78708524" w:rsidR="009A4B68" w:rsidRPr="004830FE" w:rsidRDefault="004830FE" w:rsidP="00FB5F69">
      <w:pPr>
        <w:pStyle w:val="Akapitzlist"/>
        <w:numPr>
          <w:ilvl w:val="1"/>
          <w:numId w:val="45"/>
        </w:numPr>
        <w:spacing w:line="276" w:lineRule="auto"/>
        <w:ind w:left="567" w:hanging="283"/>
        <w:jc w:val="both"/>
        <w:rPr>
          <w:sz w:val="22"/>
          <w:szCs w:val="22"/>
        </w:rPr>
      </w:pPr>
      <w:r>
        <w:rPr>
          <w:sz w:val="22"/>
          <w:szCs w:val="22"/>
        </w:rPr>
        <w:t>Z</w:t>
      </w:r>
      <w:r w:rsidR="009A4B68" w:rsidRPr="004830FE">
        <w:rPr>
          <w:sz w:val="22"/>
          <w:szCs w:val="22"/>
        </w:rPr>
        <w:t>a każdy rozpoczęty dzień zwłoki w realizacji przedmiotu Umowy</w:t>
      </w:r>
      <w:r w:rsidR="009A4B68" w:rsidRPr="004830FE">
        <w:rPr>
          <w:i/>
          <w:sz w:val="22"/>
          <w:szCs w:val="22"/>
        </w:rPr>
        <w:t xml:space="preserve"> </w:t>
      </w:r>
      <w:r w:rsidR="009A4B68" w:rsidRPr="004830FE">
        <w:rPr>
          <w:sz w:val="22"/>
          <w:szCs w:val="22"/>
        </w:rPr>
        <w:t>w wysokości:</w:t>
      </w:r>
    </w:p>
    <w:p w14:paraId="0EA14472" w14:textId="77834551" w:rsidR="009A4B68" w:rsidRPr="00C6062C" w:rsidRDefault="009A4B68" w:rsidP="00FB5F69">
      <w:pPr>
        <w:pStyle w:val="Akapitzlist"/>
        <w:numPr>
          <w:ilvl w:val="0"/>
          <w:numId w:val="67"/>
        </w:numPr>
        <w:ind w:left="709" w:hanging="142"/>
        <w:jc w:val="both"/>
        <w:rPr>
          <w:sz w:val="22"/>
          <w:szCs w:val="22"/>
          <w:highlight w:val="yellow"/>
        </w:rPr>
      </w:pPr>
      <w:r w:rsidRPr="00C6062C">
        <w:rPr>
          <w:sz w:val="22"/>
          <w:szCs w:val="22"/>
          <w:highlight w:val="yellow"/>
        </w:rPr>
        <w:t xml:space="preserve">od 1 do </w:t>
      </w:r>
      <w:r w:rsidR="001E2BD1" w:rsidRPr="00C6062C">
        <w:rPr>
          <w:sz w:val="22"/>
          <w:szCs w:val="22"/>
          <w:highlight w:val="yellow"/>
        </w:rPr>
        <w:t>10</w:t>
      </w:r>
      <w:r w:rsidRPr="00C6062C">
        <w:rPr>
          <w:sz w:val="22"/>
          <w:szCs w:val="22"/>
          <w:highlight w:val="yellow"/>
        </w:rPr>
        <w:t xml:space="preserve"> dnia – 0,</w:t>
      </w:r>
      <w:r w:rsidR="000231A3" w:rsidRPr="00C6062C">
        <w:rPr>
          <w:sz w:val="22"/>
          <w:szCs w:val="22"/>
          <w:highlight w:val="yellow"/>
        </w:rPr>
        <w:t>1</w:t>
      </w:r>
      <w:r w:rsidRPr="00C6062C">
        <w:rPr>
          <w:sz w:val="22"/>
          <w:szCs w:val="22"/>
          <w:highlight w:val="yellow"/>
        </w:rPr>
        <w:t>% wartości netto niezrealizowanej w terminie części Umowy</w:t>
      </w:r>
      <w:r w:rsidR="008B32C0" w:rsidRPr="00C6062C">
        <w:rPr>
          <w:sz w:val="22"/>
          <w:szCs w:val="22"/>
          <w:highlight w:val="yellow"/>
        </w:rPr>
        <w:br/>
      </w:r>
      <w:r w:rsidRPr="00C6062C">
        <w:rPr>
          <w:sz w:val="22"/>
          <w:szCs w:val="22"/>
          <w:highlight w:val="yellow"/>
        </w:rPr>
        <w:t xml:space="preserve">wg </w:t>
      </w:r>
      <w:r w:rsidRPr="00C6062C">
        <w:rPr>
          <w:i/>
          <w:sz w:val="22"/>
          <w:szCs w:val="22"/>
          <w:highlight w:val="yellow"/>
        </w:rPr>
        <w:t xml:space="preserve">Harmonogramu rzeczowo finansowego </w:t>
      </w:r>
      <w:r w:rsidRPr="00C6062C">
        <w:rPr>
          <w:sz w:val="22"/>
          <w:szCs w:val="22"/>
          <w:highlight w:val="yellow"/>
        </w:rPr>
        <w:t>za każdy dzień zwłoki,</w:t>
      </w:r>
    </w:p>
    <w:p w14:paraId="5BCB9205" w14:textId="1031186D" w:rsidR="009A4B68" w:rsidRPr="00C6062C" w:rsidRDefault="00AB046F" w:rsidP="00FB5F69">
      <w:pPr>
        <w:pStyle w:val="Akapitzlist"/>
        <w:numPr>
          <w:ilvl w:val="0"/>
          <w:numId w:val="67"/>
        </w:numPr>
        <w:ind w:left="709" w:hanging="142"/>
        <w:jc w:val="both"/>
        <w:rPr>
          <w:sz w:val="22"/>
          <w:szCs w:val="22"/>
          <w:highlight w:val="yellow"/>
        </w:rPr>
      </w:pPr>
      <w:r w:rsidRPr="00C6062C">
        <w:rPr>
          <w:sz w:val="22"/>
          <w:szCs w:val="22"/>
          <w:highlight w:val="yellow"/>
        </w:rPr>
        <w:t xml:space="preserve">od 10 dnia – </w:t>
      </w:r>
      <w:r w:rsidR="000231A3" w:rsidRPr="00C6062C">
        <w:rPr>
          <w:sz w:val="22"/>
          <w:szCs w:val="22"/>
          <w:highlight w:val="yellow"/>
        </w:rPr>
        <w:t>0,2</w:t>
      </w:r>
      <w:r w:rsidRPr="00C6062C">
        <w:rPr>
          <w:sz w:val="22"/>
          <w:szCs w:val="22"/>
          <w:highlight w:val="yellow"/>
        </w:rPr>
        <w:t xml:space="preserve"> </w:t>
      </w:r>
      <w:r w:rsidR="000231A3" w:rsidRPr="00C6062C">
        <w:rPr>
          <w:bCs/>
          <w:sz w:val="22"/>
          <w:szCs w:val="22"/>
          <w:highlight w:val="yellow"/>
        </w:rPr>
        <w:t>%</w:t>
      </w:r>
      <w:r w:rsidR="000231A3" w:rsidRPr="00C6062C">
        <w:rPr>
          <w:sz w:val="22"/>
          <w:szCs w:val="22"/>
          <w:highlight w:val="yellow"/>
        </w:rPr>
        <w:t xml:space="preserve"> </w:t>
      </w:r>
      <w:r w:rsidR="009A4B68" w:rsidRPr="00C6062C">
        <w:rPr>
          <w:sz w:val="22"/>
          <w:szCs w:val="22"/>
          <w:highlight w:val="yellow"/>
        </w:rPr>
        <w:t>wartości netto niezrealizowanej w terminie części Umowy</w:t>
      </w:r>
      <w:r w:rsidR="00C6062C" w:rsidRPr="00C6062C">
        <w:rPr>
          <w:sz w:val="22"/>
          <w:szCs w:val="22"/>
          <w:highlight w:val="yellow"/>
        </w:rPr>
        <w:br/>
      </w:r>
      <w:r w:rsidR="009A4B68" w:rsidRPr="00C6062C">
        <w:rPr>
          <w:sz w:val="22"/>
          <w:szCs w:val="22"/>
          <w:highlight w:val="yellow"/>
        </w:rPr>
        <w:t xml:space="preserve">wg </w:t>
      </w:r>
      <w:r w:rsidR="009A4B68" w:rsidRPr="00C6062C">
        <w:rPr>
          <w:i/>
          <w:sz w:val="22"/>
          <w:szCs w:val="22"/>
          <w:highlight w:val="yellow"/>
        </w:rPr>
        <w:t xml:space="preserve">Harmonogramu rzeczowo finansowego </w:t>
      </w:r>
      <w:r w:rsidR="009A4B68" w:rsidRPr="00C6062C">
        <w:rPr>
          <w:sz w:val="22"/>
          <w:szCs w:val="22"/>
          <w:highlight w:val="yellow"/>
        </w:rPr>
        <w:t>za każdy dzień zwłoki</w:t>
      </w:r>
      <w:r w:rsidR="0066709A">
        <w:rPr>
          <w:sz w:val="22"/>
          <w:szCs w:val="22"/>
          <w:highlight w:val="yellow"/>
        </w:rPr>
        <w:t>.</w:t>
      </w:r>
    </w:p>
    <w:p w14:paraId="154313A6" w14:textId="38286009" w:rsidR="0066709A" w:rsidRPr="0066709A" w:rsidRDefault="0066709A" w:rsidP="0066709A">
      <w:pPr>
        <w:pStyle w:val="Akapitzlist"/>
        <w:numPr>
          <w:ilvl w:val="1"/>
          <w:numId w:val="45"/>
        </w:numPr>
        <w:spacing w:line="276" w:lineRule="auto"/>
        <w:ind w:left="567" w:hanging="283"/>
        <w:jc w:val="both"/>
        <w:rPr>
          <w:sz w:val="22"/>
          <w:szCs w:val="22"/>
          <w:highlight w:val="yellow"/>
        </w:rPr>
      </w:pPr>
      <w:r w:rsidRPr="0066709A">
        <w:rPr>
          <w:sz w:val="22"/>
          <w:szCs w:val="22"/>
          <w:highlight w:val="yellow"/>
        </w:rPr>
        <w:t xml:space="preserve">za </w:t>
      </w:r>
      <w:r w:rsidRPr="0066709A">
        <w:rPr>
          <w:b/>
          <w:bCs/>
          <w:sz w:val="22"/>
          <w:szCs w:val="22"/>
          <w:highlight w:val="yellow"/>
          <w:u w:val="single"/>
        </w:rPr>
        <w:t>odstąpienie</w:t>
      </w:r>
      <w:r w:rsidRPr="0066709A">
        <w:rPr>
          <w:sz w:val="22"/>
          <w:szCs w:val="22"/>
          <w:highlight w:val="yellow"/>
        </w:rPr>
        <w:t xml:space="preserve"> od umowy przez jedną ze stron z przyczyn leżących po stronie Wykonawcy w wysokości 20</w:t>
      </w:r>
      <w:r>
        <w:rPr>
          <w:sz w:val="22"/>
          <w:szCs w:val="22"/>
          <w:highlight w:val="yellow"/>
        </w:rPr>
        <w:t xml:space="preserve"> </w:t>
      </w:r>
      <w:r w:rsidRPr="0066709A">
        <w:rPr>
          <w:sz w:val="22"/>
          <w:szCs w:val="22"/>
          <w:highlight w:val="yellow"/>
        </w:rPr>
        <w:t>% wartości netto niezrealizowanej części umowy</w:t>
      </w:r>
      <w:r>
        <w:rPr>
          <w:sz w:val="22"/>
          <w:szCs w:val="22"/>
          <w:highlight w:val="yellow"/>
        </w:rPr>
        <w:t>.</w:t>
      </w:r>
    </w:p>
    <w:p w14:paraId="3F7A950F" w14:textId="5B26716E" w:rsidR="009A4B68" w:rsidRPr="005B580D" w:rsidRDefault="004830FE" w:rsidP="00FB5F69">
      <w:pPr>
        <w:pStyle w:val="Akapitzlist"/>
        <w:numPr>
          <w:ilvl w:val="1"/>
          <w:numId w:val="45"/>
        </w:numPr>
        <w:spacing w:line="276" w:lineRule="auto"/>
        <w:ind w:left="567" w:hanging="283"/>
        <w:jc w:val="both"/>
        <w:rPr>
          <w:color w:val="FF0000"/>
          <w:sz w:val="22"/>
          <w:szCs w:val="22"/>
          <w:highlight w:val="yellow"/>
        </w:rPr>
      </w:pPr>
      <w:r w:rsidRPr="005B580D">
        <w:rPr>
          <w:color w:val="FF0000"/>
          <w:sz w:val="22"/>
          <w:szCs w:val="22"/>
          <w:highlight w:val="yellow"/>
        </w:rPr>
        <w:t>W</w:t>
      </w:r>
      <w:r w:rsidR="009A4B68" w:rsidRPr="005B580D">
        <w:rPr>
          <w:color w:val="FF0000"/>
          <w:sz w:val="22"/>
          <w:szCs w:val="22"/>
          <w:highlight w:val="yellow"/>
        </w:rPr>
        <w:t xml:space="preserve"> wysokości 0,01% wartości netto danego etapu za każdą godzinę zwłoki ponad termin określony w § 6 ust. </w:t>
      </w:r>
      <w:r w:rsidR="00601BB2" w:rsidRPr="005B580D">
        <w:rPr>
          <w:color w:val="FF0000"/>
          <w:sz w:val="22"/>
          <w:szCs w:val="22"/>
          <w:highlight w:val="yellow"/>
        </w:rPr>
        <w:t>3</w:t>
      </w:r>
      <w:r w:rsidR="00C6062C" w:rsidRPr="005B580D">
        <w:rPr>
          <w:color w:val="FF0000"/>
          <w:sz w:val="22"/>
          <w:szCs w:val="22"/>
          <w:highlight w:val="yellow"/>
        </w:rPr>
        <w:t xml:space="preserve"> lit. a)</w:t>
      </w:r>
      <w:r w:rsidR="000231A3" w:rsidRPr="005B580D">
        <w:rPr>
          <w:color w:val="FF0000"/>
          <w:sz w:val="22"/>
          <w:szCs w:val="22"/>
          <w:highlight w:val="yellow"/>
        </w:rPr>
        <w:t xml:space="preserve"> (przystąpienie do usuwania awarii)</w:t>
      </w:r>
      <w:r w:rsidR="009A4B68" w:rsidRPr="005B580D">
        <w:rPr>
          <w:color w:val="FF0000"/>
          <w:sz w:val="22"/>
          <w:szCs w:val="22"/>
          <w:highlight w:val="yellow"/>
        </w:rPr>
        <w:t>,</w:t>
      </w:r>
      <w:r w:rsidR="000231A3" w:rsidRPr="005B580D">
        <w:rPr>
          <w:color w:val="FF0000"/>
          <w:sz w:val="22"/>
          <w:szCs w:val="22"/>
          <w:highlight w:val="yellow"/>
        </w:rPr>
        <w:t xml:space="preserve"> powyżej 2 godzin od zgłoszenia.</w:t>
      </w:r>
    </w:p>
    <w:p w14:paraId="02138B75" w14:textId="60D9ED01" w:rsidR="00A13A6B" w:rsidRPr="00CF545C" w:rsidRDefault="004830FE" w:rsidP="00FB5F69">
      <w:pPr>
        <w:pStyle w:val="Akapitzlist"/>
        <w:numPr>
          <w:ilvl w:val="1"/>
          <w:numId w:val="45"/>
        </w:numPr>
        <w:spacing w:line="276" w:lineRule="auto"/>
        <w:ind w:left="567" w:hanging="283"/>
        <w:jc w:val="both"/>
        <w:rPr>
          <w:sz w:val="22"/>
          <w:szCs w:val="22"/>
          <w:highlight w:val="yellow"/>
        </w:rPr>
      </w:pPr>
      <w:r w:rsidRPr="00CF545C">
        <w:rPr>
          <w:sz w:val="22"/>
          <w:szCs w:val="22"/>
          <w:highlight w:val="yellow"/>
        </w:rPr>
        <w:t>W</w:t>
      </w:r>
      <w:r w:rsidR="00683A07" w:rsidRPr="00CF545C">
        <w:rPr>
          <w:sz w:val="22"/>
          <w:szCs w:val="22"/>
          <w:highlight w:val="yellow"/>
        </w:rPr>
        <w:t xml:space="preserve"> przypadku stwierdzenia, że prace </w:t>
      </w:r>
      <w:r w:rsidR="002B05A2" w:rsidRPr="00CF545C">
        <w:rPr>
          <w:sz w:val="22"/>
          <w:szCs w:val="22"/>
          <w:highlight w:val="yellow"/>
        </w:rPr>
        <w:t xml:space="preserve">są </w:t>
      </w:r>
      <w:r w:rsidR="00683A07" w:rsidRPr="00CF545C">
        <w:rPr>
          <w:sz w:val="22"/>
          <w:szCs w:val="22"/>
          <w:highlight w:val="yellow"/>
        </w:rPr>
        <w:t xml:space="preserve">wykonywane na terenie </w:t>
      </w:r>
      <w:r w:rsidR="00025E5C" w:rsidRPr="00CF545C">
        <w:rPr>
          <w:sz w:val="22"/>
          <w:szCs w:val="22"/>
          <w:highlight w:val="yellow"/>
        </w:rPr>
        <w:t>Zamawiającego</w:t>
      </w:r>
      <w:r w:rsidR="00C6062C" w:rsidRPr="00CF545C">
        <w:rPr>
          <w:sz w:val="22"/>
          <w:szCs w:val="22"/>
          <w:highlight w:val="yellow"/>
        </w:rPr>
        <w:br/>
      </w:r>
      <w:r w:rsidR="00683A07" w:rsidRPr="00CF545C">
        <w:rPr>
          <w:sz w:val="22"/>
          <w:szCs w:val="22"/>
          <w:highlight w:val="yellow"/>
        </w:rPr>
        <w:t xml:space="preserve">przez pracowników </w:t>
      </w:r>
      <w:r w:rsidR="002B05A2" w:rsidRPr="00CF545C">
        <w:rPr>
          <w:sz w:val="22"/>
          <w:szCs w:val="22"/>
          <w:highlight w:val="yellow"/>
        </w:rPr>
        <w:t>W</w:t>
      </w:r>
      <w:r w:rsidR="00683A07" w:rsidRPr="00CF545C">
        <w:rPr>
          <w:sz w:val="22"/>
          <w:szCs w:val="22"/>
          <w:highlight w:val="yellow"/>
        </w:rPr>
        <w:t>ykonawcy nie posługujących się językiem polskim w mowie i piśmie w</w:t>
      </w:r>
      <w:r w:rsidRPr="00CF545C">
        <w:rPr>
          <w:sz w:val="22"/>
          <w:szCs w:val="22"/>
          <w:highlight w:val="yellow"/>
        </w:rPr>
        <w:t> </w:t>
      </w:r>
      <w:r w:rsidR="00683A07" w:rsidRPr="00CF545C">
        <w:rPr>
          <w:sz w:val="22"/>
          <w:szCs w:val="22"/>
          <w:highlight w:val="yellow"/>
        </w:rPr>
        <w:t xml:space="preserve">stopniu warunkującym porozumiewanie się w wysokości 200,00 zł za każdy stwierdzony przypadek, </w:t>
      </w:r>
      <w:r w:rsidR="00A13A6B" w:rsidRPr="00CF545C">
        <w:rPr>
          <w:sz w:val="22"/>
          <w:szCs w:val="22"/>
          <w:highlight w:val="yellow"/>
        </w:rPr>
        <w:t>(każdego pracownika), kara może zostać nałożona wielokrotnie w odniesieniu do tego samego pracownika, jeżeli będzie on wykonywał pracę na terenie Zamawiającego w</w:t>
      </w:r>
      <w:r w:rsidRPr="00CF545C">
        <w:rPr>
          <w:sz w:val="22"/>
          <w:szCs w:val="22"/>
          <w:highlight w:val="yellow"/>
        </w:rPr>
        <w:t> </w:t>
      </w:r>
      <w:r w:rsidR="00A13A6B" w:rsidRPr="00CF545C">
        <w:rPr>
          <w:sz w:val="22"/>
          <w:szCs w:val="22"/>
          <w:highlight w:val="yellow"/>
        </w:rPr>
        <w:t>kolejnych dniach,</w:t>
      </w:r>
    </w:p>
    <w:p w14:paraId="68168E70" w14:textId="344251A9" w:rsidR="00683A07" w:rsidRDefault="004830FE" w:rsidP="00FB5F69">
      <w:pPr>
        <w:pStyle w:val="Akapitzlist"/>
        <w:numPr>
          <w:ilvl w:val="1"/>
          <w:numId w:val="45"/>
        </w:numPr>
        <w:spacing w:line="276" w:lineRule="auto"/>
        <w:ind w:left="567" w:hanging="283"/>
        <w:jc w:val="both"/>
        <w:rPr>
          <w:sz w:val="22"/>
          <w:szCs w:val="22"/>
          <w:highlight w:val="yellow"/>
        </w:rPr>
      </w:pPr>
      <w:r w:rsidRPr="00CF545C">
        <w:rPr>
          <w:sz w:val="22"/>
          <w:szCs w:val="22"/>
          <w:highlight w:val="yellow"/>
        </w:rPr>
        <w:t>Z</w:t>
      </w:r>
      <w:r w:rsidR="00683A07" w:rsidRPr="00CF545C">
        <w:rPr>
          <w:sz w:val="22"/>
          <w:szCs w:val="22"/>
          <w:highlight w:val="yellow"/>
        </w:rPr>
        <w:t xml:space="preserve">a zwłokę w przedstawieniu dokumentów, które zgodnie z SOPZ ma przedłożyć Wykonawca przez rozpoczęciem wykonywania </w:t>
      </w:r>
      <w:r w:rsidR="002B05A2" w:rsidRPr="00CF545C">
        <w:rPr>
          <w:sz w:val="22"/>
          <w:szCs w:val="22"/>
          <w:highlight w:val="yellow"/>
        </w:rPr>
        <w:t>U</w:t>
      </w:r>
      <w:r w:rsidR="00683A07" w:rsidRPr="00CF545C">
        <w:rPr>
          <w:sz w:val="22"/>
          <w:szCs w:val="22"/>
          <w:highlight w:val="yellow"/>
        </w:rPr>
        <w:t xml:space="preserve">mowy oraz w trakcie </w:t>
      </w:r>
      <w:r w:rsidR="002B05A2" w:rsidRPr="00CF545C">
        <w:rPr>
          <w:sz w:val="22"/>
          <w:szCs w:val="22"/>
          <w:highlight w:val="yellow"/>
        </w:rPr>
        <w:t>jej</w:t>
      </w:r>
      <w:r w:rsidR="00683A07" w:rsidRPr="00CF545C">
        <w:rPr>
          <w:sz w:val="22"/>
          <w:szCs w:val="22"/>
          <w:highlight w:val="yellow"/>
        </w:rPr>
        <w:t xml:space="preserve"> realizacji </w:t>
      </w:r>
      <w:r w:rsidR="00CF545C" w:rsidRPr="00CF545C">
        <w:rPr>
          <w:sz w:val="22"/>
          <w:szCs w:val="22"/>
          <w:highlight w:val="yellow"/>
        </w:rPr>
        <w:t>–</w:t>
      </w:r>
      <w:r w:rsidR="00683A07" w:rsidRPr="00CF545C">
        <w:rPr>
          <w:sz w:val="22"/>
          <w:szCs w:val="22"/>
          <w:highlight w:val="yellow"/>
        </w:rPr>
        <w:t xml:space="preserve"> w</w:t>
      </w:r>
      <w:r w:rsidR="00CF545C" w:rsidRPr="00CF545C">
        <w:rPr>
          <w:sz w:val="22"/>
          <w:szCs w:val="22"/>
          <w:highlight w:val="yellow"/>
        </w:rPr>
        <w:t xml:space="preserve"> </w:t>
      </w:r>
      <w:r w:rsidR="00683A07" w:rsidRPr="00CF545C">
        <w:rPr>
          <w:sz w:val="22"/>
          <w:szCs w:val="22"/>
          <w:highlight w:val="yellow"/>
        </w:rPr>
        <w:t>wysokości 100 zł</w:t>
      </w:r>
      <w:r w:rsidR="00CF545C" w:rsidRPr="00CF545C">
        <w:rPr>
          <w:sz w:val="22"/>
          <w:szCs w:val="22"/>
          <w:highlight w:val="yellow"/>
        </w:rPr>
        <w:br/>
      </w:r>
      <w:r w:rsidR="00683A07" w:rsidRPr="00CF545C">
        <w:rPr>
          <w:sz w:val="22"/>
          <w:szCs w:val="22"/>
          <w:highlight w:val="yellow"/>
        </w:rPr>
        <w:t>za każdy</w:t>
      </w:r>
      <w:r w:rsidR="002B05A2" w:rsidRPr="00CF545C">
        <w:rPr>
          <w:sz w:val="22"/>
          <w:szCs w:val="22"/>
          <w:highlight w:val="yellow"/>
        </w:rPr>
        <w:t xml:space="preserve"> rozpoczęty</w:t>
      </w:r>
      <w:r w:rsidR="00683A07" w:rsidRPr="00CF545C">
        <w:rPr>
          <w:sz w:val="22"/>
          <w:szCs w:val="22"/>
          <w:highlight w:val="yellow"/>
        </w:rPr>
        <w:t xml:space="preserve"> dzień zwłoki</w:t>
      </w:r>
      <w:r w:rsidR="009A4B68" w:rsidRPr="00CF545C">
        <w:rPr>
          <w:sz w:val="22"/>
          <w:szCs w:val="22"/>
          <w:highlight w:val="yellow"/>
        </w:rPr>
        <w:t>,</w:t>
      </w:r>
    </w:p>
    <w:p w14:paraId="22C275BB" w14:textId="77777777" w:rsidR="0066709A" w:rsidRPr="0066709A" w:rsidRDefault="0066709A" w:rsidP="0066709A">
      <w:pPr>
        <w:spacing w:line="276" w:lineRule="auto"/>
        <w:jc w:val="both"/>
        <w:rPr>
          <w:sz w:val="22"/>
          <w:szCs w:val="22"/>
          <w:highlight w:val="yellow"/>
        </w:rPr>
      </w:pPr>
    </w:p>
    <w:p w14:paraId="446351DA" w14:textId="43172D4D" w:rsidR="00683A07" w:rsidRPr="00CF545C" w:rsidRDefault="004830FE" w:rsidP="00FB5F69">
      <w:pPr>
        <w:pStyle w:val="Akapitzlist"/>
        <w:numPr>
          <w:ilvl w:val="1"/>
          <w:numId w:val="45"/>
        </w:numPr>
        <w:spacing w:line="276" w:lineRule="auto"/>
        <w:ind w:left="567" w:hanging="283"/>
        <w:jc w:val="both"/>
        <w:rPr>
          <w:sz w:val="22"/>
          <w:szCs w:val="22"/>
          <w:highlight w:val="yellow"/>
        </w:rPr>
      </w:pPr>
      <w:bookmarkStart w:id="161" w:name="_Hlk144459554"/>
      <w:r w:rsidRPr="00CF545C">
        <w:rPr>
          <w:sz w:val="22"/>
          <w:szCs w:val="22"/>
          <w:highlight w:val="yellow"/>
        </w:rPr>
        <w:lastRenderedPageBreak/>
        <w:t>Z</w:t>
      </w:r>
      <w:r w:rsidR="00683A07" w:rsidRPr="00CF545C">
        <w:rPr>
          <w:sz w:val="22"/>
          <w:szCs w:val="22"/>
          <w:highlight w:val="yellow"/>
        </w:rPr>
        <w:t>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w:t>
      </w:r>
      <w:r w:rsidRPr="00CF545C">
        <w:rPr>
          <w:sz w:val="22"/>
          <w:szCs w:val="22"/>
          <w:highlight w:val="yellow"/>
        </w:rPr>
        <w:t>.</w:t>
      </w:r>
    </w:p>
    <w:bookmarkEnd w:id="161"/>
    <w:p w14:paraId="3147F901" w14:textId="44E6CB8C" w:rsidR="00683A07" w:rsidRPr="005B580D" w:rsidRDefault="004830FE" w:rsidP="00FB5F69">
      <w:pPr>
        <w:pStyle w:val="Akapitzlist"/>
        <w:numPr>
          <w:ilvl w:val="1"/>
          <w:numId w:val="45"/>
        </w:numPr>
        <w:spacing w:line="21" w:lineRule="atLeast"/>
        <w:ind w:left="567" w:hanging="283"/>
        <w:jc w:val="both"/>
        <w:rPr>
          <w:sz w:val="22"/>
          <w:szCs w:val="22"/>
          <w:highlight w:val="yellow"/>
        </w:rPr>
      </w:pPr>
      <w:r w:rsidRPr="005B580D">
        <w:rPr>
          <w:sz w:val="22"/>
          <w:szCs w:val="22"/>
          <w:highlight w:val="yellow"/>
        </w:rPr>
        <w:t>Z</w:t>
      </w:r>
      <w:r w:rsidR="00683A07" w:rsidRPr="005B580D">
        <w:rPr>
          <w:sz w:val="22"/>
          <w:szCs w:val="22"/>
          <w:highlight w:val="yellow"/>
        </w:rPr>
        <w:t>a naruszenie przez Wykonawcę obowiązku zachowania poufności w wysokości 5</w:t>
      </w:r>
      <w:r w:rsidR="00AB046F" w:rsidRPr="005B580D">
        <w:rPr>
          <w:sz w:val="22"/>
          <w:szCs w:val="22"/>
          <w:highlight w:val="yellow"/>
        </w:rPr>
        <w:t xml:space="preserve"> </w:t>
      </w:r>
      <w:r w:rsidR="00683A07" w:rsidRPr="005B580D">
        <w:rPr>
          <w:sz w:val="22"/>
          <w:szCs w:val="22"/>
          <w:highlight w:val="yellow"/>
        </w:rPr>
        <w:t xml:space="preserve">% </w:t>
      </w:r>
      <w:r w:rsidR="002B05A2" w:rsidRPr="005B580D">
        <w:rPr>
          <w:sz w:val="22"/>
          <w:szCs w:val="22"/>
          <w:highlight w:val="yellow"/>
        </w:rPr>
        <w:t>w</w:t>
      </w:r>
      <w:r w:rsidR="00683A07" w:rsidRPr="005B580D">
        <w:rPr>
          <w:sz w:val="22"/>
          <w:szCs w:val="22"/>
          <w:highlight w:val="yellow"/>
        </w:rPr>
        <w:t>artości Umowy</w:t>
      </w:r>
      <w:r w:rsidR="002B05A2" w:rsidRPr="005B580D">
        <w:rPr>
          <w:sz w:val="22"/>
          <w:szCs w:val="22"/>
          <w:highlight w:val="yellow"/>
        </w:rPr>
        <w:t xml:space="preserve"> netto</w:t>
      </w:r>
      <w:r w:rsidR="00683A07" w:rsidRPr="005B580D">
        <w:rPr>
          <w:sz w:val="22"/>
          <w:szCs w:val="22"/>
          <w:highlight w:val="yellow"/>
        </w:rPr>
        <w:t xml:space="preserve">, o której mowa w § 3 ust. 1,  </w:t>
      </w:r>
      <w:r w:rsidR="002B05A2" w:rsidRPr="005B580D">
        <w:rPr>
          <w:sz w:val="22"/>
          <w:szCs w:val="22"/>
          <w:highlight w:val="yellow"/>
        </w:rPr>
        <w:t>za każdy stwierdzony przypadek,</w:t>
      </w:r>
    </w:p>
    <w:p w14:paraId="312868EA" w14:textId="1B1E9A3B" w:rsidR="00683A07" w:rsidRPr="00CF545C" w:rsidRDefault="004830FE" w:rsidP="00FB5F69">
      <w:pPr>
        <w:pStyle w:val="Akapitzlist"/>
        <w:numPr>
          <w:ilvl w:val="1"/>
          <w:numId w:val="45"/>
        </w:numPr>
        <w:spacing w:line="21" w:lineRule="atLeast"/>
        <w:ind w:left="567" w:hanging="283"/>
        <w:jc w:val="both"/>
        <w:rPr>
          <w:sz w:val="22"/>
          <w:szCs w:val="22"/>
          <w:highlight w:val="yellow"/>
        </w:rPr>
      </w:pPr>
      <w:r w:rsidRPr="00CF545C">
        <w:rPr>
          <w:sz w:val="22"/>
          <w:szCs w:val="22"/>
          <w:highlight w:val="yellow"/>
        </w:rPr>
        <w:t>W</w:t>
      </w:r>
      <w:r w:rsidR="00683A07" w:rsidRPr="00CF545C">
        <w:rPr>
          <w:sz w:val="22"/>
          <w:szCs w:val="22"/>
          <w:highlight w:val="yellow"/>
        </w:rPr>
        <w:t xml:space="preserve"> przypadku stawienia się do pracy lub wykonywana pracy przez pracowników Wykonawcy:</w:t>
      </w:r>
    </w:p>
    <w:p w14:paraId="764DB2C5" w14:textId="674B0AB6" w:rsidR="00683A07" w:rsidRPr="00CF545C" w:rsidRDefault="00683A07" w:rsidP="00FB5F69">
      <w:pPr>
        <w:numPr>
          <w:ilvl w:val="2"/>
          <w:numId w:val="45"/>
        </w:numPr>
        <w:spacing w:line="21" w:lineRule="atLeast"/>
        <w:ind w:left="851" w:hanging="284"/>
        <w:jc w:val="both"/>
        <w:rPr>
          <w:sz w:val="22"/>
          <w:szCs w:val="22"/>
          <w:highlight w:val="yellow"/>
        </w:rPr>
      </w:pPr>
      <w:r w:rsidRPr="00CF545C">
        <w:rPr>
          <w:sz w:val="22"/>
          <w:szCs w:val="22"/>
          <w:highlight w:val="yellow"/>
        </w:rPr>
        <w:t>w stanie po użyciu alkoholu; (stan po użyciu alkoholu zachodzi, gdy zawartość alkoholu</w:t>
      </w:r>
      <w:r w:rsidR="00AB046F" w:rsidRPr="00CF545C">
        <w:rPr>
          <w:sz w:val="22"/>
          <w:szCs w:val="22"/>
          <w:highlight w:val="yellow"/>
        </w:rPr>
        <w:br/>
      </w:r>
      <w:r w:rsidRPr="00CF545C">
        <w:rPr>
          <w:sz w:val="22"/>
          <w:szCs w:val="22"/>
          <w:highlight w:val="yellow"/>
        </w:rPr>
        <w:t>w organizmie wynosi lub prowadzi do stężenia we krwi od 0,2‰ do 0,5‰ alkoholu</w:t>
      </w:r>
      <w:r w:rsidR="00AB046F" w:rsidRPr="00CF545C">
        <w:rPr>
          <w:sz w:val="22"/>
          <w:szCs w:val="22"/>
          <w:highlight w:val="yellow"/>
        </w:rPr>
        <w:br/>
      </w:r>
      <w:r w:rsidRPr="00CF545C">
        <w:rPr>
          <w:sz w:val="22"/>
          <w:szCs w:val="22"/>
          <w:highlight w:val="yellow"/>
        </w:rPr>
        <w:t>albo obecności w wydychanym powietrzu od 0,1 mg do 0,25 mg alkoholu w 1 dm3)</w:t>
      </w:r>
    </w:p>
    <w:p w14:paraId="1DD020A3" w14:textId="45D92AFC" w:rsidR="00683A07" w:rsidRPr="00CF545C" w:rsidRDefault="00683A07" w:rsidP="00FB5F69">
      <w:pPr>
        <w:numPr>
          <w:ilvl w:val="2"/>
          <w:numId w:val="45"/>
        </w:numPr>
        <w:spacing w:line="21" w:lineRule="atLeast"/>
        <w:ind w:left="851" w:hanging="284"/>
        <w:jc w:val="both"/>
        <w:rPr>
          <w:sz w:val="22"/>
          <w:szCs w:val="22"/>
          <w:highlight w:val="yellow"/>
        </w:rPr>
      </w:pPr>
      <w:r w:rsidRPr="00CF545C">
        <w:rPr>
          <w:sz w:val="22"/>
          <w:szCs w:val="22"/>
          <w:highlight w:val="yellow"/>
        </w:rPr>
        <w:t>w stanie nietrzeźwości, (stan nietrzeźwości zachodzi, gdy zawartość alkoholu w</w:t>
      </w:r>
      <w:r w:rsidR="004830FE" w:rsidRPr="00CF545C">
        <w:rPr>
          <w:sz w:val="22"/>
          <w:szCs w:val="22"/>
          <w:highlight w:val="yellow"/>
        </w:rPr>
        <w:t> </w:t>
      </w:r>
      <w:r w:rsidRPr="00CF545C">
        <w:rPr>
          <w:sz w:val="22"/>
          <w:szCs w:val="22"/>
          <w:highlight w:val="yellow"/>
        </w:rPr>
        <w:t xml:space="preserve">organizmie wynosi lub prowadzi do stężenia we krwi powyżej 0,5‰ alkoholu albo obecności </w:t>
      </w:r>
      <w:r w:rsidRPr="00CF545C">
        <w:rPr>
          <w:sz w:val="22"/>
          <w:szCs w:val="22"/>
          <w:highlight w:val="yellow"/>
        </w:rPr>
        <w:br/>
        <w:t>w wydychanym powietrzu powyżej 0,25 mg alkoholu w 1 dm</w:t>
      </w:r>
      <w:r w:rsidRPr="00CF545C">
        <w:rPr>
          <w:sz w:val="22"/>
          <w:szCs w:val="22"/>
          <w:highlight w:val="yellow"/>
          <w:vertAlign w:val="superscript"/>
        </w:rPr>
        <w:t>3</w:t>
      </w:r>
      <w:r w:rsidRPr="00CF545C">
        <w:rPr>
          <w:sz w:val="22"/>
          <w:szCs w:val="22"/>
          <w:highlight w:val="yellow"/>
        </w:rPr>
        <w:t>)</w:t>
      </w:r>
    </w:p>
    <w:p w14:paraId="5480C470" w14:textId="77777777" w:rsidR="00683A07" w:rsidRPr="00CF545C" w:rsidRDefault="00683A07" w:rsidP="00FB5F69">
      <w:pPr>
        <w:numPr>
          <w:ilvl w:val="2"/>
          <w:numId w:val="45"/>
        </w:numPr>
        <w:spacing w:line="21" w:lineRule="atLeast"/>
        <w:ind w:left="851" w:hanging="284"/>
        <w:jc w:val="both"/>
        <w:rPr>
          <w:sz w:val="22"/>
          <w:szCs w:val="22"/>
          <w:highlight w:val="yellow"/>
        </w:rPr>
      </w:pPr>
      <w:r w:rsidRPr="00CF545C">
        <w:rPr>
          <w:sz w:val="22"/>
          <w:szCs w:val="22"/>
          <w:highlight w:val="yellow"/>
        </w:rPr>
        <w:t xml:space="preserve">którzy są pod wpływem narkotyków lub innych substancji, których oddziaływanie </w:t>
      </w:r>
      <w:r w:rsidRPr="00CF545C">
        <w:rPr>
          <w:sz w:val="22"/>
          <w:szCs w:val="22"/>
          <w:highlight w:val="yellow"/>
        </w:rPr>
        <w:br/>
        <w:t xml:space="preserve">na organizm pracownika uniemożliwia należyte wykonanie obowiązków pracowniczych (dalej inne substancje), </w:t>
      </w:r>
    </w:p>
    <w:p w14:paraId="6AFCD181" w14:textId="6E34A93D" w:rsidR="00683A07" w:rsidRPr="00CF545C" w:rsidRDefault="00683A07" w:rsidP="00FB5F69">
      <w:pPr>
        <w:numPr>
          <w:ilvl w:val="2"/>
          <w:numId w:val="45"/>
        </w:numPr>
        <w:spacing w:line="21" w:lineRule="atLeast"/>
        <w:ind w:left="851" w:hanging="284"/>
        <w:jc w:val="both"/>
        <w:rPr>
          <w:sz w:val="22"/>
          <w:szCs w:val="22"/>
          <w:highlight w:val="yellow"/>
        </w:rPr>
      </w:pPr>
      <w:r w:rsidRPr="00CF545C">
        <w:rPr>
          <w:sz w:val="22"/>
          <w:szCs w:val="22"/>
          <w:highlight w:val="yellow"/>
        </w:rPr>
        <w:t>którzy używają lub spożywają alkohol, narkotyki lub inne substancji w czasie pracy</w:t>
      </w:r>
      <w:r w:rsidR="00AB046F" w:rsidRPr="00CF545C">
        <w:rPr>
          <w:sz w:val="22"/>
          <w:szCs w:val="22"/>
          <w:highlight w:val="yellow"/>
        </w:rPr>
        <w:br/>
      </w:r>
      <w:r w:rsidRPr="00CF545C">
        <w:rPr>
          <w:sz w:val="22"/>
          <w:szCs w:val="22"/>
          <w:highlight w:val="yellow"/>
        </w:rPr>
        <w:t>lub na terenie zakładu pracy,</w:t>
      </w:r>
    </w:p>
    <w:p w14:paraId="5605F145" w14:textId="65CC9935" w:rsidR="00683A07" w:rsidRPr="00CF545C" w:rsidRDefault="00683A07" w:rsidP="00FB5F69">
      <w:pPr>
        <w:numPr>
          <w:ilvl w:val="2"/>
          <w:numId w:val="45"/>
        </w:numPr>
        <w:spacing w:line="21" w:lineRule="atLeast"/>
        <w:ind w:left="709" w:hanging="284"/>
        <w:jc w:val="both"/>
        <w:rPr>
          <w:sz w:val="22"/>
          <w:szCs w:val="22"/>
          <w:highlight w:val="yellow"/>
        </w:rPr>
      </w:pPr>
      <w:r w:rsidRPr="00CF545C">
        <w:rPr>
          <w:sz w:val="22"/>
          <w:szCs w:val="22"/>
          <w:highlight w:val="yellow"/>
        </w:rPr>
        <w:t>którzy wnoszą alkohol, narkotyki lub inne substancje na teren zakładu pracy</w:t>
      </w:r>
      <w:r w:rsidR="00CF545C" w:rsidRPr="00CF545C">
        <w:rPr>
          <w:sz w:val="22"/>
          <w:szCs w:val="22"/>
          <w:highlight w:val="yellow"/>
        </w:rPr>
        <w:t xml:space="preserve"> </w:t>
      </w:r>
      <w:r w:rsidRPr="00CF545C">
        <w:rPr>
          <w:sz w:val="22"/>
          <w:szCs w:val="22"/>
          <w:highlight w:val="yellow"/>
        </w:rPr>
        <w:t>w wysokości</w:t>
      </w:r>
      <w:r w:rsidR="00CF545C" w:rsidRPr="00CF545C">
        <w:rPr>
          <w:sz w:val="22"/>
          <w:szCs w:val="22"/>
          <w:highlight w:val="yellow"/>
        </w:rPr>
        <w:br/>
      </w:r>
      <w:r w:rsidRPr="00CF545C">
        <w:rPr>
          <w:sz w:val="22"/>
          <w:szCs w:val="22"/>
          <w:highlight w:val="yellow"/>
        </w:rPr>
        <w:t>1 000,00 zł za każdy stwierdzony przypadek;</w:t>
      </w:r>
    </w:p>
    <w:p w14:paraId="3D05C699" w14:textId="4284F635" w:rsidR="00683A07" w:rsidRPr="00CF545C" w:rsidRDefault="00683A07" w:rsidP="00FB5F69">
      <w:pPr>
        <w:numPr>
          <w:ilvl w:val="1"/>
          <w:numId w:val="45"/>
        </w:numPr>
        <w:spacing w:line="21" w:lineRule="atLeast"/>
        <w:ind w:left="714" w:hanging="357"/>
        <w:jc w:val="both"/>
        <w:rPr>
          <w:sz w:val="22"/>
          <w:szCs w:val="22"/>
          <w:highlight w:val="yellow"/>
        </w:rPr>
      </w:pPr>
      <w:r w:rsidRPr="00CF545C">
        <w:rPr>
          <w:sz w:val="22"/>
          <w:szCs w:val="22"/>
          <w:highlight w:val="yellow"/>
        </w:rPr>
        <w:t xml:space="preserve">w przypadku dokonania przez pracownika Wykonawcy zaboru mienia Zamawiającego lub  firm mających siedzibę na terenie Zamawiającego – w wysokości 1 000 zł  za każdy stwierdzony przypadek, a jeżeli w wyniku zaboru doszło do zniszczenia mienia </w:t>
      </w:r>
      <w:r w:rsidR="00CF545C" w:rsidRPr="00CF545C">
        <w:rPr>
          <w:sz w:val="22"/>
          <w:szCs w:val="22"/>
          <w:highlight w:val="yellow"/>
        </w:rPr>
        <w:t>–</w:t>
      </w:r>
      <w:r w:rsidR="00025E5C" w:rsidRPr="00CF545C">
        <w:rPr>
          <w:sz w:val="22"/>
          <w:szCs w:val="22"/>
          <w:highlight w:val="yellow"/>
        </w:rPr>
        <w:t xml:space="preserve"> </w:t>
      </w:r>
      <w:r w:rsidR="002B05A2" w:rsidRPr="00CF545C">
        <w:rPr>
          <w:sz w:val="22"/>
          <w:szCs w:val="22"/>
          <w:highlight w:val="yellow"/>
        </w:rPr>
        <w:t>Wykonawca</w:t>
      </w:r>
      <w:r w:rsidR="00CF545C" w:rsidRPr="00CF545C">
        <w:rPr>
          <w:sz w:val="22"/>
          <w:szCs w:val="22"/>
          <w:highlight w:val="yellow"/>
        </w:rPr>
        <w:t xml:space="preserve"> </w:t>
      </w:r>
      <w:r w:rsidR="002B05A2" w:rsidRPr="00CF545C">
        <w:rPr>
          <w:sz w:val="22"/>
          <w:szCs w:val="22"/>
          <w:highlight w:val="yellow"/>
        </w:rPr>
        <w:t>zobowiązany jest także do pokrycia kosztów przywrócenia mienia do stanu poprzedniego.</w:t>
      </w:r>
    </w:p>
    <w:p w14:paraId="4A7C5259" w14:textId="01E626D9" w:rsidR="0064648D" w:rsidRPr="00CF545C" w:rsidRDefault="00683A07" w:rsidP="00FB5F69">
      <w:pPr>
        <w:numPr>
          <w:ilvl w:val="1"/>
          <w:numId w:val="45"/>
        </w:numPr>
        <w:spacing w:line="21" w:lineRule="atLeast"/>
        <w:ind w:left="714" w:hanging="357"/>
        <w:jc w:val="both"/>
        <w:rPr>
          <w:i/>
          <w:iCs/>
          <w:color w:val="FF0000"/>
          <w:sz w:val="22"/>
          <w:szCs w:val="22"/>
          <w:highlight w:val="yellow"/>
        </w:rPr>
      </w:pPr>
      <w:r w:rsidRPr="00CF545C">
        <w:rPr>
          <w:sz w:val="22"/>
          <w:szCs w:val="22"/>
          <w:highlight w:val="yellow"/>
        </w:rPr>
        <w:t xml:space="preserve">za każdy stwierdzony przypadek naruszenia obowiązku </w:t>
      </w:r>
      <w:r w:rsidR="0064648D" w:rsidRPr="00CF545C">
        <w:rPr>
          <w:sz w:val="22"/>
          <w:szCs w:val="22"/>
          <w:highlight w:val="yellow"/>
        </w:rPr>
        <w:t>w zakresie zatrudnienia, określonego</w:t>
      </w:r>
      <w:r w:rsidR="00AB046F" w:rsidRPr="00CF545C">
        <w:rPr>
          <w:sz w:val="22"/>
          <w:szCs w:val="22"/>
          <w:highlight w:val="yellow"/>
        </w:rPr>
        <w:br/>
      </w:r>
      <w:r w:rsidR="0064648D" w:rsidRPr="00CF545C">
        <w:rPr>
          <w:sz w:val="22"/>
          <w:szCs w:val="22"/>
          <w:highlight w:val="yellow"/>
        </w:rPr>
        <w:t xml:space="preserve">w § 9 ust. 1 </w:t>
      </w:r>
      <w:r w:rsidR="00AB046F" w:rsidRPr="00CF545C">
        <w:rPr>
          <w:sz w:val="22"/>
          <w:szCs w:val="22"/>
          <w:highlight w:val="yellow"/>
        </w:rPr>
        <w:t>–</w:t>
      </w:r>
      <w:r w:rsidRPr="00CF545C">
        <w:rPr>
          <w:sz w:val="22"/>
          <w:szCs w:val="22"/>
          <w:highlight w:val="yellow"/>
        </w:rPr>
        <w:t xml:space="preserve"> w</w:t>
      </w:r>
      <w:r w:rsidR="00AB046F" w:rsidRPr="00CF545C">
        <w:rPr>
          <w:sz w:val="22"/>
          <w:szCs w:val="22"/>
          <w:highlight w:val="yellow"/>
        </w:rPr>
        <w:t xml:space="preserve"> </w:t>
      </w:r>
      <w:r w:rsidRPr="00CF545C">
        <w:rPr>
          <w:sz w:val="22"/>
          <w:szCs w:val="22"/>
          <w:highlight w:val="yellow"/>
        </w:rPr>
        <w:t>wysokości równej miesięcznemu minimalnemu wynagrodzeniu za pracę ustalonemu zgodnie z przepisami ustawy z dnia 10.10.2002</w:t>
      </w:r>
      <w:r w:rsidR="00CF545C" w:rsidRPr="00CF545C">
        <w:rPr>
          <w:sz w:val="22"/>
          <w:szCs w:val="22"/>
          <w:highlight w:val="yellow"/>
        </w:rPr>
        <w:t xml:space="preserve"> </w:t>
      </w:r>
      <w:r w:rsidRPr="00CF545C">
        <w:rPr>
          <w:sz w:val="22"/>
          <w:szCs w:val="22"/>
          <w:highlight w:val="yellow"/>
        </w:rPr>
        <w:t>r. o minimalnym wynagrodzeniu</w:t>
      </w:r>
      <w:r w:rsidR="00AB046F" w:rsidRPr="00CF545C">
        <w:rPr>
          <w:sz w:val="22"/>
          <w:szCs w:val="22"/>
          <w:highlight w:val="yellow"/>
        </w:rPr>
        <w:br/>
      </w:r>
      <w:r w:rsidRPr="00CF545C">
        <w:rPr>
          <w:sz w:val="22"/>
          <w:szCs w:val="22"/>
          <w:highlight w:val="yellow"/>
        </w:rPr>
        <w:t xml:space="preserve">za pracę obowiązującemu w </w:t>
      </w:r>
      <w:r w:rsidR="0064648D" w:rsidRPr="00CF545C">
        <w:rPr>
          <w:sz w:val="22"/>
          <w:szCs w:val="22"/>
          <w:highlight w:val="yellow"/>
        </w:rPr>
        <w:t>czasie</w:t>
      </w:r>
      <w:r w:rsidRPr="00CF545C">
        <w:rPr>
          <w:sz w:val="22"/>
          <w:szCs w:val="22"/>
          <w:highlight w:val="yellow"/>
        </w:rPr>
        <w:t>, w którym stwierdzono naruszenie</w:t>
      </w:r>
      <w:r w:rsidR="009A4B68" w:rsidRPr="00CF545C">
        <w:rPr>
          <w:sz w:val="22"/>
          <w:szCs w:val="22"/>
          <w:highlight w:val="yellow"/>
        </w:rPr>
        <w:t>,</w:t>
      </w:r>
      <w:r w:rsidR="000071CA" w:rsidRPr="00CF545C">
        <w:rPr>
          <w:sz w:val="22"/>
          <w:szCs w:val="22"/>
          <w:highlight w:val="yellow"/>
        </w:rPr>
        <w:t xml:space="preserve"> </w:t>
      </w:r>
    </w:p>
    <w:p w14:paraId="1C846A7A" w14:textId="109E73BB" w:rsidR="00477D7E" w:rsidRPr="00CF545C" w:rsidRDefault="0064648D" w:rsidP="00FB5F69">
      <w:pPr>
        <w:numPr>
          <w:ilvl w:val="1"/>
          <w:numId w:val="45"/>
        </w:numPr>
        <w:spacing w:line="21" w:lineRule="atLeast"/>
        <w:ind w:left="714" w:hanging="357"/>
        <w:jc w:val="both"/>
        <w:rPr>
          <w:i/>
          <w:iCs/>
          <w:color w:val="FF0000"/>
          <w:sz w:val="22"/>
          <w:szCs w:val="22"/>
          <w:highlight w:val="yellow"/>
        </w:rPr>
      </w:pPr>
      <w:r w:rsidRPr="00CF545C">
        <w:rPr>
          <w:sz w:val="22"/>
          <w:szCs w:val="22"/>
          <w:highlight w:val="yellow"/>
        </w:rPr>
        <w:t xml:space="preserve">w </w:t>
      </w:r>
      <w:r w:rsidR="00683A07" w:rsidRPr="00CF545C">
        <w:rPr>
          <w:sz w:val="22"/>
          <w:szCs w:val="22"/>
          <w:highlight w:val="yellow"/>
        </w:rPr>
        <w:t xml:space="preserve">przypadku zaniechania złożenia zapotrzebowania na świadczenia Zamawiającego </w:t>
      </w:r>
      <w:r w:rsidR="00683A07" w:rsidRPr="00CF545C">
        <w:rPr>
          <w:sz w:val="22"/>
          <w:szCs w:val="22"/>
          <w:highlight w:val="yellow"/>
        </w:rPr>
        <w:br/>
        <w:t xml:space="preserve">i skorzystania przez Wykonawcę lub jego pracowników ze świadczeń Zamawiającego </w:t>
      </w:r>
      <w:bookmarkStart w:id="162" w:name="_Hlk147170364"/>
      <w:r w:rsidR="00D743FE" w:rsidRPr="00CF545C">
        <w:rPr>
          <w:sz w:val="22"/>
          <w:szCs w:val="22"/>
          <w:highlight w:val="yellow"/>
        </w:rPr>
        <w:t>w</w:t>
      </w:r>
      <w:r w:rsidR="004830FE" w:rsidRPr="00CF545C">
        <w:rPr>
          <w:sz w:val="22"/>
          <w:szCs w:val="22"/>
          <w:highlight w:val="yellow"/>
        </w:rPr>
        <w:t> </w:t>
      </w:r>
      <w:r w:rsidR="00D743FE" w:rsidRPr="00CF545C">
        <w:rPr>
          <w:sz w:val="22"/>
          <w:szCs w:val="22"/>
          <w:highlight w:val="yellow"/>
        </w:rPr>
        <w:t xml:space="preserve">wysokości </w:t>
      </w:r>
      <w:r w:rsidR="00025E5C" w:rsidRPr="00CF545C">
        <w:rPr>
          <w:sz w:val="22"/>
          <w:szCs w:val="22"/>
          <w:highlight w:val="yellow"/>
        </w:rPr>
        <w:t xml:space="preserve">50 zł za każdy stwierdzony przypadek </w:t>
      </w:r>
      <w:bookmarkEnd w:id="162"/>
      <w:r w:rsidR="00AB046F" w:rsidRPr="00CF545C">
        <w:rPr>
          <w:sz w:val="22"/>
          <w:szCs w:val="22"/>
          <w:highlight w:val="yellow"/>
        </w:rPr>
        <w:t>–</w:t>
      </w:r>
      <w:r w:rsidR="00683A07" w:rsidRPr="00CF545C">
        <w:rPr>
          <w:sz w:val="22"/>
          <w:szCs w:val="22"/>
          <w:highlight w:val="yellow"/>
        </w:rPr>
        <w:t xml:space="preserve"> </w:t>
      </w:r>
      <w:r w:rsidRPr="00CF545C">
        <w:rPr>
          <w:sz w:val="22"/>
          <w:szCs w:val="22"/>
          <w:highlight w:val="yellow"/>
        </w:rPr>
        <w:t>niezależnie</w:t>
      </w:r>
      <w:r w:rsidR="00AB046F" w:rsidRPr="00CF545C">
        <w:rPr>
          <w:sz w:val="22"/>
          <w:szCs w:val="22"/>
          <w:highlight w:val="yellow"/>
        </w:rPr>
        <w:t xml:space="preserve"> </w:t>
      </w:r>
      <w:r w:rsidRPr="00CF545C">
        <w:rPr>
          <w:sz w:val="22"/>
          <w:szCs w:val="22"/>
          <w:highlight w:val="yellow"/>
        </w:rPr>
        <w:t>od konieczności zapłaty wynagrodzenia za skorzystanie z takiego świadczenia</w:t>
      </w:r>
      <w:r w:rsidR="009A4B68" w:rsidRPr="00CF545C">
        <w:rPr>
          <w:sz w:val="22"/>
          <w:szCs w:val="22"/>
          <w:highlight w:val="yellow"/>
        </w:rPr>
        <w:t>,</w:t>
      </w:r>
    </w:p>
    <w:p w14:paraId="2F33C574" w14:textId="3C2296B9" w:rsidR="00477D7E" w:rsidRPr="00CF545C" w:rsidRDefault="00477D7E" w:rsidP="00FB5F69">
      <w:pPr>
        <w:numPr>
          <w:ilvl w:val="1"/>
          <w:numId w:val="45"/>
        </w:numPr>
        <w:spacing w:line="21" w:lineRule="atLeast"/>
        <w:ind w:left="714" w:hanging="357"/>
        <w:jc w:val="both"/>
        <w:rPr>
          <w:i/>
          <w:iCs/>
          <w:color w:val="FF0000"/>
          <w:sz w:val="24"/>
          <w:szCs w:val="24"/>
          <w:highlight w:val="yellow"/>
        </w:rPr>
      </w:pPr>
      <w:bookmarkStart w:id="163" w:name="_Hlk150323858"/>
      <w:r w:rsidRPr="00CF545C">
        <w:rPr>
          <w:sz w:val="22"/>
          <w:szCs w:val="22"/>
          <w:highlight w:val="yellow"/>
        </w:rPr>
        <w:t>z tytułu braku zapłaty lub nieterminowej zapłaty wynagrodzenia należnego podwykonawcom</w:t>
      </w:r>
      <w:r w:rsidR="00AB046F" w:rsidRPr="00CF545C">
        <w:rPr>
          <w:sz w:val="22"/>
          <w:szCs w:val="22"/>
          <w:highlight w:val="yellow"/>
        </w:rPr>
        <w:br/>
      </w:r>
      <w:r w:rsidRPr="00CF545C">
        <w:rPr>
          <w:sz w:val="22"/>
          <w:szCs w:val="22"/>
          <w:highlight w:val="yellow"/>
        </w:rPr>
        <w:t>z tytułu zmiany wysokości wynagrodzenia, o której mowa w §16 Waloryzacja, w wysokości</w:t>
      </w:r>
      <w:r w:rsidR="00AB046F" w:rsidRPr="00CF545C">
        <w:rPr>
          <w:sz w:val="22"/>
          <w:szCs w:val="22"/>
          <w:highlight w:val="yellow"/>
        </w:rPr>
        <w:br/>
      </w:r>
      <w:r w:rsidRPr="00CF545C">
        <w:rPr>
          <w:sz w:val="22"/>
          <w:szCs w:val="22"/>
          <w:highlight w:val="yellow"/>
        </w:rPr>
        <w:t xml:space="preserve">10 % nieuregulowanej kwoty netto – </w:t>
      </w:r>
      <w:r w:rsidRPr="00CF545C">
        <w:rPr>
          <w:i/>
          <w:iCs/>
          <w:color w:val="FF0000"/>
          <w:sz w:val="22"/>
          <w:szCs w:val="22"/>
          <w:highlight w:val="yellow"/>
        </w:rPr>
        <w:t>jeżeli dotyczy</w:t>
      </w:r>
      <w:r w:rsidRPr="00CF545C">
        <w:rPr>
          <w:color w:val="FF0000"/>
          <w:sz w:val="22"/>
          <w:szCs w:val="22"/>
          <w:highlight w:val="yellow"/>
        </w:rPr>
        <w:t xml:space="preserve"> </w:t>
      </w:r>
    </w:p>
    <w:p w14:paraId="1129BD2D" w14:textId="4EBBCB59" w:rsidR="0064648D" w:rsidRPr="00CF545C" w:rsidRDefault="0064648D" w:rsidP="00FB5F69">
      <w:pPr>
        <w:numPr>
          <w:ilvl w:val="0"/>
          <w:numId w:val="45"/>
        </w:numPr>
        <w:spacing w:line="252" w:lineRule="auto"/>
        <w:ind w:left="284" w:hanging="281"/>
        <w:jc w:val="both"/>
        <w:rPr>
          <w:sz w:val="22"/>
          <w:szCs w:val="22"/>
          <w:highlight w:val="yellow"/>
        </w:rPr>
      </w:pPr>
      <w:bookmarkStart w:id="164" w:name="_Hlk144479888"/>
      <w:bookmarkEnd w:id="163"/>
      <w:r w:rsidRPr="00CF545C">
        <w:rPr>
          <w:sz w:val="22"/>
          <w:szCs w:val="22"/>
          <w:highlight w:val="yellow"/>
        </w:rPr>
        <w:t>W przypadku nieprzystąpienia przez Wykonawcę do wykonywania przedmiotu Umowy w całości lub części w umówionym terminie</w:t>
      </w:r>
      <w:r w:rsidR="003B03D9" w:rsidRPr="00CF545C">
        <w:rPr>
          <w:sz w:val="22"/>
          <w:szCs w:val="22"/>
          <w:highlight w:val="yellow"/>
        </w:rPr>
        <w:t>,</w:t>
      </w:r>
      <w:r w:rsidRPr="00CF545C">
        <w:rPr>
          <w:sz w:val="22"/>
          <w:szCs w:val="22"/>
          <w:highlight w:val="yellow"/>
        </w:rPr>
        <w:t xml:space="preserve"> Zamawiający uprawniony jest do zlecenia wykonania przedmiotu Umowy w całości lub części innemu wykonawcy, bez konieczności uzyskiwania zgody Sądu</w:t>
      </w:r>
      <w:r w:rsidR="00CF545C" w:rsidRPr="00CF545C">
        <w:rPr>
          <w:sz w:val="22"/>
          <w:szCs w:val="22"/>
          <w:highlight w:val="yellow"/>
        </w:rPr>
        <w:t>,</w:t>
      </w:r>
      <w:r w:rsidR="00CF545C" w:rsidRPr="00CF545C">
        <w:rPr>
          <w:sz w:val="22"/>
          <w:szCs w:val="22"/>
          <w:highlight w:val="yellow"/>
        </w:rPr>
        <w:br/>
      </w:r>
      <w:r w:rsidRPr="00CF545C">
        <w:rPr>
          <w:sz w:val="22"/>
          <w:szCs w:val="22"/>
          <w:highlight w:val="yellow"/>
        </w:rPr>
        <w:t>o której mowa w art. 480 Kodeksu cywilnego. W przypadku konieczności zlecenia</w:t>
      </w:r>
      <w:r w:rsidR="00CF545C" w:rsidRPr="00CF545C">
        <w:rPr>
          <w:sz w:val="22"/>
          <w:szCs w:val="22"/>
          <w:highlight w:val="yellow"/>
        </w:rPr>
        <w:br/>
      </w:r>
      <w:r w:rsidRPr="00CF545C">
        <w:rPr>
          <w:sz w:val="22"/>
          <w:szCs w:val="22"/>
          <w:highlight w:val="yellow"/>
        </w:rPr>
        <w:t>przez Zamawiającego realizacji zamówienia innemu wykonawcy, Zamawiającemu, niezależnie</w:t>
      </w:r>
      <w:r w:rsidR="00CF545C" w:rsidRPr="00CF545C">
        <w:rPr>
          <w:sz w:val="22"/>
          <w:szCs w:val="22"/>
          <w:highlight w:val="yellow"/>
        </w:rPr>
        <w:br/>
      </w:r>
      <w:r w:rsidRPr="00CF545C">
        <w:rPr>
          <w:sz w:val="22"/>
          <w:szCs w:val="22"/>
          <w:highlight w:val="yellow"/>
        </w:rPr>
        <w:t>od innych uprawnień przysługuje prawo żądania od Wykonawcy zapłaty kwoty stanowiącej różnicę pomiędzy kosztami realizacji zamówienia poniesionymi przez Zamawiającego a wynagrodzeniem obliczonym</w:t>
      </w:r>
      <w:r w:rsidR="00CF545C" w:rsidRPr="00CF545C">
        <w:rPr>
          <w:sz w:val="22"/>
          <w:szCs w:val="22"/>
          <w:highlight w:val="yellow"/>
        </w:rPr>
        <w:t xml:space="preserve"> </w:t>
      </w:r>
      <w:r w:rsidRPr="00CF545C">
        <w:rPr>
          <w:sz w:val="22"/>
          <w:szCs w:val="22"/>
          <w:highlight w:val="yellow"/>
        </w:rPr>
        <w:t>z zastosowaniem cen określonych w Umowie.</w:t>
      </w:r>
      <w:bookmarkEnd w:id="164"/>
    </w:p>
    <w:p w14:paraId="1A9E25D2" w14:textId="33DFA64F" w:rsidR="00683A07" w:rsidRPr="00CF545C" w:rsidRDefault="00683A07" w:rsidP="00FB5F69">
      <w:pPr>
        <w:numPr>
          <w:ilvl w:val="0"/>
          <w:numId w:val="45"/>
        </w:numPr>
        <w:spacing w:line="252" w:lineRule="auto"/>
        <w:ind w:left="284" w:hanging="281"/>
        <w:jc w:val="both"/>
        <w:rPr>
          <w:sz w:val="22"/>
          <w:szCs w:val="22"/>
          <w:highlight w:val="yellow"/>
        </w:rPr>
      </w:pPr>
      <w:r w:rsidRPr="00CF545C">
        <w:rPr>
          <w:sz w:val="22"/>
          <w:szCs w:val="22"/>
          <w:highlight w:val="yellow"/>
        </w:rPr>
        <w:t>Zamawiający może naliczyć kary umowne w przypadku wystąpienia utrudnień w rozpoczęciu</w:t>
      </w:r>
      <w:r w:rsidR="00AB046F" w:rsidRPr="00CF545C">
        <w:rPr>
          <w:sz w:val="22"/>
          <w:szCs w:val="22"/>
          <w:highlight w:val="yellow"/>
        </w:rPr>
        <w:br/>
      </w:r>
      <w:r w:rsidRPr="00CF545C">
        <w:rPr>
          <w:sz w:val="22"/>
          <w:szCs w:val="22"/>
          <w:highlight w:val="yellow"/>
        </w:rPr>
        <w:t>lub przeprowadzeniu lub zakończeniu Audytu, o którym mowa w § 12, z przyczyn leżących</w:t>
      </w:r>
      <w:r w:rsidR="00AB046F" w:rsidRPr="00CF545C">
        <w:rPr>
          <w:sz w:val="22"/>
          <w:szCs w:val="22"/>
          <w:highlight w:val="yellow"/>
        </w:rPr>
        <w:br/>
      </w:r>
      <w:r w:rsidRPr="00CF545C">
        <w:rPr>
          <w:sz w:val="22"/>
          <w:szCs w:val="22"/>
          <w:highlight w:val="yellow"/>
        </w:rPr>
        <w:t>po stronie Wykonawcy:</w:t>
      </w:r>
    </w:p>
    <w:p w14:paraId="401DB484" w14:textId="49FB1ACE" w:rsidR="00683A07" w:rsidRPr="00CF545C" w:rsidRDefault="00683A07" w:rsidP="00FB5F69">
      <w:pPr>
        <w:numPr>
          <w:ilvl w:val="1"/>
          <w:numId w:val="45"/>
        </w:numPr>
        <w:spacing w:line="252" w:lineRule="auto"/>
        <w:ind w:left="567" w:hanging="283"/>
        <w:jc w:val="both"/>
        <w:rPr>
          <w:sz w:val="22"/>
          <w:szCs w:val="22"/>
          <w:highlight w:val="yellow"/>
        </w:rPr>
      </w:pPr>
      <w:r w:rsidRPr="00CF545C">
        <w:rPr>
          <w:sz w:val="22"/>
          <w:szCs w:val="22"/>
          <w:highlight w:val="yellow"/>
        </w:rPr>
        <w:t xml:space="preserve">po bezskutecznym upływie terminu oznaczonego w wezwaniu Zamawiającego do  umożliwienia rozpoczęcia lub prowadzenia lub zakończenia Audytu </w:t>
      </w:r>
      <w:r w:rsidR="00CF545C">
        <w:rPr>
          <w:sz w:val="22"/>
          <w:szCs w:val="22"/>
          <w:highlight w:val="yellow"/>
        </w:rPr>
        <w:t>–</w:t>
      </w:r>
      <w:r w:rsidRPr="00CF545C">
        <w:rPr>
          <w:sz w:val="22"/>
          <w:szCs w:val="22"/>
          <w:highlight w:val="yellow"/>
        </w:rPr>
        <w:t xml:space="preserve"> w</w:t>
      </w:r>
      <w:r w:rsidR="00CF545C">
        <w:rPr>
          <w:sz w:val="22"/>
          <w:szCs w:val="22"/>
          <w:highlight w:val="yellow"/>
        </w:rPr>
        <w:t xml:space="preserve"> </w:t>
      </w:r>
      <w:r w:rsidRPr="00CF545C">
        <w:rPr>
          <w:sz w:val="22"/>
          <w:szCs w:val="22"/>
          <w:highlight w:val="yellow"/>
        </w:rPr>
        <w:t xml:space="preserve">wysokości 0,1 % </w:t>
      </w:r>
      <w:r w:rsidR="0064648D" w:rsidRPr="00CF545C">
        <w:rPr>
          <w:sz w:val="22"/>
          <w:szCs w:val="22"/>
          <w:highlight w:val="yellow"/>
        </w:rPr>
        <w:t>w</w:t>
      </w:r>
      <w:r w:rsidRPr="00CF545C">
        <w:rPr>
          <w:sz w:val="22"/>
          <w:szCs w:val="22"/>
          <w:highlight w:val="yellow"/>
        </w:rPr>
        <w:t>artości Umowy</w:t>
      </w:r>
      <w:r w:rsidR="0064648D" w:rsidRPr="00CF545C">
        <w:rPr>
          <w:sz w:val="22"/>
          <w:szCs w:val="22"/>
          <w:highlight w:val="yellow"/>
        </w:rPr>
        <w:t xml:space="preserve"> </w:t>
      </w:r>
      <w:r w:rsidR="003B03D9" w:rsidRPr="00CF545C">
        <w:rPr>
          <w:sz w:val="22"/>
          <w:szCs w:val="22"/>
          <w:highlight w:val="yellow"/>
        </w:rPr>
        <w:t>netto,</w:t>
      </w:r>
      <w:r w:rsidRPr="00CF545C">
        <w:rPr>
          <w:sz w:val="22"/>
          <w:szCs w:val="22"/>
          <w:highlight w:val="yellow"/>
        </w:rPr>
        <w:t xml:space="preserve"> o której mowa w § 3 ust. 1 za każdy rozpoczęty dzień, w którym niemożliwe</w:t>
      </w:r>
      <w:r w:rsidR="00CF545C" w:rsidRPr="00CF545C">
        <w:rPr>
          <w:sz w:val="22"/>
          <w:szCs w:val="22"/>
          <w:highlight w:val="yellow"/>
        </w:rPr>
        <w:br/>
      </w:r>
      <w:r w:rsidRPr="00CF545C">
        <w:rPr>
          <w:sz w:val="22"/>
          <w:szCs w:val="22"/>
          <w:highlight w:val="yellow"/>
        </w:rPr>
        <w:t xml:space="preserve">było odpowiednio rozpoczęcie, prowadzenie lub zakończenie Audytu. </w:t>
      </w:r>
    </w:p>
    <w:p w14:paraId="613E761A" w14:textId="66DFA35B" w:rsidR="00683A07" w:rsidRDefault="00683A07" w:rsidP="00FB5F69">
      <w:pPr>
        <w:numPr>
          <w:ilvl w:val="1"/>
          <w:numId w:val="45"/>
        </w:numPr>
        <w:spacing w:line="252" w:lineRule="auto"/>
        <w:ind w:left="567" w:hanging="283"/>
        <w:jc w:val="both"/>
        <w:rPr>
          <w:sz w:val="22"/>
          <w:szCs w:val="22"/>
          <w:highlight w:val="yellow"/>
        </w:rPr>
      </w:pPr>
      <w:r w:rsidRPr="00CF545C">
        <w:rPr>
          <w:sz w:val="22"/>
          <w:szCs w:val="22"/>
          <w:highlight w:val="yellow"/>
        </w:rPr>
        <w:lastRenderedPageBreak/>
        <w:t>W przypadku ponownego występowania utrudnień w rozpoczęciu lub przeprowadzeniu</w:t>
      </w:r>
      <w:r w:rsidR="00467A42" w:rsidRPr="00CF545C">
        <w:rPr>
          <w:sz w:val="22"/>
          <w:szCs w:val="22"/>
          <w:highlight w:val="yellow"/>
        </w:rPr>
        <w:br/>
      </w:r>
      <w:r w:rsidRPr="00CF545C">
        <w:rPr>
          <w:sz w:val="22"/>
          <w:szCs w:val="22"/>
          <w:highlight w:val="yellow"/>
        </w:rPr>
        <w:t>lub zakończeniu Audytu z przyczyn leżących po stronie Wykonawcy Zamawiający</w:t>
      </w:r>
      <w:r w:rsidR="00467A42" w:rsidRPr="00CF545C">
        <w:rPr>
          <w:sz w:val="22"/>
          <w:szCs w:val="22"/>
          <w:highlight w:val="yellow"/>
        </w:rPr>
        <w:br/>
      </w:r>
      <w:r w:rsidRPr="00CF545C">
        <w:rPr>
          <w:sz w:val="22"/>
          <w:szCs w:val="22"/>
          <w:highlight w:val="yellow"/>
        </w:rPr>
        <w:t>jest uprawniony do naliczania kar umownych bez uprzedniego wezwania w wysokości określonej w pkt 1.</w:t>
      </w:r>
    </w:p>
    <w:bookmarkEnd w:id="160"/>
    <w:p w14:paraId="4305825F" w14:textId="77777777" w:rsidR="0064648D" w:rsidRPr="00CF545C" w:rsidRDefault="0064648D" w:rsidP="00FB5F69">
      <w:pPr>
        <w:numPr>
          <w:ilvl w:val="0"/>
          <w:numId w:val="45"/>
        </w:numPr>
        <w:spacing w:line="259" w:lineRule="auto"/>
        <w:ind w:left="284" w:hanging="281"/>
        <w:jc w:val="both"/>
        <w:rPr>
          <w:sz w:val="22"/>
          <w:szCs w:val="22"/>
          <w:highlight w:val="yellow"/>
        </w:rPr>
      </w:pPr>
      <w:r w:rsidRPr="00CF545C">
        <w:rPr>
          <w:sz w:val="22"/>
          <w:szCs w:val="22"/>
          <w:highlight w:val="yellow"/>
        </w:rPr>
        <w:t xml:space="preserve">W przypadku: </w:t>
      </w:r>
    </w:p>
    <w:p w14:paraId="45673D78" w14:textId="69F989DB" w:rsidR="0064648D" w:rsidRPr="00CF545C" w:rsidRDefault="0064648D" w:rsidP="00FB5F69">
      <w:pPr>
        <w:numPr>
          <w:ilvl w:val="1"/>
          <w:numId w:val="45"/>
        </w:numPr>
        <w:spacing w:line="259" w:lineRule="auto"/>
        <w:ind w:left="567" w:hanging="283"/>
        <w:jc w:val="both"/>
        <w:rPr>
          <w:sz w:val="22"/>
          <w:szCs w:val="22"/>
          <w:highlight w:val="yellow"/>
        </w:rPr>
      </w:pPr>
      <w:r w:rsidRPr="00CF545C">
        <w:rPr>
          <w:sz w:val="22"/>
          <w:szCs w:val="22"/>
          <w:highlight w:val="yellow"/>
        </w:rPr>
        <w:t>odstąpienia od Umowy w całości</w:t>
      </w:r>
      <w:r w:rsidR="00152338" w:rsidRPr="00CF545C">
        <w:rPr>
          <w:sz w:val="22"/>
          <w:szCs w:val="22"/>
          <w:highlight w:val="yellow"/>
        </w:rPr>
        <w:t>, rozwiązania Umowy bez wypowiedzenia</w:t>
      </w:r>
      <w:r w:rsidRPr="00CF545C">
        <w:rPr>
          <w:sz w:val="22"/>
          <w:szCs w:val="22"/>
          <w:highlight w:val="yellow"/>
        </w:rPr>
        <w:t xml:space="preserve"> lub wypowiedzenia Umowy w całości przez którąkolwiek ze Stron z przyczyn leżących po stronie Wykonawcy, Zamawiającemu przysługuje kara umowna w wysokości 20% wartości </w:t>
      </w:r>
      <w:r w:rsidR="003B03D9" w:rsidRPr="00CF545C">
        <w:rPr>
          <w:sz w:val="22"/>
          <w:szCs w:val="22"/>
          <w:highlight w:val="yellow"/>
        </w:rPr>
        <w:t xml:space="preserve">netto </w:t>
      </w:r>
      <w:r w:rsidRPr="00CF545C">
        <w:rPr>
          <w:sz w:val="22"/>
          <w:szCs w:val="22"/>
          <w:highlight w:val="yellow"/>
        </w:rPr>
        <w:t>Umowy, o której mowa w § 3 ust. 1</w:t>
      </w:r>
      <w:r w:rsidR="000071CA" w:rsidRPr="00CF545C">
        <w:rPr>
          <w:sz w:val="22"/>
          <w:szCs w:val="22"/>
          <w:highlight w:val="yellow"/>
        </w:rPr>
        <w:t>;</w:t>
      </w:r>
    </w:p>
    <w:p w14:paraId="4CE3C7DC" w14:textId="04B36078" w:rsidR="000071CA" w:rsidRPr="00CF545C" w:rsidRDefault="000071CA" w:rsidP="000071CA">
      <w:pPr>
        <w:pStyle w:val="Akapitzlist"/>
        <w:spacing w:line="259" w:lineRule="auto"/>
        <w:ind w:left="360" w:firstLine="348"/>
        <w:jc w:val="both"/>
        <w:rPr>
          <w:b/>
          <w:bCs/>
          <w:sz w:val="22"/>
          <w:szCs w:val="22"/>
          <w:highlight w:val="yellow"/>
        </w:rPr>
      </w:pPr>
      <w:r w:rsidRPr="00CF545C">
        <w:rPr>
          <w:b/>
          <w:bCs/>
          <w:sz w:val="22"/>
          <w:szCs w:val="22"/>
          <w:highlight w:val="yellow"/>
        </w:rPr>
        <w:t>lub/i</w:t>
      </w:r>
    </w:p>
    <w:p w14:paraId="5EB491B5" w14:textId="52D4E53E" w:rsidR="003370CC" w:rsidRPr="00CF545C" w:rsidRDefault="0064648D" w:rsidP="00FB5F69">
      <w:pPr>
        <w:numPr>
          <w:ilvl w:val="1"/>
          <w:numId w:val="45"/>
        </w:numPr>
        <w:spacing w:line="259" w:lineRule="auto"/>
        <w:ind w:left="567" w:hanging="283"/>
        <w:jc w:val="both"/>
        <w:rPr>
          <w:strike/>
          <w:sz w:val="22"/>
          <w:szCs w:val="22"/>
          <w:highlight w:val="yellow"/>
        </w:rPr>
      </w:pPr>
      <w:r w:rsidRPr="00CF545C">
        <w:rPr>
          <w:sz w:val="22"/>
          <w:szCs w:val="22"/>
          <w:highlight w:val="yellow"/>
        </w:rPr>
        <w:t>odstąpienia od Umowy w części lub wypowiedzenia Umowy w części przez którąkolwiek</w:t>
      </w:r>
      <w:r w:rsidR="00AB046F" w:rsidRPr="00CF545C">
        <w:rPr>
          <w:sz w:val="22"/>
          <w:szCs w:val="22"/>
          <w:highlight w:val="yellow"/>
        </w:rPr>
        <w:br/>
      </w:r>
      <w:r w:rsidRPr="00CF545C">
        <w:rPr>
          <w:sz w:val="22"/>
          <w:szCs w:val="22"/>
          <w:highlight w:val="yellow"/>
        </w:rPr>
        <w:t xml:space="preserve">ze Stron </w:t>
      </w:r>
      <w:bookmarkStart w:id="165" w:name="_Hlk144467500"/>
      <w:r w:rsidRPr="00CF545C">
        <w:rPr>
          <w:sz w:val="22"/>
          <w:szCs w:val="22"/>
          <w:highlight w:val="yellow"/>
        </w:rPr>
        <w:t xml:space="preserve">z przyczyn leżących po stronie Wykonawcy, Zamawiającemu przysługuje kara umowna w wysokości 20% wartości </w:t>
      </w:r>
      <w:r w:rsidR="003B03D9" w:rsidRPr="00CF545C">
        <w:rPr>
          <w:sz w:val="22"/>
          <w:szCs w:val="22"/>
          <w:highlight w:val="yellow"/>
        </w:rPr>
        <w:t>ne</w:t>
      </w:r>
      <w:r w:rsidRPr="00CF545C">
        <w:rPr>
          <w:sz w:val="22"/>
          <w:szCs w:val="22"/>
          <w:highlight w:val="yellow"/>
        </w:rPr>
        <w:t>tto niezrealizowanej części Umowy</w:t>
      </w:r>
      <w:r w:rsidR="00183E94" w:rsidRPr="00CF545C">
        <w:rPr>
          <w:sz w:val="22"/>
          <w:szCs w:val="22"/>
          <w:highlight w:val="yellow"/>
        </w:rPr>
        <w:t>.</w:t>
      </w:r>
    </w:p>
    <w:bookmarkEnd w:id="165"/>
    <w:p w14:paraId="46506D75" w14:textId="6B8A953C" w:rsidR="00D1225D" w:rsidRPr="00CF545C" w:rsidRDefault="00D1225D" w:rsidP="00FB5F69">
      <w:pPr>
        <w:numPr>
          <w:ilvl w:val="0"/>
          <w:numId w:val="45"/>
        </w:numPr>
        <w:spacing w:line="259" w:lineRule="auto"/>
        <w:ind w:left="284" w:hanging="281"/>
        <w:jc w:val="both"/>
        <w:rPr>
          <w:sz w:val="22"/>
          <w:szCs w:val="22"/>
          <w:highlight w:val="yellow"/>
        </w:rPr>
      </w:pPr>
      <w:r w:rsidRPr="00CF545C">
        <w:rPr>
          <w:sz w:val="22"/>
          <w:szCs w:val="22"/>
          <w:highlight w:val="yellow"/>
        </w:rPr>
        <w:t xml:space="preserve">Wykonawca może naliczyć Zamawiającemu karę umowną: </w:t>
      </w:r>
    </w:p>
    <w:p w14:paraId="16840D67" w14:textId="4ED5EA04" w:rsidR="00D1225D" w:rsidRPr="00CF545C" w:rsidRDefault="00D1225D" w:rsidP="00FB5F69">
      <w:pPr>
        <w:numPr>
          <w:ilvl w:val="1"/>
          <w:numId w:val="45"/>
        </w:numPr>
        <w:spacing w:line="259" w:lineRule="auto"/>
        <w:ind w:left="567" w:hanging="283"/>
        <w:jc w:val="both"/>
        <w:rPr>
          <w:sz w:val="22"/>
          <w:szCs w:val="22"/>
          <w:highlight w:val="yellow"/>
        </w:rPr>
      </w:pPr>
      <w:bookmarkStart w:id="166" w:name="_Hlk148947447"/>
      <w:r w:rsidRPr="00CF545C">
        <w:rPr>
          <w:sz w:val="22"/>
          <w:szCs w:val="22"/>
          <w:highlight w:val="yellow"/>
        </w:rPr>
        <w:t>za odstąpienie od Umowy w całości przez którąkolwiek ze Stron z winy Zamawiającego</w:t>
      </w:r>
      <w:r w:rsidR="00AB046F" w:rsidRPr="00CF545C">
        <w:rPr>
          <w:sz w:val="22"/>
          <w:szCs w:val="22"/>
          <w:highlight w:val="yellow"/>
        </w:rPr>
        <w:br/>
        <w:t>–</w:t>
      </w:r>
      <w:r w:rsidRPr="00CF545C">
        <w:rPr>
          <w:sz w:val="22"/>
          <w:szCs w:val="22"/>
          <w:highlight w:val="yellow"/>
        </w:rPr>
        <w:t xml:space="preserve"> w wysokości 20% wartości netto Umowy, o której mowa w § 3 ust. 1.</w:t>
      </w:r>
    </w:p>
    <w:p w14:paraId="4107D97A" w14:textId="2828D439" w:rsidR="00555CDF" w:rsidRPr="00CF545C" w:rsidRDefault="00555CDF" w:rsidP="00555CDF">
      <w:pPr>
        <w:pStyle w:val="Akapitzlist"/>
        <w:spacing w:line="259" w:lineRule="auto"/>
        <w:ind w:left="360" w:firstLine="348"/>
        <w:jc w:val="both"/>
        <w:rPr>
          <w:b/>
          <w:bCs/>
          <w:sz w:val="22"/>
          <w:szCs w:val="22"/>
          <w:highlight w:val="yellow"/>
        </w:rPr>
      </w:pPr>
      <w:r w:rsidRPr="00CF545C">
        <w:rPr>
          <w:b/>
          <w:bCs/>
          <w:sz w:val="22"/>
          <w:szCs w:val="22"/>
          <w:highlight w:val="yellow"/>
        </w:rPr>
        <w:t>lub/i</w:t>
      </w:r>
    </w:p>
    <w:p w14:paraId="70C725D1" w14:textId="4C5E334A" w:rsidR="00D1225D" w:rsidRPr="00CF545C" w:rsidRDefault="00D1225D" w:rsidP="00FB5F69">
      <w:pPr>
        <w:numPr>
          <w:ilvl w:val="1"/>
          <w:numId w:val="45"/>
        </w:numPr>
        <w:spacing w:line="259" w:lineRule="auto"/>
        <w:ind w:left="567" w:hanging="283"/>
        <w:jc w:val="both"/>
        <w:rPr>
          <w:sz w:val="22"/>
          <w:szCs w:val="22"/>
          <w:highlight w:val="yellow"/>
        </w:rPr>
      </w:pPr>
      <w:r w:rsidRPr="00CF545C">
        <w:rPr>
          <w:sz w:val="22"/>
          <w:szCs w:val="22"/>
          <w:highlight w:val="yellow"/>
        </w:rPr>
        <w:t>za odstąpienie od Umowy w części przez którąkolwiek ze Stron z winy Zamawiającego</w:t>
      </w:r>
      <w:r w:rsidR="00AB046F" w:rsidRPr="00CF545C">
        <w:rPr>
          <w:sz w:val="22"/>
          <w:szCs w:val="22"/>
          <w:highlight w:val="yellow"/>
        </w:rPr>
        <w:br/>
        <w:t xml:space="preserve">– </w:t>
      </w:r>
      <w:r w:rsidRPr="00CF545C">
        <w:rPr>
          <w:sz w:val="22"/>
          <w:szCs w:val="22"/>
          <w:highlight w:val="yellow"/>
        </w:rPr>
        <w:t>w</w:t>
      </w:r>
      <w:r w:rsidR="00AB046F" w:rsidRPr="00CF545C">
        <w:rPr>
          <w:sz w:val="22"/>
          <w:szCs w:val="22"/>
          <w:highlight w:val="yellow"/>
        </w:rPr>
        <w:t xml:space="preserve">  </w:t>
      </w:r>
      <w:r w:rsidRPr="00CF545C">
        <w:rPr>
          <w:sz w:val="22"/>
          <w:szCs w:val="22"/>
          <w:highlight w:val="yellow"/>
        </w:rPr>
        <w:t>wysokości 20% wartości netto niezrealizowanej części Umowy.</w:t>
      </w:r>
      <w:bookmarkEnd w:id="166"/>
    </w:p>
    <w:p w14:paraId="7E5454FC" w14:textId="0CB77187" w:rsidR="006F383F" w:rsidRPr="00CF545C" w:rsidRDefault="0064648D" w:rsidP="00FB5F69">
      <w:pPr>
        <w:numPr>
          <w:ilvl w:val="0"/>
          <w:numId w:val="45"/>
        </w:numPr>
        <w:spacing w:line="259" w:lineRule="auto"/>
        <w:ind w:left="284" w:hanging="281"/>
        <w:jc w:val="both"/>
        <w:rPr>
          <w:sz w:val="22"/>
          <w:szCs w:val="22"/>
          <w:highlight w:val="yellow"/>
        </w:rPr>
      </w:pPr>
      <w:bookmarkStart w:id="167" w:name="_Hlk155243414"/>
      <w:r w:rsidRPr="00CF545C">
        <w:rPr>
          <w:sz w:val="22"/>
          <w:szCs w:val="22"/>
          <w:highlight w:val="yellow"/>
        </w:rPr>
        <w:t xml:space="preserve">Kary umowne podlegają kumulacji, </w:t>
      </w:r>
      <w:r w:rsidR="00A13A6B" w:rsidRPr="00CF545C">
        <w:rPr>
          <w:sz w:val="22"/>
          <w:szCs w:val="22"/>
          <w:highlight w:val="yellow"/>
        </w:rPr>
        <w:t xml:space="preserve">w tym kara umowna za odstąpienie </w:t>
      </w:r>
      <w:r w:rsidR="006F383F" w:rsidRPr="00CF545C">
        <w:rPr>
          <w:sz w:val="22"/>
          <w:szCs w:val="22"/>
          <w:highlight w:val="yellow"/>
        </w:rPr>
        <w:t xml:space="preserve">w części </w:t>
      </w:r>
      <w:r w:rsidR="00A13A6B" w:rsidRPr="00CF545C">
        <w:rPr>
          <w:sz w:val="22"/>
          <w:szCs w:val="22"/>
          <w:highlight w:val="yellow"/>
        </w:rPr>
        <w:t xml:space="preserve">lub wypowiedzenie </w:t>
      </w:r>
      <w:r w:rsidR="00D1225D" w:rsidRPr="00CF545C">
        <w:rPr>
          <w:sz w:val="22"/>
          <w:szCs w:val="22"/>
          <w:highlight w:val="yellow"/>
        </w:rPr>
        <w:t>U</w:t>
      </w:r>
      <w:r w:rsidR="00A13A6B" w:rsidRPr="00CF545C">
        <w:rPr>
          <w:sz w:val="22"/>
          <w:szCs w:val="22"/>
          <w:highlight w:val="yellow"/>
        </w:rPr>
        <w:t>mowy</w:t>
      </w:r>
      <w:r w:rsidR="006F383F" w:rsidRPr="00CF545C">
        <w:rPr>
          <w:sz w:val="22"/>
          <w:szCs w:val="22"/>
          <w:highlight w:val="yellow"/>
        </w:rPr>
        <w:t xml:space="preserve"> </w:t>
      </w:r>
      <w:r w:rsidR="00A13A6B" w:rsidRPr="00CF545C">
        <w:rPr>
          <w:sz w:val="22"/>
          <w:szCs w:val="22"/>
          <w:highlight w:val="yellow"/>
        </w:rPr>
        <w:t xml:space="preserve">z innymi karami umownymi, </w:t>
      </w:r>
      <w:r w:rsidRPr="00CF545C">
        <w:rPr>
          <w:sz w:val="22"/>
          <w:szCs w:val="22"/>
          <w:highlight w:val="yellow"/>
        </w:rPr>
        <w:t xml:space="preserve">przy czym łączna maksymalna wartość kar umownych przysługujących Zamawiającemu nie przekroczy wartości Umowy </w:t>
      </w:r>
      <w:r w:rsidR="003B03D9" w:rsidRPr="00CF545C">
        <w:rPr>
          <w:sz w:val="22"/>
          <w:szCs w:val="22"/>
          <w:highlight w:val="yellow"/>
        </w:rPr>
        <w:t>netto</w:t>
      </w:r>
      <w:r w:rsidRPr="00CF545C">
        <w:rPr>
          <w:sz w:val="22"/>
          <w:szCs w:val="22"/>
          <w:highlight w:val="yellow"/>
        </w:rPr>
        <w:t>, o której mowa w §3 ust.</w:t>
      </w:r>
      <w:r w:rsidR="00AB046F" w:rsidRPr="00CF545C">
        <w:rPr>
          <w:sz w:val="22"/>
          <w:szCs w:val="22"/>
          <w:highlight w:val="yellow"/>
        </w:rPr>
        <w:t xml:space="preserve"> </w:t>
      </w:r>
      <w:r w:rsidRPr="00CF545C">
        <w:rPr>
          <w:sz w:val="22"/>
          <w:szCs w:val="22"/>
          <w:highlight w:val="yellow"/>
        </w:rPr>
        <w:t>1.</w:t>
      </w:r>
    </w:p>
    <w:bookmarkEnd w:id="167"/>
    <w:p w14:paraId="1B072A43" w14:textId="77777777" w:rsidR="0064648D" w:rsidRPr="00CF545C" w:rsidRDefault="0064648D" w:rsidP="00FB5F69">
      <w:pPr>
        <w:numPr>
          <w:ilvl w:val="0"/>
          <w:numId w:val="45"/>
        </w:numPr>
        <w:spacing w:line="259" w:lineRule="auto"/>
        <w:ind w:left="284" w:hanging="281"/>
        <w:jc w:val="both"/>
        <w:rPr>
          <w:sz w:val="22"/>
          <w:szCs w:val="22"/>
          <w:highlight w:val="yellow"/>
        </w:rPr>
      </w:pPr>
      <w:r w:rsidRPr="00CF545C">
        <w:rPr>
          <w:sz w:val="22"/>
          <w:szCs w:val="22"/>
          <w:highlight w:val="yellow"/>
        </w:rPr>
        <w:t>Termin płatności noty księgowej wystawionej tytułem kar umownych wynosi 30 dni od dnia wystawienia noty.</w:t>
      </w:r>
    </w:p>
    <w:p w14:paraId="7CED1D2F" w14:textId="77777777" w:rsidR="0064648D" w:rsidRPr="00CF545C" w:rsidRDefault="0064648D" w:rsidP="00FB5F69">
      <w:pPr>
        <w:numPr>
          <w:ilvl w:val="0"/>
          <w:numId w:val="45"/>
        </w:numPr>
        <w:spacing w:line="259" w:lineRule="auto"/>
        <w:ind w:left="284" w:hanging="281"/>
        <w:jc w:val="both"/>
        <w:rPr>
          <w:sz w:val="22"/>
          <w:szCs w:val="22"/>
          <w:highlight w:val="yellow"/>
        </w:rPr>
      </w:pPr>
      <w:r w:rsidRPr="00CF545C">
        <w:rPr>
          <w:sz w:val="22"/>
          <w:szCs w:val="22"/>
          <w:highlight w:val="yellow"/>
        </w:rPr>
        <w:t>Zamawiający może potrącić naliczone kary umowne z wynagrodzenia przysługującego Wykonawcy, na co Wykonawca wyraża zgodę.</w:t>
      </w:r>
    </w:p>
    <w:p w14:paraId="2F8593E7" w14:textId="103D9EDB" w:rsidR="0064648D" w:rsidRDefault="0064648D" w:rsidP="00FB5F69">
      <w:pPr>
        <w:numPr>
          <w:ilvl w:val="0"/>
          <w:numId w:val="45"/>
        </w:numPr>
        <w:spacing w:line="259" w:lineRule="auto"/>
        <w:ind w:left="284" w:hanging="281"/>
        <w:jc w:val="both"/>
        <w:rPr>
          <w:sz w:val="21"/>
          <w:szCs w:val="21"/>
          <w:highlight w:val="yellow"/>
        </w:rPr>
      </w:pPr>
      <w:r w:rsidRPr="00601BB2">
        <w:rPr>
          <w:sz w:val="21"/>
          <w:szCs w:val="21"/>
          <w:highlight w:val="yellow"/>
        </w:rPr>
        <w:t>Strony umowy mogą na zasadach ogólnych dochodzić odszkodowania przewyższającego wysokość kar umownych, z zastrzeżeniem, iż odpowiedzialność Zamawiającego</w:t>
      </w:r>
      <w:r w:rsidR="00E16B29" w:rsidRPr="00601BB2">
        <w:rPr>
          <w:sz w:val="21"/>
          <w:szCs w:val="21"/>
          <w:highlight w:val="yellow"/>
        </w:rPr>
        <w:t xml:space="preserve"> </w:t>
      </w:r>
      <w:r w:rsidRPr="00601BB2">
        <w:rPr>
          <w:sz w:val="21"/>
          <w:szCs w:val="21"/>
          <w:highlight w:val="yellow"/>
        </w:rPr>
        <w:t>ograniczona</w:t>
      </w:r>
      <w:r w:rsidR="00601BB2" w:rsidRPr="00601BB2">
        <w:rPr>
          <w:sz w:val="21"/>
          <w:szCs w:val="21"/>
          <w:highlight w:val="yellow"/>
        </w:rPr>
        <w:t xml:space="preserve"> </w:t>
      </w:r>
      <w:r w:rsidRPr="00601BB2">
        <w:rPr>
          <w:sz w:val="21"/>
          <w:szCs w:val="21"/>
          <w:highlight w:val="yellow"/>
        </w:rPr>
        <w:t>jest</w:t>
      </w:r>
      <w:r w:rsidR="00467A42" w:rsidRPr="00601BB2">
        <w:rPr>
          <w:sz w:val="21"/>
          <w:szCs w:val="21"/>
          <w:highlight w:val="yellow"/>
        </w:rPr>
        <w:t xml:space="preserve"> </w:t>
      </w:r>
      <w:r w:rsidRPr="00601BB2">
        <w:rPr>
          <w:sz w:val="21"/>
          <w:szCs w:val="21"/>
          <w:highlight w:val="yellow"/>
        </w:rPr>
        <w:t>do</w:t>
      </w:r>
      <w:r w:rsidR="00601BB2" w:rsidRPr="00601BB2">
        <w:rPr>
          <w:sz w:val="21"/>
          <w:szCs w:val="21"/>
          <w:highlight w:val="yellow"/>
        </w:rPr>
        <w:t xml:space="preserve"> </w:t>
      </w:r>
      <w:r w:rsidRPr="00601BB2">
        <w:rPr>
          <w:sz w:val="21"/>
          <w:szCs w:val="21"/>
          <w:highlight w:val="yellow"/>
        </w:rPr>
        <w:t xml:space="preserve">wysokości wartości Umowy netto, o której mowa w § 3 ust. 1, jak również nie obejmuje utraconych korzyści. </w:t>
      </w:r>
    </w:p>
    <w:p w14:paraId="34BBB274" w14:textId="77777777" w:rsidR="00601BB2" w:rsidRPr="00601BB2" w:rsidRDefault="00601BB2" w:rsidP="00601BB2">
      <w:pPr>
        <w:spacing w:line="259" w:lineRule="auto"/>
        <w:ind w:left="284"/>
        <w:jc w:val="both"/>
        <w:rPr>
          <w:sz w:val="16"/>
          <w:szCs w:val="16"/>
          <w:highlight w:val="yellow"/>
        </w:rPr>
      </w:pPr>
    </w:p>
    <w:p w14:paraId="5DD32D53" w14:textId="2D248B16" w:rsidR="00683A07" w:rsidRPr="00A33BF6" w:rsidRDefault="00683A07" w:rsidP="00683A07">
      <w:pPr>
        <w:pStyle w:val="Nagwek2"/>
      </w:pPr>
      <w:bookmarkStart w:id="168" w:name="_Toc64016210"/>
      <w:bookmarkStart w:id="169" w:name="_Toc106184594"/>
      <w:bookmarkStart w:id="170" w:name="_Toc179548118"/>
      <w:r w:rsidRPr="00A33BF6">
        <w:t>§ 14. Rozwiązanie, odstąpienie lub wypowiedzenie Umowy</w:t>
      </w:r>
      <w:bookmarkEnd w:id="168"/>
      <w:bookmarkEnd w:id="169"/>
      <w:bookmarkEnd w:id="170"/>
    </w:p>
    <w:p w14:paraId="1AB10446" w14:textId="77777777" w:rsidR="0064648D" w:rsidRPr="009A4B68" w:rsidRDefault="0064648D" w:rsidP="00FB5F69">
      <w:pPr>
        <w:numPr>
          <w:ilvl w:val="0"/>
          <w:numId w:val="46"/>
        </w:numPr>
        <w:spacing w:line="259" w:lineRule="auto"/>
        <w:ind w:left="284" w:hanging="284"/>
        <w:jc w:val="both"/>
        <w:rPr>
          <w:sz w:val="22"/>
          <w:szCs w:val="22"/>
        </w:rPr>
      </w:pPr>
      <w:bookmarkStart w:id="171" w:name="_Toc64016211"/>
      <w:bookmarkStart w:id="172" w:name="_Hlk67826402"/>
      <w:r w:rsidRPr="009A4B68">
        <w:rPr>
          <w:sz w:val="22"/>
          <w:szCs w:val="22"/>
        </w:rPr>
        <w:t>Strony mogą rozwiązać Umowę na mocy porozumienia Stron.</w:t>
      </w:r>
    </w:p>
    <w:p w14:paraId="13FDB6D1" w14:textId="3EC5B0B0" w:rsidR="0064648D" w:rsidRPr="004830FE" w:rsidRDefault="0064648D" w:rsidP="00FB5F69">
      <w:pPr>
        <w:numPr>
          <w:ilvl w:val="0"/>
          <w:numId w:val="46"/>
        </w:numPr>
        <w:spacing w:line="259" w:lineRule="auto"/>
        <w:ind w:left="284" w:hanging="284"/>
        <w:jc w:val="both"/>
        <w:rPr>
          <w:sz w:val="22"/>
          <w:szCs w:val="22"/>
        </w:rPr>
      </w:pPr>
      <w:r w:rsidRPr="004830FE">
        <w:rPr>
          <w:sz w:val="22"/>
          <w:szCs w:val="22"/>
        </w:rPr>
        <w:t xml:space="preserve">Zamawiający, wedle swego wyboru, może odstąpić od Umowy (ex </w:t>
      </w:r>
      <w:proofErr w:type="spellStart"/>
      <w:r w:rsidRPr="004830FE">
        <w:rPr>
          <w:sz w:val="22"/>
          <w:szCs w:val="22"/>
        </w:rPr>
        <w:t>tunc</w:t>
      </w:r>
      <w:proofErr w:type="spellEnd"/>
      <w:r w:rsidRPr="004830FE">
        <w:rPr>
          <w:sz w:val="22"/>
          <w:szCs w:val="22"/>
        </w:rPr>
        <w:t xml:space="preserve"> – wstecz) </w:t>
      </w:r>
      <w:bookmarkStart w:id="173" w:name="_Hlk144467170"/>
      <w:r w:rsidRPr="004830FE">
        <w:rPr>
          <w:sz w:val="22"/>
          <w:szCs w:val="22"/>
        </w:rPr>
        <w:t>w całości</w:t>
      </w:r>
      <w:r w:rsidR="00467A42">
        <w:rPr>
          <w:sz w:val="22"/>
          <w:szCs w:val="22"/>
        </w:rPr>
        <w:br/>
      </w:r>
      <w:r w:rsidRPr="004830FE">
        <w:rPr>
          <w:sz w:val="22"/>
          <w:szCs w:val="22"/>
        </w:rPr>
        <w:t>lub części</w:t>
      </w:r>
      <w:bookmarkEnd w:id="173"/>
      <w:r w:rsidRPr="004830FE">
        <w:rPr>
          <w:sz w:val="22"/>
          <w:szCs w:val="22"/>
        </w:rPr>
        <w:t xml:space="preserve"> lub wypowiedzieć Umowę (ex nunc – od teraz) w całości lub części, w przypadku:</w:t>
      </w:r>
    </w:p>
    <w:p w14:paraId="075B2B0C" w14:textId="54664FFE" w:rsidR="0064648D" w:rsidRPr="004830FE" w:rsidRDefault="009A4B68" w:rsidP="00FB5F69">
      <w:pPr>
        <w:numPr>
          <w:ilvl w:val="1"/>
          <w:numId w:val="46"/>
        </w:numPr>
        <w:spacing w:line="259" w:lineRule="auto"/>
        <w:ind w:left="567" w:hanging="283"/>
        <w:jc w:val="both"/>
        <w:rPr>
          <w:sz w:val="22"/>
          <w:szCs w:val="22"/>
        </w:rPr>
      </w:pPr>
      <w:r w:rsidRPr="004830FE">
        <w:rPr>
          <w:sz w:val="22"/>
          <w:szCs w:val="22"/>
        </w:rPr>
        <w:t>W</w:t>
      </w:r>
      <w:r w:rsidR="0064648D" w:rsidRPr="004830FE">
        <w:rPr>
          <w:sz w:val="22"/>
          <w:szCs w:val="22"/>
        </w:rPr>
        <w:t>ygaśnięcia ubezpieczenia Wykonawcy i nieprzedłużenia ochrony ubezpieczeniowej w okresie realizacji Umowy,</w:t>
      </w:r>
    </w:p>
    <w:p w14:paraId="4F8F2AE6" w14:textId="497B8F18" w:rsidR="0064648D" w:rsidRPr="00A33BF6" w:rsidRDefault="009A4B68" w:rsidP="00FB5F69">
      <w:pPr>
        <w:numPr>
          <w:ilvl w:val="1"/>
          <w:numId w:val="46"/>
        </w:numPr>
        <w:spacing w:line="259" w:lineRule="auto"/>
        <w:ind w:left="567" w:hanging="283"/>
        <w:jc w:val="both"/>
        <w:rPr>
          <w:sz w:val="22"/>
          <w:szCs w:val="22"/>
        </w:rPr>
      </w:pPr>
      <w:r w:rsidRPr="004830FE">
        <w:rPr>
          <w:sz w:val="22"/>
          <w:szCs w:val="22"/>
        </w:rPr>
        <w:t>Z</w:t>
      </w:r>
      <w:r w:rsidR="0064648D" w:rsidRPr="004830FE">
        <w:rPr>
          <w:sz w:val="22"/>
          <w:szCs w:val="22"/>
        </w:rPr>
        <w:t>miany Podwykonawcy, który udostępnił Wykonawcy zasoby w celu wykazania spełnienia warunków udziału w postępowaniu</w:t>
      </w:r>
      <w:r w:rsidR="0064648D" w:rsidRPr="009A4B68">
        <w:rPr>
          <w:sz w:val="22"/>
          <w:szCs w:val="22"/>
        </w:rPr>
        <w:t xml:space="preserve"> </w:t>
      </w:r>
      <w:r w:rsidR="0064648D" w:rsidRPr="00A33BF6">
        <w:rPr>
          <w:sz w:val="22"/>
          <w:szCs w:val="22"/>
        </w:rPr>
        <w:t>określonych w SWZ na Podwykonawcę niespełniającego warunków lub braku spełnienia warunków przez samego Wykonawcę,</w:t>
      </w:r>
    </w:p>
    <w:p w14:paraId="426D9498" w14:textId="7F38D29D" w:rsidR="0064648D" w:rsidRPr="00A33BF6" w:rsidRDefault="009A4B68" w:rsidP="00FB5F69">
      <w:pPr>
        <w:numPr>
          <w:ilvl w:val="1"/>
          <w:numId w:val="46"/>
        </w:numPr>
        <w:spacing w:line="259" w:lineRule="auto"/>
        <w:ind w:left="567" w:hanging="283"/>
        <w:jc w:val="both"/>
        <w:rPr>
          <w:sz w:val="22"/>
          <w:szCs w:val="22"/>
        </w:rPr>
      </w:pPr>
      <w:bookmarkStart w:id="174" w:name="_Hlk82757104"/>
      <w:r>
        <w:rPr>
          <w:sz w:val="22"/>
          <w:szCs w:val="22"/>
        </w:rPr>
        <w:t>N</w:t>
      </w:r>
      <w:r w:rsidR="0064648D" w:rsidRPr="00A33BF6">
        <w:rPr>
          <w:sz w:val="22"/>
          <w:szCs w:val="22"/>
        </w:rPr>
        <w:t>ieprzystąpienia w terminie do realizacji Umowy bez uzasadnionej przyczyny na ter</w:t>
      </w:r>
      <w:r w:rsidR="00077FBE" w:rsidRPr="00A33BF6">
        <w:rPr>
          <w:sz w:val="22"/>
          <w:szCs w:val="22"/>
        </w:rPr>
        <w:t>e</w:t>
      </w:r>
      <w:r w:rsidR="0064648D" w:rsidRPr="00A33BF6">
        <w:rPr>
          <w:sz w:val="22"/>
          <w:szCs w:val="22"/>
        </w:rPr>
        <w:t xml:space="preserve">nie Zamawiającego lub zaprzestania realizacji Umowy bez zgody Zamawiającego, jeżeli okres niewykonywania umowy trwa dłużej niż 3 dni robocze, </w:t>
      </w:r>
    </w:p>
    <w:bookmarkEnd w:id="174"/>
    <w:p w14:paraId="00EA594C" w14:textId="686D9E82" w:rsidR="0064648D" w:rsidRPr="00A33BF6" w:rsidRDefault="009A4B68" w:rsidP="00FB5F69">
      <w:pPr>
        <w:numPr>
          <w:ilvl w:val="1"/>
          <w:numId w:val="46"/>
        </w:numPr>
        <w:spacing w:line="259" w:lineRule="auto"/>
        <w:ind w:left="567" w:hanging="283"/>
        <w:jc w:val="both"/>
        <w:rPr>
          <w:sz w:val="22"/>
          <w:szCs w:val="22"/>
        </w:rPr>
      </w:pPr>
      <w:r>
        <w:rPr>
          <w:sz w:val="22"/>
          <w:szCs w:val="22"/>
        </w:rPr>
        <w:t>W</w:t>
      </w:r>
      <w:r w:rsidR="0064648D" w:rsidRPr="00A33BF6">
        <w:rPr>
          <w:sz w:val="22"/>
          <w:szCs w:val="22"/>
        </w:rPr>
        <w:t>ykonywania Umowy w sposób zagrażający zdrowiu lub życiu pracowników Wykonawcy, Zamawiającego lub innych podmiotów lub osób wykonujących prace na terenie zakładu Zamawiającego,</w:t>
      </w:r>
    </w:p>
    <w:p w14:paraId="3970766D" w14:textId="2640E1F4" w:rsidR="0064648D" w:rsidRPr="00A33BF6" w:rsidRDefault="009A4B68" w:rsidP="00FB5F69">
      <w:pPr>
        <w:numPr>
          <w:ilvl w:val="1"/>
          <w:numId w:val="46"/>
        </w:numPr>
        <w:spacing w:line="259" w:lineRule="auto"/>
        <w:ind w:left="567" w:hanging="283"/>
        <w:jc w:val="both"/>
        <w:rPr>
          <w:sz w:val="22"/>
          <w:szCs w:val="22"/>
        </w:rPr>
      </w:pPr>
      <w:r>
        <w:rPr>
          <w:sz w:val="22"/>
          <w:szCs w:val="22"/>
        </w:rPr>
        <w:t>I</w:t>
      </w:r>
      <w:r w:rsidR="0064648D" w:rsidRPr="00A33BF6">
        <w:rPr>
          <w:sz w:val="22"/>
          <w:szCs w:val="22"/>
        </w:rPr>
        <w:t>nnego niż określone powyżej nienależytego wykonywania Umowy, w szczególności:</w:t>
      </w:r>
    </w:p>
    <w:p w14:paraId="2A7C07D2" w14:textId="77777777" w:rsidR="0064648D" w:rsidRPr="00A33BF6" w:rsidRDefault="0064648D" w:rsidP="00FB5F69">
      <w:pPr>
        <w:numPr>
          <w:ilvl w:val="2"/>
          <w:numId w:val="46"/>
        </w:numPr>
        <w:spacing w:line="259" w:lineRule="auto"/>
        <w:ind w:left="851" w:hanging="284"/>
        <w:jc w:val="both"/>
        <w:rPr>
          <w:sz w:val="22"/>
          <w:szCs w:val="22"/>
        </w:rPr>
      </w:pPr>
      <w:r w:rsidRPr="00A33BF6">
        <w:rPr>
          <w:sz w:val="22"/>
          <w:szCs w:val="22"/>
        </w:rPr>
        <w:t xml:space="preserve">wykonywania Umowy w sposób skutkujący szkodą w mieniu Zamawiającego, </w:t>
      </w:r>
    </w:p>
    <w:p w14:paraId="7344C885" w14:textId="77777777" w:rsidR="0064648D" w:rsidRPr="00A33BF6" w:rsidRDefault="0064648D" w:rsidP="00FB5F69">
      <w:pPr>
        <w:numPr>
          <w:ilvl w:val="2"/>
          <w:numId w:val="46"/>
        </w:numPr>
        <w:spacing w:line="259" w:lineRule="auto"/>
        <w:ind w:left="851" w:hanging="284"/>
        <w:jc w:val="both"/>
        <w:rPr>
          <w:sz w:val="22"/>
          <w:szCs w:val="22"/>
        </w:rPr>
      </w:pPr>
      <w:r w:rsidRPr="00A33BF6">
        <w:rPr>
          <w:sz w:val="22"/>
          <w:szCs w:val="22"/>
        </w:rPr>
        <w:t>stwierdzenia dwukrotnie tego samego naruszenia Umowy skutkującego naliczeniem kary umownej w okresie następujących po sobie 3 miesięcy,</w:t>
      </w:r>
    </w:p>
    <w:p w14:paraId="30CD903A" w14:textId="7E921ABA" w:rsidR="0064648D" w:rsidRPr="00A33BF6" w:rsidRDefault="0064648D" w:rsidP="0066709A">
      <w:pPr>
        <w:numPr>
          <w:ilvl w:val="2"/>
          <w:numId w:val="46"/>
        </w:numPr>
        <w:spacing w:line="252" w:lineRule="auto"/>
        <w:ind w:left="851" w:hanging="284"/>
        <w:jc w:val="both"/>
        <w:rPr>
          <w:sz w:val="22"/>
          <w:szCs w:val="22"/>
        </w:rPr>
      </w:pPr>
      <w:bookmarkStart w:id="175" w:name="_Hlk82757146"/>
      <w:r w:rsidRPr="00A33BF6">
        <w:rPr>
          <w:sz w:val="22"/>
          <w:szCs w:val="22"/>
        </w:rPr>
        <w:lastRenderedPageBreak/>
        <w:t>wykonywania Umowy w sposób niezgodny z przepisami prawa powszechnie obowiązującego lub regulacjami wewnętrznymi Zamawiającego, do których przestrzegania został</w:t>
      </w:r>
      <w:r w:rsidR="0066709A">
        <w:rPr>
          <w:sz w:val="22"/>
          <w:szCs w:val="22"/>
        </w:rPr>
        <w:t xml:space="preserve"> </w:t>
      </w:r>
      <w:r w:rsidRPr="00A33BF6">
        <w:rPr>
          <w:sz w:val="22"/>
          <w:szCs w:val="22"/>
        </w:rPr>
        <w:t>zobowiązany Wykonawca</w:t>
      </w:r>
      <w:bookmarkEnd w:id="175"/>
      <w:r w:rsidRPr="00A33BF6">
        <w:rPr>
          <w:sz w:val="22"/>
          <w:szCs w:val="22"/>
        </w:rPr>
        <w:t>,</w:t>
      </w:r>
    </w:p>
    <w:p w14:paraId="5922C8ED" w14:textId="2C7C1C78" w:rsidR="0064648D" w:rsidRPr="00A33BF6" w:rsidRDefault="0064648D" w:rsidP="0066709A">
      <w:pPr>
        <w:numPr>
          <w:ilvl w:val="1"/>
          <w:numId w:val="46"/>
        </w:numPr>
        <w:spacing w:line="252" w:lineRule="auto"/>
        <w:ind w:left="567" w:hanging="283"/>
        <w:jc w:val="both"/>
        <w:rPr>
          <w:sz w:val="22"/>
          <w:szCs w:val="22"/>
        </w:rPr>
      </w:pPr>
      <w:r w:rsidRPr="00A33BF6">
        <w:rPr>
          <w:sz w:val="22"/>
          <w:szCs w:val="22"/>
        </w:rPr>
        <w:t>wystąpienia opóźnienia w rozpoczęciu lub przeprowadzeniu lub zakończeniu Audytu, o którym mowa w § 12 z przyczyn leżących po stronie Wykonawcy, przekraczającego łącznie 7 dni</w:t>
      </w:r>
      <w:r w:rsidR="0066709A">
        <w:rPr>
          <w:sz w:val="22"/>
          <w:szCs w:val="22"/>
        </w:rPr>
        <w:t xml:space="preserve"> </w:t>
      </w:r>
      <w:r w:rsidRPr="00A33BF6">
        <w:rPr>
          <w:sz w:val="22"/>
          <w:szCs w:val="22"/>
        </w:rPr>
        <w:t>roboczych,</w:t>
      </w:r>
    </w:p>
    <w:p w14:paraId="26830D5B" w14:textId="0A305E2C" w:rsidR="0064648D" w:rsidRPr="00467A42" w:rsidRDefault="0064648D" w:rsidP="0066709A">
      <w:pPr>
        <w:numPr>
          <w:ilvl w:val="1"/>
          <w:numId w:val="46"/>
        </w:numPr>
        <w:spacing w:line="252" w:lineRule="auto"/>
        <w:ind w:left="567" w:hanging="283"/>
        <w:jc w:val="both"/>
        <w:rPr>
          <w:sz w:val="22"/>
          <w:szCs w:val="22"/>
        </w:rPr>
      </w:pPr>
      <w:r w:rsidRPr="008A4019">
        <w:rPr>
          <w:sz w:val="22"/>
          <w:szCs w:val="22"/>
        </w:rPr>
        <w:t>nieprzystąpienia w danym dniu do realizacji zamówienia, przy czym odstąpienie/wypowiedzenie dotyczyć będzie tylko tej części Umowy</w:t>
      </w:r>
      <w:r w:rsidRPr="00467A42">
        <w:rPr>
          <w:sz w:val="22"/>
          <w:szCs w:val="22"/>
        </w:rPr>
        <w:t>,</w:t>
      </w:r>
    </w:p>
    <w:p w14:paraId="0CA42D0F" w14:textId="77777777" w:rsidR="0064648D" w:rsidRPr="00A33BF6" w:rsidRDefault="0064648D" w:rsidP="0066709A">
      <w:pPr>
        <w:numPr>
          <w:ilvl w:val="1"/>
          <w:numId w:val="46"/>
        </w:numPr>
        <w:spacing w:line="252" w:lineRule="auto"/>
        <w:ind w:left="567" w:hanging="283"/>
        <w:jc w:val="both"/>
        <w:rPr>
          <w:sz w:val="22"/>
          <w:szCs w:val="22"/>
        </w:rPr>
      </w:pPr>
      <w:r w:rsidRPr="00A33BF6">
        <w:rPr>
          <w:sz w:val="22"/>
          <w:szCs w:val="22"/>
        </w:rPr>
        <w:t>otwarcia postępowania likwidacyjnego Wykonawcy.</w:t>
      </w:r>
    </w:p>
    <w:p w14:paraId="0AE38CA4" w14:textId="7B716C77" w:rsidR="00683A07" w:rsidRPr="00A33BF6" w:rsidRDefault="0064648D" w:rsidP="0066709A">
      <w:pPr>
        <w:numPr>
          <w:ilvl w:val="0"/>
          <w:numId w:val="46"/>
        </w:numPr>
        <w:spacing w:line="252" w:lineRule="auto"/>
        <w:ind w:left="284" w:hanging="284"/>
        <w:jc w:val="both"/>
        <w:rPr>
          <w:sz w:val="22"/>
          <w:szCs w:val="22"/>
        </w:rPr>
      </w:pPr>
      <w:r w:rsidRPr="00A33BF6">
        <w:rPr>
          <w:sz w:val="22"/>
          <w:szCs w:val="22"/>
        </w:rPr>
        <w:t xml:space="preserve">W przypadkach o których mowa w ust. 2 pkt 1) – </w:t>
      </w:r>
      <w:r w:rsidR="00CF545C">
        <w:rPr>
          <w:sz w:val="22"/>
          <w:szCs w:val="22"/>
        </w:rPr>
        <w:t>7</w:t>
      </w:r>
      <w:r w:rsidRPr="004830FE">
        <w:rPr>
          <w:sz w:val="22"/>
          <w:szCs w:val="22"/>
        </w:rPr>
        <w:t>)</w:t>
      </w:r>
      <w:r w:rsidRPr="00A33BF6">
        <w:rPr>
          <w:sz w:val="22"/>
          <w:szCs w:val="22"/>
        </w:rPr>
        <w:t>, Zamawiający przed odstąpieniem</w:t>
      </w:r>
      <w:r w:rsidR="00467A42">
        <w:rPr>
          <w:sz w:val="22"/>
          <w:szCs w:val="22"/>
        </w:rPr>
        <w:br/>
      </w:r>
      <w:r w:rsidRPr="00A33BF6">
        <w:rPr>
          <w:sz w:val="22"/>
          <w:szCs w:val="22"/>
        </w:rPr>
        <w:t>lub wypowiedzeniem wezwie pisemnie Wykonawcę do usunięcia naruszeń w wyznaczonym terminie nie krótszym niż 5 dni wskazując naruszenie oraz żądanie jego usunięcia. Bezskuteczny upływ terminu uprawnia Zamawiającego do złożenia oświadczenia o odstąpieniu</w:t>
      </w:r>
      <w:r w:rsidR="0066709A">
        <w:rPr>
          <w:sz w:val="22"/>
          <w:szCs w:val="22"/>
        </w:rPr>
        <w:br/>
      </w:r>
      <w:r w:rsidR="008F687D" w:rsidRPr="00A33BF6">
        <w:rPr>
          <w:sz w:val="22"/>
          <w:szCs w:val="22"/>
        </w:rPr>
        <w:t>lub wypowiedzeniu.</w:t>
      </w:r>
    </w:p>
    <w:p w14:paraId="617D0BF9" w14:textId="46A730D2" w:rsidR="00ED7102" w:rsidRPr="008A4019" w:rsidRDefault="00FB2756" w:rsidP="0066709A">
      <w:pPr>
        <w:numPr>
          <w:ilvl w:val="0"/>
          <w:numId w:val="46"/>
        </w:numPr>
        <w:spacing w:line="252" w:lineRule="auto"/>
        <w:ind w:left="284" w:hanging="284"/>
        <w:jc w:val="both"/>
        <w:rPr>
          <w:sz w:val="22"/>
          <w:szCs w:val="22"/>
        </w:rPr>
      </w:pPr>
      <w:r w:rsidRPr="00A33BF6">
        <w:rPr>
          <w:sz w:val="22"/>
          <w:szCs w:val="22"/>
        </w:rPr>
        <w:t xml:space="preserve">Z uprawnienia do odstąpienia od </w:t>
      </w:r>
      <w:r w:rsidRPr="008A4019">
        <w:rPr>
          <w:sz w:val="22"/>
          <w:szCs w:val="22"/>
        </w:rPr>
        <w:t>Umowy (w całości lub części), w przypadkach określonych</w:t>
      </w:r>
      <w:r w:rsidR="00CF545C">
        <w:rPr>
          <w:sz w:val="22"/>
          <w:szCs w:val="22"/>
        </w:rPr>
        <w:br/>
      </w:r>
      <w:r w:rsidRPr="008A4019">
        <w:rPr>
          <w:sz w:val="22"/>
          <w:szCs w:val="22"/>
        </w:rPr>
        <w:t>w ust. 2 powyżej, a także w innych przypadkach określonych w Umowie, Zamawiający</w:t>
      </w:r>
      <w:r w:rsidR="0066709A">
        <w:rPr>
          <w:sz w:val="22"/>
          <w:szCs w:val="22"/>
        </w:rPr>
        <w:br/>
      </w:r>
      <w:r w:rsidRPr="008A4019">
        <w:rPr>
          <w:sz w:val="22"/>
          <w:szCs w:val="22"/>
        </w:rPr>
        <w:t>może skorzystać w terminie 60 dni od dnia powzięcia przez Zamawiającego wiedzy</w:t>
      </w:r>
      <w:r w:rsidR="0066709A">
        <w:rPr>
          <w:sz w:val="22"/>
          <w:szCs w:val="22"/>
        </w:rPr>
        <w:br/>
      </w:r>
      <w:r w:rsidRPr="008A4019">
        <w:rPr>
          <w:sz w:val="22"/>
          <w:szCs w:val="22"/>
        </w:rPr>
        <w:t>o okolicznościach uzasadniających odstąpienie od Umowy, nie później jednak aniżeli</w:t>
      </w:r>
      <w:r w:rsidR="0066709A">
        <w:rPr>
          <w:sz w:val="22"/>
          <w:szCs w:val="22"/>
        </w:rPr>
        <w:br/>
      </w:r>
      <w:r w:rsidRPr="008A4019">
        <w:rPr>
          <w:sz w:val="22"/>
          <w:szCs w:val="22"/>
        </w:rPr>
        <w:t>niż do ostatniego dnia obowiązywania gwarancji</w:t>
      </w:r>
      <w:r w:rsidR="00D1225D" w:rsidRPr="008A4019">
        <w:rPr>
          <w:sz w:val="22"/>
          <w:szCs w:val="22"/>
        </w:rPr>
        <w:t xml:space="preserve"> lub rękojmi (w zależności od tego, który z tych terminów jest dłuższy) </w:t>
      </w:r>
      <w:r w:rsidRPr="008A4019">
        <w:rPr>
          <w:sz w:val="22"/>
          <w:szCs w:val="22"/>
        </w:rPr>
        <w:t>zgodnie z § 6 ust. 1 Umowy</w:t>
      </w:r>
      <w:r w:rsidR="00ED7102" w:rsidRPr="008A4019">
        <w:rPr>
          <w:sz w:val="22"/>
          <w:szCs w:val="22"/>
        </w:rPr>
        <w:t xml:space="preserve"> </w:t>
      </w:r>
      <w:r w:rsidR="009A535E" w:rsidRPr="008A4019">
        <w:rPr>
          <w:sz w:val="22"/>
          <w:szCs w:val="22"/>
        </w:rPr>
        <w:t>a</w:t>
      </w:r>
      <w:r w:rsidR="00ED7102" w:rsidRPr="008A4019">
        <w:rPr>
          <w:sz w:val="22"/>
          <w:szCs w:val="22"/>
        </w:rPr>
        <w:t xml:space="preserve"> w przypadku braku gwarancji lub rękojmi dotyczącej przedmiotu umowy, nie później niż do dnia, w którym upływa 90 dzień od dnia zakończenia obowiązywania Umowy.</w:t>
      </w:r>
    </w:p>
    <w:p w14:paraId="2BA00499" w14:textId="77777777" w:rsidR="00FB2756" w:rsidRPr="008A4019" w:rsidRDefault="00FB2756" w:rsidP="0066709A">
      <w:pPr>
        <w:numPr>
          <w:ilvl w:val="0"/>
          <w:numId w:val="46"/>
        </w:numPr>
        <w:spacing w:line="252" w:lineRule="auto"/>
        <w:ind w:left="284" w:hanging="284"/>
        <w:jc w:val="both"/>
        <w:rPr>
          <w:sz w:val="22"/>
          <w:szCs w:val="22"/>
        </w:rPr>
      </w:pPr>
      <w:r w:rsidRPr="008A4019">
        <w:rPr>
          <w:sz w:val="22"/>
          <w:szCs w:val="22"/>
        </w:rPr>
        <w:t xml:space="preserve">Odstąpienie od Umowy lub wypowiedzenie Umowy w części nie wyłącza realizacji uprawnień Zamawiającego wynikających z części Umowy, której nie dotyczy odstąpienie lub wypowiedzenie. </w:t>
      </w:r>
    </w:p>
    <w:p w14:paraId="107A9558" w14:textId="4576C463" w:rsidR="001167CD" w:rsidRDefault="00FB2756" w:rsidP="0066709A">
      <w:pPr>
        <w:numPr>
          <w:ilvl w:val="0"/>
          <w:numId w:val="46"/>
        </w:numPr>
        <w:spacing w:line="252" w:lineRule="auto"/>
        <w:ind w:left="284" w:hanging="284"/>
        <w:jc w:val="both"/>
        <w:rPr>
          <w:sz w:val="22"/>
          <w:szCs w:val="22"/>
        </w:rPr>
      </w:pPr>
      <w:r w:rsidRPr="008A4019">
        <w:rPr>
          <w:sz w:val="22"/>
          <w:szCs w:val="22"/>
        </w:rPr>
        <w:t>Odstąpienie od Umowy lub wypowiedzenie Umowy nie wyłącza możliwości żądania</w:t>
      </w:r>
      <w:r w:rsidR="0066709A">
        <w:rPr>
          <w:sz w:val="22"/>
          <w:szCs w:val="22"/>
        </w:rPr>
        <w:br/>
      </w:r>
      <w:r w:rsidRPr="008A4019">
        <w:rPr>
          <w:sz w:val="22"/>
          <w:szCs w:val="22"/>
        </w:rPr>
        <w:t xml:space="preserve">przez Zamawiającego kar umownych naliczonych do dnia odstąpienia </w:t>
      </w:r>
      <w:r w:rsidRPr="00A33BF6">
        <w:rPr>
          <w:sz w:val="22"/>
          <w:szCs w:val="22"/>
        </w:rPr>
        <w:t>lub wypowiedzenia Umowy oraz kary umownej zastrzeżonej na wypadek odstąpienia/wypowiedzenia Umowy.</w:t>
      </w:r>
    </w:p>
    <w:p w14:paraId="270CFFE5" w14:textId="4AD2B51A" w:rsidR="001167CD" w:rsidRPr="001167CD" w:rsidRDefault="001167CD" w:rsidP="0066709A">
      <w:pPr>
        <w:numPr>
          <w:ilvl w:val="0"/>
          <w:numId w:val="46"/>
        </w:numPr>
        <w:spacing w:line="252" w:lineRule="auto"/>
        <w:ind w:left="284" w:hanging="284"/>
        <w:jc w:val="both"/>
        <w:rPr>
          <w:sz w:val="22"/>
          <w:szCs w:val="22"/>
        </w:rPr>
      </w:pPr>
      <w:r w:rsidRPr="001167CD">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p w14:paraId="1E5847FE" w14:textId="59B9B25B" w:rsidR="00FB2756" w:rsidRPr="00595487" w:rsidRDefault="00FB2756" w:rsidP="0066709A">
      <w:pPr>
        <w:numPr>
          <w:ilvl w:val="0"/>
          <w:numId w:val="46"/>
        </w:numPr>
        <w:spacing w:line="252" w:lineRule="auto"/>
        <w:ind w:left="284" w:hanging="284"/>
        <w:jc w:val="both"/>
        <w:rPr>
          <w:sz w:val="22"/>
          <w:szCs w:val="22"/>
        </w:rPr>
      </w:pPr>
      <w:r w:rsidRPr="00A33BF6">
        <w:rPr>
          <w:sz w:val="22"/>
          <w:szCs w:val="22"/>
        </w:rPr>
        <w:t xml:space="preserve">Zamawiającemu przysługuje także prawo wypowiedzenia Umowy (ex nunc </w:t>
      </w:r>
      <w:r w:rsidR="00467A42">
        <w:rPr>
          <w:sz w:val="22"/>
          <w:szCs w:val="22"/>
        </w:rPr>
        <w:t>–</w:t>
      </w:r>
      <w:r w:rsidRPr="00A33BF6">
        <w:rPr>
          <w:sz w:val="22"/>
          <w:szCs w:val="22"/>
        </w:rPr>
        <w:t xml:space="preserve"> od</w:t>
      </w:r>
      <w:r w:rsidR="00467A42">
        <w:rPr>
          <w:sz w:val="22"/>
          <w:szCs w:val="22"/>
        </w:rPr>
        <w:t xml:space="preserve"> </w:t>
      </w:r>
      <w:r w:rsidRPr="00A33BF6">
        <w:rPr>
          <w:sz w:val="22"/>
          <w:szCs w:val="22"/>
        </w:rPr>
        <w:t>teraz) w całości</w:t>
      </w:r>
      <w:r w:rsidR="00467A42">
        <w:rPr>
          <w:sz w:val="22"/>
          <w:szCs w:val="22"/>
        </w:rPr>
        <w:br/>
      </w:r>
      <w:r w:rsidRPr="00A33BF6">
        <w:rPr>
          <w:sz w:val="22"/>
          <w:szCs w:val="22"/>
        </w:rPr>
        <w:t xml:space="preserve">lub części z zachowaniem okresu </w:t>
      </w:r>
      <w:r w:rsidRPr="00595487">
        <w:rPr>
          <w:sz w:val="22"/>
          <w:szCs w:val="22"/>
        </w:rPr>
        <w:t xml:space="preserve">wypowiedzenia </w:t>
      </w:r>
      <w:r w:rsidRPr="008A4019">
        <w:rPr>
          <w:sz w:val="22"/>
          <w:szCs w:val="22"/>
        </w:rPr>
        <w:t>wynoszącego 90 dni,  w przypadku</w:t>
      </w:r>
      <w:r w:rsidRPr="00595487">
        <w:rPr>
          <w:sz w:val="22"/>
          <w:szCs w:val="22"/>
        </w:rPr>
        <w:t>:</w:t>
      </w:r>
    </w:p>
    <w:p w14:paraId="3BCEAD2C" w14:textId="77777777" w:rsidR="00FB2756" w:rsidRPr="00595487" w:rsidRDefault="00FB2756" w:rsidP="0066709A">
      <w:pPr>
        <w:numPr>
          <w:ilvl w:val="1"/>
          <w:numId w:val="46"/>
        </w:numPr>
        <w:spacing w:line="252" w:lineRule="auto"/>
        <w:ind w:left="567" w:hanging="283"/>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02D638EB" w14:textId="77777777" w:rsidR="00FB2756" w:rsidRPr="00595487" w:rsidRDefault="00FB2756" w:rsidP="0066709A">
      <w:pPr>
        <w:numPr>
          <w:ilvl w:val="1"/>
          <w:numId w:val="46"/>
        </w:numPr>
        <w:spacing w:line="252" w:lineRule="auto"/>
        <w:ind w:left="567" w:hanging="283"/>
        <w:jc w:val="both"/>
        <w:rPr>
          <w:sz w:val="22"/>
          <w:szCs w:val="22"/>
        </w:rPr>
      </w:pPr>
      <w:r w:rsidRPr="00595487">
        <w:rPr>
          <w:sz w:val="22"/>
          <w:szCs w:val="22"/>
        </w:rPr>
        <w:t>zmian w strukturze organizacyjnej Zamawiającego, skutkującej tym że świadczenie objęte Umową nie może być zrealizowane,</w:t>
      </w:r>
    </w:p>
    <w:p w14:paraId="6F52513B" w14:textId="77777777" w:rsidR="00FB2756" w:rsidRPr="00595487" w:rsidRDefault="00FB2756" w:rsidP="0066709A">
      <w:pPr>
        <w:numPr>
          <w:ilvl w:val="1"/>
          <w:numId w:val="46"/>
        </w:numPr>
        <w:spacing w:line="252" w:lineRule="auto"/>
        <w:ind w:left="567" w:hanging="283"/>
        <w:jc w:val="both"/>
        <w:rPr>
          <w:sz w:val="22"/>
          <w:szCs w:val="22"/>
        </w:rPr>
      </w:pPr>
      <w:r w:rsidRPr="00595487">
        <w:rPr>
          <w:sz w:val="22"/>
          <w:szCs w:val="22"/>
        </w:rPr>
        <w:t>zmian na rynku, na którym działa Zamawiający skutkujących brakiem potrzeby dalszego wykonywania przedmiotu Umowy.</w:t>
      </w:r>
    </w:p>
    <w:p w14:paraId="440337AD" w14:textId="77777777" w:rsidR="00FB2756" w:rsidRPr="00595487" w:rsidRDefault="00FB2756" w:rsidP="0066709A">
      <w:pPr>
        <w:numPr>
          <w:ilvl w:val="0"/>
          <w:numId w:val="46"/>
        </w:numPr>
        <w:spacing w:line="252" w:lineRule="auto"/>
        <w:ind w:left="284" w:hanging="284"/>
        <w:jc w:val="both"/>
        <w:rPr>
          <w:sz w:val="22"/>
          <w:szCs w:val="22"/>
        </w:rPr>
      </w:pPr>
      <w:r w:rsidRPr="00595487">
        <w:rPr>
          <w:sz w:val="22"/>
          <w:szCs w:val="22"/>
        </w:rPr>
        <w:t xml:space="preserve">Oświadczenie o odstąpieniu lub wypowiedzeniu Umowy wymaga formy pisemnej pod rygorem nieważności. </w:t>
      </w:r>
    </w:p>
    <w:p w14:paraId="657A6677" w14:textId="7858D377" w:rsidR="001167CD" w:rsidRPr="00242367" w:rsidRDefault="001167CD" w:rsidP="0066709A">
      <w:pPr>
        <w:numPr>
          <w:ilvl w:val="0"/>
          <w:numId w:val="46"/>
        </w:numPr>
        <w:spacing w:line="252" w:lineRule="auto"/>
        <w:ind w:left="357" w:hanging="357"/>
        <w:jc w:val="both"/>
        <w:rPr>
          <w:sz w:val="22"/>
          <w:szCs w:val="22"/>
        </w:rPr>
      </w:pPr>
      <w:r w:rsidRPr="00242367">
        <w:rPr>
          <w:sz w:val="22"/>
          <w:szCs w:val="22"/>
        </w:rPr>
        <w:t>W przypadku odstąpienia od Umowy lub wypowiedzenia Umowy Wykonawca zobowiązany</w:t>
      </w:r>
      <w:r w:rsidR="00467A42">
        <w:rPr>
          <w:sz w:val="22"/>
          <w:szCs w:val="22"/>
        </w:rPr>
        <w:br/>
      </w:r>
      <w:r w:rsidRPr="00242367">
        <w:rPr>
          <w:sz w:val="22"/>
          <w:szCs w:val="22"/>
        </w:rPr>
        <w:t>jest do zaprzestania realizacji przedmiotu Umowy od dnia, w którym nastąpiło odstąpienie</w:t>
      </w:r>
      <w:r w:rsidR="00467A42">
        <w:rPr>
          <w:sz w:val="22"/>
          <w:szCs w:val="22"/>
        </w:rPr>
        <w:br/>
      </w:r>
      <w:r w:rsidRPr="00242367">
        <w:rPr>
          <w:sz w:val="22"/>
          <w:szCs w:val="22"/>
        </w:rPr>
        <w:t xml:space="preserve">lub rozwiązanie Umowy. W przypadku wystąpienia konieczności rozliczenia części Umowy wykonanej (prawidłowo) do dnia odstąpieni lub wypowiedzenia, Wykonawca na żądanie Zamawiającego sporządza ewidencję wykonanych (prawidłowo) i nierozliczonych </w:t>
      </w:r>
      <w:r w:rsidRPr="008A4019">
        <w:rPr>
          <w:sz w:val="22"/>
          <w:szCs w:val="22"/>
        </w:rPr>
        <w:t>usług</w:t>
      </w:r>
      <w:r w:rsidR="00CF545C">
        <w:rPr>
          <w:sz w:val="22"/>
          <w:szCs w:val="22"/>
        </w:rPr>
        <w:t xml:space="preserve"> </w:t>
      </w:r>
      <w:r w:rsidRPr="00242367">
        <w:rPr>
          <w:sz w:val="22"/>
          <w:szCs w:val="22"/>
        </w:rPr>
        <w:t>w celu rozliczenia wykonanej części Umowy, która podlega weryfikacji Zamawiającego. W</w:t>
      </w:r>
      <w:r w:rsidR="008A4019">
        <w:rPr>
          <w:sz w:val="22"/>
          <w:szCs w:val="22"/>
        </w:rPr>
        <w:t> </w:t>
      </w:r>
      <w:r w:rsidRPr="00242367">
        <w:rPr>
          <w:sz w:val="22"/>
          <w:szCs w:val="22"/>
        </w:rPr>
        <w:t>przypadku, gdy Wykonawca w terminie do 30 dni od przekazania żądania Zamawiającego</w:t>
      </w:r>
      <w:r w:rsidR="00CF545C">
        <w:rPr>
          <w:sz w:val="22"/>
          <w:szCs w:val="22"/>
        </w:rPr>
        <w:t xml:space="preserve"> n</w:t>
      </w:r>
      <w:r w:rsidRPr="00242367">
        <w:rPr>
          <w:sz w:val="22"/>
          <w:szCs w:val="22"/>
        </w:rPr>
        <w:t xml:space="preserve">ie przedstawi dokumentu, o którym mowa powyżej Zamawiający powoła na koszt i ryzyko Wykonawcy zewnętrznego eksperta do sporządzenia ww. ewidencji i przekaże ją Wykonawcy. </w:t>
      </w:r>
      <w:r w:rsidR="0066709A">
        <w:rPr>
          <w:sz w:val="22"/>
          <w:szCs w:val="22"/>
        </w:rPr>
        <w:br/>
      </w:r>
      <w:r w:rsidRPr="00242367">
        <w:rPr>
          <w:sz w:val="22"/>
          <w:szCs w:val="22"/>
        </w:rPr>
        <w:lastRenderedPageBreak/>
        <w:t xml:space="preserve">Wykonawca otrzyma jedynie wynagrodzenie za prawidłowo wykonane </w:t>
      </w:r>
      <w:r w:rsidRPr="008A4019">
        <w:rPr>
          <w:sz w:val="22"/>
          <w:szCs w:val="22"/>
        </w:rPr>
        <w:t>usługi,</w:t>
      </w:r>
      <w:r w:rsidR="00F01F52">
        <w:rPr>
          <w:sz w:val="22"/>
          <w:szCs w:val="22"/>
        </w:rPr>
        <w:t xml:space="preserve"> </w:t>
      </w:r>
      <w:r w:rsidRPr="008A4019">
        <w:rPr>
          <w:sz w:val="22"/>
          <w:szCs w:val="22"/>
        </w:rPr>
        <w:t xml:space="preserve">które </w:t>
      </w:r>
      <w:r w:rsidRPr="00242367">
        <w:rPr>
          <w:sz w:val="22"/>
          <w:szCs w:val="22"/>
        </w:rPr>
        <w:t>nie mogły zostać rozliczone w inny sposób.</w:t>
      </w:r>
    </w:p>
    <w:p w14:paraId="088E90F1" w14:textId="61453BE8" w:rsidR="00FB2756" w:rsidRPr="00A33BF6" w:rsidRDefault="00FB2756" w:rsidP="00FB5F69">
      <w:pPr>
        <w:numPr>
          <w:ilvl w:val="0"/>
          <w:numId w:val="46"/>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 xml:space="preserve">odeksu </w:t>
      </w:r>
      <w:r w:rsidRPr="00A33BF6">
        <w:rPr>
          <w:sz w:val="22"/>
          <w:szCs w:val="22"/>
        </w:rPr>
        <w:t>cywilnego</w:t>
      </w:r>
      <w:r w:rsidR="00A267EA" w:rsidRPr="00A33BF6">
        <w:rPr>
          <w:sz w:val="22"/>
          <w:szCs w:val="22"/>
        </w:rPr>
        <w:t xml:space="preserve"> oraz ustawy Prawo zamówień publicznych.</w:t>
      </w:r>
    </w:p>
    <w:p w14:paraId="66B0F596" w14:textId="77777777" w:rsidR="00467A42" w:rsidRPr="00467A42" w:rsidRDefault="00467A42" w:rsidP="00683A07">
      <w:pPr>
        <w:pStyle w:val="Nagwek2"/>
        <w:rPr>
          <w:sz w:val="16"/>
          <w:szCs w:val="16"/>
        </w:rPr>
      </w:pPr>
      <w:bookmarkStart w:id="176" w:name="_Toc106184595"/>
      <w:bookmarkStart w:id="177" w:name="_Toc179548119"/>
      <w:bookmarkStart w:id="178" w:name="_Hlk147990083"/>
    </w:p>
    <w:p w14:paraId="28B7811B" w14:textId="0AFEA948" w:rsidR="00683A07" w:rsidRPr="00E66F78" w:rsidRDefault="00683A07" w:rsidP="00683A07">
      <w:pPr>
        <w:pStyle w:val="Nagwek2"/>
      </w:pPr>
      <w:r w:rsidRPr="00E66F78">
        <w:t>§ 1</w:t>
      </w:r>
      <w:r>
        <w:t>5</w:t>
      </w:r>
      <w:r w:rsidRPr="00E66F78">
        <w:t>. Zmiany Umowy</w:t>
      </w:r>
      <w:bookmarkEnd w:id="171"/>
      <w:bookmarkEnd w:id="176"/>
      <w:bookmarkEnd w:id="177"/>
    </w:p>
    <w:p w14:paraId="22E0B157" w14:textId="2BEBF2E2" w:rsidR="00683A07" w:rsidRPr="00A33BF6" w:rsidRDefault="00683A07" w:rsidP="00FB5F69">
      <w:pPr>
        <w:pStyle w:val="Akapitzlist"/>
        <w:numPr>
          <w:ilvl w:val="0"/>
          <w:numId w:val="55"/>
        </w:numPr>
        <w:spacing w:line="259" w:lineRule="auto"/>
        <w:ind w:left="284" w:hanging="284"/>
        <w:jc w:val="both"/>
        <w:rPr>
          <w:sz w:val="22"/>
          <w:szCs w:val="22"/>
        </w:rPr>
      </w:pPr>
      <w:r w:rsidRPr="00BF05DB">
        <w:rPr>
          <w:sz w:val="22"/>
          <w:szCs w:val="22"/>
        </w:rPr>
        <w:t xml:space="preserve">Zamawiający dopuszcza zmiany </w:t>
      </w:r>
      <w:r w:rsidRPr="00753B91">
        <w:rPr>
          <w:sz w:val="22"/>
          <w:szCs w:val="22"/>
        </w:rPr>
        <w:t xml:space="preserve">Umowy w przypadkach </w:t>
      </w:r>
      <w:r w:rsidR="00826239" w:rsidRPr="00753B91">
        <w:rPr>
          <w:sz w:val="22"/>
          <w:szCs w:val="22"/>
        </w:rPr>
        <w:t xml:space="preserve">i na zasadach </w:t>
      </w:r>
      <w:r w:rsidRPr="00753B91">
        <w:rPr>
          <w:sz w:val="22"/>
          <w:szCs w:val="22"/>
        </w:rPr>
        <w:t>przewidzianych</w:t>
      </w:r>
      <w:r w:rsidRPr="00BF05DB">
        <w:rPr>
          <w:sz w:val="22"/>
          <w:szCs w:val="22"/>
        </w:rPr>
        <w:t xml:space="preserve"> w ustawie Prawo zamówień publicznych, w tym zmiany nieistotne. Zmiana Umowy wymaga zawarcia aneksu do Umowy w formie </w:t>
      </w:r>
      <w:r w:rsidRPr="00A33BF6">
        <w:rPr>
          <w:sz w:val="22"/>
          <w:szCs w:val="22"/>
        </w:rPr>
        <w:t xml:space="preserve">pisemnej pod rygorem nieważności, z zastrzeżeniem ust. </w:t>
      </w:r>
      <w:r w:rsidR="00C95778" w:rsidRPr="00A33BF6">
        <w:rPr>
          <w:sz w:val="22"/>
          <w:szCs w:val="22"/>
        </w:rPr>
        <w:t>3</w:t>
      </w:r>
      <w:r w:rsidRPr="00A33BF6">
        <w:rPr>
          <w:sz w:val="22"/>
          <w:szCs w:val="22"/>
        </w:rPr>
        <w:t>.</w:t>
      </w:r>
    </w:p>
    <w:p w14:paraId="4B83E386" w14:textId="54ACA218" w:rsidR="00683A07" w:rsidRPr="00A33BF6" w:rsidRDefault="00683A07" w:rsidP="00FB5F69">
      <w:pPr>
        <w:pStyle w:val="Akapitzlist"/>
        <w:numPr>
          <w:ilvl w:val="0"/>
          <w:numId w:val="55"/>
        </w:numPr>
        <w:spacing w:line="259" w:lineRule="auto"/>
        <w:ind w:left="284" w:hanging="284"/>
        <w:jc w:val="both"/>
        <w:rPr>
          <w:sz w:val="22"/>
          <w:szCs w:val="22"/>
        </w:rPr>
      </w:pPr>
      <w:r w:rsidRPr="00A33BF6">
        <w:rPr>
          <w:sz w:val="22"/>
          <w:szCs w:val="22"/>
        </w:rPr>
        <w:t>Zamawiający przewiduje możliwość dokonania następujących zmian postanowień zawartej Umowy w stosunku do treści oferty Wykonawcy</w:t>
      </w:r>
      <w:r w:rsidR="002D3D68" w:rsidRPr="00A33BF6">
        <w:rPr>
          <w:sz w:val="22"/>
          <w:szCs w:val="22"/>
        </w:rPr>
        <w:t xml:space="preserve"> (przy czym Zamawiający nie ma obowiązku dokonania zmian Umowy):  </w:t>
      </w:r>
    </w:p>
    <w:p w14:paraId="1DBC6DEA" w14:textId="77777777" w:rsidR="00683A07" w:rsidRPr="004830FE" w:rsidRDefault="00683A07" w:rsidP="00FB5F69">
      <w:pPr>
        <w:numPr>
          <w:ilvl w:val="1"/>
          <w:numId w:val="55"/>
        </w:numPr>
        <w:spacing w:line="259" w:lineRule="auto"/>
        <w:ind w:left="567" w:hanging="283"/>
        <w:jc w:val="both"/>
        <w:rPr>
          <w:sz w:val="22"/>
          <w:szCs w:val="22"/>
        </w:rPr>
      </w:pPr>
      <w:r w:rsidRPr="004830FE">
        <w:rPr>
          <w:sz w:val="22"/>
          <w:szCs w:val="22"/>
        </w:rPr>
        <w:t>Zmiany terminu realizacji Umowy:</w:t>
      </w:r>
    </w:p>
    <w:p w14:paraId="60D16281" w14:textId="30A11F90" w:rsidR="00683A07" w:rsidRPr="004830FE" w:rsidRDefault="00B725A5" w:rsidP="00FB5F69">
      <w:pPr>
        <w:numPr>
          <w:ilvl w:val="2"/>
          <w:numId w:val="55"/>
        </w:numPr>
        <w:spacing w:line="259" w:lineRule="auto"/>
        <w:ind w:left="851" w:hanging="284"/>
        <w:jc w:val="both"/>
        <w:rPr>
          <w:sz w:val="22"/>
          <w:szCs w:val="22"/>
        </w:rPr>
      </w:pPr>
      <w:r w:rsidRPr="004830FE">
        <w:rPr>
          <w:sz w:val="22"/>
          <w:szCs w:val="22"/>
        </w:rPr>
        <w:t>zmiana harmonogramu rzeczowo-finansowego prac w zakresie przesunięcia kolejności i terminów realizacji poszczególnych etapów prac za zgodą obu stron umowy, które nie będą prowadzić do zmiany terminu zakończenia umowy,</w:t>
      </w:r>
    </w:p>
    <w:p w14:paraId="5BBCC70D" w14:textId="77777777" w:rsidR="00683A07" w:rsidRPr="00E66F78" w:rsidRDefault="00683A07" w:rsidP="00FB5F69">
      <w:pPr>
        <w:numPr>
          <w:ilvl w:val="2"/>
          <w:numId w:val="55"/>
        </w:numPr>
        <w:spacing w:line="259" w:lineRule="auto"/>
        <w:ind w:left="851" w:hanging="284"/>
        <w:jc w:val="both"/>
        <w:rPr>
          <w:sz w:val="22"/>
          <w:szCs w:val="22"/>
        </w:rPr>
      </w:pPr>
      <w:r w:rsidRPr="00A33BF6">
        <w:rPr>
          <w:sz w:val="22"/>
          <w:szCs w:val="22"/>
        </w:rPr>
        <w:t>zmiany spowodowane warunkami atmosferycznymi</w:t>
      </w:r>
      <w:r w:rsidRPr="00E66F78">
        <w:rPr>
          <w:sz w:val="22"/>
          <w:szCs w:val="22"/>
        </w:rPr>
        <w:t xml:space="preserve">, w szczególności wystąpieniem klęski żywiołowej lub nietypowych warunków atmosferycznych uniemożliwiających realizację usług, </w:t>
      </w:r>
    </w:p>
    <w:p w14:paraId="742D35E8" w14:textId="2F7FB5C1" w:rsidR="00683A07" w:rsidRPr="00E66F78" w:rsidRDefault="00683A07" w:rsidP="00FB5F69">
      <w:pPr>
        <w:numPr>
          <w:ilvl w:val="2"/>
          <w:numId w:val="55"/>
        </w:numPr>
        <w:spacing w:line="259" w:lineRule="auto"/>
        <w:ind w:left="851" w:hanging="284"/>
        <w:jc w:val="both"/>
        <w:rPr>
          <w:sz w:val="22"/>
          <w:szCs w:val="22"/>
        </w:rPr>
      </w:pPr>
      <w:r w:rsidRPr="00E66F78">
        <w:rPr>
          <w:sz w:val="22"/>
          <w:szCs w:val="22"/>
        </w:rPr>
        <w:t>zmiany będące następstwem okoliczności leżących po stronie Zamawiającego,</w:t>
      </w:r>
      <w:r w:rsidR="00467A42">
        <w:rPr>
          <w:sz w:val="22"/>
          <w:szCs w:val="22"/>
        </w:rPr>
        <w:t xml:space="preserve"> </w:t>
      </w:r>
      <w:r w:rsidRPr="00E66F78">
        <w:rPr>
          <w:sz w:val="22"/>
          <w:szCs w:val="22"/>
        </w:rPr>
        <w:t>w szczególności: wstrzymanie realizacji Umowy przez Zamawiającego ze względów technologicznych, organizacyjnych i ekonomicznych,</w:t>
      </w:r>
    </w:p>
    <w:p w14:paraId="0579EC9C" w14:textId="77777777" w:rsidR="00683A07" w:rsidRPr="00E66F78" w:rsidRDefault="00683A07" w:rsidP="00FB5F69">
      <w:pPr>
        <w:numPr>
          <w:ilvl w:val="2"/>
          <w:numId w:val="55"/>
        </w:numPr>
        <w:spacing w:line="259" w:lineRule="auto"/>
        <w:ind w:left="851" w:hanging="284"/>
        <w:jc w:val="both"/>
        <w:rPr>
          <w:sz w:val="22"/>
          <w:szCs w:val="22"/>
        </w:rPr>
      </w:pPr>
      <w:r w:rsidRPr="00E66F78">
        <w:rPr>
          <w:sz w:val="22"/>
          <w:szCs w:val="22"/>
        </w:rPr>
        <w:t>zmiany będące następstwem działania organów administracji,</w:t>
      </w:r>
    </w:p>
    <w:p w14:paraId="3176E2BB" w14:textId="77777777" w:rsidR="00683A07" w:rsidRPr="00A33BF6" w:rsidRDefault="00683A07" w:rsidP="00FB5F69">
      <w:pPr>
        <w:numPr>
          <w:ilvl w:val="2"/>
          <w:numId w:val="55"/>
        </w:numPr>
        <w:spacing w:line="259" w:lineRule="auto"/>
        <w:ind w:left="851" w:hanging="284"/>
        <w:jc w:val="both"/>
        <w:rPr>
          <w:sz w:val="22"/>
          <w:szCs w:val="22"/>
        </w:rPr>
      </w:pPr>
      <w:r w:rsidRPr="00E66F78">
        <w:rPr>
          <w:sz w:val="22"/>
          <w:szCs w:val="22"/>
        </w:rPr>
        <w:t xml:space="preserve">konieczność zaspokojenia roszczeń </w:t>
      </w:r>
      <w:r w:rsidRPr="00A33BF6">
        <w:rPr>
          <w:sz w:val="22"/>
          <w:szCs w:val="22"/>
        </w:rPr>
        <w:t>lub oczekiwań osób trzecich – w tym grup społecznych lub zawodowych niemożliwych do jednoznacznego określenia w chwili zawierania Umowy;</w:t>
      </w:r>
    </w:p>
    <w:p w14:paraId="38E4F368" w14:textId="77777777" w:rsidR="00683A07" w:rsidRPr="00A33BF6" w:rsidRDefault="00683A07" w:rsidP="00FB5F69">
      <w:pPr>
        <w:numPr>
          <w:ilvl w:val="2"/>
          <w:numId w:val="55"/>
        </w:numPr>
        <w:spacing w:line="259" w:lineRule="auto"/>
        <w:ind w:left="851" w:hanging="284"/>
        <w:jc w:val="both"/>
        <w:rPr>
          <w:sz w:val="22"/>
          <w:szCs w:val="22"/>
        </w:rPr>
      </w:pPr>
      <w:r w:rsidRPr="00A33BF6">
        <w:rPr>
          <w:sz w:val="22"/>
          <w:szCs w:val="22"/>
        </w:rPr>
        <w:t xml:space="preserve">zmiany spowodowane innymi przyczynami zewnętrznymi niezależnymi od Zamawiającego oraz Wykonawcy skutkującymi niemożliwością realizacji Umowy. </w:t>
      </w:r>
    </w:p>
    <w:p w14:paraId="24BB9A48" w14:textId="77777777" w:rsidR="002B0E33" w:rsidRPr="00A33BF6" w:rsidRDefault="002B0E33" w:rsidP="00FB5F69">
      <w:pPr>
        <w:numPr>
          <w:ilvl w:val="2"/>
          <w:numId w:val="55"/>
        </w:numPr>
        <w:spacing w:line="259" w:lineRule="auto"/>
        <w:ind w:left="851" w:hanging="284"/>
        <w:jc w:val="both"/>
        <w:rPr>
          <w:sz w:val="22"/>
          <w:szCs w:val="22"/>
        </w:rPr>
      </w:pPr>
      <w:r w:rsidRPr="00A33BF6">
        <w:rPr>
          <w:sz w:val="22"/>
          <w:szCs w:val="22"/>
        </w:rPr>
        <w:t>W przypadku wystąpienia którejkolwiek z okoliczności określonych w lit. a) do f) termin realizacji Umowy może ulec wydłużeniu o czas niezbędny do zakończenia realizacji Umowy.</w:t>
      </w:r>
    </w:p>
    <w:p w14:paraId="58689AF1" w14:textId="5E2609EA" w:rsidR="00DF1013" w:rsidRPr="00A33BF6" w:rsidRDefault="002B0E33" w:rsidP="00FB5F69">
      <w:pPr>
        <w:numPr>
          <w:ilvl w:val="2"/>
          <w:numId w:val="55"/>
        </w:numPr>
        <w:spacing w:line="259" w:lineRule="auto"/>
        <w:ind w:left="851" w:hanging="284"/>
        <w:jc w:val="both"/>
        <w:rPr>
          <w:sz w:val="22"/>
          <w:szCs w:val="22"/>
        </w:rPr>
      </w:pPr>
      <w:r w:rsidRPr="00A33BF6">
        <w:rPr>
          <w:sz w:val="22"/>
          <w:szCs w:val="22"/>
        </w:rPr>
        <w:t xml:space="preserve">W przypadku wystąpienia którejkolwiek z okoliczności określonych w lit. b) do </w:t>
      </w:r>
      <w:r w:rsidR="008A4019">
        <w:rPr>
          <w:sz w:val="22"/>
          <w:szCs w:val="22"/>
        </w:rPr>
        <w:t>e</w:t>
      </w:r>
      <w:r w:rsidRPr="00A33BF6">
        <w:rPr>
          <w:sz w:val="22"/>
          <w:szCs w:val="22"/>
        </w:rPr>
        <w:t>) termin realizacji Umowy może ulec skróceniu, jeżeli jej dalsze wykonywanie nie przynosi oczekiwanych rezultatów przez Zamawiającego, nie jest uzasadnione ekonomicznie, organizacyjnie lub technologicznie.</w:t>
      </w:r>
    </w:p>
    <w:p w14:paraId="63A42B3B" w14:textId="77777777" w:rsidR="00683A07" w:rsidRPr="00A33BF6" w:rsidRDefault="00683A07" w:rsidP="00FB5F69">
      <w:pPr>
        <w:numPr>
          <w:ilvl w:val="1"/>
          <w:numId w:val="55"/>
        </w:numPr>
        <w:spacing w:line="259" w:lineRule="auto"/>
        <w:jc w:val="both"/>
        <w:rPr>
          <w:sz w:val="22"/>
          <w:szCs w:val="22"/>
        </w:rPr>
      </w:pPr>
      <w:r w:rsidRPr="00A33BF6">
        <w:rPr>
          <w:sz w:val="22"/>
          <w:szCs w:val="22"/>
        </w:rPr>
        <w:t>Zmiany sposobu spełnienia świadczenia:</w:t>
      </w:r>
    </w:p>
    <w:p w14:paraId="3D68C0C4" w14:textId="77777777" w:rsidR="00F01F52" w:rsidRPr="00F01F52" w:rsidRDefault="00F01F52" w:rsidP="00FB5F69">
      <w:pPr>
        <w:numPr>
          <w:ilvl w:val="2"/>
          <w:numId w:val="55"/>
        </w:numPr>
        <w:spacing w:line="259" w:lineRule="auto"/>
        <w:jc w:val="both"/>
        <w:rPr>
          <w:sz w:val="22"/>
          <w:szCs w:val="22"/>
        </w:rPr>
      </w:pPr>
      <w:r w:rsidRPr="00F01F52">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76B7FCC9" w14:textId="77777777" w:rsidR="00F01F52" w:rsidRPr="00F01F52" w:rsidRDefault="00F01F52" w:rsidP="00FB5F69">
      <w:pPr>
        <w:numPr>
          <w:ilvl w:val="2"/>
          <w:numId w:val="55"/>
        </w:numPr>
        <w:spacing w:line="259" w:lineRule="auto"/>
        <w:jc w:val="both"/>
        <w:rPr>
          <w:sz w:val="22"/>
          <w:szCs w:val="22"/>
        </w:rPr>
      </w:pPr>
      <w:r w:rsidRPr="00F01F52">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0B69A635" w14:textId="77777777" w:rsidR="00F01F52" w:rsidRPr="00F01F52" w:rsidRDefault="00F01F52" w:rsidP="00F01F52">
      <w:pPr>
        <w:spacing w:line="259" w:lineRule="auto"/>
        <w:ind w:left="1080"/>
        <w:jc w:val="both"/>
        <w:rPr>
          <w:sz w:val="22"/>
          <w:szCs w:val="22"/>
        </w:rPr>
      </w:pPr>
      <w:r w:rsidRPr="00F01F52">
        <w:rPr>
          <w:sz w:val="22"/>
          <w:szCs w:val="22"/>
        </w:rPr>
        <w:t>- obniżenia cen jednostkowych lub wartości Umowy</w:t>
      </w:r>
    </w:p>
    <w:p w14:paraId="6F19E40B" w14:textId="77777777" w:rsidR="00F01F52" w:rsidRPr="00F01F52" w:rsidRDefault="00F01F52" w:rsidP="00F01F52">
      <w:pPr>
        <w:spacing w:line="259" w:lineRule="auto"/>
        <w:ind w:left="1080"/>
        <w:jc w:val="both"/>
        <w:rPr>
          <w:sz w:val="22"/>
          <w:szCs w:val="22"/>
        </w:rPr>
      </w:pPr>
      <w:r w:rsidRPr="00F01F52">
        <w:rPr>
          <w:sz w:val="22"/>
          <w:szCs w:val="22"/>
        </w:rPr>
        <w:t>- braku zmiany przedmiotu i zakresu Umowy,</w:t>
      </w:r>
    </w:p>
    <w:p w14:paraId="31646243" w14:textId="583684FD" w:rsidR="00683A07" w:rsidRPr="00A33BF6" w:rsidRDefault="00683A07" w:rsidP="00FB5F69">
      <w:pPr>
        <w:numPr>
          <w:ilvl w:val="2"/>
          <w:numId w:val="55"/>
        </w:numPr>
        <w:spacing w:line="259" w:lineRule="auto"/>
        <w:ind w:left="1077" w:hanging="357"/>
        <w:jc w:val="both"/>
        <w:rPr>
          <w:sz w:val="22"/>
          <w:szCs w:val="22"/>
        </w:rPr>
      </w:pPr>
      <w:r w:rsidRPr="00A33BF6">
        <w:rPr>
          <w:sz w:val="22"/>
          <w:szCs w:val="22"/>
        </w:rPr>
        <w:t>dostosowanie do wymagań wynikających ze zmian przepisów prawa powszechnie obowiązującego,</w:t>
      </w:r>
    </w:p>
    <w:p w14:paraId="731A7F73" w14:textId="77777777" w:rsidR="00683A07" w:rsidRPr="00A33BF6" w:rsidRDefault="00683A07" w:rsidP="00FB5F69">
      <w:pPr>
        <w:numPr>
          <w:ilvl w:val="2"/>
          <w:numId w:val="55"/>
        </w:numPr>
        <w:spacing w:line="259" w:lineRule="auto"/>
        <w:ind w:left="1077" w:hanging="357"/>
        <w:jc w:val="both"/>
        <w:rPr>
          <w:sz w:val="22"/>
          <w:szCs w:val="22"/>
        </w:rPr>
      </w:pPr>
      <w:r w:rsidRPr="00A33BF6">
        <w:rPr>
          <w:sz w:val="22"/>
          <w:szCs w:val="22"/>
        </w:rPr>
        <w:t>pojawienie się na rynku nowej technologii, sprzętu lub metody realizacji usług, co wpływa na wystąpienie oszczędności lub usprawnienia realizacji Umowy,</w:t>
      </w:r>
    </w:p>
    <w:p w14:paraId="21C89D36" w14:textId="0C041E48" w:rsidR="00683A07" w:rsidRPr="00A33BF6" w:rsidRDefault="00683A07" w:rsidP="00FB5F69">
      <w:pPr>
        <w:numPr>
          <w:ilvl w:val="2"/>
          <w:numId w:val="55"/>
        </w:numPr>
        <w:spacing w:line="259" w:lineRule="auto"/>
        <w:ind w:left="1077" w:hanging="357"/>
        <w:jc w:val="both"/>
        <w:rPr>
          <w:sz w:val="22"/>
          <w:szCs w:val="22"/>
        </w:rPr>
      </w:pPr>
      <w:r w:rsidRPr="00A33BF6">
        <w:rPr>
          <w:sz w:val="22"/>
          <w:szCs w:val="22"/>
        </w:rPr>
        <w:lastRenderedPageBreak/>
        <w:t>zmiana zasad dokonywania odbiorów świadczonych usług, jeśli nie zmniejszy to zasad bezpieczeństwa i nie spowoduje zwiększenia kosztów dokonywania odbiorów,</w:t>
      </w:r>
      <w:r w:rsidR="00F01F52">
        <w:rPr>
          <w:sz w:val="22"/>
          <w:szCs w:val="22"/>
        </w:rPr>
        <w:br/>
      </w:r>
      <w:r w:rsidRPr="00A33BF6">
        <w:rPr>
          <w:sz w:val="22"/>
          <w:szCs w:val="22"/>
        </w:rPr>
        <w:t>które obciążałyby Zamawiającego</w:t>
      </w:r>
      <w:r w:rsidR="003176F6" w:rsidRPr="00A33BF6">
        <w:rPr>
          <w:sz w:val="22"/>
          <w:szCs w:val="22"/>
        </w:rPr>
        <w:t>,</w:t>
      </w:r>
    </w:p>
    <w:p w14:paraId="5F56BAB4" w14:textId="06E840AA" w:rsidR="00DF1013" w:rsidRPr="00A33BF6" w:rsidRDefault="00683A07" w:rsidP="00FB5F69">
      <w:pPr>
        <w:numPr>
          <w:ilvl w:val="2"/>
          <w:numId w:val="55"/>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3176F6" w:rsidRPr="00A33BF6">
        <w:rPr>
          <w:sz w:val="22"/>
          <w:szCs w:val="22"/>
        </w:rPr>
        <w:t>,</w:t>
      </w:r>
    </w:p>
    <w:p w14:paraId="47B217A8" w14:textId="595E8190" w:rsidR="003176F6" w:rsidRPr="00A33BF6" w:rsidRDefault="003176F6" w:rsidP="00FB5F69">
      <w:pPr>
        <w:numPr>
          <w:ilvl w:val="2"/>
          <w:numId w:val="55"/>
        </w:numPr>
        <w:spacing w:line="259" w:lineRule="auto"/>
        <w:jc w:val="both"/>
        <w:rPr>
          <w:sz w:val="22"/>
          <w:szCs w:val="22"/>
        </w:rPr>
      </w:pPr>
      <w:r w:rsidRPr="00A33BF6">
        <w:rPr>
          <w:sz w:val="22"/>
          <w:szCs w:val="22"/>
        </w:rPr>
        <w:t>zmiany będące następstwem okoliczności leżących po stronie Zamawiającego, w szczególności: wstrzymanie realizacji Umowy przez Zamawiającego ze względów technologicznych, organizacyjnych i ekonomicznych,</w:t>
      </w:r>
    </w:p>
    <w:p w14:paraId="3B8C3FCD" w14:textId="45C799A3" w:rsidR="002B0E33" w:rsidRPr="00A33BF6" w:rsidRDefault="002B0E33" w:rsidP="00FB5F69">
      <w:pPr>
        <w:numPr>
          <w:ilvl w:val="2"/>
          <w:numId w:val="55"/>
        </w:numPr>
        <w:spacing w:line="259" w:lineRule="auto"/>
        <w:jc w:val="both"/>
        <w:rPr>
          <w:sz w:val="22"/>
          <w:szCs w:val="22"/>
        </w:rPr>
      </w:pPr>
      <w:r w:rsidRPr="00A33BF6">
        <w:rPr>
          <w:sz w:val="22"/>
          <w:szCs w:val="22"/>
        </w:rPr>
        <w:t>Zmiany</w:t>
      </w:r>
      <w:r w:rsidR="00F01F52">
        <w:rPr>
          <w:sz w:val="22"/>
          <w:szCs w:val="22"/>
        </w:rPr>
        <w:t>,</w:t>
      </w:r>
      <w:r w:rsidRPr="00A33BF6">
        <w:rPr>
          <w:sz w:val="22"/>
          <w:szCs w:val="22"/>
        </w:rPr>
        <w:t xml:space="preserve"> o których mowa w lit. </w:t>
      </w:r>
      <w:r w:rsidR="00F01F52">
        <w:rPr>
          <w:sz w:val="22"/>
          <w:szCs w:val="22"/>
        </w:rPr>
        <w:t>od a) do f</w:t>
      </w:r>
      <w:r w:rsidR="00753B91" w:rsidRPr="00A33BF6">
        <w:rPr>
          <w:sz w:val="22"/>
          <w:szCs w:val="22"/>
        </w:rPr>
        <w:t>)</w:t>
      </w:r>
      <w:r w:rsidRPr="00A33BF6">
        <w:rPr>
          <w:sz w:val="22"/>
          <w:szCs w:val="22"/>
        </w:rPr>
        <w:t xml:space="preserve"> nie mogą prowadzić do zwiększenia wynagrodzenia Wykonawcy.</w:t>
      </w:r>
      <w:r w:rsidR="004830FE">
        <w:rPr>
          <w:sz w:val="22"/>
          <w:szCs w:val="22"/>
        </w:rPr>
        <w:t xml:space="preserve"> Zmian</w:t>
      </w:r>
      <w:r w:rsidR="00F01F52">
        <w:rPr>
          <w:sz w:val="22"/>
          <w:szCs w:val="22"/>
        </w:rPr>
        <w:t>a,</w:t>
      </w:r>
      <w:r w:rsidR="004830FE">
        <w:rPr>
          <w:sz w:val="22"/>
          <w:szCs w:val="22"/>
        </w:rPr>
        <w:t xml:space="preserve"> o któr</w:t>
      </w:r>
      <w:r w:rsidR="00F01F52">
        <w:rPr>
          <w:sz w:val="22"/>
          <w:szCs w:val="22"/>
        </w:rPr>
        <w:t>ej</w:t>
      </w:r>
      <w:r w:rsidR="004830FE">
        <w:rPr>
          <w:sz w:val="22"/>
          <w:szCs w:val="22"/>
        </w:rPr>
        <w:t xml:space="preserve"> mowa w lit</w:t>
      </w:r>
      <w:r w:rsidR="00F01F52">
        <w:rPr>
          <w:sz w:val="22"/>
          <w:szCs w:val="22"/>
        </w:rPr>
        <w:t>. g</w:t>
      </w:r>
      <w:r w:rsidR="003176F6" w:rsidRPr="00A33BF6">
        <w:rPr>
          <w:sz w:val="22"/>
          <w:szCs w:val="22"/>
        </w:rPr>
        <w:t xml:space="preserve">) </w:t>
      </w:r>
      <w:r w:rsidRPr="00A33BF6">
        <w:rPr>
          <w:sz w:val="22"/>
          <w:szCs w:val="22"/>
        </w:rPr>
        <w:t>mo</w:t>
      </w:r>
      <w:r w:rsidR="00F01F52">
        <w:rPr>
          <w:sz w:val="22"/>
          <w:szCs w:val="22"/>
        </w:rPr>
        <w:t>że</w:t>
      </w:r>
      <w:r w:rsidRPr="00A33BF6">
        <w:rPr>
          <w:sz w:val="22"/>
          <w:szCs w:val="22"/>
        </w:rPr>
        <w:t xml:space="preserve"> prowadzić do wzrostu wynagrodzenia Wykonawcy jedynie w wysokości poniesionych przez niego,</w:t>
      </w:r>
      <w:r w:rsidR="00F01F52">
        <w:rPr>
          <w:sz w:val="22"/>
          <w:szCs w:val="22"/>
        </w:rPr>
        <w:t xml:space="preserve"> </w:t>
      </w:r>
      <w:r w:rsidRPr="00A33BF6">
        <w:rPr>
          <w:sz w:val="22"/>
          <w:szCs w:val="22"/>
        </w:rPr>
        <w:t>udokumentowanych kosztów w związku z wprowadzeniem zmiany.</w:t>
      </w:r>
    </w:p>
    <w:p w14:paraId="317D77C8" w14:textId="5885C434" w:rsidR="00683A07" w:rsidRPr="00A33BF6" w:rsidRDefault="00683A07" w:rsidP="00FB5F69">
      <w:pPr>
        <w:numPr>
          <w:ilvl w:val="1"/>
          <w:numId w:val="55"/>
        </w:numPr>
        <w:spacing w:line="259" w:lineRule="auto"/>
        <w:jc w:val="both"/>
        <w:rPr>
          <w:sz w:val="22"/>
          <w:szCs w:val="22"/>
        </w:rPr>
      </w:pPr>
      <w:r w:rsidRPr="00A33BF6">
        <w:rPr>
          <w:sz w:val="22"/>
          <w:szCs w:val="22"/>
        </w:rPr>
        <w:t xml:space="preserve">Zmiany zakresu rzeczowego </w:t>
      </w:r>
      <w:r w:rsidR="002B0E33" w:rsidRPr="00A33BF6">
        <w:rPr>
          <w:sz w:val="22"/>
          <w:szCs w:val="22"/>
        </w:rPr>
        <w:t xml:space="preserve">i finansowego </w:t>
      </w:r>
      <w:r w:rsidRPr="00A33BF6">
        <w:rPr>
          <w:sz w:val="22"/>
          <w:szCs w:val="22"/>
        </w:rPr>
        <w:t>Umowy:</w:t>
      </w:r>
    </w:p>
    <w:p w14:paraId="03E5EB24" w14:textId="1748001D" w:rsidR="002B0E33" w:rsidRPr="00A33BF6" w:rsidRDefault="002B0E33" w:rsidP="007639C0">
      <w:pPr>
        <w:pStyle w:val="Akapitzlist"/>
        <w:spacing w:line="259" w:lineRule="auto"/>
        <w:ind w:left="709"/>
        <w:jc w:val="both"/>
        <w:rPr>
          <w:sz w:val="6"/>
          <w:szCs w:val="6"/>
        </w:rPr>
      </w:pPr>
      <w:r w:rsidRPr="00A33BF6">
        <w:rPr>
          <w:sz w:val="22"/>
          <w:szCs w:val="22"/>
        </w:rPr>
        <w:t>Zmniejszenie lub zwiększenie zakresu rzeczowego Umowy poprzez jego dostosowanie</w:t>
      </w:r>
      <w:r w:rsidR="00F01F52">
        <w:rPr>
          <w:sz w:val="22"/>
          <w:szCs w:val="22"/>
        </w:rPr>
        <w:br/>
      </w:r>
      <w:r w:rsidRPr="00A33BF6">
        <w:rPr>
          <w:sz w:val="22"/>
          <w:szCs w:val="22"/>
        </w:rPr>
        <w:t>do aktualnej sytuacji Zamawiającego w związku z dokonanymi u Zamawiającego zmianami</w:t>
      </w:r>
      <w:r w:rsidR="00F01F52">
        <w:rPr>
          <w:sz w:val="22"/>
          <w:szCs w:val="22"/>
        </w:rPr>
        <w:br/>
      </w:r>
      <w:r w:rsidRPr="00A33BF6">
        <w:rPr>
          <w:sz w:val="22"/>
          <w:szCs w:val="22"/>
        </w:rPr>
        <w:t>ze względów technologicznych, organizacyjnych i ekonomicznych</w:t>
      </w:r>
      <w:bookmarkStart w:id="179" w:name="_Hlk147848467"/>
      <w:r w:rsidR="00753B91" w:rsidRPr="00A33BF6">
        <w:rPr>
          <w:sz w:val="22"/>
          <w:szCs w:val="22"/>
        </w:rPr>
        <w:t xml:space="preserve">, </w:t>
      </w:r>
      <w:bookmarkStart w:id="180" w:name="_Hlk148611336"/>
      <w:r w:rsidR="00753B91" w:rsidRPr="00A33BF6">
        <w:rPr>
          <w:sz w:val="22"/>
          <w:szCs w:val="22"/>
        </w:rPr>
        <w:t>których nie można było wcześniej przewidzieć.</w:t>
      </w:r>
      <w:r w:rsidR="00C412A7" w:rsidRPr="00A33BF6">
        <w:rPr>
          <w:sz w:val="22"/>
          <w:szCs w:val="22"/>
        </w:rPr>
        <w:t xml:space="preserve"> Jeżeli </w:t>
      </w:r>
      <w:r w:rsidRPr="00A33BF6">
        <w:rPr>
          <w:sz w:val="22"/>
          <w:szCs w:val="22"/>
        </w:rPr>
        <w:t>zmiany opisane powyżej powodują konieczność zmian warunków finansowych (cen</w:t>
      </w:r>
      <w:r w:rsidR="00753B91" w:rsidRPr="00A33BF6">
        <w:rPr>
          <w:sz w:val="22"/>
          <w:szCs w:val="22"/>
        </w:rPr>
        <w:t xml:space="preserve"> jednostkowych/wynagrodzenia Wykonawcy</w:t>
      </w:r>
      <w:r w:rsidRPr="00A33BF6">
        <w:rPr>
          <w:sz w:val="22"/>
          <w:szCs w:val="22"/>
        </w:rPr>
        <w:t>), Zamawiający dokona</w:t>
      </w:r>
      <w:r w:rsidR="007639C0">
        <w:rPr>
          <w:sz w:val="22"/>
          <w:szCs w:val="22"/>
        </w:rPr>
        <w:br/>
      </w:r>
      <w:r w:rsidR="00753B91" w:rsidRPr="00A33BF6">
        <w:rPr>
          <w:sz w:val="22"/>
          <w:szCs w:val="22"/>
        </w:rPr>
        <w:t>tych zmian</w:t>
      </w:r>
      <w:r w:rsidRPr="00A33BF6">
        <w:rPr>
          <w:sz w:val="22"/>
          <w:szCs w:val="22"/>
        </w:rPr>
        <w:t xml:space="preserve"> w sposób odpowiedni do dokonanej zmiany zakresu rzeczowego</w:t>
      </w:r>
      <w:r w:rsidR="00753B91" w:rsidRPr="00A33BF6">
        <w:rPr>
          <w:sz w:val="22"/>
          <w:szCs w:val="22"/>
        </w:rPr>
        <w:t>, z</w:t>
      </w:r>
      <w:r w:rsidR="004830FE">
        <w:rPr>
          <w:sz w:val="22"/>
          <w:szCs w:val="22"/>
        </w:rPr>
        <w:t> </w:t>
      </w:r>
      <w:r w:rsidR="00753B91" w:rsidRPr="00A33BF6">
        <w:rPr>
          <w:sz w:val="22"/>
          <w:szCs w:val="22"/>
        </w:rPr>
        <w:t>zastrzeżeniem §</w:t>
      </w:r>
      <w:r w:rsidR="00146F0C" w:rsidRPr="00A33BF6">
        <w:rPr>
          <w:sz w:val="22"/>
          <w:szCs w:val="22"/>
        </w:rPr>
        <w:t>3 ust. 12 Umowy.</w:t>
      </w:r>
      <w:r w:rsidRPr="00A33BF6">
        <w:rPr>
          <w:sz w:val="6"/>
          <w:szCs w:val="6"/>
        </w:rPr>
        <w:t xml:space="preserve">.   </w:t>
      </w:r>
    </w:p>
    <w:bookmarkEnd w:id="179"/>
    <w:bookmarkEnd w:id="180"/>
    <w:p w14:paraId="161B8225" w14:textId="6BBFF830" w:rsidR="00683A07" w:rsidRPr="00BD26C7" w:rsidRDefault="00683A07" w:rsidP="00FB5F69">
      <w:pPr>
        <w:pStyle w:val="Akapitzlist"/>
        <w:numPr>
          <w:ilvl w:val="0"/>
          <w:numId w:val="55"/>
        </w:numPr>
        <w:spacing w:line="259" w:lineRule="auto"/>
        <w:ind w:left="284" w:hanging="284"/>
        <w:jc w:val="both"/>
        <w:rPr>
          <w:sz w:val="22"/>
          <w:szCs w:val="22"/>
        </w:rPr>
      </w:pPr>
      <w:r w:rsidRPr="00BD26C7">
        <w:rPr>
          <w:sz w:val="22"/>
          <w:szCs w:val="22"/>
        </w:rPr>
        <w:t xml:space="preserve">Zmiany </w:t>
      </w:r>
      <w:r w:rsidR="002D3D68" w:rsidRPr="00BD26C7">
        <w:rPr>
          <w:sz w:val="22"/>
          <w:szCs w:val="22"/>
        </w:rPr>
        <w:t>U</w:t>
      </w:r>
      <w:r w:rsidRPr="00BD26C7">
        <w:rPr>
          <w:sz w:val="22"/>
          <w:szCs w:val="22"/>
        </w:rPr>
        <w:t>mowy nie wymagające formy aneksu:</w:t>
      </w:r>
    </w:p>
    <w:p w14:paraId="7616ABCC" w14:textId="3CC11BAB" w:rsidR="007D1739" w:rsidRPr="00A33BF6" w:rsidRDefault="007D1739" w:rsidP="00FB5F69">
      <w:pPr>
        <w:pStyle w:val="Akapitzlist"/>
        <w:numPr>
          <w:ilvl w:val="0"/>
          <w:numId w:val="88"/>
        </w:numPr>
        <w:spacing w:line="259" w:lineRule="auto"/>
        <w:ind w:left="567" w:hanging="283"/>
        <w:jc w:val="both"/>
        <w:rPr>
          <w:sz w:val="22"/>
          <w:szCs w:val="22"/>
        </w:rPr>
      </w:pPr>
      <w:bookmarkStart w:id="181" w:name="_Hlk147848517"/>
      <w:r w:rsidRPr="00A33BF6">
        <w:rPr>
          <w:sz w:val="22"/>
          <w:szCs w:val="22"/>
        </w:rPr>
        <w:t>zmiana zasad dokonywania odbiorów świadczonych usług, o któr</w:t>
      </w:r>
      <w:r w:rsidR="007639C0">
        <w:rPr>
          <w:sz w:val="22"/>
          <w:szCs w:val="22"/>
        </w:rPr>
        <w:t xml:space="preserve">ych </w:t>
      </w:r>
      <w:r w:rsidRPr="00A33BF6">
        <w:rPr>
          <w:sz w:val="22"/>
          <w:szCs w:val="22"/>
        </w:rPr>
        <w:t xml:space="preserve">mowa w </w:t>
      </w:r>
      <w:r w:rsidR="00DF1013" w:rsidRPr="00A33BF6">
        <w:rPr>
          <w:sz w:val="22"/>
          <w:szCs w:val="22"/>
        </w:rPr>
        <w:t xml:space="preserve">ust. </w:t>
      </w:r>
      <w:r w:rsidRPr="00A33BF6">
        <w:rPr>
          <w:sz w:val="22"/>
          <w:szCs w:val="22"/>
        </w:rPr>
        <w:t xml:space="preserve">2 pkt 2) lit. </w:t>
      </w:r>
      <w:r w:rsidR="007639C0">
        <w:rPr>
          <w:sz w:val="22"/>
          <w:szCs w:val="22"/>
        </w:rPr>
        <w:t>e</w:t>
      </w:r>
      <w:r w:rsidR="004C032C" w:rsidRPr="00A33BF6">
        <w:rPr>
          <w:sz w:val="22"/>
          <w:szCs w:val="22"/>
        </w:rPr>
        <w:t>)</w:t>
      </w:r>
      <w:r w:rsidR="00B44B5E" w:rsidRPr="00A33BF6">
        <w:rPr>
          <w:sz w:val="22"/>
          <w:szCs w:val="22"/>
        </w:rPr>
        <w:t>,</w:t>
      </w:r>
    </w:p>
    <w:bookmarkEnd w:id="181"/>
    <w:p w14:paraId="385C849B" w14:textId="4467DEAA" w:rsidR="00683A07" w:rsidRPr="00A33BF6" w:rsidRDefault="00683A07" w:rsidP="00FB5F69">
      <w:pPr>
        <w:pStyle w:val="Akapitzlist"/>
        <w:numPr>
          <w:ilvl w:val="0"/>
          <w:numId w:val="88"/>
        </w:numPr>
        <w:spacing w:line="259" w:lineRule="auto"/>
        <w:ind w:left="567" w:hanging="283"/>
        <w:jc w:val="both"/>
        <w:rPr>
          <w:sz w:val="22"/>
          <w:szCs w:val="22"/>
        </w:rPr>
      </w:pPr>
      <w:r w:rsidRPr="00A33BF6">
        <w:rPr>
          <w:sz w:val="22"/>
          <w:szCs w:val="22"/>
        </w:rPr>
        <w:t>zmiana treści dokumentów przedstawianych wzajemnie przez Strony w trakcie realizacji Umowy lub sposobu informowania o realizacji Umowy</w:t>
      </w:r>
      <w:r w:rsidR="00477D7E">
        <w:rPr>
          <w:sz w:val="22"/>
          <w:szCs w:val="22"/>
        </w:rPr>
        <w:t>, o któr</w:t>
      </w:r>
      <w:r w:rsidR="007639C0">
        <w:rPr>
          <w:sz w:val="22"/>
          <w:szCs w:val="22"/>
        </w:rPr>
        <w:t>ych</w:t>
      </w:r>
      <w:r w:rsidR="00477D7E">
        <w:rPr>
          <w:sz w:val="22"/>
          <w:szCs w:val="22"/>
        </w:rPr>
        <w:t xml:space="preserve"> mowa w </w:t>
      </w:r>
      <w:r w:rsidR="00146F0C" w:rsidRPr="00A33BF6">
        <w:rPr>
          <w:sz w:val="22"/>
          <w:szCs w:val="22"/>
        </w:rPr>
        <w:t xml:space="preserve">ust. 2 </w:t>
      </w:r>
      <w:r w:rsidRPr="00A33BF6">
        <w:rPr>
          <w:sz w:val="22"/>
          <w:szCs w:val="22"/>
        </w:rPr>
        <w:t xml:space="preserve">pkt 2) lit. </w:t>
      </w:r>
      <w:r w:rsidR="007639C0">
        <w:rPr>
          <w:sz w:val="22"/>
          <w:szCs w:val="22"/>
        </w:rPr>
        <w:t>f</w:t>
      </w:r>
      <w:r w:rsidRPr="00A33BF6">
        <w:rPr>
          <w:sz w:val="22"/>
          <w:szCs w:val="22"/>
        </w:rPr>
        <w:t>)</w:t>
      </w:r>
      <w:r w:rsidR="00B44B5E" w:rsidRPr="00A33BF6">
        <w:rPr>
          <w:sz w:val="22"/>
          <w:szCs w:val="22"/>
        </w:rPr>
        <w:t>,</w:t>
      </w:r>
    </w:p>
    <w:p w14:paraId="50580CDE" w14:textId="4F494C15" w:rsidR="00683A07" w:rsidRPr="00A33BF6" w:rsidRDefault="00683A07" w:rsidP="00FB5F69">
      <w:pPr>
        <w:pStyle w:val="Akapitzlist"/>
        <w:numPr>
          <w:ilvl w:val="0"/>
          <w:numId w:val="88"/>
        </w:numPr>
        <w:spacing w:line="259" w:lineRule="auto"/>
        <w:ind w:left="567" w:hanging="283"/>
        <w:jc w:val="both"/>
        <w:rPr>
          <w:sz w:val="22"/>
          <w:szCs w:val="22"/>
        </w:rPr>
      </w:pPr>
      <w:r w:rsidRPr="00A33BF6">
        <w:rPr>
          <w:sz w:val="22"/>
          <w:szCs w:val="22"/>
        </w:rPr>
        <w:t>zmiana lub wprowadzenie nowego Podwykonawcy  (§10 ust. 1</w:t>
      </w:r>
      <w:r w:rsidR="004C032C" w:rsidRPr="00A33BF6">
        <w:rPr>
          <w:sz w:val="22"/>
          <w:szCs w:val="22"/>
        </w:rPr>
        <w:t>3</w:t>
      </w:r>
      <w:r w:rsidRPr="00A33BF6">
        <w:rPr>
          <w:sz w:val="22"/>
          <w:szCs w:val="22"/>
        </w:rPr>
        <w:t>),</w:t>
      </w:r>
    </w:p>
    <w:p w14:paraId="5CF28354" w14:textId="77777777" w:rsidR="00683A07" w:rsidRPr="00A33BF6" w:rsidRDefault="00683A07" w:rsidP="00FB5F69">
      <w:pPr>
        <w:pStyle w:val="Akapitzlist"/>
        <w:numPr>
          <w:ilvl w:val="0"/>
          <w:numId w:val="88"/>
        </w:numPr>
        <w:spacing w:line="259" w:lineRule="auto"/>
        <w:ind w:left="567" w:hanging="283"/>
        <w:jc w:val="both"/>
        <w:rPr>
          <w:sz w:val="22"/>
          <w:szCs w:val="22"/>
        </w:rPr>
      </w:pPr>
      <w:r w:rsidRPr="00A33BF6">
        <w:rPr>
          <w:sz w:val="22"/>
          <w:szCs w:val="22"/>
        </w:rPr>
        <w:t>zmiana osób odpowiedzialnych za nadzór (§11 ust. 3),</w:t>
      </w:r>
    </w:p>
    <w:p w14:paraId="5EA50FD2" w14:textId="5FD60595" w:rsidR="00683A07" w:rsidRPr="008A4019" w:rsidRDefault="00683A07" w:rsidP="00FB5F69">
      <w:pPr>
        <w:pStyle w:val="Akapitzlist"/>
        <w:numPr>
          <w:ilvl w:val="0"/>
          <w:numId w:val="88"/>
        </w:numPr>
        <w:spacing w:line="259" w:lineRule="auto"/>
        <w:ind w:left="567" w:hanging="283"/>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w:t>
      </w:r>
      <w:r w:rsidR="007639C0">
        <w:rPr>
          <w:sz w:val="22"/>
          <w:szCs w:val="22"/>
        </w:rPr>
        <w:t xml:space="preserve"> </w:t>
      </w:r>
      <w:r w:rsidRPr="00EC36B9">
        <w:rPr>
          <w:sz w:val="22"/>
          <w:szCs w:val="22"/>
        </w:rPr>
        <w:t xml:space="preserve">4. </w:t>
      </w:r>
    </w:p>
    <w:p w14:paraId="6DECC21D" w14:textId="0BCE8A79" w:rsidR="00B725A5" w:rsidRPr="00AC0B5D" w:rsidRDefault="00B725A5" w:rsidP="00FB5F69">
      <w:pPr>
        <w:pStyle w:val="Akapitzlist"/>
        <w:numPr>
          <w:ilvl w:val="0"/>
          <w:numId w:val="88"/>
        </w:numPr>
        <w:spacing w:line="259" w:lineRule="auto"/>
        <w:ind w:left="567" w:hanging="283"/>
        <w:jc w:val="both"/>
        <w:rPr>
          <w:i/>
          <w:iCs/>
          <w:sz w:val="22"/>
          <w:szCs w:val="22"/>
        </w:rPr>
      </w:pPr>
      <w:r w:rsidRPr="00AC0B5D">
        <w:rPr>
          <w:sz w:val="22"/>
          <w:szCs w:val="22"/>
        </w:rPr>
        <w:t>zmiana</w:t>
      </w:r>
      <w:r>
        <w:rPr>
          <w:sz w:val="22"/>
          <w:szCs w:val="22"/>
        </w:rPr>
        <w:t xml:space="preserve"> </w:t>
      </w:r>
      <w:r w:rsidRPr="00C052A9">
        <w:rPr>
          <w:sz w:val="22"/>
          <w:szCs w:val="22"/>
        </w:rPr>
        <w:t>harmonogram</w:t>
      </w:r>
      <w:r>
        <w:rPr>
          <w:sz w:val="22"/>
          <w:szCs w:val="22"/>
        </w:rPr>
        <w:t>u rzeczowo-finansowego wg zasad określonych w ust. 2 pkt 1 lit. a).</w:t>
      </w:r>
    </w:p>
    <w:bookmarkEnd w:id="178"/>
    <w:p w14:paraId="58E9BD81" w14:textId="77777777" w:rsidR="00683A07" w:rsidRPr="00601BB2" w:rsidRDefault="00683A07" w:rsidP="00683A07">
      <w:pPr>
        <w:spacing w:line="259" w:lineRule="auto"/>
        <w:ind w:left="360"/>
        <w:jc w:val="both"/>
        <w:rPr>
          <w:sz w:val="10"/>
          <w:szCs w:val="10"/>
        </w:rPr>
      </w:pPr>
    </w:p>
    <w:p w14:paraId="1A17D455" w14:textId="158CEC4E" w:rsidR="00683A07" w:rsidRPr="001404AE" w:rsidRDefault="00683A07" w:rsidP="00683A07">
      <w:pPr>
        <w:pStyle w:val="Nagwek2"/>
      </w:pPr>
      <w:bookmarkStart w:id="182" w:name="_Toc106184596"/>
      <w:bookmarkStart w:id="183" w:name="_Toc179548120"/>
      <w:bookmarkStart w:id="184" w:name="_Toc64016212"/>
      <w:r w:rsidRPr="001404AE">
        <w:t>§ 1</w:t>
      </w:r>
      <w:r>
        <w:t>6</w:t>
      </w:r>
      <w:r w:rsidRPr="001404AE">
        <w:t>. Waloryzacja</w:t>
      </w:r>
      <w:bookmarkEnd w:id="182"/>
      <w:bookmarkEnd w:id="183"/>
      <w:r w:rsidRPr="001404AE">
        <w:t xml:space="preserve"> </w:t>
      </w:r>
      <w:bookmarkEnd w:id="184"/>
    </w:p>
    <w:p w14:paraId="0CD8D91D" w14:textId="77777777" w:rsidR="007639C0" w:rsidRPr="007639C0" w:rsidRDefault="007639C0" w:rsidP="00FB5F69">
      <w:pPr>
        <w:numPr>
          <w:ilvl w:val="0"/>
          <w:numId w:val="74"/>
        </w:numPr>
        <w:ind w:left="284" w:hanging="284"/>
        <w:contextualSpacing/>
        <w:jc w:val="both"/>
        <w:rPr>
          <w:sz w:val="22"/>
          <w:szCs w:val="22"/>
        </w:rPr>
      </w:pPr>
      <w:r w:rsidRPr="007639C0">
        <w:rPr>
          <w:sz w:val="22"/>
          <w:szCs w:val="22"/>
        </w:rPr>
        <w:t>Zamawiający dopuszcza zmianę wynagrodzenia Wykonawcy, na wniosek Wykonawcy, która zostanie dokonana wg następujących założeń:</w:t>
      </w:r>
    </w:p>
    <w:p w14:paraId="760DE162" w14:textId="7FC746EB" w:rsidR="007639C0" w:rsidRPr="007639C0" w:rsidRDefault="007639C0" w:rsidP="00FB5F69">
      <w:pPr>
        <w:numPr>
          <w:ilvl w:val="1"/>
          <w:numId w:val="74"/>
        </w:numPr>
        <w:ind w:left="567" w:hanging="283"/>
        <w:contextualSpacing/>
        <w:jc w:val="both"/>
        <w:rPr>
          <w:sz w:val="22"/>
          <w:szCs w:val="22"/>
        </w:rPr>
      </w:pPr>
      <w:r w:rsidRPr="007639C0">
        <w:rPr>
          <w:sz w:val="22"/>
          <w:szCs w:val="22"/>
        </w:rPr>
        <w:t xml:space="preserve">Zmiana wynagrodzenia zostanie ustalona w oparciu o </w:t>
      </w:r>
      <w:r w:rsidRPr="007639C0">
        <w:rPr>
          <w:b/>
          <w:bCs/>
          <w:sz w:val="22"/>
          <w:szCs w:val="22"/>
        </w:rPr>
        <w:t>wskaźnik cen towarów i usług konsumpcyjnych</w:t>
      </w:r>
      <w:r w:rsidRPr="007639C0">
        <w:rPr>
          <w:sz w:val="22"/>
          <w:szCs w:val="22"/>
        </w:rPr>
        <w:t xml:space="preserve"> publikowany przez GUS link:</w:t>
      </w:r>
      <w:r w:rsidRPr="007639C0">
        <w:rPr>
          <w:color w:val="FF0000"/>
          <w:sz w:val="22"/>
          <w:szCs w:val="22"/>
        </w:rPr>
        <w:t xml:space="preserve"> </w:t>
      </w:r>
      <w:hyperlink r:id="rId22" w:history="1">
        <w:r w:rsidRPr="007639C0">
          <w:rPr>
            <w:color w:val="0563C1" w:themeColor="hyperlink"/>
            <w:sz w:val="22"/>
            <w:szCs w:val="22"/>
            <w:u w:val="single"/>
          </w:rPr>
          <w:t>https://stat.gov.pl/wskazniki-makroekonomiczne/</w:t>
        </w:r>
      </w:hyperlink>
      <w:r w:rsidRPr="007639C0">
        <w:rPr>
          <w:sz w:val="22"/>
          <w:szCs w:val="22"/>
        </w:rPr>
        <w:t xml:space="preserve"> - </w:t>
      </w:r>
      <w:r w:rsidRPr="007639C0">
        <w:rPr>
          <w:i/>
          <w:iCs/>
          <w:sz w:val="22"/>
          <w:szCs w:val="22"/>
        </w:rPr>
        <w:t>wybrane miesięczne wskaźniki makroekonomiczne, tablica „wskaźniki cen”, pozycja: Wskaźnik cen towarów i usług konsumpcyjnych, lit. B.</w:t>
      </w:r>
    </w:p>
    <w:p w14:paraId="0D8C611E" w14:textId="77777777" w:rsidR="007639C0" w:rsidRPr="007639C0" w:rsidRDefault="007639C0" w:rsidP="00FB5F69">
      <w:pPr>
        <w:numPr>
          <w:ilvl w:val="1"/>
          <w:numId w:val="74"/>
        </w:numPr>
        <w:ind w:left="567" w:hanging="283"/>
        <w:contextualSpacing/>
        <w:jc w:val="both"/>
        <w:rPr>
          <w:sz w:val="22"/>
          <w:szCs w:val="22"/>
        </w:rPr>
      </w:pPr>
      <w:r w:rsidRPr="007639C0">
        <w:rPr>
          <w:sz w:val="22"/>
          <w:szCs w:val="22"/>
        </w:rPr>
        <w:t xml:space="preserve">Zmiana wynagrodzenia nastąpi </w:t>
      </w:r>
      <w:r w:rsidRPr="007639C0">
        <w:rPr>
          <w:b/>
          <w:bCs/>
          <w:sz w:val="22"/>
          <w:szCs w:val="22"/>
        </w:rPr>
        <w:t>od pierwszego dnia siódmego miesiąca kalendarzowego</w:t>
      </w:r>
      <w:r w:rsidRPr="007639C0">
        <w:rPr>
          <w:sz w:val="22"/>
          <w:szCs w:val="22"/>
        </w:rPr>
        <w:t xml:space="preserve"> realizacji umowy. </w:t>
      </w:r>
    </w:p>
    <w:p w14:paraId="5D7680C2" w14:textId="77777777" w:rsidR="007639C0" w:rsidRPr="007639C0" w:rsidRDefault="007639C0" w:rsidP="00FB5F69">
      <w:pPr>
        <w:numPr>
          <w:ilvl w:val="1"/>
          <w:numId w:val="74"/>
        </w:numPr>
        <w:ind w:left="567" w:hanging="283"/>
        <w:contextualSpacing/>
        <w:jc w:val="both"/>
        <w:rPr>
          <w:sz w:val="22"/>
          <w:szCs w:val="22"/>
        </w:rPr>
      </w:pPr>
      <w:r w:rsidRPr="007639C0">
        <w:rPr>
          <w:sz w:val="22"/>
          <w:szCs w:val="22"/>
        </w:rPr>
        <w:t>Wynagrodzenie Wykonawcy, w tym jednostkowe stawki rozliczeniowe określone w Umowie ulegną zmianie o maksymalnie 50% wielkości wskaźnika cen towarów i usług konsumpcyjnych publikowanego przez GUS, wyliczonego za okres 6 miesięcy zgodnie z postanowieniami pkt 4).</w:t>
      </w:r>
    </w:p>
    <w:p w14:paraId="2636698C" w14:textId="4D068BFA" w:rsidR="007639C0" w:rsidRPr="007639C0" w:rsidRDefault="007639C0" w:rsidP="00FB5F69">
      <w:pPr>
        <w:numPr>
          <w:ilvl w:val="1"/>
          <w:numId w:val="74"/>
        </w:numPr>
        <w:ind w:left="567" w:hanging="283"/>
        <w:contextualSpacing/>
        <w:jc w:val="both"/>
        <w:rPr>
          <w:sz w:val="22"/>
          <w:szCs w:val="22"/>
        </w:rPr>
      </w:pPr>
      <w:bookmarkStart w:id="185" w:name="_Hlk121401348"/>
      <w:r w:rsidRPr="007639C0">
        <w:rPr>
          <w:sz w:val="22"/>
          <w:szCs w:val="22"/>
        </w:rPr>
        <w:t>Dla potrzeb waloryzacji pierwszym wykorzystanym wskaźnikiem będzie miesięczny wskaźnik za miesiąc, w którym nastąpi rozpoczęcie realizacji umowy (miesiąc poprzedni = 100), a ostatnim wskaźnik dla 6. miesiąca realizacji umowy. Wskaźniki należy zamienić na liczby (dzieląc</w:t>
      </w:r>
      <w:r>
        <w:rPr>
          <w:sz w:val="22"/>
          <w:szCs w:val="22"/>
        </w:rPr>
        <w:br/>
      </w:r>
      <w:r w:rsidRPr="007639C0">
        <w:rPr>
          <w:sz w:val="22"/>
          <w:szCs w:val="22"/>
        </w:rPr>
        <w:t>je przez 100), a następnie przemnożyć przez siebie kolejne. W stosunku do otrzymanego wskaźnika należy przeprowadzić w kolejności następujące działania:</w:t>
      </w:r>
    </w:p>
    <w:bookmarkEnd w:id="185"/>
    <w:p w14:paraId="107BD5E3" w14:textId="77777777" w:rsidR="007639C0" w:rsidRPr="007639C0" w:rsidRDefault="007639C0" w:rsidP="00FB5F69">
      <w:pPr>
        <w:numPr>
          <w:ilvl w:val="0"/>
          <w:numId w:val="75"/>
        </w:numPr>
        <w:ind w:left="993" w:hanging="284"/>
        <w:contextualSpacing/>
        <w:jc w:val="both"/>
        <w:rPr>
          <w:sz w:val="22"/>
          <w:szCs w:val="22"/>
        </w:rPr>
      </w:pPr>
      <w:r w:rsidRPr="007639C0">
        <w:rPr>
          <w:sz w:val="22"/>
          <w:szCs w:val="22"/>
        </w:rPr>
        <w:t xml:space="preserve">odjąć 1, </w:t>
      </w:r>
    </w:p>
    <w:p w14:paraId="79C91784" w14:textId="77777777" w:rsidR="007639C0" w:rsidRPr="007639C0" w:rsidRDefault="007639C0" w:rsidP="00FB5F69">
      <w:pPr>
        <w:numPr>
          <w:ilvl w:val="0"/>
          <w:numId w:val="75"/>
        </w:numPr>
        <w:ind w:left="993" w:hanging="284"/>
        <w:contextualSpacing/>
        <w:jc w:val="both"/>
        <w:rPr>
          <w:sz w:val="22"/>
          <w:szCs w:val="22"/>
        </w:rPr>
      </w:pPr>
      <w:r w:rsidRPr="007639C0">
        <w:rPr>
          <w:sz w:val="22"/>
          <w:szCs w:val="22"/>
        </w:rPr>
        <w:t>otrzymany wynik przemnożyć przez 50%</w:t>
      </w:r>
    </w:p>
    <w:p w14:paraId="329809AE" w14:textId="77777777" w:rsidR="007639C0" w:rsidRPr="007639C0" w:rsidRDefault="007639C0" w:rsidP="00FB5F69">
      <w:pPr>
        <w:numPr>
          <w:ilvl w:val="0"/>
          <w:numId w:val="75"/>
        </w:numPr>
        <w:ind w:left="993" w:hanging="284"/>
        <w:contextualSpacing/>
        <w:jc w:val="both"/>
        <w:rPr>
          <w:sz w:val="22"/>
          <w:szCs w:val="22"/>
        </w:rPr>
      </w:pPr>
      <w:r w:rsidRPr="007639C0">
        <w:rPr>
          <w:sz w:val="22"/>
          <w:szCs w:val="22"/>
        </w:rPr>
        <w:t>do otrzymanego wyniku dodać 1</w:t>
      </w:r>
    </w:p>
    <w:p w14:paraId="0DB83341" w14:textId="77777777" w:rsidR="007639C0" w:rsidRPr="007639C0" w:rsidRDefault="007639C0" w:rsidP="00FB5F69">
      <w:pPr>
        <w:numPr>
          <w:ilvl w:val="0"/>
          <w:numId w:val="75"/>
        </w:numPr>
        <w:ind w:left="993" w:hanging="284"/>
        <w:contextualSpacing/>
        <w:jc w:val="both"/>
        <w:rPr>
          <w:sz w:val="22"/>
          <w:szCs w:val="22"/>
        </w:rPr>
      </w:pPr>
      <w:r w:rsidRPr="007639C0">
        <w:rPr>
          <w:sz w:val="22"/>
          <w:szCs w:val="22"/>
        </w:rPr>
        <w:lastRenderedPageBreak/>
        <w:t>uzyskany wynik zaokrąglić do dwóch miejsc po przecinku, zgodnie z matematycznymi zasadami zaokrąglania.</w:t>
      </w:r>
    </w:p>
    <w:p w14:paraId="6E92EC53" w14:textId="0877FAB8" w:rsidR="007639C0" w:rsidRPr="007639C0" w:rsidRDefault="007639C0" w:rsidP="007639C0">
      <w:pPr>
        <w:ind w:left="567"/>
        <w:contextualSpacing/>
        <w:jc w:val="both"/>
        <w:rPr>
          <w:sz w:val="22"/>
          <w:szCs w:val="22"/>
        </w:rPr>
      </w:pPr>
      <w:r w:rsidRPr="007639C0">
        <w:rPr>
          <w:sz w:val="22"/>
          <w:szCs w:val="22"/>
        </w:rPr>
        <w:t xml:space="preserve">Obowiązujące ceny jednostkowe należy przemnożyć przez tak ustalony </w:t>
      </w:r>
      <w:r w:rsidRPr="007639C0">
        <w:rPr>
          <w:b/>
          <w:bCs/>
          <w:sz w:val="22"/>
          <w:szCs w:val="22"/>
        </w:rPr>
        <w:t>wskaźnik waloryzacyjny dla okresu 6 miesięcy</w:t>
      </w:r>
      <w:r w:rsidRPr="007639C0">
        <w:rPr>
          <w:sz w:val="22"/>
          <w:szCs w:val="22"/>
        </w:rPr>
        <w:t>. Zwaloryzowana wartość umowy zostanie wyliczona</w:t>
      </w:r>
      <w:r w:rsidR="006652D0">
        <w:rPr>
          <w:sz w:val="22"/>
          <w:szCs w:val="22"/>
        </w:rPr>
        <w:br/>
      </w:r>
      <w:r w:rsidRPr="007639C0">
        <w:rPr>
          <w:sz w:val="22"/>
          <w:szCs w:val="22"/>
        </w:rPr>
        <w:t>w następujący sposób:</w:t>
      </w:r>
    </w:p>
    <w:tbl>
      <w:tblPr>
        <w:tblStyle w:val="Tabela-Siatka"/>
        <w:tblW w:w="83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7639C0" w:rsidRPr="007639C0" w14:paraId="15AF6631" w14:textId="77777777" w:rsidTr="006652D0">
        <w:trPr>
          <w:jc w:val="right"/>
        </w:trPr>
        <w:tc>
          <w:tcPr>
            <w:tcW w:w="1800" w:type="dxa"/>
            <w:vAlign w:val="center"/>
          </w:tcPr>
          <w:p w14:paraId="135C612D" w14:textId="77777777" w:rsidR="007639C0" w:rsidRPr="007639C0" w:rsidRDefault="007639C0" w:rsidP="007639C0">
            <w:pPr>
              <w:ind w:left="-123"/>
              <w:contextualSpacing/>
              <w:jc w:val="center"/>
              <w:rPr>
                <w:sz w:val="22"/>
                <w:szCs w:val="22"/>
              </w:rPr>
            </w:pPr>
            <w:r w:rsidRPr="007639C0">
              <w:rPr>
                <w:sz w:val="22"/>
                <w:szCs w:val="22"/>
              </w:rPr>
              <w:t>Wartość umowy po waloryzacji</w:t>
            </w:r>
          </w:p>
        </w:tc>
        <w:tc>
          <w:tcPr>
            <w:tcW w:w="342" w:type="dxa"/>
            <w:vAlign w:val="center"/>
          </w:tcPr>
          <w:p w14:paraId="5A08BC16" w14:textId="77777777" w:rsidR="007639C0" w:rsidRPr="007639C0" w:rsidRDefault="007639C0" w:rsidP="007639C0">
            <w:pPr>
              <w:contextualSpacing/>
              <w:jc w:val="center"/>
              <w:rPr>
                <w:sz w:val="22"/>
                <w:szCs w:val="22"/>
              </w:rPr>
            </w:pPr>
            <w:r w:rsidRPr="007639C0">
              <w:rPr>
                <w:sz w:val="22"/>
                <w:szCs w:val="22"/>
              </w:rPr>
              <w:t>=</w:t>
            </w:r>
          </w:p>
        </w:tc>
        <w:tc>
          <w:tcPr>
            <w:tcW w:w="1958" w:type="dxa"/>
            <w:vAlign w:val="center"/>
          </w:tcPr>
          <w:p w14:paraId="1C246F70" w14:textId="77777777" w:rsidR="007639C0" w:rsidRPr="007639C0" w:rsidRDefault="007639C0" w:rsidP="007639C0">
            <w:pPr>
              <w:contextualSpacing/>
              <w:jc w:val="center"/>
              <w:rPr>
                <w:sz w:val="22"/>
                <w:szCs w:val="22"/>
              </w:rPr>
            </w:pPr>
            <w:r w:rsidRPr="007639C0">
              <w:rPr>
                <w:sz w:val="22"/>
                <w:szCs w:val="22"/>
              </w:rPr>
              <w:t>Wartość dotychczas zrealizowana</w:t>
            </w:r>
          </w:p>
        </w:tc>
        <w:tc>
          <w:tcPr>
            <w:tcW w:w="342" w:type="dxa"/>
            <w:vAlign w:val="center"/>
          </w:tcPr>
          <w:p w14:paraId="3CD3CE31" w14:textId="77777777" w:rsidR="007639C0" w:rsidRPr="007639C0" w:rsidRDefault="007639C0" w:rsidP="007639C0">
            <w:pPr>
              <w:contextualSpacing/>
              <w:jc w:val="center"/>
              <w:rPr>
                <w:sz w:val="22"/>
                <w:szCs w:val="22"/>
              </w:rPr>
            </w:pPr>
            <w:r w:rsidRPr="007639C0">
              <w:rPr>
                <w:sz w:val="22"/>
                <w:szCs w:val="22"/>
              </w:rPr>
              <w:t>+</w:t>
            </w:r>
          </w:p>
        </w:tc>
        <w:tc>
          <w:tcPr>
            <w:tcW w:w="1931" w:type="dxa"/>
            <w:vAlign w:val="center"/>
          </w:tcPr>
          <w:p w14:paraId="2499F19D" w14:textId="77777777" w:rsidR="007639C0" w:rsidRPr="007639C0" w:rsidRDefault="007639C0" w:rsidP="007639C0">
            <w:pPr>
              <w:contextualSpacing/>
              <w:jc w:val="center"/>
              <w:rPr>
                <w:sz w:val="22"/>
                <w:szCs w:val="22"/>
              </w:rPr>
            </w:pPr>
            <w:r w:rsidRPr="007639C0">
              <w:rPr>
                <w:sz w:val="22"/>
                <w:szCs w:val="22"/>
              </w:rPr>
              <w:t>Wartość pozostała do realizacji</w:t>
            </w:r>
          </w:p>
        </w:tc>
        <w:tc>
          <w:tcPr>
            <w:tcW w:w="326" w:type="dxa"/>
            <w:vAlign w:val="center"/>
          </w:tcPr>
          <w:p w14:paraId="40D6D646" w14:textId="77777777" w:rsidR="007639C0" w:rsidRPr="007639C0" w:rsidRDefault="007639C0" w:rsidP="007639C0">
            <w:pPr>
              <w:contextualSpacing/>
              <w:jc w:val="center"/>
              <w:rPr>
                <w:sz w:val="22"/>
                <w:szCs w:val="22"/>
              </w:rPr>
            </w:pPr>
            <w:r w:rsidRPr="007639C0">
              <w:rPr>
                <w:sz w:val="22"/>
                <w:szCs w:val="22"/>
              </w:rPr>
              <w:t>x</w:t>
            </w:r>
          </w:p>
        </w:tc>
        <w:tc>
          <w:tcPr>
            <w:tcW w:w="1664" w:type="dxa"/>
            <w:vAlign w:val="center"/>
          </w:tcPr>
          <w:p w14:paraId="0CE704CA" w14:textId="77777777" w:rsidR="007639C0" w:rsidRPr="007639C0" w:rsidRDefault="007639C0" w:rsidP="007639C0">
            <w:pPr>
              <w:contextualSpacing/>
              <w:jc w:val="center"/>
              <w:rPr>
                <w:sz w:val="22"/>
                <w:szCs w:val="22"/>
              </w:rPr>
            </w:pPr>
            <w:r w:rsidRPr="007639C0">
              <w:rPr>
                <w:sz w:val="22"/>
                <w:szCs w:val="22"/>
              </w:rPr>
              <w:t>Wskaźnik waloryzacyjny dla okresu 6 miesięcy</w:t>
            </w:r>
          </w:p>
        </w:tc>
      </w:tr>
    </w:tbl>
    <w:p w14:paraId="0D98A158" w14:textId="75871C8C" w:rsidR="007639C0" w:rsidRPr="007639C0" w:rsidRDefault="007639C0" w:rsidP="00FB5F69">
      <w:pPr>
        <w:numPr>
          <w:ilvl w:val="0"/>
          <w:numId w:val="74"/>
        </w:numPr>
        <w:ind w:left="284" w:hanging="284"/>
        <w:contextualSpacing/>
        <w:jc w:val="both"/>
        <w:rPr>
          <w:sz w:val="22"/>
          <w:szCs w:val="22"/>
        </w:rPr>
      </w:pPr>
      <w:bookmarkStart w:id="186" w:name="_Hlk121482319"/>
      <w:r w:rsidRPr="007639C0">
        <w:rPr>
          <w:sz w:val="22"/>
          <w:szCs w:val="22"/>
        </w:rPr>
        <w:t>Wykonawca składa wniosek o zmianę wynagrodzenia wraz z dokumentami wskazującymi</w:t>
      </w:r>
      <w:r w:rsidR="006652D0">
        <w:rPr>
          <w:sz w:val="22"/>
          <w:szCs w:val="22"/>
        </w:rPr>
        <w:br/>
      </w:r>
      <w:r w:rsidRPr="007639C0">
        <w:rPr>
          <w:sz w:val="22"/>
          <w:szCs w:val="22"/>
        </w:rPr>
        <w:t xml:space="preserve">i udowadniającymi wysokość wpływu ww. okoliczności na koszty wykonania Umowy. Wniosek powinien zostać złożony w okresie obowiązywania umowy. </w:t>
      </w:r>
      <w:r w:rsidRPr="007639C0">
        <w:rPr>
          <w:color w:val="000000" w:themeColor="text1"/>
          <w:sz w:val="22"/>
          <w:szCs w:val="22"/>
        </w:rPr>
        <w:t xml:space="preserve">Wskazane przez Wykonawcę okoliczności powinny dotyczyć elementów </w:t>
      </w:r>
      <w:proofErr w:type="spellStart"/>
      <w:r w:rsidRPr="007639C0">
        <w:rPr>
          <w:color w:val="000000" w:themeColor="text1"/>
          <w:sz w:val="22"/>
          <w:szCs w:val="22"/>
        </w:rPr>
        <w:t>kosztotwórczych</w:t>
      </w:r>
      <w:proofErr w:type="spellEnd"/>
      <w:r w:rsidRPr="007639C0">
        <w:rPr>
          <w:color w:val="000000" w:themeColor="text1"/>
          <w:sz w:val="22"/>
          <w:szCs w:val="22"/>
        </w:rPr>
        <w:t xml:space="preserve"> bezpośrednio powiązanych</w:t>
      </w:r>
      <w:r w:rsidR="006652D0">
        <w:rPr>
          <w:color w:val="000000" w:themeColor="text1"/>
          <w:sz w:val="22"/>
          <w:szCs w:val="22"/>
        </w:rPr>
        <w:br/>
      </w:r>
      <w:r w:rsidRPr="007639C0">
        <w:rPr>
          <w:color w:val="000000" w:themeColor="text1"/>
          <w:sz w:val="22"/>
          <w:szCs w:val="22"/>
        </w:rPr>
        <w:t xml:space="preserve">ze wskaźnikiem, o którym mowa powyższym ustępie. </w:t>
      </w:r>
      <w:r w:rsidRPr="007639C0">
        <w:rPr>
          <w:sz w:val="22"/>
          <w:szCs w:val="22"/>
        </w:rPr>
        <w:t>Zamawiający zastrzega sobie prawo</w:t>
      </w:r>
      <w:r w:rsidR="006652D0">
        <w:rPr>
          <w:sz w:val="22"/>
          <w:szCs w:val="22"/>
        </w:rPr>
        <w:br/>
      </w:r>
      <w:r w:rsidRPr="007639C0">
        <w:rPr>
          <w:sz w:val="22"/>
          <w:szCs w:val="22"/>
        </w:rPr>
        <w:t xml:space="preserve">do weryfikacji dokumentów oraz żądania przedłożenia dodatkowych dokumentów w tym zakresie. </w:t>
      </w:r>
    </w:p>
    <w:p w14:paraId="337259DA" w14:textId="77777777" w:rsidR="007639C0" w:rsidRPr="007639C0" w:rsidRDefault="007639C0" w:rsidP="006652D0">
      <w:pPr>
        <w:ind w:left="284"/>
        <w:contextualSpacing/>
        <w:jc w:val="both"/>
        <w:rPr>
          <w:sz w:val="22"/>
          <w:szCs w:val="22"/>
        </w:rPr>
      </w:pPr>
      <w:r w:rsidRPr="007639C0">
        <w:rPr>
          <w:sz w:val="22"/>
          <w:szCs w:val="22"/>
        </w:rPr>
        <w:t xml:space="preserve">Wynagrodzenie zostanie zmienione jedynie w zakresie, w jakim udokumentowana zostanie zmiana przedmiotowych kosztów po stronie Wykonawcy z zastrzeżeniem </w:t>
      </w:r>
      <w:bookmarkStart w:id="187" w:name="_Hlk125965955"/>
      <w:r w:rsidRPr="007639C0">
        <w:rPr>
          <w:sz w:val="22"/>
          <w:szCs w:val="22"/>
        </w:rPr>
        <w:t xml:space="preserve">ust. </w:t>
      </w:r>
      <w:bookmarkEnd w:id="187"/>
      <w:r w:rsidRPr="007639C0">
        <w:rPr>
          <w:sz w:val="22"/>
          <w:szCs w:val="22"/>
        </w:rPr>
        <w:t>1 pkt 3)</w:t>
      </w:r>
    </w:p>
    <w:p w14:paraId="44EDD277" w14:textId="77777777" w:rsidR="007639C0" w:rsidRPr="007639C0" w:rsidRDefault="007639C0" w:rsidP="006652D0">
      <w:pPr>
        <w:ind w:left="284"/>
        <w:contextualSpacing/>
        <w:jc w:val="both"/>
        <w:rPr>
          <w:sz w:val="22"/>
          <w:szCs w:val="22"/>
        </w:rPr>
      </w:pPr>
      <w:r w:rsidRPr="007639C0">
        <w:rPr>
          <w:sz w:val="22"/>
          <w:szCs w:val="22"/>
        </w:rPr>
        <w:t>W przypadku gdy wykazany i udowodniony wzrost kosztów będzie:</w:t>
      </w:r>
    </w:p>
    <w:p w14:paraId="72B00A00" w14:textId="140D8368" w:rsidR="007639C0" w:rsidRPr="007639C0" w:rsidRDefault="007639C0" w:rsidP="00FB5F69">
      <w:pPr>
        <w:numPr>
          <w:ilvl w:val="0"/>
          <w:numId w:val="89"/>
        </w:numPr>
        <w:ind w:left="567" w:hanging="283"/>
        <w:contextualSpacing/>
        <w:jc w:val="both"/>
        <w:rPr>
          <w:sz w:val="22"/>
          <w:szCs w:val="22"/>
        </w:rPr>
      </w:pPr>
      <w:r w:rsidRPr="007639C0">
        <w:rPr>
          <w:sz w:val="22"/>
          <w:szCs w:val="22"/>
        </w:rPr>
        <w:t xml:space="preserve">niższy niż </w:t>
      </w:r>
      <w:r w:rsidRPr="007639C0">
        <w:rPr>
          <w:b/>
          <w:bCs/>
          <w:sz w:val="22"/>
          <w:szCs w:val="22"/>
        </w:rPr>
        <w:t xml:space="preserve">wskaźnik waloryzacyjny dla okresu 6 miesięcy </w:t>
      </w:r>
      <w:r w:rsidRPr="007639C0">
        <w:rPr>
          <w:sz w:val="22"/>
          <w:szCs w:val="22"/>
        </w:rPr>
        <w:t>ustalony wg zasad określonych</w:t>
      </w:r>
      <w:r w:rsidR="006652D0">
        <w:rPr>
          <w:sz w:val="22"/>
          <w:szCs w:val="22"/>
        </w:rPr>
        <w:br/>
      </w:r>
      <w:r w:rsidRPr="007639C0">
        <w:rPr>
          <w:sz w:val="22"/>
          <w:szCs w:val="22"/>
        </w:rPr>
        <w:t>w ust.</w:t>
      </w:r>
      <w:r w:rsidR="006652D0">
        <w:rPr>
          <w:sz w:val="22"/>
          <w:szCs w:val="22"/>
        </w:rPr>
        <w:t xml:space="preserve"> </w:t>
      </w:r>
      <w:r w:rsidRPr="007639C0">
        <w:rPr>
          <w:sz w:val="22"/>
          <w:szCs w:val="22"/>
        </w:rPr>
        <w:t>1 pkt 4), obowiązujące ceny jednostkowe zostaną zwaloryzowane o wykazany</w:t>
      </w:r>
      <w:r w:rsidR="006652D0">
        <w:rPr>
          <w:sz w:val="22"/>
          <w:szCs w:val="22"/>
        </w:rPr>
        <w:br/>
      </w:r>
      <w:r w:rsidRPr="007639C0">
        <w:rPr>
          <w:sz w:val="22"/>
          <w:szCs w:val="22"/>
        </w:rPr>
        <w:t>i udowodniony wzrost kosztów, z zastrzeżeniem ust. 1 pkt 3).</w:t>
      </w:r>
    </w:p>
    <w:p w14:paraId="667C9BFB" w14:textId="1F0FB86C" w:rsidR="007639C0" w:rsidRPr="007639C0" w:rsidRDefault="007639C0" w:rsidP="00FB5F69">
      <w:pPr>
        <w:numPr>
          <w:ilvl w:val="0"/>
          <w:numId w:val="89"/>
        </w:numPr>
        <w:ind w:left="567" w:hanging="283"/>
        <w:contextualSpacing/>
        <w:jc w:val="both"/>
        <w:rPr>
          <w:sz w:val="22"/>
          <w:szCs w:val="22"/>
        </w:rPr>
      </w:pPr>
      <w:r w:rsidRPr="007639C0">
        <w:rPr>
          <w:color w:val="000000" w:themeColor="text1"/>
          <w:sz w:val="22"/>
          <w:szCs w:val="22"/>
        </w:rPr>
        <w:t xml:space="preserve">wyższy niż </w:t>
      </w:r>
      <w:r w:rsidRPr="007639C0">
        <w:rPr>
          <w:b/>
          <w:bCs/>
          <w:color w:val="000000" w:themeColor="text1"/>
          <w:sz w:val="22"/>
          <w:szCs w:val="22"/>
        </w:rPr>
        <w:t xml:space="preserve">wskaźnik waloryzacyjny </w:t>
      </w:r>
      <w:r w:rsidRPr="007639C0">
        <w:rPr>
          <w:b/>
          <w:bCs/>
          <w:sz w:val="22"/>
          <w:szCs w:val="22"/>
        </w:rPr>
        <w:t>dla okresu 6 miesięcy</w:t>
      </w:r>
      <w:r w:rsidRPr="007639C0">
        <w:rPr>
          <w:b/>
          <w:bCs/>
          <w:color w:val="000000" w:themeColor="text1"/>
          <w:sz w:val="22"/>
          <w:szCs w:val="22"/>
        </w:rPr>
        <w:t xml:space="preserve"> </w:t>
      </w:r>
      <w:r w:rsidRPr="007639C0">
        <w:rPr>
          <w:color w:val="000000" w:themeColor="text1"/>
          <w:sz w:val="22"/>
          <w:szCs w:val="22"/>
        </w:rPr>
        <w:t>ustalony wg zasad określonych</w:t>
      </w:r>
      <w:r w:rsidR="006652D0">
        <w:rPr>
          <w:color w:val="000000" w:themeColor="text1"/>
          <w:sz w:val="22"/>
          <w:szCs w:val="22"/>
        </w:rPr>
        <w:br/>
      </w:r>
      <w:r w:rsidRPr="007639C0">
        <w:rPr>
          <w:color w:val="000000" w:themeColor="text1"/>
          <w:sz w:val="22"/>
          <w:szCs w:val="22"/>
        </w:rPr>
        <w:t>w ust.</w:t>
      </w:r>
      <w:r w:rsidR="006652D0">
        <w:rPr>
          <w:color w:val="000000" w:themeColor="text1"/>
          <w:sz w:val="22"/>
          <w:szCs w:val="22"/>
        </w:rPr>
        <w:t xml:space="preserve"> </w:t>
      </w:r>
      <w:r w:rsidRPr="007639C0">
        <w:rPr>
          <w:color w:val="000000" w:themeColor="text1"/>
          <w:sz w:val="22"/>
          <w:szCs w:val="22"/>
        </w:rPr>
        <w:t>1 pkt 4), obowiązujące ceny jednostkowe zostaną zwaloryzowane wg zasad określonych</w:t>
      </w:r>
      <w:r w:rsidR="006652D0">
        <w:rPr>
          <w:color w:val="000000" w:themeColor="text1"/>
          <w:sz w:val="22"/>
          <w:szCs w:val="22"/>
        </w:rPr>
        <w:br/>
      </w:r>
      <w:r w:rsidRPr="007639C0">
        <w:rPr>
          <w:color w:val="000000" w:themeColor="text1"/>
          <w:sz w:val="22"/>
          <w:szCs w:val="22"/>
        </w:rPr>
        <w:t>w ust.</w:t>
      </w:r>
      <w:r w:rsidR="006652D0">
        <w:rPr>
          <w:color w:val="000000" w:themeColor="text1"/>
          <w:sz w:val="22"/>
          <w:szCs w:val="22"/>
        </w:rPr>
        <w:t xml:space="preserve"> </w:t>
      </w:r>
      <w:r w:rsidRPr="007639C0">
        <w:rPr>
          <w:color w:val="000000" w:themeColor="text1"/>
          <w:sz w:val="22"/>
          <w:szCs w:val="22"/>
        </w:rPr>
        <w:t>1 pkt 4).</w:t>
      </w:r>
    </w:p>
    <w:p w14:paraId="5578E14C" w14:textId="77777777" w:rsidR="007639C0" w:rsidRPr="007639C0" w:rsidRDefault="007639C0" w:rsidP="00FB5F69">
      <w:pPr>
        <w:numPr>
          <w:ilvl w:val="0"/>
          <w:numId w:val="74"/>
        </w:numPr>
        <w:ind w:left="284" w:hanging="284"/>
        <w:contextualSpacing/>
        <w:jc w:val="both"/>
        <w:rPr>
          <w:sz w:val="22"/>
          <w:szCs w:val="22"/>
        </w:rPr>
      </w:pPr>
      <w:r w:rsidRPr="007639C0">
        <w:rPr>
          <w:sz w:val="22"/>
          <w:szCs w:val="22"/>
        </w:rPr>
        <w:t>Za okres zwłoki w wykonaniu umowy, waloryzacja opisana powyżej nie przysługuje.</w:t>
      </w:r>
    </w:p>
    <w:p w14:paraId="1967F6C8" w14:textId="526074E6" w:rsidR="007639C0" w:rsidRPr="007639C0" w:rsidRDefault="007639C0" w:rsidP="00FB5F69">
      <w:pPr>
        <w:numPr>
          <w:ilvl w:val="0"/>
          <w:numId w:val="74"/>
        </w:numPr>
        <w:ind w:left="284" w:hanging="284"/>
        <w:contextualSpacing/>
        <w:jc w:val="both"/>
        <w:rPr>
          <w:sz w:val="22"/>
          <w:szCs w:val="22"/>
        </w:rPr>
      </w:pPr>
      <w:r w:rsidRPr="007639C0">
        <w:rPr>
          <w:sz w:val="22"/>
          <w:szCs w:val="22"/>
        </w:rPr>
        <w:t>Wykonawca jest zobowiązany uwzględnić zasady waloryzacji określone powyżej w umowach</w:t>
      </w:r>
      <w:r w:rsidR="006652D0">
        <w:rPr>
          <w:sz w:val="22"/>
          <w:szCs w:val="22"/>
        </w:rPr>
        <w:br/>
      </w:r>
      <w:r w:rsidRPr="007639C0">
        <w:rPr>
          <w:sz w:val="22"/>
          <w:szCs w:val="22"/>
        </w:rPr>
        <w:t>z Podwykonawcami.</w:t>
      </w:r>
      <w:bookmarkEnd w:id="186"/>
    </w:p>
    <w:p w14:paraId="2E54D915" w14:textId="77777777" w:rsidR="00683A07" w:rsidRPr="00E66F78" w:rsidRDefault="00683A07" w:rsidP="00683A07">
      <w:pPr>
        <w:pStyle w:val="Nagwek2"/>
      </w:pPr>
      <w:bookmarkStart w:id="188" w:name="_Toc64016213"/>
      <w:bookmarkStart w:id="189" w:name="_Toc106184597"/>
      <w:bookmarkStart w:id="190" w:name="_Toc179548121"/>
      <w:bookmarkStart w:id="191" w:name="_Hlk67826426"/>
      <w:bookmarkEnd w:id="172"/>
      <w:r w:rsidRPr="00E66F78">
        <w:t>§1</w:t>
      </w:r>
      <w:r>
        <w:t>7</w:t>
      </w:r>
      <w:r w:rsidRPr="00E66F78">
        <w:t>. Ochrona danych osobowych</w:t>
      </w:r>
      <w:bookmarkEnd w:id="188"/>
      <w:bookmarkEnd w:id="189"/>
      <w:bookmarkEnd w:id="190"/>
      <w:r w:rsidRPr="00E66F78">
        <w:t xml:space="preserve"> </w:t>
      </w:r>
    </w:p>
    <w:p w14:paraId="0818BAB2" w14:textId="3D18351E" w:rsidR="00683A07" w:rsidRPr="006652D0" w:rsidRDefault="00683A07" w:rsidP="006652D0">
      <w:pPr>
        <w:pStyle w:val="Akapitzlist"/>
        <w:ind w:left="0"/>
        <w:jc w:val="both"/>
        <w:rPr>
          <w:sz w:val="22"/>
          <w:szCs w:val="22"/>
        </w:rPr>
      </w:pPr>
      <w:r w:rsidRPr="00DA0BB1">
        <w:rPr>
          <w:sz w:val="22"/>
          <w:szCs w:val="22"/>
        </w:rPr>
        <w:t xml:space="preserve">Uregulowania dotyczące ochrony danych osobowych zawarte zostały w </w:t>
      </w:r>
      <w:r w:rsidRPr="00DA0BB1">
        <w:rPr>
          <w:b/>
          <w:bCs/>
          <w:sz w:val="22"/>
          <w:szCs w:val="22"/>
        </w:rPr>
        <w:t>Załączniku nr 3</w:t>
      </w:r>
      <w:r w:rsidR="006652D0">
        <w:rPr>
          <w:b/>
          <w:bCs/>
          <w:sz w:val="22"/>
          <w:szCs w:val="22"/>
        </w:rPr>
        <w:t xml:space="preserve"> </w:t>
      </w:r>
      <w:r w:rsidRPr="006652D0">
        <w:rPr>
          <w:sz w:val="22"/>
          <w:szCs w:val="22"/>
        </w:rPr>
        <w:t>do Umowy.</w:t>
      </w:r>
      <w:bookmarkEnd w:id="191"/>
    </w:p>
    <w:p w14:paraId="37BEFDC1" w14:textId="77777777" w:rsidR="00683A07" w:rsidRPr="0066709A" w:rsidRDefault="00683A07" w:rsidP="00683A07">
      <w:pPr>
        <w:pStyle w:val="Akapitzlist"/>
        <w:ind w:left="284"/>
        <w:jc w:val="both"/>
        <w:rPr>
          <w:b/>
          <w:bCs/>
          <w:sz w:val="10"/>
          <w:szCs w:val="10"/>
        </w:rPr>
      </w:pPr>
    </w:p>
    <w:p w14:paraId="3519ACB5" w14:textId="77777777" w:rsidR="00683A07" w:rsidRPr="00E66F78" w:rsidRDefault="00683A07" w:rsidP="00683A07">
      <w:pPr>
        <w:pStyle w:val="Nagwek2"/>
      </w:pPr>
      <w:bookmarkStart w:id="192" w:name="_Toc64016214"/>
      <w:bookmarkStart w:id="193" w:name="_Toc106184598"/>
      <w:bookmarkStart w:id="194" w:name="_Toc179548122"/>
      <w:r w:rsidRPr="00E66F78">
        <w:t>§1</w:t>
      </w:r>
      <w:r>
        <w:t>8</w:t>
      </w:r>
      <w:r w:rsidRPr="00E66F78">
        <w:t>. Ochrona tajemnic przedsiębiorcy, zachowanie poufności</w:t>
      </w:r>
      <w:bookmarkEnd w:id="192"/>
      <w:bookmarkEnd w:id="193"/>
      <w:bookmarkEnd w:id="194"/>
      <w:r w:rsidRPr="00E66F78">
        <w:t xml:space="preserve"> </w:t>
      </w:r>
    </w:p>
    <w:p w14:paraId="35035C31" w14:textId="77777777" w:rsidR="00683A07" w:rsidRDefault="00683A07" w:rsidP="0066709A">
      <w:pPr>
        <w:numPr>
          <w:ilvl w:val="0"/>
          <w:numId w:val="57"/>
        </w:numPr>
        <w:spacing w:line="252" w:lineRule="auto"/>
        <w:ind w:left="290" w:hanging="284"/>
        <w:jc w:val="both"/>
        <w:rPr>
          <w:sz w:val="22"/>
          <w:szCs w:val="22"/>
        </w:rPr>
      </w:pPr>
      <w:bookmarkStart w:id="195" w:name="_Hlk67826457"/>
      <w:r>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5CF4A5BB" w14:textId="3BBA9E1A" w:rsidR="00683A07" w:rsidRPr="006652D0" w:rsidRDefault="009D3F00" w:rsidP="0066709A">
      <w:pPr>
        <w:numPr>
          <w:ilvl w:val="0"/>
          <w:numId w:val="57"/>
        </w:numPr>
        <w:spacing w:line="252" w:lineRule="auto"/>
        <w:ind w:left="290" w:hanging="284"/>
        <w:jc w:val="both"/>
        <w:rPr>
          <w:sz w:val="22"/>
          <w:szCs w:val="22"/>
        </w:rPr>
      </w:pPr>
      <w:r w:rsidRPr="006652D0">
        <w:rPr>
          <w:sz w:val="22"/>
          <w:szCs w:val="22"/>
        </w:rPr>
        <w:t>Strony zobowiązują się do usunięcia danych będących własnością Stron po rozwiązaniu Umowy, przy czym Strony mają prawo zachować po jednej kopii wszystkich dokumentów i informacji pozyskanych w związku z realizacją Umowy.</w:t>
      </w:r>
    </w:p>
    <w:p w14:paraId="2F5ABBE3" w14:textId="791A5F53" w:rsidR="009D3F00" w:rsidRPr="006652D0" w:rsidRDefault="009D3F00" w:rsidP="0066709A">
      <w:pPr>
        <w:numPr>
          <w:ilvl w:val="0"/>
          <w:numId w:val="57"/>
        </w:numPr>
        <w:spacing w:line="252" w:lineRule="auto"/>
        <w:ind w:left="290" w:hanging="284"/>
        <w:jc w:val="both"/>
        <w:rPr>
          <w:sz w:val="22"/>
          <w:szCs w:val="22"/>
        </w:rPr>
      </w:pPr>
      <w:r w:rsidRPr="006652D0">
        <w:rPr>
          <w:sz w:val="22"/>
          <w:szCs w:val="22"/>
        </w:rPr>
        <w:t xml:space="preserve">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w:t>
      </w:r>
      <w:r w:rsidR="006652D0">
        <w:rPr>
          <w:sz w:val="22"/>
          <w:szCs w:val="22"/>
        </w:rPr>
        <w:br/>
      </w:r>
      <w:r w:rsidRPr="006652D0">
        <w:rPr>
          <w:sz w:val="22"/>
          <w:szCs w:val="22"/>
        </w:rPr>
        <w:t>ani też korygowane czy udostępnione jakiejkolwiek osobie w jakikolwiek sposób.</w:t>
      </w:r>
    </w:p>
    <w:p w14:paraId="3086E049" w14:textId="2803A4EA" w:rsidR="00683A07" w:rsidRPr="006652D0" w:rsidRDefault="009D3F00" w:rsidP="0066709A">
      <w:pPr>
        <w:numPr>
          <w:ilvl w:val="0"/>
          <w:numId w:val="57"/>
        </w:numPr>
        <w:spacing w:line="252" w:lineRule="auto"/>
        <w:ind w:left="290" w:hanging="284"/>
        <w:jc w:val="both"/>
        <w:rPr>
          <w:sz w:val="22"/>
          <w:szCs w:val="22"/>
        </w:rPr>
      </w:pPr>
      <w:r w:rsidRPr="006652D0">
        <w:rPr>
          <w:sz w:val="22"/>
          <w:szCs w:val="22"/>
        </w:rPr>
        <w:t>Zamawiający przyjmuje do wiadomości, że wszystkie dane będące przedmiotem bądź wynikiem przetwarzania na podstawie Umowy są prawnie chronioną tajemnicą Wykonawcy i bez wyraźnej zgody Wykonawcy nie mogą być przez Zamawiającego, jego pracowników lub jakiekolwiek osoby, za które Zamawiający ponosi prawną odpowiedzialność, poza zakresem Umowy przetwarzane,</w:t>
      </w:r>
      <w:r w:rsidR="006652D0">
        <w:rPr>
          <w:sz w:val="22"/>
          <w:szCs w:val="22"/>
        </w:rPr>
        <w:br/>
      </w:r>
      <w:r w:rsidRPr="006652D0">
        <w:rPr>
          <w:sz w:val="22"/>
          <w:szCs w:val="22"/>
        </w:rPr>
        <w:t>ani też korygowane czy udostępnione jakiejkolwiek osobie w jakikolwiek sposób.</w:t>
      </w:r>
    </w:p>
    <w:p w14:paraId="415712D5" w14:textId="18834E82" w:rsidR="00683A07" w:rsidRDefault="00683A07" w:rsidP="00FB5F69">
      <w:pPr>
        <w:numPr>
          <w:ilvl w:val="0"/>
          <w:numId w:val="57"/>
        </w:numPr>
        <w:spacing w:line="256" w:lineRule="auto"/>
        <w:ind w:left="284" w:hanging="281"/>
        <w:jc w:val="both"/>
        <w:rPr>
          <w:sz w:val="22"/>
          <w:szCs w:val="22"/>
        </w:rPr>
      </w:pPr>
      <w:r>
        <w:rPr>
          <w:sz w:val="22"/>
          <w:szCs w:val="22"/>
        </w:rPr>
        <w:lastRenderedPageBreak/>
        <w:t>Wykonawca nie jest zobowiązany traktować, jako poufnej, żadnej informacji ujawnionej</w:t>
      </w:r>
      <w:r w:rsidR="00601BB2">
        <w:rPr>
          <w:sz w:val="22"/>
          <w:szCs w:val="22"/>
        </w:rPr>
        <w:br/>
      </w:r>
      <w:r>
        <w:rPr>
          <w:sz w:val="22"/>
          <w:szCs w:val="22"/>
        </w:rPr>
        <w:t>mu przez Zamawiającego, która:</w:t>
      </w:r>
    </w:p>
    <w:p w14:paraId="447A45B4" w14:textId="0067945E" w:rsidR="00683A07" w:rsidRDefault="00683A07" w:rsidP="00FB5F69">
      <w:pPr>
        <w:numPr>
          <w:ilvl w:val="1"/>
          <w:numId w:val="57"/>
        </w:numPr>
        <w:spacing w:line="256" w:lineRule="auto"/>
        <w:ind w:left="567" w:hanging="283"/>
        <w:jc w:val="both"/>
        <w:rPr>
          <w:sz w:val="22"/>
          <w:szCs w:val="22"/>
        </w:rPr>
      </w:pPr>
      <w:r>
        <w:rPr>
          <w:sz w:val="22"/>
          <w:szCs w:val="22"/>
        </w:rPr>
        <w:t>była zgodnie z prawem znana Wykonawcy przed jej ujawnieniem przez Zamawiającego lub</w:t>
      </w:r>
    </w:p>
    <w:p w14:paraId="21D0D971" w14:textId="20B38409" w:rsidR="00683A07" w:rsidRDefault="00683A07" w:rsidP="00FB5F69">
      <w:pPr>
        <w:numPr>
          <w:ilvl w:val="1"/>
          <w:numId w:val="57"/>
        </w:numPr>
        <w:spacing w:line="256" w:lineRule="auto"/>
        <w:ind w:left="567" w:hanging="283"/>
        <w:jc w:val="both"/>
        <w:rPr>
          <w:sz w:val="22"/>
          <w:szCs w:val="22"/>
        </w:rPr>
      </w:pPr>
      <w:r>
        <w:rPr>
          <w:sz w:val="22"/>
          <w:szCs w:val="22"/>
        </w:rPr>
        <w:t xml:space="preserve">została bez żadnych ograniczeń w zakresie poufności przekazana przez Zamawiającego jakiejkolwiek osobie lub jednostce lub </w:t>
      </w:r>
    </w:p>
    <w:p w14:paraId="64328FBA" w14:textId="77777777" w:rsidR="00683A07" w:rsidRDefault="00683A07" w:rsidP="00FB5F69">
      <w:pPr>
        <w:numPr>
          <w:ilvl w:val="1"/>
          <w:numId w:val="57"/>
        </w:numPr>
        <w:spacing w:line="256" w:lineRule="auto"/>
        <w:ind w:left="567" w:hanging="283"/>
        <w:jc w:val="both"/>
        <w:rPr>
          <w:sz w:val="22"/>
          <w:szCs w:val="22"/>
        </w:rPr>
      </w:pPr>
      <w:r>
        <w:rPr>
          <w:sz w:val="22"/>
          <w:szCs w:val="22"/>
        </w:rPr>
        <w:t xml:space="preserve">jest powszechnie znana lub została ujawniona publiczne bez naruszenia niniejszej klauzuli poufności. </w:t>
      </w:r>
    </w:p>
    <w:p w14:paraId="02C0BDF2" w14:textId="77777777" w:rsidR="00683A07" w:rsidRDefault="00683A07" w:rsidP="00FB5F69">
      <w:pPr>
        <w:numPr>
          <w:ilvl w:val="0"/>
          <w:numId w:val="57"/>
        </w:numPr>
        <w:spacing w:line="256" w:lineRule="auto"/>
        <w:ind w:left="284" w:hanging="281"/>
        <w:jc w:val="both"/>
        <w:rPr>
          <w:sz w:val="22"/>
          <w:szCs w:val="22"/>
        </w:rPr>
      </w:pPr>
      <w:r>
        <w:rPr>
          <w:sz w:val="22"/>
          <w:szCs w:val="22"/>
        </w:rPr>
        <w:t xml:space="preserve">Ujawnienie informacji stanowiących tajemnicę przedsiębiorstwa jest także dopuszczalne </w:t>
      </w:r>
      <w:r>
        <w:rPr>
          <w:sz w:val="22"/>
          <w:szCs w:val="22"/>
        </w:rPr>
        <w:br/>
        <w:t>w następujących sytuacjach:</w:t>
      </w:r>
    </w:p>
    <w:p w14:paraId="3743AB8E" w14:textId="3988FBE2" w:rsidR="00683A07" w:rsidRDefault="00683A07" w:rsidP="00FB5F69">
      <w:pPr>
        <w:numPr>
          <w:ilvl w:val="1"/>
          <w:numId w:val="57"/>
        </w:numPr>
        <w:spacing w:line="256" w:lineRule="auto"/>
        <w:ind w:left="567" w:hanging="283"/>
        <w:jc w:val="both"/>
        <w:rPr>
          <w:sz w:val="22"/>
          <w:szCs w:val="22"/>
        </w:rPr>
      </w:pPr>
      <w:r>
        <w:rPr>
          <w:sz w:val="22"/>
          <w:szCs w:val="22"/>
        </w:rPr>
        <w:t>Wykonawca może w razie potrzeby dzielić się informacjami związanymi z realizacją Umowy</w:t>
      </w:r>
      <w:r w:rsidR="00601BB2">
        <w:rPr>
          <w:sz w:val="22"/>
          <w:szCs w:val="22"/>
        </w:rPr>
        <w:br/>
      </w:r>
      <w:r>
        <w:rPr>
          <w:sz w:val="22"/>
          <w:szCs w:val="22"/>
        </w:rPr>
        <w:t>z Podwykonawcami zaangażowanymi w realizację Umowy, z zastrzeżeniem zachowania poufności informacji przez Podwykonawców;</w:t>
      </w:r>
    </w:p>
    <w:p w14:paraId="3A193ABC" w14:textId="77777777" w:rsidR="00683A07" w:rsidRDefault="00683A07" w:rsidP="00FB5F69">
      <w:pPr>
        <w:numPr>
          <w:ilvl w:val="1"/>
          <w:numId w:val="57"/>
        </w:numPr>
        <w:spacing w:line="256" w:lineRule="auto"/>
        <w:ind w:left="567" w:hanging="283"/>
        <w:jc w:val="both"/>
        <w:rPr>
          <w:sz w:val="22"/>
          <w:szCs w:val="22"/>
        </w:rPr>
      </w:pPr>
      <w:r>
        <w:rPr>
          <w:sz w:val="22"/>
          <w:szCs w:val="22"/>
        </w:rPr>
        <w:t xml:space="preserve">Wykonawca może ujawniać informacje osobom trzecim, takim jak doradcy i/lub ubezpieczyciele zobowiązani ustawowo do zachowania tajemnicy zawodowej. </w:t>
      </w:r>
    </w:p>
    <w:p w14:paraId="74EF0819" w14:textId="2872450A" w:rsidR="00683A07" w:rsidRDefault="00683A07" w:rsidP="00FB5F69">
      <w:pPr>
        <w:numPr>
          <w:ilvl w:val="1"/>
          <w:numId w:val="57"/>
        </w:numPr>
        <w:spacing w:line="256" w:lineRule="auto"/>
        <w:ind w:left="567" w:hanging="283"/>
        <w:jc w:val="both"/>
        <w:rPr>
          <w:sz w:val="22"/>
          <w:szCs w:val="22"/>
        </w:rPr>
      </w:pPr>
      <w:r>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w:t>
      </w:r>
      <w:r w:rsidR="00601BB2">
        <w:rPr>
          <w:sz w:val="22"/>
          <w:szCs w:val="22"/>
        </w:rPr>
        <w:t xml:space="preserve"> </w:t>
      </w:r>
      <w:r>
        <w:rPr>
          <w:sz w:val="22"/>
          <w:szCs w:val="22"/>
        </w:rPr>
        <w:t>z przepisów prawa.</w:t>
      </w:r>
    </w:p>
    <w:p w14:paraId="1116A411" w14:textId="6D4C2BDD" w:rsidR="00683A07" w:rsidRDefault="00683A07" w:rsidP="00FB5F69">
      <w:pPr>
        <w:numPr>
          <w:ilvl w:val="0"/>
          <w:numId w:val="57"/>
        </w:numPr>
        <w:spacing w:line="256" w:lineRule="auto"/>
        <w:ind w:left="284" w:hanging="281"/>
        <w:jc w:val="both"/>
        <w:rPr>
          <w:sz w:val="22"/>
          <w:szCs w:val="22"/>
        </w:rPr>
      </w:pPr>
      <w:r>
        <w:rPr>
          <w:sz w:val="22"/>
          <w:szCs w:val="22"/>
        </w:rPr>
        <w:t xml:space="preserve">W sytuacjach, o których mowa w ust. </w:t>
      </w:r>
      <w:r w:rsidR="006652D0">
        <w:rPr>
          <w:sz w:val="22"/>
          <w:szCs w:val="22"/>
        </w:rPr>
        <w:t>6</w:t>
      </w:r>
      <w:r>
        <w:rPr>
          <w:sz w:val="22"/>
          <w:szCs w:val="22"/>
        </w:rPr>
        <w:t xml:space="preserve"> pkt 1)-2), podmioty które pozyskają informacje,</w:t>
      </w:r>
      <w:r w:rsidR="0066709A">
        <w:rPr>
          <w:sz w:val="22"/>
          <w:szCs w:val="22"/>
        </w:rPr>
        <w:br/>
      </w:r>
      <w:r>
        <w:rPr>
          <w:sz w:val="22"/>
          <w:szCs w:val="22"/>
        </w:rPr>
        <w:t>są zobowiązane do zachowania ich poufności.</w:t>
      </w:r>
    </w:p>
    <w:p w14:paraId="3B110B7F" w14:textId="7C4F833A" w:rsidR="009D3F00" w:rsidRPr="00601BB2" w:rsidRDefault="00601BB2" w:rsidP="00FB5F69">
      <w:pPr>
        <w:numPr>
          <w:ilvl w:val="0"/>
          <w:numId w:val="57"/>
        </w:numPr>
        <w:spacing w:line="256" w:lineRule="auto"/>
        <w:ind w:left="284" w:hanging="281"/>
        <w:jc w:val="both"/>
        <w:rPr>
          <w:sz w:val="22"/>
          <w:szCs w:val="22"/>
        </w:rPr>
      </w:pPr>
      <w:r w:rsidRPr="00601BB2">
        <w:rPr>
          <w:sz w:val="22"/>
          <w:szCs w:val="22"/>
        </w:rPr>
        <w:t>Strony</w:t>
      </w:r>
      <w:r w:rsidR="009D3F00" w:rsidRPr="00601BB2">
        <w:rPr>
          <w:sz w:val="22"/>
          <w:szCs w:val="22"/>
        </w:rPr>
        <w:t xml:space="preserve"> zobowiązuj</w:t>
      </w:r>
      <w:r w:rsidRPr="00601BB2">
        <w:rPr>
          <w:sz w:val="22"/>
          <w:szCs w:val="22"/>
        </w:rPr>
        <w:t>ą</w:t>
      </w:r>
      <w:r w:rsidR="009D3F00" w:rsidRPr="00601BB2">
        <w:rPr>
          <w:sz w:val="22"/>
          <w:szCs w:val="22"/>
        </w:rPr>
        <w:t xml:space="preserve"> się, że wszelkie dane i informacje uzyskane w związku z wykonywaniem Umowy na temat stanu, organizacji i interesów </w:t>
      </w:r>
      <w:r w:rsidRPr="00601BB2">
        <w:rPr>
          <w:sz w:val="22"/>
          <w:szCs w:val="22"/>
        </w:rPr>
        <w:t>Stron</w:t>
      </w:r>
      <w:r w:rsidR="009D3F00" w:rsidRPr="00601BB2">
        <w:rPr>
          <w:sz w:val="22"/>
          <w:szCs w:val="22"/>
        </w:rPr>
        <w:t xml:space="preserve"> nie zostaną ujawnione, udostępnione</w:t>
      </w:r>
      <w:r w:rsidRPr="00601BB2">
        <w:rPr>
          <w:sz w:val="22"/>
          <w:szCs w:val="22"/>
        </w:rPr>
        <w:br/>
      </w:r>
      <w:r w:rsidR="009D3F00" w:rsidRPr="00601BB2">
        <w:rPr>
          <w:sz w:val="22"/>
          <w:szCs w:val="22"/>
        </w:rPr>
        <w:t>lub upublicznione ani w części, ani w całości, o ile nie wynika to z innych postanowień Umowy,</w:t>
      </w:r>
      <w:r w:rsidR="006652D0" w:rsidRPr="00601BB2">
        <w:rPr>
          <w:sz w:val="22"/>
          <w:szCs w:val="22"/>
        </w:rPr>
        <w:br/>
      </w:r>
      <w:r w:rsidR="009D3F00" w:rsidRPr="00601BB2">
        <w:rPr>
          <w:sz w:val="22"/>
          <w:szCs w:val="22"/>
        </w:rPr>
        <w:t xml:space="preserve">a jednocześnie nie służy do jej realizacji, z zastrzeżeniem ust. </w:t>
      </w:r>
      <w:r w:rsidR="006652D0" w:rsidRPr="00601BB2">
        <w:rPr>
          <w:sz w:val="22"/>
          <w:szCs w:val="22"/>
        </w:rPr>
        <w:t>5 i 6</w:t>
      </w:r>
      <w:r w:rsidR="009D3F00" w:rsidRPr="00601BB2">
        <w:rPr>
          <w:sz w:val="22"/>
          <w:szCs w:val="22"/>
        </w:rPr>
        <w:t>.</w:t>
      </w:r>
    </w:p>
    <w:p w14:paraId="30C200E5" w14:textId="1AB22FA3" w:rsidR="00683A07" w:rsidRPr="00601BB2" w:rsidRDefault="009D3F00" w:rsidP="00FB5F69">
      <w:pPr>
        <w:numPr>
          <w:ilvl w:val="0"/>
          <w:numId w:val="57"/>
        </w:numPr>
        <w:spacing w:line="256" w:lineRule="auto"/>
        <w:ind w:left="284" w:hanging="281"/>
        <w:jc w:val="both"/>
        <w:rPr>
          <w:sz w:val="22"/>
          <w:szCs w:val="22"/>
        </w:rPr>
      </w:pPr>
      <w:r w:rsidRPr="00601BB2">
        <w:rPr>
          <w:sz w:val="22"/>
          <w:szCs w:val="22"/>
        </w:rPr>
        <w:t>Strony zobowiązują się do zastosowania skutecznych środków technicznych i organizacyjnych zapewniających ochronę wszystkich przekazanych informacji i danych zabezpieczając</w:t>
      </w:r>
      <w:r w:rsidR="006652D0" w:rsidRPr="00601BB2">
        <w:rPr>
          <w:sz w:val="22"/>
          <w:szCs w:val="22"/>
        </w:rPr>
        <w:br/>
      </w:r>
      <w:r w:rsidRPr="00601BB2">
        <w:rPr>
          <w:sz w:val="22"/>
          <w:szCs w:val="22"/>
        </w:rPr>
        <w:t>je przed nieupoważnionym dostępem, uszkodzeniem i/lub nieuprawnioną modyfikacją.</w:t>
      </w:r>
    </w:p>
    <w:p w14:paraId="1DA90F4F" w14:textId="77777777" w:rsidR="00683A07" w:rsidRPr="00A33BF6" w:rsidRDefault="00683A07" w:rsidP="00FB5F69">
      <w:pPr>
        <w:numPr>
          <w:ilvl w:val="0"/>
          <w:numId w:val="57"/>
        </w:numPr>
        <w:spacing w:line="256" w:lineRule="auto"/>
        <w:ind w:left="363" w:hanging="357"/>
        <w:jc w:val="both"/>
        <w:rPr>
          <w:sz w:val="22"/>
          <w:szCs w:val="22"/>
        </w:rPr>
      </w:pPr>
      <w:r w:rsidRPr="00601BB2">
        <w:rPr>
          <w:sz w:val="22"/>
          <w:szCs w:val="22"/>
        </w:rPr>
        <w:t xml:space="preserve">W przypadku naruszenia przez którąkolwiek ze Stron zasady poufności Strona poszkodowana </w:t>
      </w:r>
      <w:r w:rsidRPr="00A33BF6">
        <w:rPr>
          <w:sz w:val="22"/>
          <w:szCs w:val="22"/>
        </w:rPr>
        <w:t>ma prawo dochodzenia odszkodowania na zasadach ogólnych kodeksu cywilnego, postanowień prawa UE o ochronie niejawnego know-how przedsiębiorcy oraz ustawy o zwalczaniu nieuczciwej konkurencji.</w:t>
      </w:r>
    </w:p>
    <w:p w14:paraId="442B1A46" w14:textId="0FE38A14" w:rsidR="00614D1C" w:rsidRPr="00A33BF6" w:rsidRDefault="00614D1C" w:rsidP="00FB5F69">
      <w:pPr>
        <w:numPr>
          <w:ilvl w:val="0"/>
          <w:numId w:val="57"/>
        </w:numPr>
        <w:spacing w:line="259" w:lineRule="auto"/>
        <w:jc w:val="both"/>
        <w:rPr>
          <w:sz w:val="22"/>
          <w:szCs w:val="22"/>
        </w:rPr>
      </w:pPr>
      <w:r w:rsidRPr="00A33BF6">
        <w:rPr>
          <w:sz w:val="22"/>
          <w:szCs w:val="22"/>
        </w:rPr>
        <w:t>Za naruszenie zasady poufności przez Podwykonawców, o których mowa w § 1</w:t>
      </w:r>
      <w:r w:rsidR="00541CA7" w:rsidRPr="00A33BF6">
        <w:rPr>
          <w:sz w:val="22"/>
          <w:szCs w:val="22"/>
        </w:rPr>
        <w:t>8</w:t>
      </w:r>
      <w:r w:rsidRPr="00A33BF6">
        <w:rPr>
          <w:sz w:val="22"/>
          <w:szCs w:val="22"/>
        </w:rPr>
        <w:t xml:space="preserve"> ust. </w:t>
      </w:r>
      <w:r w:rsidR="006652D0">
        <w:rPr>
          <w:sz w:val="22"/>
          <w:szCs w:val="22"/>
        </w:rPr>
        <w:t>6</w:t>
      </w:r>
      <w:r w:rsidRPr="00A33BF6">
        <w:rPr>
          <w:sz w:val="22"/>
          <w:szCs w:val="22"/>
        </w:rPr>
        <w:t xml:space="preserve"> pkt 1</w:t>
      </w:r>
      <w:r w:rsidR="00450BD1" w:rsidRPr="00A33BF6">
        <w:rPr>
          <w:sz w:val="22"/>
          <w:szCs w:val="22"/>
        </w:rPr>
        <w:t>)</w:t>
      </w:r>
      <w:r w:rsidRPr="00A33BF6">
        <w:rPr>
          <w:sz w:val="22"/>
          <w:szCs w:val="22"/>
        </w:rPr>
        <w:t xml:space="preserve"> Umowy oraz osoby trzecie, o których mowa w § 1</w:t>
      </w:r>
      <w:r w:rsidR="00541CA7" w:rsidRPr="00A33BF6">
        <w:rPr>
          <w:sz w:val="22"/>
          <w:szCs w:val="22"/>
        </w:rPr>
        <w:t>8</w:t>
      </w:r>
      <w:r w:rsidRPr="00A33BF6">
        <w:rPr>
          <w:sz w:val="22"/>
          <w:szCs w:val="22"/>
        </w:rPr>
        <w:t xml:space="preserve"> ust. </w:t>
      </w:r>
      <w:r w:rsidR="006652D0">
        <w:rPr>
          <w:sz w:val="22"/>
          <w:szCs w:val="22"/>
        </w:rPr>
        <w:t>6</w:t>
      </w:r>
      <w:r w:rsidRPr="00A33BF6">
        <w:rPr>
          <w:sz w:val="22"/>
          <w:szCs w:val="22"/>
        </w:rPr>
        <w:t xml:space="preserve"> pkt 2 Umowy</w:t>
      </w:r>
      <w:r w:rsidR="006652D0">
        <w:rPr>
          <w:sz w:val="22"/>
          <w:szCs w:val="22"/>
        </w:rPr>
        <w:t>,</w:t>
      </w:r>
      <w:r w:rsidRPr="00A33BF6">
        <w:rPr>
          <w:sz w:val="22"/>
          <w:szCs w:val="22"/>
        </w:rPr>
        <w:t xml:space="preserve"> Wykonawca odpowiada jakby to on dopuścił się naruszenia.</w:t>
      </w:r>
    </w:p>
    <w:p w14:paraId="79BD136D" w14:textId="77777777" w:rsidR="00683A07" w:rsidRPr="006652D0" w:rsidRDefault="00683A07" w:rsidP="00683A07">
      <w:pPr>
        <w:spacing w:line="259" w:lineRule="auto"/>
        <w:jc w:val="both"/>
        <w:rPr>
          <w:sz w:val="16"/>
          <w:szCs w:val="16"/>
        </w:rPr>
      </w:pPr>
    </w:p>
    <w:p w14:paraId="659F329C" w14:textId="77777777" w:rsidR="00683A07" w:rsidRPr="00A33BF6" w:rsidRDefault="00683A07" w:rsidP="00683A07">
      <w:pPr>
        <w:pStyle w:val="Nagwek2"/>
      </w:pPr>
      <w:bookmarkStart w:id="196" w:name="_Toc64016215"/>
      <w:bookmarkStart w:id="197" w:name="_Toc106184599"/>
      <w:bookmarkStart w:id="198" w:name="_Toc179548123"/>
      <w:bookmarkEnd w:id="195"/>
      <w:r w:rsidRPr="00A33BF6">
        <w:t>§19. Zasady etyki</w:t>
      </w:r>
      <w:bookmarkEnd w:id="196"/>
      <w:bookmarkEnd w:id="197"/>
      <w:bookmarkEnd w:id="198"/>
    </w:p>
    <w:p w14:paraId="276567CF" w14:textId="1A2A8D11" w:rsidR="00683A07" w:rsidRPr="00A33BF6" w:rsidRDefault="00683A07" w:rsidP="00FB5F69">
      <w:pPr>
        <w:numPr>
          <w:ilvl w:val="0"/>
          <w:numId w:val="47"/>
        </w:numPr>
        <w:spacing w:line="259" w:lineRule="auto"/>
        <w:ind w:left="284" w:hanging="281"/>
        <w:jc w:val="both"/>
        <w:rPr>
          <w:sz w:val="22"/>
          <w:szCs w:val="22"/>
        </w:rPr>
      </w:pPr>
      <w:bookmarkStart w:id="199" w:name="_Hlk67826550"/>
      <w:r w:rsidRPr="00A33BF6">
        <w:rPr>
          <w:sz w:val="22"/>
          <w:szCs w:val="22"/>
        </w:rPr>
        <w:t>Strony nie mogą naruszać poprzez swoje zachowanie (działanie, znoszenie lub zaniechanie) przepisów obowiązującego prawa. Zakaz ten dotyczy także pracowników, przedstawicieli Stron</w:t>
      </w:r>
      <w:r w:rsidR="006652D0">
        <w:rPr>
          <w:sz w:val="22"/>
          <w:szCs w:val="22"/>
        </w:rPr>
        <w:br/>
      </w:r>
      <w:r w:rsidRPr="00A33BF6">
        <w:rPr>
          <w:sz w:val="22"/>
          <w:szCs w:val="22"/>
        </w:rPr>
        <w:t>oraz innych osób działających w ich imieniu lub na ich rzecz i odnosi się w szczególności</w:t>
      </w:r>
      <w:r w:rsidR="006652D0">
        <w:rPr>
          <w:sz w:val="22"/>
          <w:szCs w:val="22"/>
        </w:rPr>
        <w:br/>
      </w:r>
      <w:r w:rsidRPr="00A33BF6">
        <w:rPr>
          <w:sz w:val="22"/>
          <w:szCs w:val="22"/>
        </w:rPr>
        <w:t xml:space="preserve">do </w:t>
      </w:r>
      <w:proofErr w:type="spellStart"/>
      <w:r w:rsidRPr="00A33BF6">
        <w:rPr>
          <w:sz w:val="22"/>
          <w:szCs w:val="22"/>
        </w:rPr>
        <w:t>zachowań</w:t>
      </w:r>
      <w:proofErr w:type="spellEnd"/>
      <w:r w:rsidRPr="00A33BF6">
        <w:rPr>
          <w:sz w:val="22"/>
          <w:szCs w:val="22"/>
        </w:rPr>
        <w:t>, które mogą prowadzić do:</w:t>
      </w:r>
    </w:p>
    <w:p w14:paraId="784C4191" w14:textId="1D84DE68" w:rsidR="00683A07" w:rsidRPr="00A33BF6" w:rsidRDefault="00683A07" w:rsidP="00FB5F69">
      <w:pPr>
        <w:numPr>
          <w:ilvl w:val="1"/>
          <w:numId w:val="47"/>
        </w:numPr>
        <w:spacing w:line="259" w:lineRule="auto"/>
        <w:ind w:left="567" w:hanging="283"/>
        <w:jc w:val="both"/>
        <w:rPr>
          <w:sz w:val="22"/>
          <w:szCs w:val="22"/>
        </w:rPr>
      </w:pPr>
      <w:r w:rsidRPr="00A33BF6">
        <w:rPr>
          <w:sz w:val="22"/>
          <w:szCs w:val="22"/>
        </w:rPr>
        <w:t>popełnienia przestępstw określonych w art. 16 ustawy z dnia 28 października 2002 r. o odpowiedzialności podmiotów zbiorowych za czyny zabronione pod groźbą kary</w:t>
      </w:r>
      <w:bookmarkStart w:id="200" w:name="_Hlk148611664"/>
      <w:r w:rsidR="00670E46" w:rsidRPr="00A33BF6">
        <w:rPr>
          <w:sz w:val="22"/>
          <w:szCs w:val="22"/>
        </w:rPr>
        <w:t>.</w:t>
      </w:r>
      <w:bookmarkEnd w:id="200"/>
    </w:p>
    <w:p w14:paraId="207C61EC" w14:textId="0D55103B" w:rsidR="00683A07" w:rsidRPr="00A33BF6" w:rsidRDefault="00683A07" w:rsidP="00FB5F69">
      <w:pPr>
        <w:numPr>
          <w:ilvl w:val="1"/>
          <w:numId w:val="47"/>
        </w:numPr>
        <w:spacing w:line="259" w:lineRule="auto"/>
        <w:ind w:left="567" w:hanging="283"/>
        <w:jc w:val="both"/>
        <w:rPr>
          <w:sz w:val="22"/>
          <w:szCs w:val="22"/>
        </w:rPr>
      </w:pPr>
      <w:r w:rsidRPr="00A33BF6">
        <w:rPr>
          <w:sz w:val="22"/>
          <w:szCs w:val="22"/>
        </w:rPr>
        <w:t>popełnienia czynów wskazanych w ustawie z dnia 16 kwietnia 1993 roku o zwalczaniu nieuczciwej konkurencji</w:t>
      </w:r>
      <w:r w:rsidR="00B44B5E" w:rsidRPr="00A33BF6">
        <w:rPr>
          <w:sz w:val="22"/>
          <w:szCs w:val="22"/>
        </w:rPr>
        <w:t>.</w:t>
      </w:r>
    </w:p>
    <w:p w14:paraId="43A3DE7E" w14:textId="28F1B0E3" w:rsidR="00152338" w:rsidRPr="00AB61D4" w:rsidRDefault="00683A07" w:rsidP="00FB5F69">
      <w:pPr>
        <w:numPr>
          <w:ilvl w:val="0"/>
          <w:numId w:val="47"/>
        </w:numPr>
        <w:spacing w:line="259" w:lineRule="auto"/>
        <w:ind w:left="284" w:hanging="281"/>
        <w:jc w:val="both"/>
        <w:rPr>
          <w:sz w:val="22"/>
          <w:szCs w:val="22"/>
        </w:rPr>
      </w:pPr>
      <w:r w:rsidRPr="00AB61D4">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5094E328" w14:textId="576C2196" w:rsidR="00152338" w:rsidRPr="00AB61D4" w:rsidRDefault="00152338" w:rsidP="00FB5F69">
      <w:pPr>
        <w:numPr>
          <w:ilvl w:val="0"/>
          <w:numId w:val="47"/>
        </w:numPr>
        <w:spacing w:line="259" w:lineRule="auto"/>
        <w:ind w:left="284" w:hanging="281"/>
        <w:jc w:val="both"/>
        <w:rPr>
          <w:sz w:val="22"/>
          <w:szCs w:val="22"/>
        </w:rPr>
      </w:pPr>
      <w:r w:rsidRPr="00AB61D4">
        <w:rPr>
          <w:sz w:val="22"/>
          <w:szCs w:val="22"/>
        </w:rPr>
        <w:lastRenderedPageBreak/>
        <w:t>Strony oświadczają</w:t>
      </w:r>
      <w:r w:rsidR="007A0431" w:rsidRPr="00AB61D4">
        <w:rPr>
          <w:sz w:val="22"/>
          <w:szCs w:val="22"/>
        </w:rPr>
        <w:t>,</w:t>
      </w:r>
      <w:r w:rsidRPr="00AB61D4">
        <w:rPr>
          <w:sz w:val="22"/>
          <w:szCs w:val="22"/>
        </w:rPr>
        <w:t xml:space="preserve"> że zapoznały się z Polityką Antykorupcyjną Polskiej Grupy Górniczej S.A. i</w:t>
      </w:r>
      <w:r w:rsidR="00AB61D4">
        <w:rPr>
          <w:sz w:val="22"/>
          <w:szCs w:val="22"/>
        </w:rPr>
        <w:t> </w:t>
      </w:r>
      <w:r w:rsidRPr="00AB61D4">
        <w:rPr>
          <w:sz w:val="22"/>
          <w:szCs w:val="22"/>
        </w:rPr>
        <w:t>zobowiązuj</w:t>
      </w:r>
      <w:r w:rsidR="007A0431" w:rsidRPr="00AB61D4">
        <w:rPr>
          <w:sz w:val="22"/>
          <w:szCs w:val="22"/>
        </w:rPr>
        <w:t>ą</w:t>
      </w:r>
      <w:r w:rsidRPr="00AB61D4">
        <w:rPr>
          <w:sz w:val="22"/>
          <w:szCs w:val="22"/>
        </w:rPr>
        <w:t xml:space="preserve"> się do jej stosowania oraz zapoznawania się ze zmianami Polityki, której treść znajduje się pod adresem: </w:t>
      </w:r>
      <w:hyperlink r:id="rId23" w:history="1">
        <w:r w:rsidRPr="00AB61D4">
          <w:rPr>
            <w:rStyle w:val="Hipercze"/>
            <w:sz w:val="22"/>
            <w:szCs w:val="22"/>
          </w:rPr>
          <w:t>https://www.pgg.pl/strefa-korporacyjna/firma/inne/polityka-antykorupcyjna</w:t>
        </w:r>
      </w:hyperlink>
      <w:r w:rsidRPr="00AB61D4">
        <w:rPr>
          <w:sz w:val="22"/>
          <w:szCs w:val="22"/>
        </w:rPr>
        <w:t xml:space="preserve">  </w:t>
      </w:r>
    </w:p>
    <w:p w14:paraId="7ADB5A3C" w14:textId="4CA15BF0" w:rsidR="00152338" w:rsidRPr="00AB61D4" w:rsidRDefault="00152338" w:rsidP="00FB5F69">
      <w:pPr>
        <w:numPr>
          <w:ilvl w:val="0"/>
          <w:numId w:val="47"/>
        </w:numPr>
        <w:spacing w:line="259" w:lineRule="auto"/>
        <w:ind w:left="284" w:hanging="281"/>
        <w:jc w:val="both"/>
        <w:rPr>
          <w:sz w:val="22"/>
          <w:szCs w:val="22"/>
        </w:rPr>
      </w:pPr>
      <w:r w:rsidRPr="00AB61D4">
        <w:rPr>
          <w:sz w:val="22"/>
          <w:szCs w:val="22"/>
        </w:rPr>
        <w:t>Wykonawca oświadcza</w:t>
      </w:r>
      <w:r w:rsidR="007A0431" w:rsidRPr="00AB61D4">
        <w:rPr>
          <w:sz w:val="22"/>
          <w:szCs w:val="22"/>
        </w:rPr>
        <w:t>,</w:t>
      </w:r>
      <w:r w:rsidRPr="00AB61D4">
        <w:rPr>
          <w:sz w:val="22"/>
          <w:szCs w:val="22"/>
        </w:rPr>
        <w:t xml:space="preserve"> że dołoży należytej staranności, aby pracownicy, współpracownicy, podwykonawcy lub osoby, przy pomocy których będzie realizował zamówienie zapoznali się i</w:t>
      </w:r>
      <w:r w:rsidR="00AB61D4">
        <w:rPr>
          <w:sz w:val="22"/>
          <w:szCs w:val="22"/>
        </w:rPr>
        <w:t> </w:t>
      </w:r>
      <w:r w:rsidRPr="00AB61D4">
        <w:rPr>
          <w:sz w:val="22"/>
          <w:szCs w:val="22"/>
        </w:rPr>
        <w:t>stosowali wyżej opisane zasady.</w:t>
      </w:r>
    </w:p>
    <w:p w14:paraId="4C21A56F" w14:textId="6BD897F6" w:rsidR="00152338" w:rsidRPr="00AB61D4" w:rsidRDefault="00152338" w:rsidP="00FB5F69">
      <w:pPr>
        <w:numPr>
          <w:ilvl w:val="0"/>
          <w:numId w:val="47"/>
        </w:numPr>
        <w:spacing w:line="259" w:lineRule="auto"/>
        <w:ind w:left="284" w:hanging="281"/>
        <w:jc w:val="both"/>
        <w:rPr>
          <w:sz w:val="22"/>
          <w:szCs w:val="22"/>
        </w:rPr>
      </w:pPr>
      <w:r w:rsidRPr="00AB61D4">
        <w:rPr>
          <w:sz w:val="22"/>
          <w:szCs w:val="22"/>
        </w:rPr>
        <w:t xml:space="preserve">Naruszenie wyżej opisanych zasad  jest traktowane jak rażące naruszenie postanowień </w:t>
      </w:r>
      <w:r w:rsidR="007A0431" w:rsidRPr="00AB61D4">
        <w:rPr>
          <w:sz w:val="22"/>
          <w:szCs w:val="22"/>
        </w:rPr>
        <w:t>U</w:t>
      </w:r>
      <w:r w:rsidRPr="00AB61D4">
        <w:rPr>
          <w:sz w:val="22"/>
          <w:szCs w:val="22"/>
        </w:rPr>
        <w:t xml:space="preserve">mowy. </w:t>
      </w:r>
    </w:p>
    <w:p w14:paraId="41D4740F" w14:textId="1CD775FC" w:rsidR="00152338" w:rsidRPr="00AB61D4" w:rsidRDefault="00152338" w:rsidP="00FB5F69">
      <w:pPr>
        <w:numPr>
          <w:ilvl w:val="0"/>
          <w:numId w:val="47"/>
        </w:numPr>
        <w:spacing w:line="259" w:lineRule="auto"/>
        <w:ind w:left="284" w:hanging="281"/>
        <w:jc w:val="both"/>
        <w:rPr>
          <w:sz w:val="22"/>
          <w:szCs w:val="22"/>
        </w:rPr>
      </w:pPr>
      <w:r w:rsidRPr="00AB61D4">
        <w:rPr>
          <w:sz w:val="22"/>
          <w:szCs w:val="22"/>
        </w:rPr>
        <w:t xml:space="preserve">Naruszenie wyżej opisanych zasad może spowodować rozwiązanie </w:t>
      </w:r>
      <w:r w:rsidR="007A0431" w:rsidRPr="00AB61D4">
        <w:rPr>
          <w:sz w:val="22"/>
          <w:szCs w:val="22"/>
        </w:rPr>
        <w:t>U</w:t>
      </w:r>
      <w:r w:rsidRPr="00AB61D4">
        <w:rPr>
          <w:sz w:val="22"/>
          <w:szCs w:val="22"/>
        </w:rPr>
        <w:t xml:space="preserve">mowy bez zachowania okresu wypowiedzenia, Wykonawcy nie będą przysługiwać żadne roszczenia z tego tytułu. </w:t>
      </w:r>
    </w:p>
    <w:p w14:paraId="0E752A09" w14:textId="3EAC5979" w:rsidR="00152338" w:rsidRPr="00AB61D4" w:rsidRDefault="00152338" w:rsidP="00FB5F69">
      <w:pPr>
        <w:numPr>
          <w:ilvl w:val="0"/>
          <w:numId w:val="47"/>
        </w:numPr>
        <w:spacing w:line="259" w:lineRule="auto"/>
        <w:ind w:left="284" w:hanging="281"/>
        <w:jc w:val="both"/>
        <w:rPr>
          <w:sz w:val="22"/>
          <w:szCs w:val="22"/>
        </w:rPr>
      </w:pPr>
      <w:r w:rsidRPr="00AB61D4">
        <w:rPr>
          <w:sz w:val="22"/>
          <w:szCs w:val="22"/>
        </w:rPr>
        <w:t>Strony zobowiązują się do informowania się wzajemnie o każdym przypadku naruszenia zasad opisanych w niniejszym paragrafie</w:t>
      </w:r>
      <w:r w:rsidR="00F11D85">
        <w:rPr>
          <w:sz w:val="22"/>
          <w:szCs w:val="22"/>
        </w:rPr>
        <w:t xml:space="preserve"> </w:t>
      </w:r>
      <w:r w:rsidR="007A0431" w:rsidRPr="00AB61D4">
        <w:rPr>
          <w:sz w:val="22"/>
          <w:szCs w:val="22"/>
        </w:rPr>
        <w:t>U</w:t>
      </w:r>
      <w:r w:rsidRPr="00AB61D4">
        <w:rPr>
          <w:sz w:val="22"/>
          <w:szCs w:val="22"/>
        </w:rPr>
        <w:t xml:space="preserve">mowy. </w:t>
      </w:r>
    </w:p>
    <w:p w14:paraId="5313F6C1" w14:textId="77777777" w:rsidR="00683A07" w:rsidRPr="00F11D85" w:rsidRDefault="00683A07" w:rsidP="00683A07">
      <w:pPr>
        <w:spacing w:line="259" w:lineRule="auto"/>
        <w:ind w:left="360"/>
        <w:jc w:val="both"/>
        <w:rPr>
          <w:sz w:val="16"/>
          <w:szCs w:val="16"/>
        </w:rPr>
      </w:pPr>
    </w:p>
    <w:p w14:paraId="3FEE200E" w14:textId="77777777" w:rsidR="00683A07" w:rsidRPr="00B62661" w:rsidRDefault="00683A07" w:rsidP="00683A07">
      <w:pPr>
        <w:pStyle w:val="Nagwek2"/>
      </w:pPr>
      <w:bookmarkStart w:id="201" w:name="_Toc106184600"/>
      <w:bookmarkStart w:id="202" w:name="_Toc179548124"/>
      <w:bookmarkStart w:id="203" w:name="_Hlk67826575"/>
      <w:bookmarkStart w:id="204" w:name="_Toc64016216"/>
      <w:bookmarkEnd w:id="199"/>
      <w:r w:rsidRPr="00B62661">
        <w:t xml:space="preserve">§ </w:t>
      </w:r>
      <w:r>
        <w:t>20</w:t>
      </w:r>
      <w:r w:rsidRPr="00B62661">
        <w:t>. Nadzór wynikający z zarządzania środowiskowego</w:t>
      </w:r>
      <w:bookmarkEnd w:id="201"/>
      <w:bookmarkEnd w:id="202"/>
    </w:p>
    <w:p w14:paraId="2D50A00A" w14:textId="137E288E" w:rsidR="00683A07" w:rsidRPr="006652D0" w:rsidRDefault="00683A07" w:rsidP="00FB5F69">
      <w:pPr>
        <w:pStyle w:val="Akapitzlist"/>
        <w:numPr>
          <w:ilvl w:val="0"/>
          <w:numId w:val="90"/>
        </w:numPr>
        <w:ind w:left="284" w:hanging="284"/>
        <w:jc w:val="both"/>
        <w:rPr>
          <w:sz w:val="22"/>
          <w:szCs w:val="22"/>
        </w:rPr>
      </w:pPr>
      <w:r w:rsidRPr="006652D0">
        <w:rPr>
          <w:sz w:val="22"/>
          <w:szCs w:val="22"/>
        </w:rPr>
        <w:t>Wykonawca zobowiązuje się do przestrzegania przepisów prawnych w zakresie ochrony środowiska.</w:t>
      </w:r>
    </w:p>
    <w:p w14:paraId="09186924" w14:textId="7E5DD12E" w:rsidR="00683A07" w:rsidRPr="00500E2A" w:rsidRDefault="00683A07" w:rsidP="00FB5F69">
      <w:pPr>
        <w:pStyle w:val="Akapitzlist"/>
        <w:numPr>
          <w:ilvl w:val="0"/>
          <w:numId w:val="90"/>
        </w:numPr>
        <w:ind w:left="284" w:hanging="284"/>
        <w:jc w:val="both"/>
        <w:rPr>
          <w:sz w:val="22"/>
          <w:szCs w:val="22"/>
        </w:rPr>
      </w:pPr>
      <w:r w:rsidRPr="00500E2A">
        <w:rPr>
          <w:sz w:val="22"/>
          <w:szCs w:val="22"/>
        </w:rPr>
        <w:t xml:space="preserve">Wykonawca oświadcza, że zapoznał się z Instrukcją dla Wykonawców, obowiązującą w trakcie realizacji umowy, zamieszczoną na stronie </w:t>
      </w:r>
      <w:hyperlink r:id="rId24"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w:t>
      </w:r>
      <w:r w:rsidR="00E4041E">
        <w:rPr>
          <w:i/>
          <w:iCs/>
          <w:sz w:val="22"/>
          <w:szCs w:val="22"/>
        </w:rPr>
        <w:t xml:space="preserve"> </w:t>
      </w:r>
      <w:r w:rsidRPr="00500E2A">
        <w:rPr>
          <w:i/>
          <w:iCs/>
          <w:sz w:val="22"/>
          <w:szCs w:val="22"/>
        </w:rPr>
        <w:t>nabywcy/</w:t>
      </w:r>
      <w:r w:rsidR="00E4041E">
        <w:rPr>
          <w:i/>
          <w:iCs/>
          <w:sz w:val="22"/>
          <w:szCs w:val="22"/>
        </w:rPr>
        <w:t xml:space="preserve"> </w:t>
      </w:r>
      <w:r w:rsidRPr="00500E2A">
        <w:rPr>
          <w:i/>
          <w:iCs/>
          <w:sz w:val="22"/>
          <w:szCs w:val="22"/>
        </w:rPr>
        <w:t>Dokumenty do pobrania</w:t>
      </w:r>
      <w:r w:rsidRPr="00500E2A">
        <w:rPr>
          <w:sz w:val="22"/>
          <w:szCs w:val="22"/>
        </w:rPr>
        <w:t xml:space="preserve"> oraz oświadcza, że zapoznał i na bieżąco będzie zapoznawał osoby realizujące umowę po stronie Wykonawcy z ww. Instrukcją.</w:t>
      </w:r>
    </w:p>
    <w:p w14:paraId="088644D3" w14:textId="5048E38B" w:rsidR="00683A07" w:rsidRPr="00E4041E" w:rsidRDefault="00683A07" w:rsidP="00FB5F69">
      <w:pPr>
        <w:pStyle w:val="Akapitzlist"/>
        <w:numPr>
          <w:ilvl w:val="0"/>
          <w:numId w:val="90"/>
        </w:numPr>
        <w:ind w:left="284" w:hanging="284"/>
        <w:jc w:val="both"/>
        <w:rPr>
          <w:i/>
          <w:iCs/>
          <w:color w:val="FF0000"/>
          <w:sz w:val="22"/>
          <w:szCs w:val="22"/>
        </w:rPr>
      </w:pPr>
      <w:r w:rsidRPr="00500E2A">
        <w:rPr>
          <w:sz w:val="22"/>
          <w:szCs w:val="22"/>
        </w:rPr>
        <w:t>Wykonawca oświadcza, że jeśli w trakcie realizacji przedmiotu umowy powstaną odpady,</w:t>
      </w:r>
      <w:r w:rsidR="00E4041E">
        <w:rPr>
          <w:sz w:val="22"/>
          <w:szCs w:val="22"/>
        </w:rPr>
        <w:br/>
      </w:r>
      <w:r w:rsidRPr="00500E2A">
        <w:rPr>
          <w:sz w:val="22"/>
          <w:szCs w:val="22"/>
        </w:rPr>
        <w:t>to jest on Wytwarzają</w:t>
      </w:r>
      <w:r w:rsidR="00AB61D4">
        <w:rPr>
          <w:sz w:val="22"/>
          <w:szCs w:val="22"/>
        </w:rPr>
        <w:t xml:space="preserve">cym i Posiadaczem tych odpadów </w:t>
      </w:r>
      <w:r w:rsidRPr="00500E2A">
        <w:rPr>
          <w:sz w:val="22"/>
          <w:szCs w:val="22"/>
        </w:rP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p>
    <w:p w14:paraId="2CD59C16" w14:textId="77777777" w:rsidR="00E4041E" w:rsidRPr="00E4041E" w:rsidRDefault="00E4041E" w:rsidP="00E4041E">
      <w:pPr>
        <w:pStyle w:val="Akapitzlist"/>
        <w:ind w:left="284"/>
        <w:jc w:val="both"/>
        <w:rPr>
          <w:i/>
          <w:iCs/>
          <w:color w:val="FF0000"/>
          <w:sz w:val="16"/>
          <w:szCs w:val="16"/>
        </w:rPr>
      </w:pPr>
    </w:p>
    <w:p w14:paraId="1E4CD6C3" w14:textId="77777777" w:rsidR="00683A07" w:rsidRPr="00E66F78" w:rsidRDefault="00683A07" w:rsidP="00683A07">
      <w:pPr>
        <w:pStyle w:val="Nagwek2"/>
      </w:pPr>
      <w:bookmarkStart w:id="205" w:name="_Toc106184601"/>
      <w:bookmarkStart w:id="206" w:name="_Toc179548125"/>
      <w:bookmarkStart w:id="207" w:name="_Hlk67826617"/>
      <w:bookmarkEnd w:id="203"/>
      <w:r w:rsidRPr="00B62661">
        <w:t xml:space="preserve">§ </w:t>
      </w:r>
      <w:r>
        <w:t>21</w:t>
      </w:r>
      <w:r w:rsidRPr="00B62661">
        <w:t xml:space="preserve">. </w:t>
      </w:r>
      <w:r w:rsidRPr="00E66F78">
        <w:t>Siła wyższa</w:t>
      </w:r>
      <w:bookmarkEnd w:id="204"/>
      <w:bookmarkEnd w:id="205"/>
      <w:bookmarkEnd w:id="206"/>
    </w:p>
    <w:p w14:paraId="04D7C30C" w14:textId="77777777" w:rsidR="00683A07" w:rsidRPr="00E66F78" w:rsidRDefault="00683A07" w:rsidP="00FB5F69">
      <w:pPr>
        <w:pStyle w:val="Akapitzlist"/>
        <w:numPr>
          <w:ilvl w:val="0"/>
          <w:numId w:val="91"/>
        </w:numPr>
        <w:ind w:left="284" w:hanging="284"/>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64624C6B" w14:textId="16DE17BE" w:rsidR="00683A07" w:rsidRPr="0057304D" w:rsidRDefault="00683A07" w:rsidP="00FB5F69">
      <w:pPr>
        <w:pStyle w:val="Akapitzlist"/>
        <w:numPr>
          <w:ilvl w:val="0"/>
          <w:numId w:val="91"/>
        </w:numPr>
        <w:ind w:left="284" w:hanging="284"/>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w:t>
      </w:r>
      <w:r w:rsidR="00E4041E">
        <w:rPr>
          <w:sz w:val="22"/>
          <w:szCs w:val="22"/>
        </w:rPr>
        <w:t xml:space="preserve"> </w:t>
      </w:r>
      <w:r w:rsidRPr="0057304D">
        <w:rPr>
          <w:sz w:val="22"/>
          <w:szCs w:val="22"/>
        </w:rPr>
        <w:t>w szczególności:</w:t>
      </w:r>
    </w:p>
    <w:p w14:paraId="2A1A9364" w14:textId="77777777" w:rsidR="00683A07" w:rsidRPr="0057304D" w:rsidRDefault="00683A07" w:rsidP="00FB5F69">
      <w:pPr>
        <w:numPr>
          <w:ilvl w:val="1"/>
          <w:numId w:val="48"/>
        </w:numPr>
        <w:jc w:val="both"/>
        <w:rPr>
          <w:sz w:val="22"/>
          <w:szCs w:val="22"/>
        </w:rPr>
      </w:pPr>
      <w:r w:rsidRPr="0057304D">
        <w:rPr>
          <w:sz w:val="22"/>
          <w:szCs w:val="22"/>
        </w:rPr>
        <w:t>klęski żywiołowe np. pożar, powódź, trzęsienie ziemi itp.,</w:t>
      </w:r>
    </w:p>
    <w:p w14:paraId="58953A18" w14:textId="77777777" w:rsidR="00683A07" w:rsidRPr="0057304D" w:rsidRDefault="00683A07" w:rsidP="00FB5F69">
      <w:pPr>
        <w:numPr>
          <w:ilvl w:val="1"/>
          <w:numId w:val="48"/>
        </w:numPr>
        <w:jc w:val="both"/>
        <w:rPr>
          <w:sz w:val="22"/>
          <w:szCs w:val="22"/>
        </w:rPr>
      </w:pPr>
      <w:r w:rsidRPr="0057304D">
        <w:rPr>
          <w:sz w:val="22"/>
          <w:szCs w:val="22"/>
        </w:rPr>
        <w:t>akty władzy państwowej np. stan wojenny, stan wyjątkowy, itp.,</w:t>
      </w:r>
    </w:p>
    <w:p w14:paraId="6FE29198" w14:textId="77777777" w:rsidR="00683A07" w:rsidRPr="00A33BF6" w:rsidRDefault="00683A07" w:rsidP="00FB5F69">
      <w:pPr>
        <w:numPr>
          <w:ilvl w:val="1"/>
          <w:numId w:val="48"/>
        </w:numPr>
        <w:jc w:val="both"/>
        <w:rPr>
          <w:sz w:val="22"/>
          <w:szCs w:val="22"/>
        </w:rPr>
      </w:pPr>
      <w:r w:rsidRPr="0057304D">
        <w:rPr>
          <w:sz w:val="22"/>
          <w:szCs w:val="22"/>
        </w:rPr>
        <w:t xml:space="preserve">poważne zakłócenia w </w:t>
      </w:r>
      <w:r w:rsidRPr="00A33BF6">
        <w:rPr>
          <w:sz w:val="22"/>
          <w:szCs w:val="22"/>
        </w:rPr>
        <w:t>funkcjonowaniu transportu.</w:t>
      </w:r>
    </w:p>
    <w:p w14:paraId="18930EC5" w14:textId="19243801" w:rsidR="00614D1C" w:rsidRPr="00A33BF6" w:rsidRDefault="00614D1C" w:rsidP="00FB5F69">
      <w:pPr>
        <w:pStyle w:val="Akapitzlist"/>
        <w:numPr>
          <w:ilvl w:val="0"/>
          <w:numId w:val="91"/>
        </w:numPr>
        <w:ind w:left="284" w:hanging="284"/>
        <w:jc w:val="both"/>
        <w:rPr>
          <w:sz w:val="22"/>
          <w:szCs w:val="22"/>
        </w:rPr>
      </w:pPr>
      <w:r w:rsidRPr="00A33BF6">
        <w:rPr>
          <w:sz w:val="22"/>
          <w:szCs w:val="22"/>
        </w:rPr>
        <w:t>Strony zobowiązują się wzajemnie do niezwłocznego informowania o zaistnieniu okoliczności stanowiącej siłę wyższą, o czasie jej trwania i przewidywanym wpływie tych okoliczności</w:t>
      </w:r>
      <w:r w:rsidR="00E4041E">
        <w:rPr>
          <w:sz w:val="22"/>
          <w:szCs w:val="22"/>
        </w:rPr>
        <w:br/>
      </w:r>
      <w:r w:rsidRPr="00A33BF6">
        <w:rPr>
          <w:sz w:val="22"/>
          <w:szCs w:val="22"/>
        </w:rPr>
        <w:t>na wykonanie Umowy o ile taki wpływ wystąpił lub może wystąpić. Strony potwierdzają ten wpływ dołączając do informacji, o której mowa w zdaniu pierwszym, stosowne oświadczenia</w:t>
      </w:r>
      <w:r w:rsidR="00E4041E">
        <w:rPr>
          <w:sz w:val="22"/>
          <w:szCs w:val="22"/>
        </w:rPr>
        <w:br/>
      </w:r>
      <w:r w:rsidRPr="00A33BF6">
        <w:rPr>
          <w:sz w:val="22"/>
          <w:szCs w:val="22"/>
        </w:rPr>
        <w:t>lub dokumenty. Każda ze Stron może żądać przedstawienia dodatkowych oświadczeń</w:t>
      </w:r>
      <w:r w:rsidR="00E4041E">
        <w:rPr>
          <w:sz w:val="22"/>
          <w:szCs w:val="22"/>
        </w:rPr>
        <w:br/>
      </w:r>
      <w:r w:rsidRPr="00A33BF6">
        <w:rPr>
          <w:sz w:val="22"/>
          <w:szCs w:val="22"/>
        </w:rPr>
        <w:t>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10192D21" w14:textId="77777777" w:rsidR="00683A07" w:rsidRDefault="00683A07" w:rsidP="00FB5F69">
      <w:pPr>
        <w:pStyle w:val="Akapitzlist"/>
        <w:numPr>
          <w:ilvl w:val="0"/>
          <w:numId w:val="91"/>
        </w:numPr>
        <w:ind w:left="284" w:hanging="284"/>
        <w:jc w:val="both"/>
        <w:rPr>
          <w:sz w:val="22"/>
          <w:szCs w:val="22"/>
        </w:rPr>
      </w:pPr>
      <w:r w:rsidRPr="00A33BF6">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nie wymaga </w:t>
      </w:r>
      <w:r w:rsidRPr="00E66F78">
        <w:rPr>
          <w:sz w:val="22"/>
          <w:szCs w:val="22"/>
        </w:rPr>
        <w:t>formy aneksu.</w:t>
      </w:r>
    </w:p>
    <w:p w14:paraId="30E50DAD" w14:textId="77777777" w:rsidR="00683A07" w:rsidRDefault="00683A07" w:rsidP="00683A07">
      <w:pPr>
        <w:spacing w:line="276" w:lineRule="auto"/>
        <w:jc w:val="both"/>
        <w:rPr>
          <w:sz w:val="22"/>
          <w:szCs w:val="22"/>
        </w:rPr>
      </w:pPr>
    </w:p>
    <w:p w14:paraId="5E4A72A6" w14:textId="77777777" w:rsidR="00683A07" w:rsidRPr="00AB61D4" w:rsidRDefault="00683A07" w:rsidP="00683A07">
      <w:pPr>
        <w:pStyle w:val="Nagwek2"/>
      </w:pPr>
      <w:bookmarkStart w:id="208" w:name="_Toc64016217"/>
      <w:bookmarkStart w:id="209" w:name="_Toc106184602"/>
      <w:bookmarkStart w:id="210" w:name="_Toc179548126"/>
      <w:r w:rsidRPr="00AB61D4">
        <w:t>§ 22. Postanowienia końcowe</w:t>
      </w:r>
      <w:bookmarkEnd w:id="208"/>
      <w:bookmarkEnd w:id="209"/>
      <w:bookmarkEnd w:id="210"/>
    </w:p>
    <w:p w14:paraId="6509B7EB" w14:textId="2C339298" w:rsidR="005148C9" w:rsidRPr="00AB61D4" w:rsidRDefault="005148C9" w:rsidP="00FB5F69">
      <w:pPr>
        <w:numPr>
          <w:ilvl w:val="0"/>
          <w:numId w:val="49"/>
        </w:numPr>
        <w:spacing w:line="259" w:lineRule="auto"/>
        <w:ind w:left="284" w:hanging="284"/>
        <w:jc w:val="both"/>
        <w:rPr>
          <w:sz w:val="22"/>
          <w:szCs w:val="22"/>
        </w:rPr>
      </w:pPr>
      <w:r w:rsidRPr="00AB61D4">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40E1A995" w14:textId="77777777" w:rsidR="005148C9" w:rsidRPr="00AB61D4" w:rsidRDefault="005148C9" w:rsidP="00FB5F69">
      <w:pPr>
        <w:numPr>
          <w:ilvl w:val="0"/>
          <w:numId w:val="49"/>
        </w:numPr>
        <w:spacing w:line="259" w:lineRule="auto"/>
        <w:ind w:left="284" w:hanging="284"/>
        <w:jc w:val="both"/>
        <w:rPr>
          <w:sz w:val="22"/>
          <w:szCs w:val="22"/>
        </w:rPr>
      </w:pPr>
      <w:r w:rsidRPr="00AB61D4">
        <w:rPr>
          <w:sz w:val="22"/>
          <w:szCs w:val="22"/>
        </w:rPr>
        <w:t>Wszelkie spory powstałe pomiędzy Stronami na tle wykładni lub realizacji Umowy rozstrzygane będą przez sąd powszechny właściwy dla siedziby Zamawiającego.</w:t>
      </w:r>
    </w:p>
    <w:p w14:paraId="2194B6C2" w14:textId="1DC6617C" w:rsidR="00683A07" w:rsidRDefault="00683A07" w:rsidP="00FB5F69">
      <w:pPr>
        <w:numPr>
          <w:ilvl w:val="0"/>
          <w:numId w:val="49"/>
        </w:numPr>
        <w:spacing w:line="259" w:lineRule="auto"/>
        <w:ind w:left="284" w:hanging="284"/>
        <w:jc w:val="both"/>
        <w:rPr>
          <w:sz w:val="22"/>
          <w:szCs w:val="22"/>
        </w:rPr>
      </w:pPr>
      <w:r w:rsidRPr="00CA5302">
        <w:rPr>
          <w:sz w:val="22"/>
          <w:szCs w:val="22"/>
        </w:rPr>
        <w:lastRenderedPageBreak/>
        <w:t xml:space="preserve">Wszelkie zmiany i uzupełnienia Umowy wymagają dla swej </w:t>
      </w:r>
      <w:r w:rsidRPr="00E66F78">
        <w:rPr>
          <w:sz w:val="22"/>
          <w:szCs w:val="22"/>
        </w:rPr>
        <w:t xml:space="preserve">ważności </w:t>
      </w:r>
      <w:r w:rsidRPr="00A97909">
        <w:rPr>
          <w:sz w:val="22"/>
          <w:szCs w:val="22"/>
        </w:rPr>
        <w:t xml:space="preserve">formy pisemnej </w:t>
      </w:r>
      <w:r w:rsidRPr="00E66F78">
        <w:rPr>
          <w:sz w:val="22"/>
          <w:szCs w:val="22"/>
        </w:rPr>
        <w:t xml:space="preserve">w postaci aneksu do Umowy. </w:t>
      </w:r>
    </w:p>
    <w:p w14:paraId="476EACBA" w14:textId="2BC3C916" w:rsidR="0084190B" w:rsidRDefault="0084190B" w:rsidP="00AB61D4">
      <w:pPr>
        <w:spacing w:line="259" w:lineRule="auto"/>
        <w:ind w:left="357"/>
        <w:jc w:val="both"/>
        <w:rPr>
          <w:i/>
          <w:iCs/>
          <w:color w:val="0070C0"/>
          <w:sz w:val="22"/>
          <w:szCs w:val="22"/>
        </w:rPr>
      </w:pPr>
    </w:p>
    <w:p w14:paraId="5E968F30" w14:textId="3B6F23CA" w:rsidR="00683A07" w:rsidRDefault="00683A07" w:rsidP="00683A07">
      <w:pPr>
        <w:spacing w:line="259" w:lineRule="auto"/>
        <w:ind w:left="357"/>
        <w:jc w:val="both"/>
        <w:rPr>
          <w:sz w:val="22"/>
          <w:szCs w:val="22"/>
        </w:rPr>
      </w:pPr>
    </w:p>
    <w:p w14:paraId="31BCC9EF" w14:textId="77777777" w:rsidR="00683A07" w:rsidRDefault="00683A07" w:rsidP="00683A07">
      <w:pPr>
        <w:spacing w:line="259" w:lineRule="auto"/>
        <w:ind w:left="357"/>
        <w:jc w:val="both"/>
        <w:rPr>
          <w:sz w:val="22"/>
          <w:szCs w:val="22"/>
        </w:rPr>
      </w:pPr>
    </w:p>
    <w:p w14:paraId="6133FB2E" w14:textId="77777777" w:rsidR="00683A07" w:rsidRPr="002E0A59" w:rsidRDefault="00683A07" w:rsidP="00683A07">
      <w:pPr>
        <w:pStyle w:val="Nagwek2"/>
        <w:ind w:left="0"/>
        <w:jc w:val="left"/>
        <w:rPr>
          <w:i/>
          <w:sz w:val="22"/>
          <w:szCs w:val="22"/>
          <w:u w:val="single"/>
        </w:rPr>
      </w:pPr>
      <w:bookmarkStart w:id="211" w:name="_Toc106184603"/>
      <w:bookmarkStart w:id="212" w:name="_Toc179548127"/>
      <w:r w:rsidRPr="002E0A59">
        <w:rPr>
          <w:i/>
          <w:sz w:val="22"/>
          <w:szCs w:val="22"/>
          <w:u w:val="single"/>
        </w:rPr>
        <w:t>Załączniki do Umowy</w:t>
      </w:r>
      <w:bookmarkEnd w:id="211"/>
      <w:bookmarkEnd w:id="212"/>
    </w:p>
    <w:bookmarkEnd w:id="207"/>
    <w:p w14:paraId="572DE58E" w14:textId="51AEC1EC" w:rsidR="00683A07" w:rsidRPr="002E0A59" w:rsidRDefault="00683A07" w:rsidP="00E4041E">
      <w:pPr>
        <w:tabs>
          <w:tab w:val="left" w:pos="1560"/>
        </w:tabs>
        <w:ind w:left="1560" w:hanging="1560"/>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sidR="00E4041E">
        <w:rPr>
          <w:rFonts w:eastAsiaTheme="majorEastAsia"/>
          <w:sz w:val="22"/>
          <w:szCs w:val="22"/>
        </w:rPr>
        <w:t xml:space="preserve">zgodnie z </w:t>
      </w:r>
      <w:r w:rsidRPr="00B31BB6">
        <w:rPr>
          <w:rFonts w:eastAsiaTheme="majorEastAsia"/>
          <w:sz w:val="22"/>
          <w:szCs w:val="22"/>
        </w:rPr>
        <w:t>Załącznik</w:t>
      </w:r>
      <w:r w:rsidR="00E4041E">
        <w:rPr>
          <w:rFonts w:eastAsiaTheme="majorEastAsia"/>
          <w:sz w:val="22"/>
          <w:szCs w:val="22"/>
        </w:rPr>
        <w:t>iem</w:t>
      </w:r>
      <w:r w:rsidRPr="00B31BB6">
        <w:rPr>
          <w:rFonts w:eastAsiaTheme="majorEastAsia"/>
          <w:sz w:val="22"/>
          <w:szCs w:val="22"/>
        </w:rPr>
        <w:t xml:space="preserve"> nr 1 do SWZ)</w:t>
      </w:r>
    </w:p>
    <w:p w14:paraId="524255E5" w14:textId="4D4797FE" w:rsidR="002E0A59" w:rsidRDefault="00AB61D4" w:rsidP="00E4041E">
      <w:pPr>
        <w:tabs>
          <w:tab w:val="left" w:pos="1560"/>
        </w:tabs>
        <w:ind w:left="1560" w:hanging="1560"/>
        <w:jc w:val="both"/>
        <w:rPr>
          <w:rFonts w:eastAsiaTheme="majorEastAsia"/>
          <w:i/>
          <w:iCs/>
          <w:color w:val="FF0000"/>
          <w:sz w:val="22"/>
          <w:szCs w:val="22"/>
        </w:rPr>
      </w:pPr>
      <w:r>
        <w:rPr>
          <w:rFonts w:eastAsiaTheme="majorEastAsia"/>
          <w:sz w:val="22"/>
          <w:szCs w:val="22"/>
        </w:rPr>
        <w:t xml:space="preserve">Załącznik nr </w:t>
      </w:r>
      <w:r w:rsidR="002E0A59">
        <w:rPr>
          <w:rFonts w:eastAsiaTheme="majorEastAsia"/>
          <w:sz w:val="22"/>
          <w:szCs w:val="22"/>
        </w:rPr>
        <w:t>2 –</w:t>
      </w:r>
      <w:r w:rsidR="002E0A59">
        <w:rPr>
          <w:rFonts w:eastAsiaTheme="majorEastAsia"/>
          <w:sz w:val="22"/>
          <w:szCs w:val="22"/>
        </w:rPr>
        <w:tab/>
      </w:r>
      <w:r>
        <w:rPr>
          <w:rFonts w:eastAsiaTheme="majorEastAsia"/>
          <w:sz w:val="22"/>
          <w:szCs w:val="22"/>
        </w:rPr>
        <w:t>Harmonogram rzeczowo-finansowy</w:t>
      </w:r>
    </w:p>
    <w:p w14:paraId="3BAD614A" w14:textId="5CEF77BB" w:rsidR="00683A07" w:rsidRPr="002E0A59" w:rsidRDefault="002E0A59" w:rsidP="00E4041E">
      <w:pPr>
        <w:tabs>
          <w:tab w:val="left" w:pos="1560"/>
        </w:tabs>
        <w:ind w:left="1560" w:hanging="1560"/>
        <w:jc w:val="both"/>
        <w:rPr>
          <w:rFonts w:eastAsiaTheme="majorEastAsia"/>
          <w:i/>
          <w:iCs/>
          <w:color w:val="FF0000"/>
          <w:sz w:val="22"/>
          <w:szCs w:val="22"/>
        </w:rPr>
      </w:pPr>
      <w:r>
        <w:rPr>
          <w:rFonts w:eastAsiaTheme="majorEastAsia"/>
          <w:sz w:val="22"/>
          <w:szCs w:val="22"/>
        </w:rPr>
        <w:t xml:space="preserve">Załącznik nr 3 – </w:t>
      </w:r>
      <w:r>
        <w:rPr>
          <w:rFonts w:eastAsiaTheme="majorEastAsia"/>
          <w:sz w:val="22"/>
          <w:szCs w:val="22"/>
        </w:rPr>
        <w:tab/>
      </w:r>
      <w:r w:rsidR="00683A07" w:rsidRPr="00B31BB6">
        <w:rPr>
          <w:rFonts w:eastAsiaTheme="majorEastAsia"/>
          <w:sz w:val="22"/>
          <w:szCs w:val="22"/>
        </w:rPr>
        <w:t xml:space="preserve">Ochrona danych osobowych </w:t>
      </w:r>
    </w:p>
    <w:p w14:paraId="057A32E5" w14:textId="307B351C" w:rsidR="00683A07" w:rsidRPr="00B31BB6" w:rsidRDefault="00683A07" w:rsidP="00E4041E">
      <w:pPr>
        <w:tabs>
          <w:tab w:val="left" w:pos="1560"/>
        </w:tabs>
        <w:ind w:left="1560" w:hanging="1560"/>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49859295" w14:textId="484CE2AA" w:rsidR="001B71DF" w:rsidRDefault="001B71DF" w:rsidP="00AB61D4">
      <w:pPr>
        <w:tabs>
          <w:tab w:val="left" w:pos="1843"/>
        </w:tabs>
        <w:jc w:val="both"/>
        <w:rPr>
          <w:rFonts w:eastAsiaTheme="majorEastAsia"/>
          <w:sz w:val="22"/>
          <w:szCs w:val="22"/>
        </w:rPr>
      </w:pPr>
    </w:p>
    <w:p w14:paraId="48A08161" w14:textId="77777777" w:rsidR="00AB61D4" w:rsidRDefault="00AB61D4" w:rsidP="00AB61D4">
      <w:pPr>
        <w:tabs>
          <w:tab w:val="left" w:pos="1843"/>
        </w:tabs>
        <w:jc w:val="both"/>
        <w:rPr>
          <w:rFonts w:eastAsiaTheme="majorEastAsia"/>
          <w:sz w:val="22"/>
          <w:szCs w:val="22"/>
        </w:rPr>
      </w:pPr>
    </w:p>
    <w:p w14:paraId="5090361C" w14:textId="77777777" w:rsidR="00AB61D4" w:rsidRDefault="00AB61D4" w:rsidP="00AB61D4">
      <w:pPr>
        <w:tabs>
          <w:tab w:val="left" w:pos="1843"/>
        </w:tabs>
        <w:jc w:val="both"/>
        <w:rPr>
          <w:rFonts w:eastAsiaTheme="majorEastAsia"/>
          <w:sz w:val="22"/>
          <w:szCs w:val="22"/>
        </w:rPr>
      </w:pPr>
    </w:p>
    <w:p w14:paraId="4778C223" w14:textId="77777777" w:rsidR="00AB61D4" w:rsidRDefault="00AB61D4" w:rsidP="00AB61D4">
      <w:pPr>
        <w:tabs>
          <w:tab w:val="left" w:pos="1843"/>
        </w:tabs>
        <w:jc w:val="both"/>
        <w:rPr>
          <w:rFonts w:eastAsiaTheme="majorEastAsia"/>
          <w:sz w:val="22"/>
          <w:szCs w:val="22"/>
        </w:rPr>
      </w:pPr>
    </w:p>
    <w:p w14:paraId="7EBC9D1E" w14:textId="77777777" w:rsidR="00AB61D4" w:rsidRDefault="00AB61D4" w:rsidP="00AB61D4">
      <w:pPr>
        <w:tabs>
          <w:tab w:val="left" w:pos="1843"/>
        </w:tabs>
        <w:jc w:val="both"/>
        <w:rPr>
          <w:rFonts w:eastAsiaTheme="majorEastAsia"/>
          <w:sz w:val="22"/>
          <w:szCs w:val="22"/>
        </w:rPr>
      </w:pPr>
    </w:p>
    <w:p w14:paraId="24E47106" w14:textId="77777777" w:rsidR="00AB61D4" w:rsidRDefault="00AB61D4" w:rsidP="00AB61D4">
      <w:pPr>
        <w:tabs>
          <w:tab w:val="left" w:pos="1843"/>
        </w:tabs>
        <w:jc w:val="both"/>
        <w:rPr>
          <w:rFonts w:eastAsiaTheme="majorEastAsia"/>
          <w:sz w:val="22"/>
          <w:szCs w:val="22"/>
        </w:rPr>
      </w:pPr>
    </w:p>
    <w:p w14:paraId="10784BCB" w14:textId="77777777" w:rsidR="00AB61D4" w:rsidRDefault="00AB61D4" w:rsidP="00AB61D4">
      <w:pPr>
        <w:tabs>
          <w:tab w:val="left" w:pos="1843"/>
        </w:tabs>
        <w:jc w:val="both"/>
        <w:rPr>
          <w:rFonts w:eastAsiaTheme="majorEastAsia"/>
          <w:sz w:val="22"/>
          <w:szCs w:val="22"/>
        </w:rPr>
      </w:pPr>
    </w:p>
    <w:p w14:paraId="720061D1" w14:textId="77777777" w:rsidR="00AB61D4" w:rsidRDefault="00AB61D4" w:rsidP="00AB61D4">
      <w:pPr>
        <w:tabs>
          <w:tab w:val="left" w:pos="1843"/>
        </w:tabs>
        <w:jc w:val="both"/>
        <w:rPr>
          <w:rFonts w:eastAsiaTheme="majorEastAsia"/>
          <w:sz w:val="22"/>
          <w:szCs w:val="22"/>
        </w:rPr>
      </w:pPr>
    </w:p>
    <w:p w14:paraId="381C3E51" w14:textId="77777777" w:rsidR="00AB61D4" w:rsidRDefault="00AB61D4" w:rsidP="00AB61D4">
      <w:pPr>
        <w:tabs>
          <w:tab w:val="left" w:pos="1843"/>
        </w:tabs>
        <w:jc w:val="both"/>
        <w:rPr>
          <w:sz w:val="22"/>
          <w:szCs w:val="22"/>
        </w:rPr>
      </w:pPr>
    </w:p>
    <w:p w14:paraId="749B0CD9" w14:textId="2D21BED8" w:rsidR="00683A07" w:rsidRPr="001456AD" w:rsidRDefault="00683A07" w:rsidP="00683A07">
      <w:pPr>
        <w:spacing w:before="120"/>
        <w:jc w:val="right"/>
        <w:rPr>
          <w:b/>
          <w:bCs/>
          <w:sz w:val="22"/>
          <w:szCs w:val="22"/>
        </w:rPr>
      </w:pPr>
      <w:bookmarkStart w:id="213" w:name="_Hlk67826939"/>
      <w:r w:rsidRPr="001456AD">
        <w:rPr>
          <w:b/>
          <w:bCs/>
          <w:sz w:val="22"/>
          <w:szCs w:val="22"/>
        </w:rPr>
        <w:t xml:space="preserve">Załącznik nr </w:t>
      </w:r>
      <w:r>
        <w:rPr>
          <w:b/>
          <w:bCs/>
          <w:sz w:val="22"/>
          <w:szCs w:val="22"/>
        </w:rPr>
        <w:t>1</w:t>
      </w:r>
      <w:r w:rsidRPr="001456AD">
        <w:rPr>
          <w:b/>
          <w:bCs/>
          <w:sz w:val="22"/>
          <w:szCs w:val="22"/>
        </w:rPr>
        <w:t xml:space="preserve"> do Umowy </w:t>
      </w:r>
      <w:r w:rsidR="00B11436">
        <w:rPr>
          <w:b/>
          <w:bCs/>
          <w:sz w:val="22"/>
          <w:szCs w:val="22"/>
        </w:rPr>
        <w:t xml:space="preserve"> </w:t>
      </w:r>
    </w:p>
    <w:bookmarkEnd w:id="213"/>
    <w:p w14:paraId="7B48D485" w14:textId="77777777" w:rsidR="00683A07" w:rsidRPr="008F2909" w:rsidRDefault="00683A07" w:rsidP="00683A07">
      <w:pPr>
        <w:jc w:val="both"/>
        <w:rPr>
          <w:b/>
          <w:bCs/>
          <w:color w:val="0070C0"/>
          <w:sz w:val="24"/>
          <w:szCs w:val="24"/>
        </w:rPr>
      </w:pPr>
    </w:p>
    <w:p w14:paraId="340DDD8A" w14:textId="77777777" w:rsidR="00683A07" w:rsidRDefault="00683A07" w:rsidP="00683A07">
      <w:pPr>
        <w:jc w:val="center"/>
        <w:rPr>
          <w:b/>
          <w:bCs/>
          <w:sz w:val="28"/>
          <w:szCs w:val="28"/>
        </w:rPr>
      </w:pPr>
      <w:r w:rsidRPr="00DE750C">
        <w:rPr>
          <w:b/>
          <w:bCs/>
          <w:sz w:val="28"/>
          <w:szCs w:val="28"/>
        </w:rPr>
        <w:t>Szczegółowy Opis Przedmiotu Zamówienia</w:t>
      </w:r>
    </w:p>
    <w:p w14:paraId="12F8CE47" w14:textId="77777777" w:rsidR="00683A07" w:rsidRDefault="00683A07" w:rsidP="00683A07">
      <w:pPr>
        <w:jc w:val="center"/>
        <w:rPr>
          <w:b/>
          <w:bCs/>
          <w:sz w:val="28"/>
          <w:szCs w:val="28"/>
        </w:rPr>
      </w:pPr>
    </w:p>
    <w:p w14:paraId="635B768D" w14:textId="5A312A7B" w:rsidR="00541CA7" w:rsidRPr="001002B8" w:rsidRDefault="00683A07" w:rsidP="00541CA7">
      <w:pPr>
        <w:jc w:val="center"/>
        <w:rPr>
          <w:b/>
          <w:bCs/>
          <w:i/>
          <w:iCs/>
          <w:color w:val="000000" w:themeColor="text1"/>
          <w:sz w:val="28"/>
          <w:szCs w:val="28"/>
        </w:rPr>
      </w:pPr>
      <w:r w:rsidRPr="00B514DA">
        <w:rPr>
          <w:b/>
          <w:bCs/>
          <w:i/>
          <w:iCs/>
          <w:color w:val="FF0000"/>
          <w:sz w:val="28"/>
          <w:szCs w:val="28"/>
        </w:rPr>
        <w:t xml:space="preserve">(zgodny z  Załącznikiem </w:t>
      </w:r>
      <w:r w:rsidRPr="00670E46">
        <w:rPr>
          <w:b/>
          <w:bCs/>
          <w:i/>
          <w:iCs/>
          <w:color w:val="FF0000"/>
          <w:sz w:val="28"/>
          <w:szCs w:val="28"/>
        </w:rPr>
        <w:t>nr 1 do SWZ</w:t>
      </w:r>
      <w:r w:rsidR="00541CA7" w:rsidRPr="00670E46">
        <w:rPr>
          <w:b/>
          <w:bCs/>
          <w:i/>
          <w:iCs/>
          <w:color w:val="FF0000"/>
          <w:sz w:val="28"/>
          <w:szCs w:val="28"/>
        </w:rPr>
        <w:t>)</w:t>
      </w:r>
    </w:p>
    <w:p w14:paraId="6E0E36C8" w14:textId="0660FEB4" w:rsidR="00683A07" w:rsidRPr="00B514DA" w:rsidRDefault="00683A07" w:rsidP="00683A07">
      <w:pPr>
        <w:jc w:val="center"/>
        <w:rPr>
          <w:b/>
          <w:bCs/>
          <w:i/>
          <w:iCs/>
          <w:sz w:val="28"/>
          <w:szCs w:val="28"/>
        </w:rPr>
      </w:pPr>
    </w:p>
    <w:p w14:paraId="32589151" w14:textId="77777777" w:rsidR="00683A07" w:rsidRPr="008F2909" w:rsidRDefault="00683A07" w:rsidP="00683A07">
      <w:pPr>
        <w:rPr>
          <w:b/>
          <w:bCs/>
          <w:color w:val="0070C0"/>
          <w:sz w:val="22"/>
          <w:szCs w:val="22"/>
        </w:rPr>
      </w:pPr>
    </w:p>
    <w:p w14:paraId="685F9367" w14:textId="77777777" w:rsidR="00B11436" w:rsidRDefault="00B11436" w:rsidP="00B11436">
      <w:pPr>
        <w:spacing w:before="120"/>
        <w:jc w:val="right"/>
        <w:rPr>
          <w:b/>
          <w:bCs/>
          <w:sz w:val="22"/>
          <w:szCs w:val="22"/>
        </w:rPr>
      </w:pPr>
    </w:p>
    <w:p w14:paraId="47F0EF2E" w14:textId="77777777" w:rsidR="00E4041E" w:rsidRDefault="00E4041E" w:rsidP="00B11436">
      <w:pPr>
        <w:spacing w:before="120"/>
        <w:jc w:val="right"/>
        <w:rPr>
          <w:b/>
          <w:bCs/>
          <w:sz w:val="22"/>
          <w:szCs w:val="22"/>
        </w:rPr>
      </w:pPr>
    </w:p>
    <w:p w14:paraId="5B848EF1" w14:textId="77777777" w:rsidR="00B11436" w:rsidRDefault="002E0A59" w:rsidP="00B11436">
      <w:pPr>
        <w:spacing w:before="120"/>
        <w:jc w:val="right"/>
        <w:rPr>
          <w:b/>
          <w:bCs/>
          <w:sz w:val="22"/>
          <w:szCs w:val="22"/>
        </w:rPr>
      </w:pPr>
      <w:r w:rsidRPr="002E0A59">
        <w:rPr>
          <w:b/>
          <w:bCs/>
          <w:sz w:val="22"/>
          <w:szCs w:val="22"/>
        </w:rPr>
        <w:t xml:space="preserve">Załącznik nr </w:t>
      </w:r>
      <w:r>
        <w:rPr>
          <w:b/>
          <w:bCs/>
          <w:sz w:val="22"/>
          <w:szCs w:val="22"/>
        </w:rPr>
        <w:t>2</w:t>
      </w:r>
      <w:r w:rsidRPr="002E0A59">
        <w:rPr>
          <w:b/>
          <w:bCs/>
          <w:sz w:val="22"/>
          <w:szCs w:val="22"/>
        </w:rPr>
        <w:t xml:space="preserve"> do Umowy</w:t>
      </w:r>
    </w:p>
    <w:p w14:paraId="6DA0C2A8" w14:textId="77777777" w:rsidR="00B11436" w:rsidRDefault="00B11436" w:rsidP="00B11436">
      <w:pPr>
        <w:spacing w:before="120"/>
        <w:jc w:val="right"/>
        <w:rPr>
          <w:b/>
          <w:bCs/>
          <w:sz w:val="22"/>
          <w:szCs w:val="22"/>
        </w:rPr>
      </w:pPr>
    </w:p>
    <w:p w14:paraId="21F227AF" w14:textId="77777777" w:rsidR="00B11436" w:rsidRDefault="00B11436" w:rsidP="00B11436">
      <w:pPr>
        <w:spacing w:before="120"/>
        <w:jc w:val="right"/>
        <w:rPr>
          <w:b/>
          <w:bCs/>
          <w:sz w:val="22"/>
          <w:szCs w:val="22"/>
        </w:rPr>
      </w:pPr>
    </w:p>
    <w:p w14:paraId="54003E4C" w14:textId="7DBD1CA1" w:rsidR="002E0A59" w:rsidRPr="001456AD" w:rsidRDefault="002E0A59" w:rsidP="00B11436">
      <w:pPr>
        <w:spacing w:before="120"/>
        <w:jc w:val="right"/>
        <w:rPr>
          <w:b/>
          <w:bCs/>
          <w:sz w:val="22"/>
          <w:szCs w:val="22"/>
        </w:rPr>
      </w:pPr>
      <w:r w:rsidRPr="001456AD">
        <w:rPr>
          <w:b/>
          <w:bCs/>
          <w:sz w:val="22"/>
          <w:szCs w:val="22"/>
        </w:rPr>
        <w:t xml:space="preserve">      </w:t>
      </w:r>
    </w:p>
    <w:p w14:paraId="4ABE7A94" w14:textId="636A2B69" w:rsidR="00683A07" w:rsidRPr="002E0A59" w:rsidRDefault="002E0A59" w:rsidP="002E0A59">
      <w:pPr>
        <w:spacing w:after="160" w:line="259" w:lineRule="auto"/>
        <w:jc w:val="center"/>
        <w:rPr>
          <w:b/>
          <w:sz w:val="24"/>
          <w:szCs w:val="24"/>
        </w:rPr>
      </w:pPr>
      <w:r w:rsidRPr="002E0A59">
        <w:rPr>
          <w:b/>
          <w:sz w:val="24"/>
          <w:szCs w:val="24"/>
        </w:rPr>
        <w:t>HARMONOGRAM</w:t>
      </w:r>
    </w:p>
    <w:p w14:paraId="4E9EC4AA" w14:textId="77777777" w:rsidR="002E0A59" w:rsidRDefault="002E0A59" w:rsidP="00683A07">
      <w:pPr>
        <w:spacing w:before="120"/>
        <w:jc w:val="right"/>
        <w:rPr>
          <w:b/>
          <w:bCs/>
          <w:sz w:val="22"/>
          <w:szCs w:val="22"/>
        </w:rPr>
      </w:pPr>
      <w:bookmarkStart w:id="214" w:name="_Hlk67831498"/>
      <w:bookmarkStart w:id="215" w:name="_Hlk67827058"/>
    </w:p>
    <w:p w14:paraId="7B105726" w14:textId="77777777" w:rsidR="002E0A59" w:rsidRDefault="002E0A59" w:rsidP="00683A07">
      <w:pPr>
        <w:spacing w:before="120"/>
        <w:jc w:val="right"/>
        <w:rPr>
          <w:b/>
          <w:bCs/>
          <w:sz w:val="22"/>
          <w:szCs w:val="22"/>
        </w:rPr>
      </w:pPr>
    </w:p>
    <w:p w14:paraId="3CEC3E3F" w14:textId="77777777" w:rsidR="002E0A59" w:rsidRDefault="002E0A59" w:rsidP="00683A07">
      <w:pPr>
        <w:spacing w:before="120"/>
        <w:jc w:val="right"/>
        <w:rPr>
          <w:b/>
          <w:bCs/>
          <w:sz w:val="22"/>
          <w:szCs w:val="22"/>
        </w:rPr>
      </w:pPr>
    </w:p>
    <w:p w14:paraId="4E1CD106" w14:textId="77777777" w:rsidR="002E0A59" w:rsidRDefault="002E0A59" w:rsidP="00683A07">
      <w:pPr>
        <w:spacing w:before="120"/>
        <w:jc w:val="right"/>
        <w:rPr>
          <w:b/>
          <w:bCs/>
          <w:sz w:val="22"/>
          <w:szCs w:val="22"/>
        </w:rPr>
      </w:pPr>
    </w:p>
    <w:p w14:paraId="370942C6" w14:textId="77777777" w:rsidR="00FB5F69" w:rsidRDefault="00FB5F69" w:rsidP="00683A07">
      <w:pPr>
        <w:spacing w:before="120"/>
        <w:jc w:val="right"/>
        <w:rPr>
          <w:b/>
          <w:bCs/>
          <w:sz w:val="22"/>
          <w:szCs w:val="22"/>
        </w:rPr>
      </w:pPr>
    </w:p>
    <w:p w14:paraId="11A1AE07" w14:textId="77777777" w:rsidR="00FB5F69" w:rsidRDefault="00FB5F69" w:rsidP="00683A07">
      <w:pPr>
        <w:spacing w:before="120"/>
        <w:jc w:val="right"/>
        <w:rPr>
          <w:b/>
          <w:bCs/>
          <w:sz w:val="22"/>
          <w:szCs w:val="22"/>
        </w:rPr>
      </w:pPr>
    </w:p>
    <w:p w14:paraId="0366934D" w14:textId="77777777" w:rsidR="00FB5F69" w:rsidRDefault="00FB5F69" w:rsidP="00683A07">
      <w:pPr>
        <w:spacing w:before="120"/>
        <w:jc w:val="right"/>
        <w:rPr>
          <w:b/>
          <w:bCs/>
          <w:sz w:val="22"/>
          <w:szCs w:val="22"/>
        </w:rPr>
      </w:pPr>
    </w:p>
    <w:p w14:paraId="1C9254E6" w14:textId="77777777" w:rsidR="00FB5F69" w:rsidRDefault="00FB5F69" w:rsidP="00683A07">
      <w:pPr>
        <w:spacing w:before="120"/>
        <w:jc w:val="right"/>
        <w:rPr>
          <w:b/>
          <w:bCs/>
          <w:sz w:val="22"/>
          <w:szCs w:val="22"/>
        </w:rPr>
      </w:pPr>
    </w:p>
    <w:p w14:paraId="1E67E86C" w14:textId="77777777" w:rsidR="00FB5F69" w:rsidRDefault="00FB5F69" w:rsidP="00683A07">
      <w:pPr>
        <w:spacing w:before="120"/>
        <w:jc w:val="right"/>
        <w:rPr>
          <w:b/>
          <w:bCs/>
          <w:sz w:val="22"/>
          <w:szCs w:val="22"/>
        </w:rPr>
      </w:pPr>
    </w:p>
    <w:p w14:paraId="428BC0BA" w14:textId="77777777" w:rsidR="002E0A59" w:rsidRDefault="002E0A59" w:rsidP="00683A07">
      <w:pPr>
        <w:spacing w:before="120"/>
        <w:jc w:val="right"/>
        <w:rPr>
          <w:b/>
          <w:bCs/>
          <w:sz w:val="22"/>
          <w:szCs w:val="22"/>
        </w:rPr>
      </w:pPr>
    </w:p>
    <w:p w14:paraId="08716D9D" w14:textId="77777777" w:rsidR="00683A07" w:rsidRPr="001456AD" w:rsidRDefault="00683A07" w:rsidP="00683A07">
      <w:pPr>
        <w:spacing w:before="120"/>
        <w:jc w:val="right"/>
        <w:rPr>
          <w:b/>
          <w:bCs/>
          <w:sz w:val="22"/>
          <w:szCs w:val="22"/>
        </w:rPr>
      </w:pPr>
      <w:r w:rsidRPr="002E0A59">
        <w:rPr>
          <w:b/>
          <w:bCs/>
          <w:sz w:val="22"/>
          <w:szCs w:val="22"/>
        </w:rPr>
        <w:lastRenderedPageBreak/>
        <w:t>Załącznik nr 3 do Umowy</w:t>
      </w:r>
      <w:r w:rsidRPr="001456AD">
        <w:rPr>
          <w:b/>
          <w:bCs/>
          <w:sz w:val="22"/>
          <w:szCs w:val="22"/>
        </w:rPr>
        <w:t xml:space="preserve">       </w:t>
      </w:r>
    </w:p>
    <w:p w14:paraId="0286DE74" w14:textId="77777777" w:rsidR="00683A07" w:rsidRPr="00556F81" w:rsidRDefault="00683A07" w:rsidP="00683A07">
      <w:pPr>
        <w:spacing w:after="160" w:line="259" w:lineRule="auto"/>
        <w:jc w:val="center"/>
        <w:rPr>
          <w:b/>
          <w:bCs/>
          <w:sz w:val="22"/>
          <w:szCs w:val="22"/>
        </w:rPr>
      </w:pPr>
    </w:p>
    <w:p w14:paraId="0B10C762" w14:textId="77777777" w:rsidR="00683A07" w:rsidRPr="00DE750C" w:rsidRDefault="00683A07" w:rsidP="00683A07">
      <w:pPr>
        <w:tabs>
          <w:tab w:val="left" w:pos="630"/>
          <w:tab w:val="center" w:pos="4536"/>
        </w:tabs>
        <w:spacing w:after="160" w:line="259" w:lineRule="auto"/>
        <w:rPr>
          <w:b/>
          <w:bCs/>
          <w:sz w:val="22"/>
          <w:szCs w:val="22"/>
        </w:rPr>
      </w:pPr>
      <w:r w:rsidRPr="00DE750C">
        <w:rPr>
          <w:b/>
          <w:bCs/>
          <w:sz w:val="22"/>
          <w:szCs w:val="22"/>
        </w:rPr>
        <w:tab/>
      </w:r>
      <w:r w:rsidRPr="00DE750C">
        <w:rPr>
          <w:b/>
          <w:bCs/>
          <w:sz w:val="22"/>
          <w:szCs w:val="22"/>
        </w:rPr>
        <w:tab/>
      </w:r>
      <w:r w:rsidRPr="00DE750C">
        <w:rPr>
          <w:b/>
          <w:bCs/>
          <w:sz w:val="28"/>
          <w:szCs w:val="28"/>
        </w:rPr>
        <w:t>Ochrona danych osobowych</w:t>
      </w:r>
    </w:p>
    <w:bookmarkEnd w:id="214"/>
    <w:p w14:paraId="1DBDB9C5" w14:textId="77777777" w:rsidR="00683A07" w:rsidRPr="00B30F1F" w:rsidRDefault="00683A07" w:rsidP="00683A07">
      <w:pPr>
        <w:overflowPunct w:val="0"/>
        <w:autoSpaceDE w:val="0"/>
        <w:autoSpaceDN w:val="0"/>
        <w:jc w:val="both"/>
        <w:rPr>
          <w:color w:val="000000"/>
          <w:sz w:val="10"/>
          <w:szCs w:val="10"/>
        </w:rPr>
      </w:pPr>
    </w:p>
    <w:bookmarkEnd w:id="215"/>
    <w:p w14:paraId="128C89C2" w14:textId="77777777" w:rsidR="00683A07" w:rsidRPr="002E59AA" w:rsidRDefault="00683A07" w:rsidP="00E4041E">
      <w:pPr>
        <w:pStyle w:val="Akapitzlist"/>
        <w:overflowPunct w:val="0"/>
        <w:autoSpaceDE w:val="0"/>
        <w:autoSpaceDN w:val="0"/>
        <w:ind w:left="0"/>
        <w:jc w:val="both"/>
        <w:rPr>
          <w:color w:val="000000"/>
          <w:sz w:val="22"/>
          <w:szCs w:val="22"/>
        </w:rPr>
      </w:pPr>
      <w:r w:rsidRPr="002E59AA">
        <w:rPr>
          <w:b/>
          <w:sz w:val="22"/>
          <w:szCs w:val="22"/>
          <w:u w:val="single"/>
        </w:rPr>
        <w:t>Udostępnienie danych osobowych</w:t>
      </w:r>
    </w:p>
    <w:p w14:paraId="348DA1D8" w14:textId="77777777" w:rsidR="00683A07" w:rsidRPr="00C94ECA" w:rsidRDefault="00683A07" w:rsidP="00FB5F69">
      <w:pPr>
        <w:pStyle w:val="Akapitzlist"/>
        <w:numPr>
          <w:ilvl w:val="0"/>
          <w:numId w:val="58"/>
        </w:numPr>
        <w:overflowPunct w:val="0"/>
        <w:autoSpaceDE w:val="0"/>
        <w:autoSpaceDN w:val="0"/>
        <w:ind w:left="284" w:hanging="284"/>
        <w:jc w:val="both"/>
        <w:rPr>
          <w:color w:val="000000"/>
          <w:sz w:val="22"/>
          <w:szCs w:val="22"/>
        </w:rPr>
      </w:pPr>
      <w:r w:rsidRPr="00C94ECA">
        <w:rPr>
          <w:color w:val="000000"/>
          <w:sz w:val="22"/>
          <w:szCs w:val="22"/>
        </w:rPr>
        <w:t xml:space="preserve">W związku z wykonywaniem niniejszej Umowy dochodzi do udostępnienia przez jedną ze Stron drugiej Stronie danych osobowych osób zaangażowanych w zawarcie oraz wykonywanie Umowy (dalej jako „dane osobowe”). </w:t>
      </w:r>
    </w:p>
    <w:p w14:paraId="3886ACCE" w14:textId="6D21DD70" w:rsidR="00683A07" w:rsidRPr="00C94ECA" w:rsidRDefault="00683A07" w:rsidP="00FB5F69">
      <w:pPr>
        <w:pStyle w:val="Akapitzlist"/>
        <w:numPr>
          <w:ilvl w:val="0"/>
          <w:numId w:val="58"/>
        </w:numPr>
        <w:overflowPunct w:val="0"/>
        <w:autoSpaceDE w:val="0"/>
        <w:autoSpaceDN w:val="0"/>
        <w:ind w:left="284" w:hanging="284"/>
        <w:jc w:val="both"/>
        <w:rPr>
          <w:color w:val="000000"/>
          <w:sz w:val="22"/>
          <w:szCs w:val="22"/>
        </w:rPr>
      </w:pPr>
      <w:r w:rsidRPr="00C94ECA">
        <w:rPr>
          <w:color w:val="000000"/>
          <w:sz w:val="22"/>
          <w:szCs w:val="22"/>
        </w:rPr>
        <w:t>Celem przetwarzania danych osobowych udostępnionych  przez Strony jest zawarcie</w:t>
      </w:r>
      <w:r w:rsidR="00FB5F69">
        <w:rPr>
          <w:color w:val="000000"/>
          <w:sz w:val="22"/>
          <w:szCs w:val="22"/>
        </w:rPr>
        <w:br/>
      </w:r>
      <w:r w:rsidRPr="00C94ECA">
        <w:rPr>
          <w:color w:val="000000"/>
          <w:sz w:val="22"/>
          <w:szCs w:val="22"/>
        </w:rPr>
        <w:t>oraz wykonanie niniejszej Umowy. Przez wykonanie niniejszej Umowy Strony rozumieją</w:t>
      </w:r>
      <w:r w:rsidR="00E4041E">
        <w:rPr>
          <w:color w:val="000000"/>
          <w:sz w:val="22"/>
          <w:szCs w:val="22"/>
        </w:rPr>
        <w:br/>
      </w:r>
      <w:r w:rsidRPr="00C94ECA">
        <w:rPr>
          <w:color w:val="000000"/>
          <w:sz w:val="22"/>
          <w:szCs w:val="22"/>
        </w:rPr>
        <w:t xml:space="preserve">w szczególności: nawiązanie i utrzymywanie stałego kontaktu na potrzeby wykonania Umowy, uzgadnianie sposobów wykonania zobowiązań, realizację wszelkich zobowiązań wynikających </w:t>
      </w:r>
      <w:r w:rsidRPr="00C94ECA">
        <w:rPr>
          <w:color w:val="000000"/>
          <w:sz w:val="22"/>
          <w:szCs w:val="22"/>
        </w:rPr>
        <w:br/>
        <w:t>z Umowy; jeżeli to potrzebne: udostępnienie danych osobowych podwykonawcom i innym partnerom handlowym zaangażowanym w wykonanie Umowy.</w:t>
      </w:r>
    </w:p>
    <w:p w14:paraId="21A0280D" w14:textId="5362B907" w:rsidR="00683A07" w:rsidRPr="00C94ECA" w:rsidRDefault="00683A07" w:rsidP="00FB5F69">
      <w:pPr>
        <w:pStyle w:val="Akapitzlist"/>
        <w:numPr>
          <w:ilvl w:val="0"/>
          <w:numId w:val="58"/>
        </w:numPr>
        <w:overflowPunct w:val="0"/>
        <w:autoSpaceDE w:val="0"/>
        <w:autoSpaceDN w:val="0"/>
        <w:ind w:left="284" w:hanging="284"/>
        <w:jc w:val="both"/>
        <w:rPr>
          <w:color w:val="000000"/>
          <w:sz w:val="22"/>
          <w:szCs w:val="22"/>
        </w:rPr>
      </w:pPr>
      <w:r w:rsidRPr="00C94EC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w:t>
      </w:r>
      <w:r w:rsidR="00E4041E">
        <w:rPr>
          <w:color w:val="000000"/>
          <w:sz w:val="22"/>
          <w:szCs w:val="22"/>
        </w:rPr>
        <w:br/>
      </w:r>
      <w:r w:rsidRPr="00C94ECA">
        <w:rPr>
          <w:color w:val="000000"/>
          <w:sz w:val="22"/>
          <w:szCs w:val="22"/>
        </w:rPr>
        <w:t>i w sprawie swobodnego przepływu takich danych oraz uchylenia dyrektywy 95/46/WE (ogólne rozporządzenie o ochronie danych osobowych) (Dz. Urz. UE L.2016.119.1 z dnia 4 maja 2016 roku) (dalej jako „RODO”).</w:t>
      </w:r>
    </w:p>
    <w:p w14:paraId="182D485A" w14:textId="60E5D5F6" w:rsidR="00683A07" w:rsidRPr="00C94ECA" w:rsidRDefault="00683A07" w:rsidP="00FB5F69">
      <w:pPr>
        <w:pStyle w:val="Akapitzlist"/>
        <w:numPr>
          <w:ilvl w:val="0"/>
          <w:numId w:val="58"/>
        </w:numPr>
        <w:overflowPunct w:val="0"/>
        <w:autoSpaceDE w:val="0"/>
        <w:autoSpaceDN w:val="0"/>
        <w:ind w:left="284" w:hanging="284"/>
        <w:jc w:val="both"/>
        <w:rPr>
          <w:color w:val="000000"/>
          <w:sz w:val="22"/>
          <w:szCs w:val="22"/>
        </w:rPr>
      </w:pPr>
      <w:r w:rsidRPr="00C94ECA">
        <w:rPr>
          <w:color w:val="000000"/>
          <w:sz w:val="22"/>
          <w:szCs w:val="22"/>
        </w:rPr>
        <w:t>Udostępnienie  danych osobowych powoduje, iż Strona której udostępniono dane osobowe  staje się ich administratorem w rozumieniu art. 4 pkt 7 RODO, ustalając cele i sposoby ich przetwarzania,</w:t>
      </w:r>
      <w:r w:rsidR="00E4041E">
        <w:rPr>
          <w:color w:val="000000"/>
          <w:sz w:val="22"/>
          <w:szCs w:val="22"/>
        </w:rPr>
        <w:br/>
      </w:r>
      <w:r w:rsidRPr="00C94ECA">
        <w:rPr>
          <w:color w:val="000000"/>
          <w:sz w:val="22"/>
          <w:szCs w:val="22"/>
        </w:rPr>
        <w:t>z uwzględnieniem zasad wynikających z art. 5 RODO.</w:t>
      </w:r>
    </w:p>
    <w:p w14:paraId="1C3D5F11" w14:textId="41770ED4" w:rsidR="00683A07" w:rsidRPr="00C94ECA" w:rsidRDefault="00683A07" w:rsidP="00FB5F69">
      <w:pPr>
        <w:pStyle w:val="Akapitzlist"/>
        <w:numPr>
          <w:ilvl w:val="0"/>
          <w:numId w:val="58"/>
        </w:numPr>
        <w:overflowPunct w:val="0"/>
        <w:autoSpaceDE w:val="0"/>
        <w:autoSpaceDN w:val="0"/>
        <w:ind w:left="284" w:hanging="284"/>
        <w:jc w:val="both"/>
        <w:rPr>
          <w:color w:val="000000"/>
          <w:sz w:val="22"/>
          <w:szCs w:val="22"/>
        </w:rPr>
      </w:pPr>
      <w:r w:rsidRPr="00C94ECA">
        <w:rPr>
          <w:color w:val="000000"/>
          <w:sz w:val="22"/>
          <w:szCs w:val="22"/>
        </w:rPr>
        <w:t xml:space="preserve">Strony Umowy zobowiązują się do ochrony udostępnionych danych osobowych, </w:t>
      </w:r>
      <w:r w:rsidR="00FB5F69">
        <w:rPr>
          <w:color w:val="000000"/>
          <w:sz w:val="22"/>
          <w:szCs w:val="22"/>
        </w:rPr>
        <w:br/>
      </w:r>
      <w:r w:rsidRPr="00C94ECA">
        <w:rPr>
          <w:color w:val="000000"/>
          <w:sz w:val="22"/>
          <w:szCs w:val="22"/>
        </w:rPr>
        <w:t>w tym</w:t>
      </w:r>
      <w:r w:rsidR="00FB5F69">
        <w:rPr>
          <w:color w:val="000000"/>
          <w:sz w:val="22"/>
          <w:szCs w:val="22"/>
        </w:rPr>
        <w:t xml:space="preserve"> </w:t>
      </w:r>
      <w:r w:rsidRPr="00C94ECA">
        <w:rPr>
          <w:color w:val="000000"/>
          <w:sz w:val="22"/>
          <w:szCs w:val="22"/>
        </w:rPr>
        <w:t>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974D5C1" w14:textId="77777777" w:rsidR="00683A07" w:rsidRPr="00C94ECA" w:rsidRDefault="00683A07" w:rsidP="00FB5F69">
      <w:pPr>
        <w:pStyle w:val="Akapitzlist"/>
        <w:numPr>
          <w:ilvl w:val="0"/>
          <w:numId w:val="58"/>
        </w:numPr>
        <w:overflowPunct w:val="0"/>
        <w:autoSpaceDE w:val="0"/>
        <w:autoSpaceDN w:val="0"/>
        <w:ind w:left="284" w:hanging="284"/>
        <w:jc w:val="both"/>
        <w:rPr>
          <w:color w:val="000000"/>
          <w:sz w:val="22"/>
          <w:szCs w:val="22"/>
        </w:rPr>
      </w:pPr>
      <w:r w:rsidRPr="00C94ECA">
        <w:rPr>
          <w:color w:val="000000"/>
          <w:sz w:val="22"/>
          <w:szCs w:val="22"/>
        </w:rPr>
        <w:t xml:space="preserve">Strony Umowy w związku z udostępnieniem danych osobowych zobowiązane są do spełnienia obowiązku informacyjnego wobec osób, których dane pozyskują. </w:t>
      </w:r>
    </w:p>
    <w:p w14:paraId="1239515D" w14:textId="7A522DF3" w:rsidR="00683A07" w:rsidRPr="00C94ECA" w:rsidRDefault="00683A07" w:rsidP="00FB5F69">
      <w:pPr>
        <w:pStyle w:val="Akapitzlist"/>
        <w:numPr>
          <w:ilvl w:val="0"/>
          <w:numId w:val="58"/>
        </w:numPr>
        <w:overflowPunct w:val="0"/>
        <w:autoSpaceDE w:val="0"/>
        <w:autoSpaceDN w:val="0"/>
        <w:ind w:left="284" w:hanging="284"/>
        <w:jc w:val="both"/>
        <w:rPr>
          <w:color w:val="000000"/>
          <w:sz w:val="22"/>
          <w:szCs w:val="22"/>
        </w:rPr>
      </w:pPr>
      <w:r w:rsidRPr="00C94ECA">
        <w:rPr>
          <w:color w:val="000000"/>
          <w:sz w:val="22"/>
          <w:szCs w:val="22"/>
        </w:rPr>
        <w:t xml:space="preserve">Polska Grupa Górnicza S.A. spełnia obowiązek informacyjny wynikający z art. 13 oraz art. 14 RODO na stronie internetowej Polskiej Grupy Górniczej S.A. w zakładce RODO, w załączniku „Kontrahenci/Pracownicy Kontrahentów”. Dla kategorii osób Pracownicy </w:t>
      </w:r>
      <w:r w:rsidR="00E4041E">
        <w:rPr>
          <w:color w:val="000000"/>
          <w:sz w:val="22"/>
          <w:szCs w:val="22"/>
        </w:rPr>
        <w:t>PGG</w:t>
      </w:r>
      <w:r w:rsidRPr="00C94ECA">
        <w:rPr>
          <w:color w:val="000000"/>
          <w:sz w:val="22"/>
          <w:szCs w:val="22"/>
        </w:rPr>
        <w:t xml:space="preserve"> S.A. powyższy obowiązek został spełniony na Portalu Pracowniczym.</w:t>
      </w:r>
    </w:p>
    <w:p w14:paraId="3F00E801" w14:textId="77777777" w:rsidR="00683A07" w:rsidRPr="00E4041E" w:rsidRDefault="00683A07" w:rsidP="00E4041E">
      <w:pPr>
        <w:pStyle w:val="Akapitzlist"/>
        <w:overflowPunct w:val="0"/>
        <w:autoSpaceDE w:val="0"/>
        <w:autoSpaceDN w:val="0"/>
        <w:ind w:left="284"/>
        <w:jc w:val="both"/>
        <w:rPr>
          <w:color w:val="000000"/>
          <w:sz w:val="22"/>
          <w:szCs w:val="22"/>
        </w:rPr>
      </w:pPr>
    </w:p>
    <w:p w14:paraId="5044750D" w14:textId="77777777" w:rsidR="00AB61D4" w:rsidRDefault="00AB61D4" w:rsidP="00683A07">
      <w:pPr>
        <w:spacing w:before="120"/>
        <w:jc w:val="right"/>
        <w:rPr>
          <w:b/>
          <w:bCs/>
          <w:sz w:val="22"/>
          <w:szCs w:val="22"/>
        </w:rPr>
      </w:pPr>
      <w:bookmarkStart w:id="216" w:name="_Hlk67832211"/>
    </w:p>
    <w:p w14:paraId="6D4B4CA9" w14:textId="77777777" w:rsidR="00AB61D4" w:rsidRDefault="00AB61D4" w:rsidP="00683A07">
      <w:pPr>
        <w:spacing w:before="120"/>
        <w:jc w:val="right"/>
        <w:rPr>
          <w:b/>
          <w:bCs/>
          <w:sz w:val="22"/>
          <w:szCs w:val="22"/>
        </w:rPr>
      </w:pPr>
    </w:p>
    <w:p w14:paraId="7CC8E088" w14:textId="77777777" w:rsidR="00AB61D4" w:rsidRDefault="00AB61D4" w:rsidP="00683A07">
      <w:pPr>
        <w:spacing w:before="120"/>
        <w:jc w:val="right"/>
        <w:rPr>
          <w:b/>
          <w:bCs/>
          <w:sz w:val="22"/>
          <w:szCs w:val="22"/>
        </w:rPr>
      </w:pPr>
    </w:p>
    <w:p w14:paraId="415ACC66" w14:textId="77777777" w:rsidR="00AB61D4" w:rsidRDefault="00AB61D4" w:rsidP="00683A07">
      <w:pPr>
        <w:spacing w:before="120"/>
        <w:jc w:val="right"/>
        <w:rPr>
          <w:b/>
          <w:bCs/>
          <w:sz w:val="22"/>
          <w:szCs w:val="22"/>
        </w:rPr>
      </w:pPr>
    </w:p>
    <w:p w14:paraId="72488F90" w14:textId="77777777" w:rsidR="002E0A59" w:rsidRDefault="002E0A59" w:rsidP="00683A07">
      <w:pPr>
        <w:spacing w:before="120"/>
        <w:jc w:val="right"/>
        <w:rPr>
          <w:b/>
          <w:bCs/>
          <w:sz w:val="22"/>
          <w:szCs w:val="22"/>
        </w:rPr>
      </w:pPr>
    </w:p>
    <w:p w14:paraId="53603CCB" w14:textId="77777777" w:rsidR="00AB61D4" w:rsidRDefault="00AB61D4" w:rsidP="00683A07">
      <w:pPr>
        <w:spacing w:before="120"/>
        <w:jc w:val="right"/>
        <w:rPr>
          <w:b/>
          <w:bCs/>
          <w:sz w:val="22"/>
          <w:szCs w:val="22"/>
        </w:rPr>
      </w:pPr>
    </w:p>
    <w:p w14:paraId="2E092C7C" w14:textId="77777777" w:rsidR="00AB61D4" w:rsidRDefault="00AB61D4" w:rsidP="00683A07">
      <w:pPr>
        <w:spacing w:before="120"/>
        <w:jc w:val="right"/>
        <w:rPr>
          <w:b/>
          <w:bCs/>
          <w:sz w:val="22"/>
          <w:szCs w:val="22"/>
        </w:rPr>
      </w:pPr>
    </w:p>
    <w:p w14:paraId="5CD91669" w14:textId="77777777" w:rsidR="00F11D85" w:rsidRDefault="00F11D85" w:rsidP="00683A07">
      <w:pPr>
        <w:spacing w:before="120"/>
        <w:jc w:val="right"/>
        <w:rPr>
          <w:b/>
          <w:bCs/>
          <w:sz w:val="22"/>
          <w:szCs w:val="22"/>
        </w:rPr>
      </w:pPr>
    </w:p>
    <w:p w14:paraId="30FC6ABD" w14:textId="77777777" w:rsidR="00AB61D4" w:rsidRDefault="00AB61D4" w:rsidP="00683A07">
      <w:pPr>
        <w:spacing w:before="120"/>
        <w:jc w:val="right"/>
        <w:rPr>
          <w:b/>
          <w:bCs/>
          <w:sz w:val="22"/>
          <w:szCs w:val="22"/>
        </w:rPr>
      </w:pPr>
    </w:p>
    <w:p w14:paraId="5E979865" w14:textId="77777777" w:rsidR="00AB61D4" w:rsidRDefault="00AB61D4" w:rsidP="00683A07">
      <w:pPr>
        <w:spacing w:before="120"/>
        <w:jc w:val="right"/>
        <w:rPr>
          <w:b/>
          <w:bCs/>
          <w:sz w:val="22"/>
          <w:szCs w:val="22"/>
        </w:rPr>
      </w:pPr>
    </w:p>
    <w:p w14:paraId="19D23FEA" w14:textId="77777777" w:rsidR="00E4041E" w:rsidRDefault="00E4041E" w:rsidP="00683A07">
      <w:pPr>
        <w:spacing w:before="120"/>
        <w:jc w:val="right"/>
        <w:rPr>
          <w:b/>
          <w:bCs/>
          <w:sz w:val="22"/>
          <w:szCs w:val="22"/>
        </w:rPr>
      </w:pPr>
    </w:p>
    <w:p w14:paraId="739B6A22" w14:textId="77777777" w:rsidR="00683A07" w:rsidRPr="00B30F1F" w:rsidRDefault="00683A07" w:rsidP="00683A07">
      <w:pPr>
        <w:spacing w:before="120"/>
        <w:jc w:val="right"/>
        <w:rPr>
          <w:b/>
          <w:bCs/>
          <w:sz w:val="22"/>
          <w:szCs w:val="22"/>
        </w:rPr>
      </w:pPr>
      <w:r w:rsidRPr="002E0A59">
        <w:rPr>
          <w:b/>
          <w:bCs/>
          <w:sz w:val="22"/>
          <w:szCs w:val="22"/>
        </w:rPr>
        <w:lastRenderedPageBreak/>
        <w:t>Załącznik nr 4 do Umowy</w:t>
      </w:r>
      <w:r w:rsidRPr="00B30F1F">
        <w:rPr>
          <w:b/>
          <w:bCs/>
          <w:sz w:val="22"/>
          <w:szCs w:val="22"/>
        </w:rPr>
        <w:t xml:space="preserve"> </w:t>
      </w:r>
    </w:p>
    <w:p w14:paraId="2C438474" w14:textId="77777777" w:rsidR="00683A07" w:rsidRPr="00B30F1F" w:rsidRDefault="00683A07" w:rsidP="00683A07">
      <w:pPr>
        <w:spacing w:before="120"/>
        <w:jc w:val="both"/>
        <w:rPr>
          <w:bCs/>
          <w:sz w:val="22"/>
          <w:szCs w:val="22"/>
          <w:highlight w:val="yellow"/>
        </w:rPr>
      </w:pPr>
    </w:p>
    <w:p w14:paraId="353D1169" w14:textId="77777777" w:rsidR="00683A07" w:rsidRPr="00614D1C" w:rsidRDefault="00683A07" w:rsidP="00683A07">
      <w:pPr>
        <w:spacing w:before="120"/>
        <w:jc w:val="center"/>
        <w:rPr>
          <w:b/>
          <w:bCs/>
          <w:sz w:val="28"/>
          <w:szCs w:val="28"/>
        </w:rPr>
      </w:pPr>
      <w:bookmarkStart w:id="217" w:name="_Hlk146785995"/>
      <w:bookmarkEnd w:id="216"/>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D1B6A0" w14:textId="77777777" w:rsidR="00683A07" w:rsidRDefault="00683A07" w:rsidP="00683A07">
      <w:pPr>
        <w:spacing w:before="120"/>
        <w:jc w:val="both"/>
        <w:rPr>
          <w:b/>
          <w:color w:val="0070C0"/>
          <w:sz w:val="22"/>
          <w:szCs w:val="22"/>
        </w:rPr>
      </w:pPr>
    </w:p>
    <w:p w14:paraId="4257C48F" w14:textId="77777777" w:rsidR="00683A07" w:rsidRDefault="00683A07" w:rsidP="00683A07">
      <w:pPr>
        <w:spacing w:before="120"/>
        <w:jc w:val="both"/>
        <w:rPr>
          <w:b/>
          <w:color w:val="0070C0"/>
          <w:sz w:val="22"/>
          <w:szCs w:val="22"/>
        </w:rPr>
      </w:pPr>
    </w:p>
    <w:p w14:paraId="3C1C70C7" w14:textId="77777777" w:rsidR="00683A07" w:rsidRPr="00B30F1F" w:rsidRDefault="00683A07" w:rsidP="00683A07">
      <w:pPr>
        <w:spacing w:before="120"/>
        <w:jc w:val="both"/>
        <w:rPr>
          <w:bCs/>
          <w:sz w:val="22"/>
          <w:szCs w:val="22"/>
        </w:rPr>
      </w:pPr>
      <w:r w:rsidRPr="00B30F1F">
        <w:rPr>
          <w:bCs/>
          <w:sz w:val="22"/>
          <w:szCs w:val="22"/>
        </w:rPr>
        <w:t>Nazwa Wykonawcy:</w:t>
      </w:r>
    </w:p>
    <w:p w14:paraId="2A1F5012" w14:textId="77777777" w:rsidR="00683A07" w:rsidRPr="00977443" w:rsidRDefault="00683A07" w:rsidP="00683A07">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0E4F8AD9" w14:textId="77777777" w:rsidR="00683A07" w:rsidRPr="00B30F1F" w:rsidRDefault="00683A07" w:rsidP="00683A07">
      <w:pPr>
        <w:spacing w:before="120"/>
        <w:jc w:val="both"/>
        <w:rPr>
          <w:b/>
          <w:color w:val="0070C0"/>
          <w:sz w:val="22"/>
          <w:szCs w:val="22"/>
          <w:highlight w:val="yellow"/>
        </w:rPr>
      </w:pPr>
    </w:p>
    <w:p w14:paraId="1C8E652D" w14:textId="131F0361" w:rsidR="00683A07" w:rsidRPr="00614D1C" w:rsidRDefault="00683A07" w:rsidP="00683A07">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w:t>
      </w:r>
      <w:r w:rsidR="003B3C97">
        <w:rPr>
          <w:iCs/>
          <w:sz w:val="24"/>
          <w:szCs w:val="24"/>
        </w:rPr>
        <w:br/>
      </w:r>
      <w:r w:rsidRPr="00614D1C">
        <w:rPr>
          <w:iCs/>
          <w:sz w:val="24"/>
          <w:szCs w:val="24"/>
        </w:rPr>
        <w:t xml:space="preserve">go do kategorii mikroprzedsiębiorstw oraz małych i średnich przedsiębiorstw określonych </w:t>
      </w:r>
      <w:r w:rsidR="00614D1C">
        <w:rPr>
          <w:iCs/>
          <w:sz w:val="24"/>
          <w:szCs w:val="24"/>
        </w:rPr>
        <w:br/>
      </w:r>
      <w:r w:rsidRPr="00614D1C">
        <w:rPr>
          <w:iCs/>
          <w:sz w:val="24"/>
          <w:szCs w:val="24"/>
        </w:rPr>
        <w:t>w Załączniku 1 do Rozporządzenia Komisji (UE) nr 651/2014 z dn</w:t>
      </w:r>
      <w:r w:rsidR="003B3C97">
        <w:rPr>
          <w:iCs/>
          <w:sz w:val="24"/>
          <w:szCs w:val="24"/>
        </w:rPr>
        <w:t>.</w:t>
      </w:r>
      <w:r w:rsidRPr="00614D1C">
        <w:rPr>
          <w:iCs/>
          <w:sz w:val="24"/>
          <w:szCs w:val="24"/>
        </w:rPr>
        <w:t xml:space="preserve"> 17 czerwca 2014 r</w:t>
      </w:r>
      <w:r w:rsidR="003B3C97">
        <w:rPr>
          <w:iCs/>
          <w:sz w:val="24"/>
          <w:szCs w:val="24"/>
        </w:rPr>
        <w:t xml:space="preserve">. </w:t>
      </w:r>
      <w:r w:rsidRPr="00614D1C">
        <w:rPr>
          <w:iCs/>
          <w:sz w:val="24"/>
          <w:szCs w:val="24"/>
        </w:rPr>
        <w:t xml:space="preserve">uznającego niektóre rodzaje pomocy za zgodne z rynkiem wewnętrznym w zastosowaniu </w:t>
      </w:r>
      <w:r w:rsidR="00614D1C">
        <w:rPr>
          <w:iCs/>
          <w:sz w:val="24"/>
          <w:szCs w:val="24"/>
        </w:rPr>
        <w:br/>
      </w:r>
      <w:r w:rsidRPr="00614D1C">
        <w:rPr>
          <w:iCs/>
          <w:sz w:val="24"/>
          <w:szCs w:val="24"/>
        </w:rPr>
        <w:t xml:space="preserve">art. 107 i 108 Traktatu (Dz. Urz. UE L187 z 26.06.2014 r.). Wykonawca potwierdza, </w:t>
      </w:r>
      <w:r w:rsidR="003B3C97">
        <w:rPr>
          <w:iCs/>
          <w:sz w:val="24"/>
          <w:szCs w:val="24"/>
        </w:rPr>
        <w:br/>
      </w:r>
      <w:r w:rsidRPr="00614D1C">
        <w:rPr>
          <w:iCs/>
          <w:sz w:val="24"/>
          <w:szCs w:val="24"/>
        </w:rPr>
        <w:t>iż jest świadomym, że zgodnie z przywołaną w zdaniu poprzedzającym regulacją, do kategorii mikroprzedsiębiorstw oraz małych i średnich przedsiębiorstw należą przedsiębiorstwa,</w:t>
      </w:r>
      <w:r w:rsidR="003B3C97">
        <w:rPr>
          <w:iCs/>
          <w:sz w:val="24"/>
          <w:szCs w:val="24"/>
        </w:rPr>
        <w:br/>
      </w:r>
      <w:r w:rsidRPr="00614D1C">
        <w:rPr>
          <w:iCs/>
          <w:sz w:val="24"/>
          <w:szCs w:val="24"/>
        </w:rPr>
        <w:t>które zatrudniają mniej niż 250 pracowników i których roczny obrót nie przekracza</w:t>
      </w:r>
      <w:r w:rsidR="003B3C97">
        <w:rPr>
          <w:iCs/>
          <w:sz w:val="24"/>
          <w:szCs w:val="24"/>
        </w:rPr>
        <w:br/>
      </w:r>
      <w:r w:rsidRPr="00614D1C">
        <w:rPr>
          <w:iCs/>
          <w:sz w:val="24"/>
          <w:szCs w:val="24"/>
        </w:rPr>
        <w:t>50 milionów EURO, lub roczna suma bilansowa nie przekracza 43 milionów EURO.</w:t>
      </w:r>
    </w:p>
    <w:p w14:paraId="1DCC279F" w14:textId="77777777" w:rsidR="00683A07" w:rsidRPr="00B30F1F" w:rsidRDefault="00683A07" w:rsidP="00683A07">
      <w:pPr>
        <w:spacing w:before="120"/>
        <w:jc w:val="both"/>
        <w:rPr>
          <w:iCs/>
          <w:sz w:val="22"/>
          <w:szCs w:val="22"/>
          <w:highlight w:val="yellow"/>
        </w:rPr>
      </w:pPr>
    </w:p>
    <w:bookmarkEnd w:id="217"/>
    <w:p w14:paraId="3C18C20C" w14:textId="77777777" w:rsidR="00683A07" w:rsidRPr="00B30F1F" w:rsidRDefault="00683A07" w:rsidP="00683A07">
      <w:pPr>
        <w:spacing w:before="120"/>
        <w:jc w:val="both"/>
        <w:rPr>
          <w:iCs/>
          <w:sz w:val="22"/>
          <w:szCs w:val="22"/>
          <w:highlight w:val="yellow"/>
        </w:rPr>
      </w:pPr>
    </w:p>
    <w:p w14:paraId="1CD9248C" w14:textId="77777777" w:rsidR="00683A07" w:rsidRPr="00B30F1F" w:rsidRDefault="00683A07" w:rsidP="00683A07">
      <w:pPr>
        <w:spacing w:before="120"/>
        <w:jc w:val="both"/>
        <w:rPr>
          <w:iCs/>
          <w:strike/>
          <w:sz w:val="22"/>
          <w:szCs w:val="22"/>
          <w:highlight w:val="yellow"/>
        </w:rPr>
      </w:pPr>
    </w:p>
    <w:p w14:paraId="515BCEB3" w14:textId="77777777" w:rsidR="00683A07" w:rsidRPr="00B30F1F" w:rsidRDefault="00683A07" w:rsidP="00683A07">
      <w:pPr>
        <w:spacing w:before="120"/>
        <w:jc w:val="both"/>
        <w:rPr>
          <w:iCs/>
          <w:strike/>
          <w:sz w:val="22"/>
          <w:szCs w:val="22"/>
          <w:highlight w:val="yellow"/>
        </w:rPr>
      </w:pPr>
    </w:p>
    <w:p w14:paraId="4A157993" w14:textId="77777777" w:rsidR="00683A07" w:rsidRPr="00B30F1F" w:rsidRDefault="00683A07" w:rsidP="00683A07">
      <w:pPr>
        <w:spacing w:before="120"/>
        <w:jc w:val="both"/>
        <w:rPr>
          <w:strike/>
          <w:sz w:val="22"/>
          <w:szCs w:val="22"/>
          <w:highlight w:val="yellow"/>
        </w:rPr>
      </w:pPr>
    </w:p>
    <w:p w14:paraId="34E5E05C" w14:textId="77777777" w:rsidR="00683A07" w:rsidRPr="00712AEC" w:rsidRDefault="00683A07" w:rsidP="00683A07">
      <w:pPr>
        <w:spacing w:before="120"/>
        <w:jc w:val="both"/>
        <w:rPr>
          <w:bCs/>
          <w:sz w:val="22"/>
          <w:szCs w:val="22"/>
        </w:rPr>
      </w:pPr>
      <w:r w:rsidRPr="00FC4EBB">
        <w:rPr>
          <w:bCs/>
          <w:sz w:val="22"/>
          <w:szCs w:val="22"/>
        </w:rPr>
        <w:t>* - skreślić niewłaściwe</w:t>
      </w:r>
    </w:p>
    <w:p w14:paraId="71DCE8BC" w14:textId="77777777" w:rsidR="00683A07" w:rsidRDefault="00683A07" w:rsidP="00683A07">
      <w:pPr>
        <w:rPr>
          <w:strike/>
        </w:rPr>
      </w:pPr>
    </w:p>
    <w:p w14:paraId="42D960CB" w14:textId="77777777" w:rsidR="00683A07" w:rsidRDefault="00683A07" w:rsidP="00683A07">
      <w:pPr>
        <w:rPr>
          <w:i/>
          <w:iCs/>
          <w:sz w:val="22"/>
          <w:szCs w:val="22"/>
        </w:rPr>
      </w:pPr>
      <w:r w:rsidRPr="00B30F1F">
        <w:rPr>
          <w:i/>
          <w:iCs/>
          <w:sz w:val="22"/>
          <w:szCs w:val="22"/>
        </w:rPr>
        <w:t>Podpisuje Wykonawca lub każdy z członków Konsorcjum</w:t>
      </w:r>
    </w:p>
    <w:p w14:paraId="28632630" w14:textId="77777777" w:rsidR="00683A07" w:rsidRDefault="00683A07" w:rsidP="00683A07">
      <w:pPr>
        <w:rPr>
          <w:i/>
          <w:iCs/>
          <w:sz w:val="22"/>
          <w:szCs w:val="22"/>
        </w:rPr>
      </w:pPr>
    </w:p>
    <w:p w14:paraId="7EBCBC20" w14:textId="77777777" w:rsidR="00683A07" w:rsidRDefault="00683A07" w:rsidP="00683A07">
      <w:pPr>
        <w:rPr>
          <w:i/>
          <w:iCs/>
          <w:sz w:val="22"/>
          <w:szCs w:val="22"/>
        </w:rPr>
      </w:pPr>
    </w:p>
    <w:p w14:paraId="298A1CC6" w14:textId="77777777" w:rsidR="00683A07" w:rsidRDefault="00683A07" w:rsidP="00683A07">
      <w:pPr>
        <w:rPr>
          <w:i/>
          <w:iCs/>
          <w:sz w:val="22"/>
          <w:szCs w:val="22"/>
        </w:rPr>
      </w:pPr>
    </w:p>
    <w:p w14:paraId="327EA93A" w14:textId="77777777" w:rsidR="00683A07" w:rsidRDefault="00683A07" w:rsidP="00683A07">
      <w:pPr>
        <w:spacing w:after="160" w:line="259" w:lineRule="auto"/>
        <w:rPr>
          <w:i/>
          <w:iCs/>
          <w:sz w:val="22"/>
          <w:szCs w:val="22"/>
        </w:rPr>
      </w:pPr>
      <w:r>
        <w:rPr>
          <w:i/>
          <w:iCs/>
          <w:sz w:val="22"/>
          <w:szCs w:val="22"/>
        </w:rPr>
        <w:br w:type="page"/>
      </w:r>
    </w:p>
    <w:p w14:paraId="71455136" w14:textId="31EAB44C" w:rsidR="00CD4F8F" w:rsidRPr="002E0A59" w:rsidRDefault="00160015" w:rsidP="00CD4F8F">
      <w:pPr>
        <w:jc w:val="both"/>
        <w:rPr>
          <w:rFonts w:eastAsiaTheme="majorEastAsia"/>
          <w:b/>
          <w:bCs/>
          <w:color w:val="2F5496" w:themeColor="accent1" w:themeShade="BF"/>
          <w:spacing w:val="20"/>
          <w:sz w:val="24"/>
          <w:szCs w:val="24"/>
        </w:rPr>
      </w:pPr>
      <w:bookmarkStart w:id="218" w:name="_Toc67292123"/>
      <w:r w:rsidRPr="002E0A59">
        <w:rPr>
          <w:rFonts w:eastAsiaTheme="majorEastAsia"/>
          <w:b/>
          <w:bCs/>
          <w:color w:val="2F5496" w:themeColor="accent1" w:themeShade="BF"/>
          <w:spacing w:val="20"/>
          <w:sz w:val="24"/>
          <w:szCs w:val="24"/>
        </w:rPr>
        <w:lastRenderedPageBreak/>
        <w:t>Załącznik nr 6 do SWZ</w:t>
      </w:r>
      <w:bookmarkEnd w:id="218"/>
      <w:r w:rsidR="00E4041E">
        <w:rPr>
          <w:rFonts w:eastAsiaTheme="majorEastAsia"/>
          <w:b/>
          <w:bCs/>
          <w:color w:val="2F5496" w:themeColor="accent1" w:themeShade="BF"/>
          <w:spacing w:val="20"/>
          <w:sz w:val="24"/>
          <w:szCs w:val="24"/>
        </w:rPr>
        <w:t xml:space="preserve"> </w:t>
      </w:r>
      <w:r w:rsidR="00CD4F8F" w:rsidRPr="002E0A59">
        <w:rPr>
          <w:rFonts w:eastAsiaTheme="majorEastAsia"/>
          <w:b/>
          <w:bCs/>
          <w:color w:val="2F5496" w:themeColor="accent1" w:themeShade="BF"/>
          <w:spacing w:val="20"/>
          <w:sz w:val="24"/>
          <w:szCs w:val="24"/>
        </w:rPr>
        <w:t xml:space="preserve">– Zobowiązanie </w:t>
      </w:r>
      <w:r w:rsidR="008C4046" w:rsidRPr="002E0A59">
        <w:rPr>
          <w:rFonts w:eastAsiaTheme="majorEastAsia"/>
          <w:b/>
          <w:bCs/>
          <w:color w:val="2F5496" w:themeColor="accent1" w:themeShade="BF"/>
          <w:spacing w:val="20"/>
          <w:sz w:val="24"/>
          <w:szCs w:val="24"/>
        </w:rPr>
        <w:t>Wykonawcy</w:t>
      </w:r>
      <w:r w:rsidR="00CD4F8F" w:rsidRPr="002E0A59">
        <w:rPr>
          <w:rFonts w:eastAsiaTheme="majorEastAsia"/>
          <w:b/>
          <w:bCs/>
          <w:color w:val="2F5496" w:themeColor="accent1" w:themeShade="BF"/>
          <w:spacing w:val="20"/>
          <w:sz w:val="24"/>
          <w:szCs w:val="24"/>
        </w:rPr>
        <w:t xml:space="preserve"> do zachowania poufności</w:t>
      </w:r>
    </w:p>
    <w:p w14:paraId="0362B7A0" w14:textId="77777777" w:rsidR="00CD4F8F" w:rsidRPr="002E0A59" w:rsidRDefault="00CD4F8F" w:rsidP="000820CC">
      <w:pPr>
        <w:tabs>
          <w:tab w:val="left" w:pos="426"/>
        </w:tabs>
        <w:spacing w:before="120"/>
        <w:rPr>
          <w:b/>
          <w:sz w:val="28"/>
          <w:szCs w:val="24"/>
        </w:rPr>
      </w:pPr>
    </w:p>
    <w:p w14:paraId="299DDEC9" w14:textId="77777777" w:rsidR="000820CC" w:rsidRPr="002E0A59" w:rsidRDefault="000820CC" w:rsidP="000820CC">
      <w:pPr>
        <w:jc w:val="center"/>
        <w:rPr>
          <w:i/>
          <w:color w:val="FF0000"/>
          <w:sz w:val="22"/>
          <w:szCs w:val="16"/>
        </w:rPr>
      </w:pPr>
      <w:r w:rsidRPr="002E0A59">
        <w:rPr>
          <w:b/>
          <w:sz w:val="28"/>
          <w:szCs w:val="24"/>
        </w:rPr>
        <w:t>Zobowiązanie Wykonawcy do zachowania poufności</w:t>
      </w:r>
    </w:p>
    <w:p w14:paraId="35147F5F" w14:textId="77777777" w:rsidR="000820CC" w:rsidRPr="002E0A59" w:rsidRDefault="000820CC" w:rsidP="000820CC">
      <w:pPr>
        <w:tabs>
          <w:tab w:val="left" w:pos="426"/>
        </w:tabs>
        <w:spacing w:before="120"/>
        <w:jc w:val="both"/>
        <w:rPr>
          <w:sz w:val="24"/>
          <w:szCs w:val="22"/>
        </w:rPr>
      </w:pPr>
    </w:p>
    <w:p w14:paraId="6E673CF2" w14:textId="77777777" w:rsidR="000820CC" w:rsidRPr="001A1957" w:rsidRDefault="000820CC" w:rsidP="000820CC">
      <w:pPr>
        <w:jc w:val="both"/>
        <w:rPr>
          <w:sz w:val="22"/>
          <w:szCs w:val="22"/>
        </w:rPr>
      </w:pPr>
      <w:r w:rsidRPr="001A1957">
        <w:rPr>
          <w:sz w:val="22"/>
          <w:szCs w:val="22"/>
        </w:rPr>
        <w:t xml:space="preserve">W związku z zainteresowaniem wzięcia udziału w postępowaniu o udzielenie zamówienia </w:t>
      </w:r>
      <w:r w:rsidRPr="001A1957">
        <w:rPr>
          <w:sz w:val="22"/>
          <w:szCs w:val="22"/>
        </w:rPr>
        <w:br/>
        <w:t xml:space="preserve">w trybie przetargu nieograniczonego pn.: .……………………………………………… </w:t>
      </w:r>
    </w:p>
    <w:p w14:paraId="0999FD2A" w14:textId="1D3037D2" w:rsidR="000820CC" w:rsidRPr="001A1957" w:rsidRDefault="000820CC" w:rsidP="000820CC">
      <w:pPr>
        <w:jc w:val="both"/>
        <w:rPr>
          <w:sz w:val="22"/>
          <w:szCs w:val="22"/>
        </w:rPr>
      </w:pPr>
      <w:r w:rsidRPr="001A1957">
        <w:rPr>
          <w:sz w:val="22"/>
          <w:szCs w:val="22"/>
        </w:rPr>
        <w:t>działając jako uprawniony do reprezentacji  ……………………………………….. oświadczam,</w:t>
      </w:r>
      <w:r w:rsidR="001A1957">
        <w:rPr>
          <w:sz w:val="22"/>
          <w:szCs w:val="22"/>
        </w:rPr>
        <w:br/>
      </w:r>
      <w:r w:rsidRPr="001A1957">
        <w:rPr>
          <w:sz w:val="22"/>
          <w:szCs w:val="22"/>
        </w:rPr>
        <w:t>że zobowiązuje się do zachowania w ścisłej tajemnicy wszelkich informacji zawodowych, technologicznych, handlowych i organizacyjnych zleceniodawcy, nieujawnionych do wiadomości publicznej (tajemnica przedsiębiorstwa). Ponadto zobowiązuje się wobec zleceniodawcy</w:t>
      </w:r>
      <w:r w:rsidR="001A1957">
        <w:rPr>
          <w:sz w:val="22"/>
          <w:szCs w:val="22"/>
        </w:rPr>
        <w:br/>
      </w:r>
      <w:r w:rsidRPr="001A1957">
        <w:rPr>
          <w:sz w:val="22"/>
          <w:szCs w:val="22"/>
        </w:rPr>
        <w:t>do wykorzystywania w/w informacji wyłącznie w</w:t>
      </w:r>
      <w:r w:rsidR="00B06C8C" w:rsidRPr="001A1957">
        <w:rPr>
          <w:sz w:val="22"/>
          <w:szCs w:val="22"/>
        </w:rPr>
        <w:t> </w:t>
      </w:r>
      <w:r w:rsidRPr="001A1957">
        <w:rPr>
          <w:sz w:val="22"/>
          <w:szCs w:val="22"/>
        </w:rPr>
        <w:t>zakresie niezbędnym do realizacji zadań wynikających z udziału w postępowaniu i</w:t>
      </w:r>
      <w:r w:rsidR="00B06C8C" w:rsidRPr="001A1957">
        <w:rPr>
          <w:sz w:val="22"/>
          <w:szCs w:val="22"/>
        </w:rPr>
        <w:t> </w:t>
      </w:r>
      <w:r w:rsidRPr="001A1957">
        <w:rPr>
          <w:sz w:val="22"/>
          <w:szCs w:val="22"/>
        </w:rPr>
        <w:t>niewykorzystywania tych informacji w żadnym innym celu, w szczególności po</w:t>
      </w:r>
      <w:r w:rsidR="00B06C8C" w:rsidRPr="001A1957">
        <w:rPr>
          <w:sz w:val="22"/>
          <w:szCs w:val="22"/>
        </w:rPr>
        <w:t xml:space="preserve">przez ich udostępnianie osobom </w:t>
      </w:r>
      <w:r w:rsidRPr="001A1957">
        <w:rPr>
          <w:sz w:val="22"/>
          <w:szCs w:val="22"/>
        </w:rPr>
        <w:t>i podmiotom trzecim.</w:t>
      </w:r>
    </w:p>
    <w:p w14:paraId="7391E170" w14:textId="77777777" w:rsidR="000820CC" w:rsidRPr="001A1957" w:rsidRDefault="000820CC" w:rsidP="000820CC">
      <w:pPr>
        <w:jc w:val="both"/>
        <w:rPr>
          <w:sz w:val="10"/>
          <w:szCs w:val="10"/>
        </w:rPr>
      </w:pPr>
    </w:p>
    <w:p w14:paraId="3E8273D5" w14:textId="1541BC8D" w:rsidR="000820CC" w:rsidRPr="001A1957" w:rsidRDefault="000820CC" w:rsidP="000820CC">
      <w:pPr>
        <w:jc w:val="both"/>
        <w:rPr>
          <w:sz w:val="22"/>
          <w:szCs w:val="22"/>
        </w:rPr>
      </w:pPr>
      <w:r w:rsidRPr="001A1957">
        <w:rPr>
          <w:sz w:val="22"/>
          <w:szCs w:val="22"/>
        </w:rPr>
        <w:t>Jakiekolwiek przekazywanie, ujawnienie, wykorzystywanie tajemnicy przedsiębiorstwa,</w:t>
      </w:r>
      <w:r w:rsidR="001A1957">
        <w:rPr>
          <w:sz w:val="22"/>
          <w:szCs w:val="22"/>
        </w:rPr>
        <w:br/>
      </w:r>
      <w:r w:rsidRPr="001A1957">
        <w:rPr>
          <w:sz w:val="22"/>
          <w:szCs w:val="22"/>
        </w:rPr>
        <w:t>jest dopuszczalne tylko za uprzednim, pisemnym zezwoleniem Zleceniodawcy.</w:t>
      </w:r>
    </w:p>
    <w:p w14:paraId="2DA28CD2" w14:textId="77777777" w:rsidR="000820CC" w:rsidRPr="001A1957" w:rsidRDefault="000820CC" w:rsidP="000820CC">
      <w:pPr>
        <w:jc w:val="both"/>
        <w:rPr>
          <w:sz w:val="10"/>
          <w:szCs w:val="10"/>
        </w:rPr>
      </w:pPr>
    </w:p>
    <w:p w14:paraId="500110FB" w14:textId="15EB22CD" w:rsidR="000820CC" w:rsidRPr="001A1957" w:rsidRDefault="000820CC" w:rsidP="000820CC">
      <w:pPr>
        <w:jc w:val="both"/>
        <w:rPr>
          <w:sz w:val="22"/>
          <w:szCs w:val="22"/>
        </w:rPr>
      </w:pPr>
      <w:r w:rsidRPr="001A1957">
        <w:rPr>
          <w:sz w:val="22"/>
          <w:szCs w:val="22"/>
        </w:rPr>
        <w:t>Zobowiązuję się, że pracownicy i inne osoby mające dostęp do Informacji w związku z uczestnictwem w postępowaniu zobowiążę do zachowania ich w poufności. Za ujawnienie tajemnicy przez takie osoby odpowiadam tak jak za działania własne.</w:t>
      </w:r>
    </w:p>
    <w:p w14:paraId="53F54BF8" w14:textId="77777777" w:rsidR="000820CC" w:rsidRPr="001A1957" w:rsidRDefault="000820CC" w:rsidP="000820CC">
      <w:pPr>
        <w:ind w:firstLine="360"/>
        <w:jc w:val="both"/>
        <w:rPr>
          <w:sz w:val="10"/>
          <w:szCs w:val="10"/>
        </w:rPr>
      </w:pPr>
    </w:p>
    <w:p w14:paraId="04703A52" w14:textId="77777777" w:rsidR="000820CC" w:rsidRPr="001A1957" w:rsidRDefault="000820CC" w:rsidP="000820CC">
      <w:pPr>
        <w:jc w:val="both"/>
        <w:rPr>
          <w:sz w:val="22"/>
          <w:szCs w:val="22"/>
        </w:rPr>
      </w:pPr>
      <w:r w:rsidRPr="001A1957">
        <w:rPr>
          <w:sz w:val="22"/>
          <w:szCs w:val="22"/>
        </w:rPr>
        <w:t>Jestem świadomy odpowiedzialności z tytułu naruszenia powyższego zobowiązania.</w:t>
      </w:r>
    </w:p>
    <w:p w14:paraId="607A0B5E" w14:textId="77777777" w:rsidR="000820CC" w:rsidRPr="001A1957" w:rsidRDefault="000820CC" w:rsidP="000820CC">
      <w:pPr>
        <w:ind w:firstLine="360"/>
        <w:jc w:val="both"/>
        <w:rPr>
          <w:sz w:val="10"/>
          <w:szCs w:val="10"/>
        </w:rPr>
      </w:pPr>
    </w:p>
    <w:p w14:paraId="4512FC1A" w14:textId="16D5F55C" w:rsidR="000820CC" w:rsidRPr="001A1957" w:rsidRDefault="000820CC" w:rsidP="000820CC">
      <w:pPr>
        <w:jc w:val="both"/>
        <w:rPr>
          <w:sz w:val="22"/>
          <w:szCs w:val="22"/>
        </w:rPr>
      </w:pPr>
      <w:r w:rsidRPr="001A1957">
        <w:rPr>
          <w:sz w:val="22"/>
          <w:szCs w:val="22"/>
        </w:rPr>
        <w:t>Niniejsze zobowiązanie do zachowania poufności obowiązuje przez czas trwania postępowania</w:t>
      </w:r>
      <w:r w:rsidR="001A1957">
        <w:rPr>
          <w:sz w:val="22"/>
          <w:szCs w:val="22"/>
        </w:rPr>
        <w:br/>
      </w:r>
      <w:r w:rsidRPr="001A1957">
        <w:rPr>
          <w:sz w:val="22"/>
          <w:szCs w:val="22"/>
        </w:rPr>
        <w:t xml:space="preserve">o udzielenie zamówienia w trybie przetargu nieograniczonego, a po jego zakończeniu przez okres zachowania przez informacje stanowiące tajemnice przedsiębiorstwa wartości gospodarczej, nie krócej niż 3 lata. Po upływie oznaczonych terminów Zamawiający może przedłużyć termin obowiązywania zobowiązania do zachowania poufności o kolejne 3 lata.   </w:t>
      </w:r>
    </w:p>
    <w:p w14:paraId="29327CDA" w14:textId="77777777" w:rsidR="001A1957" w:rsidRPr="004C5218" w:rsidRDefault="001A1957" w:rsidP="001A1957">
      <w:pPr>
        <w:jc w:val="center"/>
        <w:rPr>
          <w:b/>
          <w:bCs/>
          <w:strike/>
          <w:sz w:val="28"/>
          <w:szCs w:val="28"/>
        </w:rPr>
      </w:pPr>
    </w:p>
    <w:p w14:paraId="5A2C69FD" w14:textId="5FC0DA78" w:rsidR="001A1957" w:rsidRDefault="001A1957" w:rsidP="007C2984">
      <w:pPr>
        <w:jc w:val="center"/>
        <w:rPr>
          <w:b/>
          <w:bCs/>
          <w:sz w:val="24"/>
          <w:szCs w:val="24"/>
        </w:rPr>
      </w:pPr>
      <w:r w:rsidRPr="00F62CF0">
        <w:rPr>
          <w:b/>
          <w:bCs/>
          <w:sz w:val="24"/>
          <w:szCs w:val="24"/>
        </w:rPr>
        <w:t>Komisja Przetargowa</w:t>
      </w:r>
    </w:p>
    <w:p w14:paraId="609C1AE6" w14:textId="77777777" w:rsidR="007C2984" w:rsidRPr="007C2984" w:rsidRDefault="007C2984" w:rsidP="007C2984">
      <w:pPr>
        <w:jc w:val="center"/>
        <w:rPr>
          <w:b/>
          <w:bCs/>
          <w:sz w:val="6"/>
          <w:szCs w:val="6"/>
        </w:rPr>
      </w:pPr>
    </w:p>
    <w:tbl>
      <w:tblPr>
        <w:tblStyle w:val="Tabela-Siatka"/>
        <w:tblW w:w="0" w:type="auto"/>
        <w:jc w:val="center"/>
        <w:tblLook w:val="04A0" w:firstRow="1" w:lastRow="0" w:firstColumn="1" w:lastColumn="0" w:noHBand="0" w:noVBand="1"/>
      </w:tblPr>
      <w:tblGrid>
        <w:gridCol w:w="2689"/>
        <w:gridCol w:w="2268"/>
        <w:gridCol w:w="3827"/>
      </w:tblGrid>
      <w:tr w:rsidR="001A1957" w:rsidRPr="00F62CF0" w14:paraId="1CAD9657" w14:textId="77777777" w:rsidTr="00FB5F69">
        <w:trPr>
          <w:trHeight w:val="677"/>
          <w:jc w:val="center"/>
        </w:trPr>
        <w:tc>
          <w:tcPr>
            <w:tcW w:w="2689" w:type="dxa"/>
            <w:vAlign w:val="center"/>
          </w:tcPr>
          <w:p w14:paraId="65D056F8" w14:textId="77777777" w:rsidR="001A1957" w:rsidRPr="001A1957" w:rsidRDefault="001A1957" w:rsidP="00823D58">
            <w:pPr>
              <w:jc w:val="center"/>
              <w:rPr>
                <w:i/>
                <w:iCs/>
                <w:sz w:val="22"/>
                <w:szCs w:val="22"/>
              </w:rPr>
            </w:pPr>
            <w:r w:rsidRPr="001A1957">
              <w:rPr>
                <w:i/>
                <w:iCs/>
                <w:sz w:val="22"/>
                <w:szCs w:val="22"/>
              </w:rPr>
              <w:t>Zastępca Przewodniczącego</w:t>
            </w:r>
          </w:p>
        </w:tc>
        <w:tc>
          <w:tcPr>
            <w:tcW w:w="2268" w:type="dxa"/>
            <w:vAlign w:val="center"/>
          </w:tcPr>
          <w:p w14:paraId="5051A6C6" w14:textId="3C2CB615" w:rsidR="001A1957" w:rsidRPr="001A1957" w:rsidRDefault="00FB5F69" w:rsidP="00823D58">
            <w:pPr>
              <w:jc w:val="center"/>
              <w:rPr>
                <w:sz w:val="22"/>
                <w:szCs w:val="22"/>
              </w:rPr>
            </w:pPr>
            <w:r>
              <w:rPr>
                <w:sz w:val="22"/>
                <w:szCs w:val="22"/>
              </w:rPr>
              <w:t>Adam Lamczyk</w:t>
            </w:r>
          </w:p>
        </w:tc>
        <w:tc>
          <w:tcPr>
            <w:tcW w:w="3827" w:type="dxa"/>
            <w:vAlign w:val="center"/>
          </w:tcPr>
          <w:p w14:paraId="1A893471" w14:textId="74C1F7F0" w:rsidR="001A1957" w:rsidRPr="00F62CF0" w:rsidRDefault="001A1957" w:rsidP="00823D58">
            <w:pPr>
              <w:jc w:val="center"/>
              <w:rPr>
                <w:b/>
                <w:bCs/>
                <w:sz w:val="24"/>
                <w:szCs w:val="24"/>
              </w:rPr>
            </w:pPr>
          </w:p>
        </w:tc>
      </w:tr>
      <w:tr w:rsidR="001A1957" w:rsidRPr="00F62CF0" w14:paraId="60503C05" w14:textId="77777777" w:rsidTr="00FB5F69">
        <w:trPr>
          <w:trHeight w:val="689"/>
          <w:jc w:val="center"/>
        </w:trPr>
        <w:tc>
          <w:tcPr>
            <w:tcW w:w="2689" w:type="dxa"/>
            <w:vAlign w:val="center"/>
          </w:tcPr>
          <w:p w14:paraId="4A6D3F6D" w14:textId="77777777" w:rsidR="001A1957" w:rsidRPr="001A1957" w:rsidRDefault="001A1957" w:rsidP="00823D58">
            <w:pPr>
              <w:jc w:val="center"/>
              <w:rPr>
                <w:i/>
                <w:iCs/>
                <w:sz w:val="22"/>
                <w:szCs w:val="22"/>
              </w:rPr>
            </w:pPr>
            <w:r w:rsidRPr="001A1957">
              <w:rPr>
                <w:i/>
                <w:iCs/>
                <w:sz w:val="22"/>
                <w:szCs w:val="22"/>
              </w:rPr>
              <w:t>Sekretarz</w:t>
            </w:r>
          </w:p>
        </w:tc>
        <w:tc>
          <w:tcPr>
            <w:tcW w:w="2268" w:type="dxa"/>
            <w:vAlign w:val="center"/>
          </w:tcPr>
          <w:p w14:paraId="5BC8927E" w14:textId="4A54EBF5" w:rsidR="001A1957" w:rsidRPr="001A1957" w:rsidRDefault="00FB5F69" w:rsidP="00823D58">
            <w:pPr>
              <w:jc w:val="center"/>
              <w:rPr>
                <w:sz w:val="22"/>
                <w:szCs w:val="22"/>
              </w:rPr>
            </w:pPr>
            <w:r>
              <w:rPr>
                <w:sz w:val="22"/>
                <w:szCs w:val="22"/>
              </w:rPr>
              <w:t>Karina Chacia-Kutta</w:t>
            </w:r>
          </w:p>
        </w:tc>
        <w:tc>
          <w:tcPr>
            <w:tcW w:w="3827" w:type="dxa"/>
            <w:vAlign w:val="center"/>
          </w:tcPr>
          <w:p w14:paraId="3BD7C93F" w14:textId="2B6BA5E8" w:rsidR="001A1957" w:rsidRPr="00F62CF0" w:rsidRDefault="001A1957" w:rsidP="00823D58">
            <w:pPr>
              <w:jc w:val="center"/>
              <w:rPr>
                <w:b/>
                <w:bCs/>
                <w:sz w:val="24"/>
                <w:szCs w:val="24"/>
              </w:rPr>
            </w:pPr>
          </w:p>
        </w:tc>
      </w:tr>
      <w:tr w:rsidR="001A1957" w:rsidRPr="00F62CF0" w14:paraId="24FB1282" w14:textId="77777777" w:rsidTr="00FB5F69">
        <w:trPr>
          <w:trHeight w:val="705"/>
          <w:jc w:val="center"/>
        </w:trPr>
        <w:tc>
          <w:tcPr>
            <w:tcW w:w="2689" w:type="dxa"/>
            <w:vAlign w:val="center"/>
          </w:tcPr>
          <w:p w14:paraId="011B6642" w14:textId="77777777" w:rsidR="001A1957" w:rsidRPr="001A1957" w:rsidRDefault="001A1957" w:rsidP="00823D58">
            <w:pPr>
              <w:jc w:val="center"/>
              <w:rPr>
                <w:i/>
                <w:iCs/>
                <w:sz w:val="22"/>
                <w:szCs w:val="22"/>
              </w:rPr>
            </w:pPr>
            <w:r w:rsidRPr="001A1957">
              <w:rPr>
                <w:i/>
                <w:iCs/>
                <w:sz w:val="22"/>
                <w:szCs w:val="22"/>
              </w:rPr>
              <w:t>Członek</w:t>
            </w:r>
          </w:p>
        </w:tc>
        <w:tc>
          <w:tcPr>
            <w:tcW w:w="2268" w:type="dxa"/>
            <w:vAlign w:val="center"/>
          </w:tcPr>
          <w:p w14:paraId="7DCFE1A3" w14:textId="19405B92" w:rsidR="001A1957" w:rsidRPr="001A1957" w:rsidRDefault="00FB5F69" w:rsidP="00823D58">
            <w:pPr>
              <w:jc w:val="center"/>
              <w:rPr>
                <w:sz w:val="22"/>
                <w:szCs w:val="22"/>
              </w:rPr>
            </w:pPr>
            <w:r>
              <w:rPr>
                <w:sz w:val="22"/>
                <w:szCs w:val="22"/>
              </w:rPr>
              <w:t>Radosław Kępka</w:t>
            </w:r>
          </w:p>
        </w:tc>
        <w:tc>
          <w:tcPr>
            <w:tcW w:w="3827" w:type="dxa"/>
            <w:vAlign w:val="center"/>
          </w:tcPr>
          <w:p w14:paraId="0D58DBF6" w14:textId="4872F939" w:rsidR="001A1957" w:rsidRPr="00F62CF0" w:rsidRDefault="001A1957" w:rsidP="00823D58">
            <w:pPr>
              <w:jc w:val="center"/>
              <w:rPr>
                <w:b/>
                <w:bCs/>
                <w:sz w:val="24"/>
                <w:szCs w:val="24"/>
              </w:rPr>
            </w:pPr>
          </w:p>
        </w:tc>
      </w:tr>
    </w:tbl>
    <w:p w14:paraId="53A6D8E7" w14:textId="77777777" w:rsidR="00FB5F69" w:rsidRDefault="00FB5F69" w:rsidP="001A1957">
      <w:pPr>
        <w:spacing w:before="120"/>
        <w:jc w:val="center"/>
        <w:rPr>
          <w:b/>
          <w:sz w:val="26"/>
          <w:szCs w:val="26"/>
        </w:rPr>
      </w:pPr>
    </w:p>
    <w:p w14:paraId="3C50C578" w14:textId="55059EB8" w:rsidR="001A1957" w:rsidRPr="001A1957" w:rsidRDefault="001A1957" w:rsidP="001A1957">
      <w:pPr>
        <w:spacing w:before="120"/>
        <w:jc w:val="center"/>
        <w:rPr>
          <w:b/>
          <w:sz w:val="26"/>
          <w:szCs w:val="26"/>
        </w:rPr>
      </w:pPr>
      <w:r w:rsidRPr="001A1957">
        <w:rPr>
          <w:b/>
          <w:sz w:val="26"/>
          <w:szCs w:val="26"/>
        </w:rPr>
        <w:t>Zatwierdzenie w imieniu Kierownika Zamawiającego:</w:t>
      </w:r>
    </w:p>
    <w:p w14:paraId="077533B3" w14:textId="77777777" w:rsidR="001A1957" w:rsidRPr="001002B8" w:rsidRDefault="001A1957" w:rsidP="001A1957">
      <w:pPr>
        <w:spacing w:before="120"/>
        <w:rPr>
          <w:b/>
          <w:szCs w:val="28"/>
        </w:rPr>
      </w:pPr>
    </w:p>
    <w:p w14:paraId="2710AE30" w14:textId="364D1765" w:rsidR="001A1957" w:rsidRPr="00F62CF0" w:rsidRDefault="001A1957" w:rsidP="001A1957">
      <w:pPr>
        <w:jc w:val="center"/>
        <w:rPr>
          <w:sz w:val="22"/>
          <w:szCs w:val="24"/>
        </w:rPr>
      </w:pPr>
      <w:r>
        <w:rPr>
          <w:sz w:val="22"/>
          <w:szCs w:val="24"/>
        </w:rPr>
        <w:br/>
      </w:r>
    </w:p>
    <w:p w14:paraId="45F7300A" w14:textId="5D368560" w:rsidR="001A1957" w:rsidRPr="00F62CF0" w:rsidRDefault="001A1957" w:rsidP="001A1957">
      <w:pPr>
        <w:jc w:val="center"/>
        <w:rPr>
          <w:sz w:val="22"/>
          <w:szCs w:val="24"/>
        </w:rPr>
      </w:pPr>
      <w:r w:rsidRPr="00F62CF0">
        <w:rPr>
          <w:sz w:val="22"/>
          <w:szCs w:val="24"/>
        </w:rPr>
        <w:t>…………………………………………………………………</w:t>
      </w:r>
    </w:p>
    <w:p w14:paraId="36FAB6B4" w14:textId="77777777" w:rsidR="001A1957" w:rsidRPr="001A1957" w:rsidRDefault="001A1957" w:rsidP="001A1957">
      <w:pPr>
        <w:jc w:val="center"/>
        <w:rPr>
          <w:i/>
          <w:iCs/>
          <w:sz w:val="22"/>
          <w:szCs w:val="22"/>
        </w:rPr>
      </w:pPr>
      <w:r w:rsidRPr="001A1957">
        <w:rPr>
          <w:i/>
          <w:iCs/>
          <w:sz w:val="22"/>
          <w:szCs w:val="22"/>
        </w:rPr>
        <w:t>Przewodniczący Komisji Przetargowej</w:t>
      </w:r>
    </w:p>
    <w:sectPr w:rsidR="001A1957" w:rsidRPr="001A1957" w:rsidSect="00725DEF">
      <w:pgSz w:w="11906" w:h="16838"/>
      <w:pgMar w:top="1417" w:right="1417" w:bottom="1417" w:left="1417" w:header="708" w:footer="9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B2F17" w14:textId="77777777" w:rsidR="00162DDC" w:rsidRDefault="00162DDC" w:rsidP="0079756C">
      <w:r>
        <w:separator/>
      </w:r>
    </w:p>
  </w:endnote>
  <w:endnote w:type="continuationSeparator" w:id="0">
    <w:p w14:paraId="6BD02F07" w14:textId="77777777" w:rsidR="00162DDC" w:rsidRDefault="00162DDC"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1775969"/>
      <w:docPartObj>
        <w:docPartGallery w:val="Page Numbers (Bottom of Page)"/>
        <w:docPartUnique/>
      </w:docPartObj>
    </w:sdtPr>
    <w:sdtEndPr/>
    <w:sdtContent>
      <w:p w14:paraId="043F80E4" w14:textId="70146953" w:rsidR="009D3F00" w:rsidRDefault="009D3F00">
        <w:pPr>
          <w:pStyle w:val="Stopka"/>
          <w:jc w:val="right"/>
        </w:pPr>
        <w:r>
          <w:fldChar w:fldCharType="begin"/>
        </w:r>
        <w:r>
          <w:instrText>PAGE   \* MERGEFORMAT</w:instrText>
        </w:r>
        <w:r>
          <w:fldChar w:fldCharType="separate"/>
        </w:r>
        <w:r w:rsidR="001011AD">
          <w:rPr>
            <w:noProof/>
          </w:rPr>
          <w:t>90</w:t>
        </w:r>
        <w:r>
          <w:fldChar w:fldCharType="end"/>
        </w:r>
      </w:p>
    </w:sdtContent>
  </w:sdt>
  <w:p w14:paraId="71EA0E0F" w14:textId="3EC13A90" w:rsidR="009D3F00" w:rsidRDefault="009D3F00" w:rsidP="009C024D">
    <w:pPr>
      <w:pStyle w:val="Stopka"/>
      <w:rPr>
        <w:i/>
        <w:sz w:val="18"/>
        <w:szCs w:val="18"/>
      </w:rPr>
    </w:pPr>
    <w:r>
      <w:rPr>
        <w:i/>
        <w:sz w:val="18"/>
        <w:szCs w:val="18"/>
      </w:rPr>
      <w:t xml:space="preserve">Nr postępowania </w:t>
    </w:r>
    <w:r w:rsidR="00CF7B3F">
      <w:rPr>
        <w:i/>
        <w:sz w:val="18"/>
        <w:szCs w:val="18"/>
      </w:rPr>
      <w:t>60240</w:t>
    </w:r>
    <w:r w:rsidR="003A63B1">
      <w:rPr>
        <w:i/>
        <w:sz w:val="18"/>
        <w:szCs w:val="18"/>
      </w:rPr>
      <w:t>2063</w:t>
    </w:r>
  </w:p>
  <w:p w14:paraId="4EDC212A" w14:textId="77777777" w:rsidR="009D3F00" w:rsidRDefault="009D3F00" w:rsidP="009C024D">
    <w:pPr>
      <w:pStyle w:val="Stopka"/>
      <w:rPr>
        <w:i/>
        <w:sz w:val="18"/>
        <w:szCs w:val="18"/>
      </w:rPr>
    </w:pPr>
  </w:p>
  <w:p w14:paraId="55288136" w14:textId="092C60C2" w:rsidR="009D3F00" w:rsidRDefault="00090360" w:rsidP="009C024D">
    <w:pPr>
      <w:pStyle w:val="Stopka"/>
      <w:rPr>
        <w:i/>
        <w:sz w:val="18"/>
        <w:szCs w:val="18"/>
      </w:rPr>
    </w:pPr>
    <w:sdt>
      <w:sdtPr>
        <w:rPr>
          <w:i/>
          <w:sz w:val="16"/>
          <w:szCs w:val="16"/>
        </w:rPr>
        <w:id w:val="-61342352"/>
        <w:lock w:val="sdtContentLocked"/>
        <w:text/>
      </w:sdtPr>
      <w:sdtEndPr/>
      <w:sdtContent>
        <w:r w:rsidR="009D3F00" w:rsidRPr="00DA636A">
          <w:rPr>
            <w:i/>
            <w:sz w:val="16"/>
            <w:szCs w:val="16"/>
          </w:rPr>
          <w:t>Wzór nr ZP/0</w:t>
        </w:r>
        <w:r w:rsidR="009D3F00">
          <w:rPr>
            <w:i/>
            <w:sz w:val="16"/>
            <w:szCs w:val="16"/>
          </w:rPr>
          <w:t>5</w:t>
        </w:r>
        <w:r w:rsidR="009D3F00" w:rsidRPr="00DA636A">
          <w:rPr>
            <w:i/>
            <w:sz w:val="16"/>
            <w:szCs w:val="16"/>
          </w:rPr>
          <w:t>/2024/v</w:t>
        </w:r>
        <w:r w:rsidR="009D3F00">
          <w:rPr>
            <w:i/>
            <w:sz w:val="16"/>
            <w:szCs w:val="16"/>
          </w:rPr>
          <w:t>1</w:t>
        </w:r>
      </w:sdtContent>
    </w:sdt>
  </w:p>
  <w:p w14:paraId="2DA83396" w14:textId="4D79AE21" w:rsidR="009D3F00" w:rsidRPr="00223A5B" w:rsidRDefault="009D3F00" w:rsidP="009C024D">
    <w:pPr>
      <w:pStyle w:val="Stopka"/>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BE069" w14:textId="77777777" w:rsidR="00162DDC" w:rsidRDefault="00162DDC" w:rsidP="0079756C">
      <w:r>
        <w:separator/>
      </w:r>
    </w:p>
  </w:footnote>
  <w:footnote w:type="continuationSeparator" w:id="0">
    <w:p w14:paraId="2AF38FE6" w14:textId="77777777" w:rsidR="00162DDC" w:rsidRDefault="00162DDC"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A2E07" w14:textId="05D8C66D" w:rsidR="009D3F00" w:rsidRPr="006147A0" w:rsidRDefault="009D3F00" w:rsidP="00160015">
    <w:pPr>
      <w:pStyle w:val="Nagwek"/>
      <w:tabs>
        <w:tab w:val="clear" w:pos="4536"/>
        <w:tab w:val="clear" w:pos="9072"/>
        <w:tab w:val="left" w:pos="3456"/>
      </w:tabs>
      <w:jc w:val="center"/>
      <w:rPr>
        <w:i/>
      </w:rPr>
    </w:pPr>
    <w:r w:rsidRPr="006147A0">
      <w:rPr>
        <w:i/>
      </w:rPr>
      <w:t xml:space="preserve">Polska Grupa Górnicza </w:t>
    </w:r>
    <w:r>
      <w:rPr>
        <w:i/>
      </w:rPr>
      <w:t>S.A.</w:t>
    </w:r>
  </w:p>
  <w:p w14:paraId="4324C3CB" w14:textId="6840FDD1" w:rsidR="009D3F00" w:rsidRDefault="009D3F00"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E730409" wp14:editId="7D8C2B78">
              <wp:simplePos x="0" y="0"/>
              <wp:positionH relativeFrom="column">
                <wp:posOffset>27305</wp:posOffset>
              </wp:positionH>
              <wp:positionV relativeFrom="paragraph">
                <wp:posOffset>57785</wp:posOffset>
              </wp:positionV>
              <wp:extent cx="9042400" cy="12700"/>
              <wp:effectExtent l="0" t="0" r="25400" b="25400"/>
              <wp:wrapNone/>
              <wp:docPr id="7"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D420FB6"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056"/>
        </w:tabs>
        <w:ind w:left="1056"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2"/>
    <w:multiLevelType w:val="multilevel"/>
    <w:tmpl w:val="00000002"/>
    <w:name w:val="WW8Num3"/>
    <w:lvl w:ilvl="0">
      <w:start w:val="1"/>
      <w:numFmt w:val="bullet"/>
      <w:lvlText w:val="─"/>
      <w:lvlJc w:val="left"/>
      <w:pPr>
        <w:tabs>
          <w:tab w:val="num" w:pos="0"/>
        </w:tabs>
        <w:ind w:left="1068" w:hanging="360"/>
      </w:pPr>
      <w:rPr>
        <w:rFonts w:ascii="Times New Roman" w:hAnsi="Times New Roman" w:cs="Times New Roman"/>
      </w:rPr>
    </w:lvl>
    <w:lvl w:ilvl="1">
      <w:start w:val="1"/>
      <w:numFmt w:val="bullet"/>
      <w:lvlText w:val=""/>
      <w:lvlJc w:val="left"/>
      <w:pPr>
        <w:tabs>
          <w:tab w:val="num" w:pos="0"/>
        </w:tabs>
        <w:ind w:left="1788" w:hanging="360"/>
      </w:pPr>
      <w:rPr>
        <w:rFonts w:ascii="Symbol" w:hAnsi="Symbol" w:cs="Symbol"/>
      </w:rPr>
    </w:lvl>
    <w:lvl w:ilvl="2">
      <w:start w:val="1"/>
      <w:numFmt w:val="bullet"/>
      <w:lvlText w:val=""/>
      <w:lvlJc w:val="left"/>
      <w:pPr>
        <w:tabs>
          <w:tab w:val="num" w:pos="0"/>
        </w:tabs>
        <w:ind w:left="1985" w:hanging="360"/>
      </w:pPr>
      <w:rPr>
        <w:rFonts w:ascii="Symbol" w:hAnsi="Symbol" w:cs="Symbol"/>
        <w:color w:val="00000A"/>
        <w:lang w:val="en-US"/>
      </w:rPr>
    </w:lvl>
    <w:lvl w:ilvl="3">
      <w:start w:val="1"/>
      <w:numFmt w:val="bullet"/>
      <w:lvlText w:val=""/>
      <w:lvlJc w:val="left"/>
      <w:pPr>
        <w:tabs>
          <w:tab w:val="num" w:pos="0"/>
        </w:tabs>
        <w:ind w:left="3228" w:hanging="360"/>
      </w:pPr>
      <w:rPr>
        <w:rFonts w:ascii="Symbol" w:hAnsi="Symbol" w:cs="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cs="Wingdings"/>
      </w:rPr>
    </w:lvl>
  </w:abstractNum>
  <w:abstractNum w:abstractNumId="6" w15:restartNumberingAfterBreak="0">
    <w:nsid w:val="00000004"/>
    <w:multiLevelType w:val="multilevel"/>
    <w:tmpl w:val="00000004"/>
    <w:name w:val="WW8Num6"/>
    <w:lvl w:ilvl="0">
      <w:start w:val="1"/>
      <w:numFmt w:val="bullet"/>
      <w:lvlText w:val=""/>
      <w:lvlJc w:val="left"/>
      <w:pPr>
        <w:tabs>
          <w:tab w:val="num" w:pos="0"/>
        </w:tabs>
        <w:ind w:left="1854" w:hanging="360"/>
      </w:pPr>
      <w:rPr>
        <w:rFonts w:ascii="Symbol" w:hAnsi="Symbol" w:cs="Symbol"/>
        <w:sz w:val="24"/>
        <w:szCs w:val="24"/>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cs="Wingdings"/>
      </w:rPr>
    </w:lvl>
    <w:lvl w:ilvl="3">
      <w:start w:val="1"/>
      <w:numFmt w:val="bullet"/>
      <w:lvlText w:val=""/>
      <w:lvlJc w:val="left"/>
      <w:pPr>
        <w:tabs>
          <w:tab w:val="num" w:pos="0"/>
        </w:tabs>
        <w:ind w:left="4014" w:hanging="360"/>
      </w:pPr>
      <w:rPr>
        <w:rFonts w:ascii="Symbol" w:hAnsi="Symbol" w:cs="Symbol"/>
        <w:sz w:val="24"/>
        <w:szCs w:val="24"/>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cs="Wingdings"/>
      </w:rPr>
    </w:lvl>
    <w:lvl w:ilvl="6">
      <w:start w:val="1"/>
      <w:numFmt w:val="bullet"/>
      <w:lvlText w:val=""/>
      <w:lvlJc w:val="left"/>
      <w:pPr>
        <w:tabs>
          <w:tab w:val="num" w:pos="0"/>
        </w:tabs>
        <w:ind w:left="6174" w:hanging="360"/>
      </w:pPr>
      <w:rPr>
        <w:rFonts w:ascii="Symbol" w:hAnsi="Symbol" w:cs="Symbol"/>
        <w:sz w:val="24"/>
        <w:szCs w:val="24"/>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cs="Wingdings"/>
      </w:rPr>
    </w:lvl>
  </w:abstractNum>
  <w:abstractNum w:abstractNumId="7" w15:restartNumberingAfterBreak="0">
    <w:nsid w:val="00000005"/>
    <w:multiLevelType w:val="multilevel"/>
    <w:tmpl w:val="00000005"/>
    <w:name w:val="WW8Num7"/>
    <w:lvl w:ilvl="0">
      <w:start w:val="1"/>
      <w:numFmt w:val="bullet"/>
      <w:lvlText w:val=""/>
      <w:lvlJc w:val="left"/>
      <w:pPr>
        <w:tabs>
          <w:tab w:val="num" w:pos="0"/>
        </w:tabs>
        <w:ind w:left="1854" w:hanging="360"/>
      </w:pPr>
      <w:rPr>
        <w:rFonts w:ascii="Symbol" w:hAnsi="Symbol" w:cs="Symbol"/>
        <w:sz w:val="24"/>
        <w:szCs w:val="24"/>
        <w:lang w:val="pl-PL"/>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cs="Wingdings"/>
      </w:rPr>
    </w:lvl>
    <w:lvl w:ilvl="3">
      <w:start w:val="1"/>
      <w:numFmt w:val="bullet"/>
      <w:lvlText w:val=""/>
      <w:lvlJc w:val="left"/>
      <w:pPr>
        <w:tabs>
          <w:tab w:val="num" w:pos="0"/>
        </w:tabs>
        <w:ind w:left="4014" w:hanging="360"/>
      </w:pPr>
      <w:rPr>
        <w:rFonts w:ascii="Symbol" w:hAnsi="Symbol" w:cs="Symbol"/>
        <w:sz w:val="24"/>
        <w:szCs w:val="24"/>
        <w:lang w:val="pl-P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cs="Wingdings"/>
      </w:rPr>
    </w:lvl>
    <w:lvl w:ilvl="6">
      <w:start w:val="1"/>
      <w:numFmt w:val="bullet"/>
      <w:lvlText w:val=""/>
      <w:lvlJc w:val="left"/>
      <w:pPr>
        <w:tabs>
          <w:tab w:val="num" w:pos="0"/>
        </w:tabs>
        <w:ind w:left="6174" w:hanging="360"/>
      </w:pPr>
      <w:rPr>
        <w:rFonts w:ascii="Symbol" w:hAnsi="Symbol" w:cs="Symbol"/>
        <w:sz w:val="24"/>
        <w:szCs w:val="24"/>
        <w:lang w:val="pl-P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cs="Wingdings"/>
      </w:rPr>
    </w:lvl>
  </w:abstractNum>
  <w:abstractNum w:abstractNumId="8" w15:restartNumberingAfterBreak="0">
    <w:nsid w:val="00000006"/>
    <w:multiLevelType w:val="multilevel"/>
    <w:tmpl w:val="00000006"/>
    <w:name w:val="WW8Num8"/>
    <w:lvl w:ilvl="0">
      <w:start w:val="1"/>
      <w:numFmt w:val="bullet"/>
      <w:lvlText w:val=""/>
      <w:lvlJc w:val="left"/>
      <w:pPr>
        <w:tabs>
          <w:tab w:val="num" w:pos="0"/>
        </w:tabs>
        <w:ind w:left="1788" w:hanging="360"/>
      </w:pPr>
      <w:rPr>
        <w:rFonts w:ascii="Symbol" w:hAnsi="Symbol" w:cs="Symbol"/>
      </w:rPr>
    </w:lvl>
    <w:lvl w:ilvl="1">
      <w:start w:val="1"/>
      <w:numFmt w:val="bullet"/>
      <w:lvlText w:val="o"/>
      <w:lvlJc w:val="left"/>
      <w:pPr>
        <w:tabs>
          <w:tab w:val="num" w:pos="0"/>
        </w:tabs>
        <w:ind w:left="2508" w:hanging="360"/>
      </w:pPr>
      <w:rPr>
        <w:rFonts w:ascii="Courier New" w:hAnsi="Courier New" w:cs="Courier New"/>
      </w:rPr>
    </w:lvl>
    <w:lvl w:ilvl="2">
      <w:start w:val="1"/>
      <w:numFmt w:val="bullet"/>
      <w:lvlText w:val=""/>
      <w:lvlJc w:val="left"/>
      <w:pPr>
        <w:tabs>
          <w:tab w:val="num" w:pos="0"/>
        </w:tabs>
        <w:ind w:left="3228" w:hanging="360"/>
      </w:pPr>
      <w:rPr>
        <w:rFonts w:ascii="Wingdings" w:hAnsi="Wingdings" w:cs="Wingdings"/>
      </w:rPr>
    </w:lvl>
    <w:lvl w:ilvl="3">
      <w:start w:val="1"/>
      <w:numFmt w:val="bullet"/>
      <w:lvlText w:val=""/>
      <w:lvlJc w:val="left"/>
      <w:pPr>
        <w:tabs>
          <w:tab w:val="num" w:pos="0"/>
        </w:tabs>
        <w:ind w:left="3948" w:hanging="360"/>
      </w:pPr>
      <w:rPr>
        <w:rFonts w:ascii="Symbol" w:hAnsi="Symbol" w:cs="Symbol"/>
      </w:rPr>
    </w:lvl>
    <w:lvl w:ilvl="4">
      <w:start w:val="1"/>
      <w:numFmt w:val="bullet"/>
      <w:lvlText w:val="o"/>
      <w:lvlJc w:val="left"/>
      <w:pPr>
        <w:tabs>
          <w:tab w:val="num" w:pos="0"/>
        </w:tabs>
        <w:ind w:left="4668" w:hanging="360"/>
      </w:pPr>
      <w:rPr>
        <w:rFonts w:ascii="Courier New" w:hAnsi="Courier New" w:cs="Courier New"/>
      </w:rPr>
    </w:lvl>
    <w:lvl w:ilvl="5">
      <w:start w:val="1"/>
      <w:numFmt w:val="bullet"/>
      <w:lvlText w:val=""/>
      <w:lvlJc w:val="left"/>
      <w:pPr>
        <w:tabs>
          <w:tab w:val="num" w:pos="0"/>
        </w:tabs>
        <w:ind w:left="5388" w:hanging="360"/>
      </w:pPr>
      <w:rPr>
        <w:rFonts w:ascii="Wingdings" w:hAnsi="Wingdings" w:cs="Wingdings"/>
      </w:rPr>
    </w:lvl>
    <w:lvl w:ilvl="6">
      <w:start w:val="1"/>
      <w:numFmt w:val="bullet"/>
      <w:lvlText w:val=""/>
      <w:lvlJc w:val="left"/>
      <w:pPr>
        <w:tabs>
          <w:tab w:val="num" w:pos="0"/>
        </w:tabs>
        <w:ind w:left="6108" w:hanging="360"/>
      </w:pPr>
      <w:rPr>
        <w:rFonts w:ascii="Symbol" w:hAnsi="Symbol" w:cs="Symbol"/>
      </w:rPr>
    </w:lvl>
    <w:lvl w:ilvl="7">
      <w:start w:val="1"/>
      <w:numFmt w:val="bullet"/>
      <w:lvlText w:val="o"/>
      <w:lvlJc w:val="left"/>
      <w:pPr>
        <w:tabs>
          <w:tab w:val="num" w:pos="0"/>
        </w:tabs>
        <w:ind w:left="6828" w:hanging="360"/>
      </w:pPr>
      <w:rPr>
        <w:rFonts w:ascii="Courier New" w:hAnsi="Courier New" w:cs="Courier New"/>
      </w:rPr>
    </w:lvl>
    <w:lvl w:ilvl="8">
      <w:start w:val="1"/>
      <w:numFmt w:val="bullet"/>
      <w:lvlText w:val=""/>
      <w:lvlJc w:val="left"/>
      <w:pPr>
        <w:tabs>
          <w:tab w:val="num" w:pos="0"/>
        </w:tabs>
        <w:ind w:left="7548" w:hanging="360"/>
      </w:pPr>
      <w:rPr>
        <w:rFonts w:ascii="Wingdings" w:hAnsi="Wingdings" w:cs="Wingdings"/>
      </w:rPr>
    </w:lvl>
  </w:abstractNum>
  <w:abstractNum w:abstractNumId="9" w15:restartNumberingAfterBreak="0">
    <w:nsid w:val="0000000A"/>
    <w:multiLevelType w:val="multilevel"/>
    <w:tmpl w:val="047EAA74"/>
    <w:name w:val="WWNum10"/>
    <w:lvl w:ilvl="0">
      <w:start w:val="1"/>
      <w:numFmt w:val="lowerLetter"/>
      <w:lvlText w:val="%1)"/>
      <w:lvlJc w:val="left"/>
      <w:pPr>
        <w:tabs>
          <w:tab w:val="num" w:pos="0"/>
        </w:tabs>
        <w:ind w:left="502" w:hanging="360"/>
      </w:pPr>
      <w:rPr>
        <w:rFonts w:cs="Times New Roman"/>
        <w:b w:val="0"/>
        <w:color w:val="00000A"/>
        <w:sz w:val="22"/>
        <w:szCs w:val="22"/>
      </w:rPr>
    </w:lvl>
    <w:lvl w:ilvl="1">
      <w:start w:val="1"/>
      <w:numFmt w:val="bullet"/>
      <w:lvlText w:val=""/>
      <w:lvlJc w:val="left"/>
      <w:pPr>
        <w:tabs>
          <w:tab w:val="num" w:pos="0"/>
        </w:tabs>
        <w:ind w:left="742" w:hanging="360"/>
      </w:pPr>
      <w:rPr>
        <w:rFonts w:ascii="Symbol" w:hAnsi="Symbol"/>
      </w:rPr>
    </w:lvl>
    <w:lvl w:ilvl="2">
      <w:start w:val="1"/>
      <w:numFmt w:val="lowerRoman"/>
      <w:lvlText w:val="%2.%3."/>
      <w:lvlJc w:val="right"/>
      <w:pPr>
        <w:tabs>
          <w:tab w:val="num" w:pos="0"/>
        </w:tabs>
        <w:ind w:left="1462" w:hanging="180"/>
      </w:pPr>
    </w:lvl>
    <w:lvl w:ilvl="3">
      <w:start w:val="1"/>
      <w:numFmt w:val="decimal"/>
      <w:lvlText w:val="%2.%3.%4."/>
      <w:lvlJc w:val="left"/>
      <w:pPr>
        <w:tabs>
          <w:tab w:val="num" w:pos="0"/>
        </w:tabs>
        <w:ind w:left="2182" w:hanging="360"/>
      </w:pPr>
    </w:lvl>
    <w:lvl w:ilvl="4">
      <w:start w:val="1"/>
      <w:numFmt w:val="lowerLetter"/>
      <w:lvlText w:val="%2.%3.%4.%5."/>
      <w:lvlJc w:val="left"/>
      <w:pPr>
        <w:tabs>
          <w:tab w:val="num" w:pos="0"/>
        </w:tabs>
        <w:ind w:left="2902" w:hanging="360"/>
      </w:pPr>
    </w:lvl>
    <w:lvl w:ilvl="5">
      <w:start w:val="1"/>
      <w:numFmt w:val="lowerRoman"/>
      <w:lvlText w:val="%2.%3.%4.%5.%6."/>
      <w:lvlJc w:val="right"/>
      <w:pPr>
        <w:tabs>
          <w:tab w:val="num" w:pos="0"/>
        </w:tabs>
        <w:ind w:left="3622" w:hanging="180"/>
      </w:pPr>
    </w:lvl>
    <w:lvl w:ilvl="6">
      <w:start w:val="1"/>
      <w:numFmt w:val="decimal"/>
      <w:lvlText w:val="%2.%3.%4.%5.%6.%7."/>
      <w:lvlJc w:val="left"/>
      <w:pPr>
        <w:tabs>
          <w:tab w:val="num" w:pos="0"/>
        </w:tabs>
        <w:ind w:left="4342" w:hanging="360"/>
      </w:pPr>
    </w:lvl>
    <w:lvl w:ilvl="7">
      <w:start w:val="1"/>
      <w:numFmt w:val="lowerLetter"/>
      <w:lvlText w:val="%2.%3.%4.%5.%6.%7.%8."/>
      <w:lvlJc w:val="left"/>
      <w:pPr>
        <w:tabs>
          <w:tab w:val="num" w:pos="0"/>
        </w:tabs>
        <w:ind w:left="5062" w:hanging="360"/>
      </w:pPr>
    </w:lvl>
    <w:lvl w:ilvl="8">
      <w:start w:val="1"/>
      <w:numFmt w:val="lowerRoman"/>
      <w:lvlText w:val="%2.%3.%4.%5.%6.%7.%8.%9."/>
      <w:lvlJc w:val="right"/>
      <w:pPr>
        <w:tabs>
          <w:tab w:val="num" w:pos="0"/>
        </w:tabs>
        <w:ind w:left="5782" w:hanging="180"/>
      </w:pPr>
    </w:lvl>
  </w:abstractNum>
  <w:abstractNum w:abstractNumId="10" w15:restartNumberingAfterBreak="0">
    <w:nsid w:val="00000011"/>
    <w:multiLevelType w:val="multilevel"/>
    <w:tmpl w:val="E3EA40DA"/>
    <w:name w:val="WWNum17"/>
    <w:lvl w:ilvl="0">
      <w:start w:val="3"/>
      <w:numFmt w:val="upperRoman"/>
      <w:lvlText w:val="%1."/>
      <w:lvlJc w:val="right"/>
      <w:pPr>
        <w:tabs>
          <w:tab w:val="num" w:pos="0"/>
        </w:tabs>
        <w:ind w:left="720" w:hanging="360"/>
      </w:pPr>
      <w:rPr>
        <w:b/>
      </w:rPr>
    </w:lvl>
    <w:lvl w:ilvl="1">
      <w:start w:val="1"/>
      <w:numFmt w:val="decimal"/>
      <w:lvlText w:val="%1.%2."/>
      <w:lvlJc w:val="left"/>
      <w:pPr>
        <w:tabs>
          <w:tab w:val="num" w:pos="0"/>
        </w:tabs>
        <w:ind w:left="1440" w:hanging="720"/>
      </w:pPr>
    </w:lvl>
    <w:lvl w:ilvl="2">
      <w:start w:val="1"/>
      <w:numFmt w:val="decimal"/>
      <w:lvlText w:val="4.%3."/>
      <w:lvlJc w:val="left"/>
      <w:pPr>
        <w:ind w:left="840" w:hanging="360"/>
      </w:pPr>
      <w:rPr>
        <w:rFonts w:ascii="Times New Roman" w:hAnsi="Times New Roman" w:cs="Times New Roman" w:hint="default"/>
        <w:b w:val="0"/>
      </w:r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11" w15:restartNumberingAfterBreak="0">
    <w:nsid w:val="00000014"/>
    <w:multiLevelType w:val="multilevel"/>
    <w:tmpl w:val="00000014"/>
    <w:name w:val="WWNum20"/>
    <w:lvl w:ilvl="0">
      <w:start w:val="1"/>
      <w:numFmt w:val="bullet"/>
      <w:lvlText w:val=""/>
      <w:lvlJc w:val="left"/>
      <w:pPr>
        <w:tabs>
          <w:tab w:val="num" w:pos="0"/>
        </w:tabs>
        <w:ind w:left="2421" w:hanging="360"/>
      </w:pPr>
      <w:rPr>
        <w:rFonts w:ascii="Wingdings" w:hAnsi="Wingdings"/>
      </w:rPr>
    </w:lvl>
    <w:lvl w:ilvl="1">
      <w:start w:val="1"/>
      <w:numFmt w:val="bullet"/>
      <w:lvlText w:val="o"/>
      <w:lvlJc w:val="left"/>
      <w:pPr>
        <w:tabs>
          <w:tab w:val="num" w:pos="0"/>
        </w:tabs>
        <w:ind w:left="3141" w:hanging="360"/>
      </w:pPr>
      <w:rPr>
        <w:rFonts w:ascii="Courier New" w:hAnsi="Courier New" w:cs="Courier New"/>
      </w:rPr>
    </w:lvl>
    <w:lvl w:ilvl="2">
      <w:start w:val="1"/>
      <w:numFmt w:val="bullet"/>
      <w:lvlText w:val=""/>
      <w:lvlJc w:val="left"/>
      <w:pPr>
        <w:tabs>
          <w:tab w:val="num" w:pos="0"/>
        </w:tabs>
        <w:ind w:left="3861" w:hanging="360"/>
      </w:pPr>
      <w:rPr>
        <w:rFonts w:ascii="Wingdings" w:hAnsi="Wingdings"/>
      </w:rPr>
    </w:lvl>
    <w:lvl w:ilvl="3">
      <w:start w:val="1"/>
      <w:numFmt w:val="bullet"/>
      <w:lvlText w:val=""/>
      <w:lvlJc w:val="left"/>
      <w:pPr>
        <w:tabs>
          <w:tab w:val="num" w:pos="0"/>
        </w:tabs>
        <w:ind w:left="4581" w:hanging="360"/>
      </w:pPr>
      <w:rPr>
        <w:rFonts w:ascii="Symbol" w:hAnsi="Symbol"/>
      </w:rPr>
    </w:lvl>
    <w:lvl w:ilvl="4">
      <w:start w:val="1"/>
      <w:numFmt w:val="bullet"/>
      <w:lvlText w:val="o"/>
      <w:lvlJc w:val="left"/>
      <w:pPr>
        <w:tabs>
          <w:tab w:val="num" w:pos="0"/>
        </w:tabs>
        <w:ind w:left="5301" w:hanging="360"/>
      </w:pPr>
      <w:rPr>
        <w:rFonts w:ascii="Courier New" w:hAnsi="Courier New" w:cs="Courier New"/>
      </w:rPr>
    </w:lvl>
    <w:lvl w:ilvl="5">
      <w:start w:val="1"/>
      <w:numFmt w:val="bullet"/>
      <w:lvlText w:val=""/>
      <w:lvlJc w:val="left"/>
      <w:pPr>
        <w:tabs>
          <w:tab w:val="num" w:pos="0"/>
        </w:tabs>
        <w:ind w:left="6021" w:hanging="360"/>
      </w:pPr>
      <w:rPr>
        <w:rFonts w:ascii="Wingdings" w:hAnsi="Wingdings"/>
      </w:rPr>
    </w:lvl>
    <w:lvl w:ilvl="6">
      <w:start w:val="1"/>
      <w:numFmt w:val="bullet"/>
      <w:lvlText w:val=""/>
      <w:lvlJc w:val="left"/>
      <w:pPr>
        <w:tabs>
          <w:tab w:val="num" w:pos="0"/>
        </w:tabs>
        <w:ind w:left="6741" w:hanging="360"/>
      </w:pPr>
      <w:rPr>
        <w:rFonts w:ascii="Symbol" w:hAnsi="Symbol"/>
      </w:rPr>
    </w:lvl>
    <w:lvl w:ilvl="7">
      <w:start w:val="1"/>
      <w:numFmt w:val="bullet"/>
      <w:lvlText w:val="o"/>
      <w:lvlJc w:val="left"/>
      <w:pPr>
        <w:tabs>
          <w:tab w:val="num" w:pos="0"/>
        </w:tabs>
        <w:ind w:left="7461" w:hanging="360"/>
      </w:pPr>
      <w:rPr>
        <w:rFonts w:ascii="Courier New" w:hAnsi="Courier New" w:cs="Courier New"/>
      </w:rPr>
    </w:lvl>
    <w:lvl w:ilvl="8">
      <w:start w:val="1"/>
      <w:numFmt w:val="bullet"/>
      <w:lvlText w:val=""/>
      <w:lvlJc w:val="left"/>
      <w:pPr>
        <w:tabs>
          <w:tab w:val="num" w:pos="0"/>
        </w:tabs>
        <w:ind w:left="8181" w:hanging="360"/>
      </w:pPr>
      <w:rPr>
        <w:rFonts w:ascii="Wingdings" w:hAnsi="Wingdings"/>
      </w:rPr>
    </w:lvl>
  </w:abstractNum>
  <w:abstractNum w:abstractNumId="12" w15:restartNumberingAfterBreak="0">
    <w:nsid w:val="00000015"/>
    <w:multiLevelType w:val="multilevel"/>
    <w:tmpl w:val="00000015"/>
    <w:name w:val="WWNum21"/>
    <w:lvl w:ilvl="0">
      <w:start w:val="1"/>
      <w:numFmt w:val="bullet"/>
      <w:lvlText w:val=""/>
      <w:lvlJc w:val="left"/>
      <w:pPr>
        <w:tabs>
          <w:tab w:val="num" w:pos="0"/>
        </w:tabs>
        <w:ind w:left="2280" w:hanging="360"/>
      </w:pPr>
      <w:rPr>
        <w:rFonts w:ascii="Symbol" w:hAnsi="Symbol"/>
      </w:rPr>
    </w:lvl>
    <w:lvl w:ilvl="1">
      <w:start w:val="1"/>
      <w:numFmt w:val="bullet"/>
      <w:lvlText w:val="o"/>
      <w:lvlJc w:val="left"/>
      <w:pPr>
        <w:tabs>
          <w:tab w:val="num" w:pos="0"/>
        </w:tabs>
        <w:ind w:left="3000" w:hanging="360"/>
      </w:pPr>
      <w:rPr>
        <w:rFonts w:ascii="Courier New" w:hAnsi="Courier New" w:cs="Courier New"/>
      </w:rPr>
    </w:lvl>
    <w:lvl w:ilvl="2">
      <w:start w:val="1"/>
      <w:numFmt w:val="bullet"/>
      <w:lvlText w:val=""/>
      <w:lvlJc w:val="left"/>
      <w:pPr>
        <w:tabs>
          <w:tab w:val="num" w:pos="0"/>
        </w:tabs>
        <w:ind w:left="3720" w:hanging="360"/>
      </w:pPr>
      <w:rPr>
        <w:rFonts w:ascii="Wingdings" w:hAnsi="Wingdings"/>
      </w:rPr>
    </w:lvl>
    <w:lvl w:ilvl="3">
      <w:start w:val="1"/>
      <w:numFmt w:val="bullet"/>
      <w:lvlText w:val=""/>
      <w:lvlJc w:val="left"/>
      <w:pPr>
        <w:tabs>
          <w:tab w:val="num" w:pos="0"/>
        </w:tabs>
        <w:ind w:left="4440" w:hanging="360"/>
      </w:pPr>
      <w:rPr>
        <w:rFonts w:ascii="Symbol" w:hAnsi="Symbol"/>
      </w:rPr>
    </w:lvl>
    <w:lvl w:ilvl="4">
      <w:start w:val="1"/>
      <w:numFmt w:val="bullet"/>
      <w:lvlText w:val="o"/>
      <w:lvlJc w:val="left"/>
      <w:pPr>
        <w:tabs>
          <w:tab w:val="num" w:pos="0"/>
        </w:tabs>
        <w:ind w:left="5160" w:hanging="360"/>
      </w:pPr>
      <w:rPr>
        <w:rFonts w:ascii="Courier New" w:hAnsi="Courier New" w:cs="Courier New"/>
      </w:rPr>
    </w:lvl>
    <w:lvl w:ilvl="5">
      <w:start w:val="1"/>
      <w:numFmt w:val="bullet"/>
      <w:lvlText w:val=""/>
      <w:lvlJc w:val="left"/>
      <w:pPr>
        <w:tabs>
          <w:tab w:val="num" w:pos="0"/>
        </w:tabs>
        <w:ind w:left="5880" w:hanging="360"/>
      </w:pPr>
      <w:rPr>
        <w:rFonts w:ascii="Wingdings" w:hAnsi="Wingdings"/>
      </w:rPr>
    </w:lvl>
    <w:lvl w:ilvl="6">
      <w:start w:val="1"/>
      <w:numFmt w:val="bullet"/>
      <w:lvlText w:val=""/>
      <w:lvlJc w:val="left"/>
      <w:pPr>
        <w:tabs>
          <w:tab w:val="num" w:pos="0"/>
        </w:tabs>
        <w:ind w:left="6600" w:hanging="360"/>
      </w:pPr>
      <w:rPr>
        <w:rFonts w:ascii="Symbol" w:hAnsi="Symbol"/>
      </w:rPr>
    </w:lvl>
    <w:lvl w:ilvl="7">
      <w:start w:val="1"/>
      <w:numFmt w:val="bullet"/>
      <w:lvlText w:val="o"/>
      <w:lvlJc w:val="left"/>
      <w:pPr>
        <w:tabs>
          <w:tab w:val="num" w:pos="0"/>
        </w:tabs>
        <w:ind w:left="7320" w:hanging="360"/>
      </w:pPr>
      <w:rPr>
        <w:rFonts w:ascii="Courier New" w:hAnsi="Courier New" w:cs="Courier New"/>
      </w:rPr>
    </w:lvl>
    <w:lvl w:ilvl="8">
      <w:start w:val="1"/>
      <w:numFmt w:val="bullet"/>
      <w:lvlText w:val=""/>
      <w:lvlJc w:val="left"/>
      <w:pPr>
        <w:tabs>
          <w:tab w:val="num" w:pos="0"/>
        </w:tabs>
        <w:ind w:left="8040" w:hanging="360"/>
      </w:pPr>
      <w:rPr>
        <w:rFonts w:ascii="Wingdings" w:hAnsi="Wingdings"/>
      </w:rPr>
    </w:lvl>
  </w:abstractNum>
  <w:abstractNum w:abstractNumId="13" w15:restartNumberingAfterBreak="0">
    <w:nsid w:val="00000016"/>
    <w:multiLevelType w:val="multilevel"/>
    <w:tmpl w:val="00000016"/>
    <w:name w:val="WWNum22"/>
    <w:lvl w:ilvl="0">
      <w:start w:val="1"/>
      <w:numFmt w:val="lowerLetter"/>
      <w:lvlText w:val="%1)"/>
      <w:lvlJc w:val="left"/>
      <w:pPr>
        <w:tabs>
          <w:tab w:val="num" w:pos="0"/>
        </w:tabs>
        <w:ind w:left="1770" w:hanging="360"/>
      </w:pPr>
      <w:rPr>
        <w:b w:val="0"/>
      </w:rPr>
    </w:lvl>
    <w:lvl w:ilvl="1">
      <w:start w:val="1"/>
      <w:numFmt w:val="lowerLetter"/>
      <w:lvlText w:val="%2."/>
      <w:lvlJc w:val="left"/>
      <w:pPr>
        <w:tabs>
          <w:tab w:val="num" w:pos="0"/>
        </w:tabs>
        <w:ind w:left="2490" w:hanging="360"/>
      </w:pPr>
    </w:lvl>
    <w:lvl w:ilvl="2">
      <w:start w:val="1"/>
      <w:numFmt w:val="lowerRoman"/>
      <w:lvlText w:val="%2.%3."/>
      <w:lvlJc w:val="right"/>
      <w:pPr>
        <w:tabs>
          <w:tab w:val="num" w:pos="0"/>
        </w:tabs>
        <w:ind w:left="3210" w:hanging="180"/>
      </w:pPr>
    </w:lvl>
    <w:lvl w:ilvl="3">
      <w:start w:val="1"/>
      <w:numFmt w:val="decimal"/>
      <w:lvlText w:val="%2.%3.%4."/>
      <w:lvlJc w:val="left"/>
      <w:pPr>
        <w:tabs>
          <w:tab w:val="num" w:pos="0"/>
        </w:tabs>
        <w:ind w:left="3930" w:hanging="360"/>
      </w:pPr>
    </w:lvl>
    <w:lvl w:ilvl="4">
      <w:start w:val="1"/>
      <w:numFmt w:val="lowerLetter"/>
      <w:lvlText w:val="%2.%3.%4.%5."/>
      <w:lvlJc w:val="left"/>
      <w:pPr>
        <w:tabs>
          <w:tab w:val="num" w:pos="0"/>
        </w:tabs>
        <w:ind w:left="4650" w:hanging="360"/>
      </w:pPr>
    </w:lvl>
    <w:lvl w:ilvl="5">
      <w:start w:val="1"/>
      <w:numFmt w:val="lowerRoman"/>
      <w:lvlText w:val="%2.%3.%4.%5.%6."/>
      <w:lvlJc w:val="right"/>
      <w:pPr>
        <w:tabs>
          <w:tab w:val="num" w:pos="0"/>
        </w:tabs>
        <w:ind w:left="5370" w:hanging="180"/>
      </w:pPr>
    </w:lvl>
    <w:lvl w:ilvl="6">
      <w:start w:val="1"/>
      <w:numFmt w:val="decimal"/>
      <w:lvlText w:val="%2.%3.%4.%5.%6.%7."/>
      <w:lvlJc w:val="left"/>
      <w:pPr>
        <w:tabs>
          <w:tab w:val="num" w:pos="0"/>
        </w:tabs>
        <w:ind w:left="6090" w:hanging="360"/>
      </w:pPr>
    </w:lvl>
    <w:lvl w:ilvl="7">
      <w:start w:val="1"/>
      <w:numFmt w:val="lowerLetter"/>
      <w:lvlText w:val="%2.%3.%4.%5.%6.%7.%8."/>
      <w:lvlJc w:val="left"/>
      <w:pPr>
        <w:tabs>
          <w:tab w:val="num" w:pos="0"/>
        </w:tabs>
        <w:ind w:left="6810" w:hanging="360"/>
      </w:pPr>
    </w:lvl>
    <w:lvl w:ilvl="8">
      <w:start w:val="1"/>
      <w:numFmt w:val="lowerRoman"/>
      <w:lvlText w:val="%2.%3.%4.%5.%6.%7.%8.%9."/>
      <w:lvlJc w:val="right"/>
      <w:pPr>
        <w:tabs>
          <w:tab w:val="num" w:pos="0"/>
        </w:tabs>
        <w:ind w:left="7530" w:hanging="180"/>
      </w:pPr>
    </w:lvl>
  </w:abstractNum>
  <w:abstractNum w:abstractNumId="14" w15:restartNumberingAfterBreak="0">
    <w:nsid w:val="00000017"/>
    <w:multiLevelType w:val="multilevel"/>
    <w:tmpl w:val="00000017"/>
    <w:name w:val="WWNum24"/>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15" w15:restartNumberingAfterBreak="0">
    <w:nsid w:val="0000001A"/>
    <w:multiLevelType w:val="multilevel"/>
    <w:tmpl w:val="47C01D32"/>
    <w:name w:val="WWNum28"/>
    <w:lvl w:ilvl="0">
      <w:start w:val="1"/>
      <w:numFmt w:val="bullet"/>
      <w:lvlText w:val="─"/>
      <w:lvlJc w:val="left"/>
      <w:pPr>
        <w:tabs>
          <w:tab w:val="num" w:pos="0"/>
        </w:tabs>
        <w:ind w:left="1068" w:hanging="360"/>
      </w:pPr>
      <w:rPr>
        <w:rFonts w:ascii="Times New Roman" w:hAnsi="Times New Roman" w:cs="Times New Roman"/>
      </w:rPr>
    </w:lvl>
    <w:lvl w:ilvl="1">
      <w:start w:val="1"/>
      <w:numFmt w:val="bullet"/>
      <w:lvlText w:val=""/>
      <w:lvlJc w:val="left"/>
      <w:pPr>
        <w:tabs>
          <w:tab w:val="num" w:pos="0"/>
        </w:tabs>
        <w:ind w:left="1788" w:hanging="360"/>
      </w:pPr>
      <w:rPr>
        <w:rFonts w:ascii="Symbol" w:hAnsi="Symbol"/>
      </w:rPr>
    </w:lvl>
    <w:lvl w:ilvl="2">
      <w:start w:val="1"/>
      <w:numFmt w:val="lowerLetter"/>
      <w:lvlText w:val="%3)"/>
      <w:lvlJc w:val="left"/>
      <w:pPr>
        <w:ind w:left="1985" w:hanging="360"/>
      </w:p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6" w15:restartNumberingAfterBreak="0">
    <w:nsid w:val="0000001B"/>
    <w:multiLevelType w:val="multilevel"/>
    <w:tmpl w:val="C0B0DA28"/>
    <w:name w:val="WWNum29"/>
    <w:lvl w:ilvl="0">
      <w:start w:val="1"/>
      <w:numFmt w:val="lowerLetter"/>
      <w:lvlText w:val="%1)"/>
      <w:lvlJc w:val="left"/>
      <w:pPr>
        <w:tabs>
          <w:tab w:val="num" w:pos="0"/>
        </w:tabs>
        <w:ind w:left="1068" w:hanging="360"/>
      </w:pPr>
      <w:rPr>
        <w:b w:val="0"/>
        <w:bCs w:val="0"/>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17" w15:restartNumberingAfterBreak="0">
    <w:nsid w:val="00043845"/>
    <w:multiLevelType w:val="multilevel"/>
    <w:tmpl w:val="EEC48F00"/>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0" w:firstLine="0"/>
      </w:pPr>
      <w:rPr>
        <w:rFonts w:ascii="Symbol" w:hAnsi="Symbol"/>
      </w:rPr>
    </w:lvl>
    <w:lvl w:ilvl="2">
      <w:start w:val="1"/>
      <w:numFmt w:val="decimal"/>
      <w:lvlText w:val="%3."/>
      <w:lvlJc w:val="left"/>
      <w:pPr>
        <w:tabs>
          <w:tab w:val="num" w:pos="2160"/>
        </w:tabs>
        <w:ind w:left="0" w:firstLine="0"/>
      </w:pPr>
      <w:rPr>
        <w:rFonts w:cs="Times New Roman"/>
      </w:rPr>
    </w:lvl>
    <w:lvl w:ilvl="3">
      <w:start w:val="1"/>
      <w:numFmt w:val="decimal"/>
      <w:lvlText w:val="%4."/>
      <w:lvlJc w:val="left"/>
      <w:pPr>
        <w:tabs>
          <w:tab w:val="num" w:pos="2880"/>
        </w:tabs>
        <w:ind w:left="0" w:firstLine="0"/>
      </w:pPr>
      <w:rPr>
        <w:rFonts w:cs="Times New Roman"/>
      </w:rPr>
    </w:lvl>
    <w:lvl w:ilvl="4">
      <w:start w:val="1"/>
      <w:numFmt w:val="decimal"/>
      <w:lvlText w:val="%5."/>
      <w:lvlJc w:val="left"/>
      <w:pPr>
        <w:tabs>
          <w:tab w:val="num" w:pos="3600"/>
        </w:tabs>
        <w:ind w:left="0" w:firstLine="0"/>
      </w:pPr>
      <w:rPr>
        <w:rFonts w:cs="Times New Roman"/>
      </w:rPr>
    </w:lvl>
    <w:lvl w:ilvl="5">
      <w:start w:val="1"/>
      <w:numFmt w:val="decimal"/>
      <w:lvlText w:val="%6."/>
      <w:lvlJc w:val="left"/>
      <w:pPr>
        <w:tabs>
          <w:tab w:val="num" w:pos="4320"/>
        </w:tabs>
        <w:ind w:left="0" w:firstLine="0"/>
      </w:pPr>
      <w:rPr>
        <w:rFonts w:cs="Times New Roman"/>
      </w:rPr>
    </w:lvl>
    <w:lvl w:ilvl="6">
      <w:start w:val="1"/>
      <w:numFmt w:val="decimal"/>
      <w:lvlText w:val="%7."/>
      <w:lvlJc w:val="left"/>
      <w:pPr>
        <w:tabs>
          <w:tab w:val="num" w:pos="5040"/>
        </w:tabs>
        <w:ind w:left="0" w:firstLine="0"/>
      </w:pPr>
      <w:rPr>
        <w:rFonts w:cs="Times New Roman"/>
      </w:rPr>
    </w:lvl>
    <w:lvl w:ilvl="7">
      <w:start w:val="1"/>
      <w:numFmt w:val="decimal"/>
      <w:lvlText w:val="%8."/>
      <w:lvlJc w:val="left"/>
      <w:pPr>
        <w:tabs>
          <w:tab w:val="num" w:pos="5760"/>
        </w:tabs>
        <w:ind w:left="0" w:firstLine="0"/>
      </w:pPr>
      <w:rPr>
        <w:rFonts w:cs="Times New Roman"/>
      </w:rPr>
    </w:lvl>
    <w:lvl w:ilvl="8">
      <w:start w:val="1"/>
      <w:numFmt w:val="decimal"/>
      <w:lvlText w:val="%9."/>
      <w:lvlJc w:val="left"/>
      <w:pPr>
        <w:tabs>
          <w:tab w:val="num" w:pos="6480"/>
        </w:tabs>
        <w:ind w:left="0" w:firstLine="0"/>
      </w:pPr>
      <w:rPr>
        <w:rFonts w:cs="Times New Roman"/>
      </w:rPr>
    </w:lvl>
  </w:abstractNum>
  <w:abstractNum w:abstractNumId="1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03D46A7"/>
    <w:multiLevelType w:val="multilevel"/>
    <w:tmpl w:val="93C8ED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20"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1427CF2"/>
    <w:multiLevelType w:val="multilevel"/>
    <w:tmpl w:val="01709A48"/>
    <w:lvl w:ilvl="0">
      <w:start w:val="1"/>
      <w:numFmt w:val="decimal"/>
      <w:lvlText w:val="%1."/>
      <w:lvlJc w:val="left"/>
      <w:pPr>
        <w:tabs>
          <w:tab w:val="num" w:pos="425"/>
        </w:tabs>
        <w:ind w:left="425" w:hanging="425"/>
      </w:pPr>
      <w:rPr>
        <w:rFonts w:hint="default"/>
        <w:b w:val="0"/>
        <w:bCs/>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2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24" w15:restartNumberingAfterBreak="0">
    <w:nsid w:val="09BF17D5"/>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B056AB0"/>
    <w:multiLevelType w:val="multilevel"/>
    <w:tmpl w:val="01709A48"/>
    <w:lvl w:ilvl="0">
      <w:start w:val="1"/>
      <w:numFmt w:val="decimal"/>
      <w:lvlText w:val="%1."/>
      <w:lvlJc w:val="left"/>
      <w:pPr>
        <w:tabs>
          <w:tab w:val="num" w:pos="425"/>
        </w:tabs>
        <w:ind w:left="425" w:hanging="425"/>
      </w:pPr>
      <w:rPr>
        <w:rFonts w:hint="default"/>
        <w:b w:val="0"/>
        <w:bCs/>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26" w15:restartNumberingAfterBreak="0">
    <w:nsid w:val="0D8D1E37"/>
    <w:multiLevelType w:val="hybridMultilevel"/>
    <w:tmpl w:val="E24C377E"/>
    <w:lvl w:ilvl="0" w:tplc="510EE28C">
      <w:start w:val="1"/>
      <w:numFmt w:val="lowerLetter"/>
      <w:lvlText w:val="%1)"/>
      <w:lvlJc w:val="left"/>
      <w:pPr>
        <w:ind w:left="1080" w:hanging="360"/>
      </w:pPr>
      <w:rPr>
        <w:rFonts w:hint="default"/>
        <w:i w:val="0"/>
        <w:iCs w: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0E4F10B8"/>
    <w:multiLevelType w:val="multilevel"/>
    <w:tmpl w:val="5AD4FB1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1C322AA"/>
    <w:multiLevelType w:val="hybridMultilevel"/>
    <w:tmpl w:val="ED265E84"/>
    <w:lvl w:ilvl="0" w:tplc="1758070E">
      <w:start w:val="14"/>
      <w:numFmt w:val="bullet"/>
      <w:lvlText w:val="-"/>
      <w:lvlJc w:val="left"/>
      <w:pPr>
        <w:ind w:left="1288" w:hanging="360"/>
      </w:pPr>
      <w:rPr>
        <w:rFonts w:ascii="Arial" w:eastAsiaTheme="minorEastAsia" w:hAnsi="Arial" w:cs="Aria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3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87F6D04"/>
    <w:multiLevelType w:val="hybridMultilevel"/>
    <w:tmpl w:val="D90E74BC"/>
    <w:lvl w:ilvl="0" w:tplc="04150017">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ABB2617"/>
    <w:multiLevelType w:val="multilevel"/>
    <w:tmpl w:val="9BA449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B00020A"/>
    <w:multiLevelType w:val="multilevel"/>
    <w:tmpl w:val="8F7048D0"/>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B94685"/>
    <w:multiLevelType w:val="multilevel"/>
    <w:tmpl w:val="462EE5B4"/>
    <w:lvl w:ilvl="0">
      <w:start w:val="1"/>
      <w:numFmt w:val="decimal"/>
      <w:lvlText w:val="%1"/>
      <w:lvlJc w:val="left"/>
      <w:pPr>
        <w:ind w:left="360" w:hanging="360"/>
      </w:pPr>
      <w:rPr>
        <w:rFonts w:hint="default"/>
      </w:rPr>
    </w:lvl>
    <w:lvl w:ilvl="1">
      <w:start w:val="1"/>
      <w:numFmt w:val="decimal"/>
      <w:lvlText w:val="%1.%2"/>
      <w:lvlJc w:val="left"/>
      <w:pPr>
        <w:ind w:left="3164" w:hanging="360"/>
      </w:pPr>
      <w:rPr>
        <w:rFonts w:hint="default"/>
      </w:rPr>
    </w:lvl>
    <w:lvl w:ilvl="2">
      <w:start w:val="1"/>
      <w:numFmt w:val="decimal"/>
      <w:lvlText w:val="%1.%2.%3"/>
      <w:lvlJc w:val="left"/>
      <w:pPr>
        <w:ind w:left="6328" w:hanging="720"/>
      </w:pPr>
      <w:rPr>
        <w:rFonts w:hint="default"/>
      </w:rPr>
    </w:lvl>
    <w:lvl w:ilvl="3">
      <w:start w:val="1"/>
      <w:numFmt w:val="decimal"/>
      <w:lvlText w:val="%1.%2.%3.%4"/>
      <w:lvlJc w:val="left"/>
      <w:pPr>
        <w:ind w:left="9132" w:hanging="720"/>
      </w:pPr>
      <w:rPr>
        <w:rFonts w:hint="default"/>
      </w:rPr>
    </w:lvl>
    <w:lvl w:ilvl="4">
      <w:start w:val="1"/>
      <w:numFmt w:val="decimal"/>
      <w:lvlText w:val="%1.%2.%3.%4.%5"/>
      <w:lvlJc w:val="left"/>
      <w:pPr>
        <w:ind w:left="12296" w:hanging="1080"/>
      </w:pPr>
      <w:rPr>
        <w:rFonts w:hint="default"/>
      </w:rPr>
    </w:lvl>
    <w:lvl w:ilvl="5">
      <w:start w:val="1"/>
      <w:numFmt w:val="decimal"/>
      <w:lvlText w:val="%1.%2.%3.%4.%5.%6"/>
      <w:lvlJc w:val="left"/>
      <w:pPr>
        <w:ind w:left="15100" w:hanging="1080"/>
      </w:pPr>
      <w:rPr>
        <w:rFonts w:hint="default"/>
      </w:rPr>
    </w:lvl>
    <w:lvl w:ilvl="6">
      <w:start w:val="1"/>
      <w:numFmt w:val="decimal"/>
      <w:lvlText w:val="%1.%2.%3.%4.%5.%6.%7"/>
      <w:lvlJc w:val="left"/>
      <w:pPr>
        <w:ind w:left="18264" w:hanging="1440"/>
      </w:pPr>
      <w:rPr>
        <w:rFonts w:hint="default"/>
      </w:rPr>
    </w:lvl>
    <w:lvl w:ilvl="7">
      <w:start w:val="1"/>
      <w:numFmt w:val="decimal"/>
      <w:lvlText w:val="%1.%2.%3.%4.%5.%6.%7.%8"/>
      <w:lvlJc w:val="left"/>
      <w:pPr>
        <w:ind w:left="21068" w:hanging="1440"/>
      </w:pPr>
      <w:rPr>
        <w:rFonts w:hint="default"/>
      </w:rPr>
    </w:lvl>
    <w:lvl w:ilvl="8">
      <w:start w:val="1"/>
      <w:numFmt w:val="decimal"/>
      <w:lvlText w:val="%1.%2.%3.%4.%5.%6.%7.%8.%9"/>
      <w:lvlJc w:val="left"/>
      <w:pPr>
        <w:ind w:left="23872" w:hanging="1440"/>
      </w:pPr>
      <w:rPr>
        <w:rFonts w:hint="default"/>
      </w:rPr>
    </w:lvl>
  </w:abstractNum>
  <w:abstractNum w:abstractNumId="36" w15:restartNumberingAfterBreak="0">
    <w:nsid w:val="1E3631E5"/>
    <w:multiLevelType w:val="multilevel"/>
    <w:tmpl w:val="25FED8BC"/>
    <w:name w:val="WW8Num692"/>
    <w:lvl w:ilvl="0">
      <w:start w:val="1"/>
      <w:numFmt w:val="upperRoman"/>
      <w:lvlText w:val="%1."/>
      <w:lvlJc w:val="left"/>
      <w:pPr>
        <w:tabs>
          <w:tab w:val="num" w:pos="720"/>
        </w:tabs>
        <w:ind w:left="720" w:hanging="720"/>
      </w:pPr>
      <w:rPr>
        <w:rFonts w:cs="Times New Roman" w:hint="default"/>
      </w:rPr>
    </w:lvl>
    <w:lvl w:ilvl="1">
      <w:start w:val="1"/>
      <w:numFmt w:val="decimal"/>
      <w:lvlText w:val="%2)"/>
      <w:lvlJc w:val="left"/>
      <w:pPr>
        <w:tabs>
          <w:tab w:val="num" w:pos="1420"/>
        </w:tabs>
        <w:ind w:left="1420" w:hanging="340"/>
      </w:pPr>
      <w:rPr>
        <w:rFonts w:hint="default"/>
      </w:rPr>
    </w:lvl>
    <w:lvl w:ilvl="2">
      <w:start w:val="2"/>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1F634839"/>
    <w:multiLevelType w:val="multilevel"/>
    <w:tmpl w:val="C952DBDA"/>
    <w:lvl w:ilvl="0">
      <w:start w:val="2"/>
      <w:numFmt w:val="decimal"/>
      <w:lvlText w:val="%1"/>
      <w:lvlJc w:val="left"/>
      <w:pPr>
        <w:ind w:left="360" w:hanging="360"/>
      </w:pPr>
      <w:rPr>
        <w:rFonts w:hint="default"/>
      </w:rPr>
    </w:lvl>
    <w:lvl w:ilvl="1">
      <w:start w:val="1"/>
      <w:numFmt w:val="decimal"/>
      <w:lvlText w:val="%1.%2"/>
      <w:lvlJc w:val="left"/>
      <w:pPr>
        <w:ind w:left="3164" w:hanging="360"/>
      </w:pPr>
      <w:rPr>
        <w:rFonts w:hint="default"/>
      </w:rPr>
    </w:lvl>
    <w:lvl w:ilvl="2">
      <w:start w:val="1"/>
      <w:numFmt w:val="decimal"/>
      <w:lvlText w:val="%1.%2.%3"/>
      <w:lvlJc w:val="left"/>
      <w:pPr>
        <w:ind w:left="6328" w:hanging="720"/>
      </w:pPr>
      <w:rPr>
        <w:rFonts w:hint="default"/>
      </w:rPr>
    </w:lvl>
    <w:lvl w:ilvl="3">
      <w:start w:val="1"/>
      <w:numFmt w:val="decimal"/>
      <w:lvlText w:val="%1.%2.%3.%4"/>
      <w:lvlJc w:val="left"/>
      <w:pPr>
        <w:ind w:left="9132" w:hanging="720"/>
      </w:pPr>
      <w:rPr>
        <w:rFonts w:hint="default"/>
      </w:rPr>
    </w:lvl>
    <w:lvl w:ilvl="4">
      <w:start w:val="1"/>
      <w:numFmt w:val="decimal"/>
      <w:lvlText w:val="%1.%2.%3.%4.%5"/>
      <w:lvlJc w:val="left"/>
      <w:pPr>
        <w:ind w:left="12296" w:hanging="1080"/>
      </w:pPr>
      <w:rPr>
        <w:rFonts w:hint="default"/>
      </w:rPr>
    </w:lvl>
    <w:lvl w:ilvl="5">
      <w:start w:val="1"/>
      <w:numFmt w:val="decimal"/>
      <w:lvlText w:val="%1.%2.%3.%4.%5.%6"/>
      <w:lvlJc w:val="left"/>
      <w:pPr>
        <w:ind w:left="15100" w:hanging="1080"/>
      </w:pPr>
      <w:rPr>
        <w:rFonts w:hint="default"/>
      </w:rPr>
    </w:lvl>
    <w:lvl w:ilvl="6">
      <w:start w:val="1"/>
      <w:numFmt w:val="decimal"/>
      <w:lvlText w:val="%1.%2.%3.%4.%5.%6.%7"/>
      <w:lvlJc w:val="left"/>
      <w:pPr>
        <w:ind w:left="18264" w:hanging="1440"/>
      </w:pPr>
      <w:rPr>
        <w:rFonts w:hint="default"/>
      </w:rPr>
    </w:lvl>
    <w:lvl w:ilvl="7">
      <w:start w:val="1"/>
      <w:numFmt w:val="decimal"/>
      <w:lvlText w:val="%1.%2.%3.%4.%5.%6.%7.%8"/>
      <w:lvlJc w:val="left"/>
      <w:pPr>
        <w:ind w:left="21068" w:hanging="1440"/>
      </w:pPr>
      <w:rPr>
        <w:rFonts w:hint="default"/>
      </w:rPr>
    </w:lvl>
    <w:lvl w:ilvl="8">
      <w:start w:val="1"/>
      <w:numFmt w:val="decimal"/>
      <w:lvlText w:val="%1.%2.%3.%4.%5.%6.%7.%8.%9"/>
      <w:lvlJc w:val="left"/>
      <w:pPr>
        <w:ind w:left="23872" w:hanging="1440"/>
      </w:pPr>
      <w:rPr>
        <w:rFonts w:hint="default"/>
      </w:rPr>
    </w:lvl>
  </w:abstractNum>
  <w:abstractNum w:abstractNumId="38" w15:restartNumberingAfterBreak="0">
    <w:nsid w:val="222C2926"/>
    <w:multiLevelType w:val="multilevel"/>
    <w:tmpl w:val="A778427A"/>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3ED7355"/>
    <w:multiLevelType w:val="multilevel"/>
    <w:tmpl w:val="5762C120"/>
    <w:lvl w:ilvl="0">
      <w:start w:val="1"/>
      <w:numFmt w:val="decimal"/>
      <w:lvlText w:val="%1."/>
      <w:lvlJc w:val="left"/>
      <w:pPr>
        <w:ind w:left="1637" w:hanging="360"/>
      </w:pPr>
      <w:rPr>
        <w:rFonts w:hint="default"/>
        <w:b w:val="0"/>
        <w:i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4A86897"/>
    <w:multiLevelType w:val="multilevel"/>
    <w:tmpl w:val="F67A367E"/>
    <w:lvl w:ilvl="0">
      <w:start w:val="4"/>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250C6C05"/>
    <w:multiLevelType w:val="multilevel"/>
    <w:tmpl w:val="28AA7996"/>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67C15A6"/>
    <w:multiLevelType w:val="multilevel"/>
    <w:tmpl w:val="91AE5330"/>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0" w:firstLine="0"/>
      </w:pPr>
      <w:rPr>
        <w:rFonts w:ascii="Symbol" w:hAnsi="Symbol"/>
      </w:rPr>
    </w:lvl>
    <w:lvl w:ilvl="2">
      <w:start w:val="1"/>
      <w:numFmt w:val="decimal"/>
      <w:lvlText w:val="%3."/>
      <w:lvlJc w:val="left"/>
      <w:pPr>
        <w:tabs>
          <w:tab w:val="num" w:pos="2160"/>
        </w:tabs>
        <w:ind w:left="0" w:firstLine="0"/>
      </w:pPr>
      <w:rPr>
        <w:rFonts w:cs="Times New Roman"/>
      </w:rPr>
    </w:lvl>
    <w:lvl w:ilvl="3">
      <w:start w:val="1"/>
      <w:numFmt w:val="decimal"/>
      <w:lvlText w:val="%4."/>
      <w:lvlJc w:val="left"/>
      <w:pPr>
        <w:tabs>
          <w:tab w:val="num" w:pos="2880"/>
        </w:tabs>
        <w:ind w:left="0" w:firstLine="0"/>
      </w:pPr>
      <w:rPr>
        <w:rFonts w:cs="Times New Roman"/>
      </w:rPr>
    </w:lvl>
    <w:lvl w:ilvl="4">
      <w:start w:val="1"/>
      <w:numFmt w:val="decimal"/>
      <w:lvlText w:val="%5."/>
      <w:lvlJc w:val="left"/>
      <w:pPr>
        <w:tabs>
          <w:tab w:val="num" w:pos="3600"/>
        </w:tabs>
        <w:ind w:left="0" w:firstLine="0"/>
      </w:pPr>
      <w:rPr>
        <w:rFonts w:cs="Times New Roman"/>
      </w:rPr>
    </w:lvl>
    <w:lvl w:ilvl="5">
      <w:start w:val="1"/>
      <w:numFmt w:val="decimal"/>
      <w:lvlText w:val="%6."/>
      <w:lvlJc w:val="left"/>
      <w:pPr>
        <w:tabs>
          <w:tab w:val="num" w:pos="4320"/>
        </w:tabs>
        <w:ind w:left="0" w:firstLine="0"/>
      </w:pPr>
      <w:rPr>
        <w:rFonts w:cs="Times New Roman"/>
      </w:rPr>
    </w:lvl>
    <w:lvl w:ilvl="6">
      <w:start w:val="1"/>
      <w:numFmt w:val="decimal"/>
      <w:lvlText w:val="%7."/>
      <w:lvlJc w:val="left"/>
      <w:pPr>
        <w:tabs>
          <w:tab w:val="num" w:pos="5040"/>
        </w:tabs>
        <w:ind w:left="0" w:firstLine="0"/>
      </w:pPr>
      <w:rPr>
        <w:rFonts w:cs="Times New Roman"/>
      </w:rPr>
    </w:lvl>
    <w:lvl w:ilvl="7">
      <w:start w:val="1"/>
      <w:numFmt w:val="decimal"/>
      <w:lvlText w:val="%8."/>
      <w:lvlJc w:val="left"/>
      <w:pPr>
        <w:tabs>
          <w:tab w:val="num" w:pos="5760"/>
        </w:tabs>
        <w:ind w:left="0" w:firstLine="0"/>
      </w:pPr>
      <w:rPr>
        <w:rFonts w:cs="Times New Roman"/>
      </w:rPr>
    </w:lvl>
    <w:lvl w:ilvl="8">
      <w:start w:val="1"/>
      <w:numFmt w:val="decimal"/>
      <w:lvlText w:val="%9."/>
      <w:lvlJc w:val="left"/>
      <w:pPr>
        <w:tabs>
          <w:tab w:val="num" w:pos="6480"/>
        </w:tabs>
        <w:ind w:left="0" w:firstLine="0"/>
      </w:pPr>
      <w:rPr>
        <w:rFonts w:cs="Times New Roman"/>
      </w:rPr>
    </w:lvl>
  </w:abstractNum>
  <w:abstractNum w:abstractNumId="44" w15:restartNumberingAfterBreak="0">
    <w:nsid w:val="29026CB7"/>
    <w:multiLevelType w:val="multilevel"/>
    <w:tmpl w:val="63C63642"/>
    <w:lvl w:ilvl="0">
      <w:start w:val="1"/>
      <w:numFmt w:val="decimal"/>
      <w:lvlText w:val="%1."/>
      <w:lvlJc w:val="left"/>
      <w:pPr>
        <w:ind w:left="360" w:hanging="360"/>
      </w:pPr>
      <w:rPr>
        <w:rFonts w:ascii="Times New Roman" w:eastAsia="Times New Roman" w:hAnsi="Times New Roman" w:cs="Times New Roman"/>
        <w:b w:val="0"/>
        <w:bCs/>
        <w:i w:val="0"/>
        <w:iCs w:val="0"/>
        <w:color w:val="auto"/>
      </w:rPr>
    </w:lvl>
    <w:lvl w:ilvl="1">
      <w:start w:val="1"/>
      <w:numFmt w:val="decimal"/>
      <w:lvlText w:val="%2)"/>
      <w:lvlJc w:val="left"/>
      <w:pPr>
        <w:ind w:left="720" w:hanging="360"/>
      </w:pPr>
      <w:rPr>
        <w:rFonts w:hint="default"/>
        <w:b w:val="0"/>
        <w:bCs/>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E4663BD"/>
    <w:multiLevelType w:val="hybridMultilevel"/>
    <w:tmpl w:val="39E43E90"/>
    <w:lvl w:ilvl="0" w:tplc="A044F356">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E8D0062"/>
    <w:multiLevelType w:val="multilevel"/>
    <w:tmpl w:val="FB5810FA"/>
    <w:lvl w:ilvl="0">
      <w:start w:val="1"/>
      <w:numFmt w:val="decimal"/>
      <w:lvlText w:val="%1."/>
      <w:lvlJc w:val="left"/>
      <w:pPr>
        <w:ind w:left="360" w:hanging="360"/>
      </w:pPr>
      <w:rPr>
        <w:rFonts w:hint="default"/>
        <w:b w:val="0"/>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2F230B3F"/>
    <w:multiLevelType w:val="hybridMultilevel"/>
    <w:tmpl w:val="2C565B10"/>
    <w:lvl w:ilvl="0" w:tplc="04150011">
      <w:start w:val="1"/>
      <w:numFmt w:val="decimal"/>
      <w:lvlText w:val="%1)"/>
      <w:lvlJc w:val="left"/>
      <w:pPr>
        <w:ind w:left="1040" w:hanging="360"/>
      </w:pPr>
      <w:rPr>
        <w:rFonts w:hint="default"/>
        <w:color w:val="auto"/>
      </w:rPr>
    </w:lvl>
    <w:lvl w:ilvl="1" w:tplc="FFFFFFFF" w:tentative="1">
      <w:start w:val="1"/>
      <w:numFmt w:val="bullet"/>
      <w:lvlText w:val="o"/>
      <w:lvlJc w:val="left"/>
      <w:pPr>
        <w:ind w:left="1760" w:hanging="360"/>
      </w:pPr>
      <w:rPr>
        <w:rFonts w:ascii="Courier New" w:hAnsi="Courier New" w:hint="default"/>
      </w:rPr>
    </w:lvl>
    <w:lvl w:ilvl="2" w:tplc="FFFFFFFF" w:tentative="1">
      <w:start w:val="1"/>
      <w:numFmt w:val="bullet"/>
      <w:lvlText w:val=""/>
      <w:lvlJc w:val="left"/>
      <w:pPr>
        <w:ind w:left="2480" w:hanging="360"/>
      </w:pPr>
      <w:rPr>
        <w:rFonts w:ascii="Wingdings" w:hAnsi="Wingdings" w:hint="default"/>
      </w:rPr>
    </w:lvl>
    <w:lvl w:ilvl="3" w:tplc="FFFFFFFF" w:tentative="1">
      <w:start w:val="1"/>
      <w:numFmt w:val="bullet"/>
      <w:lvlText w:val=""/>
      <w:lvlJc w:val="left"/>
      <w:pPr>
        <w:ind w:left="3200" w:hanging="360"/>
      </w:pPr>
      <w:rPr>
        <w:rFonts w:ascii="Symbol" w:hAnsi="Symbol" w:hint="default"/>
      </w:rPr>
    </w:lvl>
    <w:lvl w:ilvl="4" w:tplc="FFFFFFFF" w:tentative="1">
      <w:start w:val="1"/>
      <w:numFmt w:val="bullet"/>
      <w:lvlText w:val="o"/>
      <w:lvlJc w:val="left"/>
      <w:pPr>
        <w:ind w:left="3920" w:hanging="360"/>
      </w:pPr>
      <w:rPr>
        <w:rFonts w:ascii="Courier New" w:hAnsi="Courier New" w:hint="default"/>
      </w:rPr>
    </w:lvl>
    <w:lvl w:ilvl="5" w:tplc="FFFFFFFF" w:tentative="1">
      <w:start w:val="1"/>
      <w:numFmt w:val="bullet"/>
      <w:lvlText w:val=""/>
      <w:lvlJc w:val="left"/>
      <w:pPr>
        <w:ind w:left="4640" w:hanging="360"/>
      </w:pPr>
      <w:rPr>
        <w:rFonts w:ascii="Wingdings" w:hAnsi="Wingdings" w:hint="default"/>
      </w:rPr>
    </w:lvl>
    <w:lvl w:ilvl="6" w:tplc="FFFFFFFF" w:tentative="1">
      <w:start w:val="1"/>
      <w:numFmt w:val="bullet"/>
      <w:lvlText w:val=""/>
      <w:lvlJc w:val="left"/>
      <w:pPr>
        <w:ind w:left="5360" w:hanging="360"/>
      </w:pPr>
      <w:rPr>
        <w:rFonts w:ascii="Symbol" w:hAnsi="Symbol" w:hint="default"/>
      </w:rPr>
    </w:lvl>
    <w:lvl w:ilvl="7" w:tplc="FFFFFFFF" w:tentative="1">
      <w:start w:val="1"/>
      <w:numFmt w:val="bullet"/>
      <w:lvlText w:val="o"/>
      <w:lvlJc w:val="left"/>
      <w:pPr>
        <w:ind w:left="6080" w:hanging="360"/>
      </w:pPr>
      <w:rPr>
        <w:rFonts w:ascii="Courier New" w:hAnsi="Courier New" w:hint="default"/>
      </w:rPr>
    </w:lvl>
    <w:lvl w:ilvl="8" w:tplc="FFFFFFFF" w:tentative="1">
      <w:start w:val="1"/>
      <w:numFmt w:val="bullet"/>
      <w:lvlText w:val=""/>
      <w:lvlJc w:val="left"/>
      <w:pPr>
        <w:ind w:left="6800" w:hanging="360"/>
      </w:pPr>
      <w:rPr>
        <w:rFonts w:ascii="Wingdings" w:hAnsi="Wingdings" w:hint="default"/>
      </w:rPr>
    </w:lvl>
  </w:abstractNum>
  <w:abstractNum w:abstractNumId="48" w15:restartNumberingAfterBreak="0">
    <w:nsid w:val="30020526"/>
    <w:multiLevelType w:val="multilevel"/>
    <w:tmpl w:val="53F8D052"/>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50" w15:restartNumberingAfterBreak="0">
    <w:nsid w:val="31846496"/>
    <w:multiLevelType w:val="multilevel"/>
    <w:tmpl w:val="3042C7B8"/>
    <w:lvl w:ilvl="0">
      <w:start w:val="1"/>
      <w:numFmt w:val="upperRoman"/>
      <w:lvlText w:val="%1."/>
      <w:lvlJc w:val="left"/>
      <w:pPr>
        <w:tabs>
          <w:tab w:val="num" w:pos="340"/>
        </w:tabs>
        <w:ind w:left="340" w:hanging="340"/>
      </w:pPr>
      <w:rPr>
        <w:rFonts w:ascii="Times New Roman" w:hAnsi="Times New Roman" w:cs="Times New Roman" w:hint="default"/>
        <w:b/>
        <w:i w:val="0"/>
        <w:effect w:val="none"/>
      </w:rPr>
    </w:lvl>
    <w:lvl w:ilvl="1">
      <w:start w:val="1"/>
      <w:numFmt w:val="decimal"/>
      <w:lvlText w:val="%2"/>
      <w:lvlJc w:val="left"/>
      <w:pPr>
        <w:tabs>
          <w:tab w:val="num" w:pos="340"/>
        </w:tabs>
        <w:ind w:left="340" w:hanging="340"/>
      </w:pPr>
    </w:lvl>
    <w:lvl w:ilvl="2">
      <w:start w:val="1"/>
      <w:numFmt w:val="lowerLetter"/>
      <w:lvlText w:val="%3)"/>
      <w:lvlJc w:val="left"/>
      <w:pPr>
        <w:tabs>
          <w:tab w:val="num" w:pos="766"/>
        </w:tabs>
        <w:ind w:left="766" w:hanging="340"/>
      </w:pPr>
    </w:lvl>
    <w:lvl w:ilvl="3">
      <w:start w:val="1"/>
      <w:numFmt w:val="bullet"/>
      <w:lvlText w:val="-"/>
      <w:lvlJc w:val="left"/>
      <w:pPr>
        <w:tabs>
          <w:tab w:val="num" w:pos="1021"/>
        </w:tabs>
        <w:ind w:left="1021" w:hanging="341"/>
      </w:pPr>
      <w:rPr>
        <w:rFonts w:ascii="Times New Roman" w:hAnsi="Times New Roman" w:cs="Times New Roman"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rPr>
        <w:rFonts w:ascii="Times New Roman" w:hAnsi="Times New Roman" w:cs="Times New Roman" w:hint="default"/>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32D43470"/>
    <w:multiLevelType w:val="multilevel"/>
    <w:tmpl w:val="B854E64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52" w15:restartNumberingAfterBreak="0">
    <w:nsid w:val="336014AE"/>
    <w:multiLevelType w:val="hybridMultilevel"/>
    <w:tmpl w:val="DDBC21C0"/>
    <w:lvl w:ilvl="0" w:tplc="04D607D4">
      <w:start w:val="1"/>
      <w:numFmt w:val="decimal"/>
      <w:lvlText w:val="%1."/>
      <w:lvlJc w:val="left"/>
      <w:pPr>
        <w:ind w:left="1070" w:hanging="360"/>
      </w:pPr>
      <w:rPr>
        <w:rFonts w:hint="default"/>
        <w:b w:val="0"/>
        <w:bCs/>
      </w:rPr>
    </w:lvl>
    <w:lvl w:ilvl="1" w:tplc="04150003" w:tentative="1">
      <w:start w:val="1"/>
      <w:numFmt w:val="bullet"/>
      <w:lvlText w:val="o"/>
      <w:lvlJc w:val="left"/>
      <w:pPr>
        <w:ind w:left="1935" w:hanging="360"/>
      </w:pPr>
      <w:rPr>
        <w:rFonts w:ascii="Courier New" w:hAnsi="Courier New" w:cs="Courier New" w:hint="default"/>
      </w:rPr>
    </w:lvl>
    <w:lvl w:ilvl="2" w:tplc="04150005" w:tentative="1">
      <w:start w:val="1"/>
      <w:numFmt w:val="bullet"/>
      <w:lvlText w:val=""/>
      <w:lvlJc w:val="left"/>
      <w:pPr>
        <w:ind w:left="2655" w:hanging="360"/>
      </w:pPr>
      <w:rPr>
        <w:rFonts w:ascii="Wingdings" w:hAnsi="Wingdings" w:hint="default"/>
      </w:rPr>
    </w:lvl>
    <w:lvl w:ilvl="3" w:tplc="04150001" w:tentative="1">
      <w:start w:val="1"/>
      <w:numFmt w:val="bullet"/>
      <w:lvlText w:val=""/>
      <w:lvlJc w:val="left"/>
      <w:pPr>
        <w:ind w:left="3375" w:hanging="360"/>
      </w:pPr>
      <w:rPr>
        <w:rFonts w:ascii="Symbol" w:hAnsi="Symbol" w:hint="default"/>
      </w:rPr>
    </w:lvl>
    <w:lvl w:ilvl="4" w:tplc="04150003" w:tentative="1">
      <w:start w:val="1"/>
      <w:numFmt w:val="bullet"/>
      <w:lvlText w:val="o"/>
      <w:lvlJc w:val="left"/>
      <w:pPr>
        <w:ind w:left="4095" w:hanging="360"/>
      </w:pPr>
      <w:rPr>
        <w:rFonts w:ascii="Courier New" w:hAnsi="Courier New" w:cs="Courier New" w:hint="default"/>
      </w:rPr>
    </w:lvl>
    <w:lvl w:ilvl="5" w:tplc="04150005" w:tentative="1">
      <w:start w:val="1"/>
      <w:numFmt w:val="bullet"/>
      <w:lvlText w:val=""/>
      <w:lvlJc w:val="left"/>
      <w:pPr>
        <w:ind w:left="4815" w:hanging="360"/>
      </w:pPr>
      <w:rPr>
        <w:rFonts w:ascii="Wingdings" w:hAnsi="Wingdings" w:hint="default"/>
      </w:rPr>
    </w:lvl>
    <w:lvl w:ilvl="6" w:tplc="04150001" w:tentative="1">
      <w:start w:val="1"/>
      <w:numFmt w:val="bullet"/>
      <w:lvlText w:val=""/>
      <w:lvlJc w:val="left"/>
      <w:pPr>
        <w:ind w:left="5535" w:hanging="360"/>
      </w:pPr>
      <w:rPr>
        <w:rFonts w:ascii="Symbol" w:hAnsi="Symbol" w:hint="default"/>
      </w:rPr>
    </w:lvl>
    <w:lvl w:ilvl="7" w:tplc="04150003" w:tentative="1">
      <w:start w:val="1"/>
      <w:numFmt w:val="bullet"/>
      <w:lvlText w:val="o"/>
      <w:lvlJc w:val="left"/>
      <w:pPr>
        <w:ind w:left="6255" w:hanging="360"/>
      </w:pPr>
      <w:rPr>
        <w:rFonts w:ascii="Courier New" w:hAnsi="Courier New" w:cs="Courier New" w:hint="default"/>
      </w:rPr>
    </w:lvl>
    <w:lvl w:ilvl="8" w:tplc="04150005" w:tentative="1">
      <w:start w:val="1"/>
      <w:numFmt w:val="bullet"/>
      <w:lvlText w:val=""/>
      <w:lvlJc w:val="left"/>
      <w:pPr>
        <w:ind w:left="6975" w:hanging="360"/>
      </w:pPr>
      <w:rPr>
        <w:rFonts w:ascii="Wingdings" w:hAnsi="Wingdings" w:hint="default"/>
      </w:rPr>
    </w:lvl>
  </w:abstractNum>
  <w:abstractNum w:abstractNumId="53" w15:restartNumberingAfterBreak="0">
    <w:nsid w:val="34A9699A"/>
    <w:multiLevelType w:val="hybridMultilevel"/>
    <w:tmpl w:val="9E1E4C1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353B4945"/>
    <w:multiLevelType w:val="multilevel"/>
    <w:tmpl w:val="2304B0B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7630C01"/>
    <w:multiLevelType w:val="hybridMultilevel"/>
    <w:tmpl w:val="0CE06DEA"/>
    <w:lvl w:ilvl="0" w:tplc="FFFFFFFF">
      <w:start w:val="1"/>
      <w:numFmt w:val="lowerLetter"/>
      <w:lvlText w:val="%1)"/>
      <w:lvlJc w:val="left"/>
      <w:pPr>
        <w:ind w:left="1866" w:hanging="360"/>
      </w:pPr>
      <w:rPr>
        <w:rFonts w:hint="default"/>
      </w:rPr>
    </w:lvl>
    <w:lvl w:ilvl="1" w:tplc="FFFFFFFF" w:tentative="1">
      <w:start w:val="1"/>
      <w:numFmt w:val="bullet"/>
      <w:lvlText w:val="o"/>
      <w:lvlJc w:val="left"/>
      <w:pPr>
        <w:ind w:left="2586" w:hanging="360"/>
      </w:pPr>
      <w:rPr>
        <w:rFonts w:ascii="Courier New" w:hAnsi="Courier New" w:cs="Courier New" w:hint="default"/>
      </w:rPr>
    </w:lvl>
    <w:lvl w:ilvl="2" w:tplc="FFFFFFFF" w:tentative="1">
      <w:start w:val="1"/>
      <w:numFmt w:val="bullet"/>
      <w:lvlText w:val=""/>
      <w:lvlJc w:val="left"/>
      <w:pPr>
        <w:ind w:left="3306" w:hanging="360"/>
      </w:pPr>
      <w:rPr>
        <w:rFonts w:ascii="Wingdings" w:hAnsi="Wingdings" w:hint="default"/>
      </w:rPr>
    </w:lvl>
    <w:lvl w:ilvl="3" w:tplc="FFFFFFFF" w:tentative="1">
      <w:start w:val="1"/>
      <w:numFmt w:val="bullet"/>
      <w:lvlText w:val=""/>
      <w:lvlJc w:val="left"/>
      <w:pPr>
        <w:ind w:left="4026" w:hanging="360"/>
      </w:pPr>
      <w:rPr>
        <w:rFonts w:ascii="Symbol" w:hAnsi="Symbol" w:hint="default"/>
      </w:rPr>
    </w:lvl>
    <w:lvl w:ilvl="4" w:tplc="FFFFFFFF" w:tentative="1">
      <w:start w:val="1"/>
      <w:numFmt w:val="bullet"/>
      <w:lvlText w:val="o"/>
      <w:lvlJc w:val="left"/>
      <w:pPr>
        <w:ind w:left="4746" w:hanging="360"/>
      </w:pPr>
      <w:rPr>
        <w:rFonts w:ascii="Courier New" w:hAnsi="Courier New" w:cs="Courier New" w:hint="default"/>
      </w:rPr>
    </w:lvl>
    <w:lvl w:ilvl="5" w:tplc="FFFFFFFF" w:tentative="1">
      <w:start w:val="1"/>
      <w:numFmt w:val="bullet"/>
      <w:lvlText w:val=""/>
      <w:lvlJc w:val="left"/>
      <w:pPr>
        <w:ind w:left="5466" w:hanging="360"/>
      </w:pPr>
      <w:rPr>
        <w:rFonts w:ascii="Wingdings" w:hAnsi="Wingdings" w:hint="default"/>
      </w:rPr>
    </w:lvl>
    <w:lvl w:ilvl="6" w:tplc="FFFFFFFF" w:tentative="1">
      <w:start w:val="1"/>
      <w:numFmt w:val="bullet"/>
      <w:lvlText w:val=""/>
      <w:lvlJc w:val="left"/>
      <w:pPr>
        <w:ind w:left="6186" w:hanging="360"/>
      </w:pPr>
      <w:rPr>
        <w:rFonts w:ascii="Symbol" w:hAnsi="Symbol" w:hint="default"/>
      </w:rPr>
    </w:lvl>
    <w:lvl w:ilvl="7" w:tplc="FFFFFFFF" w:tentative="1">
      <w:start w:val="1"/>
      <w:numFmt w:val="bullet"/>
      <w:lvlText w:val="o"/>
      <w:lvlJc w:val="left"/>
      <w:pPr>
        <w:ind w:left="6906" w:hanging="360"/>
      </w:pPr>
      <w:rPr>
        <w:rFonts w:ascii="Courier New" w:hAnsi="Courier New" w:cs="Courier New" w:hint="default"/>
      </w:rPr>
    </w:lvl>
    <w:lvl w:ilvl="8" w:tplc="FFFFFFFF" w:tentative="1">
      <w:start w:val="1"/>
      <w:numFmt w:val="bullet"/>
      <w:lvlText w:val=""/>
      <w:lvlJc w:val="left"/>
      <w:pPr>
        <w:ind w:left="7626" w:hanging="360"/>
      </w:pPr>
      <w:rPr>
        <w:rFonts w:ascii="Wingdings" w:hAnsi="Wingdings" w:hint="default"/>
      </w:rPr>
    </w:lvl>
  </w:abstractNum>
  <w:abstractNum w:abstractNumId="56" w15:restartNumberingAfterBreak="0">
    <w:nsid w:val="38264520"/>
    <w:multiLevelType w:val="hybridMultilevel"/>
    <w:tmpl w:val="5C849536"/>
    <w:lvl w:ilvl="0" w:tplc="9E6AE95E">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717620"/>
    <w:multiLevelType w:val="multilevel"/>
    <w:tmpl w:val="63C63642"/>
    <w:lvl w:ilvl="0">
      <w:start w:val="1"/>
      <w:numFmt w:val="decimal"/>
      <w:lvlText w:val="%1."/>
      <w:lvlJc w:val="left"/>
      <w:pPr>
        <w:ind w:left="360" w:hanging="360"/>
      </w:pPr>
      <w:rPr>
        <w:rFonts w:ascii="Times New Roman" w:eastAsia="Times New Roman" w:hAnsi="Times New Roman" w:cs="Times New Roman"/>
        <w:b w:val="0"/>
        <w:bCs/>
        <w:i w:val="0"/>
        <w:iCs w:val="0"/>
        <w:color w:val="auto"/>
      </w:rPr>
    </w:lvl>
    <w:lvl w:ilvl="1">
      <w:start w:val="1"/>
      <w:numFmt w:val="decimal"/>
      <w:lvlText w:val="%2)"/>
      <w:lvlJc w:val="left"/>
      <w:pPr>
        <w:ind w:left="720" w:hanging="360"/>
      </w:pPr>
      <w:rPr>
        <w:rFonts w:hint="default"/>
        <w:b w:val="0"/>
        <w:bCs/>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87B794F"/>
    <w:multiLevelType w:val="hybridMultilevel"/>
    <w:tmpl w:val="27066188"/>
    <w:lvl w:ilvl="0" w:tplc="670E197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9" w15:restartNumberingAfterBreak="0">
    <w:nsid w:val="3D7E3D06"/>
    <w:multiLevelType w:val="multilevel"/>
    <w:tmpl w:val="B13820B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2" w15:restartNumberingAfterBreak="0">
    <w:nsid w:val="438E6718"/>
    <w:multiLevelType w:val="multilevel"/>
    <w:tmpl w:val="AA52755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4AD6D53"/>
    <w:multiLevelType w:val="hybridMultilevel"/>
    <w:tmpl w:val="A78AC53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44B23673"/>
    <w:multiLevelType w:val="hybridMultilevel"/>
    <w:tmpl w:val="51DE245A"/>
    <w:lvl w:ilvl="0" w:tplc="3FAC19FC">
      <w:start w:val="1"/>
      <w:numFmt w:val="bullet"/>
      <w:lvlText w:val=""/>
      <w:lvlJc w:val="left"/>
      <w:pPr>
        <w:ind w:left="216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65" w15:restartNumberingAfterBreak="0">
    <w:nsid w:val="45614F6A"/>
    <w:multiLevelType w:val="multilevel"/>
    <w:tmpl w:val="D47AFEEA"/>
    <w:lvl w:ilvl="0">
      <w:start w:val="1"/>
      <w:numFmt w:val="decimal"/>
      <w:lvlText w:val="%1."/>
      <w:lvlJc w:val="left"/>
      <w:pPr>
        <w:ind w:left="720" w:hanging="360"/>
      </w:pPr>
      <w:rPr>
        <w:color w:val="auto"/>
      </w:rPr>
    </w:lvl>
    <w:lvl w:ilvl="1">
      <w:start w:val="1"/>
      <w:numFmt w:val="lowerLetter"/>
      <w:lvlText w:val="%2)"/>
      <w:lvlJc w:val="left"/>
      <w:pPr>
        <w:ind w:left="2340" w:hanging="360"/>
      </w:p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66" w15:restartNumberingAfterBreak="0">
    <w:nsid w:val="45EA53DF"/>
    <w:multiLevelType w:val="multilevel"/>
    <w:tmpl w:val="BFA83226"/>
    <w:lvl w:ilvl="0">
      <w:start w:val="1"/>
      <w:numFmt w:val="decimal"/>
      <w:lvlText w:val="%1)"/>
      <w:lvlJc w:val="left"/>
      <w:pPr>
        <w:tabs>
          <w:tab w:val="num" w:pos="577"/>
        </w:tabs>
        <w:ind w:left="577" w:hanging="397"/>
      </w:pPr>
      <w:rPr>
        <w:rFonts w:cs="Times New Roman"/>
        <w:b w:val="0"/>
        <w:bCs w:val="0"/>
        <w:i w:val="0"/>
        <w:iCs w:val="0"/>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7" w15:restartNumberingAfterBreak="0">
    <w:nsid w:val="46962092"/>
    <w:multiLevelType w:val="multilevel"/>
    <w:tmpl w:val="AADC5E0C"/>
    <w:lvl w:ilvl="0">
      <w:start w:val="1"/>
      <w:numFmt w:val="decimal"/>
      <w:lvlText w:val="%1."/>
      <w:lvlJc w:val="left"/>
      <w:pPr>
        <w:ind w:left="360" w:hanging="360"/>
      </w:pPr>
      <w:rPr>
        <w:rFonts w:hint="default"/>
        <w:b w:val="0"/>
      </w:rPr>
    </w:lvl>
    <w:lvl w:ilvl="1">
      <w:start w:val="1"/>
      <w:numFmt w:val="decimal"/>
      <w:lvlText w:val="%2."/>
      <w:lvlJc w:val="left"/>
      <w:pPr>
        <w:ind w:left="660" w:hanging="360"/>
      </w:pPr>
      <w:rPr>
        <w:rFonts w:ascii="Times New Roman" w:eastAsia="MS Gothic" w:hAnsi="Times New Roman" w:cs="Times New Roman" w:hint="default"/>
        <w:b w:val="0"/>
      </w:rPr>
    </w:lvl>
    <w:lvl w:ilvl="2">
      <w:start w:val="1"/>
      <w:numFmt w:val="decimal"/>
      <w:lvlText w:val="%1.%2.%3"/>
      <w:lvlJc w:val="left"/>
      <w:pPr>
        <w:ind w:left="1320" w:hanging="720"/>
      </w:pPr>
      <w:rPr>
        <w:rFonts w:eastAsia="MS Gothic" w:hint="default"/>
        <w:b w:val="0"/>
      </w:rPr>
    </w:lvl>
    <w:lvl w:ilvl="3">
      <w:start w:val="1"/>
      <w:numFmt w:val="decimal"/>
      <w:lvlText w:val="%1.%2.%3.%4"/>
      <w:lvlJc w:val="left"/>
      <w:pPr>
        <w:ind w:left="1620" w:hanging="720"/>
      </w:pPr>
      <w:rPr>
        <w:rFonts w:eastAsia="MS Gothic" w:hint="default"/>
        <w:b w:val="0"/>
      </w:rPr>
    </w:lvl>
    <w:lvl w:ilvl="4">
      <w:start w:val="1"/>
      <w:numFmt w:val="decimal"/>
      <w:lvlText w:val="%1.%2.%3.%4.%5"/>
      <w:lvlJc w:val="left"/>
      <w:pPr>
        <w:ind w:left="2280" w:hanging="1080"/>
      </w:pPr>
      <w:rPr>
        <w:rFonts w:eastAsia="MS Gothic" w:hint="default"/>
        <w:b w:val="0"/>
      </w:rPr>
    </w:lvl>
    <w:lvl w:ilvl="5">
      <w:start w:val="1"/>
      <w:numFmt w:val="decimal"/>
      <w:lvlText w:val="%1.%2.%3.%4.%5.%6"/>
      <w:lvlJc w:val="left"/>
      <w:pPr>
        <w:ind w:left="2580" w:hanging="1080"/>
      </w:pPr>
      <w:rPr>
        <w:rFonts w:eastAsia="MS Gothic" w:hint="default"/>
        <w:b w:val="0"/>
      </w:rPr>
    </w:lvl>
    <w:lvl w:ilvl="6">
      <w:start w:val="1"/>
      <w:numFmt w:val="decimal"/>
      <w:lvlText w:val="%1.%2.%3.%4.%5.%6.%7"/>
      <w:lvlJc w:val="left"/>
      <w:pPr>
        <w:ind w:left="3240" w:hanging="1440"/>
      </w:pPr>
      <w:rPr>
        <w:rFonts w:eastAsia="MS Gothic" w:hint="default"/>
        <w:b w:val="0"/>
      </w:rPr>
    </w:lvl>
    <w:lvl w:ilvl="7">
      <w:start w:val="1"/>
      <w:numFmt w:val="decimal"/>
      <w:lvlText w:val="%1.%2.%3.%4.%5.%6.%7.%8"/>
      <w:lvlJc w:val="left"/>
      <w:pPr>
        <w:ind w:left="3540" w:hanging="1440"/>
      </w:pPr>
      <w:rPr>
        <w:rFonts w:eastAsia="MS Gothic" w:hint="default"/>
        <w:b w:val="0"/>
      </w:rPr>
    </w:lvl>
    <w:lvl w:ilvl="8">
      <w:start w:val="1"/>
      <w:numFmt w:val="decimal"/>
      <w:lvlText w:val="%1.%2.%3.%4.%5.%6.%7.%8.%9"/>
      <w:lvlJc w:val="left"/>
      <w:pPr>
        <w:ind w:left="4200" w:hanging="1800"/>
      </w:pPr>
      <w:rPr>
        <w:rFonts w:eastAsia="MS Gothic" w:hint="default"/>
        <w:b w:val="0"/>
      </w:rPr>
    </w:lvl>
  </w:abstractNum>
  <w:abstractNum w:abstractNumId="68" w15:restartNumberingAfterBreak="0">
    <w:nsid w:val="46CA6DFC"/>
    <w:multiLevelType w:val="hybridMultilevel"/>
    <w:tmpl w:val="4AF646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48082399"/>
    <w:multiLevelType w:val="hybridMultilevel"/>
    <w:tmpl w:val="41721084"/>
    <w:lvl w:ilvl="0" w:tplc="1A663812">
      <w:start w:val="1"/>
      <w:numFmt w:val="decimal"/>
      <w:lvlText w:val="%1)"/>
      <w:lvlJc w:val="left"/>
      <w:pPr>
        <w:ind w:left="1252" w:hanging="360"/>
      </w:pPr>
      <w:rPr>
        <w:sz w:val="21"/>
        <w:szCs w:val="21"/>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70" w15:restartNumberingAfterBreak="0">
    <w:nsid w:val="484138DB"/>
    <w:multiLevelType w:val="multilevel"/>
    <w:tmpl w:val="E1F4D438"/>
    <w:lvl w:ilvl="0">
      <w:start w:val="1"/>
      <w:numFmt w:val="decimal"/>
      <w:lvlText w:val="%1)"/>
      <w:lvlJc w:val="left"/>
      <w:pPr>
        <w:tabs>
          <w:tab w:val="num" w:pos="720"/>
        </w:tabs>
        <w:ind w:left="720" w:hanging="360"/>
      </w:pPr>
      <w:rPr>
        <w:strike w:val="0"/>
        <w:dstrike w:val="0"/>
        <w:color w:val="auto"/>
        <w:sz w:val="22"/>
        <w:szCs w:val="20"/>
      </w:rPr>
    </w:lvl>
    <w:lvl w:ilvl="1">
      <w:start w:val="1"/>
      <w:numFmt w:val="lowerLetter"/>
      <w:lvlText w:val="%2."/>
      <w:lvlJc w:val="left"/>
      <w:pPr>
        <w:tabs>
          <w:tab w:val="num" w:pos="1440"/>
        </w:tabs>
        <w:ind w:left="1440" w:hanging="360"/>
      </w:pPr>
      <w:rPr>
        <w:rFonts w:cs="Times New Roman"/>
      </w:rPr>
    </w:lvl>
    <w:lvl w:ilvl="2">
      <w:start w:val="1"/>
      <w:numFmt w:val="lowerLetter"/>
      <w:lvlText w:val="%3)"/>
      <w:lvlJc w:val="right"/>
      <w:pPr>
        <w:tabs>
          <w:tab w:val="num" w:pos="2160"/>
        </w:tabs>
        <w:ind w:left="2160" w:hanging="180"/>
      </w:pPr>
      <w:rPr>
        <w:rFonts w:eastAsia="Times New Roman" w:cs="Times New Roman"/>
        <w:sz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2" w15:restartNumberingAfterBreak="0">
    <w:nsid w:val="4A171E55"/>
    <w:multiLevelType w:val="multilevel"/>
    <w:tmpl w:val="AF409FA4"/>
    <w:lvl w:ilvl="0">
      <w:start w:val="3"/>
      <w:numFmt w:val="decimal"/>
      <w:lvlText w:val="%1"/>
      <w:lvlJc w:val="left"/>
      <w:pPr>
        <w:ind w:left="360" w:hanging="360"/>
      </w:pPr>
      <w:rPr>
        <w:rFonts w:hint="default"/>
      </w:rPr>
    </w:lvl>
    <w:lvl w:ilvl="1">
      <w:start w:val="1"/>
      <w:numFmt w:val="decimal"/>
      <w:lvlText w:val="%1.%2"/>
      <w:lvlJc w:val="left"/>
      <w:pPr>
        <w:ind w:left="3164" w:hanging="360"/>
      </w:pPr>
      <w:rPr>
        <w:rFonts w:hint="default"/>
      </w:rPr>
    </w:lvl>
    <w:lvl w:ilvl="2">
      <w:start w:val="1"/>
      <w:numFmt w:val="decimal"/>
      <w:lvlText w:val="%1.%2.%3"/>
      <w:lvlJc w:val="left"/>
      <w:pPr>
        <w:ind w:left="6328" w:hanging="720"/>
      </w:pPr>
      <w:rPr>
        <w:rFonts w:hint="default"/>
      </w:rPr>
    </w:lvl>
    <w:lvl w:ilvl="3">
      <w:start w:val="1"/>
      <w:numFmt w:val="decimal"/>
      <w:lvlText w:val="%1.%2.%3.%4"/>
      <w:lvlJc w:val="left"/>
      <w:pPr>
        <w:ind w:left="9132" w:hanging="720"/>
      </w:pPr>
      <w:rPr>
        <w:rFonts w:hint="default"/>
      </w:rPr>
    </w:lvl>
    <w:lvl w:ilvl="4">
      <w:start w:val="1"/>
      <w:numFmt w:val="decimal"/>
      <w:lvlText w:val="%1.%2.%3.%4.%5"/>
      <w:lvlJc w:val="left"/>
      <w:pPr>
        <w:ind w:left="12296" w:hanging="1080"/>
      </w:pPr>
      <w:rPr>
        <w:rFonts w:hint="default"/>
      </w:rPr>
    </w:lvl>
    <w:lvl w:ilvl="5">
      <w:start w:val="1"/>
      <w:numFmt w:val="decimal"/>
      <w:lvlText w:val="%1.%2.%3.%4.%5.%6"/>
      <w:lvlJc w:val="left"/>
      <w:pPr>
        <w:ind w:left="15100" w:hanging="1080"/>
      </w:pPr>
      <w:rPr>
        <w:rFonts w:hint="default"/>
      </w:rPr>
    </w:lvl>
    <w:lvl w:ilvl="6">
      <w:start w:val="1"/>
      <w:numFmt w:val="decimal"/>
      <w:lvlText w:val="%1.%2.%3.%4.%5.%6.%7"/>
      <w:lvlJc w:val="left"/>
      <w:pPr>
        <w:ind w:left="18264" w:hanging="1440"/>
      </w:pPr>
      <w:rPr>
        <w:rFonts w:hint="default"/>
      </w:rPr>
    </w:lvl>
    <w:lvl w:ilvl="7">
      <w:start w:val="1"/>
      <w:numFmt w:val="decimal"/>
      <w:lvlText w:val="%1.%2.%3.%4.%5.%6.%7.%8"/>
      <w:lvlJc w:val="left"/>
      <w:pPr>
        <w:ind w:left="21068" w:hanging="1440"/>
      </w:pPr>
      <w:rPr>
        <w:rFonts w:hint="default"/>
      </w:rPr>
    </w:lvl>
    <w:lvl w:ilvl="8">
      <w:start w:val="1"/>
      <w:numFmt w:val="decimal"/>
      <w:lvlText w:val="%1.%2.%3.%4.%5.%6.%7.%8.%9"/>
      <w:lvlJc w:val="left"/>
      <w:pPr>
        <w:ind w:left="23872" w:hanging="1440"/>
      </w:pPr>
      <w:rPr>
        <w:rFonts w:hint="default"/>
      </w:rPr>
    </w:lvl>
  </w:abstractNum>
  <w:abstractNum w:abstractNumId="7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C6B5C2B"/>
    <w:multiLevelType w:val="hybridMultilevel"/>
    <w:tmpl w:val="6C42B468"/>
    <w:lvl w:ilvl="0" w:tplc="88627A28">
      <w:start w:val="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E137494"/>
    <w:multiLevelType w:val="multilevel"/>
    <w:tmpl w:val="758027E4"/>
    <w:lvl w:ilvl="0">
      <w:start w:val="1"/>
      <w:numFmt w:val="decimal"/>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4EA01F2B"/>
    <w:multiLevelType w:val="multilevel"/>
    <w:tmpl w:val="2C504D9E"/>
    <w:lvl w:ilvl="0">
      <w:start w:val="1"/>
      <w:numFmt w:val="decimal"/>
      <w:lvlText w:val="%1."/>
      <w:lvlJc w:val="left"/>
      <w:pPr>
        <w:ind w:left="360" w:hanging="360"/>
      </w:pPr>
      <w:rPr>
        <w:rFonts w:hint="default"/>
        <w:i w:val="0"/>
        <w:iCs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EC0575E"/>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9" w15:restartNumberingAfterBreak="0">
    <w:nsid w:val="50CB3AF7"/>
    <w:multiLevelType w:val="multilevel"/>
    <w:tmpl w:val="BF8E350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1CD78DB"/>
    <w:multiLevelType w:val="hybridMultilevel"/>
    <w:tmpl w:val="83B66C50"/>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53233564"/>
    <w:multiLevelType w:val="multilevel"/>
    <w:tmpl w:val="58C4E33C"/>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56F2452F"/>
    <w:multiLevelType w:val="hybridMultilevel"/>
    <w:tmpl w:val="A934AE0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7" w15:restartNumberingAfterBreak="0">
    <w:nsid w:val="5A6D4393"/>
    <w:multiLevelType w:val="hybridMultilevel"/>
    <w:tmpl w:val="99DABE12"/>
    <w:lvl w:ilvl="0" w:tplc="0D5A6FD6">
      <w:start w:val="1"/>
      <w:numFmt w:val="bullet"/>
      <w:lvlText w:val=""/>
      <w:lvlJc w:val="left"/>
      <w:pPr>
        <w:ind w:left="1133" w:hanging="360"/>
      </w:pPr>
      <w:rPr>
        <w:rFonts w:ascii="Symbol" w:hAnsi="Symbol" w:hint="default"/>
      </w:rPr>
    </w:lvl>
    <w:lvl w:ilvl="1" w:tplc="04150003" w:tentative="1">
      <w:start w:val="1"/>
      <w:numFmt w:val="bullet"/>
      <w:lvlText w:val="o"/>
      <w:lvlJc w:val="left"/>
      <w:pPr>
        <w:ind w:left="1853" w:hanging="360"/>
      </w:pPr>
      <w:rPr>
        <w:rFonts w:ascii="Courier New" w:hAnsi="Courier New" w:cs="Courier New" w:hint="default"/>
      </w:rPr>
    </w:lvl>
    <w:lvl w:ilvl="2" w:tplc="04150005" w:tentative="1">
      <w:start w:val="1"/>
      <w:numFmt w:val="bullet"/>
      <w:lvlText w:val=""/>
      <w:lvlJc w:val="left"/>
      <w:pPr>
        <w:ind w:left="2573" w:hanging="360"/>
      </w:pPr>
      <w:rPr>
        <w:rFonts w:ascii="Wingdings" w:hAnsi="Wingdings" w:hint="default"/>
      </w:rPr>
    </w:lvl>
    <w:lvl w:ilvl="3" w:tplc="04150001" w:tentative="1">
      <w:start w:val="1"/>
      <w:numFmt w:val="bullet"/>
      <w:lvlText w:val=""/>
      <w:lvlJc w:val="left"/>
      <w:pPr>
        <w:ind w:left="3293" w:hanging="360"/>
      </w:pPr>
      <w:rPr>
        <w:rFonts w:ascii="Symbol" w:hAnsi="Symbol" w:hint="default"/>
      </w:rPr>
    </w:lvl>
    <w:lvl w:ilvl="4" w:tplc="04150003" w:tentative="1">
      <w:start w:val="1"/>
      <w:numFmt w:val="bullet"/>
      <w:lvlText w:val="o"/>
      <w:lvlJc w:val="left"/>
      <w:pPr>
        <w:ind w:left="4013" w:hanging="360"/>
      </w:pPr>
      <w:rPr>
        <w:rFonts w:ascii="Courier New" w:hAnsi="Courier New" w:cs="Courier New" w:hint="default"/>
      </w:rPr>
    </w:lvl>
    <w:lvl w:ilvl="5" w:tplc="04150005" w:tentative="1">
      <w:start w:val="1"/>
      <w:numFmt w:val="bullet"/>
      <w:lvlText w:val=""/>
      <w:lvlJc w:val="left"/>
      <w:pPr>
        <w:ind w:left="4733" w:hanging="360"/>
      </w:pPr>
      <w:rPr>
        <w:rFonts w:ascii="Wingdings" w:hAnsi="Wingdings" w:hint="default"/>
      </w:rPr>
    </w:lvl>
    <w:lvl w:ilvl="6" w:tplc="04150001" w:tentative="1">
      <w:start w:val="1"/>
      <w:numFmt w:val="bullet"/>
      <w:lvlText w:val=""/>
      <w:lvlJc w:val="left"/>
      <w:pPr>
        <w:ind w:left="5453" w:hanging="360"/>
      </w:pPr>
      <w:rPr>
        <w:rFonts w:ascii="Symbol" w:hAnsi="Symbol" w:hint="default"/>
      </w:rPr>
    </w:lvl>
    <w:lvl w:ilvl="7" w:tplc="04150003" w:tentative="1">
      <w:start w:val="1"/>
      <w:numFmt w:val="bullet"/>
      <w:lvlText w:val="o"/>
      <w:lvlJc w:val="left"/>
      <w:pPr>
        <w:ind w:left="6173" w:hanging="360"/>
      </w:pPr>
      <w:rPr>
        <w:rFonts w:ascii="Courier New" w:hAnsi="Courier New" w:cs="Courier New" w:hint="default"/>
      </w:rPr>
    </w:lvl>
    <w:lvl w:ilvl="8" w:tplc="04150005" w:tentative="1">
      <w:start w:val="1"/>
      <w:numFmt w:val="bullet"/>
      <w:lvlText w:val=""/>
      <w:lvlJc w:val="left"/>
      <w:pPr>
        <w:ind w:left="6893" w:hanging="360"/>
      </w:pPr>
      <w:rPr>
        <w:rFonts w:ascii="Wingdings" w:hAnsi="Wingdings" w:hint="default"/>
      </w:rPr>
    </w:lvl>
  </w:abstractNum>
  <w:abstractNum w:abstractNumId="88" w15:restartNumberingAfterBreak="0">
    <w:nsid w:val="5C3A6149"/>
    <w:multiLevelType w:val="hybridMultilevel"/>
    <w:tmpl w:val="B40A7306"/>
    <w:lvl w:ilvl="0" w:tplc="C3DC71E0">
      <w:start w:val="1"/>
      <w:numFmt w:val="upperRoman"/>
      <w:lvlText w:val="%1."/>
      <w:lvlJc w:val="right"/>
      <w:pPr>
        <w:ind w:left="644" w:hanging="360"/>
      </w:pPr>
      <w:rPr>
        <w:b/>
        <w:bCs/>
        <w:i w:val="0"/>
        <w:iCs/>
      </w:rPr>
    </w:lvl>
    <w:lvl w:ilvl="1" w:tplc="04150019">
      <w:start w:val="1"/>
      <w:numFmt w:val="lowerLetter"/>
      <w:lvlText w:val="%2."/>
      <w:lvlJc w:val="left"/>
      <w:pPr>
        <w:ind w:left="1440" w:hanging="360"/>
      </w:pPr>
    </w:lvl>
    <w:lvl w:ilvl="2" w:tplc="C6B45A96">
      <w:numFmt w:val="bullet"/>
      <w:lvlText w:val="•"/>
      <w:lvlJc w:val="left"/>
      <w:pPr>
        <w:ind w:left="2670" w:hanging="690"/>
      </w:pPr>
      <w:rPr>
        <w:rFonts w:ascii="Times New Roman" w:eastAsia="Times New Roman" w:hAnsi="Times New Roman" w:cs="Times New Roman" w:hint="default"/>
      </w:rPr>
    </w:lvl>
    <w:lvl w:ilvl="3" w:tplc="2A7E9BE0">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0" w15:restartNumberingAfterBreak="0">
    <w:nsid w:val="5CEE5033"/>
    <w:multiLevelType w:val="hybridMultilevel"/>
    <w:tmpl w:val="1A849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5F406785"/>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3"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40F66DC"/>
    <w:multiLevelType w:val="multilevel"/>
    <w:tmpl w:val="D8C24C2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61C1D2E"/>
    <w:multiLevelType w:val="multilevel"/>
    <w:tmpl w:val="31CCCB80"/>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A6A3CAA"/>
    <w:multiLevelType w:val="hybridMultilevel"/>
    <w:tmpl w:val="268E582E"/>
    <w:lvl w:ilvl="0" w:tplc="FFFFFFFF">
      <w:start w:val="1"/>
      <w:numFmt w:val="lowerLetter"/>
      <w:lvlText w:val="%1)"/>
      <w:lvlJc w:val="left"/>
      <w:pPr>
        <w:ind w:left="1040" w:hanging="360"/>
      </w:pPr>
      <w:rPr>
        <w:rFonts w:cs="Times New Roman" w:hint="default"/>
        <w:color w:val="auto"/>
      </w:rPr>
    </w:lvl>
    <w:lvl w:ilvl="1" w:tplc="FFFFFFFF" w:tentative="1">
      <w:start w:val="1"/>
      <w:numFmt w:val="bullet"/>
      <w:lvlText w:val="o"/>
      <w:lvlJc w:val="left"/>
      <w:pPr>
        <w:ind w:left="1760" w:hanging="360"/>
      </w:pPr>
      <w:rPr>
        <w:rFonts w:ascii="Courier New" w:hAnsi="Courier New" w:hint="default"/>
      </w:rPr>
    </w:lvl>
    <w:lvl w:ilvl="2" w:tplc="FFFFFFFF" w:tentative="1">
      <w:start w:val="1"/>
      <w:numFmt w:val="bullet"/>
      <w:lvlText w:val=""/>
      <w:lvlJc w:val="left"/>
      <w:pPr>
        <w:ind w:left="2480" w:hanging="360"/>
      </w:pPr>
      <w:rPr>
        <w:rFonts w:ascii="Wingdings" w:hAnsi="Wingdings" w:hint="default"/>
      </w:rPr>
    </w:lvl>
    <w:lvl w:ilvl="3" w:tplc="FFFFFFFF" w:tentative="1">
      <w:start w:val="1"/>
      <w:numFmt w:val="bullet"/>
      <w:lvlText w:val=""/>
      <w:lvlJc w:val="left"/>
      <w:pPr>
        <w:ind w:left="3200" w:hanging="360"/>
      </w:pPr>
      <w:rPr>
        <w:rFonts w:ascii="Symbol" w:hAnsi="Symbol" w:hint="default"/>
      </w:rPr>
    </w:lvl>
    <w:lvl w:ilvl="4" w:tplc="FFFFFFFF" w:tentative="1">
      <w:start w:val="1"/>
      <w:numFmt w:val="bullet"/>
      <w:lvlText w:val="o"/>
      <w:lvlJc w:val="left"/>
      <w:pPr>
        <w:ind w:left="3920" w:hanging="360"/>
      </w:pPr>
      <w:rPr>
        <w:rFonts w:ascii="Courier New" w:hAnsi="Courier New" w:hint="default"/>
      </w:rPr>
    </w:lvl>
    <w:lvl w:ilvl="5" w:tplc="FFFFFFFF" w:tentative="1">
      <w:start w:val="1"/>
      <w:numFmt w:val="bullet"/>
      <w:lvlText w:val=""/>
      <w:lvlJc w:val="left"/>
      <w:pPr>
        <w:ind w:left="4640" w:hanging="360"/>
      </w:pPr>
      <w:rPr>
        <w:rFonts w:ascii="Wingdings" w:hAnsi="Wingdings" w:hint="default"/>
      </w:rPr>
    </w:lvl>
    <w:lvl w:ilvl="6" w:tplc="FFFFFFFF" w:tentative="1">
      <w:start w:val="1"/>
      <w:numFmt w:val="bullet"/>
      <w:lvlText w:val=""/>
      <w:lvlJc w:val="left"/>
      <w:pPr>
        <w:ind w:left="5360" w:hanging="360"/>
      </w:pPr>
      <w:rPr>
        <w:rFonts w:ascii="Symbol" w:hAnsi="Symbol" w:hint="default"/>
      </w:rPr>
    </w:lvl>
    <w:lvl w:ilvl="7" w:tplc="FFFFFFFF" w:tentative="1">
      <w:start w:val="1"/>
      <w:numFmt w:val="bullet"/>
      <w:lvlText w:val="o"/>
      <w:lvlJc w:val="left"/>
      <w:pPr>
        <w:ind w:left="6080" w:hanging="360"/>
      </w:pPr>
      <w:rPr>
        <w:rFonts w:ascii="Courier New" w:hAnsi="Courier New" w:hint="default"/>
      </w:rPr>
    </w:lvl>
    <w:lvl w:ilvl="8" w:tplc="FFFFFFFF" w:tentative="1">
      <w:start w:val="1"/>
      <w:numFmt w:val="bullet"/>
      <w:lvlText w:val=""/>
      <w:lvlJc w:val="left"/>
      <w:pPr>
        <w:ind w:left="6800" w:hanging="360"/>
      </w:pPr>
      <w:rPr>
        <w:rFonts w:ascii="Wingdings" w:hAnsi="Wingdings" w:hint="default"/>
      </w:rPr>
    </w:lvl>
  </w:abstractNum>
  <w:abstractNum w:abstractNumId="99" w15:restartNumberingAfterBreak="0">
    <w:nsid w:val="6B3B129A"/>
    <w:multiLevelType w:val="multilevel"/>
    <w:tmpl w:val="B6C41136"/>
    <w:lvl w:ilvl="0">
      <w:start w:val="2"/>
      <w:numFmt w:val="decimal"/>
      <w:lvlText w:val="%1"/>
      <w:lvlJc w:val="left"/>
      <w:pPr>
        <w:ind w:left="360" w:hanging="360"/>
      </w:pPr>
      <w:rPr>
        <w:rFonts w:hint="default"/>
      </w:rPr>
    </w:lvl>
    <w:lvl w:ilvl="1">
      <w:start w:val="1"/>
      <w:numFmt w:val="decimal"/>
      <w:lvlText w:val="%1.%2"/>
      <w:lvlJc w:val="left"/>
      <w:pPr>
        <w:ind w:left="3164" w:hanging="360"/>
      </w:pPr>
      <w:rPr>
        <w:rFonts w:hint="default"/>
      </w:rPr>
    </w:lvl>
    <w:lvl w:ilvl="2">
      <w:start w:val="1"/>
      <w:numFmt w:val="decimal"/>
      <w:lvlText w:val="%1.%2.%3"/>
      <w:lvlJc w:val="left"/>
      <w:pPr>
        <w:ind w:left="6328" w:hanging="720"/>
      </w:pPr>
      <w:rPr>
        <w:rFonts w:hint="default"/>
      </w:rPr>
    </w:lvl>
    <w:lvl w:ilvl="3">
      <w:start w:val="1"/>
      <w:numFmt w:val="decimal"/>
      <w:lvlText w:val="%1.%2.%3.%4"/>
      <w:lvlJc w:val="left"/>
      <w:pPr>
        <w:ind w:left="9132" w:hanging="720"/>
      </w:pPr>
      <w:rPr>
        <w:rFonts w:hint="default"/>
      </w:rPr>
    </w:lvl>
    <w:lvl w:ilvl="4">
      <w:start w:val="1"/>
      <w:numFmt w:val="decimal"/>
      <w:lvlText w:val="%1.%2.%3.%4.%5"/>
      <w:lvlJc w:val="left"/>
      <w:pPr>
        <w:ind w:left="12296" w:hanging="1080"/>
      </w:pPr>
      <w:rPr>
        <w:rFonts w:hint="default"/>
      </w:rPr>
    </w:lvl>
    <w:lvl w:ilvl="5">
      <w:start w:val="1"/>
      <w:numFmt w:val="decimal"/>
      <w:lvlText w:val="%1.%2.%3.%4.%5.%6"/>
      <w:lvlJc w:val="left"/>
      <w:pPr>
        <w:ind w:left="15100" w:hanging="1080"/>
      </w:pPr>
      <w:rPr>
        <w:rFonts w:hint="default"/>
      </w:rPr>
    </w:lvl>
    <w:lvl w:ilvl="6">
      <w:start w:val="1"/>
      <w:numFmt w:val="decimal"/>
      <w:lvlText w:val="%1.%2.%3.%4.%5.%6.%7"/>
      <w:lvlJc w:val="left"/>
      <w:pPr>
        <w:ind w:left="18264" w:hanging="1440"/>
      </w:pPr>
      <w:rPr>
        <w:rFonts w:hint="default"/>
      </w:rPr>
    </w:lvl>
    <w:lvl w:ilvl="7">
      <w:start w:val="1"/>
      <w:numFmt w:val="decimal"/>
      <w:lvlText w:val="%1.%2.%3.%4.%5.%6.%7.%8"/>
      <w:lvlJc w:val="left"/>
      <w:pPr>
        <w:ind w:left="21068" w:hanging="1440"/>
      </w:pPr>
      <w:rPr>
        <w:rFonts w:hint="default"/>
      </w:rPr>
    </w:lvl>
    <w:lvl w:ilvl="8">
      <w:start w:val="1"/>
      <w:numFmt w:val="decimal"/>
      <w:lvlText w:val="%1.%2.%3.%4.%5.%6.%7.%8.%9"/>
      <w:lvlJc w:val="left"/>
      <w:pPr>
        <w:ind w:left="23872" w:hanging="1440"/>
      </w:pPr>
      <w:rPr>
        <w:rFonts w:hint="default"/>
      </w:rPr>
    </w:lvl>
  </w:abstractNum>
  <w:abstractNum w:abstractNumId="100" w15:restartNumberingAfterBreak="0">
    <w:nsid w:val="6B7709A5"/>
    <w:multiLevelType w:val="hybridMultilevel"/>
    <w:tmpl w:val="0CE06DEA"/>
    <w:lvl w:ilvl="0" w:tplc="04150017">
      <w:start w:val="1"/>
      <w:numFmt w:val="lowerLetter"/>
      <w:lvlText w:val="%1)"/>
      <w:lvlJc w:val="left"/>
      <w:pPr>
        <w:ind w:left="1866" w:hanging="360"/>
      </w:pPr>
      <w:rPr>
        <w:rFonts w:hint="default"/>
      </w:rPr>
    </w:lvl>
    <w:lvl w:ilvl="1" w:tplc="FFFFFFFF" w:tentative="1">
      <w:start w:val="1"/>
      <w:numFmt w:val="bullet"/>
      <w:lvlText w:val="o"/>
      <w:lvlJc w:val="left"/>
      <w:pPr>
        <w:ind w:left="2586" w:hanging="360"/>
      </w:pPr>
      <w:rPr>
        <w:rFonts w:ascii="Courier New" w:hAnsi="Courier New" w:cs="Courier New" w:hint="default"/>
      </w:rPr>
    </w:lvl>
    <w:lvl w:ilvl="2" w:tplc="FFFFFFFF" w:tentative="1">
      <w:start w:val="1"/>
      <w:numFmt w:val="bullet"/>
      <w:lvlText w:val=""/>
      <w:lvlJc w:val="left"/>
      <w:pPr>
        <w:ind w:left="3306" w:hanging="360"/>
      </w:pPr>
      <w:rPr>
        <w:rFonts w:ascii="Wingdings" w:hAnsi="Wingdings" w:hint="default"/>
      </w:rPr>
    </w:lvl>
    <w:lvl w:ilvl="3" w:tplc="FFFFFFFF" w:tentative="1">
      <w:start w:val="1"/>
      <w:numFmt w:val="bullet"/>
      <w:lvlText w:val=""/>
      <w:lvlJc w:val="left"/>
      <w:pPr>
        <w:ind w:left="4026" w:hanging="360"/>
      </w:pPr>
      <w:rPr>
        <w:rFonts w:ascii="Symbol" w:hAnsi="Symbol" w:hint="default"/>
      </w:rPr>
    </w:lvl>
    <w:lvl w:ilvl="4" w:tplc="FFFFFFFF" w:tentative="1">
      <w:start w:val="1"/>
      <w:numFmt w:val="bullet"/>
      <w:lvlText w:val="o"/>
      <w:lvlJc w:val="left"/>
      <w:pPr>
        <w:ind w:left="4746" w:hanging="360"/>
      </w:pPr>
      <w:rPr>
        <w:rFonts w:ascii="Courier New" w:hAnsi="Courier New" w:cs="Courier New" w:hint="default"/>
      </w:rPr>
    </w:lvl>
    <w:lvl w:ilvl="5" w:tplc="FFFFFFFF" w:tentative="1">
      <w:start w:val="1"/>
      <w:numFmt w:val="bullet"/>
      <w:lvlText w:val=""/>
      <w:lvlJc w:val="left"/>
      <w:pPr>
        <w:ind w:left="5466" w:hanging="360"/>
      </w:pPr>
      <w:rPr>
        <w:rFonts w:ascii="Wingdings" w:hAnsi="Wingdings" w:hint="default"/>
      </w:rPr>
    </w:lvl>
    <w:lvl w:ilvl="6" w:tplc="FFFFFFFF" w:tentative="1">
      <w:start w:val="1"/>
      <w:numFmt w:val="bullet"/>
      <w:lvlText w:val=""/>
      <w:lvlJc w:val="left"/>
      <w:pPr>
        <w:ind w:left="6186" w:hanging="360"/>
      </w:pPr>
      <w:rPr>
        <w:rFonts w:ascii="Symbol" w:hAnsi="Symbol" w:hint="default"/>
      </w:rPr>
    </w:lvl>
    <w:lvl w:ilvl="7" w:tplc="FFFFFFFF" w:tentative="1">
      <w:start w:val="1"/>
      <w:numFmt w:val="bullet"/>
      <w:lvlText w:val="o"/>
      <w:lvlJc w:val="left"/>
      <w:pPr>
        <w:ind w:left="6906" w:hanging="360"/>
      </w:pPr>
      <w:rPr>
        <w:rFonts w:ascii="Courier New" w:hAnsi="Courier New" w:cs="Courier New" w:hint="default"/>
      </w:rPr>
    </w:lvl>
    <w:lvl w:ilvl="8" w:tplc="FFFFFFFF" w:tentative="1">
      <w:start w:val="1"/>
      <w:numFmt w:val="bullet"/>
      <w:lvlText w:val=""/>
      <w:lvlJc w:val="left"/>
      <w:pPr>
        <w:ind w:left="7626" w:hanging="360"/>
      </w:pPr>
      <w:rPr>
        <w:rFonts w:ascii="Wingdings" w:hAnsi="Wingdings" w:hint="default"/>
      </w:rPr>
    </w:lvl>
  </w:abstractNum>
  <w:abstractNum w:abstractNumId="101" w15:restartNumberingAfterBreak="0">
    <w:nsid w:val="6C315EA4"/>
    <w:multiLevelType w:val="multilevel"/>
    <w:tmpl w:val="D7FC801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6E4A686C"/>
    <w:multiLevelType w:val="multilevel"/>
    <w:tmpl w:val="81FAD566"/>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15:restartNumberingAfterBreak="0">
    <w:nsid w:val="6F4169AB"/>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6FB94DBE"/>
    <w:multiLevelType w:val="multilevel"/>
    <w:tmpl w:val="ACA0E434"/>
    <w:name w:val="WWNum32"/>
    <w:lvl w:ilvl="0">
      <w:start w:val="1"/>
      <w:numFmt w:val="lowerLetter"/>
      <w:lvlText w:val="%1)"/>
      <w:lvlJc w:val="left"/>
      <w:pPr>
        <w:tabs>
          <w:tab w:val="num" w:pos="0"/>
        </w:tabs>
        <w:ind w:left="2520" w:hanging="360"/>
      </w:pPr>
      <w:rPr>
        <w:rFonts w:hint="default"/>
      </w:rPr>
    </w:lvl>
    <w:lvl w:ilvl="1">
      <w:start w:val="1"/>
      <w:numFmt w:val="bullet"/>
      <w:lvlText w:val="o"/>
      <w:lvlJc w:val="left"/>
      <w:pPr>
        <w:tabs>
          <w:tab w:val="num" w:pos="0"/>
        </w:tabs>
        <w:ind w:left="3240" w:hanging="360"/>
      </w:pPr>
      <w:rPr>
        <w:rFonts w:ascii="Courier New" w:hAnsi="Courier New" w:cs="Courier New" w:hint="default"/>
      </w:rPr>
    </w:lvl>
    <w:lvl w:ilvl="2">
      <w:start w:val="1"/>
      <w:numFmt w:val="bullet"/>
      <w:lvlText w:val=""/>
      <w:lvlJc w:val="left"/>
      <w:pPr>
        <w:tabs>
          <w:tab w:val="num" w:pos="0"/>
        </w:tabs>
        <w:ind w:left="3960" w:hanging="360"/>
      </w:pPr>
      <w:rPr>
        <w:rFonts w:ascii="Wingdings" w:hAnsi="Wingdings" w:hint="default"/>
      </w:rPr>
    </w:lvl>
    <w:lvl w:ilvl="3">
      <w:start w:val="1"/>
      <w:numFmt w:val="bullet"/>
      <w:lvlText w:val=""/>
      <w:lvlJc w:val="left"/>
      <w:pPr>
        <w:tabs>
          <w:tab w:val="num" w:pos="0"/>
        </w:tabs>
        <w:ind w:left="4680" w:hanging="360"/>
      </w:pPr>
      <w:rPr>
        <w:rFonts w:ascii="Symbol" w:hAnsi="Symbol" w:hint="default"/>
      </w:rPr>
    </w:lvl>
    <w:lvl w:ilvl="4">
      <w:start w:val="1"/>
      <w:numFmt w:val="bullet"/>
      <w:lvlText w:val="o"/>
      <w:lvlJc w:val="left"/>
      <w:pPr>
        <w:tabs>
          <w:tab w:val="num" w:pos="0"/>
        </w:tabs>
        <w:ind w:left="5400" w:hanging="360"/>
      </w:pPr>
      <w:rPr>
        <w:rFonts w:ascii="Courier New" w:hAnsi="Courier New" w:cs="Courier New" w:hint="default"/>
      </w:rPr>
    </w:lvl>
    <w:lvl w:ilvl="5">
      <w:start w:val="1"/>
      <w:numFmt w:val="bullet"/>
      <w:lvlText w:val=""/>
      <w:lvlJc w:val="left"/>
      <w:pPr>
        <w:tabs>
          <w:tab w:val="num" w:pos="0"/>
        </w:tabs>
        <w:ind w:left="6120" w:hanging="360"/>
      </w:pPr>
      <w:rPr>
        <w:rFonts w:ascii="Wingdings" w:hAnsi="Wingdings" w:hint="default"/>
      </w:rPr>
    </w:lvl>
    <w:lvl w:ilvl="6">
      <w:start w:val="1"/>
      <w:numFmt w:val="bullet"/>
      <w:lvlText w:val=""/>
      <w:lvlJc w:val="left"/>
      <w:pPr>
        <w:tabs>
          <w:tab w:val="num" w:pos="0"/>
        </w:tabs>
        <w:ind w:left="6840" w:hanging="360"/>
      </w:pPr>
      <w:rPr>
        <w:rFonts w:ascii="Symbol" w:hAnsi="Symbol" w:hint="default"/>
      </w:rPr>
    </w:lvl>
    <w:lvl w:ilvl="7">
      <w:start w:val="1"/>
      <w:numFmt w:val="bullet"/>
      <w:lvlText w:val="o"/>
      <w:lvlJc w:val="left"/>
      <w:pPr>
        <w:tabs>
          <w:tab w:val="num" w:pos="0"/>
        </w:tabs>
        <w:ind w:left="7560" w:hanging="360"/>
      </w:pPr>
      <w:rPr>
        <w:rFonts w:ascii="Courier New" w:hAnsi="Courier New" w:cs="Courier New" w:hint="default"/>
      </w:rPr>
    </w:lvl>
    <w:lvl w:ilvl="8">
      <w:start w:val="1"/>
      <w:numFmt w:val="bullet"/>
      <w:lvlText w:val=""/>
      <w:lvlJc w:val="left"/>
      <w:pPr>
        <w:tabs>
          <w:tab w:val="num" w:pos="0"/>
        </w:tabs>
        <w:ind w:left="8280" w:hanging="360"/>
      </w:pPr>
      <w:rPr>
        <w:rFonts w:ascii="Wingdings" w:hAnsi="Wingdings" w:hint="default"/>
      </w:rPr>
    </w:lvl>
  </w:abstractNum>
  <w:abstractNum w:abstractNumId="10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7"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188445E"/>
    <w:multiLevelType w:val="multilevel"/>
    <w:tmpl w:val="0C20AD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737070A1"/>
    <w:multiLevelType w:val="hybridMultilevel"/>
    <w:tmpl w:val="20944CDC"/>
    <w:lvl w:ilvl="0" w:tplc="3FAC19F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737C1A8A"/>
    <w:multiLevelType w:val="hybridMultilevel"/>
    <w:tmpl w:val="0450ECC2"/>
    <w:lvl w:ilvl="0" w:tplc="04150017">
      <w:start w:val="1"/>
      <w:numFmt w:val="lowerLetter"/>
      <w:lvlText w:val="%1)"/>
      <w:lvlJc w:val="left"/>
      <w:pPr>
        <w:ind w:left="2160" w:hanging="360"/>
      </w:pPr>
      <w:rPr>
        <w:rFont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11" w15:restartNumberingAfterBreak="0">
    <w:nsid w:val="76183B17"/>
    <w:multiLevelType w:val="multilevel"/>
    <w:tmpl w:val="8110BBA6"/>
    <w:name w:val="WWNum282"/>
    <w:lvl w:ilvl="0">
      <w:start w:val="1"/>
      <w:numFmt w:val="bullet"/>
      <w:lvlText w:val="─"/>
      <w:lvlJc w:val="left"/>
      <w:pPr>
        <w:tabs>
          <w:tab w:val="num" w:pos="0"/>
        </w:tabs>
        <w:ind w:left="1068" w:hanging="360"/>
      </w:pPr>
      <w:rPr>
        <w:rFonts w:ascii="Times New Roman" w:hAnsi="Times New Roman" w:cs="Times New Roman" w:hint="default"/>
      </w:rPr>
    </w:lvl>
    <w:lvl w:ilvl="1">
      <w:start w:val="1"/>
      <w:numFmt w:val="bullet"/>
      <w:lvlText w:val=""/>
      <w:lvlJc w:val="left"/>
      <w:pPr>
        <w:tabs>
          <w:tab w:val="num" w:pos="0"/>
        </w:tabs>
        <w:ind w:left="1788" w:hanging="360"/>
      </w:pPr>
      <w:rPr>
        <w:rFonts w:ascii="Symbol" w:hAnsi="Symbol" w:hint="default"/>
      </w:rPr>
    </w:lvl>
    <w:lvl w:ilvl="2">
      <w:start w:val="1"/>
      <w:numFmt w:val="lowerLetter"/>
      <w:lvlText w:val="%3)"/>
      <w:lvlJc w:val="left"/>
      <w:pPr>
        <w:ind w:left="1985" w:hanging="360"/>
      </w:pPr>
      <w:rPr>
        <w:rFonts w:hint="default"/>
      </w:rPr>
    </w:lvl>
    <w:lvl w:ilvl="3">
      <w:start w:val="1"/>
      <w:numFmt w:val="bullet"/>
      <w:lvlText w:val=""/>
      <w:lvlJc w:val="left"/>
      <w:pPr>
        <w:tabs>
          <w:tab w:val="num" w:pos="0"/>
        </w:tabs>
        <w:ind w:left="3228" w:hanging="360"/>
      </w:pPr>
      <w:rPr>
        <w:rFonts w:ascii="Symbol" w:hAnsi="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hint="default"/>
      </w:rPr>
    </w:lvl>
    <w:lvl w:ilvl="6">
      <w:start w:val="1"/>
      <w:numFmt w:val="bullet"/>
      <w:lvlText w:val=""/>
      <w:lvlJc w:val="left"/>
      <w:pPr>
        <w:tabs>
          <w:tab w:val="num" w:pos="0"/>
        </w:tabs>
        <w:ind w:left="5388" w:hanging="360"/>
      </w:pPr>
      <w:rPr>
        <w:rFonts w:ascii="Symbol" w:hAnsi="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hint="default"/>
      </w:rPr>
    </w:lvl>
  </w:abstractNum>
  <w:abstractNum w:abstractNumId="112" w15:restartNumberingAfterBreak="0">
    <w:nsid w:val="7757180D"/>
    <w:multiLevelType w:val="multilevel"/>
    <w:tmpl w:val="53EA87A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b w:val="0"/>
        <w:bCs w:val="0"/>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13" w15:restartNumberingAfterBreak="0">
    <w:nsid w:val="7C4E0BCB"/>
    <w:multiLevelType w:val="hybridMultilevel"/>
    <w:tmpl w:val="5C849536"/>
    <w:lvl w:ilvl="0" w:tplc="FFFFFFFF">
      <w:start w:val="1"/>
      <w:numFmt w:val="decimal"/>
      <w:lvlText w:val="%1."/>
      <w:lvlJc w:val="left"/>
      <w:pPr>
        <w:ind w:left="720" w:hanging="360"/>
      </w:pPr>
      <w:rPr>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9429481">
    <w:abstractNumId w:val="33"/>
  </w:num>
  <w:num w:numId="2" w16cid:durableId="1262644574">
    <w:abstractNumId w:val="104"/>
  </w:num>
  <w:num w:numId="3" w16cid:durableId="1549759191">
    <w:abstractNumId w:val="94"/>
  </w:num>
  <w:num w:numId="4" w16cid:durableId="1619098448">
    <w:abstractNumId w:val="97"/>
  </w:num>
  <w:num w:numId="5" w16cid:durableId="1024137085">
    <w:abstractNumId w:val="20"/>
  </w:num>
  <w:num w:numId="6" w16cid:durableId="2098549236">
    <w:abstractNumId w:val="30"/>
  </w:num>
  <w:num w:numId="7" w16cid:durableId="2124840718">
    <w:abstractNumId w:val="57"/>
  </w:num>
  <w:num w:numId="8" w16cid:durableId="1870335424">
    <w:abstractNumId w:val="83"/>
  </w:num>
  <w:num w:numId="9" w16cid:durableId="1150252591">
    <w:abstractNumId w:val="114"/>
  </w:num>
  <w:num w:numId="10" w16cid:durableId="607929694">
    <w:abstractNumId w:val="84"/>
  </w:num>
  <w:num w:numId="11" w16cid:durableId="547567762">
    <w:abstractNumId w:val="73"/>
  </w:num>
  <w:num w:numId="12" w16cid:durableId="1297494101">
    <w:abstractNumId w:val="101"/>
  </w:num>
  <w:num w:numId="13" w16cid:durableId="1061371183">
    <w:abstractNumId w:val="62"/>
  </w:num>
  <w:num w:numId="14" w16cid:durableId="822355037">
    <w:abstractNumId w:val="38"/>
  </w:num>
  <w:num w:numId="15" w16cid:durableId="2039742844">
    <w:abstractNumId w:val="107"/>
  </w:num>
  <w:num w:numId="16" w16cid:durableId="321349871">
    <w:abstractNumId w:val="24"/>
  </w:num>
  <w:num w:numId="17" w16cid:durableId="140122600">
    <w:abstractNumId w:val="60"/>
  </w:num>
  <w:num w:numId="18" w16cid:durableId="731004870">
    <w:abstractNumId w:val="102"/>
  </w:num>
  <w:num w:numId="19" w16cid:durableId="924532028">
    <w:abstractNumId w:val="112"/>
  </w:num>
  <w:num w:numId="20" w16cid:durableId="1208881740">
    <w:abstractNumId w:val="23"/>
  </w:num>
  <w:num w:numId="21" w16cid:durableId="1343897948">
    <w:abstractNumId w:val="89"/>
    <w:lvlOverride w:ilvl="0">
      <w:startOverride w:val="1"/>
    </w:lvlOverride>
  </w:num>
  <w:num w:numId="22" w16cid:durableId="998195743">
    <w:abstractNumId w:val="61"/>
    <w:lvlOverride w:ilvl="0">
      <w:startOverride w:val="1"/>
    </w:lvlOverride>
  </w:num>
  <w:num w:numId="23" w16cid:durableId="764107012">
    <w:abstractNumId w:val="39"/>
  </w:num>
  <w:num w:numId="24" w16cid:durableId="1881475657">
    <w:abstractNumId w:val="4"/>
  </w:num>
  <w:num w:numId="25" w16cid:durableId="1495487387">
    <w:abstractNumId w:val="3"/>
  </w:num>
  <w:num w:numId="26" w16cid:durableId="1728991218">
    <w:abstractNumId w:val="2"/>
  </w:num>
  <w:num w:numId="27" w16cid:durableId="937718259">
    <w:abstractNumId w:val="1"/>
  </w:num>
  <w:num w:numId="28" w16cid:durableId="1706834746">
    <w:abstractNumId w:val="0"/>
  </w:num>
  <w:num w:numId="29" w16cid:durableId="1941715332">
    <w:abstractNumId w:val="22"/>
  </w:num>
  <w:num w:numId="30" w16cid:durableId="117649950">
    <w:abstractNumId w:val="106"/>
  </w:num>
  <w:num w:numId="31" w16cid:durableId="489322736">
    <w:abstractNumId w:val="4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8484355">
    <w:abstractNumId w:val="90"/>
  </w:num>
  <w:num w:numId="33" w16cid:durableId="56051705">
    <w:abstractNumId w:val="88"/>
  </w:num>
  <w:num w:numId="34" w16cid:durableId="467944250">
    <w:abstractNumId w:val="82"/>
  </w:num>
  <w:num w:numId="35" w16cid:durableId="2066757912">
    <w:abstractNumId w:val="31"/>
  </w:num>
  <w:num w:numId="36" w16cid:durableId="1678651360">
    <w:abstractNumId w:val="18"/>
  </w:num>
  <w:num w:numId="37" w16cid:durableId="480193504">
    <w:abstractNumId w:val="95"/>
  </w:num>
  <w:num w:numId="38" w16cid:durableId="1896819962">
    <w:abstractNumId w:val="51"/>
  </w:num>
  <w:num w:numId="39" w16cid:durableId="1629238336">
    <w:abstractNumId w:val="81"/>
  </w:num>
  <w:num w:numId="40" w16cid:durableId="1473785930">
    <w:abstractNumId w:val="46"/>
  </w:num>
  <w:num w:numId="41" w16cid:durableId="922297239">
    <w:abstractNumId w:val="76"/>
  </w:num>
  <w:num w:numId="42" w16cid:durableId="1420177600">
    <w:abstractNumId w:val="115"/>
  </w:num>
  <w:num w:numId="43" w16cid:durableId="631134986">
    <w:abstractNumId w:val="75"/>
  </w:num>
  <w:num w:numId="44" w16cid:durableId="437024269">
    <w:abstractNumId w:val="48"/>
  </w:num>
  <w:num w:numId="45" w16cid:durableId="1699160598">
    <w:abstractNumId w:val="59"/>
  </w:num>
  <w:num w:numId="46" w16cid:durableId="1210533304">
    <w:abstractNumId w:val="27"/>
  </w:num>
  <w:num w:numId="47" w16cid:durableId="236743042">
    <w:abstractNumId w:val="32"/>
  </w:num>
  <w:num w:numId="48" w16cid:durableId="1858883572">
    <w:abstractNumId w:val="34"/>
  </w:num>
  <w:num w:numId="49" w16cid:durableId="509881135">
    <w:abstractNumId w:val="77"/>
  </w:num>
  <w:num w:numId="50" w16cid:durableId="61218520">
    <w:abstractNumId w:val="80"/>
  </w:num>
  <w:num w:numId="51" w16cid:durableId="2270360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8799860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17729972">
    <w:abstractNumId w:val="91"/>
  </w:num>
  <w:num w:numId="54" w16cid:durableId="460422633">
    <w:abstractNumId w:val="69"/>
  </w:num>
  <w:num w:numId="55" w16cid:durableId="1876968438">
    <w:abstractNumId w:val="96"/>
  </w:num>
  <w:num w:numId="56" w16cid:durableId="76828457">
    <w:abstractNumId w:val="21"/>
  </w:num>
  <w:num w:numId="57" w16cid:durableId="5524974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00561181">
    <w:abstractNumId w:val="45"/>
  </w:num>
  <w:num w:numId="59" w16cid:durableId="1372535210">
    <w:abstractNumId w:val="40"/>
  </w:num>
  <w:num w:numId="60" w16cid:durableId="376702388">
    <w:abstractNumId w:val="86"/>
  </w:num>
  <w:num w:numId="61" w16cid:durableId="1333754442">
    <w:abstractNumId w:val="19"/>
  </w:num>
  <w:num w:numId="62" w16cid:durableId="259144386">
    <w:abstractNumId w:val="79"/>
  </w:num>
  <w:num w:numId="63" w16cid:durableId="1072000142">
    <w:abstractNumId w:val="92"/>
  </w:num>
  <w:num w:numId="64" w16cid:durableId="989361857">
    <w:abstractNumId w:val="78"/>
  </w:num>
  <w:num w:numId="65" w16cid:durableId="268392893">
    <w:abstractNumId w:val="41"/>
  </w:num>
  <w:num w:numId="66" w16cid:durableId="2008050859">
    <w:abstractNumId w:val="58"/>
  </w:num>
  <w:num w:numId="67" w16cid:durableId="1785998063">
    <w:abstractNumId w:val="29"/>
  </w:num>
  <w:num w:numId="68" w16cid:durableId="193484957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92152860">
    <w:abstractNumId w:val="74"/>
  </w:num>
  <w:num w:numId="70" w16cid:durableId="89458937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41785485">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11468471">
    <w:abstractNumId w:val="43"/>
  </w:num>
  <w:num w:numId="73" w16cid:durableId="60836235">
    <w:abstractNumId w:val="36"/>
  </w:num>
  <w:num w:numId="74" w16cid:durableId="1970238254">
    <w:abstractNumId w:val="42"/>
  </w:num>
  <w:num w:numId="75" w16cid:durableId="107163793">
    <w:abstractNumId w:val="103"/>
  </w:num>
  <w:num w:numId="76" w16cid:durableId="1939632438">
    <w:abstractNumId w:val="44"/>
  </w:num>
  <w:num w:numId="77" w16cid:durableId="335963250">
    <w:abstractNumId w:val="98"/>
  </w:num>
  <w:num w:numId="78" w16cid:durableId="787434040">
    <w:abstractNumId w:val="47"/>
  </w:num>
  <w:num w:numId="79" w16cid:durableId="580677276">
    <w:abstractNumId w:val="108"/>
  </w:num>
  <w:num w:numId="80" w16cid:durableId="390542828">
    <w:abstractNumId w:val="52"/>
  </w:num>
  <w:num w:numId="81" w16cid:durableId="235088352">
    <w:abstractNumId w:val="67"/>
  </w:num>
  <w:num w:numId="82" w16cid:durableId="1343780671">
    <w:abstractNumId w:val="110"/>
  </w:num>
  <w:num w:numId="83" w16cid:durableId="1850635698">
    <w:abstractNumId w:val="54"/>
  </w:num>
  <w:num w:numId="84" w16cid:durableId="341317830">
    <w:abstractNumId w:val="64"/>
  </w:num>
  <w:num w:numId="85" w16cid:durableId="1561398508">
    <w:abstractNumId w:val="109"/>
  </w:num>
  <w:num w:numId="86" w16cid:durableId="808396384">
    <w:abstractNumId w:val="25"/>
  </w:num>
  <w:num w:numId="87" w16cid:durableId="1804496091">
    <w:abstractNumId w:val="65"/>
  </w:num>
  <w:num w:numId="88" w16cid:durableId="1260792318">
    <w:abstractNumId w:val="26"/>
  </w:num>
  <w:num w:numId="89" w16cid:durableId="923605792">
    <w:abstractNumId w:val="87"/>
  </w:num>
  <w:num w:numId="90" w16cid:durableId="1004094072">
    <w:abstractNumId w:val="56"/>
  </w:num>
  <w:num w:numId="91" w16cid:durableId="162093381">
    <w:abstractNumId w:val="113"/>
  </w:num>
  <w:num w:numId="92" w16cid:durableId="385178998">
    <w:abstractNumId w:val="53"/>
  </w:num>
  <w:num w:numId="93" w16cid:durableId="1167021076">
    <w:abstractNumId w:val="63"/>
  </w:num>
  <w:num w:numId="94" w16cid:durableId="1908300019">
    <w:abstractNumId w:val="35"/>
  </w:num>
  <w:num w:numId="95" w16cid:durableId="1392147101">
    <w:abstractNumId w:val="99"/>
  </w:num>
  <w:num w:numId="96" w16cid:durableId="527792779">
    <w:abstractNumId w:val="100"/>
  </w:num>
  <w:num w:numId="97" w16cid:durableId="888537826">
    <w:abstractNumId w:val="55"/>
  </w:num>
  <w:num w:numId="98" w16cid:durableId="1802337279">
    <w:abstractNumId w:val="72"/>
  </w:num>
  <w:num w:numId="99" w16cid:durableId="1840384006">
    <w:abstractNumId w:val="37"/>
  </w:num>
  <w:num w:numId="100" w16cid:durableId="191385191">
    <w:abstractNumId w:val="70"/>
  </w:num>
  <w:num w:numId="101" w16cid:durableId="1164277703">
    <w:abstractNumId w:val="50"/>
  </w:num>
  <w:num w:numId="102" w16cid:durableId="1414281808">
    <w:abstractNumId w:val="68"/>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2EAD"/>
    <w:rsid w:val="00004569"/>
    <w:rsid w:val="000071CA"/>
    <w:rsid w:val="000113DA"/>
    <w:rsid w:val="000157D8"/>
    <w:rsid w:val="0001694E"/>
    <w:rsid w:val="00021191"/>
    <w:rsid w:val="00022A4B"/>
    <w:rsid w:val="000231A3"/>
    <w:rsid w:val="000248BC"/>
    <w:rsid w:val="00025E5C"/>
    <w:rsid w:val="0003144E"/>
    <w:rsid w:val="00031C54"/>
    <w:rsid w:val="00033EAE"/>
    <w:rsid w:val="00034443"/>
    <w:rsid w:val="00035F49"/>
    <w:rsid w:val="00036E54"/>
    <w:rsid w:val="00040739"/>
    <w:rsid w:val="00041B04"/>
    <w:rsid w:val="000477C2"/>
    <w:rsid w:val="00050D6B"/>
    <w:rsid w:val="000518CF"/>
    <w:rsid w:val="000566BE"/>
    <w:rsid w:val="00057162"/>
    <w:rsid w:val="0005752F"/>
    <w:rsid w:val="00057AC5"/>
    <w:rsid w:val="000620FD"/>
    <w:rsid w:val="00064EEF"/>
    <w:rsid w:val="00065C74"/>
    <w:rsid w:val="000673A0"/>
    <w:rsid w:val="00067E41"/>
    <w:rsid w:val="00071D68"/>
    <w:rsid w:val="000759A7"/>
    <w:rsid w:val="00076084"/>
    <w:rsid w:val="00076FD1"/>
    <w:rsid w:val="00077FBE"/>
    <w:rsid w:val="000804FD"/>
    <w:rsid w:val="00081D4D"/>
    <w:rsid w:val="000820CC"/>
    <w:rsid w:val="0008454A"/>
    <w:rsid w:val="00084D1C"/>
    <w:rsid w:val="00090360"/>
    <w:rsid w:val="00090466"/>
    <w:rsid w:val="00096A2D"/>
    <w:rsid w:val="000A293D"/>
    <w:rsid w:val="000A2F53"/>
    <w:rsid w:val="000A474D"/>
    <w:rsid w:val="000A56A8"/>
    <w:rsid w:val="000A6014"/>
    <w:rsid w:val="000B2973"/>
    <w:rsid w:val="000B2E5B"/>
    <w:rsid w:val="000C22F4"/>
    <w:rsid w:val="000C231F"/>
    <w:rsid w:val="000C34C5"/>
    <w:rsid w:val="000D0A3C"/>
    <w:rsid w:val="000D2865"/>
    <w:rsid w:val="000D6AF5"/>
    <w:rsid w:val="000D7929"/>
    <w:rsid w:val="000E07F2"/>
    <w:rsid w:val="000E2451"/>
    <w:rsid w:val="000E2457"/>
    <w:rsid w:val="000E27A3"/>
    <w:rsid w:val="000E3422"/>
    <w:rsid w:val="000E39ED"/>
    <w:rsid w:val="000E716F"/>
    <w:rsid w:val="000F269B"/>
    <w:rsid w:val="000F48DA"/>
    <w:rsid w:val="000F4E10"/>
    <w:rsid w:val="000F6329"/>
    <w:rsid w:val="000F6E44"/>
    <w:rsid w:val="000F7B2E"/>
    <w:rsid w:val="00100C6E"/>
    <w:rsid w:val="001011AD"/>
    <w:rsid w:val="001048E4"/>
    <w:rsid w:val="00110A6C"/>
    <w:rsid w:val="00110E6E"/>
    <w:rsid w:val="00112973"/>
    <w:rsid w:val="001137A8"/>
    <w:rsid w:val="00113C7E"/>
    <w:rsid w:val="00113FA0"/>
    <w:rsid w:val="001167CD"/>
    <w:rsid w:val="00121958"/>
    <w:rsid w:val="00127C46"/>
    <w:rsid w:val="00132672"/>
    <w:rsid w:val="00136556"/>
    <w:rsid w:val="0014085E"/>
    <w:rsid w:val="001416A1"/>
    <w:rsid w:val="0014177E"/>
    <w:rsid w:val="00141EB4"/>
    <w:rsid w:val="00146E99"/>
    <w:rsid w:val="00146F0C"/>
    <w:rsid w:val="00150D20"/>
    <w:rsid w:val="00151DE4"/>
    <w:rsid w:val="00152338"/>
    <w:rsid w:val="001524ED"/>
    <w:rsid w:val="00152976"/>
    <w:rsid w:val="00156226"/>
    <w:rsid w:val="00160015"/>
    <w:rsid w:val="00160A4D"/>
    <w:rsid w:val="001622EB"/>
    <w:rsid w:val="00162DDC"/>
    <w:rsid w:val="00166BF5"/>
    <w:rsid w:val="00170673"/>
    <w:rsid w:val="001731DB"/>
    <w:rsid w:val="001733E0"/>
    <w:rsid w:val="001757A8"/>
    <w:rsid w:val="00177A4E"/>
    <w:rsid w:val="00182B15"/>
    <w:rsid w:val="001835CD"/>
    <w:rsid w:val="00183E94"/>
    <w:rsid w:val="00190341"/>
    <w:rsid w:val="00190C72"/>
    <w:rsid w:val="00191D13"/>
    <w:rsid w:val="001921E3"/>
    <w:rsid w:val="00196DFC"/>
    <w:rsid w:val="001A1957"/>
    <w:rsid w:val="001A21D1"/>
    <w:rsid w:val="001A3D5B"/>
    <w:rsid w:val="001A4760"/>
    <w:rsid w:val="001A599A"/>
    <w:rsid w:val="001A6E71"/>
    <w:rsid w:val="001A7E12"/>
    <w:rsid w:val="001B3919"/>
    <w:rsid w:val="001B5B45"/>
    <w:rsid w:val="001B71DF"/>
    <w:rsid w:val="001B7FBA"/>
    <w:rsid w:val="001C423B"/>
    <w:rsid w:val="001C5C27"/>
    <w:rsid w:val="001D40C7"/>
    <w:rsid w:val="001D420C"/>
    <w:rsid w:val="001E1EBA"/>
    <w:rsid w:val="001E2BD1"/>
    <w:rsid w:val="001E3D53"/>
    <w:rsid w:val="001F1D80"/>
    <w:rsid w:val="001F655F"/>
    <w:rsid w:val="002028EA"/>
    <w:rsid w:val="00210345"/>
    <w:rsid w:val="00210E5E"/>
    <w:rsid w:val="00212F8E"/>
    <w:rsid w:val="00215451"/>
    <w:rsid w:val="00217FCC"/>
    <w:rsid w:val="002220EF"/>
    <w:rsid w:val="00223E07"/>
    <w:rsid w:val="00226497"/>
    <w:rsid w:val="002272FE"/>
    <w:rsid w:val="0023347E"/>
    <w:rsid w:val="00235814"/>
    <w:rsid w:val="002403CB"/>
    <w:rsid w:val="00243B2D"/>
    <w:rsid w:val="002442FA"/>
    <w:rsid w:val="002447B2"/>
    <w:rsid w:val="00244A9E"/>
    <w:rsid w:val="00256109"/>
    <w:rsid w:val="002578F8"/>
    <w:rsid w:val="00260371"/>
    <w:rsid w:val="00264D3D"/>
    <w:rsid w:val="002652AD"/>
    <w:rsid w:val="0027458B"/>
    <w:rsid w:val="00276088"/>
    <w:rsid w:val="00280E2B"/>
    <w:rsid w:val="00281AC2"/>
    <w:rsid w:val="002849D2"/>
    <w:rsid w:val="00285BD4"/>
    <w:rsid w:val="00286EED"/>
    <w:rsid w:val="002944DB"/>
    <w:rsid w:val="00295E0C"/>
    <w:rsid w:val="002970CB"/>
    <w:rsid w:val="002A4581"/>
    <w:rsid w:val="002A734C"/>
    <w:rsid w:val="002A7563"/>
    <w:rsid w:val="002B05A2"/>
    <w:rsid w:val="002B0E33"/>
    <w:rsid w:val="002B2131"/>
    <w:rsid w:val="002B6619"/>
    <w:rsid w:val="002C110E"/>
    <w:rsid w:val="002C1DF9"/>
    <w:rsid w:val="002C6087"/>
    <w:rsid w:val="002C6B09"/>
    <w:rsid w:val="002D2414"/>
    <w:rsid w:val="002D3D68"/>
    <w:rsid w:val="002D475B"/>
    <w:rsid w:val="002D58D0"/>
    <w:rsid w:val="002D7EAB"/>
    <w:rsid w:val="002E0A59"/>
    <w:rsid w:val="002E0AA3"/>
    <w:rsid w:val="002E181C"/>
    <w:rsid w:val="002E209E"/>
    <w:rsid w:val="002E61A7"/>
    <w:rsid w:val="002E7238"/>
    <w:rsid w:val="002E764C"/>
    <w:rsid w:val="002F1DD4"/>
    <w:rsid w:val="002F5E77"/>
    <w:rsid w:val="002F6C59"/>
    <w:rsid w:val="002F79B2"/>
    <w:rsid w:val="00302AFC"/>
    <w:rsid w:val="00303421"/>
    <w:rsid w:val="0030370B"/>
    <w:rsid w:val="00307C5E"/>
    <w:rsid w:val="00312620"/>
    <w:rsid w:val="003130F3"/>
    <w:rsid w:val="003176F6"/>
    <w:rsid w:val="003178E0"/>
    <w:rsid w:val="00321D87"/>
    <w:rsid w:val="0032722C"/>
    <w:rsid w:val="00327906"/>
    <w:rsid w:val="00330420"/>
    <w:rsid w:val="00331FD4"/>
    <w:rsid w:val="00334520"/>
    <w:rsid w:val="00334BBB"/>
    <w:rsid w:val="003370CC"/>
    <w:rsid w:val="00340D47"/>
    <w:rsid w:val="00342844"/>
    <w:rsid w:val="00347F5F"/>
    <w:rsid w:val="0035089B"/>
    <w:rsid w:val="00352119"/>
    <w:rsid w:val="003526E0"/>
    <w:rsid w:val="0035601A"/>
    <w:rsid w:val="00360DA8"/>
    <w:rsid w:val="0036236A"/>
    <w:rsid w:val="00363503"/>
    <w:rsid w:val="00364B49"/>
    <w:rsid w:val="00364D02"/>
    <w:rsid w:val="00367195"/>
    <w:rsid w:val="00367BB3"/>
    <w:rsid w:val="00367ED3"/>
    <w:rsid w:val="00370FFD"/>
    <w:rsid w:val="003736E4"/>
    <w:rsid w:val="00376577"/>
    <w:rsid w:val="00382602"/>
    <w:rsid w:val="003835B6"/>
    <w:rsid w:val="00384A65"/>
    <w:rsid w:val="003857E4"/>
    <w:rsid w:val="0038651C"/>
    <w:rsid w:val="00387B63"/>
    <w:rsid w:val="0039152E"/>
    <w:rsid w:val="00392CB1"/>
    <w:rsid w:val="00393586"/>
    <w:rsid w:val="00394ECD"/>
    <w:rsid w:val="00396655"/>
    <w:rsid w:val="003A012D"/>
    <w:rsid w:val="003A63B1"/>
    <w:rsid w:val="003B03D9"/>
    <w:rsid w:val="003B0D63"/>
    <w:rsid w:val="003B20D9"/>
    <w:rsid w:val="003B3A5F"/>
    <w:rsid w:val="003B3C97"/>
    <w:rsid w:val="003B6201"/>
    <w:rsid w:val="003B6DA7"/>
    <w:rsid w:val="003D04FA"/>
    <w:rsid w:val="003D1D21"/>
    <w:rsid w:val="003D306C"/>
    <w:rsid w:val="003D3E25"/>
    <w:rsid w:val="003D3E74"/>
    <w:rsid w:val="003D51CB"/>
    <w:rsid w:val="003D5A8C"/>
    <w:rsid w:val="003D6E22"/>
    <w:rsid w:val="003D6ED9"/>
    <w:rsid w:val="003E02A8"/>
    <w:rsid w:val="003E4BD3"/>
    <w:rsid w:val="003E6B75"/>
    <w:rsid w:val="003F3D97"/>
    <w:rsid w:val="004029CF"/>
    <w:rsid w:val="004052DC"/>
    <w:rsid w:val="004065CD"/>
    <w:rsid w:val="004068EB"/>
    <w:rsid w:val="004130DD"/>
    <w:rsid w:val="004147A9"/>
    <w:rsid w:val="00415395"/>
    <w:rsid w:val="004166E3"/>
    <w:rsid w:val="00417196"/>
    <w:rsid w:val="00422416"/>
    <w:rsid w:val="0042265E"/>
    <w:rsid w:val="0042511A"/>
    <w:rsid w:val="00425664"/>
    <w:rsid w:val="00427709"/>
    <w:rsid w:val="00427BC2"/>
    <w:rsid w:val="00427F9C"/>
    <w:rsid w:val="00436C20"/>
    <w:rsid w:val="00437A4C"/>
    <w:rsid w:val="00437F70"/>
    <w:rsid w:val="00450BD1"/>
    <w:rsid w:val="00451126"/>
    <w:rsid w:val="0045123B"/>
    <w:rsid w:val="0045201C"/>
    <w:rsid w:val="00454E04"/>
    <w:rsid w:val="00457FD1"/>
    <w:rsid w:val="00460DB1"/>
    <w:rsid w:val="0046220E"/>
    <w:rsid w:val="0046246A"/>
    <w:rsid w:val="00463EF4"/>
    <w:rsid w:val="004674A4"/>
    <w:rsid w:val="00467A42"/>
    <w:rsid w:val="00467B42"/>
    <w:rsid w:val="00470ADF"/>
    <w:rsid w:val="004730EE"/>
    <w:rsid w:val="004734C6"/>
    <w:rsid w:val="00473C39"/>
    <w:rsid w:val="004750E9"/>
    <w:rsid w:val="00477D7E"/>
    <w:rsid w:val="004804C4"/>
    <w:rsid w:val="00482F49"/>
    <w:rsid w:val="00483016"/>
    <w:rsid w:val="004830FE"/>
    <w:rsid w:val="00483516"/>
    <w:rsid w:val="00485CA2"/>
    <w:rsid w:val="00487D4F"/>
    <w:rsid w:val="00490288"/>
    <w:rsid w:val="00490869"/>
    <w:rsid w:val="0049580C"/>
    <w:rsid w:val="00497D13"/>
    <w:rsid w:val="004A04E7"/>
    <w:rsid w:val="004A2711"/>
    <w:rsid w:val="004B004E"/>
    <w:rsid w:val="004B1398"/>
    <w:rsid w:val="004B6AD4"/>
    <w:rsid w:val="004B74E3"/>
    <w:rsid w:val="004C028E"/>
    <w:rsid w:val="004C032C"/>
    <w:rsid w:val="004C5218"/>
    <w:rsid w:val="004C6F3E"/>
    <w:rsid w:val="004E0C67"/>
    <w:rsid w:val="004E3A28"/>
    <w:rsid w:val="004E5BB4"/>
    <w:rsid w:val="004E64E0"/>
    <w:rsid w:val="004F16B3"/>
    <w:rsid w:val="004F6CF7"/>
    <w:rsid w:val="00501126"/>
    <w:rsid w:val="00503C5A"/>
    <w:rsid w:val="00504835"/>
    <w:rsid w:val="00504E90"/>
    <w:rsid w:val="00510949"/>
    <w:rsid w:val="00510E2E"/>
    <w:rsid w:val="005126E8"/>
    <w:rsid w:val="005148C9"/>
    <w:rsid w:val="00522F2D"/>
    <w:rsid w:val="00524BCF"/>
    <w:rsid w:val="005251E0"/>
    <w:rsid w:val="00527B06"/>
    <w:rsid w:val="0053409C"/>
    <w:rsid w:val="005361CA"/>
    <w:rsid w:val="0053673A"/>
    <w:rsid w:val="00540C55"/>
    <w:rsid w:val="00541CA7"/>
    <w:rsid w:val="00542812"/>
    <w:rsid w:val="00545032"/>
    <w:rsid w:val="00545338"/>
    <w:rsid w:val="005479C7"/>
    <w:rsid w:val="005510B3"/>
    <w:rsid w:val="00551BF1"/>
    <w:rsid w:val="005526CB"/>
    <w:rsid w:val="00552AD4"/>
    <w:rsid w:val="00554352"/>
    <w:rsid w:val="00554EA7"/>
    <w:rsid w:val="00555CDF"/>
    <w:rsid w:val="0056144A"/>
    <w:rsid w:val="005627BD"/>
    <w:rsid w:val="005659AE"/>
    <w:rsid w:val="005717CF"/>
    <w:rsid w:val="005718FB"/>
    <w:rsid w:val="00572495"/>
    <w:rsid w:val="00572B5F"/>
    <w:rsid w:val="00576A8C"/>
    <w:rsid w:val="0057758F"/>
    <w:rsid w:val="005778C5"/>
    <w:rsid w:val="00577AEE"/>
    <w:rsid w:val="005814AA"/>
    <w:rsid w:val="00582624"/>
    <w:rsid w:val="00583873"/>
    <w:rsid w:val="0058495C"/>
    <w:rsid w:val="00594602"/>
    <w:rsid w:val="005968B5"/>
    <w:rsid w:val="00596FCD"/>
    <w:rsid w:val="0059780F"/>
    <w:rsid w:val="00597E30"/>
    <w:rsid w:val="00597EAF"/>
    <w:rsid w:val="005A0239"/>
    <w:rsid w:val="005A1329"/>
    <w:rsid w:val="005A236A"/>
    <w:rsid w:val="005A3D92"/>
    <w:rsid w:val="005A566C"/>
    <w:rsid w:val="005B23AC"/>
    <w:rsid w:val="005B47CB"/>
    <w:rsid w:val="005B580D"/>
    <w:rsid w:val="005B730F"/>
    <w:rsid w:val="005B76E4"/>
    <w:rsid w:val="005C17BC"/>
    <w:rsid w:val="005C316A"/>
    <w:rsid w:val="005D153F"/>
    <w:rsid w:val="005D6008"/>
    <w:rsid w:val="005D69BE"/>
    <w:rsid w:val="005D6AE9"/>
    <w:rsid w:val="005D6D6C"/>
    <w:rsid w:val="005D724D"/>
    <w:rsid w:val="005E062E"/>
    <w:rsid w:val="005E66C5"/>
    <w:rsid w:val="005E6B19"/>
    <w:rsid w:val="005F1DD0"/>
    <w:rsid w:val="005F20D9"/>
    <w:rsid w:val="005F337E"/>
    <w:rsid w:val="005F6EF7"/>
    <w:rsid w:val="00600B62"/>
    <w:rsid w:val="00601BB2"/>
    <w:rsid w:val="00602FAA"/>
    <w:rsid w:val="0060600B"/>
    <w:rsid w:val="00606655"/>
    <w:rsid w:val="00610449"/>
    <w:rsid w:val="006109FF"/>
    <w:rsid w:val="006137A4"/>
    <w:rsid w:val="00613E02"/>
    <w:rsid w:val="00614D1C"/>
    <w:rsid w:val="00616BF4"/>
    <w:rsid w:val="00617C1C"/>
    <w:rsid w:val="0062616B"/>
    <w:rsid w:val="00626273"/>
    <w:rsid w:val="006264E5"/>
    <w:rsid w:val="006277CF"/>
    <w:rsid w:val="006317BD"/>
    <w:rsid w:val="00631E65"/>
    <w:rsid w:val="00633FA4"/>
    <w:rsid w:val="00634045"/>
    <w:rsid w:val="00636804"/>
    <w:rsid w:val="00641A39"/>
    <w:rsid w:val="006439DA"/>
    <w:rsid w:val="0064648D"/>
    <w:rsid w:val="00646AF4"/>
    <w:rsid w:val="006476F0"/>
    <w:rsid w:val="00650CD8"/>
    <w:rsid w:val="00660A7B"/>
    <w:rsid w:val="00660B32"/>
    <w:rsid w:val="00660D3D"/>
    <w:rsid w:val="006640AD"/>
    <w:rsid w:val="00664115"/>
    <w:rsid w:val="00664AA5"/>
    <w:rsid w:val="006652D0"/>
    <w:rsid w:val="00666CD7"/>
    <w:rsid w:val="0066709A"/>
    <w:rsid w:val="00670D9C"/>
    <w:rsid w:val="00670E46"/>
    <w:rsid w:val="0067706F"/>
    <w:rsid w:val="00680FD0"/>
    <w:rsid w:val="00681415"/>
    <w:rsid w:val="00683A07"/>
    <w:rsid w:val="006845B3"/>
    <w:rsid w:val="00687547"/>
    <w:rsid w:val="006923AC"/>
    <w:rsid w:val="0069309C"/>
    <w:rsid w:val="00694060"/>
    <w:rsid w:val="0069554C"/>
    <w:rsid w:val="006A1B74"/>
    <w:rsid w:val="006A252B"/>
    <w:rsid w:val="006A4FB6"/>
    <w:rsid w:val="006A68A3"/>
    <w:rsid w:val="006A6EE7"/>
    <w:rsid w:val="006A7608"/>
    <w:rsid w:val="006B0815"/>
    <w:rsid w:val="006B0A22"/>
    <w:rsid w:val="006B1E0C"/>
    <w:rsid w:val="006B1E1B"/>
    <w:rsid w:val="006B380A"/>
    <w:rsid w:val="006C0B3E"/>
    <w:rsid w:val="006C2033"/>
    <w:rsid w:val="006C3853"/>
    <w:rsid w:val="006C3A0A"/>
    <w:rsid w:val="006C5EE4"/>
    <w:rsid w:val="006C6554"/>
    <w:rsid w:val="006C79CB"/>
    <w:rsid w:val="006D24A0"/>
    <w:rsid w:val="006D4B81"/>
    <w:rsid w:val="006D5894"/>
    <w:rsid w:val="006D62CF"/>
    <w:rsid w:val="006D6BED"/>
    <w:rsid w:val="006D7992"/>
    <w:rsid w:val="006E387D"/>
    <w:rsid w:val="006E3AC2"/>
    <w:rsid w:val="006E43F9"/>
    <w:rsid w:val="006E457B"/>
    <w:rsid w:val="006F044F"/>
    <w:rsid w:val="006F061F"/>
    <w:rsid w:val="006F2173"/>
    <w:rsid w:val="006F383F"/>
    <w:rsid w:val="006F3CCA"/>
    <w:rsid w:val="006F41A7"/>
    <w:rsid w:val="007002E4"/>
    <w:rsid w:val="00701CC9"/>
    <w:rsid w:val="00703169"/>
    <w:rsid w:val="0070694E"/>
    <w:rsid w:val="00711A5B"/>
    <w:rsid w:val="0071281E"/>
    <w:rsid w:val="00712A2B"/>
    <w:rsid w:val="00716B57"/>
    <w:rsid w:val="0072173C"/>
    <w:rsid w:val="00721FBD"/>
    <w:rsid w:val="00722419"/>
    <w:rsid w:val="007230BB"/>
    <w:rsid w:val="00724AA2"/>
    <w:rsid w:val="00725DEF"/>
    <w:rsid w:val="007300DD"/>
    <w:rsid w:val="00735028"/>
    <w:rsid w:val="00741CF2"/>
    <w:rsid w:val="00743FAB"/>
    <w:rsid w:val="00744A3B"/>
    <w:rsid w:val="007456BE"/>
    <w:rsid w:val="007506C3"/>
    <w:rsid w:val="00753B91"/>
    <w:rsid w:val="00757EF9"/>
    <w:rsid w:val="00761D24"/>
    <w:rsid w:val="007639C0"/>
    <w:rsid w:val="0077019C"/>
    <w:rsid w:val="007705F3"/>
    <w:rsid w:val="00771A87"/>
    <w:rsid w:val="00772981"/>
    <w:rsid w:val="00772A9B"/>
    <w:rsid w:val="00772F10"/>
    <w:rsid w:val="00775E5A"/>
    <w:rsid w:val="007820B4"/>
    <w:rsid w:val="007836E6"/>
    <w:rsid w:val="0078720F"/>
    <w:rsid w:val="00790D7F"/>
    <w:rsid w:val="00791804"/>
    <w:rsid w:val="00795469"/>
    <w:rsid w:val="007954FC"/>
    <w:rsid w:val="00796ABA"/>
    <w:rsid w:val="0079756C"/>
    <w:rsid w:val="007976EB"/>
    <w:rsid w:val="007A0398"/>
    <w:rsid w:val="007A0431"/>
    <w:rsid w:val="007A0B28"/>
    <w:rsid w:val="007A0F82"/>
    <w:rsid w:val="007A1B66"/>
    <w:rsid w:val="007A4EE6"/>
    <w:rsid w:val="007B303A"/>
    <w:rsid w:val="007B56B9"/>
    <w:rsid w:val="007C1231"/>
    <w:rsid w:val="007C1B0C"/>
    <w:rsid w:val="007C1E34"/>
    <w:rsid w:val="007C2984"/>
    <w:rsid w:val="007C34C7"/>
    <w:rsid w:val="007C4BF3"/>
    <w:rsid w:val="007C6AD9"/>
    <w:rsid w:val="007C6B00"/>
    <w:rsid w:val="007C79F2"/>
    <w:rsid w:val="007D01B3"/>
    <w:rsid w:val="007D1739"/>
    <w:rsid w:val="007D2C14"/>
    <w:rsid w:val="007D3C97"/>
    <w:rsid w:val="007D6C99"/>
    <w:rsid w:val="007E16EA"/>
    <w:rsid w:val="007E33AB"/>
    <w:rsid w:val="007E4964"/>
    <w:rsid w:val="007E50A2"/>
    <w:rsid w:val="007E5F0F"/>
    <w:rsid w:val="007F0815"/>
    <w:rsid w:val="007F0831"/>
    <w:rsid w:val="007F0D6C"/>
    <w:rsid w:val="007F10EA"/>
    <w:rsid w:val="007F4F1F"/>
    <w:rsid w:val="007F63D9"/>
    <w:rsid w:val="007F7532"/>
    <w:rsid w:val="00801D60"/>
    <w:rsid w:val="00804500"/>
    <w:rsid w:val="00804983"/>
    <w:rsid w:val="008077B5"/>
    <w:rsid w:val="00810AD8"/>
    <w:rsid w:val="00810C9E"/>
    <w:rsid w:val="00811244"/>
    <w:rsid w:val="00812A19"/>
    <w:rsid w:val="00814521"/>
    <w:rsid w:val="00817766"/>
    <w:rsid w:val="00825412"/>
    <w:rsid w:val="00826239"/>
    <w:rsid w:val="00826C9F"/>
    <w:rsid w:val="0083275A"/>
    <w:rsid w:val="0083458D"/>
    <w:rsid w:val="00837595"/>
    <w:rsid w:val="00840CC2"/>
    <w:rsid w:val="0084190B"/>
    <w:rsid w:val="00843571"/>
    <w:rsid w:val="008461B4"/>
    <w:rsid w:val="008468AB"/>
    <w:rsid w:val="008470E8"/>
    <w:rsid w:val="008474F9"/>
    <w:rsid w:val="00850D8B"/>
    <w:rsid w:val="008520CB"/>
    <w:rsid w:val="008520E1"/>
    <w:rsid w:val="00852A9B"/>
    <w:rsid w:val="00853DAA"/>
    <w:rsid w:val="00856E98"/>
    <w:rsid w:val="0086280D"/>
    <w:rsid w:val="0086502F"/>
    <w:rsid w:val="008653AB"/>
    <w:rsid w:val="00867E5F"/>
    <w:rsid w:val="0087398A"/>
    <w:rsid w:val="00873A0D"/>
    <w:rsid w:val="00873BE1"/>
    <w:rsid w:val="00873F36"/>
    <w:rsid w:val="00877BF0"/>
    <w:rsid w:val="00880181"/>
    <w:rsid w:val="0088276D"/>
    <w:rsid w:val="00882FEE"/>
    <w:rsid w:val="008832C7"/>
    <w:rsid w:val="00883D38"/>
    <w:rsid w:val="00885542"/>
    <w:rsid w:val="00886C57"/>
    <w:rsid w:val="00892DEC"/>
    <w:rsid w:val="008A136B"/>
    <w:rsid w:val="008A1865"/>
    <w:rsid w:val="008A32B5"/>
    <w:rsid w:val="008A3C6C"/>
    <w:rsid w:val="008A3F08"/>
    <w:rsid w:val="008A3FF7"/>
    <w:rsid w:val="008A4019"/>
    <w:rsid w:val="008A40DB"/>
    <w:rsid w:val="008A6806"/>
    <w:rsid w:val="008A781F"/>
    <w:rsid w:val="008A785B"/>
    <w:rsid w:val="008B32C0"/>
    <w:rsid w:val="008C0106"/>
    <w:rsid w:val="008C08DB"/>
    <w:rsid w:val="008C0BE3"/>
    <w:rsid w:val="008C10EE"/>
    <w:rsid w:val="008C2151"/>
    <w:rsid w:val="008C2A61"/>
    <w:rsid w:val="008C37EB"/>
    <w:rsid w:val="008C4046"/>
    <w:rsid w:val="008C72A7"/>
    <w:rsid w:val="008D0FCB"/>
    <w:rsid w:val="008D67DE"/>
    <w:rsid w:val="008E67A3"/>
    <w:rsid w:val="008E7510"/>
    <w:rsid w:val="008F02F4"/>
    <w:rsid w:val="008F0FB7"/>
    <w:rsid w:val="008F1D44"/>
    <w:rsid w:val="008F2FBD"/>
    <w:rsid w:val="008F5271"/>
    <w:rsid w:val="008F53DC"/>
    <w:rsid w:val="008F687D"/>
    <w:rsid w:val="00903A14"/>
    <w:rsid w:val="00905139"/>
    <w:rsid w:val="00911FCE"/>
    <w:rsid w:val="00914E9E"/>
    <w:rsid w:val="00915361"/>
    <w:rsid w:val="00923042"/>
    <w:rsid w:val="00924727"/>
    <w:rsid w:val="009274E6"/>
    <w:rsid w:val="00933285"/>
    <w:rsid w:val="009332E1"/>
    <w:rsid w:val="009348AE"/>
    <w:rsid w:val="00934914"/>
    <w:rsid w:val="00944CD1"/>
    <w:rsid w:val="00945107"/>
    <w:rsid w:val="00945534"/>
    <w:rsid w:val="009469D7"/>
    <w:rsid w:val="00947001"/>
    <w:rsid w:val="009529A2"/>
    <w:rsid w:val="0095301B"/>
    <w:rsid w:val="0095593A"/>
    <w:rsid w:val="00955ADB"/>
    <w:rsid w:val="009568C7"/>
    <w:rsid w:val="00962ACE"/>
    <w:rsid w:val="00964316"/>
    <w:rsid w:val="00964F89"/>
    <w:rsid w:val="00965D01"/>
    <w:rsid w:val="009708ED"/>
    <w:rsid w:val="0097289F"/>
    <w:rsid w:val="00976C3C"/>
    <w:rsid w:val="00977C90"/>
    <w:rsid w:val="009900B8"/>
    <w:rsid w:val="00994FA7"/>
    <w:rsid w:val="0099627D"/>
    <w:rsid w:val="0099701A"/>
    <w:rsid w:val="00997159"/>
    <w:rsid w:val="009A286F"/>
    <w:rsid w:val="009A4222"/>
    <w:rsid w:val="009A4B68"/>
    <w:rsid w:val="009A4BB5"/>
    <w:rsid w:val="009A535E"/>
    <w:rsid w:val="009A74A0"/>
    <w:rsid w:val="009A7652"/>
    <w:rsid w:val="009A76E9"/>
    <w:rsid w:val="009A7984"/>
    <w:rsid w:val="009B2237"/>
    <w:rsid w:val="009B2896"/>
    <w:rsid w:val="009B3D12"/>
    <w:rsid w:val="009B5447"/>
    <w:rsid w:val="009B6C0D"/>
    <w:rsid w:val="009B6D74"/>
    <w:rsid w:val="009B75C3"/>
    <w:rsid w:val="009C024D"/>
    <w:rsid w:val="009C3808"/>
    <w:rsid w:val="009C3A6A"/>
    <w:rsid w:val="009C4532"/>
    <w:rsid w:val="009D17BF"/>
    <w:rsid w:val="009D3F00"/>
    <w:rsid w:val="009D4A47"/>
    <w:rsid w:val="009D64A2"/>
    <w:rsid w:val="009D6E97"/>
    <w:rsid w:val="009D753A"/>
    <w:rsid w:val="009E2A44"/>
    <w:rsid w:val="009E2F84"/>
    <w:rsid w:val="009E6A8C"/>
    <w:rsid w:val="009E6FDA"/>
    <w:rsid w:val="009E7310"/>
    <w:rsid w:val="009E79C4"/>
    <w:rsid w:val="009F6DF8"/>
    <w:rsid w:val="009F7139"/>
    <w:rsid w:val="00A002AB"/>
    <w:rsid w:val="00A00A90"/>
    <w:rsid w:val="00A02094"/>
    <w:rsid w:val="00A021EF"/>
    <w:rsid w:val="00A03284"/>
    <w:rsid w:val="00A0375C"/>
    <w:rsid w:val="00A054DE"/>
    <w:rsid w:val="00A057C7"/>
    <w:rsid w:val="00A06C5D"/>
    <w:rsid w:val="00A07BD8"/>
    <w:rsid w:val="00A07CB0"/>
    <w:rsid w:val="00A10844"/>
    <w:rsid w:val="00A11A57"/>
    <w:rsid w:val="00A122A2"/>
    <w:rsid w:val="00A13A6B"/>
    <w:rsid w:val="00A14AC1"/>
    <w:rsid w:val="00A15EC2"/>
    <w:rsid w:val="00A25494"/>
    <w:rsid w:val="00A26218"/>
    <w:rsid w:val="00A267EA"/>
    <w:rsid w:val="00A31345"/>
    <w:rsid w:val="00A33BF6"/>
    <w:rsid w:val="00A350AE"/>
    <w:rsid w:val="00A3684D"/>
    <w:rsid w:val="00A37963"/>
    <w:rsid w:val="00A37A89"/>
    <w:rsid w:val="00A4514D"/>
    <w:rsid w:val="00A4626A"/>
    <w:rsid w:val="00A46311"/>
    <w:rsid w:val="00A52231"/>
    <w:rsid w:val="00A544A5"/>
    <w:rsid w:val="00A55DF9"/>
    <w:rsid w:val="00A60313"/>
    <w:rsid w:val="00A615B0"/>
    <w:rsid w:val="00A65F9B"/>
    <w:rsid w:val="00A66FE2"/>
    <w:rsid w:val="00A72568"/>
    <w:rsid w:val="00A728D0"/>
    <w:rsid w:val="00A76036"/>
    <w:rsid w:val="00A76477"/>
    <w:rsid w:val="00A83CAC"/>
    <w:rsid w:val="00A84009"/>
    <w:rsid w:val="00A862AB"/>
    <w:rsid w:val="00A90A0C"/>
    <w:rsid w:val="00A9465F"/>
    <w:rsid w:val="00A94913"/>
    <w:rsid w:val="00A96B0E"/>
    <w:rsid w:val="00A97CF6"/>
    <w:rsid w:val="00AA02D6"/>
    <w:rsid w:val="00AA0B17"/>
    <w:rsid w:val="00AA170F"/>
    <w:rsid w:val="00AA2605"/>
    <w:rsid w:val="00AA302D"/>
    <w:rsid w:val="00AA5DFD"/>
    <w:rsid w:val="00AA6F5E"/>
    <w:rsid w:val="00AA7FEB"/>
    <w:rsid w:val="00AB046F"/>
    <w:rsid w:val="00AB0BA9"/>
    <w:rsid w:val="00AB18C4"/>
    <w:rsid w:val="00AB4AD7"/>
    <w:rsid w:val="00AB4B7B"/>
    <w:rsid w:val="00AB61D4"/>
    <w:rsid w:val="00AB6DF3"/>
    <w:rsid w:val="00AC3473"/>
    <w:rsid w:val="00AD1135"/>
    <w:rsid w:val="00AE1B60"/>
    <w:rsid w:val="00AE7792"/>
    <w:rsid w:val="00AF0E5C"/>
    <w:rsid w:val="00AF6B3D"/>
    <w:rsid w:val="00AF734B"/>
    <w:rsid w:val="00B00968"/>
    <w:rsid w:val="00B04B29"/>
    <w:rsid w:val="00B04D97"/>
    <w:rsid w:val="00B06C8C"/>
    <w:rsid w:val="00B11436"/>
    <w:rsid w:val="00B15CAF"/>
    <w:rsid w:val="00B17C0B"/>
    <w:rsid w:val="00B25186"/>
    <w:rsid w:val="00B25A89"/>
    <w:rsid w:val="00B31A22"/>
    <w:rsid w:val="00B3250F"/>
    <w:rsid w:val="00B369AC"/>
    <w:rsid w:val="00B40277"/>
    <w:rsid w:val="00B40469"/>
    <w:rsid w:val="00B41A58"/>
    <w:rsid w:val="00B41DC7"/>
    <w:rsid w:val="00B42061"/>
    <w:rsid w:val="00B4410E"/>
    <w:rsid w:val="00B44B5E"/>
    <w:rsid w:val="00B5034E"/>
    <w:rsid w:val="00B527CE"/>
    <w:rsid w:val="00B54820"/>
    <w:rsid w:val="00B5614B"/>
    <w:rsid w:val="00B57533"/>
    <w:rsid w:val="00B625D3"/>
    <w:rsid w:val="00B62A33"/>
    <w:rsid w:val="00B6372C"/>
    <w:rsid w:val="00B637B6"/>
    <w:rsid w:val="00B72377"/>
    <w:rsid w:val="00B72507"/>
    <w:rsid w:val="00B725A5"/>
    <w:rsid w:val="00B74EEF"/>
    <w:rsid w:val="00B80361"/>
    <w:rsid w:val="00B80D3E"/>
    <w:rsid w:val="00B8250D"/>
    <w:rsid w:val="00B843C3"/>
    <w:rsid w:val="00B86211"/>
    <w:rsid w:val="00B901F3"/>
    <w:rsid w:val="00B9184D"/>
    <w:rsid w:val="00B934F1"/>
    <w:rsid w:val="00B93751"/>
    <w:rsid w:val="00BA1312"/>
    <w:rsid w:val="00BA4A11"/>
    <w:rsid w:val="00BA6869"/>
    <w:rsid w:val="00BA7CC4"/>
    <w:rsid w:val="00BB30EB"/>
    <w:rsid w:val="00BB3ADA"/>
    <w:rsid w:val="00BB4ED0"/>
    <w:rsid w:val="00BB64DC"/>
    <w:rsid w:val="00BB7DB1"/>
    <w:rsid w:val="00BC5A32"/>
    <w:rsid w:val="00BD1DEE"/>
    <w:rsid w:val="00BD26C7"/>
    <w:rsid w:val="00BD3273"/>
    <w:rsid w:val="00BD3EC9"/>
    <w:rsid w:val="00BD5740"/>
    <w:rsid w:val="00BE01F0"/>
    <w:rsid w:val="00BE2645"/>
    <w:rsid w:val="00BE4017"/>
    <w:rsid w:val="00BE7330"/>
    <w:rsid w:val="00BE799D"/>
    <w:rsid w:val="00BF1392"/>
    <w:rsid w:val="00BF2FAB"/>
    <w:rsid w:val="00BF3103"/>
    <w:rsid w:val="00BF53F7"/>
    <w:rsid w:val="00C00B7E"/>
    <w:rsid w:val="00C013F8"/>
    <w:rsid w:val="00C015FC"/>
    <w:rsid w:val="00C0347C"/>
    <w:rsid w:val="00C03956"/>
    <w:rsid w:val="00C04BEC"/>
    <w:rsid w:val="00C075D0"/>
    <w:rsid w:val="00C07B71"/>
    <w:rsid w:val="00C14014"/>
    <w:rsid w:val="00C15C89"/>
    <w:rsid w:val="00C167F2"/>
    <w:rsid w:val="00C20DF6"/>
    <w:rsid w:val="00C226D7"/>
    <w:rsid w:val="00C26CBC"/>
    <w:rsid w:val="00C27952"/>
    <w:rsid w:val="00C30F34"/>
    <w:rsid w:val="00C36DA1"/>
    <w:rsid w:val="00C4056A"/>
    <w:rsid w:val="00C412A7"/>
    <w:rsid w:val="00C413F4"/>
    <w:rsid w:val="00C41495"/>
    <w:rsid w:val="00C46F7B"/>
    <w:rsid w:val="00C475DD"/>
    <w:rsid w:val="00C479F9"/>
    <w:rsid w:val="00C5284C"/>
    <w:rsid w:val="00C536FB"/>
    <w:rsid w:val="00C555E5"/>
    <w:rsid w:val="00C6062C"/>
    <w:rsid w:val="00C60E28"/>
    <w:rsid w:val="00C64814"/>
    <w:rsid w:val="00C66561"/>
    <w:rsid w:val="00C67D50"/>
    <w:rsid w:val="00C71921"/>
    <w:rsid w:val="00C77BEA"/>
    <w:rsid w:val="00C8091A"/>
    <w:rsid w:val="00C84FEF"/>
    <w:rsid w:val="00C8540B"/>
    <w:rsid w:val="00C86F1A"/>
    <w:rsid w:val="00C917D4"/>
    <w:rsid w:val="00C93929"/>
    <w:rsid w:val="00C93B74"/>
    <w:rsid w:val="00C94830"/>
    <w:rsid w:val="00C95778"/>
    <w:rsid w:val="00C9787F"/>
    <w:rsid w:val="00CA0422"/>
    <w:rsid w:val="00CA275D"/>
    <w:rsid w:val="00CA3AA4"/>
    <w:rsid w:val="00CA3C63"/>
    <w:rsid w:val="00CA49B6"/>
    <w:rsid w:val="00CA5302"/>
    <w:rsid w:val="00CA77F9"/>
    <w:rsid w:val="00CB1E53"/>
    <w:rsid w:val="00CB2F75"/>
    <w:rsid w:val="00CB699A"/>
    <w:rsid w:val="00CB6C88"/>
    <w:rsid w:val="00CC1C75"/>
    <w:rsid w:val="00CC1EB3"/>
    <w:rsid w:val="00CC1F71"/>
    <w:rsid w:val="00CC243E"/>
    <w:rsid w:val="00CC44A1"/>
    <w:rsid w:val="00CC72AF"/>
    <w:rsid w:val="00CD1998"/>
    <w:rsid w:val="00CD312D"/>
    <w:rsid w:val="00CD4F8F"/>
    <w:rsid w:val="00CD64A2"/>
    <w:rsid w:val="00CE1D62"/>
    <w:rsid w:val="00CE3586"/>
    <w:rsid w:val="00CE62B9"/>
    <w:rsid w:val="00CE7D52"/>
    <w:rsid w:val="00CF2512"/>
    <w:rsid w:val="00CF2E44"/>
    <w:rsid w:val="00CF545C"/>
    <w:rsid w:val="00CF6E5D"/>
    <w:rsid w:val="00CF7B3F"/>
    <w:rsid w:val="00D009F4"/>
    <w:rsid w:val="00D0442C"/>
    <w:rsid w:val="00D0458D"/>
    <w:rsid w:val="00D046C8"/>
    <w:rsid w:val="00D05E9F"/>
    <w:rsid w:val="00D0656E"/>
    <w:rsid w:val="00D06DF8"/>
    <w:rsid w:val="00D0729E"/>
    <w:rsid w:val="00D1225D"/>
    <w:rsid w:val="00D137DA"/>
    <w:rsid w:val="00D167C7"/>
    <w:rsid w:val="00D16E0C"/>
    <w:rsid w:val="00D175BB"/>
    <w:rsid w:val="00D20D20"/>
    <w:rsid w:val="00D2260F"/>
    <w:rsid w:val="00D25C5F"/>
    <w:rsid w:val="00D30716"/>
    <w:rsid w:val="00D31070"/>
    <w:rsid w:val="00D346D8"/>
    <w:rsid w:val="00D37BB9"/>
    <w:rsid w:val="00D41F12"/>
    <w:rsid w:val="00D42106"/>
    <w:rsid w:val="00D42FFB"/>
    <w:rsid w:val="00D43D8A"/>
    <w:rsid w:val="00D509AF"/>
    <w:rsid w:val="00D50A10"/>
    <w:rsid w:val="00D5138E"/>
    <w:rsid w:val="00D5292E"/>
    <w:rsid w:val="00D54365"/>
    <w:rsid w:val="00D564CB"/>
    <w:rsid w:val="00D61B2B"/>
    <w:rsid w:val="00D622A1"/>
    <w:rsid w:val="00D62525"/>
    <w:rsid w:val="00D630F5"/>
    <w:rsid w:val="00D64A93"/>
    <w:rsid w:val="00D65597"/>
    <w:rsid w:val="00D66CB0"/>
    <w:rsid w:val="00D72BB8"/>
    <w:rsid w:val="00D732E5"/>
    <w:rsid w:val="00D743FE"/>
    <w:rsid w:val="00D7450B"/>
    <w:rsid w:val="00D85356"/>
    <w:rsid w:val="00D91D29"/>
    <w:rsid w:val="00D92667"/>
    <w:rsid w:val="00D962FB"/>
    <w:rsid w:val="00DA1B1E"/>
    <w:rsid w:val="00DA1F7F"/>
    <w:rsid w:val="00DA4F25"/>
    <w:rsid w:val="00DA508E"/>
    <w:rsid w:val="00DA61DC"/>
    <w:rsid w:val="00DA636A"/>
    <w:rsid w:val="00DA6616"/>
    <w:rsid w:val="00DA6890"/>
    <w:rsid w:val="00DA7967"/>
    <w:rsid w:val="00DB08A8"/>
    <w:rsid w:val="00DB2770"/>
    <w:rsid w:val="00DB2997"/>
    <w:rsid w:val="00DB439E"/>
    <w:rsid w:val="00DB5692"/>
    <w:rsid w:val="00DB73C6"/>
    <w:rsid w:val="00DC01F5"/>
    <w:rsid w:val="00DC3688"/>
    <w:rsid w:val="00DE125B"/>
    <w:rsid w:val="00DE2786"/>
    <w:rsid w:val="00DE4205"/>
    <w:rsid w:val="00DE4A4D"/>
    <w:rsid w:val="00DE541D"/>
    <w:rsid w:val="00DF1013"/>
    <w:rsid w:val="00DF15AC"/>
    <w:rsid w:val="00DF3E98"/>
    <w:rsid w:val="00DF471A"/>
    <w:rsid w:val="00DF6E8B"/>
    <w:rsid w:val="00DF74AF"/>
    <w:rsid w:val="00E018E8"/>
    <w:rsid w:val="00E04607"/>
    <w:rsid w:val="00E04B63"/>
    <w:rsid w:val="00E05DD1"/>
    <w:rsid w:val="00E07175"/>
    <w:rsid w:val="00E07458"/>
    <w:rsid w:val="00E11516"/>
    <w:rsid w:val="00E142E5"/>
    <w:rsid w:val="00E15A84"/>
    <w:rsid w:val="00E15A90"/>
    <w:rsid w:val="00E16B29"/>
    <w:rsid w:val="00E237B1"/>
    <w:rsid w:val="00E24CB1"/>
    <w:rsid w:val="00E25CB3"/>
    <w:rsid w:val="00E2787F"/>
    <w:rsid w:val="00E321A4"/>
    <w:rsid w:val="00E40151"/>
    <w:rsid w:val="00E4041E"/>
    <w:rsid w:val="00E4332B"/>
    <w:rsid w:val="00E4344A"/>
    <w:rsid w:val="00E44397"/>
    <w:rsid w:val="00E45538"/>
    <w:rsid w:val="00E46833"/>
    <w:rsid w:val="00E515E1"/>
    <w:rsid w:val="00E524CF"/>
    <w:rsid w:val="00E56DA2"/>
    <w:rsid w:val="00E61AE3"/>
    <w:rsid w:val="00E63108"/>
    <w:rsid w:val="00E64B15"/>
    <w:rsid w:val="00E667A2"/>
    <w:rsid w:val="00E70CE4"/>
    <w:rsid w:val="00E71D4C"/>
    <w:rsid w:val="00E728C7"/>
    <w:rsid w:val="00E74D88"/>
    <w:rsid w:val="00E7606A"/>
    <w:rsid w:val="00E76338"/>
    <w:rsid w:val="00E845B8"/>
    <w:rsid w:val="00E90E7B"/>
    <w:rsid w:val="00E92440"/>
    <w:rsid w:val="00E92D51"/>
    <w:rsid w:val="00E9310D"/>
    <w:rsid w:val="00E95CD8"/>
    <w:rsid w:val="00E96D06"/>
    <w:rsid w:val="00E9753A"/>
    <w:rsid w:val="00EA06B2"/>
    <w:rsid w:val="00EA4288"/>
    <w:rsid w:val="00EA49AF"/>
    <w:rsid w:val="00EB18D6"/>
    <w:rsid w:val="00EB3858"/>
    <w:rsid w:val="00EB425B"/>
    <w:rsid w:val="00EC08CA"/>
    <w:rsid w:val="00EC6A69"/>
    <w:rsid w:val="00ED02B5"/>
    <w:rsid w:val="00ED1049"/>
    <w:rsid w:val="00ED28D9"/>
    <w:rsid w:val="00ED2E6B"/>
    <w:rsid w:val="00ED4522"/>
    <w:rsid w:val="00ED5537"/>
    <w:rsid w:val="00ED7102"/>
    <w:rsid w:val="00EE041F"/>
    <w:rsid w:val="00EE21C2"/>
    <w:rsid w:val="00EE234D"/>
    <w:rsid w:val="00EE31B0"/>
    <w:rsid w:val="00EE45F1"/>
    <w:rsid w:val="00EE4F8D"/>
    <w:rsid w:val="00EF20B7"/>
    <w:rsid w:val="00EF3FAC"/>
    <w:rsid w:val="00EF6966"/>
    <w:rsid w:val="00F0003D"/>
    <w:rsid w:val="00F01F52"/>
    <w:rsid w:val="00F044C2"/>
    <w:rsid w:val="00F11D85"/>
    <w:rsid w:val="00F12B86"/>
    <w:rsid w:val="00F12BD3"/>
    <w:rsid w:val="00F13B7A"/>
    <w:rsid w:val="00F13DFD"/>
    <w:rsid w:val="00F147EF"/>
    <w:rsid w:val="00F22859"/>
    <w:rsid w:val="00F2446D"/>
    <w:rsid w:val="00F24547"/>
    <w:rsid w:val="00F249AE"/>
    <w:rsid w:val="00F35B29"/>
    <w:rsid w:val="00F37266"/>
    <w:rsid w:val="00F4034E"/>
    <w:rsid w:val="00F417CD"/>
    <w:rsid w:val="00F436E2"/>
    <w:rsid w:val="00F43FCA"/>
    <w:rsid w:val="00F44261"/>
    <w:rsid w:val="00F45433"/>
    <w:rsid w:val="00F45A3A"/>
    <w:rsid w:val="00F46878"/>
    <w:rsid w:val="00F500D7"/>
    <w:rsid w:val="00F50562"/>
    <w:rsid w:val="00F52C47"/>
    <w:rsid w:val="00F52F0D"/>
    <w:rsid w:val="00F530D8"/>
    <w:rsid w:val="00F544D4"/>
    <w:rsid w:val="00F54D34"/>
    <w:rsid w:val="00F625E4"/>
    <w:rsid w:val="00F627DA"/>
    <w:rsid w:val="00F62CF0"/>
    <w:rsid w:val="00F76785"/>
    <w:rsid w:val="00F80459"/>
    <w:rsid w:val="00F81925"/>
    <w:rsid w:val="00F84706"/>
    <w:rsid w:val="00F91368"/>
    <w:rsid w:val="00F9365E"/>
    <w:rsid w:val="00F9392B"/>
    <w:rsid w:val="00F941E0"/>
    <w:rsid w:val="00F94856"/>
    <w:rsid w:val="00F95143"/>
    <w:rsid w:val="00F95275"/>
    <w:rsid w:val="00F973D8"/>
    <w:rsid w:val="00FA4828"/>
    <w:rsid w:val="00FA5A4E"/>
    <w:rsid w:val="00FB0388"/>
    <w:rsid w:val="00FB04A8"/>
    <w:rsid w:val="00FB1A3F"/>
    <w:rsid w:val="00FB2756"/>
    <w:rsid w:val="00FB32D1"/>
    <w:rsid w:val="00FB5D59"/>
    <w:rsid w:val="00FB5DEC"/>
    <w:rsid w:val="00FB5F69"/>
    <w:rsid w:val="00FB63B6"/>
    <w:rsid w:val="00FC197B"/>
    <w:rsid w:val="00FC2C1C"/>
    <w:rsid w:val="00FC3DEC"/>
    <w:rsid w:val="00FC417D"/>
    <w:rsid w:val="00FC7C08"/>
    <w:rsid w:val="00FD2AA8"/>
    <w:rsid w:val="00FD2F34"/>
    <w:rsid w:val="00FD35A0"/>
    <w:rsid w:val="00FD453E"/>
    <w:rsid w:val="00FD556C"/>
    <w:rsid w:val="00FD56C3"/>
    <w:rsid w:val="00FE5311"/>
    <w:rsid w:val="00FF0EA4"/>
    <w:rsid w:val="00FF4157"/>
    <w:rsid w:val="00FF55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7E7FC59-C60A-4DE8-A89A-6C03F6BA7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75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683A07"/>
    <w:pPr>
      <w:keepNext/>
      <w:ind w:left="432"/>
      <w:jc w:val="center"/>
      <w:outlineLvl w:val="1"/>
    </w:pPr>
    <w:rPr>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683A07"/>
    <w:rPr>
      <w:rFonts w:ascii="Times New Roman" w:eastAsia="Times New Roman"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character" w:styleId="Tekstzastpczy">
    <w:name w:val="Placeholder Text"/>
    <w:basedOn w:val="Domylnaczcionkaakapitu"/>
    <w:uiPriority w:val="99"/>
    <w:semiHidden/>
    <w:rsid w:val="00E7606A"/>
    <w:rPr>
      <w:color w:val="808080"/>
    </w:rPr>
  </w:style>
  <w:style w:type="character" w:customStyle="1" w:styleId="A2">
    <w:name w:val="A2"/>
    <w:basedOn w:val="Domylnaczcionkaakapitu"/>
    <w:uiPriority w:val="99"/>
    <w:rsid w:val="000E07F2"/>
    <w:rPr>
      <w:rFonts w:ascii="Garamond" w:hAnsi="Garamond" w:hint="default"/>
      <w:color w:val="000000"/>
    </w:rPr>
  </w:style>
  <w:style w:type="paragraph" w:styleId="Zwykytekst">
    <w:name w:val="Plain Text"/>
    <w:basedOn w:val="Normalny"/>
    <w:link w:val="ZwykytekstZnak"/>
    <w:uiPriority w:val="99"/>
    <w:semiHidden/>
    <w:unhideWhenUsed/>
    <w:rsid w:val="00683A07"/>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683A07"/>
    <w:rPr>
      <w:rFonts w:ascii="Arial" w:hAnsi="Arial" w:cs="Arial"/>
      <w:sz w:val="20"/>
      <w:szCs w:val="20"/>
    </w:rPr>
  </w:style>
  <w:style w:type="table" w:customStyle="1" w:styleId="Zwykatabela31">
    <w:name w:val="Zwykła tabela 3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Akapitzlist5">
    <w:name w:val="Akapit z listą5"/>
    <w:basedOn w:val="Normalny"/>
    <w:uiPriority w:val="99"/>
    <w:rsid w:val="00934914"/>
    <w:pPr>
      <w:widowControl w:val="0"/>
      <w:adjustRightInd w:val="0"/>
      <w:spacing w:line="360" w:lineRule="atLeast"/>
      <w:ind w:left="708" w:hanging="340"/>
      <w:jc w:val="both"/>
      <w:textAlignment w:val="baseline"/>
    </w:pPr>
    <w:rPr>
      <w:rFonts w:eastAsia="Calibri"/>
      <w:sz w:val="24"/>
      <w:szCs w:val="24"/>
    </w:rPr>
  </w:style>
  <w:style w:type="table" w:customStyle="1" w:styleId="Tabela-Siatka12">
    <w:name w:val="Tabela - Siatka12"/>
    <w:basedOn w:val="Standardowy"/>
    <w:next w:val="Tabela-Siatka"/>
    <w:uiPriority w:val="59"/>
    <w:rsid w:val="00DA61DC"/>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AA6F5E"/>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CF7B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916135347">
      <w:bodyDiv w:val="1"/>
      <w:marLeft w:val="0"/>
      <w:marRight w:val="0"/>
      <w:marTop w:val="0"/>
      <w:marBottom w:val="0"/>
      <w:divBdr>
        <w:top w:val="none" w:sz="0" w:space="0" w:color="auto"/>
        <w:left w:val="none" w:sz="0" w:space="0" w:color="auto"/>
        <w:bottom w:val="none" w:sz="0" w:space="0" w:color="auto"/>
        <w:right w:val="none" w:sz="0" w:space="0" w:color="auto"/>
      </w:divBdr>
    </w:div>
    <w:div w:id="985084182">
      <w:bodyDiv w:val="1"/>
      <w:marLeft w:val="0"/>
      <w:marRight w:val="0"/>
      <w:marTop w:val="0"/>
      <w:marBottom w:val="0"/>
      <w:divBdr>
        <w:top w:val="none" w:sz="0" w:space="0" w:color="auto"/>
        <w:left w:val="none" w:sz="0" w:space="0" w:color="auto"/>
        <w:bottom w:val="none" w:sz="0" w:space="0" w:color="auto"/>
        <w:right w:val="none" w:sz="0" w:space="0" w:color="auto"/>
      </w:divBdr>
    </w:div>
    <w:div w:id="1475754660">
      <w:bodyDiv w:val="1"/>
      <w:marLeft w:val="0"/>
      <w:marRight w:val="0"/>
      <w:marTop w:val="0"/>
      <w:marBottom w:val="0"/>
      <w:divBdr>
        <w:top w:val="none" w:sz="0" w:space="0" w:color="auto"/>
        <w:left w:val="none" w:sz="0" w:space="0" w:color="auto"/>
        <w:bottom w:val="none" w:sz="0" w:space="0" w:color="auto"/>
        <w:right w:val="none" w:sz="0" w:space="0" w:color="auto"/>
      </w:divBdr>
    </w:div>
    <w:div w:id="1503353219">
      <w:bodyDiv w:val="1"/>
      <w:marLeft w:val="0"/>
      <w:marRight w:val="0"/>
      <w:marTop w:val="0"/>
      <w:marBottom w:val="0"/>
      <w:divBdr>
        <w:top w:val="none" w:sz="0" w:space="0" w:color="auto"/>
        <w:left w:val="none" w:sz="0" w:space="0" w:color="auto"/>
        <w:bottom w:val="none" w:sz="0" w:space="0" w:color="auto"/>
        <w:right w:val="none" w:sz="0" w:space="0" w:color="auto"/>
      </w:divBdr>
    </w:div>
    <w:div w:id="171619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r.kepka@pgg.pl"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mailto:a.lamczyk@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www.pgg.pl" TargetMode="Externa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https://www.pgg.pl/strefa-korporacyjna/firma/inne/polityka-antykorupcyjna" TargetMode="External"/><Relationship Id="rId10" Type="http://schemas.openxmlformats.org/officeDocument/2006/relationships/endnotes" Target="endnotes.xml"/><Relationship Id="rId19" Type="http://schemas.openxmlformats.org/officeDocument/2006/relationships/hyperlink" Target="http://espd.uz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s://stat.gov.pl/wskazniki-makroekonomicz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BECCB-AFDF-4E11-B9E7-798BFE94426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AA49708-C80E-4B49-B05C-D051C2246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58CE40-48E9-4DB8-8F44-6412BC5BE996}">
  <ds:schemaRefs>
    <ds:schemaRef ds:uri="http://schemas.microsoft.com/sharepoint/v3/contenttype/forms"/>
  </ds:schemaRefs>
</ds:datastoreItem>
</file>

<file path=customXml/itemProps4.xml><?xml version="1.0" encoding="utf-8"?>
<ds:datastoreItem xmlns:ds="http://schemas.openxmlformats.org/officeDocument/2006/customXml" ds:itemID="{1FD45917-EED0-4182-A804-44B2EEFD4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22123</Words>
  <Characters>132743</Characters>
  <Application>Microsoft Office Word</Application>
  <DocSecurity>4</DocSecurity>
  <Lines>1106</Lines>
  <Paragraphs>309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Karina Chacia-Kutta</cp:lastModifiedBy>
  <cp:revision>2</cp:revision>
  <cp:lastPrinted>2024-10-15T09:56:00Z</cp:lastPrinted>
  <dcterms:created xsi:type="dcterms:W3CDTF">2024-10-30T06:39:00Z</dcterms:created>
  <dcterms:modified xsi:type="dcterms:W3CDTF">2024-10-30T06:39:00Z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