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DD2F3" w14:textId="77777777" w:rsidR="008C4032" w:rsidRPr="00A64F9D" w:rsidRDefault="00C83E57">
      <w:pPr>
        <w:jc w:val="both"/>
        <w:rPr>
          <w:b/>
          <w:sz w:val="22"/>
          <w:szCs w:val="22"/>
        </w:rPr>
      </w:pPr>
      <w:r>
        <w:rPr>
          <w:b/>
          <w:noProof/>
          <w:sz w:val="22"/>
          <w:szCs w:val="22"/>
        </w:rPr>
        <mc:AlternateContent>
          <mc:Choice Requires="wps">
            <w:drawing>
              <wp:anchor distT="0" distB="0" distL="114300" distR="114300" simplePos="0" relativeHeight="251649536" behindDoc="0" locked="0" layoutInCell="0" allowOverlap="1" wp14:anchorId="243DDA12" wp14:editId="243DDA13">
                <wp:simplePos x="0" y="0"/>
                <wp:positionH relativeFrom="column">
                  <wp:posOffset>22860</wp:posOffset>
                </wp:positionH>
                <wp:positionV relativeFrom="paragraph">
                  <wp:posOffset>102870</wp:posOffset>
                </wp:positionV>
                <wp:extent cx="2148840" cy="3543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0" w14:textId="77777777" w:rsidR="00FF1F7E" w:rsidRPr="00387F4F" w:rsidRDefault="00FF1F7E">
                            <w:pPr>
                              <w:rPr>
                                <w:rFonts w:ascii="Calibri" w:hAnsi="Calibri"/>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DDA12" id="_x0000_t202" coordsize="21600,21600" o:spt="202" path="m,l,21600r21600,l21600,xe">
                <v:stroke joinstyle="miter"/>
                <v:path gradientshapeok="t" o:connecttype="rect"/>
              </v:shapetype>
              <v:shape id="Text Box 2" o:spid="_x0000_s1026" type="#_x0000_t202" style="position:absolute;left:0;text-align:left;margin-left:1.8pt;margin-top:8.1pt;width:169.2pt;height:27.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" o:allowincell="f" filled="f" stroked="f">
                <v:textbox>
                  <w:txbxContent>
                    <w:p w14:paraId="243DDA20" w14:textId="77777777" w:rsidR="00FF1F7E" w:rsidRPr="00387F4F" w:rsidRDefault="00FF1F7E">
                      <w:pPr>
                        <w:rPr>
                          <w:rFonts w:ascii="Calibri" w:hAnsi="Calibri"/>
                          <w:i/>
                        </w:rPr>
                      </w:pPr>
                    </w:p>
                  </w:txbxContent>
                </v:textbox>
              </v:shape>
            </w:pict>
          </mc:Fallback>
        </mc:AlternateContent>
      </w:r>
      <w:r>
        <w:rPr>
          <w:b/>
          <w:noProof/>
          <w:sz w:val="22"/>
          <w:szCs w:val="22"/>
        </w:rPr>
        <mc:AlternateContent>
          <mc:Choice Requires="wps">
            <w:drawing>
              <wp:anchor distT="0" distB="0" distL="114300" distR="114300" simplePos="0" relativeHeight="251653632" behindDoc="0" locked="0" layoutInCell="0" allowOverlap="1" wp14:anchorId="243DDA14" wp14:editId="243DDA15">
                <wp:simplePos x="0" y="0"/>
                <wp:positionH relativeFrom="column">
                  <wp:posOffset>4594860</wp:posOffset>
                </wp:positionH>
                <wp:positionV relativeFrom="paragraph">
                  <wp:posOffset>102870</wp:posOffset>
                </wp:positionV>
                <wp:extent cx="14859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DDA21" w14:textId="77777777" w:rsidR="00FF1F7E" w:rsidRPr="00F00257" w:rsidRDefault="00FF1F7E">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DDA14" id="Text Box 3" o:spid="_x0000_s1027" type="#_x0000_t202" style="position:absolute;left:0;text-align:left;margin-left:361.8pt;margin-top:8.1pt;width:117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" o:allowincell="f" filled="f" stroked="f">
                <v:textbox>
                  <w:txbxContent>
                    <w:p w14:paraId="243DDA21" w14:textId="77777777" w:rsidR="00FF1F7E" w:rsidRPr="00F00257" w:rsidRDefault="00FF1F7E">
                      <w:pPr>
                        <w:rPr>
                          <w:i/>
                        </w:rPr>
                      </w:pPr>
                    </w:p>
                  </w:txbxContent>
                </v:textbox>
              </v:shape>
            </w:pict>
          </mc:Fallback>
        </mc:AlternateContent>
      </w:r>
    </w:p>
    <w:p w14:paraId="243DD2F4" w14:textId="77777777" w:rsidR="008C4032" w:rsidRPr="00A64F9D" w:rsidRDefault="008C4032" w:rsidP="00394567">
      <w:pPr>
        <w:spacing w:after="20"/>
        <w:rPr>
          <w:b/>
          <w:i/>
          <w:sz w:val="22"/>
          <w:szCs w:val="22"/>
        </w:rPr>
      </w:pPr>
    </w:p>
    <w:p w14:paraId="7DB3ED6F" w14:textId="77777777" w:rsidR="0044751D" w:rsidRDefault="0044751D" w:rsidP="0044751D">
      <w:pPr>
        <w:pStyle w:val="Bezodstpw"/>
        <w:jc w:val="center"/>
        <w:rPr>
          <w:rFonts w:ascii="Times New Roman" w:hAnsi="Times New Roman"/>
          <w:b/>
          <w:caps/>
          <w:color w:val="0070C0"/>
          <w:sz w:val="44"/>
          <w:szCs w:val="44"/>
        </w:rPr>
      </w:pPr>
    </w:p>
    <w:p w14:paraId="37B5EA34" w14:textId="77777777" w:rsidR="0044751D" w:rsidRDefault="0044751D" w:rsidP="0044751D">
      <w:pPr>
        <w:pStyle w:val="Bezodstpw"/>
        <w:jc w:val="center"/>
        <w:rPr>
          <w:rFonts w:ascii="Times New Roman" w:hAnsi="Times New Roman"/>
          <w:b/>
          <w:caps/>
          <w:color w:val="0070C0"/>
          <w:sz w:val="44"/>
          <w:szCs w:val="44"/>
        </w:rPr>
      </w:pPr>
    </w:p>
    <w:p w14:paraId="243DD2FB" w14:textId="77777777" w:rsidR="0049284E" w:rsidRDefault="0049284E" w:rsidP="0049284E">
      <w:pPr>
        <w:tabs>
          <w:tab w:val="left" w:pos="6946"/>
        </w:tabs>
        <w:jc w:val="center"/>
        <w:rPr>
          <w:rFonts w:eastAsia="Calibri"/>
          <w:b/>
          <w:color w:val="000000"/>
          <w:lang w:eastAsia="en-US"/>
        </w:rPr>
      </w:pPr>
    </w:p>
    <w:p w14:paraId="243DD2FC" w14:textId="77777777" w:rsidR="0049284E" w:rsidRDefault="0049284E" w:rsidP="0049284E">
      <w:pPr>
        <w:tabs>
          <w:tab w:val="left" w:pos="6946"/>
        </w:tabs>
        <w:jc w:val="center"/>
        <w:rPr>
          <w:rFonts w:eastAsia="Calibri"/>
          <w:b/>
          <w:color w:val="000000"/>
          <w:lang w:eastAsia="en-US"/>
        </w:rPr>
      </w:pPr>
    </w:p>
    <w:p w14:paraId="523B44C2" w14:textId="77777777" w:rsidR="00D302F9" w:rsidRDefault="00D302F9" w:rsidP="0044751D">
      <w:pPr>
        <w:tabs>
          <w:tab w:val="left" w:pos="6946"/>
        </w:tabs>
        <w:rPr>
          <w:rFonts w:eastAsia="Calibri"/>
          <w:b/>
          <w:color w:val="000000"/>
          <w:lang w:eastAsia="en-US"/>
        </w:rPr>
      </w:pPr>
    </w:p>
    <w:p w14:paraId="243DD2FE" w14:textId="77777777" w:rsidR="0049284E" w:rsidRDefault="0049284E" w:rsidP="0049284E">
      <w:pPr>
        <w:tabs>
          <w:tab w:val="left" w:pos="6946"/>
        </w:tabs>
        <w:jc w:val="center"/>
        <w:rPr>
          <w:rFonts w:eastAsia="Calibri"/>
          <w:b/>
          <w:color w:val="000000"/>
          <w:lang w:eastAsia="en-US"/>
        </w:rPr>
      </w:pPr>
    </w:p>
    <w:p w14:paraId="67D583E7" w14:textId="77777777" w:rsidR="00C423CB" w:rsidRPr="00F76785" w:rsidRDefault="00C423CB" w:rsidP="00C423C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05321415" w14:textId="77777777" w:rsidR="00C423CB"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6D3910F7" w14:textId="77777777" w:rsidR="00C423CB" w:rsidRPr="00F76785" w:rsidRDefault="00C423CB" w:rsidP="00C423CB">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414CBB6E" w14:textId="77777777" w:rsidR="00C423CB" w:rsidRDefault="00C423CB" w:rsidP="00C423C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20E4CC85" w14:textId="77777777" w:rsidR="00E505F9" w:rsidRPr="00F76785" w:rsidRDefault="00E505F9" w:rsidP="00C423CB">
      <w:pPr>
        <w:spacing w:line="360" w:lineRule="auto"/>
        <w:jc w:val="center"/>
        <w:rPr>
          <w:rFonts w:eastAsia="Calibri"/>
          <w:b/>
          <w:color w:val="000000"/>
          <w:sz w:val="28"/>
          <w:szCs w:val="28"/>
          <w:lang w:eastAsia="en-US"/>
        </w:rPr>
      </w:pPr>
    </w:p>
    <w:p w14:paraId="37BF53C9" w14:textId="797BDE0D" w:rsidR="00C423CB" w:rsidRPr="00F76785" w:rsidRDefault="00C423CB" w:rsidP="00C423C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E505F9">
        <w:rPr>
          <w:rFonts w:eastAsia="Calibri"/>
          <w:b/>
          <w:color w:val="000000"/>
          <w:sz w:val="28"/>
          <w:szCs w:val="28"/>
          <w:lang w:eastAsia="en-US"/>
        </w:rPr>
        <w:t xml:space="preserve">.: </w:t>
      </w:r>
      <w:r w:rsidR="00E505F9" w:rsidRPr="00E505F9">
        <w:t xml:space="preserve"> </w:t>
      </w:r>
      <w:r w:rsidR="00E505F9" w:rsidRPr="00E505F9">
        <w:rPr>
          <w:rFonts w:eastAsia="Calibri"/>
          <w:b/>
          <w:color w:val="000000"/>
          <w:sz w:val="28"/>
          <w:szCs w:val="28"/>
          <w:lang w:eastAsia="en-US"/>
        </w:rPr>
        <w:t>Remont zespołu maszynowego urządzenia chłodniczego typu TS-300BS oraz parownika TS-300BS dla Polskiej Grupy Górniczej S.A. Oddział KWK  ROW</w:t>
      </w:r>
      <w:r w:rsidR="00E505F9">
        <w:rPr>
          <w:rFonts w:eastAsia="Calibri"/>
          <w:b/>
          <w:color w:val="000000"/>
          <w:sz w:val="28"/>
          <w:szCs w:val="28"/>
          <w:lang w:eastAsia="en-US"/>
        </w:rPr>
        <w:t xml:space="preserve"> </w:t>
      </w:r>
      <w:r w:rsidR="00E505F9" w:rsidRPr="00E505F9">
        <w:rPr>
          <w:rFonts w:eastAsia="Calibri"/>
          <w:b/>
          <w:color w:val="000000"/>
          <w:sz w:val="28"/>
          <w:szCs w:val="28"/>
          <w:lang w:eastAsia="en-US"/>
        </w:rPr>
        <w:t>Ruch Jankowice</w:t>
      </w:r>
    </w:p>
    <w:p w14:paraId="41FE2448" w14:textId="2DE2A6E9" w:rsidR="00C423CB" w:rsidRDefault="00C423CB" w:rsidP="00C423C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505F9">
        <w:rPr>
          <w:rFonts w:eastAsia="Calibri"/>
          <w:b/>
          <w:color w:val="000000"/>
          <w:sz w:val="28"/>
          <w:szCs w:val="28"/>
          <w:lang w:eastAsia="en-US"/>
        </w:rPr>
        <w:t>482401683</w:t>
      </w:r>
    </w:p>
    <w:p w14:paraId="243DD304" w14:textId="270C8C55" w:rsidR="00150A04" w:rsidRDefault="00150A04" w:rsidP="00F22654">
      <w:pPr>
        <w:jc w:val="center"/>
        <w:rPr>
          <w:b/>
          <w:bCs/>
          <w:sz w:val="26"/>
          <w:szCs w:val="26"/>
        </w:rPr>
      </w:pPr>
    </w:p>
    <w:p w14:paraId="1E97BDE8" w14:textId="77777777" w:rsidR="00C423CB" w:rsidRPr="00DD199C" w:rsidRDefault="00C423CB" w:rsidP="00C423CB">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w:t>
      </w:r>
      <w:r w:rsidRPr="00171960">
        <w:rPr>
          <w:rFonts w:eastAsia="Calibri"/>
          <w:bCs/>
          <w:i/>
          <w:iCs/>
          <w:color w:val="000000"/>
          <w:sz w:val="28"/>
          <w:szCs w:val="28"/>
          <w:u w:val="single"/>
          <w:lang w:eastAsia="en-US"/>
        </w:rPr>
        <w:t>poniżej progu unijnego)</w:t>
      </w:r>
    </w:p>
    <w:p w14:paraId="277069CE" w14:textId="77777777" w:rsidR="00C423CB" w:rsidRDefault="00C423CB" w:rsidP="00F22654">
      <w:pPr>
        <w:jc w:val="center"/>
        <w:rPr>
          <w:b/>
          <w:bCs/>
          <w:sz w:val="26"/>
          <w:szCs w:val="26"/>
        </w:rPr>
      </w:pPr>
    </w:p>
    <w:p w14:paraId="243DD305" w14:textId="77777777" w:rsidR="000769E3" w:rsidRPr="00E86738" w:rsidRDefault="000769E3" w:rsidP="00F22654">
      <w:pPr>
        <w:jc w:val="center"/>
        <w:rPr>
          <w:i/>
          <w:iCs/>
          <w:sz w:val="26"/>
          <w:szCs w:val="26"/>
        </w:rPr>
      </w:pPr>
    </w:p>
    <w:p w14:paraId="243DD311" w14:textId="77777777" w:rsidR="000769E3" w:rsidRPr="00CC686F" w:rsidRDefault="000769E3" w:rsidP="00F22654">
      <w:pPr>
        <w:jc w:val="center"/>
        <w:rPr>
          <w:color w:val="0070C0"/>
          <w:sz w:val="24"/>
          <w:szCs w:val="24"/>
        </w:rPr>
      </w:pPr>
    </w:p>
    <w:p w14:paraId="243DD317" w14:textId="388E05D5" w:rsidR="00CC686F" w:rsidRDefault="00CC686F">
      <w:pPr>
        <w:rPr>
          <w:b/>
          <w:bCs/>
          <w:sz w:val="26"/>
          <w:szCs w:val="26"/>
        </w:rPr>
      </w:pPr>
      <w:r>
        <w:rPr>
          <w:b/>
          <w:bCs/>
          <w:sz w:val="26"/>
          <w:szCs w:val="26"/>
        </w:rPr>
        <w:br w:type="page"/>
      </w:r>
    </w:p>
    <w:p w14:paraId="3B82855C" w14:textId="77777777" w:rsidR="00487F3D" w:rsidRDefault="00487F3D" w:rsidP="00F22654">
      <w:pPr>
        <w:jc w:val="center"/>
        <w:rPr>
          <w:b/>
          <w:bCs/>
          <w:sz w:val="26"/>
          <w:szCs w:val="26"/>
        </w:rPr>
      </w:pPr>
    </w:p>
    <w:sdt>
      <w:sdtPr>
        <w:rPr>
          <w:rFonts w:ascii="Times New Roman" w:eastAsia="Times New Roman" w:hAnsi="Times New Roman" w:cs="Times New Roman"/>
          <w:color w:val="auto"/>
          <w:sz w:val="20"/>
          <w:szCs w:val="20"/>
        </w:rPr>
        <w:id w:val="-1283492488"/>
        <w:docPartObj>
          <w:docPartGallery w:val="Table of Contents"/>
          <w:docPartUnique/>
        </w:docPartObj>
      </w:sdtPr>
      <w:sdtEndPr>
        <w:rPr>
          <w:b/>
          <w:bCs/>
        </w:rPr>
      </w:sdtEndPr>
      <w:sdtContent>
        <w:p w14:paraId="42C36881" w14:textId="12156493" w:rsidR="00C423CB" w:rsidRPr="00DF07AE" w:rsidRDefault="00C423CB">
          <w:pPr>
            <w:pStyle w:val="Nagwekspisutreci"/>
            <w:rPr>
              <w:rFonts w:ascii="Times New Roman" w:hAnsi="Times New Roman" w:cs="Times New Roman"/>
              <w:b/>
              <w:bCs/>
              <w:color w:val="auto"/>
              <w:sz w:val="24"/>
              <w:szCs w:val="24"/>
            </w:rPr>
          </w:pPr>
          <w:r w:rsidRPr="00DF07AE">
            <w:rPr>
              <w:rFonts w:ascii="Times New Roman" w:hAnsi="Times New Roman" w:cs="Times New Roman"/>
              <w:b/>
              <w:bCs/>
              <w:color w:val="auto"/>
              <w:sz w:val="24"/>
              <w:szCs w:val="24"/>
            </w:rPr>
            <w:t>Spis treści</w:t>
          </w:r>
        </w:p>
        <w:p w14:paraId="54279112" w14:textId="7C1B8F24" w:rsidR="00E020D5" w:rsidRDefault="00C423CB">
          <w:pPr>
            <w:pStyle w:val="Spistreci2"/>
            <w:rPr>
              <w:rFonts w:asciiTheme="minorHAnsi" w:eastAsiaTheme="minorEastAsia" w:hAnsiTheme="minorHAnsi" w:cstheme="minorBidi"/>
              <w:noProof/>
              <w:kern w:val="2"/>
              <w:sz w:val="22"/>
              <w:szCs w:val="22"/>
              <w14:ligatures w14:val="standardContextual"/>
            </w:rPr>
          </w:pPr>
          <w:r w:rsidRPr="00DF07AE">
            <w:fldChar w:fldCharType="begin"/>
          </w:r>
          <w:r w:rsidRPr="00DF07AE">
            <w:instrText xml:space="preserve"> TOC \o "1-3" \h \z \u </w:instrText>
          </w:r>
          <w:r w:rsidRPr="00DF07AE">
            <w:fldChar w:fldCharType="separate"/>
          </w:r>
          <w:hyperlink w:anchor="_Toc181008677" w:history="1">
            <w:r w:rsidR="00E020D5" w:rsidRPr="001620FB">
              <w:rPr>
                <w:rStyle w:val="Hipercze"/>
                <w:b/>
                <w:bCs/>
                <w:noProof/>
              </w:rPr>
              <w:t>I.</w:t>
            </w:r>
            <w:r w:rsidR="00E020D5">
              <w:rPr>
                <w:rFonts w:asciiTheme="minorHAnsi" w:eastAsiaTheme="minorEastAsia" w:hAnsiTheme="minorHAnsi" w:cstheme="minorBidi"/>
                <w:noProof/>
                <w:kern w:val="2"/>
                <w:sz w:val="22"/>
                <w:szCs w:val="22"/>
                <w14:ligatures w14:val="standardContextual"/>
              </w:rPr>
              <w:tab/>
            </w:r>
            <w:r w:rsidR="00E020D5" w:rsidRPr="001620FB">
              <w:rPr>
                <w:rStyle w:val="Hipercze"/>
                <w:b/>
                <w:bCs/>
                <w:noProof/>
              </w:rPr>
              <w:t>Zamawiający:</w:t>
            </w:r>
            <w:r w:rsidR="00E020D5">
              <w:rPr>
                <w:noProof/>
                <w:webHidden/>
              </w:rPr>
              <w:tab/>
            </w:r>
            <w:r w:rsidR="00E020D5">
              <w:rPr>
                <w:noProof/>
                <w:webHidden/>
              </w:rPr>
              <w:fldChar w:fldCharType="begin"/>
            </w:r>
            <w:r w:rsidR="00E020D5">
              <w:rPr>
                <w:noProof/>
                <w:webHidden/>
              </w:rPr>
              <w:instrText xml:space="preserve"> PAGEREF _Toc181008677 \h </w:instrText>
            </w:r>
            <w:r w:rsidR="00E020D5">
              <w:rPr>
                <w:noProof/>
                <w:webHidden/>
              </w:rPr>
            </w:r>
            <w:r w:rsidR="00E020D5">
              <w:rPr>
                <w:noProof/>
                <w:webHidden/>
              </w:rPr>
              <w:fldChar w:fldCharType="separate"/>
            </w:r>
            <w:r w:rsidR="00DC1DC5">
              <w:rPr>
                <w:noProof/>
                <w:webHidden/>
              </w:rPr>
              <w:t>3</w:t>
            </w:r>
            <w:r w:rsidR="00E020D5">
              <w:rPr>
                <w:noProof/>
                <w:webHidden/>
              </w:rPr>
              <w:fldChar w:fldCharType="end"/>
            </w:r>
          </w:hyperlink>
        </w:p>
        <w:p w14:paraId="0CF531BD" w14:textId="6CA5987E"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78" w:history="1">
            <w:r w:rsidRPr="001620FB">
              <w:rPr>
                <w:rStyle w:val="Hipercze"/>
                <w:b/>
                <w:bCs/>
                <w:noProof/>
              </w:rPr>
              <w:t>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Postępowanie.</w:t>
            </w:r>
            <w:r>
              <w:rPr>
                <w:noProof/>
                <w:webHidden/>
              </w:rPr>
              <w:tab/>
            </w:r>
            <w:r>
              <w:rPr>
                <w:noProof/>
                <w:webHidden/>
              </w:rPr>
              <w:fldChar w:fldCharType="begin"/>
            </w:r>
            <w:r>
              <w:rPr>
                <w:noProof/>
                <w:webHidden/>
              </w:rPr>
              <w:instrText xml:space="preserve"> PAGEREF _Toc181008678 \h </w:instrText>
            </w:r>
            <w:r>
              <w:rPr>
                <w:noProof/>
                <w:webHidden/>
              </w:rPr>
            </w:r>
            <w:r>
              <w:rPr>
                <w:noProof/>
                <w:webHidden/>
              </w:rPr>
              <w:fldChar w:fldCharType="separate"/>
            </w:r>
            <w:r w:rsidR="00DC1DC5">
              <w:rPr>
                <w:noProof/>
                <w:webHidden/>
              </w:rPr>
              <w:t>3</w:t>
            </w:r>
            <w:r>
              <w:rPr>
                <w:noProof/>
                <w:webHidden/>
              </w:rPr>
              <w:fldChar w:fldCharType="end"/>
            </w:r>
          </w:hyperlink>
        </w:p>
        <w:p w14:paraId="3581DD1A" w14:textId="2602393F"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79" w:history="1">
            <w:r w:rsidRPr="001620FB">
              <w:rPr>
                <w:rStyle w:val="Hipercze"/>
                <w:b/>
                <w:bCs/>
                <w:noProof/>
              </w:rPr>
              <w:t>III.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Przedmiot zamówienia. Termin wykonania.</w:t>
            </w:r>
            <w:r>
              <w:rPr>
                <w:noProof/>
                <w:webHidden/>
              </w:rPr>
              <w:tab/>
            </w:r>
            <w:r>
              <w:rPr>
                <w:noProof/>
                <w:webHidden/>
              </w:rPr>
              <w:fldChar w:fldCharType="begin"/>
            </w:r>
            <w:r>
              <w:rPr>
                <w:noProof/>
                <w:webHidden/>
              </w:rPr>
              <w:instrText xml:space="preserve"> PAGEREF _Toc181008679 \h </w:instrText>
            </w:r>
            <w:r>
              <w:rPr>
                <w:noProof/>
                <w:webHidden/>
              </w:rPr>
            </w:r>
            <w:r>
              <w:rPr>
                <w:noProof/>
                <w:webHidden/>
              </w:rPr>
              <w:fldChar w:fldCharType="separate"/>
            </w:r>
            <w:r w:rsidR="00DC1DC5">
              <w:rPr>
                <w:noProof/>
                <w:webHidden/>
              </w:rPr>
              <w:t>3</w:t>
            </w:r>
            <w:r>
              <w:rPr>
                <w:noProof/>
                <w:webHidden/>
              </w:rPr>
              <w:fldChar w:fldCharType="end"/>
            </w:r>
          </w:hyperlink>
        </w:p>
        <w:p w14:paraId="520C0630" w14:textId="3F3A6BFB"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0" w:history="1">
            <w:r w:rsidRPr="001620FB">
              <w:rPr>
                <w:rStyle w:val="Hipercze"/>
                <w:b/>
                <w:bCs/>
                <w:noProof/>
              </w:rPr>
              <w:t>IV.</w:t>
            </w:r>
            <w:r>
              <w:rPr>
                <w:rFonts w:asciiTheme="minorHAnsi" w:eastAsiaTheme="minorEastAsia" w:hAnsiTheme="minorHAnsi" w:cstheme="minorBidi"/>
                <w:noProof/>
                <w:kern w:val="2"/>
                <w:sz w:val="22"/>
                <w:szCs w:val="22"/>
                <w14:ligatures w14:val="standardContextual"/>
              </w:rPr>
              <w:tab/>
            </w:r>
            <w:r w:rsidRPr="001620FB">
              <w:rPr>
                <w:rStyle w:val="Hipercze"/>
                <w:b/>
                <w:bCs/>
                <w:noProof/>
              </w:rPr>
              <w:t>Oferty częściowe, oferty wariantowe.</w:t>
            </w:r>
            <w:r>
              <w:rPr>
                <w:noProof/>
                <w:webHidden/>
              </w:rPr>
              <w:tab/>
            </w:r>
            <w:r>
              <w:rPr>
                <w:noProof/>
                <w:webHidden/>
              </w:rPr>
              <w:fldChar w:fldCharType="begin"/>
            </w:r>
            <w:r>
              <w:rPr>
                <w:noProof/>
                <w:webHidden/>
              </w:rPr>
              <w:instrText xml:space="preserve"> PAGEREF _Toc181008680 \h </w:instrText>
            </w:r>
            <w:r>
              <w:rPr>
                <w:noProof/>
                <w:webHidden/>
              </w:rPr>
            </w:r>
            <w:r>
              <w:rPr>
                <w:noProof/>
                <w:webHidden/>
              </w:rPr>
              <w:fldChar w:fldCharType="separate"/>
            </w:r>
            <w:r w:rsidR="00DC1DC5">
              <w:rPr>
                <w:noProof/>
                <w:webHidden/>
              </w:rPr>
              <w:t>3</w:t>
            </w:r>
            <w:r>
              <w:rPr>
                <w:noProof/>
                <w:webHidden/>
              </w:rPr>
              <w:fldChar w:fldCharType="end"/>
            </w:r>
          </w:hyperlink>
        </w:p>
        <w:p w14:paraId="32562DD0" w14:textId="169082D8"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1" w:history="1">
            <w:r w:rsidRPr="001620FB">
              <w:rPr>
                <w:rStyle w:val="Hipercze"/>
                <w:b/>
                <w:bCs/>
                <w:noProof/>
              </w:rPr>
              <w:t>V.</w:t>
            </w:r>
            <w:r>
              <w:rPr>
                <w:rFonts w:asciiTheme="minorHAnsi" w:eastAsiaTheme="minorEastAsia" w:hAnsiTheme="minorHAnsi" w:cstheme="minorBidi"/>
                <w:noProof/>
                <w:kern w:val="2"/>
                <w:sz w:val="22"/>
                <w:szCs w:val="22"/>
                <w14:ligatures w14:val="standardContextual"/>
              </w:rPr>
              <w:tab/>
            </w:r>
            <w:r w:rsidRPr="001620FB">
              <w:rPr>
                <w:rStyle w:val="Hipercze"/>
                <w:b/>
                <w:bCs/>
                <w:noProof/>
              </w:rPr>
              <w:t>Kwalifikacja podmiotowa Wykonawców.</w:t>
            </w:r>
            <w:r>
              <w:rPr>
                <w:noProof/>
                <w:webHidden/>
              </w:rPr>
              <w:tab/>
            </w:r>
            <w:r>
              <w:rPr>
                <w:noProof/>
                <w:webHidden/>
              </w:rPr>
              <w:fldChar w:fldCharType="begin"/>
            </w:r>
            <w:r>
              <w:rPr>
                <w:noProof/>
                <w:webHidden/>
              </w:rPr>
              <w:instrText xml:space="preserve"> PAGEREF _Toc181008681 \h </w:instrText>
            </w:r>
            <w:r>
              <w:rPr>
                <w:noProof/>
                <w:webHidden/>
              </w:rPr>
            </w:r>
            <w:r>
              <w:rPr>
                <w:noProof/>
                <w:webHidden/>
              </w:rPr>
              <w:fldChar w:fldCharType="separate"/>
            </w:r>
            <w:r w:rsidR="00DC1DC5">
              <w:rPr>
                <w:noProof/>
                <w:webHidden/>
              </w:rPr>
              <w:t>3</w:t>
            </w:r>
            <w:r>
              <w:rPr>
                <w:noProof/>
                <w:webHidden/>
              </w:rPr>
              <w:fldChar w:fldCharType="end"/>
            </w:r>
          </w:hyperlink>
        </w:p>
        <w:p w14:paraId="2F285E41" w14:textId="11A8A787"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2" w:history="1">
            <w:r w:rsidRPr="001620FB">
              <w:rPr>
                <w:rStyle w:val="Hipercze"/>
                <w:b/>
                <w:bCs/>
                <w:noProof/>
              </w:rPr>
              <w:t>VI.</w:t>
            </w:r>
            <w:r>
              <w:rPr>
                <w:rFonts w:asciiTheme="minorHAnsi" w:eastAsiaTheme="minorEastAsia" w:hAnsiTheme="minorHAnsi" w:cstheme="minorBidi"/>
                <w:noProof/>
                <w:kern w:val="2"/>
                <w:sz w:val="22"/>
                <w:szCs w:val="22"/>
                <w14:ligatures w14:val="standardContextual"/>
              </w:rPr>
              <w:tab/>
            </w:r>
            <w:r w:rsidRPr="001620FB">
              <w:rPr>
                <w:rStyle w:val="Hipercze"/>
                <w:b/>
                <w:bCs/>
                <w:noProof/>
              </w:rPr>
              <w:t>Wykonawcy występujący wspólnie (konsorcjum).</w:t>
            </w:r>
            <w:r>
              <w:rPr>
                <w:noProof/>
                <w:webHidden/>
              </w:rPr>
              <w:tab/>
            </w:r>
            <w:r>
              <w:rPr>
                <w:noProof/>
                <w:webHidden/>
              </w:rPr>
              <w:fldChar w:fldCharType="begin"/>
            </w:r>
            <w:r>
              <w:rPr>
                <w:noProof/>
                <w:webHidden/>
              </w:rPr>
              <w:instrText xml:space="preserve"> PAGEREF _Toc181008682 \h </w:instrText>
            </w:r>
            <w:r>
              <w:rPr>
                <w:noProof/>
                <w:webHidden/>
              </w:rPr>
            </w:r>
            <w:r>
              <w:rPr>
                <w:noProof/>
                <w:webHidden/>
              </w:rPr>
              <w:fldChar w:fldCharType="separate"/>
            </w:r>
            <w:r w:rsidR="00DC1DC5">
              <w:rPr>
                <w:noProof/>
                <w:webHidden/>
              </w:rPr>
              <w:t>6</w:t>
            </w:r>
            <w:r>
              <w:rPr>
                <w:noProof/>
                <w:webHidden/>
              </w:rPr>
              <w:fldChar w:fldCharType="end"/>
            </w:r>
          </w:hyperlink>
        </w:p>
        <w:p w14:paraId="3AB4A759" w14:textId="53ED6BCE"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3" w:history="1">
            <w:r w:rsidRPr="001620FB">
              <w:rPr>
                <w:rStyle w:val="Hipercze"/>
                <w:b/>
                <w:bCs/>
                <w:noProof/>
              </w:rPr>
              <w:t>VII.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Udostępnienie zasobów.</w:t>
            </w:r>
            <w:r>
              <w:rPr>
                <w:noProof/>
                <w:webHidden/>
              </w:rPr>
              <w:tab/>
            </w:r>
            <w:r>
              <w:rPr>
                <w:noProof/>
                <w:webHidden/>
              </w:rPr>
              <w:fldChar w:fldCharType="begin"/>
            </w:r>
            <w:r>
              <w:rPr>
                <w:noProof/>
                <w:webHidden/>
              </w:rPr>
              <w:instrText xml:space="preserve"> PAGEREF _Toc181008683 \h </w:instrText>
            </w:r>
            <w:r>
              <w:rPr>
                <w:noProof/>
                <w:webHidden/>
              </w:rPr>
            </w:r>
            <w:r>
              <w:rPr>
                <w:noProof/>
                <w:webHidden/>
              </w:rPr>
              <w:fldChar w:fldCharType="separate"/>
            </w:r>
            <w:r w:rsidR="00DC1DC5">
              <w:rPr>
                <w:noProof/>
                <w:webHidden/>
              </w:rPr>
              <w:t>6</w:t>
            </w:r>
            <w:r>
              <w:rPr>
                <w:noProof/>
                <w:webHidden/>
              </w:rPr>
              <w:fldChar w:fldCharType="end"/>
            </w:r>
          </w:hyperlink>
        </w:p>
        <w:p w14:paraId="3F84E2F7" w14:textId="7BD46197" w:rsidR="00E020D5" w:rsidRDefault="00E020D5">
          <w:pPr>
            <w:pStyle w:val="Spistreci2"/>
            <w:tabs>
              <w:tab w:val="left" w:pos="993"/>
            </w:tabs>
            <w:rPr>
              <w:rFonts w:asciiTheme="minorHAnsi" w:eastAsiaTheme="minorEastAsia" w:hAnsiTheme="minorHAnsi" w:cstheme="minorBidi"/>
              <w:noProof/>
              <w:kern w:val="2"/>
              <w:sz w:val="22"/>
              <w:szCs w:val="22"/>
              <w14:ligatures w14:val="standardContextual"/>
            </w:rPr>
          </w:pPr>
          <w:hyperlink w:anchor="_Toc181008684" w:history="1">
            <w:r w:rsidRPr="001620FB">
              <w:rPr>
                <w:rStyle w:val="Hipercze"/>
                <w:b/>
                <w:bCs/>
                <w:noProof/>
              </w:rPr>
              <w:t>VIII.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Podmiotowe środki dowodowe.</w:t>
            </w:r>
            <w:r>
              <w:rPr>
                <w:noProof/>
                <w:webHidden/>
              </w:rPr>
              <w:tab/>
            </w:r>
            <w:r>
              <w:rPr>
                <w:noProof/>
                <w:webHidden/>
              </w:rPr>
              <w:fldChar w:fldCharType="begin"/>
            </w:r>
            <w:r>
              <w:rPr>
                <w:noProof/>
                <w:webHidden/>
              </w:rPr>
              <w:instrText xml:space="preserve"> PAGEREF _Toc181008684 \h </w:instrText>
            </w:r>
            <w:r>
              <w:rPr>
                <w:noProof/>
                <w:webHidden/>
              </w:rPr>
            </w:r>
            <w:r>
              <w:rPr>
                <w:noProof/>
                <w:webHidden/>
              </w:rPr>
              <w:fldChar w:fldCharType="separate"/>
            </w:r>
            <w:r w:rsidR="00DC1DC5">
              <w:rPr>
                <w:noProof/>
                <w:webHidden/>
              </w:rPr>
              <w:t>6</w:t>
            </w:r>
            <w:r>
              <w:rPr>
                <w:noProof/>
                <w:webHidden/>
              </w:rPr>
              <w:fldChar w:fldCharType="end"/>
            </w:r>
          </w:hyperlink>
        </w:p>
        <w:p w14:paraId="6803EB34" w14:textId="25ED4FA5"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5" w:history="1">
            <w:r w:rsidRPr="001620FB">
              <w:rPr>
                <w:rStyle w:val="Hipercze"/>
                <w:b/>
                <w:bCs/>
                <w:noProof/>
              </w:rPr>
              <w:t>IX.</w:t>
            </w:r>
            <w:r>
              <w:rPr>
                <w:rFonts w:asciiTheme="minorHAnsi" w:eastAsiaTheme="minorEastAsia" w:hAnsiTheme="minorHAnsi" w:cstheme="minorBidi"/>
                <w:noProof/>
                <w:kern w:val="2"/>
                <w:sz w:val="22"/>
                <w:szCs w:val="22"/>
                <w14:ligatures w14:val="standardContextual"/>
              </w:rPr>
              <w:tab/>
            </w:r>
            <w:r w:rsidRPr="001620FB">
              <w:rPr>
                <w:rStyle w:val="Hipercze"/>
                <w:b/>
                <w:bCs/>
                <w:noProof/>
              </w:rPr>
              <w:t>Przedmiotowe środki dowodowe oraz pozostałe dokumenty i oświadczenia.</w:t>
            </w:r>
            <w:r>
              <w:rPr>
                <w:noProof/>
                <w:webHidden/>
              </w:rPr>
              <w:tab/>
            </w:r>
            <w:r>
              <w:rPr>
                <w:noProof/>
                <w:webHidden/>
              </w:rPr>
              <w:fldChar w:fldCharType="begin"/>
            </w:r>
            <w:r>
              <w:rPr>
                <w:noProof/>
                <w:webHidden/>
              </w:rPr>
              <w:instrText xml:space="preserve"> PAGEREF _Toc181008685 \h </w:instrText>
            </w:r>
            <w:r>
              <w:rPr>
                <w:noProof/>
                <w:webHidden/>
              </w:rPr>
            </w:r>
            <w:r>
              <w:rPr>
                <w:noProof/>
                <w:webHidden/>
              </w:rPr>
              <w:fldChar w:fldCharType="separate"/>
            </w:r>
            <w:r w:rsidR="00DC1DC5">
              <w:rPr>
                <w:noProof/>
                <w:webHidden/>
              </w:rPr>
              <w:t>9</w:t>
            </w:r>
            <w:r>
              <w:rPr>
                <w:noProof/>
                <w:webHidden/>
              </w:rPr>
              <w:fldChar w:fldCharType="end"/>
            </w:r>
          </w:hyperlink>
        </w:p>
        <w:p w14:paraId="7963230C" w14:textId="719D99A3"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6" w:history="1">
            <w:r w:rsidRPr="001620FB">
              <w:rPr>
                <w:rStyle w:val="Hipercze"/>
                <w:b/>
                <w:bCs/>
                <w:noProof/>
              </w:rPr>
              <w:t>X.</w:t>
            </w:r>
            <w:r>
              <w:rPr>
                <w:rFonts w:asciiTheme="minorHAnsi" w:eastAsiaTheme="minorEastAsia" w:hAnsiTheme="minorHAnsi" w:cstheme="minorBidi"/>
                <w:noProof/>
                <w:kern w:val="2"/>
                <w:sz w:val="22"/>
                <w:szCs w:val="22"/>
                <w14:ligatures w14:val="standardContextual"/>
              </w:rPr>
              <w:tab/>
            </w:r>
            <w:r w:rsidRPr="001620FB">
              <w:rPr>
                <w:rStyle w:val="Hipercze"/>
                <w:b/>
                <w:bCs/>
                <w:noProof/>
              </w:rPr>
              <w:t>Podwykonawstwo.</w:t>
            </w:r>
            <w:r>
              <w:rPr>
                <w:noProof/>
                <w:webHidden/>
              </w:rPr>
              <w:tab/>
            </w:r>
            <w:r>
              <w:rPr>
                <w:noProof/>
                <w:webHidden/>
              </w:rPr>
              <w:fldChar w:fldCharType="begin"/>
            </w:r>
            <w:r>
              <w:rPr>
                <w:noProof/>
                <w:webHidden/>
              </w:rPr>
              <w:instrText xml:space="preserve"> PAGEREF _Toc181008686 \h </w:instrText>
            </w:r>
            <w:r>
              <w:rPr>
                <w:noProof/>
                <w:webHidden/>
              </w:rPr>
            </w:r>
            <w:r>
              <w:rPr>
                <w:noProof/>
                <w:webHidden/>
              </w:rPr>
              <w:fldChar w:fldCharType="separate"/>
            </w:r>
            <w:r w:rsidR="00DC1DC5">
              <w:rPr>
                <w:noProof/>
                <w:webHidden/>
              </w:rPr>
              <w:t>9</w:t>
            </w:r>
            <w:r>
              <w:rPr>
                <w:noProof/>
                <w:webHidden/>
              </w:rPr>
              <w:fldChar w:fldCharType="end"/>
            </w:r>
          </w:hyperlink>
        </w:p>
        <w:p w14:paraId="6B44788B" w14:textId="3731A71C"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7" w:history="1">
            <w:r w:rsidRPr="001620FB">
              <w:rPr>
                <w:rStyle w:val="Hipercze"/>
                <w:b/>
                <w:bCs/>
                <w:noProof/>
              </w:rPr>
              <w:t>XI.</w:t>
            </w:r>
            <w:r>
              <w:rPr>
                <w:rFonts w:asciiTheme="minorHAnsi" w:eastAsiaTheme="minorEastAsia" w:hAnsiTheme="minorHAnsi" w:cstheme="minorBidi"/>
                <w:noProof/>
                <w:kern w:val="2"/>
                <w:sz w:val="22"/>
                <w:szCs w:val="22"/>
                <w14:ligatures w14:val="standardContextual"/>
              </w:rPr>
              <w:tab/>
            </w:r>
            <w:r w:rsidRPr="001620FB">
              <w:rPr>
                <w:rStyle w:val="Hipercze"/>
                <w:b/>
                <w:bCs/>
                <w:noProof/>
              </w:rPr>
              <w:t>Wadium.</w:t>
            </w:r>
            <w:r>
              <w:rPr>
                <w:noProof/>
                <w:webHidden/>
              </w:rPr>
              <w:tab/>
            </w:r>
            <w:r>
              <w:rPr>
                <w:noProof/>
                <w:webHidden/>
              </w:rPr>
              <w:fldChar w:fldCharType="begin"/>
            </w:r>
            <w:r>
              <w:rPr>
                <w:noProof/>
                <w:webHidden/>
              </w:rPr>
              <w:instrText xml:space="preserve"> PAGEREF _Toc181008687 \h </w:instrText>
            </w:r>
            <w:r>
              <w:rPr>
                <w:noProof/>
                <w:webHidden/>
              </w:rPr>
            </w:r>
            <w:r>
              <w:rPr>
                <w:noProof/>
                <w:webHidden/>
              </w:rPr>
              <w:fldChar w:fldCharType="separate"/>
            </w:r>
            <w:r w:rsidR="00DC1DC5">
              <w:rPr>
                <w:noProof/>
                <w:webHidden/>
              </w:rPr>
              <w:t>10</w:t>
            </w:r>
            <w:r>
              <w:rPr>
                <w:noProof/>
                <w:webHidden/>
              </w:rPr>
              <w:fldChar w:fldCharType="end"/>
            </w:r>
          </w:hyperlink>
        </w:p>
        <w:p w14:paraId="3CD16FFF" w14:textId="0F3F6069"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88" w:history="1">
            <w:r w:rsidRPr="001620FB">
              <w:rPr>
                <w:rStyle w:val="Hipercze"/>
                <w:b/>
                <w:bCs/>
                <w:noProof/>
              </w:rPr>
              <w:t>XII.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Opis sposobu przygotowania oferty.</w:t>
            </w:r>
            <w:r>
              <w:rPr>
                <w:noProof/>
                <w:webHidden/>
              </w:rPr>
              <w:tab/>
            </w:r>
            <w:r>
              <w:rPr>
                <w:noProof/>
                <w:webHidden/>
              </w:rPr>
              <w:fldChar w:fldCharType="begin"/>
            </w:r>
            <w:r>
              <w:rPr>
                <w:noProof/>
                <w:webHidden/>
              </w:rPr>
              <w:instrText xml:space="preserve"> PAGEREF _Toc181008688 \h </w:instrText>
            </w:r>
            <w:r>
              <w:rPr>
                <w:noProof/>
                <w:webHidden/>
              </w:rPr>
            </w:r>
            <w:r>
              <w:rPr>
                <w:noProof/>
                <w:webHidden/>
              </w:rPr>
              <w:fldChar w:fldCharType="separate"/>
            </w:r>
            <w:r w:rsidR="00DC1DC5">
              <w:rPr>
                <w:noProof/>
                <w:webHidden/>
              </w:rPr>
              <w:t>10</w:t>
            </w:r>
            <w:r>
              <w:rPr>
                <w:noProof/>
                <w:webHidden/>
              </w:rPr>
              <w:fldChar w:fldCharType="end"/>
            </w:r>
          </w:hyperlink>
        </w:p>
        <w:p w14:paraId="49C25B15" w14:textId="129A95A6" w:rsidR="00E020D5" w:rsidRDefault="00E020D5">
          <w:pPr>
            <w:pStyle w:val="Spistreci2"/>
            <w:tabs>
              <w:tab w:val="left" w:pos="993"/>
            </w:tabs>
            <w:rPr>
              <w:rFonts w:asciiTheme="minorHAnsi" w:eastAsiaTheme="minorEastAsia" w:hAnsiTheme="minorHAnsi" w:cstheme="minorBidi"/>
              <w:noProof/>
              <w:kern w:val="2"/>
              <w:sz w:val="22"/>
              <w:szCs w:val="22"/>
              <w14:ligatures w14:val="standardContextual"/>
            </w:rPr>
          </w:pPr>
          <w:hyperlink w:anchor="_Toc181008689" w:history="1">
            <w:r w:rsidRPr="001620FB">
              <w:rPr>
                <w:rStyle w:val="Hipercze"/>
                <w:b/>
                <w:bCs/>
                <w:noProof/>
              </w:rPr>
              <w:t>XIII.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Miejsce, termin składania i otwarcia ofert oraz termin związania ofertą</w:t>
            </w:r>
            <w:r>
              <w:rPr>
                <w:noProof/>
                <w:webHidden/>
              </w:rPr>
              <w:tab/>
            </w:r>
            <w:r>
              <w:rPr>
                <w:noProof/>
                <w:webHidden/>
              </w:rPr>
              <w:fldChar w:fldCharType="begin"/>
            </w:r>
            <w:r>
              <w:rPr>
                <w:noProof/>
                <w:webHidden/>
              </w:rPr>
              <w:instrText xml:space="preserve"> PAGEREF _Toc181008689 \h </w:instrText>
            </w:r>
            <w:r>
              <w:rPr>
                <w:noProof/>
                <w:webHidden/>
              </w:rPr>
            </w:r>
            <w:r>
              <w:rPr>
                <w:noProof/>
                <w:webHidden/>
              </w:rPr>
              <w:fldChar w:fldCharType="separate"/>
            </w:r>
            <w:r w:rsidR="00DC1DC5">
              <w:rPr>
                <w:noProof/>
                <w:webHidden/>
              </w:rPr>
              <w:t>11</w:t>
            </w:r>
            <w:r>
              <w:rPr>
                <w:noProof/>
                <w:webHidden/>
              </w:rPr>
              <w:fldChar w:fldCharType="end"/>
            </w:r>
          </w:hyperlink>
        </w:p>
        <w:p w14:paraId="402D1F7A" w14:textId="728A483F"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90" w:history="1">
            <w:r w:rsidRPr="001620FB">
              <w:rPr>
                <w:rStyle w:val="Hipercze"/>
                <w:b/>
                <w:bCs/>
                <w:noProof/>
              </w:rPr>
              <w:t>XIV.</w:t>
            </w:r>
            <w:r>
              <w:rPr>
                <w:rFonts w:asciiTheme="minorHAnsi" w:eastAsiaTheme="minorEastAsia" w:hAnsiTheme="minorHAnsi" w:cstheme="minorBidi"/>
                <w:noProof/>
                <w:kern w:val="2"/>
                <w:sz w:val="22"/>
                <w:szCs w:val="22"/>
                <w14:ligatures w14:val="standardContextual"/>
              </w:rPr>
              <w:tab/>
            </w:r>
            <w:r w:rsidRPr="001620FB">
              <w:rPr>
                <w:rStyle w:val="Hipercze"/>
                <w:b/>
                <w:bCs/>
                <w:noProof/>
              </w:rPr>
              <w:t>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_Toc181008690 \h </w:instrText>
            </w:r>
            <w:r>
              <w:rPr>
                <w:noProof/>
                <w:webHidden/>
              </w:rPr>
            </w:r>
            <w:r>
              <w:rPr>
                <w:noProof/>
                <w:webHidden/>
              </w:rPr>
              <w:fldChar w:fldCharType="separate"/>
            </w:r>
            <w:r w:rsidR="00DC1DC5">
              <w:rPr>
                <w:noProof/>
                <w:webHidden/>
              </w:rPr>
              <w:t>12</w:t>
            </w:r>
            <w:r>
              <w:rPr>
                <w:noProof/>
                <w:webHidden/>
              </w:rPr>
              <w:fldChar w:fldCharType="end"/>
            </w:r>
          </w:hyperlink>
        </w:p>
        <w:p w14:paraId="1E1D65E9" w14:textId="045EBD0A"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91" w:history="1">
            <w:r w:rsidRPr="001620FB">
              <w:rPr>
                <w:rStyle w:val="Hipercze"/>
                <w:b/>
                <w:bCs/>
                <w:noProof/>
              </w:rPr>
              <w:t>XV.</w:t>
            </w:r>
            <w:r>
              <w:rPr>
                <w:rFonts w:asciiTheme="minorHAnsi" w:eastAsiaTheme="minorEastAsia" w:hAnsiTheme="minorHAnsi" w:cstheme="minorBidi"/>
                <w:noProof/>
                <w:kern w:val="2"/>
                <w:sz w:val="22"/>
                <w:szCs w:val="22"/>
                <w14:ligatures w14:val="standardContextual"/>
              </w:rPr>
              <w:tab/>
            </w:r>
            <w:r w:rsidRPr="001620FB">
              <w:rPr>
                <w:rStyle w:val="Hipercze"/>
                <w:b/>
                <w:bCs/>
                <w:noProof/>
              </w:rPr>
              <w:t>Opis sposobu obliczenia ceny</w:t>
            </w:r>
            <w:r>
              <w:rPr>
                <w:noProof/>
                <w:webHidden/>
              </w:rPr>
              <w:tab/>
            </w:r>
            <w:r>
              <w:rPr>
                <w:noProof/>
                <w:webHidden/>
              </w:rPr>
              <w:fldChar w:fldCharType="begin"/>
            </w:r>
            <w:r>
              <w:rPr>
                <w:noProof/>
                <w:webHidden/>
              </w:rPr>
              <w:instrText xml:space="preserve"> PAGEREF _Toc181008691 \h </w:instrText>
            </w:r>
            <w:r>
              <w:rPr>
                <w:noProof/>
                <w:webHidden/>
              </w:rPr>
            </w:r>
            <w:r>
              <w:rPr>
                <w:noProof/>
                <w:webHidden/>
              </w:rPr>
              <w:fldChar w:fldCharType="separate"/>
            </w:r>
            <w:r w:rsidR="00DC1DC5">
              <w:rPr>
                <w:noProof/>
                <w:webHidden/>
              </w:rPr>
              <w:t>12</w:t>
            </w:r>
            <w:r>
              <w:rPr>
                <w:noProof/>
                <w:webHidden/>
              </w:rPr>
              <w:fldChar w:fldCharType="end"/>
            </w:r>
          </w:hyperlink>
        </w:p>
        <w:p w14:paraId="68DB6645" w14:textId="6F8B7AC3"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92" w:history="1">
            <w:r w:rsidRPr="001620FB">
              <w:rPr>
                <w:rStyle w:val="Hipercze"/>
                <w:b/>
                <w:bCs/>
                <w:noProof/>
              </w:rPr>
              <w:t>XVI.</w:t>
            </w:r>
            <w:r>
              <w:rPr>
                <w:rFonts w:asciiTheme="minorHAnsi" w:eastAsiaTheme="minorEastAsia" w:hAnsiTheme="minorHAnsi" w:cstheme="minorBidi"/>
                <w:noProof/>
                <w:kern w:val="2"/>
                <w:sz w:val="22"/>
                <w:szCs w:val="22"/>
                <w14:ligatures w14:val="standardContextual"/>
              </w:rPr>
              <w:tab/>
            </w:r>
            <w:r w:rsidRPr="001620FB">
              <w:rPr>
                <w:rStyle w:val="Hipercze"/>
                <w:b/>
                <w:bCs/>
                <w:noProof/>
              </w:rPr>
              <w:t>Kryteria oceny ofert</w:t>
            </w:r>
            <w:r>
              <w:rPr>
                <w:noProof/>
                <w:webHidden/>
              </w:rPr>
              <w:tab/>
            </w:r>
            <w:r>
              <w:rPr>
                <w:noProof/>
                <w:webHidden/>
              </w:rPr>
              <w:fldChar w:fldCharType="begin"/>
            </w:r>
            <w:r>
              <w:rPr>
                <w:noProof/>
                <w:webHidden/>
              </w:rPr>
              <w:instrText xml:space="preserve"> PAGEREF _Toc181008692 \h </w:instrText>
            </w:r>
            <w:r>
              <w:rPr>
                <w:noProof/>
                <w:webHidden/>
              </w:rPr>
            </w:r>
            <w:r>
              <w:rPr>
                <w:noProof/>
                <w:webHidden/>
              </w:rPr>
              <w:fldChar w:fldCharType="separate"/>
            </w:r>
            <w:r w:rsidR="00DC1DC5">
              <w:rPr>
                <w:noProof/>
                <w:webHidden/>
              </w:rPr>
              <w:t>12</w:t>
            </w:r>
            <w:r>
              <w:rPr>
                <w:noProof/>
                <w:webHidden/>
              </w:rPr>
              <w:fldChar w:fldCharType="end"/>
            </w:r>
          </w:hyperlink>
        </w:p>
        <w:p w14:paraId="43EF61F9" w14:textId="4E707933" w:rsidR="00E020D5" w:rsidRDefault="00E020D5">
          <w:pPr>
            <w:pStyle w:val="Spistreci2"/>
            <w:tabs>
              <w:tab w:val="left" w:pos="1100"/>
            </w:tabs>
            <w:rPr>
              <w:rFonts w:asciiTheme="minorHAnsi" w:eastAsiaTheme="minorEastAsia" w:hAnsiTheme="minorHAnsi" w:cstheme="minorBidi"/>
              <w:noProof/>
              <w:kern w:val="2"/>
              <w:sz w:val="22"/>
              <w:szCs w:val="22"/>
              <w14:ligatures w14:val="standardContextual"/>
            </w:rPr>
          </w:pPr>
          <w:hyperlink w:anchor="_Toc181008693" w:history="1">
            <w:r w:rsidRPr="001620FB">
              <w:rPr>
                <w:rStyle w:val="Hipercze"/>
                <w:b/>
                <w:bCs/>
                <w:noProof/>
              </w:rPr>
              <w:t>XVII.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Aukcja elektroniczna</w:t>
            </w:r>
            <w:r>
              <w:rPr>
                <w:noProof/>
                <w:webHidden/>
              </w:rPr>
              <w:tab/>
            </w:r>
            <w:r>
              <w:rPr>
                <w:noProof/>
                <w:webHidden/>
              </w:rPr>
              <w:fldChar w:fldCharType="begin"/>
            </w:r>
            <w:r>
              <w:rPr>
                <w:noProof/>
                <w:webHidden/>
              </w:rPr>
              <w:instrText xml:space="preserve"> PAGEREF _Toc181008693 \h </w:instrText>
            </w:r>
            <w:r>
              <w:rPr>
                <w:noProof/>
                <w:webHidden/>
              </w:rPr>
            </w:r>
            <w:r>
              <w:rPr>
                <w:noProof/>
                <w:webHidden/>
              </w:rPr>
              <w:fldChar w:fldCharType="separate"/>
            </w:r>
            <w:r w:rsidR="00DC1DC5">
              <w:rPr>
                <w:noProof/>
                <w:webHidden/>
              </w:rPr>
              <w:t>12</w:t>
            </w:r>
            <w:r>
              <w:rPr>
                <w:noProof/>
                <w:webHidden/>
              </w:rPr>
              <w:fldChar w:fldCharType="end"/>
            </w:r>
          </w:hyperlink>
        </w:p>
        <w:p w14:paraId="518E5F6E" w14:textId="60FEE4AD" w:rsidR="00E020D5" w:rsidRDefault="00E020D5">
          <w:pPr>
            <w:pStyle w:val="Spistreci2"/>
            <w:tabs>
              <w:tab w:val="left" w:pos="1100"/>
            </w:tabs>
            <w:rPr>
              <w:rFonts w:asciiTheme="minorHAnsi" w:eastAsiaTheme="minorEastAsia" w:hAnsiTheme="minorHAnsi" w:cstheme="minorBidi"/>
              <w:noProof/>
              <w:kern w:val="2"/>
              <w:sz w:val="22"/>
              <w:szCs w:val="22"/>
              <w14:ligatures w14:val="standardContextual"/>
            </w:rPr>
          </w:pPr>
          <w:hyperlink w:anchor="_Toc181008694" w:history="1">
            <w:r w:rsidRPr="001620FB">
              <w:rPr>
                <w:rStyle w:val="Hipercze"/>
                <w:b/>
                <w:bCs/>
                <w:noProof/>
              </w:rPr>
              <w:t>XVIII.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Kolejność podejmowania czynności przez Zamawiającego</w:t>
            </w:r>
            <w:r>
              <w:rPr>
                <w:noProof/>
                <w:webHidden/>
              </w:rPr>
              <w:tab/>
            </w:r>
            <w:r>
              <w:rPr>
                <w:noProof/>
                <w:webHidden/>
              </w:rPr>
              <w:fldChar w:fldCharType="begin"/>
            </w:r>
            <w:r>
              <w:rPr>
                <w:noProof/>
                <w:webHidden/>
              </w:rPr>
              <w:instrText xml:space="preserve"> PAGEREF _Toc181008694 \h </w:instrText>
            </w:r>
            <w:r>
              <w:rPr>
                <w:noProof/>
                <w:webHidden/>
              </w:rPr>
            </w:r>
            <w:r>
              <w:rPr>
                <w:noProof/>
                <w:webHidden/>
              </w:rPr>
              <w:fldChar w:fldCharType="separate"/>
            </w:r>
            <w:r w:rsidR="00DC1DC5">
              <w:rPr>
                <w:noProof/>
                <w:webHidden/>
              </w:rPr>
              <w:t>14</w:t>
            </w:r>
            <w:r>
              <w:rPr>
                <w:noProof/>
                <w:webHidden/>
              </w:rPr>
              <w:fldChar w:fldCharType="end"/>
            </w:r>
          </w:hyperlink>
        </w:p>
        <w:p w14:paraId="5DEFCDDC" w14:textId="2CE7FA2C"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95" w:history="1">
            <w:r w:rsidRPr="001620FB">
              <w:rPr>
                <w:rStyle w:val="Hipercze"/>
                <w:b/>
                <w:bCs/>
                <w:noProof/>
              </w:rPr>
              <w:t>XIX.</w:t>
            </w:r>
            <w:r>
              <w:rPr>
                <w:rFonts w:asciiTheme="minorHAnsi" w:eastAsiaTheme="minorEastAsia" w:hAnsiTheme="minorHAnsi" w:cstheme="minorBidi"/>
                <w:noProof/>
                <w:kern w:val="2"/>
                <w:sz w:val="22"/>
                <w:szCs w:val="22"/>
                <w14:ligatures w14:val="standardContextual"/>
              </w:rPr>
              <w:tab/>
            </w:r>
            <w:r w:rsidRPr="001620FB">
              <w:rPr>
                <w:rStyle w:val="Hipercze"/>
                <w:b/>
                <w:bCs/>
                <w:noProof/>
              </w:rPr>
              <w:t>Zabezpieczenie należytego wykonywania umowy</w:t>
            </w:r>
            <w:r>
              <w:rPr>
                <w:noProof/>
                <w:webHidden/>
              </w:rPr>
              <w:tab/>
            </w:r>
            <w:r>
              <w:rPr>
                <w:noProof/>
                <w:webHidden/>
              </w:rPr>
              <w:fldChar w:fldCharType="begin"/>
            </w:r>
            <w:r>
              <w:rPr>
                <w:noProof/>
                <w:webHidden/>
              </w:rPr>
              <w:instrText xml:space="preserve"> PAGEREF _Toc181008695 \h </w:instrText>
            </w:r>
            <w:r>
              <w:rPr>
                <w:noProof/>
                <w:webHidden/>
              </w:rPr>
            </w:r>
            <w:r>
              <w:rPr>
                <w:noProof/>
                <w:webHidden/>
              </w:rPr>
              <w:fldChar w:fldCharType="separate"/>
            </w:r>
            <w:r w:rsidR="00DC1DC5">
              <w:rPr>
                <w:noProof/>
                <w:webHidden/>
              </w:rPr>
              <w:t>14</w:t>
            </w:r>
            <w:r>
              <w:rPr>
                <w:noProof/>
                <w:webHidden/>
              </w:rPr>
              <w:fldChar w:fldCharType="end"/>
            </w:r>
          </w:hyperlink>
        </w:p>
        <w:p w14:paraId="53B95506" w14:textId="5ACF9FD7"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96" w:history="1">
            <w:r w:rsidRPr="001620FB">
              <w:rPr>
                <w:rStyle w:val="Hipercze"/>
                <w:b/>
                <w:bCs/>
                <w:noProof/>
              </w:rPr>
              <w:t>XX.</w:t>
            </w:r>
            <w:r>
              <w:rPr>
                <w:rFonts w:asciiTheme="minorHAnsi" w:eastAsiaTheme="minorEastAsia" w:hAnsiTheme="minorHAnsi" w:cstheme="minorBidi"/>
                <w:noProof/>
                <w:kern w:val="2"/>
                <w:sz w:val="22"/>
                <w:szCs w:val="22"/>
                <w14:ligatures w14:val="standardContextual"/>
              </w:rPr>
              <w:tab/>
            </w:r>
            <w:r w:rsidRPr="001620FB">
              <w:rPr>
                <w:rStyle w:val="Hipercze"/>
                <w:b/>
                <w:bCs/>
                <w:noProof/>
              </w:rPr>
              <w:t>Istotne postanowienia umowy</w:t>
            </w:r>
            <w:r>
              <w:rPr>
                <w:noProof/>
                <w:webHidden/>
              </w:rPr>
              <w:tab/>
            </w:r>
            <w:r>
              <w:rPr>
                <w:noProof/>
                <w:webHidden/>
              </w:rPr>
              <w:fldChar w:fldCharType="begin"/>
            </w:r>
            <w:r>
              <w:rPr>
                <w:noProof/>
                <w:webHidden/>
              </w:rPr>
              <w:instrText xml:space="preserve"> PAGEREF _Toc181008696 \h </w:instrText>
            </w:r>
            <w:r>
              <w:rPr>
                <w:noProof/>
                <w:webHidden/>
              </w:rPr>
            </w:r>
            <w:r>
              <w:rPr>
                <w:noProof/>
                <w:webHidden/>
              </w:rPr>
              <w:fldChar w:fldCharType="separate"/>
            </w:r>
            <w:r w:rsidR="00DC1DC5">
              <w:rPr>
                <w:noProof/>
                <w:webHidden/>
              </w:rPr>
              <w:t>14</w:t>
            </w:r>
            <w:r>
              <w:rPr>
                <w:noProof/>
                <w:webHidden/>
              </w:rPr>
              <w:fldChar w:fldCharType="end"/>
            </w:r>
          </w:hyperlink>
        </w:p>
        <w:p w14:paraId="07FFBACC" w14:textId="61187E1C"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697" w:history="1">
            <w:r w:rsidRPr="001620FB">
              <w:rPr>
                <w:rStyle w:val="Hipercze"/>
                <w:b/>
                <w:bCs/>
                <w:noProof/>
              </w:rPr>
              <w:t>XXI.</w:t>
            </w:r>
            <w:r>
              <w:rPr>
                <w:rFonts w:asciiTheme="minorHAnsi" w:eastAsiaTheme="minorEastAsia" w:hAnsiTheme="minorHAnsi" w:cstheme="minorBidi"/>
                <w:noProof/>
                <w:kern w:val="2"/>
                <w:sz w:val="22"/>
                <w:szCs w:val="22"/>
                <w14:ligatures w14:val="standardContextual"/>
              </w:rPr>
              <w:tab/>
            </w:r>
            <w:r w:rsidRPr="001620FB">
              <w:rPr>
                <w:rStyle w:val="Hipercze"/>
                <w:b/>
                <w:bCs/>
                <w:noProof/>
              </w:rPr>
              <w:t>Formalności, jakich należy dopełnić przed zawarciem umowy</w:t>
            </w:r>
            <w:r>
              <w:rPr>
                <w:noProof/>
                <w:webHidden/>
              </w:rPr>
              <w:tab/>
            </w:r>
            <w:r>
              <w:rPr>
                <w:noProof/>
                <w:webHidden/>
              </w:rPr>
              <w:fldChar w:fldCharType="begin"/>
            </w:r>
            <w:r>
              <w:rPr>
                <w:noProof/>
                <w:webHidden/>
              </w:rPr>
              <w:instrText xml:space="preserve"> PAGEREF _Toc181008697 \h </w:instrText>
            </w:r>
            <w:r>
              <w:rPr>
                <w:noProof/>
                <w:webHidden/>
              </w:rPr>
            </w:r>
            <w:r>
              <w:rPr>
                <w:noProof/>
                <w:webHidden/>
              </w:rPr>
              <w:fldChar w:fldCharType="separate"/>
            </w:r>
            <w:r w:rsidR="00DC1DC5">
              <w:rPr>
                <w:noProof/>
                <w:webHidden/>
              </w:rPr>
              <w:t>14</w:t>
            </w:r>
            <w:r>
              <w:rPr>
                <w:noProof/>
                <w:webHidden/>
              </w:rPr>
              <w:fldChar w:fldCharType="end"/>
            </w:r>
          </w:hyperlink>
        </w:p>
        <w:p w14:paraId="78ADE1FF" w14:textId="4F947D3B" w:rsidR="00E020D5" w:rsidRDefault="00E020D5">
          <w:pPr>
            <w:pStyle w:val="Spistreci2"/>
            <w:tabs>
              <w:tab w:val="left" w:pos="1100"/>
            </w:tabs>
            <w:rPr>
              <w:rFonts w:asciiTheme="minorHAnsi" w:eastAsiaTheme="minorEastAsia" w:hAnsiTheme="minorHAnsi" w:cstheme="minorBidi"/>
              <w:noProof/>
              <w:kern w:val="2"/>
              <w:sz w:val="22"/>
              <w:szCs w:val="22"/>
              <w14:ligatures w14:val="standardContextual"/>
            </w:rPr>
          </w:pPr>
          <w:hyperlink w:anchor="_Toc181008698" w:history="1">
            <w:r w:rsidRPr="001620FB">
              <w:rPr>
                <w:rStyle w:val="Hipercze"/>
                <w:b/>
                <w:bCs/>
                <w:noProof/>
              </w:rPr>
              <w:t>XXII.</w:t>
            </w:r>
            <w:r>
              <w:rPr>
                <w:rFonts w:asciiTheme="minorHAnsi" w:eastAsiaTheme="minorEastAsia" w:hAnsiTheme="minorHAnsi" w:cstheme="minorBidi"/>
                <w:noProof/>
                <w:kern w:val="2"/>
                <w:sz w:val="22"/>
                <w:szCs w:val="22"/>
                <w14:ligatures w14:val="standardContextual"/>
              </w:rPr>
              <w:tab/>
            </w:r>
            <w:r w:rsidRPr="001620FB">
              <w:rPr>
                <w:rStyle w:val="Hipercze"/>
                <w:b/>
                <w:bCs/>
                <w:noProof/>
              </w:rPr>
              <w:t>Pouczenie o środkach ochrony prawnej</w:t>
            </w:r>
            <w:r>
              <w:rPr>
                <w:noProof/>
                <w:webHidden/>
              </w:rPr>
              <w:tab/>
            </w:r>
            <w:r>
              <w:rPr>
                <w:noProof/>
                <w:webHidden/>
              </w:rPr>
              <w:fldChar w:fldCharType="begin"/>
            </w:r>
            <w:r>
              <w:rPr>
                <w:noProof/>
                <w:webHidden/>
              </w:rPr>
              <w:instrText xml:space="preserve"> PAGEREF _Toc181008698 \h </w:instrText>
            </w:r>
            <w:r>
              <w:rPr>
                <w:noProof/>
                <w:webHidden/>
              </w:rPr>
            </w:r>
            <w:r>
              <w:rPr>
                <w:noProof/>
                <w:webHidden/>
              </w:rPr>
              <w:fldChar w:fldCharType="separate"/>
            </w:r>
            <w:r w:rsidR="00DC1DC5">
              <w:rPr>
                <w:noProof/>
                <w:webHidden/>
              </w:rPr>
              <w:t>14</w:t>
            </w:r>
            <w:r>
              <w:rPr>
                <w:noProof/>
                <w:webHidden/>
              </w:rPr>
              <w:fldChar w:fldCharType="end"/>
            </w:r>
          </w:hyperlink>
        </w:p>
        <w:p w14:paraId="41C3F530" w14:textId="083AAB52"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699" w:history="1">
            <w:r w:rsidRPr="001620FB">
              <w:rPr>
                <w:rStyle w:val="Hipercze"/>
                <w:noProof/>
              </w:rPr>
              <w:t>Załącznik nr 1 do SWZ. Szczegółowy opis przedmiotu zamówienia - SOPZ</w:t>
            </w:r>
            <w:r>
              <w:rPr>
                <w:noProof/>
                <w:webHidden/>
              </w:rPr>
              <w:tab/>
            </w:r>
            <w:r>
              <w:rPr>
                <w:noProof/>
                <w:webHidden/>
              </w:rPr>
              <w:fldChar w:fldCharType="begin"/>
            </w:r>
            <w:r>
              <w:rPr>
                <w:noProof/>
                <w:webHidden/>
              </w:rPr>
              <w:instrText xml:space="preserve"> PAGEREF _Toc181008699 \h </w:instrText>
            </w:r>
            <w:r>
              <w:rPr>
                <w:noProof/>
                <w:webHidden/>
              </w:rPr>
            </w:r>
            <w:r>
              <w:rPr>
                <w:noProof/>
                <w:webHidden/>
              </w:rPr>
              <w:fldChar w:fldCharType="separate"/>
            </w:r>
            <w:r w:rsidR="00DC1DC5">
              <w:rPr>
                <w:noProof/>
                <w:webHidden/>
              </w:rPr>
              <w:t>15</w:t>
            </w:r>
            <w:r>
              <w:rPr>
                <w:noProof/>
                <w:webHidden/>
              </w:rPr>
              <w:fldChar w:fldCharType="end"/>
            </w:r>
          </w:hyperlink>
        </w:p>
        <w:p w14:paraId="15A20E87" w14:textId="06C2AEF4"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00" w:history="1">
            <w:r w:rsidRPr="001620FB">
              <w:rPr>
                <w:rStyle w:val="Hipercze"/>
                <w:noProof/>
              </w:rPr>
              <w:t>Załącznik nr 2 do SWZ. Formularz ofertowy</w:t>
            </w:r>
            <w:r>
              <w:rPr>
                <w:noProof/>
                <w:webHidden/>
              </w:rPr>
              <w:tab/>
            </w:r>
            <w:r>
              <w:rPr>
                <w:noProof/>
                <w:webHidden/>
              </w:rPr>
              <w:fldChar w:fldCharType="begin"/>
            </w:r>
            <w:r>
              <w:rPr>
                <w:noProof/>
                <w:webHidden/>
              </w:rPr>
              <w:instrText xml:space="preserve"> PAGEREF _Toc181008700 \h </w:instrText>
            </w:r>
            <w:r>
              <w:rPr>
                <w:noProof/>
                <w:webHidden/>
              </w:rPr>
            </w:r>
            <w:r>
              <w:rPr>
                <w:noProof/>
                <w:webHidden/>
              </w:rPr>
              <w:fldChar w:fldCharType="separate"/>
            </w:r>
            <w:r w:rsidR="00DC1DC5">
              <w:rPr>
                <w:noProof/>
                <w:webHidden/>
              </w:rPr>
              <w:t>27</w:t>
            </w:r>
            <w:r>
              <w:rPr>
                <w:noProof/>
                <w:webHidden/>
              </w:rPr>
              <w:fldChar w:fldCharType="end"/>
            </w:r>
          </w:hyperlink>
        </w:p>
        <w:p w14:paraId="05140D97" w14:textId="26B60A34"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01" w:history="1">
            <w:r w:rsidRPr="001620FB">
              <w:rPr>
                <w:rStyle w:val="Hipercze"/>
                <w:noProof/>
              </w:rPr>
              <w:t>Załącznik nr 3 do SWZ. Wykaz wykonanych/wykonywanych usług</w:t>
            </w:r>
            <w:r>
              <w:rPr>
                <w:noProof/>
                <w:webHidden/>
              </w:rPr>
              <w:tab/>
            </w:r>
            <w:r>
              <w:rPr>
                <w:noProof/>
                <w:webHidden/>
              </w:rPr>
              <w:fldChar w:fldCharType="begin"/>
            </w:r>
            <w:r>
              <w:rPr>
                <w:noProof/>
                <w:webHidden/>
              </w:rPr>
              <w:instrText xml:space="preserve"> PAGEREF _Toc181008701 \h </w:instrText>
            </w:r>
            <w:r>
              <w:rPr>
                <w:noProof/>
                <w:webHidden/>
              </w:rPr>
            </w:r>
            <w:r>
              <w:rPr>
                <w:noProof/>
                <w:webHidden/>
              </w:rPr>
              <w:fldChar w:fldCharType="separate"/>
            </w:r>
            <w:r w:rsidR="00DC1DC5">
              <w:rPr>
                <w:noProof/>
                <w:webHidden/>
              </w:rPr>
              <w:t>29</w:t>
            </w:r>
            <w:r>
              <w:rPr>
                <w:noProof/>
                <w:webHidden/>
              </w:rPr>
              <w:fldChar w:fldCharType="end"/>
            </w:r>
          </w:hyperlink>
        </w:p>
        <w:p w14:paraId="6D5A0456" w14:textId="3E737218"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02" w:history="1">
            <w:r w:rsidRPr="001620FB">
              <w:rPr>
                <w:rStyle w:val="Hipercze"/>
                <w:b/>
                <w:bCs/>
                <w:noProof/>
              </w:rPr>
              <w:t>Załącznik nr 4 do SWZ. Oświadczenie Wykonawcy wspólnie ubiegającego się o zamówienie</w:t>
            </w:r>
            <w:r>
              <w:rPr>
                <w:noProof/>
                <w:webHidden/>
              </w:rPr>
              <w:tab/>
            </w:r>
            <w:r>
              <w:rPr>
                <w:noProof/>
                <w:webHidden/>
              </w:rPr>
              <w:fldChar w:fldCharType="begin"/>
            </w:r>
            <w:r>
              <w:rPr>
                <w:noProof/>
                <w:webHidden/>
              </w:rPr>
              <w:instrText xml:space="preserve"> PAGEREF _Toc181008702 \h </w:instrText>
            </w:r>
            <w:r>
              <w:rPr>
                <w:noProof/>
                <w:webHidden/>
              </w:rPr>
            </w:r>
            <w:r>
              <w:rPr>
                <w:noProof/>
                <w:webHidden/>
              </w:rPr>
              <w:fldChar w:fldCharType="separate"/>
            </w:r>
            <w:r w:rsidR="00DC1DC5">
              <w:rPr>
                <w:noProof/>
                <w:webHidden/>
              </w:rPr>
              <w:t>30</w:t>
            </w:r>
            <w:r>
              <w:rPr>
                <w:noProof/>
                <w:webHidden/>
              </w:rPr>
              <w:fldChar w:fldCharType="end"/>
            </w:r>
          </w:hyperlink>
        </w:p>
        <w:p w14:paraId="31655712" w14:textId="327FEF81"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03" w:history="1">
            <w:r w:rsidRPr="001620FB">
              <w:rPr>
                <w:rStyle w:val="Hipercze"/>
                <w:noProof/>
              </w:rPr>
              <w:t>Załącznik nr 5 do SWZ. Oświadczenie producenta</w:t>
            </w:r>
            <w:r>
              <w:rPr>
                <w:noProof/>
                <w:webHidden/>
              </w:rPr>
              <w:tab/>
            </w:r>
            <w:r>
              <w:rPr>
                <w:noProof/>
                <w:webHidden/>
              </w:rPr>
              <w:fldChar w:fldCharType="begin"/>
            </w:r>
            <w:r>
              <w:rPr>
                <w:noProof/>
                <w:webHidden/>
              </w:rPr>
              <w:instrText xml:space="preserve"> PAGEREF _Toc181008703 \h </w:instrText>
            </w:r>
            <w:r>
              <w:rPr>
                <w:noProof/>
                <w:webHidden/>
              </w:rPr>
            </w:r>
            <w:r>
              <w:rPr>
                <w:noProof/>
                <w:webHidden/>
              </w:rPr>
              <w:fldChar w:fldCharType="separate"/>
            </w:r>
            <w:r w:rsidR="00DC1DC5">
              <w:rPr>
                <w:noProof/>
                <w:webHidden/>
              </w:rPr>
              <w:t>31</w:t>
            </w:r>
            <w:r>
              <w:rPr>
                <w:noProof/>
                <w:webHidden/>
              </w:rPr>
              <w:fldChar w:fldCharType="end"/>
            </w:r>
          </w:hyperlink>
        </w:p>
        <w:p w14:paraId="17CA22E3" w14:textId="2308DC50"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04" w:history="1">
            <w:r w:rsidRPr="001620FB">
              <w:rPr>
                <w:rStyle w:val="Hipercze"/>
                <w:b/>
                <w:bCs/>
                <w:noProof/>
              </w:rPr>
              <w:t>Załącznik nr 6 do SWZ. Informacja o podwykonawcach</w:t>
            </w:r>
            <w:r>
              <w:rPr>
                <w:noProof/>
                <w:webHidden/>
              </w:rPr>
              <w:tab/>
            </w:r>
            <w:r>
              <w:rPr>
                <w:noProof/>
                <w:webHidden/>
              </w:rPr>
              <w:fldChar w:fldCharType="begin"/>
            </w:r>
            <w:r>
              <w:rPr>
                <w:noProof/>
                <w:webHidden/>
              </w:rPr>
              <w:instrText xml:space="preserve"> PAGEREF _Toc181008704 \h </w:instrText>
            </w:r>
            <w:r>
              <w:rPr>
                <w:noProof/>
                <w:webHidden/>
              </w:rPr>
            </w:r>
            <w:r>
              <w:rPr>
                <w:noProof/>
                <w:webHidden/>
              </w:rPr>
              <w:fldChar w:fldCharType="separate"/>
            </w:r>
            <w:r w:rsidR="00DC1DC5">
              <w:rPr>
                <w:noProof/>
                <w:webHidden/>
              </w:rPr>
              <w:t>32</w:t>
            </w:r>
            <w:r>
              <w:rPr>
                <w:noProof/>
                <w:webHidden/>
              </w:rPr>
              <w:fldChar w:fldCharType="end"/>
            </w:r>
          </w:hyperlink>
        </w:p>
        <w:p w14:paraId="40A90DAC" w14:textId="4FD911F0"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05" w:history="1">
            <w:r w:rsidRPr="001620FB">
              <w:rPr>
                <w:rStyle w:val="Hipercze"/>
                <w:b/>
                <w:bCs/>
                <w:noProof/>
              </w:rPr>
              <w:t>Załącznik nr 7 do SWZ. Oświadczenie o przynależności do grupy kapitałowej</w:t>
            </w:r>
            <w:r>
              <w:rPr>
                <w:noProof/>
                <w:webHidden/>
              </w:rPr>
              <w:tab/>
            </w:r>
            <w:r>
              <w:rPr>
                <w:noProof/>
                <w:webHidden/>
              </w:rPr>
              <w:fldChar w:fldCharType="begin"/>
            </w:r>
            <w:r>
              <w:rPr>
                <w:noProof/>
                <w:webHidden/>
              </w:rPr>
              <w:instrText xml:space="preserve"> PAGEREF _Toc181008705 \h </w:instrText>
            </w:r>
            <w:r>
              <w:rPr>
                <w:noProof/>
                <w:webHidden/>
              </w:rPr>
            </w:r>
            <w:r>
              <w:rPr>
                <w:noProof/>
                <w:webHidden/>
              </w:rPr>
              <w:fldChar w:fldCharType="separate"/>
            </w:r>
            <w:r w:rsidR="00DC1DC5">
              <w:rPr>
                <w:noProof/>
                <w:webHidden/>
              </w:rPr>
              <w:t>33</w:t>
            </w:r>
            <w:r>
              <w:rPr>
                <w:noProof/>
                <w:webHidden/>
              </w:rPr>
              <w:fldChar w:fldCharType="end"/>
            </w:r>
          </w:hyperlink>
        </w:p>
        <w:p w14:paraId="307E4398" w14:textId="5FB0C2D9"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06" w:history="1">
            <w:r w:rsidRPr="001620FB">
              <w:rPr>
                <w:rStyle w:val="Hipercze"/>
                <w:b/>
                <w:bCs/>
                <w:noProof/>
              </w:rPr>
              <w:t>Załącznik nr 8 do SWZ. Oświadczenie o kategorii przedsiębiorstwa</w:t>
            </w:r>
            <w:r>
              <w:rPr>
                <w:noProof/>
                <w:webHidden/>
              </w:rPr>
              <w:tab/>
            </w:r>
            <w:r>
              <w:rPr>
                <w:noProof/>
                <w:webHidden/>
              </w:rPr>
              <w:fldChar w:fldCharType="begin"/>
            </w:r>
            <w:r>
              <w:rPr>
                <w:noProof/>
                <w:webHidden/>
              </w:rPr>
              <w:instrText xml:space="preserve"> PAGEREF _Toc181008706 \h </w:instrText>
            </w:r>
            <w:r>
              <w:rPr>
                <w:noProof/>
                <w:webHidden/>
              </w:rPr>
            </w:r>
            <w:r>
              <w:rPr>
                <w:noProof/>
                <w:webHidden/>
              </w:rPr>
              <w:fldChar w:fldCharType="separate"/>
            </w:r>
            <w:r w:rsidR="00DC1DC5">
              <w:rPr>
                <w:noProof/>
                <w:webHidden/>
              </w:rPr>
              <w:t>34</w:t>
            </w:r>
            <w:r>
              <w:rPr>
                <w:noProof/>
                <w:webHidden/>
              </w:rPr>
              <w:fldChar w:fldCharType="end"/>
            </w:r>
          </w:hyperlink>
        </w:p>
        <w:p w14:paraId="76F3FC53" w14:textId="172A7E0E"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07" w:history="1">
            <w:r w:rsidRPr="001620FB">
              <w:rPr>
                <w:rStyle w:val="Hipercze"/>
                <w:noProof/>
              </w:rPr>
              <w:t xml:space="preserve">Załącznik nr 9 </w:t>
            </w:r>
            <w:r w:rsidRPr="001620FB">
              <w:rPr>
                <w:rStyle w:val="Hipercze"/>
                <w:bCs/>
                <w:noProof/>
              </w:rPr>
              <w:t>do SWZ. Oświadczenie (...) agresji na Ukrainę</w:t>
            </w:r>
            <w:r>
              <w:rPr>
                <w:noProof/>
                <w:webHidden/>
              </w:rPr>
              <w:tab/>
            </w:r>
            <w:r>
              <w:rPr>
                <w:noProof/>
                <w:webHidden/>
              </w:rPr>
              <w:fldChar w:fldCharType="begin"/>
            </w:r>
            <w:r>
              <w:rPr>
                <w:noProof/>
                <w:webHidden/>
              </w:rPr>
              <w:instrText xml:space="preserve"> PAGEREF _Toc181008707 \h </w:instrText>
            </w:r>
            <w:r>
              <w:rPr>
                <w:noProof/>
                <w:webHidden/>
              </w:rPr>
            </w:r>
            <w:r>
              <w:rPr>
                <w:noProof/>
                <w:webHidden/>
              </w:rPr>
              <w:fldChar w:fldCharType="separate"/>
            </w:r>
            <w:r w:rsidR="00DC1DC5">
              <w:rPr>
                <w:noProof/>
                <w:webHidden/>
              </w:rPr>
              <w:t>35</w:t>
            </w:r>
            <w:r>
              <w:rPr>
                <w:noProof/>
                <w:webHidden/>
              </w:rPr>
              <w:fldChar w:fldCharType="end"/>
            </w:r>
          </w:hyperlink>
        </w:p>
        <w:p w14:paraId="092401C1" w14:textId="32E2B359"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08" w:history="1">
            <w:r w:rsidRPr="001620FB">
              <w:rPr>
                <w:rStyle w:val="Hipercze"/>
                <w:b/>
                <w:bCs/>
                <w:noProof/>
              </w:rPr>
              <w:t>Załącznik nr 10 do SWZ. Zobowiązanie innego podmiotu do udostępnienia zasobów</w:t>
            </w:r>
            <w:r>
              <w:rPr>
                <w:noProof/>
                <w:webHidden/>
              </w:rPr>
              <w:tab/>
            </w:r>
            <w:r>
              <w:rPr>
                <w:noProof/>
                <w:webHidden/>
              </w:rPr>
              <w:fldChar w:fldCharType="begin"/>
            </w:r>
            <w:r>
              <w:rPr>
                <w:noProof/>
                <w:webHidden/>
              </w:rPr>
              <w:instrText xml:space="preserve"> PAGEREF _Toc181008708 \h </w:instrText>
            </w:r>
            <w:r>
              <w:rPr>
                <w:noProof/>
                <w:webHidden/>
              </w:rPr>
            </w:r>
            <w:r>
              <w:rPr>
                <w:noProof/>
                <w:webHidden/>
              </w:rPr>
              <w:fldChar w:fldCharType="separate"/>
            </w:r>
            <w:r w:rsidR="00DC1DC5">
              <w:rPr>
                <w:noProof/>
                <w:webHidden/>
              </w:rPr>
              <w:t>36</w:t>
            </w:r>
            <w:r>
              <w:rPr>
                <w:noProof/>
                <w:webHidden/>
              </w:rPr>
              <w:fldChar w:fldCharType="end"/>
            </w:r>
          </w:hyperlink>
        </w:p>
        <w:p w14:paraId="4563F77E" w14:textId="349A7324"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09" w:history="1">
            <w:r w:rsidRPr="001620FB">
              <w:rPr>
                <w:rStyle w:val="Hipercze"/>
                <w:b/>
                <w:bCs/>
                <w:noProof/>
              </w:rPr>
              <w:t>Załącznik nr 11 do SWZ. Oświadczenie o powstaniu obowiązku podatkowego</w:t>
            </w:r>
            <w:r>
              <w:rPr>
                <w:noProof/>
                <w:webHidden/>
              </w:rPr>
              <w:tab/>
            </w:r>
            <w:r>
              <w:rPr>
                <w:noProof/>
                <w:webHidden/>
              </w:rPr>
              <w:fldChar w:fldCharType="begin"/>
            </w:r>
            <w:r>
              <w:rPr>
                <w:noProof/>
                <w:webHidden/>
              </w:rPr>
              <w:instrText xml:space="preserve"> PAGEREF _Toc181008709 \h </w:instrText>
            </w:r>
            <w:r>
              <w:rPr>
                <w:noProof/>
                <w:webHidden/>
              </w:rPr>
            </w:r>
            <w:r>
              <w:rPr>
                <w:noProof/>
                <w:webHidden/>
              </w:rPr>
              <w:fldChar w:fldCharType="separate"/>
            </w:r>
            <w:r w:rsidR="00DC1DC5">
              <w:rPr>
                <w:noProof/>
                <w:webHidden/>
              </w:rPr>
              <w:t>37</w:t>
            </w:r>
            <w:r>
              <w:rPr>
                <w:noProof/>
                <w:webHidden/>
              </w:rPr>
              <w:fldChar w:fldCharType="end"/>
            </w:r>
          </w:hyperlink>
        </w:p>
        <w:p w14:paraId="271A8753" w14:textId="474C98C0" w:rsidR="00E020D5" w:rsidRDefault="00E020D5">
          <w:pPr>
            <w:pStyle w:val="Spistreci2"/>
            <w:rPr>
              <w:rFonts w:asciiTheme="minorHAnsi" w:eastAsiaTheme="minorEastAsia" w:hAnsiTheme="minorHAnsi" w:cstheme="minorBidi"/>
              <w:noProof/>
              <w:kern w:val="2"/>
              <w:sz w:val="22"/>
              <w:szCs w:val="22"/>
              <w14:ligatures w14:val="standardContextual"/>
            </w:rPr>
          </w:pPr>
          <w:hyperlink w:anchor="_Toc181008710" w:history="1">
            <w:r w:rsidRPr="001620FB">
              <w:rPr>
                <w:rStyle w:val="Hipercze"/>
                <w:b/>
                <w:bCs/>
                <w:noProof/>
              </w:rPr>
              <w:t>Załącznik  nr 12 do SWZ. Zobowiązanie do poufności</w:t>
            </w:r>
            <w:r>
              <w:rPr>
                <w:noProof/>
                <w:webHidden/>
              </w:rPr>
              <w:tab/>
            </w:r>
            <w:r>
              <w:rPr>
                <w:noProof/>
                <w:webHidden/>
              </w:rPr>
              <w:fldChar w:fldCharType="begin"/>
            </w:r>
            <w:r>
              <w:rPr>
                <w:noProof/>
                <w:webHidden/>
              </w:rPr>
              <w:instrText xml:space="preserve"> PAGEREF _Toc181008710 \h </w:instrText>
            </w:r>
            <w:r>
              <w:rPr>
                <w:noProof/>
                <w:webHidden/>
              </w:rPr>
            </w:r>
            <w:r>
              <w:rPr>
                <w:noProof/>
                <w:webHidden/>
              </w:rPr>
              <w:fldChar w:fldCharType="separate"/>
            </w:r>
            <w:r w:rsidR="00DC1DC5">
              <w:rPr>
                <w:noProof/>
                <w:webHidden/>
              </w:rPr>
              <w:t>38</w:t>
            </w:r>
            <w:r>
              <w:rPr>
                <w:noProof/>
                <w:webHidden/>
              </w:rPr>
              <w:fldChar w:fldCharType="end"/>
            </w:r>
          </w:hyperlink>
        </w:p>
        <w:p w14:paraId="3FC639DE" w14:textId="15B91338"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1" w:history="1">
            <w:r w:rsidRPr="001620FB">
              <w:rPr>
                <w:rStyle w:val="Hipercze"/>
                <w:noProof/>
              </w:rPr>
              <w:t>Załącznik nr 13 do SWZ. Istotne postanowienia Umowy - IPU</w:t>
            </w:r>
            <w:r>
              <w:rPr>
                <w:noProof/>
                <w:webHidden/>
              </w:rPr>
              <w:tab/>
            </w:r>
            <w:r>
              <w:rPr>
                <w:noProof/>
                <w:webHidden/>
              </w:rPr>
              <w:fldChar w:fldCharType="begin"/>
            </w:r>
            <w:r>
              <w:rPr>
                <w:noProof/>
                <w:webHidden/>
              </w:rPr>
              <w:instrText xml:space="preserve"> PAGEREF _Toc181008711 \h </w:instrText>
            </w:r>
            <w:r>
              <w:rPr>
                <w:noProof/>
                <w:webHidden/>
              </w:rPr>
            </w:r>
            <w:r>
              <w:rPr>
                <w:noProof/>
                <w:webHidden/>
              </w:rPr>
              <w:fldChar w:fldCharType="separate"/>
            </w:r>
            <w:r w:rsidR="00DC1DC5">
              <w:rPr>
                <w:noProof/>
                <w:webHidden/>
              </w:rPr>
              <w:t>39</w:t>
            </w:r>
            <w:r>
              <w:rPr>
                <w:noProof/>
                <w:webHidden/>
              </w:rPr>
              <w:fldChar w:fldCharType="end"/>
            </w:r>
          </w:hyperlink>
        </w:p>
        <w:p w14:paraId="32A6D4C3" w14:textId="75B2A0A0"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2" w:history="1">
            <w:r w:rsidRPr="001620FB">
              <w:rPr>
                <w:rStyle w:val="Hipercze"/>
                <w:noProof/>
              </w:rPr>
              <w:t>§1 PODSTAWA ZAWARCIA UMOWY</w:t>
            </w:r>
            <w:r>
              <w:rPr>
                <w:noProof/>
                <w:webHidden/>
              </w:rPr>
              <w:tab/>
            </w:r>
            <w:r>
              <w:rPr>
                <w:noProof/>
                <w:webHidden/>
              </w:rPr>
              <w:fldChar w:fldCharType="begin"/>
            </w:r>
            <w:r>
              <w:rPr>
                <w:noProof/>
                <w:webHidden/>
              </w:rPr>
              <w:instrText xml:space="preserve"> PAGEREF _Toc181008712 \h </w:instrText>
            </w:r>
            <w:r>
              <w:rPr>
                <w:noProof/>
                <w:webHidden/>
              </w:rPr>
            </w:r>
            <w:r>
              <w:rPr>
                <w:noProof/>
                <w:webHidden/>
              </w:rPr>
              <w:fldChar w:fldCharType="separate"/>
            </w:r>
            <w:r w:rsidR="00DC1DC5">
              <w:rPr>
                <w:noProof/>
                <w:webHidden/>
              </w:rPr>
              <w:t>41</w:t>
            </w:r>
            <w:r>
              <w:rPr>
                <w:noProof/>
                <w:webHidden/>
              </w:rPr>
              <w:fldChar w:fldCharType="end"/>
            </w:r>
          </w:hyperlink>
        </w:p>
        <w:p w14:paraId="453D11E2" w14:textId="1C20EFFE"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3" w:history="1">
            <w:r w:rsidRPr="001620FB">
              <w:rPr>
                <w:rStyle w:val="Hipercze"/>
                <w:noProof/>
              </w:rPr>
              <w:t>§2 PRZEDMIOT UMOWY</w:t>
            </w:r>
            <w:r>
              <w:rPr>
                <w:noProof/>
                <w:webHidden/>
              </w:rPr>
              <w:tab/>
            </w:r>
            <w:r>
              <w:rPr>
                <w:noProof/>
                <w:webHidden/>
              </w:rPr>
              <w:fldChar w:fldCharType="begin"/>
            </w:r>
            <w:r>
              <w:rPr>
                <w:noProof/>
                <w:webHidden/>
              </w:rPr>
              <w:instrText xml:space="preserve"> PAGEREF _Toc181008713 \h </w:instrText>
            </w:r>
            <w:r>
              <w:rPr>
                <w:noProof/>
                <w:webHidden/>
              </w:rPr>
            </w:r>
            <w:r>
              <w:rPr>
                <w:noProof/>
                <w:webHidden/>
              </w:rPr>
              <w:fldChar w:fldCharType="separate"/>
            </w:r>
            <w:r w:rsidR="00DC1DC5">
              <w:rPr>
                <w:noProof/>
                <w:webHidden/>
              </w:rPr>
              <w:t>41</w:t>
            </w:r>
            <w:r>
              <w:rPr>
                <w:noProof/>
                <w:webHidden/>
              </w:rPr>
              <w:fldChar w:fldCharType="end"/>
            </w:r>
          </w:hyperlink>
        </w:p>
        <w:p w14:paraId="52E3EB29" w14:textId="3E1A2711"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4" w:history="1">
            <w:r w:rsidRPr="001620FB">
              <w:rPr>
                <w:rStyle w:val="Hipercze"/>
                <w:noProof/>
              </w:rPr>
              <w:t>§3 CENA I SPOSÓB ROZLICZEŃ</w:t>
            </w:r>
            <w:r>
              <w:rPr>
                <w:noProof/>
                <w:webHidden/>
              </w:rPr>
              <w:tab/>
            </w:r>
            <w:r>
              <w:rPr>
                <w:noProof/>
                <w:webHidden/>
              </w:rPr>
              <w:fldChar w:fldCharType="begin"/>
            </w:r>
            <w:r>
              <w:rPr>
                <w:noProof/>
                <w:webHidden/>
              </w:rPr>
              <w:instrText xml:space="preserve"> PAGEREF _Toc181008714 \h </w:instrText>
            </w:r>
            <w:r>
              <w:rPr>
                <w:noProof/>
                <w:webHidden/>
              </w:rPr>
            </w:r>
            <w:r>
              <w:rPr>
                <w:noProof/>
                <w:webHidden/>
              </w:rPr>
              <w:fldChar w:fldCharType="separate"/>
            </w:r>
            <w:r w:rsidR="00DC1DC5">
              <w:rPr>
                <w:noProof/>
                <w:webHidden/>
              </w:rPr>
              <w:t>41</w:t>
            </w:r>
            <w:r>
              <w:rPr>
                <w:noProof/>
                <w:webHidden/>
              </w:rPr>
              <w:fldChar w:fldCharType="end"/>
            </w:r>
          </w:hyperlink>
        </w:p>
        <w:p w14:paraId="0CC1587E" w14:textId="637BF3DB"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5" w:history="1">
            <w:r w:rsidRPr="001620FB">
              <w:rPr>
                <w:rStyle w:val="Hipercze"/>
                <w:noProof/>
              </w:rPr>
              <w:t>§4 FAKTUROWANIE I PŁATNOŚCI</w:t>
            </w:r>
            <w:r>
              <w:rPr>
                <w:noProof/>
                <w:webHidden/>
              </w:rPr>
              <w:tab/>
            </w:r>
            <w:r>
              <w:rPr>
                <w:noProof/>
                <w:webHidden/>
              </w:rPr>
              <w:fldChar w:fldCharType="begin"/>
            </w:r>
            <w:r>
              <w:rPr>
                <w:noProof/>
                <w:webHidden/>
              </w:rPr>
              <w:instrText xml:space="preserve"> PAGEREF _Toc181008715 \h </w:instrText>
            </w:r>
            <w:r>
              <w:rPr>
                <w:noProof/>
                <w:webHidden/>
              </w:rPr>
            </w:r>
            <w:r>
              <w:rPr>
                <w:noProof/>
                <w:webHidden/>
              </w:rPr>
              <w:fldChar w:fldCharType="separate"/>
            </w:r>
            <w:r w:rsidR="00DC1DC5">
              <w:rPr>
                <w:noProof/>
                <w:webHidden/>
              </w:rPr>
              <w:t>41</w:t>
            </w:r>
            <w:r>
              <w:rPr>
                <w:noProof/>
                <w:webHidden/>
              </w:rPr>
              <w:fldChar w:fldCharType="end"/>
            </w:r>
          </w:hyperlink>
        </w:p>
        <w:p w14:paraId="706C9005" w14:textId="305A875F"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6" w:history="1">
            <w:r w:rsidRPr="001620FB">
              <w:rPr>
                <w:rStyle w:val="Hipercze"/>
                <w:noProof/>
              </w:rPr>
              <w:t>§5 OKRES OBOWIĄZYWANIA UMOWY, TERMINY</w:t>
            </w:r>
            <w:r>
              <w:rPr>
                <w:noProof/>
                <w:webHidden/>
              </w:rPr>
              <w:tab/>
            </w:r>
            <w:r>
              <w:rPr>
                <w:noProof/>
                <w:webHidden/>
              </w:rPr>
              <w:fldChar w:fldCharType="begin"/>
            </w:r>
            <w:r>
              <w:rPr>
                <w:noProof/>
                <w:webHidden/>
              </w:rPr>
              <w:instrText xml:space="preserve"> PAGEREF _Toc181008716 \h </w:instrText>
            </w:r>
            <w:r>
              <w:rPr>
                <w:noProof/>
                <w:webHidden/>
              </w:rPr>
            </w:r>
            <w:r>
              <w:rPr>
                <w:noProof/>
                <w:webHidden/>
              </w:rPr>
              <w:fldChar w:fldCharType="separate"/>
            </w:r>
            <w:r w:rsidR="00DC1DC5">
              <w:rPr>
                <w:noProof/>
                <w:webHidden/>
              </w:rPr>
              <w:t>43</w:t>
            </w:r>
            <w:r>
              <w:rPr>
                <w:noProof/>
                <w:webHidden/>
              </w:rPr>
              <w:fldChar w:fldCharType="end"/>
            </w:r>
          </w:hyperlink>
        </w:p>
        <w:p w14:paraId="0FDDFD24" w14:textId="7CACC59E"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7" w:history="1">
            <w:r w:rsidRPr="001620FB">
              <w:rPr>
                <w:rStyle w:val="Hipercze"/>
                <w:noProof/>
              </w:rPr>
              <w:t>§6 ZAKRES RZECZOWY I ZASADY REALIZACJI</w:t>
            </w:r>
            <w:r>
              <w:rPr>
                <w:noProof/>
                <w:webHidden/>
              </w:rPr>
              <w:tab/>
            </w:r>
            <w:r>
              <w:rPr>
                <w:noProof/>
                <w:webHidden/>
              </w:rPr>
              <w:fldChar w:fldCharType="begin"/>
            </w:r>
            <w:r>
              <w:rPr>
                <w:noProof/>
                <w:webHidden/>
              </w:rPr>
              <w:instrText xml:space="preserve"> PAGEREF _Toc181008717 \h </w:instrText>
            </w:r>
            <w:r>
              <w:rPr>
                <w:noProof/>
                <w:webHidden/>
              </w:rPr>
            </w:r>
            <w:r>
              <w:rPr>
                <w:noProof/>
                <w:webHidden/>
              </w:rPr>
              <w:fldChar w:fldCharType="separate"/>
            </w:r>
            <w:r w:rsidR="00DC1DC5">
              <w:rPr>
                <w:noProof/>
                <w:webHidden/>
              </w:rPr>
              <w:t>43</w:t>
            </w:r>
            <w:r>
              <w:rPr>
                <w:noProof/>
                <w:webHidden/>
              </w:rPr>
              <w:fldChar w:fldCharType="end"/>
            </w:r>
          </w:hyperlink>
        </w:p>
        <w:p w14:paraId="52450227" w14:textId="540E9958"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8" w:history="1">
            <w:r w:rsidRPr="001620FB">
              <w:rPr>
                <w:rStyle w:val="Hipercze"/>
                <w:noProof/>
              </w:rPr>
              <w:t>§7 GWARANCJA I POSTĘPOWANIE REKLAMACYJNE</w:t>
            </w:r>
            <w:r>
              <w:rPr>
                <w:noProof/>
                <w:webHidden/>
              </w:rPr>
              <w:tab/>
            </w:r>
            <w:r>
              <w:rPr>
                <w:noProof/>
                <w:webHidden/>
              </w:rPr>
              <w:fldChar w:fldCharType="begin"/>
            </w:r>
            <w:r>
              <w:rPr>
                <w:noProof/>
                <w:webHidden/>
              </w:rPr>
              <w:instrText xml:space="preserve"> PAGEREF _Toc181008718 \h </w:instrText>
            </w:r>
            <w:r>
              <w:rPr>
                <w:noProof/>
                <w:webHidden/>
              </w:rPr>
            </w:r>
            <w:r>
              <w:rPr>
                <w:noProof/>
                <w:webHidden/>
              </w:rPr>
              <w:fldChar w:fldCharType="separate"/>
            </w:r>
            <w:r w:rsidR="00DC1DC5">
              <w:rPr>
                <w:noProof/>
                <w:webHidden/>
              </w:rPr>
              <w:t>43</w:t>
            </w:r>
            <w:r>
              <w:rPr>
                <w:noProof/>
                <w:webHidden/>
              </w:rPr>
              <w:fldChar w:fldCharType="end"/>
            </w:r>
          </w:hyperlink>
        </w:p>
        <w:p w14:paraId="3C707539" w14:textId="4202B319"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19" w:history="1">
            <w:r w:rsidRPr="001620FB">
              <w:rPr>
                <w:rStyle w:val="Hipercze"/>
                <w:noProof/>
              </w:rPr>
              <w:t xml:space="preserve">§9 </w:t>
            </w:r>
            <w:r w:rsidRPr="001620FB">
              <w:rPr>
                <w:rStyle w:val="Hipercze"/>
                <w:caps/>
                <w:noProof/>
              </w:rPr>
              <w:t>Podwykonawstwo</w:t>
            </w:r>
            <w:r w:rsidRPr="001620FB">
              <w:rPr>
                <w:rStyle w:val="Hipercze"/>
                <w:noProof/>
              </w:rPr>
              <w:t xml:space="preserve"> </w:t>
            </w:r>
            <w:r w:rsidRPr="001620FB">
              <w:rPr>
                <w:rStyle w:val="Hipercze"/>
                <w:bCs/>
                <w:noProof/>
              </w:rPr>
              <w:t xml:space="preserve"> </w:t>
            </w:r>
            <w:r w:rsidRPr="001620FB">
              <w:rPr>
                <w:rStyle w:val="Hipercze"/>
                <w:bCs/>
                <w:i/>
                <w:noProof/>
              </w:rPr>
              <w:t>(jeżeli dotyczy)</w:t>
            </w:r>
            <w:r>
              <w:rPr>
                <w:noProof/>
                <w:webHidden/>
              </w:rPr>
              <w:tab/>
            </w:r>
            <w:r>
              <w:rPr>
                <w:noProof/>
                <w:webHidden/>
              </w:rPr>
              <w:fldChar w:fldCharType="begin"/>
            </w:r>
            <w:r>
              <w:rPr>
                <w:noProof/>
                <w:webHidden/>
              </w:rPr>
              <w:instrText xml:space="preserve"> PAGEREF _Toc181008719 \h </w:instrText>
            </w:r>
            <w:r>
              <w:rPr>
                <w:noProof/>
                <w:webHidden/>
              </w:rPr>
            </w:r>
            <w:r>
              <w:rPr>
                <w:noProof/>
                <w:webHidden/>
              </w:rPr>
              <w:fldChar w:fldCharType="separate"/>
            </w:r>
            <w:r w:rsidR="00DC1DC5">
              <w:rPr>
                <w:noProof/>
                <w:webHidden/>
              </w:rPr>
              <w:t>44</w:t>
            </w:r>
            <w:r>
              <w:rPr>
                <w:noProof/>
                <w:webHidden/>
              </w:rPr>
              <w:fldChar w:fldCharType="end"/>
            </w:r>
          </w:hyperlink>
        </w:p>
        <w:p w14:paraId="414DEA7E" w14:textId="47B93F23"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0" w:history="1">
            <w:r w:rsidRPr="001620FB">
              <w:rPr>
                <w:rStyle w:val="Hipercze"/>
                <w:noProof/>
              </w:rPr>
              <w:t>§10 NADZÓR I KOORDYNACJA</w:t>
            </w:r>
            <w:r>
              <w:rPr>
                <w:noProof/>
                <w:webHidden/>
              </w:rPr>
              <w:tab/>
            </w:r>
            <w:r>
              <w:rPr>
                <w:noProof/>
                <w:webHidden/>
              </w:rPr>
              <w:fldChar w:fldCharType="begin"/>
            </w:r>
            <w:r>
              <w:rPr>
                <w:noProof/>
                <w:webHidden/>
              </w:rPr>
              <w:instrText xml:space="preserve"> PAGEREF _Toc181008720 \h </w:instrText>
            </w:r>
            <w:r>
              <w:rPr>
                <w:noProof/>
                <w:webHidden/>
              </w:rPr>
            </w:r>
            <w:r>
              <w:rPr>
                <w:noProof/>
                <w:webHidden/>
              </w:rPr>
              <w:fldChar w:fldCharType="separate"/>
            </w:r>
            <w:r w:rsidR="00DC1DC5">
              <w:rPr>
                <w:noProof/>
                <w:webHidden/>
              </w:rPr>
              <w:t>45</w:t>
            </w:r>
            <w:r>
              <w:rPr>
                <w:noProof/>
                <w:webHidden/>
              </w:rPr>
              <w:fldChar w:fldCharType="end"/>
            </w:r>
          </w:hyperlink>
        </w:p>
        <w:p w14:paraId="6529B4FE" w14:textId="3523494B"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1" w:history="1">
            <w:r w:rsidRPr="001620FB">
              <w:rPr>
                <w:rStyle w:val="Hipercze"/>
                <w:noProof/>
              </w:rPr>
              <w:t xml:space="preserve">§11 </w:t>
            </w:r>
            <w:r w:rsidRPr="001620FB">
              <w:rPr>
                <w:rStyle w:val="Hipercze"/>
                <w:bCs/>
                <w:noProof/>
              </w:rPr>
              <w:t>BADANIA KONTROLNE (audyt)</w:t>
            </w:r>
            <w:r>
              <w:rPr>
                <w:noProof/>
                <w:webHidden/>
              </w:rPr>
              <w:tab/>
            </w:r>
            <w:r>
              <w:rPr>
                <w:noProof/>
                <w:webHidden/>
              </w:rPr>
              <w:fldChar w:fldCharType="begin"/>
            </w:r>
            <w:r>
              <w:rPr>
                <w:noProof/>
                <w:webHidden/>
              </w:rPr>
              <w:instrText xml:space="preserve"> PAGEREF _Toc181008721 \h </w:instrText>
            </w:r>
            <w:r>
              <w:rPr>
                <w:noProof/>
                <w:webHidden/>
              </w:rPr>
            </w:r>
            <w:r>
              <w:rPr>
                <w:noProof/>
                <w:webHidden/>
              </w:rPr>
              <w:fldChar w:fldCharType="separate"/>
            </w:r>
            <w:r w:rsidR="00DC1DC5">
              <w:rPr>
                <w:noProof/>
                <w:webHidden/>
              </w:rPr>
              <w:t>46</w:t>
            </w:r>
            <w:r>
              <w:rPr>
                <w:noProof/>
                <w:webHidden/>
              </w:rPr>
              <w:fldChar w:fldCharType="end"/>
            </w:r>
          </w:hyperlink>
        </w:p>
        <w:p w14:paraId="0C117095" w14:textId="41F393C0"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2" w:history="1">
            <w:r w:rsidRPr="001620FB">
              <w:rPr>
                <w:rStyle w:val="Hipercze"/>
                <w:noProof/>
              </w:rPr>
              <w:t>§12 KARY UMOWNE</w:t>
            </w:r>
            <w:r>
              <w:rPr>
                <w:noProof/>
                <w:webHidden/>
              </w:rPr>
              <w:tab/>
            </w:r>
            <w:r>
              <w:rPr>
                <w:noProof/>
                <w:webHidden/>
              </w:rPr>
              <w:fldChar w:fldCharType="begin"/>
            </w:r>
            <w:r>
              <w:rPr>
                <w:noProof/>
                <w:webHidden/>
              </w:rPr>
              <w:instrText xml:space="preserve"> PAGEREF _Toc181008722 \h </w:instrText>
            </w:r>
            <w:r>
              <w:rPr>
                <w:noProof/>
                <w:webHidden/>
              </w:rPr>
            </w:r>
            <w:r>
              <w:rPr>
                <w:noProof/>
                <w:webHidden/>
              </w:rPr>
              <w:fldChar w:fldCharType="separate"/>
            </w:r>
            <w:r w:rsidR="00DC1DC5">
              <w:rPr>
                <w:noProof/>
                <w:webHidden/>
              </w:rPr>
              <w:t>46</w:t>
            </w:r>
            <w:r>
              <w:rPr>
                <w:noProof/>
                <w:webHidden/>
              </w:rPr>
              <w:fldChar w:fldCharType="end"/>
            </w:r>
          </w:hyperlink>
        </w:p>
        <w:p w14:paraId="1418C4B8" w14:textId="71BE0836"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3" w:history="1">
            <w:r w:rsidRPr="001620FB">
              <w:rPr>
                <w:rStyle w:val="Hipercze"/>
                <w:bCs/>
                <w:noProof/>
              </w:rPr>
              <w:t xml:space="preserve">§13 </w:t>
            </w:r>
            <w:r w:rsidRPr="001620FB">
              <w:rPr>
                <w:rStyle w:val="Hipercze"/>
                <w:noProof/>
              </w:rPr>
              <w:t>ROZWIĄZANIE, ODSTĄPIENIE LUB WYPOWIEDZENIE UMOWY</w:t>
            </w:r>
            <w:r>
              <w:rPr>
                <w:noProof/>
                <w:webHidden/>
              </w:rPr>
              <w:tab/>
            </w:r>
            <w:r>
              <w:rPr>
                <w:noProof/>
                <w:webHidden/>
              </w:rPr>
              <w:fldChar w:fldCharType="begin"/>
            </w:r>
            <w:r>
              <w:rPr>
                <w:noProof/>
                <w:webHidden/>
              </w:rPr>
              <w:instrText xml:space="preserve"> PAGEREF _Toc181008723 \h </w:instrText>
            </w:r>
            <w:r>
              <w:rPr>
                <w:noProof/>
                <w:webHidden/>
              </w:rPr>
            </w:r>
            <w:r>
              <w:rPr>
                <w:noProof/>
                <w:webHidden/>
              </w:rPr>
              <w:fldChar w:fldCharType="separate"/>
            </w:r>
            <w:r w:rsidR="00DC1DC5">
              <w:rPr>
                <w:noProof/>
                <w:webHidden/>
              </w:rPr>
              <w:t>48</w:t>
            </w:r>
            <w:r>
              <w:rPr>
                <w:noProof/>
                <w:webHidden/>
              </w:rPr>
              <w:fldChar w:fldCharType="end"/>
            </w:r>
          </w:hyperlink>
        </w:p>
        <w:p w14:paraId="153F905A" w14:textId="242B3ABF"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4" w:history="1">
            <w:r w:rsidRPr="001620FB">
              <w:rPr>
                <w:rStyle w:val="Hipercze"/>
                <w:noProof/>
              </w:rPr>
              <w:t>§14 ZMIANY UMOWY</w:t>
            </w:r>
            <w:r>
              <w:rPr>
                <w:noProof/>
                <w:webHidden/>
              </w:rPr>
              <w:tab/>
            </w:r>
            <w:r>
              <w:rPr>
                <w:noProof/>
                <w:webHidden/>
              </w:rPr>
              <w:fldChar w:fldCharType="begin"/>
            </w:r>
            <w:r>
              <w:rPr>
                <w:noProof/>
                <w:webHidden/>
              </w:rPr>
              <w:instrText xml:space="preserve"> PAGEREF _Toc181008724 \h </w:instrText>
            </w:r>
            <w:r>
              <w:rPr>
                <w:noProof/>
                <w:webHidden/>
              </w:rPr>
            </w:r>
            <w:r>
              <w:rPr>
                <w:noProof/>
                <w:webHidden/>
              </w:rPr>
              <w:fldChar w:fldCharType="separate"/>
            </w:r>
            <w:r w:rsidR="00DC1DC5">
              <w:rPr>
                <w:noProof/>
                <w:webHidden/>
              </w:rPr>
              <w:t>49</w:t>
            </w:r>
            <w:r>
              <w:rPr>
                <w:noProof/>
                <w:webHidden/>
              </w:rPr>
              <w:fldChar w:fldCharType="end"/>
            </w:r>
          </w:hyperlink>
        </w:p>
        <w:p w14:paraId="42918770" w14:textId="34527F1A"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5" w:history="1">
            <w:r w:rsidRPr="001620FB">
              <w:rPr>
                <w:rStyle w:val="Hipercze"/>
                <w:noProof/>
              </w:rPr>
              <w:t>§15 OCHRONA DANYCH OSOBOWYCH</w:t>
            </w:r>
            <w:r>
              <w:rPr>
                <w:noProof/>
                <w:webHidden/>
              </w:rPr>
              <w:tab/>
            </w:r>
            <w:r>
              <w:rPr>
                <w:noProof/>
                <w:webHidden/>
              </w:rPr>
              <w:fldChar w:fldCharType="begin"/>
            </w:r>
            <w:r>
              <w:rPr>
                <w:noProof/>
                <w:webHidden/>
              </w:rPr>
              <w:instrText xml:space="preserve"> PAGEREF _Toc181008725 \h </w:instrText>
            </w:r>
            <w:r>
              <w:rPr>
                <w:noProof/>
                <w:webHidden/>
              </w:rPr>
            </w:r>
            <w:r>
              <w:rPr>
                <w:noProof/>
                <w:webHidden/>
              </w:rPr>
              <w:fldChar w:fldCharType="separate"/>
            </w:r>
            <w:r w:rsidR="00DC1DC5">
              <w:rPr>
                <w:noProof/>
                <w:webHidden/>
              </w:rPr>
              <w:t>49</w:t>
            </w:r>
            <w:r>
              <w:rPr>
                <w:noProof/>
                <w:webHidden/>
              </w:rPr>
              <w:fldChar w:fldCharType="end"/>
            </w:r>
          </w:hyperlink>
        </w:p>
        <w:p w14:paraId="6405BD1C" w14:textId="267525B5"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6" w:history="1">
            <w:r w:rsidRPr="001620FB">
              <w:rPr>
                <w:rStyle w:val="Hipercze"/>
                <w:noProof/>
              </w:rPr>
              <w:t>§16 OCHRONA TAJEMNIC PRZEDSIĘBIORCY, ZACHOWANIE POUFNOŚCI</w:t>
            </w:r>
            <w:r>
              <w:rPr>
                <w:noProof/>
                <w:webHidden/>
              </w:rPr>
              <w:tab/>
            </w:r>
            <w:r>
              <w:rPr>
                <w:noProof/>
                <w:webHidden/>
              </w:rPr>
              <w:fldChar w:fldCharType="begin"/>
            </w:r>
            <w:r>
              <w:rPr>
                <w:noProof/>
                <w:webHidden/>
              </w:rPr>
              <w:instrText xml:space="preserve"> PAGEREF _Toc181008726 \h </w:instrText>
            </w:r>
            <w:r>
              <w:rPr>
                <w:noProof/>
                <w:webHidden/>
              </w:rPr>
            </w:r>
            <w:r>
              <w:rPr>
                <w:noProof/>
                <w:webHidden/>
              </w:rPr>
              <w:fldChar w:fldCharType="separate"/>
            </w:r>
            <w:r w:rsidR="00DC1DC5">
              <w:rPr>
                <w:noProof/>
                <w:webHidden/>
              </w:rPr>
              <w:t>50</w:t>
            </w:r>
            <w:r>
              <w:rPr>
                <w:noProof/>
                <w:webHidden/>
              </w:rPr>
              <w:fldChar w:fldCharType="end"/>
            </w:r>
          </w:hyperlink>
        </w:p>
        <w:p w14:paraId="4B34CAD1" w14:textId="2DDF1DF0"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7" w:history="1">
            <w:r w:rsidRPr="001620FB">
              <w:rPr>
                <w:rStyle w:val="Hipercze"/>
                <w:noProof/>
              </w:rPr>
              <w:t>§17 ZASADY ETYKI</w:t>
            </w:r>
            <w:r>
              <w:rPr>
                <w:noProof/>
                <w:webHidden/>
              </w:rPr>
              <w:tab/>
            </w:r>
            <w:r>
              <w:rPr>
                <w:noProof/>
                <w:webHidden/>
              </w:rPr>
              <w:fldChar w:fldCharType="begin"/>
            </w:r>
            <w:r>
              <w:rPr>
                <w:noProof/>
                <w:webHidden/>
              </w:rPr>
              <w:instrText xml:space="preserve"> PAGEREF _Toc181008727 \h </w:instrText>
            </w:r>
            <w:r>
              <w:rPr>
                <w:noProof/>
                <w:webHidden/>
              </w:rPr>
            </w:r>
            <w:r>
              <w:rPr>
                <w:noProof/>
                <w:webHidden/>
              </w:rPr>
              <w:fldChar w:fldCharType="separate"/>
            </w:r>
            <w:r w:rsidR="00DC1DC5">
              <w:rPr>
                <w:noProof/>
                <w:webHidden/>
              </w:rPr>
              <w:t>51</w:t>
            </w:r>
            <w:r>
              <w:rPr>
                <w:noProof/>
                <w:webHidden/>
              </w:rPr>
              <w:fldChar w:fldCharType="end"/>
            </w:r>
          </w:hyperlink>
        </w:p>
        <w:p w14:paraId="43558021" w14:textId="1AFC097E"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8" w:history="1">
            <w:r w:rsidRPr="001620FB">
              <w:rPr>
                <w:rStyle w:val="Hipercze"/>
                <w:noProof/>
              </w:rPr>
              <w:t>§18 NADZÓR WYNIKAJĄCY Z ZARZĄDZANIA ŚRODOWISKOWEGO</w:t>
            </w:r>
            <w:r>
              <w:rPr>
                <w:noProof/>
                <w:webHidden/>
              </w:rPr>
              <w:tab/>
            </w:r>
            <w:r>
              <w:rPr>
                <w:noProof/>
                <w:webHidden/>
              </w:rPr>
              <w:fldChar w:fldCharType="begin"/>
            </w:r>
            <w:r>
              <w:rPr>
                <w:noProof/>
                <w:webHidden/>
              </w:rPr>
              <w:instrText xml:space="preserve"> PAGEREF _Toc181008728 \h </w:instrText>
            </w:r>
            <w:r>
              <w:rPr>
                <w:noProof/>
                <w:webHidden/>
              </w:rPr>
            </w:r>
            <w:r>
              <w:rPr>
                <w:noProof/>
                <w:webHidden/>
              </w:rPr>
              <w:fldChar w:fldCharType="separate"/>
            </w:r>
            <w:r w:rsidR="00DC1DC5">
              <w:rPr>
                <w:noProof/>
                <w:webHidden/>
              </w:rPr>
              <w:t>51</w:t>
            </w:r>
            <w:r>
              <w:rPr>
                <w:noProof/>
                <w:webHidden/>
              </w:rPr>
              <w:fldChar w:fldCharType="end"/>
            </w:r>
          </w:hyperlink>
        </w:p>
        <w:p w14:paraId="4221416A" w14:textId="2185C048"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29" w:history="1">
            <w:r w:rsidRPr="001620FB">
              <w:rPr>
                <w:rStyle w:val="Hipercze"/>
                <w:noProof/>
              </w:rPr>
              <w:t>§19 SIŁA WYŻSZA</w:t>
            </w:r>
            <w:r>
              <w:rPr>
                <w:noProof/>
                <w:webHidden/>
              </w:rPr>
              <w:tab/>
            </w:r>
            <w:r>
              <w:rPr>
                <w:noProof/>
                <w:webHidden/>
              </w:rPr>
              <w:fldChar w:fldCharType="begin"/>
            </w:r>
            <w:r>
              <w:rPr>
                <w:noProof/>
                <w:webHidden/>
              </w:rPr>
              <w:instrText xml:space="preserve"> PAGEREF _Toc181008729 \h </w:instrText>
            </w:r>
            <w:r>
              <w:rPr>
                <w:noProof/>
                <w:webHidden/>
              </w:rPr>
            </w:r>
            <w:r>
              <w:rPr>
                <w:noProof/>
                <w:webHidden/>
              </w:rPr>
              <w:fldChar w:fldCharType="separate"/>
            </w:r>
            <w:r w:rsidR="00DC1DC5">
              <w:rPr>
                <w:noProof/>
                <w:webHidden/>
              </w:rPr>
              <w:t>51</w:t>
            </w:r>
            <w:r>
              <w:rPr>
                <w:noProof/>
                <w:webHidden/>
              </w:rPr>
              <w:fldChar w:fldCharType="end"/>
            </w:r>
          </w:hyperlink>
        </w:p>
        <w:p w14:paraId="10D747AB" w14:textId="44F0089F" w:rsidR="00E020D5" w:rsidRDefault="00E020D5">
          <w:pPr>
            <w:pStyle w:val="Spistreci1"/>
            <w:tabs>
              <w:tab w:val="right" w:leader="dot" w:pos="9346"/>
            </w:tabs>
            <w:rPr>
              <w:rFonts w:asciiTheme="minorHAnsi" w:eastAsiaTheme="minorEastAsia" w:hAnsiTheme="minorHAnsi" w:cstheme="minorBidi"/>
              <w:noProof/>
              <w:kern w:val="2"/>
              <w:sz w:val="22"/>
              <w:szCs w:val="22"/>
              <w14:ligatures w14:val="standardContextual"/>
            </w:rPr>
          </w:pPr>
          <w:hyperlink w:anchor="_Toc181008730" w:history="1">
            <w:r w:rsidRPr="001620FB">
              <w:rPr>
                <w:rStyle w:val="Hipercze"/>
                <w:noProof/>
              </w:rPr>
              <w:t>§20 POSTANOWIENIA KOŃCOWE</w:t>
            </w:r>
            <w:r>
              <w:rPr>
                <w:noProof/>
                <w:webHidden/>
              </w:rPr>
              <w:tab/>
            </w:r>
            <w:r>
              <w:rPr>
                <w:noProof/>
                <w:webHidden/>
              </w:rPr>
              <w:fldChar w:fldCharType="begin"/>
            </w:r>
            <w:r>
              <w:rPr>
                <w:noProof/>
                <w:webHidden/>
              </w:rPr>
              <w:instrText xml:space="preserve"> PAGEREF _Toc181008730 \h </w:instrText>
            </w:r>
            <w:r>
              <w:rPr>
                <w:noProof/>
                <w:webHidden/>
              </w:rPr>
            </w:r>
            <w:r>
              <w:rPr>
                <w:noProof/>
                <w:webHidden/>
              </w:rPr>
              <w:fldChar w:fldCharType="separate"/>
            </w:r>
            <w:r w:rsidR="00DC1DC5">
              <w:rPr>
                <w:noProof/>
                <w:webHidden/>
              </w:rPr>
              <w:t>52</w:t>
            </w:r>
            <w:r>
              <w:rPr>
                <w:noProof/>
                <w:webHidden/>
              </w:rPr>
              <w:fldChar w:fldCharType="end"/>
            </w:r>
          </w:hyperlink>
        </w:p>
        <w:p w14:paraId="5D8D0310" w14:textId="2DE51B87" w:rsidR="00C423CB" w:rsidRDefault="00C423CB">
          <w:r w:rsidRPr="00DF07AE">
            <w:rPr>
              <w:b/>
              <w:bCs/>
            </w:rPr>
            <w:fldChar w:fldCharType="end"/>
          </w:r>
        </w:p>
      </w:sdtContent>
    </w:sdt>
    <w:p w14:paraId="243DD318" w14:textId="77777777" w:rsidR="00487F3D" w:rsidRDefault="00487F3D" w:rsidP="00F22654">
      <w:pPr>
        <w:jc w:val="center"/>
        <w:rPr>
          <w:b/>
          <w:bCs/>
          <w:sz w:val="26"/>
          <w:szCs w:val="26"/>
        </w:rPr>
      </w:pPr>
    </w:p>
    <w:p w14:paraId="243DD319" w14:textId="77777777" w:rsidR="00487F3D" w:rsidRDefault="00487F3D" w:rsidP="00F22654">
      <w:pPr>
        <w:jc w:val="center"/>
        <w:rPr>
          <w:b/>
          <w:bCs/>
          <w:sz w:val="26"/>
          <w:szCs w:val="26"/>
        </w:rPr>
      </w:pPr>
    </w:p>
    <w:p w14:paraId="243DD31B" w14:textId="4ED9AF47" w:rsidR="00C33667" w:rsidRDefault="00C33667">
      <w:pPr>
        <w:rPr>
          <w:b/>
          <w:bCs/>
          <w:sz w:val="26"/>
          <w:szCs w:val="26"/>
        </w:rPr>
      </w:pPr>
      <w:r>
        <w:rPr>
          <w:b/>
          <w:bCs/>
          <w:sz w:val="26"/>
          <w:szCs w:val="26"/>
        </w:rPr>
        <w:br w:type="page"/>
      </w:r>
    </w:p>
    <w:p w14:paraId="243DD325" w14:textId="77777777" w:rsidR="008C4032" w:rsidRPr="00A64F9D" w:rsidRDefault="008C4032">
      <w:pPr>
        <w:spacing w:after="20"/>
        <w:jc w:val="center"/>
        <w:rPr>
          <w:b/>
          <w:sz w:val="22"/>
          <w:szCs w:val="22"/>
        </w:rPr>
      </w:pPr>
    </w:p>
    <w:p w14:paraId="4E329198" w14:textId="77777777" w:rsidR="00C33667" w:rsidRPr="004130B7" w:rsidRDefault="00C33667" w:rsidP="007B1486">
      <w:pPr>
        <w:pStyle w:val="Akapitzlist"/>
        <w:keepNext/>
        <w:numPr>
          <w:ilvl w:val="0"/>
          <w:numId w:val="21"/>
        </w:numPr>
        <w:snapToGrid w:val="0"/>
        <w:outlineLvl w:val="1"/>
        <w:rPr>
          <w:b/>
          <w:bCs/>
          <w:szCs w:val="28"/>
        </w:rPr>
      </w:pPr>
      <w:bookmarkStart w:id="0" w:name="_Toc108336832"/>
      <w:bookmarkStart w:id="1" w:name="_Toc181008677"/>
      <w:r w:rsidRPr="004130B7">
        <w:rPr>
          <w:b/>
          <w:bCs/>
          <w:szCs w:val="28"/>
        </w:rPr>
        <w:t>Zamawiający</w:t>
      </w:r>
      <w:r>
        <w:rPr>
          <w:b/>
          <w:bCs/>
          <w:szCs w:val="28"/>
        </w:rPr>
        <w:t>:</w:t>
      </w:r>
      <w:bookmarkEnd w:id="0"/>
      <w:bookmarkEnd w:id="1"/>
    </w:p>
    <w:p w14:paraId="05084A04" w14:textId="77777777" w:rsidR="00C33667" w:rsidRPr="00057162" w:rsidRDefault="00C33667" w:rsidP="000C2F9B">
      <w:pPr>
        <w:jc w:val="both"/>
        <w:rPr>
          <w:b/>
          <w:bCs/>
          <w:sz w:val="24"/>
          <w:szCs w:val="24"/>
        </w:rPr>
      </w:pPr>
      <w:r w:rsidRPr="00057162">
        <w:rPr>
          <w:b/>
          <w:bCs/>
          <w:sz w:val="24"/>
          <w:szCs w:val="24"/>
        </w:rPr>
        <w:t>Polska Grupa Górnicza S.A.</w:t>
      </w:r>
    </w:p>
    <w:p w14:paraId="2A0C2E1B" w14:textId="77777777" w:rsidR="00C33667" w:rsidRPr="00057162" w:rsidRDefault="00C33667" w:rsidP="000C2F9B">
      <w:pPr>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3051938F" w14:textId="77777777" w:rsidR="00C33667" w:rsidRPr="00057162" w:rsidRDefault="00C33667" w:rsidP="000C2F9B">
      <w:pPr>
        <w:jc w:val="both"/>
        <w:rPr>
          <w:bCs/>
          <w:sz w:val="24"/>
          <w:szCs w:val="24"/>
        </w:rPr>
      </w:pPr>
      <w:r w:rsidRPr="00057162">
        <w:rPr>
          <w:spacing w:val="-4"/>
          <w:sz w:val="24"/>
          <w:szCs w:val="24"/>
        </w:rPr>
        <w:t xml:space="preserve">Adres: </w:t>
      </w:r>
      <w:r w:rsidRPr="00057162">
        <w:rPr>
          <w:bCs/>
          <w:sz w:val="24"/>
          <w:szCs w:val="24"/>
        </w:rPr>
        <w:t>40 - 039 Katowice, ul. Powstańców 30</w:t>
      </w:r>
    </w:p>
    <w:p w14:paraId="292F8756" w14:textId="5AEAC596" w:rsidR="00DF39AB" w:rsidRDefault="00C33667" w:rsidP="000C2F9B">
      <w:pPr>
        <w:rPr>
          <w:rStyle w:val="Hipercze"/>
          <w:sz w:val="24"/>
          <w:szCs w:val="24"/>
        </w:rPr>
      </w:pPr>
      <w:r w:rsidRPr="00057162">
        <w:rPr>
          <w:sz w:val="24"/>
          <w:szCs w:val="24"/>
        </w:rPr>
        <w:t>Adres strony internetowej prowadzonego postępowania</w:t>
      </w:r>
      <w:r w:rsidRPr="00057162">
        <w:rPr>
          <w:bCs/>
          <w:sz w:val="24"/>
          <w:szCs w:val="24"/>
        </w:rPr>
        <w:t xml:space="preserve">: </w:t>
      </w:r>
      <w:bookmarkStart w:id="2" w:name="_Hlk60735726"/>
      <w:r w:rsidR="00DF39AB">
        <w:rPr>
          <w:bCs/>
          <w:sz w:val="24"/>
          <w:szCs w:val="24"/>
        </w:rPr>
        <w:br/>
      </w:r>
      <w:hyperlink r:id="rId11" w:history="1">
        <w:r w:rsidR="00DF39AB" w:rsidRPr="00F4095C">
          <w:rPr>
            <w:rStyle w:val="Hipercze"/>
            <w:sz w:val="24"/>
            <w:szCs w:val="24"/>
          </w:rPr>
          <w:t>https://www.pgg.pl/strefa-korporacyjna/dostawcy/profil-nabywcy/przetargi</w:t>
        </w:r>
      </w:hyperlink>
    </w:p>
    <w:p w14:paraId="5EF6A404" w14:textId="32EF80DE" w:rsidR="00C33667" w:rsidRDefault="00C33667" w:rsidP="000C2F9B">
      <w:pPr>
        <w:rPr>
          <w:rStyle w:val="Hipercze"/>
          <w:bCs/>
          <w:iCs/>
          <w:sz w:val="24"/>
          <w:szCs w:val="24"/>
        </w:rPr>
      </w:pPr>
      <w:r w:rsidRPr="009529A2">
        <w:rPr>
          <w:bCs/>
          <w:iCs/>
          <w:sz w:val="24"/>
          <w:szCs w:val="24"/>
        </w:rPr>
        <w:t xml:space="preserve">Adres platformy EFO: </w:t>
      </w:r>
      <w:bookmarkEnd w:id="2"/>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36FF1FF2" w14:textId="77777777" w:rsidR="00C33667" w:rsidRPr="00DF39AB" w:rsidRDefault="00C33667" w:rsidP="000C2F9B">
      <w:pPr>
        <w:jc w:val="both"/>
        <w:rPr>
          <w:bCs/>
          <w:iCs/>
          <w:sz w:val="24"/>
          <w:szCs w:val="24"/>
        </w:rPr>
      </w:pPr>
      <w:r w:rsidRPr="00D50111">
        <w:rPr>
          <w:rStyle w:val="Hipercze"/>
          <w:bCs/>
          <w:iCs/>
          <w:sz w:val="24"/>
          <w:szCs w:val="24"/>
        </w:rPr>
        <w:t xml:space="preserve">Infolinia: </w:t>
      </w:r>
      <w:r w:rsidRPr="00DF39AB">
        <w:rPr>
          <w:rStyle w:val="Hipercze"/>
          <w:bCs/>
          <w:iCs/>
          <w:color w:val="auto"/>
          <w:sz w:val="24"/>
          <w:szCs w:val="24"/>
          <w:u w:val="none"/>
        </w:rPr>
        <w:t>+48 32 716 9999</w:t>
      </w:r>
    </w:p>
    <w:p w14:paraId="6C38BACC" w14:textId="1B41DBBA" w:rsidR="000C2F9B" w:rsidRPr="00F34973" w:rsidRDefault="00C33667" w:rsidP="000C2F9B">
      <w:pPr>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5C409FBE" w14:textId="77777777" w:rsidR="00F34973" w:rsidRPr="00556BEC" w:rsidRDefault="00F34973" w:rsidP="00F34973">
      <w:pPr>
        <w:widowControl w:val="0"/>
        <w:spacing w:before="120" w:line="312" w:lineRule="auto"/>
        <w:rPr>
          <w:sz w:val="24"/>
          <w:szCs w:val="24"/>
        </w:rPr>
      </w:pPr>
      <w:r w:rsidRPr="00556BEC">
        <w:rPr>
          <w:sz w:val="24"/>
          <w:szCs w:val="24"/>
        </w:rPr>
        <w:t>Oddział KWK ROW</w:t>
      </w:r>
    </w:p>
    <w:p w14:paraId="3E12F825" w14:textId="363D14AA" w:rsidR="00C33667" w:rsidRPr="00DD199C" w:rsidRDefault="00F34973" w:rsidP="00F34973">
      <w:pPr>
        <w:jc w:val="both"/>
        <w:rPr>
          <w:bCs/>
          <w:iCs/>
          <w:sz w:val="24"/>
          <w:szCs w:val="24"/>
        </w:rPr>
      </w:pPr>
      <w:r w:rsidRPr="00556BEC">
        <w:rPr>
          <w:sz w:val="24"/>
          <w:szCs w:val="24"/>
        </w:rPr>
        <w:t>44-253 Rybnik ul. Jastrzębska 10</w:t>
      </w:r>
    </w:p>
    <w:p w14:paraId="7128ABAE" w14:textId="77777777" w:rsidR="00C33667" w:rsidRDefault="00C33667" w:rsidP="000C2F9B">
      <w:pPr>
        <w:rPr>
          <w:b/>
          <w:bCs/>
          <w:sz w:val="22"/>
          <w:szCs w:val="22"/>
        </w:rPr>
      </w:pPr>
    </w:p>
    <w:p w14:paraId="243DD336" w14:textId="0A1AF248" w:rsidR="006A22B5" w:rsidRPr="000C2F9B" w:rsidRDefault="006A22B5" w:rsidP="00D71637">
      <w:pPr>
        <w:spacing w:line="252" w:lineRule="auto"/>
        <w:ind w:left="340"/>
        <w:rPr>
          <w:b/>
          <w:bCs/>
          <w:sz w:val="4"/>
          <w:szCs w:val="4"/>
        </w:rPr>
      </w:pPr>
    </w:p>
    <w:p w14:paraId="4F0AFAAC" w14:textId="77777777" w:rsidR="00C33667" w:rsidRPr="004130B7" w:rsidRDefault="00C33667" w:rsidP="007B1486">
      <w:pPr>
        <w:pStyle w:val="Akapitzlist"/>
        <w:keepNext/>
        <w:numPr>
          <w:ilvl w:val="0"/>
          <w:numId w:val="21"/>
        </w:numPr>
        <w:snapToGrid w:val="0"/>
        <w:outlineLvl w:val="1"/>
        <w:rPr>
          <w:b/>
          <w:bCs/>
          <w:szCs w:val="28"/>
        </w:rPr>
      </w:pPr>
      <w:bookmarkStart w:id="3" w:name="_Toc108336833"/>
      <w:bookmarkStart w:id="4" w:name="_Toc181008678"/>
      <w:r>
        <w:rPr>
          <w:b/>
          <w:bCs/>
          <w:szCs w:val="28"/>
        </w:rPr>
        <w:t>Postępowanie.</w:t>
      </w:r>
      <w:bookmarkEnd w:id="3"/>
      <w:bookmarkEnd w:id="4"/>
    </w:p>
    <w:p w14:paraId="733F7AA3" w14:textId="77777777" w:rsidR="00C33667" w:rsidRPr="00461A27" w:rsidRDefault="00C33667" w:rsidP="007B1486">
      <w:pPr>
        <w:numPr>
          <w:ilvl w:val="0"/>
          <w:numId w:val="22"/>
        </w:numPr>
        <w:tabs>
          <w:tab w:val="clear" w:pos="862"/>
        </w:tabs>
        <w:ind w:left="284" w:hanging="284"/>
        <w:jc w:val="both"/>
        <w:rPr>
          <w:sz w:val="22"/>
          <w:szCs w:val="22"/>
        </w:rPr>
      </w:pPr>
      <w:r w:rsidRPr="00461A27">
        <w:rPr>
          <w:sz w:val="22"/>
          <w:szCs w:val="22"/>
        </w:rPr>
        <w:t>Postępowanie o udzielenie zamówienia prowadzone jest w trybie przetargu nieograniczonego na podstawie przepisów Regulaminu udzielania zamówień w Polskiej Grupie Górniczej S.A., zwanym dalej Regulaminem.</w:t>
      </w:r>
    </w:p>
    <w:p w14:paraId="6550BD78" w14:textId="77777777" w:rsidR="00C33667" w:rsidRPr="00461A27" w:rsidRDefault="00C33667" w:rsidP="007B1486">
      <w:pPr>
        <w:numPr>
          <w:ilvl w:val="0"/>
          <w:numId w:val="22"/>
        </w:numPr>
        <w:tabs>
          <w:tab w:val="clear" w:pos="862"/>
        </w:tabs>
        <w:ind w:left="284" w:hanging="284"/>
        <w:jc w:val="both"/>
        <w:rPr>
          <w:sz w:val="22"/>
          <w:szCs w:val="22"/>
        </w:rPr>
      </w:pPr>
      <w:r w:rsidRPr="00461A27">
        <w:rPr>
          <w:sz w:val="22"/>
          <w:szCs w:val="22"/>
        </w:rPr>
        <w:t>Postępowanie jest prowadzone w języku polskim.</w:t>
      </w:r>
    </w:p>
    <w:p w14:paraId="658180FA" w14:textId="6EBEDF5C" w:rsidR="00C33667" w:rsidRPr="00461A27" w:rsidRDefault="00C33667" w:rsidP="007B1486">
      <w:pPr>
        <w:numPr>
          <w:ilvl w:val="0"/>
          <w:numId w:val="22"/>
        </w:numPr>
        <w:tabs>
          <w:tab w:val="clear" w:pos="862"/>
        </w:tabs>
        <w:ind w:left="284" w:hanging="284"/>
        <w:jc w:val="both"/>
        <w:rPr>
          <w:sz w:val="22"/>
          <w:szCs w:val="22"/>
        </w:rPr>
      </w:pPr>
      <w:r w:rsidRPr="00461A27">
        <w:rPr>
          <w:sz w:val="22"/>
          <w:szCs w:val="22"/>
        </w:rPr>
        <w:t xml:space="preserve">Obowiązek informacyjny wynikający z Artykułu 13 i 14 Rozporządzenia Parlamentu Europejskiego </w:t>
      </w:r>
      <w:r w:rsidR="00153E13">
        <w:rPr>
          <w:sz w:val="22"/>
          <w:szCs w:val="22"/>
        </w:rPr>
        <w:br/>
      </w:r>
      <w:r w:rsidRPr="00461A27">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43DF59A" w14:textId="77777777" w:rsidR="00C33667" w:rsidRPr="00461A27" w:rsidRDefault="00C33667" w:rsidP="007B1486">
      <w:pPr>
        <w:numPr>
          <w:ilvl w:val="0"/>
          <w:numId w:val="22"/>
        </w:numPr>
        <w:tabs>
          <w:tab w:val="clear" w:pos="862"/>
        </w:tabs>
        <w:ind w:left="284" w:hanging="284"/>
        <w:jc w:val="both"/>
        <w:rPr>
          <w:sz w:val="22"/>
          <w:szCs w:val="22"/>
        </w:rPr>
      </w:pPr>
      <w:r w:rsidRPr="00461A27">
        <w:rPr>
          <w:sz w:val="22"/>
          <w:szCs w:val="22"/>
        </w:rPr>
        <w:t>Dodatkowo Zamawiający informuje, że:</w:t>
      </w:r>
    </w:p>
    <w:p w14:paraId="4803D54F" w14:textId="36F4DE20" w:rsidR="00C33667" w:rsidRPr="00461A27" w:rsidRDefault="00C33667" w:rsidP="007B1486">
      <w:pPr>
        <w:pStyle w:val="Akapitzlist"/>
        <w:numPr>
          <w:ilvl w:val="1"/>
          <w:numId w:val="22"/>
        </w:numPr>
        <w:ind w:left="709" w:hanging="425"/>
        <w:jc w:val="both"/>
        <w:rPr>
          <w:sz w:val="22"/>
          <w:szCs w:val="22"/>
        </w:rPr>
      </w:pPr>
      <w:r w:rsidRPr="00461A27">
        <w:rPr>
          <w:sz w:val="22"/>
          <w:szCs w:val="22"/>
        </w:rPr>
        <w:t xml:space="preserve">skorzystanie przez osobę, której dane osobowe dotyczą, z uprawnienia do sprostowania lub uzupełnienia, o którym mowa w art. 16 RODO, nie może skutkować zmianą wyniku postępowania </w:t>
      </w:r>
      <w:r w:rsidR="00461A27">
        <w:rPr>
          <w:sz w:val="22"/>
          <w:szCs w:val="22"/>
        </w:rPr>
        <w:br/>
      </w:r>
      <w:r w:rsidRPr="00461A27">
        <w:rPr>
          <w:sz w:val="22"/>
          <w:szCs w:val="22"/>
        </w:rPr>
        <w:t>o udzielenie zamówienia ani zmianą postanowień umowy w sprawie zamówienia w zakresie niezgodnym z Regulaminem.</w:t>
      </w:r>
    </w:p>
    <w:p w14:paraId="561B12A9" w14:textId="6AFA3ECD" w:rsidR="00C33667" w:rsidRPr="00461A27" w:rsidRDefault="00C33667" w:rsidP="007B1486">
      <w:pPr>
        <w:pStyle w:val="Akapitzlist"/>
        <w:numPr>
          <w:ilvl w:val="1"/>
          <w:numId w:val="22"/>
        </w:numPr>
        <w:ind w:left="709" w:hanging="425"/>
        <w:jc w:val="both"/>
        <w:rPr>
          <w:sz w:val="22"/>
          <w:szCs w:val="22"/>
        </w:rPr>
      </w:pPr>
      <w:r w:rsidRPr="00461A27">
        <w:rPr>
          <w:sz w:val="22"/>
          <w:szCs w:val="22"/>
        </w:rPr>
        <w:t>w postępowaniu o udzielenie zamówienia zgłoszenie żądania ograniczenia przetwarzania, o którym mowa w art. 18 ust. 1 RODO, nie ogranicza przetwarzania danych osobowych do czasu zakończenia tego postępowania.</w:t>
      </w:r>
    </w:p>
    <w:p w14:paraId="46CD5A38" w14:textId="389C5D5F" w:rsidR="00C33667" w:rsidRDefault="00C33667" w:rsidP="00D71637">
      <w:pPr>
        <w:spacing w:line="252" w:lineRule="auto"/>
        <w:ind w:left="340"/>
        <w:rPr>
          <w:b/>
          <w:bCs/>
          <w:sz w:val="22"/>
          <w:szCs w:val="22"/>
        </w:rPr>
      </w:pPr>
    </w:p>
    <w:p w14:paraId="3F94F204" w14:textId="4B1110D8" w:rsidR="00C33667" w:rsidRPr="00461A27" w:rsidRDefault="00C33667" w:rsidP="007B1486">
      <w:pPr>
        <w:pStyle w:val="Akapitzlist"/>
        <w:keepNext/>
        <w:numPr>
          <w:ilvl w:val="0"/>
          <w:numId w:val="21"/>
        </w:numPr>
        <w:snapToGrid w:val="0"/>
        <w:outlineLvl w:val="1"/>
        <w:rPr>
          <w:b/>
          <w:bCs/>
          <w:szCs w:val="28"/>
        </w:rPr>
      </w:pPr>
      <w:bookmarkStart w:id="5" w:name="_Toc108336834"/>
      <w:bookmarkStart w:id="6" w:name="_Toc181008679"/>
      <w:r>
        <w:rPr>
          <w:b/>
          <w:bCs/>
          <w:szCs w:val="28"/>
        </w:rPr>
        <w:t xml:space="preserve">Przedmiot </w:t>
      </w:r>
      <w:r w:rsidRPr="00461A27">
        <w:rPr>
          <w:b/>
          <w:bCs/>
          <w:szCs w:val="28"/>
        </w:rPr>
        <w:t xml:space="preserve">zamówienia. </w:t>
      </w:r>
      <w:bookmarkEnd w:id="5"/>
      <w:r w:rsidR="00461A27" w:rsidRPr="00461A27">
        <w:rPr>
          <w:b/>
          <w:bCs/>
        </w:rPr>
        <w:t>Termin wykonania.</w:t>
      </w:r>
      <w:bookmarkEnd w:id="6"/>
    </w:p>
    <w:p w14:paraId="50154B15" w14:textId="4897317B" w:rsidR="00C33667" w:rsidRPr="00DF39AB" w:rsidRDefault="00C33667" w:rsidP="007B1486">
      <w:pPr>
        <w:pStyle w:val="Akapitzlist"/>
        <w:numPr>
          <w:ilvl w:val="0"/>
          <w:numId w:val="23"/>
        </w:numPr>
        <w:ind w:left="357" w:hanging="357"/>
        <w:jc w:val="both"/>
        <w:rPr>
          <w:bCs/>
          <w:color w:val="FF0000"/>
          <w:sz w:val="22"/>
          <w:szCs w:val="22"/>
        </w:rPr>
      </w:pPr>
      <w:r w:rsidRPr="006E590A">
        <w:rPr>
          <w:sz w:val="22"/>
          <w:szCs w:val="22"/>
        </w:rPr>
        <w:t xml:space="preserve">Przedmiotem zamówienia jest: </w:t>
      </w:r>
      <w:r w:rsidR="00526A66" w:rsidRPr="00526A66">
        <w:rPr>
          <w:rFonts w:eastAsia="Calibri"/>
          <w:bCs/>
          <w:color w:val="000000"/>
          <w:sz w:val="22"/>
          <w:szCs w:val="22"/>
          <w:lang w:eastAsia="en-US"/>
        </w:rPr>
        <w:t xml:space="preserve">Remont zespołu maszynowego urządzenia chłodniczego typu </w:t>
      </w:r>
      <w:r w:rsidR="00F34973">
        <w:rPr>
          <w:rFonts w:eastAsia="Calibri"/>
          <w:bCs/>
          <w:color w:val="000000"/>
          <w:sz w:val="22"/>
          <w:szCs w:val="22"/>
          <w:lang w:eastAsia="en-US"/>
        </w:rPr>
        <w:br/>
      </w:r>
      <w:r w:rsidR="00526A66" w:rsidRPr="00526A66">
        <w:rPr>
          <w:rFonts w:eastAsia="Calibri"/>
          <w:bCs/>
          <w:color w:val="000000"/>
          <w:sz w:val="22"/>
          <w:szCs w:val="22"/>
          <w:lang w:eastAsia="en-US"/>
        </w:rPr>
        <w:t>TS-300BS oraz parownika TS-300BS dla Polskiej Grupy Górniczej S.A. Oddział KWK  ROW Ruch Jankowice</w:t>
      </w:r>
      <w:r w:rsidR="00526A66">
        <w:rPr>
          <w:rFonts w:eastAsia="Calibri"/>
          <w:bCs/>
          <w:color w:val="000000"/>
          <w:sz w:val="22"/>
          <w:szCs w:val="22"/>
          <w:lang w:eastAsia="en-US"/>
        </w:rPr>
        <w:t>.</w:t>
      </w:r>
    </w:p>
    <w:p w14:paraId="5BEE5758" w14:textId="77777777" w:rsidR="00C33667" w:rsidRPr="006E590A" w:rsidRDefault="00C33667" w:rsidP="007B1486">
      <w:pPr>
        <w:pStyle w:val="Akapitzlist"/>
        <w:numPr>
          <w:ilvl w:val="0"/>
          <w:numId w:val="23"/>
        </w:numPr>
        <w:ind w:left="357" w:hanging="357"/>
        <w:jc w:val="both"/>
        <w:rPr>
          <w:b/>
          <w:bCs/>
          <w:sz w:val="22"/>
          <w:szCs w:val="22"/>
        </w:rPr>
      </w:pPr>
      <w:r w:rsidRPr="006E590A">
        <w:rPr>
          <w:sz w:val="22"/>
          <w:szCs w:val="22"/>
        </w:rPr>
        <w:t xml:space="preserve">Szczegółowy opis przedmiotu zamówienia (dalej SOPZ) zawarty jest w </w:t>
      </w:r>
      <w:r w:rsidRPr="00DF39AB">
        <w:rPr>
          <w:b/>
          <w:bCs/>
          <w:iCs/>
          <w:sz w:val="22"/>
          <w:szCs w:val="22"/>
        </w:rPr>
        <w:t>Załączniku nr 1</w:t>
      </w:r>
      <w:r w:rsidRPr="006E590A">
        <w:rPr>
          <w:b/>
          <w:bCs/>
          <w:sz w:val="22"/>
          <w:szCs w:val="22"/>
        </w:rPr>
        <w:t xml:space="preserve"> do SWZ.</w:t>
      </w:r>
    </w:p>
    <w:p w14:paraId="6199A854" w14:textId="2F0496DC" w:rsidR="00C33667" w:rsidRPr="00C467AD" w:rsidRDefault="00C33667" w:rsidP="007B1486">
      <w:pPr>
        <w:pStyle w:val="Akapitzlist"/>
        <w:numPr>
          <w:ilvl w:val="0"/>
          <w:numId w:val="23"/>
        </w:numPr>
        <w:ind w:left="357" w:hanging="357"/>
        <w:jc w:val="both"/>
        <w:rPr>
          <w:bCs/>
          <w:sz w:val="22"/>
          <w:szCs w:val="22"/>
        </w:rPr>
      </w:pPr>
      <w:r w:rsidRPr="006E590A">
        <w:rPr>
          <w:sz w:val="22"/>
          <w:szCs w:val="22"/>
        </w:rPr>
        <w:t xml:space="preserve">Kody CPV: </w:t>
      </w:r>
      <w:r w:rsidR="00C467AD" w:rsidRPr="00C467AD">
        <w:rPr>
          <w:sz w:val="22"/>
          <w:szCs w:val="22"/>
        </w:rPr>
        <w:t>50532000-3.</w:t>
      </w:r>
    </w:p>
    <w:p w14:paraId="20A00F2F" w14:textId="383714D3" w:rsidR="00D031C8" w:rsidRPr="00DF39AB" w:rsidRDefault="00C33667" w:rsidP="007B1486">
      <w:pPr>
        <w:pStyle w:val="Akapitzlist"/>
        <w:numPr>
          <w:ilvl w:val="0"/>
          <w:numId w:val="23"/>
        </w:numPr>
        <w:ind w:left="357" w:hanging="357"/>
        <w:jc w:val="both"/>
        <w:rPr>
          <w:bCs/>
          <w:sz w:val="22"/>
          <w:szCs w:val="22"/>
        </w:rPr>
      </w:pPr>
      <w:r w:rsidRPr="006E590A">
        <w:rPr>
          <w:bCs/>
          <w:sz w:val="22"/>
          <w:szCs w:val="22"/>
        </w:rPr>
        <w:t xml:space="preserve">Okres obowiązywania umowy i termin realizacji został określony w §5 Istotnych postanowień umowy (IPU) - </w:t>
      </w:r>
      <w:r w:rsidRPr="00DF39AB">
        <w:rPr>
          <w:b/>
          <w:sz w:val="22"/>
          <w:szCs w:val="22"/>
        </w:rPr>
        <w:t xml:space="preserve">Załącznik nr </w:t>
      </w:r>
      <w:r w:rsidR="00725AF6" w:rsidRPr="00DF39AB">
        <w:rPr>
          <w:b/>
          <w:sz w:val="22"/>
          <w:szCs w:val="22"/>
        </w:rPr>
        <w:t>6</w:t>
      </w:r>
      <w:r w:rsidRPr="00DF39AB">
        <w:rPr>
          <w:b/>
          <w:sz w:val="22"/>
          <w:szCs w:val="22"/>
        </w:rPr>
        <w:t xml:space="preserve"> do SWZ</w:t>
      </w:r>
      <w:r w:rsidRPr="00DF39AB">
        <w:rPr>
          <w:bCs/>
          <w:sz w:val="22"/>
          <w:szCs w:val="22"/>
        </w:rPr>
        <w:t>.</w:t>
      </w:r>
    </w:p>
    <w:p w14:paraId="69BAD03C" w14:textId="52ADBC62" w:rsidR="00D031C8" w:rsidRDefault="00D031C8" w:rsidP="00D031C8">
      <w:pPr>
        <w:jc w:val="both"/>
        <w:rPr>
          <w:bCs/>
          <w:sz w:val="22"/>
          <w:szCs w:val="22"/>
        </w:rPr>
      </w:pPr>
    </w:p>
    <w:p w14:paraId="6E20EA92" w14:textId="169727F7" w:rsidR="00D031C8" w:rsidRPr="00461A27" w:rsidRDefault="00461A27" w:rsidP="007B1486">
      <w:pPr>
        <w:pStyle w:val="Akapitzlist"/>
        <w:keepNext/>
        <w:numPr>
          <w:ilvl w:val="0"/>
          <w:numId w:val="21"/>
        </w:numPr>
        <w:snapToGrid w:val="0"/>
        <w:outlineLvl w:val="1"/>
        <w:rPr>
          <w:b/>
          <w:bCs/>
          <w:sz w:val="22"/>
        </w:rPr>
      </w:pPr>
      <w:bookmarkStart w:id="7" w:name="_Toc181008680"/>
      <w:r w:rsidRPr="00461A27">
        <w:rPr>
          <w:b/>
          <w:bCs/>
          <w:sz w:val="22"/>
        </w:rPr>
        <w:t>Oferty częściowe</w:t>
      </w:r>
      <w:r w:rsidR="0044751D">
        <w:rPr>
          <w:b/>
          <w:bCs/>
          <w:sz w:val="22"/>
        </w:rPr>
        <w:t>, o</w:t>
      </w:r>
      <w:r w:rsidRPr="00461A27">
        <w:rPr>
          <w:b/>
          <w:bCs/>
          <w:sz w:val="22"/>
        </w:rPr>
        <w:t>ferty wariantowe</w:t>
      </w:r>
      <w:r w:rsidR="00D031C8" w:rsidRPr="00461A27">
        <w:rPr>
          <w:b/>
          <w:bCs/>
          <w:sz w:val="22"/>
        </w:rPr>
        <w:t>.</w:t>
      </w:r>
      <w:bookmarkEnd w:id="7"/>
    </w:p>
    <w:p w14:paraId="35C2FEB0" w14:textId="77777777" w:rsidR="0044751D" w:rsidRPr="00300898" w:rsidRDefault="0044751D" w:rsidP="007B1486">
      <w:pPr>
        <w:numPr>
          <w:ilvl w:val="0"/>
          <w:numId w:val="68"/>
        </w:numPr>
        <w:ind w:left="284" w:hanging="284"/>
        <w:jc w:val="both"/>
        <w:rPr>
          <w:sz w:val="22"/>
          <w:szCs w:val="22"/>
        </w:rPr>
      </w:pPr>
      <w:r w:rsidRPr="00300898">
        <w:rPr>
          <w:sz w:val="22"/>
          <w:szCs w:val="22"/>
        </w:rPr>
        <w:t>Zamawiający nie dopuszcza możliwości składania ofert wariantowych.</w:t>
      </w:r>
    </w:p>
    <w:p w14:paraId="5D6A24C8" w14:textId="7485AB74" w:rsidR="0044751D" w:rsidRPr="00F34973" w:rsidRDefault="0044751D" w:rsidP="007B1486">
      <w:pPr>
        <w:numPr>
          <w:ilvl w:val="0"/>
          <w:numId w:val="68"/>
        </w:numPr>
        <w:spacing w:after="40"/>
        <w:ind w:left="284" w:hanging="284"/>
        <w:jc w:val="both"/>
        <w:rPr>
          <w:sz w:val="22"/>
          <w:szCs w:val="22"/>
        </w:rPr>
      </w:pPr>
      <w:bookmarkStart w:id="8" w:name="_Hlk108339553"/>
      <w:r w:rsidRPr="00F34973">
        <w:rPr>
          <w:bCs/>
          <w:sz w:val="22"/>
          <w:szCs w:val="22"/>
        </w:rPr>
        <w:t xml:space="preserve">Zamawiający </w:t>
      </w:r>
      <w:r w:rsidRPr="00F34973">
        <w:rPr>
          <w:sz w:val="22"/>
          <w:szCs w:val="22"/>
        </w:rPr>
        <w:t>nie dopuszcza możliwości składania ofert częściowych.</w:t>
      </w:r>
    </w:p>
    <w:bookmarkEnd w:id="8"/>
    <w:p w14:paraId="61B6DEF9" w14:textId="20AAA5B3" w:rsidR="00C33667" w:rsidRDefault="00C33667" w:rsidP="00D71637">
      <w:pPr>
        <w:spacing w:line="252" w:lineRule="auto"/>
        <w:ind w:left="340"/>
        <w:rPr>
          <w:b/>
          <w:bCs/>
          <w:sz w:val="22"/>
          <w:szCs w:val="22"/>
        </w:rPr>
      </w:pPr>
    </w:p>
    <w:p w14:paraId="17767023" w14:textId="77777777" w:rsidR="00C33667" w:rsidRPr="006E590A" w:rsidRDefault="00C33667" w:rsidP="007B1486">
      <w:pPr>
        <w:pStyle w:val="Akapitzlist"/>
        <w:keepNext/>
        <w:numPr>
          <w:ilvl w:val="0"/>
          <w:numId w:val="21"/>
        </w:numPr>
        <w:snapToGrid w:val="0"/>
        <w:outlineLvl w:val="1"/>
        <w:rPr>
          <w:sz w:val="22"/>
          <w:szCs w:val="22"/>
        </w:rPr>
      </w:pPr>
      <w:bookmarkStart w:id="9" w:name="_Toc108336836"/>
      <w:bookmarkStart w:id="10" w:name="_Toc181008681"/>
      <w:r w:rsidRPr="006E590A">
        <w:rPr>
          <w:b/>
          <w:bCs/>
          <w:szCs w:val="28"/>
        </w:rPr>
        <w:t>Kwalifikacja podmiotowa Wykonawców.</w:t>
      </w:r>
      <w:bookmarkEnd w:id="9"/>
      <w:bookmarkEnd w:id="10"/>
      <w:r w:rsidRPr="006E590A">
        <w:rPr>
          <w:b/>
          <w:bCs/>
          <w:szCs w:val="28"/>
        </w:rPr>
        <w:t xml:space="preserve"> </w:t>
      </w:r>
    </w:p>
    <w:p w14:paraId="35B8A065" w14:textId="77777777" w:rsidR="00C33667" w:rsidRPr="00565E14" w:rsidRDefault="00C33667" w:rsidP="007B1486">
      <w:pPr>
        <w:numPr>
          <w:ilvl w:val="0"/>
          <w:numId w:val="26"/>
        </w:numPr>
        <w:ind w:left="284" w:hanging="284"/>
        <w:jc w:val="both"/>
        <w:rPr>
          <w:sz w:val="22"/>
          <w:szCs w:val="22"/>
        </w:rPr>
      </w:pPr>
      <w:r w:rsidRPr="00565E14">
        <w:rPr>
          <w:sz w:val="22"/>
          <w:szCs w:val="22"/>
        </w:rPr>
        <w:t xml:space="preserve">O udzielenie zamówienia mogą ubiegać się Wykonawcy, którzy nie podlegają wykluczeniu </w:t>
      </w:r>
      <w:r w:rsidRPr="00565E14">
        <w:rPr>
          <w:sz w:val="22"/>
          <w:szCs w:val="22"/>
        </w:rPr>
        <w:br/>
        <w:t>z postępowania oraz spełniają warunki udziału w postępowaniu.</w:t>
      </w:r>
    </w:p>
    <w:p w14:paraId="06EE0695" w14:textId="77777777" w:rsidR="00C33667" w:rsidRPr="00565E14" w:rsidRDefault="00C33667" w:rsidP="007B1486">
      <w:pPr>
        <w:numPr>
          <w:ilvl w:val="0"/>
          <w:numId w:val="26"/>
        </w:numPr>
        <w:ind w:left="284" w:hanging="284"/>
        <w:jc w:val="both"/>
        <w:rPr>
          <w:sz w:val="22"/>
          <w:szCs w:val="22"/>
        </w:rPr>
      </w:pPr>
      <w:bookmarkStart w:id="11" w:name="_Hlk91670677"/>
      <w:r w:rsidRPr="00565E14">
        <w:rPr>
          <w:sz w:val="22"/>
          <w:szCs w:val="22"/>
        </w:rPr>
        <w:t>Wykluczeniu z postępowania podlega Wykonawca:</w:t>
      </w:r>
    </w:p>
    <w:bookmarkEnd w:id="11"/>
    <w:p w14:paraId="747F24F8" w14:textId="0CDAD332" w:rsidR="00C33667" w:rsidRPr="00565E14" w:rsidRDefault="00C33667" w:rsidP="007B1486">
      <w:pPr>
        <w:numPr>
          <w:ilvl w:val="1"/>
          <w:numId w:val="26"/>
        </w:numPr>
        <w:ind w:left="567" w:hanging="425"/>
        <w:jc w:val="both"/>
        <w:rPr>
          <w:sz w:val="22"/>
          <w:szCs w:val="22"/>
        </w:rPr>
      </w:pPr>
      <w:r w:rsidRPr="00565E14">
        <w:rPr>
          <w:sz w:val="22"/>
          <w:szCs w:val="22"/>
        </w:rPr>
        <w:t xml:space="preserve">wobec którego zachodzą okoliczności określone w art. 7 ust 1 ustawy z dnia 13 kwietnia 2022 r. </w:t>
      </w:r>
      <w:r w:rsidRPr="00565E14">
        <w:rPr>
          <w:sz w:val="22"/>
          <w:szCs w:val="22"/>
        </w:rPr>
        <w:br/>
        <w:t>o szczególnych rozwiązaniach w zakresie przeciwdziałania wspieraniu agresji na Ukrainę oraz służących ochronie bezpieczeństwa narodowego oraz w rozporządzeniu (UE) 2022/576, tj</w:t>
      </w:r>
      <w:r w:rsidR="00F34973">
        <w:rPr>
          <w:sz w:val="22"/>
          <w:szCs w:val="22"/>
        </w:rPr>
        <w:t>.</w:t>
      </w:r>
      <w:r w:rsidRPr="00565E14">
        <w:rPr>
          <w:sz w:val="22"/>
          <w:szCs w:val="22"/>
        </w:rPr>
        <w:t>:</w:t>
      </w:r>
    </w:p>
    <w:p w14:paraId="4CBA29B1" w14:textId="297D3F49" w:rsidR="00C33667" w:rsidRPr="00565E14" w:rsidRDefault="00C33667" w:rsidP="007B1486">
      <w:pPr>
        <w:widowControl w:val="0"/>
        <w:numPr>
          <w:ilvl w:val="7"/>
          <w:numId w:val="24"/>
        </w:numPr>
        <w:adjustRightInd w:val="0"/>
        <w:ind w:left="567" w:hanging="141"/>
        <w:contextualSpacing/>
        <w:jc w:val="both"/>
        <w:textAlignment w:val="baseline"/>
        <w:rPr>
          <w:sz w:val="22"/>
          <w:szCs w:val="22"/>
        </w:rPr>
      </w:pPr>
      <w:r w:rsidRPr="00565E14">
        <w:rPr>
          <w:sz w:val="22"/>
          <w:szCs w:val="22"/>
        </w:rPr>
        <w:t xml:space="preserve">Wykonawcy, którzy są wymienieni w wykazach określonych w rozporządzeniu Rady (WE) </w:t>
      </w:r>
      <w:r w:rsidRPr="00565E14">
        <w:rPr>
          <w:sz w:val="22"/>
          <w:szCs w:val="22"/>
        </w:rPr>
        <w:br/>
        <w:t xml:space="preserve">nr 765/2006 z dnia 18 maja 2006 r. dotyczącym środków ograniczających w związku z sytuacją </w:t>
      </w:r>
      <w:r w:rsidRPr="00565E14">
        <w:rPr>
          <w:sz w:val="22"/>
          <w:szCs w:val="22"/>
        </w:rPr>
        <w:br/>
        <w:t>na Białorusi i udziałem Białorusi w agresji Rosji wobec Ukrainy (</w:t>
      </w:r>
      <w:proofErr w:type="spellStart"/>
      <w:r w:rsidRPr="00565E14">
        <w:rPr>
          <w:sz w:val="22"/>
          <w:szCs w:val="22"/>
        </w:rPr>
        <w:t>Dz.Urz</w:t>
      </w:r>
      <w:proofErr w:type="spellEnd"/>
      <w:r w:rsidRPr="00565E14">
        <w:rPr>
          <w:sz w:val="22"/>
          <w:szCs w:val="22"/>
        </w:rPr>
        <w:t xml:space="preserve">. UE L 134 z 20.05.2006, </w:t>
      </w:r>
      <w:r w:rsidRPr="00565E14">
        <w:rPr>
          <w:sz w:val="22"/>
          <w:szCs w:val="22"/>
        </w:rPr>
        <w:lastRenderedPageBreak/>
        <w:t xml:space="preserve">str. 1 z </w:t>
      </w:r>
      <w:proofErr w:type="spellStart"/>
      <w:r w:rsidRPr="00565E14">
        <w:rPr>
          <w:sz w:val="22"/>
          <w:szCs w:val="22"/>
        </w:rPr>
        <w:t>późn</w:t>
      </w:r>
      <w:proofErr w:type="spellEnd"/>
      <w:r w:rsidRPr="00565E14">
        <w:rPr>
          <w:sz w:val="22"/>
          <w:szCs w:val="22"/>
        </w:rPr>
        <w:t xml:space="preserve">. zm.) zwanym dalej ,,rozporządzeniem </w:t>
      </w:r>
      <w:hyperlink r:id="rId12" w:history="1">
        <w:r w:rsidRPr="00565E14">
          <w:rPr>
            <w:color w:val="0000FF"/>
            <w:sz w:val="22"/>
            <w:szCs w:val="22"/>
            <w:u w:val="single"/>
          </w:rPr>
          <w:t>765/2006</w:t>
        </w:r>
      </w:hyperlink>
      <w:r w:rsidRPr="00565E14">
        <w:rPr>
          <w:sz w:val="22"/>
          <w:szCs w:val="22"/>
        </w:rPr>
        <w:t xml:space="preserve">”, lub rozporządzeniu Rady (UE) </w:t>
      </w:r>
      <w:r w:rsidRPr="00565E14">
        <w:rPr>
          <w:sz w:val="22"/>
          <w:szCs w:val="22"/>
        </w:rPr>
        <w:br/>
        <w:t>nr 269/2014 z dnia 17 marca 2014 r. w sprawie środków ograniczających w odniesieniu do działań podważających integralność terytorialną, suwerenność i niezależność Ukrainy lub im zagrażających (</w:t>
      </w:r>
      <w:proofErr w:type="spellStart"/>
      <w:r w:rsidRPr="00565E14">
        <w:rPr>
          <w:sz w:val="22"/>
          <w:szCs w:val="22"/>
        </w:rPr>
        <w:t>Dz.Urz</w:t>
      </w:r>
      <w:proofErr w:type="spellEnd"/>
      <w:r w:rsidRPr="00565E14">
        <w:rPr>
          <w:sz w:val="22"/>
          <w:szCs w:val="22"/>
        </w:rPr>
        <w:t xml:space="preserve">. UE L 78 z 17.03.2014, str. 6, z </w:t>
      </w:r>
      <w:proofErr w:type="spellStart"/>
      <w:r w:rsidRPr="00565E14">
        <w:rPr>
          <w:sz w:val="22"/>
          <w:szCs w:val="22"/>
        </w:rPr>
        <w:t>późn</w:t>
      </w:r>
      <w:proofErr w:type="spellEnd"/>
      <w:r w:rsidRPr="00565E14">
        <w:rPr>
          <w:sz w:val="22"/>
          <w:szCs w:val="22"/>
        </w:rPr>
        <w:t>.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p>
    <w:p w14:paraId="1CDE3ED9" w14:textId="1C0AE9EB" w:rsidR="00C33667" w:rsidRPr="00565E14" w:rsidRDefault="00C33667" w:rsidP="007B1486">
      <w:pPr>
        <w:widowControl w:val="0"/>
        <w:numPr>
          <w:ilvl w:val="7"/>
          <w:numId w:val="24"/>
        </w:numPr>
        <w:adjustRightInd w:val="0"/>
        <w:ind w:left="709" w:hanging="283"/>
        <w:contextualSpacing/>
        <w:jc w:val="both"/>
        <w:textAlignment w:val="baseline"/>
        <w:rPr>
          <w:sz w:val="22"/>
          <w:szCs w:val="22"/>
        </w:rPr>
      </w:pPr>
      <w:r w:rsidRPr="00565E14">
        <w:rPr>
          <w:sz w:val="22"/>
          <w:szCs w:val="22"/>
        </w:rPr>
        <w:t xml:space="preserve">Wykonawcy, których beneficjentem rzeczywistym w rozumieniu ustawy z dnia 1 marca 2018 r. </w:t>
      </w:r>
      <w:r w:rsidRPr="00565E14">
        <w:rPr>
          <w:sz w:val="22"/>
          <w:szCs w:val="22"/>
        </w:rPr>
        <w:br/>
        <w:t>o przeciwdziałaniu praniu pieniędzy oraz finansowaniu terroryzmu jest osoba wymieniona w</w:t>
      </w:r>
      <w:r w:rsidR="00F34973">
        <w:rPr>
          <w:sz w:val="22"/>
          <w:szCs w:val="22"/>
        </w:rPr>
        <w:t> </w:t>
      </w:r>
      <w:r w:rsidRPr="00565E14">
        <w:rPr>
          <w:sz w:val="22"/>
          <w:szCs w:val="22"/>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F34973">
        <w:rPr>
          <w:sz w:val="22"/>
          <w:szCs w:val="22"/>
        </w:rPr>
        <w:t> </w:t>
      </w:r>
      <w:r w:rsidRPr="00565E14">
        <w:rPr>
          <w:sz w:val="22"/>
          <w:szCs w:val="22"/>
        </w:rPr>
        <w:t>którym mowa w art. 1 pkt 3 w zw. art. 3 ustawy;</w:t>
      </w:r>
    </w:p>
    <w:p w14:paraId="151DD29E" w14:textId="42A17BCD" w:rsidR="00C33667" w:rsidRPr="00565E14" w:rsidRDefault="00C33667" w:rsidP="007B1486">
      <w:pPr>
        <w:widowControl w:val="0"/>
        <w:numPr>
          <w:ilvl w:val="7"/>
          <w:numId w:val="24"/>
        </w:numPr>
        <w:adjustRightInd w:val="0"/>
        <w:ind w:left="709" w:hanging="283"/>
        <w:contextualSpacing/>
        <w:jc w:val="both"/>
        <w:textAlignment w:val="baseline"/>
        <w:rPr>
          <w:sz w:val="22"/>
          <w:szCs w:val="22"/>
        </w:rPr>
      </w:pPr>
      <w:r w:rsidRPr="00565E14">
        <w:rPr>
          <w:sz w:val="22"/>
          <w:szCs w:val="22"/>
        </w:rPr>
        <w:t>Wykonawcy, których jednostką dominującą w rozumieniu art. 3 ust. 1 pkt 37 ustawy</w:t>
      </w:r>
      <w:r w:rsidRPr="00565E14">
        <w:rPr>
          <w:sz w:val="22"/>
          <w:szCs w:val="22"/>
        </w:rPr>
        <w:br/>
        <w:t>z dnia 29 września 1994 r. o rachunkowości</w:t>
      </w:r>
      <w:r w:rsidRPr="00136CEE">
        <w:rPr>
          <w:sz w:val="22"/>
          <w:szCs w:val="22"/>
        </w:rPr>
        <w:t xml:space="preserve"> </w:t>
      </w:r>
      <w:r w:rsidRPr="00565E14">
        <w:rPr>
          <w:sz w:val="22"/>
          <w:szCs w:val="22"/>
        </w:rPr>
        <w:t>jest podmiot wymieniony w wykazach określonych w</w:t>
      </w:r>
      <w:r w:rsidR="00F34973">
        <w:rPr>
          <w:sz w:val="22"/>
          <w:szCs w:val="22"/>
        </w:rPr>
        <w:t> </w:t>
      </w:r>
      <w:r w:rsidRPr="00565E14">
        <w:rPr>
          <w:sz w:val="22"/>
          <w:szCs w:val="22"/>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F34973">
        <w:rPr>
          <w:sz w:val="22"/>
          <w:szCs w:val="22"/>
        </w:rPr>
        <w:t> </w:t>
      </w:r>
      <w:r w:rsidRPr="00565E14">
        <w:rPr>
          <w:sz w:val="22"/>
          <w:szCs w:val="22"/>
        </w:rPr>
        <w:t>zw. art. 3 ustawy</w:t>
      </w:r>
      <w:r w:rsidR="007818DC">
        <w:rPr>
          <w:sz w:val="22"/>
          <w:szCs w:val="22"/>
        </w:rPr>
        <w:t>;</w:t>
      </w:r>
    </w:p>
    <w:p w14:paraId="3425AB53" w14:textId="77777777" w:rsidR="00C33667" w:rsidRPr="00565E14" w:rsidRDefault="00C33667" w:rsidP="007B1486">
      <w:pPr>
        <w:widowControl w:val="0"/>
        <w:numPr>
          <w:ilvl w:val="7"/>
          <w:numId w:val="24"/>
        </w:numPr>
        <w:adjustRightInd w:val="0"/>
        <w:ind w:left="709" w:hanging="283"/>
        <w:contextualSpacing/>
        <w:jc w:val="both"/>
        <w:textAlignment w:val="baseline"/>
        <w:rPr>
          <w:sz w:val="22"/>
          <w:szCs w:val="22"/>
        </w:rPr>
      </w:pPr>
      <w:r w:rsidRPr="00565E14">
        <w:rPr>
          <w:sz w:val="22"/>
          <w:szCs w:val="22"/>
        </w:rPr>
        <w:t>Wykonawcy, którzy realizują zamówienie na rzecz lub z udziałem:</w:t>
      </w:r>
    </w:p>
    <w:p w14:paraId="242A6446" w14:textId="77777777" w:rsidR="00C33667" w:rsidRPr="007818DC" w:rsidRDefault="00C33667" w:rsidP="007B1486">
      <w:pPr>
        <w:widowControl w:val="0"/>
        <w:numPr>
          <w:ilvl w:val="0"/>
          <w:numId w:val="25"/>
        </w:numPr>
        <w:adjustRightInd w:val="0"/>
        <w:ind w:left="993" w:hanging="283"/>
        <w:contextualSpacing/>
        <w:jc w:val="both"/>
        <w:textAlignment w:val="baseline"/>
        <w:rPr>
          <w:sz w:val="22"/>
          <w:szCs w:val="22"/>
        </w:rPr>
      </w:pPr>
      <w:r w:rsidRPr="007818DC">
        <w:rPr>
          <w:sz w:val="22"/>
          <w:szCs w:val="22"/>
        </w:rPr>
        <w:t xml:space="preserve">obywateli rosyjskich lub osób fizycznych lub prawnych, podmiotów lub organów </w:t>
      </w:r>
      <w:r w:rsidRPr="007818DC">
        <w:rPr>
          <w:sz w:val="22"/>
          <w:szCs w:val="22"/>
        </w:rPr>
        <w:br/>
        <w:t>z siedzibą w Rosji;</w:t>
      </w:r>
    </w:p>
    <w:p w14:paraId="09559219" w14:textId="77777777" w:rsidR="00C33667" w:rsidRPr="007818DC" w:rsidRDefault="00C33667" w:rsidP="007B1486">
      <w:pPr>
        <w:widowControl w:val="0"/>
        <w:numPr>
          <w:ilvl w:val="0"/>
          <w:numId w:val="25"/>
        </w:numPr>
        <w:adjustRightInd w:val="0"/>
        <w:ind w:left="993" w:hanging="283"/>
        <w:contextualSpacing/>
        <w:jc w:val="both"/>
        <w:textAlignment w:val="baseline"/>
        <w:rPr>
          <w:sz w:val="22"/>
          <w:szCs w:val="22"/>
        </w:rPr>
      </w:pPr>
      <w:r w:rsidRPr="007818DC">
        <w:rPr>
          <w:sz w:val="22"/>
          <w:szCs w:val="22"/>
        </w:rPr>
        <w:t xml:space="preserve">osób prawnych, podmiotów lub organów, do których prawa własności bezpośrednio </w:t>
      </w:r>
      <w:r w:rsidRPr="007818DC">
        <w:rPr>
          <w:sz w:val="22"/>
          <w:szCs w:val="22"/>
        </w:rPr>
        <w:br/>
        <w:t xml:space="preserve">lub pośrednio w ponad 50 % należą do podmiotu, o którym mowa w </w:t>
      </w:r>
      <w:proofErr w:type="spellStart"/>
      <w:r w:rsidRPr="007818DC">
        <w:rPr>
          <w:sz w:val="22"/>
          <w:szCs w:val="22"/>
        </w:rPr>
        <w:t>tirecie</w:t>
      </w:r>
      <w:proofErr w:type="spellEnd"/>
      <w:r w:rsidRPr="007818DC">
        <w:rPr>
          <w:sz w:val="22"/>
          <w:szCs w:val="22"/>
        </w:rPr>
        <w:t xml:space="preserve"> 1); lub</w:t>
      </w:r>
    </w:p>
    <w:p w14:paraId="32D27331" w14:textId="77777777" w:rsidR="00C33667" w:rsidRPr="007818DC" w:rsidRDefault="00C33667" w:rsidP="007B1486">
      <w:pPr>
        <w:widowControl w:val="0"/>
        <w:numPr>
          <w:ilvl w:val="0"/>
          <w:numId w:val="25"/>
        </w:numPr>
        <w:adjustRightInd w:val="0"/>
        <w:ind w:left="993" w:hanging="283"/>
        <w:contextualSpacing/>
        <w:jc w:val="both"/>
        <w:textAlignment w:val="baseline"/>
        <w:rPr>
          <w:sz w:val="22"/>
          <w:szCs w:val="22"/>
        </w:rPr>
      </w:pPr>
      <w:r w:rsidRPr="007818DC">
        <w:rPr>
          <w:sz w:val="22"/>
          <w:szCs w:val="22"/>
        </w:rPr>
        <w:t xml:space="preserve">osób fizycznych lub prawnych, podmiotów lub organów działających w imieniu lub </w:t>
      </w:r>
      <w:r w:rsidRPr="007818DC">
        <w:rPr>
          <w:sz w:val="22"/>
          <w:szCs w:val="22"/>
        </w:rPr>
        <w:br/>
        <w:t>pod kierunkiem podmiotu, o którym mowa w tir. 1) lub 2),</w:t>
      </w:r>
    </w:p>
    <w:p w14:paraId="4E99FBC9" w14:textId="3392D190" w:rsidR="00C33667" w:rsidRPr="007818DC" w:rsidRDefault="00C33667" w:rsidP="00C33667">
      <w:pPr>
        <w:widowControl w:val="0"/>
        <w:adjustRightInd w:val="0"/>
        <w:ind w:left="709"/>
        <w:contextualSpacing/>
        <w:jc w:val="both"/>
        <w:textAlignment w:val="baseline"/>
        <w:rPr>
          <w:sz w:val="22"/>
          <w:szCs w:val="22"/>
        </w:rPr>
      </w:pPr>
      <w:r w:rsidRPr="007818DC">
        <w:rPr>
          <w:sz w:val="22"/>
          <w:szCs w:val="22"/>
        </w:rPr>
        <w:t xml:space="preserve">w tym podwykonawców, dostawców lub podmiotów, na których zdolności polega się </w:t>
      </w:r>
      <w:r w:rsidRPr="007818DC">
        <w:rPr>
          <w:sz w:val="22"/>
          <w:szCs w:val="22"/>
        </w:rPr>
        <w:br/>
        <w:t>w rozumieniu dyrektywy w sprawie zamówień publicznych, w przypadku gdy przypada na nich ponad 10 % wartości zamówienia</w:t>
      </w:r>
      <w:r w:rsidR="007818DC">
        <w:rPr>
          <w:sz w:val="22"/>
          <w:szCs w:val="22"/>
        </w:rPr>
        <w:t>;</w:t>
      </w:r>
    </w:p>
    <w:p w14:paraId="045D37D2" w14:textId="227E4C18" w:rsidR="00C33667" w:rsidRPr="00565E14" w:rsidRDefault="00C33667" w:rsidP="007B1486">
      <w:pPr>
        <w:widowControl w:val="0"/>
        <w:numPr>
          <w:ilvl w:val="7"/>
          <w:numId w:val="24"/>
        </w:numPr>
        <w:adjustRightInd w:val="0"/>
        <w:ind w:left="709" w:hanging="283"/>
        <w:contextualSpacing/>
        <w:jc w:val="both"/>
        <w:textAlignment w:val="baseline"/>
        <w:rPr>
          <w:sz w:val="22"/>
          <w:szCs w:val="22"/>
        </w:rPr>
      </w:pPr>
      <w:r w:rsidRPr="00565E14">
        <w:rPr>
          <w:sz w:val="22"/>
          <w:szCs w:val="22"/>
        </w:rPr>
        <w:t>Wykonawcy wobec których są podejmowane inne prawem przewidziane środki o charakterze sankcyjnym</w:t>
      </w:r>
      <w:r w:rsidR="007818DC">
        <w:rPr>
          <w:sz w:val="22"/>
          <w:szCs w:val="22"/>
        </w:rPr>
        <w:t>;</w:t>
      </w:r>
    </w:p>
    <w:p w14:paraId="0733390D" w14:textId="6425C578" w:rsidR="00C33667" w:rsidRPr="00565E14" w:rsidRDefault="00C33667" w:rsidP="007B1486">
      <w:pPr>
        <w:numPr>
          <w:ilvl w:val="1"/>
          <w:numId w:val="26"/>
        </w:numPr>
        <w:ind w:left="567" w:hanging="283"/>
        <w:jc w:val="both"/>
        <w:rPr>
          <w:sz w:val="22"/>
          <w:szCs w:val="22"/>
        </w:rPr>
      </w:pPr>
      <w:r w:rsidRPr="00565E14">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7818DC">
        <w:rPr>
          <w:sz w:val="22"/>
          <w:szCs w:val="22"/>
        </w:rPr>
        <w:t>;</w:t>
      </w:r>
    </w:p>
    <w:p w14:paraId="53205F52" w14:textId="5ECC359E" w:rsidR="00C33667" w:rsidRPr="00565E14" w:rsidRDefault="00C33667" w:rsidP="007B1486">
      <w:pPr>
        <w:numPr>
          <w:ilvl w:val="1"/>
          <w:numId w:val="26"/>
        </w:numPr>
        <w:ind w:left="567" w:hanging="283"/>
        <w:jc w:val="both"/>
        <w:rPr>
          <w:sz w:val="22"/>
          <w:szCs w:val="22"/>
        </w:rPr>
      </w:pPr>
      <w:r w:rsidRPr="00565E14">
        <w:rPr>
          <w:sz w:val="22"/>
          <w:szCs w:val="22"/>
        </w:rPr>
        <w:t xml:space="preserve">jeżeli Zamawiający może stwierdzić, na podstawie wiarygodnych przesłanek, że Wykonawca zawarł </w:t>
      </w:r>
      <w:r w:rsidRPr="00565E14">
        <w:rPr>
          <w:sz w:val="22"/>
          <w:szCs w:val="22"/>
        </w:rPr>
        <w:br/>
        <w:t>z innymi Wykonawcami porozumienie mające na celu zakłócenie konkurencji, w szczególności jeżeli należąc do tej samej grupy kapitałowej w rozumieniu ustawy z dnia 16 lutego 2007 r. o</w:t>
      </w:r>
      <w:r w:rsidR="00F34973">
        <w:rPr>
          <w:sz w:val="22"/>
          <w:szCs w:val="22"/>
        </w:rPr>
        <w:t> </w:t>
      </w:r>
      <w:r w:rsidRPr="00565E14">
        <w:rPr>
          <w:sz w:val="22"/>
          <w:szCs w:val="22"/>
        </w:rPr>
        <w:t>ochronie konkurencji i konsumentów, złożyli odrębne oferty lub oferty częściowe, chyba że wykażą, że przygotowali te oferty niezależnie od siebie;</w:t>
      </w:r>
    </w:p>
    <w:p w14:paraId="1BF59E17" w14:textId="77777777" w:rsidR="00C33667" w:rsidRPr="00565E14" w:rsidRDefault="00C33667" w:rsidP="007B1486">
      <w:pPr>
        <w:numPr>
          <w:ilvl w:val="1"/>
          <w:numId w:val="26"/>
        </w:numPr>
        <w:ind w:left="567" w:hanging="283"/>
        <w:jc w:val="both"/>
        <w:rPr>
          <w:sz w:val="22"/>
          <w:szCs w:val="22"/>
        </w:rPr>
      </w:pPr>
      <w:r w:rsidRPr="00565E14">
        <w:rPr>
          <w:sz w:val="22"/>
          <w:szCs w:val="22"/>
        </w:rPr>
        <w:t xml:space="preserve">wobec którego wydano prawomocny wyrok sądu lub ostateczną decyzję administracyjną o zaleganiu </w:t>
      </w:r>
      <w:r w:rsidRPr="00565E14">
        <w:rPr>
          <w:sz w:val="22"/>
          <w:szCs w:val="22"/>
        </w:rPr>
        <w:br/>
        <w:t xml:space="preserve">z uiszczeniem podatków, opłat lub składek na ubezpieczenia społeczne lub zdrowotne, chyba </w:t>
      </w:r>
      <w:r w:rsidRPr="00565E14">
        <w:rPr>
          <w:sz w:val="22"/>
          <w:szCs w:val="22"/>
        </w:rPr>
        <w:br/>
        <w:t xml:space="preserve">że Wykonawca odpowiednio przed upływem terminu składania ofert dokonał płatności należnych podatków, opłat lub składek na ubezpieczenia społeczne lub zdrowotne wraz z odsetkami </w:t>
      </w:r>
      <w:r w:rsidRPr="00565E14">
        <w:rPr>
          <w:sz w:val="22"/>
          <w:szCs w:val="22"/>
        </w:rPr>
        <w:br/>
        <w:t>lub grzywnami lub zawarł wiążące porozumienie w sprawie spłaty tych należności;</w:t>
      </w:r>
    </w:p>
    <w:p w14:paraId="38BE8EE7" w14:textId="3B5ACB6D" w:rsidR="00C33667" w:rsidRPr="00565E14" w:rsidRDefault="00C33667" w:rsidP="007B1486">
      <w:pPr>
        <w:numPr>
          <w:ilvl w:val="1"/>
          <w:numId w:val="26"/>
        </w:numPr>
        <w:ind w:left="567" w:hanging="283"/>
        <w:jc w:val="both"/>
        <w:rPr>
          <w:sz w:val="22"/>
          <w:szCs w:val="22"/>
        </w:rPr>
      </w:pPr>
      <w:r w:rsidRPr="00565E14">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017D16C1" w14:textId="797131BC" w:rsidR="00C33667" w:rsidRPr="00C467AD" w:rsidRDefault="00C33667" w:rsidP="007B1486">
      <w:pPr>
        <w:numPr>
          <w:ilvl w:val="1"/>
          <w:numId w:val="26"/>
        </w:numPr>
        <w:ind w:left="567" w:hanging="283"/>
        <w:jc w:val="both"/>
        <w:rPr>
          <w:sz w:val="22"/>
          <w:szCs w:val="22"/>
        </w:rPr>
      </w:pPr>
      <w:r w:rsidRPr="00565E14">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w:t>
      </w:r>
      <w:r w:rsidRPr="00565E14">
        <w:rPr>
          <w:sz w:val="22"/>
          <w:szCs w:val="22"/>
        </w:rPr>
        <w:br/>
        <w:t xml:space="preserve">o ochronie konkurencji i konsumentów, chyba że spowodowane tym zakłócenie konkurencji może </w:t>
      </w:r>
      <w:r w:rsidRPr="00565E14">
        <w:rPr>
          <w:sz w:val="22"/>
          <w:szCs w:val="22"/>
        </w:rPr>
        <w:lastRenderedPageBreak/>
        <w:t xml:space="preserve">być wyeliminowane w inny sposób niż przez wykluczenie Wykonawcy z udziału w postępowaniu </w:t>
      </w:r>
      <w:r w:rsidRPr="00565E14">
        <w:rPr>
          <w:sz w:val="22"/>
          <w:szCs w:val="22"/>
        </w:rPr>
        <w:br/>
        <w:t xml:space="preserve">o udzielenie </w:t>
      </w:r>
      <w:r w:rsidRPr="00C467AD">
        <w:rPr>
          <w:sz w:val="22"/>
          <w:szCs w:val="22"/>
        </w:rPr>
        <w:t>zamówienia;</w:t>
      </w:r>
      <w:bookmarkStart w:id="12" w:name="mip51080599"/>
      <w:bookmarkEnd w:id="12"/>
    </w:p>
    <w:p w14:paraId="36DE8DA1" w14:textId="62DBC21A" w:rsidR="00C33667" w:rsidRPr="00C467AD" w:rsidRDefault="00C33667" w:rsidP="007B1486">
      <w:pPr>
        <w:numPr>
          <w:ilvl w:val="1"/>
          <w:numId w:val="26"/>
        </w:numPr>
        <w:ind w:left="567" w:hanging="283"/>
        <w:jc w:val="both"/>
        <w:rPr>
          <w:sz w:val="22"/>
          <w:szCs w:val="22"/>
        </w:rPr>
      </w:pPr>
      <w:r w:rsidRPr="00C467AD">
        <w:rPr>
          <w:sz w:val="22"/>
          <w:szCs w:val="22"/>
        </w:rPr>
        <w:t>który przedstawił informacje wprowadzające w błąd, co mogło mieć wpływ na decyzje podejmowane przez Zamawiającego w postępowaniu o udzielenie zamówienia;</w:t>
      </w:r>
    </w:p>
    <w:p w14:paraId="515A739C" w14:textId="41C366B4" w:rsidR="00680008" w:rsidRPr="00C467AD" w:rsidRDefault="00CE1D58" w:rsidP="007B1486">
      <w:pPr>
        <w:pStyle w:val="Akapitzlist"/>
        <w:numPr>
          <w:ilvl w:val="1"/>
          <w:numId w:val="84"/>
        </w:numPr>
        <w:jc w:val="both"/>
        <w:rPr>
          <w:sz w:val="22"/>
          <w:szCs w:val="22"/>
        </w:rPr>
      </w:pPr>
      <w:r w:rsidRPr="00C467AD">
        <w:rPr>
          <w:sz w:val="22"/>
          <w:szCs w:val="22"/>
        </w:rPr>
        <w:t xml:space="preserve"> </w:t>
      </w:r>
      <w:r w:rsidR="00680008" w:rsidRPr="00C467AD">
        <w:rPr>
          <w:sz w:val="22"/>
          <w:szCs w:val="22"/>
        </w:rPr>
        <w:t>który w okresie 3 miesięcy (licząc od daty rozstrzygnięcia postępowania), w postępowaniach, w których Zamawiający przewidział zastosowanie aukcji japońskiej/holenderskiej/ innej, złożył najkorzystniejszą ofertę i:</w:t>
      </w:r>
    </w:p>
    <w:p w14:paraId="1611FFB7" w14:textId="77777777" w:rsidR="00680008" w:rsidRPr="00C467AD" w:rsidRDefault="00680008" w:rsidP="007B1486">
      <w:pPr>
        <w:pStyle w:val="Akapitzlist"/>
        <w:numPr>
          <w:ilvl w:val="2"/>
          <w:numId w:val="84"/>
        </w:numPr>
        <w:contextualSpacing/>
        <w:jc w:val="both"/>
        <w:rPr>
          <w:sz w:val="22"/>
          <w:szCs w:val="22"/>
        </w:rPr>
      </w:pPr>
      <w:r w:rsidRPr="00C467AD">
        <w:rPr>
          <w:sz w:val="22"/>
          <w:szCs w:val="22"/>
        </w:rPr>
        <w:t>nie zabezpieczył oferty wymaganym wadium i odmówił zawarcia umowy, lub</w:t>
      </w:r>
    </w:p>
    <w:p w14:paraId="4B8BD35D" w14:textId="77777777" w:rsidR="00680008" w:rsidRPr="00C467AD" w:rsidRDefault="00680008" w:rsidP="007B1486">
      <w:pPr>
        <w:pStyle w:val="Akapitzlist"/>
        <w:numPr>
          <w:ilvl w:val="2"/>
          <w:numId w:val="84"/>
        </w:numPr>
        <w:contextualSpacing/>
        <w:jc w:val="both"/>
        <w:rPr>
          <w:sz w:val="22"/>
          <w:szCs w:val="22"/>
        </w:rPr>
      </w:pPr>
      <w:r w:rsidRPr="00C467AD">
        <w:rPr>
          <w:sz w:val="22"/>
          <w:szCs w:val="22"/>
        </w:rPr>
        <w:t xml:space="preserve">nie zabezpieczył oferty wymaganym wadium i wycofał ofertę, lub </w:t>
      </w:r>
    </w:p>
    <w:p w14:paraId="4E38865A" w14:textId="0047DB17" w:rsidR="00680008" w:rsidRPr="00C467AD" w:rsidRDefault="00680008" w:rsidP="007B1486">
      <w:pPr>
        <w:pStyle w:val="Akapitzlist"/>
        <w:numPr>
          <w:ilvl w:val="2"/>
          <w:numId w:val="84"/>
        </w:numPr>
        <w:contextualSpacing/>
        <w:jc w:val="both"/>
        <w:rPr>
          <w:sz w:val="22"/>
          <w:szCs w:val="22"/>
        </w:rPr>
      </w:pPr>
      <w:r w:rsidRPr="00C467AD">
        <w:rPr>
          <w:sz w:val="22"/>
          <w:szCs w:val="22"/>
        </w:rPr>
        <w:t xml:space="preserve">nie zabezpieczył oferty wymaganym wadium i nie uzupełnił oświadczeń i dokumentów na wezwanie, o którym mowa w § 39 ust. 6 Regulaminu. </w:t>
      </w:r>
    </w:p>
    <w:p w14:paraId="281539E3" w14:textId="76D0A878" w:rsidR="00680008" w:rsidRPr="00C467AD" w:rsidRDefault="00680008" w:rsidP="00C467AD">
      <w:pPr>
        <w:pStyle w:val="Ustp"/>
        <w:spacing w:before="0" w:line="240" w:lineRule="auto"/>
        <w:ind w:left="709"/>
        <w:rPr>
          <w:sz w:val="22"/>
          <w:szCs w:val="22"/>
        </w:rPr>
      </w:pPr>
      <w:r w:rsidRPr="00C467AD">
        <w:rPr>
          <w:sz w:val="22"/>
          <w:szCs w:val="22"/>
        </w:rPr>
        <w:t>Zmiana tego terminu wymaga zgody Zarządu</w:t>
      </w:r>
      <w:r w:rsidR="00C467AD" w:rsidRPr="00C467AD">
        <w:rPr>
          <w:sz w:val="22"/>
          <w:szCs w:val="22"/>
        </w:rPr>
        <w:t>.</w:t>
      </w:r>
    </w:p>
    <w:p w14:paraId="0B09B430" w14:textId="0268DBBA" w:rsidR="00C33667" w:rsidRPr="00C467AD" w:rsidRDefault="00C33667" w:rsidP="007B1486">
      <w:pPr>
        <w:numPr>
          <w:ilvl w:val="1"/>
          <w:numId w:val="26"/>
        </w:numPr>
        <w:ind w:left="567" w:hanging="283"/>
        <w:jc w:val="both"/>
        <w:rPr>
          <w:sz w:val="22"/>
          <w:szCs w:val="22"/>
        </w:rPr>
      </w:pPr>
      <w:r w:rsidRPr="00C467AD">
        <w:rPr>
          <w:sz w:val="22"/>
          <w:szCs w:val="22"/>
        </w:rPr>
        <w:t>który, w przypadku zamówień, o których mowa w §30 ust. 6 Regulaminu:</w:t>
      </w:r>
    </w:p>
    <w:p w14:paraId="0E525894" w14:textId="77777777" w:rsidR="00C33667" w:rsidRPr="00C467AD" w:rsidRDefault="00C33667" w:rsidP="007B1486">
      <w:pPr>
        <w:numPr>
          <w:ilvl w:val="2"/>
          <w:numId w:val="26"/>
        </w:numPr>
        <w:ind w:left="1135" w:hanging="284"/>
        <w:jc w:val="both"/>
        <w:rPr>
          <w:sz w:val="22"/>
          <w:szCs w:val="22"/>
        </w:rPr>
      </w:pPr>
      <w:r w:rsidRPr="00C467AD">
        <w:rPr>
          <w:sz w:val="22"/>
          <w:szCs w:val="22"/>
        </w:rPr>
        <w:t xml:space="preserve">z przyczyn leżących po jego stronie nie wykonał lub nienależycie wykonał umowę zawartą </w:t>
      </w:r>
      <w:r w:rsidRPr="00C467AD">
        <w:rPr>
          <w:sz w:val="22"/>
          <w:szCs w:val="22"/>
        </w:rPr>
        <w:br/>
        <w:t>z Zamawiającym, co doprowadziło do:</w:t>
      </w:r>
    </w:p>
    <w:p w14:paraId="081CCFA7" w14:textId="77777777" w:rsidR="00C33667" w:rsidRPr="00565E14" w:rsidRDefault="00C33667" w:rsidP="007B1486">
      <w:pPr>
        <w:numPr>
          <w:ilvl w:val="2"/>
          <w:numId w:val="27"/>
        </w:numPr>
        <w:ind w:left="1418" w:hanging="284"/>
        <w:jc w:val="both"/>
        <w:rPr>
          <w:sz w:val="22"/>
          <w:szCs w:val="22"/>
        </w:rPr>
      </w:pPr>
      <w:r w:rsidRPr="00565E14">
        <w:rPr>
          <w:sz w:val="22"/>
          <w:szCs w:val="22"/>
        </w:rPr>
        <w:t>wypowiedzenia lub odstąpienia od umowy, lub</w:t>
      </w:r>
    </w:p>
    <w:p w14:paraId="545701C0" w14:textId="77777777" w:rsidR="00C33667" w:rsidRPr="00565E14" w:rsidRDefault="00C33667" w:rsidP="007B1486">
      <w:pPr>
        <w:numPr>
          <w:ilvl w:val="2"/>
          <w:numId w:val="27"/>
        </w:numPr>
        <w:ind w:left="1418" w:hanging="284"/>
        <w:jc w:val="both"/>
        <w:rPr>
          <w:sz w:val="22"/>
          <w:szCs w:val="22"/>
        </w:rPr>
      </w:pPr>
      <w:r w:rsidRPr="00565E14">
        <w:rPr>
          <w:sz w:val="22"/>
          <w:szCs w:val="22"/>
        </w:rPr>
        <w:t>dokonania zakupu zastępczego przez Zamawiającego, lub</w:t>
      </w:r>
    </w:p>
    <w:p w14:paraId="28EAF28D" w14:textId="60DE39FD" w:rsidR="00C33667" w:rsidRPr="00565E14" w:rsidRDefault="00C33667" w:rsidP="007B1486">
      <w:pPr>
        <w:numPr>
          <w:ilvl w:val="2"/>
          <w:numId w:val="27"/>
        </w:numPr>
        <w:ind w:left="1418" w:hanging="284"/>
        <w:jc w:val="both"/>
        <w:rPr>
          <w:sz w:val="22"/>
          <w:szCs w:val="22"/>
        </w:rPr>
      </w:pPr>
      <w:r w:rsidRPr="00565E14">
        <w:rPr>
          <w:sz w:val="22"/>
          <w:szCs w:val="22"/>
        </w:rPr>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r w:rsidR="007818DC">
        <w:rPr>
          <w:sz w:val="22"/>
          <w:szCs w:val="22"/>
        </w:rPr>
        <w:t>;</w:t>
      </w:r>
    </w:p>
    <w:p w14:paraId="5867CFDB" w14:textId="77777777" w:rsidR="00C33667" w:rsidRPr="007E4324" w:rsidRDefault="00C33667" w:rsidP="007B1486">
      <w:pPr>
        <w:keepLines/>
        <w:numPr>
          <w:ilvl w:val="2"/>
          <w:numId w:val="26"/>
        </w:numPr>
        <w:ind w:left="1134" w:hanging="283"/>
        <w:contextualSpacing/>
        <w:jc w:val="both"/>
        <w:rPr>
          <w:color w:val="FF0000"/>
          <w:sz w:val="22"/>
          <w:szCs w:val="22"/>
        </w:rPr>
      </w:pPr>
      <w:r w:rsidRPr="00565E14">
        <w:rPr>
          <w:sz w:val="22"/>
          <w:szCs w:val="22"/>
        </w:rPr>
        <w:t xml:space="preserve">pomimo wyboru jego oferty jako najkorzystniejszej w postępowaniu o udzielenie zamówienia przeprowadzonym przez Zamawiającego, odmówił podpisania umowy, nie wniósł wymaganego zabezpieczenia należytego wykonania umowy </w:t>
      </w:r>
      <w:r w:rsidRPr="00C467AD">
        <w:rPr>
          <w:sz w:val="22"/>
          <w:szCs w:val="22"/>
        </w:rPr>
        <w:t>(</w:t>
      </w:r>
      <w:r w:rsidRPr="00C467AD">
        <w:rPr>
          <w:i/>
          <w:iCs/>
          <w:sz w:val="22"/>
          <w:szCs w:val="22"/>
        </w:rPr>
        <w:t>jeżeli było wymagane</w:t>
      </w:r>
      <w:r w:rsidRPr="00C467AD">
        <w:rPr>
          <w:sz w:val="22"/>
          <w:szCs w:val="22"/>
        </w:rPr>
        <w:t xml:space="preserve">) </w:t>
      </w:r>
      <w:r w:rsidRPr="00565E14">
        <w:rPr>
          <w:sz w:val="22"/>
          <w:szCs w:val="22"/>
        </w:rPr>
        <w:t xml:space="preserve">lub zawarcie umowy stało się </w:t>
      </w:r>
      <w:r w:rsidRPr="007E4324">
        <w:rPr>
          <w:sz w:val="22"/>
          <w:szCs w:val="22"/>
        </w:rPr>
        <w:t>niemożliwe z przyczyn leżących po stronie Wykonawcy;</w:t>
      </w:r>
    </w:p>
    <w:p w14:paraId="429D2761" w14:textId="2ED9645C" w:rsidR="00C33667" w:rsidRPr="007E4324" w:rsidRDefault="0021433F" w:rsidP="007B1486">
      <w:pPr>
        <w:pStyle w:val="Ustp"/>
        <w:numPr>
          <w:ilvl w:val="1"/>
          <w:numId w:val="26"/>
        </w:numPr>
        <w:spacing w:before="0" w:line="240" w:lineRule="auto"/>
        <w:ind w:left="851" w:hanging="454"/>
        <w:rPr>
          <w:sz w:val="22"/>
          <w:szCs w:val="22"/>
        </w:rPr>
      </w:pPr>
      <w:r w:rsidRPr="007E4324">
        <w:rPr>
          <w:sz w:val="22"/>
          <w:szCs w:val="22"/>
        </w:rPr>
        <w:t>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r w:rsidR="007818DC" w:rsidRPr="007E4324">
        <w:rPr>
          <w:sz w:val="22"/>
          <w:szCs w:val="22"/>
        </w:rPr>
        <w:t>;</w:t>
      </w:r>
      <w:r w:rsidRPr="007E4324">
        <w:rPr>
          <w:sz w:val="22"/>
          <w:szCs w:val="22"/>
        </w:rPr>
        <w:t xml:space="preserve"> </w:t>
      </w:r>
    </w:p>
    <w:p w14:paraId="21FC8B88" w14:textId="77777777" w:rsidR="00C33667" w:rsidRPr="00565E14" w:rsidRDefault="00C33667" w:rsidP="007B1486">
      <w:pPr>
        <w:numPr>
          <w:ilvl w:val="0"/>
          <w:numId w:val="26"/>
        </w:numPr>
        <w:jc w:val="both"/>
        <w:rPr>
          <w:sz w:val="22"/>
          <w:szCs w:val="22"/>
        </w:rPr>
      </w:pPr>
      <w:r w:rsidRPr="00565E14">
        <w:rPr>
          <w:sz w:val="22"/>
          <w:szCs w:val="22"/>
        </w:rPr>
        <w:t>Zamawiający stosuje warunki udziału w postępowaniu:</w:t>
      </w:r>
    </w:p>
    <w:p w14:paraId="7081AB55" w14:textId="089F256C" w:rsidR="00C33667" w:rsidRPr="00C467AD" w:rsidRDefault="00C33667" w:rsidP="007B1486">
      <w:pPr>
        <w:pStyle w:val="Akapitzlist"/>
        <w:numPr>
          <w:ilvl w:val="1"/>
          <w:numId w:val="26"/>
        </w:numPr>
        <w:spacing w:after="40"/>
        <w:ind w:left="567" w:hanging="283"/>
        <w:jc w:val="both"/>
        <w:rPr>
          <w:sz w:val="22"/>
          <w:szCs w:val="22"/>
        </w:rPr>
      </w:pPr>
      <w:r w:rsidRPr="00C467AD">
        <w:rPr>
          <w:sz w:val="22"/>
          <w:szCs w:val="22"/>
        </w:rPr>
        <w:t>uprawnień niezbędnych do prowadzenia określonej działalności gospodarczej</w:t>
      </w:r>
      <w:r w:rsidR="0044751D" w:rsidRPr="00C467AD">
        <w:rPr>
          <w:sz w:val="22"/>
          <w:szCs w:val="22"/>
        </w:rPr>
        <w:t>,</w:t>
      </w:r>
      <w:r w:rsidRPr="00C467AD">
        <w:rPr>
          <w:sz w:val="22"/>
          <w:szCs w:val="22"/>
        </w:rPr>
        <w:t xml:space="preserve"> Wykonawca wykaże, że:</w:t>
      </w:r>
    </w:p>
    <w:p w14:paraId="42C4BCC8" w14:textId="264E9250" w:rsidR="00C33667" w:rsidRPr="00C467AD" w:rsidRDefault="00C33667" w:rsidP="00C467AD">
      <w:pPr>
        <w:spacing w:after="20"/>
        <w:ind w:left="567"/>
        <w:jc w:val="both"/>
        <w:rPr>
          <w:sz w:val="22"/>
          <w:szCs w:val="22"/>
        </w:rPr>
      </w:pPr>
      <w:r w:rsidRPr="00C467AD">
        <w:rPr>
          <w:sz w:val="22"/>
          <w:szCs w:val="22"/>
        </w:rPr>
        <w:t>w odniesieniu do urządzeń zawierających fluorowane gazy cieplarniane oraz inne substancje zubożające warstwę ozonową (np. stacjonarnych urządzeń klimatyzacyjnych, chłodniczych albo systemów ochrony p.poż. albo rozdzielnic wysokiego napięcia) są:</w:t>
      </w:r>
    </w:p>
    <w:p w14:paraId="108B2C6F" w14:textId="19F10387" w:rsidR="00C33667" w:rsidRPr="0044751D" w:rsidRDefault="00C33667" w:rsidP="00C33667">
      <w:pPr>
        <w:spacing w:after="20"/>
        <w:ind w:left="720"/>
        <w:jc w:val="both"/>
        <w:rPr>
          <w:sz w:val="22"/>
          <w:szCs w:val="22"/>
        </w:rPr>
      </w:pPr>
      <w:r w:rsidRPr="00C467AD">
        <w:rPr>
          <w:sz w:val="22"/>
          <w:szCs w:val="22"/>
        </w:rPr>
        <w:t xml:space="preserve">- jest podmiotem posiadającym Certyfikat dla przedsiębiorców o którym mowa w art. 29 i art.30 ustawy z 15 maja 2015 r. </w:t>
      </w:r>
      <w:r w:rsidRPr="00C467AD">
        <w:rPr>
          <w:i/>
          <w:sz w:val="22"/>
          <w:szCs w:val="22"/>
        </w:rPr>
        <w:t>O substancjach zubożających warstwę ozonową oraz niektórych fluorowanych gazach cieplarnianych</w:t>
      </w:r>
      <w:r w:rsidR="00C467AD">
        <w:rPr>
          <w:i/>
          <w:sz w:val="22"/>
          <w:szCs w:val="22"/>
        </w:rPr>
        <w:t>.</w:t>
      </w:r>
    </w:p>
    <w:p w14:paraId="463467C1" w14:textId="704CFF25" w:rsidR="00C33667" w:rsidRDefault="00C33667" w:rsidP="00C33667">
      <w:pPr>
        <w:tabs>
          <w:tab w:val="num" w:pos="5580"/>
        </w:tabs>
        <w:ind w:left="720" w:hanging="360"/>
        <w:jc w:val="both"/>
        <w:rPr>
          <w:sz w:val="16"/>
          <w:szCs w:val="16"/>
        </w:rPr>
      </w:pPr>
      <w:r w:rsidRPr="00E66229">
        <w:rPr>
          <w:sz w:val="22"/>
          <w:szCs w:val="22"/>
        </w:rPr>
        <w:tab/>
      </w:r>
    </w:p>
    <w:p w14:paraId="637D3140" w14:textId="5EFED9BF" w:rsidR="00C33667" w:rsidRPr="00AA647A" w:rsidRDefault="00C33667" w:rsidP="007B1486">
      <w:pPr>
        <w:pStyle w:val="Akapitzlist"/>
        <w:numPr>
          <w:ilvl w:val="0"/>
          <w:numId w:val="69"/>
        </w:numPr>
        <w:spacing w:after="40"/>
        <w:ind w:left="567" w:hanging="283"/>
        <w:jc w:val="both"/>
        <w:rPr>
          <w:sz w:val="22"/>
          <w:szCs w:val="22"/>
        </w:rPr>
      </w:pPr>
      <w:r w:rsidRPr="00AA647A">
        <w:rPr>
          <w:sz w:val="22"/>
          <w:szCs w:val="22"/>
        </w:rPr>
        <w:t xml:space="preserve">zdolności do występowania w obrocie gospodarczym; Wykonawca powinien być wpisany </w:t>
      </w:r>
      <w:r>
        <w:rPr>
          <w:sz w:val="22"/>
          <w:szCs w:val="22"/>
        </w:rPr>
        <w:br/>
      </w:r>
      <w:r w:rsidRPr="00AA647A">
        <w:rPr>
          <w:sz w:val="22"/>
          <w:szCs w:val="22"/>
        </w:rPr>
        <w:t>do rejestru działalności gospodarczej prowadzonego w kraju, w którym Wykonawca ma siedzibę</w:t>
      </w:r>
      <w:r w:rsidR="00367741">
        <w:rPr>
          <w:sz w:val="22"/>
          <w:szCs w:val="22"/>
        </w:rPr>
        <w:t>;</w:t>
      </w:r>
    </w:p>
    <w:p w14:paraId="54D751CB" w14:textId="77777777" w:rsidR="00C33667" w:rsidRPr="00367741" w:rsidRDefault="00C33667" w:rsidP="00367741">
      <w:pPr>
        <w:tabs>
          <w:tab w:val="num" w:pos="5580"/>
        </w:tabs>
        <w:ind w:left="567" w:hanging="283"/>
        <w:jc w:val="both"/>
        <w:rPr>
          <w:sz w:val="10"/>
          <w:szCs w:val="10"/>
        </w:rPr>
      </w:pPr>
    </w:p>
    <w:p w14:paraId="6369C803" w14:textId="60E40553" w:rsidR="00C33667" w:rsidRPr="001D26AF" w:rsidRDefault="00C33667" w:rsidP="007B1486">
      <w:pPr>
        <w:pStyle w:val="Akapitzlist"/>
        <w:numPr>
          <w:ilvl w:val="0"/>
          <w:numId w:val="69"/>
        </w:numPr>
        <w:spacing w:after="40"/>
        <w:ind w:left="567" w:hanging="283"/>
        <w:jc w:val="both"/>
        <w:rPr>
          <w:sz w:val="22"/>
          <w:szCs w:val="22"/>
        </w:rPr>
      </w:pPr>
      <w:r>
        <w:rPr>
          <w:sz w:val="22"/>
          <w:szCs w:val="22"/>
        </w:rPr>
        <w:t>zdolność techniczna lub zawodowa; Wykonawca wykaże, że</w:t>
      </w:r>
      <w:r w:rsidR="00367741">
        <w:rPr>
          <w:sz w:val="22"/>
          <w:szCs w:val="22"/>
        </w:rPr>
        <w:t>:</w:t>
      </w:r>
      <w:r>
        <w:rPr>
          <w:sz w:val="22"/>
          <w:szCs w:val="22"/>
        </w:rPr>
        <w:t xml:space="preserve"> </w:t>
      </w:r>
    </w:p>
    <w:p w14:paraId="13AEEF71" w14:textId="6769E81F" w:rsidR="00367741" w:rsidRPr="00C467AD" w:rsidRDefault="00C33667" w:rsidP="00367741">
      <w:pPr>
        <w:pStyle w:val="Akapitzlist"/>
        <w:spacing w:after="20"/>
        <w:ind w:left="567"/>
        <w:jc w:val="both"/>
        <w:rPr>
          <w:i/>
          <w:iCs/>
          <w:color w:val="0070C0"/>
          <w:sz w:val="22"/>
          <w:szCs w:val="22"/>
        </w:rPr>
      </w:pPr>
      <w:r w:rsidRPr="00C467AD">
        <w:rPr>
          <w:iCs/>
          <w:sz w:val="22"/>
          <w:szCs w:val="22"/>
        </w:rPr>
        <w:t xml:space="preserve">w okresie ostatnich 3 lat przed upływem terminu składania ofert (a jeżeli okres prowadzenia działalności jest krótszy to w tym okresie), wykonał </w:t>
      </w:r>
      <w:r w:rsidRPr="00C467AD">
        <w:rPr>
          <w:sz w:val="22"/>
          <w:szCs w:val="22"/>
        </w:rPr>
        <w:t>usługi serwisowe, remontowe lub inne polegające na naprawie maszyn/urządzeń przeznaczonych do pracy w liniach i układach technologicznych o łącznej wartości brutto nie mniejszej niż</w:t>
      </w:r>
      <w:r w:rsidR="00367741" w:rsidRPr="00C467AD">
        <w:rPr>
          <w:sz w:val="22"/>
          <w:szCs w:val="22"/>
        </w:rPr>
        <w:t xml:space="preserve"> </w:t>
      </w:r>
      <w:r w:rsidR="00C467AD" w:rsidRPr="00C467AD">
        <w:rPr>
          <w:b/>
          <w:bCs/>
          <w:sz w:val="22"/>
          <w:szCs w:val="22"/>
        </w:rPr>
        <w:t>5</w:t>
      </w:r>
      <w:r w:rsidR="00680008" w:rsidRPr="00C467AD">
        <w:rPr>
          <w:b/>
          <w:bCs/>
          <w:sz w:val="22"/>
          <w:szCs w:val="22"/>
        </w:rPr>
        <w:t>0 000,00</w:t>
      </w:r>
      <w:r w:rsidR="00367741" w:rsidRPr="00C467AD">
        <w:rPr>
          <w:b/>
          <w:bCs/>
          <w:sz w:val="22"/>
          <w:szCs w:val="22"/>
        </w:rPr>
        <w:t xml:space="preserve"> </w:t>
      </w:r>
      <w:r w:rsidR="00D031C8" w:rsidRPr="00C467AD">
        <w:rPr>
          <w:b/>
          <w:bCs/>
          <w:sz w:val="22"/>
          <w:szCs w:val="22"/>
        </w:rPr>
        <w:t>zł</w:t>
      </w:r>
      <w:r w:rsidR="00367741" w:rsidRPr="00C467AD">
        <w:rPr>
          <w:sz w:val="22"/>
          <w:szCs w:val="22"/>
        </w:rPr>
        <w:t>;</w:t>
      </w:r>
      <w:r w:rsidR="00D031C8" w:rsidRPr="00C467AD">
        <w:rPr>
          <w:sz w:val="22"/>
          <w:szCs w:val="22"/>
        </w:rPr>
        <w:t xml:space="preserve"> </w:t>
      </w:r>
      <w:r w:rsidR="00367741" w:rsidRPr="00C467AD">
        <w:rPr>
          <w:i/>
          <w:iCs/>
          <w:color w:val="FF0000"/>
          <w:sz w:val="22"/>
          <w:szCs w:val="22"/>
        </w:rPr>
        <w:t xml:space="preserve"> </w:t>
      </w:r>
    </w:p>
    <w:p w14:paraId="149D85C4" w14:textId="77777777" w:rsidR="00367741" w:rsidRPr="00C467AD" w:rsidRDefault="00367741" w:rsidP="00367741">
      <w:pPr>
        <w:spacing w:after="20"/>
        <w:ind w:left="709"/>
        <w:jc w:val="both"/>
        <w:rPr>
          <w:b/>
          <w:bCs/>
          <w:sz w:val="22"/>
          <w:szCs w:val="22"/>
        </w:rPr>
      </w:pPr>
      <w:r w:rsidRPr="00C467AD">
        <w:rPr>
          <w:b/>
          <w:bCs/>
          <w:sz w:val="22"/>
          <w:szCs w:val="22"/>
        </w:rPr>
        <w:t xml:space="preserve">albo </w:t>
      </w:r>
    </w:p>
    <w:p w14:paraId="43A68299" w14:textId="77777777" w:rsidR="00C33667" w:rsidRPr="00C467AD" w:rsidRDefault="00C33667" w:rsidP="00C33667">
      <w:pPr>
        <w:spacing w:after="20"/>
        <w:ind w:left="709"/>
        <w:jc w:val="both"/>
        <w:rPr>
          <w:sz w:val="22"/>
          <w:szCs w:val="22"/>
        </w:rPr>
      </w:pPr>
      <w:r w:rsidRPr="00C467AD">
        <w:rPr>
          <w:sz w:val="22"/>
          <w:szCs w:val="22"/>
        </w:rPr>
        <w:t xml:space="preserve">posiada ocenę zdolności zakładu remontowego wydaną przez właściwą jednostkę certyfikującą </w:t>
      </w:r>
      <w:r w:rsidRPr="00C467AD">
        <w:rPr>
          <w:sz w:val="22"/>
          <w:szCs w:val="22"/>
        </w:rPr>
        <w:br/>
        <w:t>w zakresie nie mniejszym niż przedmiot zamówienia,</w:t>
      </w:r>
    </w:p>
    <w:p w14:paraId="65ECF08F" w14:textId="77777777" w:rsidR="00C33667" w:rsidRPr="00C467AD" w:rsidRDefault="00C33667" w:rsidP="00C33667">
      <w:pPr>
        <w:spacing w:after="40"/>
        <w:ind w:left="709"/>
        <w:jc w:val="both"/>
        <w:rPr>
          <w:b/>
          <w:bCs/>
          <w:sz w:val="22"/>
          <w:szCs w:val="22"/>
        </w:rPr>
      </w:pPr>
      <w:r w:rsidRPr="00C467AD">
        <w:rPr>
          <w:b/>
          <w:bCs/>
          <w:sz w:val="22"/>
          <w:szCs w:val="22"/>
        </w:rPr>
        <w:t>albo</w:t>
      </w:r>
    </w:p>
    <w:p w14:paraId="4DD59B01" w14:textId="68AA1FCD" w:rsidR="00C33667" w:rsidRPr="00C467AD" w:rsidRDefault="00C33667" w:rsidP="00C33667">
      <w:pPr>
        <w:spacing w:after="40"/>
        <w:ind w:left="709"/>
        <w:jc w:val="both"/>
        <w:rPr>
          <w:sz w:val="22"/>
          <w:szCs w:val="22"/>
        </w:rPr>
      </w:pPr>
      <w:r w:rsidRPr="00C467AD">
        <w:rPr>
          <w:sz w:val="22"/>
          <w:szCs w:val="22"/>
        </w:rPr>
        <w:t xml:space="preserve">jest producentem maszyn/urządzeń, których przedmiot zamówienia </w:t>
      </w:r>
      <w:r w:rsidR="00304E0A" w:rsidRPr="00C467AD">
        <w:rPr>
          <w:sz w:val="22"/>
          <w:szCs w:val="22"/>
        </w:rPr>
        <w:t>dotyczy</w:t>
      </w:r>
    </w:p>
    <w:p w14:paraId="16A85546" w14:textId="77777777" w:rsidR="00C33667" w:rsidRPr="00C467AD" w:rsidRDefault="00C33667" w:rsidP="00C33667">
      <w:pPr>
        <w:spacing w:after="40"/>
        <w:ind w:left="709"/>
        <w:jc w:val="both"/>
        <w:rPr>
          <w:b/>
          <w:bCs/>
          <w:sz w:val="22"/>
          <w:szCs w:val="22"/>
        </w:rPr>
      </w:pPr>
      <w:r w:rsidRPr="00C467AD">
        <w:rPr>
          <w:b/>
          <w:bCs/>
          <w:sz w:val="22"/>
          <w:szCs w:val="22"/>
        </w:rPr>
        <w:t>albo</w:t>
      </w:r>
    </w:p>
    <w:p w14:paraId="52DC2516" w14:textId="77777777" w:rsidR="00C33667" w:rsidRPr="00C467AD" w:rsidRDefault="00C33667" w:rsidP="00C33667">
      <w:pPr>
        <w:spacing w:after="40"/>
        <w:ind w:left="709"/>
        <w:jc w:val="both"/>
        <w:rPr>
          <w:sz w:val="22"/>
          <w:szCs w:val="22"/>
        </w:rPr>
      </w:pPr>
      <w:r w:rsidRPr="00C467AD">
        <w:rPr>
          <w:sz w:val="22"/>
          <w:szCs w:val="22"/>
        </w:rPr>
        <w:t>posiada upoważnienie lub autoryzację wystawioną przez Producenta maszyn/urządzeń, których przedmiot zamówienia dotyczy</w:t>
      </w:r>
    </w:p>
    <w:p w14:paraId="6287A1D8" w14:textId="77777777" w:rsidR="00C33667" w:rsidRPr="00DF07AE" w:rsidRDefault="00C33667" w:rsidP="00C33667">
      <w:pPr>
        <w:spacing w:after="40"/>
        <w:ind w:left="709"/>
        <w:jc w:val="both"/>
        <w:rPr>
          <w:b/>
          <w:bCs/>
          <w:sz w:val="22"/>
          <w:szCs w:val="22"/>
        </w:rPr>
      </w:pPr>
      <w:r w:rsidRPr="00DF07AE">
        <w:rPr>
          <w:b/>
          <w:bCs/>
          <w:sz w:val="22"/>
          <w:szCs w:val="22"/>
        </w:rPr>
        <w:t>albo</w:t>
      </w:r>
    </w:p>
    <w:p w14:paraId="0858C80B" w14:textId="7BF44CD6" w:rsidR="00C33667" w:rsidRPr="00DF07AE" w:rsidRDefault="00C33667" w:rsidP="00C33667">
      <w:pPr>
        <w:spacing w:after="40"/>
        <w:ind w:left="709"/>
        <w:jc w:val="both"/>
        <w:rPr>
          <w:sz w:val="22"/>
          <w:szCs w:val="22"/>
        </w:rPr>
      </w:pPr>
      <w:r w:rsidRPr="00DF07AE">
        <w:rPr>
          <w:bCs/>
          <w:iCs/>
          <w:sz w:val="22"/>
          <w:szCs w:val="22"/>
        </w:rPr>
        <w:lastRenderedPageBreak/>
        <w:t xml:space="preserve">posiada zaświadczenie niezależnego podmiotu zajmującego się poświadczaniem spełniania </w:t>
      </w:r>
      <w:r w:rsidRPr="00DF07AE">
        <w:rPr>
          <w:bCs/>
          <w:iCs/>
          <w:sz w:val="22"/>
          <w:szCs w:val="22"/>
        </w:rPr>
        <w:br/>
        <w:t>przez wykonawcę norm zarządzania jakością; Zamawiający uzna za potwierdzający spełnienie warunku certyfikat ISO z serii 9000 dla zakładu naprawczego Wykonawcy</w:t>
      </w:r>
      <w:r w:rsidR="00D56943">
        <w:rPr>
          <w:bCs/>
          <w:iCs/>
          <w:sz w:val="22"/>
          <w:szCs w:val="22"/>
        </w:rPr>
        <w:t>.</w:t>
      </w:r>
      <w:r w:rsidR="00280A3B" w:rsidRPr="00DF07AE">
        <w:rPr>
          <w:bCs/>
          <w:iCs/>
          <w:sz w:val="22"/>
          <w:szCs w:val="22"/>
        </w:rPr>
        <w:t xml:space="preserve"> </w:t>
      </w:r>
    </w:p>
    <w:p w14:paraId="54256F71" w14:textId="554DB87B" w:rsidR="00C33667" w:rsidRDefault="00C33667" w:rsidP="00C33667">
      <w:pPr>
        <w:widowControl w:val="0"/>
        <w:tabs>
          <w:tab w:val="left" w:pos="1134"/>
        </w:tabs>
        <w:adjustRightInd w:val="0"/>
        <w:ind w:left="1134"/>
        <w:jc w:val="both"/>
        <w:textAlignment w:val="baseline"/>
        <w:rPr>
          <w:sz w:val="22"/>
        </w:rPr>
      </w:pPr>
    </w:p>
    <w:p w14:paraId="3DAF5EFB" w14:textId="77777777" w:rsidR="00CE718E" w:rsidRPr="006E590A" w:rsidRDefault="00CE718E" w:rsidP="007B1486">
      <w:pPr>
        <w:pStyle w:val="Akapitzlist"/>
        <w:keepNext/>
        <w:numPr>
          <w:ilvl w:val="0"/>
          <w:numId w:val="21"/>
        </w:numPr>
        <w:snapToGrid w:val="0"/>
        <w:outlineLvl w:val="1"/>
        <w:rPr>
          <w:sz w:val="22"/>
          <w:szCs w:val="22"/>
        </w:rPr>
      </w:pPr>
      <w:bookmarkStart w:id="13" w:name="_Toc108336837"/>
      <w:bookmarkStart w:id="14" w:name="_Toc181008682"/>
      <w:r>
        <w:rPr>
          <w:b/>
          <w:bCs/>
          <w:szCs w:val="28"/>
        </w:rPr>
        <w:t>Wykonawcy występujący wspólnie (konsorcjum)</w:t>
      </w:r>
      <w:r w:rsidRPr="006E590A">
        <w:rPr>
          <w:b/>
          <w:bCs/>
          <w:szCs w:val="28"/>
        </w:rPr>
        <w:t>.</w:t>
      </w:r>
      <w:bookmarkEnd w:id="13"/>
      <w:bookmarkEnd w:id="14"/>
      <w:r w:rsidRPr="006E590A">
        <w:rPr>
          <w:b/>
          <w:bCs/>
          <w:szCs w:val="28"/>
        </w:rPr>
        <w:t xml:space="preserve"> </w:t>
      </w:r>
    </w:p>
    <w:p w14:paraId="0BDB97DB" w14:textId="77777777" w:rsidR="00CE718E" w:rsidRPr="003712F7" w:rsidRDefault="00CE718E" w:rsidP="007B1486">
      <w:pPr>
        <w:pStyle w:val="Akapitzlist"/>
        <w:numPr>
          <w:ilvl w:val="0"/>
          <w:numId w:val="28"/>
        </w:numPr>
        <w:ind w:left="357" w:hanging="357"/>
        <w:jc w:val="both"/>
        <w:rPr>
          <w:sz w:val="22"/>
          <w:szCs w:val="22"/>
        </w:rPr>
      </w:pPr>
      <w:r w:rsidRPr="003712F7">
        <w:rPr>
          <w:sz w:val="22"/>
          <w:szCs w:val="22"/>
        </w:rPr>
        <w:t>Wykonawcy mogą wspólnie ubiegać się o udzielenie zamówienia.</w:t>
      </w:r>
    </w:p>
    <w:p w14:paraId="025D69C7" w14:textId="0840311E" w:rsidR="00CE718E" w:rsidRPr="003712F7" w:rsidRDefault="00CE718E" w:rsidP="007B1486">
      <w:pPr>
        <w:pStyle w:val="Akapitzlist"/>
        <w:numPr>
          <w:ilvl w:val="0"/>
          <w:numId w:val="28"/>
        </w:numPr>
        <w:ind w:left="357" w:hanging="357"/>
        <w:jc w:val="both"/>
        <w:rPr>
          <w:sz w:val="22"/>
          <w:szCs w:val="22"/>
        </w:rPr>
      </w:pPr>
      <w:r w:rsidRPr="003712F7">
        <w:rPr>
          <w:sz w:val="22"/>
          <w:szCs w:val="22"/>
        </w:rPr>
        <w:t xml:space="preserve">Wykonawcy występujący wspólnie ustanawiają pełnomocnika do reprezentowania ich w postępowaniu </w:t>
      </w:r>
      <w:r w:rsidR="00367741">
        <w:rPr>
          <w:sz w:val="22"/>
          <w:szCs w:val="22"/>
        </w:rPr>
        <w:br/>
      </w:r>
      <w:r w:rsidRPr="003712F7">
        <w:rPr>
          <w:sz w:val="22"/>
          <w:szCs w:val="22"/>
        </w:rPr>
        <w:t>o udzielenie zamówienia albo reprezentowania ich w postępowaniu i zawarcia umowy w sprawie zamówienia.</w:t>
      </w:r>
    </w:p>
    <w:p w14:paraId="54AFBA21" w14:textId="77777777" w:rsidR="00CE718E" w:rsidRPr="003712F7" w:rsidRDefault="00CE718E" w:rsidP="007B1486">
      <w:pPr>
        <w:pStyle w:val="Akapitzlist"/>
        <w:numPr>
          <w:ilvl w:val="0"/>
          <w:numId w:val="28"/>
        </w:numPr>
        <w:ind w:left="357" w:hanging="357"/>
        <w:jc w:val="both"/>
        <w:rPr>
          <w:sz w:val="22"/>
          <w:szCs w:val="22"/>
        </w:rPr>
      </w:pPr>
      <w:r w:rsidRPr="003712F7">
        <w:rPr>
          <w:sz w:val="22"/>
          <w:szCs w:val="22"/>
        </w:rPr>
        <w:t>Wszelka korespondencja prowadzona będzie wyłącznie z pełnomocnikiem.</w:t>
      </w:r>
    </w:p>
    <w:p w14:paraId="74845EBA" w14:textId="77777777" w:rsidR="00CE718E" w:rsidRPr="003712F7" w:rsidRDefault="00CE718E" w:rsidP="007B1486">
      <w:pPr>
        <w:pStyle w:val="Akapitzlist"/>
        <w:numPr>
          <w:ilvl w:val="0"/>
          <w:numId w:val="28"/>
        </w:numPr>
        <w:ind w:left="357" w:hanging="357"/>
        <w:jc w:val="both"/>
        <w:rPr>
          <w:sz w:val="22"/>
          <w:szCs w:val="22"/>
        </w:rPr>
      </w:pPr>
      <w:r w:rsidRPr="003712F7">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532F524" w14:textId="4D6272F5" w:rsidR="00CE718E" w:rsidRPr="003712F7" w:rsidRDefault="00CE718E" w:rsidP="007B1486">
      <w:pPr>
        <w:pStyle w:val="Akapitzlist"/>
        <w:numPr>
          <w:ilvl w:val="0"/>
          <w:numId w:val="28"/>
        </w:numPr>
        <w:ind w:left="357" w:hanging="357"/>
        <w:jc w:val="both"/>
        <w:rPr>
          <w:sz w:val="22"/>
          <w:szCs w:val="22"/>
        </w:rPr>
      </w:pPr>
      <w:r w:rsidRPr="003712F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3712F7">
        <w:rPr>
          <w:color w:val="FF0000"/>
          <w:sz w:val="22"/>
          <w:szCs w:val="22"/>
        </w:rPr>
        <w:t xml:space="preserve"> </w:t>
      </w:r>
      <w:r w:rsidRPr="003712F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5EF32B63" w14:textId="77777777" w:rsidR="00CE718E" w:rsidRPr="003712F7" w:rsidRDefault="00CE718E" w:rsidP="007B1486">
      <w:pPr>
        <w:pStyle w:val="Akapitzlist"/>
        <w:numPr>
          <w:ilvl w:val="0"/>
          <w:numId w:val="28"/>
        </w:numPr>
        <w:ind w:left="357" w:hanging="357"/>
        <w:jc w:val="both"/>
        <w:rPr>
          <w:sz w:val="22"/>
          <w:szCs w:val="22"/>
        </w:rPr>
      </w:pPr>
      <w:r w:rsidRPr="003712F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1D44F7B" w14:textId="77777777" w:rsidR="00CE718E" w:rsidRPr="003712F7" w:rsidRDefault="00CE718E" w:rsidP="007B1486">
      <w:pPr>
        <w:pStyle w:val="Akapitzlist"/>
        <w:numPr>
          <w:ilvl w:val="0"/>
          <w:numId w:val="28"/>
        </w:numPr>
        <w:ind w:left="357" w:hanging="357"/>
        <w:jc w:val="both"/>
        <w:rPr>
          <w:sz w:val="22"/>
          <w:szCs w:val="22"/>
        </w:rPr>
      </w:pPr>
      <w:r w:rsidRPr="003712F7">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38F9E558" w14:textId="77777777" w:rsidR="00CE718E" w:rsidRPr="003712F7" w:rsidRDefault="00CE718E" w:rsidP="007B1486">
      <w:pPr>
        <w:pStyle w:val="Akapitzlist"/>
        <w:numPr>
          <w:ilvl w:val="0"/>
          <w:numId w:val="28"/>
        </w:numPr>
        <w:ind w:left="357" w:hanging="357"/>
        <w:jc w:val="both"/>
        <w:rPr>
          <w:sz w:val="22"/>
          <w:szCs w:val="22"/>
        </w:rPr>
      </w:pPr>
      <w:r w:rsidRPr="003712F7">
        <w:rPr>
          <w:sz w:val="22"/>
          <w:szCs w:val="22"/>
        </w:rPr>
        <w:t xml:space="preserve">Wykonawcy, którzy złożyli ofertę wspólną odpowiadają solidarnie za realizację zamówienia. </w:t>
      </w:r>
    </w:p>
    <w:p w14:paraId="65E03BA1" w14:textId="77777777" w:rsidR="00CE718E" w:rsidRPr="003712F7" w:rsidRDefault="00CE718E" w:rsidP="00CE718E">
      <w:pPr>
        <w:pStyle w:val="Akapitzlist"/>
        <w:ind w:left="340"/>
        <w:jc w:val="both"/>
        <w:rPr>
          <w:b/>
          <w:sz w:val="22"/>
          <w:szCs w:val="22"/>
        </w:rPr>
      </w:pPr>
    </w:p>
    <w:p w14:paraId="665C8772" w14:textId="77777777" w:rsidR="00CE718E" w:rsidRPr="006E590A" w:rsidRDefault="00CE718E" w:rsidP="007B1486">
      <w:pPr>
        <w:pStyle w:val="Akapitzlist"/>
        <w:keepNext/>
        <w:numPr>
          <w:ilvl w:val="0"/>
          <w:numId w:val="21"/>
        </w:numPr>
        <w:snapToGrid w:val="0"/>
        <w:outlineLvl w:val="1"/>
        <w:rPr>
          <w:sz w:val="22"/>
          <w:szCs w:val="22"/>
        </w:rPr>
      </w:pPr>
      <w:bookmarkStart w:id="15" w:name="_Toc108336838"/>
      <w:bookmarkStart w:id="16" w:name="_Toc181008683"/>
      <w:r>
        <w:rPr>
          <w:b/>
          <w:bCs/>
          <w:szCs w:val="28"/>
        </w:rPr>
        <w:t>Udostępnienie zasobów.</w:t>
      </w:r>
      <w:bookmarkEnd w:id="15"/>
      <w:bookmarkEnd w:id="16"/>
    </w:p>
    <w:p w14:paraId="06C51934" w14:textId="21A9011A" w:rsidR="00CE718E" w:rsidRPr="003712F7" w:rsidRDefault="00CE718E" w:rsidP="007B1486">
      <w:pPr>
        <w:pStyle w:val="Akapitzlist"/>
        <w:numPr>
          <w:ilvl w:val="0"/>
          <w:numId w:val="29"/>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2648BDF" w14:textId="77777777" w:rsidR="00CE718E" w:rsidRPr="003712F7" w:rsidRDefault="00CE718E" w:rsidP="007B1486">
      <w:pPr>
        <w:pStyle w:val="Akapitzlist"/>
        <w:numPr>
          <w:ilvl w:val="0"/>
          <w:numId w:val="29"/>
        </w:numPr>
        <w:jc w:val="both"/>
        <w:rPr>
          <w:sz w:val="22"/>
          <w:szCs w:val="22"/>
        </w:rPr>
      </w:pPr>
      <w:r w:rsidRPr="003712F7">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7656DBC0" w14:textId="77777777" w:rsidR="00CE718E" w:rsidRPr="003712F7" w:rsidRDefault="00CE718E" w:rsidP="007B1486">
      <w:pPr>
        <w:pStyle w:val="Akapitzlist"/>
        <w:numPr>
          <w:ilvl w:val="1"/>
          <w:numId w:val="29"/>
        </w:numPr>
        <w:jc w:val="both"/>
        <w:rPr>
          <w:sz w:val="22"/>
          <w:szCs w:val="22"/>
        </w:rPr>
      </w:pPr>
      <w:r w:rsidRPr="003712F7">
        <w:rPr>
          <w:sz w:val="22"/>
          <w:szCs w:val="22"/>
        </w:rPr>
        <w:t>zakres dostępnych Wykonawcy zasobów podmiotu udostępniającego zasoby,</w:t>
      </w:r>
    </w:p>
    <w:p w14:paraId="7D394A9C" w14:textId="77777777" w:rsidR="00CE718E" w:rsidRPr="003712F7" w:rsidRDefault="00CE718E" w:rsidP="007B1486">
      <w:pPr>
        <w:pStyle w:val="Akapitzlist"/>
        <w:numPr>
          <w:ilvl w:val="1"/>
          <w:numId w:val="29"/>
        </w:numPr>
        <w:jc w:val="both"/>
        <w:rPr>
          <w:color w:val="0070C0"/>
          <w:sz w:val="22"/>
          <w:szCs w:val="22"/>
        </w:rPr>
      </w:pPr>
      <w:r w:rsidRPr="003712F7">
        <w:rPr>
          <w:sz w:val="22"/>
          <w:szCs w:val="22"/>
        </w:rPr>
        <w:t xml:space="preserve">sposób i okres udostępnienia Wykonawcy i wykorzystania przez niego zasobów podmiotu udostępniającego te zasoby przy wykonywaniu zamówienia, </w:t>
      </w:r>
    </w:p>
    <w:p w14:paraId="19F0383D" w14:textId="77777777" w:rsidR="00CE718E" w:rsidRPr="003712F7" w:rsidRDefault="00CE718E" w:rsidP="007B1486">
      <w:pPr>
        <w:pStyle w:val="Akapitzlist"/>
        <w:numPr>
          <w:ilvl w:val="1"/>
          <w:numId w:val="29"/>
        </w:numPr>
        <w:jc w:val="both"/>
        <w:rPr>
          <w:sz w:val="22"/>
          <w:szCs w:val="22"/>
        </w:rPr>
      </w:pPr>
      <w:r w:rsidRPr="003712F7">
        <w:rPr>
          <w:sz w:val="22"/>
          <w:szCs w:val="22"/>
        </w:rPr>
        <w:t xml:space="preserve">czy i w jakim zakresie podmiot udostępniający zasoby zrealizuje usługi, których dotyczą zdolności techniczne i zawodowe. </w:t>
      </w:r>
    </w:p>
    <w:p w14:paraId="2FAA2F7D" w14:textId="77777777" w:rsidR="00CE718E" w:rsidRPr="003712F7" w:rsidRDefault="00CE718E" w:rsidP="007B1486">
      <w:pPr>
        <w:pStyle w:val="Akapitzlist"/>
        <w:numPr>
          <w:ilvl w:val="0"/>
          <w:numId w:val="29"/>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2EEC9226" w14:textId="77777777" w:rsidR="00CE718E" w:rsidRPr="003712F7" w:rsidRDefault="00CE718E" w:rsidP="007B1486">
      <w:pPr>
        <w:pStyle w:val="Akapitzlist"/>
        <w:numPr>
          <w:ilvl w:val="0"/>
          <w:numId w:val="29"/>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040E190A" w14:textId="77777777" w:rsidR="00CE718E" w:rsidRPr="00A469E8" w:rsidRDefault="00CE718E" w:rsidP="00CE718E">
      <w:pPr>
        <w:pStyle w:val="Akapitzlist"/>
        <w:ind w:left="340"/>
        <w:jc w:val="both"/>
        <w:rPr>
          <w:b/>
          <w:sz w:val="22"/>
          <w:szCs w:val="22"/>
        </w:rPr>
      </w:pPr>
    </w:p>
    <w:p w14:paraId="2BE33D18" w14:textId="77777777" w:rsidR="00CE718E" w:rsidRPr="00A9352B" w:rsidRDefault="00CE718E" w:rsidP="007B1486">
      <w:pPr>
        <w:pStyle w:val="Akapitzlist"/>
        <w:keepNext/>
        <w:numPr>
          <w:ilvl w:val="0"/>
          <w:numId w:val="21"/>
        </w:numPr>
        <w:snapToGrid w:val="0"/>
        <w:outlineLvl w:val="1"/>
        <w:rPr>
          <w:sz w:val="22"/>
          <w:szCs w:val="22"/>
        </w:rPr>
      </w:pPr>
      <w:bookmarkStart w:id="17" w:name="_Toc108336839"/>
      <w:bookmarkStart w:id="18" w:name="_Toc181008684"/>
      <w:r>
        <w:rPr>
          <w:b/>
          <w:bCs/>
          <w:szCs w:val="28"/>
        </w:rPr>
        <w:t>Podmiotowe środki dowodowe.</w:t>
      </w:r>
      <w:bookmarkEnd w:id="17"/>
      <w:bookmarkEnd w:id="18"/>
    </w:p>
    <w:p w14:paraId="47AB9EDB" w14:textId="77777777" w:rsidR="00CE718E" w:rsidRPr="00A9352B" w:rsidRDefault="00CE718E" w:rsidP="007B1486">
      <w:pPr>
        <w:pStyle w:val="Akapitzlist"/>
        <w:numPr>
          <w:ilvl w:val="0"/>
          <w:numId w:val="30"/>
        </w:numPr>
        <w:ind w:left="360" w:hanging="360"/>
        <w:jc w:val="both"/>
        <w:rPr>
          <w:bCs/>
          <w:iCs/>
          <w:sz w:val="22"/>
          <w:szCs w:val="22"/>
        </w:rPr>
      </w:pPr>
      <w:r w:rsidRPr="00A9352B">
        <w:rPr>
          <w:bCs/>
          <w:iCs/>
          <w:sz w:val="22"/>
          <w:szCs w:val="22"/>
        </w:rPr>
        <w:t>Zamawiający wymaga złożenia oświadczenia o niepodleganiu wykluczeniu i spełnieniu warunków udziału w postępowaniu oraz podmiotowych środków dowodowych wskazanych w ust. 2 poniżej przez:</w:t>
      </w:r>
    </w:p>
    <w:p w14:paraId="1DFA08EF" w14:textId="77777777" w:rsidR="00CE718E" w:rsidRPr="00A9352B" w:rsidRDefault="00CE718E" w:rsidP="007B1486">
      <w:pPr>
        <w:pStyle w:val="Akapitzlist"/>
        <w:numPr>
          <w:ilvl w:val="1"/>
          <w:numId w:val="30"/>
        </w:numPr>
        <w:ind w:left="567" w:hanging="283"/>
        <w:jc w:val="both"/>
        <w:rPr>
          <w:bCs/>
          <w:iCs/>
          <w:sz w:val="22"/>
          <w:szCs w:val="22"/>
        </w:rPr>
      </w:pPr>
      <w:r w:rsidRPr="00A9352B">
        <w:rPr>
          <w:bCs/>
          <w:iCs/>
          <w:sz w:val="22"/>
          <w:szCs w:val="22"/>
        </w:rPr>
        <w:t xml:space="preserve">Wykonawcę, </w:t>
      </w:r>
    </w:p>
    <w:p w14:paraId="1C357658" w14:textId="4BD99EA5" w:rsidR="00CE718E" w:rsidRPr="00A9352B" w:rsidRDefault="00CE718E" w:rsidP="007B1486">
      <w:pPr>
        <w:pStyle w:val="Akapitzlist"/>
        <w:numPr>
          <w:ilvl w:val="1"/>
          <w:numId w:val="30"/>
        </w:numPr>
        <w:ind w:left="567" w:hanging="283"/>
        <w:jc w:val="both"/>
        <w:rPr>
          <w:bCs/>
          <w:iCs/>
          <w:sz w:val="22"/>
          <w:szCs w:val="22"/>
        </w:rPr>
      </w:pPr>
      <w:r w:rsidRPr="00A9352B">
        <w:rPr>
          <w:bCs/>
          <w:iCs/>
          <w:sz w:val="22"/>
          <w:szCs w:val="22"/>
        </w:rPr>
        <w:lastRenderedPageBreak/>
        <w:t xml:space="preserve">w przypadku Wykonawców ubiegających się wspólnie o udzielenie zamówienia – przez każdego </w:t>
      </w:r>
      <w:r w:rsidR="00EC3125">
        <w:rPr>
          <w:bCs/>
          <w:iCs/>
          <w:sz w:val="22"/>
          <w:szCs w:val="22"/>
        </w:rPr>
        <w:br/>
      </w:r>
      <w:r w:rsidRPr="00A9352B">
        <w:rPr>
          <w:bCs/>
          <w:iCs/>
          <w:sz w:val="22"/>
          <w:szCs w:val="22"/>
        </w:rPr>
        <w:t>z Wykonawców</w:t>
      </w:r>
      <w:r w:rsidR="00367741">
        <w:rPr>
          <w:bCs/>
          <w:iCs/>
          <w:sz w:val="22"/>
          <w:szCs w:val="22"/>
        </w:rPr>
        <w:t>,</w:t>
      </w:r>
    </w:p>
    <w:p w14:paraId="4A09C651" w14:textId="77777777" w:rsidR="00CE718E" w:rsidRPr="00A9352B" w:rsidRDefault="00CE718E" w:rsidP="007B1486">
      <w:pPr>
        <w:pStyle w:val="Akapitzlist"/>
        <w:numPr>
          <w:ilvl w:val="1"/>
          <w:numId w:val="30"/>
        </w:numPr>
        <w:ind w:left="567" w:hanging="283"/>
        <w:jc w:val="both"/>
        <w:rPr>
          <w:bCs/>
          <w:iCs/>
          <w:sz w:val="22"/>
          <w:szCs w:val="22"/>
        </w:rPr>
      </w:pPr>
      <w:r w:rsidRPr="00A9352B">
        <w:rPr>
          <w:bCs/>
          <w:iCs/>
          <w:sz w:val="22"/>
          <w:szCs w:val="22"/>
        </w:rPr>
        <w:t>w przypadku polegania na udostępnionych zasobach – przez podmiot udostępniający zasoby.</w:t>
      </w:r>
    </w:p>
    <w:p w14:paraId="7409DBAD" w14:textId="77777777" w:rsidR="00CE718E" w:rsidRPr="00A9352B" w:rsidRDefault="00CE718E" w:rsidP="007B1486">
      <w:pPr>
        <w:pStyle w:val="Akapitzlist"/>
        <w:numPr>
          <w:ilvl w:val="0"/>
          <w:numId w:val="30"/>
        </w:numPr>
        <w:ind w:left="360" w:hanging="360"/>
        <w:jc w:val="both"/>
        <w:rPr>
          <w:bCs/>
          <w:iCs/>
          <w:sz w:val="22"/>
          <w:szCs w:val="22"/>
        </w:rPr>
      </w:pPr>
      <w:r w:rsidRPr="00A9352B">
        <w:rPr>
          <w:bCs/>
          <w:iCs/>
          <w:sz w:val="22"/>
          <w:szCs w:val="22"/>
        </w:rPr>
        <w:t xml:space="preserve">W celu potwierdzenia braku podstaw do wykluczenia Zamawiający wymaga złożenia: </w:t>
      </w:r>
    </w:p>
    <w:p w14:paraId="393D7C47" w14:textId="6B8831CE" w:rsidR="00CE718E" w:rsidRPr="00EC3125" w:rsidRDefault="00CE718E" w:rsidP="007B1486">
      <w:pPr>
        <w:pStyle w:val="Akapitzlist"/>
        <w:numPr>
          <w:ilvl w:val="1"/>
          <w:numId w:val="30"/>
        </w:numPr>
        <w:jc w:val="both"/>
        <w:rPr>
          <w:bCs/>
          <w:iCs/>
          <w:strike/>
          <w:sz w:val="22"/>
          <w:szCs w:val="22"/>
        </w:rPr>
      </w:pPr>
      <w:r w:rsidRPr="00EC3125">
        <w:rPr>
          <w:bCs/>
          <w:iCs/>
          <w:sz w:val="22"/>
          <w:szCs w:val="22"/>
        </w:rPr>
        <w:t xml:space="preserve">oświadczenia o niepodleganiu wykluczeniu i spełnieniu warunków udziału w postępowaniu na druku </w:t>
      </w:r>
      <w:r w:rsidRPr="00EC3125">
        <w:rPr>
          <w:b/>
          <w:iCs/>
          <w:sz w:val="22"/>
          <w:szCs w:val="22"/>
        </w:rPr>
        <w:t>Formularza Ofertowego</w:t>
      </w:r>
      <w:r w:rsidRPr="00EC3125">
        <w:rPr>
          <w:bCs/>
          <w:iCs/>
          <w:sz w:val="22"/>
          <w:szCs w:val="22"/>
        </w:rPr>
        <w:t xml:space="preserve">. W przypadku Wykonawców wspólnie ubiegających się o zamówienie, oświadczenie składa każdy z Wykonawców, zgodnie ze wzorem stanowiącym </w:t>
      </w:r>
      <w:r w:rsidRPr="00EC3125">
        <w:rPr>
          <w:b/>
          <w:iCs/>
          <w:sz w:val="22"/>
          <w:szCs w:val="22"/>
        </w:rPr>
        <w:t xml:space="preserve">Załącznik nr </w:t>
      </w:r>
      <w:r w:rsidR="000C2F9B">
        <w:rPr>
          <w:b/>
          <w:iCs/>
          <w:sz w:val="22"/>
          <w:szCs w:val="22"/>
        </w:rPr>
        <w:t>4</w:t>
      </w:r>
      <w:r w:rsidRPr="00EC3125">
        <w:rPr>
          <w:b/>
          <w:iCs/>
          <w:sz w:val="22"/>
          <w:szCs w:val="22"/>
        </w:rPr>
        <w:t xml:space="preserve"> </w:t>
      </w:r>
      <w:r w:rsidRPr="00EC3125">
        <w:rPr>
          <w:b/>
          <w:iCs/>
          <w:sz w:val="22"/>
          <w:szCs w:val="22"/>
        </w:rPr>
        <w:br/>
        <w:t>do SWZ</w:t>
      </w:r>
      <w:r w:rsidR="003A32B7">
        <w:rPr>
          <w:b/>
          <w:iCs/>
          <w:sz w:val="22"/>
          <w:szCs w:val="22"/>
        </w:rPr>
        <w:t>;</w:t>
      </w:r>
    </w:p>
    <w:p w14:paraId="06D57029" w14:textId="1702C3B2" w:rsidR="00CE718E" w:rsidRPr="00EC3125" w:rsidRDefault="00CE718E" w:rsidP="007B1486">
      <w:pPr>
        <w:pStyle w:val="Akapitzlist"/>
        <w:numPr>
          <w:ilvl w:val="1"/>
          <w:numId w:val="30"/>
        </w:numPr>
        <w:jc w:val="both"/>
        <w:rPr>
          <w:b/>
          <w:iCs/>
          <w:sz w:val="22"/>
          <w:szCs w:val="22"/>
        </w:rPr>
      </w:pPr>
      <w:r w:rsidRPr="00EC3125">
        <w:rPr>
          <w:bCs/>
          <w:iCs/>
          <w:sz w:val="22"/>
          <w:szCs w:val="22"/>
        </w:rPr>
        <w:t xml:space="preserve">oświadczenia Wykonawcy, w zakresie § 41 ust. 1 pkt 2) Regulaminu, o braku przynależności do tej samej grupy kapitałowej w rozumieniu ustawy z dnia 16 lutego 2007r. o ochronie konkurencji </w:t>
      </w:r>
      <w:r w:rsidRPr="00EC3125">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EC3125">
        <w:rPr>
          <w:b/>
          <w:iCs/>
          <w:sz w:val="22"/>
          <w:szCs w:val="22"/>
        </w:rPr>
        <w:t xml:space="preserve">Załącznik nr </w:t>
      </w:r>
      <w:r w:rsidR="000C2F9B">
        <w:rPr>
          <w:b/>
          <w:iCs/>
          <w:sz w:val="22"/>
          <w:szCs w:val="22"/>
        </w:rPr>
        <w:t>7</w:t>
      </w:r>
      <w:r w:rsidRPr="00EC3125">
        <w:rPr>
          <w:b/>
          <w:iCs/>
          <w:sz w:val="22"/>
          <w:szCs w:val="22"/>
        </w:rPr>
        <w:t xml:space="preserve"> do SWZ;</w:t>
      </w:r>
    </w:p>
    <w:p w14:paraId="453C897F" w14:textId="77777777" w:rsidR="00CE718E" w:rsidRPr="00EC3125" w:rsidRDefault="00CE718E" w:rsidP="007B1486">
      <w:pPr>
        <w:pStyle w:val="Akapitzlist"/>
        <w:numPr>
          <w:ilvl w:val="1"/>
          <w:numId w:val="30"/>
        </w:numPr>
        <w:jc w:val="both"/>
        <w:rPr>
          <w:bCs/>
          <w:iCs/>
          <w:sz w:val="22"/>
          <w:szCs w:val="22"/>
        </w:rPr>
      </w:pPr>
      <w:r w:rsidRPr="00EC3125">
        <w:rPr>
          <w:bCs/>
          <w:iCs/>
          <w:sz w:val="22"/>
          <w:szCs w:val="22"/>
        </w:rPr>
        <w:t xml:space="preserve">zaświadczenia właściwego naczelnika urzędu skarbowego potwierdzającego, że Wykonawca </w:t>
      </w:r>
      <w:r w:rsidRPr="00EC3125">
        <w:rPr>
          <w:bCs/>
          <w:iCs/>
          <w:sz w:val="22"/>
          <w:szCs w:val="22"/>
        </w:rPr>
        <w:br/>
        <w:t xml:space="preserve">nie zalega z opłacaniem podatków i opłat, w zakresie § 41 ust. 1 pkt 4) Regulaminu, wystawionego </w:t>
      </w:r>
      <w:r w:rsidRPr="00EC3125">
        <w:rPr>
          <w:bCs/>
          <w:iCs/>
          <w:sz w:val="22"/>
          <w:szCs w:val="22"/>
        </w:rPr>
        <w:br/>
        <w:t xml:space="preserve">nie wcześniej niż 3 miesiące przed jego złożeniem. W przypadku zalegania z opłacaniem podatków </w:t>
      </w:r>
      <w:r w:rsidRPr="00EC3125">
        <w:rPr>
          <w:bCs/>
          <w:iCs/>
          <w:sz w:val="22"/>
          <w:szCs w:val="22"/>
        </w:rPr>
        <w:br/>
        <w:t xml:space="preserve">lub opłat -  dokumentów potwierdzających, że odpowiednio przed upływem terminu składania ofert Wykonawca dokonał płatności należnych podatków lub opłat wraz z odsetkami lub grzywnami </w:t>
      </w:r>
      <w:r w:rsidRPr="00EC3125">
        <w:rPr>
          <w:bCs/>
          <w:iCs/>
          <w:sz w:val="22"/>
          <w:szCs w:val="22"/>
        </w:rPr>
        <w:br/>
        <w:t>lub  zawarł wiążące porozumienie w sprawie spłat tych należności;</w:t>
      </w:r>
    </w:p>
    <w:p w14:paraId="3E73943E" w14:textId="25235F76" w:rsidR="00CE718E" w:rsidRPr="00EC3125" w:rsidRDefault="00CE718E" w:rsidP="007B1486">
      <w:pPr>
        <w:pStyle w:val="Akapitzlist"/>
        <w:numPr>
          <w:ilvl w:val="1"/>
          <w:numId w:val="30"/>
        </w:numPr>
        <w:jc w:val="both"/>
        <w:rPr>
          <w:bCs/>
          <w:iCs/>
          <w:sz w:val="22"/>
          <w:szCs w:val="22"/>
        </w:rPr>
      </w:pPr>
      <w:r w:rsidRPr="00EC3125">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Pr="00EC3125">
        <w:rPr>
          <w:bCs/>
          <w:iCs/>
          <w:sz w:val="22"/>
          <w:szCs w:val="22"/>
        </w:rPr>
        <w:b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EC3125">
        <w:rPr>
          <w:bCs/>
          <w:iCs/>
          <w:sz w:val="22"/>
          <w:szCs w:val="22"/>
        </w:rPr>
        <w:t>;</w:t>
      </w:r>
    </w:p>
    <w:p w14:paraId="730AF6D2" w14:textId="41BD806A" w:rsidR="00CE718E" w:rsidRPr="00EC3125" w:rsidRDefault="00CE718E" w:rsidP="007B1486">
      <w:pPr>
        <w:pStyle w:val="Akapitzlist"/>
        <w:numPr>
          <w:ilvl w:val="1"/>
          <w:numId w:val="30"/>
        </w:numPr>
        <w:jc w:val="both"/>
        <w:rPr>
          <w:bCs/>
          <w:iCs/>
          <w:strike/>
          <w:sz w:val="22"/>
          <w:szCs w:val="22"/>
        </w:rPr>
      </w:pPr>
      <w:r w:rsidRPr="00EC3125">
        <w:rPr>
          <w:bCs/>
          <w:iCs/>
          <w:sz w:val="22"/>
          <w:szCs w:val="22"/>
        </w:rPr>
        <w:t xml:space="preserve">odpisu lub informacji z Krajowego Rejestru Sądowego lub z Centralnej Ewidencji </w:t>
      </w:r>
      <w:r w:rsidRPr="00EC3125">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EC3125">
        <w:rPr>
          <w:bCs/>
          <w:iCs/>
          <w:sz w:val="22"/>
          <w:szCs w:val="22"/>
        </w:rPr>
        <w:t>;</w:t>
      </w:r>
    </w:p>
    <w:p w14:paraId="086A7BDF" w14:textId="4ADE502D" w:rsidR="00CE718E" w:rsidRPr="00F4071F" w:rsidRDefault="00CE718E" w:rsidP="007B1486">
      <w:pPr>
        <w:pStyle w:val="Akapitzlist"/>
        <w:numPr>
          <w:ilvl w:val="1"/>
          <w:numId w:val="30"/>
        </w:numPr>
        <w:ind w:left="567" w:hanging="283"/>
        <w:jc w:val="both"/>
        <w:rPr>
          <w:bCs/>
          <w:iCs/>
          <w:strike/>
          <w:sz w:val="22"/>
          <w:szCs w:val="22"/>
        </w:rPr>
      </w:pPr>
      <w:r w:rsidRPr="00EC3125">
        <w:rPr>
          <w:sz w:val="22"/>
          <w:szCs w:val="22"/>
        </w:rPr>
        <w:t>oświadczenia w zakresie niepodlegania wykluczeniu z postępowania</w:t>
      </w:r>
      <w:r w:rsidRPr="00A9352B">
        <w:rPr>
          <w:sz w:val="22"/>
          <w:szCs w:val="22"/>
        </w:rPr>
        <w:t xml:space="preserve"> na podstawie przesłanek wskazanych w części V, ust. 2 pkt 1 SWZ, zgodnie z </w:t>
      </w:r>
      <w:r w:rsidRPr="00F4071F">
        <w:rPr>
          <w:b/>
          <w:bCs/>
          <w:iCs/>
          <w:sz w:val="22"/>
          <w:szCs w:val="22"/>
        </w:rPr>
        <w:t xml:space="preserve">Załącznikiem nr </w:t>
      </w:r>
      <w:r w:rsidR="003A32B7" w:rsidRPr="00F4071F">
        <w:rPr>
          <w:b/>
          <w:bCs/>
          <w:iCs/>
          <w:sz w:val="22"/>
          <w:szCs w:val="22"/>
        </w:rPr>
        <w:t>4</w:t>
      </w:r>
      <w:r w:rsidRPr="00F4071F">
        <w:rPr>
          <w:b/>
          <w:bCs/>
          <w:iCs/>
          <w:sz w:val="22"/>
          <w:szCs w:val="22"/>
        </w:rPr>
        <w:t xml:space="preserve"> </w:t>
      </w:r>
      <w:r w:rsidRPr="00F4071F">
        <w:rPr>
          <w:b/>
          <w:bCs/>
          <w:sz w:val="22"/>
          <w:szCs w:val="22"/>
        </w:rPr>
        <w:t>do SWZ</w:t>
      </w:r>
      <w:r w:rsidRPr="00F4071F">
        <w:rPr>
          <w:sz w:val="22"/>
          <w:szCs w:val="22"/>
        </w:rPr>
        <w:t>.</w:t>
      </w:r>
      <w:r w:rsidRPr="00A9352B">
        <w:rPr>
          <w:bCs/>
          <w:iCs/>
          <w:sz w:val="22"/>
          <w:szCs w:val="22"/>
        </w:rPr>
        <w:t xml:space="preserve"> </w:t>
      </w:r>
    </w:p>
    <w:p w14:paraId="4F6235BB" w14:textId="1CFB980F" w:rsidR="00CE718E" w:rsidRPr="00F4071F" w:rsidRDefault="00CE718E" w:rsidP="007B1486">
      <w:pPr>
        <w:pStyle w:val="Akapitzlist"/>
        <w:numPr>
          <w:ilvl w:val="0"/>
          <w:numId w:val="30"/>
        </w:numPr>
        <w:ind w:left="360" w:hanging="360"/>
        <w:contextualSpacing/>
        <w:jc w:val="both"/>
        <w:rPr>
          <w:b/>
          <w:iCs/>
          <w:sz w:val="22"/>
          <w:szCs w:val="22"/>
        </w:rPr>
      </w:pPr>
      <w:bookmarkStart w:id="19" w:name="_Hlk102548967"/>
      <w:r w:rsidRPr="00A9352B">
        <w:rPr>
          <w:iCs/>
          <w:sz w:val="22"/>
          <w:szCs w:val="22"/>
        </w:rPr>
        <w:t xml:space="preserve">Złożenie oferty jest równoznaczne z potwierdzeniem, że Wykonawca nie podlega wykluczeniu </w:t>
      </w:r>
      <w:r>
        <w:rPr>
          <w:iCs/>
          <w:sz w:val="22"/>
          <w:szCs w:val="22"/>
        </w:rPr>
        <w:br/>
      </w:r>
      <w:r w:rsidRPr="00A9352B">
        <w:rPr>
          <w:iCs/>
          <w:sz w:val="22"/>
          <w:szCs w:val="22"/>
        </w:rPr>
        <w:t xml:space="preserve">z postępowania na podstawie </w:t>
      </w:r>
      <w:r w:rsidRPr="00A9352B">
        <w:rPr>
          <w:sz w:val="22"/>
          <w:szCs w:val="22"/>
        </w:rPr>
        <w:t xml:space="preserve">art. 7 ust. 1 ustawy z dnia 13 kwietnia 2022 r. </w:t>
      </w:r>
      <w:bookmarkEnd w:id="19"/>
      <w:r w:rsidRPr="00A9352B">
        <w:rPr>
          <w:sz w:val="22"/>
          <w:szCs w:val="22"/>
        </w:rPr>
        <w:t>o szczególnych rozwiązaniach w zakresie przeciwdziałania wspieraniu agresji na Ukrainę oraz służących ochronie bezpieczeństwa narodowego oraz rozporządzenia (UE) 2022/576.</w:t>
      </w:r>
    </w:p>
    <w:p w14:paraId="05B42054" w14:textId="77777777" w:rsidR="00CE718E" w:rsidRPr="00A9352B" w:rsidRDefault="00CE718E" w:rsidP="007B1486">
      <w:pPr>
        <w:pStyle w:val="Akapitzlist"/>
        <w:numPr>
          <w:ilvl w:val="0"/>
          <w:numId w:val="30"/>
        </w:numPr>
        <w:ind w:left="360" w:hanging="360"/>
        <w:contextualSpacing/>
        <w:jc w:val="both"/>
        <w:rPr>
          <w:b/>
          <w:iCs/>
          <w:sz w:val="22"/>
          <w:szCs w:val="22"/>
        </w:rPr>
      </w:pPr>
      <w:bookmarkStart w:id="20" w:name="_Hlk102549026"/>
      <w:r w:rsidRPr="00A9352B">
        <w:rPr>
          <w:bCs/>
          <w:iCs/>
          <w:sz w:val="22"/>
          <w:szCs w:val="22"/>
        </w:rPr>
        <w:t xml:space="preserve">Zamawiający zastrzega sobie prawo weryfikacji braku podstaw do wykluczenia w oparciu o </w:t>
      </w:r>
      <w:r w:rsidRPr="00A9352B">
        <w:rPr>
          <w:sz w:val="22"/>
          <w:szCs w:val="22"/>
        </w:rPr>
        <w:t>art. 7 ust. 1 ustawy z dnia 13 kwietnia 2022 r.</w:t>
      </w:r>
      <w:bookmarkEnd w:id="20"/>
      <w:r w:rsidRPr="00A9352B">
        <w:rPr>
          <w:sz w:val="22"/>
          <w:szCs w:val="22"/>
        </w:rPr>
        <w:t xml:space="preserve"> o szczególnych rozwiązaniach w zakresie przeciwdziałania wspieraniu agresji na Ukrainę oraz służących ochronie bezpieczeństwa narodowego oraz rozporządzenie (UE) 2022/576 w dostępnych rejestrach.</w:t>
      </w:r>
    </w:p>
    <w:p w14:paraId="6A48DE60" w14:textId="77777777" w:rsidR="00CE718E" w:rsidRPr="00A9352B" w:rsidRDefault="00CE718E" w:rsidP="007B1486">
      <w:pPr>
        <w:pStyle w:val="Akapitzlist"/>
        <w:numPr>
          <w:ilvl w:val="0"/>
          <w:numId w:val="30"/>
        </w:numPr>
        <w:ind w:left="360" w:hanging="360"/>
        <w:jc w:val="both"/>
        <w:rPr>
          <w:bCs/>
          <w:iCs/>
          <w:sz w:val="22"/>
          <w:szCs w:val="22"/>
        </w:rPr>
      </w:pPr>
      <w:r w:rsidRPr="00A9352B">
        <w:rPr>
          <w:bCs/>
          <w:iCs/>
          <w:sz w:val="22"/>
          <w:szCs w:val="22"/>
        </w:rPr>
        <w:t>Jeżeli Wykonawca ma siedzibę lub miejsce zamieszkania poza granicami Rzeczypospolitej Polskiej:</w:t>
      </w:r>
    </w:p>
    <w:p w14:paraId="0887FAFF" w14:textId="18297FAE" w:rsidR="00CE718E" w:rsidRPr="00A9352B" w:rsidRDefault="00CE718E" w:rsidP="007B1486">
      <w:pPr>
        <w:pStyle w:val="Akapitzlist"/>
        <w:numPr>
          <w:ilvl w:val="1"/>
          <w:numId w:val="30"/>
        </w:numPr>
        <w:ind w:left="567" w:hanging="283"/>
        <w:jc w:val="both"/>
        <w:rPr>
          <w:bCs/>
          <w:iCs/>
          <w:sz w:val="22"/>
          <w:szCs w:val="22"/>
        </w:rPr>
      </w:pPr>
      <w:r w:rsidRPr="00A9352B">
        <w:rPr>
          <w:bCs/>
          <w:iCs/>
          <w:sz w:val="22"/>
          <w:szCs w:val="22"/>
        </w:rPr>
        <w:t xml:space="preserve">zamiast zaświadczenia, o którym mowa w ust. 2 pkt 3), zaświadczenia albo innego dokumentu potwierdzającego, że Wykonawca nie zalega z opłacaniem podatków i opłat lub  składek </w:t>
      </w:r>
      <w:r>
        <w:rPr>
          <w:bCs/>
          <w:iCs/>
          <w:sz w:val="22"/>
          <w:szCs w:val="22"/>
        </w:rPr>
        <w:br/>
      </w:r>
      <w:r w:rsidRPr="00A9352B">
        <w:rPr>
          <w:bCs/>
          <w:iCs/>
          <w:sz w:val="22"/>
          <w:szCs w:val="22"/>
        </w:rPr>
        <w:t>na ubezpieczenia społeczne lub zdrowotne, o których mowa w ust 2 pkt 4), lub odpisu albo informacji z Krajowego Rejestru Sądowego lub z Centralnej Ewidencji i Informacji o Działalności Gospodarczej, o których mowa w ust. 2 pkt 5) – składa dokument lub dokumenty wystawione w</w:t>
      </w:r>
      <w:r w:rsidR="00DC597B">
        <w:rPr>
          <w:bCs/>
          <w:iCs/>
          <w:sz w:val="22"/>
          <w:szCs w:val="22"/>
        </w:rPr>
        <w:t> </w:t>
      </w:r>
      <w:r w:rsidRPr="00A9352B">
        <w:rPr>
          <w:bCs/>
          <w:iCs/>
          <w:sz w:val="22"/>
          <w:szCs w:val="22"/>
        </w:rPr>
        <w:t>kraju, w którym Wykonawca ma siedzibę lub miejsce zamieszkania, potwierdzające odpowiednio, że:</w:t>
      </w:r>
    </w:p>
    <w:p w14:paraId="63B4AE40" w14:textId="77777777" w:rsidR="00CE718E" w:rsidRPr="00A9352B" w:rsidRDefault="00CE718E" w:rsidP="007B1486">
      <w:pPr>
        <w:pStyle w:val="Akapitzlist"/>
        <w:numPr>
          <w:ilvl w:val="2"/>
          <w:numId w:val="30"/>
        </w:numPr>
        <w:jc w:val="both"/>
        <w:rPr>
          <w:bCs/>
          <w:iCs/>
          <w:sz w:val="22"/>
          <w:szCs w:val="22"/>
        </w:rPr>
      </w:pPr>
      <w:r w:rsidRPr="00A9352B">
        <w:rPr>
          <w:bCs/>
          <w:iCs/>
          <w:sz w:val="22"/>
          <w:szCs w:val="22"/>
        </w:rPr>
        <w:t>nie naruszył obowiązków dotyczących płatności podatków, opłat, lub składek na ubezpieczenie społeczne lub zdrowotne,</w:t>
      </w:r>
    </w:p>
    <w:p w14:paraId="258DAE22" w14:textId="77777777" w:rsidR="00CE718E" w:rsidRPr="00A9352B" w:rsidRDefault="00CE718E" w:rsidP="007B1486">
      <w:pPr>
        <w:pStyle w:val="Akapitzlist"/>
        <w:numPr>
          <w:ilvl w:val="2"/>
          <w:numId w:val="30"/>
        </w:numPr>
        <w:jc w:val="both"/>
        <w:rPr>
          <w:bCs/>
          <w:iCs/>
          <w:sz w:val="22"/>
          <w:szCs w:val="22"/>
        </w:rPr>
      </w:pPr>
      <w:r w:rsidRPr="00A9352B">
        <w:rPr>
          <w:bCs/>
          <w:iCs/>
          <w:sz w:val="22"/>
          <w:szCs w:val="22"/>
        </w:rPr>
        <w:t xml:space="preserve">nie otwarto jego likwidacji, nie ogłoszono upadłości, jego aktywami nie zarządza likwidator </w:t>
      </w:r>
      <w:r>
        <w:rPr>
          <w:bCs/>
          <w:iCs/>
          <w:sz w:val="22"/>
          <w:szCs w:val="22"/>
        </w:rPr>
        <w:br/>
      </w:r>
      <w:r w:rsidRPr="00A9352B">
        <w:rPr>
          <w:bCs/>
          <w:iCs/>
          <w:sz w:val="22"/>
          <w:szCs w:val="22"/>
        </w:rPr>
        <w:t>lub sąd, jego działalność gospodarcza nie jest zawieszona ani nie znajduje się on w innej tego rodzaju sytuacji wynikającej z podobnej procedury przewidzianej w przepisach miejsca wszczęcia tej procedury.</w:t>
      </w:r>
    </w:p>
    <w:p w14:paraId="0D121426" w14:textId="77777777" w:rsidR="00BB2BE3" w:rsidRDefault="00CE718E" w:rsidP="007B1486">
      <w:pPr>
        <w:pStyle w:val="Akapitzlist"/>
        <w:numPr>
          <w:ilvl w:val="1"/>
          <w:numId w:val="30"/>
        </w:numPr>
        <w:ind w:left="567" w:hanging="283"/>
        <w:jc w:val="both"/>
        <w:rPr>
          <w:bCs/>
          <w:iCs/>
          <w:sz w:val="22"/>
          <w:szCs w:val="22"/>
        </w:rPr>
      </w:pPr>
      <w:r w:rsidRPr="00A9352B">
        <w:rPr>
          <w:bCs/>
          <w:iCs/>
          <w:sz w:val="22"/>
          <w:szCs w:val="22"/>
        </w:rPr>
        <w:lastRenderedPageBreak/>
        <w:t>Dokumenty, o których mowa w pkt 1) powinny być wystawione nie wcześniej niż 3 miesiące przed ich złożeniem.</w:t>
      </w:r>
    </w:p>
    <w:p w14:paraId="7AA45E38" w14:textId="685B2E74" w:rsidR="00BB2BE3" w:rsidRPr="00A67692" w:rsidRDefault="00CE718E" w:rsidP="007B1486">
      <w:pPr>
        <w:pStyle w:val="Akapitzlist"/>
        <w:numPr>
          <w:ilvl w:val="1"/>
          <w:numId w:val="30"/>
        </w:numPr>
        <w:ind w:left="567" w:hanging="283"/>
        <w:jc w:val="both"/>
        <w:rPr>
          <w:bCs/>
          <w:iCs/>
          <w:sz w:val="22"/>
          <w:szCs w:val="22"/>
        </w:rPr>
      </w:pPr>
      <w:r w:rsidRPr="00BB2BE3">
        <w:rPr>
          <w:bCs/>
          <w:iCs/>
          <w:sz w:val="22"/>
          <w:szCs w:val="22"/>
        </w:rPr>
        <w:t xml:space="preserve">Jeżeli </w:t>
      </w:r>
      <w:r w:rsidR="00BB2BE3" w:rsidRPr="00A67692">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00BB2BE3" w:rsidRPr="00A67692">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BB2BE3" w:rsidRPr="00A67692">
        <w:rPr>
          <w:bCs/>
          <w:iCs/>
          <w:sz w:val="22"/>
          <w:szCs w:val="22"/>
        </w:rPr>
        <w:t xml:space="preserve"> Postanowienie pkt 2 stosuje się.</w:t>
      </w:r>
    </w:p>
    <w:p w14:paraId="016C9AA9" w14:textId="0EBF8D06" w:rsidR="00CE718E" w:rsidRDefault="00CE718E" w:rsidP="00BB2BE3">
      <w:pPr>
        <w:pStyle w:val="Akapitzlist"/>
        <w:ind w:left="567"/>
        <w:jc w:val="both"/>
        <w:rPr>
          <w:bCs/>
          <w:iCs/>
          <w:sz w:val="22"/>
          <w:szCs w:val="22"/>
        </w:rPr>
      </w:pPr>
    </w:p>
    <w:p w14:paraId="3E75EA1C" w14:textId="77777777" w:rsidR="00CE718E" w:rsidRDefault="00CE718E" w:rsidP="007B1486">
      <w:pPr>
        <w:pStyle w:val="Akapitzlist"/>
        <w:numPr>
          <w:ilvl w:val="0"/>
          <w:numId w:val="30"/>
        </w:numPr>
        <w:ind w:left="284" w:hanging="284"/>
        <w:jc w:val="both"/>
        <w:rPr>
          <w:bCs/>
          <w:iCs/>
          <w:sz w:val="22"/>
          <w:szCs w:val="22"/>
        </w:rPr>
      </w:pPr>
      <w:r w:rsidRPr="003712F7">
        <w:rPr>
          <w:bCs/>
          <w:iCs/>
          <w:sz w:val="22"/>
          <w:szCs w:val="22"/>
        </w:rPr>
        <w:t>W celu potwierdzenia spełnienia warunków udziału w postępowaniu Zamawiający wymaga złożenia:</w:t>
      </w:r>
    </w:p>
    <w:p w14:paraId="4CA30E29" w14:textId="296902D1" w:rsidR="00CE718E" w:rsidRPr="00746F3C" w:rsidRDefault="00CE718E" w:rsidP="007B1486">
      <w:pPr>
        <w:pStyle w:val="Akapitzlist"/>
        <w:numPr>
          <w:ilvl w:val="1"/>
          <w:numId w:val="30"/>
        </w:numPr>
        <w:spacing w:after="40"/>
        <w:ind w:hanging="218"/>
        <w:jc w:val="both"/>
        <w:rPr>
          <w:sz w:val="22"/>
          <w:szCs w:val="22"/>
        </w:rPr>
      </w:pPr>
      <w:r w:rsidRPr="00746F3C">
        <w:rPr>
          <w:sz w:val="22"/>
          <w:szCs w:val="22"/>
        </w:rPr>
        <w:t>Dla warunku żądania uprawnień niezbędnych do prowadzenia określonej działalności gospodarczej:</w:t>
      </w:r>
    </w:p>
    <w:p w14:paraId="455CC9E4" w14:textId="77777777" w:rsidR="00CE718E" w:rsidRPr="00746F3C" w:rsidRDefault="00CE718E" w:rsidP="00CE718E">
      <w:pPr>
        <w:ind w:left="1134"/>
        <w:jc w:val="both"/>
        <w:rPr>
          <w:b/>
          <w:sz w:val="10"/>
          <w:szCs w:val="10"/>
        </w:rPr>
      </w:pPr>
    </w:p>
    <w:p w14:paraId="13BA173B" w14:textId="2B8CC8B3" w:rsidR="00CE718E" w:rsidRPr="00746F3C" w:rsidRDefault="00CE718E" w:rsidP="00746F3C">
      <w:pPr>
        <w:pStyle w:val="Akapitzlist"/>
        <w:spacing w:after="40"/>
        <w:ind w:left="567"/>
        <w:jc w:val="both"/>
        <w:rPr>
          <w:sz w:val="22"/>
          <w:szCs w:val="22"/>
        </w:rPr>
      </w:pPr>
      <w:r w:rsidRPr="00746F3C">
        <w:rPr>
          <w:sz w:val="22"/>
          <w:szCs w:val="22"/>
        </w:rPr>
        <w:t>W odniesieniu do urządzeń zawierających fluorowane gazy cieplarniane oraz inne substancje zubożające warstwę ozonową (np. stacjonarnych urządzeń klimatyzacyjnych, chłodniczych albo systemów ochrony p.poż. albo rozdzielnic wysokiego napięcia):</w:t>
      </w:r>
    </w:p>
    <w:p w14:paraId="6519FF62" w14:textId="369B1EB1" w:rsidR="00CE718E" w:rsidRPr="00746F3C" w:rsidRDefault="00CE718E" w:rsidP="007B1486">
      <w:pPr>
        <w:numPr>
          <w:ilvl w:val="0"/>
          <w:numId w:val="18"/>
        </w:numPr>
        <w:spacing w:after="40"/>
        <w:jc w:val="both"/>
        <w:rPr>
          <w:sz w:val="22"/>
          <w:szCs w:val="22"/>
        </w:rPr>
      </w:pPr>
      <w:r w:rsidRPr="00746F3C">
        <w:rPr>
          <w:sz w:val="22"/>
          <w:szCs w:val="22"/>
        </w:rPr>
        <w:t xml:space="preserve">Certyfikatu dla przedsiębiorców o których mowa w art. 29 i art. 30 ustawy z 15 maja 2015 r. </w:t>
      </w:r>
      <w:r w:rsidR="00D26A4F" w:rsidRPr="00746F3C">
        <w:rPr>
          <w:sz w:val="22"/>
          <w:szCs w:val="22"/>
        </w:rPr>
        <w:br/>
      </w:r>
      <w:r w:rsidRPr="00746F3C">
        <w:rPr>
          <w:i/>
          <w:sz w:val="22"/>
          <w:szCs w:val="22"/>
        </w:rPr>
        <w:t>O substancjach zubożających warstwę ozonową oraz niektórych fluorowanych gazach cieplarnianych</w:t>
      </w:r>
      <w:r w:rsidR="007C727D" w:rsidRPr="00746F3C">
        <w:rPr>
          <w:sz w:val="22"/>
          <w:szCs w:val="22"/>
        </w:rPr>
        <w:t>.</w:t>
      </w:r>
    </w:p>
    <w:p w14:paraId="31674159" w14:textId="77777777" w:rsidR="00CE718E" w:rsidRPr="00D26A4F" w:rsidRDefault="00CE718E" w:rsidP="00CE718E">
      <w:pPr>
        <w:ind w:left="1134"/>
        <w:jc w:val="both"/>
        <w:rPr>
          <w:sz w:val="2"/>
          <w:szCs w:val="2"/>
          <w:highlight w:val="cyan"/>
        </w:rPr>
      </w:pPr>
    </w:p>
    <w:p w14:paraId="6142B8A4" w14:textId="5F7DB0E1" w:rsidR="00CE718E" w:rsidRPr="00AA647A" w:rsidRDefault="007C727D" w:rsidP="007B1486">
      <w:pPr>
        <w:pStyle w:val="Akapitzlist"/>
        <w:numPr>
          <w:ilvl w:val="1"/>
          <w:numId w:val="30"/>
        </w:numPr>
        <w:spacing w:after="40"/>
        <w:ind w:left="567" w:hanging="283"/>
        <w:jc w:val="both"/>
        <w:rPr>
          <w:sz w:val="22"/>
          <w:szCs w:val="22"/>
        </w:rPr>
      </w:pPr>
      <w:r>
        <w:rPr>
          <w:sz w:val="22"/>
          <w:szCs w:val="22"/>
        </w:rPr>
        <w:t>w zakresie</w:t>
      </w:r>
      <w:r w:rsidR="00CE718E">
        <w:rPr>
          <w:sz w:val="22"/>
          <w:szCs w:val="22"/>
        </w:rPr>
        <w:t xml:space="preserve"> zdolności technicznej lub zawodowej</w:t>
      </w:r>
      <w:r w:rsidR="00CE718E" w:rsidRPr="00AA647A">
        <w:rPr>
          <w:sz w:val="22"/>
          <w:szCs w:val="22"/>
        </w:rPr>
        <w:t>:</w:t>
      </w:r>
    </w:p>
    <w:p w14:paraId="57B24617" w14:textId="6D9B2FAD" w:rsidR="00CE718E" w:rsidRPr="00746F3C" w:rsidRDefault="00CE718E" w:rsidP="007C727D">
      <w:pPr>
        <w:spacing w:after="40"/>
        <w:ind w:left="567"/>
        <w:jc w:val="both"/>
        <w:rPr>
          <w:b/>
          <w:bCs/>
          <w:sz w:val="22"/>
          <w:szCs w:val="22"/>
        </w:rPr>
      </w:pPr>
      <w:r w:rsidRPr="00746F3C">
        <w:rPr>
          <w:sz w:val="22"/>
          <w:szCs w:val="22"/>
        </w:rPr>
        <w:t xml:space="preserve">wykazu usług wykonanych, a w przypadku świadczeń powtarzających się lub ciągłych również wykonywanych, w okresie ostatnich 3 lat, a jeżeli okres prowadzenia działalności jest krótszy – </w:t>
      </w:r>
      <w:r w:rsidRPr="00746F3C">
        <w:rPr>
          <w:sz w:val="22"/>
          <w:szCs w:val="22"/>
        </w:rPr>
        <w:br/>
        <w:t>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w:t>
      </w:r>
      <w:r w:rsidR="007C727D" w:rsidRPr="00746F3C">
        <w:rPr>
          <w:sz w:val="22"/>
          <w:szCs w:val="22"/>
        </w:rPr>
        <w:t>.</w:t>
      </w:r>
      <w:r w:rsidRPr="00746F3C">
        <w:rPr>
          <w:sz w:val="22"/>
          <w:szCs w:val="22"/>
        </w:rPr>
        <w:t xml:space="preserve"> Wzór wykazu stanowi </w:t>
      </w:r>
      <w:r w:rsidRPr="00746F3C">
        <w:rPr>
          <w:b/>
          <w:bCs/>
          <w:sz w:val="22"/>
          <w:szCs w:val="22"/>
        </w:rPr>
        <w:t xml:space="preserve">Załącznik nr </w:t>
      </w:r>
      <w:r w:rsidR="00725AF6" w:rsidRPr="00746F3C">
        <w:rPr>
          <w:b/>
          <w:bCs/>
          <w:sz w:val="22"/>
          <w:szCs w:val="22"/>
        </w:rPr>
        <w:t>3</w:t>
      </w:r>
      <w:r w:rsidRPr="00746F3C">
        <w:rPr>
          <w:b/>
          <w:bCs/>
          <w:sz w:val="22"/>
          <w:szCs w:val="22"/>
        </w:rPr>
        <w:t xml:space="preserve"> do SWZ</w:t>
      </w:r>
      <w:r w:rsidR="007C727D" w:rsidRPr="00746F3C">
        <w:rPr>
          <w:b/>
          <w:bCs/>
          <w:sz w:val="22"/>
          <w:szCs w:val="22"/>
        </w:rPr>
        <w:t>;</w:t>
      </w:r>
    </w:p>
    <w:p w14:paraId="6D37CA60" w14:textId="77777777" w:rsidR="00CE718E" w:rsidRPr="00746F3C" w:rsidRDefault="00CE718E" w:rsidP="007C727D">
      <w:pPr>
        <w:spacing w:after="40"/>
        <w:ind w:left="709" w:hanging="283"/>
        <w:jc w:val="both"/>
        <w:rPr>
          <w:b/>
          <w:bCs/>
          <w:sz w:val="22"/>
          <w:szCs w:val="22"/>
        </w:rPr>
      </w:pPr>
      <w:r w:rsidRPr="00746F3C">
        <w:rPr>
          <w:b/>
          <w:bCs/>
          <w:sz w:val="22"/>
          <w:szCs w:val="22"/>
        </w:rPr>
        <w:t>albo</w:t>
      </w:r>
    </w:p>
    <w:p w14:paraId="105BC5E8" w14:textId="541E203F" w:rsidR="00CE718E" w:rsidRPr="00746F3C" w:rsidRDefault="00CE718E" w:rsidP="007B1486">
      <w:pPr>
        <w:pStyle w:val="Akapitzlist"/>
        <w:numPr>
          <w:ilvl w:val="2"/>
          <w:numId w:val="29"/>
        </w:numPr>
        <w:spacing w:after="40"/>
        <w:jc w:val="both"/>
        <w:rPr>
          <w:sz w:val="22"/>
          <w:szCs w:val="22"/>
        </w:rPr>
      </w:pPr>
      <w:r w:rsidRPr="00746F3C">
        <w:rPr>
          <w:sz w:val="22"/>
          <w:szCs w:val="22"/>
        </w:rPr>
        <w:t xml:space="preserve">oceny zdolności zakładu remontowego wydaną przez właściwą jednostkę certyfikującą </w:t>
      </w:r>
      <w:r w:rsidRPr="00746F3C">
        <w:rPr>
          <w:sz w:val="22"/>
          <w:szCs w:val="22"/>
        </w:rPr>
        <w:br/>
        <w:t>w zakresie nie mniejszym niż przedmiot zamówienia</w:t>
      </w:r>
      <w:r w:rsidR="007C727D" w:rsidRPr="00746F3C">
        <w:rPr>
          <w:sz w:val="22"/>
          <w:szCs w:val="22"/>
        </w:rPr>
        <w:t>;</w:t>
      </w:r>
    </w:p>
    <w:p w14:paraId="2BC400AB" w14:textId="77777777" w:rsidR="00CE718E" w:rsidRPr="00746F3C" w:rsidRDefault="00CE718E" w:rsidP="007C727D">
      <w:pPr>
        <w:spacing w:after="40"/>
        <w:ind w:left="709" w:hanging="283"/>
        <w:jc w:val="both"/>
        <w:rPr>
          <w:b/>
          <w:bCs/>
          <w:sz w:val="22"/>
          <w:szCs w:val="22"/>
        </w:rPr>
      </w:pPr>
      <w:r w:rsidRPr="00746F3C">
        <w:rPr>
          <w:b/>
          <w:bCs/>
          <w:sz w:val="22"/>
          <w:szCs w:val="22"/>
        </w:rPr>
        <w:t>albo</w:t>
      </w:r>
    </w:p>
    <w:p w14:paraId="195A5A1E" w14:textId="64614D5A" w:rsidR="00CE718E" w:rsidRPr="00746F3C" w:rsidRDefault="00CE718E" w:rsidP="007B1486">
      <w:pPr>
        <w:pStyle w:val="Akapitzlist"/>
        <w:numPr>
          <w:ilvl w:val="2"/>
          <w:numId w:val="29"/>
        </w:numPr>
        <w:spacing w:after="40"/>
        <w:jc w:val="both"/>
        <w:rPr>
          <w:sz w:val="22"/>
          <w:szCs w:val="22"/>
        </w:rPr>
      </w:pPr>
      <w:r w:rsidRPr="00746F3C">
        <w:rPr>
          <w:sz w:val="22"/>
          <w:szCs w:val="22"/>
        </w:rPr>
        <w:t xml:space="preserve">oświadczenia Wykonawcy, że jest producentem maszyn/urządzeń, których przedmiot zamówienia dotyczy złożone na druku stanowiącym </w:t>
      </w:r>
      <w:r w:rsidRPr="00746F3C">
        <w:rPr>
          <w:b/>
          <w:bCs/>
          <w:sz w:val="22"/>
          <w:szCs w:val="22"/>
        </w:rPr>
        <w:t xml:space="preserve">Załącznik nr </w:t>
      </w:r>
      <w:r w:rsidR="000C2F9B" w:rsidRPr="00746F3C">
        <w:rPr>
          <w:b/>
          <w:bCs/>
          <w:sz w:val="22"/>
          <w:szCs w:val="22"/>
        </w:rPr>
        <w:t>5</w:t>
      </w:r>
      <w:r w:rsidRPr="00746F3C">
        <w:rPr>
          <w:b/>
          <w:bCs/>
          <w:sz w:val="22"/>
          <w:szCs w:val="22"/>
        </w:rPr>
        <w:t xml:space="preserve"> do SWZ</w:t>
      </w:r>
      <w:r w:rsidR="007C727D" w:rsidRPr="00746F3C">
        <w:rPr>
          <w:b/>
          <w:bCs/>
          <w:sz w:val="22"/>
          <w:szCs w:val="22"/>
        </w:rPr>
        <w:t>;</w:t>
      </w:r>
    </w:p>
    <w:p w14:paraId="3A3FFB01" w14:textId="77777777" w:rsidR="00CE718E" w:rsidRPr="00746F3C" w:rsidRDefault="00CE718E" w:rsidP="007C727D">
      <w:pPr>
        <w:spacing w:after="40"/>
        <w:ind w:left="709" w:hanging="283"/>
        <w:jc w:val="both"/>
        <w:rPr>
          <w:b/>
          <w:bCs/>
          <w:sz w:val="22"/>
          <w:szCs w:val="22"/>
        </w:rPr>
      </w:pPr>
      <w:r w:rsidRPr="00746F3C">
        <w:rPr>
          <w:b/>
          <w:bCs/>
          <w:sz w:val="22"/>
          <w:szCs w:val="22"/>
        </w:rPr>
        <w:t>albo</w:t>
      </w:r>
    </w:p>
    <w:p w14:paraId="438D217E" w14:textId="4C7FD880" w:rsidR="00CE718E" w:rsidRPr="00746F3C" w:rsidRDefault="00CE718E" w:rsidP="007B1486">
      <w:pPr>
        <w:pStyle w:val="Akapitzlist"/>
        <w:numPr>
          <w:ilvl w:val="2"/>
          <w:numId w:val="29"/>
        </w:numPr>
        <w:spacing w:after="40"/>
        <w:jc w:val="both"/>
        <w:rPr>
          <w:sz w:val="22"/>
          <w:szCs w:val="22"/>
        </w:rPr>
      </w:pPr>
      <w:r w:rsidRPr="00746F3C">
        <w:rPr>
          <w:sz w:val="22"/>
          <w:szCs w:val="22"/>
        </w:rPr>
        <w:t>upoważnienia lub autoryzacji wystawionych przez Producenta maszyn/urządzeń, których przedmiot zamówienia dotyczy</w:t>
      </w:r>
      <w:r w:rsidR="007C727D" w:rsidRPr="00746F3C">
        <w:rPr>
          <w:sz w:val="22"/>
          <w:szCs w:val="22"/>
        </w:rPr>
        <w:t>;</w:t>
      </w:r>
    </w:p>
    <w:p w14:paraId="184AA73B" w14:textId="77777777" w:rsidR="00CE718E" w:rsidRPr="00746F3C" w:rsidRDefault="00CE718E" w:rsidP="007C727D">
      <w:pPr>
        <w:spacing w:after="40"/>
        <w:ind w:left="709" w:hanging="283"/>
        <w:jc w:val="both"/>
        <w:rPr>
          <w:b/>
          <w:bCs/>
          <w:color w:val="FF0000"/>
          <w:sz w:val="22"/>
          <w:szCs w:val="22"/>
        </w:rPr>
      </w:pPr>
      <w:r w:rsidRPr="00746F3C">
        <w:rPr>
          <w:b/>
          <w:bCs/>
          <w:sz w:val="22"/>
          <w:szCs w:val="22"/>
        </w:rPr>
        <w:t>albo</w:t>
      </w:r>
    </w:p>
    <w:p w14:paraId="444DF54E" w14:textId="13EABFA9" w:rsidR="00CE718E" w:rsidRPr="00746F3C" w:rsidRDefault="00CE718E" w:rsidP="007B1486">
      <w:pPr>
        <w:pStyle w:val="Akapitzlist"/>
        <w:numPr>
          <w:ilvl w:val="2"/>
          <w:numId w:val="29"/>
        </w:numPr>
        <w:spacing w:after="40"/>
        <w:jc w:val="both"/>
        <w:rPr>
          <w:bCs/>
          <w:iCs/>
          <w:color w:val="000000" w:themeColor="text1"/>
          <w:sz w:val="22"/>
          <w:szCs w:val="22"/>
        </w:rPr>
      </w:pPr>
      <w:r w:rsidRPr="00746F3C">
        <w:rPr>
          <w:bCs/>
          <w:iCs/>
          <w:color w:val="000000" w:themeColor="text1"/>
          <w:sz w:val="22"/>
          <w:szCs w:val="22"/>
        </w:rPr>
        <w:t>zaświadczenia niezależnego podmiotu zajmującego się poświadczaniem spełniania przez wykonawcę norm zarządzania jakością; Zamawiający uzna za potwierdzający spełnienie warunku certyfikat ISO z serii 9000 dla zakładu naprawczego Wykonawcy</w:t>
      </w:r>
      <w:r w:rsidR="00746F3C">
        <w:rPr>
          <w:bCs/>
          <w:iCs/>
          <w:color w:val="000000" w:themeColor="text1"/>
          <w:sz w:val="22"/>
          <w:szCs w:val="22"/>
        </w:rPr>
        <w:t>.</w:t>
      </w:r>
    </w:p>
    <w:p w14:paraId="381BCFA1" w14:textId="77777777" w:rsidR="00CE718E" w:rsidRPr="005E25B2" w:rsidRDefault="00CE718E" w:rsidP="007B1486">
      <w:pPr>
        <w:pStyle w:val="Akapitzlist"/>
        <w:numPr>
          <w:ilvl w:val="0"/>
          <w:numId w:val="30"/>
        </w:numPr>
        <w:ind w:left="360" w:hanging="360"/>
        <w:jc w:val="both"/>
        <w:rPr>
          <w:sz w:val="22"/>
          <w:szCs w:val="22"/>
        </w:rPr>
      </w:pPr>
      <w:r w:rsidRPr="005E25B2">
        <w:rPr>
          <w:bCs/>
          <w:iCs/>
          <w:sz w:val="22"/>
          <w:szCs w:val="22"/>
        </w:rPr>
        <w:t xml:space="preserve">Podmiotowe środki dowodowe powinny być złożone w następujący sposób:  </w:t>
      </w:r>
    </w:p>
    <w:p w14:paraId="1DF91B59" w14:textId="77777777" w:rsidR="00CE718E" w:rsidRPr="005E25B2" w:rsidRDefault="00CE718E" w:rsidP="007B1486">
      <w:pPr>
        <w:pStyle w:val="Akapitzlist"/>
        <w:numPr>
          <w:ilvl w:val="1"/>
          <w:numId w:val="30"/>
        </w:numPr>
        <w:ind w:hanging="218"/>
        <w:jc w:val="both"/>
        <w:rPr>
          <w:bCs/>
          <w:iCs/>
          <w:sz w:val="22"/>
          <w:szCs w:val="22"/>
        </w:rPr>
      </w:pPr>
      <w:r w:rsidRPr="005E25B2">
        <w:rPr>
          <w:bCs/>
          <w:iCs/>
          <w:sz w:val="22"/>
          <w:szCs w:val="22"/>
        </w:rPr>
        <w:t>Jeżeli dokument został wystawiony przez podmiot upoważniony inny niż Wykonawca (np. właściwy do jego wydania organ administracyjny lub sądowy) jako dokument elektroniczny – Wykonawca przekazuje ten dokument;</w:t>
      </w:r>
    </w:p>
    <w:p w14:paraId="789AE039" w14:textId="77777777" w:rsidR="00CE718E" w:rsidRPr="005E25B2" w:rsidRDefault="00CE718E" w:rsidP="007B1486">
      <w:pPr>
        <w:pStyle w:val="Akapitzlist"/>
        <w:numPr>
          <w:ilvl w:val="1"/>
          <w:numId w:val="30"/>
        </w:numPr>
        <w:ind w:hanging="218"/>
        <w:jc w:val="both"/>
        <w:rPr>
          <w:bCs/>
          <w:iCs/>
          <w:sz w:val="22"/>
          <w:szCs w:val="22"/>
        </w:rPr>
      </w:pPr>
      <w:r w:rsidRPr="005E25B2">
        <w:rPr>
          <w:bCs/>
          <w:iCs/>
          <w:sz w:val="22"/>
          <w:szCs w:val="22"/>
        </w:rPr>
        <w:t xml:space="preserve">Jeżeli dokument został wystawiony przez podmiot upoważniony inny niż Wykonawca </w:t>
      </w:r>
      <w:r w:rsidRPr="005E25B2">
        <w:rPr>
          <w:bCs/>
          <w:iCs/>
          <w:sz w:val="22"/>
          <w:szCs w:val="22"/>
        </w:rPr>
        <w:br/>
        <w:t>(np. właściwy do jego wydania organ administracyjny lub sądowy) jako dokument papierowy  – Wykonawca przekazuje elektroniczną kopię dokumentu poświadczoną za zgodność z oryginałem;</w:t>
      </w:r>
    </w:p>
    <w:p w14:paraId="6898E211" w14:textId="77777777" w:rsidR="00CE718E" w:rsidRPr="005E25B2" w:rsidRDefault="00CE718E" w:rsidP="007B1486">
      <w:pPr>
        <w:pStyle w:val="Akapitzlist"/>
        <w:numPr>
          <w:ilvl w:val="1"/>
          <w:numId w:val="30"/>
        </w:numPr>
        <w:ind w:hanging="218"/>
        <w:jc w:val="both"/>
        <w:rPr>
          <w:bCs/>
          <w:iCs/>
          <w:sz w:val="22"/>
          <w:szCs w:val="22"/>
        </w:rPr>
      </w:pPr>
      <w:r w:rsidRPr="005E25B2">
        <w:rPr>
          <w:bCs/>
          <w:iCs/>
          <w:sz w:val="22"/>
          <w:szCs w:val="22"/>
        </w:rPr>
        <w:t xml:space="preserve">Jeżeli dokument został wystawiony przez inny podmiot (np. Wykonawcę, wystawcę referencji) </w:t>
      </w:r>
      <w:r>
        <w:rPr>
          <w:bCs/>
          <w:iCs/>
          <w:sz w:val="22"/>
          <w:szCs w:val="22"/>
        </w:rPr>
        <w:br/>
      </w:r>
      <w:r w:rsidRPr="005E25B2">
        <w:rPr>
          <w:bCs/>
          <w:iCs/>
          <w:sz w:val="22"/>
          <w:szCs w:val="22"/>
        </w:rPr>
        <w:t>w formie elektronicznej z podpisem elektronicznym kwalifikowanym – przekazuje się ten dokument;</w:t>
      </w:r>
    </w:p>
    <w:p w14:paraId="4C258DA7" w14:textId="77777777" w:rsidR="00CE718E" w:rsidRPr="005E25B2" w:rsidRDefault="00CE718E" w:rsidP="007B1486">
      <w:pPr>
        <w:pStyle w:val="Akapitzlist"/>
        <w:numPr>
          <w:ilvl w:val="1"/>
          <w:numId w:val="30"/>
        </w:numPr>
        <w:ind w:hanging="218"/>
        <w:jc w:val="both"/>
        <w:rPr>
          <w:bCs/>
          <w:iCs/>
          <w:sz w:val="22"/>
          <w:szCs w:val="22"/>
        </w:rPr>
      </w:pPr>
      <w:r w:rsidRPr="005E25B2">
        <w:rPr>
          <w:bCs/>
          <w:iCs/>
          <w:sz w:val="22"/>
          <w:szCs w:val="22"/>
        </w:rPr>
        <w:lastRenderedPageBreak/>
        <w:t>Jeżeli dokument został wystawiony przez inny podmiot (np. Wykonawcę, wystawcę referencji)</w:t>
      </w:r>
      <w:r w:rsidRPr="005E25B2">
        <w:rPr>
          <w:sz w:val="22"/>
          <w:szCs w:val="22"/>
        </w:rPr>
        <w:t xml:space="preserve"> </w:t>
      </w:r>
      <w:r w:rsidRPr="005E25B2">
        <w:rPr>
          <w:bCs/>
          <w:iCs/>
          <w:sz w:val="22"/>
          <w:szCs w:val="22"/>
        </w:rPr>
        <w:t xml:space="preserve">jako dokument  papierowy  – Wykonawca przekazuje elektroniczną kopię dokumentu poświadczoną </w:t>
      </w:r>
      <w:r>
        <w:rPr>
          <w:bCs/>
          <w:iCs/>
          <w:sz w:val="22"/>
          <w:szCs w:val="22"/>
        </w:rPr>
        <w:br/>
      </w:r>
      <w:r w:rsidRPr="005E25B2">
        <w:rPr>
          <w:bCs/>
          <w:iCs/>
          <w:sz w:val="22"/>
          <w:szCs w:val="22"/>
        </w:rPr>
        <w:t>za zgodność z oryginałem.</w:t>
      </w:r>
    </w:p>
    <w:p w14:paraId="57B81396" w14:textId="77777777" w:rsidR="00CE718E" w:rsidRPr="005E25B2" w:rsidRDefault="00CE718E" w:rsidP="007B1486">
      <w:pPr>
        <w:pStyle w:val="Akapitzlist"/>
        <w:numPr>
          <w:ilvl w:val="0"/>
          <w:numId w:val="30"/>
        </w:numPr>
        <w:ind w:left="360" w:hanging="360"/>
        <w:jc w:val="both"/>
        <w:rPr>
          <w:bCs/>
          <w:iCs/>
          <w:sz w:val="22"/>
          <w:szCs w:val="22"/>
        </w:rPr>
      </w:pPr>
      <w:r w:rsidRPr="005E25B2">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BD44C1D" w14:textId="1962AF4C" w:rsidR="00CE718E" w:rsidRPr="005E25B2" w:rsidRDefault="00CE718E" w:rsidP="007B1486">
      <w:pPr>
        <w:pStyle w:val="Akapitzlist"/>
        <w:numPr>
          <w:ilvl w:val="0"/>
          <w:numId w:val="30"/>
        </w:numPr>
        <w:ind w:left="360" w:hanging="360"/>
        <w:jc w:val="both"/>
        <w:rPr>
          <w:bCs/>
          <w:iCs/>
          <w:sz w:val="22"/>
          <w:szCs w:val="22"/>
        </w:rPr>
      </w:pPr>
      <w:r w:rsidRPr="005E25B2">
        <w:rPr>
          <w:bCs/>
          <w:iCs/>
          <w:sz w:val="22"/>
          <w:szCs w:val="22"/>
        </w:rPr>
        <w:t>W przypadku przekazywania dokumentu elektronicznego w formacie poddającym dane kompresji, opatrzenie pliku zawierającego skompresowane dokumenty kwalifikowanym podpisem</w:t>
      </w:r>
      <w:r w:rsidR="00DC597B">
        <w:rPr>
          <w:bCs/>
          <w:iCs/>
          <w:sz w:val="22"/>
          <w:szCs w:val="22"/>
        </w:rPr>
        <w:t xml:space="preserve"> </w:t>
      </w:r>
      <w:r w:rsidRPr="005E25B2">
        <w:rPr>
          <w:bCs/>
          <w:iCs/>
          <w:sz w:val="22"/>
          <w:szCs w:val="22"/>
        </w:rPr>
        <w:t>elektronicznym jest równoznaczne z opatrzeniem wszystkich dokumentów zawartych w tym pliku kwalifikowanym podpisem elektronicznym.</w:t>
      </w:r>
    </w:p>
    <w:p w14:paraId="2A78E095" w14:textId="1B9BA790" w:rsidR="00CE718E" w:rsidRPr="005E25B2" w:rsidRDefault="00CE718E" w:rsidP="007B1486">
      <w:pPr>
        <w:pStyle w:val="Akapitzlist"/>
        <w:numPr>
          <w:ilvl w:val="0"/>
          <w:numId w:val="30"/>
        </w:numPr>
        <w:ind w:left="360" w:hanging="360"/>
        <w:jc w:val="both"/>
        <w:rPr>
          <w:bCs/>
          <w:iCs/>
          <w:sz w:val="22"/>
          <w:szCs w:val="22"/>
        </w:rPr>
      </w:pPr>
      <w:r w:rsidRPr="005E25B2">
        <w:rPr>
          <w:bCs/>
          <w:iCs/>
          <w:sz w:val="22"/>
          <w:szCs w:val="22"/>
        </w:rPr>
        <w:t>Podmiotowe środki dowodowe sporządzone w języku obcym Wykonawca przekazuje wraz z</w:t>
      </w:r>
      <w:r w:rsidR="00DC597B">
        <w:rPr>
          <w:bCs/>
          <w:iCs/>
          <w:sz w:val="22"/>
          <w:szCs w:val="22"/>
        </w:rPr>
        <w:t> </w:t>
      </w:r>
      <w:r w:rsidRPr="005E25B2">
        <w:rPr>
          <w:bCs/>
          <w:iCs/>
          <w:sz w:val="22"/>
          <w:szCs w:val="22"/>
        </w:rPr>
        <w:t xml:space="preserve">tłumaczeniem na język polski. </w:t>
      </w:r>
    </w:p>
    <w:p w14:paraId="7A4C8B1E" w14:textId="77777777" w:rsidR="00CE718E" w:rsidRDefault="00CE718E" w:rsidP="007B1486">
      <w:pPr>
        <w:pStyle w:val="Akapitzlist"/>
        <w:numPr>
          <w:ilvl w:val="0"/>
          <w:numId w:val="30"/>
        </w:numPr>
        <w:ind w:left="284" w:hanging="284"/>
        <w:jc w:val="both"/>
        <w:rPr>
          <w:bCs/>
          <w:iCs/>
          <w:sz w:val="22"/>
          <w:szCs w:val="22"/>
        </w:rPr>
      </w:pPr>
      <w:r w:rsidRPr="005E25B2">
        <w:rPr>
          <w:bCs/>
          <w:iCs/>
          <w:sz w:val="22"/>
          <w:szCs w:val="22"/>
        </w:rPr>
        <w:t>Jeżeli w dokumentach podane są wartości w walucie innej niż złoty polski Zamawiający dokona przeliczenia po średnim kursie NBP obowiązującym w dniu publikacji ogłoszenia o zamówieniu.</w:t>
      </w:r>
    </w:p>
    <w:p w14:paraId="6581F9AE" w14:textId="77777777" w:rsidR="00CE718E" w:rsidRPr="005E25B2" w:rsidRDefault="00CE718E" w:rsidP="00CE718E">
      <w:pPr>
        <w:pStyle w:val="Akapitzlist"/>
        <w:ind w:left="360"/>
        <w:jc w:val="both"/>
        <w:rPr>
          <w:bCs/>
          <w:iCs/>
          <w:sz w:val="22"/>
          <w:szCs w:val="22"/>
        </w:rPr>
      </w:pPr>
    </w:p>
    <w:p w14:paraId="7D0CC1B2" w14:textId="77777777" w:rsidR="00CE718E" w:rsidRPr="00A9352B" w:rsidRDefault="00CE718E" w:rsidP="007B1486">
      <w:pPr>
        <w:pStyle w:val="Akapitzlist"/>
        <w:keepNext/>
        <w:numPr>
          <w:ilvl w:val="0"/>
          <w:numId w:val="21"/>
        </w:numPr>
        <w:tabs>
          <w:tab w:val="left" w:pos="720"/>
        </w:tabs>
        <w:snapToGrid w:val="0"/>
        <w:outlineLvl w:val="1"/>
        <w:rPr>
          <w:sz w:val="22"/>
          <w:szCs w:val="22"/>
        </w:rPr>
      </w:pPr>
      <w:bookmarkStart w:id="21" w:name="_Toc108336840"/>
      <w:bookmarkStart w:id="22" w:name="_Toc181008685"/>
      <w:r>
        <w:rPr>
          <w:b/>
          <w:bCs/>
          <w:szCs w:val="28"/>
        </w:rPr>
        <w:t>Przedmiotowe środki dowodowe oraz pozostałe dokumenty i oświadczenia.</w:t>
      </w:r>
      <w:bookmarkEnd w:id="21"/>
      <w:bookmarkEnd w:id="22"/>
    </w:p>
    <w:p w14:paraId="70CBD2D4" w14:textId="6E73FF3C" w:rsidR="00CE718E" w:rsidRPr="007C727D" w:rsidRDefault="00CE718E" w:rsidP="007B1486">
      <w:pPr>
        <w:pStyle w:val="Akapitzlist"/>
        <w:numPr>
          <w:ilvl w:val="0"/>
          <w:numId w:val="31"/>
        </w:numPr>
        <w:ind w:left="357" w:hanging="357"/>
        <w:jc w:val="both"/>
        <w:rPr>
          <w:bCs/>
          <w:sz w:val="22"/>
          <w:szCs w:val="22"/>
        </w:rPr>
      </w:pPr>
      <w:r w:rsidRPr="002C736F">
        <w:rPr>
          <w:bCs/>
          <w:sz w:val="22"/>
          <w:szCs w:val="22"/>
        </w:rPr>
        <w:t xml:space="preserve">W celu potwierdzenia spełnienia wymagań odnoszących się do przedmiotu zamówienia Zamawiający </w:t>
      </w:r>
      <w:r w:rsidRPr="00A033A8">
        <w:rPr>
          <w:bCs/>
          <w:sz w:val="22"/>
          <w:szCs w:val="22"/>
          <w:u w:val="single"/>
        </w:rPr>
        <w:t>nie wymaga złożenia przedmiotowych środków dowodowych.</w:t>
      </w:r>
      <w:r>
        <w:rPr>
          <w:bCs/>
          <w:sz w:val="22"/>
          <w:szCs w:val="22"/>
        </w:rPr>
        <w:t xml:space="preserve"> Złożenie oferty w niniejszym postepowaniu jest równoznaczne z oświadczeniem wykonawcy, że jest w stanie zrealizować zamówienie na warunkach określonych w SWZ.</w:t>
      </w:r>
    </w:p>
    <w:p w14:paraId="7874E145" w14:textId="69E93FAE" w:rsidR="00CE718E" w:rsidRPr="005D5171" w:rsidRDefault="00CE718E" w:rsidP="007B1486">
      <w:pPr>
        <w:pStyle w:val="Akapitzlist"/>
        <w:numPr>
          <w:ilvl w:val="0"/>
          <w:numId w:val="31"/>
        </w:numPr>
        <w:ind w:left="357" w:hanging="357"/>
        <w:jc w:val="both"/>
        <w:rPr>
          <w:bCs/>
          <w:sz w:val="22"/>
          <w:szCs w:val="22"/>
        </w:rPr>
      </w:pPr>
      <w:r w:rsidRPr="005D5171">
        <w:rPr>
          <w:bCs/>
          <w:sz w:val="22"/>
          <w:szCs w:val="22"/>
        </w:rPr>
        <w:t xml:space="preserve">W celu potwierdzenia </w:t>
      </w:r>
      <w:r w:rsidR="00A033A8">
        <w:rPr>
          <w:bCs/>
          <w:sz w:val="22"/>
          <w:szCs w:val="22"/>
        </w:rPr>
        <w:t>wymagań określonych w SWZ,</w:t>
      </w:r>
      <w:r w:rsidRPr="005D5171">
        <w:rPr>
          <w:bCs/>
          <w:sz w:val="22"/>
          <w:szCs w:val="22"/>
        </w:rPr>
        <w:t xml:space="preserve"> Zamawiający wymaga złożenia:</w:t>
      </w:r>
    </w:p>
    <w:p w14:paraId="36F30F66" w14:textId="625A7B4E" w:rsidR="00CE718E" w:rsidRPr="000C2F9B" w:rsidRDefault="00CE718E" w:rsidP="007B1486">
      <w:pPr>
        <w:pStyle w:val="Akapitzlist"/>
        <w:numPr>
          <w:ilvl w:val="1"/>
          <w:numId w:val="32"/>
        </w:numPr>
        <w:jc w:val="both"/>
        <w:rPr>
          <w:b/>
          <w:sz w:val="22"/>
          <w:szCs w:val="22"/>
        </w:rPr>
      </w:pPr>
      <w:r w:rsidRPr="005D5171">
        <w:rPr>
          <w:bCs/>
          <w:sz w:val="22"/>
          <w:szCs w:val="22"/>
        </w:rPr>
        <w:t xml:space="preserve">Oświadczenia o kategorii przedsiębiorstwa. </w:t>
      </w:r>
      <w:r w:rsidRPr="005D5171">
        <w:rPr>
          <w:bCs/>
          <w:iCs/>
          <w:sz w:val="22"/>
          <w:szCs w:val="22"/>
        </w:rPr>
        <w:t xml:space="preserve">Wzór </w:t>
      </w:r>
      <w:r w:rsidRPr="000C2F9B">
        <w:rPr>
          <w:bCs/>
          <w:iCs/>
          <w:sz w:val="22"/>
          <w:szCs w:val="22"/>
        </w:rPr>
        <w:t xml:space="preserve">oświadczenia stanowi </w:t>
      </w:r>
      <w:r w:rsidRPr="000C2F9B">
        <w:rPr>
          <w:b/>
          <w:iCs/>
          <w:sz w:val="22"/>
          <w:szCs w:val="22"/>
        </w:rPr>
        <w:t xml:space="preserve">Załącznik nr </w:t>
      </w:r>
      <w:r w:rsidR="000C2F9B" w:rsidRPr="000C2F9B">
        <w:rPr>
          <w:b/>
          <w:iCs/>
          <w:sz w:val="22"/>
          <w:szCs w:val="22"/>
        </w:rPr>
        <w:t xml:space="preserve">8 </w:t>
      </w:r>
      <w:r w:rsidRPr="000C2F9B">
        <w:rPr>
          <w:b/>
          <w:iCs/>
          <w:sz w:val="22"/>
          <w:szCs w:val="22"/>
        </w:rPr>
        <w:t>do SWZ;</w:t>
      </w:r>
      <w:r w:rsidRPr="000C2F9B">
        <w:rPr>
          <w:bCs/>
          <w:sz w:val="22"/>
          <w:szCs w:val="22"/>
        </w:rPr>
        <w:t xml:space="preserve"> </w:t>
      </w:r>
    </w:p>
    <w:p w14:paraId="25A2954C" w14:textId="5E42CE77" w:rsidR="00CE718E" w:rsidRPr="000C2F9B" w:rsidRDefault="00CE718E" w:rsidP="007B1486">
      <w:pPr>
        <w:pStyle w:val="Akapitzlist"/>
        <w:numPr>
          <w:ilvl w:val="1"/>
          <w:numId w:val="32"/>
        </w:numPr>
        <w:jc w:val="both"/>
        <w:rPr>
          <w:b/>
          <w:sz w:val="22"/>
          <w:szCs w:val="22"/>
        </w:rPr>
      </w:pPr>
      <w:r w:rsidRPr="000C2F9B">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0C2F9B">
        <w:rPr>
          <w:b/>
          <w:sz w:val="22"/>
          <w:szCs w:val="22"/>
        </w:rPr>
        <w:t xml:space="preserve">Załącznikiem nr </w:t>
      </w:r>
      <w:r w:rsidR="0032133F" w:rsidRPr="000C2F9B">
        <w:rPr>
          <w:b/>
          <w:sz w:val="22"/>
          <w:szCs w:val="22"/>
        </w:rPr>
        <w:t>1</w:t>
      </w:r>
      <w:r w:rsidR="00A033A8" w:rsidRPr="000C2F9B">
        <w:rPr>
          <w:b/>
          <w:sz w:val="22"/>
          <w:szCs w:val="22"/>
        </w:rPr>
        <w:t>0</w:t>
      </w:r>
      <w:r w:rsidRPr="000C2F9B">
        <w:rPr>
          <w:b/>
          <w:sz w:val="22"/>
          <w:szCs w:val="22"/>
        </w:rPr>
        <w:t xml:space="preserve"> do SWZ;</w:t>
      </w:r>
    </w:p>
    <w:p w14:paraId="694644E5" w14:textId="2C458785" w:rsidR="00CE718E" w:rsidRPr="000C2F9B" w:rsidRDefault="00CE718E" w:rsidP="007B1486">
      <w:pPr>
        <w:pStyle w:val="Akapitzlist"/>
        <w:numPr>
          <w:ilvl w:val="1"/>
          <w:numId w:val="32"/>
        </w:numPr>
        <w:jc w:val="both"/>
        <w:rPr>
          <w:bCs/>
          <w:sz w:val="22"/>
          <w:szCs w:val="22"/>
        </w:rPr>
      </w:pPr>
      <w:r w:rsidRPr="000C2F9B">
        <w:rPr>
          <w:bCs/>
          <w:sz w:val="22"/>
          <w:szCs w:val="22"/>
        </w:rPr>
        <w:t xml:space="preserve">Informacji o częściach zamówienia, które Wykonawca zamierza powierzyć do realizacji podwykonawcom sporządzoną zgodnie z </w:t>
      </w:r>
      <w:r w:rsidRPr="000C2F9B">
        <w:rPr>
          <w:b/>
          <w:sz w:val="22"/>
          <w:szCs w:val="22"/>
        </w:rPr>
        <w:t xml:space="preserve">Załącznikiem nr </w:t>
      </w:r>
      <w:r w:rsidR="000C2F9B" w:rsidRPr="000C2F9B">
        <w:rPr>
          <w:b/>
          <w:sz w:val="22"/>
          <w:szCs w:val="22"/>
        </w:rPr>
        <w:t>6</w:t>
      </w:r>
      <w:r w:rsidR="004D1AB7" w:rsidRPr="000C2F9B">
        <w:rPr>
          <w:b/>
          <w:sz w:val="22"/>
          <w:szCs w:val="22"/>
        </w:rPr>
        <w:t xml:space="preserve"> </w:t>
      </w:r>
      <w:r w:rsidRPr="000C2F9B">
        <w:rPr>
          <w:b/>
          <w:sz w:val="22"/>
          <w:szCs w:val="22"/>
        </w:rPr>
        <w:t>do SWZ;</w:t>
      </w:r>
    </w:p>
    <w:p w14:paraId="47CDFF8D" w14:textId="0E36A17C" w:rsidR="00CE718E" w:rsidRPr="000C2F9B" w:rsidRDefault="00CE718E" w:rsidP="007B1486">
      <w:pPr>
        <w:pStyle w:val="Akapitzlist"/>
        <w:numPr>
          <w:ilvl w:val="1"/>
          <w:numId w:val="32"/>
        </w:numPr>
        <w:jc w:val="both"/>
        <w:rPr>
          <w:b/>
          <w:sz w:val="22"/>
          <w:szCs w:val="22"/>
        </w:rPr>
      </w:pPr>
      <w:r w:rsidRPr="000C2F9B">
        <w:rPr>
          <w:bCs/>
          <w:sz w:val="22"/>
          <w:szCs w:val="22"/>
        </w:rPr>
        <w:t xml:space="preserve">Informacji o powstaniu u zamawiającego obowiązku podatkowego zgodnie z ustawą </w:t>
      </w:r>
      <w:r w:rsidRPr="000C2F9B">
        <w:rPr>
          <w:bCs/>
          <w:sz w:val="22"/>
          <w:szCs w:val="22"/>
        </w:rPr>
        <w:br/>
        <w:t xml:space="preserve">z 11.03.2004r. o podatku od towarów i usług. Wzór informacji stanowi </w:t>
      </w:r>
      <w:r w:rsidRPr="000C2F9B">
        <w:rPr>
          <w:b/>
          <w:sz w:val="22"/>
          <w:szCs w:val="22"/>
        </w:rPr>
        <w:t xml:space="preserve">Załącznik nr </w:t>
      </w:r>
      <w:r w:rsidR="0032133F" w:rsidRPr="000C2F9B">
        <w:rPr>
          <w:b/>
          <w:sz w:val="22"/>
          <w:szCs w:val="22"/>
        </w:rPr>
        <w:t>1</w:t>
      </w:r>
      <w:r w:rsidR="00A033A8" w:rsidRPr="000C2F9B">
        <w:rPr>
          <w:b/>
          <w:sz w:val="22"/>
          <w:szCs w:val="22"/>
        </w:rPr>
        <w:t>1</w:t>
      </w:r>
      <w:r w:rsidRPr="000C2F9B">
        <w:rPr>
          <w:b/>
          <w:sz w:val="22"/>
          <w:szCs w:val="22"/>
        </w:rPr>
        <w:t xml:space="preserve">  do SWZ.</w:t>
      </w:r>
    </w:p>
    <w:p w14:paraId="44D18F73" w14:textId="77777777" w:rsidR="00CE718E" w:rsidRPr="000C2F9B" w:rsidRDefault="00CE718E" w:rsidP="007B1486">
      <w:pPr>
        <w:pStyle w:val="Akapitzlist"/>
        <w:numPr>
          <w:ilvl w:val="0"/>
          <w:numId w:val="31"/>
        </w:numPr>
        <w:ind w:left="357" w:hanging="357"/>
        <w:jc w:val="both"/>
        <w:rPr>
          <w:bCs/>
          <w:strike/>
          <w:sz w:val="22"/>
          <w:szCs w:val="22"/>
        </w:rPr>
      </w:pPr>
      <w:r w:rsidRPr="000C2F9B">
        <w:rPr>
          <w:bCs/>
          <w:sz w:val="22"/>
          <w:szCs w:val="22"/>
        </w:rPr>
        <w:t>Zobowiązanie podmiotu udostępniającego lub przedmiotowe środki dowodowe</w:t>
      </w:r>
      <w:r w:rsidRPr="000C2F9B">
        <w:rPr>
          <w:sz w:val="22"/>
          <w:szCs w:val="22"/>
        </w:rPr>
        <w:t xml:space="preserve"> </w:t>
      </w:r>
      <w:r w:rsidRPr="000C2F9B">
        <w:rPr>
          <w:bCs/>
          <w:sz w:val="22"/>
          <w:szCs w:val="22"/>
        </w:rPr>
        <w:t xml:space="preserve">powinny być złożone </w:t>
      </w:r>
      <w:r w:rsidRPr="000C2F9B">
        <w:rPr>
          <w:bCs/>
          <w:sz w:val="22"/>
          <w:szCs w:val="22"/>
        </w:rPr>
        <w:br/>
        <w:t xml:space="preserve">w następującej formie: </w:t>
      </w:r>
    </w:p>
    <w:p w14:paraId="367916B4" w14:textId="77777777" w:rsidR="00CE718E" w:rsidRPr="005D5171" w:rsidRDefault="00CE718E" w:rsidP="007B1486">
      <w:pPr>
        <w:pStyle w:val="Akapitzlist"/>
        <w:numPr>
          <w:ilvl w:val="1"/>
          <w:numId w:val="33"/>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elektroniczny – Wykonawca przekazuje ten dokument,</w:t>
      </w:r>
    </w:p>
    <w:p w14:paraId="5E68CEC1" w14:textId="77777777" w:rsidR="00CE718E" w:rsidRPr="005D5171" w:rsidRDefault="00CE718E" w:rsidP="007B1486">
      <w:pPr>
        <w:pStyle w:val="Akapitzlist"/>
        <w:numPr>
          <w:ilvl w:val="1"/>
          <w:numId w:val="33"/>
        </w:numPr>
        <w:jc w:val="both"/>
        <w:rPr>
          <w:bCs/>
          <w:sz w:val="22"/>
          <w:szCs w:val="22"/>
        </w:rPr>
      </w:pPr>
      <w:r w:rsidRPr="005D5171">
        <w:rPr>
          <w:bCs/>
          <w:sz w:val="22"/>
          <w:szCs w:val="22"/>
        </w:rPr>
        <w:t xml:space="preserve">Jeżeli dokument został wystawiony przez podmiot upoważniony (np. organ administracyjny </w:t>
      </w:r>
      <w:r>
        <w:rPr>
          <w:bCs/>
          <w:sz w:val="22"/>
          <w:szCs w:val="22"/>
        </w:rPr>
        <w:br/>
      </w:r>
      <w:r w:rsidRPr="005D5171">
        <w:rPr>
          <w:bCs/>
          <w:sz w:val="22"/>
          <w:szCs w:val="22"/>
        </w:rPr>
        <w:t>lub sądowy) jako dokument papierowy  – Wykonawca przekazuje elektroniczną kopię dokumentu poświadczoną za zgodność z oryginałem,</w:t>
      </w:r>
    </w:p>
    <w:p w14:paraId="75D0BA5F" w14:textId="77777777" w:rsidR="00CE718E" w:rsidRPr="005D5171" w:rsidRDefault="00CE718E" w:rsidP="007B1486">
      <w:pPr>
        <w:pStyle w:val="Akapitzlist"/>
        <w:numPr>
          <w:ilvl w:val="1"/>
          <w:numId w:val="33"/>
        </w:numPr>
        <w:jc w:val="both"/>
        <w:rPr>
          <w:bCs/>
          <w:sz w:val="22"/>
          <w:szCs w:val="22"/>
        </w:rPr>
      </w:pPr>
      <w:r w:rsidRPr="005D5171">
        <w:rPr>
          <w:bCs/>
          <w:sz w:val="22"/>
          <w:szCs w:val="22"/>
        </w:rPr>
        <w:t>Jeżeli dokument został wystawiony przez inny podmiot (np. podmiot udostępniający zasoby, mocodawca) w formie elektronicznej z podpisem elektronicznym kwalifikowanym – przekazuje się ten dokument,</w:t>
      </w:r>
    </w:p>
    <w:p w14:paraId="638ABCCE" w14:textId="77777777" w:rsidR="00CE718E" w:rsidRPr="005D5171" w:rsidRDefault="00CE718E" w:rsidP="007B1486">
      <w:pPr>
        <w:pStyle w:val="Akapitzlist"/>
        <w:numPr>
          <w:ilvl w:val="1"/>
          <w:numId w:val="33"/>
        </w:numPr>
        <w:jc w:val="both"/>
        <w:rPr>
          <w:bCs/>
          <w:sz w:val="22"/>
          <w:szCs w:val="22"/>
        </w:rPr>
      </w:pPr>
      <w:r w:rsidRPr="005D5171">
        <w:rPr>
          <w:bCs/>
          <w:sz w:val="22"/>
          <w:szCs w:val="22"/>
        </w:rPr>
        <w:t>Jeżeli dokument został wystawiony przez inny podmiot (np.</w:t>
      </w:r>
      <w:r w:rsidRPr="005D5171">
        <w:rPr>
          <w:sz w:val="22"/>
          <w:szCs w:val="22"/>
        </w:rPr>
        <w:t xml:space="preserve"> </w:t>
      </w:r>
      <w:r w:rsidRPr="005D5171">
        <w:rPr>
          <w:bCs/>
          <w:sz w:val="22"/>
          <w:szCs w:val="22"/>
        </w:rPr>
        <w:t>podmiot udostępniający zasoby, mocodawca) jako dokument papierowy – Wykonawca przekazuje elektroniczną kopię dokumentu poświadczoną za zgodność z oryginałem.</w:t>
      </w:r>
    </w:p>
    <w:p w14:paraId="5C7A130F" w14:textId="77777777" w:rsidR="00CE718E" w:rsidRPr="005D5171" w:rsidRDefault="00CE718E" w:rsidP="007B1486">
      <w:pPr>
        <w:pStyle w:val="Akapitzlist"/>
        <w:numPr>
          <w:ilvl w:val="0"/>
          <w:numId w:val="31"/>
        </w:numPr>
        <w:ind w:left="357" w:hanging="357"/>
        <w:jc w:val="both"/>
        <w:rPr>
          <w:bCs/>
          <w:sz w:val="22"/>
          <w:szCs w:val="22"/>
        </w:rPr>
      </w:pPr>
      <w:r w:rsidRPr="005D5171">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23A19B0" w14:textId="77777777" w:rsidR="00CE718E" w:rsidRPr="005D5171" w:rsidRDefault="00CE718E" w:rsidP="007B1486">
      <w:pPr>
        <w:pStyle w:val="Akapitzlist"/>
        <w:numPr>
          <w:ilvl w:val="0"/>
          <w:numId w:val="31"/>
        </w:numPr>
        <w:ind w:left="357" w:hanging="357"/>
        <w:jc w:val="both"/>
        <w:rPr>
          <w:bCs/>
          <w:sz w:val="22"/>
          <w:szCs w:val="22"/>
        </w:rPr>
      </w:pPr>
      <w:r w:rsidRPr="005D517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AB24CC" w14:textId="77777777" w:rsidR="00CE718E" w:rsidRDefault="00CE718E" w:rsidP="00C33667">
      <w:pPr>
        <w:widowControl w:val="0"/>
        <w:tabs>
          <w:tab w:val="left" w:pos="1134"/>
        </w:tabs>
        <w:adjustRightInd w:val="0"/>
        <w:ind w:left="1134"/>
        <w:jc w:val="both"/>
        <w:textAlignment w:val="baseline"/>
        <w:rPr>
          <w:sz w:val="22"/>
        </w:rPr>
      </w:pPr>
    </w:p>
    <w:p w14:paraId="68CAD918" w14:textId="77777777" w:rsidR="00CE718E" w:rsidRPr="005D5171" w:rsidRDefault="00CE718E" w:rsidP="007B1486">
      <w:pPr>
        <w:pStyle w:val="Akapitzlist"/>
        <w:keepNext/>
        <w:numPr>
          <w:ilvl w:val="0"/>
          <w:numId w:val="21"/>
        </w:numPr>
        <w:snapToGrid w:val="0"/>
        <w:outlineLvl w:val="1"/>
        <w:rPr>
          <w:b/>
          <w:bCs/>
        </w:rPr>
      </w:pPr>
      <w:bookmarkStart w:id="23" w:name="_Toc106095846"/>
      <w:bookmarkStart w:id="24" w:name="_Toc106096390"/>
      <w:bookmarkStart w:id="25" w:name="_Toc107402494"/>
      <w:bookmarkStart w:id="26" w:name="_Toc108336841"/>
      <w:bookmarkStart w:id="27" w:name="_Toc181008686"/>
      <w:r w:rsidRPr="005D5171">
        <w:rPr>
          <w:b/>
          <w:bCs/>
        </w:rPr>
        <w:t>Podwykonawstwo</w:t>
      </w:r>
      <w:bookmarkEnd w:id="23"/>
      <w:bookmarkEnd w:id="24"/>
      <w:bookmarkEnd w:id="25"/>
      <w:r w:rsidRPr="005D5171">
        <w:rPr>
          <w:b/>
          <w:bCs/>
        </w:rPr>
        <w:t>.</w:t>
      </w:r>
      <w:bookmarkEnd w:id="26"/>
      <w:bookmarkEnd w:id="27"/>
    </w:p>
    <w:p w14:paraId="48F74F0D" w14:textId="77777777" w:rsidR="00CE718E" w:rsidRPr="004D1AB7" w:rsidRDefault="00CE718E" w:rsidP="004D1AB7">
      <w:pPr>
        <w:keepNext/>
        <w:tabs>
          <w:tab w:val="left" w:pos="720"/>
        </w:tabs>
        <w:snapToGrid w:val="0"/>
        <w:ind w:left="360"/>
        <w:outlineLvl w:val="1"/>
        <w:rPr>
          <w:b/>
          <w:bCs/>
          <w:sz w:val="4"/>
          <w:szCs w:val="10"/>
        </w:rPr>
      </w:pPr>
    </w:p>
    <w:p w14:paraId="52A07DB0" w14:textId="641AA7BD" w:rsidR="00CE718E" w:rsidRPr="005D5171" w:rsidRDefault="00CE718E" w:rsidP="007B1486">
      <w:pPr>
        <w:pStyle w:val="Akapitzlist"/>
        <w:numPr>
          <w:ilvl w:val="0"/>
          <w:numId w:val="34"/>
        </w:numPr>
        <w:ind w:left="284" w:hanging="284"/>
        <w:jc w:val="both"/>
        <w:rPr>
          <w:bCs/>
          <w:sz w:val="22"/>
          <w:szCs w:val="22"/>
        </w:rPr>
      </w:pPr>
      <w:r w:rsidRPr="005D5171">
        <w:rPr>
          <w:bCs/>
          <w:sz w:val="22"/>
          <w:szCs w:val="22"/>
        </w:rPr>
        <w:t>Zamawiający dopuszcza udział podwykonawców w realizacji zamówienia</w:t>
      </w:r>
      <w:r w:rsidR="003A1919">
        <w:rPr>
          <w:bCs/>
          <w:sz w:val="22"/>
          <w:szCs w:val="22"/>
        </w:rPr>
        <w:t xml:space="preserve"> z zastrzeżeniem pkt 3</w:t>
      </w:r>
      <w:r w:rsidRPr="005D5171">
        <w:rPr>
          <w:bCs/>
          <w:sz w:val="22"/>
          <w:szCs w:val="22"/>
        </w:rPr>
        <w:t>. Powierzenie realizacji części zamówienia podwykonawcom nie zwalnia Wykonawcy z</w:t>
      </w:r>
      <w:r w:rsidR="00064865">
        <w:rPr>
          <w:bCs/>
          <w:sz w:val="22"/>
          <w:szCs w:val="22"/>
        </w:rPr>
        <w:t> </w:t>
      </w:r>
      <w:r w:rsidRPr="005D5171">
        <w:rPr>
          <w:bCs/>
          <w:sz w:val="22"/>
          <w:szCs w:val="22"/>
        </w:rPr>
        <w:t>odpowiedzialności za prawidłową realizację zamówienia.</w:t>
      </w:r>
    </w:p>
    <w:p w14:paraId="7202AC37" w14:textId="65A6DD7E" w:rsidR="00CE718E" w:rsidRPr="0098393B" w:rsidRDefault="00CE718E" w:rsidP="007B1486">
      <w:pPr>
        <w:pStyle w:val="Akapitzlist"/>
        <w:numPr>
          <w:ilvl w:val="0"/>
          <w:numId w:val="34"/>
        </w:numPr>
        <w:ind w:left="284" w:hanging="284"/>
        <w:jc w:val="both"/>
        <w:rPr>
          <w:bCs/>
          <w:sz w:val="22"/>
          <w:szCs w:val="22"/>
        </w:rPr>
      </w:pPr>
      <w:r w:rsidRPr="005D5171">
        <w:rPr>
          <w:bCs/>
          <w:sz w:val="22"/>
          <w:szCs w:val="22"/>
        </w:rPr>
        <w:t xml:space="preserve">Zamawiający żąda wskazania przez Wykonawcę części zamówienia, których wykonanie zamierza powierzyć ewentualnym podwykonawcom i podania przez Wykonawcę firm podwykonawców, </w:t>
      </w:r>
      <w:r>
        <w:rPr>
          <w:bCs/>
          <w:sz w:val="22"/>
          <w:szCs w:val="22"/>
        </w:rPr>
        <w:br/>
      </w:r>
      <w:r w:rsidRPr="005D5171">
        <w:rPr>
          <w:bCs/>
          <w:sz w:val="22"/>
          <w:szCs w:val="22"/>
        </w:rPr>
        <w:t xml:space="preserve">o ile są już znani. Wzór wykazu </w:t>
      </w:r>
      <w:r w:rsidRPr="004D1AB7">
        <w:rPr>
          <w:bCs/>
          <w:sz w:val="22"/>
          <w:szCs w:val="22"/>
        </w:rPr>
        <w:t xml:space="preserve">stanowi </w:t>
      </w:r>
      <w:r w:rsidRPr="004D1AB7">
        <w:rPr>
          <w:b/>
          <w:sz w:val="22"/>
          <w:szCs w:val="22"/>
        </w:rPr>
        <w:t xml:space="preserve">Załącznik nr </w:t>
      </w:r>
      <w:r w:rsidR="00AB676C">
        <w:rPr>
          <w:b/>
          <w:sz w:val="22"/>
          <w:szCs w:val="22"/>
        </w:rPr>
        <w:t>6</w:t>
      </w:r>
      <w:r w:rsidRPr="004D1AB7">
        <w:rPr>
          <w:b/>
          <w:sz w:val="22"/>
          <w:szCs w:val="22"/>
        </w:rPr>
        <w:t xml:space="preserve"> do SWZ.</w:t>
      </w:r>
    </w:p>
    <w:p w14:paraId="7DFAE411" w14:textId="06C40F8A" w:rsidR="003A1919" w:rsidRPr="008B34FE" w:rsidRDefault="003A1919" w:rsidP="008B34FE">
      <w:pPr>
        <w:pStyle w:val="Akapitzlist"/>
        <w:numPr>
          <w:ilvl w:val="0"/>
          <w:numId w:val="34"/>
        </w:numPr>
        <w:ind w:left="284" w:hanging="284"/>
        <w:jc w:val="both"/>
        <w:rPr>
          <w:bCs/>
          <w:sz w:val="22"/>
          <w:szCs w:val="22"/>
        </w:rPr>
      </w:pPr>
      <w:r w:rsidRPr="008B34FE">
        <w:rPr>
          <w:bCs/>
          <w:sz w:val="22"/>
          <w:szCs w:val="22"/>
        </w:rPr>
        <w:lastRenderedPageBreak/>
        <w:t xml:space="preserve">Zamawiający zastrzega </w:t>
      </w:r>
      <w:r w:rsidRPr="008B34FE">
        <w:rPr>
          <w:b/>
          <w:sz w:val="22"/>
          <w:szCs w:val="22"/>
        </w:rPr>
        <w:t>obowiązek osobistego wykonania</w:t>
      </w:r>
      <w:r w:rsidRPr="008B34FE">
        <w:rPr>
          <w:bCs/>
          <w:sz w:val="22"/>
          <w:szCs w:val="22"/>
        </w:rPr>
        <w:t xml:space="preserve"> przez Wykonawcę</w:t>
      </w:r>
      <w:r w:rsidR="008B34FE">
        <w:rPr>
          <w:bCs/>
          <w:sz w:val="22"/>
          <w:szCs w:val="22"/>
        </w:rPr>
        <w:t xml:space="preserve"> </w:t>
      </w:r>
      <w:r w:rsidRPr="008B34FE">
        <w:rPr>
          <w:bCs/>
          <w:sz w:val="22"/>
          <w:szCs w:val="22"/>
        </w:rPr>
        <w:t xml:space="preserve">kluczowych części zamówienia tj. </w:t>
      </w:r>
      <w:r w:rsidRPr="008B34FE">
        <w:rPr>
          <w:b/>
          <w:sz w:val="22"/>
          <w:szCs w:val="22"/>
        </w:rPr>
        <w:t>urządzeń/podzespołów zawierających fluorowane gazy cieplarniane</w:t>
      </w:r>
      <w:r w:rsidRPr="008B34FE">
        <w:rPr>
          <w:bCs/>
          <w:sz w:val="22"/>
          <w:szCs w:val="22"/>
        </w:rPr>
        <w:t xml:space="preserve"> oraz inne substancje zubożające warstwę ozonową.</w:t>
      </w:r>
    </w:p>
    <w:p w14:paraId="3E64E061" w14:textId="77777777" w:rsidR="0098393B" w:rsidRPr="004D1AB7" w:rsidRDefault="0098393B" w:rsidP="0098393B">
      <w:pPr>
        <w:pStyle w:val="Akapitzlist"/>
        <w:ind w:left="284"/>
        <w:jc w:val="both"/>
        <w:rPr>
          <w:bCs/>
          <w:sz w:val="22"/>
          <w:szCs w:val="22"/>
        </w:rPr>
      </w:pPr>
    </w:p>
    <w:p w14:paraId="6B95ADAB" w14:textId="150DE4A2" w:rsidR="00CE718E" w:rsidRDefault="00CE718E" w:rsidP="004D1AB7">
      <w:pPr>
        <w:spacing w:after="40"/>
        <w:ind w:left="284"/>
        <w:jc w:val="both"/>
        <w:rPr>
          <w:i/>
          <w:iCs/>
          <w:sz w:val="22"/>
          <w:szCs w:val="22"/>
        </w:rPr>
      </w:pPr>
      <w:r w:rsidRPr="004D1AB7">
        <w:rPr>
          <w:i/>
          <w:iCs/>
          <w:sz w:val="22"/>
          <w:szCs w:val="22"/>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w:t>
      </w:r>
      <w:r w:rsidR="00881E21" w:rsidRPr="004D1AB7">
        <w:rPr>
          <w:i/>
          <w:iCs/>
          <w:sz w:val="22"/>
          <w:szCs w:val="22"/>
        </w:rPr>
        <w:t xml:space="preserve">remontowych i </w:t>
      </w:r>
      <w:r w:rsidRPr="004D1AB7">
        <w:rPr>
          <w:i/>
          <w:iCs/>
          <w:sz w:val="22"/>
          <w:szCs w:val="22"/>
        </w:rPr>
        <w:t xml:space="preserve">serwisowych. </w:t>
      </w:r>
    </w:p>
    <w:p w14:paraId="07012072" w14:textId="77777777" w:rsidR="00085659" w:rsidRDefault="00085659" w:rsidP="004D1AB7">
      <w:pPr>
        <w:spacing w:after="40"/>
        <w:ind w:left="284"/>
        <w:jc w:val="both"/>
        <w:rPr>
          <w:i/>
          <w:iCs/>
          <w:sz w:val="22"/>
          <w:szCs w:val="22"/>
        </w:rPr>
      </w:pPr>
    </w:p>
    <w:p w14:paraId="256CC36A" w14:textId="77777777" w:rsidR="004D1AB7" w:rsidRPr="004D1AB7" w:rsidRDefault="004D1AB7" w:rsidP="00CE718E">
      <w:pPr>
        <w:pStyle w:val="Akapitzlist"/>
        <w:ind w:left="720"/>
        <w:jc w:val="both"/>
        <w:rPr>
          <w:sz w:val="14"/>
          <w:szCs w:val="14"/>
        </w:rPr>
      </w:pPr>
    </w:p>
    <w:p w14:paraId="5BA3A2C1" w14:textId="77777777" w:rsidR="00CE718E" w:rsidRPr="005D5171" w:rsidRDefault="00CE718E" w:rsidP="007B1486">
      <w:pPr>
        <w:pStyle w:val="Akapitzlist"/>
        <w:keepNext/>
        <w:numPr>
          <w:ilvl w:val="0"/>
          <w:numId w:val="21"/>
        </w:numPr>
        <w:snapToGrid w:val="0"/>
        <w:outlineLvl w:val="1"/>
        <w:rPr>
          <w:b/>
          <w:bCs/>
        </w:rPr>
      </w:pPr>
      <w:bookmarkStart w:id="28" w:name="_Toc108336842"/>
      <w:bookmarkStart w:id="29" w:name="_Toc181008687"/>
      <w:r>
        <w:rPr>
          <w:b/>
          <w:bCs/>
        </w:rPr>
        <w:t>Wadium</w:t>
      </w:r>
      <w:r w:rsidRPr="005D5171">
        <w:rPr>
          <w:b/>
          <w:bCs/>
        </w:rPr>
        <w:t>.</w:t>
      </w:r>
      <w:bookmarkEnd w:id="28"/>
      <w:bookmarkEnd w:id="29"/>
    </w:p>
    <w:p w14:paraId="2FA7A31A" w14:textId="77777777" w:rsidR="00CE718E" w:rsidRPr="004D1AB7" w:rsidRDefault="00CE718E" w:rsidP="004D1AB7">
      <w:pPr>
        <w:jc w:val="both"/>
        <w:rPr>
          <w:bCs/>
          <w:sz w:val="22"/>
          <w:szCs w:val="22"/>
        </w:rPr>
      </w:pPr>
      <w:r w:rsidRPr="004D1AB7">
        <w:rPr>
          <w:bCs/>
          <w:sz w:val="22"/>
          <w:szCs w:val="22"/>
        </w:rPr>
        <w:t>Zamawiający nie wymaga wniesienia wadium.</w:t>
      </w:r>
    </w:p>
    <w:p w14:paraId="688C9FB0" w14:textId="77777777" w:rsidR="004D1AB7" w:rsidRPr="004D1AB7" w:rsidRDefault="004D1AB7" w:rsidP="004D1AB7">
      <w:pPr>
        <w:spacing w:after="40"/>
        <w:jc w:val="both"/>
        <w:rPr>
          <w:b/>
          <w:i/>
          <w:iCs/>
          <w:color w:val="0070C0"/>
          <w:sz w:val="8"/>
          <w:szCs w:val="8"/>
        </w:rPr>
      </w:pPr>
      <w:bookmarkStart w:id="30" w:name="_Toc108336843"/>
    </w:p>
    <w:p w14:paraId="31C2E4FC" w14:textId="77777777" w:rsidR="00CE718E" w:rsidRPr="00F53186" w:rsidRDefault="00CE718E" w:rsidP="007B1486">
      <w:pPr>
        <w:pStyle w:val="Akapitzlist"/>
        <w:keepNext/>
        <w:numPr>
          <w:ilvl w:val="0"/>
          <w:numId w:val="21"/>
        </w:numPr>
        <w:snapToGrid w:val="0"/>
        <w:outlineLvl w:val="1"/>
        <w:rPr>
          <w:b/>
          <w:bCs/>
          <w:szCs w:val="28"/>
        </w:rPr>
      </w:pPr>
      <w:bookmarkStart w:id="31" w:name="_Toc181008688"/>
      <w:r w:rsidRPr="00F53186">
        <w:rPr>
          <w:b/>
          <w:bCs/>
          <w:szCs w:val="28"/>
        </w:rPr>
        <w:t>Opis sposobu przygotowania oferty.</w:t>
      </w:r>
      <w:bookmarkEnd w:id="30"/>
      <w:bookmarkEnd w:id="31"/>
    </w:p>
    <w:p w14:paraId="1CD76720" w14:textId="3D53C0C7" w:rsidR="00CE718E" w:rsidRPr="004D1AB7" w:rsidRDefault="00CE718E" w:rsidP="00CE718E">
      <w:pPr>
        <w:spacing w:before="120" w:line="312" w:lineRule="auto"/>
        <w:ind w:left="360"/>
        <w:jc w:val="both"/>
        <w:rPr>
          <w:b/>
          <w:sz w:val="22"/>
          <w:szCs w:val="22"/>
        </w:rPr>
      </w:pPr>
      <w:r w:rsidRPr="004D1AB7">
        <w:rPr>
          <w:b/>
          <w:sz w:val="22"/>
          <w:szCs w:val="22"/>
        </w:rPr>
        <w:t>Wymagania ogólne</w:t>
      </w:r>
      <w:r w:rsidR="006023BA">
        <w:rPr>
          <w:b/>
          <w:sz w:val="22"/>
          <w:szCs w:val="22"/>
        </w:rPr>
        <w:t>:</w:t>
      </w:r>
    </w:p>
    <w:p w14:paraId="0DE0FF96" w14:textId="77777777" w:rsidR="00CE718E" w:rsidRPr="00D87875" w:rsidRDefault="00CE718E" w:rsidP="007B1486">
      <w:pPr>
        <w:numPr>
          <w:ilvl w:val="0"/>
          <w:numId w:val="35"/>
        </w:numPr>
        <w:tabs>
          <w:tab w:val="clear" w:pos="540"/>
        </w:tabs>
        <w:spacing w:after="40"/>
        <w:ind w:left="567" w:hanging="283"/>
        <w:jc w:val="both"/>
        <w:rPr>
          <w:sz w:val="22"/>
          <w:szCs w:val="22"/>
        </w:rPr>
      </w:pPr>
      <w:r w:rsidRPr="00D87875">
        <w:rPr>
          <w:sz w:val="22"/>
          <w:szCs w:val="22"/>
        </w:rPr>
        <w:t>Wykonawca może złożyć tylko jedną ofertę.</w:t>
      </w:r>
    </w:p>
    <w:p w14:paraId="0BB9DEC2" w14:textId="77777777" w:rsidR="00CE718E" w:rsidRPr="00D87875" w:rsidRDefault="00CE718E" w:rsidP="007B1486">
      <w:pPr>
        <w:numPr>
          <w:ilvl w:val="0"/>
          <w:numId w:val="35"/>
        </w:numPr>
        <w:tabs>
          <w:tab w:val="clear" w:pos="540"/>
        </w:tabs>
        <w:spacing w:after="40"/>
        <w:ind w:left="567" w:hanging="283"/>
        <w:jc w:val="both"/>
        <w:rPr>
          <w:bCs/>
          <w:sz w:val="22"/>
          <w:szCs w:val="22"/>
        </w:rPr>
      </w:pPr>
      <w:r w:rsidRPr="00D87875">
        <w:rPr>
          <w:bCs/>
          <w:sz w:val="22"/>
          <w:szCs w:val="22"/>
        </w:rPr>
        <w:t xml:space="preserve">Ofertę należy sporządzić w języku polskim. Wymagane zgodnie z SWZ dokumenty </w:t>
      </w:r>
      <w:r w:rsidRPr="00D87875">
        <w:rPr>
          <w:bCs/>
          <w:sz w:val="22"/>
          <w:szCs w:val="22"/>
        </w:rPr>
        <w:br/>
        <w:t xml:space="preserve">oraz oświadczenia sporządzone w języku obcym powinny być złożone wraz z tłumaczeniem na język polski. W razie wątpliwości uznaje się, że wersja polskojęzyczna jest wersją wiążącą. </w:t>
      </w:r>
    </w:p>
    <w:p w14:paraId="74A373F7" w14:textId="77777777" w:rsidR="00CE718E" w:rsidRPr="00D87875" w:rsidRDefault="00CE718E" w:rsidP="007B1486">
      <w:pPr>
        <w:numPr>
          <w:ilvl w:val="0"/>
          <w:numId w:val="35"/>
        </w:numPr>
        <w:tabs>
          <w:tab w:val="clear" w:pos="540"/>
        </w:tabs>
        <w:spacing w:after="40"/>
        <w:ind w:left="567" w:hanging="283"/>
        <w:jc w:val="both"/>
        <w:rPr>
          <w:bCs/>
          <w:sz w:val="22"/>
          <w:szCs w:val="22"/>
        </w:rPr>
      </w:pPr>
      <w:r w:rsidRPr="00D87875">
        <w:rPr>
          <w:bCs/>
          <w:sz w:val="22"/>
          <w:szCs w:val="22"/>
        </w:rPr>
        <w:t>Ofertę Wykonawca sporządza pod rygorem nieważności w postaci elektronicznej i opatruje kwalifikowanym podpisem elektronicznym.</w:t>
      </w:r>
    </w:p>
    <w:p w14:paraId="3DA4D37A" w14:textId="77777777" w:rsidR="00CE718E" w:rsidRPr="00D87875" w:rsidRDefault="00CE718E" w:rsidP="007B1486">
      <w:pPr>
        <w:numPr>
          <w:ilvl w:val="0"/>
          <w:numId w:val="35"/>
        </w:numPr>
        <w:tabs>
          <w:tab w:val="clear" w:pos="540"/>
        </w:tabs>
        <w:spacing w:after="40"/>
        <w:ind w:left="567" w:hanging="283"/>
        <w:jc w:val="both"/>
        <w:rPr>
          <w:bCs/>
          <w:sz w:val="22"/>
          <w:szCs w:val="22"/>
        </w:rPr>
      </w:pPr>
      <w:r w:rsidRPr="00D87875">
        <w:rPr>
          <w:bCs/>
          <w:sz w:val="22"/>
          <w:szCs w:val="22"/>
        </w:rPr>
        <w:t xml:space="preserve">Ofertę podpisuje osoba (osoby) uprawniona do reprezentowania Wykonawcy zgodnie z zasadami reprezentacji Wykonawcy lub zgodnie z udzielonym pełnomocnictwem. </w:t>
      </w:r>
    </w:p>
    <w:p w14:paraId="7751B5D3" w14:textId="77777777" w:rsidR="00CE718E" w:rsidRDefault="00CE718E" w:rsidP="007B1486">
      <w:pPr>
        <w:numPr>
          <w:ilvl w:val="0"/>
          <w:numId w:val="35"/>
        </w:numPr>
        <w:tabs>
          <w:tab w:val="clear" w:pos="540"/>
        </w:tabs>
        <w:spacing w:after="40"/>
        <w:ind w:left="567" w:hanging="283"/>
        <w:jc w:val="both"/>
        <w:rPr>
          <w:bCs/>
          <w:sz w:val="22"/>
          <w:szCs w:val="22"/>
        </w:rPr>
      </w:pPr>
      <w:r w:rsidRPr="00D87875">
        <w:rPr>
          <w:bCs/>
          <w:sz w:val="22"/>
          <w:szCs w:val="22"/>
        </w:rPr>
        <w:t>Wykonawca ponosi wszelkie koszty związane z przygotowaniem i złożeniem oferty.</w:t>
      </w:r>
    </w:p>
    <w:p w14:paraId="14B95CEF" w14:textId="65AE3FC8" w:rsidR="00CE718E" w:rsidRPr="004D1AB7" w:rsidRDefault="00CE718E" w:rsidP="00CE718E">
      <w:pPr>
        <w:spacing w:before="120" w:line="312" w:lineRule="auto"/>
        <w:ind w:left="360"/>
        <w:jc w:val="both"/>
        <w:rPr>
          <w:b/>
          <w:sz w:val="22"/>
          <w:szCs w:val="22"/>
        </w:rPr>
      </w:pPr>
      <w:r w:rsidRPr="004D1AB7">
        <w:rPr>
          <w:b/>
          <w:sz w:val="22"/>
          <w:szCs w:val="22"/>
        </w:rPr>
        <w:t>Zawartość oferty</w:t>
      </w:r>
      <w:r w:rsidR="004D1AB7">
        <w:rPr>
          <w:b/>
          <w:sz w:val="22"/>
          <w:szCs w:val="22"/>
        </w:rPr>
        <w:t>:</w:t>
      </w:r>
    </w:p>
    <w:p w14:paraId="262F0B47" w14:textId="52855FC7" w:rsidR="00CE718E" w:rsidRPr="004D1AB7" w:rsidRDefault="00CE718E" w:rsidP="007B1486">
      <w:pPr>
        <w:numPr>
          <w:ilvl w:val="0"/>
          <w:numId w:val="35"/>
        </w:numPr>
        <w:tabs>
          <w:tab w:val="clear" w:pos="540"/>
        </w:tabs>
        <w:ind w:left="567" w:hanging="283"/>
        <w:jc w:val="both"/>
        <w:rPr>
          <w:bCs/>
          <w:sz w:val="22"/>
          <w:szCs w:val="22"/>
          <w:u w:val="single"/>
        </w:rPr>
      </w:pPr>
      <w:r w:rsidRPr="004D1AB7">
        <w:rPr>
          <w:bCs/>
          <w:sz w:val="22"/>
          <w:szCs w:val="22"/>
          <w:u w:val="single"/>
        </w:rPr>
        <w:t>Oferta składa się z:</w:t>
      </w:r>
    </w:p>
    <w:p w14:paraId="21952829" w14:textId="77777777" w:rsidR="004D1AB7" w:rsidRDefault="004D1AB7" w:rsidP="007B1486">
      <w:pPr>
        <w:pStyle w:val="Akapitzlist"/>
        <w:numPr>
          <w:ilvl w:val="1"/>
          <w:numId w:val="35"/>
        </w:numPr>
        <w:ind w:left="851" w:hanging="284"/>
        <w:jc w:val="both"/>
        <w:rPr>
          <w:bCs/>
          <w:sz w:val="22"/>
          <w:szCs w:val="22"/>
        </w:rPr>
      </w:pPr>
      <w:r w:rsidRPr="0097341D">
        <w:rPr>
          <w:b/>
          <w:sz w:val="22"/>
          <w:szCs w:val="22"/>
        </w:rPr>
        <w:t>Formularza Ofertowego</w:t>
      </w:r>
      <w:r w:rsidRPr="0004163D">
        <w:rPr>
          <w:bCs/>
          <w:sz w:val="22"/>
          <w:szCs w:val="22"/>
        </w:rPr>
        <w:t xml:space="preserve"> stanowiącego </w:t>
      </w:r>
      <w:r w:rsidRPr="0004163D">
        <w:rPr>
          <w:b/>
          <w:sz w:val="22"/>
          <w:szCs w:val="22"/>
        </w:rPr>
        <w:t>Załącznik nr 2 do SWZ</w:t>
      </w:r>
      <w:r w:rsidRPr="0004163D">
        <w:rPr>
          <w:bCs/>
          <w:sz w:val="22"/>
          <w:szCs w:val="22"/>
        </w:rPr>
        <w:t>. Formularz Ofertowy dostępny jest na platformie EFO;</w:t>
      </w:r>
    </w:p>
    <w:p w14:paraId="4BF2AD93" w14:textId="2EDCA722" w:rsidR="00CE718E" w:rsidRPr="0004163D" w:rsidRDefault="004D1AB7" w:rsidP="007B1486">
      <w:pPr>
        <w:pStyle w:val="Akapitzlist"/>
        <w:numPr>
          <w:ilvl w:val="1"/>
          <w:numId w:val="35"/>
        </w:numPr>
        <w:ind w:left="851" w:hanging="284"/>
        <w:jc w:val="both"/>
        <w:rPr>
          <w:bCs/>
          <w:sz w:val="22"/>
          <w:szCs w:val="22"/>
        </w:rPr>
      </w:pPr>
      <w:r w:rsidRPr="004D1AB7">
        <w:rPr>
          <w:b/>
          <w:sz w:val="22"/>
          <w:szCs w:val="22"/>
        </w:rPr>
        <w:t>d</w:t>
      </w:r>
      <w:r w:rsidR="00CE718E" w:rsidRPr="004D1AB7">
        <w:rPr>
          <w:b/>
          <w:sz w:val="22"/>
          <w:szCs w:val="22"/>
        </w:rPr>
        <w:t>okumentu potwierdzającego zasady reprezentacji Wykonawcy</w:t>
      </w:r>
      <w:r w:rsidR="00CE718E" w:rsidRPr="0004163D">
        <w:rPr>
          <w:bCs/>
          <w:sz w:val="22"/>
          <w:szCs w:val="22"/>
        </w:rPr>
        <w:t>, Zamawiający nie wymaga złożenia tego dokumentu o ile jest on dostępny w publicznych, otwartych bezpłatnych elektronicznych bazach danych (w przypadku wskazania linku do tych baz przez Wykonawcę w</w:t>
      </w:r>
      <w:r w:rsidR="00813D8A">
        <w:rPr>
          <w:bCs/>
          <w:sz w:val="22"/>
          <w:szCs w:val="22"/>
        </w:rPr>
        <w:t> </w:t>
      </w:r>
      <w:r w:rsidR="00CE718E" w:rsidRPr="0004163D">
        <w:rPr>
          <w:bCs/>
          <w:sz w:val="22"/>
          <w:szCs w:val="22"/>
        </w:rPr>
        <w:t>ofercie). W przypadku wskazania bazy danych, w której dokumenty są dostępne w innym języku niż polski, Zamawiający może po ich pobraniu wezwać Wykonawcę do przedstawienia tłumaczenia dokumentu na język polski;</w:t>
      </w:r>
    </w:p>
    <w:p w14:paraId="37F9C8A1" w14:textId="20289877" w:rsidR="00CE718E" w:rsidRPr="0004163D" w:rsidRDefault="00CE718E" w:rsidP="007B1486">
      <w:pPr>
        <w:pStyle w:val="Akapitzlist"/>
        <w:numPr>
          <w:ilvl w:val="1"/>
          <w:numId w:val="35"/>
        </w:numPr>
        <w:ind w:left="851" w:hanging="284"/>
        <w:jc w:val="both"/>
        <w:rPr>
          <w:bCs/>
          <w:sz w:val="22"/>
          <w:szCs w:val="22"/>
        </w:rPr>
      </w:pPr>
      <w:r w:rsidRPr="004D1AB7">
        <w:rPr>
          <w:b/>
          <w:sz w:val="22"/>
          <w:szCs w:val="22"/>
        </w:rPr>
        <w:t xml:space="preserve">Pełnomocnictwa wskazującego pełnomocnika </w:t>
      </w:r>
      <w:r w:rsidRPr="0004163D">
        <w:rPr>
          <w:bCs/>
          <w:sz w:val="22"/>
          <w:szCs w:val="22"/>
        </w:rPr>
        <w:t>Wykonawców występujących wspólnie (w</w:t>
      </w:r>
      <w:r w:rsidR="00322CDC">
        <w:rPr>
          <w:bCs/>
          <w:sz w:val="22"/>
          <w:szCs w:val="22"/>
        </w:rPr>
        <w:t> </w:t>
      </w:r>
      <w:r w:rsidRPr="0004163D">
        <w:rPr>
          <w:bCs/>
          <w:sz w:val="22"/>
          <w:szCs w:val="22"/>
        </w:rPr>
        <w:t>wypadku złożenia oferty przez konsorcjum);</w:t>
      </w:r>
    </w:p>
    <w:p w14:paraId="0492955E" w14:textId="77777777" w:rsidR="00CE718E" w:rsidRDefault="00CE718E" w:rsidP="007B1486">
      <w:pPr>
        <w:pStyle w:val="Akapitzlist"/>
        <w:numPr>
          <w:ilvl w:val="1"/>
          <w:numId w:val="35"/>
        </w:numPr>
        <w:ind w:left="851" w:hanging="284"/>
        <w:jc w:val="both"/>
        <w:rPr>
          <w:bCs/>
          <w:sz w:val="22"/>
          <w:szCs w:val="22"/>
        </w:rPr>
      </w:pPr>
      <w:r w:rsidRPr="004D1AB7">
        <w:rPr>
          <w:b/>
          <w:sz w:val="22"/>
          <w:szCs w:val="22"/>
        </w:rPr>
        <w:t>Pełnomocnictwa do podpisania oferty</w:t>
      </w:r>
      <w:r w:rsidRPr="0004163D">
        <w:rPr>
          <w:bCs/>
          <w:sz w:val="22"/>
          <w:szCs w:val="22"/>
        </w:rPr>
        <w:t xml:space="preserve"> (w przypadku posługiwania się pełnomocnikiem).</w:t>
      </w:r>
    </w:p>
    <w:p w14:paraId="0E260A9A" w14:textId="77777777" w:rsidR="00813D8A" w:rsidRDefault="00813D8A" w:rsidP="00813D8A">
      <w:pPr>
        <w:jc w:val="both"/>
        <w:rPr>
          <w:bCs/>
          <w:sz w:val="22"/>
          <w:szCs w:val="22"/>
        </w:rPr>
      </w:pPr>
    </w:p>
    <w:p w14:paraId="0678F891" w14:textId="77777777" w:rsidR="00CE718E" w:rsidRPr="0004163D" w:rsidRDefault="00CE718E" w:rsidP="007B1486">
      <w:pPr>
        <w:numPr>
          <w:ilvl w:val="0"/>
          <w:numId w:val="35"/>
        </w:numPr>
        <w:tabs>
          <w:tab w:val="clear" w:pos="540"/>
        </w:tabs>
        <w:ind w:left="567" w:hanging="283"/>
        <w:jc w:val="both"/>
        <w:rPr>
          <w:bCs/>
          <w:strike/>
          <w:sz w:val="22"/>
          <w:szCs w:val="22"/>
        </w:rPr>
      </w:pPr>
      <w:r w:rsidRPr="0004163D">
        <w:rPr>
          <w:bCs/>
          <w:sz w:val="22"/>
          <w:szCs w:val="22"/>
        </w:rPr>
        <w:t xml:space="preserve">Pełnomocnictwa powinny być złożone w następującej formie: </w:t>
      </w:r>
    </w:p>
    <w:p w14:paraId="69E475BD" w14:textId="77777777" w:rsidR="00CE718E" w:rsidRPr="0004163D" w:rsidRDefault="00CE718E" w:rsidP="007B1486">
      <w:pPr>
        <w:pStyle w:val="Akapitzlist"/>
        <w:numPr>
          <w:ilvl w:val="1"/>
          <w:numId w:val="35"/>
        </w:numPr>
        <w:ind w:left="851" w:hanging="284"/>
        <w:jc w:val="both"/>
        <w:rPr>
          <w:bCs/>
          <w:sz w:val="22"/>
          <w:szCs w:val="22"/>
        </w:rPr>
      </w:pPr>
      <w:r w:rsidRPr="0004163D">
        <w:rPr>
          <w:bCs/>
          <w:sz w:val="22"/>
          <w:szCs w:val="22"/>
        </w:rPr>
        <w:t>Jeżeli dokument został wystawiony przez inny podmiot (np. mocodawca) w formie elektronicznej z podpisem elektronicznym kwalifikowanym – przekazuje się ten dokument;</w:t>
      </w:r>
    </w:p>
    <w:p w14:paraId="7C85D429" w14:textId="77777777" w:rsidR="00CE718E" w:rsidRPr="0004163D" w:rsidRDefault="00CE718E" w:rsidP="007B1486">
      <w:pPr>
        <w:pStyle w:val="Akapitzlist"/>
        <w:numPr>
          <w:ilvl w:val="1"/>
          <w:numId w:val="35"/>
        </w:numPr>
        <w:ind w:left="851" w:hanging="284"/>
        <w:jc w:val="both"/>
        <w:rPr>
          <w:bCs/>
          <w:sz w:val="22"/>
          <w:szCs w:val="22"/>
        </w:rPr>
      </w:pPr>
      <w:r w:rsidRPr="0004163D">
        <w:rPr>
          <w:bCs/>
          <w:sz w:val="22"/>
          <w:szCs w:val="22"/>
        </w:rPr>
        <w:t>Jeżeli dokument został wystawiony przez inny podmiot (np.</w:t>
      </w:r>
      <w:r w:rsidRPr="0004163D">
        <w:rPr>
          <w:sz w:val="22"/>
          <w:szCs w:val="22"/>
        </w:rPr>
        <w:t xml:space="preserve"> </w:t>
      </w:r>
      <w:r w:rsidRPr="0004163D">
        <w:rPr>
          <w:bCs/>
          <w:sz w:val="22"/>
          <w:szCs w:val="22"/>
        </w:rPr>
        <w:t>mocodawca) jako dokument papierowy – Wykonawca przekazuje elektroniczną kopię dokumentu poświadczoną za zgodność z oryginałem;</w:t>
      </w:r>
    </w:p>
    <w:p w14:paraId="35291671" w14:textId="77777777" w:rsidR="00CE718E" w:rsidRPr="0004163D" w:rsidRDefault="00CE718E" w:rsidP="00CE718E">
      <w:pPr>
        <w:pStyle w:val="Akapitzlist"/>
        <w:jc w:val="both"/>
        <w:rPr>
          <w:bCs/>
          <w:sz w:val="22"/>
          <w:szCs w:val="22"/>
        </w:rPr>
      </w:pPr>
      <w:r w:rsidRPr="0004163D">
        <w:rPr>
          <w:bCs/>
          <w:sz w:val="22"/>
          <w:szCs w:val="22"/>
        </w:rPr>
        <w:t>Poświadczenie za zgodność z oryginałem następuje przez podpisanie podpisem elektronicznym kwalifikowanym. Poświadczenia dokonuje notariusz lub mocodawca.</w:t>
      </w:r>
    </w:p>
    <w:p w14:paraId="044EB61C" w14:textId="77777777" w:rsidR="00CE718E" w:rsidRPr="00C10E01" w:rsidRDefault="00CE718E" w:rsidP="007B1486">
      <w:pPr>
        <w:numPr>
          <w:ilvl w:val="0"/>
          <w:numId w:val="35"/>
        </w:numPr>
        <w:tabs>
          <w:tab w:val="clear" w:pos="540"/>
        </w:tabs>
        <w:ind w:left="709"/>
        <w:jc w:val="both"/>
        <w:rPr>
          <w:bCs/>
          <w:sz w:val="22"/>
          <w:szCs w:val="22"/>
        </w:rPr>
      </w:pPr>
      <w:r w:rsidRPr="00C10E01">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AD0778" w14:textId="747FAC5F" w:rsidR="00CE718E" w:rsidRPr="00C10E01" w:rsidRDefault="00CE718E" w:rsidP="007E4324">
      <w:pPr>
        <w:ind w:left="357"/>
        <w:jc w:val="both"/>
        <w:rPr>
          <w:b/>
        </w:rPr>
      </w:pPr>
      <w:r w:rsidRPr="006023BA">
        <w:rPr>
          <w:b/>
          <w:sz w:val="22"/>
          <w:szCs w:val="22"/>
        </w:rPr>
        <w:t>Sposób złożenia oferty</w:t>
      </w:r>
      <w:r w:rsidR="004D1AB7">
        <w:rPr>
          <w:b/>
        </w:rPr>
        <w:t>:</w:t>
      </w:r>
    </w:p>
    <w:p w14:paraId="3B046262" w14:textId="2F30EC83" w:rsidR="00CE718E" w:rsidRPr="00D17128" w:rsidRDefault="00CE718E" w:rsidP="007B1486">
      <w:pPr>
        <w:pStyle w:val="Akapitzlist"/>
        <w:numPr>
          <w:ilvl w:val="0"/>
          <w:numId w:val="35"/>
        </w:numPr>
        <w:ind w:left="538" w:hanging="357"/>
        <w:jc w:val="both"/>
        <w:rPr>
          <w:bCs/>
          <w:sz w:val="22"/>
          <w:szCs w:val="22"/>
        </w:rPr>
      </w:pPr>
      <w:bookmarkStart w:id="32" w:name="_Hlk106954879"/>
      <w:r w:rsidRPr="00D1712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23F10A2" w14:textId="77777777" w:rsidR="00CE718E" w:rsidRPr="00D17128" w:rsidRDefault="00CE718E" w:rsidP="007B1486">
      <w:pPr>
        <w:pStyle w:val="Akapitzlist"/>
        <w:numPr>
          <w:ilvl w:val="0"/>
          <w:numId w:val="35"/>
        </w:numPr>
        <w:ind w:left="538" w:hanging="357"/>
        <w:jc w:val="both"/>
        <w:rPr>
          <w:bCs/>
          <w:sz w:val="22"/>
          <w:szCs w:val="22"/>
        </w:rPr>
      </w:pPr>
      <w:r w:rsidRPr="00D17128">
        <w:rPr>
          <w:bCs/>
          <w:sz w:val="22"/>
          <w:szCs w:val="22"/>
        </w:rPr>
        <w:lastRenderedPageBreak/>
        <w:t xml:space="preserve">Formularz Ofertowy w wersji elektronicznej dostępny jest po kliknięciu na link zamieszczony </w:t>
      </w:r>
      <w:r>
        <w:rPr>
          <w:bCs/>
          <w:sz w:val="22"/>
          <w:szCs w:val="22"/>
        </w:rPr>
        <w:br/>
      </w:r>
      <w:r w:rsidRPr="00D17128">
        <w:rPr>
          <w:bCs/>
          <w:sz w:val="22"/>
          <w:szCs w:val="22"/>
        </w:rPr>
        <w:t xml:space="preserve">na stronie internetowej w Profilu Nabywcy. Wymagania techniczne: komputer klasy PC z jednym </w:t>
      </w:r>
      <w:r>
        <w:rPr>
          <w:bCs/>
          <w:sz w:val="22"/>
          <w:szCs w:val="22"/>
        </w:rPr>
        <w:br/>
      </w:r>
      <w:r w:rsidRPr="00D17128">
        <w:rPr>
          <w:bCs/>
          <w:sz w:val="22"/>
          <w:szCs w:val="22"/>
        </w:rPr>
        <w:t xml:space="preserve">z następujących systemów operacyjnych: Windows 7, Windows 8, Windows 10 (bez wsparcia </w:t>
      </w:r>
      <w:r>
        <w:rPr>
          <w:bCs/>
          <w:sz w:val="22"/>
          <w:szCs w:val="22"/>
        </w:rPr>
        <w:br/>
      </w:r>
      <w:r w:rsidRPr="00D17128">
        <w:rPr>
          <w:bCs/>
          <w:sz w:val="22"/>
          <w:szCs w:val="22"/>
        </w:rPr>
        <w:t xml:space="preserve">dla Windows XP, Vista), przeglądarka internetowa z włączoną obsługą </w:t>
      </w:r>
      <w:proofErr w:type="spellStart"/>
      <w:r w:rsidRPr="00D17128">
        <w:rPr>
          <w:bCs/>
          <w:sz w:val="22"/>
          <w:szCs w:val="22"/>
        </w:rPr>
        <w:t>javascript</w:t>
      </w:r>
      <w:proofErr w:type="spellEnd"/>
      <w:r w:rsidRPr="00D17128">
        <w:rPr>
          <w:bCs/>
          <w:sz w:val="22"/>
          <w:szCs w:val="22"/>
        </w:rPr>
        <w:t xml:space="preserve">: Internet Explorer wersja 10 lub 11, Mozilla </w:t>
      </w:r>
      <w:proofErr w:type="spellStart"/>
      <w:r w:rsidRPr="00D17128">
        <w:rPr>
          <w:bCs/>
          <w:sz w:val="22"/>
          <w:szCs w:val="22"/>
        </w:rPr>
        <w:t>Firefox</w:t>
      </w:r>
      <w:proofErr w:type="spellEnd"/>
      <w:r w:rsidRPr="00D1712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FE87EF0" w14:textId="77777777" w:rsidR="00233A1E" w:rsidRPr="00FD6A5A" w:rsidRDefault="00CE718E" w:rsidP="007B1486">
      <w:pPr>
        <w:pStyle w:val="Akapitzlist"/>
        <w:numPr>
          <w:ilvl w:val="0"/>
          <w:numId w:val="35"/>
        </w:numPr>
        <w:ind w:left="538" w:hanging="357"/>
        <w:jc w:val="both"/>
        <w:rPr>
          <w:bCs/>
          <w:sz w:val="22"/>
          <w:szCs w:val="22"/>
        </w:rPr>
      </w:pPr>
      <w:r w:rsidRPr="00D17128">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br/>
      </w:r>
      <w:r w:rsidRPr="00D17128">
        <w:rPr>
          <w:bCs/>
          <w:sz w:val="22"/>
          <w:szCs w:val="22"/>
        </w:rPr>
        <w:t xml:space="preserve">o konieczności zweryfikowania złożonej oferty </w:t>
      </w:r>
      <w:bookmarkStart w:id="33" w:name="_Hlk106866889"/>
      <w:r w:rsidRPr="00D17128">
        <w:rPr>
          <w:bCs/>
          <w:sz w:val="22"/>
          <w:szCs w:val="22"/>
        </w:rPr>
        <w:t>w kontekście jej kompletności i zgodności</w:t>
      </w:r>
      <w:bookmarkEnd w:id="33"/>
      <w:r w:rsidRPr="00D17128">
        <w:rPr>
          <w:bCs/>
          <w:sz w:val="22"/>
          <w:szCs w:val="22"/>
        </w:rPr>
        <w:t xml:space="preserve">. </w:t>
      </w:r>
      <w:r>
        <w:rPr>
          <w:bCs/>
          <w:sz w:val="22"/>
          <w:szCs w:val="22"/>
        </w:rPr>
        <w:br/>
      </w:r>
      <w:r w:rsidRPr="00D17128">
        <w:rPr>
          <w:bCs/>
          <w:sz w:val="22"/>
          <w:szCs w:val="22"/>
        </w:rPr>
        <w:t xml:space="preserve">Na platformie EFO oferta Wykonawcy zostanie oznaczona statusem: „nieaktualna” (złożona </w:t>
      </w:r>
      <w:r>
        <w:rPr>
          <w:bCs/>
          <w:sz w:val="22"/>
          <w:szCs w:val="22"/>
        </w:rPr>
        <w:br/>
      </w:r>
      <w:r w:rsidRPr="00D17128">
        <w:rPr>
          <w:bCs/>
          <w:sz w:val="22"/>
          <w:szCs w:val="22"/>
        </w:rP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Pr>
          <w:bCs/>
          <w:sz w:val="22"/>
          <w:szCs w:val="22"/>
        </w:rPr>
        <w:br/>
      </w:r>
      <w:r w:rsidRPr="00D17128">
        <w:rPr>
          <w:bCs/>
          <w:sz w:val="22"/>
          <w:szCs w:val="22"/>
        </w:rPr>
        <w:t xml:space="preserve">że faktycznie zmiany wprowadzone w formularzu nie mają wpływu na złożoną ofertę. </w:t>
      </w:r>
    </w:p>
    <w:p w14:paraId="386DF82F" w14:textId="00E935E7" w:rsidR="00CE718E" w:rsidRPr="00FD6A5A" w:rsidRDefault="00CE718E" w:rsidP="00233A1E">
      <w:pPr>
        <w:pStyle w:val="Akapitzlist"/>
        <w:ind w:left="538"/>
        <w:jc w:val="both"/>
        <w:rPr>
          <w:bCs/>
          <w:sz w:val="22"/>
          <w:szCs w:val="22"/>
        </w:rPr>
      </w:pPr>
      <w:r w:rsidRPr="00FD6A5A">
        <w:rPr>
          <w:bCs/>
          <w:i/>
          <w:iCs/>
          <w:sz w:val="22"/>
          <w:szCs w:val="22"/>
        </w:rPr>
        <w:t xml:space="preserve">Zaleca się, aby każdorazowo w przypadku zmian struktury </w:t>
      </w:r>
      <w:r w:rsidR="00233A1E" w:rsidRPr="00FD6A5A">
        <w:rPr>
          <w:bCs/>
          <w:i/>
          <w:iCs/>
          <w:sz w:val="22"/>
          <w:szCs w:val="22"/>
        </w:rPr>
        <w:t>F</w:t>
      </w:r>
      <w:r w:rsidRPr="00FD6A5A">
        <w:rPr>
          <w:bCs/>
          <w:i/>
          <w:iCs/>
          <w:sz w:val="22"/>
          <w:szCs w:val="22"/>
        </w:rPr>
        <w:t xml:space="preserve">ormularza elektronicznego Wykonawca zweryfikował złożoną wcześniej ofertę i skopiował ją do nowej wersji </w:t>
      </w:r>
      <w:r w:rsidR="00233A1E" w:rsidRPr="00FD6A5A">
        <w:rPr>
          <w:bCs/>
          <w:i/>
          <w:iCs/>
          <w:sz w:val="22"/>
          <w:szCs w:val="22"/>
        </w:rPr>
        <w:t>F</w:t>
      </w:r>
      <w:r w:rsidRPr="00FD6A5A">
        <w:rPr>
          <w:bCs/>
          <w:i/>
          <w:iCs/>
          <w:sz w:val="22"/>
          <w:szCs w:val="22"/>
        </w:rPr>
        <w:t>ormularza w celu zachowania spójności i zgodności wysłanej oferty z treścią specyfikacji.</w:t>
      </w:r>
    </w:p>
    <w:p w14:paraId="6DD6FB0A" w14:textId="77777777" w:rsidR="00CE718E" w:rsidRPr="00D17128" w:rsidRDefault="00CE718E" w:rsidP="007B1486">
      <w:pPr>
        <w:pStyle w:val="Akapitzlist"/>
        <w:numPr>
          <w:ilvl w:val="0"/>
          <w:numId w:val="35"/>
        </w:numPr>
        <w:ind w:left="538" w:hanging="357"/>
        <w:jc w:val="both"/>
        <w:rPr>
          <w:bCs/>
          <w:sz w:val="22"/>
          <w:szCs w:val="22"/>
        </w:rPr>
      </w:pPr>
      <w:r w:rsidRPr="00D17128">
        <w:rPr>
          <w:bCs/>
          <w:sz w:val="22"/>
          <w:szCs w:val="22"/>
        </w:rPr>
        <w:t xml:space="preserve">Oferta jest składana poprzez wypełnienie Elektronicznego Formularza Ofertowego i opatrzenie go kwalifikowanym ważnym podpisem elektronicznym. Wykonawca może dołączyć do Oferty plik </w:t>
      </w:r>
      <w:r>
        <w:rPr>
          <w:bCs/>
          <w:sz w:val="22"/>
          <w:szCs w:val="22"/>
        </w:rPr>
        <w:br/>
      </w:r>
      <w:r w:rsidRPr="00D17128">
        <w:rPr>
          <w:bCs/>
          <w:sz w:val="22"/>
          <w:szCs w:val="22"/>
        </w:rPr>
        <w:t>lub pliki – każdy opatrzony ważnym kwalifikowanym e-podpisem – zgodnie z wymaganiami zawartymi w SWZ.</w:t>
      </w:r>
    </w:p>
    <w:p w14:paraId="6B6991E9" w14:textId="77777777" w:rsidR="00CE718E" w:rsidRPr="00D17128" w:rsidRDefault="00CE718E" w:rsidP="007B1486">
      <w:pPr>
        <w:pStyle w:val="Akapitzlist"/>
        <w:numPr>
          <w:ilvl w:val="0"/>
          <w:numId w:val="35"/>
        </w:numPr>
        <w:ind w:left="538" w:hanging="357"/>
        <w:jc w:val="both"/>
        <w:rPr>
          <w:bCs/>
          <w:sz w:val="22"/>
          <w:szCs w:val="22"/>
        </w:rPr>
      </w:pPr>
      <w:r w:rsidRPr="00D17128">
        <w:rPr>
          <w:bCs/>
          <w:sz w:val="22"/>
          <w:szCs w:val="22"/>
        </w:rPr>
        <w:t>Ofertę należy złożyć przy użyciu narzędzi dostępnych na Platformie EFO.</w:t>
      </w:r>
    </w:p>
    <w:p w14:paraId="4C0F8B69" w14:textId="77777777" w:rsidR="00CE718E" w:rsidRPr="00D17128" w:rsidRDefault="00CE718E" w:rsidP="007B1486">
      <w:pPr>
        <w:pStyle w:val="Akapitzlist"/>
        <w:numPr>
          <w:ilvl w:val="0"/>
          <w:numId w:val="35"/>
        </w:numPr>
        <w:ind w:left="538" w:hanging="357"/>
        <w:jc w:val="both"/>
        <w:rPr>
          <w:bCs/>
          <w:sz w:val="22"/>
          <w:szCs w:val="22"/>
        </w:rPr>
      </w:pPr>
      <w:r w:rsidRPr="00D17128">
        <w:rPr>
          <w:bCs/>
          <w:sz w:val="22"/>
          <w:szCs w:val="22"/>
        </w:rPr>
        <w:t>Zmiana lub wycofanie oferty jest możliwa przed terminem składania ofert, przy czym zmiana oferty może być dokonana jedynie jako wycofanie poprzedniej oferty i złożenie nowej (zmienionej).</w:t>
      </w:r>
      <w:bookmarkEnd w:id="32"/>
    </w:p>
    <w:p w14:paraId="757CBEEF" w14:textId="7B72C03B" w:rsidR="001C4899" w:rsidRPr="006023BA" w:rsidRDefault="001C4899" w:rsidP="001C4899">
      <w:pPr>
        <w:spacing w:before="120" w:line="312" w:lineRule="auto"/>
        <w:ind w:left="360"/>
        <w:jc w:val="both"/>
        <w:rPr>
          <w:b/>
          <w:sz w:val="22"/>
          <w:szCs w:val="22"/>
        </w:rPr>
      </w:pPr>
      <w:r w:rsidRPr="006023BA">
        <w:rPr>
          <w:b/>
          <w:sz w:val="22"/>
          <w:szCs w:val="22"/>
        </w:rPr>
        <w:t>Tajemnica przedsiębiorstwa</w:t>
      </w:r>
      <w:r w:rsidR="006023BA">
        <w:rPr>
          <w:b/>
          <w:sz w:val="22"/>
          <w:szCs w:val="22"/>
        </w:rPr>
        <w:t>:</w:t>
      </w:r>
    </w:p>
    <w:p w14:paraId="4DB5D60D" w14:textId="1DF05221" w:rsidR="001C4899" w:rsidRPr="006023BA" w:rsidRDefault="001C4899" w:rsidP="007B1486">
      <w:pPr>
        <w:pStyle w:val="Akapitzlist"/>
        <w:numPr>
          <w:ilvl w:val="0"/>
          <w:numId w:val="35"/>
        </w:numPr>
        <w:tabs>
          <w:tab w:val="clear" w:pos="540"/>
        </w:tabs>
        <w:ind w:left="284" w:hanging="284"/>
        <w:jc w:val="both"/>
        <w:rPr>
          <w:bCs/>
          <w:sz w:val="22"/>
          <w:szCs w:val="22"/>
        </w:rPr>
      </w:pPr>
      <w:r w:rsidRPr="006023BA">
        <w:rPr>
          <w:bCs/>
          <w:sz w:val="22"/>
          <w:szCs w:val="22"/>
        </w:rPr>
        <w:t xml:space="preserve">Jeżeli Wykonawca przekazuje informacje będące tajemnicą przedsiębiorstwa w rozumieniu ustawy </w:t>
      </w:r>
      <w:r w:rsidRPr="006023BA">
        <w:rPr>
          <w:bCs/>
          <w:sz w:val="22"/>
          <w:szCs w:val="22"/>
        </w:rPr>
        <w:br/>
        <w:t>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3E19B0C" w14:textId="744E1643" w:rsidR="001C4899" w:rsidRDefault="001C4899" w:rsidP="007B1486">
      <w:pPr>
        <w:pStyle w:val="Akapitzlist"/>
        <w:numPr>
          <w:ilvl w:val="0"/>
          <w:numId w:val="35"/>
        </w:numPr>
        <w:tabs>
          <w:tab w:val="clear" w:pos="540"/>
        </w:tabs>
        <w:ind w:left="284" w:hanging="284"/>
        <w:jc w:val="both"/>
        <w:rPr>
          <w:bCs/>
          <w:sz w:val="22"/>
          <w:szCs w:val="22"/>
        </w:rPr>
      </w:pPr>
      <w:r w:rsidRPr="00B552C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2B8EED7" w14:textId="77777777" w:rsidR="001C4899" w:rsidRDefault="001C4899" w:rsidP="001C4899">
      <w:pPr>
        <w:pStyle w:val="Akapitzlist"/>
        <w:ind w:left="538"/>
        <w:jc w:val="both"/>
        <w:rPr>
          <w:bCs/>
          <w:sz w:val="22"/>
          <w:szCs w:val="22"/>
        </w:rPr>
      </w:pPr>
    </w:p>
    <w:p w14:paraId="2991AFAE" w14:textId="77777777" w:rsidR="001C4899" w:rsidRPr="00F53186" w:rsidRDefault="001C4899" w:rsidP="007B1486">
      <w:pPr>
        <w:pStyle w:val="Akapitzlist"/>
        <w:keepNext/>
        <w:numPr>
          <w:ilvl w:val="0"/>
          <w:numId w:val="21"/>
        </w:numPr>
        <w:snapToGrid w:val="0"/>
        <w:outlineLvl w:val="1"/>
        <w:rPr>
          <w:b/>
          <w:bCs/>
          <w:szCs w:val="28"/>
        </w:rPr>
      </w:pPr>
      <w:bookmarkStart w:id="34" w:name="_Toc108336844"/>
      <w:bookmarkStart w:id="35" w:name="_Toc181008689"/>
      <w:r>
        <w:rPr>
          <w:b/>
          <w:bCs/>
          <w:szCs w:val="28"/>
        </w:rPr>
        <w:t>Miejsce, termin składania i otwarcia ofert oraz termin związania ofertą</w:t>
      </w:r>
      <w:bookmarkEnd w:id="34"/>
      <w:bookmarkEnd w:id="35"/>
    </w:p>
    <w:p w14:paraId="03C64558" w14:textId="37B573B3" w:rsidR="00F07AF3" w:rsidRPr="00F07AF3" w:rsidRDefault="00F07AF3" w:rsidP="007B1486">
      <w:pPr>
        <w:pStyle w:val="Akapitzlist"/>
        <w:numPr>
          <w:ilvl w:val="0"/>
          <w:numId w:val="36"/>
        </w:numPr>
        <w:ind w:left="357" w:hanging="357"/>
        <w:jc w:val="both"/>
        <w:rPr>
          <w:bCs/>
          <w:sz w:val="22"/>
          <w:szCs w:val="22"/>
        </w:rPr>
      </w:pPr>
      <w:r w:rsidRPr="00F07AF3">
        <w:rPr>
          <w:bCs/>
          <w:sz w:val="22"/>
          <w:szCs w:val="22"/>
        </w:rPr>
        <w:t>Ofertę należy złożyć do:</w:t>
      </w:r>
      <w:r w:rsidR="00DC597B">
        <w:rPr>
          <w:bCs/>
          <w:sz w:val="22"/>
          <w:szCs w:val="22"/>
        </w:rPr>
        <w:t xml:space="preserve"> </w:t>
      </w:r>
      <w:r w:rsidR="00DC597B" w:rsidRPr="00DC597B">
        <w:rPr>
          <w:b/>
          <w:sz w:val="22"/>
          <w:szCs w:val="22"/>
        </w:rPr>
        <w:t>14.11.2024r.</w:t>
      </w:r>
      <w:r w:rsidRPr="00DC597B">
        <w:rPr>
          <w:b/>
          <w:sz w:val="22"/>
          <w:szCs w:val="22"/>
        </w:rPr>
        <w:t xml:space="preserve"> godz. </w:t>
      </w:r>
      <w:r w:rsidR="00DC597B" w:rsidRPr="00DC597B">
        <w:rPr>
          <w:b/>
          <w:sz w:val="22"/>
          <w:szCs w:val="22"/>
        </w:rPr>
        <w:t>9:00</w:t>
      </w:r>
      <w:r w:rsidRPr="00DC597B">
        <w:rPr>
          <w:b/>
          <w:sz w:val="22"/>
          <w:szCs w:val="22"/>
        </w:rPr>
        <w:t>.</w:t>
      </w:r>
      <w:r w:rsidRPr="00F07AF3">
        <w:rPr>
          <w:bCs/>
          <w:sz w:val="22"/>
          <w:szCs w:val="22"/>
        </w:rPr>
        <w:t xml:space="preserve"> </w:t>
      </w:r>
    </w:p>
    <w:p w14:paraId="7D4D5A10" w14:textId="04142002" w:rsidR="001C4899" w:rsidRPr="00F07AF3" w:rsidRDefault="00F07AF3" w:rsidP="007B1486">
      <w:pPr>
        <w:pStyle w:val="Akapitzlist"/>
        <w:numPr>
          <w:ilvl w:val="0"/>
          <w:numId w:val="36"/>
        </w:numPr>
        <w:ind w:left="357" w:hanging="357"/>
        <w:jc w:val="both"/>
        <w:rPr>
          <w:bCs/>
          <w:sz w:val="22"/>
          <w:szCs w:val="22"/>
        </w:rPr>
      </w:pPr>
      <w:r w:rsidRPr="00F07AF3">
        <w:rPr>
          <w:bCs/>
          <w:sz w:val="22"/>
          <w:szCs w:val="22"/>
        </w:rPr>
        <w:t xml:space="preserve">Otwarcie ofert nie jest jawne i nastąpi w dniu </w:t>
      </w:r>
      <w:r w:rsidR="00DC597B" w:rsidRPr="00DC597B">
        <w:rPr>
          <w:b/>
          <w:sz w:val="22"/>
          <w:szCs w:val="22"/>
        </w:rPr>
        <w:t>14.11.2024r.</w:t>
      </w:r>
      <w:r w:rsidRPr="00DC597B">
        <w:rPr>
          <w:b/>
          <w:sz w:val="22"/>
          <w:szCs w:val="22"/>
        </w:rPr>
        <w:t xml:space="preserve"> godz</w:t>
      </w:r>
      <w:r w:rsidR="00DC597B" w:rsidRPr="00DC597B">
        <w:rPr>
          <w:b/>
          <w:sz w:val="22"/>
          <w:szCs w:val="22"/>
        </w:rPr>
        <w:t>. 9:00</w:t>
      </w:r>
      <w:r w:rsidR="00DC597B">
        <w:rPr>
          <w:bCs/>
          <w:sz w:val="22"/>
          <w:szCs w:val="22"/>
        </w:rPr>
        <w:t xml:space="preserve"> </w:t>
      </w:r>
      <w:r w:rsidR="001C4899" w:rsidRPr="00F07AF3">
        <w:rPr>
          <w:bCs/>
          <w:sz w:val="22"/>
          <w:szCs w:val="22"/>
        </w:rPr>
        <w:t>w EFO</w:t>
      </w:r>
      <w:r w:rsidR="006023BA" w:rsidRPr="00F07AF3">
        <w:rPr>
          <w:bCs/>
          <w:sz w:val="22"/>
          <w:szCs w:val="22"/>
        </w:rPr>
        <w:t>.</w:t>
      </w:r>
    </w:p>
    <w:p w14:paraId="1B850775" w14:textId="77777777" w:rsidR="001C4899" w:rsidRPr="00B552C7" w:rsidRDefault="001C4899" w:rsidP="007B1486">
      <w:pPr>
        <w:pStyle w:val="Akapitzlist"/>
        <w:numPr>
          <w:ilvl w:val="0"/>
          <w:numId w:val="36"/>
        </w:numPr>
        <w:jc w:val="both"/>
        <w:rPr>
          <w:bCs/>
          <w:sz w:val="22"/>
          <w:szCs w:val="22"/>
        </w:rPr>
      </w:pPr>
      <w:r w:rsidRPr="00F07AF3">
        <w:rPr>
          <w:b/>
          <w:sz w:val="22"/>
          <w:szCs w:val="22"/>
        </w:rPr>
        <w:t>Do składania i otwarcia ofert używany jest portal EFO</w:t>
      </w:r>
      <w:r w:rsidRPr="00B552C7">
        <w:rPr>
          <w:bCs/>
          <w:sz w:val="22"/>
          <w:szCs w:val="22"/>
        </w:rPr>
        <w:t>.</w:t>
      </w:r>
    </w:p>
    <w:p w14:paraId="597BDFDB" w14:textId="77777777" w:rsidR="001C4899" w:rsidRPr="00B552C7" w:rsidRDefault="001C4899" w:rsidP="007B1486">
      <w:pPr>
        <w:pStyle w:val="Akapitzlist"/>
        <w:numPr>
          <w:ilvl w:val="0"/>
          <w:numId w:val="36"/>
        </w:numPr>
        <w:jc w:val="both"/>
        <w:rPr>
          <w:sz w:val="22"/>
          <w:szCs w:val="22"/>
        </w:rPr>
      </w:pPr>
      <w:bookmarkStart w:id="36" w:name="_Hlk66272020"/>
      <w:r w:rsidRPr="00B552C7">
        <w:rPr>
          <w:sz w:val="22"/>
          <w:szCs w:val="22"/>
        </w:rPr>
        <w:t>Aukcja elektroniczna rozpocznie się w terminie wyznaczonym w zaproszeniu do aukcji, które użytkownik otrzyma niezwłocznie po upływie terminu otwarcia ofert.</w:t>
      </w:r>
    </w:p>
    <w:p w14:paraId="0047B1EC" w14:textId="77777777" w:rsidR="001C4899" w:rsidRPr="00B552C7" w:rsidRDefault="001C4899" w:rsidP="007B1486">
      <w:pPr>
        <w:pStyle w:val="Ustp"/>
        <w:numPr>
          <w:ilvl w:val="0"/>
          <w:numId w:val="36"/>
        </w:numPr>
        <w:spacing w:before="0" w:line="240" w:lineRule="auto"/>
        <w:rPr>
          <w:strike/>
          <w:sz w:val="22"/>
          <w:szCs w:val="22"/>
        </w:rPr>
      </w:pPr>
      <w:r w:rsidRPr="00B552C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59816AA6" w14:textId="131CAAEC" w:rsidR="001C4899" w:rsidRDefault="001C4899" w:rsidP="007B1486">
      <w:pPr>
        <w:pStyle w:val="Akapitzlist"/>
        <w:numPr>
          <w:ilvl w:val="0"/>
          <w:numId w:val="36"/>
        </w:numPr>
        <w:jc w:val="both"/>
        <w:rPr>
          <w:bCs/>
          <w:sz w:val="22"/>
          <w:szCs w:val="22"/>
        </w:rPr>
      </w:pPr>
      <w:r w:rsidRPr="00B552C7">
        <w:rPr>
          <w:bCs/>
          <w:sz w:val="22"/>
          <w:szCs w:val="22"/>
        </w:rPr>
        <w:t>Wykonawca pozostaje związany złożoną ofertą</w:t>
      </w:r>
      <w:r>
        <w:rPr>
          <w:bCs/>
          <w:sz w:val="22"/>
          <w:szCs w:val="22"/>
        </w:rPr>
        <w:t xml:space="preserve"> przez okres </w:t>
      </w:r>
      <w:r w:rsidRPr="006023BA">
        <w:rPr>
          <w:b/>
          <w:sz w:val="22"/>
          <w:szCs w:val="22"/>
        </w:rPr>
        <w:t>90 dni</w:t>
      </w:r>
      <w:r>
        <w:rPr>
          <w:bCs/>
          <w:sz w:val="22"/>
          <w:szCs w:val="22"/>
        </w:rPr>
        <w:t xml:space="preserve"> począwszy od </w:t>
      </w:r>
      <w:r w:rsidRPr="00B552C7">
        <w:rPr>
          <w:bCs/>
          <w:sz w:val="22"/>
          <w:szCs w:val="22"/>
        </w:rPr>
        <w:t>dni</w:t>
      </w:r>
      <w:r>
        <w:rPr>
          <w:bCs/>
          <w:sz w:val="22"/>
          <w:szCs w:val="22"/>
        </w:rPr>
        <w:t>a</w:t>
      </w:r>
      <w:r w:rsidR="00DC597B">
        <w:rPr>
          <w:bCs/>
          <w:sz w:val="22"/>
          <w:szCs w:val="22"/>
        </w:rPr>
        <w:t>,</w:t>
      </w:r>
      <w:r w:rsidRPr="00B552C7">
        <w:rPr>
          <w:bCs/>
          <w:sz w:val="22"/>
          <w:szCs w:val="22"/>
        </w:rPr>
        <w:t xml:space="preserve"> w którym upływa termin składania ofert.  </w:t>
      </w:r>
    </w:p>
    <w:bookmarkEnd w:id="36"/>
    <w:p w14:paraId="54E539D2" w14:textId="77777777" w:rsidR="001C4899" w:rsidRDefault="001C4899" w:rsidP="001C4899">
      <w:pPr>
        <w:pStyle w:val="Tekstpodstawowy"/>
        <w:ind w:left="709"/>
        <w:rPr>
          <w:sz w:val="22"/>
          <w:szCs w:val="22"/>
        </w:rPr>
      </w:pPr>
    </w:p>
    <w:p w14:paraId="78E81B81" w14:textId="77777777" w:rsidR="001C4899" w:rsidRPr="00F53186" w:rsidRDefault="001C4899" w:rsidP="007B1486">
      <w:pPr>
        <w:pStyle w:val="Akapitzlist"/>
        <w:keepNext/>
        <w:numPr>
          <w:ilvl w:val="0"/>
          <w:numId w:val="21"/>
        </w:numPr>
        <w:snapToGrid w:val="0"/>
        <w:jc w:val="both"/>
        <w:outlineLvl w:val="1"/>
        <w:rPr>
          <w:b/>
          <w:bCs/>
          <w:szCs w:val="28"/>
        </w:rPr>
      </w:pPr>
      <w:bookmarkStart w:id="37" w:name="_Toc108336845"/>
      <w:bookmarkStart w:id="38" w:name="_Toc181008690"/>
      <w:r>
        <w:rPr>
          <w:b/>
          <w:bCs/>
          <w:szCs w:val="28"/>
        </w:rPr>
        <w:lastRenderedPageBreak/>
        <w:t>Informacja o środkach komunikacji elektronicznej oraz wymaganiach technicznych i organizacyjnych sporządzania, wysyłania i odbierania korespondencji</w:t>
      </w:r>
      <w:bookmarkEnd w:id="37"/>
      <w:bookmarkEnd w:id="38"/>
    </w:p>
    <w:p w14:paraId="7B742B7B" w14:textId="77777777" w:rsidR="001C4899" w:rsidRPr="007E4324" w:rsidRDefault="001C4899" w:rsidP="007B1486">
      <w:pPr>
        <w:pStyle w:val="Akapitzlist"/>
        <w:numPr>
          <w:ilvl w:val="0"/>
          <w:numId w:val="37"/>
        </w:numPr>
        <w:ind w:left="357" w:hanging="357"/>
        <w:jc w:val="both"/>
        <w:rPr>
          <w:bCs/>
          <w:sz w:val="22"/>
          <w:szCs w:val="22"/>
          <w:u w:val="single"/>
        </w:rPr>
      </w:pPr>
      <w:r w:rsidRPr="007E4324">
        <w:rPr>
          <w:bCs/>
          <w:sz w:val="22"/>
          <w:szCs w:val="22"/>
          <w:u w:val="single"/>
        </w:rPr>
        <w:t>Komunikacja Zamawiającego z Wykonawcami odbywa się za pomocą środków komunikacji elektronicznej.</w:t>
      </w:r>
    </w:p>
    <w:p w14:paraId="32B50532" w14:textId="77777777" w:rsidR="001C4899" w:rsidRPr="009342C7" w:rsidRDefault="001C4899" w:rsidP="007B1486">
      <w:pPr>
        <w:pStyle w:val="Akapitzlist"/>
        <w:numPr>
          <w:ilvl w:val="0"/>
          <w:numId w:val="37"/>
        </w:numPr>
        <w:ind w:left="357" w:hanging="357"/>
        <w:jc w:val="both"/>
        <w:rPr>
          <w:bCs/>
          <w:sz w:val="22"/>
          <w:szCs w:val="22"/>
        </w:rPr>
      </w:pPr>
      <w:r w:rsidRPr="007E4324">
        <w:rPr>
          <w:b/>
          <w:sz w:val="22"/>
          <w:szCs w:val="22"/>
        </w:rPr>
        <w:t>Wykonawca przekazuje korespondencję przy użyciu Platformy EFO</w:t>
      </w:r>
      <w:r w:rsidRPr="009342C7">
        <w:rPr>
          <w:bCs/>
          <w:sz w:val="22"/>
          <w:szCs w:val="22"/>
        </w:rPr>
        <w:t xml:space="preserve">. </w:t>
      </w:r>
    </w:p>
    <w:p w14:paraId="65951E36" w14:textId="77777777" w:rsidR="001C4899" w:rsidRPr="009342C7" w:rsidRDefault="001C4899" w:rsidP="007B1486">
      <w:pPr>
        <w:pStyle w:val="Akapitzlist"/>
        <w:numPr>
          <w:ilvl w:val="0"/>
          <w:numId w:val="37"/>
        </w:numPr>
        <w:ind w:left="357" w:hanging="357"/>
        <w:jc w:val="both"/>
        <w:rPr>
          <w:bCs/>
          <w:sz w:val="22"/>
          <w:szCs w:val="22"/>
        </w:rPr>
      </w:pPr>
      <w:r w:rsidRPr="009342C7">
        <w:rPr>
          <w:bCs/>
          <w:sz w:val="22"/>
          <w:szCs w:val="22"/>
        </w:rPr>
        <w:t>Zamawiający przekazuje korespondencję przy użyciu Platformy EFO lub przez zamieszczanie informacji w Profilu nabywcy.</w:t>
      </w:r>
    </w:p>
    <w:p w14:paraId="24B4EFA9" w14:textId="77777777" w:rsidR="001C4899" w:rsidRPr="009342C7" w:rsidRDefault="001C4899" w:rsidP="007B1486">
      <w:pPr>
        <w:pStyle w:val="Akapitzlist"/>
        <w:numPr>
          <w:ilvl w:val="0"/>
          <w:numId w:val="37"/>
        </w:numPr>
        <w:ind w:left="357" w:hanging="357"/>
        <w:jc w:val="both"/>
        <w:rPr>
          <w:bCs/>
          <w:sz w:val="22"/>
          <w:szCs w:val="22"/>
        </w:rPr>
      </w:pPr>
      <w:r w:rsidRPr="009342C7">
        <w:rPr>
          <w:bCs/>
          <w:sz w:val="22"/>
          <w:szCs w:val="22"/>
        </w:rPr>
        <w:t xml:space="preserve">Wymagania techniczne oraz organizacyjne dotyczące korzystania z Platformy EFO są zamieszczone </w:t>
      </w:r>
      <w:r>
        <w:rPr>
          <w:bCs/>
          <w:sz w:val="22"/>
          <w:szCs w:val="22"/>
        </w:rPr>
        <w:br/>
      </w:r>
      <w:r w:rsidRPr="009342C7">
        <w:rPr>
          <w:bCs/>
          <w:sz w:val="22"/>
          <w:szCs w:val="22"/>
        </w:rPr>
        <w:t xml:space="preserve">w Regulaminie korzystania z Platformy pod adresem efo.coig.biz oraz w zakładce </w:t>
      </w:r>
      <w:r w:rsidRPr="009342C7">
        <w:rPr>
          <w:bCs/>
          <w:i/>
          <w:iCs/>
          <w:sz w:val="22"/>
          <w:szCs w:val="22"/>
        </w:rPr>
        <w:t>Pomoc.</w:t>
      </w:r>
    </w:p>
    <w:p w14:paraId="4C5AEB67" w14:textId="77777777" w:rsidR="001C4899" w:rsidRPr="009342C7" w:rsidRDefault="001C4899" w:rsidP="007B1486">
      <w:pPr>
        <w:pStyle w:val="Akapitzlist"/>
        <w:numPr>
          <w:ilvl w:val="0"/>
          <w:numId w:val="37"/>
        </w:numPr>
        <w:ind w:left="357" w:hanging="357"/>
        <w:jc w:val="both"/>
        <w:rPr>
          <w:bCs/>
          <w:sz w:val="22"/>
          <w:szCs w:val="22"/>
        </w:rPr>
      </w:pPr>
      <w:r w:rsidRPr="009342C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10C10A62" w14:textId="77777777" w:rsidR="001C4899" w:rsidRPr="00057162" w:rsidRDefault="001C4899" w:rsidP="001C4899">
      <w:pPr>
        <w:pStyle w:val="Akapitzlist"/>
        <w:ind w:left="357"/>
        <w:jc w:val="both"/>
        <w:rPr>
          <w:bCs/>
        </w:rPr>
      </w:pPr>
    </w:p>
    <w:p w14:paraId="58B80467" w14:textId="77777777" w:rsidR="001C4899" w:rsidRPr="009158C2" w:rsidRDefault="001C4899" w:rsidP="007B1486">
      <w:pPr>
        <w:pStyle w:val="Akapitzlist"/>
        <w:keepNext/>
        <w:numPr>
          <w:ilvl w:val="0"/>
          <w:numId w:val="21"/>
        </w:numPr>
        <w:snapToGrid w:val="0"/>
        <w:jc w:val="both"/>
        <w:outlineLvl w:val="1"/>
        <w:rPr>
          <w:sz w:val="22"/>
          <w:szCs w:val="22"/>
        </w:rPr>
      </w:pPr>
      <w:bookmarkStart w:id="39" w:name="_Toc108336846"/>
      <w:bookmarkStart w:id="40" w:name="_Toc181008691"/>
      <w:r>
        <w:rPr>
          <w:b/>
          <w:bCs/>
          <w:szCs w:val="28"/>
        </w:rPr>
        <w:t>Opis sposobu obliczenia ceny</w:t>
      </w:r>
      <w:bookmarkEnd w:id="39"/>
      <w:bookmarkEnd w:id="40"/>
    </w:p>
    <w:p w14:paraId="268DC31A" w14:textId="77777777" w:rsidR="001C4899" w:rsidRPr="009158C2" w:rsidRDefault="001C4899" w:rsidP="007B1486">
      <w:pPr>
        <w:pStyle w:val="Akapitzlist"/>
        <w:numPr>
          <w:ilvl w:val="0"/>
          <w:numId w:val="38"/>
        </w:numPr>
        <w:jc w:val="both"/>
        <w:rPr>
          <w:bCs/>
          <w:sz w:val="22"/>
          <w:szCs w:val="22"/>
        </w:rPr>
      </w:pPr>
      <w:r w:rsidRPr="009158C2">
        <w:rPr>
          <w:bCs/>
          <w:sz w:val="22"/>
          <w:szCs w:val="22"/>
        </w:rPr>
        <w:t xml:space="preserve">Wykonawca podaje cenę oferty zgodnie z wymaganiami wynikającymi z Formularza Ofertowego. </w:t>
      </w:r>
    </w:p>
    <w:p w14:paraId="27829490" w14:textId="322D3D6D" w:rsidR="001C4899" w:rsidRPr="009158C2" w:rsidRDefault="001C4899" w:rsidP="007B1486">
      <w:pPr>
        <w:pStyle w:val="Akapitzlist"/>
        <w:numPr>
          <w:ilvl w:val="0"/>
          <w:numId w:val="38"/>
        </w:numPr>
        <w:jc w:val="both"/>
        <w:rPr>
          <w:bCs/>
          <w:sz w:val="22"/>
          <w:szCs w:val="22"/>
        </w:rPr>
      </w:pPr>
      <w:r w:rsidRPr="009158C2">
        <w:rPr>
          <w:bCs/>
          <w:sz w:val="22"/>
          <w:szCs w:val="22"/>
        </w:rPr>
        <w:t xml:space="preserve">Ceną </w:t>
      </w:r>
      <w:r w:rsidR="009F205E">
        <w:rPr>
          <w:bCs/>
          <w:sz w:val="22"/>
          <w:szCs w:val="22"/>
        </w:rPr>
        <w:t>umowy</w:t>
      </w:r>
      <w:r w:rsidR="009F205E" w:rsidRPr="009158C2">
        <w:rPr>
          <w:bCs/>
          <w:sz w:val="22"/>
          <w:szCs w:val="22"/>
        </w:rPr>
        <w:t xml:space="preserve"> </w:t>
      </w:r>
      <w:r w:rsidRPr="009158C2">
        <w:rPr>
          <w:bCs/>
          <w:sz w:val="22"/>
          <w:szCs w:val="22"/>
        </w:rPr>
        <w:t xml:space="preserve">będzie wartość netto </w:t>
      </w:r>
      <w:r w:rsidR="009F205E">
        <w:rPr>
          <w:bCs/>
          <w:sz w:val="22"/>
          <w:szCs w:val="22"/>
        </w:rPr>
        <w:t>podana przez Zamawiającego</w:t>
      </w:r>
      <w:r w:rsidRPr="009158C2">
        <w:rPr>
          <w:bCs/>
          <w:sz w:val="22"/>
          <w:szCs w:val="22"/>
        </w:rPr>
        <w:t xml:space="preserve">. </w:t>
      </w:r>
    </w:p>
    <w:p w14:paraId="578A232A" w14:textId="77777777" w:rsidR="001C4899" w:rsidRPr="009158C2" w:rsidRDefault="001C4899" w:rsidP="007B1486">
      <w:pPr>
        <w:pStyle w:val="Akapitzlist"/>
        <w:numPr>
          <w:ilvl w:val="0"/>
          <w:numId w:val="38"/>
        </w:numPr>
        <w:jc w:val="both"/>
        <w:rPr>
          <w:bCs/>
          <w:sz w:val="22"/>
          <w:szCs w:val="22"/>
        </w:rPr>
      </w:pPr>
      <w:r w:rsidRPr="009158C2">
        <w:rPr>
          <w:bCs/>
          <w:sz w:val="22"/>
          <w:szCs w:val="22"/>
        </w:rPr>
        <w:t>Ceny należy podać w złotych polskich z dokładnością co do grosza.</w:t>
      </w:r>
    </w:p>
    <w:p w14:paraId="6973EDB4" w14:textId="77777777" w:rsidR="001C4899" w:rsidRPr="009158C2" w:rsidRDefault="001C4899" w:rsidP="007B1486">
      <w:pPr>
        <w:pStyle w:val="Akapitzlist"/>
        <w:numPr>
          <w:ilvl w:val="0"/>
          <w:numId w:val="38"/>
        </w:numPr>
        <w:jc w:val="both"/>
        <w:rPr>
          <w:bCs/>
          <w:sz w:val="22"/>
          <w:szCs w:val="22"/>
        </w:rPr>
      </w:pPr>
      <w:r w:rsidRPr="009158C2">
        <w:rPr>
          <w:bCs/>
          <w:sz w:val="22"/>
          <w:szCs w:val="22"/>
        </w:rPr>
        <w:t xml:space="preserve">Cena obejmuje wszelkie należności Wykonawcy za wykonanie całości przedmiotu zamówienia. </w:t>
      </w:r>
    </w:p>
    <w:p w14:paraId="1F72FE5D" w14:textId="77777777" w:rsidR="001C4899" w:rsidRPr="009158C2" w:rsidRDefault="001C4899" w:rsidP="007B1486">
      <w:pPr>
        <w:pStyle w:val="Akapitzlist"/>
        <w:numPr>
          <w:ilvl w:val="0"/>
          <w:numId w:val="38"/>
        </w:numPr>
        <w:jc w:val="both"/>
        <w:rPr>
          <w:bCs/>
          <w:sz w:val="22"/>
          <w:szCs w:val="22"/>
        </w:rPr>
      </w:pPr>
      <w:r w:rsidRPr="009158C2">
        <w:rPr>
          <w:bCs/>
          <w:sz w:val="22"/>
          <w:szCs w:val="22"/>
        </w:rPr>
        <w:t>Jeżeli wybór składanej oferty prowadzić będzie do powstania u Zamawiającego obowiązku podatkowego zgodnie z ustawą z 11.03.2004r. o podatku od towarów i usług Wykonawca obowiązany jest podać w ofercie:</w:t>
      </w:r>
    </w:p>
    <w:p w14:paraId="199505D0" w14:textId="77777777" w:rsidR="001C4899" w:rsidRPr="009158C2" w:rsidRDefault="001C4899" w:rsidP="007B1486">
      <w:pPr>
        <w:pStyle w:val="Akapitzlist"/>
        <w:numPr>
          <w:ilvl w:val="1"/>
          <w:numId w:val="38"/>
        </w:numPr>
        <w:jc w:val="both"/>
        <w:rPr>
          <w:bCs/>
          <w:sz w:val="22"/>
          <w:szCs w:val="22"/>
        </w:rPr>
      </w:pPr>
      <w:r w:rsidRPr="009158C2">
        <w:rPr>
          <w:bCs/>
          <w:sz w:val="22"/>
          <w:szCs w:val="22"/>
        </w:rPr>
        <w:t xml:space="preserve">Informację, że wybór tej oferty prowadził będzie do powstania obowiązku podatkowego </w:t>
      </w:r>
      <w:r>
        <w:rPr>
          <w:bCs/>
          <w:sz w:val="22"/>
          <w:szCs w:val="22"/>
        </w:rPr>
        <w:br/>
      </w:r>
      <w:r w:rsidRPr="009158C2">
        <w:rPr>
          <w:bCs/>
          <w:sz w:val="22"/>
          <w:szCs w:val="22"/>
        </w:rPr>
        <w:t>u Zamawiającego,</w:t>
      </w:r>
    </w:p>
    <w:p w14:paraId="050CAFBE" w14:textId="77777777" w:rsidR="001C4899" w:rsidRPr="009158C2" w:rsidRDefault="001C4899" w:rsidP="007B1486">
      <w:pPr>
        <w:pStyle w:val="Akapitzlist"/>
        <w:numPr>
          <w:ilvl w:val="1"/>
          <w:numId w:val="38"/>
        </w:numPr>
        <w:jc w:val="both"/>
        <w:rPr>
          <w:bCs/>
          <w:sz w:val="22"/>
          <w:szCs w:val="22"/>
        </w:rPr>
      </w:pPr>
      <w:r w:rsidRPr="009158C2">
        <w:rPr>
          <w:bCs/>
          <w:sz w:val="22"/>
          <w:szCs w:val="22"/>
        </w:rPr>
        <w:t xml:space="preserve">Wskazanie nazwy (rodzaju) towaru lub usługi, których dostawa lub świadczenie będą prowadziły </w:t>
      </w:r>
      <w:r>
        <w:rPr>
          <w:bCs/>
          <w:sz w:val="22"/>
          <w:szCs w:val="22"/>
        </w:rPr>
        <w:br/>
      </w:r>
      <w:r w:rsidRPr="009158C2">
        <w:rPr>
          <w:bCs/>
          <w:sz w:val="22"/>
          <w:szCs w:val="22"/>
        </w:rPr>
        <w:t>do powstania obowiązku podatkowego,</w:t>
      </w:r>
    </w:p>
    <w:p w14:paraId="52BEC1D2" w14:textId="77777777" w:rsidR="001C4899" w:rsidRPr="009158C2" w:rsidRDefault="001C4899" w:rsidP="007B1486">
      <w:pPr>
        <w:pStyle w:val="Akapitzlist"/>
        <w:numPr>
          <w:ilvl w:val="1"/>
          <w:numId w:val="38"/>
        </w:numPr>
        <w:jc w:val="both"/>
        <w:rPr>
          <w:bCs/>
          <w:sz w:val="22"/>
          <w:szCs w:val="22"/>
        </w:rPr>
      </w:pPr>
      <w:r w:rsidRPr="009158C2">
        <w:rPr>
          <w:bCs/>
          <w:sz w:val="22"/>
          <w:szCs w:val="22"/>
        </w:rPr>
        <w:t xml:space="preserve">Wskazanie wartości towaru lub usługi objętego obowiązkiem podatkowym zamawiającego, </w:t>
      </w:r>
      <w:r>
        <w:rPr>
          <w:bCs/>
          <w:sz w:val="22"/>
          <w:szCs w:val="22"/>
        </w:rPr>
        <w:br/>
      </w:r>
      <w:r w:rsidRPr="009158C2">
        <w:rPr>
          <w:bCs/>
          <w:sz w:val="22"/>
          <w:szCs w:val="22"/>
        </w:rPr>
        <w:t>bez kwoty podatku,</w:t>
      </w:r>
    </w:p>
    <w:p w14:paraId="7B1E7F29" w14:textId="77777777" w:rsidR="001C4899" w:rsidRPr="009158C2" w:rsidRDefault="001C4899" w:rsidP="007B1486">
      <w:pPr>
        <w:pStyle w:val="Akapitzlist"/>
        <w:numPr>
          <w:ilvl w:val="1"/>
          <w:numId w:val="38"/>
        </w:numPr>
        <w:jc w:val="both"/>
        <w:rPr>
          <w:bCs/>
          <w:sz w:val="22"/>
          <w:szCs w:val="22"/>
        </w:rPr>
      </w:pPr>
      <w:r w:rsidRPr="009158C2">
        <w:rPr>
          <w:bCs/>
          <w:sz w:val="22"/>
          <w:szCs w:val="22"/>
        </w:rPr>
        <w:t>Wskazanie stawki podatku od towarów i usług, która zgodnie z wiedzą Wykonawcy będzie miała zastosowanie.</w:t>
      </w:r>
    </w:p>
    <w:p w14:paraId="5C013AFC" w14:textId="181F85FC" w:rsidR="001C4899" w:rsidRPr="009158C2" w:rsidRDefault="001C4899" w:rsidP="001C4899">
      <w:pPr>
        <w:ind w:left="360"/>
        <w:jc w:val="both"/>
        <w:rPr>
          <w:bCs/>
          <w:sz w:val="22"/>
          <w:szCs w:val="22"/>
        </w:rPr>
      </w:pPr>
      <w:r w:rsidRPr="009158C2">
        <w:rPr>
          <w:bCs/>
          <w:sz w:val="22"/>
          <w:szCs w:val="22"/>
        </w:rPr>
        <w:t xml:space="preserve">Wzór informacji stanowi </w:t>
      </w:r>
      <w:r w:rsidRPr="009158C2">
        <w:rPr>
          <w:b/>
          <w:sz w:val="22"/>
          <w:szCs w:val="22"/>
        </w:rPr>
        <w:t xml:space="preserve">Załącznik nr </w:t>
      </w:r>
      <w:r w:rsidR="0062740E">
        <w:rPr>
          <w:b/>
          <w:sz w:val="22"/>
          <w:szCs w:val="22"/>
        </w:rPr>
        <w:t>1</w:t>
      </w:r>
      <w:r w:rsidR="006023BA">
        <w:rPr>
          <w:b/>
          <w:sz w:val="22"/>
          <w:szCs w:val="22"/>
        </w:rPr>
        <w:t>1</w:t>
      </w:r>
      <w:r w:rsidRPr="009158C2">
        <w:rPr>
          <w:b/>
          <w:sz w:val="22"/>
          <w:szCs w:val="22"/>
        </w:rPr>
        <w:t xml:space="preserve"> do SWZ.</w:t>
      </w:r>
    </w:p>
    <w:p w14:paraId="3640AF63" w14:textId="69054993" w:rsidR="001C4899" w:rsidRDefault="001C4899" w:rsidP="007B1486">
      <w:pPr>
        <w:pStyle w:val="Akapitzlist"/>
        <w:numPr>
          <w:ilvl w:val="0"/>
          <w:numId w:val="38"/>
        </w:numPr>
        <w:jc w:val="both"/>
        <w:rPr>
          <w:bCs/>
          <w:sz w:val="22"/>
          <w:szCs w:val="22"/>
        </w:rPr>
      </w:pPr>
      <w:r w:rsidRPr="009158C2">
        <w:rPr>
          <w:bCs/>
          <w:sz w:val="22"/>
          <w:szCs w:val="22"/>
        </w:rPr>
        <w:t xml:space="preserve">Jeżeli wybór składanej oferty prowadziłby do powstania u Zamawiającego obowiązku podatkowego zgodnie z ustawą z 11.03.2004r. o podatku od towarów i usług Zamawiający dla celów oceny oferty </w:t>
      </w:r>
      <w:r>
        <w:rPr>
          <w:bCs/>
          <w:sz w:val="22"/>
          <w:szCs w:val="22"/>
        </w:rPr>
        <w:br/>
      </w:r>
      <w:r w:rsidRPr="009158C2">
        <w:rPr>
          <w:bCs/>
          <w:sz w:val="22"/>
          <w:szCs w:val="22"/>
        </w:rPr>
        <w:t>w kryterium cena doliczy kwotę podatku od towarów i usług, którą miałby obowiązek rozliczyć.</w:t>
      </w:r>
    </w:p>
    <w:p w14:paraId="0AE46D70" w14:textId="77777777" w:rsidR="003A58BF" w:rsidRDefault="003A58BF" w:rsidP="003A58BF">
      <w:pPr>
        <w:pStyle w:val="Akapitzlist"/>
        <w:ind w:left="360"/>
        <w:jc w:val="both"/>
        <w:rPr>
          <w:bCs/>
          <w:sz w:val="22"/>
          <w:szCs w:val="22"/>
        </w:rPr>
      </w:pPr>
    </w:p>
    <w:p w14:paraId="46A1E89C" w14:textId="77777777" w:rsidR="003A58BF" w:rsidRPr="00EB49F7" w:rsidRDefault="003A58BF" w:rsidP="007B1486">
      <w:pPr>
        <w:pStyle w:val="Akapitzlist"/>
        <w:keepNext/>
        <w:numPr>
          <w:ilvl w:val="0"/>
          <w:numId w:val="21"/>
        </w:numPr>
        <w:snapToGrid w:val="0"/>
        <w:jc w:val="both"/>
        <w:outlineLvl w:val="1"/>
        <w:rPr>
          <w:sz w:val="22"/>
          <w:szCs w:val="22"/>
        </w:rPr>
      </w:pPr>
      <w:bookmarkStart w:id="41" w:name="_Toc108336847"/>
      <w:bookmarkStart w:id="42" w:name="_Toc181008692"/>
      <w:r>
        <w:rPr>
          <w:b/>
          <w:bCs/>
          <w:szCs w:val="28"/>
        </w:rPr>
        <w:t>Kryteria oceny ofert</w:t>
      </w:r>
      <w:bookmarkEnd w:id="41"/>
      <w:bookmarkEnd w:id="42"/>
    </w:p>
    <w:p w14:paraId="062E5703" w14:textId="22F6A3A4" w:rsidR="007E16BA" w:rsidRPr="007E16BA" w:rsidRDefault="007E16BA" w:rsidP="007B1486">
      <w:pPr>
        <w:pStyle w:val="Akapitzlist"/>
        <w:numPr>
          <w:ilvl w:val="0"/>
          <w:numId w:val="39"/>
        </w:numPr>
        <w:jc w:val="both"/>
        <w:rPr>
          <w:sz w:val="22"/>
          <w:szCs w:val="22"/>
        </w:rPr>
      </w:pPr>
      <w:r w:rsidRPr="007E16BA">
        <w:rPr>
          <w:bCs/>
          <w:sz w:val="22"/>
          <w:szCs w:val="22"/>
        </w:rPr>
        <w:t>Zamawiający oceni oferty z zastosowaniem następujących kryteriów oceny ofert:</w:t>
      </w:r>
    </w:p>
    <w:p w14:paraId="3ACCC11E" w14:textId="77777777" w:rsidR="007E16BA" w:rsidRPr="007E16BA" w:rsidRDefault="007E16BA" w:rsidP="007B1486">
      <w:pPr>
        <w:pStyle w:val="Akapitzlist"/>
        <w:numPr>
          <w:ilvl w:val="1"/>
          <w:numId w:val="85"/>
        </w:numPr>
        <w:spacing w:before="120" w:line="312" w:lineRule="auto"/>
        <w:contextualSpacing/>
        <w:jc w:val="both"/>
        <w:rPr>
          <w:bCs/>
          <w:sz w:val="22"/>
          <w:szCs w:val="22"/>
        </w:rPr>
      </w:pPr>
      <w:r w:rsidRPr="007E16BA">
        <w:rPr>
          <w:bCs/>
          <w:sz w:val="22"/>
          <w:szCs w:val="22"/>
        </w:rPr>
        <w:t xml:space="preserve">najniższa cena (C) - waga 100 % </w:t>
      </w:r>
    </w:p>
    <w:p w14:paraId="0E0EFD87" w14:textId="0EC8046A" w:rsidR="00084DCC" w:rsidRPr="007E16BA" w:rsidRDefault="007E16BA" w:rsidP="007B1486">
      <w:pPr>
        <w:pStyle w:val="bullet"/>
        <w:numPr>
          <w:ilvl w:val="0"/>
          <w:numId w:val="85"/>
        </w:numPr>
        <w:spacing w:before="40" w:after="40" w:line="24" w:lineRule="atLeast"/>
        <w:jc w:val="both"/>
        <w:rPr>
          <w:sz w:val="22"/>
          <w:szCs w:val="22"/>
        </w:rPr>
      </w:pPr>
      <w:r w:rsidRPr="007E16BA">
        <w:rPr>
          <w:bCs/>
          <w:sz w:val="22"/>
          <w:szCs w:val="22"/>
        </w:rPr>
        <w:t>Za najkorzystniejszą ofertę dla kryterium cena - zostanie uznana oferta Wykonawcy, który zaoferuje najniższą cenę realizacji zadania</w:t>
      </w:r>
      <w:r w:rsidR="00084DCC" w:rsidRPr="007E16BA">
        <w:rPr>
          <w:sz w:val="22"/>
          <w:szCs w:val="22"/>
        </w:rPr>
        <w:t>.</w:t>
      </w:r>
    </w:p>
    <w:p w14:paraId="487F7CE9" w14:textId="77777777" w:rsidR="00084DCC" w:rsidRPr="009A14F2" w:rsidRDefault="00084DCC" w:rsidP="00084DCC">
      <w:pPr>
        <w:pStyle w:val="bullet"/>
        <w:spacing w:before="0" w:after="0"/>
        <w:jc w:val="both"/>
        <w:rPr>
          <w:sz w:val="20"/>
        </w:rPr>
      </w:pPr>
    </w:p>
    <w:p w14:paraId="719EF507" w14:textId="77777777" w:rsidR="00084DCC" w:rsidRPr="009A14F2" w:rsidRDefault="00084DCC" w:rsidP="007B1486">
      <w:pPr>
        <w:pStyle w:val="Akapitzlist"/>
        <w:keepNext/>
        <w:numPr>
          <w:ilvl w:val="0"/>
          <w:numId w:val="21"/>
        </w:numPr>
        <w:snapToGrid w:val="0"/>
        <w:jc w:val="both"/>
        <w:outlineLvl w:val="1"/>
        <w:rPr>
          <w:sz w:val="22"/>
          <w:szCs w:val="22"/>
        </w:rPr>
      </w:pPr>
      <w:bookmarkStart w:id="43" w:name="_Toc108336848"/>
      <w:bookmarkStart w:id="44" w:name="_Toc181008693"/>
      <w:r w:rsidRPr="009A14F2">
        <w:rPr>
          <w:b/>
          <w:bCs/>
          <w:szCs w:val="28"/>
        </w:rPr>
        <w:t>Aukcja elektroniczna</w:t>
      </w:r>
      <w:bookmarkEnd w:id="43"/>
      <w:bookmarkEnd w:id="44"/>
    </w:p>
    <w:p w14:paraId="73908F8A" w14:textId="77777777" w:rsidR="00E818F3" w:rsidRPr="000020B9" w:rsidRDefault="00E818F3" w:rsidP="007B1486">
      <w:pPr>
        <w:numPr>
          <w:ilvl w:val="1"/>
          <w:numId w:val="40"/>
        </w:numPr>
        <w:tabs>
          <w:tab w:val="clear" w:pos="502"/>
        </w:tabs>
        <w:ind w:left="426" w:hanging="426"/>
        <w:jc w:val="both"/>
        <w:rPr>
          <w:bCs/>
          <w:sz w:val="22"/>
          <w:szCs w:val="22"/>
        </w:rPr>
      </w:pPr>
      <w:r w:rsidRPr="000020B9">
        <w:rPr>
          <w:bCs/>
          <w:sz w:val="22"/>
          <w:szCs w:val="22"/>
        </w:rPr>
        <w:t xml:space="preserve">Zamawiający zamierza dokonać wyboru najkorzystniejszej oferty z zastosowaniem aukcji elektronicznej. </w:t>
      </w:r>
    </w:p>
    <w:p w14:paraId="0BDF8FF5" w14:textId="77777777" w:rsidR="00E818F3" w:rsidRPr="000020B9" w:rsidRDefault="00E818F3" w:rsidP="007B1486">
      <w:pPr>
        <w:numPr>
          <w:ilvl w:val="1"/>
          <w:numId w:val="40"/>
        </w:numPr>
        <w:tabs>
          <w:tab w:val="clear" w:pos="502"/>
        </w:tabs>
        <w:ind w:left="426" w:hanging="426"/>
        <w:jc w:val="both"/>
        <w:rPr>
          <w:bCs/>
          <w:sz w:val="22"/>
          <w:szCs w:val="22"/>
        </w:rPr>
      </w:pPr>
      <w:r w:rsidRPr="000020B9">
        <w:rPr>
          <w:bCs/>
          <w:sz w:val="22"/>
          <w:szCs w:val="22"/>
        </w:rPr>
        <w:t>Zamawiający przeprowadzi aukcję elektroniczną w formie aukcji japońskiej / angielskiej, która może odbyć się nawet przy uczestnictwie jednego Wykonawcy.</w:t>
      </w:r>
    </w:p>
    <w:p w14:paraId="1AA24FFF" w14:textId="77777777" w:rsidR="00E818F3" w:rsidRPr="000020B9" w:rsidRDefault="00E818F3" w:rsidP="007B1486">
      <w:pPr>
        <w:numPr>
          <w:ilvl w:val="1"/>
          <w:numId w:val="40"/>
        </w:numPr>
        <w:tabs>
          <w:tab w:val="clear" w:pos="502"/>
        </w:tabs>
        <w:ind w:left="426" w:hanging="426"/>
        <w:jc w:val="both"/>
        <w:rPr>
          <w:bCs/>
          <w:sz w:val="22"/>
          <w:szCs w:val="22"/>
        </w:rPr>
      </w:pPr>
      <w:r w:rsidRPr="000020B9">
        <w:rPr>
          <w:bCs/>
          <w:sz w:val="22"/>
          <w:szCs w:val="22"/>
        </w:rPr>
        <w:t>Zamawiający, w toku aukcji elektronicznej, stosować będzie kryterium zgodnie z zapisami SWZ.</w:t>
      </w:r>
    </w:p>
    <w:p w14:paraId="5FE3A0A2" w14:textId="77777777" w:rsidR="00E818F3" w:rsidRPr="000020B9" w:rsidRDefault="00E818F3" w:rsidP="007B1486">
      <w:pPr>
        <w:numPr>
          <w:ilvl w:val="1"/>
          <w:numId w:val="40"/>
        </w:numPr>
        <w:tabs>
          <w:tab w:val="clear" w:pos="502"/>
        </w:tabs>
        <w:ind w:left="426" w:hanging="426"/>
        <w:jc w:val="both"/>
        <w:rPr>
          <w:bCs/>
          <w:sz w:val="22"/>
          <w:szCs w:val="22"/>
        </w:rPr>
      </w:pPr>
      <w:r w:rsidRPr="000020B9">
        <w:rPr>
          <w:bCs/>
          <w:sz w:val="22"/>
          <w:szCs w:val="22"/>
        </w:rPr>
        <w:t>Adres</w:t>
      </w:r>
      <w:r w:rsidRPr="000020B9">
        <w:rPr>
          <w:sz w:val="22"/>
          <w:szCs w:val="22"/>
        </w:rPr>
        <w:t xml:space="preserve"> strony internetowej,  na której będzie prowadzona aukcja elektroniczna </w:t>
      </w:r>
      <w:r w:rsidRPr="000020B9">
        <w:rPr>
          <w:bCs/>
          <w:sz w:val="22"/>
          <w:szCs w:val="22"/>
        </w:rPr>
        <w:t xml:space="preserve">będzie podany </w:t>
      </w:r>
      <w:r w:rsidRPr="000020B9">
        <w:rPr>
          <w:bCs/>
          <w:sz w:val="22"/>
          <w:szCs w:val="22"/>
        </w:rPr>
        <w:br/>
        <w:t>w zaproszeniu do aukcji.</w:t>
      </w:r>
    </w:p>
    <w:p w14:paraId="3A964D21" w14:textId="77777777" w:rsidR="00E818F3" w:rsidRPr="000020B9" w:rsidRDefault="00E818F3" w:rsidP="007B1486">
      <w:pPr>
        <w:numPr>
          <w:ilvl w:val="1"/>
          <w:numId w:val="40"/>
        </w:numPr>
        <w:tabs>
          <w:tab w:val="clear" w:pos="502"/>
        </w:tabs>
        <w:ind w:left="426" w:hanging="426"/>
        <w:jc w:val="both"/>
        <w:rPr>
          <w:sz w:val="22"/>
          <w:szCs w:val="22"/>
        </w:rPr>
      </w:pPr>
      <w:r w:rsidRPr="000020B9">
        <w:rPr>
          <w:sz w:val="22"/>
          <w:szCs w:val="22"/>
        </w:rPr>
        <w:t>Powiadomienia o rozpoczęciu aukcji otrzymują:</w:t>
      </w:r>
    </w:p>
    <w:p w14:paraId="3319C281" w14:textId="51713643" w:rsidR="00E818F3" w:rsidRPr="000020B9" w:rsidRDefault="00E818F3" w:rsidP="007B1486">
      <w:pPr>
        <w:pStyle w:val="Akapitzlist"/>
        <w:numPr>
          <w:ilvl w:val="6"/>
          <w:numId w:val="40"/>
        </w:numPr>
        <w:ind w:left="426" w:hanging="426"/>
        <w:contextualSpacing/>
        <w:jc w:val="both"/>
        <w:rPr>
          <w:sz w:val="22"/>
          <w:szCs w:val="22"/>
        </w:rPr>
      </w:pPr>
      <w:r w:rsidRPr="000020B9">
        <w:rPr>
          <w:sz w:val="22"/>
          <w:szCs w:val="22"/>
        </w:rPr>
        <w:t>w przypadku aukcji angielskiej tylko osoby wpisane w Formularzu Ofertowym w polu „Osoby prowadzące postępowanie” jaki i „Osoby upoważnione do składania ofert w aukcji”;</w:t>
      </w:r>
    </w:p>
    <w:p w14:paraId="7E47AEB1" w14:textId="77777777" w:rsidR="00E818F3" w:rsidRPr="000020B9" w:rsidRDefault="00E818F3" w:rsidP="007B1486">
      <w:pPr>
        <w:pStyle w:val="Akapitzlist"/>
        <w:numPr>
          <w:ilvl w:val="6"/>
          <w:numId w:val="40"/>
        </w:numPr>
        <w:ind w:left="426" w:hanging="426"/>
        <w:contextualSpacing/>
        <w:jc w:val="both"/>
        <w:rPr>
          <w:sz w:val="22"/>
          <w:szCs w:val="22"/>
        </w:rPr>
      </w:pPr>
      <w:r w:rsidRPr="000020B9">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1F05C8B8" w14:textId="77777777" w:rsidR="00E818F3" w:rsidRPr="000020B9" w:rsidRDefault="00E818F3" w:rsidP="007B1486">
      <w:pPr>
        <w:numPr>
          <w:ilvl w:val="1"/>
          <w:numId w:val="40"/>
        </w:numPr>
        <w:tabs>
          <w:tab w:val="clear" w:pos="502"/>
        </w:tabs>
        <w:ind w:left="426" w:hanging="426"/>
        <w:jc w:val="both"/>
        <w:rPr>
          <w:sz w:val="22"/>
          <w:szCs w:val="22"/>
        </w:rPr>
      </w:pPr>
      <w:r w:rsidRPr="000020B9">
        <w:rPr>
          <w:sz w:val="22"/>
          <w:szCs w:val="22"/>
        </w:rPr>
        <w:lastRenderedPageBreak/>
        <w:t>Nie ma konieczności indywidualnego zakładania konta użytkownika w systemie aukcyjnym przed rozpoczęciem aukcji:</w:t>
      </w:r>
    </w:p>
    <w:p w14:paraId="3BF1FD9B" w14:textId="77777777" w:rsidR="00E818F3" w:rsidRPr="000020B9" w:rsidRDefault="00E818F3" w:rsidP="007B1486">
      <w:pPr>
        <w:pStyle w:val="Akapitzlist"/>
        <w:numPr>
          <w:ilvl w:val="6"/>
          <w:numId w:val="40"/>
        </w:numPr>
        <w:ind w:left="709" w:hanging="283"/>
        <w:contextualSpacing/>
        <w:jc w:val="both"/>
        <w:rPr>
          <w:sz w:val="22"/>
          <w:szCs w:val="22"/>
        </w:rPr>
      </w:pPr>
      <w:r w:rsidRPr="000020B9">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020B9">
        <w:rPr>
          <w:sz w:val="22"/>
          <w:szCs w:val="22"/>
        </w:rPr>
        <w:noBreakHyphen/>
        <w:t>mail, to konto uczestnika zostanie utworzone tylko jedno i odpowiednio zostanie tylko raz wysłane jedno powiadomienie o utworzeniu konta użytkownika Portalu LAIN3;</w:t>
      </w:r>
    </w:p>
    <w:p w14:paraId="4D9AF714" w14:textId="75425641" w:rsidR="00E818F3" w:rsidRPr="000020B9" w:rsidRDefault="00E818F3" w:rsidP="007B1486">
      <w:pPr>
        <w:pStyle w:val="Akapitzlist"/>
        <w:numPr>
          <w:ilvl w:val="6"/>
          <w:numId w:val="40"/>
        </w:numPr>
        <w:ind w:left="709" w:hanging="283"/>
        <w:contextualSpacing/>
        <w:jc w:val="both"/>
        <w:rPr>
          <w:sz w:val="22"/>
          <w:szCs w:val="22"/>
        </w:rPr>
      </w:pPr>
      <w:r w:rsidRPr="000020B9">
        <w:rPr>
          <w:sz w:val="22"/>
          <w:szCs w:val="22"/>
        </w:rPr>
        <w:t>w przypadku aukcji japońskiej tworzone jest "tymczasowe" konto dedykowane dla aukcji z</w:t>
      </w:r>
      <w:r w:rsidR="00064865">
        <w:rPr>
          <w:sz w:val="22"/>
          <w:szCs w:val="22"/>
        </w:rPr>
        <w:t> </w:t>
      </w:r>
      <w:r w:rsidRPr="000020B9">
        <w:rPr>
          <w:sz w:val="22"/>
          <w:szCs w:val="22"/>
        </w:rPr>
        <w:t>konkretnego postępowania. Konto jest wysyłane jest tylko do osób ujętych na liście „Osoby upoważnione do składania ofert w aukcji”.</w:t>
      </w:r>
    </w:p>
    <w:p w14:paraId="4D0596F4" w14:textId="77777777" w:rsidR="00E818F3" w:rsidRPr="000020B9" w:rsidRDefault="00E818F3" w:rsidP="007B1486">
      <w:pPr>
        <w:pStyle w:val="Akapitzlist"/>
        <w:numPr>
          <w:ilvl w:val="1"/>
          <w:numId w:val="40"/>
        </w:numPr>
        <w:tabs>
          <w:tab w:val="clear" w:pos="502"/>
        </w:tabs>
        <w:ind w:left="426" w:hanging="426"/>
        <w:contextualSpacing/>
        <w:jc w:val="both"/>
        <w:rPr>
          <w:sz w:val="22"/>
          <w:szCs w:val="22"/>
        </w:rPr>
      </w:pPr>
      <w:r w:rsidRPr="000020B9">
        <w:rPr>
          <w:sz w:val="22"/>
          <w:szCs w:val="22"/>
        </w:rPr>
        <w:t>Szczegółowe informacje zawarte są w zaproszeniu do aukcji.</w:t>
      </w:r>
    </w:p>
    <w:p w14:paraId="6A7CDC90" w14:textId="77777777" w:rsidR="00E818F3" w:rsidRPr="000020B9" w:rsidRDefault="00E818F3" w:rsidP="007B1486">
      <w:pPr>
        <w:pStyle w:val="Akapitzlist"/>
        <w:numPr>
          <w:ilvl w:val="1"/>
          <w:numId w:val="40"/>
        </w:numPr>
        <w:tabs>
          <w:tab w:val="clear" w:pos="502"/>
        </w:tabs>
        <w:ind w:left="426" w:hanging="426"/>
        <w:contextualSpacing/>
        <w:jc w:val="both"/>
        <w:rPr>
          <w:sz w:val="22"/>
          <w:szCs w:val="22"/>
        </w:rPr>
      </w:pPr>
      <w:r w:rsidRPr="000020B9">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53267CEB" w14:textId="2D55024E" w:rsidR="00E818F3" w:rsidRPr="000020B9" w:rsidRDefault="00E818F3" w:rsidP="007B1486">
      <w:pPr>
        <w:pStyle w:val="Akapitzlist"/>
        <w:numPr>
          <w:ilvl w:val="1"/>
          <w:numId w:val="40"/>
        </w:numPr>
        <w:tabs>
          <w:tab w:val="clear" w:pos="502"/>
        </w:tabs>
        <w:ind w:left="426" w:hanging="426"/>
        <w:contextualSpacing/>
        <w:jc w:val="both"/>
        <w:rPr>
          <w:sz w:val="22"/>
          <w:szCs w:val="22"/>
        </w:rPr>
      </w:pPr>
      <w:r w:rsidRPr="000020B9">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06931FD6" w14:textId="207C08FB" w:rsidR="00E818F3" w:rsidRPr="000020B9" w:rsidRDefault="00E818F3" w:rsidP="007B1486">
      <w:pPr>
        <w:numPr>
          <w:ilvl w:val="1"/>
          <w:numId w:val="40"/>
        </w:numPr>
        <w:tabs>
          <w:tab w:val="clear" w:pos="502"/>
        </w:tabs>
        <w:ind w:left="426" w:hanging="426"/>
        <w:jc w:val="both"/>
        <w:rPr>
          <w:sz w:val="22"/>
          <w:szCs w:val="22"/>
        </w:rPr>
      </w:pPr>
      <w:r w:rsidRPr="000020B9">
        <w:rPr>
          <w:sz w:val="22"/>
          <w:szCs w:val="22"/>
        </w:rPr>
        <w:t xml:space="preserve">Zwracamy uwagę aby Wykonawca miał dostęp do skrzynki mailowej wskazanej w Formularzu Ofertowym, szczególnie w wyznaczonym dniu do przeprowadzenia aukcji. </w:t>
      </w:r>
    </w:p>
    <w:p w14:paraId="55390DC3" w14:textId="77777777" w:rsidR="00E818F3" w:rsidRPr="000020B9" w:rsidRDefault="00E818F3" w:rsidP="007B1486">
      <w:pPr>
        <w:numPr>
          <w:ilvl w:val="1"/>
          <w:numId w:val="40"/>
        </w:numPr>
        <w:tabs>
          <w:tab w:val="clear" w:pos="502"/>
        </w:tabs>
        <w:ind w:left="426" w:hanging="426"/>
        <w:jc w:val="both"/>
        <w:rPr>
          <w:sz w:val="22"/>
          <w:szCs w:val="22"/>
        </w:rPr>
      </w:pPr>
      <w:r w:rsidRPr="000020B9">
        <w:rPr>
          <w:sz w:val="22"/>
          <w:szCs w:val="22"/>
        </w:rPr>
        <w:t>Wymagania sprzętowe:</w:t>
      </w:r>
    </w:p>
    <w:p w14:paraId="08D1D473"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a) korzystanie z szerokopasmowego łącza internetowego, </w:t>
      </w:r>
    </w:p>
    <w:p w14:paraId="74CFF4C0"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b) korzystanie ze stabilnych wersji (bez wsparcia dla wersji beta) przeglądarki Internet Explorer (wersja 10 lub 11), alternatywnie Microsoft Edge lub Mozilla </w:t>
      </w:r>
      <w:proofErr w:type="spellStart"/>
      <w:r w:rsidRPr="000020B9">
        <w:rPr>
          <w:sz w:val="22"/>
          <w:szCs w:val="22"/>
        </w:rPr>
        <w:t>Firefox</w:t>
      </w:r>
      <w:proofErr w:type="spellEnd"/>
      <w:r w:rsidRPr="000020B9">
        <w:rPr>
          <w:sz w:val="22"/>
          <w:szCs w:val="22"/>
        </w:rPr>
        <w:t xml:space="preserve"> od wersji 50, </w:t>
      </w:r>
    </w:p>
    <w:p w14:paraId="68ED53B2"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c) korzystanie z komputera klasy PC z jednym z następujących systemów operacyjnych: Windows 7, Windows 8, Windows 10 (bez wsparcia dla Windows XP, Windows Vista), </w:t>
      </w:r>
    </w:p>
    <w:p w14:paraId="73B0CDDF"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 xml:space="preserve">d) włączenie obsługi JavaScript w wykorzystywanej przeglądarce internetowej, </w:t>
      </w:r>
    </w:p>
    <w:p w14:paraId="60D6C7AA" w14:textId="77777777" w:rsidR="00E818F3" w:rsidRPr="000020B9" w:rsidRDefault="00E818F3" w:rsidP="00262C82">
      <w:pPr>
        <w:pStyle w:val="Akapitzlist"/>
        <w:autoSpaceDE w:val="0"/>
        <w:autoSpaceDN w:val="0"/>
        <w:adjustRightInd w:val="0"/>
        <w:ind w:left="709" w:hanging="283"/>
        <w:jc w:val="both"/>
        <w:rPr>
          <w:sz w:val="22"/>
          <w:szCs w:val="22"/>
        </w:rPr>
      </w:pPr>
      <w:r w:rsidRPr="000020B9">
        <w:rPr>
          <w:sz w:val="22"/>
          <w:szCs w:val="22"/>
        </w:rPr>
        <w:t>e) minimalna rozdzielczość ekranu do poprawnego działania platformy: 1366x768.</w:t>
      </w:r>
    </w:p>
    <w:p w14:paraId="2AB6B514" w14:textId="77777777" w:rsidR="00E818F3" w:rsidRPr="000020B9" w:rsidRDefault="00E818F3" w:rsidP="007B1486">
      <w:pPr>
        <w:numPr>
          <w:ilvl w:val="1"/>
          <w:numId w:val="40"/>
        </w:numPr>
        <w:tabs>
          <w:tab w:val="clear" w:pos="502"/>
        </w:tabs>
        <w:ind w:left="426" w:hanging="426"/>
        <w:jc w:val="both"/>
        <w:rPr>
          <w:sz w:val="22"/>
          <w:szCs w:val="22"/>
        </w:rPr>
      </w:pPr>
      <w:r w:rsidRPr="000020B9">
        <w:rPr>
          <w:bCs/>
          <w:sz w:val="22"/>
          <w:szCs w:val="22"/>
        </w:rPr>
        <w:t xml:space="preserve">Składanie ofert w aukcji japońskiej będzie polegać na zaakceptowaniu  przez platformę wartości. Wartość obniżana będzie kolejno w ustalonych odstępach czasu wskazanego przez Zamawiającego. </w:t>
      </w:r>
      <w:r w:rsidRPr="000020B9">
        <w:rPr>
          <w:bCs/>
          <w:strike/>
          <w:sz w:val="22"/>
          <w:szCs w:val="22"/>
        </w:rPr>
        <w:t xml:space="preserve"> </w:t>
      </w:r>
    </w:p>
    <w:p w14:paraId="3E4D7E75" w14:textId="77777777"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DF91F34" w14:textId="068658E2"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w:t>
      </w:r>
      <w:r w:rsidR="00064865">
        <w:rPr>
          <w:bCs/>
          <w:sz w:val="22"/>
          <w:szCs w:val="22"/>
        </w:rPr>
        <w:t> </w:t>
      </w:r>
      <w:r w:rsidRPr="000020B9">
        <w:rPr>
          <w:bCs/>
          <w:sz w:val="22"/>
          <w:szCs w:val="22"/>
        </w:rPr>
        <w:t xml:space="preserve">ostatnim kroku aukcji japońskiej. </w:t>
      </w:r>
    </w:p>
    <w:p w14:paraId="192ED96C" w14:textId="77777777"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557BB4F" w14:textId="77777777"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1B98C96" w14:textId="77777777"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t>Dogrywka zostaje zakończona, gdy żaden z Wykonawców nie złoży kolejnego postąpienia. Wygrywa ten Wykonawca, który złoży najkorzystniejszą ofertę.</w:t>
      </w:r>
    </w:p>
    <w:p w14:paraId="46530386" w14:textId="77777777"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9BB0BE3" w14:textId="77777777"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lastRenderedPageBreak/>
        <w:t>W przypadku dalszego nierozstrzygnięcia postępowania (tj. równego czasu złożenia postąpień – godzina, minuta, sekunda) o wyborze najkorzystniejszej oferty decydują pozostałe sposoby uzyskania ostatecznej ceny, takie jak negocjacje.</w:t>
      </w:r>
    </w:p>
    <w:p w14:paraId="17C3FD00" w14:textId="50D233B3"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bCs/>
          <w:sz w:val="22"/>
          <w:szCs w:val="22"/>
        </w:rPr>
        <w:t>Zamawiający zastrzega sobie prawo do powtórzenia aukcji, zgodnie z zapisami § 37 ust. 7 Regulaminu. O terminie rozpoczęcia nowej aukcji Zamawiający powiadomi w sposób określony w</w:t>
      </w:r>
      <w:r w:rsidR="00322CDC">
        <w:rPr>
          <w:bCs/>
          <w:sz w:val="22"/>
          <w:szCs w:val="22"/>
        </w:rPr>
        <w:t> </w:t>
      </w:r>
      <w:r w:rsidRPr="000020B9">
        <w:rPr>
          <w:bCs/>
          <w:sz w:val="22"/>
          <w:szCs w:val="22"/>
        </w:rPr>
        <w:t>SWZ.</w:t>
      </w:r>
    </w:p>
    <w:p w14:paraId="54CDB474" w14:textId="2CFF326D"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sz w:val="22"/>
          <w:szCs w:val="22"/>
        </w:rPr>
        <w:t>Informacja o zastosowaniu aukcji japońskiej albo aukcji angielskiej zostanie umieszczona w</w:t>
      </w:r>
      <w:r w:rsidR="00322CDC">
        <w:rPr>
          <w:sz w:val="22"/>
          <w:szCs w:val="22"/>
        </w:rPr>
        <w:t> </w:t>
      </w:r>
      <w:r w:rsidRPr="000020B9">
        <w:rPr>
          <w:sz w:val="22"/>
          <w:szCs w:val="22"/>
        </w:rPr>
        <w:t xml:space="preserve">zaproszeniu do aukcji. </w:t>
      </w:r>
    </w:p>
    <w:p w14:paraId="1DD7D93E" w14:textId="3852EDBC" w:rsidR="00E818F3" w:rsidRPr="000020B9" w:rsidRDefault="00E818F3" w:rsidP="007B1486">
      <w:pPr>
        <w:pStyle w:val="Akapitzlist"/>
        <w:numPr>
          <w:ilvl w:val="1"/>
          <w:numId w:val="40"/>
        </w:numPr>
        <w:tabs>
          <w:tab w:val="clear" w:pos="502"/>
        </w:tabs>
        <w:ind w:left="426" w:hanging="426"/>
        <w:contextualSpacing/>
        <w:jc w:val="both"/>
        <w:rPr>
          <w:bCs/>
          <w:sz w:val="22"/>
          <w:szCs w:val="22"/>
        </w:rPr>
      </w:pPr>
      <w:r w:rsidRPr="000020B9">
        <w:rPr>
          <w:sz w:val="22"/>
          <w:szCs w:val="22"/>
        </w:rPr>
        <w:t>W sprawach dotyczących przebiegu aukcji a w szczególności obsługi funkcjonalnej portalu należy kontaktować się  zgodnie z informacjami podanymi na stronie internetowej na której przeprowadzana jest aukcja.</w:t>
      </w:r>
    </w:p>
    <w:p w14:paraId="6DBE1B5E" w14:textId="77777777" w:rsidR="00E15427" w:rsidRPr="000020B9" w:rsidRDefault="00E15427" w:rsidP="00E15427">
      <w:pPr>
        <w:pStyle w:val="Akapitzlist"/>
        <w:ind w:left="426"/>
        <w:contextualSpacing/>
        <w:jc w:val="both"/>
        <w:rPr>
          <w:bCs/>
          <w:sz w:val="22"/>
          <w:szCs w:val="22"/>
        </w:rPr>
      </w:pPr>
    </w:p>
    <w:p w14:paraId="7BEF3BAF" w14:textId="2463CC83" w:rsidR="002240BE" w:rsidRPr="000020B9" w:rsidRDefault="002240BE" w:rsidP="007B1486">
      <w:pPr>
        <w:pStyle w:val="Akapitzlist"/>
        <w:numPr>
          <w:ilvl w:val="1"/>
          <w:numId w:val="40"/>
        </w:numPr>
        <w:ind w:left="284" w:hanging="284"/>
        <w:contextualSpacing/>
        <w:jc w:val="both"/>
        <w:rPr>
          <w:b/>
          <w:sz w:val="22"/>
          <w:szCs w:val="22"/>
        </w:rPr>
      </w:pPr>
      <w:r w:rsidRPr="000020B9">
        <w:rPr>
          <w:b/>
          <w:sz w:val="22"/>
          <w:szCs w:val="22"/>
        </w:rPr>
        <w:t>Sposób wyliczenia cen jednostkowych i wartości zamówienia</w:t>
      </w:r>
      <w:r w:rsidR="007E16BA">
        <w:rPr>
          <w:b/>
          <w:sz w:val="22"/>
          <w:szCs w:val="22"/>
        </w:rPr>
        <w:t xml:space="preserve"> – nie dotyczy</w:t>
      </w:r>
      <w:r w:rsidRPr="000020B9">
        <w:rPr>
          <w:b/>
          <w:sz w:val="22"/>
          <w:szCs w:val="22"/>
        </w:rPr>
        <w:t>.</w:t>
      </w:r>
    </w:p>
    <w:p w14:paraId="468A31A0" w14:textId="77777777" w:rsidR="002240BE" w:rsidRPr="00262C82" w:rsidRDefault="002240BE" w:rsidP="00262C82">
      <w:pPr>
        <w:ind w:left="567" w:hanging="283"/>
        <w:jc w:val="both"/>
        <w:rPr>
          <w:sz w:val="10"/>
          <w:szCs w:val="10"/>
        </w:rPr>
      </w:pPr>
    </w:p>
    <w:p w14:paraId="330C18E6" w14:textId="77777777" w:rsidR="000020B9" w:rsidRPr="00BC6292" w:rsidRDefault="000020B9" w:rsidP="000020B9">
      <w:pPr>
        <w:jc w:val="both"/>
        <w:rPr>
          <w:sz w:val="18"/>
          <w:szCs w:val="18"/>
        </w:rPr>
      </w:pPr>
    </w:p>
    <w:p w14:paraId="0357E3B0" w14:textId="77777777" w:rsidR="002240BE" w:rsidRPr="009158C2" w:rsidRDefault="002240BE" w:rsidP="007B1486">
      <w:pPr>
        <w:pStyle w:val="Akapitzlist"/>
        <w:keepNext/>
        <w:numPr>
          <w:ilvl w:val="0"/>
          <w:numId w:val="21"/>
        </w:numPr>
        <w:snapToGrid w:val="0"/>
        <w:jc w:val="both"/>
        <w:outlineLvl w:val="1"/>
        <w:rPr>
          <w:sz w:val="22"/>
          <w:szCs w:val="22"/>
        </w:rPr>
      </w:pPr>
      <w:bookmarkStart w:id="45" w:name="_Toc108336849"/>
      <w:bookmarkStart w:id="46" w:name="_Toc181008694"/>
      <w:r>
        <w:rPr>
          <w:b/>
          <w:bCs/>
          <w:szCs w:val="28"/>
        </w:rPr>
        <w:t>Kolejność podejmowania czynności przez Zamawiającego</w:t>
      </w:r>
      <w:bookmarkEnd w:id="45"/>
      <w:bookmarkEnd w:id="46"/>
    </w:p>
    <w:p w14:paraId="5DC6762E" w14:textId="77777777" w:rsidR="002240BE" w:rsidRPr="009342C7" w:rsidRDefault="002240BE" w:rsidP="007B1486">
      <w:pPr>
        <w:pStyle w:val="Akapitzlist"/>
        <w:numPr>
          <w:ilvl w:val="0"/>
          <w:numId w:val="41"/>
        </w:numPr>
        <w:ind w:left="357" w:hanging="357"/>
        <w:jc w:val="both"/>
        <w:rPr>
          <w:bCs/>
          <w:strike/>
          <w:color w:val="000000" w:themeColor="text1"/>
          <w:sz w:val="22"/>
          <w:szCs w:val="22"/>
        </w:rPr>
      </w:pPr>
      <w:r w:rsidRPr="009342C7">
        <w:rPr>
          <w:bCs/>
          <w:sz w:val="22"/>
          <w:szCs w:val="22"/>
        </w:rPr>
        <w:t xml:space="preserve">Po złożeniu ofert i przeprowadzeniu aukcji elektronicznej </w:t>
      </w:r>
      <w:r w:rsidRPr="009342C7">
        <w:rPr>
          <w:bCs/>
          <w:color w:val="000000" w:themeColor="text1"/>
          <w:sz w:val="22"/>
          <w:szCs w:val="22"/>
        </w:rPr>
        <w:t xml:space="preserve">Zamawiający dokona badania i oceny ofert, </w:t>
      </w:r>
      <w:r>
        <w:rPr>
          <w:bCs/>
          <w:color w:val="000000" w:themeColor="text1"/>
          <w:sz w:val="22"/>
          <w:szCs w:val="22"/>
        </w:rPr>
        <w:br/>
      </w:r>
      <w:r w:rsidRPr="009342C7">
        <w:rPr>
          <w:bCs/>
          <w:color w:val="000000" w:themeColor="text1"/>
          <w:sz w:val="22"/>
          <w:szCs w:val="22"/>
        </w:rPr>
        <w:t xml:space="preserve">w tym poprawy omyłek zgodnie z </w:t>
      </w:r>
      <w:r w:rsidRPr="009342C7">
        <w:rPr>
          <w:bCs/>
          <w:iCs/>
          <w:color w:val="000000" w:themeColor="text1"/>
          <w:sz w:val="22"/>
          <w:szCs w:val="22"/>
        </w:rPr>
        <w:t>§ 39 ust. 9 Regulaminu.</w:t>
      </w:r>
    </w:p>
    <w:p w14:paraId="21B0B91A" w14:textId="77777777" w:rsidR="002240BE" w:rsidRDefault="002240BE" w:rsidP="007B1486">
      <w:pPr>
        <w:pStyle w:val="Ustp"/>
        <w:numPr>
          <w:ilvl w:val="0"/>
          <w:numId w:val="41"/>
        </w:numPr>
        <w:spacing w:before="0" w:line="240" w:lineRule="auto"/>
        <w:ind w:left="357" w:hanging="357"/>
        <w:rPr>
          <w:color w:val="000000" w:themeColor="text1"/>
          <w:sz w:val="22"/>
          <w:szCs w:val="22"/>
        </w:rPr>
      </w:pPr>
      <w:r w:rsidRPr="009342C7">
        <w:rPr>
          <w:bCs/>
          <w:color w:val="000000" w:themeColor="text1"/>
          <w:sz w:val="22"/>
          <w:szCs w:val="22"/>
        </w:rPr>
        <w:t xml:space="preserve">Zamawiający zgodnie z </w:t>
      </w:r>
      <w:r w:rsidRPr="009342C7">
        <w:rPr>
          <w:color w:val="000000" w:themeColor="text1"/>
          <w:sz w:val="22"/>
          <w:szCs w:val="22"/>
        </w:rPr>
        <w:t xml:space="preserve"> </w:t>
      </w:r>
      <w:r w:rsidRPr="009342C7">
        <w:rPr>
          <w:bCs/>
          <w:iCs/>
          <w:color w:val="000000" w:themeColor="text1"/>
          <w:sz w:val="22"/>
          <w:szCs w:val="22"/>
        </w:rPr>
        <w:t xml:space="preserve">§ 39 ust. 1 Regulaminu, </w:t>
      </w:r>
      <w:r w:rsidRPr="000020B9">
        <w:rPr>
          <w:bCs/>
          <w:color w:val="000000" w:themeColor="text1"/>
          <w:sz w:val="22"/>
          <w:szCs w:val="22"/>
          <w:u w:val="single"/>
        </w:rPr>
        <w:t xml:space="preserve">wezwie Wykonawcę, który złożył najkorzystniejszą ofertę </w:t>
      </w:r>
      <w:r w:rsidRPr="009342C7">
        <w:rPr>
          <w:bCs/>
          <w:color w:val="000000" w:themeColor="text1"/>
          <w:sz w:val="22"/>
          <w:szCs w:val="22"/>
        </w:rPr>
        <w:t xml:space="preserve">do przedstawienia podmiotowych i przedmiotowych środków dowodowych oraz wymaganych oświadczeń i dokumentów, o których mowa w części IX ust. 2 SWZ, </w:t>
      </w:r>
      <w:r w:rsidRPr="009342C7">
        <w:rPr>
          <w:color w:val="000000" w:themeColor="text1"/>
          <w:sz w:val="22"/>
          <w:szCs w:val="22"/>
        </w:rPr>
        <w:t>chyba, że pomimo ich złożenia konieczne byłoby unieważnienie postępowania lub odrzucenie oferty.</w:t>
      </w:r>
    </w:p>
    <w:p w14:paraId="60DEB016" w14:textId="77777777" w:rsidR="000020B9" w:rsidRPr="00BC6292" w:rsidRDefault="000020B9" w:rsidP="000020B9">
      <w:pPr>
        <w:pStyle w:val="Ustp"/>
        <w:spacing w:before="0" w:line="240" w:lineRule="auto"/>
        <w:ind w:left="357"/>
        <w:rPr>
          <w:color w:val="000000" w:themeColor="text1"/>
          <w:sz w:val="16"/>
          <w:szCs w:val="16"/>
        </w:rPr>
      </w:pPr>
    </w:p>
    <w:p w14:paraId="13B9CDA0" w14:textId="77777777" w:rsidR="002240BE" w:rsidRPr="009158C2" w:rsidRDefault="002240BE" w:rsidP="007B1486">
      <w:pPr>
        <w:pStyle w:val="Akapitzlist"/>
        <w:keepNext/>
        <w:numPr>
          <w:ilvl w:val="0"/>
          <w:numId w:val="21"/>
        </w:numPr>
        <w:snapToGrid w:val="0"/>
        <w:jc w:val="both"/>
        <w:outlineLvl w:val="1"/>
        <w:rPr>
          <w:sz w:val="22"/>
          <w:szCs w:val="22"/>
        </w:rPr>
      </w:pPr>
      <w:bookmarkStart w:id="47" w:name="_Toc108336850"/>
      <w:bookmarkStart w:id="48" w:name="_Toc181008695"/>
      <w:r>
        <w:rPr>
          <w:b/>
          <w:bCs/>
          <w:szCs w:val="28"/>
        </w:rPr>
        <w:t>Zabezpieczenie należytego wykonywania umowy</w:t>
      </w:r>
      <w:bookmarkEnd w:id="47"/>
      <w:bookmarkEnd w:id="48"/>
    </w:p>
    <w:p w14:paraId="5A1228EC" w14:textId="77777777" w:rsidR="002240BE" w:rsidRPr="000020B9" w:rsidRDefault="002240BE" w:rsidP="000020B9">
      <w:pPr>
        <w:pStyle w:val="Akapitzlist"/>
        <w:ind w:left="360"/>
        <w:jc w:val="both"/>
        <w:rPr>
          <w:bCs/>
          <w:strike/>
          <w:color w:val="000000" w:themeColor="text1"/>
          <w:sz w:val="22"/>
          <w:szCs w:val="22"/>
        </w:rPr>
      </w:pPr>
      <w:r>
        <w:rPr>
          <w:bCs/>
          <w:sz w:val="22"/>
          <w:szCs w:val="22"/>
        </w:rPr>
        <w:t>Zamawiający nie wymaga wniesienia zabezpieczenia należytego wykonania umowy.</w:t>
      </w:r>
    </w:p>
    <w:p w14:paraId="5CE310CE" w14:textId="77777777" w:rsidR="000020B9" w:rsidRPr="00BC6292" w:rsidRDefault="000020B9" w:rsidP="000020B9">
      <w:pPr>
        <w:pStyle w:val="Akapitzlist"/>
        <w:ind w:left="360"/>
        <w:jc w:val="both"/>
        <w:rPr>
          <w:bCs/>
          <w:strike/>
          <w:color w:val="000000" w:themeColor="text1"/>
          <w:sz w:val="20"/>
          <w:szCs w:val="20"/>
        </w:rPr>
      </w:pPr>
    </w:p>
    <w:p w14:paraId="05B8CF9D" w14:textId="77777777" w:rsidR="002240BE" w:rsidRPr="00EB49F7" w:rsidRDefault="002240BE" w:rsidP="007B1486">
      <w:pPr>
        <w:pStyle w:val="Akapitzlist"/>
        <w:keepNext/>
        <w:numPr>
          <w:ilvl w:val="0"/>
          <w:numId w:val="21"/>
        </w:numPr>
        <w:snapToGrid w:val="0"/>
        <w:jc w:val="both"/>
        <w:outlineLvl w:val="1"/>
        <w:rPr>
          <w:b/>
          <w:bCs/>
          <w:color w:val="FF0000"/>
        </w:rPr>
      </w:pPr>
      <w:bookmarkStart w:id="49" w:name="_Toc106095856"/>
      <w:bookmarkStart w:id="50" w:name="_Toc106096400"/>
      <w:bookmarkStart w:id="51" w:name="_Toc107402504"/>
      <w:bookmarkStart w:id="52" w:name="_Toc108336851"/>
      <w:bookmarkStart w:id="53" w:name="_Toc181008696"/>
      <w:r w:rsidRPr="00EB49F7">
        <w:rPr>
          <w:b/>
          <w:bCs/>
        </w:rPr>
        <w:t>Istotne postanowienia umowy</w:t>
      </w:r>
      <w:bookmarkEnd w:id="49"/>
      <w:bookmarkEnd w:id="50"/>
      <w:bookmarkEnd w:id="51"/>
      <w:bookmarkEnd w:id="52"/>
      <w:bookmarkEnd w:id="53"/>
    </w:p>
    <w:p w14:paraId="78BD7755" w14:textId="6A0C427B" w:rsidR="000020B9" w:rsidRPr="00BC6292" w:rsidRDefault="002240BE" w:rsidP="007B1486">
      <w:pPr>
        <w:pStyle w:val="Akapitzlist"/>
        <w:numPr>
          <w:ilvl w:val="0"/>
          <w:numId w:val="42"/>
        </w:numPr>
        <w:jc w:val="both"/>
        <w:rPr>
          <w:sz w:val="22"/>
          <w:szCs w:val="22"/>
        </w:rPr>
      </w:pPr>
      <w:r w:rsidRPr="00431179">
        <w:rPr>
          <w:b/>
          <w:bCs/>
          <w:sz w:val="22"/>
          <w:szCs w:val="22"/>
        </w:rPr>
        <w:t xml:space="preserve">Załącznik nr </w:t>
      </w:r>
      <w:r w:rsidR="000020B9">
        <w:rPr>
          <w:b/>
          <w:bCs/>
          <w:sz w:val="22"/>
          <w:szCs w:val="22"/>
        </w:rPr>
        <w:t>13</w:t>
      </w:r>
      <w:r w:rsidRPr="00431179">
        <w:rPr>
          <w:b/>
          <w:bCs/>
          <w:sz w:val="22"/>
          <w:szCs w:val="22"/>
        </w:rPr>
        <w:t xml:space="preserve"> do SWZ</w:t>
      </w:r>
      <w:r w:rsidRPr="00431179">
        <w:rPr>
          <w:sz w:val="22"/>
          <w:szCs w:val="22"/>
        </w:rPr>
        <w:t xml:space="preserve"> zawiera projektowane postanowienia, które zostaną wprowadzone do umowy w sprawie udzielenia zamówienia.</w:t>
      </w:r>
    </w:p>
    <w:p w14:paraId="35DC02E5" w14:textId="77777777" w:rsidR="002240BE" w:rsidRDefault="002240BE" w:rsidP="007B1486">
      <w:pPr>
        <w:pStyle w:val="Akapitzlist"/>
        <w:numPr>
          <w:ilvl w:val="0"/>
          <w:numId w:val="42"/>
        </w:numPr>
        <w:jc w:val="both"/>
        <w:rPr>
          <w:sz w:val="22"/>
          <w:szCs w:val="22"/>
        </w:rPr>
      </w:pPr>
      <w:bookmarkStart w:id="54" w:name="_Hlk106044996"/>
      <w:r w:rsidRPr="00431179">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br/>
      </w:r>
      <w:r w:rsidRPr="00431179">
        <w:rPr>
          <w:sz w:val="22"/>
          <w:szCs w:val="22"/>
        </w:rPr>
        <w:t>w sprawie ochrony osób fizycznych</w:t>
      </w:r>
      <w:r>
        <w:rPr>
          <w:sz w:val="22"/>
          <w:szCs w:val="22"/>
        </w:rPr>
        <w:t xml:space="preserve"> </w:t>
      </w:r>
      <w:r w:rsidRPr="00431179">
        <w:rPr>
          <w:sz w:val="22"/>
          <w:szCs w:val="22"/>
        </w:rPr>
        <w:t xml:space="preserve">w związku z przetwarzaniem danych osobowych i w sprawie swobodnego przepływu takich danych oraz uchylenia dyrektywy 95/46/WE (ogólne rozporządzenie </w:t>
      </w:r>
      <w:r>
        <w:rPr>
          <w:sz w:val="22"/>
          <w:szCs w:val="22"/>
        </w:rPr>
        <w:br/>
      </w:r>
      <w:r w:rsidRPr="00431179">
        <w:rPr>
          <w:sz w:val="22"/>
          <w:szCs w:val="22"/>
        </w:rPr>
        <w:t>o ochronie danych osobowych) (Dz. Urz. UE L.2016.119.1 z dnia 4 maja 2016 roku).</w:t>
      </w:r>
    </w:p>
    <w:p w14:paraId="433665A2" w14:textId="77777777" w:rsidR="000020B9" w:rsidRDefault="000020B9" w:rsidP="000020B9">
      <w:pPr>
        <w:pStyle w:val="Akapitzlist"/>
        <w:ind w:left="360"/>
        <w:jc w:val="both"/>
        <w:rPr>
          <w:sz w:val="22"/>
          <w:szCs w:val="22"/>
        </w:rPr>
      </w:pPr>
    </w:p>
    <w:p w14:paraId="5467DCDD" w14:textId="77777777" w:rsidR="002240BE" w:rsidRPr="00EB49F7" w:rsidRDefault="002240BE" w:rsidP="007B1486">
      <w:pPr>
        <w:pStyle w:val="Akapitzlist"/>
        <w:keepNext/>
        <w:numPr>
          <w:ilvl w:val="0"/>
          <w:numId w:val="21"/>
        </w:numPr>
        <w:snapToGrid w:val="0"/>
        <w:jc w:val="both"/>
        <w:outlineLvl w:val="1"/>
        <w:rPr>
          <w:b/>
          <w:bCs/>
          <w:color w:val="FF0000"/>
        </w:rPr>
      </w:pPr>
      <w:bookmarkStart w:id="55" w:name="_Toc108336852"/>
      <w:bookmarkStart w:id="56" w:name="_Toc181008697"/>
      <w:r>
        <w:rPr>
          <w:b/>
          <w:bCs/>
        </w:rPr>
        <w:t>Formalności, jakich należy dopełnić przed zawarciem umowy</w:t>
      </w:r>
      <w:bookmarkEnd w:id="55"/>
      <w:bookmarkEnd w:id="56"/>
    </w:p>
    <w:p w14:paraId="2F90E3AD" w14:textId="77777777" w:rsidR="002240BE" w:rsidRDefault="002240BE" w:rsidP="000020B9">
      <w:pPr>
        <w:pStyle w:val="Akapitzlist"/>
        <w:ind w:left="360"/>
        <w:jc w:val="both"/>
        <w:rPr>
          <w:sz w:val="22"/>
          <w:szCs w:val="22"/>
        </w:rPr>
      </w:pPr>
      <w:r w:rsidRPr="00431179">
        <w:rPr>
          <w:sz w:val="22"/>
          <w:szCs w:val="22"/>
        </w:rPr>
        <w:t>Zamawiający nie wymaga szczególnych formalności przed zawarciem umowy.</w:t>
      </w:r>
    </w:p>
    <w:p w14:paraId="3F9AF900" w14:textId="77777777" w:rsidR="000020B9" w:rsidRPr="00431179" w:rsidRDefault="000020B9" w:rsidP="000020B9">
      <w:pPr>
        <w:pStyle w:val="Akapitzlist"/>
        <w:ind w:left="360"/>
        <w:jc w:val="both"/>
        <w:rPr>
          <w:sz w:val="22"/>
          <w:szCs w:val="22"/>
        </w:rPr>
      </w:pPr>
    </w:p>
    <w:p w14:paraId="647B3212" w14:textId="77777777" w:rsidR="002240BE" w:rsidRPr="00431179" w:rsidRDefault="002240BE" w:rsidP="007B1486">
      <w:pPr>
        <w:pStyle w:val="Akapitzlist"/>
        <w:keepNext/>
        <w:numPr>
          <w:ilvl w:val="0"/>
          <w:numId w:val="21"/>
        </w:numPr>
        <w:snapToGrid w:val="0"/>
        <w:jc w:val="both"/>
        <w:outlineLvl w:val="1"/>
        <w:rPr>
          <w:b/>
          <w:bCs/>
        </w:rPr>
      </w:pPr>
      <w:bookmarkStart w:id="57" w:name="_Toc106095858"/>
      <w:bookmarkStart w:id="58" w:name="_Toc106096402"/>
      <w:bookmarkStart w:id="59" w:name="_Toc107402506"/>
      <w:bookmarkStart w:id="60" w:name="_Toc108336853"/>
      <w:bookmarkStart w:id="61" w:name="_Toc181008698"/>
      <w:bookmarkEnd w:id="54"/>
      <w:r w:rsidRPr="00431179">
        <w:rPr>
          <w:b/>
          <w:bCs/>
        </w:rPr>
        <w:t>Pouczenie o środkach ochrony prawnej</w:t>
      </w:r>
      <w:bookmarkEnd w:id="57"/>
      <w:bookmarkEnd w:id="58"/>
      <w:bookmarkEnd w:id="59"/>
      <w:bookmarkEnd w:id="60"/>
      <w:bookmarkEnd w:id="61"/>
    </w:p>
    <w:p w14:paraId="653CCEA7" w14:textId="77777777" w:rsidR="002240BE" w:rsidRPr="00F841C8" w:rsidRDefault="002240BE" w:rsidP="000020B9">
      <w:pPr>
        <w:pStyle w:val="Akapitzlist"/>
        <w:ind w:left="360"/>
        <w:jc w:val="both"/>
        <w:rPr>
          <w:sz w:val="22"/>
          <w:szCs w:val="22"/>
        </w:rPr>
      </w:pPr>
      <w:r w:rsidRPr="00F841C8">
        <w:rPr>
          <w:sz w:val="22"/>
          <w:szCs w:val="22"/>
        </w:rPr>
        <w:t>W toku postępowania o udzielenie zamówienia Wykonawcom przysługują środki ochrony prawnej zgodnie z §47 Regulaminu.</w:t>
      </w:r>
    </w:p>
    <w:p w14:paraId="33E47D2D" w14:textId="2B163A89" w:rsidR="00322CDC" w:rsidRDefault="00322CDC">
      <w:pPr>
        <w:rPr>
          <w:b/>
          <w:sz w:val="22"/>
          <w:szCs w:val="22"/>
        </w:rPr>
      </w:pPr>
      <w:r>
        <w:rPr>
          <w:b/>
          <w:sz w:val="22"/>
          <w:szCs w:val="22"/>
        </w:rPr>
        <w:br w:type="page"/>
      </w:r>
    </w:p>
    <w:p w14:paraId="0D32F02F" w14:textId="77777777" w:rsidR="006F0A7E" w:rsidRDefault="006F0A7E">
      <w:pPr>
        <w:rPr>
          <w:b/>
          <w:sz w:val="22"/>
          <w:szCs w:val="22"/>
        </w:rPr>
      </w:pPr>
    </w:p>
    <w:p w14:paraId="243DD4D6" w14:textId="6C3DA64B" w:rsidR="008C4032" w:rsidRPr="00764D6A" w:rsidRDefault="008C4032" w:rsidP="00764D6A">
      <w:pPr>
        <w:pStyle w:val="Nagwek1"/>
        <w:numPr>
          <w:ilvl w:val="0"/>
          <w:numId w:val="0"/>
        </w:numPr>
        <w:ind w:left="432"/>
        <w:jc w:val="right"/>
        <w:rPr>
          <w:lang w:val="pl-PL"/>
        </w:rPr>
      </w:pPr>
      <w:bookmarkStart w:id="62" w:name="_Toc181008699"/>
      <w:r w:rsidRPr="00A64F9D">
        <w:t>Załącznik nr 1</w:t>
      </w:r>
      <w:r w:rsidR="00BF2DB7">
        <w:t xml:space="preserve"> do </w:t>
      </w:r>
      <w:r w:rsidR="00DF4952">
        <w:t>SWZ</w:t>
      </w:r>
      <w:bookmarkStart w:id="63" w:name="_Hlk160533543"/>
      <w:r w:rsidR="00764D6A">
        <w:rPr>
          <w:lang w:val="pl-PL"/>
        </w:rPr>
        <w:t xml:space="preserve">. </w:t>
      </w:r>
      <w:r w:rsidR="00764D6A" w:rsidRPr="005C724E">
        <w:rPr>
          <w:lang w:val="pl-PL"/>
        </w:rPr>
        <w:t>Szczegółowy opis przedmiotu zamówienia - SOPZ</w:t>
      </w:r>
      <w:bookmarkEnd w:id="62"/>
    </w:p>
    <w:bookmarkEnd w:id="63"/>
    <w:p w14:paraId="243DD4D7" w14:textId="77777777" w:rsidR="008C4032" w:rsidRPr="00A64F9D" w:rsidRDefault="008C4032">
      <w:pPr>
        <w:spacing w:before="20" w:after="40" w:line="24" w:lineRule="atLeast"/>
        <w:jc w:val="center"/>
        <w:rPr>
          <w:b/>
          <w:sz w:val="22"/>
          <w:szCs w:val="22"/>
        </w:rPr>
      </w:pPr>
    </w:p>
    <w:p w14:paraId="243DD4D8" w14:textId="77777777" w:rsidR="00D9284A" w:rsidRDefault="00D9284A" w:rsidP="00A00F3F">
      <w:pPr>
        <w:jc w:val="center"/>
        <w:rPr>
          <w:b/>
          <w:sz w:val="22"/>
          <w:szCs w:val="22"/>
        </w:rPr>
      </w:pPr>
    </w:p>
    <w:p w14:paraId="243DD4D9" w14:textId="0CE970A7" w:rsidR="00A00F3F" w:rsidRDefault="00EF7905" w:rsidP="00EF7905">
      <w:pPr>
        <w:tabs>
          <w:tab w:val="center" w:pos="4818"/>
          <w:tab w:val="left" w:pos="8020"/>
        </w:tabs>
        <w:rPr>
          <w:b/>
          <w:sz w:val="22"/>
          <w:szCs w:val="22"/>
        </w:rPr>
      </w:pPr>
      <w:r>
        <w:rPr>
          <w:b/>
          <w:sz w:val="22"/>
          <w:szCs w:val="22"/>
        </w:rPr>
        <w:tab/>
      </w:r>
      <w:r w:rsidR="00A00F3F" w:rsidRPr="00A64F9D">
        <w:rPr>
          <w:b/>
          <w:sz w:val="22"/>
          <w:szCs w:val="22"/>
        </w:rPr>
        <w:t xml:space="preserve">SZCZEGÓŁOWY </w:t>
      </w:r>
      <w:r w:rsidR="006F0A7E">
        <w:rPr>
          <w:b/>
          <w:sz w:val="22"/>
          <w:szCs w:val="22"/>
        </w:rPr>
        <w:t xml:space="preserve">OPIS PRZEDMIOTU </w:t>
      </w:r>
      <w:r w:rsidR="00A00F3F" w:rsidRPr="00A64F9D">
        <w:rPr>
          <w:b/>
          <w:sz w:val="22"/>
          <w:szCs w:val="22"/>
        </w:rPr>
        <w:t>ZAMÓWIENIA</w:t>
      </w:r>
      <w:r w:rsidR="005515CF">
        <w:rPr>
          <w:b/>
          <w:sz w:val="22"/>
          <w:szCs w:val="22"/>
        </w:rPr>
        <w:t xml:space="preserve"> (SOPZ)</w:t>
      </w:r>
      <w:r>
        <w:rPr>
          <w:b/>
          <w:sz w:val="22"/>
          <w:szCs w:val="22"/>
        </w:rPr>
        <w:tab/>
      </w:r>
    </w:p>
    <w:p w14:paraId="65AF02F1" w14:textId="77777777" w:rsidR="00573096" w:rsidRPr="00A64F9D" w:rsidRDefault="00573096" w:rsidP="007B1486">
      <w:pPr>
        <w:numPr>
          <w:ilvl w:val="0"/>
          <w:numId w:val="6"/>
        </w:numPr>
        <w:tabs>
          <w:tab w:val="num" w:pos="360"/>
        </w:tabs>
        <w:spacing w:before="120" w:after="120"/>
        <w:rPr>
          <w:b/>
          <w:sz w:val="22"/>
          <w:szCs w:val="22"/>
        </w:rPr>
      </w:pPr>
      <w:r>
        <w:rPr>
          <w:b/>
          <w:sz w:val="22"/>
          <w:szCs w:val="22"/>
        </w:rPr>
        <w:t>P</w:t>
      </w:r>
      <w:r w:rsidRPr="00A64F9D">
        <w:rPr>
          <w:b/>
          <w:sz w:val="22"/>
          <w:szCs w:val="22"/>
        </w:rPr>
        <w:t>rzedmiot zamówienia:</w:t>
      </w:r>
    </w:p>
    <w:p w14:paraId="0610B9A3" w14:textId="5A2370C9" w:rsidR="00573096" w:rsidRPr="00573096" w:rsidRDefault="00573096" w:rsidP="007B1486">
      <w:pPr>
        <w:pStyle w:val="Tekstpodstawowywcity"/>
        <w:numPr>
          <w:ilvl w:val="1"/>
          <w:numId w:val="6"/>
        </w:numPr>
        <w:tabs>
          <w:tab w:val="clear" w:pos="1440"/>
        </w:tabs>
        <w:ind w:left="567" w:right="423" w:hanging="283"/>
        <w:rPr>
          <w:rFonts w:ascii="Times New Roman" w:hAnsi="Times New Roman"/>
          <w:bCs/>
          <w:sz w:val="22"/>
          <w:szCs w:val="22"/>
          <w:lang w:val="pl-PL"/>
        </w:rPr>
      </w:pPr>
      <w:r w:rsidRPr="00573096">
        <w:rPr>
          <w:rFonts w:ascii="Times New Roman" w:hAnsi="Times New Roman"/>
          <w:bCs/>
          <w:sz w:val="22"/>
          <w:szCs w:val="22"/>
          <w:lang w:val="pl-PL"/>
        </w:rPr>
        <w:t xml:space="preserve">Przedmiotem zamówienia jest: </w:t>
      </w:r>
      <w:r w:rsidRPr="00573096">
        <w:rPr>
          <w:rFonts w:ascii="Times New Roman" w:hAnsi="Times New Roman"/>
          <w:b/>
          <w:bCs/>
          <w:sz w:val="22"/>
          <w:szCs w:val="22"/>
          <w:lang w:val="pl-PL"/>
        </w:rPr>
        <w:t>Remont zespołu maszynowego urządzenia chłodniczego typu TS-300BS oraz parownika TS-300BS dla Polskiej Grupy Górniczej S.A. Oddział KWK ROW Ruch Jankowice</w:t>
      </w:r>
      <w:r w:rsidRPr="00573096">
        <w:rPr>
          <w:rFonts w:ascii="Times New Roman" w:hAnsi="Times New Roman"/>
          <w:bCs/>
          <w:sz w:val="22"/>
          <w:szCs w:val="22"/>
          <w:lang w:val="pl-PL"/>
        </w:rPr>
        <w:t>.</w:t>
      </w:r>
    </w:p>
    <w:p w14:paraId="4BAC7880" w14:textId="77777777" w:rsidR="00573096" w:rsidRPr="006F671B" w:rsidRDefault="00573096" w:rsidP="00573096">
      <w:pPr>
        <w:ind w:left="284"/>
        <w:jc w:val="both"/>
        <w:rPr>
          <w:bCs/>
          <w:i/>
          <w:iCs/>
          <w:color w:val="0070C0"/>
          <w:sz w:val="6"/>
          <w:szCs w:val="6"/>
        </w:rPr>
      </w:pPr>
    </w:p>
    <w:p w14:paraId="32979241" w14:textId="554BA665" w:rsidR="00573096" w:rsidRPr="00573096" w:rsidRDefault="00573096" w:rsidP="007B1486">
      <w:pPr>
        <w:pStyle w:val="Akapitzlist"/>
        <w:numPr>
          <w:ilvl w:val="1"/>
          <w:numId w:val="6"/>
        </w:numPr>
        <w:tabs>
          <w:tab w:val="clear" w:pos="1440"/>
          <w:tab w:val="num" w:pos="567"/>
        </w:tabs>
        <w:spacing w:before="120" w:after="120"/>
        <w:ind w:hanging="1156"/>
        <w:rPr>
          <w:b/>
          <w:sz w:val="22"/>
          <w:szCs w:val="22"/>
        </w:rPr>
      </w:pPr>
      <w:r w:rsidRPr="00573096">
        <w:rPr>
          <w:b/>
          <w:sz w:val="22"/>
          <w:szCs w:val="22"/>
        </w:rPr>
        <w:t>Zakres remontu:</w:t>
      </w:r>
    </w:p>
    <w:p w14:paraId="7BD29396" w14:textId="77777777" w:rsidR="00573096" w:rsidRPr="00573096" w:rsidRDefault="00573096" w:rsidP="00573096">
      <w:pPr>
        <w:widowControl w:val="0"/>
        <w:adjustRightInd w:val="0"/>
        <w:ind w:left="567"/>
        <w:contextualSpacing/>
        <w:jc w:val="both"/>
        <w:textAlignment w:val="baseline"/>
        <w:rPr>
          <w:b/>
          <w:bCs/>
          <w:iCs/>
          <w:sz w:val="22"/>
          <w:szCs w:val="22"/>
        </w:rPr>
      </w:pPr>
      <w:r w:rsidRPr="00573096">
        <w:rPr>
          <w:bCs/>
          <w:iCs/>
          <w:sz w:val="22"/>
          <w:szCs w:val="22"/>
        </w:rPr>
        <w:t>Przedmiotem zamówienia jest remont zespołu maszynowego urządzenia chłodniczego typu TS-300BS oraz parownika TS-300BS dla Polskiej Grupy Górniczej S.A. Oddział KWK ROW Ruch Jankowice (zgodnie z zakresem wyszczególnionym w Protokole kwalifikacji nr: 1/TM-J/2024 z dnia 20.08.2024r.), tj.</w:t>
      </w:r>
      <w:r w:rsidRPr="00573096">
        <w:rPr>
          <w:iCs/>
          <w:sz w:val="22"/>
          <w:szCs w:val="22"/>
        </w:rPr>
        <w:t>:</w:t>
      </w:r>
    </w:p>
    <w:p w14:paraId="5874E8BD" w14:textId="77777777" w:rsidR="00573096" w:rsidRPr="00573096" w:rsidRDefault="00573096" w:rsidP="00573096">
      <w:pPr>
        <w:widowControl w:val="0"/>
        <w:adjustRightInd w:val="0"/>
        <w:ind w:left="567"/>
        <w:contextualSpacing/>
        <w:jc w:val="both"/>
        <w:textAlignment w:val="baseline"/>
        <w:rPr>
          <w:b/>
          <w:bCs/>
          <w:iCs/>
          <w:sz w:val="22"/>
          <w:szCs w:val="22"/>
        </w:rPr>
      </w:pPr>
    </w:p>
    <w:p w14:paraId="18116F42" w14:textId="77777777" w:rsidR="00573096" w:rsidRPr="00573096" w:rsidRDefault="00573096" w:rsidP="00573096">
      <w:pPr>
        <w:widowControl w:val="0"/>
        <w:adjustRightInd w:val="0"/>
        <w:ind w:left="567"/>
        <w:contextualSpacing/>
        <w:jc w:val="both"/>
        <w:textAlignment w:val="baseline"/>
        <w:rPr>
          <w:b/>
          <w:bCs/>
          <w:iCs/>
          <w:sz w:val="22"/>
          <w:szCs w:val="22"/>
        </w:rPr>
      </w:pPr>
      <w:r w:rsidRPr="00573096">
        <w:rPr>
          <w:b/>
          <w:bCs/>
          <w:iCs/>
          <w:sz w:val="22"/>
          <w:szCs w:val="22"/>
        </w:rPr>
        <w:t>1. Opis wyposażenia, stwierdzone uszkodzenia i braki :</w:t>
      </w:r>
    </w:p>
    <w:p w14:paraId="6FE5ED39" w14:textId="77777777" w:rsidR="00573096" w:rsidRPr="00573096" w:rsidRDefault="00573096" w:rsidP="00573096">
      <w:pPr>
        <w:widowControl w:val="0"/>
        <w:adjustRightInd w:val="0"/>
        <w:ind w:left="567"/>
        <w:contextualSpacing/>
        <w:jc w:val="both"/>
        <w:textAlignment w:val="baseline"/>
        <w:rPr>
          <w:b/>
          <w:bCs/>
          <w:iCs/>
          <w:sz w:val="22"/>
          <w:szCs w:val="22"/>
        </w:rPr>
      </w:pPr>
    </w:p>
    <w:p w14:paraId="62CA9107"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 Zespół maszynowy TS300BS:</w:t>
      </w:r>
    </w:p>
    <w:p w14:paraId="102A93FC" w14:textId="77777777" w:rsidR="00573096" w:rsidRPr="00573096" w:rsidRDefault="00573096" w:rsidP="00573096">
      <w:pPr>
        <w:widowControl w:val="0"/>
        <w:adjustRightInd w:val="0"/>
        <w:ind w:left="567"/>
        <w:contextualSpacing/>
        <w:jc w:val="both"/>
        <w:textAlignment w:val="baseline"/>
        <w:rPr>
          <w:bCs/>
          <w:iCs/>
          <w:sz w:val="22"/>
          <w:szCs w:val="22"/>
        </w:rPr>
      </w:pPr>
    </w:p>
    <w:p w14:paraId="4C7BE73D"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1.1.1. Wymiana wkładu skraplacza oraz uzupełnienie pokryw,</w:t>
      </w:r>
    </w:p>
    <w:p w14:paraId="4862EDF2"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1.1.2. Wymiana sterownika MDJ z czujnikami- komplet,</w:t>
      </w:r>
    </w:p>
    <w:p w14:paraId="164F2E24"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1.1.3. Wymiana przekaźników ciśnienia,</w:t>
      </w:r>
    </w:p>
    <w:p w14:paraId="76A9CAA8"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1.1.4. Wymiana zaworów rozprężnych,</w:t>
      </w:r>
    </w:p>
    <w:p w14:paraId="6AD075FB"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1.1.5. Wymiana manometrów, zaworów odcinających- komplet,</w:t>
      </w:r>
    </w:p>
    <w:p w14:paraId="5A4B0E33"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1.1.6. Naprawa zespołu sprężarki (naprawa silnika i remont sprężarki,</w:t>
      </w:r>
    </w:p>
    <w:p w14:paraId="0C6CA9A6"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1.1.7. Czyszczenie obudowy, zabezpieczenie antykorozyjne malowanie,</w:t>
      </w:r>
    </w:p>
    <w:p w14:paraId="3FB50718"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1.1.8. Wymiana węży elastycznych,</w:t>
      </w:r>
    </w:p>
    <w:p w14:paraId="1EDDE9A1"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1.1.9. Uzupełnienie kompletu osłon.</w:t>
      </w:r>
    </w:p>
    <w:p w14:paraId="42588B06" w14:textId="77777777" w:rsidR="00573096" w:rsidRPr="00573096" w:rsidRDefault="00573096" w:rsidP="00573096">
      <w:pPr>
        <w:widowControl w:val="0"/>
        <w:adjustRightInd w:val="0"/>
        <w:ind w:left="567"/>
        <w:contextualSpacing/>
        <w:jc w:val="both"/>
        <w:textAlignment w:val="baseline"/>
        <w:rPr>
          <w:bCs/>
          <w:iCs/>
          <w:sz w:val="22"/>
          <w:szCs w:val="22"/>
        </w:rPr>
      </w:pPr>
    </w:p>
    <w:p w14:paraId="59DA2E3C"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1.2. Parownik:</w:t>
      </w:r>
    </w:p>
    <w:p w14:paraId="222C9176" w14:textId="77777777" w:rsidR="00573096" w:rsidRPr="00573096" w:rsidRDefault="00573096" w:rsidP="00573096">
      <w:pPr>
        <w:widowControl w:val="0"/>
        <w:adjustRightInd w:val="0"/>
        <w:ind w:left="567"/>
        <w:contextualSpacing/>
        <w:jc w:val="both"/>
        <w:textAlignment w:val="baseline"/>
        <w:rPr>
          <w:bCs/>
          <w:iCs/>
          <w:sz w:val="22"/>
          <w:szCs w:val="22"/>
        </w:rPr>
      </w:pPr>
    </w:p>
    <w:p w14:paraId="22D5114B"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1.2.1. Czyszczenie wkładu parownika,</w:t>
      </w:r>
    </w:p>
    <w:p w14:paraId="63053147"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1.2.2. Czyszczenie obudowy, zabezpieczenie antykorozyjne, malowanie,</w:t>
      </w:r>
    </w:p>
    <w:p w14:paraId="59405220"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1.2.3. Uzupełnienie kompletu osłon.</w:t>
      </w:r>
    </w:p>
    <w:p w14:paraId="139B6D98" w14:textId="77777777" w:rsidR="00573096" w:rsidRPr="00573096" w:rsidRDefault="00573096" w:rsidP="00573096">
      <w:pPr>
        <w:widowControl w:val="0"/>
        <w:adjustRightInd w:val="0"/>
        <w:ind w:left="567"/>
        <w:contextualSpacing/>
        <w:jc w:val="both"/>
        <w:textAlignment w:val="baseline"/>
        <w:rPr>
          <w:b/>
          <w:bCs/>
          <w:iCs/>
          <w:sz w:val="22"/>
          <w:szCs w:val="22"/>
        </w:rPr>
      </w:pPr>
    </w:p>
    <w:p w14:paraId="4CC81D23" w14:textId="77777777" w:rsidR="00573096" w:rsidRPr="00573096" w:rsidRDefault="00573096" w:rsidP="00573096">
      <w:pPr>
        <w:widowControl w:val="0"/>
        <w:adjustRightInd w:val="0"/>
        <w:ind w:left="567"/>
        <w:contextualSpacing/>
        <w:jc w:val="both"/>
        <w:textAlignment w:val="baseline"/>
        <w:rPr>
          <w:b/>
          <w:bCs/>
          <w:iCs/>
          <w:sz w:val="22"/>
          <w:szCs w:val="22"/>
        </w:rPr>
      </w:pPr>
      <w:r w:rsidRPr="00573096">
        <w:rPr>
          <w:b/>
          <w:bCs/>
          <w:iCs/>
          <w:sz w:val="22"/>
          <w:szCs w:val="22"/>
        </w:rPr>
        <w:t>2. Zakres remontu.</w:t>
      </w:r>
    </w:p>
    <w:p w14:paraId="3412950B" w14:textId="77777777" w:rsidR="00573096" w:rsidRPr="00573096" w:rsidRDefault="00573096" w:rsidP="00573096">
      <w:pPr>
        <w:widowControl w:val="0"/>
        <w:adjustRightInd w:val="0"/>
        <w:ind w:left="567"/>
        <w:contextualSpacing/>
        <w:jc w:val="both"/>
        <w:textAlignment w:val="baseline"/>
        <w:rPr>
          <w:b/>
          <w:bCs/>
          <w:iCs/>
          <w:sz w:val="22"/>
          <w:szCs w:val="22"/>
        </w:rPr>
      </w:pPr>
    </w:p>
    <w:p w14:paraId="47EC8BDB"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2.1. Demontaż podzespołów.</w:t>
      </w:r>
    </w:p>
    <w:p w14:paraId="58BE27A0"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2.2. Czyszczenie, piaskowanie i mycie wszystkich podzespołów,</w:t>
      </w:r>
    </w:p>
    <w:p w14:paraId="12030184"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2.3. Weryfikacja stopnia zużycia poszczególnych podzespołów,</w:t>
      </w:r>
    </w:p>
    <w:p w14:paraId="185DD702"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2.4. Remont kapitalny zespołu sprężarki (silnik, sprężarka),</w:t>
      </w:r>
    </w:p>
    <w:p w14:paraId="630E2817"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2.5. Wymiana na nowy zespołu manometrów oraz zaworów odcinających, zaworów rozprężnych,</w:t>
      </w:r>
    </w:p>
    <w:p w14:paraId="3124D552"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2.6. Wymiana na nowy wkładu skraplacza,</w:t>
      </w:r>
    </w:p>
    <w:p w14:paraId="6D1871E5"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2.7. Wymiana na nowy sterownika MDJ wraz z kompletem czujników i przewodów,</w:t>
      </w:r>
    </w:p>
    <w:p w14:paraId="5DD6467D"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2.8. Uzupełnienie brakujących osłon, pokryw,</w:t>
      </w:r>
    </w:p>
    <w:p w14:paraId="005B239F"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2.9. Wymiana przewodów,</w:t>
      </w:r>
    </w:p>
    <w:p w14:paraId="4372480E"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2.10. Uzupełnienie tabliczek znamionowych,</w:t>
      </w:r>
    </w:p>
    <w:p w14:paraId="12430AE5"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2.11. Zabezpieczenie antykorozyjne - malowanie,</w:t>
      </w:r>
    </w:p>
    <w:p w14:paraId="3105B1D5"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2.12. Montaż elektryczny, mechaniczny,</w:t>
      </w:r>
    </w:p>
    <w:p w14:paraId="42840C86" w14:textId="77777777" w:rsidR="00573096" w:rsidRPr="00573096" w:rsidRDefault="00573096" w:rsidP="00573096">
      <w:pPr>
        <w:widowControl w:val="0"/>
        <w:adjustRightInd w:val="0"/>
        <w:ind w:left="567"/>
        <w:contextualSpacing/>
        <w:jc w:val="both"/>
        <w:textAlignment w:val="baseline"/>
        <w:rPr>
          <w:bCs/>
          <w:iCs/>
          <w:sz w:val="22"/>
          <w:szCs w:val="22"/>
        </w:rPr>
      </w:pPr>
      <w:r w:rsidRPr="00573096">
        <w:rPr>
          <w:bCs/>
          <w:iCs/>
          <w:sz w:val="22"/>
          <w:szCs w:val="22"/>
        </w:rPr>
        <w:t>2.13. Znakowanie umożliwiające identyfikację wykonawcy remontu,</w:t>
      </w:r>
    </w:p>
    <w:p w14:paraId="5EE149D8" w14:textId="77777777" w:rsidR="00573096" w:rsidRPr="001657A3" w:rsidRDefault="00573096" w:rsidP="00573096">
      <w:pPr>
        <w:widowControl w:val="0"/>
        <w:adjustRightInd w:val="0"/>
        <w:ind w:left="567"/>
        <w:contextualSpacing/>
        <w:jc w:val="both"/>
        <w:textAlignment w:val="baseline"/>
        <w:rPr>
          <w:bCs/>
          <w:iCs/>
          <w:sz w:val="22"/>
          <w:szCs w:val="22"/>
        </w:rPr>
      </w:pPr>
      <w:r w:rsidRPr="00573096">
        <w:rPr>
          <w:bCs/>
          <w:iCs/>
          <w:sz w:val="22"/>
          <w:szCs w:val="22"/>
        </w:rPr>
        <w:t>2.14. Wykonanie badań końcowych oraz prób funkcjonalnych na stacji prób zakończonych wystawieniem ostatecznego protokołu odbioru końcowego.</w:t>
      </w:r>
    </w:p>
    <w:p w14:paraId="03DAC328" w14:textId="77777777" w:rsidR="00573096" w:rsidRPr="001657A3" w:rsidRDefault="00573096" w:rsidP="00573096">
      <w:pPr>
        <w:widowControl w:val="0"/>
        <w:adjustRightInd w:val="0"/>
        <w:ind w:left="567"/>
        <w:contextualSpacing/>
        <w:jc w:val="both"/>
        <w:textAlignment w:val="baseline"/>
        <w:rPr>
          <w:bCs/>
          <w:iCs/>
          <w:sz w:val="22"/>
          <w:szCs w:val="22"/>
        </w:rPr>
      </w:pPr>
    </w:p>
    <w:p w14:paraId="6924EA58" w14:textId="77777777" w:rsidR="00573096" w:rsidRDefault="00573096" w:rsidP="00573096">
      <w:pPr>
        <w:ind w:left="284"/>
        <w:jc w:val="both"/>
        <w:rPr>
          <w:bCs/>
          <w:i/>
          <w:iCs/>
          <w:color w:val="0070C0"/>
          <w:sz w:val="2"/>
          <w:szCs w:val="2"/>
        </w:rPr>
      </w:pPr>
    </w:p>
    <w:p w14:paraId="63426996" w14:textId="77777777" w:rsidR="00573096" w:rsidRDefault="00573096" w:rsidP="00573096">
      <w:pPr>
        <w:ind w:left="284"/>
        <w:jc w:val="both"/>
        <w:rPr>
          <w:bCs/>
          <w:i/>
          <w:iCs/>
          <w:color w:val="0070C0"/>
          <w:sz w:val="2"/>
          <w:szCs w:val="2"/>
        </w:rPr>
      </w:pPr>
    </w:p>
    <w:p w14:paraId="05386AB9" w14:textId="77777777" w:rsidR="00573096" w:rsidRDefault="00573096" w:rsidP="00573096">
      <w:pPr>
        <w:ind w:left="284"/>
        <w:jc w:val="both"/>
        <w:rPr>
          <w:bCs/>
          <w:i/>
          <w:iCs/>
          <w:color w:val="0070C0"/>
          <w:sz w:val="2"/>
          <w:szCs w:val="2"/>
        </w:rPr>
      </w:pPr>
    </w:p>
    <w:p w14:paraId="50822931" w14:textId="77777777" w:rsidR="00573096" w:rsidRDefault="00573096" w:rsidP="00573096">
      <w:pPr>
        <w:ind w:left="284"/>
        <w:jc w:val="both"/>
        <w:rPr>
          <w:bCs/>
          <w:i/>
          <w:iCs/>
          <w:color w:val="0070C0"/>
          <w:sz w:val="2"/>
          <w:szCs w:val="2"/>
        </w:rPr>
      </w:pPr>
    </w:p>
    <w:p w14:paraId="5643E2BB" w14:textId="77777777" w:rsidR="00573096" w:rsidRDefault="00573096" w:rsidP="00573096">
      <w:pPr>
        <w:ind w:left="284"/>
        <w:jc w:val="both"/>
        <w:rPr>
          <w:bCs/>
          <w:i/>
          <w:iCs/>
          <w:color w:val="0070C0"/>
          <w:sz w:val="2"/>
          <w:szCs w:val="2"/>
        </w:rPr>
      </w:pPr>
    </w:p>
    <w:p w14:paraId="047A0D9E" w14:textId="77777777" w:rsidR="00573096" w:rsidRDefault="00573096" w:rsidP="00573096">
      <w:pPr>
        <w:ind w:left="284"/>
        <w:jc w:val="both"/>
        <w:rPr>
          <w:bCs/>
          <w:i/>
          <w:iCs/>
          <w:color w:val="0070C0"/>
          <w:sz w:val="2"/>
          <w:szCs w:val="2"/>
        </w:rPr>
      </w:pPr>
    </w:p>
    <w:p w14:paraId="31996676" w14:textId="77777777" w:rsidR="00573096" w:rsidRDefault="00573096" w:rsidP="00573096">
      <w:pPr>
        <w:ind w:left="284"/>
        <w:jc w:val="both"/>
        <w:rPr>
          <w:bCs/>
          <w:i/>
          <w:iCs/>
          <w:color w:val="0070C0"/>
          <w:sz w:val="2"/>
          <w:szCs w:val="2"/>
        </w:rPr>
      </w:pPr>
    </w:p>
    <w:p w14:paraId="459C588D" w14:textId="77777777" w:rsidR="00573096" w:rsidRDefault="00573096" w:rsidP="00573096">
      <w:pPr>
        <w:ind w:left="284"/>
        <w:jc w:val="both"/>
        <w:rPr>
          <w:bCs/>
          <w:i/>
          <w:iCs/>
          <w:color w:val="0070C0"/>
          <w:sz w:val="2"/>
          <w:szCs w:val="2"/>
        </w:rPr>
      </w:pPr>
    </w:p>
    <w:p w14:paraId="3F3CF4A8" w14:textId="77777777" w:rsidR="00573096" w:rsidRDefault="00573096" w:rsidP="00573096">
      <w:pPr>
        <w:ind w:left="284"/>
        <w:jc w:val="both"/>
        <w:rPr>
          <w:bCs/>
          <w:i/>
          <w:iCs/>
          <w:color w:val="0070C0"/>
          <w:sz w:val="2"/>
          <w:szCs w:val="2"/>
        </w:rPr>
      </w:pPr>
    </w:p>
    <w:p w14:paraId="4EDF4A53" w14:textId="77777777" w:rsidR="00573096" w:rsidRDefault="00573096" w:rsidP="00573096">
      <w:pPr>
        <w:ind w:left="284"/>
        <w:jc w:val="both"/>
        <w:rPr>
          <w:bCs/>
          <w:i/>
          <w:iCs/>
          <w:color w:val="0070C0"/>
          <w:sz w:val="2"/>
          <w:szCs w:val="2"/>
        </w:rPr>
      </w:pPr>
    </w:p>
    <w:p w14:paraId="2F3197B5" w14:textId="77777777" w:rsidR="00573096" w:rsidRDefault="00573096" w:rsidP="00573096">
      <w:pPr>
        <w:ind w:left="284"/>
        <w:jc w:val="both"/>
        <w:rPr>
          <w:bCs/>
          <w:i/>
          <w:iCs/>
          <w:color w:val="0070C0"/>
          <w:sz w:val="2"/>
          <w:szCs w:val="2"/>
        </w:rPr>
      </w:pPr>
    </w:p>
    <w:p w14:paraId="3A6E63E0" w14:textId="77777777" w:rsidR="00573096" w:rsidRDefault="00573096" w:rsidP="00573096">
      <w:pPr>
        <w:ind w:left="284"/>
        <w:jc w:val="both"/>
        <w:rPr>
          <w:bCs/>
          <w:i/>
          <w:iCs/>
          <w:color w:val="0070C0"/>
          <w:sz w:val="2"/>
          <w:szCs w:val="2"/>
        </w:rPr>
      </w:pPr>
    </w:p>
    <w:p w14:paraId="1A60379F" w14:textId="77777777" w:rsidR="00573096" w:rsidRDefault="00573096" w:rsidP="00573096">
      <w:pPr>
        <w:ind w:left="284"/>
        <w:jc w:val="both"/>
        <w:rPr>
          <w:bCs/>
          <w:i/>
          <w:iCs/>
          <w:color w:val="0070C0"/>
          <w:sz w:val="2"/>
          <w:szCs w:val="2"/>
        </w:rPr>
      </w:pPr>
    </w:p>
    <w:p w14:paraId="2DEF48C7" w14:textId="77777777" w:rsidR="00573096" w:rsidRDefault="00573096" w:rsidP="00573096">
      <w:pPr>
        <w:ind w:left="284"/>
        <w:jc w:val="both"/>
        <w:rPr>
          <w:bCs/>
          <w:i/>
          <w:iCs/>
          <w:color w:val="0070C0"/>
          <w:sz w:val="2"/>
          <w:szCs w:val="2"/>
        </w:rPr>
      </w:pPr>
    </w:p>
    <w:p w14:paraId="3D870C07" w14:textId="77777777" w:rsidR="00573096" w:rsidRDefault="00573096" w:rsidP="00573096">
      <w:pPr>
        <w:ind w:left="284"/>
        <w:jc w:val="both"/>
        <w:rPr>
          <w:bCs/>
          <w:i/>
          <w:iCs/>
          <w:color w:val="0070C0"/>
          <w:sz w:val="2"/>
          <w:szCs w:val="2"/>
        </w:rPr>
      </w:pPr>
    </w:p>
    <w:p w14:paraId="75AC4138" w14:textId="77777777" w:rsidR="00573096" w:rsidRDefault="00573096" w:rsidP="00573096">
      <w:pPr>
        <w:ind w:left="284"/>
        <w:jc w:val="both"/>
        <w:rPr>
          <w:bCs/>
          <w:i/>
          <w:iCs/>
          <w:color w:val="0070C0"/>
          <w:sz w:val="2"/>
          <w:szCs w:val="2"/>
        </w:rPr>
      </w:pPr>
    </w:p>
    <w:p w14:paraId="2D93B9CD" w14:textId="77777777" w:rsidR="00573096" w:rsidRDefault="00573096" w:rsidP="00573096">
      <w:pPr>
        <w:ind w:left="284"/>
        <w:jc w:val="both"/>
        <w:rPr>
          <w:bCs/>
          <w:i/>
          <w:iCs/>
          <w:color w:val="0070C0"/>
          <w:sz w:val="2"/>
          <w:szCs w:val="2"/>
        </w:rPr>
      </w:pPr>
    </w:p>
    <w:p w14:paraId="513B58F5" w14:textId="77777777" w:rsidR="00573096" w:rsidRDefault="00573096" w:rsidP="00573096">
      <w:pPr>
        <w:ind w:left="284"/>
        <w:jc w:val="both"/>
        <w:rPr>
          <w:bCs/>
          <w:i/>
          <w:iCs/>
          <w:color w:val="0070C0"/>
          <w:sz w:val="2"/>
          <w:szCs w:val="2"/>
        </w:rPr>
      </w:pPr>
    </w:p>
    <w:p w14:paraId="19188162" w14:textId="77777777" w:rsidR="00573096" w:rsidRDefault="00573096" w:rsidP="00573096">
      <w:pPr>
        <w:ind w:left="284"/>
        <w:jc w:val="both"/>
        <w:rPr>
          <w:bCs/>
          <w:i/>
          <w:iCs/>
          <w:color w:val="0070C0"/>
          <w:sz w:val="2"/>
          <w:szCs w:val="2"/>
        </w:rPr>
      </w:pPr>
    </w:p>
    <w:p w14:paraId="0FAD8B40" w14:textId="77777777" w:rsidR="00573096" w:rsidRPr="00DD61D1" w:rsidRDefault="00573096" w:rsidP="00573096">
      <w:pPr>
        <w:ind w:left="284"/>
        <w:jc w:val="both"/>
        <w:rPr>
          <w:bCs/>
          <w:i/>
          <w:iCs/>
          <w:color w:val="0070C0"/>
          <w:sz w:val="2"/>
          <w:szCs w:val="2"/>
        </w:rPr>
      </w:pPr>
    </w:p>
    <w:p w14:paraId="483F1267" w14:textId="77777777" w:rsidR="00573096" w:rsidRPr="006F671B" w:rsidRDefault="00573096" w:rsidP="007B1486">
      <w:pPr>
        <w:pStyle w:val="Akapitzlist"/>
        <w:numPr>
          <w:ilvl w:val="0"/>
          <w:numId w:val="6"/>
        </w:numPr>
        <w:spacing w:before="120" w:after="120"/>
        <w:rPr>
          <w:b/>
          <w:sz w:val="22"/>
          <w:szCs w:val="22"/>
        </w:rPr>
      </w:pPr>
      <w:r>
        <w:rPr>
          <w:b/>
          <w:sz w:val="22"/>
          <w:szCs w:val="22"/>
        </w:rPr>
        <w:lastRenderedPageBreak/>
        <w:t>Lokalizacja:</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573096" w:rsidRPr="00573096" w14:paraId="0A37442B" w14:textId="77777777" w:rsidTr="009376BF">
        <w:trPr>
          <w:trHeight w:val="472"/>
          <w:jc w:val="center"/>
        </w:trPr>
        <w:tc>
          <w:tcPr>
            <w:tcW w:w="3438" w:type="dxa"/>
            <w:shd w:val="clear" w:color="auto" w:fill="D9D9D9" w:themeFill="background1" w:themeFillShade="D9"/>
            <w:vAlign w:val="center"/>
          </w:tcPr>
          <w:p w14:paraId="36B1CA7E" w14:textId="77777777" w:rsidR="00573096" w:rsidRPr="00573096" w:rsidRDefault="00573096" w:rsidP="009376BF">
            <w:pPr>
              <w:widowControl w:val="0"/>
              <w:spacing w:before="120" w:after="120" w:line="276" w:lineRule="auto"/>
              <w:jc w:val="center"/>
              <w:rPr>
                <w:b/>
                <w:bCs/>
              </w:rPr>
            </w:pPr>
            <w:r w:rsidRPr="00573096">
              <w:rPr>
                <w:b/>
                <w:bCs/>
              </w:rPr>
              <w:t>Nazwa Oddziału</w:t>
            </w:r>
          </w:p>
        </w:tc>
        <w:tc>
          <w:tcPr>
            <w:tcW w:w="2404" w:type="dxa"/>
            <w:shd w:val="clear" w:color="auto" w:fill="D9D9D9" w:themeFill="background1" w:themeFillShade="D9"/>
            <w:vAlign w:val="center"/>
          </w:tcPr>
          <w:p w14:paraId="5DB20BC7" w14:textId="77777777" w:rsidR="00573096" w:rsidRPr="00573096" w:rsidRDefault="00573096" w:rsidP="009376BF">
            <w:pPr>
              <w:widowControl w:val="0"/>
              <w:spacing w:before="120" w:after="120" w:line="276" w:lineRule="auto"/>
              <w:jc w:val="center"/>
              <w:rPr>
                <w:b/>
                <w:bCs/>
              </w:rPr>
            </w:pPr>
            <w:r w:rsidRPr="00573096">
              <w:rPr>
                <w:b/>
                <w:bCs/>
              </w:rPr>
              <w:t>Ulica</w:t>
            </w:r>
          </w:p>
        </w:tc>
        <w:tc>
          <w:tcPr>
            <w:tcW w:w="2465" w:type="dxa"/>
            <w:shd w:val="clear" w:color="auto" w:fill="D9D9D9" w:themeFill="background1" w:themeFillShade="D9"/>
            <w:vAlign w:val="center"/>
          </w:tcPr>
          <w:p w14:paraId="127AC07D" w14:textId="77777777" w:rsidR="00573096" w:rsidRPr="00573096" w:rsidRDefault="00573096" w:rsidP="009376BF">
            <w:pPr>
              <w:widowControl w:val="0"/>
              <w:spacing w:before="120" w:after="120" w:line="276" w:lineRule="auto"/>
              <w:jc w:val="center"/>
              <w:rPr>
                <w:b/>
                <w:bCs/>
              </w:rPr>
            </w:pPr>
            <w:r w:rsidRPr="00573096">
              <w:rPr>
                <w:b/>
                <w:bCs/>
              </w:rPr>
              <w:t>Miasto</w:t>
            </w:r>
          </w:p>
        </w:tc>
      </w:tr>
      <w:tr w:rsidR="00573096" w:rsidRPr="00C24898" w14:paraId="1B8DD7D2" w14:textId="77777777" w:rsidTr="009376BF">
        <w:trPr>
          <w:trHeight w:val="340"/>
          <w:jc w:val="center"/>
        </w:trPr>
        <w:tc>
          <w:tcPr>
            <w:tcW w:w="3438" w:type="dxa"/>
            <w:vAlign w:val="center"/>
          </w:tcPr>
          <w:p w14:paraId="053EE769" w14:textId="77777777" w:rsidR="00573096" w:rsidRPr="00573096" w:rsidRDefault="00573096" w:rsidP="009376BF">
            <w:pPr>
              <w:widowControl w:val="0"/>
              <w:spacing w:line="276" w:lineRule="auto"/>
              <w:ind w:left="284"/>
              <w:jc w:val="both"/>
            </w:pPr>
            <w:r w:rsidRPr="00573096">
              <w:rPr>
                <w:b/>
              </w:rPr>
              <w:t>KWK ROW</w:t>
            </w:r>
            <w:r w:rsidRPr="00573096">
              <w:t xml:space="preserve"> Ruch Jankowice</w:t>
            </w:r>
          </w:p>
        </w:tc>
        <w:tc>
          <w:tcPr>
            <w:tcW w:w="2404" w:type="dxa"/>
            <w:vAlign w:val="center"/>
          </w:tcPr>
          <w:p w14:paraId="59406D0D" w14:textId="77777777" w:rsidR="00573096" w:rsidRPr="00573096" w:rsidRDefault="00573096" w:rsidP="009376BF">
            <w:pPr>
              <w:widowControl w:val="0"/>
              <w:spacing w:line="276" w:lineRule="auto"/>
              <w:jc w:val="center"/>
            </w:pPr>
            <w:r w:rsidRPr="00573096">
              <w:t>Jastrzębska 12</w:t>
            </w:r>
          </w:p>
        </w:tc>
        <w:tc>
          <w:tcPr>
            <w:tcW w:w="2465" w:type="dxa"/>
            <w:vAlign w:val="center"/>
          </w:tcPr>
          <w:p w14:paraId="17A4779F" w14:textId="77777777" w:rsidR="00573096" w:rsidRPr="00C22B71" w:rsidRDefault="00573096" w:rsidP="009376BF">
            <w:pPr>
              <w:widowControl w:val="0"/>
              <w:spacing w:line="276" w:lineRule="auto"/>
              <w:jc w:val="center"/>
            </w:pPr>
            <w:r w:rsidRPr="00573096">
              <w:t>44-253 Rybnik</w:t>
            </w:r>
          </w:p>
        </w:tc>
      </w:tr>
    </w:tbl>
    <w:p w14:paraId="2B9D4A96" w14:textId="77777777" w:rsidR="00573096" w:rsidRDefault="00573096" w:rsidP="00573096">
      <w:pPr>
        <w:rPr>
          <w:b/>
          <w:sz w:val="22"/>
          <w:szCs w:val="22"/>
        </w:rPr>
      </w:pPr>
    </w:p>
    <w:p w14:paraId="4C433847" w14:textId="77777777" w:rsidR="00573096" w:rsidRPr="006F671B" w:rsidRDefault="00573096" w:rsidP="007B1486">
      <w:pPr>
        <w:pStyle w:val="Akapitzlist"/>
        <w:numPr>
          <w:ilvl w:val="0"/>
          <w:numId w:val="6"/>
        </w:numPr>
        <w:jc w:val="both"/>
        <w:rPr>
          <w:rFonts w:eastAsiaTheme="minorHAnsi"/>
          <w:b/>
          <w:bCs/>
        </w:rPr>
      </w:pPr>
      <w:r w:rsidRPr="006F671B">
        <w:rPr>
          <w:rFonts w:eastAsiaTheme="minorHAnsi"/>
          <w:b/>
          <w:bCs/>
          <w:sz w:val="22"/>
          <w:szCs w:val="22"/>
        </w:rPr>
        <w:t xml:space="preserve">Termin realizacji zamówienia: </w:t>
      </w:r>
      <w:r w:rsidRPr="006F671B">
        <w:rPr>
          <w:rFonts w:eastAsiaTheme="minorHAnsi"/>
          <w:sz w:val="22"/>
          <w:szCs w:val="22"/>
        </w:rPr>
        <w:t xml:space="preserve">określony w </w:t>
      </w:r>
      <w:r w:rsidRPr="006F671B">
        <w:rPr>
          <w:rFonts w:eastAsiaTheme="minorHAnsi"/>
          <w:b/>
          <w:bCs/>
          <w:sz w:val="22"/>
          <w:szCs w:val="22"/>
        </w:rPr>
        <w:t>Załączniku nr 5 do SWZ</w:t>
      </w:r>
      <w:r w:rsidRPr="006F671B">
        <w:rPr>
          <w:rFonts w:eastAsiaTheme="minorHAnsi"/>
          <w:sz w:val="22"/>
          <w:szCs w:val="22"/>
        </w:rPr>
        <w:t xml:space="preserve"> – Istotne postanowienia Umowy.</w:t>
      </w:r>
    </w:p>
    <w:p w14:paraId="49D2E930" w14:textId="77777777" w:rsidR="00573096" w:rsidRDefault="00573096" w:rsidP="00573096">
      <w:pPr>
        <w:ind w:left="284"/>
        <w:jc w:val="both"/>
        <w:rPr>
          <w:rFonts w:eastAsiaTheme="minorHAnsi"/>
          <w:b/>
          <w:bCs/>
          <w:sz w:val="22"/>
          <w:szCs w:val="22"/>
        </w:rPr>
      </w:pPr>
    </w:p>
    <w:p w14:paraId="3B48B7C5" w14:textId="77777777" w:rsidR="00573096" w:rsidRPr="006F671B" w:rsidRDefault="00573096" w:rsidP="007B1486">
      <w:pPr>
        <w:pStyle w:val="Akapitzlist"/>
        <w:numPr>
          <w:ilvl w:val="0"/>
          <w:numId w:val="6"/>
        </w:numPr>
        <w:rPr>
          <w:b/>
          <w:sz w:val="22"/>
          <w:szCs w:val="22"/>
        </w:rPr>
      </w:pPr>
      <w:r w:rsidRPr="006F671B">
        <w:rPr>
          <w:b/>
          <w:sz w:val="22"/>
          <w:szCs w:val="22"/>
        </w:rPr>
        <w:t xml:space="preserve">Wymagania prawne i wymagane parametry </w:t>
      </w:r>
      <w:proofErr w:type="spellStart"/>
      <w:r w:rsidRPr="006F671B">
        <w:rPr>
          <w:b/>
          <w:sz w:val="22"/>
          <w:szCs w:val="22"/>
        </w:rPr>
        <w:t>techniczno</w:t>
      </w:r>
      <w:proofErr w:type="spellEnd"/>
      <w:r w:rsidRPr="006F671B">
        <w:rPr>
          <w:b/>
          <w:sz w:val="22"/>
          <w:szCs w:val="22"/>
        </w:rPr>
        <w:t xml:space="preserve"> – użytkowe przedmiotu zamówienia:</w:t>
      </w:r>
    </w:p>
    <w:p w14:paraId="6FBED888" w14:textId="758B95B8" w:rsidR="00573096" w:rsidRPr="006F671B" w:rsidRDefault="00573096" w:rsidP="007B1486">
      <w:pPr>
        <w:pStyle w:val="Akapitzlist"/>
        <w:numPr>
          <w:ilvl w:val="3"/>
          <w:numId w:val="70"/>
        </w:numPr>
        <w:ind w:left="284" w:hanging="284"/>
        <w:jc w:val="both"/>
        <w:rPr>
          <w:i/>
          <w:color w:val="0070C0"/>
          <w:sz w:val="22"/>
          <w:szCs w:val="22"/>
        </w:rPr>
      </w:pPr>
      <w:r w:rsidRPr="00EF62BD">
        <w:rPr>
          <w:bCs/>
          <w:sz w:val="22"/>
          <w:szCs w:val="22"/>
        </w:rPr>
        <w:t xml:space="preserve">Przedmiot zamówienia (sposób wykonania usług) musi spełniać wymagania wynikające z aktualnie </w:t>
      </w:r>
      <w:bookmarkStart w:id="64" w:name="_Hlk160533723"/>
      <w:r w:rsidRPr="00EF62BD">
        <w:rPr>
          <w:bCs/>
          <w:sz w:val="22"/>
          <w:szCs w:val="22"/>
        </w:rPr>
        <w:t>obowiązujących przepisów prawa tj.:</w:t>
      </w:r>
    </w:p>
    <w:p w14:paraId="0785BCB1"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Ustawa Prawo geologiczne i górnicze wraz z aktami wykonawczymi obowiązującymi w dniu świadczenia usługi w tym m. in.:</w:t>
      </w:r>
    </w:p>
    <w:p w14:paraId="30A47957" w14:textId="77777777" w:rsidR="00573096" w:rsidRPr="00EF62BD" w:rsidRDefault="00573096" w:rsidP="007B1486">
      <w:pPr>
        <w:pStyle w:val="Akapitzlist"/>
        <w:numPr>
          <w:ilvl w:val="2"/>
          <w:numId w:val="71"/>
        </w:numPr>
        <w:ind w:left="851" w:hanging="284"/>
        <w:contextualSpacing/>
        <w:jc w:val="both"/>
        <w:rPr>
          <w:bCs/>
          <w:kern w:val="1"/>
          <w:sz w:val="22"/>
          <w:szCs w:val="22"/>
        </w:rPr>
      </w:pPr>
      <w:r w:rsidRPr="00EF62BD">
        <w:rPr>
          <w:sz w:val="22"/>
          <w:szCs w:val="22"/>
        </w:rPr>
        <w:t>Rozporządzenie Rady Ministrów z dnia 30 kwietnia 2004r. w sprawie dopuszczenia wyrobów do stosowania w zakładach górniczych;</w:t>
      </w:r>
    </w:p>
    <w:p w14:paraId="30CFCA6F" w14:textId="30C1AC8B" w:rsidR="00573096" w:rsidRPr="00EF62BD" w:rsidRDefault="00573096" w:rsidP="007B1486">
      <w:pPr>
        <w:pStyle w:val="Akapitzlist"/>
        <w:numPr>
          <w:ilvl w:val="2"/>
          <w:numId w:val="71"/>
        </w:numPr>
        <w:ind w:left="851" w:hanging="284"/>
        <w:contextualSpacing/>
        <w:jc w:val="both"/>
        <w:rPr>
          <w:bCs/>
          <w:kern w:val="1"/>
          <w:sz w:val="22"/>
          <w:szCs w:val="22"/>
        </w:rPr>
      </w:pPr>
      <w:r w:rsidRPr="00EF62BD">
        <w:rPr>
          <w:sz w:val="22"/>
          <w:szCs w:val="22"/>
        </w:rPr>
        <w:t>Rozporządzenie Ministra Energii z dnia 23 listopada 2016 r. w sprawie szczegółowych wymagań dotyczących prowadzenia ruchu podziemnych zakładów górniczych</w:t>
      </w:r>
      <w:r w:rsidR="00C676CF">
        <w:rPr>
          <w:sz w:val="22"/>
          <w:szCs w:val="22"/>
        </w:rPr>
        <w:t>.</w:t>
      </w:r>
      <w:r w:rsidRPr="00EF62BD">
        <w:rPr>
          <w:sz w:val="22"/>
          <w:szCs w:val="22"/>
        </w:rPr>
        <w:t xml:space="preserve"> </w:t>
      </w:r>
    </w:p>
    <w:p w14:paraId="008CEFEA"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Ustawa z dnia 15.05.2015r. o substancjach zubożających warstwę ozonową oraz o niektórych fluorowanych gazach cieplarnianych</w:t>
      </w:r>
      <w:r>
        <w:rPr>
          <w:bCs/>
          <w:kern w:val="1"/>
          <w:sz w:val="22"/>
          <w:szCs w:val="22"/>
        </w:rPr>
        <w:t>.</w:t>
      </w:r>
      <w:r w:rsidRPr="00EF62BD">
        <w:rPr>
          <w:bCs/>
          <w:kern w:val="1"/>
          <w:sz w:val="22"/>
          <w:szCs w:val="22"/>
        </w:rPr>
        <w:t xml:space="preserve"> </w:t>
      </w:r>
    </w:p>
    <w:p w14:paraId="5D842F0A"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Ustawa z dnia 30 sierpnia 2002 roku o systemie oceny zgodności.</w:t>
      </w:r>
    </w:p>
    <w:p w14:paraId="330D79F6"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Ustawa z dnia 13 kwietnia 2016r. o systemach oceny zgodności i nadzoru rynku.</w:t>
      </w:r>
    </w:p>
    <w:p w14:paraId="270C985A"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Ustawa z dnia 12 grudnia 2003 r. o ogólnym bezpieczeństwie produktów.</w:t>
      </w:r>
    </w:p>
    <w:p w14:paraId="293D8133"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Rozporządzenie Ministra Gospodarki z dnia 30 października 2002 w sprawie minimalnych wymagań dotyczących bezpieczeństwa i higieny pracy w zakresie użytkowania maszyn przez pracowników podczas pracy.</w:t>
      </w:r>
    </w:p>
    <w:p w14:paraId="37924676"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 xml:space="preserve">Rozporządzenie Ministra Rozwoju z dnia 6 czerwca 2016r. w sprawie wymagań dla urządzeń </w:t>
      </w:r>
      <w:r w:rsidRPr="00EF62BD">
        <w:rPr>
          <w:bCs/>
          <w:kern w:val="1"/>
          <w:sz w:val="22"/>
          <w:szCs w:val="22"/>
        </w:rPr>
        <w:br/>
        <w:t>i systemów ochronnych przeznaczonych do użytku w atmosferze potencjalnie wybuchowej.</w:t>
      </w:r>
    </w:p>
    <w:p w14:paraId="01A5FAE8"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Rozporządzenie Ministra Gospodarki z dnia 21 października 2008 r. w sprawie zasadniczych wymagań dla maszyn.</w:t>
      </w:r>
    </w:p>
    <w:p w14:paraId="5797482F" w14:textId="77777777" w:rsidR="00573096" w:rsidRPr="00EF62BD" w:rsidRDefault="00573096" w:rsidP="007B1486">
      <w:pPr>
        <w:pStyle w:val="Akapitzlist"/>
        <w:numPr>
          <w:ilvl w:val="0"/>
          <w:numId w:val="72"/>
        </w:numPr>
        <w:contextualSpacing/>
        <w:jc w:val="both"/>
        <w:rPr>
          <w:bCs/>
          <w:kern w:val="1"/>
          <w:sz w:val="22"/>
          <w:szCs w:val="22"/>
        </w:rPr>
      </w:pPr>
      <w:r w:rsidRPr="00EF62BD">
        <w:rPr>
          <w:bCs/>
          <w:kern w:val="1"/>
          <w:sz w:val="22"/>
          <w:szCs w:val="22"/>
        </w:rPr>
        <w:t>Ustawa z dnia 23 kwietnia 1964r. – Kodeks Cywilny a w szczególności Dział II Użytkowanie.</w:t>
      </w:r>
    </w:p>
    <w:p w14:paraId="61B90BDD" w14:textId="2479458F" w:rsidR="00573096" w:rsidRDefault="00573096" w:rsidP="007B1486">
      <w:pPr>
        <w:pStyle w:val="Akapitzlist"/>
        <w:numPr>
          <w:ilvl w:val="0"/>
          <w:numId w:val="72"/>
        </w:numPr>
        <w:contextualSpacing/>
        <w:jc w:val="both"/>
        <w:rPr>
          <w:bCs/>
          <w:kern w:val="1"/>
          <w:sz w:val="22"/>
          <w:szCs w:val="22"/>
        </w:rPr>
      </w:pPr>
      <w:r w:rsidRPr="00EF62BD">
        <w:rPr>
          <w:bCs/>
          <w:kern w:val="1"/>
          <w:sz w:val="22"/>
          <w:szCs w:val="22"/>
        </w:rPr>
        <w:t>Ustawa z dnia 30 czerwca 2000 roku Prawo własności przemysłowej</w:t>
      </w:r>
      <w:r w:rsidR="00C676CF">
        <w:rPr>
          <w:bCs/>
          <w:kern w:val="1"/>
          <w:sz w:val="22"/>
          <w:szCs w:val="22"/>
        </w:rPr>
        <w:t>.</w:t>
      </w:r>
    </w:p>
    <w:p w14:paraId="13090BF5" w14:textId="5B6E47B4" w:rsidR="00573096" w:rsidRPr="008C7961" w:rsidRDefault="00573096" w:rsidP="007B1486">
      <w:pPr>
        <w:pStyle w:val="Akapitzlist"/>
        <w:numPr>
          <w:ilvl w:val="0"/>
          <w:numId w:val="72"/>
        </w:numPr>
        <w:contextualSpacing/>
        <w:jc w:val="both"/>
        <w:rPr>
          <w:bCs/>
          <w:kern w:val="1"/>
          <w:sz w:val="22"/>
          <w:szCs w:val="22"/>
        </w:rPr>
      </w:pPr>
      <w:r w:rsidRPr="008C7961">
        <w:rPr>
          <w:iCs/>
          <w:spacing w:val="-2"/>
          <w:sz w:val="22"/>
          <w:szCs w:val="22"/>
        </w:rPr>
        <w:t>Kodeks cywilny</w:t>
      </w:r>
      <w:r w:rsidR="00C676CF">
        <w:rPr>
          <w:iCs/>
          <w:spacing w:val="-2"/>
          <w:sz w:val="22"/>
          <w:szCs w:val="22"/>
        </w:rPr>
        <w:t>.</w:t>
      </w:r>
    </w:p>
    <w:p w14:paraId="5D1C7458" w14:textId="77777777" w:rsidR="00573096" w:rsidRPr="008C7961" w:rsidRDefault="00573096" w:rsidP="007B1486">
      <w:pPr>
        <w:pStyle w:val="Akapitzlist"/>
        <w:numPr>
          <w:ilvl w:val="0"/>
          <w:numId w:val="72"/>
        </w:numPr>
        <w:contextualSpacing/>
        <w:jc w:val="both"/>
        <w:rPr>
          <w:bCs/>
          <w:kern w:val="1"/>
          <w:sz w:val="22"/>
          <w:szCs w:val="22"/>
        </w:rPr>
      </w:pPr>
      <w:r w:rsidRPr="008C7961">
        <w:rPr>
          <w:bCs/>
          <w:kern w:val="1"/>
          <w:sz w:val="22"/>
          <w:szCs w:val="22"/>
        </w:rPr>
        <w:t xml:space="preserve">Ustawa O krajowym systemie </w:t>
      </w:r>
      <w:proofErr w:type="spellStart"/>
      <w:r w:rsidRPr="008C7961">
        <w:rPr>
          <w:bCs/>
          <w:kern w:val="1"/>
          <w:sz w:val="22"/>
          <w:szCs w:val="22"/>
        </w:rPr>
        <w:t>cyberbezpieczeństwa</w:t>
      </w:r>
      <w:proofErr w:type="spellEnd"/>
      <w:r>
        <w:rPr>
          <w:bCs/>
          <w:kern w:val="1"/>
          <w:sz w:val="22"/>
          <w:szCs w:val="22"/>
        </w:rPr>
        <w:t>.</w:t>
      </w:r>
    </w:p>
    <w:bookmarkEnd w:id="64"/>
    <w:p w14:paraId="27A8329B" w14:textId="77777777" w:rsidR="00573096" w:rsidRPr="006F671B" w:rsidRDefault="00573096" w:rsidP="00573096">
      <w:pPr>
        <w:autoSpaceDE w:val="0"/>
        <w:autoSpaceDN w:val="0"/>
        <w:adjustRightInd w:val="0"/>
        <w:jc w:val="both"/>
        <w:rPr>
          <w:i/>
          <w:iCs/>
          <w:sz w:val="14"/>
          <w:szCs w:val="14"/>
        </w:rPr>
      </w:pPr>
    </w:p>
    <w:p w14:paraId="7AAA2797" w14:textId="77777777" w:rsidR="00573096" w:rsidRPr="005F2E12" w:rsidRDefault="00573096" w:rsidP="00573096">
      <w:pPr>
        <w:spacing w:line="276" w:lineRule="auto"/>
        <w:jc w:val="both"/>
        <w:rPr>
          <w:bCs/>
          <w:kern w:val="1"/>
          <w:sz w:val="10"/>
          <w:szCs w:val="10"/>
          <w:highlight w:val="yellow"/>
        </w:rPr>
      </w:pPr>
    </w:p>
    <w:p w14:paraId="6CBDD067" w14:textId="4578DE43" w:rsidR="00573096" w:rsidRPr="005D54CC" w:rsidRDefault="00573096" w:rsidP="00573096">
      <w:pPr>
        <w:autoSpaceDE w:val="0"/>
        <w:autoSpaceDN w:val="0"/>
        <w:adjustRightInd w:val="0"/>
        <w:jc w:val="both"/>
        <w:rPr>
          <w:b/>
          <w:bCs/>
          <w:sz w:val="22"/>
          <w:szCs w:val="22"/>
        </w:rPr>
      </w:pPr>
      <w:r>
        <w:rPr>
          <w:b/>
          <w:bCs/>
          <w:sz w:val="22"/>
          <w:szCs w:val="22"/>
        </w:rPr>
        <w:t xml:space="preserve">1a) </w:t>
      </w:r>
      <w:r w:rsidRPr="005D54CC">
        <w:rPr>
          <w:b/>
          <w:bCs/>
          <w:sz w:val="22"/>
          <w:szCs w:val="22"/>
        </w:rPr>
        <w:t xml:space="preserve">Dla urządzeń budowy przeciwwybuchowej </w:t>
      </w:r>
    </w:p>
    <w:p w14:paraId="48F0E5B2" w14:textId="77777777" w:rsidR="00573096" w:rsidRPr="005D54CC" w:rsidRDefault="00573096" w:rsidP="00573096">
      <w:pPr>
        <w:spacing w:after="120"/>
        <w:ind w:left="284"/>
        <w:jc w:val="both"/>
        <w:rPr>
          <w:bCs/>
          <w:sz w:val="22"/>
          <w:szCs w:val="22"/>
        </w:rPr>
      </w:pPr>
      <w:r w:rsidRPr="005D54CC">
        <w:rPr>
          <w:bCs/>
          <w:sz w:val="22"/>
          <w:szCs w:val="22"/>
        </w:rPr>
        <w:t xml:space="preserve">Opis przedmiotu zamówienia (sposób wykonania usług) winien spełniać wymagania wynikające </w:t>
      </w:r>
      <w:r w:rsidRPr="005D54CC">
        <w:rPr>
          <w:bCs/>
          <w:sz w:val="22"/>
          <w:szCs w:val="22"/>
        </w:rPr>
        <w:br/>
        <w:t>z poniższych norm:</w:t>
      </w:r>
    </w:p>
    <w:p w14:paraId="5CA8B541" w14:textId="5F91FC9A" w:rsidR="00573096" w:rsidRDefault="00573096" w:rsidP="007B1486">
      <w:pPr>
        <w:numPr>
          <w:ilvl w:val="3"/>
          <w:numId w:val="6"/>
        </w:numPr>
        <w:tabs>
          <w:tab w:val="clear" w:pos="2880"/>
        </w:tabs>
        <w:spacing w:line="276" w:lineRule="auto"/>
        <w:ind w:left="851" w:hanging="425"/>
        <w:jc w:val="both"/>
        <w:rPr>
          <w:bCs/>
          <w:kern w:val="1"/>
          <w:sz w:val="22"/>
          <w:szCs w:val="22"/>
        </w:rPr>
      </w:pPr>
      <w:r w:rsidRPr="005F2E12">
        <w:rPr>
          <w:bCs/>
          <w:kern w:val="1"/>
          <w:sz w:val="22"/>
          <w:szCs w:val="22"/>
        </w:rPr>
        <w:t>PN-EN 60079-19 Atmosfery wybuchowe. Część 19: Naprawa, remont i regeneracja urządzeń</w:t>
      </w:r>
      <w:r>
        <w:rPr>
          <w:bCs/>
          <w:kern w:val="1"/>
          <w:sz w:val="22"/>
          <w:szCs w:val="22"/>
        </w:rPr>
        <w:t>.</w:t>
      </w:r>
    </w:p>
    <w:p w14:paraId="02FC3F37" w14:textId="77777777" w:rsidR="00573096" w:rsidRPr="00F83FFB" w:rsidRDefault="00573096" w:rsidP="00573096">
      <w:pPr>
        <w:spacing w:line="276" w:lineRule="auto"/>
        <w:ind w:left="709"/>
        <w:jc w:val="both"/>
        <w:rPr>
          <w:bCs/>
          <w:color w:val="FF0000"/>
          <w:kern w:val="1"/>
          <w:sz w:val="8"/>
          <w:szCs w:val="8"/>
        </w:rPr>
      </w:pPr>
    </w:p>
    <w:p w14:paraId="2211C64C" w14:textId="77777777" w:rsidR="00573096" w:rsidRPr="0061396C" w:rsidRDefault="00573096" w:rsidP="00573096">
      <w:pPr>
        <w:autoSpaceDE w:val="0"/>
        <w:autoSpaceDN w:val="0"/>
        <w:adjustRightInd w:val="0"/>
        <w:spacing w:line="276" w:lineRule="auto"/>
        <w:ind w:left="284"/>
        <w:jc w:val="both"/>
        <w:rPr>
          <w:iCs/>
          <w:color w:val="17365D" w:themeColor="text2" w:themeShade="BF"/>
          <w:sz w:val="4"/>
          <w:szCs w:val="4"/>
        </w:rPr>
      </w:pPr>
    </w:p>
    <w:p w14:paraId="1EF1169F" w14:textId="77777777" w:rsidR="00573096" w:rsidRDefault="00573096" w:rsidP="007B1486">
      <w:pPr>
        <w:pStyle w:val="Akapitzlist"/>
        <w:numPr>
          <w:ilvl w:val="0"/>
          <w:numId w:val="87"/>
        </w:numPr>
        <w:autoSpaceDE w:val="0"/>
        <w:autoSpaceDN w:val="0"/>
        <w:adjustRightInd w:val="0"/>
        <w:jc w:val="both"/>
        <w:rPr>
          <w:bCs/>
          <w:sz w:val="22"/>
          <w:szCs w:val="22"/>
        </w:rPr>
      </w:pPr>
      <w:r w:rsidRPr="00F83FFB">
        <w:rPr>
          <w:bCs/>
          <w:sz w:val="22"/>
          <w:szCs w:val="22"/>
        </w:rPr>
        <w:t>W przypadku wejścia w życie nowych aktów prawnych, związanych z realizacją niniejszego postępowania przedmiot zamówienia musi spełnić wymagania prawne obowiązujące w dniu realizacji.</w:t>
      </w:r>
    </w:p>
    <w:p w14:paraId="21FDA768" w14:textId="77777777" w:rsidR="00573096" w:rsidRPr="00F83FFB" w:rsidRDefault="00573096" w:rsidP="00573096">
      <w:pPr>
        <w:pStyle w:val="Akapitzlist"/>
        <w:autoSpaceDE w:val="0"/>
        <w:autoSpaceDN w:val="0"/>
        <w:adjustRightInd w:val="0"/>
        <w:ind w:left="357"/>
        <w:jc w:val="both"/>
        <w:rPr>
          <w:bCs/>
          <w:sz w:val="22"/>
          <w:szCs w:val="22"/>
        </w:rPr>
      </w:pPr>
    </w:p>
    <w:p w14:paraId="1B0C0BDD" w14:textId="77777777" w:rsidR="00573096" w:rsidRPr="00637748" w:rsidRDefault="00573096" w:rsidP="007B1486">
      <w:pPr>
        <w:pStyle w:val="Akapitzlist"/>
        <w:numPr>
          <w:ilvl w:val="0"/>
          <w:numId w:val="6"/>
        </w:numPr>
        <w:tabs>
          <w:tab w:val="clear" w:pos="720"/>
        </w:tabs>
        <w:ind w:left="426" w:hanging="426"/>
        <w:rPr>
          <w:b/>
          <w:sz w:val="22"/>
          <w:szCs w:val="22"/>
        </w:rPr>
      </w:pPr>
      <w:r w:rsidRPr="00637748">
        <w:rPr>
          <w:b/>
          <w:sz w:val="22"/>
          <w:szCs w:val="22"/>
        </w:rPr>
        <w:t>Dokumenty, które należy dostarczyć po wykonanej usłudze:</w:t>
      </w:r>
    </w:p>
    <w:p w14:paraId="382FD0E9" w14:textId="77777777" w:rsidR="00573096" w:rsidRPr="00573096" w:rsidRDefault="00573096" w:rsidP="00573096">
      <w:pPr>
        <w:ind w:left="426"/>
        <w:rPr>
          <w:bCs/>
          <w:iCs/>
          <w:sz w:val="22"/>
          <w:szCs w:val="22"/>
        </w:rPr>
      </w:pPr>
      <w:r w:rsidRPr="00573096">
        <w:rPr>
          <w:bCs/>
          <w:iCs/>
          <w:sz w:val="22"/>
          <w:szCs w:val="22"/>
        </w:rPr>
        <w:t>1. Dowód dostawy,</w:t>
      </w:r>
    </w:p>
    <w:p w14:paraId="1D6E5A41" w14:textId="77777777" w:rsidR="00573096" w:rsidRPr="00573096" w:rsidRDefault="00573096" w:rsidP="00573096">
      <w:pPr>
        <w:ind w:left="426"/>
        <w:rPr>
          <w:bCs/>
          <w:iCs/>
          <w:sz w:val="22"/>
          <w:szCs w:val="22"/>
        </w:rPr>
      </w:pPr>
      <w:r w:rsidRPr="00573096">
        <w:rPr>
          <w:bCs/>
          <w:iCs/>
          <w:sz w:val="22"/>
          <w:szCs w:val="22"/>
        </w:rPr>
        <w:t>2. Świadectwo jakości wykonanego remontu potwierdzające wykonanie usługi zgodnie z DTR,</w:t>
      </w:r>
    </w:p>
    <w:p w14:paraId="2D8940C3" w14:textId="77777777" w:rsidR="00573096" w:rsidRPr="00573096" w:rsidRDefault="00573096" w:rsidP="00573096">
      <w:pPr>
        <w:ind w:left="426"/>
        <w:rPr>
          <w:bCs/>
          <w:iCs/>
          <w:sz w:val="22"/>
          <w:szCs w:val="22"/>
        </w:rPr>
      </w:pPr>
      <w:r w:rsidRPr="00573096">
        <w:rPr>
          <w:bCs/>
          <w:iCs/>
          <w:sz w:val="22"/>
          <w:szCs w:val="22"/>
        </w:rPr>
        <w:t>3. Świadectwo gwarancji,</w:t>
      </w:r>
    </w:p>
    <w:p w14:paraId="058647D1" w14:textId="32284B0C" w:rsidR="00573096" w:rsidRPr="00573096" w:rsidRDefault="00573096" w:rsidP="00C676CF">
      <w:pPr>
        <w:ind w:left="851" w:hanging="425"/>
        <w:jc w:val="both"/>
        <w:rPr>
          <w:bCs/>
          <w:iCs/>
          <w:sz w:val="22"/>
          <w:szCs w:val="22"/>
        </w:rPr>
      </w:pPr>
      <w:r w:rsidRPr="00573096">
        <w:rPr>
          <w:bCs/>
          <w:iCs/>
          <w:sz w:val="22"/>
          <w:szCs w:val="22"/>
        </w:rPr>
        <w:t>4. Sprawozdanie z wynikami przeprowadzonych prób i badań potwierdzających prawidłowość przeprowadzonego remontu, wyniki prób stanowiskowych mają potwierdzić zgodność z</w:t>
      </w:r>
      <w:r w:rsidR="00C676CF">
        <w:rPr>
          <w:bCs/>
          <w:iCs/>
          <w:sz w:val="22"/>
          <w:szCs w:val="22"/>
        </w:rPr>
        <w:t> </w:t>
      </w:r>
      <w:r w:rsidRPr="00573096">
        <w:rPr>
          <w:bCs/>
          <w:iCs/>
          <w:sz w:val="22"/>
          <w:szCs w:val="22"/>
        </w:rPr>
        <w:t>obowiązującymi w tym zakresie normami oraz normami Wykonawcy,</w:t>
      </w:r>
    </w:p>
    <w:p w14:paraId="0B7DE1A3" w14:textId="77777777" w:rsidR="00573096" w:rsidRPr="00573096" w:rsidRDefault="00573096" w:rsidP="00573096">
      <w:pPr>
        <w:ind w:left="426"/>
        <w:rPr>
          <w:bCs/>
          <w:iCs/>
          <w:sz w:val="22"/>
          <w:szCs w:val="22"/>
        </w:rPr>
      </w:pPr>
      <w:r w:rsidRPr="00573096">
        <w:rPr>
          <w:bCs/>
          <w:iCs/>
          <w:sz w:val="22"/>
          <w:szCs w:val="22"/>
        </w:rPr>
        <w:t>5. Potwierdzenie na karcie ewidencyjnej urządzenia przeprowadzenie jego remontu,</w:t>
      </w:r>
    </w:p>
    <w:p w14:paraId="7745F358" w14:textId="77777777" w:rsidR="00573096" w:rsidRPr="00573096" w:rsidRDefault="00573096" w:rsidP="00573096">
      <w:pPr>
        <w:ind w:left="426"/>
        <w:rPr>
          <w:bCs/>
          <w:iCs/>
          <w:sz w:val="22"/>
          <w:szCs w:val="22"/>
        </w:rPr>
      </w:pPr>
      <w:r w:rsidRPr="00573096">
        <w:rPr>
          <w:bCs/>
          <w:iCs/>
          <w:sz w:val="22"/>
          <w:szCs w:val="22"/>
        </w:rPr>
        <w:t>6. Wykaz części i podzespołów wymienionych na nowe,</w:t>
      </w:r>
    </w:p>
    <w:p w14:paraId="51955B99" w14:textId="77777777" w:rsidR="00573096" w:rsidRPr="00573096" w:rsidRDefault="00573096" w:rsidP="00573096">
      <w:pPr>
        <w:ind w:left="426"/>
        <w:rPr>
          <w:bCs/>
          <w:iCs/>
          <w:sz w:val="22"/>
          <w:szCs w:val="22"/>
        </w:rPr>
      </w:pPr>
      <w:r w:rsidRPr="00573096">
        <w:rPr>
          <w:bCs/>
          <w:iCs/>
          <w:sz w:val="22"/>
          <w:szCs w:val="22"/>
        </w:rPr>
        <w:t>7. Wykaz części i podzespołów podlegających zwrotowi,</w:t>
      </w:r>
    </w:p>
    <w:p w14:paraId="69E7D452" w14:textId="77777777" w:rsidR="00573096" w:rsidRPr="00573096" w:rsidRDefault="00573096" w:rsidP="00573096">
      <w:pPr>
        <w:ind w:left="426"/>
        <w:rPr>
          <w:bCs/>
          <w:iCs/>
          <w:sz w:val="22"/>
          <w:szCs w:val="22"/>
        </w:rPr>
      </w:pPr>
      <w:r w:rsidRPr="00573096">
        <w:rPr>
          <w:bCs/>
          <w:iCs/>
          <w:sz w:val="22"/>
          <w:szCs w:val="22"/>
        </w:rPr>
        <w:t>8. Oświadczenie wykonawcy zgodnie z załącznikiem do umowy,</w:t>
      </w:r>
    </w:p>
    <w:p w14:paraId="7DC94286" w14:textId="77777777" w:rsidR="00573096" w:rsidRDefault="00573096" w:rsidP="00573096">
      <w:pPr>
        <w:ind w:left="426"/>
        <w:rPr>
          <w:bCs/>
          <w:iCs/>
          <w:sz w:val="22"/>
          <w:szCs w:val="22"/>
        </w:rPr>
      </w:pPr>
      <w:r w:rsidRPr="00573096">
        <w:rPr>
          <w:bCs/>
          <w:iCs/>
          <w:sz w:val="22"/>
          <w:szCs w:val="22"/>
        </w:rPr>
        <w:t>9. Protokół zdawczo odbiorczy.</w:t>
      </w:r>
    </w:p>
    <w:p w14:paraId="2D0A0EBC" w14:textId="77777777" w:rsidR="00573096" w:rsidRDefault="00573096" w:rsidP="00573096">
      <w:pPr>
        <w:ind w:left="426"/>
        <w:rPr>
          <w:bCs/>
          <w:iCs/>
          <w:sz w:val="22"/>
          <w:szCs w:val="22"/>
        </w:rPr>
      </w:pPr>
    </w:p>
    <w:p w14:paraId="3F7975DF" w14:textId="77777777" w:rsidR="00782875" w:rsidRPr="00327C29" w:rsidRDefault="00782875" w:rsidP="00573096">
      <w:pPr>
        <w:ind w:left="426"/>
        <w:rPr>
          <w:bCs/>
          <w:iCs/>
          <w:sz w:val="22"/>
          <w:szCs w:val="22"/>
        </w:rPr>
      </w:pPr>
    </w:p>
    <w:p w14:paraId="75E4061B" w14:textId="77777777" w:rsidR="00573096" w:rsidRPr="00D9284A" w:rsidRDefault="00573096" w:rsidP="007B1486">
      <w:pPr>
        <w:numPr>
          <w:ilvl w:val="0"/>
          <w:numId w:val="6"/>
        </w:numPr>
        <w:tabs>
          <w:tab w:val="clear" w:pos="720"/>
        </w:tabs>
        <w:ind w:left="426" w:hanging="426"/>
        <w:rPr>
          <w:b/>
          <w:sz w:val="22"/>
          <w:szCs w:val="22"/>
        </w:rPr>
      </w:pPr>
      <w:r w:rsidRPr="00D9284A">
        <w:rPr>
          <w:b/>
          <w:sz w:val="22"/>
          <w:szCs w:val="22"/>
        </w:rPr>
        <w:lastRenderedPageBreak/>
        <w:t>Wykaz części i podzespołów podlegających zwrotowi</w:t>
      </w:r>
      <w:r>
        <w:rPr>
          <w:b/>
          <w:sz w:val="22"/>
          <w:szCs w:val="22"/>
        </w:rPr>
        <w:t>:</w:t>
      </w:r>
    </w:p>
    <w:p w14:paraId="47CB2269" w14:textId="77777777" w:rsidR="00573096" w:rsidRDefault="00573096" w:rsidP="00573096">
      <w:pPr>
        <w:jc w:val="both"/>
        <w:rPr>
          <w:sz w:val="22"/>
          <w:szCs w:val="22"/>
        </w:rPr>
      </w:pPr>
      <w:r w:rsidRPr="00466303">
        <w:rPr>
          <w:sz w:val="22"/>
          <w:szCs w:val="22"/>
        </w:rPr>
        <w:t xml:space="preserve">Wykonawca zobowiązany jest do zwrotu części zamiennych i podzespołów podlegających wymianie </w:t>
      </w:r>
      <w:r>
        <w:rPr>
          <w:sz w:val="22"/>
          <w:szCs w:val="22"/>
        </w:rPr>
        <w:br/>
      </w:r>
      <w:r w:rsidRPr="00466303">
        <w:rPr>
          <w:sz w:val="22"/>
          <w:szCs w:val="22"/>
        </w:rPr>
        <w:t>(z wyjątkiem uszczelnień oraz odpadów/elementów niebędących odzyskiem złomowym a wymagających utylizacji np. drobna elektronika – układy scalone, płytki drukowane, ogniwa baterii powszechnego użytku).</w:t>
      </w:r>
    </w:p>
    <w:p w14:paraId="22D57045" w14:textId="77777777" w:rsidR="00782875" w:rsidRPr="006F057D" w:rsidRDefault="00782875" w:rsidP="00573096">
      <w:pPr>
        <w:jc w:val="both"/>
        <w:rPr>
          <w:i/>
          <w:sz w:val="22"/>
          <w:szCs w:val="22"/>
          <w:highlight w:val="red"/>
        </w:rPr>
      </w:pPr>
    </w:p>
    <w:p w14:paraId="56F3DF80" w14:textId="77777777" w:rsidR="00573096" w:rsidRPr="00D9284A" w:rsidRDefault="00573096" w:rsidP="007B1486">
      <w:pPr>
        <w:numPr>
          <w:ilvl w:val="0"/>
          <w:numId w:val="6"/>
        </w:numPr>
        <w:tabs>
          <w:tab w:val="clear" w:pos="720"/>
        </w:tabs>
        <w:spacing w:before="120" w:after="120"/>
        <w:ind w:left="284" w:hanging="284"/>
        <w:jc w:val="both"/>
        <w:rPr>
          <w:b/>
          <w:sz w:val="22"/>
          <w:szCs w:val="22"/>
        </w:rPr>
      </w:pPr>
      <w:r w:rsidRPr="00D9284A">
        <w:rPr>
          <w:b/>
          <w:sz w:val="22"/>
          <w:szCs w:val="22"/>
        </w:rPr>
        <w:t>Złożenie oferty w niniejszym postępowaniu jest równoznaczne z następującym zobowiązaniem Wykonawcy:</w:t>
      </w:r>
    </w:p>
    <w:p w14:paraId="1B8905FF" w14:textId="77777777" w:rsidR="00573096" w:rsidRPr="006F057D" w:rsidRDefault="00573096" w:rsidP="00573096">
      <w:pPr>
        <w:jc w:val="both"/>
        <w:rPr>
          <w:b/>
          <w:bCs/>
          <w:sz w:val="22"/>
          <w:szCs w:val="22"/>
        </w:rPr>
      </w:pPr>
      <w:r w:rsidRPr="006F057D">
        <w:rPr>
          <w:b/>
          <w:bCs/>
          <w:sz w:val="22"/>
          <w:szCs w:val="22"/>
        </w:rPr>
        <w:t>W odniesieniu do urządzeń budowy przeciwwybuchowej:</w:t>
      </w:r>
    </w:p>
    <w:p w14:paraId="72B7D662" w14:textId="6520455B" w:rsidR="00573096" w:rsidRPr="006F057D" w:rsidRDefault="00573096" w:rsidP="007B1486">
      <w:pPr>
        <w:numPr>
          <w:ilvl w:val="0"/>
          <w:numId w:val="16"/>
        </w:numPr>
        <w:ind w:left="426"/>
        <w:jc w:val="both"/>
        <w:rPr>
          <w:sz w:val="22"/>
          <w:szCs w:val="22"/>
        </w:rPr>
      </w:pPr>
      <w:r w:rsidRPr="006F057D">
        <w:rPr>
          <w:sz w:val="22"/>
          <w:szCs w:val="22"/>
        </w:rPr>
        <w:t>remont będący przedmiotem niniejszego postępowania, wykonany będzie w sposób gwarantujący bezpieczną eksploatację wyremontowanego urządzenia / podzespołu / elementu / części zamiennej i</w:t>
      </w:r>
      <w:r w:rsidR="001975E3">
        <w:rPr>
          <w:sz w:val="22"/>
          <w:szCs w:val="22"/>
        </w:rPr>
        <w:t> </w:t>
      </w:r>
      <w:r w:rsidRPr="006F057D">
        <w:rPr>
          <w:sz w:val="22"/>
          <w:szCs w:val="22"/>
        </w:rPr>
        <w:t>nie spowoduje wytworzenia nowej maszyny/urządzenia – w związku z tym nie będzie wymagane dokonanie ponownego wprowadzenia wyrobów do obrotu, zgodnie z aktualnie obowiązującym stanem prawnym,</w:t>
      </w:r>
    </w:p>
    <w:p w14:paraId="11A86A23" w14:textId="77777777" w:rsidR="00573096" w:rsidRPr="006F057D" w:rsidRDefault="00573096" w:rsidP="007B1486">
      <w:pPr>
        <w:numPr>
          <w:ilvl w:val="0"/>
          <w:numId w:val="16"/>
        </w:numPr>
        <w:spacing w:before="60" w:after="60"/>
        <w:ind w:left="426"/>
        <w:jc w:val="both"/>
        <w:rPr>
          <w:sz w:val="22"/>
          <w:szCs w:val="22"/>
        </w:rPr>
      </w:pPr>
      <w:r w:rsidRPr="006F057D">
        <w:rPr>
          <w:sz w:val="22"/>
          <w:szCs w:val="22"/>
        </w:rPr>
        <w:t>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04FC7000" w14:textId="77777777" w:rsidR="00573096" w:rsidRPr="006F057D" w:rsidRDefault="00573096" w:rsidP="007B1486">
      <w:pPr>
        <w:numPr>
          <w:ilvl w:val="0"/>
          <w:numId w:val="16"/>
        </w:numPr>
        <w:spacing w:before="60" w:after="60"/>
        <w:ind w:left="426"/>
        <w:jc w:val="both"/>
        <w:rPr>
          <w:sz w:val="22"/>
          <w:szCs w:val="22"/>
        </w:rPr>
      </w:pPr>
      <w:r w:rsidRPr="006F057D">
        <w:rPr>
          <w:sz w:val="22"/>
          <w:szCs w:val="22"/>
        </w:rPr>
        <w:t>remont będący przedmiotem niniejszego postępowania wykonany zostanie zgodnie z aktualnym stanem wiedzy technicznej, zasadami dobrej praktyki in</w:t>
      </w:r>
      <w:r w:rsidRPr="006F057D">
        <w:rPr>
          <w:rFonts w:eastAsia="TimesNewRoman"/>
          <w:sz w:val="22"/>
          <w:szCs w:val="22"/>
        </w:rPr>
        <w:t>ż</w:t>
      </w:r>
      <w:r w:rsidRPr="006F057D">
        <w:rPr>
          <w:sz w:val="22"/>
          <w:szCs w:val="22"/>
        </w:rPr>
        <w:t>ynierskiej aktualnymi normami dotycz</w:t>
      </w:r>
      <w:r w:rsidRPr="006F057D">
        <w:rPr>
          <w:rFonts w:eastAsia="TimesNewRoman"/>
          <w:sz w:val="22"/>
          <w:szCs w:val="22"/>
        </w:rPr>
        <w:t>ą</w:t>
      </w:r>
      <w:r w:rsidRPr="006F057D">
        <w:rPr>
          <w:sz w:val="22"/>
          <w:szCs w:val="22"/>
        </w:rPr>
        <w:t>cymi remontów urz</w:t>
      </w:r>
      <w:r w:rsidRPr="006F057D">
        <w:rPr>
          <w:rFonts w:eastAsia="TimesNewRoman"/>
          <w:sz w:val="22"/>
          <w:szCs w:val="22"/>
        </w:rPr>
        <w:t>ą</w:t>
      </w:r>
      <w:r w:rsidRPr="006F057D">
        <w:rPr>
          <w:sz w:val="22"/>
          <w:szCs w:val="22"/>
        </w:rPr>
        <w:t>dze</w:t>
      </w:r>
      <w:r w:rsidRPr="006F057D">
        <w:rPr>
          <w:rFonts w:eastAsia="TimesNewRoman"/>
          <w:sz w:val="22"/>
          <w:szCs w:val="22"/>
        </w:rPr>
        <w:t xml:space="preserve">ń </w:t>
      </w:r>
      <w:r w:rsidRPr="006F057D">
        <w:rPr>
          <w:sz w:val="22"/>
          <w:szCs w:val="22"/>
        </w:rPr>
        <w:t>i podzespołów budowy przeciwwybuchowej,</w:t>
      </w:r>
    </w:p>
    <w:p w14:paraId="636154B7" w14:textId="77777777" w:rsidR="00573096" w:rsidRPr="001975E3" w:rsidRDefault="00573096" w:rsidP="007B1486">
      <w:pPr>
        <w:numPr>
          <w:ilvl w:val="0"/>
          <w:numId w:val="16"/>
        </w:numPr>
        <w:spacing w:before="60" w:after="60"/>
        <w:ind w:left="426"/>
        <w:jc w:val="both"/>
        <w:rPr>
          <w:sz w:val="22"/>
          <w:szCs w:val="22"/>
        </w:rPr>
      </w:pPr>
      <w:r w:rsidRPr="001975E3">
        <w:rPr>
          <w:sz w:val="22"/>
          <w:szCs w:val="22"/>
        </w:rPr>
        <w:t>wyremontowane urządzenie / podzespół / element / część zamienna zostanie po remoncie odebrane przez rzeczoznawcę.</w:t>
      </w:r>
    </w:p>
    <w:p w14:paraId="31CCB896" w14:textId="77777777" w:rsidR="00573096" w:rsidRPr="001975E3" w:rsidRDefault="00573096" w:rsidP="007B1486">
      <w:pPr>
        <w:numPr>
          <w:ilvl w:val="0"/>
          <w:numId w:val="6"/>
        </w:numPr>
        <w:spacing w:before="120" w:after="120"/>
        <w:rPr>
          <w:b/>
          <w:i/>
          <w:sz w:val="22"/>
          <w:szCs w:val="22"/>
        </w:rPr>
      </w:pPr>
      <w:r w:rsidRPr="001975E3">
        <w:rPr>
          <w:b/>
          <w:sz w:val="22"/>
          <w:szCs w:val="22"/>
        </w:rPr>
        <w:t xml:space="preserve">WYMAGANIA W ZAKRESIE OT: </w:t>
      </w:r>
      <w:r w:rsidRPr="001975E3">
        <w:rPr>
          <w:sz w:val="22"/>
          <w:szCs w:val="22"/>
        </w:rPr>
        <w:t xml:space="preserve">- </w:t>
      </w:r>
      <w:r w:rsidRPr="001975E3">
        <w:rPr>
          <w:i/>
          <w:sz w:val="22"/>
          <w:szCs w:val="22"/>
        </w:rPr>
        <w:t>nie dotyczy</w:t>
      </w:r>
    </w:p>
    <w:p w14:paraId="39B99909" w14:textId="77777777" w:rsidR="00573096" w:rsidRPr="001975E3" w:rsidRDefault="00573096" w:rsidP="007B1486">
      <w:pPr>
        <w:numPr>
          <w:ilvl w:val="0"/>
          <w:numId w:val="6"/>
        </w:numPr>
        <w:spacing w:before="120" w:after="120"/>
        <w:rPr>
          <w:b/>
          <w:sz w:val="22"/>
          <w:szCs w:val="22"/>
        </w:rPr>
      </w:pPr>
      <w:r w:rsidRPr="001975E3">
        <w:rPr>
          <w:b/>
          <w:sz w:val="22"/>
          <w:szCs w:val="22"/>
        </w:rPr>
        <w:t>ZASADY REALIZACJI REMONTU</w:t>
      </w:r>
    </w:p>
    <w:p w14:paraId="2030C8DC" w14:textId="77777777" w:rsidR="00573096" w:rsidRPr="00136CEE" w:rsidRDefault="00573096" w:rsidP="007B1486">
      <w:pPr>
        <w:numPr>
          <w:ilvl w:val="0"/>
          <w:numId w:val="76"/>
        </w:numPr>
        <w:suppressAutoHyphens/>
        <w:autoSpaceDN w:val="0"/>
        <w:ind w:left="284" w:hanging="284"/>
        <w:jc w:val="both"/>
        <w:textAlignment w:val="baseline"/>
        <w:rPr>
          <w:sz w:val="22"/>
          <w:szCs w:val="22"/>
        </w:rPr>
      </w:pPr>
      <w:r w:rsidRPr="001975E3">
        <w:rPr>
          <w:sz w:val="22"/>
          <w:szCs w:val="22"/>
        </w:rPr>
        <w:t xml:space="preserve">Podstawą rozpoczęcia jednostkowej usługi będzie zlecenie przekazane Wykonawcy drogą elektroniczną zgodnie ze wskazaniem w niniejszej Umowie. Przekazanie zlecenia w sposób określony </w:t>
      </w:r>
      <w:r w:rsidRPr="001975E3">
        <w:rPr>
          <w:sz w:val="22"/>
          <w:szCs w:val="22"/>
        </w:rPr>
        <w:br/>
        <w:t>w Umowie uz</w:t>
      </w:r>
      <w:r w:rsidRPr="00136CEE">
        <w:rPr>
          <w:sz w:val="22"/>
          <w:szCs w:val="22"/>
        </w:rPr>
        <w:t>naje się za skuteczne jego dostarczenie. O zmianach teleadresowych Wykonawca ma obowiązek poinformować Jednostkę Organizacyjną prowadzącą niniejsze postępowanie oraz Biuro Zarządzania Majątkiem Produkcyjnym.</w:t>
      </w:r>
    </w:p>
    <w:p w14:paraId="7C735B3E" w14:textId="32839520" w:rsidR="00573096" w:rsidRPr="005D7081" w:rsidRDefault="00573096" w:rsidP="007B1486">
      <w:pPr>
        <w:numPr>
          <w:ilvl w:val="0"/>
          <w:numId w:val="76"/>
        </w:numPr>
        <w:suppressAutoHyphens/>
        <w:ind w:left="284" w:hanging="284"/>
        <w:jc w:val="both"/>
        <w:rPr>
          <w:bCs/>
          <w:sz w:val="22"/>
          <w:szCs w:val="22"/>
        </w:rPr>
      </w:pPr>
      <w:r w:rsidRPr="005D7081">
        <w:rPr>
          <w:bCs/>
          <w:sz w:val="22"/>
          <w:szCs w:val="22"/>
        </w:rPr>
        <w:t xml:space="preserve">O planowanym zakończeniu remontu </w:t>
      </w:r>
      <w:r w:rsidRPr="001975E3">
        <w:rPr>
          <w:bCs/>
          <w:sz w:val="22"/>
          <w:szCs w:val="22"/>
        </w:rPr>
        <w:t>urządzenia p</w:t>
      </w:r>
      <w:r w:rsidRPr="005D7081">
        <w:rPr>
          <w:bCs/>
          <w:sz w:val="22"/>
          <w:szCs w:val="22"/>
        </w:rPr>
        <w:t>o wykonanym remoncie Wykonawca niezwłocznie, tj. z co najmniej z 3 dniowym wyprzedzeniem poinformuje Zamawiającego drogą elektroniczną na adres podany w zleceniu.</w:t>
      </w:r>
    </w:p>
    <w:p w14:paraId="70806410" w14:textId="77777777" w:rsidR="00573096" w:rsidRPr="005D7081" w:rsidRDefault="00573096" w:rsidP="007B1486">
      <w:pPr>
        <w:pStyle w:val="Akapitzlist"/>
        <w:numPr>
          <w:ilvl w:val="0"/>
          <w:numId w:val="76"/>
        </w:numPr>
        <w:suppressAutoHyphens/>
        <w:ind w:left="284" w:hanging="284"/>
        <w:jc w:val="both"/>
        <w:rPr>
          <w:bCs/>
          <w:sz w:val="22"/>
          <w:szCs w:val="22"/>
        </w:rPr>
      </w:pPr>
      <w:r w:rsidRPr="005D7081">
        <w:rPr>
          <w:bCs/>
          <w:sz w:val="22"/>
          <w:szCs w:val="22"/>
        </w:rPr>
        <w:t>Miejsce i planowany termin dostawy maszyny/urządzenia/podzespołu po wykonanym remoncie (również w ramach naprawy gwarancyjnej) wykonawca każdorazowo uzgodni z przedstawicielem Działu odpowiedzialnego za Gospodarkę Produkcji, Remontów, Serwisów i Dzierżaw w Oddziale z co najmniej 1-dniowym wyprzedzeniem (ze względów organizacyjnych zaleca się 3-dniowe</w:t>
      </w:r>
      <w:r>
        <w:rPr>
          <w:bCs/>
          <w:sz w:val="22"/>
          <w:szCs w:val="22"/>
        </w:rPr>
        <w:t xml:space="preserve"> </w:t>
      </w:r>
      <w:r w:rsidRPr="005D7081">
        <w:rPr>
          <w:bCs/>
          <w:sz w:val="22"/>
          <w:szCs w:val="22"/>
        </w:rPr>
        <w:t>wyprzedzenie). Dopuszcza się możliwość zmiany miejsca dostawy tj. do innego Oddziału/Ruchu/Centrum Rezerw Wspólnych niż Oddział, który przekazał urządzenie do remontu.</w:t>
      </w:r>
    </w:p>
    <w:p w14:paraId="088BB479" w14:textId="77777777" w:rsidR="00573096" w:rsidRPr="000A4763" w:rsidRDefault="00573096" w:rsidP="007B1486">
      <w:pPr>
        <w:numPr>
          <w:ilvl w:val="0"/>
          <w:numId w:val="76"/>
        </w:numPr>
        <w:suppressAutoHyphens/>
        <w:ind w:left="284" w:hanging="284"/>
        <w:jc w:val="both"/>
        <w:rPr>
          <w:sz w:val="22"/>
          <w:szCs w:val="22"/>
        </w:rPr>
      </w:pPr>
      <w:r w:rsidRPr="005D7081">
        <w:rPr>
          <w:bCs/>
          <w:sz w:val="22"/>
          <w:szCs w:val="22"/>
        </w:rPr>
        <w:t xml:space="preserve">Wykonawca zobowiązany jest powiadomić Zamawiającego o każdej zmianie planowanego terminu </w:t>
      </w:r>
      <w:r w:rsidRPr="000A4763">
        <w:rPr>
          <w:sz w:val="22"/>
          <w:szCs w:val="22"/>
        </w:rPr>
        <w:t xml:space="preserve">zakończenia remontu (co najmniej w dniu poprzedzającym termin planowanego zakończenia remontu) </w:t>
      </w:r>
    </w:p>
    <w:p w14:paraId="729746C4" w14:textId="77777777" w:rsidR="00573096" w:rsidRPr="000A4763" w:rsidRDefault="00573096" w:rsidP="007B1486">
      <w:pPr>
        <w:numPr>
          <w:ilvl w:val="0"/>
          <w:numId w:val="76"/>
        </w:numPr>
        <w:suppressAutoHyphens/>
        <w:ind w:left="284" w:hanging="284"/>
        <w:jc w:val="both"/>
        <w:rPr>
          <w:sz w:val="22"/>
          <w:szCs w:val="22"/>
        </w:rPr>
      </w:pPr>
      <w:r w:rsidRPr="007F2493">
        <w:rPr>
          <w:sz w:val="22"/>
          <w:szCs w:val="22"/>
        </w:rPr>
        <w:t xml:space="preserve">Wywóz maszyn, urządzeń i ich podzespołów do i z remontu (w tym remontu gwarancyjnego) odbywa się co do zasady transportem samochodowym w dni robocze od poniedziałku do piątku w godzinach </w:t>
      </w:r>
      <w:r w:rsidRPr="007F2493">
        <w:rPr>
          <w:sz w:val="22"/>
          <w:szCs w:val="22"/>
        </w:rPr>
        <w:br/>
      </w:r>
      <w:r w:rsidRPr="000A4763">
        <w:rPr>
          <w:sz w:val="22"/>
          <w:szCs w:val="22"/>
        </w:rPr>
        <w:t>od 7</w:t>
      </w:r>
      <w:r w:rsidRPr="000A4763">
        <w:rPr>
          <w:sz w:val="22"/>
          <w:szCs w:val="22"/>
          <w:vertAlign w:val="superscript"/>
        </w:rPr>
        <w:t>00</w:t>
      </w:r>
      <w:r w:rsidRPr="000A4763">
        <w:rPr>
          <w:sz w:val="22"/>
          <w:szCs w:val="22"/>
        </w:rPr>
        <w:t xml:space="preserve"> do 13</w:t>
      </w:r>
      <w:r w:rsidRPr="000A4763">
        <w:rPr>
          <w:sz w:val="22"/>
          <w:szCs w:val="22"/>
          <w:vertAlign w:val="superscript"/>
        </w:rPr>
        <w:t>00</w:t>
      </w:r>
    </w:p>
    <w:p w14:paraId="3082D1FA" w14:textId="77777777" w:rsidR="00573096" w:rsidRPr="007F2493" w:rsidRDefault="00573096" w:rsidP="007B1486">
      <w:pPr>
        <w:numPr>
          <w:ilvl w:val="0"/>
          <w:numId w:val="76"/>
        </w:numPr>
        <w:suppressAutoHyphens/>
        <w:ind w:left="284" w:hanging="284"/>
        <w:jc w:val="both"/>
        <w:rPr>
          <w:sz w:val="22"/>
          <w:szCs w:val="22"/>
        </w:rPr>
      </w:pPr>
      <w:r w:rsidRPr="000A4763">
        <w:rPr>
          <w:sz w:val="22"/>
          <w:szCs w:val="22"/>
        </w:rPr>
        <w:t>Miejsca i terminy odbioru urządzenia / maszyny / podzespołu do remontu / remontu gwarancyjnego będą</w:t>
      </w:r>
      <w:r w:rsidRPr="007F2493">
        <w:rPr>
          <w:sz w:val="22"/>
          <w:szCs w:val="22"/>
        </w:rPr>
        <w:t xml:space="preserve"> każdorazowo wskazane Wykonawcy przez  przedstawiciela Zespołu odpowiedzialnego za Gospodarkę Środkami Produkcji, Remonty, Serwisy i Dzierżawy w Oddziale.</w:t>
      </w:r>
    </w:p>
    <w:p w14:paraId="25BE3891" w14:textId="77777777" w:rsidR="00573096" w:rsidRPr="001E6414" w:rsidRDefault="00573096" w:rsidP="007B1486">
      <w:pPr>
        <w:numPr>
          <w:ilvl w:val="0"/>
          <w:numId w:val="76"/>
        </w:numPr>
        <w:suppressAutoHyphens/>
        <w:ind w:left="284" w:hanging="284"/>
        <w:jc w:val="both"/>
        <w:rPr>
          <w:sz w:val="22"/>
          <w:szCs w:val="22"/>
        </w:rPr>
      </w:pPr>
      <w:r w:rsidRPr="001E6414">
        <w:rPr>
          <w:sz w:val="22"/>
          <w:szCs w:val="22"/>
        </w:rPr>
        <w:t>Wykonawca ponosi koszty wynikające z nieuzasadnionego przybycia Zamawiającego i/lub jego przedstawiciela w celu udziału w odbiorze przedmiotu remontu.</w:t>
      </w:r>
    </w:p>
    <w:p w14:paraId="0D8CD6DD" w14:textId="77777777" w:rsidR="00573096" w:rsidRPr="00DD3FF4" w:rsidRDefault="00573096" w:rsidP="007B1486">
      <w:pPr>
        <w:numPr>
          <w:ilvl w:val="0"/>
          <w:numId w:val="76"/>
        </w:numPr>
        <w:suppressAutoHyphens/>
        <w:ind w:left="284" w:hanging="284"/>
        <w:jc w:val="both"/>
        <w:rPr>
          <w:sz w:val="22"/>
          <w:szCs w:val="22"/>
        </w:rPr>
      </w:pPr>
      <w:r w:rsidRPr="00DD3FF4">
        <w:rPr>
          <w:sz w:val="22"/>
          <w:szCs w:val="22"/>
        </w:rPr>
        <w:t>W dniu zakończenia remontu Wykonawca musi posiadać wymagane przez Zamawiającego sprawozdanie z przeprowadzonych prób i badań.</w:t>
      </w:r>
    </w:p>
    <w:p w14:paraId="6F1B9AFF" w14:textId="77777777" w:rsidR="00573096" w:rsidRPr="00DD3FF4" w:rsidRDefault="00573096" w:rsidP="007B1486">
      <w:pPr>
        <w:numPr>
          <w:ilvl w:val="0"/>
          <w:numId w:val="76"/>
        </w:numPr>
        <w:suppressAutoHyphens/>
        <w:ind w:left="284" w:hanging="284"/>
        <w:jc w:val="both"/>
        <w:rPr>
          <w:sz w:val="22"/>
          <w:szCs w:val="22"/>
        </w:rPr>
      </w:pPr>
      <w:r w:rsidRPr="00DD3FF4">
        <w:rPr>
          <w:sz w:val="22"/>
          <w:szCs w:val="22"/>
        </w:rPr>
        <w:lastRenderedPageBreak/>
        <w:t xml:space="preserve">Po dokonanym remoncie Wykonawca umożliwi przedstawicielowi Zamawiającego - Ekspertowi przeprowadzenie odbioru technicznego, w tym prób stanowiskowych na terenie swojego zakładu lub </w:t>
      </w:r>
      <w:r w:rsidRPr="00DD3FF4">
        <w:rPr>
          <w:sz w:val="22"/>
          <w:szCs w:val="22"/>
        </w:rPr>
        <w:br/>
        <w:t>w innym miejscu, które wskaże w zgłoszeniu zakończenia remontu.</w:t>
      </w:r>
    </w:p>
    <w:p w14:paraId="11162A1E" w14:textId="77777777" w:rsidR="00573096" w:rsidRPr="00DD3FF4" w:rsidRDefault="00573096" w:rsidP="007B1486">
      <w:pPr>
        <w:numPr>
          <w:ilvl w:val="0"/>
          <w:numId w:val="76"/>
        </w:numPr>
        <w:suppressAutoHyphens/>
        <w:ind w:left="284" w:hanging="284"/>
        <w:jc w:val="both"/>
        <w:rPr>
          <w:sz w:val="22"/>
          <w:szCs w:val="22"/>
        </w:rPr>
      </w:pPr>
      <w:r w:rsidRPr="00DD3FF4">
        <w:rPr>
          <w:sz w:val="22"/>
          <w:szCs w:val="22"/>
        </w:rPr>
        <w:t>Zamawiający zastrzega sobie możliwość weryfikacji wyników zawartych w sprawozdaniach poprzez próby i badania sprawdzające na stanowisku prób wskazanym przez Zamawiającego.</w:t>
      </w:r>
    </w:p>
    <w:p w14:paraId="1A5A6F95" w14:textId="77777777" w:rsidR="00573096" w:rsidRPr="00DD3FF4" w:rsidRDefault="00573096" w:rsidP="007B1486">
      <w:pPr>
        <w:numPr>
          <w:ilvl w:val="0"/>
          <w:numId w:val="76"/>
        </w:numPr>
        <w:suppressAutoHyphens/>
        <w:ind w:left="284" w:hanging="284"/>
        <w:jc w:val="both"/>
        <w:rPr>
          <w:sz w:val="22"/>
          <w:szCs w:val="22"/>
        </w:rPr>
      </w:pPr>
      <w:r w:rsidRPr="00DD3FF4">
        <w:rPr>
          <w:sz w:val="22"/>
          <w:szCs w:val="22"/>
        </w:rPr>
        <w:t>Próby i badania sprawdzające stanowią nieodzowną czynność remontu wliczoną w jego cenę.</w:t>
      </w:r>
    </w:p>
    <w:p w14:paraId="1A7760D4" w14:textId="77777777" w:rsidR="00573096" w:rsidRPr="005C724E" w:rsidRDefault="00573096" w:rsidP="007B1486">
      <w:pPr>
        <w:pStyle w:val="Akapitzlist"/>
        <w:numPr>
          <w:ilvl w:val="0"/>
          <w:numId w:val="76"/>
        </w:numPr>
        <w:ind w:left="284" w:hanging="284"/>
        <w:jc w:val="both"/>
        <w:rPr>
          <w:sz w:val="22"/>
          <w:szCs w:val="22"/>
        </w:rPr>
      </w:pPr>
      <w:r w:rsidRPr="005C724E">
        <w:rPr>
          <w:sz w:val="22"/>
          <w:szCs w:val="22"/>
        </w:rPr>
        <w:t xml:space="preserve">Wykonawca zobowiązany jest do zwrotu części zamiennych i podzespołów podlegających wymianie </w:t>
      </w:r>
      <w:r w:rsidRPr="005C724E">
        <w:rPr>
          <w:sz w:val="22"/>
          <w:szCs w:val="22"/>
        </w:rPr>
        <w:br/>
        <w:t xml:space="preserve">(zgodnie z wytycznymi zawartymi w </w:t>
      </w:r>
      <w:r>
        <w:rPr>
          <w:sz w:val="22"/>
          <w:szCs w:val="22"/>
        </w:rPr>
        <w:t>Z</w:t>
      </w:r>
      <w:r w:rsidRPr="005C724E">
        <w:rPr>
          <w:sz w:val="22"/>
          <w:szCs w:val="22"/>
        </w:rPr>
        <w:t xml:space="preserve">ałączniku nr 1 do </w:t>
      </w:r>
      <w:r>
        <w:rPr>
          <w:sz w:val="22"/>
          <w:szCs w:val="22"/>
        </w:rPr>
        <w:t>U</w:t>
      </w:r>
      <w:r w:rsidRPr="005C724E">
        <w:rPr>
          <w:sz w:val="22"/>
          <w:szCs w:val="22"/>
        </w:rPr>
        <w:t>mowy). Wykaz części i podzespołów wymienionych oraz wykaz części i podzespołów podlegających zwrotowi w zakresie rzeczowym i ilościowym należy przekazywać wraz z Protokołem zdawczo-odbiorczym po wykonanym remoncie</w:t>
      </w:r>
    </w:p>
    <w:p w14:paraId="70CA533E" w14:textId="77777777" w:rsidR="00573096" w:rsidRDefault="00573096" w:rsidP="007B1486">
      <w:pPr>
        <w:numPr>
          <w:ilvl w:val="0"/>
          <w:numId w:val="76"/>
        </w:numPr>
        <w:suppressAutoHyphens/>
        <w:ind w:left="284" w:hanging="284"/>
        <w:jc w:val="both"/>
        <w:rPr>
          <w:sz w:val="22"/>
          <w:szCs w:val="22"/>
        </w:rPr>
      </w:pPr>
      <w:r w:rsidRPr="001E6414">
        <w:rPr>
          <w:sz w:val="22"/>
          <w:szCs w:val="22"/>
        </w:rPr>
        <w:t xml:space="preserve">Po wykonanym remoncie wraz z przedmiotem zamówienia Wykonawca dostarczy dokumenty </w:t>
      </w:r>
      <w:r>
        <w:rPr>
          <w:sz w:val="22"/>
          <w:szCs w:val="22"/>
        </w:rPr>
        <w:t xml:space="preserve">wymienione w </w:t>
      </w:r>
      <w:r w:rsidRPr="00D50939">
        <w:rPr>
          <w:b/>
          <w:bCs/>
          <w:sz w:val="22"/>
          <w:szCs w:val="22"/>
        </w:rPr>
        <w:t>Załączniku nr 1</w:t>
      </w:r>
      <w:r>
        <w:rPr>
          <w:sz w:val="22"/>
          <w:szCs w:val="22"/>
        </w:rPr>
        <w:t xml:space="preserve"> do niniejszej Umowy.</w:t>
      </w:r>
    </w:p>
    <w:p w14:paraId="1CE87480" w14:textId="77777777" w:rsidR="00573096" w:rsidRPr="001E6414" w:rsidRDefault="00573096" w:rsidP="007B1486">
      <w:pPr>
        <w:numPr>
          <w:ilvl w:val="0"/>
          <w:numId w:val="76"/>
        </w:numPr>
        <w:suppressAutoHyphens/>
        <w:ind w:left="284" w:hanging="284"/>
        <w:jc w:val="both"/>
        <w:rPr>
          <w:sz w:val="22"/>
          <w:szCs w:val="22"/>
        </w:rPr>
      </w:pPr>
      <w:r>
        <w:rPr>
          <w:sz w:val="22"/>
          <w:szCs w:val="22"/>
        </w:rPr>
        <w:t>Za datę wykonania usługi remontowej przyjmuje się datę podpisania przez obie strony Protokołu zdawczo-odbiorczego z odbioru maszyny/urządzenia/podzespołu zgodnego ze wzorem stanowiącym załącznik do niniejszej Umowy.</w:t>
      </w:r>
    </w:p>
    <w:p w14:paraId="6DE65BBC" w14:textId="77777777" w:rsidR="00573096" w:rsidRPr="00D70D31" w:rsidRDefault="00573096" w:rsidP="007B1486">
      <w:pPr>
        <w:numPr>
          <w:ilvl w:val="0"/>
          <w:numId w:val="76"/>
        </w:numPr>
        <w:ind w:left="284" w:hanging="284"/>
        <w:jc w:val="both"/>
        <w:rPr>
          <w:sz w:val="22"/>
          <w:szCs w:val="22"/>
        </w:rPr>
      </w:pPr>
      <w:r w:rsidRPr="000A4763">
        <w:rPr>
          <w:sz w:val="22"/>
          <w:szCs w:val="22"/>
        </w:rPr>
        <w:t xml:space="preserve">W razie konieczności </w:t>
      </w:r>
      <w:r w:rsidRPr="00D70D31">
        <w:rPr>
          <w:sz w:val="22"/>
          <w:szCs w:val="22"/>
        </w:rPr>
        <w:t xml:space="preserve">skorzystania z dokumentacji stanowiącej tajemnicę przedsiębiorstwa Zamawiającego wykonawca będzie zobowiązany do złożenia oświadczenia zgodnego z treścią </w:t>
      </w:r>
      <w:r w:rsidRPr="00D70D31">
        <w:rPr>
          <w:b/>
          <w:bCs/>
          <w:sz w:val="22"/>
          <w:szCs w:val="22"/>
        </w:rPr>
        <w:t>Załącznika nr 12 do SWZ</w:t>
      </w:r>
      <w:r w:rsidRPr="00D70D31">
        <w:rPr>
          <w:sz w:val="22"/>
          <w:szCs w:val="22"/>
        </w:rPr>
        <w:t>.</w:t>
      </w:r>
    </w:p>
    <w:p w14:paraId="395A1E34" w14:textId="77777777" w:rsidR="00573096" w:rsidRPr="00AD7714" w:rsidRDefault="00573096" w:rsidP="007B1486">
      <w:pPr>
        <w:numPr>
          <w:ilvl w:val="0"/>
          <w:numId w:val="6"/>
        </w:numPr>
        <w:spacing w:before="120" w:after="120"/>
        <w:rPr>
          <w:b/>
          <w:sz w:val="22"/>
          <w:szCs w:val="22"/>
        </w:rPr>
      </w:pPr>
      <w:r w:rsidRPr="00407B08">
        <w:rPr>
          <w:b/>
          <w:sz w:val="22"/>
          <w:szCs w:val="22"/>
        </w:rPr>
        <w:t>WYMAGANIA DODATKOWE</w:t>
      </w:r>
      <w:r>
        <w:rPr>
          <w:b/>
          <w:sz w:val="22"/>
          <w:szCs w:val="22"/>
        </w:rPr>
        <w:t>:</w:t>
      </w:r>
    </w:p>
    <w:p w14:paraId="514581BD" w14:textId="77777777" w:rsidR="00573096" w:rsidRPr="003369E5" w:rsidRDefault="00573096" w:rsidP="007B1486">
      <w:pPr>
        <w:numPr>
          <w:ilvl w:val="3"/>
          <w:numId w:val="6"/>
        </w:numPr>
        <w:spacing w:before="60" w:after="60"/>
        <w:ind w:left="425" w:hanging="357"/>
        <w:jc w:val="both"/>
        <w:rPr>
          <w:sz w:val="22"/>
          <w:szCs w:val="22"/>
        </w:rPr>
      </w:pPr>
      <w:r w:rsidRPr="003369E5">
        <w:rPr>
          <w:sz w:val="22"/>
          <w:szCs w:val="22"/>
        </w:rPr>
        <w:t xml:space="preserve">Zamawiający zastrzega sobie możliwość zlecenia oceny urządzenia po remoncie ekspertowi </w:t>
      </w:r>
      <w:r w:rsidRPr="003369E5">
        <w:rPr>
          <w:sz w:val="22"/>
          <w:szCs w:val="22"/>
        </w:rPr>
        <w:br/>
        <w:t xml:space="preserve">z uprawnieniami rzeczoznawcy ds. ruchu zakładu górniczego lub ekspertowi jednostki certyfikującej wyroby w zakresie nie mniejszym niż </w:t>
      </w:r>
      <w:r>
        <w:rPr>
          <w:sz w:val="22"/>
          <w:szCs w:val="22"/>
        </w:rPr>
        <w:t>P</w:t>
      </w:r>
      <w:r w:rsidRPr="003369E5">
        <w:rPr>
          <w:sz w:val="22"/>
          <w:szCs w:val="22"/>
        </w:rPr>
        <w:t>rzedmiot zamówienia.</w:t>
      </w:r>
    </w:p>
    <w:p w14:paraId="728F091F" w14:textId="77777777" w:rsidR="00573096" w:rsidRPr="003369E5" w:rsidRDefault="00573096" w:rsidP="007B1486">
      <w:pPr>
        <w:numPr>
          <w:ilvl w:val="3"/>
          <w:numId w:val="6"/>
        </w:numPr>
        <w:spacing w:before="60" w:after="60"/>
        <w:ind w:left="425" w:hanging="357"/>
        <w:jc w:val="both"/>
        <w:rPr>
          <w:sz w:val="22"/>
          <w:szCs w:val="22"/>
        </w:rPr>
      </w:pPr>
      <w:r w:rsidRPr="003369E5">
        <w:rPr>
          <w:kern w:val="1"/>
          <w:sz w:val="22"/>
          <w:szCs w:val="22"/>
        </w:rPr>
        <w:t>Urządzenia budowy przeciwwybuchowej, po wykonanym remoncie mogą być odebrane po</w:t>
      </w:r>
      <w:r>
        <w:rPr>
          <w:kern w:val="1"/>
          <w:sz w:val="22"/>
          <w:szCs w:val="22"/>
        </w:rPr>
        <w:t xml:space="preserve"> </w:t>
      </w:r>
      <w:r w:rsidRPr="003369E5">
        <w:rPr>
          <w:kern w:val="1"/>
          <w:sz w:val="22"/>
          <w:szCs w:val="22"/>
        </w:rPr>
        <w:t>stwierdzeniu przez Wykonawcę remontu, że odpowiadają dokumentacji techniczno-ruchowej/instrukcji użytkowania oraz poświadczeniu zgodności w karcie ewidencyjnej.</w:t>
      </w:r>
    </w:p>
    <w:p w14:paraId="3A477157" w14:textId="77777777" w:rsidR="003369E5" w:rsidRDefault="003369E5" w:rsidP="003369E5">
      <w:pPr>
        <w:spacing w:before="60" w:after="60"/>
        <w:jc w:val="both"/>
        <w:rPr>
          <w:kern w:val="1"/>
          <w:sz w:val="22"/>
          <w:szCs w:val="22"/>
        </w:rPr>
      </w:pPr>
    </w:p>
    <w:p w14:paraId="1C00E879" w14:textId="77777777" w:rsidR="003369E5" w:rsidRDefault="003369E5" w:rsidP="003369E5">
      <w:pPr>
        <w:spacing w:before="60" w:after="60"/>
        <w:jc w:val="both"/>
        <w:rPr>
          <w:kern w:val="1"/>
          <w:sz w:val="22"/>
          <w:szCs w:val="22"/>
        </w:rPr>
      </w:pPr>
    </w:p>
    <w:p w14:paraId="4DCF64BD" w14:textId="06C275D2" w:rsidR="003369E5" w:rsidRDefault="003369E5">
      <w:pPr>
        <w:rPr>
          <w:kern w:val="1"/>
          <w:sz w:val="22"/>
          <w:szCs w:val="22"/>
        </w:rPr>
      </w:pPr>
      <w:r>
        <w:rPr>
          <w:kern w:val="1"/>
          <w:sz w:val="22"/>
          <w:szCs w:val="22"/>
        </w:rPr>
        <w:br w:type="page"/>
      </w:r>
    </w:p>
    <w:p w14:paraId="6D2EB5FB" w14:textId="77777777" w:rsidR="003369E5" w:rsidRDefault="003369E5" w:rsidP="003369E5">
      <w:pPr>
        <w:spacing w:before="60" w:after="60"/>
        <w:jc w:val="both"/>
        <w:rPr>
          <w:kern w:val="1"/>
          <w:sz w:val="22"/>
          <w:szCs w:val="22"/>
        </w:rPr>
      </w:pPr>
    </w:p>
    <w:p w14:paraId="67C4CEF8" w14:textId="6E96E4C3" w:rsidR="003369E5" w:rsidRPr="002C107E" w:rsidRDefault="003369E5" w:rsidP="003369E5">
      <w:pPr>
        <w:jc w:val="right"/>
        <w:rPr>
          <w:b/>
          <w:sz w:val="22"/>
          <w:szCs w:val="22"/>
        </w:rPr>
      </w:pPr>
      <w:r w:rsidRPr="002C107E">
        <w:rPr>
          <w:b/>
          <w:sz w:val="22"/>
          <w:szCs w:val="22"/>
        </w:rPr>
        <w:t>Załącznik nr 1</w:t>
      </w:r>
      <w:r w:rsidR="00AB676C" w:rsidRPr="002C107E">
        <w:rPr>
          <w:b/>
          <w:sz w:val="22"/>
          <w:szCs w:val="22"/>
        </w:rPr>
        <w:t>a</w:t>
      </w:r>
      <w:r w:rsidRPr="002C107E">
        <w:rPr>
          <w:b/>
          <w:sz w:val="22"/>
          <w:szCs w:val="22"/>
        </w:rPr>
        <w:t xml:space="preserve"> do SWZ. Znakowanie.</w:t>
      </w:r>
    </w:p>
    <w:p w14:paraId="6F8CDA03" w14:textId="77777777" w:rsidR="002C107E" w:rsidRPr="002C107E" w:rsidRDefault="002C107E" w:rsidP="003369E5">
      <w:pPr>
        <w:spacing w:before="120" w:after="120"/>
        <w:ind w:left="720"/>
        <w:jc w:val="center"/>
        <w:rPr>
          <w:b/>
          <w:sz w:val="22"/>
          <w:szCs w:val="22"/>
        </w:rPr>
      </w:pPr>
    </w:p>
    <w:p w14:paraId="777C984B" w14:textId="0D5429B1" w:rsidR="003369E5" w:rsidRPr="00AD7714" w:rsidRDefault="00C83AC5" w:rsidP="003369E5">
      <w:pPr>
        <w:spacing w:before="120" w:after="120"/>
        <w:ind w:left="720"/>
        <w:jc w:val="center"/>
        <w:rPr>
          <w:b/>
          <w:sz w:val="22"/>
          <w:szCs w:val="22"/>
        </w:rPr>
      </w:pPr>
      <w:r w:rsidRPr="002C107E">
        <w:rPr>
          <w:b/>
          <w:sz w:val="22"/>
          <w:szCs w:val="22"/>
        </w:rPr>
        <w:t>ZNAKOWANIE</w:t>
      </w:r>
    </w:p>
    <w:p w14:paraId="7C6C0C7D" w14:textId="77777777" w:rsidR="00C83AC5" w:rsidRDefault="00C83AC5" w:rsidP="00C83AC5">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06979E27" w14:textId="77777777" w:rsidR="003369E5" w:rsidRPr="003A171F" w:rsidRDefault="003369E5" w:rsidP="00C83AC5">
      <w:pPr>
        <w:ind w:left="360"/>
        <w:jc w:val="center"/>
        <w:rPr>
          <w:b/>
          <w:sz w:val="18"/>
          <w:szCs w:val="18"/>
        </w:rPr>
      </w:pPr>
    </w:p>
    <w:p w14:paraId="1164C44F" w14:textId="77777777" w:rsidR="003A171F" w:rsidRPr="003A171F" w:rsidRDefault="003A171F" w:rsidP="00C83AC5">
      <w:pPr>
        <w:jc w:val="both"/>
        <w:rPr>
          <w:i/>
          <w:iCs/>
          <w:color w:val="0070C0"/>
          <w:sz w:val="12"/>
          <w:szCs w:val="12"/>
        </w:rPr>
      </w:pPr>
    </w:p>
    <w:p w14:paraId="3E94BAD2" w14:textId="3F9D264E" w:rsidR="00C83AC5" w:rsidRPr="003A171F" w:rsidRDefault="00C83AC5" w:rsidP="007B1486">
      <w:pPr>
        <w:pStyle w:val="Akapitzlist"/>
        <w:numPr>
          <w:ilvl w:val="3"/>
          <w:numId w:val="64"/>
        </w:numPr>
        <w:ind w:left="284" w:hanging="284"/>
        <w:contextualSpacing/>
        <w:jc w:val="both"/>
        <w:rPr>
          <w:sz w:val="22"/>
          <w:szCs w:val="22"/>
        </w:rPr>
      </w:pPr>
      <w:r w:rsidRPr="003A171F">
        <w:rPr>
          <w:sz w:val="22"/>
          <w:szCs w:val="22"/>
        </w:rPr>
        <w:t xml:space="preserve">Podzespoły </w:t>
      </w:r>
      <w:r w:rsidR="00636F61" w:rsidRPr="003A171F">
        <w:rPr>
          <w:sz w:val="22"/>
          <w:szCs w:val="22"/>
        </w:rPr>
        <w:t xml:space="preserve">przedmiotu zamówienia </w:t>
      </w:r>
      <w:r w:rsidR="00636F61" w:rsidRPr="00636F61">
        <w:rPr>
          <w:sz w:val="22"/>
          <w:szCs w:val="22"/>
        </w:rPr>
        <w:t>muszą być o</w:t>
      </w:r>
      <w:r w:rsidR="00636F61" w:rsidRPr="003A171F">
        <w:rPr>
          <w:sz w:val="22"/>
          <w:szCs w:val="22"/>
        </w:rPr>
        <w:t>znakowane transponderami pasywnymi w obudowie, pracującymi w paśmie o częstotliwości 13,56 MHz</w:t>
      </w:r>
      <w:r w:rsidRPr="003A171F">
        <w:rPr>
          <w:sz w:val="22"/>
          <w:szCs w:val="22"/>
        </w:rPr>
        <w:t>.</w:t>
      </w:r>
    </w:p>
    <w:p w14:paraId="6ACFE0AE" w14:textId="77777777" w:rsidR="00C83AC5" w:rsidRPr="003A171F" w:rsidRDefault="00C83AC5" w:rsidP="007B1486">
      <w:pPr>
        <w:pStyle w:val="Akapitzlist"/>
        <w:numPr>
          <w:ilvl w:val="3"/>
          <w:numId w:val="64"/>
        </w:numPr>
        <w:ind w:left="284" w:hanging="284"/>
        <w:contextualSpacing/>
        <w:jc w:val="both"/>
        <w:rPr>
          <w:sz w:val="22"/>
          <w:szCs w:val="22"/>
        </w:rPr>
      </w:pPr>
      <w:r w:rsidRPr="003A171F">
        <w:rPr>
          <w:sz w:val="22"/>
          <w:szCs w:val="22"/>
        </w:rPr>
        <w:t>Zamawiający wymaga, aby transpondery były fabrycznie nowe, wolne od wad technicznych</w:t>
      </w:r>
      <w:r w:rsidRPr="003A171F">
        <w:rPr>
          <w:sz w:val="22"/>
          <w:szCs w:val="22"/>
        </w:rPr>
        <w:br/>
        <w:t xml:space="preserve"> i prawnych, dopuszczone do obrotu, dobrej jakości.</w:t>
      </w:r>
    </w:p>
    <w:p w14:paraId="43EB5D9C" w14:textId="77777777" w:rsidR="00C83AC5" w:rsidRPr="003A171F" w:rsidRDefault="00C83AC5" w:rsidP="007B1486">
      <w:pPr>
        <w:pStyle w:val="Akapitzlist"/>
        <w:numPr>
          <w:ilvl w:val="3"/>
          <w:numId w:val="64"/>
        </w:numPr>
        <w:ind w:left="284" w:hanging="284"/>
        <w:contextualSpacing/>
        <w:jc w:val="both"/>
        <w:rPr>
          <w:sz w:val="22"/>
          <w:szCs w:val="22"/>
        </w:rPr>
      </w:pPr>
      <w:r w:rsidRPr="003A171F">
        <w:rPr>
          <w:sz w:val="22"/>
          <w:szCs w:val="22"/>
        </w:rPr>
        <w:t>Zamawiający nie dopuszcza znakowania transponderami poddanych procesowi odnowienia (ang. </w:t>
      </w:r>
      <w:proofErr w:type="spellStart"/>
      <w:r w:rsidRPr="003A171F">
        <w:rPr>
          <w:sz w:val="22"/>
          <w:szCs w:val="22"/>
        </w:rPr>
        <w:t>refurbished</w:t>
      </w:r>
      <w:proofErr w:type="spellEnd"/>
      <w:r w:rsidRPr="003A171F">
        <w:rPr>
          <w:sz w:val="22"/>
          <w:szCs w:val="22"/>
        </w:rPr>
        <w:t>).</w:t>
      </w:r>
    </w:p>
    <w:p w14:paraId="51F30EEB" w14:textId="6C6BCC2C" w:rsidR="00C83AC5" w:rsidRPr="003A171F" w:rsidRDefault="00C83AC5" w:rsidP="007B1486">
      <w:pPr>
        <w:pStyle w:val="Akapitzlist"/>
        <w:numPr>
          <w:ilvl w:val="3"/>
          <w:numId w:val="64"/>
        </w:numPr>
        <w:ind w:left="284" w:hanging="284"/>
        <w:contextualSpacing/>
        <w:jc w:val="both"/>
        <w:rPr>
          <w:sz w:val="22"/>
          <w:szCs w:val="22"/>
        </w:rPr>
      </w:pPr>
      <w:r w:rsidRPr="003A171F">
        <w:rPr>
          <w:sz w:val="22"/>
          <w:szCs w:val="22"/>
        </w:rPr>
        <w:t>Zamawiający dopuszcza możliwość oznaczenia przedmiotu dostawy transponderami równoważnymi w postaci zamienników o parametrach nie gorszych od określonych.</w:t>
      </w:r>
      <w:r w:rsidR="003A171F">
        <w:rPr>
          <w:sz w:val="22"/>
          <w:szCs w:val="22"/>
        </w:rPr>
        <w:t xml:space="preserve"> </w:t>
      </w:r>
      <w:r w:rsidRPr="003A171F">
        <w:rPr>
          <w:rFonts w:eastAsia="Calibri"/>
          <w:sz w:val="22"/>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49021AA" w14:textId="77777777" w:rsidR="00C83AC5" w:rsidRPr="003A171F" w:rsidRDefault="00C83AC5" w:rsidP="007B1486">
      <w:pPr>
        <w:pStyle w:val="Akapitzlist"/>
        <w:numPr>
          <w:ilvl w:val="3"/>
          <w:numId w:val="64"/>
        </w:numPr>
        <w:ind w:left="284" w:hanging="284"/>
        <w:contextualSpacing/>
        <w:jc w:val="both"/>
        <w:rPr>
          <w:sz w:val="22"/>
          <w:szCs w:val="22"/>
        </w:rPr>
      </w:pPr>
      <w:r w:rsidRPr="003A171F">
        <w:rPr>
          <w:sz w:val="22"/>
          <w:szCs w:val="22"/>
        </w:rPr>
        <w:t>Zamawiający uzgodni po podpisaniu umowy z Wykonawcą miejsca w których należy przymocować transpondery na podzespołach składających się na przedmiot dostawy.</w:t>
      </w:r>
    </w:p>
    <w:p w14:paraId="58685DDC" w14:textId="77777777" w:rsidR="00C83AC5" w:rsidRPr="003A171F" w:rsidRDefault="00C83AC5" w:rsidP="007B1486">
      <w:pPr>
        <w:pStyle w:val="Akapitzlist"/>
        <w:numPr>
          <w:ilvl w:val="3"/>
          <w:numId w:val="64"/>
        </w:numPr>
        <w:ind w:left="284" w:hanging="284"/>
        <w:contextualSpacing/>
        <w:jc w:val="both"/>
        <w:rPr>
          <w:sz w:val="22"/>
          <w:szCs w:val="22"/>
        </w:rPr>
      </w:pPr>
      <w:r w:rsidRPr="003A171F">
        <w:rPr>
          <w:sz w:val="22"/>
          <w:szCs w:val="22"/>
        </w:rPr>
        <w:t xml:space="preserve">Wymagania techniczne elementów znakujących - transponderów pasywnych w obudowie </w:t>
      </w:r>
      <w:r w:rsidRPr="003A171F">
        <w:rPr>
          <w:sz w:val="22"/>
          <w:szCs w:val="22"/>
        </w:rPr>
        <w:br/>
        <w:t>do montażu w warunkach dołowych:</w:t>
      </w:r>
    </w:p>
    <w:p w14:paraId="36E5985D" w14:textId="77777777"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budowa przeciwwybuchowa,</w:t>
      </w:r>
    </w:p>
    <w:p w14:paraId="211300A7" w14:textId="77777777"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grupa, kategoria I M1,</w:t>
      </w:r>
    </w:p>
    <w:p w14:paraId="710CCA7A" w14:textId="77777777"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 xml:space="preserve">częstotliwość pracy 13,56 MHz, </w:t>
      </w:r>
    </w:p>
    <w:p w14:paraId="12C092EC" w14:textId="77777777"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numer identyfikacyjny powinien być zapisany w ogólnie przyjętym standardzie (</w:t>
      </w:r>
      <w:proofErr w:type="spellStart"/>
      <w:r w:rsidRPr="003A171F">
        <w:rPr>
          <w:sz w:val="22"/>
          <w:szCs w:val="22"/>
        </w:rPr>
        <w:t>Mifare</w:t>
      </w:r>
      <w:proofErr w:type="spellEnd"/>
      <w:r w:rsidRPr="003A171F">
        <w:rPr>
          <w:sz w:val="22"/>
          <w:szCs w:val="22"/>
        </w:rPr>
        <w:t xml:space="preserve">, ISO 14443 </w:t>
      </w:r>
      <w:proofErr w:type="spellStart"/>
      <w:r w:rsidRPr="003A171F">
        <w:rPr>
          <w:sz w:val="22"/>
          <w:szCs w:val="22"/>
        </w:rPr>
        <w:t>type</w:t>
      </w:r>
      <w:proofErr w:type="spellEnd"/>
      <w:r w:rsidRPr="003A171F">
        <w:rPr>
          <w:sz w:val="22"/>
          <w:szCs w:val="22"/>
        </w:rPr>
        <w:t xml:space="preserve"> A/B, ISO 15693, I-CODE) tj. odczytywanym przez terminal mobilny dostosowany do wymaganej częstotliwości,</w:t>
      </w:r>
    </w:p>
    <w:p w14:paraId="00D13118" w14:textId="77777777"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temperatura robocza pracy od -10°C do +40 °C,</w:t>
      </w:r>
    </w:p>
    <w:p w14:paraId="74551286" w14:textId="77777777"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zawarte w trwałej obudowie (np. zalewie z tworzywa) umożliwiającej bezpośredni montaż na środkach trwałych przy pomocy kleju,</w:t>
      </w:r>
    </w:p>
    <w:p w14:paraId="7EB49058" w14:textId="7E84AF76" w:rsidR="00C83AC5" w:rsidRPr="003A171F" w:rsidRDefault="00C83AC5" w:rsidP="007B1486">
      <w:pPr>
        <w:pStyle w:val="Akapitzlist"/>
        <w:numPr>
          <w:ilvl w:val="0"/>
          <w:numId w:val="65"/>
        </w:numPr>
        <w:ind w:left="714" w:hanging="357"/>
        <w:contextualSpacing/>
        <w:jc w:val="both"/>
        <w:rPr>
          <w:sz w:val="22"/>
          <w:szCs w:val="22"/>
        </w:rPr>
      </w:pPr>
      <w:r w:rsidRPr="003A171F">
        <w:rPr>
          <w:sz w:val="22"/>
          <w:szCs w:val="22"/>
        </w:rPr>
        <w:t>wymiary umożliwiające trwały montaż poprzez klejenie na podzespołach przedmiotu dostawy, zgodnie z rysunkami stanowiącymi wzory.</w:t>
      </w:r>
    </w:p>
    <w:p w14:paraId="70127A79" w14:textId="77777777" w:rsidR="00C83AC5" w:rsidRPr="003A171F" w:rsidRDefault="00C83AC5" w:rsidP="00C83AC5">
      <w:pPr>
        <w:contextualSpacing/>
        <w:jc w:val="both"/>
        <w:rPr>
          <w:sz w:val="18"/>
          <w:szCs w:val="18"/>
        </w:rPr>
      </w:pPr>
    </w:p>
    <w:p w14:paraId="0FF17390" w14:textId="77777777" w:rsidR="00C83AC5" w:rsidRPr="00842E3C" w:rsidRDefault="00C83AC5" w:rsidP="00C83AC5">
      <w:pPr>
        <w:jc w:val="center"/>
        <w:rPr>
          <w:b/>
        </w:rPr>
      </w:pPr>
      <w:r w:rsidRPr="00842E3C">
        <w:rPr>
          <w:b/>
        </w:rPr>
        <w:t>WYMIARY KONTRUKCJI UMOŻLIWIAJĄCE MONTAŻ</w:t>
      </w:r>
    </w:p>
    <w:p w14:paraId="3CEB1BAD" w14:textId="77777777" w:rsidR="00C83AC5" w:rsidRPr="00842E3C" w:rsidRDefault="00C83AC5" w:rsidP="00C83AC5">
      <w:pPr>
        <w:pStyle w:val="bullet"/>
        <w:tabs>
          <w:tab w:val="center" w:pos="4896"/>
          <w:tab w:val="right" w:pos="9432"/>
        </w:tabs>
        <w:spacing w:before="120" w:after="0"/>
        <w:jc w:val="center"/>
        <w:rPr>
          <w:b/>
          <w:sz w:val="20"/>
        </w:rPr>
      </w:pPr>
      <w:r w:rsidRPr="00842E3C">
        <w:rPr>
          <w:b/>
          <w:sz w:val="20"/>
        </w:rPr>
        <w:t>- Transpondery pasywne w obudowie do montażu w warunkach dołowych</w:t>
      </w:r>
    </w:p>
    <w:p w14:paraId="229196D0" w14:textId="77777777" w:rsidR="00C83AC5" w:rsidRPr="003A171F" w:rsidRDefault="00C83AC5" w:rsidP="00C83AC5">
      <w:pPr>
        <w:tabs>
          <w:tab w:val="right" w:leader="dot" w:pos="10010"/>
        </w:tabs>
        <w:rPr>
          <w:b/>
          <w:sz w:val="12"/>
          <w:szCs w:val="12"/>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C83AC5" w:rsidRPr="00842E3C" w14:paraId="0A16386D" w14:textId="77777777" w:rsidTr="003A171F">
        <w:trPr>
          <w:trHeight w:val="230"/>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465370AB" w14:textId="77777777" w:rsidR="00C83AC5" w:rsidRPr="00842E3C" w:rsidRDefault="00C83AC5" w:rsidP="000C02B1">
            <w:pPr>
              <w:jc w:val="center"/>
              <w:rPr>
                <w:b/>
                <w:bCs/>
                <w:color w:val="000000"/>
              </w:rPr>
            </w:pPr>
            <w:r w:rsidRPr="00842E3C">
              <w:rPr>
                <w:b/>
                <w:bCs/>
                <w:color w:val="000000"/>
              </w:rPr>
              <w:t>Nazwa materiału</w:t>
            </w:r>
          </w:p>
        </w:tc>
      </w:tr>
      <w:tr w:rsidR="00C83AC5" w:rsidRPr="00842E3C" w14:paraId="5DD5F1EB" w14:textId="77777777" w:rsidTr="002C107E">
        <w:trPr>
          <w:trHeight w:val="230"/>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117F5B15" w14:textId="77777777" w:rsidR="00C83AC5" w:rsidRPr="00842E3C" w:rsidRDefault="00C83AC5" w:rsidP="000C02B1">
            <w:pPr>
              <w:jc w:val="center"/>
              <w:rPr>
                <w:b/>
                <w:bCs/>
                <w:color w:val="000000"/>
              </w:rPr>
            </w:pPr>
          </w:p>
        </w:tc>
      </w:tr>
      <w:tr w:rsidR="00C83AC5" w:rsidRPr="00C30B10" w14:paraId="667F415E" w14:textId="77777777" w:rsidTr="000C02B1">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3AEB489" w14:textId="77777777" w:rsidR="00C83AC5" w:rsidRPr="003A171F" w:rsidRDefault="00C83AC5" w:rsidP="000C02B1">
            <w:pPr>
              <w:jc w:val="both"/>
              <w:rPr>
                <w:sz w:val="22"/>
                <w:szCs w:val="22"/>
              </w:rPr>
            </w:pPr>
            <w:r w:rsidRPr="003A171F">
              <w:rPr>
                <w:sz w:val="22"/>
                <w:szCs w:val="22"/>
              </w:rPr>
              <w:t>Transponder pasywny pracujący w paśmie częstotliwości 13,56 MHz w obudowach przeznaczonych do montażu na środkach trwałych w warunkach dołowych w wersjach:</w:t>
            </w:r>
          </w:p>
          <w:p w14:paraId="1050E8C1"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TRID-02/A- klejony</w:t>
            </w:r>
          </w:p>
          <w:p w14:paraId="0AFDE6B2"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TRID-02/B - klejony</w:t>
            </w:r>
          </w:p>
          <w:p w14:paraId="4987DF14"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TRID-02/C - klejony</w:t>
            </w:r>
          </w:p>
          <w:p w14:paraId="7C85E6BE"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TRID-02/D - klejony</w:t>
            </w:r>
          </w:p>
          <w:p w14:paraId="37F1F71E"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TRID-02/E - klejony</w:t>
            </w:r>
          </w:p>
          <w:p w14:paraId="58A2098C"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TRID-02/F - klejony</w:t>
            </w:r>
          </w:p>
          <w:p w14:paraId="5B551CEB"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TRID-02/H - spawany</w:t>
            </w:r>
          </w:p>
          <w:p w14:paraId="6B435423"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TRID-02/K - opaskowy</w:t>
            </w:r>
          </w:p>
          <w:p w14:paraId="10FFAAB8"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TRID-02/L - opaskowy</w:t>
            </w:r>
          </w:p>
          <w:p w14:paraId="3B450CD1"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TRID-02/L1 – opaskowy</w:t>
            </w:r>
          </w:p>
          <w:p w14:paraId="63097BB3" w14:textId="77777777" w:rsidR="00C83AC5" w:rsidRPr="003A171F" w:rsidRDefault="00C83AC5" w:rsidP="007B1486">
            <w:pPr>
              <w:pStyle w:val="Akapitzlist"/>
              <w:numPr>
                <w:ilvl w:val="0"/>
                <w:numId w:val="66"/>
              </w:numPr>
              <w:ind w:left="497" w:hanging="284"/>
              <w:contextualSpacing/>
              <w:jc w:val="both"/>
              <w:rPr>
                <w:sz w:val="22"/>
                <w:szCs w:val="22"/>
              </w:rPr>
            </w:pPr>
            <w:r w:rsidRPr="003A171F">
              <w:rPr>
                <w:sz w:val="22"/>
                <w:szCs w:val="22"/>
              </w:rPr>
              <w:t>TRID-02/L2 - opaskowy</w:t>
            </w:r>
          </w:p>
          <w:p w14:paraId="7DDB70B1" w14:textId="77777777" w:rsidR="00C83AC5" w:rsidRPr="00842E3C" w:rsidRDefault="00C83AC5" w:rsidP="007B1486">
            <w:pPr>
              <w:pStyle w:val="Akapitzlist"/>
              <w:numPr>
                <w:ilvl w:val="0"/>
                <w:numId w:val="66"/>
              </w:numPr>
              <w:ind w:left="497" w:hanging="284"/>
              <w:contextualSpacing/>
              <w:jc w:val="both"/>
              <w:rPr>
                <w:sz w:val="20"/>
                <w:szCs w:val="20"/>
              </w:rPr>
            </w:pPr>
            <w:r w:rsidRPr="003A171F">
              <w:rPr>
                <w:sz w:val="22"/>
                <w:szCs w:val="22"/>
              </w:rPr>
              <w:t>TRID-02/M - klejony</w:t>
            </w:r>
          </w:p>
        </w:tc>
      </w:tr>
    </w:tbl>
    <w:p w14:paraId="3AFB91C9" w14:textId="77777777" w:rsidR="00C83AC5" w:rsidRPr="003A171F" w:rsidRDefault="00C83AC5" w:rsidP="00C83AC5">
      <w:pPr>
        <w:rPr>
          <w:b/>
          <w:bCs/>
        </w:rPr>
      </w:pPr>
      <w:r w:rsidRPr="00842E3C">
        <w:rPr>
          <w:b/>
        </w:rPr>
        <w:br w:type="page"/>
      </w:r>
      <w:bookmarkStart w:id="65" w:name="_Hlk41388241"/>
      <w:r w:rsidRPr="003A171F">
        <w:rPr>
          <w:b/>
          <w:bCs/>
        </w:rPr>
        <w:lastRenderedPageBreak/>
        <w:t>Wzór A</w:t>
      </w:r>
    </w:p>
    <w:p w14:paraId="60148F4E" w14:textId="77777777" w:rsidR="00C83AC5" w:rsidRPr="003A171F" w:rsidRDefault="00C83AC5" w:rsidP="00C83AC5">
      <w:pPr>
        <w:rPr>
          <w:b/>
          <w:bCs/>
        </w:rPr>
      </w:pPr>
      <w:r w:rsidRPr="003A171F">
        <w:rPr>
          <w:b/>
          <w:bCs/>
        </w:rPr>
        <w:t>(TRID-02/A)</w:t>
      </w:r>
    </w:p>
    <w:p w14:paraId="0FCA8186" w14:textId="77777777" w:rsidR="00C83AC5" w:rsidRPr="008C7AB7" w:rsidRDefault="00C83AC5" w:rsidP="00C83AC5">
      <w:pPr>
        <w:jc w:val="center"/>
        <w:rPr>
          <w:rFonts w:ascii="Arial" w:hAnsi="Arial" w:cs="Arial"/>
          <w:b/>
          <w:bCs/>
        </w:rPr>
      </w:pPr>
      <w:bookmarkStart w:id="66" w:name="_Hlk41388193"/>
      <w:r w:rsidRPr="008C7AB7">
        <w:rPr>
          <w:b/>
          <w:noProof/>
        </w:rPr>
        <w:drawing>
          <wp:inline distT="0" distB="0" distL="0" distR="0" wp14:anchorId="1D77066A" wp14:editId="7A3DE4E0">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66"/>
    </w:p>
    <w:bookmarkEnd w:id="65"/>
    <w:p w14:paraId="66D7B184" w14:textId="77777777" w:rsidR="00C83AC5" w:rsidRPr="003A171F" w:rsidRDefault="00C83AC5" w:rsidP="00C83AC5">
      <w:pPr>
        <w:tabs>
          <w:tab w:val="left" w:pos="142"/>
          <w:tab w:val="left" w:pos="180"/>
        </w:tabs>
        <w:rPr>
          <w:b/>
          <w:sz w:val="22"/>
          <w:szCs w:val="22"/>
        </w:rPr>
      </w:pPr>
    </w:p>
    <w:p w14:paraId="7BC20BDC" w14:textId="77777777" w:rsidR="00C83AC5" w:rsidRPr="003A171F" w:rsidRDefault="00C83AC5" w:rsidP="00C83AC5">
      <w:pPr>
        <w:rPr>
          <w:b/>
          <w:bCs/>
        </w:rPr>
      </w:pPr>
      <w:r w:rsidRPr="003A171F">
        <w:rPr>
          <w:b/>
          <w:bCs/>
        </w:rPr>
        <w:t>Wzór B</w:t>
      </w:r>
    </w:p>
    <w:p w14:paraId="5E4E013D" w14:textId="77777777" w:rsidR="00C83AC5" w:rsidRPr="003A171F" w:rsidRDefault="00C83AC5" w:rsidP="00C83AC5">
      <w:pPr>
        <w:jc w:val="both"/>
        <w:rPr>
          <w:b/>
          <w:bCs/>
        </w:rPr>
      </w:pPr>
      <w:r w:rsidRPr="003A171F">
        <w:rPr>
          <w:b/>
          <w:bCs/>
        </w:rPr>
        <w:t>(TRID-02/B)</w:t>
      </w:r>
    </w:p>
    <w:p w14:paraId="719266FC" w14:textId="77777777" w:rsidR="00C83AC5" w:rsidRPr="008C7AB7" w:rsidRDefault="00C83AC5" w:rsidP="00C83AC5">
      <w:pPr>
        <w:jc w:val="both"/>
        <w:rPr>
          <w:rFonts w:ascii="Arial" w:hAnsi="Arial" w:cs="Arial"/>
          <w:b/>
          <w:bCs/>
        </w:rPr>
      </w:pPr>
    </w:p>
    <w:p w14:paraId="1885CBFC" w14:textId="77777777" w:rsidR="00C83AC5" w:rsidRPr="008C7AB7" w:rsidRDefault="00C83AC5" w:rsidP="00C83AC5">
      <w:pPr>
        <w:jc w:val="center"/>
        <w:rPr>
          <w:rFonts w:ascii="Arial" w:hAnsi="Arial" w:cs="Arial"/>
          <w:b/>
          <w:bCs/>
        </w:rPr>
      </w:pPr>
      <w:r w:rsidRPr="008C7AB7">
        <w:rPr>
          <w:b/>
          <w:noProof/>
        </w:rPr>
        <w:drawing>
          <wp:inline distT="0" distB="0" distL="0" distR="0" wp14:anchorId="33825372" wp14:editId="29C80FD0">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4">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5FEF2E87" w14:textId="77777777" w:rsidR="00C83AC5" w:rsidRPr="008C7AB7" w:rsidRDefault="00C83AC5" w:rsidP="00C83AC5">
      <w:pPr>
        <w:tabs>
          <w:tab w:val="left" w:pos="142"/>
          <w:tab w:val="left" w:pos="180"/>
        </w:tabs>
        <w:rPr>
          <w:b/>
          <w:sz w:val="22"/>
          <w:szCs w:val="22"/>
        </w:rPr>
      </w:pPr>
    </w:p>
    <w:p w14:paraId="002C25C4" w14:textId="77777777" w:rsidR="00544552" w:rsidRDefault="00544552" w:rsidP="00C83AC5">
      <w:pPr>
        <w:rPr>
          <w:rFonts w:ascii="Arial" w:hAnsi="Arial" w:cs="Arial"/>
          <w:b/>
          <w:bCs/>
        </w:rPr>
      </w:pPr>
    </w:p>
    <w:p w14:paraId="37267736" w14:textId="77777777" w:rsidR="00544552" w:rsidRDefault="00544552">
      <w:pPr>
        <w:rPr>
          <w:rFonts w:ascii="Arial" w:hAnsi="Arial" w:cs="Arial"/>
          <w:b/>
          <w:bCs/>
        </w:rPr>
      </w:pPr>
      <w:r>
        <w:rPr>
          <w:rFonts w:ascii="Arial" w:hAnsi="Arial" w:cs="Arial"/>
          <w:b/>
          <w:bCs/>
        </w:rPr>
        <w:br w:type="page"/>
      </w:r>
    </w:p>
    <w:p w14:paraId="75D8E2C8" w14:textId="24A7098F" w:rsidR="00C83AC5" w:rsidRPr="003A171F" w:rsidRDefault="00C83AC5" w:rsidP="00C83AC5">
      <w:pPr>
        <w:rPr>
          <w:b/>
          <w:bCs/>
        </w:rPr>
      </w:pPr>
      <w:r w:rsidRPr="003A171F">
        <w:rPr>
          <w:b/>
          <w:bCs/>
        </w:rPr>
        <w:lastRenderedPageBreak/>
        <w:t>Wzór C</w:t>
      </w:r>
    </w:p>
    <w:p w14:paraId="1C810885" w14:textId="77777777" w:rsidR="00C83AC5" w:rsidRPr="003A171F" w:rsidRDefault="00C83AC5" w:rsidP="00C83AC5">
      <w:pPr>
        <w:rPr>
          <w:b/>
          <w:bCs/>
        </w:rPr>
      </w:pPr>
      <w:r w:rsidRPr="003A171F">
        <w:rPr>
          <w:b/>
          <w:bCs/>
        </w:rPr>
        <w:t>(TRID-02/C)</w:t>
      </w:r>
    </w:p>
    <w:p w14:paraId="1D30A585" w14:textId="77777777" w:rsidR="00C83AC5" w:rsidRPr="003A171F" w:rsidRDefault="00C83AC5" w:rsidP="00C83AC5">
      <w:pPr>
        <w:jc w:val="center"/>
        <w:rPr>
          <w:b/>
          <w:bCs/>
        </w:rPr>
      </w:pPr>
      <w:r w:rsidRPr="003A171F">
        <w:rPr>
          <w:b/>
          <w:noProof/>
        </w:rPr>
        <w:drawing>
          <wp:inline distT="0" distB="0" distL="0" distR="0" wp14:anchorId="7B135867" wp14:editId="30337050">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6E4A9291" w14:textId="77777777" w:rsidR="00C83AC5" w:rsidRPr="003A171F" w:rsidRDefault="00C83AC5" w:rsidP="00C83AC5">
      <w:pPr>
        <w:rPr>
          <w:b/>
          <w:bCs/>
        </w:rPr>
      </w:pPr>
      <w:r w:rsidRPr="003A171F">
        <w:rPr>
          <w:b/>
          <w:bCs/>
        </w:rPr>
        <w:t>Wzór D</w:t>
      </w:r>
    </w:p>
    <w:p w14:paraId="47DF205A" w14:textId="39FF2030" w:rsidR="00544552" w:rsidRPr="003A171F" w:rsidRDefault="00C83AC5">
      <w:pPr>
        <w:rPr>
          <w:b/>
          <w:bCs/>
        </w:rPr>
      </w:pPr>
      <w:r w:rsidRPr="003A171F">
        <w:rPr>
          <w:b/>
          <w:bCs/>
        </w:rPr>
        <w:t>(TRID-02/D)</w:t>
      </w:r>
    </w:p>
    <w:p w14:paraId="3746766C" w14:textId="7FBAEED4" w:rsidR="00C83AC5" w:rsidRPr="008C7AB7" w:rsidRDefault="00C83AC5" w:rsidP="00C83AC5">
      <w:pPr>
        <w:jc w:val="center"/>
        <w:rPr>
          <w:rFonts w:ascii="Arial" w:hAnsi="Arial" w:cs="Arial"/>
          <w:b/>
          <w:bCs/>
        </w:rPr>
      </w:pPr>
      <w:r w:rsidRPr="008C7AB7">
        <w:rPr>
          <w:b/>
          <w:noProof/>
        </w:rPr>
        <w:drawing>
          <wp:inline distT="0" distB="0" distL="0" distR="0" wp14:anchorId="40688182" wp14:editId="41693BF8">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2539E4FA" w14:textId="77777777" w:rsidR="00C83AC5" w:rsidRPr="008C7AB7" w:rsidRDefault="00C83AC5" w:rsidP="00C83AC5">
      <w:pPr>
        <w:tabs>
          <w:tab w:val="left" w:pos="142"/>
          <w:tab w:val="left" w:pos="180"/>
        </w:tabs>
        <w:rPr>
          <w:b/>
          <w:sz w:val="22"/>
          <w:szCs w:val="22"/>
        </w:rPr>
      </w:pPr>
    </w:p>
    <w:p w14:paraId="482FC27B" w14:textId="77777777" w:rsidR="00544552" w:rsidRDefault="00544552">
      <w:pPr>
        <w:rPr>
          <w:rFonts w:ascii="Arial" w:hAnsi="Arial" w:cs="Arial"/>
          <w:b/>
          <w:bCs/>
        </w:rPr>
      </w:pPr>
      <w:r>
        <w:rPr>
          <w:rFonts w:ascii="Arial" w:hAnsi="Arial" w:cs="Arial"/>
          <w:b/>
          <w:bCs/>
        </w:rPr>
        <w:br w:type="page"/>
      </w:r>
    </w:p>
    <w:p w14:paraId="39121932" w14:textId="05DB4697" w:rsidR="00C83AC5" w:rsidRPr="003A171F" w:rsidRDefault="00C83AC5" w:rsidP="00C83AC5">
      <w:pPr>
        <w:tabs>
          <w:tab w:val="right" w:leader="dot" w:pos="10010"/>
        </w:tabs>
        <w:rPr>
          <w:b/>
          <w:bCs/>
        </w:rPr>
      </w:pPr>
      <w:r w:rsidRPr="003A171F">
        <w:rPr>
          <w:b/>
          <w:bCs/>
        </w:rPr>
        <w:lastRenderedPageBreak/>
        <w:t>Wzór E</w:t>
      </w:r>
    </w:p>
    <w:p w14:paraId="065D6CDB" w14:textId="0694BB7E" w:rsidR="00C83AC5" w:rsidRPr="003A171F" w:rsidRDefault="00C83AC5" w:rsidP="00C83AC5">
      <w:pPr>
        <w:rPr>
          <w:b/>
          <w:bCs/>
        </w:rPr>
      </w:pPr>
      <w:r w:rsidRPr="003A171F">
        <w:rPr>
          <w:b/>
          <w:bCs/>
        </w:rPr>
        <w:t>(TRID-02/E)</w:t>
      </w:r>
    </w:p>
    <w:p w14:paraId="4925D14B" w14:textId="7D2E63CB" w:rsidR="00C83AC5" w:rsidRDefault="00C83AC5" w:rsidP="00C83AC5">
      <w:pPr>
        <w:rPr>
          <w:rFonts w:ascii="Arial" w:hAnsi="Arial" w:cs="Arial"/>
          <w:b/>
          <w:bCs/>
        </w:rPr>
      </w:pPr>
    </w:p>
    <w:p w14:paraId="77B7669E" w14:textId="784B3BC0" w:rsidR="00544552" w:rsidRPr="008C7AB7" w:rsidRDefault="00544552" w:rsidP="00C83AC5">
      <w:pPr>
        <w:rPr>
          <w:rFonts w:ascii="Arial" w:hAnsi="Arial" w:cs="Arial"/>
          <w:b/>
          <w:bCs/>
        </w:rPr>
      </w:pPr>
      <w:r w:rsidRPr="008C7AB7">
        <w:rPr>
          <w:b/>
          <w:noProof/>
          <w:sz w:val="22"/>
          <w:szCs w:val="22"/>
        </w:rPr>
        <w:drawing>
          <wp:anchor distT="0" distB="0" distL="114300" distR="114300" simplePos="0" relativeHeight="251668992" behindDoc="0" locked="0" layoutInCell="1" allowOverlap="1" wp14:anchorId="48C4B665" wp14:editId="721CFBDB">
            <wp:simplePos x="0" y="0"/>
            <wp:positionH relativeFrom="column">
              <wp:posOffset>0</wp:posOffset>
            </wp:positionH>
            <wp:positionV relativeFrom="paragraph">
              <wp:posOffset>85830</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B0BE1" w14:textId="53E44C2D" w:rsidR="00C83AC5" w:rsidRPr="008C7AB7" w:rsidRDefault="00C83AC5" w:rsidP="00C83AC5">
      <w:pPr>
        <w:rPr>
          <w:sz w:val="22"/>
          <w:szCs w:val="22"/>
        </w:rPr>
      </w:pPr>
    </w:p>
    <w:p w14:paraId="50638437" w14:textId="405C8781" w:rsidR="00C83AC5" w:rsidRPr="008C7AB7" w:rsidRDefault="00C83AC5" w:rsidP="00C83AC5">
      <w:pPr>
        <w:rPr>
          <w:sz w:val="22"/>
          <w:szCs w:val="22"/>
        </w:rPr>
      </w:pPr>
    </w:p>
    <w:p w14:paraId="14D404C7" w14:textId="77777777" w:rsidR="00C83AC5" w:rsidRPr="008C7AB7" w:rsidRDefault="00C83AC5" w:rsidP="00C83AC5">
      <w:pPr>
        <w:rPr>
          <w:sz w:val="22"/>
          <w:szCs w:val="22"/>
        </w:rPr>
      </w:pPr>
    </w:p>
    <w:p w14:paraId="24C8151F" w14:textId="77777777" w:rsidR="00C83AC5" w:rsidRPr="008C7AB7" w:rsidRDefault="00C83AC5" w:rsidP="00C83AC5">
      <w:pPr>
        <w:rPr>
          <w:sz w:val="22"/>
          <w:szCs w:val="22"/>
        </w:rPr>
      </w:pPr>
    </w:p>
    <w:p w14:paraId="2ADEFD09" w14:textId="77777777" w:rsidR="00C83AC5" w:rsidRPr="008C7AB7" w:rsidRDefault="00C83AC5" w:rsidP="00C83AC5">
      <w:pPr>
        <w:rPr>
          <w:sz w:val="22"/>
          <w:szCs w:val="22"/>
        </w:rPr>
      </w:pPr>
    </w:p>
    <w:p w14:paraId="479E13A4" w14:textId="77777777" w:rsidR="00C83AC5" w:rsidRPr="008C7AB7" w:rsidRDefault="00C83AC5" w:rsidP="00C83AC5">
      <w:pPr>
        <w:rPr>
          <w:sz w:val="22"/>
          <w:szCs w:val="22"/>
        </w:rPr>
      </w:pPr>
    </w:p>
    <w:p w14:paraId="16645E76" w14:textId="77777777" w:rsidR="00C83AC5" w:rsidRPr="008C7AB7" w:rsidRDefault="00C83AC5" w:rsidP="00C83AC5">
      <w:pPr>
        <w:rPr>
          <w:sz w:val="22"/>
          <w:szCs w:val="22"/>
        </w:rPr>
      </w:pPr>
    </w:p>
    <w:p w14:paraId="23888D37" w14:textId="77777777" w:rsidR="00C83AC5" w:rsidRPr="008C7AB7" w:rsidRDefault="00C83AC5" w:rsidP="00C83AC5">
      <w:pPr>
        <w:rPr>
          <w:sz w:val="22"/>
          <w:szCs w:val="22"/>
        </w:rPr>
      </w:pPr>
    </w:p>
    <w:p w14:paraId="489E413C" w14:textId="77777777" w:rsidR="00C83AC5" w:rsidRPr="008C7AB7" w:rsidRDefault="00C83AC5" w:rsidP="00C83AC5">
      <w:pPr>
        <w:rPr>
          <w:sz w:val="22"/>
          <w:szCs w:val="22"/>
        </w:rPr>
      </w:pPr>
    </w:p>
    <w:p w14:paraId="7A3974DC" w14:textId="77777777" w:rsidR="00C83AC5" w:rsidRPr="008C7AB7" w:rsidRDefault="00C83AC5" w:rsidP="00C83AC5">
      <w:pPr>
        <w:rPr>
          <w:sz w:val="22"/>
          <w:szCs w:val="22"/>
        </w:rPr>
      </w:pPr>
    </w:p>
    <w:p w14:paraId="09450281" w14:textId="77777777" w:rsidR="00C83AC5" w:rsidRPr="008C7AB7" w:rsidRDefault="00C83AC5" w:rsidP="00C83AC5">
      <w:pPr>
        <w:rPr>
          <w:sz w:val="22"/>
          <w:szCs w:val="22"/>
        </w:rPr>
      </w:pPr>
    </w:p>
    <w:p w14:paraId="377DB59A" w14:textId="77777777" w:rsidR="00C83AC5" w:rsidRPr="008C7AB7" w:rsidRDefault="00C83AC5" w:rsidP="00C83AC5">
      <w:pPr>
        <w:rPr>
          <w:sz w:val="22"/>
          <w:szCs w:val="22"/>
        </w:rPr>
      </w:pPr>
    </w:p>
    <w:p w14:paraId="6CACAB43" w14:textId="77777777" w:rsidR="00C83AC5" w:rsidRPr="008C7AB7" w:rsidRDefault="00C83AC5" w:rsidP="00C83AC5">
      <w:pPr>
        <w:rPr>
          <w:sz w:val="22"/>
          <w:szCs w:val="22"/>
        </w:rPr>
      </w:pPr>
    </w:p>
    <w:p w14:paraId="37330CC5" w14:textId="77777777" w:rsidR="00C83AC5" w:rsidRPr="008C7AB7" w:rsidRDefault="00C83AC5" w:rsidP="00C83AC5">
      <w:pPr>
        <w:rPr>
          <w:sz w:val="22"/>
          <w:szCs w:val="22"/>
        </w:rPr>
      </w:pPr>
    </w:p>
    <w:p w14:paraId="3C7DBCE8" w14:textId="77777777" w:rsidR="00C83AC5" w:rsidRPr="008C7AB7" w:rsidRDefault="00C83AC5" w:rsidP="00C83AC5">
      <w:pPr>
        <w:rPr>
          <w:sz w:val="22"/>
          <w:szCs w:val="22"/>
        </w:rPr>
      </w:pPr>
    </w:p>
    <w:p w14:paraId="3EC4D3DE" w14:textId="77777777" w:rsidR="00C83AC5" w:rsidRPr="008C7AB7" w:rsidRDefault="00C83AC5" w:rsidP="00C83AC5">
      <w:pPr>
        <w:rPr>
          <w:sz w:val="22"/>
          <w:szCs w:val="22"/>
        </w:rPr>
      </w:pPr>
    </w:p>
    <w:p w14:paraId="2000BF58" w14:textId="77777777" w:rsidR="00C83AC5" w:rsidRPr="008C7AB7" w:rsidRDefault="00C83AC5" w:rsidP="00C83AC5">
      <w:pPr>
        <w:rPr>
          <w:sz w:val="22"/>
          <w:szCs w:val="22"/>
        </w:rPr>
      </w:pPr>
    </w:p>
    <w:p w14:paraId="57B968B0" w14:textId="77777777" w:rsidR="00C83AC5" w:rsidRPr="008C7AB7" w:rsidRDefault="00C83AC5" w:rsidP="00C83AC5">
      <w:pPr>
        <w:rPr>
          <w:sz w:val="22"/>
          <w:szCs w:val="22"/>
        </w:rPr>
      </w:pPr>
    </w:p>
    <w:p w14:paraId="7EF1F9FB" w14:textId="77777777" w:rsidR="00C83AC5" w:rsidRPr="008C7AB7" w:rsidRDefault="00C83AC5" w:rsidP="00C83AC5">
      <w:pPr>
        <w:rPr>
          <w:sz w:val="22"/>
          <w:szCs w:val="22"/>
        </w:rPr>
      </w:pPr>
    </w:p>
    <w:p w14:paraId="24100E6B" w14:textId="77777777" w:rsidR="00C83AC5" w:rsidRPr="008C7AB7" w:rsidRDefault="00C83AC5" w:rsidP="00C83AC5">
      <w:pPr>
        <w:rPr>
          <w:sz w:val="22"/>
          <w:szCs w:val="22"/>
        </w:rPr>
      </w:pPr>
    </w:p>
    <w:p w14:paraId="1705D8A5" w14:textId="77777777" w:rsidR="00C83AC5" w:rsidRPr="008C7AB7" w:rsidRDefault="00C83AC5" w:rsidP="00C83AC5">
      <w:pPr>
        <w:rPr>
          <w:sz w:val="22"/>
          <w:szCs w:val="22"/>
        </w:rPr>
      </w:pPr>
    </w:p>
    <w:p w14:paraId="617E22C2" w14:textId="77777777" w:rsidR="00544552" w:rsidRDefault="00544552" w:rsidP="00C83AC5">
      <w:pPr>
        <w:tabs>
          <w:tab w:val="right" w:leader="dot" w:pos="10010"/>
        </w:tabs>
        <w:rPr>
          <w:rFonts w:ascii="Arial" w:hAnsi="Arial" w:cs="Arial"/>
          <w:b/>
          <w:bCs/>
        </w:rPr>
      </w:pPr>
    </w:p>
    <w:p w14:paraId="3E13855A" w14:textId="77777777" w:rsidR="00544552" w:rsidRDefault="00544552" w:rsidP="00C83AC5">
      <w:pPr>
        <w:tabs>
          <w:tab w:val="right" w:leader="dot" w:pos="10010"/>
        </w:tabs>
        <w:rPr>
          <w:rFonts w:ascii="Arial" w:hAnsi="Arial" w:cs="Arial"/>
          <w:b/>
          <w:bCs/>
        </w:rPr>
      </w:pPr>
    </w:p>
    <w:p w14:paraId="3F98F1D2" w14:textId="77777777" w:rsidR="00544552" w:rsidRDefault="00544552" w:rsidP="00C83AC5">
      <w:pPr>
        <w:tabs>
          <w:tab w:val="right" w:leader="dot" w:pos="10010"/>
        </w:tabs>
        <w:rPr>
          <w:rFonts w:ascii="Arial" w:hAnsi="Arial" w:cs="Arial"/>
          <w:b/>
          <w:bCs/>
        </w:rPr>
      </w:pPr>
    </w:p>
    <w:p w14:paraId="5654E724" w14:textId="05301E11" w:rsidR="00C83AC5" w:rsidRPr="003A171F" w:rsidRDefault="00C83AC5" w:rsidP="00C83AC5">
      <w:pPr>
        <w:tabs>
          <w:tab w:val="right" w:leader="dot" w:pos="10010"/>
        </w:tabs>
        <w:rPr>
          <w:b/>
          <w:bCs/>
        </w:rPr>
      </w:pPr>
      <w:r w:rsidRPr="003A171F">
        <w:rPr>
          <w:b/>
          <w:bCs/>
        </w:rPr>
        <w:t>Wzór F</w:t>
      </w:r>
    </w:p>
    <w:p w14:paraId="12342892" w14:textId="77777777" w:rsidR="00C83AC5" w:rsidRPr="003A171F" w:rsidRDefault="00C83AC5" w:rsidP="00C83AC5">
      <w:pPr>
        <w:rPr>
          <w:b/>
          <w:bCs/>
        </w:rPr>
      </w:pPr>
      <w:r w:rsidRPr="003A171F">
        <w:rPr>
          <w:b/>
          <w:bCs/>
        </w:rPr>
        <w:t>(TRID-02/F)</w:t>
      </w:r>
    </w:p>
    <w:p w14:paraId="7605305E" w14:textId="77777777" w:rsidR="00C83AC5" w:rsidRPr="008C7AB7" w:rsidRDefault="00C83AC5" w:rsidP="00C83AC5">
      <w:pPr>
        <w:jc w:val="center"/>
        <w:rPr>
          <w:rFonts w:ascii="Arial" w:hAnsi="Arial" w:cs="Arial"/>
          <w:b/>
          <w:bCs/>
        </w:rPr>
      </w:pPr>
      <w:r w:rsidRPr="008C7AB7">
        <w:rPr>
          <w:b/>
          <w:noProof/>
        </w:rPr>
        <w:drawing>
          <wp:inline distT="0" distB="0" distL="0" distR="0" wp14:anchorId="5F14CFB8" wp14:editId="3C71AB99">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54E50784" w14:textId="77777777" w:rsidR="005B0B84" w:rsidRDefault="005B0B84">
      <w:pPr>
        <w:rPr>
          <w:rFonts w:ascii="Arial" w:hAnsi="Arial" w:cs="Arial"/>
          <w:b/>
          <w:bCs/>
        </w:rPr>
      </w:pPr>
      <w:r>
        <w:rPr>
          <w:rFonts w:ascii="Arial" w:hAnsi="Arial" w:cs="Arial"/>
          <w:b/>
          <w:bCs/>
        </w:rPr>
        <w:br w:type="page"/>
      </w:r>
    </w:p>
    <w:p w14:paraId="62F81FFD" w14:textId="77777777" w:rsidR="005B0B84" w:rsidRDefault="005B0B84" w:rsidP="005B0B84">
      <w:pPr>
        <w:rPr>
          <w:rFonts w:ascii="Arial" w:hAnsi="Arial" w:cs="Arial"/>
          <w:b/>
          <w:bCs/>
        </w:rPr>
      </w:pPr>
    </w:p>
    <w:p w14:paraId="0D5EE179" w14:textId="77777777" w:rsidR="005B0B84" w:rsidRDefault="005B0B84" w:rsidP="005B0B84">
      <w:pPr>
        <w:rPr>
          <w:rFonts w:ascii="Arial" w:hAnsi="Arial" w:cs="Arial"/>
          <w:b/>
          <w:bCs/>
        </w:rPr>
      </w:pPr>
    </w:p>
    <w:p w14:paraId="401D835B" w14:textId="63F01B94" w:rsidR="00C83AC5" w:rsidRPr="003A171F" w:rsidRDefault="00C83AC5" w:rsidP="005B0B84">
      <w:pPr>
        <w:rPr>
          <w:b/>
          <w:bCs/>
        </w:rPr>
      </w:pPr>
      <w:r w:rsidRPr="003A171F">
        <w:rPr>
          <w:b/>
          <w:bCs/>
        </w:rPr>
        <w:t>Wzór M</w:t>
      </w:r>
    </w:p>
    <w:p w14:paraId="4745019D" w14:textId="77777777" w:rsidR="00C83AC5" w:rsidRPr="003A171F" w:rsidRDefault="00C83AC5" w:rsidP="00C83AC5">
      <w:pPr>
        <w:tabs>
          <w:tab w:val="right" w:leader="dot" w:pos="10010"/>
        </w:tabs>
        <w:rPr>
          <w:b/>
          <w:bCs/>
        </w:rPr>
      </w:pPr>
      <w:r w:rsidRPr="003A171F">
        <w:rPr>
          <w:b/>
          <w:bCs/>
        </w:rPr>
        <w:t>(TRID-02/M)</w:t>
      </w:r>
    </w:p>
    <w:p w14:paraId="492DD170" w14:textId="1AC5B468" w:rsidR="00C83AC5" w:rsidRPr="008C7AB7" w:rsidRDefault="005B0B84" w:rsidP="00C83AC5">
      <w:pPr>
        <w:tabs>
          <w:tab w:val="left" w:pos="1230"/>
        </w:tabs>
        <w:jc w:val="center"/>
        <w:rPr>
          <w:sz w:val="22"/>
          <w:szCs w:val="22"/>
        </w:rPr>
      </w:pPr>
      <w:r w:rsidRPr="003A171F">
        <w:rPr>
          <w:noProof/>
          <w:sz w:val="22"/>
          <w:szCs w:val="22"/>
        </w:rPr>
        <w:drawing>
          <wp:inline distT="0" distB="0" distL="0" distR="0" wp14:anchorId="2DA6AC96" wp14:editId="6E37AFCF">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7DC883C2" w14:textId="77777777" w:rsidR="00C83AC5" w:rsidRPr="008C7AB7" w:rsidRDefault="00C83AC5" w:rsidP="00C83AC5">
      <w:pPr>
        <w:tabs>
          <w:tab w:val="left" w:pos="1230"/>
        </w:tabs>
        <w:rPr>
          <w:sz w:val="22"/>
          <w:szCs w:val="22"/>
        </w:rPr>
      </w:pPr>
    </w:p>
    <w:p w14:paraId="1073B406" w14:textId="77777777" w:rsidR="00C83AC5" w:rsidRPr="008C7AB7" w:rsidRDefault="00C83AC5" w:rsidP="00C83AC5">
      <w:pPr>
        <w:tabs>
          <w:tab w:val="left" w:pos="1230"/>
        </w:tabs>
        <w:rPr>
          <w:sz w:val="22"/>
          <w:szCs w:val="22"/>
        </w:rPr>
      </w:pPr>
    </w:p>
    <w:p w14:paraId="41CDF81C" w14:textId="77777777" w:rsidR="00C83AC5" w:rsidRPr="008C7AB7" w:rsidRDefault="00C83AC5" w:rsidP="00C83AC5">
      <w:pPr>
        <w:tabs>
          <w:tab w:val="left" w:pos="1230"/>
        </w:tabs>
        <w:rPr>
          <w:sz w:val="22"/>
          <w:szCs w:val="22"/>
        </w:rPr>
      </w:pPr>
    </w:p>
    <w:p w14:paraId="15B43147" w14:textId="77777777" w:rsidR="00C83AC5" w:rsidRPr="008C7AB7" w:rsidRDefault="00C83AC5" w:rsidP="00C83AC5">
      <w:pPr>
        <w:tabs>
          <w:tab w:val="left" w:pos="1230"/>
        </w:tabs>
        <w:rPr>
          <w:sz w:val="22"/>
          <w:szCs w:val="22"/>
        </w:rPr>
      </w:pPr>
    </w:p>
    <w:p w14:paraId="3CD321DF" w14:textId="77777777" w:rsidR="00C83AC5" w:rsidRPr="008C7AB7" w:rsidRDefault="00C83AC5" w:rsidP="00C83AC5">
      <w:pPr>
        <w:tabs>
          <w:tab w:val="left" w:pos="1230"/>
        </w:tabs>
        <w:rPr>
          <w:sz w:val="22"/>
          <w:szCs w:val="22"/>
        </w:rPr>
      </w:pPr>
    </w:p>
    <w:p w14:paraId="0AC740E1" w14:textId="77777777" w:rsidR="00C83AC5" w:rsidRPr="008C7AB7" w:rsidRDefault="00C83AC5" w:rsidP="00C83AC5">
      <w:pPr>
        <w:tabs>
          <w:tab w:val="left" w:pos="1230"/>
        </w:tabs>
        <w:rPr>
          <w:sz w:val="22"/>
          <w:szCs w:val="22"/>
        </w:rPr>
      </w:pPr>
    </w:p>
    <w:p w14:paraId="1910BB8D" w14:textId="77777777" w:rsidR="00C83AC5" w:rsidRPr="008C7AB7" w:rsidRDefault="00C83AC5" w:rsidP="00C83AC5">
      <w:pPr>
        <w:tabs>
          <w:tab w:val="left" w:pos="1230"/>
        </w:tabs>
        <w:rPr>
          <w:sz w:val="22"/>
          <w:szCs w:val="22"/>
        </w:rPr>
      </w:pPr>
    </w:p>
    <w:p w14:paraId="0B51C23A" w14:textId="77777777" w:rsidR="00C83AC5" w:rsidRPr="008C7AB7" w:rsidRDefault="00C83AC5" w:rsidP="00C83AC5">
      <w:pPr>
        <w:tabs>
          <w:tab w:val="left" w:pos="1230"/>
        </w:tabs>
        <w:rPr>
          <w:sz w:val="22"/>
          <w:szCs w:val="22"/>
        </w:rPr>
      </w:pPr>
    </w:p>
    <w:p w14:paraId="5A94D7E0" w14:textId="77777777" w:rsidR="00C83AC5" w:rsidRPr="008C7AB7" w:rsidRDefault="00C83AC5" w:rsidP="00C83AC5">
      <w:pPr>
        <w:tabs>
          <w:tab w:val="left" w:pos="1230"/>
        </w:tabs>
        <w:rPr>
          <w:sz w:val="22"/>
          <w:szCs w:val="22"/>
        </w:rPr>
      </w:pPr>
    </w:p>
    <w:p w14:paraId="1B2A9E0B" w14:textId="77777777" w:rsidR="00C83AC5" w:rsidRPr="008C7AB7" w:rsidRDefault="00C83AC5" w:rsidP="00C83AC5">
      <w:pPr>
        <w:tabs>
          <w:tab w:val="left" w:pos="1230"/>
        </w:tabs>
        <w:rPr>
          <w:sz w:val="22"/>
          <w:szCs w:val="22"/>
        </w:rPr>
      </w:pPr>
    </w:p>
    <w:p w14:paraId="4CFDD487" w14:textId="77777777" w:rsidR="00C83AC5" w:rsidRPr="008C7AB7" w:rsidRDefault="00C83AC5" w:rsidP="00C83AC5">
      <w:pPr>
        <w:tabs>
          <w:tab w:val="left" w:pos="1230"/>
        </w:tabs>
        <w:rPr>
          <w:sz w:val="22"/>
          <w:szCs w:val="22"/>
        </w:rPr>
      </w:pPr>
    </w:p>
    <w:p w14:paraId="40CF124A" w14:textId="77777777" w:rsidR="00C83AC5" w:rsidRPr="008C7AB7" w:rsidRDefault="00C83AC5" w:rsidP="00C83AC5">
      <w:pPr>
        <w:tabs>
          <w:tab w:val="left" w:pos="1230"/>
        </w:tabs>
        <w:rPr>
          <w:sz w:val="22"/>
          <w:szCs w:val="22"/>
        </w:rPr>
      </w:pPr>
    </w:p>
    <w:p w14:paraId="62FD7327" w14:textId="77777777" w:rsidR="00C83AC5" w:rsidRPr="008C7AB7" w:rsidRDefault="00C83AC5" w:rsidP="00C83AC5">
      <w:pPr>
        <w:tabs>
          <w:tab w:val="left" w:pos="1230"/>
        </w:tabs>
        <w:rPr>
          <w:sz w:val="22"/>
          <w:szCs w:val="22"/>
        </w:rPr>
      </w:pPr>
    </w:p>
    <w:p w14:paraId="303789F1" w14:textId="77777777" w:rsidR="00C83AC5" w:rsidRPr="008C7AB7" w:rsidRDefault="00C83AC5" w:rsidP="00C83AC5">
      <w:pPr>
        <w:tabs>
          <w:tab w:val="left" w:pos="1230"/>
        </w:tabs>
        <w:rPr>
          <w:sz w:val="22"/>
          <w:szCs w:val="22"/>
        </w:rPr>
      </w:pPr>
    </w:p>
    <w:p w14:paraId="5DB3B62B" w14:textId="77777777" w:rsidR="00C83AC5" w:rsidRPr="008C7AB7" w:rsidRDefault="00C83AC5" w:rsidP="00C83AC5">
      <w:pPr>
        <w:tabs>
          <w:tab w:val="left" w:pos="1230"/>
        </w:tabs>
        <w:rPr>
          <w:sz w:val="22"/>
          <w:szCs w:val="22"/>
        </w:rPr>
      </w:pPr>
    </w:p>
    <w:p w14:paraId="526084BC" w14:textId="77777777" w:rsidR="00C83AC5" w:rsidRPr="008C7AB7" w:rsidRDefault="00C83AC5" w:rsidP="00C83AC5">
      <w:pPr>
        <w:tabs>
          <w:tab w:val="left" w:pos="1230"/>
        </w:tabs>
        <w:rPr>
          <w:sz w:val="22"/>
          <w:szCs w:val="22"/>
        </w:rPr>
      </w:pPr>
    </w:p>
    <w:p w14:paraId="5BD0F677" w14:textId="77777777" w:rsidR="00C83AC5" w:rsidRPr="008C7AB7" w:rsidRDefault="00C83AC5" w:rsidP="00C83AC5">
      <w:pPr>
        <w:tabs>
          <w:tab w:val="left" w:pos="1230"/>
        </w:tabs>
        <w:rPr>
          <w:sz w:val="22"/>
          <w:szCs w:val="22"/>
        </w:rPr>
      </w:pPr>
    </w:p>
    <w:p w14:paraId="7A8C08B8" w14:textId="77777777" w:rsidR="00C83AC5" w:rsidRPr="008C7AB7" w:rsidRDefault="00C83AC5" w:rsidP="00C83AC5">
      <w:pPr>
        <w:tabs>
          <w:tab w:val="left" w:pos="1230"/>
        </w:tabs>
        <w:rPr>
          <w:sz w:val="22"/>
          <w:szCs w:val="22"/>
        </w:rPr>
      </w:pPr>
    </w:p>
    <w:p w14:paraId="693784B6" w14:textId="77777777" w:rsidR="00C83AC5" w:rsidRDefault="00C83AC5" w:rsidP="00C83AC5">
      <w:pPr>
        <w:tabs>
          <w:tab w:val="left" w:pos="1230"/>
        </w:tabs>
        <w:rPr>
          <w:sz w:val="22"/>
          <w:szCs w:val="22"/>
        </w:rPr>
      </w:pPr>
    </w:p>
    <w:p w14:paraId="11EB1C5A" w14:textId="77777777" w:rsidR="00C83AC5" w:rsidRPr="008C7AB7" w:rsidRDefault="00C83AC5" w:rsidP="00C83AC5">
      <w:pPr>
        <w:tabs>
          <w:tab w:val="left" w:pos="1230"/>
        </w:tabs>
        <w:rPr>
          <w:sz w:val="22"/>
          <w:szCs w:val="22"/>
        </w:rPr>
      </w:pPr>
    </w:p>
    <w:p w14:paraId="744275B7" w14:textId="77777777" w:rsidR="005B0B84" w:rsidRDefault="005B0B84" w:rsidP="00C83AC5">
      <w:pPr>
        <w:tabs>
          <w:tab w:val="right" w:leader="dot" w:pos="10010"/>
        </w:tabs>
        <w:rPr>
          <w:rFonts w:ascii="Arial" w:hAnsi="Arial" w:cs="Arial"/>
          <w:b/>
          <w:bCs/>
        </w:rPr>
      </w:pPr>
    </w:p>
    <w:p w14:paraId="1D13DCD3" w14:textId="77777777" w:rsidR="005B0B84" w:rsidRDefault="005B0B84" w:rsidP="00C83AC5">
      <w:pPr>
        <w:tabs>
          <w:tab w:val="right" w:leader="dot" w:pos="10010"/>
        </w:tabs>
        <w:rPr>
          <w:rFonts w:ascii="Arial" w:hAnsi="Arial" w:cs="Arial"/>
          <w:b/>
          <w:bCs/>
        </w:rPr>
      </w:pPr>
    </w:p>
    <w:p w14:paraId="30022DAC" w14:textId="77777777" w:rsidR="005B0B84" w:rsidRDefault="005B0B84" w:rsidP="00C83AC5">
      <w:pPr>
        <w:tabs>
          <w:tab w:val="right" w:leader="dot" w:pos="10010"/>
        </w:tabs>
        <w:rPr>
          <w:rFonts w:ascii="Arial" w:hAnsi="Arial" w:cs="Arial"/>
          <w:b/>
          <w:bCs/>
        </w:rPr>
      </w:pPr>
    </w:p>
    <w:p w14:paraId="0FE483F6" w14:textId="77777777" w:rsidR="005B0B84" w:rsidRDefault="005B0B84" w:rsidP="00C83AC5">
      <w:pPr>
        <w:tabs>
          <w:tab w:val="right" w:leader="dot" w:pos="10010"/>
        </w:tabs>
        <w:rPr>
          <w:rFonts w:ascii="Arial" w:hAnsi="Arial" w:cs="Arial"/>
          <w:b/>
          <w:bCs/>
        </w:rPr>
      </w:pPr>
    </w:p>
    <w:p w14:paraId="46709B75" w14:textId="77777777" w:rsidR="005B0B84" w:rsidRDefault="005B0B84" w:rsidP="00C83AC5">
      <w:pPr>
        <w:tabs>
          <w:tab w:val="right" w:leader="dot" w:pos="10010"/>
        </w:tabs>
        <w:rPr>
          <w:rFonts w:ascii="Arial" w:hAnsi="Arial" w:cs="Arial"/>
          <w:b/>
          <w:bCs/>
        </w:rPr>
      </w:pPr>
    </w:p>
    <w:p w14:paraId="0BA28480" w14:textId="77777777" w:rsidR="005B0B84" w:rsidRDefault="005B0B84" w:rsidP="00C83AC5">
      <w:pPr>
        <w:tabs>
          <w:tab w:val="right" w:leader="dot" w:pos="10010"/>
        </w:tabs>
        <w:rPr>
          <w:rFonts w:ascii="Arial" w:hAnsi="Arial" w:cs="Arial"/>
          <w:b/>
          <w:bCs/>
        </w:rPr>
      </w:pPr>
    </w:p>
    <w:p w14:paraId="4C0C800D" w14:textId="77777777" w:rsidR="005B0B84" w:rsidRDefault="005B0B84" w:rsidP="00C83AC5">
      <w:pPr>
        <w:tabs>
          <w:tab w:val="right" w:leader="dot" w:pos="10010"/>
        </w:tabs>
        <w:rPr>
          <w:rFonts w:ascii="Arial" w:hAnsi="Arial" w:cs="Arial"/>
          <w:b/>
          <w:bCs/>
        </w:rPr>
      </w:pPr>
    </w:p>
    <w:p w14:paraId="12F57829" w14:textId="77777777" w:rsidR="005B0B84" w:rsidRPr="003A171F" w:rsidRDefault="005B0B84" w:rsidP="00C83AC5">
      <w:pPr>
        <w:tabs>
          <w:tab w:val="right" w:leader="dot" w:pos="10010"/>
        </w:tabs>
        <w:rPr>
          <w:b/>
          <w:bCs/>
        </w:rPr>
      </w:pPr>
    </w:p>
    <w:p w14:paraId="03AB6132" w14:textId="16995242" w:rsidR="00C83AC5" w:rsidRPr="003A171F" w:rsidRDefault="00C83AC5" w:rsidP="00C83AC5">
      <w:pPr>
        <w:tabs>
          <w:tab w:val="right" w:leader="dot" w:pos="10010"/>
        </w:tabs>
        <w:rPr>
          <w:b/>
          <w:bCs/>
        </w:rPr>
      </w:pPr>
      <w:r w:rsidRPr="003A171F">
        <w:rPr>
          <w:b/>
          <w:bCs/>
        </w:rPr>
        <w:t>Wzór H</w:t>
      </w:r>
    </w:p>
    <w:p w14:paraId="60BC6CFD" w14:textId="77777777" w:rsidR="00C83AC5" w:rsidRPr="003A171F" w:rsidRDefault="00C83AC5" w:rsidP="00C83AC5">
      <w:pPr>
        <w:tabs>
          <w:tab w:val="right" w:leader="dot" w:pos="10010"/>
        </w:tabs>
        <w:rPr>
          <w:b/>
          <w:bCs/>
        </w:rPr>
      </w:pPr>
      <w:r w:rsidRPr="003A171F">
        <w:rPr>
          <w:b/>
          <w:bCs/>
        </w:rPr>
        <w:t>(TRID-02/H)</w:t>
      </w:r>
    </w:p>
    <w:p w14:paraId="37AE1E19" w14:textId="5D91D79B" w:rsidR="00C83AC5" w:rsidRDefault="00C83AC5" w:rsidP="00C83AC5">
      <w:pPr>
        <w:tabs>
          <w:tab w:val="right" w:leader="dot" w:pos="10010"/>
        </w:tabs>
        <w:rPr>
          <w:rFonts w:ascii="Arial" w:hAnsi="Arial" w:cs="Arial"/>
          <w:b/>
          <w:bCs/>
          <w:noProof/>
        </w:rPr>
      </w:pPr>
    </w:p>
    <w:p w14:paraId="3F092CE6" w14:textId="77777777" w:rsidR="005B0B84" w:rsidRPr="008C7AB7" w:rsidRDefault="005B0B84" w:rsidP="00C83AC5">
      <w:pPr>
        <w:tabs>
          <w:tab w:val="right" w:leader="dot" w:pos="10010"/>
        </w:tabs>
        <w:rPr>
          <w:rFonts w:ascii="Arial" w:hAnsi="Arial" w:cs="Arial"/>
          <w:b/>
          <w:bCs/>
        </w:rPr>
      </w:pPr>
    </w:p>
    <w:p w14:paraId="2DC5660C" w14:textId="77777777" w:rsidR="00C83AC5" w:rsidRPr="008C7AB7" w:rsidRDefault="00C83AC5" w:rsidP="00C83AC5">
      <w:pPr>
        <w:tabs>
          <w:tab w:val="right" w:leader="dot" w:pos="10010"/>
        </w:tabs>
        <w:rPr>
          <w:rFonts w:ascii="Arial" w:hAnsi="Arial" w:cs="Arial"/>
          <w:b/>
          <w:bCs/>
        </w:rPr>
      </w:pPr>
    </w:p>
    <w:p w14:paraId="08E8A059" w14:textId="77777777" w:rsidR="00C83AC5" w:rsidRPr="008C7AB7" w:rsidRDefault="00C83AC5" w:rsidP="00C83AC5">
      <w:pPr>
        <w:tabs>
          <w:tab w:val="left" w:pos="1230"/>
        </w:tabs>
        <w:rPr>
          <w:sz w:val="22"/>
          <w:szCs w:val="22"/>
        </w:rPr>
      </w:pPr>
    </w:p>
    <w:p w14:paraId="5F5C1C78" w14:textId="6E0F69A0" w:rsidR="00C83AC5" w:rsidRPr="008C7AB7" w:rsidRDefault="005B0B84" w:rsidP="00C83AC5">
      <w:pPr>
        <w:rPr>
          <w:sz w:val="22"/>
          <w:szCs w:val="22"/>
        </w:rPr>
      </w:pPr>
      <w:r w:rsidRPr="008C7AB7">
        <w:rPr>
          <w:rFonts w:ascii="Arial" w:hAnsi="Arial" w:cs="Arial"/>
          <w:b/>
          <w:bCs/>
          <w:noProof/>
        </w:rPr>
        <mc:AlternateContent>
          <mc:Choice Requires="wpg">
            <w:drawing>
              <wp:anchor distT="0" distB="0" distL="114300" distR="114300" simplePos="0" relativeHeight="251691008" behindDoc="0" locked="0" layoutInCell="1" allowOverlap="1" wp14:anchorId="605409D2" wp14:editId="1309B04F">
                <wp:simplePos x="0" y="0"/>
                <wp:positionH relativeFrom="column">
                  <wp:posOffset>0</wp:posOffset>
                </wp:positionH>
                <wp:positionV relativeFrom="paragraph">
                  <wp:posOffset>161925</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1">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CFD57E1" id="Grupa 21" o:spid="_x0000_s1026" style="position:absolute;margin-left:0;margin-top:12.75pt;width:281.25pt;height:639pt;z-index:25169100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2"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3" o:title="2b" cropbottom="17411f" cropleft="12716f"/>
                </v:shape>
                <w10:wrap type="square"/>
              </v:group>
            </w:pict>
          </mc:Fallback>
        </mc:AlternateContent>
      </w:r>
    </w:p>
    <w:p w14:paraId="6BBD12E4" w14:textId="77777777" w:rsidR="00C83AC5" w:rsidRPr="008C7AB7" w:rsidRDefault="00C83AC5" w:rsidP="00C83AC5">
      <w:pPr>
        <w:rPr>
          <w:sz w:val="22"/>
          <w:szCs w:val="22"/>
        </w:rPr>
      </w:pPr>
    </w:p>
    <w:p w14:paraId="4F8A92DD" w14:textId="77777777" w:rsidR="00C83AC5" w:rsidRPr="008C7AB7" w:rsidRDefault="00C83AC5" w:rsidP="00C83AC5">
      <w:pPr>
        <w:rPr>
          <w:sz w:val="22"/>
          <w:szCs w:val="22"/>
        </w:rPr>
      </w:pPr>
    </w:p>
    <w:p w14:paraId="123100A1" w14:textId="77777777" w:rsidR="00C83AC5" w:rsidRPr="008C7AB7" w:rsidRDefault="00C83AC5" w:rsidP="00C83AC5">
      <w:pPr>
        <w:rPr>
          <w:sz w:val="22"/>
          <w:szCs w:val="22"/>
        </w:rPr>
      </w:pPr>
    </w:p>
    <w:p w14:paraId="7CF1D9E1" w14:textId="77777777" w:rsidR="00C83AC5" w:rsidRPr="008C7AB7" w:rsidRDefault="00C83AC5" w:rsidP="00C83AC5">
      <w:pPr>
        <w:rPr>
          <w:sz w:val="22"/>
          <w:szCs w:val="22"/>
        </w:rPr>
      </w:pPr>
    </w:p>
    <w:p w14:paraId="6540922F" w14:textId="77777777" w:rsidR="00C83AC5" w:rsidRPr="008C7AB7" w:rsidRDefault="00C83AC5" w:rsidP="00C83AC5">
      <w:pPr>
        <w:rPr>
          <w:sz w:val="22"/>
          <w:szCs w:val="22"/>
        </w:rPr>
      </w:pPr>
    </w:p>
    <w:p w14:paraId="7935023E" w14:textId="77777777" w:rsidR="00C83AC5" w:rsidRPr="008C7AB7" w:rsidRDefault="00C83AC5" w:rsidP="00C83AC5">
      <w:pPr>
        <w:rPr>
          <w:sz w:val="22"/>
          <w:szCs w:val="22"/>
        </w:rPr>
      </w:pPr>
    </w:p>
    <w:p w14:paraId="01A3F751" w14:textId="77777777" w:rsidR="00C83AC5" w:rsidRPr="008C7AB7" w:rsidRDefault="00C83AC5" w:rsidP="00C83AC5">
      <w:pPr>
        <w:rPr>
          <w:sz w:val="22"/>
          <w:szCs w:val="22"/>
        </w:rPr>
      </w:pPr>
    </w:p>
    <w:p w14:paraId="0A539C65" w14:textId="77777777" w:rsidR="00C83AC5" w:rsidRPr="008C7AB7" w:rsidRDefault="00C83AC5" w:rsidP="00C83AC5">
      <w:pPr>
        <w:rPr>
          <w:sz w:val="22"/>
          <w:szCs w:val="22"/>
        </w:rPr>
      </w:pPr>
    </w:p>
    <w:p w14:paraId="44A38A7C" w14:textId="77777777" w:rsidR="00C83AC5" w:rsidRPr="008C7AB7" w:rsidRDefault="00C83AC5" w:rsidP="00C83AC5">
      <w:pPr>
        <w:rPr>
          <w:sz w:val="22"/>
          <w:szCs w:val="22"/>
        </w:rPr>
      </w:pPr>
    </w:p>
    <w:p w14:paraId="51049A70" w14:textId="77777777" w:rsidR="00C83AC5" w:rsidRPr="008C7AB7" w:rsidRDefault="00C83AC5" w:rsidP="00C83AC5">
      <w:pPr>
        <w:rPr>
          <w:sz w:val="22"/>
          <w:szCs w:val="22"/>
        </w:rPr>
      </w:pPr>
    </w:p>
    <w:p w14:paraId="38A5A5B0" w14:textId="77777777" w:rsidR="00C83AC5" w:rsidRPr="008C7AB7" w:rsidRDefault="00C83AC5" w:rsidP="00C83AC5">
      <w:pPr>
        <w:rPr>
          <w:sz w:val="22"/>
          <w:szCs w:val="22"/>
        </w:rPr>
      </w:pPr>
    </w:p>
    <w:p w14:paraId="45D21319" w14:textId="77777777" w:rsidR="00C83AC5" w:rsidRPr="008C7AB7" w:rsidRDefault="00C83AC5" w:rsidP="00C83AC5">
      <w:pPr>
        <w:rPr>
          <w:sz w:val="22"/>
          <w:szCs w:val="22"/>
        </w:rPr>
      </w:pPr>
    </w:p>
    <w:p w14:paraId="27338ED5" w14:textId="77777777" w:rsidR="00C83AC5" w:rsidRPr="008C7AB7" w:rsidRDefault="00C83AC5" w:rsidP="00C83AC5">
      <w:pPr>
        <w:rPr>
          <w:sz w:val="22"/>
          <w:szCs w:val="22"/>
        </w:rPr>
      </w:pPr>
    </w:p>
    <w:p w14:paraId="7FFB58AB" w14:textId="77777777" w:rsidR="00C83AC5" w:rsidRPr="008C7AB7" w:rsidRDefault="00C83AC5" w:rsidP="00C83AC5">
      <w:pPr>
        <w:rPr>
          <w:sz w:val="22"/>
          <w:szCs w:val="22"/>
        </w:rPr>
      </w:pPr>
    </w:p>
    <w:p w14:paraId="68858969" w14:textId="77777777" w:rsidR="00C83AC5" w:rsidRPr="008C7AB7" w:rsidRDefault="00C83AC5" w:rsidP="00C83AC5">
      <w:pPr>
        <w:rPr>
          <w:sz w:val="22"/>
          <w:szCs w:val="22"/>
        </w:rPr>
      </w:pPr>
    </w:p>
    <w:p w14:paraId="65F5738F" w14:textId="77777777" w:rsidR="00C83AC5" w:rsidRPr="008C7AB7" w:rsidRDefault="00C83AC5" w:rsidP="00C83AC5">
      <w:pPr>
        <w:rPr>
          <w:sz w:val="22"/>
          <w:szCs w:val="22"/>
        </w:rPr>
      </w:pPr>
    </w:p>
    <w:p w14:paraId="145F1CCE" w14:textId="77777777" w:rsidR="00C83AC5" w:rsidRPr="008C7AB7" w:rsidRDefault="00C83AC5" w:rsidP="00C83AC5">
      <w:pPr>
        <w:rPr>
          <w:sz w:val="22"/>
          <w:szCs w:val="22"/>
        </w:rPr>
      </w:pPr>
    </w:p>
    <w:p w14:paraId="1FE0B4DF" w14:textId="77777777" w:rsidR="00C83AC5" w:rsidRPr="008C7AB7" w:rsidRDefault="00C83AC5" w:rsidP="00C83AC5">
      <w:pPr>
        <w:rPr>
          <w:sz w:val="22"/>
          <w:szCs w:val="22"/>
        </w:rPr>
      </w:pPr>
    </w:p>
    <w:p w14:paraId="0A87A508" w14:textId="77777777" w:rsidR="00C83AC5" w:rsidRPr="008C7AB7" w:rsidRDefault="00C83AC5" w:rsidP="00C83AC5">
      <w:pPr>
        <w:rPr>
          <w:sz w:val="22"/>
          <w:szCs w:val="22"/>
        </w:rPr>
      </w:pPr>
    </w:p>
    <w:p w14:paraId="10D2EB77" w14:textId="77777777" w:rsidR="00C83AC5" w:rsidRPr="008C7AB7" w:rsidRDefault="00C83AC5" w:rsidP="00C83AC5">
      <w:pPr>
        <w:rPr>
          <w:sz w:val="22"/>
          <w:szCs w:val="22"/>
        </w:rPr>
      </w:pPr>
    </w:p>
    <w:p w14:paraId="069FF99E" w14:textId="77777777" w:rsidR="00C83AC5" w:rsidRPr="008C7AB7" w:rsidRDefault="00C83AC5" w:rsidP="00C83AC5">
      <w:pPr>
        <w:rPr>
          <w:sz w:val="22"/>
          <w:szCs w:val="22"/>
        </w:rPr>
      </w:pPr>
    </w:p>
    <w:p w14:paraId="4237DD84" w14:textId="77777777" w:rsidR="00C83AC5" w:rsidRPr="008C7AB7" w:rsidRDefault="00C83AC5" w:rsidP="00C83AC5">
      <w:pPr>
        <w:rPr>
          <w:sz w:val="22"/>
          <w:szCs w:val="22"/>
        </w:rPr>
      </w:pPr>
    </w:p>
    <w:p w14:paraId="7439F6DA" w14:textId="77777777" w:rsidR="00C83AC5" w:rsidRPr="008C7AB7" w:rsidRDefault="00C83AC5" w:rsidP="00C83AC5">
      <w:pPr>
        <w:rPr>
          <w:sz w:val="22"/>
          <w:szCs w:val="22"/>
        </w:rPr>
      </w:pPr>
    </w:p>
    <w:p w14:paraId="6EC00A98" w14:textId="77777777" w:rsidR="00C83AC5" w:rsidRPr="008C7AB7" w:rsidRDefault="00C83AC5" w:rsidP="00C83AC5">
      <w:pPr>
        <w:rPr>
          <w:sz w:val="22"/>
          <w:szCs w:val="22"/>
        </w:rPr>
      </w:pPr>
    </w:p>
    <w:p w14:paraId="58635DBB" w14:textId="77777777" w:rsidR="00C83AC5" w:rsidRPr="008C7AB7" w:rsidRDefault="00C83AC5" w:rsidP="00C83AC5">
      <w:pPr>
        <w:rPr>
          <w:sz w:val="22"/>
          <w:szCs w:val="22"/>
        </w:rPr>
      </w:pPr>
    </w:p>
    <w:p w14:paraId="770FBA27" w14:textId="77777777" w:rsidR="00C83AC5" w:rsidRPr="008C7AB7" w:rsidRDefault="00C83AC5" w:rsidP="00C83AC5">
      <w:pPr>
        <w:rPr>
          <w:sz w:val="22"/>
          <w:szCs w:val="22"/>
        </w:rPr>
      </w:pPr>
    </w:p>
    <w:p w14:paraId="31656799" w14:textId="77777777" w:rsidR="00C83AC5" w:rsidRPr="008C7AB7" w:rsidRDefault="00C83AC5" w:rsidP="00C83AC5">
      <w:pPr>
        <w:rPr>
          <w:sz w:val="22"/>
          <w:szCs w:val="22"/>
        </w:rPr>
      </w:pPr>
    </w:p>
    <w:p w14:paraId="1A44351F" w14:textId="77777777" w:rsidR="00C83AC5" w:rsidRPr="008C7AB7" w:rsidRDefault="00C83AC5" w:rsidP="00C83AC5">
      <w:pPr>
        <w:rPr>
          <w:sz w:val="22"/>
          <w:szCs w:val="22"/>
        </w:rPr>
      </w:pPr>
    </w:p>
    <w:p w14:paraId="45B6A640" w14:textId="77777777" w:rsidR="00C83AC5" w:rsidRPr="008C7AB7" w:rsidRDefault="00C83AC5" w:rsidP="00C83AC5">
      <w:pPr>
        <w:rPr>
          <w:sz w:val="22"/>
          <w:szCs w:val="22"/>
        </w:rPr>
      </w:pPr>
    </w:p>
    <w:p w14:paraId="0B14C3BD" w14:textId="77777777" w:rsidR="00C83AC5" w:rsidRPr="008C7AB7" w:rsidRDefault="00C83AC5" w:rsidP="00C83AC5">
      <w:pPr>
        <w:rPr>
          <w:sz w:val="22"/>
          <w:szCs w:val="22"/>
        </w:rPr>
      </w:pPr>
    </w:p>
    <w:p w14:paraId="36A5DF03" w14:textId="77777777" w:rsidR="00C83AC5" w:rsidRPr="008C7AB7" w:rsidRDefault="00C83AC5" w:rsidP="00C83AC5">
      <w:pPr>
        <w:rPr>
          <w:sz w:val="22"/>
          <w:szCs w:val="22"/>
        </w:rPr>
      </w:pPr>
    </w:p>
    <w:p w14:paraId="14693628" w14:textId="77777777" w:rsidR="00C83AC5" w:rsidRPr="008C7AB7" w:rsidRDefault="00C83AC5" w:rsidP="00C83AC5">
      <w:pPr>
        <w:rPr>
          <w:sz w:val="22"/>
          <w:szCs w:val="22"/>
        </w:rPr>
      </w:pPr>
    </w:p>
    <w:p w14:paraId="234F5B9F" w14:textId="77777777" w:rsidR="00C83AC5" w:rsidRPr="008C7AB7" w:rsidRDefault="00C83AC5" w:rsidP="00C83AC5">
      <w:pPr>
        <w:rPr>
          <w:sz w:val="22"/>
          <w:szCs w:val="22"/>
        </w:rPr>
      </w:pPr>
    </w:p>
    <w:p w14:paraId="367ABA5B" w14:textId="77777777" w:rsidR="00C83AC5" w:rsidRPr="008C7AB7" w:rsidRDefault="00C83AC5" w:rsidP="00C83AC5">
      <w:pPr>
        <w:rPr>
          <w:sz w:val="22"/>
          <w:szCs w:val="22"/>
        </w:rPr>
      </w:pPr>
    </w:p>
    <w:p w14:paraId="1D4BF580" w14:textId="77777777" w:rsidR="00C83AC5" w:rsidRPr="008C7AB7" w:rsidRDefault="00C83AC5" w:rsidP="00C83AC5">
      <w:pPr>
        <w:rPr>
          <w:sz w:val="22"/>
          <w:szCs w:val="22"/>
        </w:rPr>
      </w:pPr>
    </w:p>
    <w:p w14:paraId="0615EB12" w14:textId="77777777" w:rsidR="00C83AC5" w:rsidRPr="008C7AB7" w:rsidRDefault="00C83AC5" w:rsidP="00C83AC5">
      <w:pPr>
        <w:rPr>
          <w:sz w:val="22"/>
          <w:szCs w:val="22"/>
        </w:rPr>
      </w:pPr>
    </w:p>
    <w:p w14:paraId="11E7D487" w14:textId="77777777" w:rsidR="00C83AC5" w:rsidRPr="008C7AB7" w:rsidRDefault="00C83AC5" w:rsidP="00C83AC5">
      <w:pPr>
        <w:rPr>
          <w:sz w:val="22"/>
          <w:szCs w:val="22"/>
        </w:rPr>
      </w:pPr>
    </w:p>
    <w:p w14:paraId="05D1015C" w14:textId="77777777" w:rsidR="00C83AC5" w:rsidRPr="008C7AB7" w:rsidRDefault="00C83AC5" w:rsidP="00C83AC5">
      <w:pPr>
        <w:rPr>
          <w:sz w:val="22"/>
          <w:szCs w:val="22"/>
        </w:rPr>
      </w:pPr>
    </w:p>
    <w:p w14:paraId="3E2DD062" w14:textId="77777777" w:rsidR="00C83AC5" w:rsidRPr="008C7AB7" w:rsidRDefault="00C83AC5" w:rsidP="00C83AC5">
      <w:pPr>
        <w:rPr>
          <w:sz w:val="22"/>
          <w:szCs w:val="22"/>
        </w:rPr>
      </w:pPr>
    </w:p>
    <w:p w14:paraId="7EA00EA6" w14:textId="77777777" w:rsidR="00C83AC5" w:rsidRPr="008C7AB7" w:rsidRDefault="00C83AC5" w:rsidP="00C83AC5">
      <w:pPr>
        <w:rPr>
          <w:sz w:val="22"/>
          <w:szCs w:val="22"/>
        </w:rPr>
      </w:pPr>
    </w:p>
    <w:p w14:paraId="5D5EE858" w14:textId="77777777" w:rsidR="00C83AC5" w:rsidRPr="008C7AB7" w:rsidRDefault="00C83AC5" w:rsidP="00C83AC5">
      <w:pPr>
        <w:rPr>
          <w:sz w:val="22"/>
          <w:szCs w:val="22"/>
        </w:rPr>
      </w:pPr>
    </w:p>
    <w:p w14:paraId="1D04637E" w14:textId="77777777" w:rsidR="00C83AC5" w:rsidRPr="008C7AB7" w:rsidRDefault="00C83AC5" w:rsidP="00C83AC5">
      <w:pPr>
        <w:rPr>
          <w:sz w:val="22"/>
          <w:szCs w:val="22"/>
        </w:rPr>
      </w:pPr>
    </w:p>
    <w:p w14:paraId="4C69A55A" w14:textId="77777777" w:rsidR="00C83AC5" w:rsidRPr="008C7AB7" w:rsidRDefault="00C83AC5" w:rsidP="00C83AC5">
      <w:pPr>
        <w:rPr>
          <w:sz w:val="22"/>
          <w:szCs w:val="22"/>
        </w:rPr>
      </w:pPr>
    </w:p>
    <w:p w14:paraId="0BF9399A" w14:textId="77777777" w:rsidR="00C83AC5" w:rsidRPr="008C7AB7" w:rsidRDefault="00C83AC5" w:rsidP="00C83AC5">
      <w:pPr>
        <w:rPr>
          <w:sz w:val="22"/>
          <w:szCs w:val="22"/>
        </w:rPr>
      </w:pPr>
    </w:p>
    <w:p w14:paraId="73237C7E" w14:textId="77777777" w:rsidR="00C83AC5" w:rsidRPr="008C7AB7" w:rsidRDefault="00C83AC5" w:rsidP="00C83AC5">
      <w:pPr>
        <w:rPr>
          <w:sz w:val="22"/>
          <w:szCs w:val="22"/>
        </w:rPr>
      </w:pPr>
    </w:p>
    <w:p w14:paraId="336BECC7" w14:textId="77777777" w:rsidR="00C83AC5" w:rsidRPr="008C7AB7" w:rsidRDefault="00C83AC5" w:rsidP="00C83AC5">
      <w:pPr>
        <w:rPr>
          <w:sz w:val="22"/>
          <w:szCs w:val="22"/>
        </w:rPr>
      </w:pPr>
    </w:p>
    <w:p w14:paraId="4E6763A3" w14:textId="77777777" w:rsidR="00C83AC5" w:rsidRPr="008C7AB7" w:rsidRDefault="00C83AC5" w:rsidP="00C83AC5">
      <w:pPr>
        <w:rPr>
          <w:sz w:val="22"/>
          <w:szCs w:val="22"/>
        </w:rPr>
      </w:pPr>
    </w:p>
    <w:p w14:paraId="6F6639C8" w14:textId="77777777" w:rsidR="00C83AC5" w:rsidRDefault="00C83AC5" w:rsidP="00C83AC5">
      <w:pPr>
        <w:rPr>
          <w:sz w:val="22"/>
          <w:szCs w:val="22"/>
        </w:rPr>
      </w:pPr>
    </w:p>
    <w:p w14:paraId="3FC39821" w14:textId="77777777" w:rsidR="00C83AC5" w:rsidRPr="008C7AB7" w:rsidRDefault="00C83AC5" w:rsidP="00C83AC5">
      <w:pPr>
        <w:rPr>
          <w:sz w:val="22"/>
          <w:szCs w:val="22"/>
        </w:rPr>
      </w:pPr>
    </w:p>
    <w:p w14:paraId="33A581EB" w14:textId="77777777" w:rsidR="005B0B84" w:rsidRDefault="005B0B84" w:rsidP="00C83AC5">
      <w:pPr>
        <w:tabs>
          <w:tab w:val="right" w:leader="dot" w:pos="10010"/>
        </w:tabs>
        <w:rPr>
          <w:rFonts w:ascii="Arial" w:hAnsi="Arial" w:cs="Arial"/>
          <w:b/>
          <w:bCs/>
        </w:rPr>
      </w:pPr>
    </w:p>
    <w:p w14:paraId="18CAB01B" w14:textId="77777777" w:rsidR="005B0B84" w:rsidRDefault="005B0B84" w:rsidP="00C83AC5">
      <w:pPr>
        <w:tabs>
          <w:tab w:val="right" w:leader="dot" w:pos="10010"/>
        </w:tabs>
        <w:rPr>
          <w:rFonts w:ascii="Arial" w:hAnsi="Arial" w:cs="Arial"/>
          <w:b/>
          <w:bCs/>
        </w:rPr>
      </w:pPr>
    </w:p>
    <w:p w14:paraId="5756584B" w14:textId="77777777" w:rsidR="005B0B84" w:rsidRPr="003A171F" w:rsidRDefault="005B0B84" w:rsidP="00C83AC5">
      <w:pPr>
        <w:tabs>
          <w:tab w:val="right" w:leader="dot" w:pos="10010"/>
        </w:tabs>
        <w:rPr>
          <w:b/>
          <w:bCs/>
        </w:rPr>
      </w:pPr>
    </w:p>
    <w:p w14:paraId="4DB0082C" w14:textId="32D2AD7D" w:rsidR="00C83AC5" w:rsidRPr="003A171F" w:rsidRDefault="00C83AC5" w:rsidP="00C83AC5">
      <w:pPr>
        <w:tabs>
          <w:tab w:val="right" w:leader="dot" w:pos="10010"/>
        </w:tabs>
        <w:rPr>
          <w:b/>
          <w:bCs/>
        </w:rPr>
      </w:pPr>
      <w:r w:rsidRPr="003A171F">
        <w:rPr>
          <w:b/>
          <w:bCs/>
        </w:rPr>
        <w:t>Wzór K</w:t>
      </w:r>
    </w:p>
    <w:p w14:paraId="7536662F" w14:textId="77777777" w:rsidR="00C83AC5" w:rsidRPr="003A171F" w:rsidRDefault="00C83AC5" w:rsidP="00C83AC5">
      <w:pPr>
        <w:tabs>
          <w:tab w:val="right" w:leader="dot" w:pos="10010"/>
        </w:tabs>
        <w:rPr>
          <w:b/>
          <w:bCs/>
        </w:rPr>
      </w:pPr>
      <w:r w:rsidRPr="003A171F">
        <w:rPr>
          <w:b/>
          <w:bCs/>
        </w:rPr>
        <w:t>(TRID-02/K)</w:t>
      </w:r>
    </w:p>
    <w:p w14:paraId="42FB0FFC" w14:textId="77777777" w:rsidR="00C83AC5" w:rsidRPr="008C7AB7" w:rsidRDefault="00C83AC5" w:rsidP="00C83AC5">
      <w:pPr>
        <w:tabs>
          <w:tab w:val="right" w:leader="dot" w:pos="10010"/>
        </w:tabs>
        <w:rPr>
          <w:rFonts w:ascii="Arial" w:hAnsi="Arial" w:cs="Arial"/>
          <w:b/>
          <w:bCs/>
        </w:rPr>
      </w:pPr>
    </w:p>
    <w:p w14:paraId="34A11A94" w14:textId="77777777" w:rsidR="00C83AC5" w:rsidRPr="008C7AB7" w:rsidRDefault="00C83AC5" w:rsidP="00C83AC5">
      <w:pPr>
        <w:tabs>
          <w:tab w:val="right" w:leader="dot" w:pos="10010"/>
        </w:tabs>
        <w:jc w:val="center"/>
        <w:rPr>
          <w:rFonts w:ascii="Arial" w:hAnsi="Arial" w:cs="Arial"/>
          <w:b/>
          <w:bCs/>
        </w:rPr>
      </w:pPr>
      <w:r w:rsidRPr="008C7AB7">
        <w:rPr>
          <w:b/>
          <w:noProof/>
        </w:rPr>
        <w:drawing>
          <wp:inline distT="0" distB="0" distL="0" distR="0" wp14:anchorId="3346DC24" wp14:editId="407828E5">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2385660D" w14:textId="77777777" w:rsidR="00C83AC5" w:rsidRPr="008C7AB7" w:rsidRDefault="00C83AC5" w:rsidP="00C83AC5">
      <w:pPr>
        <w:tabs>
          <w:tab w:val="right" w:leader="dot" w:pos="10010"/>
        </w:tabs>
        <w:rPr>
          <w:b/>
        </w:rPr>
      </w:pPr>
    </w:p>
    <w:p w14:paraId="4FA8C2BC" w14:textId="77777777" w:rsidR="00C83AC5" w:rsidRPr="008C7AB7" w:rsidRDefault="00C83AC5" w:rsidP="00C83AC5">
      <w:pPr>
        <w:ind w:firstLine="709"/>
        <w:rPr>
          <w:sz w:val="22"/>
          <w:szCs w:val="22"/>
        </w:rPr>
      </w:pPr>
    </w:p>
    <w:p w14:paraId="1843811D" w14:textId="77777777" w:rsidR="00C83AC5" w:rsidRPr="008C7AB7" w:rsidRDefault="00C83AC5" w:rsidP="00C83AC5">
      <w:pPr>
        <w:rPr>
          <w:sz w:val="22"/>
          <w:szCs w:val="22"/>
        </w:rPr>
      </w:pPr>
    </w:p>
    <w:p w14:paraId="70BCEEB4" w14:textId="77777777" w:rsidR="00C83AC5" w:rsidRPr="008C7AB7" w:rsidRDefault="00C83AC5" w:rsidP="00C83AC5">
      <w:pPr>
        <w:rPr>
          <w:sz w:val="22"/>
          <w:szCs w:val="22"/>
        </w:rPr>
      </w:pPr>
    </w:p>
    <w:p w14:paraId="1B1E5FEF" w14:textId="77777777" w:rsidR="00C83AC5" w:rsidRPr="008C7AB7" w:rsidRDefault="00C83AC5" w:rsidP="00C83AC5">
      <w:pPr>
        <w:rPr>
          <w:sz w:val="22"/>
          <w:szCs w:val="22"/>
        </w:rPr>
      </w:pPr>
    </w:p>
    <w:p w14:paraId="77532711" w14:textId="77777777" w:rsidR="00C83AC5" w:rsidRPr="008C7AB7" w:rsidRDefault="00C83AC5" w:rsidP="00C83AC5">
      <w:pPr>
        <w:rPr>
          <w:sz w:val="22"/>
          <w:szCs w:val="22"/>
        </w:rPr>
      </w:pPr>
    </w:p>
    <w:p w14:paraId="4C0EAFCF" w14:textId="77777777" w:rsidR="00C83AC5" w:rsidRPr="008C7AB7" w:rsidRDefault="00C83AC5" w:rsidP="00C83AC5">
      <w:pPr>
        <w:rPr>
          <w:sz w:val="22"/>
          <w:szCs w:val="22"/>
        </w:rPr>
      </w:pPr>
    </w:p>
    <w:p w14:paraId="6A7B831F" w14:textId="77777777" w:rsidR="00C83AC5" w:rsidRPr="008C7AB7" w:rsidRDefault="00C83AC5" w:rsidP="00C83AC5">
      <w:pPr>
        <w:rPr>
          <w:sz w:val="22"/>
          <w:szCs w:val="22"/>
        </w:rPr>
      </w:pPr>
    </w:p>
    <w:p w14:paraId="1F621DD2" w14:textId="77777777" w:rsidR="00C83AC5" w:rsidRPr="008C7AB7" w:rsidRDefault="00C83AC5" w:rsidP="00C83AC5">
      <w:pPr>
        <w:rPr>
          <w:sz w:val="22"/>
          <w:szCs w:val="22"/>
        </w:rPr>
      </w:pPr>
    </w:p>
    <w:p w14:paraId="121EC7CD" w14:textId="77777777" w:rsidR="00C83AC5" w:rsidRPr="008C7AB7" w:rsidRDefault="00C83AC5" w:rsidP="00C83AC5">
      <w:pPr>
        <w:rPr>
          <w:sz w:val="22"/>
          <w:szCs w:val="22"/>
        </w:rPr>
      </w:pPr>
    </w:p>
    <w:p w14:paraId="41E3B407" w14:textId="77777777" w:rsidR="00C83AC5" w:rsidRPr="008C7AB7" w:rsidRDefault="00C83AC5" w:rsidP="00C83AC5">
      <w:pPr>
        <w:rPr>
          <w:sz w:val="22"/>
          <w:szCs w:val="22"/>
        </w:rPr>
      </w:pPr>
    </w:p>
    <w:p w14:paraId="577E3EFE" w14:textId="77777777" w:rsidR="00C83AC5" w:rsidRPr="008C7AB7" w:rsidRDefault="00C83AC5" w:rsidP="00C83AC5">
      <w:pPr>
        <w:rPr>
          <w:sz w:val="22"/>
          <w:szCs w:val="22"/>
        </w:rPr>
      </w:pPr>
    </w:p>
    <w:p w14:paraId="214376EF" w14:textId="77777777" w:rsidR="00C83AC5" w:rsidRPr="008C7AB7" w:rsidRDefault="00C83AC5" w:rsidP="00C83AC5">
      <w:pPr>
        <w:rPr>
          <w:sz w:val="22"/>
          <w:szCs w:val="22"/>
        </w:rPr>
      </w:pPr>
    </w:p>
    <w:p w14:paraId="34366E70" w14:textId="77777777" w:rsidR="00C83AC5" w:rsidRPr="008C7AB7" w:rsidRDefault="00C83AC5" w:rsidP="00C83AC5">
      <w:pPr>
        <w:rPr>
          <w:sz w:val="22"/>
          <w:szCs w:val="22"/>
        </w:rPr>
      </w:pPr>
    </w:p>
    <w:p w14:paraId="2737A0B2" w14:textId="77777777" w:rsidR="00C83AC5" w:rsidRPr="008C7AB7" w:rsidRDefault="00C83AC5" w:rsidP="00C83AC5">
      <w:pPr>
        <w:rPr>
          <w:sz w:val="22"/>
          <w:szCs w:val="22"/>
        </w:rPr>
      </w:pPr>
    </w:p>
    <w:p w14:paraId="1C1C969F" w14:textId="77777777" w:rsidR="00C83AC5" w:rsidRPr="008C7AB7" w:rsidRDefault="00C83AC5" w:rsidP="00C83AC5">
      <w:pPr>
        <w:tabs>
          <w:tab w:val="left" w:pos="2745"/>
        </w:tabs>
        <w:rPr>
          <w:sz w:val="22"/>
          <w:szCs w:val="22"/>
        </w:rPr>
      </w:pPr>
      <w:r w:rsidRPr="008C7AB7">
        <w:rPr>
          <w:sz w:val="22"/>
          <w:szCs w:val="22"/>
        </w:rPr>
        <w:tab/>
      </w:r>
    </w:p>
    <w:p w14:paraId="033F2B2A" w14:textId="77777777" w:rsidR="005B0B84" w:rsidRDefault="005B0B84" w:rsidP="00C83AC5">
      <w:pPr>
        <w:tabs>
          <w:tab w:val="left" w:pos="2745"/>
        </w:tabs>
        <w:rPr>
          <w:b/>
          <w:bCs/>
          <w:sz w:val="22"/>
          <w:szCs w:val="22"/>
        </w:rPr>
      </w:pPr>
      <w:bookmarkStart w:id="67" w:name="_Hlk41545676"/>
    </w:p>
    <w:p w14:paraId="062991D7" w14:textId="77777777" w:rsidR="005B0B84" w:rsidRDefault="005B0B84" w:rsidP="00C83AC5">
      <w:pPr>
        <w:tabs>
          <w:tab w:val="left" w:pos="2745"/>
        </w:tabs>
        <w:rPr>
          <w:b/>
          <w:bCs/>
          <w:sz w:val="22"/>
          <w:szCs w:val="22"/>
        </w:rPr>
      </w:pPr>
    </w:p>
    <w:p w14:paraId="58CA5789" w14:textId="77777777" w:rsidR="005B0B84" w:rsidRDefault="005B0B84" w:rsidP="00C83AC5">
      <w:pPr>
        <w:tabs>
          <w:tab w:val="left" w:pos="2745"/>
        </w:tabs>
        <w:rPr>
          <w:b/>
          <w:bCs/>
          <w:sz w:val="22"/>
          <w:szCs w:val="22"/>
        </w:rPr>
      </w:pPr>
    </w:p>
    <w:p w14:paraId="0FCB0FF5" w14:textId="03CC89AD" w:rsidR="00C83AC5" w:rsidRPr="003A171F" w:rsidRDefault="00C83AC5" w:rsidP="00C83AC5">
      <w:pPr>
        <w:tabs>
          <w:tab w:val="left" w:pos="2745"/>
        </w:tabs>
        <w:rPr>
          <w:b/>
          <w:bCs/>
          <w:sz w:val="22"/>
          <w:szCs w:val="22"/>
        </w:rPr>
      </w:pPr>
      <w:r w:rsidRPr="003A171F">
        <w:rPr>
          <w:b/>
          <w:bCs/>
          <w:sz w:val="22"/>
          <w:szCs w:val="22"/>
        </w:rPr>
        <w:lastRenderedPageBreak/>
        <w:t>Wzór L</w:t>
      </w:r>
    </w:p>
    <w:p w14:paraId="7C2FD456" w14:textId="77777777" w:rsidR="00C83AC5" w:rsidRPr="003A171F" w:rsidRDefault="00C83AC5" w:rsidP="00C83AC5">
      <w:pPr>
        <w:tabs>
          <w:tab w:val="left" w:pos="2745"/>
        </w:tabs>
        <w:rPr>
          <w:b/>
          <w:bCs/>
          <w:sz w:val="22"/>
          <w:szCs w:val="22"/>
        </w:rPr>
      </w:pPr>
      <w:r w:rsidRPr="003A171F">
        <w:rPr>
          <w:b/>
          <w:bCs/>
          <w:sz w:val="22"/>
          <w:szCs w:val="22"/>
        </w:rPr>
        <w:t>(TRID-02/L)</w:t>
      </w:r>
    </w:p>
    <w:bookmarkEnd w:id="67"/>
    <w:p w14:paraId="51F1D922" w14:textId="77777777" w:rsidR="00C83AC5" w:rsidRPr="008C7AB7" w:rsidRDefault="00C83AC5" w:rsidP="00C83AC5">
      <w:pPr>
        <w:tabs>
          <w:tab w:val="left" w:pos="2745"/>
        </w:tabs>
        <w:rPr>
          <w:b/>
          <w:bCs/>
          <w:sz w:val="22"/>
          <w:szCs w:val="22"/>
        </w:rPr>
      </w:pPr>
    </w:p>
    <w:p w14:paraId="4623CAC9" w14:textId="77777777" w:rsidR="00C83AC5" w:rsidRPr="008C7AB7" w:rsidRDefault="00C83AC5" w:rsidP="00C83AC5">
      <w:pPr>
        <w:spacing w:after="160" w:line="259" w:lineRule="auto"/>
        <w:jc w:val="center"/>
        <w:rPr>
          <w:b/>
          <w:bCs/>
          <w:color w:val="0070C0"/>
          <w:sz w:val="22"/>
          <w:szCs w:val="22"/>
        </w:rPr>
      </w:pPr>
      <w:r w:rsidRPr="008C7AB7">
        <w:rPr>
          <w:b/>
          <w:noProof/>
        </w:rPr>
        <w:drawing>
          <wp:inline distT="0" distB="0" distL="0" distR="0" wp14:anchorId="5CC5AE89" wp14:editId="26C59357">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4030714A" w14:textId="0EDB37FC" w:rsidR="00C83AC5" w:rsidRDefault="00C83AC5" w:rsidP="00C83AC5">
      <w:pPr>
        <w:spacing w:after="160" w:line="259" w:lineRule="auto"/>
        <w:rPr>
          <w:b/>
          <w:bCs/>
        </w:rPr>
      </w:pPr>
    </w:p>
    <w:p w14:paraId="243DD5A8" w14:textId="77777777" w:rsidR="0082250E" w:rsidRPr="00A64F9D" w:rsidRDefault="008C4032">
      <w:pPr>
        <w:ind w:left="360"/>
        <w:jc w:val="right"/>
        <w:rPr>
          <w:b/>
          <w:sz w:val="22"/>
          <w:szCs w:val="22"/>
        </w:rPr>
      </w:pPr>
      <w:r w:rsidRPr="00A64F9D">
        <w:rPr>
          <w:b/>
          <w:sz w:val="22"/>
          <w:szCs w:val="22"/>
        </w:rPr>
        <w:t xml:space="preserve"> </w:t>
      </w:r>
    </w:p>
    <w:p w14:paraId="243DD5A9" w14:textId="438B22D4" w:rsidR="005C5414" w:rsidRPr="005C5414" w:rsidRDefault="0082250E" w:rsidP="00D879BC">
      <w:pPr>
        <w:pStyle w:val="Nagwek1"/>
        <w:numPr>
          <w:ilvl w:val="0"/>
          <w:numId w:val="0"/>
        </w:numPr>
        <w:ind w:left="432"/>
        <w:jc w:val="right"/>
      </w:pPr>
      <w:r w:rsidRPr="00A64F9D">
        <w:rPr>
          <w:sz w:val="22"/>
          <w:szCs w:val="22"/>
        </w:rPr>
        <w:br w:type="page"/>
      </w:r>
      <w:bookmarkStart w:id="68" w:name="_Toc181008700"/>
      <w:r w:rsidR="005C5414" w:rsidRPr="005C5414">
        <w:lastRenderedPageBreak/>
        <w:t xml:space="preserve">Załącznik nr 2 do </w:t>
      </w:r>
      <w:r w:rsidR="00DF4952">
        <w:t>SWZ</w:t>
      </w:r>
      <w:r w:rsidR="00764D6A">
        <w:t>. Formularz ofertowy</w:t>
      </w:r>
      <w:bookmarkEnd w:id="68"/>
    </w:p>
    <w:p w14:paraId="243DD5AA" w14:textId="77777777" w:rsidR="005C5414" w:rsidRPr="005C5414" w:rsidRDefault="005C5414" w:rsidP="005C5414">
      <w:pPr>
        <w:ind w:left="426"/>
        <w:jc w:val="right"/>
        <w:rPr>
          <w:b/>
          <w:bCs/>
          <w:sz w:val="24"/>
          <w:szCs w:val="24"/>
        </w:rPr>
      </w:pPr>
    </w:p>
    <w:p w14:paraId="535DDB4D" w14:textId="77777777" w:rsidR="009C227C" w:rsidRDefault="009C227C" w:rsidP="005C5414">
      <w:pPr>
        <w:jc w:val="center"/>
        <w:rPr>
          <w:b/>
          <w:bCs/>
          <w:spacing w:val="20"/>
          <w:sz w:val="28"/>
          <w:szCs w:val="28"/>
        </w:rPr>
      </w:pPr>
    </w:p>
    <w:p w14:paraId="386CEC77" w14:textId="77777777" w:rsidR="009C227C" w:rsidRDefault="009C227C" w:rsidP="005C5414">
      <w:pPr>
        <w:jc w:val="center"/>
        <w:rPr>
          <w:b/>
          <w:bCs/>
          <w:spacing w:val="20"/>
          <w:sz w:val="28"/>
          <w:szCs w:val="28"/>
        </w:rPr>
      </w:pPr>
    </w:p>
    <w:p w14:paraId="4D8353A3" w14:textId="77777777" w:rsidR="009C227C" w:rsidRDefault="009C227C" w:rsidP="005C5414">
      <w:pPr>
        <w:jc w:val="center"/>
        <w:rPr>
          <w:b/>
          <w:bCs/>
          <w:spacing w:val="20"/>
          <w:sz w:val="28"/>
          <w:szCs w:val="28"/>
        </w:rPr>
      </w:pPr>
    </w:p>
    <w:p w14:paraId="3B679933" w14:textId="77777777" w:rsidR="009C227C" w:rsidRDefault="009C227C" w:rsidP="005C5414">
      <w:pPr>
        <w:jc w:val="center"/>
        <w:rPr>
          <w:b/>
          <w:bCs/>
          <w:spacing w:val="20"/>
          <w:sz w:val="28"/>
          <w:szCs w:val="28"/>
        </w:rPr>
      </w:pPr>
    </w:p>
    <w:p w14:paraId="45391B8D" w14:textId="77777777" w:rsidR="009C227C" w:rsidRDefault="009C227C" w:rsidP="005C5414">
      <w:pPr>
        <w:jc w:val="center"/>
        <w:rPr>
          <w:b/>
          <w:bCs/>
          <w:spacing w:val="20"/>
          <w:sz w:val="28"/>
          <w:szCs w:val="28"/>
        </w:rPr>
      </w:pPr>
    </w:p>
    <w:p w14:paraId="243DD5AB" w14:textId="106D1E89" w:rsidR="005C5414" w:rsidRPr="005C5414" w:rsidRDefault="005C5414" w:rsidP="005C5414">
      <w:pPr>
        <w:jc w:val="center"/>
        <w:rPr>
          <w:b/>
          <w:bCs/>
          <w:spacing w:val="20"/>
          <w:sz w:val="28"/>
          <w:szCs w:val="28"/>
        </w:rPr>
      </w:pPr>
      <w:r w:rsidRPr="005C5414">
        <w:rPr>
          <w:b/>
          <w:bCs/>
          <w:spacing w:val="20"/>
          <w:sz w:val="28"/>
          <w:szCs w:val="28"/>
        </w:rPr>
        <w:t>FORMULARZ OFERTOWY</w:t>
      </w:r>
    </w:p>
    <w:p w14:paraId="243DD5AC" w14:textId="77777777" w:rsidR="005C5414" w:rsidRPr="005C5414" w:rsidRDefault="005C5414" w:rsidP="005C5414">
      <w:pPr>
        <w:ind w:left="426"/>
        <w:jc w:val="center"/>
        <w:rPr>
          <w:b/>
          <w:bCs/>
          <w:spacing w:val="20"/>
          <w:sz w:val="28"/>
          <w:szCs w:val="28"/>
        </w:rPr>
      </w:pPr>
    </w:p>
    <w:p w14:paraId="243DD5AD" w14:textId="77777777" w:rsidR="005C5414" w:rsidRPr="003A171F" w:rsidRDefault="005C5414" w:rsidP="005C5414">
      <w:pPr>
        <w:ind w:left="426"/>
        <w:jc w:val="center"/>
        <w:rPr>
          <w:b/>
          <w:bCs/>
          <w:spacing w:val="20"/>
          <w:sz w:val="28"/>
          <w:szCs w:val="28"/>
        </w:rPr>
      </w:pPr>
      <w:r w:rsidRPr="003A171F">
        <w:rPr>
          <w:b/>
          <w:bCs/>
          <w:spacing w:val="20"/>
          <w:sz w:val="28"/>
          <w:szCs w:val="28"/>
        </w:rPr>
        <w:t xml:space="preserve">Elektroniczny Formularz Ofertowy jest dostępny na platformie Elektronicznego Formularza Ofertowego. </w:t>
      </w:r>
    </w:p>
    <w:p w14:paraId="61E17278" w14:textId="77777777" w:rsidR="00744375" w:rsidRDefault="00744375" w:rsidP="005C5414">
      <w:pPr>
        <w:ind w:left="426"/>
        <w:jc w:val="center"/>
        <w:rPr>
          <w:b/>
          <w:bCs/>
          <w:spacing w:val="20"/>
          <w:sz w:val="28"/>
          <w:szCs w:val="28"/>
        </w:rPr>
      </w:pPr>
    </w:p>
    <w:p w14:paraId="655731C0" w14:textId="77777777" w:rsidR="00744375" w:rsidRDefault="00744375" w:rsidP="005C5414">
      <w:pPr>
        <w:ind w:left="426"/>
        <w:jc w:val="center"/>
        <w:rPr>
          <w:b/>
          <w:bCs/>
          <w:spacing w:val="20"/>
          <w:sz w:val="28"/>
          <w:szCs w:val="28"/>
        </w:rPr>
      </w:pPr>
    </w:p>
    <w:p w14:paraId="243DD5AE" w14:textId="20F15504" w:rsidR="005C5414" w:rsidRPr="00744375" w:rsidRDefault="005C5414" w:rsidP="005C5414">
      <w:pPr>
        <w:ind w:left="426"/>
        <w:jc w:val="center"/>
        <w:rPr>
          <w:b/>
          <w:bCs/>
          <w:sz w:val="22"/>
          <w:szCs w:val="22"/>
        </w:rPr>
      </w:pPr>
      <w:r w:rsidRPr="00744375">
        <w:rPr>
          <w:b/>
          <w:bCs/>
          <w:spacing w:val="20"/>
          <w:sz w:val="24"/>
          <w:szCs w:val="24"/>
        </w:rPr>
        <w:t xml:space="preserve">Link do Elektronicznego Formularza Ofertowego znajduje się </w:t>
      </w:r>
      <w:r w:rsidRPr="00744375">
        <w:rPr>
          <w:b/>
          <w:bCs/>
          <w:spacing w:val="20"/>
          <w:sz w:val="24"/>
          <w:szCs w:val="24"/>
        </w:rPr>
        <w:br/>
        <w:t xml:space="preserve">w </w:t>
      </w:r>
      <w:r w:rsidR="003A171F" w:rsidRPr="00744375">
        <w:rPr>
          <w:b/>
          <w:bCs/>
          <w:spacing w:val="20"/>
          <w:sz w:val="24"/>
          <w:szCs w:val="24"/>
        </w:rPr>
        <w:t>P</w:t>
      </w:r>
      <w:r w:rsidRPr="00744375">
        <w:rPr>
          <w:b/>
          <w:bCs/>
          <w:spacing w:val="20"/>
          <w:sz w:val="24"/>
          <w:szCs w:val="24"/>
        </w:rPr>
        <w:t xml:space="preserve">rofilu </w:t>
      </w:r>
      <w:r w:rsidR="003A171F" w:rsidRPr="00744375">
        <w:rPr>
          <w:b/>
          <w:bCs/>
          <w:spacing w:val="20"/>
          <w:sz w:val="24"/>
          <w:szCs w:val="24"/>
        </w:rPr>
        <w:t>N</w:t>
      </w:r>
      <w:r w:rsidRPr="00744375">
        <w:rPr>
          <w:b/>
          <w:bCs/>
          <w:spacing w:val="20"/>
          <w:sz w:val="24"/>
          <w:szCs w:val="24"/>
        </w:rPr>
        <w:t xml:space="preserve">abywcy </w:t>
      </w:r>
    </w:p>
    <w:p w14:paraId="34B88E85" w14:textId="1229F50E" w:rsidR="008F1E85" w:rsidRPr="008F1E85" w:rsidRDefault="005C5414" w:rsidP="008F1E85">
      <w:pPr>
        <w:spacing w:before="40" w:after="40" w:line="24" w:lineRule="atLeast"/>
        <w:ind w:left="5040"/>
        <w:jc w:val="center"/>
        <w:rPr>
          <w:sz w:val="22"/>
          <w:szCs w:val="22"/>
        </w:rPr>
      </w:pPr>
      <w:r w:rsidRPr="005C5414">
        <w:rPr>
          <w:sz w:val="22"/>
          <w:szCs w:val="22"/>
        </w:rPr>
        <w:t xml:space="preserve"> </w:t>
      </w:r>
    </w:p>
    <w:p w14:paraId="330DD531" w14:textId="77777777" w:rsidR="008F1E85" w:rsidRPr="008F1E85" w:rsidRDefault="008F1E85" w:rsidP="005C5414">
      <w:pPr>
        <w:spacing w:after="200" w:line="276" w:lineRule="auto"/>
        <w:rPr>
          <w:b/>
          <w:bCs/>
          <w:sz w:val="4"/>
          <w:szCs w:val="4"/>
          <w:highlight w:val="yellow"/>
        </w:rPr>
      </w:pPr>
    </w:p>
    <w:p w14:paraId="76231E7A" w14:textId="75E0A5C7" w:rsidR="004D79A9" w:rsidRPr="002C107E" w:rsidRDefault="004D79A9" w:rsidP="002C107E">
      <w:pPr>
        <w:pStyle w:val="Akapitzlist"/>
        <w:ind w:left="851" w:hanging="425"/>
        <w:jc w:val="both"/>
        <w:rPr>
          <w:color w:val="0070C0"/>
        </w:rPr>
      </w:pPr>
    </w:p>
    <w:p w14:paraId="243DD5C2" w14:textId="6AA5294E" w:rsidR="004D79A9" w:rsidRPr="002C107E" w:rsidRDefault="004D79A9">
      <w:pPr>
        <w:rPr>
          <w:color w:val="0070C0"/>
        </w:rPr>
      </w:pPr>
      <w:r w:rsidRPr="002C107E">
        <w:rPr>
          <w:color w:val="0070C0"/>
        </w:rPr>
        <w:br w:type="page"/>
      </w:r>
    </w:p>
    <w:p w14:paraId="5D2E8C8C" w14:textId="77777777" w:rsidR="00130A4E" w:rsidRPr="008F1E85" w:rsidRDefault="00130A4E" w:rsidP="008F1E85"/>
    <w:p w14:paraId="6BAA39A0" w14:textId="0961431D" w:rsidR="00EC3125" w:rsidRPr="007F367D" w:rsidRDefault="00EC3125" w:rsidP="00EC3125">
      <w:pPr>
        <w:rPr>
          <w:b/>
          <w:i/>
          <w:iCs/>
        </w:rPr>
      </w:pPr>
    </w:p>
    <w:p w14:paraId="7C71A31C" w14:textId="77777777" w:rsidR="00EC3125" w:rsidRDefault="00EC3125" w:rsidP="00EC3125">
      <w:pPr>
        <w:rPr>
          <w:b/>
          <w:sz w:val="16"/>
          <w:szCs w:val="16"/>
        </w:rPr>
      </w:pPr>
    </w:p>
    <w:p w14:paraId="3D813B5A" w14:textId="77777777" w:rsidR="00EA3B35" w:rsidRDefault="00EA3B35" w:rsidP="000140AD">
      <w:pPr>
        <w:pStyle w:val="Nagwek1"/>
        <w:numPr>
          <w:ilvl w:val="0"/>
          <w:numId w:val="0"/>
        </w:numPr>
        <w:ind w:left="432" w:hanging="432"/>
        <w:jc w:val="right"/>
      </w:pPr>
    </w:p>
    <w:p w14:paraId="161DCEB2" w14:textId="77777777" w:rsidR="00EA3B35" w:rsidRDefault="00EA3B35" w:rsidP="000140AD">
      <w:pPr>
        <w:pStyle w:val="Nagwek1"/>
        <w:numPr>
          <w:ilvl w:val="0"/>
          <w:numId w:val="0"/>
        </w:numPr>
        <w:ind w:left="432" w:hanging="432"/>
        <w:jc w:val="right"/>
      </w:pPr>
    </w:p>
    <w:p w14:paraId="4AE242C5" w14:textId="77777777" w:rsidR="00EA3B35" w:rsidRDefault="00EA3B35" w:rsidP="000140AD">
      <w:pPr>
        <w:pStyle w:val="Nagwek1"/>
        <w:numPr>
          <w:ilvl w:val="0"/>
          <w:numId w:val="0"/>
        </w:numPr>
        <w:ind w:left="432" w:hanging="432"/>
        <w:jc w:val="right"/>
      </w:pPr>
    </w:p>
    <w:p w14:paraId="5950CD10" w14:textId="77777777" w:rsidR="00EA3B35" w:rsidRDefault="00EA3B35" w:rsidP="000140AD">
      <w:pPr>
        <w:pStyle w:val="Nagwek1"/>
        <w:numPr>
          <w:ilvl w:val="0"/>
          <w:numId w:val="0"/>
        </w:numPr>
        <w:ind w:left="432" w:hanging="432"/>
        <w:jc w:val="right"/>
      </w:pPr>
    </w:p>
    <w:p w14:paraId="6F0182C2" w14:textId="77777777" w:rsidR="00EA3B35" w:rsidRDefault="00EA3B35" w:rsidP="000140AD">
      <w:pPr>
        <w:pStyle w:val="Nagwek1"/>
        <w:numPr>
          <w:ilvl w:val="0"/>
          <w:numId w:val="0"/>
        </w:numPr>
        <w:ind w:left="432" w:hanging="432"/>
        <w:jc w:val="right"/>
      </w:pPr>
    </w:p>
    <w:p w14:paraId="7998344D" w14:textId="77777777" w:rsidR="00EA3B35" w:rsidRDefault="00EA3B35" w:rsidP="000140AD">
      <w:pPr>
        <w:pStyle w:val="Nagwek1"/>
        <w:numPr>
          <w:ilvl w:val="0"/>
          <w:numId w:val="0"/>
        </w:numPr>
        <w:ind w:left="432" w:hanging="432"/>
        <w:jc w:val="right"/>
      </w:pPr>
    </w:p>
    <w:p w14:paraId="5F1B5586" w14:textId="77777777" w:rsidR="00EA3B35" w:rsidRDefault="00EA3B35" w:rsidP="00EA3B35">
      <w:pPr>
        <w:keepNext/>
        <w:tabs>
          <w:tab w:val="left" w:pos="720"/>
        </w:tabs>
        <w:snapToGrid w:val="0"/>
        <w:jc w:val="right"/>
        <w:outlineLvl w:val="1"/>
        <w:rPr>
          <w:color w:val="FF0000"/>
          <w:sz w:val="22"/>
          <w:szCs w:val="22"/>
        </w:rPr>
      </w:pPr>
    </w:p>
    <w:p w14:paraId="62ADE26A" w14:textId="77777777" w:rsidR="00C81912" w:rsidRDefault="00C81912" w:rsidP="00EA3B35">
      <w:pPr>
        <w:keepNext/>
        <w:tabs>
          <w:tab w:val="left" w:pos="720"/>
        </w:tabs>
        <w:snapToGrid w:val="0"/>
        <w:jc w:val="right"/>
        <w:outlineLvl w:val="1"/>
        <w:rPr>
          <w:color w:val="FF0000"/>
          <w:sz w:val="22"/>
          <w:szCs w:val="22"/>
        </w:rPr>
      </w:pPr>
    </w:p>
    <w:p w14:paraId="327C52DD" w14:textId="77777777" w:rsidR="00C81912" w:rsidRDefault="00C81912" w:rsidP="00EA3B35">
      <w:pPr>
        <w:keepNext/>
        <w:tabs>
          <w:tab w:val="left" w:pos="720"/>
        </w:tabs>
        <w:snapToGrid w:val="0"/>
        <w:jc w:val="right"/>
        <w:outlineLvl w:val="1"/>
        <w:rPr>
          <w:color w:val="FF0000"/>
          <w:sz w:val="22"/>
          <w:szCs w:val="22"/>
        </w:rPr>
      </w:pPr>
    </w:p>
    <w:p w14:paraId="683F5159" w14:textId="77777777" w:rsidR="00C81912" w:rsidRDefault="00C81912" w:rsidP="00EA3B35">
      <w:pPr>
        <w:keepNext/>
        <w:tabs>
          <w:tab w:val="left" w:pos="720"/>
        </w:tabs>
        <w:snapToGrid w:val="0"/>
        <w:jc w:val="right"/>
        <w:outlineLvl w:val="1"/>
        <w:rPr>
          <w:color w:val="FF0000"/>
          <w:sz w:val="22"/>
          <w:szCs w:val="22"/>
        </w:rPr>
      </w:pPr>
    </w:p>
    <w:p w14:paraId="36ACD0B8" w14:textId="77777777" w:rsidR="00EA3B35" w:rsidRDefault="00EA3B35" w:rsidP="00EA3B35">
      <w:pPr>
        <w:keepNext/>
        <w:tabs>
          <w:tab w:val="left" w:pos="720"/>
        </w:tabs>
        <w:snapToGrid w:val="0"/>
        <w:jc w:val="right"/>
        <w:outlineLvl w:val="1"/>
        <w:rPr>
          <w:color w:val="FF0000"/>
          <w:sz w:val="22"/>
          <w:szCs w:val="22"/>
        </w:rPr>
      </w:pPr>
    </w:p>
    <w:p w14:paraId="1ECFF0EC" w14:textId="77777777" w:rsidR="00EA3B35" w:rsidRDefault="00EA3B35" w:rsidP="00EA3B35">
      <w:pPr>
        <w:keepNext/>
        <w:tabs>
          <w:tab w:val="left" w:pos="720"/>
        </w:tabs>
        <w:snapToGrid w:val="0"/>
        <w:jc w:val="right"/>
        <w:outlineLvl w:val="1"/>
        <w:rPr>
          <w:color w:val="FF0000"/>
          <w:sz w:val="22"/>
          <w:szCs w:val="22"/>
        </w:rPr>
      </w:pPr>
    </w:p>
    <w:p w14:paraId="2A5A4B8D" w14:textId="77777777" w:rsidR="00EA3B35" w:rsidRPr="005D2D07" w:rsidRDefault="00EA3B35" w:rsidP="00EA3B35">
      <w:pPr>
        <w:jc w:val="center"/>
        <w:rPr>
          <w:b/>
          <w:bCs/>
          <w:sz w:val="36"/>
          <w:szCs w:val="36"/>
        </w:rPr>
      </w:pPr>
      <w:r w:rsidRPr="005D2D07">
        <w:rPr>
          <w:b/>
          <w:bCs/>
          <w:sz w:val="36"/>
          <w:szCs w:val="36"/>
        </w:rPr>
        <w:t>Załączniki do SWZ</w:t>
      </w:r>
    </w:p>
    <w:p w14:paraId="65113471" w14:textId="77777777" w:rsidR="00EA3B35" w:rsidRPr="005D2D07" w:rsidRDefault="00EA3B35" w:rsidP="00EA3B35">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5484B638" w14:textId="28024184" w:rsidR="00EA3B35" w:rsidRDefault="00235894" w:rsidP="000140AD">
      <w:pPr>
        <w:pStyle w:val="Nagwek1"/>
        <w:numPr>
          <w:ilvl w:val="0"/>
          <w:numId w:val="0"/>
        </w:numPr>
        <w:ind w:left="432" w:hanging="432"/>
        <w:jc w:val="right"/>
      </w:pPr>
      <w:r>
        <w:br w:type="page"/>
      </w:r>
    </w:p>
    <w:p w14:paraId="243DD6D0" w14:textId="4C93933F" w:rsidR="00C25B4C" w:rsidRPr="00A64F9D" w:rsidRDefault="00C25B4C" w:rsidP="000140AD">
      <w:pPr>
        <w:pStyle w:val="Nagwek1"/>
        <w:numPr>
          <w:ilvl w:val="0"/>
          <w:numId w:val="0"/>
        </w:numPr>
        <w:ind w:left="432" w:hanging="432"/>
        <w:jc w:val="right"/>
      </w:pPr>
      <w:bookmarkStart w:id="69" w:name="_Toc181008701"/>
      <w:r w:rsidRPr="00A64F9D">
        <w:lastRenderedPageBreak/>
        <w:t xml:space="preserve">Załącznik nr </w:t>
      </w:r>
      <w:r w:rsidR="00CA652E">
        <w:t>3</w:t>
      </w:r>
      <w:r w:rsidR="00554A1E">
        <w:t xml:space="preserve"> do </w:t>
      </w:r>
      <w:r w:rsidR="00DF4952">
        <w:t>SWZ</w:t>
      </w:r>
      <w:r w:rsidR="00D879BC">
        <w:t>. Wykaz wykonanych/wykonywanych usług</w:t>
      </w:r>
      <w:bookmarkEnd w:id="69"/>
    </w:p>
    <w:p w14:paraId="243DD6D1" w14:textId="77777777" w:rsidR="00C25B4C" w:rsidRPr="002C107E" w:rsidRDefault="00C25B4C" w:rsidP="00C25B4C">
      <w:pPr>
        <w:tabs>
          <w:tab w:val="num" w:pos="720"/>
        </w:tabs>
        <w:rPr>
          <w:b/>
          <w:sz w:val="36"/>
          <w:szCs w:val="36"/>
        </w:rPr>
      </w:pPr>
    </w:p>
    <w:p w14:paraId="06B81367" w14:textId="77777777" w:rsidR="00EA3B35" w:rsidRPr="00F726E5" w:rsidRDefault="00EA3B35" w:rsidP="00EA3B35">
      <w:pPr>
        <w:jc w:val="center"/>
        <w:rPr>
          <w:b/>
          <w:sz w:val="24"/>
          <w:szCs w:val="24"/>
        </w:rPr>
      </w:pPr>
      <w:bookmarkStart w:id="70" w:name="_Hlk108342166"/>
      <w:r w:rsidRPr="00F726E5">
        <w:rPr>
          <w:b/>
          <w:sz w:val="24"/>
          <w:szCs w:val="24"/>
        </w:rPr>
        <w:t>WYKAZ WYKONANYCH/WYKONYWANYCH USŁUG</w:t>
      </w:r>
    </w:p>
    <w:bookmarkEnd w:id="70"/>
    <w:p w14:paraId="5ECD0B2A" w14:textId="77777777" w:rsidR="00EA3B35" w:rsidRPr="004C054A" w:rsidRDefault="00EA3B35" w:rsidP="00EA3B35">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7B3245A9" w14:textId="77777777" w:rsidR="00EA3B35" w:rsidRPr="004C054A" w:rsidRDefault="00EA3B35" w:rsidP="00EA3B35">
      <w:pPr>
        <w:jc w:val="center"/>
        <w:rPr>
          <w:b/>
          <w:sz w:val="24"/>
          <w:szCs w:val="24"/>
        </w:rPr>
      </w:pPr>
      <w:r w:rsidRPr="004C054A">
        <w:rPr>
          <w:b/>
          <w:sz w:val="24"/>
          <w:szCs w:val="24"/>
        </w:rPr>
        <w:t>w zakresie niezbędnym do wykazania spełnienia warunku udziału w postępowaniu</w:t>
      </w:r>
    </w:p>
    <w:p w14:paraId="243DD6D5" w14:textId="3F7B8311" w:rsidR="00201124" w:rsidRDefault="00201124" w:rsidP="00201124">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A5BB4" w14:paraId="194E9614" w14:textId="77777777" w:rsidTr="000C02B1">
        <w:tc>
          <w:tcPr>
            <w:tcW w:w="426" w:type="dxa"/>
            <w:vAlign w:val="center"/>
          </w:tcPr>
          <w:p w14:paraId="7C8BD5DC" w14:textId="77777777" w:rsidR="003A5BB4" w:rsidRPr="00857E2E" w:rsidRDefault="003A5BB4" w:rsidP="000C02B1">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1B984C64" w14:textId="77777777" w:rsidR="003A5BB4" w:rsidRPr="00857E2E" w:rsidRDefault="003A5BB4" w:rsidP="000C02B1">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CB756B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60879CA0" w14:textId="77777777" w:rsidR="003A5BB4" w:rsidRPr="004F6159" w:rsidRDefault="003A5BB4" w:rsidP="000C02B1">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4D908BA7" w14:textId="77777777" w:rsidR="003A5BB4" w:rsidRPr="004F6159" w:rsidRDefault="003A5BB4" w:rsidP="000C02B1">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3D4A643A" w14:textId="77777777" w:rsidR="003A5BB4" w:rsidRPr="004F6159" w:rsidRDefault="003A5BB4" w:rsidP="000C02B1">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69F3E7C0"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4D0E930E"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432C65EA" w14:textId="77777777" w:rsidR="003A5BB4" w:rsidRPr="004F6159" w:rsidRDefault="003A5BB4" w:rsidP="000C02B1">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3A5BB4" w14:paraId="77E82F48" w14:textId="77777777" w:rsidTr="000C02B1">
        <w:trPr>
          <w:cantSplit/>
          <w:trHeight w:val="735"/>
        </w:trPr>
        <w:tc>
          <w:tcPr>
            <w:tcW w:w="426" w:type="dxa"/>
          </w:tcPr>
          <w:p w14:paraId="2B751272" w14:textId="77777777" w:rsidR="003A5BB4" w:rsidRPr="00857E2E" w:rsidRDefault="003A5BB4" w:rsidP="000C02B1">
            <w:pPr>
              <w:pStyle w:val="Tekstpodstawowywcity1"/>
              <w:tabs>
                <w:tab w:val="left" w:pos="851"/>
              </w:tabs>
              <w:ind w:left="0"/>
              <w:rPr>
                <w:rFonts w:ascii="Times New Roman" w:hAnsi="Times New Roman"/>
                <w:b/>
              </w:rPr>
            </w:pPr>
          </w:p>
        </w:tc>
        <w:tc>
          <w:tcPr>
            <w:tcW w:w="2410" w:type="dxa"/>
          </w:tcPr>
          <w:p w14:paraId="4551791A" w14:textId="77777777" w:rsidR="003A5BB4" w:rsidRPr="00857E2E" w:rsidRDefault="003A5BB4" w:rsidP="000C02B1">
            <w:pPr>
              <w:pStyle w:val="Tekstpodstawowywcity1"/>
              <w:tabs>
                <w:tab w:val="left" w:pos="851"/>
              </w:tabs>
              <w:ind w:left="0"/>
              <w:rPr>
                <w:rFonts w:ascii="Times New Roman" w:hAnsi="Times New Roman"/>
              </w:rPr>
            </w:pPr>
          </w:p>
          <w:p w14:paraId="619FC48B"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4943EA21"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4D79C177"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52FFC507"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39366C5E" w14:textId="77777777" w:rsidR="003A5BB4" w:rsidRPr="00857E2E" w:rsidRDefault="003A5BB4" w:rsidP="000C02B1">
            <w:pPr>
              <w:pStyle w:val="Tekstpodstawowywcity1"/>
              <w:tabs>
                <w:tab w:val="left" w:pos="851"/>
              </w:tabs>
              <w:ind w:left="0"/>
              <w:rPr>
                <w:rFonts w:ascii="Times New Roman" w:hAnsi="Times New Roman"/>
                <w:b/>
                <w:color w:val="7030A0"/>
              </w:rPr>
            </w:pPr>
          </w:p>
        </w:tc>
      </w:tr>
      <w:tr w:rsidR="003A5BB4" w14:paraId="7965EFDD" w14:textId="77777777" w:rsidTr="000C02B1">
        <w:trPr>
          <w:cantSplit/>
          <w:trHeight w:val="690"/>
        </w:trPr>
        <w:tc>
          <w:tcPr>
            <w:tcW w:w="426" w:type="dxa"/>
          </w:tcPr>
          <w:p w14:paraId="216AD4E5" w14:textId="77777777" w:rsidR="003A5BB4" w:rsidRPr="00857E2E" w:rsidRDefault="003A5BB4" w:rsidP="000C02B1">
            <w:pPr>
              <w:pStyle w:val="Tekstpodstawowywcity1"/>
              <w:tabs>
                <w:tab w:val="left" w:pos="851"/>
              </w:tabs>
              <w:ind w:left="0"/>
              <w:rPr>
                <w:rFonts w:ascii="Times New Roman" w:hAnsi="Times New Roman"/>
                <w:b/>
              </w:rPr>
            </w:pPr>
          </w:p>
        </w:tc>
        <w:tc>
          <w:tcPr>
            <w:tcW w:w="2410" w:type="dxa"/>
          </w:tcPr>
          <w:p w14:paraId="1A7612DC" w14:textId="77777777" w:rsidR="003A5BB4" w:rsidRPr="00857E2E" w:rsidRDefault="003A5BB4" w:rsidP="000C02B1">
            <w:pPr>
              <w:pStyle w:val="Tekstpodstawowywcity1"/>
              <w:tabs>
                <w:tab w:val="left" w:pos="851"/>
              </w:tabs>
              <w:ind w:left="0"/>
              <w:rPr>
                <w:rFonts w:ascii="Times New Roman" w:hAnsi="Times New Roman"/>
              </w:rPr>
            </w:pPr>
          </w:p>
          <w:p w14:paraId="3EBE4834" w14:textId="77777777" w:rsidR="003A5BB4" w:rsidRPr="00857E2E" w:rsidRDefault="003A5BB4" w:rsidP="000C02B1">
            <w:pPr>
              <w:pStyle w:val="Tekstpodstawowywcity1"/>
              <w:tabs>
                <w:tab w:val="left" w:pos="851"/>
              </w:tabs>
              <w:ind w:left="0"/>
              <w:rPr>
                <w:rFonts w:ascii="Times New Roman" w:hAnsi="Times New Roman"/>
              </w:rPr>
            </w:pPr>
          </w:p>
          <w:p w14:paraId="24E4DB45"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7ABC9A83"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3080997D"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508D1AAA"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5044C5D2" w14:textId="77777777" w:rsidR="003A5BB4" w:rsidRPr="00857E2E" w:rsidRDefault="003A5BB4" w:rsidP="000C02B1">
            <w:pPr>
              <w:pStyle w:val="Tekstpodstawowywcity1"/>
              <w:tabs>
                <w:tab w:val="left" w:pos="851"/>
              </w:tabs>
              <w:ind w:left="0"/>
              <w:rPr>
                <w:rFonts w:ascii="Times New Roman" w:hAnsi="Times New Roman"/>
                <w:b/>
                <w:color w:val="7030A0"/>
              </w:rPr>
            </w:pPr>
          </w:p>
        </w:tc>
      </w:tr>
      <w:tr w:rsidR="003A5BB4" w14:paraId="6938F3F2" w14:textId="77777777" w:rsidTr="000C02B1">
        <w:trPr>
          <w:cantSplit/>
          <w:trHeight w:val="765"/>
        </w:trPr>
        <w:tc>
          <w:tcPr>
            <w:tcW w:w="426" w:type="dxa"/>
          </w:tcPr>
          <w:p w14:paraId="2E54085F" w14:textId="77777777" w:rsidR="003A5BB4" w:rsidRPr="00857E2E" w:rsidRDefault="003A5BB4" w:rsidP="000C02B1">
            <w:pPr>
              <w:pStyle w:val="Tekstpodstawowywcity1"/>
              <w:tabs>
                <w:tab w:val="left" w:pos="851"/>
              </w:tabs>
              <w:ind w:left="0"/>
              <w:rPr>
                <w:rFonts w:ascii="Times New Roman" w:hAnsi="Times New Roman"/>
                <w:b/>
              </w:rPr>
            </w:pPr>
          </w:p>
        </w:tc>
        <w:tc>
          <w:tcPr>
            <w:tcW w:w="2410" w:type="dxa"/>
          </w:tcPr>
          <w:p w14:paraId="68D1E4A6" w14:textId="77777777" w:rsidR="003A5BB4" w:rsidRPr="00857E2E" w:rsidRDefault="003A5BB4" w:rsidP="000C02B1">
            <w:pPr>
              <w:pStyle w:val="Tekstpodstawowywcity1"/>
              <w:tabs>
                <w:tab w:val="left" w:pos="851"/>
              </w:tabs>
              <w:ind w:left="0"/>
              <w:rPr>
                <w:rFonts w:ascii="Times New Roman" w:hAnsi="Times New Roman"/>
              </w:rPr>
            </w:pPr>
          </w:p>
          <w:p w14:paraId="573DA0BA"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724BD30A"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61EC0DCF"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37DA9CAF"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58B9C149" w14:textId="77777777" w:rsidR="003A5BB4" w:rsidRPr="00857E2E" w:rsidRDefault="003A5BB4" w:rsidP="000C02B1">
            <w:pPr>
              <w:pStyle w:val="Tekstpodstawowywcity1"/>
              <w:tabs>
                <w:tab w:val="left" w:pos="851"/>
              </w:tabs>
              <w:ind w:left="0"/>
              <w:rPr>
                <w:rFonts w:ascii="Times New Roman" w:hAnsi="Times New Roman"/>
                <w:b/>
              </w:rPr>
            </w:pPr>
          </w:p>
        </w:tc>
      </w:tr>
      <w:tr w:rsidR="003A5BB4" w14:paraId="374FC6C7" w14:textId="77777777" w:rsidTr="000C02B1">
        <w:trPr>
          <w:cantSplit/>
          <w:trHeight w:val="765"/>
        </w:trPr>
        <w:tc>
          <w:tcPr>
            <w:tcW w:w="426" w:type="dxa"/>
          </w:tcPr>
          <w:p w14:paraId="48F3705E" w14:textId="77777777" w:rsidR="003A5BB4" w:rsidRPr="00857E2E" w:rsidRDefault="003A5BB4" w:rsidP="000C02B1">
            <w:pPr>
              <w:pStyle w:val="Tekstpodstawowywcity1"/>
              <w:tabs>
                <w:tab w:val="left" w:pos="851"/>
              </w:tabs>
              <w:ind w:left="0"/>
              <w:rPr>
                <w:rFonts w:ascii="Times New Roman" w:hAnsi="Times New Roman"/>
                <w:b/>
              </w:rPr>
            </w:pPr>
          </w:p>
        </w:tc>
        <w:tc>
          <w:tcPr>
            <w:tcW w:w="2410" w:type="dxa"/>
          </w:tcPr>
          <w:p w14:paraId="3E2A9DBD" w14:textId="77777777" w:rsidR="003A5BB4" w:rsidRPr="00857E2E" w:rsidRDefault="003A5BB4" w:rsidP="000C02B1">
            <w:pPr>
              <w:pStyle w:val="Tekstpodstawowywcity1"/>
              <w:tabs>
                <w:tab w:val="left" w:pos="851"/>
              </w:tabs>
              <w:ind w:left="0"/>
              <w:rPr>
                <w:rFonts w:ascii="Times New Roman" w:hAnsi="Times New Roman"/>
              </w:rPr>
            </w:pPr>
          </w:p>
        </w:tc>
        <w:tc>
          <w:tcPr>
            <w:tcW w:w="1559" w:type="dxa"/>
          </w:tcPr>
          <w:p w14:paraId="03F24277" w14:textId="77777777" w:rsidR="003A5BB4" w:rsidRPr="00857E2E" w:rsidRDefault="003A5BB4" w:rsidP="000C02B1">
            <w:pPr>
              <w:pStyle w:val="Tekstpodstawowywcity1"/>
              <w:tabs>
                <w:tab w:val="left" w:pos="851"/>
              </w:tabs>
              <w:ind w:left="0"/>
              <w:rPr>
                <w:rFonts w:ascii="Times New Roman" w:hAnsi="Times New Roman"/>
                <w:b/>
              </w:rPr>
            </w:pPr>
          </w:p>
        </w:tc>
        <w:tc>
          <w:tcPr>
            <w:tcW w:w="1417" w:type="dxa"/>
          </w:tcPr>
          <w:p w14:paraId="7FEC8ACB" w14:textId="77777777" w:rsidR="003A5BB4" w:rsidRPr="00857E2E" w:rsidRDefault="003A5BB4" w:rsidP="000C02B1">
            <w:pPr>
              <w:pStyle w:val="Tekstpodstawowywcity1"/>
              <w:tabs>
                <w:tab w:val="left" w:pos="851"/>
              </w:tabs>
              <w:ind w:left="0"/>
              <w:rPr>
                <w:rFonts w:ascii="Times New Roman" w:hAnsi="Times New Roman"/>
                <w:b/>
              </w:rPr>
            </w:pPr>
          </w:p>
        </w:tc>
        <w:tc>
          <w:tcPr>
            <w:tcW w:w="1560" w:type="dxa"/>
          </w:tcPr>
          <w:p w14:paraId="30959D76" w14:textId="77777777" w:rsidR="003A5BB4" w:rsidRPr="00857E2E" w:rsidRDefault="003A5BB4" w:rsidP="000C02B1">
            <w:pPr>
              <w:pStyle w:val="Tekstpodstawowywcity1"/>
              <w:tabs>
                <w:tab w:val="left" w:pos="851"/>
              </w:tabs>
              <w:ind w:left="0"/>
              <w:rPr>
                <w:rFonts w:ascii="Times New Roman" w:hAnsi="Times New Roman"/>
                <w:b/>
              </w:rPr>
            </w:pPr>
          </w:p>
        </w:tc>
        <w:tc>
          <w:tcPr>
            <w:tcW w:w="1842" w:type="dxa"/>
          </w:tcPr>
          <w:p w14:paraId="76C67A53" w14:textId="77777777" w:rsidR="003A5BB4" w:rsidRPr="00857E2E" w:rsidRDefault="003A5BB4" w:rsidP="000C02B1">
            <w:pPr>
              <w:pStyle w:val="Tekstpodstawowywcity1"/>
              <w:tabs>
                <w:tab w:val="left" w:pos="851"/>
              </w:tabs>
              <w:ind w:left="0"/>
              <w:rPr>
                <w:rFonts w:ascii="Times New Roman" w:hAnsi="Times New Roman"/>
                <w:b/>
              </w:rPr>
            </w:pPr>
          </w:p>
        </w:tc>
      </w:tr>
    </w:tbl>
    <w:p w14:paraId="005FF6CD" w14:textId="77777777" w:rsidR="003A5BB4" w:rsidRPr="00F11C8B" w:rsidRDefault="003A5BB4" w:rsidP="00201124">
      <w:pPr>
        <w:pStyle w:val="Tekstpodstawowywcity"/>
        <w:tabs>
          <w:tab w:val="left" w:pos="851"/>
        </w:tabs>
        <w:spacing w:line="360" w:lineRule="auto"/>
        <w:ind w:left="0"/>
        <w:rPr>
          <w:rFonts w:ascii="Times New Roman" w:hAnsi="Times New Roman"/>
        </w:rPr>
      </w:pPr>
    </w:p>
    <w:p w14:paraId="10FF2F4B" w14:textId="77777777" w:rsidR="003A5BB4" w:rsidRPr="003F5E13" w:rsidRDefault="003A5BB4" w:rsidP="003A5BB4">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28C61029" w14:textId="77777777" w:rsidR="003A5BB4" w:rsidRPr="00111016" w:rsidRDefault="003A5BB4" w:rsidP="007B1486">
      <w:pPr>
        <w:numPr>
          <w:ilvl w:val="0"/>
          <w:numId w:val="43"/>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5166CC69" w14:textId="77777777" w:rsidR="003A5BB4" w:rsidRPr="00111016" w:rsidRDefault="003A5BB4" w:rsidP="007B1486">
      <w:pPr>
        <w:numPr>
          <w:ilvl w:val="0"/>
          <w:numId w:val="43"/>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6FBCB7FA" w14:textId="77777777" w:rsidR="003A5BB4" w:rsidRPr="00111016" w:rsidRDefault="003A5BB4" w:rsidP="007B1486">
      <w:pPr>
        <w:numPr>
          <w:ilvl w:val="0"/>
          <w:numId w:val="43"/>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35EAD7E0" w14:textId="77777777" w:rsidR="003A5BB4" w:rsidRPr="00111016" w:rsidRDefault="003A5BB4" w:rsidP="007B1486">
      <w:pPr>
        <w:numPr>
          <w:ilvl w:val="0"/>
          <w:numId w:val="43"/>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D686F24" w14:textId="77777777" w:rsidR="003A5BB4" w:rsidRPr="00111016" w:rsidRDefault="003A5BB4" w:rsidP="007B1486">
      <w:pPr>
        <w:numPr>
          <w:ilvl w:val="0"/>
          <w:numId w:val="43"/>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p w14:paraId="243DD70D" w14:textId="77777777" w:rsidR="00C244AA" w:rsidRDefault="00C244AA" w:rsidP="00C244AA">
      <w:pPr>
        <w:pStyle w:val="Tekstpodstawowywcity"/>
        <w:rPr>
          <w:rFonts w:ascii="Times New Roman" w:hAnsi="Times New Roman"/>
          <w:b/>
          <w:bCs/>
          <w:szCs w:val="24"/>
          <w:lang w:val="pl-PL"/>
        </w:rPr>
      </w:pPr>
    </w:p>
    <w:p w14:paraId="243DD70E" w14:textId="77777777" w:rsidR="00C244AA" w:rsidRDefault="00C244AA" w:rsidP="00C244AA">
      <w:pPr>
        <w:pStyle w:val="Tekstpodstawowywcity"/>
        <w:rPr>
          <w:rFonts w:ascii="Times New Roman" w:hAnsi="Times New Roman"/>
          <w:b/>
          <w:bCs/>
          <w:szCs w:val="24"/>
          <w:lang w:val="pl-PL"/>
        </w:rPr>
      </w:pPr>
    </w:p>
    <w:p w14:paraId="243DD70F" w14:textId="77777777" w:rsidR="00C244AA" w:rsidRPr="00C244AA" w:rsidRDefault="00C244AA" w:rsidP="00C244AA">
      <w:pPr>
        <w:pStyle w:val="Tekstpodstawowywcity"/>
        <w:rPr>
          <w:rFonts w:ascii="Times New Roman" w:hAnsi="Times New Roman"/>
          <w:b/>
          <w:szCs w:val="24"/>
          <w:lang w:val="pl-PL"/>
        </w:rPr>
      </w:pPr>
    </w:p>
    <w:p w14:paraId="47C4A9A2" w14:textId="488DC1E4" w:rsidR="00EA3B35" w:rsidRDefault="00EA3B35" w:rsidP="00EA3B35">
      <w:pPr>
        <w:pStyle w:val="Nagwek1"/>
        <w:numPr>
          <w:ilvl w:val="0"/>
          <w:numId w:val="0"/>
        </w:numPr>
        <w:tabs>
          <w:tab w:val="left" w:pos="2540"/>
        </w:tabs>
        <w:ind w:left="432"/>
        <w:rPr>
          <w:sz w:val="22"/>
          <w:szCs w:val="22"/>
          <w:lang w:val="pl-PL" w:eastAsia="pl-PL"/>
        </w:rPr>
      </w:pPr>
      <w:r>
        <w:rPr>
          <w:sz w:val="22"/>
          <w:szCs w:val="22"/>
          <w:lang w:val="pl-PL" w:eastAsia="pl-PL"/>
        </w:rPr>
        <w:tab/>
      </w:r>
    </w:p>
    <w:p w14:paraId="015420EC" w14:textId="77777777" w:rsidR="00EA3B35" w:rsidRDefault="00EA3B35">
      <w:pPr>
        <w:rPr>
          <w:b/>
          <w:sz w:val="22"/>
          <w:szCs w:val="22"/>
        </w:rPr>
      </w:pPr>
      <w:r>
        <w:rPr>
          <w:sz w:val="22"/>
          <w:szCs w:val="22"/>
        </w:rPr>
        <w:br w:type="page"/>
      </w:r>
    </w:p>
    <w:p w14:paraId="137FB017" w14:textId="3DB7C684" w:rsidR="00EA3B35" w:rsidRPr="00D42507" w:rsidRDefault="00EA3B35" w:rsidP="00EA3B35">
      <w:pPr>
        <w:keepNext/>
        <w:tabs>
          <w:tab w:val="left" w:pos="720"/>
        </w:tabs>
        <w:snapToGrid w:val="0"/>
        <w:jc w:val="right"/>
        <w:outlineLvl w:val="1"/>
        <w:rPr>
          <w:b/>
          <w:sz w:val="22"/>
          <w:szCs w:val="22"/>
          <w:highlight w:val="yellow"/>
        </w:rPr>
      </w:pPr>
      <w:bookmarkStart w:id="71" w:name="_Toc156804159"/>
      <w:bookmarkStart w:id="72" w:name="_Toc181008702"/>
      <w:r w:rsidRPr="00B41BF7">
        <w:rPr>
          <w:b/>
          <w:bCs/>
          <w:sz w:val="24"/>
          <w:szCs w:val="28"/>
        </w:rPr>
        <w:lastRenderedPageBreak/>
        <w:t>Załącznik nr 4 do SWZ</w:t>
      </w:r>
      <w:r>
        <w:rPr>
          <w:b/>
          <w:bCs/>
          <w:sz w:val="24"/>
          <w:szCs w:val="28"/>
        </w:rPr>
        <w:t>. Oświadczenie Wykonawcy wspólnie ubiegającego się o</w:t>
      </w:r>
      <w:r w:rsidR="00FD7C85">
        <w:rPr>
          <w:b/>
          <w:bCs/>
          <w:sz w:val="24"/>
          <w:szCs w:val="28"/>
        </w:rPr>
        <w:t> </w:t>
      </w:r>
      <w:r>
        <w:rPr>
          <w:b/>
          <w:bCs/>
          <w:sz w:val="24"/>
          <w:szCs w:val="28"/>
        </w:rPr>
        <w:t>zamówienie</w:t>
      </w:r>
      <w:bookmarkEnd w:id="71"/>
      <w:bookmarkEnd w:id="72"/>
    </w:p>
    <w:p w14:paraId="2493183B" w14:textId="77777777" w:rsidR="00EA3B35" w:rsidRPr="00D42507" w:rsidRDefault="00EA3B35" w:rsidP="00EA3B35">
      <w:pPr>
        <w:tabs>
          <w:tab w:val="num" w:pos="720"/>
        </w:tabs>
        <w:ind w:left="360" w:firstLine="180"/>
        <w:jc w:val="center"/>
        <w:rPr>
          <w:b/>
          <w:sz w:val="22"/>
          <w:szCs w:val="22"/>
          <w:highlight w:val="yellow"/>
        </w:rPr>
      </w:pPr>
    </w:p>
    <w:p w14:paraId="3A15656A" w14:textId="77777777" w:rsidR="00EA3B35" w:rsidRDefault="00EA3B35" w:rsidP="00EA3B35">
      <w:pPr>
        <w:jc w:val="center"/>
        <w:rPr>
          <w:b/>
          <w:sz w:val="28"/>
          <w:szCs w:val="28"/>
          <w:highlight w:val="yellow"/>
        </w:rPr>
      </w:pPr>
    </w:p>
    <w:p w14:paraId="61E06AC3" w14:textId="77777777" w:rsidR="00EA3B35" w:rsidRDefault="00EA3B35" w:rsidP="00EA3B35">
      <w:pPr>
        <w:jc w:val="center"/>
        <w:rPr>
          <w:b/>
          <w:sz w:val="28"/>
          <w:szCs w:val="28"/>
          <w:highlight w:val="yellow"/>
        </w:rPr>
      </w:pPr>
    </w:p>
    <w:p w14:paraId="796C9580" w14:textId="77777777" w:rsidR="00EA3B35" w:rsidRDefault="00EA3B35" w:rsidP="00EA3B35">
      <w:pPr>
        <w:jc w:val="center"/>
        <w:rPr>
          <w:b/>
          <w:sz w:val="28"/>
          <w:szCs w:val="28"/>
          <w:highlight w:val="yellow"/>
        </w:rPr>
      </w:pPr>
    </w:p>
    <w:p w14:paraId="55B04776" w14:textId="77777777" w:rsidR="00EA3B35" w:rsidRDefault="00EA3B35" w:rsidP="00EA3B35">
      <w:pPr>
        <w:jc w:val="center"/>
        <w:rPr>
          <w:b/>
          <w:sz w:val="28"/>
          <w:szCs w:val="28"/>
        </w:rPr>
      </w:pPr>
      <w:r w:rsidRPr="00F726E5">
        <w:rPr>
          <w:b/>
          <w:sz w:val="28"/>
          <w:szCs w:val="28"/>
        </w:rPr>
        <w:t>OŚWIADCZENIE</w:t>
      </w:r>
    </w:p>
    <w:p w14:paraId="57EB7E4B" w14:textId="46B1C99A" w:rsidR="00333B5D" w:rsidRPr="00F726E5" w:rsidRDefault="00333B5D" w:rsidP="00EA3B35">
      <w:pPr>
        <w:jc w:val="center"/>
        <w:rPr>
          <w:b/>
          <w:sz w:val="28"/>
          <w:szCs w:val="28"/>
        </w:rPr>
      </w:pPr>
      <w:r>
        <w:rPr>
          <w:b/>
          <w:bCs/>
          <w:sz w:val="24"/>
          <w:szCs w:val="28"/>
        </w:rPr>
        <w:t>WYKONAWCY WSPÓLNIE UBIEGAJĄCEGO SIĘ O ZAMÓWIENIE</w:t>
      </w:r>
    </w:p>
    <w:p w14:paraId="66B24C5C" w14:textId="77777777" w:rsidR="00EA3B35" w:rsidRPr="00D42507" w:rsidRDefault="00EA3B35" w:rsidP="00EA3B35">
      <w:pPr>
        <w:jc w:val="center"/>
        <w:rPr>
          <w:b/>
          <w:sz w:val="28"/>
          <w:szCs w:val="28"/>
          <w:highlight w:val="yellow"/>
        </w:rPr>
      </w:pPr>
    </w:p>
    <w:p w14:paraId="61286519" w14:textId="77777777" w:rsidR="00EA3B35" w:rsidRPr="008057B2" w:rsidRDefault="00EA3B35" w:rsidP="00EA3B35">
      <w:pPr>
        <w:tabs>
          <w:tab w:val="left" w:pos="0"/>
        </w:tabs>
        <w:rPr>
          <w:sz w:val="22"/>
          <w:szCs w:val="22"/>
        </w:rPr>
      </w:pPr>
      <w:bookmarkStart w:id="73" w:name="_Hlk108342247"/>
      <w:r w:rsidRPr="008057B2">
        <w:rPr>
          <w:sz w:val="22"/>
          <w:szCs w:val="22"/>
        </w:rPr>
        <w:t xml:space="preserve">Nazwa </w:t>
      </w:r>
      <w:r>
        <w:rPr>
          <w:sz w:val="22"/>
          <w:szCs w:val="22"/>
        </w:rPr>
        <w:t>Wykonawcy</w:t>
      </w:r>
      <w:r w:rsidRPr="008057B2">
        <w:rPr>
          <w:sz w:val="22"/>
          <w:szCs w:val="22"/>
        </w:rPr>
        <w:t>: ...................................................................................................................</w:t>
      </w:r>
    </w:p>
    <w:p w14:paraId="65BB5DB3" w14:textId="77777777" w:rsidR="00EA3B35" w:rsidRDefault="00EA3B35" w:rsidP="00EA3B35">
      <w:pPr>
        <w:jc w:val="both"/>
        <w:rPr>
          <w:sz w:val="22"/>
          <w:szCs w:val="22"/>
        </w:rPr>
      </w:pPr>
    </w:p>
    <w:p w14:paraId="60069243" w14:textId="77777777" w:rsidR="00EA3B35" w:rsidRDefault="00EA3B35" w:rsidP="00EA3B35">
      <w:pPr>
        <w:jc w:val="both"/>
        <w:rPr>
          <w:sz w:val="22"/>
          <w:szCs w:val="22"/>
        </w:rPr>
      </w:pPr>
    </w:p>
    <w:p w14:paraId="7726064D" w14:textId="77777777" w:rsidR="00EA3B35" w:rsidRPr="00E66F78" w:rsidRDefault="00EA3B35" w:rsidP="00EA3B35">
      <w:pPr>
        <w:jc w:val="both"/>
        <w:rPr>
          <w:sz w:val="22"/>
          <w:szCs w:val="22"/>
        </w:rPr>
      </w:pPr>
    </w:p>
    <w:p w14:paraId="08CCC2BE" w14:textId="77777777" w:rsidR="00EA3B35" w:rsidRPr="002A0BD5" w:rsidRDefault="00EA3B35" w:rsidP="00EA3B35">
      <w:pPr>
        <w:pStyle w:val="bullet"/>
        <w:widowControl w:val="0"/>
        <w:spacing w:before="0" w:after="0"/>
        <w:rPr>
          <w:bCs/>
          <w:sz w:val="18"/>
          <w:szCs w:val="18"/>
        </w:rPr>
      </w:pPr>
    </w:p>
    <w:p w14:paraId="3257B5C9" w14:textId="77777777" w:rsidR="00EA3B35" w:rsidRPr="00A04EE8" w:rsidRDefault="00EA3B35" w:rsidP="00EA3B35">
      <w:pPr>
        <w:widowControl w:val="0"/>
        <w:jc w:val="both"/>
        <w:rPr>
          <w:b/>
          <w:sz w:val="24"/>
          <w:szCs w:val="24"/>
        </w:rPr>
      </w:pPr>
      <w:r w:rsidRPr="00A04EE8">
        <w:rPr>
          <w:b/>
          <w:sz w:val="24"/>
          <w:szCs w:val="24"/>
        </w:rPr>
        <w:t>Oświadczam, że:</w:t>
      </w:r>
    </w:p>
    <w:p w14:paraId="69E5B3CA" w14:textId="77777777" w:rsidR="00EA3B35" w:rsidRPr="00A04EE8" w:rsidRDefault="00EA3B35" w:rsidP="00EA3B35">
      <w:pPr>
        <w:pStyle w:val="Akapitzlist"/>
        <w:widowControl w:val="0"/>
        <w:ind w:left="360"/>
        <w:jc w:val="both"/>
        <w:rPr>
          <w:b/>
        </w:rPr>
      </w:pPr>
    </w:p>
    <w:p w14:paraId="2C2F2912" w14:textId="77777777" w:rsidR="00EA3B35" w:rsidRPr="00A04EE8" w:rsidRDefault="00EA3B35" w:rsidP="007B1486">
      <w:pPr>
        <w:pStyle w:val="Akapitzlist"/>
        <w:widowControl w:val="0"/>
        <w:numPr>
          <w:ilvl w:val="0"/>
          <w:numId w:val="73"/>
        </w:numPr>
        <w:spacing w:line="312" w:lineRule="auto"/>
        <w:ind w:left="709" w:hanging="425"/>
        <w:contextualSpacing/>
        <w:jc w:val="both"/>
        <w:rPr>
          <w:bCs/>
        </w:rPr>
      </w:pPr>
      <w:r w:rsidRPr="00A04EE8">
        <w:rPr>
          <w:bCs/>
        </w:rPr>
        <w:t>nie podlegam wykluczeniu z postępowania o udzielenie zamówienia na podstawie części V ust. 2 SWZ</w:t>
      </w:r>
      <w:r>
        <w:rPr>
          <w:bCs/>
        </w:rPr>
        <w:t>;</w:t>
      </w:r>
    </w:p>
    <w:p w14:paraId="28476577" w14:textId="77777777" w:rsidR="00EA3B35" w:rsidRPr="00A04EE8" w:rsidRDefault="00EA3B35" w:rsidP="007B1486">
      <w:pPr>
        <w:pStyle w:val="Akapitzlist"/>
        <w:widowControl w:val="0"/>
        <w:numPr>
          <w:ilvl w:val="0"/>
          <w:numId w:val="73"/>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560C5C79" w14:textId="77777777" w:rsidR="00EA3B35" w:rsidRPr="00A04EE8" w:rsidRDefault="00EA3B35" w:rsidP="007B1486">
      <w:pPr>
        <w:pStyle w:val="Akapitzlist"/>
        <w:widowControl w:val="0"/>
        <w:numPr>
          <w:ilvl w:val="0"/>
          <w:numId w:val="73"/>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33446A6B" w14:textId="77777777" w:rsidR="00EA3B35" w:rsidRPr="00A04EE8" w:rsidRDefault="00EA3B35" w:rsidP="007B1486">
      <w:pPr>
        <w:pStyle w:val="Akapitzlist"/>
        <w:widowControl w:val="0"/>
        <w:numPr>
          <w:ilvl w:val="0"/>
          <w:numId w:val="73"/>
        </w:numPr>
        <w:spacing w:line="312" w:lineRule="auto"/>
        <w:ind w:left="709" w:hanging="425"/>
        <w:contextualSpacing/>
        <w:jc w:val="both"/>
        <w:rPr>
          <w:bCs/>
          <w:color w:val="FF0000"/>
        </w:rPr>
      </w:pPr>
      <w:r w:rsidRPr="00A04EE8">
        <w:rPr>
          <w:bCs/>
        </w:rPr>
        <w:t>odpowiadam solidarnie za wykonanie przedmiotu zamówienia.</w:t>
      </w:r>
    </w:p>
    <w:p w14:paraId="62B36A41" w14:textId="77777777" w:rsidR="00EA3B35" w:rsidRPr="00A04EE8" w:rsidRDefault="00EA3B35" w:rsidP="00EA3B35">
      <w:pPr>
        <w:tabs>
          <w:tab w:val="left" w:pos="851"/>
        </w:tabs>
        <w:ind w:left="-142" w:firstLine="142"/>
        <w:rPr>
          <w:b/>
          <w:bCs/>
          <w:strike/>
          <w:color w:val="FF0000"/>
          <w:sz w:val="24"/>
          <w:szCs w:val="24"/>
        </w:rPr>
      </w:pPr>
    </w:p>
    <w:p w14:paraId="18002239" w14:textId="77777777" w:rsidR="00EA3B35" w:rsidRDefault="00EA3B35" w:rsidP="00EA3B35">
      <w:pPr>
        <w:tabs>
          <w:tab w:val="left" w:pos="851"/>
        </w:tabs>
        <w:ind w:left="-142" w:firstLine="142"/>
        <w:rPr>
          <w:b/>
          <w:bCs/>
          <w:strike/>
          <w:sz w:val="22"/>
          <w:szCs w:val="22"/>
        </w:rPr>
      </w:pPr>
    </w:p>
    <w:p w14:paraId="582D99AE" w14:textId="77777777" w:rsidR="00EA3B35" w:rsidRDefault="00EA3B35" w:rsidP="00EA3B35">
      <w:pPr>
        <w:tabs>
          <w:tab w:val="left" w:pos="851"/>
        </w:tabs>
        <w:ind w:left="-142" w:firstLine="142"/>
        <w:rPr>
          <w:b/>
          <w:bCs/>
          <w:strike/>
          <w:sz w:val="22"/>
          <w:szCs w:val="22"/>
        </w:rPr>
      </w:pPr>
    </w:p>
    <w:p w14:paraId="686D9228" w14:textId="77777777" w:rsidR="00EA3B35" w:rsidRDefault="00EA3B35" w:rsidP="00EA3B35">
      <w:pPr>
        <w:tabs>
          <w:tab w:val="left" w:pos="851"/>
        </w:tabs>
        <w:ind w:left="-142" w:firstLine="142"/>
        <w:rPr>
          <w:b/>
          <w:bCs/>
          <w:strike/>
          <w:sz w:val="22"/>
          <w:szCs w:val="22"/>
        </w:rPr>
      </w:pPr>
    </w:p>
    <w:p w14:paraId="4E8D0297" w14:textId="77777777" w:rsidR="00EA3B35" w:rsidRDefault="00EA3B35" w:rsidP="00EA3B35">
      <w:pPr>
        <w:tabs>
          <w:tab w:val="left" w:pos="851"/>
        </w:tabs>
        <w:ind w:left="-142" w:firstLine="142"/>
        <w:rPr>
          <w:b/>
          <w:bCs/>
          <w:strike/>
          <w:sz w:val="22"/>
          <w:szCs w:val="22"/>
        </w:rPr>
      </w:pPr>
    </w:p>
    <w:p w14:paraId="12A93094" w14:textId="77777777" w:rsidR="00EA3B35" w:rsidRDefault="00EA3B35" w:rsidP="00EA3B35">
      <w:pPr>
        <w:tabs>
          <w:tab w:val="left" w:pos="851"/>
        </w:tabs>
        <w:ind w:left="-142" w:firstLine="142"/>
        <w:rPr>
          <w:b/>
          <w:bCs/>
          <w:strike/>
          <w:sz w:val="22"/>
          <w:szCs w:val="22"/>
        </w:rPr>
      </w:pPr>
    </w:p>
    <w:p w14:paraId="7FB94972" w14:textId="77777777" w:rsidR="00EA3B35" w:rsidRDefault="00EA3B35" w:rsidP="00EA3B35">
      <w:pPr>
        <w:tabs>
          <w:tab w:val="left" w:pos="851"/>
        </w:tabs>
        <w:ind w:left="-142" w:firstLine="142"/>
        <w:rPr>
          <w:b/>
          <w:bCs/>
          <w:strike/>
          <w:sz w:val="22"/>
          <w:szCs w:val="22"/>
        </w:rPr>
      </w:pPr>
    </w:p>
    <w:p w14:paraId="024396A6" w14:textId="77777777" w:rsidR="00EA3B35" w:rsidRDefault="00EA3B35" w:rsidP="00EA3B35">
      <w:pPr>
        <w:tabs>
          <w:tab w:val="left" w:pos="851"/>
        </w:tabs>
        <w:ind w:left="-142" w:firstLine="142"/>
        <w:rPr>
          <w:b/>
          <w:bCs/>
          <w:strike/>
          <w:sz w:val="22"/>
          <w:szCs w:val="22"/>
        </w:rPr>
      </w:pPr>
    </w:p>
    <w:p w14:paraId="75F71812" w14:textId="77777777" w:rsidR="00EA3B35" w:rsidRDefault="00EA3B35" w:rsidP="00EA3B35">
      <w:pPr>
        <w:tabs>
          <w:tab w:val="left" w:pos="851"/>
        </w:tabs>
        <w:ind w:left="-142" w:firstLine="142"/>
        <w:rPr>
          <w:b/>
          <w:bCs/>
          <w:strike/>
          <w:sz w:val="22"/>
          <w:szCs w:val="22"/>
        </w:rPr>
      </w:pPr>
    </w:p>
    <w:p w14:paraId="23636C78" w14:textId="77777777" w:rsidR="00EA3B35" w:rsidRDefault="00EA3B35" w:rsidP="00EA3B35">
      <w:pPr>
        <w:tabs>
          <w:tab w:val="left" w:pos="851"/>
        </w:tabs>
        <w:ind w:left="-142" w:firstLine="142"/>
        <w:rPr>
          <w:b/>
          <w:bCs/>
          <w:strike/>
          <w:sz w:val="22"/>
          <w:szCs w:val="22"/>
        </w:rPr>
      </w:pPr>
    </w:p>
    <w:p w14:paraId="384500CD" w14:textId="77777777" w:rsidR="00EA3B35" w:rsidRPr="00E66F78" w:rsidRDefault="00EA3B35" w:rsidP="00EA3B35">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4A3C7DB5" w14:textId="77777777" w:rsidR="00EA3B35" w:rsidRDefault="00EA3B35" w:rsidP="00EA3B35">
      <w:pPr>
        <w:rPr>
          <w:b/>
          <w:sz w:val="22"/>
          <w:szCs w:val="22"/>
        </w:rPr>
      </w:pPr>
      <w:r>
        <w:rPr>
          <w:b/>
          <w:sz w:val="22"/>
          <w:szCs w:val="22"/>
        </w:rPr>
        <w:br w:type="page"/>
      </w:r>
    </w:p>
    <w:bookmarkEnd w:id="73"/>
    <w:p w14:paraId="185679DD" w14:textId="77777777" w:rsidR="00EA3B35" w:rsidRDefault="00EA3B35" w:rsidP="00EA3B35">
      <w:pPr>
        <w:pStyle w:val="Nagwek1"/>
        <w:numPr>
          <w:ilvl w:val="0"/>
          <w:numId w:val="0"/>
        </w:numPr>
        <w:tabs>
          <w:tab w:val="left" w:pos="2540"/>
        </w:tabs>
        <w:ind w:left="432"/>
        <w:rPr>
          <w:sz w:val="22"/>
          <w:szCs w:val="22"/>
          <w:lang w:val="pl-PL" w:eastAsia="pl-PL"/>
        </w:rPr>
      </w:pPr>
    </w:p>
    <w:p w14:paraId="4FA1D208" w14:textId="096D05AB" w:rsidR="00EA3B35" w:rsidRPr="005C6FF7" w:rsidRDefault="00EA3B35" w:rsidP="00EA3B35">
      <w:pPr>
        <w:pStyle w:val="Nagwek1"/>
        <w:numPr>
          <w:ilvl w:val="0"/>
          <w:numId w:val="0"/>
        </w:numPr>
        <w:ind w:left="432"/>
        <w:jc w:val="right"/>
      </w:pPr>
      <w:bookmarkStart w:id="74" w:name="_Toc181008703"/>
      <w:r w:rsidRPr="005C6FF7">
        <w:t xml:space="preserve">Załącznik nr </w:t>
      </w:r>
      <w:r>
        <w:rPr>
          <w:lang w:val="pl-PL"/>
        </w:rPr>
        <w:t>5</w:t>
      </w:r>
      <w:r w:rsidRPr="005C6FF7">
        <w:t xml:space="preserve"> do </w:t>
      </w:r>
      <w:r>
        <w:t>SWZ. Oświadczenie producenta</w:t>
      </w:r>
      <w:bookmarkEnd w:id="74"/>
    </w:p>
    <w:p w14:paraId="0E035F5E" w14:textId="77777777" w:rsidR="00EA3B35" w:rsidRPr="005C6FF7" w:rsidRDefault="00EA3B35" w:rsidP="00EA3B35">
      <w:pPr>
        <w:pStyle w:val="Tekstpodstawowywcity"/>
        <w:tabs>
          <w:tab w:val="left" w:pos="851"/>
        </w:tabs>
        <w:spacing w:line="360" w:lineRule="auto"/>
        <w:ind w:left="0"/>
        <w:rPr>
          <w:rFonts w:ascii="Times New Roman" w:hAnsi="Times New Roman"/>
          <w:sz w:val="22"/>
          <w:szCs w:val="22"/>
        </w:rPr>
      </w:pPr>
    </w:p>
    <w:p w14:paraId="326E4030" w14:textId="77777777" w:rsidR="00EA3B35" w:rsidRPr="005C6FF7" w:rsidRDefault="00EA3B35" w:rsidP="00EA3B35">
      <w:pPr>
        <w:ind w:left="4248"/>
        <w:jc w:val="right"/>
        <w:rPr>
          <w:sz w:val="22"/>
          <w:szCs w:val="22"/>
        </w:rPr>
      </w:pPr>
    </w:p>
    <w:p w14:paraId="4AA13D44" w14:textId="77777777" w:rsidR="00EA3B35" w:rsidRPr="005C6FF7" w:rsidRDefault="00EA3B35" w:rsidP="00EA3B35">
      <w:pPr>
        <w:jc w:val="both"/>
        <w:rPr>
          <w:i/>
          <w:sz w:val="22"/>
          <w:szCs w:val="22"/>
        </w:rPr>
      </w:pPr>
      <w:r w:rsidRPr="005C6FF7">
        <w:rPr>
          <w:i/>
          <w:sz w:val="22"/>
          <w:szCs w:val="22"/>
        </w:rPr>
        <w:t>Miejscowość: ___________________________________, dnia ______________________________</w:t>
      </w:r>
    </w:p>
    <w:p w14:paraId="26B82CA7" w14:textId="77777777" w:rsidR="00EA3B35" w:rsidRPr="005C6FF7" w:rsidRDefault="00EA3B35" w:rsidP="00EA3B35">
      <w:pPr>
        <w:jc w:val="both"/>
        <w:rPr>
          <w:sz w:val="22"/>
          <w:szCs w:val="22"/>
        </w:rPr>
      </w:pPr>
    </w:p>
    <w:p w14:paraId="0295B912" w14:textId="77777777" w:rsidR="00EA3B35" w:rsidRPr="005C6FF7" w:rsidRDefault="00EA3B35" w:rsidP="00EA3B35">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44E99612" w14:textId="77777777" w:rsidR="00EA3B35" w:rsidRPr="005C6FF7" w:rsidRDefault="00EA3B35" w:rsidP="00EA3B35">
      <w:pPr>
        <w:jc w:val="both"/>
        <w:rPr>
          <w:sz w:val="22"/>
          <w:szCs w:val="22"/>
        </w:rPr>
      </w:pPr>
    </w:p>
    <w:p w14:paraId="502F02AA" w14:textId="77777777" w:rsidR="00EA3B35" w:rsidRPr="005C6FF7" w:rsidRDefault="00EA3B35" w:rsidP="00EA3B35">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3686013C" w14:textId="77777777" w:rsidR="00EA3B35" w:rsidRPr="005C6FF7" w:rsidRDefault="00EA3B35" w:rsidP="00EA3B35">
      <w:pPr>
        <w:jc w:val="both"/>
        <w:rPr>
          <w:sz w:val="22"/>
          <w:szCs w:val="22"/>
        </w:rPr>
      </w:pPr>
    </w:p>
    <w:p w14:paraId="4DEA2D98" w14:textId="77777777" w:rsidR="00EA3B35" w:rsidRPr="005C6FF7" w:rsidRDefault="00EA3B35" w:rsidP="00EA3B35">
      <w:pPr>
        <w:ind w:left="1417" w:firstLine="1"/>
        <w:jc w:val="both"/>
        <w:rPr>
          <w:sz w:val="22"/>
          <w:szCs w:val="22"/>
        </w:rPr>
      </w:pPr>
      <w:r w:rsidRPr="005C6FF7">
        <w:rPr>
          <w:sz w:val="22"/>
          <w:szCs w:val="22"/>
        </w:rPr>
        <w:t>_____________________________________________________________________</w:t>
      </w:r>
    </w:p>
    <w:p w14:paraId="2BE3EF0B" w14:textId="77777777" w:rsidR="00EA3B35" w:rsidRPr="005C6FF7" w:rsidRDefault="00EA3B35" w:rsidP="00EA3B35">
      <w:pPr>
        <w:jc w:val="both"/>
        <w:rPr>
          <w:sz w:val="22"/>
          <w:szCs w:val="22"/>
        </w:rPr>
      </w:pPr>
    </w:p>
    <w:p w14:paraId="62565621" w14:textId="77777777" w:rsidR="00EA3B35" w:rsidRPr="005C6FF7" w:rsidRDefault="00EA3B35" w:rsidP="00EA3B35">
      <w:pPr>
        <w:jc w:val="both"/>
        <w:rPr>
          <w:sz w:val="22"/>
          <w:szCs w:val="22"/>
        </w:rPr>
      </w:pPr>
    </w:p>
    <w:p w14:paraId="49612AA5" w14:textId="77777777" w:rsidR="000B64CC" w:rsidRPr="00F726E5" w:rsidRDefault="000B64CC" w:rsidP="000B64CC">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ADD5B5" w14:textId="77777777" w:rsidR="000B64CC" w:rsidRPr="005C6FF7" w:rsidRDefault="000B64CC" w:rsidP="000B64CC">
      <w:pPr>
        <w:jc w:val="both"/>
        <w:rPr>
          <w:sz w:val="22"/>
          <w:szCs w:val="22"/>
        </w:rPr>
      </w:pPr>
    </w:p>
    <w:p w14:paraId="3AEC4B75" w14:textId="77777777" w:rsidR="000B64CC" w:rsidRPr="005C6FF7" w:rsidRDefault="000B64CC" w:rsidP="000B64CC">
      <w:pPr>
        <w:jc w:val="both"/>
        <w:rPr>
          <w:i/>
          <w:iCs/>
          <w:sz w:val="22"/>
          <w:szCs w:val="22"/>
        </w:rPr>
      </w:pPr>
    </w:p>
    <w:p w14:paraId="1617A504" w14:textId="77777777" w:rsidR="000B64CC" w:rsidRPr="005C6FF7" w:rsidRDefault="000B64CC" w:rsidP="000B64CC">
      <w:pPr>
        <w:jc w:val="both"/>
        <w:rPr>
          <w:i/>
          <w:iCs/>
          <w:sz w:val="22"/>
          <w:szCs w:val="22"/>
        </w:rPr>
      </w:pPr>
    </w:p>
    <w:p w14:paraId="2422584E" w14:textId="77777777" w:rsidR="000B64CC" w:rsidRPr="005C6FF7" w:rsidRDefault="000B64CC" w:rsidP="000B64CC">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4A2779C" w14:textId="77777777" w:rsidR="000B64CC" w:rsidRPr="00C85ECF" w:rsidRDefault="000B64CC" w:rsidP="000B64CC">
      <w:pPr>
        <w:rPr>
          <w:i/>
          <w:iCs/>
          <w:color w:val="FF0000"/>
          <w:sz w:val="18"/>
          <w:szCs w:val="18"/>
        </w:rPr>
      </w:pPr>
      <w:r w:rsidRPr="00C85ECF">
        <w:rPr>
          <w:i/>
          <w:iCs/>
          <w:color w:val="FF0000"/>
          <w:sz w:val="18"/>
          <w:szCs w:val="18"/>
        </w:rPr>
        <w:t xml:space="preserve">                                                                                                     (podać nazwę postępowania i nr zadania.)</w:t>
      </w:r>
    </w:p>
    <w:p w14:paraId="77D37C40" w14:textId="77777777" w:rsidR="000B64CC" w:rsidRPr="005C6FF7" w:rsidRDefault="000B64CC" w:rsidP="000B64CC">
      <w:pPr>
        <w:jc w:val="both"/>
        <w:rPr>
          <w:sz w:val="22"/>
          <w:szCs w:val="22"/>
        </w:rPr>
      </w:pPr>
    </w:p>
    <w:p w14:paraId="0752A8A0" w14:textId="77777777" w:rsidR="000B64CC" w:rsidRPr="005C6FF7" w:rsidRDefault="000B64CC" w:rsidP="000B64CC">
      <w:pPr>
        <w:jc w:val="both"/>
        <w:rPr>
          <w:sz w:val="22"/>
          <w:szCs w:val="22"/>
        </w:rPr>
      </w:pPr>
      <w:r w:rsidRPr="005C6FF7">
        <w:rPr>
          <w:sz w:val="22"/>
          <w:szCs w:val="22"/>
        </w:rPr>
        <w:t>______________________________________________ nr sprawy: __________________________</w:t>
      </w:r>
    </w:p>
    <w:p w14:paraId="091BC1E5" w14:textId="77777777" w:rsidR="000B64CC" w:rsidRPr="005C6FF7" w:rsidRDefault="000B64CC" w:rsidP="000B64CC">
      <w:pPr>
        <w:jc w:val="both"/>
        <w:rPr>
          <w:sz w:val="22"/>
          <w:szCs w:val="22"/>
        </w:rPr>
      </w:pPr>
    </w:p>
    <w:p w14:paraId="08EA1169" w14:textId="77777777" w:rsidR="000B64CC" w:rsidRPr="005C6FF7" w:rsidRDefault="000B64CC" w:rsidP="000B64CC">
      <w:pPr>
        <w:jc w:val="both"/>
        <w:rPr>
          <w:sz w:val="22"/>
          <w:szCs w:val="22"/>
        </w:rPr>
      </w:pPr>
    </w:p>
    <w:p w14:paraId="16AAAADC" w14:textId="77777777" w:rsidR="000B64CC" w:rsidRPr="005C6FF7" w:rsidRDefault="000B64CC" w:rsidP="000B64CC">
      <w:pPr>
        <w:jc w:val="both"/>
        <w:rPr>
          <w:sz w:val="22"/>
          <w:szCs w:val="22"/>
        </w:rPr>
      </w:pPr>
    </w:p>
    <w:p w14:paraId="2C6978DD" w14:textId="77777777" w:rsidR="000B64CC" w:rsidRPr="005C6FF7" w:rsidRDefault="000B64CC" w:rsidP="000B64CC">
      <w:pPr>
        <w:jc w:val="both"/>
        <w:rPr>
          <w:sz w:val="22"/>
          <w:szCs w:val="22"/>
        </w:rPr>
      </w:pPr>
    </w:p>
    <w:p w14:paraId="654E7FF0" w14:textId="24F634B5" w:rsidR="000B64CC" w:rsidRPr="00C85ECF" w:rsidRDefault="000B64CC" w:rsidP="000B64CC">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75" w:name="_Hlk156547757"/>
      <w:r w:rsidRPr="00C85ECF">
        <w:rPr>
          <w:sz w:val="24"/>
          <w:szCs w:val="24"/>
        </w:rPr>
        <w:t xml:space="preserve">, w tym </w:t>
      </w:r>
      <w:r w:rsidR="00333B5D">
        <w:rPr>
          <w:sz w:val="24"/>
          <w:szCs w:val="24"/>
        </w:rPr>
        <w:br/>
      </w:r>
      <w:r w:rsidRPr="00C85ECF">
        <w:rPr>
          <w:sz w:val="24"/>
          <w:szCs w:val="24"/>
        </w:rPr>
        <w:t>w szczególności do dokonywania oceny zgodności z dokumentacją techniczną dla typu urządzenia objętego postępowaniem.</w:t>
      </w:r>
    </w:p>
    <w:bookmarkEnd w:id="75"/>
    <w:p w14:paraId="0F8F093C" w14:textId="77777777" w:rsidR="000B64CC" w:rsidRPr="00C85ECF" w:rsidRDefault="000B64CC" w:rsidP="000B64CC">
      <w:pPr>
        <w:jc w:val="both"/>
        <w:rPr>
          <w:sz w:val="24"/>
          <w:szCs w:val="24"/>
        </w:rPr>
      </w:pPr>
    </w:p>
    <w:p w14:paraId="7D61FD9D" w14:textId="77777777" w:rsidR="000B64CC" w:rsidRPr="00C85ECF" w:rsidRDefault="000B64CC" w:rsidP="000B64CC">
      <w:pPr>
        <w:rPr>
          <w:sz w:val="24"/>
          <w:szCs w:val="24"/>
        </w:rPr>
      </w:pPr>
    </w:p>
    <w:p w14:paraId="6FC6347C" w14:textId="77777777" w:rsidR="00EA3B35" w:rsidRPr="005C6FF7" w:rsidRDefault="00EA3B35" w:rsidP="00EA3B35">
      <w:pPr>
        <w:jc w:val="both"/>
        <w:rPr>
          <w:sz w:val="22"/>
          <w:szCs w:val="22"/>
        </w:rPr>
      </w:pPr>
    </w:p>
    <w:p w14:paraId="21D86339" w14:textId="77777777" w:rsidR="00EA3B35" w:rsidRPr="00E51966" w:rsidRDefault="00EA3B35" w:rsidP="00EA3B35">
      <w:pPr>
        <w:rPr>
          <w:color w:val="FF0000"/>
          <w:sz w:val="22"/>
          <w:szCs w:val="22"/>
        </w:rPr>
      </w:pPr>
    </w:p>
    <w:p w14:paraId="05634406" w14:textId="77777777" w:rsidR="00EA3B35" w:rsidRPr="00E51966" w:rsidRDefault="00EA3B35" w:rsidP="00EA3B35">
      <w:pPr>
        <w:spacing w:after="120"/>
        <w:jc w:val="both"/>
        <w:rPr>
          <w:b/>
          <w:color w:val="FF0000"/>
          <w:sz w:val="22"/>
          <w:szCs w:val="22"/>
        </w:rPr>
      </w:pPr>
    </w:p>
    <w:p w14:paraId="4C354424" w14:textId="77777777" w:rsidR="00EA3B35" w:rsidRDefault="00EA3B35" w:rsidP="00EA3B35">
      <w:pPr>
        <w:rPr>
          <w:color w:val="FF0000"/>
          <w:sz w:val="22"/>
          <w:szCs w:val="22"/>
        </w:rPr>
      </w:pPr>
      <w:r>
        <w:rPr>
          <w:color w:val="FF0000"/>
          <w:sz w:val="22"/>
          <w:szCs w:val="22"/>
        </w:rPr>
        <w:br w:type="page"/>
      </w:r>
    </w:p>
    <w:p w14:paraId="0C65BA65" w14:textId="77777777" w:rsidR="000B64CC" w:rsidRDefault="000B64CC" w:rsidP="000B64CC">
      <w:pPr>
        <w:rPr>
          <w:b/>
          <w:sz w:val="22"/>
          <w:szCs w:val="22"/>
        </w:rPr>
      </w:pPr>
    </w:p>
    <w:p w14:paraId="35AC5D4E" w14:textId="1450C88B" w:rsidR="000B64CC" w:rsidRPr="001619F6" w:rsidRDefault="000B64CC" w:rsidP="000B64CC">
      <w:pPr>
        <w:keepNext/>
        <w:tabs>
          <w:tab w:val="left" w:pos="720"/>
        </w:tabs>
        <w:snapToGrid w:val="0"/>
        <w:jc w:val="right"/>
        <w:outlineLvl w:val="1"/>
        <w:rPr>
          <w:b/>
          <w:bCs/>
          <w:sz w:val="24"/>
          <w:szCs w:val="28"/>
        </w:rPr>
      </w:pPr>
      <w:bookmarkStart w:id="76" w:name="_Toc156804162"/>
      <w:bookmarkStart w:id="77" w:name="_Toc181008704"/>
      <w:r w:rsidRPr="001619F6">
        <w:rPr>
          <w:b/>
          <w:bCs/>
          <w:sz w:val="24"/>
          <w:szCs w:val="28"/>
        </w:rPr>
        <w:t xml:space="preserve">Załącznik nr </w:t>
      </w:r>
      <w:r>
        <w:rPr>
          <w:b/>
          <w:bCs/>
          <w:sz w:val="24"/>
          <w:szCs w:val="28"/>
        </w:rPr>
        <w:t>6</w:t>
      </w:r>
      <w:r w:rsidRPr="001619F6">
        <w:rPr>
          <w:b/>
          <w:bCs/>
          <w:sz w:val="24"/>
          <w:szCs w:val="28"/>
        </w:rPr>
        <w:t xml:space="preserve"> do SWZ</w:t>
      </w:r>
      <w:r>
        <w:rPr>
          <w:b/>
          <w:bCs/>
          <w:sz w:val="24"/>
          <w:szCs w:val="28"/>
        </w:rPr>
        <w:t>. Informacja o podwykonawcach</w:t>
      </w:r>
      <w:bookmarkEnd w:id="76"/>
      <w:bookmarkEnd w:id="77"/>
    </w:p>
    <w:p w14:paraId="30843E0C" w14:textId="77777777" w:rsidR="000B64CC" w:rsidRPr="00042D76" w:rsidRDefault="000B64CC" w:rsidP="000B64CC">
      <w:pPr>
        <w:tabs>
          <w:tab w:val="left" w:pos="851"/>
        </w:tabs>
        <w:rPr>
          <w:b/>
          <w:bCs/>
          <w:i/>
          <w:strike/>
          <w:sz w:val="22"/>
          <w:szCs w:val="28"/>
        </w:rPr>
      </w:pPr>
    </w:p>
    <w:p w14:paraId="5C4D1B7D" w14:textId="77777777" w:rsidR="000B64CC" w:rsidRDefault="000B64CC" w:rsidP="000B64CC">
      <w:pPr>
        <w:spacing w:after="40"/>
        <w:ind w:left="1440"/>
        <w:jc w:val="both"/>
        <w:rPr>
          <w:sz w:val="22"/>
          <w:szCs w:val="22"/>
          <w:highlight w:val="darkGray"/>
        </w:rPr>
      </w:pPr>
    </w:p>
    <w:p w14:paraId="15246F0B" w14:textId="77777777" w:rsidR="000B64CC" w:rsidRDefault="000B64CC" w:rsidP="000B64CC">
      <w:pPr>
        <w:spacing w:after="40"/>
        <w:ind w:left="1440"/>
        <w:jc w:val="both"/>
        <w:rPr>
          <w:sz w:val="22"/>
          <w:szCs w:val="22"/>
          <w:highlight w:val="darkGray"/>
        </w:rPr>
      </w:pPr>
    </w:p>
    <w:p w14:paraId="31C4AA4D" w14:textId="77777777" w:rsidR="000B64CC" w:rsidRPr="00042D76" w:rsidRDefault="000B64CC" w:rsidP="000B64CC">
      <w:pPr>
        <w:spacing w:after="40"/>
        <w:ind w:left="1440"/>
        <w:jc w:val="both"/>
        <w:rPr>
          <w:sz w:val="22"/>
          <w:szCs w:val="22"/>
          <w:highlight w:val="darkGray"/>
        </w:rPr>
      </w:pPr>
    </w:p>
    <w:p w14:paraId="60C61361" w14:textId="77777777" w:rsidR="000B64CC" w:rsidRPr="00F91122" w:rsidRDefault="000B64CC" w:rsidP="000B64CC">
      <w:pPr>
        <w:tabs>
          <w:tab w:val="left" w:pos="720"/>
        </w:tabs>
        <w:ind w:left="360" w:firstLine="180"/>
        <w:jc w:val="center"/>
        <w:rPr>
          <w:b/>
        </w:rPr>
      </w:pPr>
      <w:r w:rsidRPr="00F91122">
        <w:rPr>
          <w:b/>
          <w:sz w:val="24"/>
        </w:rPr>
        <w:t>INFORMACJA O PODWYKONAWCACH</w:t>
      </w:r>
      <w:r>
        <w:rPr>
          <w:b/>
          <w:sz w:val="24"/>
        </w:rPr>
        <w:t xml:space="preserve"> </w:t>
      </w:r>
    </w:p>
    <w:p w14:paraId="29E24E0D" w14:textId="77777777" w:rsidR="000B64CC" w:rsidRPr="00F91122" w:rsidRDefault="000B64CC" w:rsidP="000B64CC">
      <w:pPr>
        <w:tabs>
          <w:tab w:val="left" w:pos="720"/>
        </w:tabs>
        <w:rPr>
          <w:b/>
          <w:sz w:val="22"/>
        </w:rPr>
      </w:pPr>
    </w:p>
    <w:p w14:paraId="69D90C15" w14:textId="77777777" w:rsidR="000B64CC" w:rsidRPr="00F91122" w:rsidRDefault="000B64CC" w:rsidP="000B64CC">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0B64CC" w:rsidRPr="006E0006" w14:paraId="69AD6B95" w14:textId="77777777" w:rsidTr="00197BFF">
        <w:trPr>
          <w:trHeight w:val="806"/>
        </w:trPr>
        <w:tc>
          <w:tcPr>
            <w:tcW w:w="1501" w:type="pct"/>
            <w:shd w:val="clear" w:color="auto" w:fill="auto"/>
            <w:vAlign w:val="center"/>
          </w:tcPr>
          <w:p w14:paraId="46B166C8" w14:textId="77777777" w:rsidR="000B64CC" w:rsidRPr="00053FF8" w:rsidRDefault="000B64CC" w:rsidP="00197BFF">
            <w:pPr>
              <w:snapToGrid w:val="0"/>
              <w:jc w:val="center"/>
              <w:rPr>
                <w:b/>
                <w:sz w:val="24"/>
              </w:rPr>
            </w:pPr>
            <w:r w:rsidRPr="00053FF8">
              <w:rPr>
                <w:b/>
                <w:sz w:val="24"/>
              </w:rPr>
              <w:t>Nazwa i adres Podwykonawcy</w:t>
            </w:r>
          </w:p>
        </w:tc>
        <w:tc>
          <w:tcPr>
            <w:tcW w:w="3499" w:type="pct"/>
            <w:shd w:val="clear" w:color="auto" w:fill="auto"/>
            <w:vAlign w:val="center"/>
          </w:tcPr>
          <w:p w14:paraId="1EC0E8BD" w14:textId="77777777" w:rsidR="000B64CC" w:rsidRPr="00053FF8" w:rsidRDefault="000B64CC" w:rsidP="00197BFF">
            <w:pPr>
              <w:snapToGrid w:val="0"/>
              <w:jc w:val="center"/>
              <w:rPr>
                <w:b/>
                <w:sz w:val="24"/>
              </w:rPr>
            </w:pPr>
            <w:r w:rsidRPr="00053FF8">
              <w:rPr>
                <w:b/>
                <w:sz w:val="24"/>
              </w:rPr>
              <w:t>Część zamówienia, którą Wykonawca zamierza powierzyć Podwykonawcy</w:t>
            </w:r>
          </w:p>
        </w:tc>
      </w:tr>
      <w:tr w:rsidR="000B64CC" w14:paraId="669B39F8" w14:textId="77777777" w:rsidTr="00197BFF">
        <w:trPr>
          <w:trHeight w:val="335"/>
        </w:trPr>
        <w:tc>
          <w:tcPr>
            <w:tcW w:w="1501" w:type="pct"/>
            <w:shd w:val="clear" w:color="auto" w:fill="auto"/>
          </w:tcPr>
          <w:p w14:paraId="3D051390" w14:textId="77777777" w:rsidR="000B64CC" w:rsidRPr="00053FF8" w:rsidRDefault="000B64CC" w:rsidP="00197BFF">
            <w:pPr>
              <w:tabs>
                <w:tab w:val="left" w:pos="720"/>
              </w:tabs>
              <w:snapToGrid w:val="0"/>
              <w:jc w:val="center"/>
              <w:rPr>
                <w:b/>
                <w:i/>
                <w:sz w:val="22"/>
              </w:rPr>
            </w:pPr>
            <w:r w:rsidRPr="00053FF8">
              <w:rPr>
                <w:b/>
                <w:i/>
                <w:sz w:val="22"/>
              </w:rPr>
              <w:t>1</w:t>
            </w:r>
          </w:p>
        </w:tc>
        <w:tc>
          <w:tcPr>
            <w:tcW w:w="3499" w:type="pct"/>
            <w:shd w:val="clear" w:color="auto" w:fill="auto"/>
          </w:tcPr>
          <w:p w14:paraId="06CC4C64" w14:textId="77777777" w:rsidR="000B64CC" w:rsidRPr="00053FF8" w:rsidRDefault="000B64CC" w:rsidP="00197BFF">
            <w:pPr>
              <w:tabs>
                <w:tab w:val="left" w:pos="720"/>
              </w:tabs>
              <w:snapToGrid w:val="0"/>
              <w:jc w:val="center"/>
              <w:rPr>
                <w:b/>
                <w:i/>
                <w:sz w:val="22"/>
              </w:rPr>
            </w:pPr>
            <w:r w:rsidRPr="00053FF8">
              <w:rPr>
                <w:b/>
                <w:i/>
                <w:sz w:val="22"/>
              </w:rPr>
              <w:t>2</w:t>
            </w:r>
          </w:p>
        </w:tc>
      </w:tr>
      <w:tr w:rsidR="000B64CC" w14:paraId="3C461671" w14:textId="77777777" w:rsidTr="00197BFF">
        <w:trPr>
          <w:trHeight w:val="824"/>
        </w:trPr>
        <w:tc>
          <w:tcPr>
            <w:tcW w:w="1501" w:type="pct"/>
            <w:shd w:val="clear" w:color="auto" w:fill="auto"/>
          </w:tcPr>
          <w:p w14:paraId="6C0BCE49" w14:textId="77777777" w:rsidR="000B64CC" w:rsidRPr="00E612AC" w:rsidRDefault="000B64CC" w:rsidP="00197BFF">
            <w:pPr>
              <w:tabs>
                <w:tab w:val="left" w:pos="720"/>
              </w:tabs>
              <w:snapToGrid w:val="0"/>
              <w:rPr>
                <w:b/>
                <w:sz w:val="22"/>
              </w:rPr>
            </w:pPr>
          </w:p>
        </w:tc>
        <w:tc>
          <w:tcPr>
            <w:tcW w:w="3499" w:type="pct"/>
            <w:shd w:val="clear" w:color="auto" w:fill="auto"/>
          </w:tcPr>
          <w:p w14:paraId="1BF5B5A4" w14:textId="77777777" w:rsidR="000B64CC" w:rsidRPr="00E612AC" w:rsidRDefault="000B64CC" w:rsidP="00197BFF">
            <w:pPr>
              <w:tabs>
                <w:tab w:val="left" w:pos="720"/>
              </w:tabs>
              <w:snapToGrid w:val="0"/>
              <w:rPr>
                <w:b/>
                <w:sz w:val="22"/>
              </w:rPr>
            </w:pPr>
          </w:p>
        </w:tc>
      </w:tr>
      <w:tr w:rsidR="000B64CC" w14:paraId="7E9C7ACD" w14:textId="77777777" w:rsidTr="00197BFF">
        <w:trPr>
          <w:trHeight w:val="824"/>
        </w:trPr>
        <w:tc>
          <w:tcPr>
            <w:tcW w:w="1501" w:type="pct"/>
            <w:shd w:val="clear" w:color="auto" w:fill="auto"/>
          </w:tcPr>
          <w:p w14:paraId="67D7B9ED" w14:textId="77777777" w:rsidR="000B64CC" w:rsidRPr="00E612AC" w:rsidRDefault="000B64CC" w:rsidP="00197BFF">
            <w:pPr>
              <w:tabs>
                <w:tab w:val="left" w:pos="720"/>
              </w:tabs>
              <w:snapToGrid w:val="0"/>
              <w:rPr>
                <w:b/>
                <w:sz w:val="22"/>
              </w:rPr>
            </w:pPr>
          </w:p>
        </w:tc>
        <w:tc>
          <w:tcPr>
            <w:tcW w:w="3499" w:type="pct"/>
            <w:shd w:val="clear" w:color="auto" w:fill="auto"/>
          </w:tcPr>
          <w:p w14:paraId="5A04A0DF" w14:textId="77777777" w:rsidR="000B64CC" w:rsidRPr="00E612AC" w:rsidRDefault="000B64CC" w:rsidP="00197BFF">
            <w:pPr>
              <w:tabs>
                <w:tab w:val="left" w:pos="720"/>
              </w:tabs>
              <w:snapToGrid w:val="0"/>
              <w:rPr>
                <w:b/>
                <w:sz w:val="22"/>
              </w:rPr>
            </w:pPr>
          </w:p>
        </w:tc>
      </w:tr>
      <w:tr w:rsidR="000B64CC" w14:paraId="1C0E2F24" w14:textId="77777777" w:rsidTr="00197BFF">
        <w:trPr>
          <w:trHeight w:val="824"/>
        </w:trPr>
        <w:tc>
          <w:tcPr>
            <w:tcW w:w="1501" w:type="pct"/>
            <w:shd w:val="clear" w:color="auto" w:fill="auto"/>
          </w:tcPr>
          <w:p w14:paraId="54200AF9" w14:textId="77777777" w:rsidR="000B64CC" w:rsidRPr="00E612AC" w:rsidRDefault="000B64CC" w:rsidP="00197BFF">
            <w:pPr>
              <w:tabs>
                <w:tab w:val="left" w:pos="720"/>
              </w:tabs>
              <w:snapToGrid w:val="0"/>
              <w:rPr>
                <w:b/>
                <w:sz w:val="22"/>
              </w:rPr>
            </w:pPr>
          </w:p>
        </w:tc>
        <w:tc>
          <w:tcPr>
            <w:tcW w:w="3499" w:type="pct"/>
            <w:shd w:val="clear" w:color="auto" w:fill="auto"/>
          </w:tcPr>
          <w:p w14:paraId="6C51E013" w14:textId="77777777" w:rsidR="000B64CC" w:rsidRPr="00E612AC" w:rsidRDefault="000B64CC" w:rsidP="00197BFF">
            <w:pPr>
              <w:tabs>
                <w:tab w:val="left" w:pos="720"/>
              </w:tabs>
              <w:snapToGrid w:val="0"/>
              <w:rPr>
                <w:b/>
                <w:sz w:val="22"/>
              </w:rPr>
            </w:pPr>
          </w:p>
        </w:tc>
      </w:tr>
    </w:tbl>
    <w:p w14:paraId="673343D4" w14:textId="77777777" w:rsidR="000B64CC" w:rsidRDefault="000B64CC" w:rsidP="000B64CC">
      <w:pPr>
        <w:tabs>
          <w:tab w:val="left" w:pos="720"/>
        </w:tabs>
        <w:ind w:left="360" w:firstLine="180"/>
        <w:rPr>
          <w:b/>
          <w:sz w:val="22"/>
        </w:rPr>
      </w:pPr>
    </w:p>
    <w:p w14:paraId="34BE0E5B" w14:textId="77777777" w:rsidR="000B64CC" w:rsidRDefault="000B64CC" w:rsidP="000B64CC">
      <w:pPr>
        <w:tabs>
          <w:tab w:val="left" w:pos="720"/>
        </w:tabs>
        <w:jc w:val="both"/>
        <w:rPr>
          <w:sz w:val="22"/>
        </w:rPr>
      </w:pPr>
    </w:p>
    <w:p w14:paraId="7A3999F0" w14:textId="77777777" w:rsidR="000B64CC" w:rsidRDefault="000B64CC" w:rsidP="000B64CC">
      <w:pPr>
        <w:tabs>
          <w:tab w:val="left" w:pos="720"/>
        </w:tabs>
        <w:ind w:left="360" w:firstLine="180"/>
        <w:jc w:val="both"/>
        <w:rPr>
          <w:sz w:val="22"/>
        </w:rPr>
      </w:pPr>
    </w:p>
    <w:p w14:paraId="0ED38713" w14:textId="77777777" w:rsidR="000B64CC" w:rsidRDefault="000B64CC" w:rsidP="000B64CC">
      <w:pPr>
        <w:tabs>
          <w:tab w:val="left" w:pos="720"/>
        </w:tabs>
        <w:ind w:left="360" w:firstLine="180"/>
        <w:jc w:val="both"/>
        <w:rPr>
          <w:sz w:val="22"/>
        </w:rPr>
      </w:pPr>
    </w:p>
    <w:p w14:paraId="63F1932E" w14:textId="77777777" w:rsidR="000B64CC" w:rsidRPr="000D5233" w:rsidRDefault="000B64CC" w:rsidP="000B64CC">
      <w:pPr>
        <w:rPr>
          <w:i/>
          <w:sz w:val="18"/>
        </w:rPr>
      </w:pPr>
    </w:p>
    <w:p w14:paraId="45A83D27" w14:textId="77777777" w:rsidR="000B64CC" w:rsidRDefault="000B64CC" w:rsidP="000B64CC">
      <w:pPr>
        <w:tabs>
          <w:tab w:val="left" w:pos="851"/>
        </w:tabs>
        <w:rPr>
          <w:b/>
          <w:bCs/>
          <w:i/>
          <w:sz w:val="22"/>
          <w:szCs w:val="28"/>
        </w:rPr>
      </w:pPr>
    </w:p>
    <w:p w14:paraId="623EDB28" w14:textId="77777777" w:rsidR="000B64CC" w:rsidRDefault="000B64CC" w:rsidP="000B64CC">
      <w:pPr>
        <w:tabs>
          <w:tab w:val="left" w:pos="851"/>
        </w:tabs>
        <w:rPr>
          <w:b/>
          <w:bCs/>
          <w:i/>
          <w:sz w:val="22"/>
          <w:szCs w:val="28"/>
        </w:rPr>
      </w:pPr>
    </w:p>
    <w:p w14:paraId="206A6D24" w14:textId="77777777" w:rsidR="000B64CC" w:rsidRDefault="000B64CC" w:rsidP="000B64CC">
      <w:pPr>
        <w:tabs>
          <w:tab w:val="left" w:pos="851"/>
        </w:tabs>
        <w:rPr>
          <w:b/>
          <w:bCs/>
          <w:i/>
          <w:sz w:val="22"/>
          <w:szCs w:val="28"/>
        </w:rPr>
      </w:pPr>
    </w:p>
    <w:p w14:paraId="2DE9CF3A" w14:textId="77777777" w:rsidR="000B64CC" w:rsidRDefault="000B64CC" w:rsidP="000B64CC">
      <w:pPr>
        <w:tabs>
          <w:tab w:val="left" w:pos="851"/>
        </w:tabs>
        <w:rPr>
          <w:b/>
          <w:bCs/>
          <w:i/>
          <w:sz w:val="22"/>
          <w:szCs w:val="28"/>
        </w:rPr>
      </w:pPr>
    </w:p>
    <w:p w14:paraId="7DBFB30B" w14:textId="77777777" w:rsidR="000B64CC" w:rsidRPr="003C6CD0" w:rsidRDefault="000B64CC" w:rsidP="000B64CC">
      <w:pPr>
        <w:tabs>
          <w:tab w:val="left" w:pos="851"/>
        </w:tabs>
        <w:jc w:val="both"/>
        <w:rPr>
          <w:i/>
          <w:sz w:val="22"/>
          <w:szCs w:val="28"/>
        </w:rPr>
      </w:pPr>
      <w:r w:rsidRPr="003C6CD0">
        <w:rPr>
          <w:i/>
          <w:sz w:val="22"/>
          <w:szCs w:val="28"/>
        </w:rPr>
        <w:t>Uwaga:</w:t>
      </w:r>
    </w:p>
    <w:p w14:paraId="3E449812" w14:textId="77777777" w:rsidR="000B64CC" w:rsidRPr="003C6CD0" w:rsidRDefault="000B64CC" w:rsidP="000B64CC">
      <w:pPr>
        <w:tabs>
          <w:tab w:val="left" w:pos="851"/>
        </w:tabs>
        <w:jc w:val="both"/>
        <w:rPr>
          <w:i/>
          <w:sz w:val="22"/>
          <w:szCs w:val="28"/>
        </w:rPr>
      </w:pPr>
      <w:r w:rsidRPr="003C6CD0">
        <w:rPr>
          <w:i/>
          <w:sz w:val="22"/>
          <w:szCs w:val="28"/>
        </w:rPr>
        <w:t>Wypełnia Wykonawca, który zamierza powierzyć część lub części zamówienia Podwykonawcom.</w:t>
      </w:r>
    </w:p>
    <w:p w14:paraId="688AB3BE" w14:textId="77777777" w:rsidR="000B64CC" w:rsidRPr="003C6CD0" w:rsidRDefault="000B64CC" w:rsidP="000B64CC">
      <w:pPr>
        <w:tabs>
          <w:tab w:val="left" w:pos="851"/>
        </w:tabs>
        <w:jc w:val="both"/>
        <w:rPr>
          <w:i/>
          <w:sz w:val="22"/>
          <w:szCs w:val="28"/>
        </w:rPr>
      </w:pPr>
      <w:r w:rsidRPr="003C6CD0">
        <w:rPr>
          <w:i/>
          <w:sz w:val="22"/>
          <w:szCs w:val="28"/>
        </w:rPr>
        <w:t>Należy złożyć wraz z ofertą.</w:t>
      </w:r>
    </w:p>
    <w:p w14:paraId="2C1E6B9F" w14:textId="0E644698" w:rsidR="000B64CC" w:rsidRPr="003C6CD0" w:rsidRDefault="000B64CC" w:rsidP="000B64CC">
      <w:pPr>
        <w:tabs>
          <w:tab w:val="left" w:pos="851"/>
        </w:tabs>
        <w:jc w:val="both"/>
        <w:rPr>
          <w:i/>
          <w:sz w:val="22"/>
          <w:szCs w:val="28"/>
        </w:rPr>
      </w:pPr>
      <w:r w:rsidRPr="003C6CD0">
        <w:rPr>
          <w:i/>
          <w:sz w:val="22"/>
          <w:szCs w:val="28"/>
        </w:rPr>
        <w:t xml:space="preserve">Jeżeli Podwykonawca w dniu składania oferty nie jest znany, wówczas Wykonawca wypełnia tylko </w:t>
      </w:r>
      <w:r w:rsidR="00333B5D">
        <w:rPr>
          <w:i/>
          <w:sz w:val="22"/>
          <w:szCs w:val="28"/>
        </w:rPr>
        <w:br/>
      </w:r>
      <w:r w:rsidRPr="003C6CD0">
        <w:rPr>
          <w:i/>
          <w:sz w:val="22"/>
          <w:szCs w:val="28"/>
        </w:rPr>
        <w:t>kolumnę nr 2.</w:t>
      </w:r>
    </w:p>
    <w:p w14:paraId="2613864F" w14:textId="77777777" w:rsidR="000B64CC" w:rsidRPr="00042D76" w:rsidRDefault="000B64CC" w:rsidP="000B64CC"/>
    <w:p w14:paraId="5AC3C770" w14:textId="77777777" w:rsidR="000B64CC" w:rsidRDefault="000B64CC">
      <w:pPr>
        <w:rPr>
          <w:b/>
          <w:sz w:val="24"/>
          <w:lang w:val="x-none" w:eastAsia="x-none"/>
        </w:rPr>
      </w:pPr>
      <w:r>
        <w:br w:type="page"/>
      </w:r>
    </w:p>
    <w:p w14:paraId="23C70881" w14:textId="4DA69A04" w:rsidR="000B64CC" w:rsidRPr="001619F6" w:rsidRDefault="000B64CC" w:rsidP="000B64CC">
      <w:pPr>
        <w:keepNext/>
        <w:tabs>
          <w:tab w:val="left" w:pos="720"/>
        </w:tabs>
        <w:snapToGrid w:val="0"/>
        <w:jc w:val="right"/>
        <w:outlineLvl w:val="1"/>
        <w:rPr>
          <w:b/>
          <w:bCs/>
          <w:sz w:val="24"/>
          <w:szCs w:val="28"/>
        </w:rPr>
      </w:pPr>
      <w:bookmarkStart w:id="78" w:name="_Toc181008705"/>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Oświadczenie o przynależności do grupy kapitałowej</w:t>
      </w:r>
      <w:bookmarkEnd w:id="78"/>
    </w:p>
    <w:p w14:paraId="259DF729" w14:textId="77777777" w:rsidR="000B64CC" w:rsidRPr="00BE377A" w:rsidRDefault="000B64CC" w:rsidP="000B64CC">
      <w:pPr>
        <w:spacing w:line="20" w:lineRule="atLeast"/>
        <w:jc w:val="right"/>
        <w:rPr>
          <w:sz w:val="24"/>
          <w:szCs w:val="24"/>
        </w:rPr>
      </w:pPr>
    </w:p>
    <w:p w14:paraId="381F9F82" w14:textId="77777777" w:rsidR="000B64CC" w:rsidRDefault="000B64CC" w:rsidP="000B64CC">
      <w:pPr>
        <w:jc w:val="center"/>
        <w:rPr>
          <w:b/>
          <w:sz w:val="24"/>
          <w:szCs w:val="24"/>
        </w:rPr>
      </w:pPr>
    </w:p>
    <w:p w14:paraId="3037203C" w14:textId="2390CFAA" w:rsidR="000B64CC" w:rsidRDefault="00333B5D" w:rsidP="000B64CC">
      <w:pPr>
        <w:jc w:val="center"/>
        <w:rPr>
          <w:b/>
          <w:sz w:val="24"/>
          <w:szCs w:val="24"/>
        </w:rPr>
      </w:pPr>
      <w:r>
        <w:rPr>
          <w:b/>
          <w:sz w:val="24"/>
          <w:szCs w:val="24"/>
        </w:rPr>
        <w:t>OŚWIADCZENIE</w:t>
      </w:r>
    </w:p>
    <w:p w14:paraId="69CE67F7" w14:textId="2CB5828D" w:rsidR="00333B5D" w:rsidRDefault="00333B5D" w:rsidP="000B64CC">
      <w:pPr>
        <w:jc w:val="center"/>
        <w:rPr>
          <w:b/>
          <w:sz w:val="24"/>
          <w:szCs w:val="24"/>
        </w:rPr>
      </w:pPr>
      <w:r>
        <w:rPr>
          <w:b/>
          <w:sz w:val="24"/>
          <w:szCs w:val="24"/>
        </w:rPr>
        <w:t xml:space="preserve">O </w:t>
      </w:r>
      <w:r w:rsidR="009D5230">
        <w:rPr>
          <w:b/>
          <w:sz w:val="24"/>
          <w:szCs w:val="24"/>
        </w:rPr>
        <w:t xml:space="preserve">BRAKU LUB </w:t>
      </w:r>
      <w:r>
        <w:rPr>
          <w:b/>
          <w:sz w:val="24"/>
          <w:szCs w:val="24"/>
        </w:rPr>
        <w:t>PRZYNALEŻNOŚCI DO GRUPY KAPITAŁOWEJ</w:t>
      </w:r>
    </w:p>
    <w:p w14:paraId="4DDC67C0" w14:textId="77777777" w:rsidR="000B64CC" w:rsidRPr="00E66F78" w:rsidRDefault="000B64CC" w:rsidP="000B64CC">
      <w:pPr>
        <w:jc w:val="center"/>
        <w:rPr>
          <w:b/>
          <w:sz w:val="22"/>
          <w:szCs w:val="24"/>
        </w:rPr>
      </w:pPr>
    </w:p>
    <w:p w14:paraId="1B85154E" w14:textId="77777777" w:rsidR="000B64CC" w:rsidRPr="00111016" w:rsidRDefault="000B64CC" w:rsidP="000B64CC">
      <w:pPr>
        <w:tabs>
          <w:tab w:val="left" w:pos="0"/>
        </w:tabs>
        <w:rPr>
          <w:sz w:val="22"/>
          <w:szCs w:val="22"/>
        </w:rPr>
      </w:pPr>
      <w:r w:rsidRPr="00111016">
        <w:rPr>
          <w:sz w:val="22"/>
          <w:szCs w:val="22"/>
        </w:rPr>
        <w:t>Nazwa Wykonawcy: ...................................................................................................................</w:t>
      </w:r>
    </w:p>
    <w:p w14:paraId="5B8F2208" w14:textId="77777777" w:rsidR="000B64CC" w:rsidRPr="00111016" w:rsidRDefault="000B64CC" w:rsidP="000B64CC">
      <w:pPr>
        <w:tabs>
          <w:tab w:val="left" w:pos="0"/>
        </w:tabs>
        <w:rPr>
          <w:color w:val="FF0000"/>
        </w:rPr>
      </w:pPr>
    </w:p>
    <w:p w14:paraId="1D197ECD" w14:textId="77777777" w:rsidR="000B64CC" w:rsidRPr="00111016" w:rsidRDefault="000B64CC" w:rsidP="000B64CC">
      <w:pPr>
        <w:jc w:val="both"/>
      </w:pPr>
    </w:p>
    <w:p w14:paraId="7622358B" w14:textId="77777777" w:rsidR="000B64CC" w:rsidRPr="002B3992" w:rsidRDefault="000B64CC" w:rsidP="000B64CC">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196D02BF" w14:textId="77777777" w:rsidR="000B64CC" w:rsidRPr="002B3992" w:rsidRDefault="000B64CC" w:rsidP="000B64CC">
      <w:pPr>
        <w:jc w:val="both"/>
        <w:rPr>
          <w:sz w:val="22"/>
          <w:szCs w:val="22"/>
        </w:rPr>
      </w:pPr>
    </w:p>
    <w:p w14:paraId="060F0693" w14:textId="59BF105B" w:rsidR="000B64CC" w:rsidRPr="002B3992"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w:t>
      </w:r>
      <w:r w:rsidR="00333B5D">
        <w:rPr>
          <w:sz w:val="22"/>
          <w:szCs w:val="22"/>
        </w:rPr>
        <w:br/>
      </w:r>
      <w:r w:rsidRPr="002B3992">
        <w:rPr>
          <w:sz w:val="22"/>
          <w:szCs w:val="22"/>
        </w:rPr>
        <w:t>i konsumentów z żadnym z Wykonawców, którzy złożyli ofertę w postępowaniu</w:t>
      </w:r>
    </w:p>
    <w:p w14:paraId="097BD6D3" w14:textId="77777777" w:rsidR="000B64CC" w:rsidRPr="002B3992" w:rsidRDefault="000B64CC" w:rsidP="000B64CC">
      <w:pPr>
        <w:ind w:left="284" w:hanging="284"/>
        <w:jc w:val="both"/>
        <w:rPr>
          <w:sz w:val="22"/>
          <w:szCs w:val="22"/>
        </w:rPr>
      </w:pPr>
    </w:p>
    <w:p w14:paraId="6EED1093" w14:textId="77777777" w:rsidR="000B64CC" w:rsidRPr="002B3992" w:rsidRDefault="000B64CC" w:rsidP="000B64CC">
      <w:pPr>
        <w:jc w:val="both"/>
        <w:rPr>
          <w:b/>
          <w:sz w:val="22"/>
          <w:szCs w:val="22"/>
        </w:rPr>
      </w:pPr>
      <w:r w:rsidRPr="002B3992">
        <w:rPr>
          <w:b/>
          <w:sz w:val="22"/>
          <w:szCs w:val="22"/>
        </w:rPr>
        <w:t>lub</w:t>
      </w:r>
    </w:p>
    <w:p w14:paraId="17A1D2E3" w14:textId="77777777" w:rsidR="000B64CC" w:rsidRPr="002B3992" w:rsidRDefault="000B64CC" w:rsidP="000B64CC">
      <w:pPr>
        <w:jc w:val="both"/>
        <w:rPr>
          <w:b/>
          <w:sz w:val="22"/>
          <w:szCs w:val="22"/>
        </w:rPr>
      </w:pPr>
    </w:p>
    <w:p w14:paraId="36240F21" w14:textId="44B75801" w:rsidR="000B64CC" w:rsidRPr="00111016" w:rsidRDefault="000B64CC" w:rsidP="000B64CC">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333B5D">
        <w:rPr>
          <w:sz w:val="22"/>
          <w:szCs w:val="22"/>
        </w:rPr>
        <w:br/>
      </w:r>
      <w:r w:rsidRPr="002B3992">
        <w:rPr>
          <w:sz w:val="22"/>
          <w:szCs w:val="22"/>
        </w:rPr>
        <w:t xml:space="preserve">i konsumentów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20653577" w14:textId="77777777" w:rsidR="000B64CC" w:rsidRPr="00E66F78" w:rsidRDefault="000B64CC" w:rsidP="000B64C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B64CC" w:rsidRPr="00E66F78" w14:paraId="373ABCA7" w14:textId="77777777" w:rsidTr="00197BFF">
        <w:tc>
          <w:tcPr>
            <w:tcW w:w="959" w:type="dxa"/>
          </w:tcPr>
          <w:p w14:paraId="65C0CCDA" w14:textId="77777777" w:rsidR="000B64CC" w:rsidRPr="00E66F78" w:rsidRDefault="000B64CC" w:rsidP="00197BFF">
            <w:pPr>
              <w:jc w:val="both"/>
              <w:rPr>
                <w:sz w:val="24"/>
                <w:szCs w:val="24"/>
              </w:rPr>
            </w:pPr>
            <w:r w:rsidRPr="00E66F78">
              <w:rPr>
                <w:sz w:val="24"/>
                <w:szCs w:val="24"/>
              </w:rPr>
              <w:t>Lp.</w:t>
            </w:r>
          </w:p>
        </w:tc>
        <w:tc>
          <w:tcPr>
            <w:tcW w:w="8251" w:type="dxa"/>
          </w:tcPr>
          <w:p w14:paraId="307FB0FF" w14:textId="77777777" w:rsidR="000B64CC" w:rsidRPr="00E66F78" w:rsidRDefault="000B64CC" w:rsidP="00197BFF">
            <w:pPr>
              <w:jc w:val="both"/>
              <w:rPr>
                <w:sz w:val="24"/>
                <w:szCs w:val="24"/>
              </w:rPr>
            </w:pPr>
            <w:r w:rsidRPr="00E66F78">
              <w:rPr>
                <w:sz w:val="24"/>
                <w:szCs w:val="24"/>
              </w:rPr>
              <w:t>Nazwa podmiotu, adres</w:t>
            </w:r>
          </w:p>
          <w:p w14:paraId="2DB5EC65" w14:textId="77777777" w:rsidR="000B64CC" w:rsidRPr="00E66F78" w:rsidRDefault="000B64CC" w:rsidP="00197BFF">
            <w:pPr>
              <w:jc w:val="both"/>
              <w:rPr>
                <w:sz w:val="24"/>
                <w:szCs w:val="24"/>
              </w:rPr>
            </w:pPr>
          </w:p>
        </w:tc>
      </w:tr>
      <w:tr w:rsidR="000B64CC" w:rsidRPr="00E66F78" w14:paraId="5911F306" w14:textId="77777777" w:rsidTr="00197BFF">
        <w:tc>
          <w:tcPr>
            <w:tcW w:w="959" w:type="dxa"/>
          </w:tcPr>
          <w:p w14:paraId="636423F7" w14:textId="77777777" w:rsidR="000B64CC" w:rsidRPr="00E66F78" w:rsidRDefault="000B64CC" w:rsidP="00197BFF">
            <w:pPr>
              <w:jc w:val="both"/>
              <w:rPr>
                <w:sz w:val="24"/>
                <w:szCs w:val="24"/>
              </w:rPr>
            </w:pPr>
          </w:p>
        </w:tc>
        <w:tc>
          <w:tcPr>
            <w:tcW w:w="8251" w:type="dxa"/>
          </w:tcPr>
          <w:p w14:paraId="13C497A5" w14:textId="77777777" w:rsidR="000B64CC" w:rsidRPr="00E66F78" w:rsidRDefault="000B64CC" w:rsidP="00197BFF">
            <w:pPr>
              <w:jc w:val="both"/>
              <w:rPr>
                <w:sz w:val="24"/>
                <w:szCs w:val="24"/>
              </w:rPr>
            </w:pPr>
          </w:p>
          <w:p w14:paraId="77FA5168" w14:textId="77777777" w:rsidR="000B64CC" w:rsidRPr="00E66F78" w:rsidRDefault="000B64CC" w:rsidP="00197BFF">
            <w:pPr>
              <w:jc w:val="both"/>
              <w:rPr>
                <w:sz w:val="24"/>
                <w:szCs w:val="24"/>
              </w:rPr>
            </w:pPr>
          </w:p>
        </w:tc>
      </w:tr>
      <w:tr w:rsidR="000B64CC" w:rsidRPr="00E66F78" w14:paraId="17819152" w14:textId="77777777" w:rsidTr="00197BFF">
        <w:tc>
          <w:tcPr>
            <w:tcW w:w="959" w:type="dxa"/>
          </w:tcPr>
          <w:p w14:paraId="20A50AEB" w14:textId="77777777" w:rsidR="000B64CC" w:rsidRPr="00E66F78" w:rsidRDefault="000B64CC" w:rsidP="00197BFF">
            <w:pPr>
              <w:jc w:val="both"/>
              <w:rPr>
                <w:sz w:val="24"/>
                <w:szCs w:val="24"/>
              </w:rPr>
            </w:pPr>
          </w:p>
          <w:p w14:paraId="76A095C3" w14:textId="77777777" w:rsidR="000B64CC" w:rsidRPr="00E66F78" w:rsidRDefault="000B64CC" w:rsidP="00197BFF">
            <w:pPr>
              <w:jc w:val="both"/>
              <w:rPr>
                <w:sz w:val="24"/>
                <w:szCs w:val="24"/>
              </w:rPr>
            </w:pPr>
          </w:p>
        </w:tc>
        <w:tc>
          <w:tcPr>
            <w:tcW w:w="8251" w:type="dxa"/>
          </w:tcPr>
          <w:p w14:paraId="099E431E" w14:textId="77777777" w:rsidR="000B64CC" w:rsidRPr="00E66F78" w:rsidRDefault="000B64CC" w:rsidP="00197BFF">
            <w:pPr>
              <w:jc w:val="both"/>
              <w:rPr>
                <w:sz w:val="24"/>
                <w:szCs w:val="24"/>
              </w:rPr>
            </w:pPr>
          </w:p>
        </w:tc>
      </w:tr>
      <w:tr w:rsidR="000B64CC" w:rsidRPr="00E66F78" w14:paraId="09F44357" w14:textId="77777777" w:rsidTr="00197BFF">
        <w:tc>
          <w:tcPr>
            <w:tcW w:w="959" w:type="dxa"/>
          </w:tcPr>
          <w:p w14:paraId="60B0ABD6" w14:textId="77777777" w:rsidR="000B64CC" w:rsidRPr="00E66F78" w:rsidRDefault="000B64CC" w:rsidP="00197BFF">
            <w:pPr>
              <w:jc w:val="both"/>
              <w:rPr>
                <w:sz w:val="24"/>
                <w:szCs w:val="24"/>
              </w:rPr>
            </w:pPr>
          </w:p>
          <w:p w14:paraId="74BD21A8" w14:textId="77777777" w:rsidR="000B64CC" w:rsidRPr="00E66F78" w:rsidRDefault="000B64CC" w:rsidP="00197BFF">
            <w:pPr>
              <w:jc w:val="both"/>
              <w:rPr>
                <w:sz w:val="24"/>
                <w:szCs w:val="24"/>
              </w:rPr>
            </w:pPr>
          </w:p>
        </w:tc>
        <w:tc>
          <w:tcPr>
            <w:tcW w:w="8251" w:type="dxa"/>
          </w:tcPr>
          <w:p w14:paraId="16C11FF9" w14:textId="77777777" w:rsidR="000B64CC" w:rsidRPr="00E66F78" w:rsidRDefault="000B64CC" w:rsidP="00197BFF">
            <w:pPr>
              <w:jc w:val="both"/>
              <w:rPr>
                <w:sz w:val="24"/>
                <w:szCs w:val="24"/>
              </w:rPr>
            </w:pPr>
          </w:p>
        </w:tc>
      </w:tr>
      <w:tr w:rsidR="000B64CC" w:rsidRPr="00E66F78" w14:paraId="0886DEFB" w14:textId="77777777" w:rsidTr="00197BFF">
        <w:tc>
          <w:tcPr>
            <w:tcW w:w="959" w:type="dxa"/>
          </w:tcPr>
          <w:p w14:paraId="7AC816B3" w14:textId="77777777" w:rsidR="000B64CC" w:rsidRPr="00E66F78" w:rsidRDefault="000B64CC" w:rsidP="00197BFF">
            <w:pPr>
              <w:jc w:val="both"/>
              <w:rPr>
                <w:sz w:val="24"/>
                <w:szCs w:val="24"/>
              </w:rPr>
            </w:pPr>
          </w:p>
          <w:p w14:paraId="691BD6C6" w14:textId="77777777" w:rsidR="000B64CC" w:rsidRPr="00E66F78" w:rsidRDefault="000B64CC" w:rsidP="00197BFF">
            <w:pPr>
              <w:jc w:val="both"/>
              <w:rPr>
                <w:sz w:val="24"/>
                <w:szCs w:val="24"/>
              </w:rPr>
            </w:pPr>
          </w:p>
        </w:tc>
        <w:tc>
          <w:tcPr>
            <w:tcW w:w="8251" w:type="dxa"/>
          </w:tcPr>
          <w:p w14:paraId="6C0B4C9C" w14:textId="77777777" w:rsidR="000B64CC" w:rsidRPr="00E66F78" w:rsidRDefault="000B64CC" w:rsidP="00197BFF">
            <w:pPr>
              <w:jc w:val="both"/>
              <w:rPr>
                <w:sz w:val="24"/>
                <w:szCs w:val="24"/>
              </w:rPr>
            </w:pPr>
          </w:p>
        </w:tc>
      </w:tr>
    </w:tbl>
    <w:p w14:paraId="392502A6" w14:textId="77777777" w:rsidR="000B64CC" w:rsidRPr="00E66F78" w:rsidRDefault="000B64CC" w:rsidP="000B64CC">
      <w:pPr>
        <w:jc w:val="both"/>
        <w:rPr>
          <w:sz w:val="24"/>
          <w:szCs w:val="24"/>
        </w:rPr>
      </w:pPr>
    </w:p>
    <w:p w14:paraId="5BE36E5F" w14:textId="77777777" w:rsidR="000B64CC" w:rsidRPr="00E66F78" w:rsidRDefault="000B64CC" w:rsidP="000B64CC">
      <w:pPr>
        <w:jc w:val="both"/>
        <w:rPr>
          <w:sz w:val="24"/>
          <w:szCs w:val="24"/>
        </w:rPr>
      </w:pPr>
    </w:p>
    <w:p w14:paraId="3F0E2B12" w14:textId="77777777" w:rsidR="000B64CC" w:rsidRPr="00E66F78" w:rsidRDefault="000B64CC" w:rsidP="000B64CC">
      <w:pPr>
        <w:rPr>
          <w:sz w:val="22"/>
          <w:szCs w:val="22"/>
        </w:rPr>
      </w:pPr>
      <w:r w:rsidRPr="00E66F78">
        <w:rPr>
          <w:sz w:val="22"/>
          <w:szCs w:val="22"/>
        </w:rPr>
        <w:t>*) –zaznaczyć odpowiednio</w:t>
      </w:r>
    </w:p>
    <w:p w14:paraId="1D973559" w14:textId="77777777" w:rsidR="000B64CC" w:rsidRPr="00E66F78" w:rsidRDefault="000B64CC" w:rsidP="000B64CC">
      <w:pPr>
        <w:rPr>
          <w:sz w:val="22"/>
          <w:szCs w:val="22"/>
        </w:rPr>
      </w:pPr>
    </w:p>
    <w:p w14:paraId="4CE648B6" w14:textId="77777777" w:rsidR="000B64CC" w:rsidRDefault="000B64CC" w:rsidP="000B64CC">
      <w:pPr>
        <w:rPr>
          <w:i/>
          <w:iCs/>
        </w:rPr>
      </w:pPr>
    </w:p>
    <w:p w14:paraId="39803C7E" w14:textId="77777777" w:rsidR="000B64CC" w:rsidRDefault="000B64CC" w:rsidP="000B64CC">
      <w:pPr>
        <w:rPr>
          <w:i/>
          <w:iCs/>
        </w:rPr>
      </w:pPr>
    </w:p>
    <w:p w14:paraId="079D8777" w14:textId="77777777" w:rsidR="000B64CC" w:rsidRDefault="000B64CC" w:rsidP="000B64CC">
      <w:pPr>
        <w:rPr>
          <w:i/>
          <w:iCs/>
        </w:rPr>
      </w:pPr>
    </w:p>
    <w:p w14:paraId="4162A3F7" w14:textId="77777777" w:rsidR="000B64CC" w:rsidRDefault="000B64CC" w:rsidP="000B64CC">
      <w:pPr>
        <w:rPr>
          <w:i/>
          <w:iCs/>
        </w:rPr>
      </w:pPr>
    </w:p>
    <w:p w14:paraId="00391C5E" w14:textId="50716D4E" w:rsidR="000B64CC" w:rsidRDefault="00333B5D" w:rsidP="000B64CC">
      <w:pPr>
        <w:rPr>
          <w:i/>
          <w:iCs/>
        </w:rPr>
      </w:pPr>
      <w:r>
        <w:rPr>
          <w:i/>
          <w:iCs/>
        </w:rPr>
        <w:t>Uwaga:</w:t>
      </w:r>
    </w:p>
    <w:p w14:paraId="2A01E943" w14:textId="77777777" w:rsidR="000B64CC" w:rsidRPr="00333B5D" w:rsidRDefault="000B64CC" w:rsidP="000B64CC">
      <w:pPr>
        <w:jc w:val="both"/>
        <w:rPr>
          <w:i/>
          <w:iCs/>
          <w:sz w:val="22"/>
          <w:szCs w:val="22"/>
        </w:rPr>
      </w:pPr>
      <w:r w:rsidRPr="00333B5D">
        <w:rPr>
          <w:i/>
          <w:iCs/>
          <w:sz w:val="22"/>
          <w:szCs w:val="22"/>
        </w:rPr>
        <w:t>W przypadku ofert Wykonawców wspólnie ubiegających się o udzielenie zamówienia niniejsze oświadczenie składane jest przez każdego z Wykonawców.</w:t>
      </w:r>
    </w:p>
    <w:p w14:paraId="265E8224" w14:textId="77777777" w:rsidR="000B64CC" w:rsidRPr="00333B5D" w:rsidRDefault="000B64CC" w:rsidP="000B64CC">
      <w:pPr>
        <w:rPr>
          <w:i/>
          <w:iCs/>
          <w:sz w:val="22"/>
          <w:szCs w:val="22"/>
        </w:rPr>
      </w:pPr>
      <w:r w:rsidRPr="00333B5D">
        <w:rPr>
          <w:i/>
          <w:iCs/>
          <w:sz w:val="22"/>
          <w:szCs w:val="22"/>
        </w:rPr>
        <w:br w:type="page"/>
      </w:r>
    </w:p>
    <w:p w14:paraId="37C20287" w14:textId="77777777" w:rsidR="000B64CC" w:rsidRPr="00E75E6A" w:rsidRDefault="000B64CC" w:rsidP="000B64CC">
      <w:pPr>
        <w:jc w:val="both"/>
        <w:rPr>
          <w:i/>
          <w:iCs/>
          <w:sz w:val="22"/>
          <w:szCs w:val="22"/>
        </w:rPr>
      </w:pPr>
    </w:p>
    <w:p w14:paraId="28E7D4BA" w14:textId="72D41A18" w:rsidR="000B64CC" w:rsidRPr="001619F6" w:rsidRDefault="000B64CC" w:rsidP="000B64CC">
      <w:pPr>
        <w:keepNext/>
        <w:tabs>
          <w:tab w:val="left" w:pos="720"/>
        </w:tabs>
        <w:snapToGrid w:val="0"/>
        <w:jc w:val="right"/>
        <w:outlineLvl w:val="1"/>
        <w:rPr>
          <w:b/>
          <w:bCs/>
          <w:sz w:val="24"/>
          <w:szCs w:val="28"/>
        </w:rPr>
      </w:pPr>
      <w:bookmarkStart w:id="79" w:name="_Toc181008706"/>
      <w:r w:rsidRPr="001619F6">
        <w:rPr>
          <w:b/>
          <w:bCs/>
          <w:sz w:val="24"/>
          <w:szCs w:val="28"/>
        </w:rPr>
        <w:t xml:space="preserve">Załącznik nr </w:t>
      </w:r>
      <w:r>
        <w:rPr>
          <w:b/>
          <w:bCs/>
          <w:sz w:val="24"/>
          <w:szCs w:val="28"/>
        </w:rPr>
        <w:t xml:space="preserve">8 </w:t>
      </w:r>
      <w:r w:rsidRPr="001619F6">
        <w:rPr>
          <w:b/>
          <w:bCs/>
          <w:sz w:val="24"/>
          <w:szCs w:val="28"/>
        </w:rPr>
        <w:t>do SWZ</w:t>
      </w:r>
      <w:r>
        <w:rPr>
          <w:b/>
          <w:bCs/>
          <w:sz w:val="24"/>
          <w:szCs w:val="28"/>
        </w:rPr>
        <w:t>. Oświadczenie o kategorii przedsiębiorstwa</w:t>
      </w:r>
      <w:bookmarkEnd w:id="79"/>
      <w:r>
        <w:rPr>
          <w:b/>
          <w:bCs/>
          <w:sz w:val="24"/>
          <w:szCs w:val="28"/>
        </w:rPr>
        <w:t xml:space="preserve"> </w:t>
      </w:r>
    </w:p>
    <w:p w14:paraId="60D8BBAF" w14:textId="77777777" w:rsidR="000B64CC" w:rsidRPr="00604A96" w:rsidRDefault="000B64CC" w:rsidP="000B64CC">
      <w:pPr>
        <w:rPr>
          <w:rFonts w:ascii="Arial" w:hAnsi="Arial"/>
          <w:sz w:val="16"/>
        </w:rPr>
      </w:pPr>
    </w:p>
    <w:p w14:paraId="75A519CA" w14:textId="77777777" w:rsidR="000B64CC" w:rsidRDefault="000B64CC" w:rsidP="000B64CC">
      <w:pPr>
        <w:tabs>
          <w:tab w:val="left" w:pos="0"/>
        </w:tabs>
        <w:rPr>
          <w:sz w:val="22"/>
          <w:szCs w:val="22"/>
        </w:rPr>
      </w:pPr>
      <w:bookmarkStart w:id="80" w:name="_Hlk106046060"/>
    </w:p>
    <w:p w14:paraId="6E6D5929" w14:textId="77777777" w:rsidR="00333B5D" w:rsidRDefault="00333B5D" w:rsidP="000B64CC">
      <w:pPr>
        <w:tabs>
          <w:tab w:val="left" w:pos="0"/>
        </w:tabs>
        <w:rPr>
          <w:sz w:val="22"/>
          <w:szCs w:val="22"/>
        </w:rPr>
      </w:pPr>
    </w:p>
    <w:p w14:paraId="3563F0E0" w14:textId="6CAB1AE3" w:rsidR="00333B5D" w:rsidRPr="00333B5D" w:rsidRDefault="00333B5D" w:rsidP="00333B5D">
      <w:pPr>
        <w:tabs>
          <w:tab w:val="left" w:pos="0"/>
        </w:tabs>
        <w:jc w:val="center"/>
        <w:rPr>
          <w:b/>
          <w:bCs/>
          <w:sz w:val="24"/>
          <w:szCs w:val="24"/>
        </w:rPr>
      </w:pPr>
      <w:r w:rsidRPr="00333B5D">
        <w:rPr>
          <w:b/>
          <w:bCs/>
          <w:sz w:val="24"/>
          <w:szCs w:val="24"/>
        </w:rPr>
        <w:t>OŚWIADCZENIE O KATEGORII PRZEDSIĘBIORSTWA</w:t>
      </w:r>
    </w:p>
    <w:p w14:paraId="1B44973A" w14:textId="77777777" w:rsidR="00333B5D" w:rsidRDefault="00333B5D" w:rsidP="000B64CC">
      <w:pPr>
        <w:tabs>
          <w:tab w:val="left" w:pos="0"/>
        </w:tabs>
        <w:rPr>
          <w:sz w:val="22"/>
          <w:szCs w:val="22"/>
        </w:rPr>
      </w:pPr>
    </w:p>
    <w:p w14:paraId="59DB45D4" w14:textId="77777777" w:rsidR="000B64CC" w:rsidRDefault="000B64CC" w:rsidP="000B64CC">
      <w:pPr>
        <w:tabs>
          <w:tab w:val="left" w:pos="0"/>
        </w:tabs>
        <w:rPr>
          <w:sz w:val="22"/>
          <w:szCs w:val="22"/>
        </w:rPr>
      </w:pPr>
    </w:p>
    <w:bookmarkEnd w:id="80"/>
    <w:p w14:paraId="4C12C223" w14:textId="77777777" w:rsidR="000B64CC" w:rsidRPr="008057B2" w:rsidRDefault="000B64CC" w:rsidP="000B64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6AE96AE" w14:textId="77777777" w:rsidR="000B64CC" w:rsidRPr="00CC1C75" w:rsidRDefault="000B64CC" w:rsidP="000B64CC">
      <w:pPr>
        <w:tabs>
          <w:tab w:val="left" w:pos="0"/>
        </w:tabs>
        <w:rPr>
          <w:color w:val="FF0000"/>
          <w:sz w:val="22"/>
          <w:szCs w:val="22"/>
        </w:rPr>
      </w:pPr>
    </w:p>
    <w:p w14:paraId="72D73C24" w14:textId="77777777" w:rsidR="000B64CC" w:rsidRDefault="000B64CC" w:rsidP="000B64CC">
      <w:pPr>
        <w:jc w:val="both"/>
        <w:rPr>
          <w:sz w:val="24"/>
          <w:szCs w:val="24"/>
        </w:rPr>
      </w:pPr>
    </w:p>
    <w:p w14:paraId="462B345A" w14:textId="77777777" w:rsidR="000B64CC" w:rsidRPr="00CC6100" w:rsidRDefault="000B64CC" w:rsidP="000B64CC">
      <w:pPr>
        <w:rPr>
          <w:rFonts w:eastAsia="Calibri"/>
          <w:b/>
          <w:bCs/>
          <w:sz w:val="24"/>
          <w:szCs w:val="24"/>
        </w:rPr>
      </w:pPr>
    </w:p>
    <w:p w14:paraId="02844388" w14:textId="77777777" w:rsidR="000B64CC" w:rsidRPr="00CC6100" w:rsidRDefault="000B64CC" w:rsidP="000B64CC">
      <w:pPr>
        <w:jc w:val="center"/>
        <w:rPr>
          <w:rFonts w:eastAsia="Calibri"/>
          <w:b/>
          <w:bCs/>
          <w:sz w:val="24"/>
          <w:szCs w:val="24"/>
        </w:rPr>
      </w:pPr>
    </w:p>
    <w:p w14:paraId="271F5BED" w14:textId="77777777" w:rsidR="000B64CC" w:rsidRPr="009B3722" w:rsidRDefault="000B64CC" w:rsidP="000B64CC">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79164A52" w14:textId="77777777" w:rsidR="000B64CC" w:rsidRPr="009B3722" w:rsidRDefault="000B64CC" w:rsidP="000B64CC">
      <w:pPr>
        <w:spacing w:before="480"/>
        <w:ind w:left="567"/>
        <w:contextualSpacing/>
        <w:jc w:val="both"/>
        <w:rPr>
          <w:rFonts w:eastAsia="Calibri"/>
          <w:b/>
          <w:bCs/>
          <w:sz w:val="24"/>
          <w:szCs w:val="24"/>
          <w:lang w:eastAsia="en-US"/>
        </w:rPr>
      </w:pPr>
    </w:p>
    <w:p w14:paraId="672E179C" w14:textId="77777777" w:rsidR="000B64CC" w:rsidRPr="009B3722" w:rsidRDefault="000B64CC" w:rsidP="000B64CC">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E4CA432" w14:textId="77777777" w:rsidR="000B64CC" w:rsidRPr="009B3722" w:rsidRDefault="000B64CC" w:rsidP="000B64CC">
      <w:pPr>
        <w:spacing w:before="240"/>
        <w:ind w:left="709"/>
        <w:rPr>
          <w:rFonts w:eastAsia="Calibri"/>
          <w:sz w:val="24"/>
          <w:szCs w:val="24"/>
        </w:rPr>
      </w:pPr>
      <w:r w:rsidRPr="009B3722">
        <w:rPr>
          <w:rFonts w:eastAsia="Calibri"/>
          <w:sz w:val="24"/>
          <w:szCs w:val="24"/>
        </w:rPr>
        <w:t> - małe przedsiębiorstwo</w:t>
      </w:r>
    </w:p>
    <w:p w14:paraId="0D43FAEB" w14:textId="77777777" w:rsidR="000B64CC" w:rsidRPr="009B3722" w:rsidRDefault="000B64CC" w:rsidP="000B64CC">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FDBA74" w14:textId="77777777" w:rsidR="000B64CC" w:rsidRPr="009B3722" w:rsidRDefault="000B64CC" w:rsidP="000B64CC">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7E6A6A5" w14:textId="77777777" w:rsidR="000B64CC" w:rsidRPr="009B3722" w:rsidRDefault="000B64CC" w:rsidP="000B64CC">
      <w:pPr>
        <w:spacing w:before="240"/>
        <w:ind w:left="709"/>
        <w:rPr>
          <w:rFonts w:eastAsia="Calibri"/>
          <w:sz w:val="24"/>
          <w:szCs w:val="24"/>
        </w:rPr>
      </w:pPr>
      <w:r w:rsidRPr="009B3722">
        <w:rPr>
          <w:rFonts w:eastAsia="Calibri"/>
          <w:sz w:val="24"/>
          <w:szCs w:val="24"/>
        </w:rPr>
        <w:t> - inny rodzaj</w:t>
      </w:r>
    </w:p>
    <w:p w14:paraId="2693CBC1" w14:textId="77777777" w:rsidR="000B64CC" w:rsidRPr="009B3722" w:rsidRDefault="000B64CC" w:rsidP="000B64CC">
      <w:pPr>
        <w:spacing w:before="240"/>
        <w:rPr>
          <w:rFonts w:eastAsia="Calibri"/>
          <w:color w:val="1F497D"/>
          <w:sz w:val="24"/>
          <w:szCs w:val="24"/>
        </w:rPr>
      </w:pPr>
    </w:p>
    <w:p w14:paraId="0EFC6D5A" w14:textId="77777777" w:rsidR="000B64CC" w:rsidRPr="009B3722" w:rsidRDefault="000B64CC" w:rsidP="000B64CC">
      <w:pPr>
        <w:ind w:left="4395"/>
        <w:jc w:val="center"/>
        <w:rPr>
          <w:rFonts w:eastAsia="Calibri"/>
          <w:sz w:val="24"/>
          <w:szCs w:val="24"/>
        </w:rPr>
      </w:pPr>
    </w:p>
    <w:p w14:paraId="53080C1B" w14:textId="77777777" w:rsidR="008641AC" w:rsidRDefault="008641AC" w:rsidP="000B64CC">
      <w:pPr>
        <w:jc w:val="both"/>
        <w:rPr>
          <w:i/>
          <w:iCs/>
          <w:sz w:val="22"/>
          <w:szCs w:val="22"/>
        </w:rPr>
      </w:pPr>
    </w:p>
    <w:p w14:paraId="0AB3351D" w14:textId="77777777" w:rsidR="008641AC" w:rsidRDefault="008641AC" w:rsidP="000B64CC">
      <w:pPr>
        <w:jc w:val="both"/>
        <w:rPr>
          <w:i/>
          <w:iCs/>
          <w:sz w:val="22"/>
          <w:szCs w:val="22"/>
        </w:rPr>
      </w:pPr>
    </w:p>
    <w:p w14:paraId="3CEF975B" w14:textId="77777777" w:rsidR="00871E2F" w:rsidRDefault="00871E2F" w:rsidP="000B64CC">
      <w:pPr>
        <w:jc w:val="both"/>
        <w:rPr>
          <w:i/>
          <w:iCs/>
          <w:sz w:val="22"/>
          <w:szCs w:val="22"/>
        </w:rPr>
      </w:pPr>
    </w:p>
    <w:p w14:paraId="469AFB0B" w14:textId="77777777" w:rsidR="00871E2F" w:rsidRDefault="00871E2F" w:rsidP="000B64CC">
      <w:pPr>
        <w:jc w:val="both"/>
        <w:rPr>
          <w:i/>
          <w:iCs/>
          <w:sz w:val="22"/>
          <w:szCs w:val="22"/>
        </w:rPr>
      </w:pPr>
    </w:p>
    <w:p w14:paraId="3AC79C23" w14:textId="23D79447" w:rsidR="008641AC" w:rsidRDefault="008641AC" w:rsidP="000B64CC">
      <w:pPr>
        <w:jc w:val="both"/>
        <w:rPr>
          <w:i/>
          <w:iCs/>
          <w:sz w:val="22"/>
          <w:szCs w:val="22"/>
        </w:rPr>
      </w:pPr>
      <w:r>
        <w:rPr>
          <w:i/>
          <w:iCs/>
          <w:sz w:val="22"/>
          <w:szCs w:val="22"/>
        </w:rPr>
        <w:t>Uwaga:</w:t>
      </w:r>
    </w:p>
    <w:p w14:paraId="04FBDF0E" w14:textId="1809607F" w:rsidR="000B64CC" w:rsidRPr="00D87590" w:rsidRDefault="000B64CC" w:rsidP="000B64CC">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5FD2DF01" w14:textId="77777777" w:rsidR="000B64CC" w:rsidRDefault="000B64CC" w:rsidP="000B64CC">
      <w:pPr>
        <w:rPr>
          <w:i/>
          <w:iCs/>
          <w:sz w:val="22"/>
          <w:szCs w:val="22"/>
        </w:rPr>
      </w:pPr>
    </w:p>
    <w:p w14:paraId="5A2C5F3C" w14:textId="2B236210" w:rsidR="000140AD" w:rsidRPr="000140AD" w:rsidRDefault="00C25B4C" w:rsidP="000140AD">
      <w:pPr>
        <w:pStyle w:val="Nagwek1"/>
        <w:numPr>
          <w:ilvl w:val="0"/>
          <w:numId w:val="0"/>
        </w:numPr>
        <w:ind w:left="432"/>
        <w:jc w:val="right"/>
        <w:rPr>
          <w:b w:val="0"/>
          <w:sz w:val="22"/>
          <w:szCs w:val="22"/>
          <w:highlight w:val="red"/>
        </w:rPr>
      </w:pPr>
      <w:r w:rsidRPr="00EA3B35">
        <w:br w:type="page"/>
      </w:r>
      <w:bookmarkStart w:id="81" w:name="_Toc181008707"/>
      <w:r w:rsidR="00CA652E" w:rsidRPr="00D4083B">
        <w:lastRenderedPageBreak/>
        <w:t xml:space="preserve">Załącznik nr </w:t>
      </w:r>
      <w:r w:rsidR="000B64CC">
        <w:rPr>
          <w:lang w:val="pl-PL"/>
        </w:rPr>
        <w:t xml:space="preserve">9 </w:t>
      </w:r>
      <w:r w:rsidR="000140AD" w:rsidRPr="009C6458">
        <w:rPr>
          <w:bCs/>
          <w:szCs w:val="28"/>
        </w:rPr>
        <w:t xml:space="preserve">do </w:t>
      </w:r>
      <w:r w:rsidR="000140AD">
        <w:rPr>
          <w:bCs/>
          <w:szCs w:val="28"/>
        </w:rPr>
        <w:t>SWZ. Oświadczenie (...) agresji na Ukrainę</w:t>
      </w:r>
      <w:bookmarkEnd w:id="81"/>
    </w:p>
    <w:p w14:paraId="734E5F6E" w14:textId="77777777" w:rsidR="000140AD" w:rsidRDefault="000140AD" w:rsidP="000140AD">
      <w:pPr>
        <w:keepNext/>
        <w:tabs>
          <w:tab w:val="left" w:pos="720"/>
        </w:tabs>
        <w:snapToGrid w:val="0"/>
        <w:jc w:val="right"/>
        <w:outlineLvl w:val="1"/>
        <w:rPr>
          <w:b/>
          <w:bCs/>
          <w:i/>
          <w:sz w:val="22"/>
          <w:szCs w:val="22"/>
        </w:rPr>
      </w:pPr>
    </w:p>
    <w:p w14:paraId="20AFE89D" w14:textId="77777777" w:rsidR="000140AD" w:rsidRDefault="000140AD" w:rsidP="000140AD">
      <w:pPr>
        <w:rPr>
          <w:rFonts w:ascii="Arial" w:hAnsi="Arial"/>
          <w:sz w:val="16"/>
        </w:rPr>
      </w:pPr>
    </w:p>
    <w:p w14:paraId="177B8702" w14:textId="4CD66FB7" w:rsidR="000140AD" w:rsidRPr="00FF54B4" w:rsidRDefault="008641AC" w:rsidP="000140AD">
      <w:pPr>
        <w:jc w:val="center"/>
        <w:rPr>
          <w:b/>
          <w:bCs/>
          <w:sz w:val="24"/>
          <w:szCs w:val="24"/>
        </w:rPr>
      </w:pPr>
      <w:r>
        <w:rPr>
          <w:b/>
          <w:bCs/>
          <w:sz w:val="24"/>
          <w:szCs w:val="24"/>
        </w:rPr>
        <w:t>OŚWIADCZENIE</w:t>
      </w:r>
    </w:p>
    <w:p w14:paraId="78F72580" w14:textId="77777777" w:rsidR="000140AD" w:rsidRPr="00FF54B4" w:rsidRDefault="000140AD" w:rsidP="000140AD">
      <w:pPr>
        <w:jc w:val="center"/>
        <w:rPr>
          <w:b/>
          <w:bCs/>
          <w:sz w:val="22"/>
          <w:szCs w:val="22"/>
        </w:rPr>
      </w:pPr>
      <w:r w:rsidRPr="00FF54B4">
        <w:rPr>
          <w:b/>
          <w:bCs/>
          <w:sz w:val="22"/>
          <w:szCs w:val="22"/>
        </w:rPr>
        <w:t>o braku podstaw wykluczenia w związku z rozwiązaniami w zakresie przeciwdziałania wspieraniu agresji na Ukrainę.</w:t>
      </w:r>
    </w:p>
    <w:p w14:paraId="3C668E2B" w14:textId="77777777" w:rsidR="000140AD" w:rsidRDefault="000140AD" w:rsidP="000140AD">
      <w:pPr>
        <w:tabs>
          <w:tab w:val="left" w:pos="0"/>
        </w:tabs>
        <w:rPr>
          <w:sz w:val="22"/>
          <w:szCs w:val="22"/>
        </w:rPr>
      </w:pPr>
    </w:p>
    <w:p w14:paraId="4568EC66"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541EAA8" w14:textId="77777777" w:rsidR="000140AD" w:rsidRDefault="000140AD" w:rsidP="000140AD">
      <w:pPr>
        <w:keepNext/>
        <w:tabs>
          <w:tab w:val="left" w:pos="720"/>
        </w:tabs>
        <w:snapToGrid w:val="0"/>
        <w:jc w:val="right"/>
        <w:outlineLvl w:val="1"/>
        <w:rPr>
          <w:b/>
          <w:bCs/>
          <w:i/>
          <w:sz w:val="22"/>
          <w:szCs w:val="22"/>
        </w:rPr>
      </w:pPr>
    </w:p>
    <w:p w14:paraId="2CD41490" w14:textId="77777777" w:rsidR="000140AD" w:rsidRDefault="000140AD" w:rsidP="000140AD">
      <w:pPr>
        <w:rPr>
          <w:rFonts w:ascii="Arial" w:hAnsi="Arial"/>
          <w:sz w:val="16"/>
        </w:rPr>
      </w:pPr>
    </w:p>
    <w:p w14:paraId="5F259082" w14:textId="77777777" w:rsidR="000140AD" w:rsidRPr="00786E1D" w:rsidRDefault="000140AD" w:rsidP="000140A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3F25ADE8" w14:textId="3710B98C" w:rsidR="000140AD" w:rsidRPr="0080151F" w:rsidRDefault="000140AD" w:rsidP="007B1486">
      <w:pPr>
        <w:widowControl w:val="0"/>
        <w:numPr>
          <w:ilvl w:val="7"/>
          <w:numId w:val="61"/>
        </w:numPr>
        <w:adjustRightInd w:val="0"/>
        <w:ind w:left="284" w:hanging="284"/>
        <w:contextualSpacing/>
        <w:jc w:val="both"/>
        <w:textAlignment w:val="baseline"/>
        <w:rPr>
          <w:sz w:val="22"/>
          <w:szCs w:val="22"/>
          <w:lang w:eastAsia="zh-CN"/>
        </w:rPr>
      </w:pPr>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2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Urz. UE L 78 z 17.03.2014, str. 6, z</w:t>
      </w:r>
      <w:r w:rsidR="00C676CF">
        <w:rPr>
          <w:sz w:val="22"/>
          <w:szCs w:val="22"/>
          <w:lang w:eastAsia="zh-CN"/>
        </w:rPr>
        <w:t>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238D7F97" w14:textId="4DD20068" w:rsidR="000140AD" w:rsidRPr="00B90A07" w:rsidRDefault="000140AD" w:rsidP="007B1486">
      <w:pPr>
        <w:widowControl w:val="0"/>
        <w:numPr>
          <w:ilvl w:val="7"/>
          <w:numId w:val="61"/>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 wykazach określonych w</w:t>
      </w:r>
      <w:r w:rsidR="00B0177D">
        <w:rPr>
          <w:sz w:val="22"/>
          <w:szCs w:val="22"/>
          <w:lang w:eastAsia="zh-CN"/>
        </w:rPr>
        <w:t> </w:t>
      </w:r>
      <w:r w:rsidRPr="0080151F">
        <w:rPr>
          <w:sz w:val="22"/>
          <w:szCs w:val="22"/>
          <w:lang w:eastAsia="zh-CN"/>
        </w:rPr>
        <w:t xml:space="preserve">rozporządzeniu 765/2006 i rozporządzeniu 269/2014 albo wpisana na listę lub będąca takim beneficjentem </w:t>
      </w:r>
      <w:r w:rsidRPr="00B90A07">
        <w:rPr>
          <w:sz w:val="22"/>
          <w:szCs w:val="22"/>
          <w:lang w:eastAsia="zh-CN"/>
        </w:rPr>
        <w:t>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6648353" w14:textId="056DA50C" w:rsidR="000140AD" w:rsidRPr="0080151F" w:rsidRDefault="000140AD" w:rsidP="007B1486">
      <w:pPr>
        <w:widowControl w:val="0"/>
        <w:numPr>
          <w:ilvl w:val="7"/>
          <w:numId w:val="61"/>
        </w:numPr>
        <w:adjustRightInd w:val="0"/>
        <w:ind w:left="284" w:hanging="284"/>
        <w:contextualSpacing/>
        <w:jc w:val="both"/>
        <w:textAlignment w:val="baseline"/>
        <w:rPr>
          <w:sz w:val="22"/>
          <w:szCs w:val="22"/>
          <w:lang w:eastAsia="zh-CN"/>
        </w:rPr>
      </w:pPr>
      <w:r w:rsidRPr="00B90A07">
        <w:rPr>
          <w:sz w:val="22"/>
          <w:szCs w:val="22"/>
          <w:lang w:eastAsia="zh-CN"/>
        </w:rPr>
        <w:t xml:space="preserve">którego jednostką dominującą w rozumieniu art. 3 ust. 1 pkt 37 ustawy z dnia 29 września 1994 r. </w:t>
      </w:r>
      <w:r w:rsidRPr="00B90A07">
        <w:rPr>
          <w:sz w:val="22"/>
          <w:szCs w:val="22"/>
          <w:lang w:eastAsia="zh-CN"/>
        </w:rPr>
        <w:br/>
        <w:t>o rachunkowości jest podmiot wymieniony w wykazach określonych w rozporządzeniu 765/2006 i</w:t>
      </w:r>
      <w:r w:rsidR="00B0177D">
        <w:rPr>
          <w:sz w:val="22"/>
          <w:szCs w:val="22"/>
          <w:lang w:eastAsia="zh-CN"/>
        </w:rPr>
        <w:t> </w:t>
      </w:r>
      <w:r w:rsidRPr="0080151F">
        <w:rPr>
          <w:sz w:val="22"/>
          <w:szCs w:val="22"/>
          <w:lang w:eastAsia="zh-CN"/>
        </w:rPr>
        <w:t>rozporządzeniu 269/2014 albo wpisany na listę lub będący taką jednostką dominującą od dnia 24 lutego 2022 r., o ile został wpisany na listę na podstawie decyzji w sprawie wpisu na listę wraz z</w:t>
      </w:r>
      <w:r w:rsidR="00B0177D">
        <w:rPr>
          <w:sz w:val="22"/>
          <w:szCs w:val="22"/>
          <w:lang w:eastAsia="zh-CN"/>
        </w:rPr>
        <w:t> </w:t>
      </w:r>
      <w:r w:rsidRPr="0080151F">
        <w:rPr>
          <w:sz w:val="22"/>
          <w:szCs w:val="22"/>
          <w:lang w:eastAsia="zh-CN"/>
        </w:rPr>
        <w:t>rozstrzygnięciem o zastosowaniu środka, o którym mowa w art. 1 pkt 3 w zw. art. 3 ustawy albo wobec którego  są podejmowane inne prawem przewidziane środki o charakterze sankcyjnym.</w:t>
      </w:r>
    </w:p>
    <w:p w14:paraId="590EB4DB" w14:textId="77777777" w:rsidR="000140AD" w:rsidRPr="0080151F" w:rsidRDefault="000140AD" w:rsidP="007B1486">
      <w:pPr>
        <w:pStyle w:val="Akapitzlist"/>
        <w:widowControl w:val="0"/>
        <w:numPr>
          <w:ilvl w:val="7"/>
          <w:numId w:val="61"/>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43D2E1F" w14:textId="77777777" w:rsidR="000140AD" w:rsidRPr="0080151F" w:rsidRDefault="000140AD" w:rsidP="007B1486">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5A1F18B4" w14:textId="77777777" w:rsidR="000140AD" w:rsidRPr="0080151F" w:rsidRDefault="000140AD" w:rsidP="007B1486">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76038921" w14:textId="77777777" w:rsidR="000140AD" w:rsidRPr="0080151F" w:rsidRDefault="000140AD" w:rsidP="007B1486">
      <w:pPr>
        <w:pStyle w:val="Akapitzlist"/>
        <w:widowControl w:val="0"/>
        <w:numPr>
          <w:ilvl w:val="0"/>
          <w:numId w:val="62"/>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00B0ABBB" w14:textId="77777777" w:rsidR="000140AD" w:rsidRPr="0080151F" w:rsidRDefault="000140AD" w:rsidP="007B1486">
      <w:pPr>
        <w:pStyle w:val="Akapitzlist"/>
        <w:widowControl w:val="0"/>
        <w:numPr>
          <w:ilvl w:val="0"/>
          <w:numId w:val="62"/>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14B8D86A" w14:textId="77777777" w:rsidR="000140AD" w:rsidRPr="0080151F" w:rsidRDefault="000140AD" w:rsidP="007B1486">
      <w:pPr>
        <w:pStyle w:val="Akapitzlist"/>
        <w:widowControl w:val="0"/>
        <w:numPr>
          <w:ilvl w:val="7"/>
          <w:numId w:val="61"/>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125305D2" w14:textId="77777777" w:rsidR="000140AD" w:rsidRDefault="000140AD" w:rsidP="000140AD">
      <w:pPr>
        <w:rPr>
          <w:rFonts w:ascii="Arial" w:hAnsi="Arial"/>
          <w:sz w:val="16"/>
        </w:rPr>
      </w:pPr>
    </w:p>
    <w:p w14:paraId="161307D2" w14:textId="77777777" w:rsidR="000140AD" w:rsidRDefault="000140AD" w:rsidP="000140AD">
      <w:pPr>
        <w:jc w:val="both"/>
        <w:rPr>
          <w:i/>
          <w:iCs/>
          <w:sz w:val="22"/>
          <w:szCs w:val="22"/>
        </w:rPr>
      </w:pPr>
    </w:p>
    <w:p w14:paraId="66FBE124" w14:textId="77777777" w:rsidR="008641AC" w:rsidRDefault="008641AC" w:rsidP="000140AD">
      <w:pPr>
        <w:jc w:val="both"/>
        <w:rPr>
          <w:i/>
          <w:iCs/>
          <w:sz w:val="22"/>
          <w:szCs w:val="22"/>
        </w:rPr>
      </w:pPr>
    </w:p>
    <w:p w14:paraId="5AC1E00B" w14:textId="77777777" w:rsidR="008641AC" w:rsidRDefault="008641AC" w:rsidP="000140AD">
      <w:pPr>
        <w:jc w:val="both"/>
        <w:rPr>
          <w:i/>
          <w:iCs/>
          <w:sz w:val="22"/>
          <w:szCs w:val="22"/>
        </w:rPr>
      </w:pPr>
    </w:p>
    <w:p w14:paraId="1D9E66FE" w14:textId="77777777" w:rsidR="008641AC" w:rsidRDefault="008641AC" w:rsidP="000140AD">
      <w:pPr>
        <w:jc w:val="both"/>
        <w:rPr>
          <w:i/>
          <w:iCs/>
          <w:sz w:val="22"/>
          <w:szCs w:val="22"/>
        </w:rPr>
      </w:pPr>
    </w:p>
    <w:p w14:paraId="518EEC0D" w14:textId="52E017E5" w:rsidR="008641AC" w:rsidRDefault="008641AC" w:rsidP="000140AD">
      <w:pPr>
        <w:jc w:val="both"/>
        <w:rPr>
          <w:i/>
          <w:iCs/>
          <w:sz w:val="22"/>
          <w:szCs w:val="22"/>
        </w:rPr>
      </w:pPr>
      <w:r>
        <w:rPr>
          <w:i/>
          <w:iCs/>
          <w:sz w:val="22"/>
          <w:szCs w:val="22"/>
        </w:rPr>
        <w:t>Uwaga:</w:t>
      </w:r>
    </w:p>
    <w:p w14:paraId="731FB9CC" w14:textId="60E1CD54" w:rsidR="000140AD" w:rsidRPr="007F0707" w:rsidRDefault="000140AD" w:rsidP="000140AD">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1888EA92" w14:textId="28E9E249" w:rsidR="000B64CC" w:rsidRPr="009C6458" w:rsidRDefault="000140AD" w:rsidP="000B64CC">
      <w:pPr>
        <w:keepNext/>
        <w:tabs>
          <w:tab w:val="left" w:pos="720"/>
        </w:tabs>
        <w:snapToGrid w:val="0"/>
        <w:jc w:val="right"/>
        <w:outlineLvl w:val="1"/>
        <w:rPr>
          <w:b/>
          <w:bCs/>
          <w:sz w:val="24"/>
          <w:szCs w:val="28"/>
        </w:rPr>
      </w:pPr>
      <w:r>
        <w:br w:type="page"/>
      </w:r>
      <w:bookmarkStart w:id="82" w:name="_Toc156804166"/>
      <w:bookmarkStart w:id="83" w:name="_Toc181008708"/>
      <w:r w:rsidR="000B64CC" w:rsidRPr="009C6458">
        <w:rPr>
          <w:b/>
          <w:bCs/>
          <w:sz w:val="24"/>
          <w:szCs w:val="28"/>
        </w:rPr>
        <w:lastRenderedPageBreak/>
        <w:t>Załącznik nr 1</w:t>
      </w:r>
      <w:r w:rsidR="000B64CC">
        <w:rPr>
          <w:b/>
          <w:bCs/>
          <w:sz w:val="24"/>
          <w:szCs w:val="28"/>
        </w:rPr>
        <w:t>0</w:t>
      </w:r>
      <w:r w:rsidR="000B64CC" w:rsidRPr="009C6458">
        <w:rPr>
          <w:b/>
          <w:bCs/>
          <w:sz w:val="24"/>
          <w:szCs w:val="28"/>
        </w:rPr>
        <w:t xml:space="preserve"> do </w:t>
      </w:r>
      <w:r w:rsidR="000B64CC">
        <w:rPr>
          <w:b/>
          <w:bCs/>
          <w:sz w:val="24"/>
          <w:szCs w:val="28"/>
        </w:rPr>
        <w:t>SWZ. Zobowiązanie innego podmiotu do udost</w:t>
      </w:r>
      <w:r w:rsidR="008641AC">
        <w:rPr>
          <w:b/>
          <w:bCs/>
          <w:sz w:val="24"/>
          <w:szCs w:val="28"/>
        </w:rPr>
        <w:t>ę</w:t>
      </w:r>
      <w:r w:rsidR="000B64CC">
        <w:rPr>
          <w:b/>
          <w:bCs/>
          <w:sz w:val="24"/>
          <w:szCs w:val="28"/>
        </w:rPr>
        <w:t>pnienia zasobów</w:t>
      </w:r>
      <w:bookmarkEnd w:id="82"/>
      <w:bookmarkEnd w:id="83"/>
    </w:p>
    <w:p w14:paraId="54050F41" w14:textId="579B9EE8" w:rsidR="000140AD" w:rsidRDefault="000140AD" w:rsidP="000B64CC">
      <w:pPr>
        <w:spacing w:after="160" w:line="259" w:lineRule="auto"/>
        <w:rPr>
          <w:sz w:val="22"/>
          <w:szCs w:val="22"/>
        </w:rPr>
      </w:pPr>
      <w:bookmarkStart w:id="84" w:name="_Hlk108344647"/>
    </w:p>
    <w:p w14:paraId="0A3F99AF" w14:textId="77777777" w:rsidR="00D70D31" w:rsidRDefault="00D70D31" w:rsidP="000B64CC">
      <w:pPr>
        <w:spacing w:after="160" w:line="259" w:lineRule="auto"/>
        <w:rPr>
          <w:sz w:val="22"/>
          <w:szCs w:val="22"/>
        </w:rPr>
      </w:pPr>
    </w:p>
    <w:p w14:paraId="385CE17D" w14:textId="5E4356AB" w:rsidR="00871E2F" w:rsidRPr="00871E2F" w:rsidRDefault="00871E2F" w:rsidP="00871E2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61271996" w14:textId="77777777" w:rsidR="000140AD" w:rsidRDefault="000140AD" w:rsidP="000140AD">
      <w:pPr>
        <w:tabs>
          <w:tab w:val="left" w:pos="0"/>
        </w:tabs>
        <w:rPr>
          <w:sz w:val="22"/>
          <w:szCs w:val="22"/>
        </w:rPr>
      </w:pPr>
    </w:p>
    <w:p w14:paraId="3A3A3CB9" w14:textId="77777777" w:rsidR="00871E2F" w:rsidRDefault="00871E2F" w:rsidP="000140AD">
      <w:pPr>
        <w:tabs>
          <w:tab w:val="left" w:pos="0"/>
        </w:tabs>
        <w:rPr>
          <w:sz w:val="22"/>
          <w:szCs w:val="22"/>
        </w:rPr>
      </w:pPr>
    </w:p>
    <w:p w14:paraId="340D7BB1" w14:textId="77777777" w:rsidR="000140AD" w:rsidRPr="008057B2" w:rsidRDefault="000140AD" w:rsidP="000140AD">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44EF3DF" w14:textId="77777777" w:rsidR="000140AD" w:rsidRPr="00CC1C75" w:rsidRDefault="000140AD" w:rsidP="000140AD">
      <w:pPr>
        <w:tabs>
          <w:tab w:val="left" w:pos="0"/>
        </w:tabs>
        <w:rPr>
          <w:color w:val="FF0000"/>
          <w:sz w:val="22"/>
          <w:szCs w:val="22"/>
        </w:rPr>
      </w:pPr>
    </w:p>
    <w:p w14:paraId="63EE58D3" w14:textId="77777777" w:rsidR="000140AD" w:rsidRPr="00E66F78" w:rsidRDefault="000140AD" w:rsidP="000140AD">
      <w:pPr>
        <w:rPr>
          <w:b/>
          <w:sz w:val="22"/>
          <w:szCs w:val="22"/>
        </w:rPr>
      </w:pPr>
    </w:p>
    <w:p w14:paraId="49D273F0" w14:textId="77777777" w:rsidR="000140AD" w:rsidRPr="00E66F78" w:rsidRDefault="000140AD" w:rsidP="000140AD">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29B69D7F" w14:textId="77777777" w:rsidR="000140AD" w:rsidRPr="00E66F78" w:rsidRDefault="000140AD" w:rsidP="000140AD">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DC4ECC6" w14:textId="77777777" w:rsidR="000140AD" w:rsidRPr="00E66F78" w:rsidRDefault="000140AD" w:rsidP="000140AD">
      <w:pPr>
        <w:spacing w:line="312" w:lineRule="auto"/>
        <w:jc w:val="both"/>
        <w:rPr>
          <w:i/>
          <w:sz w:val="22"/>
          <w:szCs w:val="22"/>
        </w:rPr>
      </w:pPr>
      <w:r w:rsidRPr="00E66F78">
        <w:rPr>
          <w:sz w:val="22"/>
          <w:szCs w:val="22"/>
        </w:rPr>
        <w:t>………………….. (</w:t>
      </w:r>
      <w:r w:rsidRPr="00E66F78">
        <w:rPr>
          <w:i/>
          <w:sz w:val="22"/>
          <w:szCs w:val="22"/>
        </w:rPr>
        <w:t>imię i nazwisko osoby podpisującej)</w:t>
      </w:r>
    </w:p>
    <w:p w14:paraId="66BC4763" w14:textId="77777777" w:rsidR="000140AD" w:rsidRPr="00E66F78" w:rsidRDefault="000140AD" w:rsidP="000140AD">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600B8A8A" w14:textId="77777777" w:rsidR="000140AD" w:rsidRPr="00E66F78" w:rsidRDefault="000140AD" w:rsidP="000140AD">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35CEA75A" w14:textId="77777777" w:rsidR="000140AD" w:rsidRPr="00E66F78" w:rsidRDefault="000140AD" w:rsidP="007B1486">
      <w:pPr>
        <w:numPr>
          <w:ilvl w:val="0"/>
          <w:numId w:val="63"/>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53F6EBA8" w14:textId="77777777" w:rsidR="000140AD" w:rsidRPr="00E66F78" w:rsidRDefault="000140AD" w:rsidP="007B1486">
      <w:pPr>
        <w:numPr>
          <w:ilvl w:val="1"/>
          <w:numId w:val="63"/>
        </w:numPr>
        <w:spacing w:line="312" w:lineRule="auto"/>
        <w:jc w:val="both"/>
        <w:rPr>
          <w:sz w:val="22"/>
          <w:szCs w:val="22"/>
        </w:rPr>
      </w:pPr>
      <w:r w:rsidRPr="00E66F78">
        <w:rPr>
          <w:sz w:val="22"/>
          <w:szCs w:val="22"/>
        </w:rPr>
        <w:t>…………………………………………………………………………………………………</w:t>
      </w:r>
    </w:p>
    <w:p w14:paraId="42BB5C34"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28CD1E5E" w14:textId="77777777" w:rsidR="000140AD" w:rsidRPr="00E66F78" w:rsidRDefault="000140AD" w:rsidP="007B1486">
      <w:pPr>
        <w:numPr>
          <w:ilvl w:val="1"/>
          <w:numId w:val="63"/>
        </w:numPr>
        <w:spacing w:line="312" w:lineRule="auto"/>
        <w:jc w:val="both"/>
        <w:rPr>
          <w:sz w:val="22"/>
          <w:szCs w:val="22"/>
        </w:rPr>
      </w:pPr>
      <w:r w:rsidRPr="00E66F78">
        <w:rPr>
          <w:sz w:val="22"/>
          <w:szCs w:val="22"/>
        </w:rPr>
        <w:t>…………………………………………………………………………………………………</w:t>
      </w:r>
    </w:p>
    <w:p w14:paraId="6012D011" w14:textId="77777777" w:rsidR="000140AD" w:rsidRPr="00ED3FC9" w:rsidRDefault="000140AD" w:rsidP="000140AD">
      <w:pPr>
        <w:spacing w:line="312" w:lineRule="auto"/>
        <w:ind w:left="1080"/>
        <w:jc w:val="both"/>
        <w:rPr>
          <w:i/>
          <w:iCs/>
          <w:sz w:val="22"/>
          <w:szCs w:val="22"/>
        </w:rPr>
      </w:pPr>
      <w:r w:rsidRPr="00ED3FC9">
        <w:rPr>
          <w:i/>
          <w:iCs/>
          <w:sz w:val="22"/>
          <w:szCs w:val="22"/>
        </w:rPr>
        <w:t>(należy wyspecyfikować udostępniane zasoby)</w:t>
      </w:r>
    </w:p>
    <w:p w14:paraId="4CC506CC" w14:textId="77777777" w:rsidR="000140AD" w:rsidRPr="00E66F78" w:rsidRDefault="000140AD" w:rsidP="007B1486">
      <w:pPr>
        <w:numPr>
          <w:ilvl w:val="1"/>
          <w:numId w:val="63"/>
        </w:numPr>
        <w:spacing w:line="312" w:lineRule="auto"/>
        <w:jc w:val="both"/>
        <w:rPr>
          <w:sz w:val="22"/>
          <w:szCs w:val="22"/>
        </w:rPr>
      </w:pPr>
      <w:r w:rsidRPr="00E66F78">
        <w:rPr>
          <w:sz w:val="22"/>
          <w:szCs w:val="22"/>
        </w:rPr>
        <w:t>…………………………………………………………………………………………………</w:t>
      </w:r>
    </w:p>
    <w:p w14:paraId="3DA2AC28" w14:textId="77777777" w:rsidR="000140AD" w:rsidRPr="00E66F78" w:rsidRDefault="000140AD" w:rsidP="000140AD">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4B35186" w14:textId="77777777" w:rsidR="000140AD" w:rsidRPr="00E66F78" w:rsidRDefault="000140AD" w:rsidP="007B1486">
      <w:pPr>
        <w:numPr>
          <w:ilvl w:val="0"/>
          <w:numId w:val="63"/>
        </w:numPr>
        <w:spacing w:line="312" w:lineRule="auto"/>
        <w:jc w:val="both"/>
        <w:rPr>
          <w:sz w:val="22"/>
          <w:szCs w:val="22"/>
        </w:rPr>
      </w:pPr>
      <w:r w:rsidRPr="00E66F78">
        <w:rPr>
          <w:sz w:val="22"/>
          <w:szCs w:val="22"/>
        </w:rPr>
        <w:t>Sposób wykorzystania zasobów przy wykonywaniu zamówienia:</w:t>
      </w:r>
    </w:p>
    <w:p w14:paraId="0E4B571A" w14:textId="77777777" w:rsidR="000140AD" w:rsidRPr="00E66F78" w:rsidRDefault="000140AD" w:rsidP="000140AD">
      <w:pPr>
        <w:spacing w:line="312" w:lineRule="auto"/>
        <w:ind w:left="360"/>
        <w:jc w:val="both"/>
        <w:rPr>
          <w:sz w:val="22"/>
          <w:szCs w:val="22"/>
        </w:rPr>
      </w:pPr>
      <w:r w:rsidRPr="00E66F78">
        <w:rPr>
          <w:sz w:val="22"/>
          <w:szCs w:val="22"/>
        </w:rPr>
        <w:t>………………………………………………………………………………………………………………………………………………………………………………………………………………</w:t>
      </w:r>
    </w:p>
    <w:p w14:paraId="7B59369D" w14:textId="77777777" w:rsidR="000140AD" w:rsidRPr="00E66F78" w:rsidRDefault="000140AD" w:rsidP="007B1486">
      <w:pPr>
        <w:numPr>
          <w:ilvl w:val="0"/>
          <w:numId w:val="63"/>
        </w:numPr>
        <w:spacing w:line="312" w:lineRule="auto"/>
        <w:jc w:val="both"/>
        <w:rPr>
          <w:sz w:val="22"/>
          <w:szCs w:val="22"/>
        </w:rPr>
      </w:pPr>
      <w:r w:rsidRPr="00E66F78">
        <w:rPr>
          <w:sz w:val="22"/>
          <w:szCs w:val="22"/>
        </w:rPr>
        <w:t>Zakres i okres naszego udziału przy wykonywaniu zamówienia:</w:t>
      </w:r>
    </w:p>
    <w:p w14:paraId="289131C1" w14:textId="77777777" w:rsidR="000140AD" w:rsidRPr="00555424" w:rsidRDefault="000140AD" w:rsidP="000140AD">
      <w:pPr>
        <w:pStyle w:val="Akapitzlist"/>
        <w:spacing w:line="312" w:lineRule="auto"/>
        <w:ind w:left="360"/>
        <w:jc w:val="both"/>
        <w:rPr>
          <w:sz w:val="22"/>
          <w:szCs w:val="22"/>
        </w:rPr>
      </w:pPr>
      <w:r w:rsidRPr="00555424">
        <w:rPr>
          <w:sz w:val="22"/>
          <w:szCs w:val="22"/>
        </w:rPr>
        <w:t>………………………………………………………………………………………………………………………………………………………………………………………………………………</w:t>
      </w:r>
    </w:p>
    <w:p w14:paraId="652E7162" w14:textId="77777777" w:rsidR="000140AD" w:rsidRPr="00E66F78" w:rsidRDefault="000140AD" w:rsidP="000140AD">
      <w:pPr>
        <w:spacing w:line="312" w:lineRule="auto"/>
        <w:jc w:val="both"/>
        <w:rPr>
          <w:sz w:val="22"/>
          <w:szCs w:val="22"/>
        </w:rPr>
      </w:pPr>
      <w:r w:rsidRPr="00E66F78">
        <w:rPr>
          <w:sz w:val="22"/>
          <w:szCs w:val="22"/>
        </w:rPr>
        <w:t>4) Zrealizujemy następujące usługi wchodzące z zakres przedmiotu zamówienia:</w:t>
      </w:r>
    </w:p>
    <w:p w14:paraId="41C0A640" w14:textId="77777777" w:rsidR="000140AD" w:rsidRPr="002B3992" w:rsidRDefault="000140AD" w:rsidP="000140AD">
      <w:pPr>
        <w:spacing w:line="312" w:lineRule="auto"/>
        <w:ind w:left="360"/>
        <w:jc w:val="both"/>
        <w:rPr>
          <w:sz w:val="22"/>
          <w:szCs w:val="22"/>
        </w:rPr>
      </w:pPr>
      <w:r w:rsidRPr="002B3992">
        <w:rPr>
          <w:sz w:val="22"/>
          <w:szCs w:val="22"/>
        </w:rPr>
        <w:t>………………………………………………………………………………………………………………………………………………………………………………………………………………</w:t>
      </w:r>
    </w:p>
    <w:p w14:paraId="16B6C370" w14:textId="77777777" w:rsidR="000140AD" w:rsidRPr="002B3992" w:rsidRDefault="000140AD" w:rsidP="000140AD">
      <w:pPr>
        <w:spacing w:line="312" w:lineRule="auto"/>
        <w:jc w:val="both"/>
      </w:pPr>
    </w:p>
    <w:p w14:paraId="4208B0B9" w14:textId="77777777" w:rsidR="00782875" w:rsidRDefault="000140AD" w:rsidP="000140AD">
      <w:pPr>
        <w:rPr>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p>
    <w:p w14:paraId="1580FA4C" w14:textId="42E08E4E" w:rsidR="00C676CF" w:rsidRPr="009C6458" w:rsidRDefault="00C676CF" w:rsidP="00C676CF">
      <w:pPr>
        <w:keepNext/>
        <w:tabs>
          <w:tab w:val="left" w:pos="720"/>
        </w:tabs>
        <w:snapToGrid w:val="0"/>
        <w:jc w:val="right"/>
        <w:outlineLvl w:val="1"/>
        <w:rPr>
          <w:b/>
          <w:bCs/>
          <w:sz w:val="24"/>
          <w:szCs w:val="28"/>
        </w:rPr>
      </w:pPr>
      <w:r>
        <w:rPr>
          <w:sz w:val="22"/>
          <w:szCs w:val="22"/>
        </w:rPr>
        <w:br w:type="page"/>
      </w:r>
      <w:bookmarkStart w:id="85" w:name="_Toc156804167"/>
      <w:bookmarkStart w:id="86" w:name="_Toc167185647"/>
      <w:bookmarkStart w:id="87" w:name="_Toc181008709"/>
      <w:r w:rsidRPr="009C6458">
        <w:rPr>
          <w:b/>
          <w:bCs/>
          <w:sz w:val="24"/>
          <w:szCs w:val="28"/>
        </w:rPr>
        <w:lastRenderedPageBreak/>
        <w:t>Załącznik nr 1</w:t>
      </w:r>
      <w:r>
        <w:rPr>
          <w:b/>
          <w:bCs/>
          <w:sz w:val="24"/>
          <w:szCs w:val="28"/>
        </w:rPr>
        <w:t>1</w:t>
      </w:r>
      <w:r w:rsidRPr="009C6458">
        <w:rPr>
          <w:b/>
          <w:bCs/>
          <w:sz w:val="24"/>
          <w:szCs w:val="28"/>
        </w:rPr>
        <w:t xml:space="preserve"> do </w:t>
      </w:r>
      <w:r>
        <w:rPr>
          <w:b/>
          <w:bCs/>
          <w:sz w:val="24"/>
          <w:szCs w:val="28"/>
        </w:rPr>
        <w:t>SWZ. Oświadczenie o powstaniu obowiązku podatkowego</w:t>
      </w:r>
      <w:bookmarkEnd w:id="85"/>
      <w:bookmarkEnd w:id="86"/>
      <w:bookmarkEnd w:id="87"/>
    </w:p>
    <w:p w14:paraId="100EEB90" w14:textId="77777777" w:rsidR="00C676CF" w:rsidRDefault="00C676CF" w:rsidP="00C676CF">
      <w:pPr>
        <w:keepNext/>
        <w:tabs>
          <w:tab w:val="left" w:pos="720"/>
        </w:tabs>
        <w:snapToGrid w:val="0"/>
        <w:jc w:val="right"/>
        <w:outlineLvl w:val="1"/>
        <w:rPr>
          <w:b/>
          <w:bCs/>
          <w:i/>
          <w:sz w:val="22"/>
          <w:szCs w:val="22"/>
        </w:rPr>
      </w:pPr>
    </w:p>
    <w:p w14:paraId="276F9E66" w14:textId="77777777" w:rsidR="00C676CF" w:rsidRDefault="00C676CF" w:rsidP="00C676CF">
      <w:pPr>
        <w:rPr>
          <w:sz w:val="22"/>
          <w:szCs w:val="22"/>
        </w:rPr>
      </w:pPr>
    </w:p>
    <w:p w14:paraId="001C738B" w14:textId="77777777" w:rsidR="00C676CF" w:rsidRDefault="00C676CF" w:rsidP="00C676CF">
      <w:pPr>
        <w:rPr>
          <w:sz w:val="22"/>
          <w:szCs w:val="22"/>
        </w:rPr>
      </w:pPr>
    </w:p>
    <w:p w14:paraId="5E894FB8" w14:textId="77777777" w:rsidR="00C676CF" w:rsidRPr="00871E2F" w:rsidRDefault="00C676CF" w:rsidP="00C676CF">
      <w:pPr>
        <w:jc w:val="center"/>
        <w:rPr>
          <w:b/>
          <w:bCs/>
          <w:sz w:val="24"/>
          <w:szCs w:val="24"/>
        </w:rPr>
      </w:pPr>
      <w:r w:rsidRPr="00871E2F">
        <w:rPr>
          <w:b/>
          <w:bCs/>
          <w:sz w:val="24"/>
          <w:szCs w:val="24"/>
        </w:rPr>
        <w:t>OŚWIADCZENIE O POWSTANIU OBOWIĄZKU PODATKOWEGO</w:t>
      </w:r>
    </w:p>
    <w:p w14:paraId="54C436D6" w14:textId="77777777" w:rsidR="00C676CF" w:rsidRDefault="00C676CF" w:rsidP="00C676CF">
      <w:pPr>
        <w:rPr>
          <w:sz w:val="22"/>
          <w:szCs w:val="22"/>
        </w:rPr>
      </w:pPr>
    </w:p>
    <w:p w14:paraId="067894AD" w14:textId="77777777" w:rsidR="00C676CF" w:rsidRDefault="00C676CF" w:rsidP="00C676CF">
      <w:pPr>
        <w:rPr>
          <w:sz w:val="22"/>
          <w:szCs w:val="22"/>
        </w:rPr>
      </w:pPr>
    </w:p>
    <w:p w14:paraId="5AEC57A9" w14:textId="77777777" w:rsidR="00C676CF" w:rsidRPr="00871E2F" w:rsidRDefault="00C676CF" w:rsidP="00C676CF">
      <w:pPr>
        <w:tabs>
          <w:tab w:val="left" w:pos="851"/>
        </w:tabs>
        <w:ind w:left="-142" w:firstLine="142"/>
        <w:jc w:val="center"/>
        <w:rPr>
          <w:rFonts w:eastAsiaTheme="majorEastAsia"/>
          <w:i/>
          <w:iCs/>
          <w:color w:val="FF0000"/>
          <w:spacing w:val="20"/>
          <w:sz w:val="22"/>
          <w:szCs w:val="22"/>
        </w:rPr>
      </w:pPr>
      <w:r w:rsidRPr="00871E2F">
        <w:rPr>
          <w:i/>
          <w:iCs/>
          <w:color w:val="FF0000"/>
          <w:sz w:val="22"/>
          <w:szCs w:val="22"/>
        </w:rPr>
        <w:t>(DOTYCZY  WYKONAWCÓW MAJACYCH SIEDZIBĘ POZA GRANICAMI POLSKI)</w:t>
      </w:r>
    </w:p>
    <w:p w14:paraId="37EBCBAE" w14:textId="77777777" w:rsidR="00C676CF" w:rsidRPr="000F6329" w:rsidRDefault="00C676CF" w:rsidP="00C676CF">
      <w:pPr>
        <w:jc w:val="both"/>
        <w:rPr>
          <w:rFonts w:eastAsiaTheme="majorEastAsia"/>
          <w:b/>
          <w:bCs/>
          <w:color w:val="365F91" w:themeColor="accent1" w:themeShade="BF"/>
          <w:spacing w:val="20"/>
          <w:sz w:val="28"/>
          <w:szCs w:val="28"/>
        </w:rPr>
      </w:pPr>
    </w:p>
    <w:p w14:paraId="6BF1B184" w14:textId="77777777" w:rsidR="00C676CF" w:rsidRPr="00C1155B" w:rsidRDefault="00C676CF" w:rsidP="00C676CF">
      <w:pPr>
        <w:tabs>
          <w:tab w:val="left" w:pos="0"/>
        </w:tabs>
        <w:rPr>
          <w:sz w:val="22"/>
          <w:szCs w:val="22"/>
        </w:rPr>
      </w:pPr>
    </w:p>
    <w:p w14:paraId="323416F4" w14:textId="77777777" w:rsidR="00C676CF" w:rsidRPr="00C1155B" w:rsidRDefault="00C676CF" w:rsidP="00C676CF">
      <w:pPr>
        <w:tabs>
          <w:tab w:val="left" w:pos="0"/>
        </w:tabs>
        <w:rPr>
          <w:sz w:val="22"/>
          <w:szCs w:val="22"/>
        </w:rPr>
      </w:pPr>
      <w:r w:rsidRPr="00C1155B">
        <w:rPr>
          <w:sz w:val="22"/>
          <w:szCs w:val="22"/>
        </w:rPr>
        <w:t>Nazwa Wykonawcy: ...................................................................................................................</w:t>
      </w:r>
    </w:p>
    <w:p w14:paraId="13616E2D" w14:textId="77777777" w:rsidR="00C676CF" w:rsidRPr="00C1155B" w:rsidRDefault="00C676CF" w:rsidP="00C676CF">
      <w:pPr>
        <w:tabs>
          <w:tab w:val="left" w:pos="0"/>
        </w:tabs>
        <w:rPr>
          <w:sz w:val="22"/>
          <w:szCs w:val="22"/>
        </w:rPr>
      </w:pPr>
    </w:p>
    <w:p w14:paraId="1BCC7E87" w14:textId="77777777" w:rsidR="00C676CF" w:rsidRPr="00C1155B" w:rsidRDefault="00C676CF" w:rsidP="00C676CF">
      <w:pPr>
        <w:jc w:val="both"/>
        <w:rPr>
          <w:sz w:val="24"/>
          <w:szCs w:val="24"/>
        </w:rPr>
      </w:pPr>
    </w:p>
    <w:p w14:paraId="0F1ED424" w14:textId="77777777" w:rsidR="00C676CF" w:rsidRPr="00C1155B" w:rsidRDefault="00C676CF" w:rsidP="00C676CF">
      <w:pPr>
        <w:tabs>
          <w:tab w:val="left" w:pos="851"/>
        </w:tabs>
        <w:ind w:left="-142" w:firstLine="142"/>
      </w:pPr>
    </w:p>
    <w:p w14:paraId="2CBD2D6A" w14:textId="77777777" w:rsidR="00C676CF" w:rsidRPr="00C1155B" w:rsidRDefault="00C676CF" w:rsidP="00C676CF">
      <w:pPr>
        <w:tabs>
          <w:tab w:val="left" w:pos="851"/>
        </w:tabs>
        <w:ind w:left="-142" w:firstLine="142"/>
        <w:rPr>
          <w:sz w:val="22"/>
          <w:szCs w:val="22"/>
        </w:rPr>
      </w:pPr>
    </w:p>
    <w:p w14:paraId="70840828" w14:textId="77777777" w:rsidR="00C676CF" w:rsidRPr="00C1155B" w:rsidRDefault="00C676CF" w:rsidP="00C676CF">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1439DFC5" w14:textId="77777777" w:rsidR="00C676CF" w:rsidRPr="00C1155B" w:rsidRDefault="00C676CF" w:rsidP="00C676CF">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676CF" w:rsidRPr="00C1155B" w14:paraId="6319B545" w14:textId="77777777" w:rsidTr="00DC3791">
        <w:tc>
          <w:tcPr>
            <w:tcW w:w="3594" w:type="dxa"/>
            <w:vAlign w:val="center"/>
          </w:tcPr>
          <w:p w14:paraId="0B4A3826" w14:textId="77777777" w:rsidR="00C676CF" w:rsidRPr="00C1155B" w:rsidRDefault="00C676CF" w:rsidP="00DC3791">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3958CA65" w14:textId="77777777" w:rsidR="00C676CF" w:rsidRPr="00C1155B" w:rsidRDefault="00C676CF" w:rsidP="00DC3791">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E594E33" w14:textId="77777777" w:rsidR="00C676CF" w:rsidRPr="00C1155B" w:rsidRDefault="00C676CF" w:rsidP="00DC3791">
            <w:pPr>
              <w:tabs>
                <w:tab w:val="left" w:pos="1523"/>
              </w:tabs>
              <w:jc w:val="center"/>
            </w:pPr>
            <w:r w:rsidRPr="00C1155B">
              <w:rPr>
                <w:sz w:val="22"/>
                <w:szCs w:val="22"/>
              </w:rPr>
              <w:t>Stawka podatku od towarów i usług, która zgodnie z wiedzą wykonawcy, będzie miała zastosowanie [%]</w:t>
            </w:r>
          </w:p>
        </w:tc>
      </w:tr>
      <w:tr w:rsidR="00C676CF" w:rsidRPr="00C1155B" w14:paraId="48E4F5A3" w14:textId="77777777" w:rsidTr="00DC3791">
        <w:tc>
          <w:tcPr>
            <w:tcW w:w="3594" w:type="dxa"/>
          </w:tcPr>
          <w:p w14:paraId="6C4C017D" w14:textId="77777777" w:rsidR="00C676CF" w:rsidRPr="00C1155B" w:rsidRDefault="00C676CF" w:rsidP="00DC3791">
            <w:pPr>
              <w:tabs>
                <w:tab w:val="left" w:pos="851"/>
              </w:tabs>
              <w:rPr>
                <w:sz w:val="22"/>
                <w:szCs w:val="22"/>
              </w:rPr>
            </w:pPr>
          </w:p>
          <w:p w14:paraId="3AE2080E" w14:textId="77777777" w:rsidR="00C676CF" w:rsidRPr="00C1155B" w:rsidRDefault="00C676CF" w:rsidP="00DC3791">
            <w:pPr>
              <w:tabs>
                <w:tab w:val="left" w:pos="851"/>
              </w:tabs>
              <w:rPr>
                <w:sz w:val="22"/>
                <w:szCs w:val="22"/>
              </w:rPr>
            </w:pPr>
          </w:p>
        </w:tc>
        <w:tc>
          <w:tcPr>
            <w:tcW w:w="2255" w:type="dxa"/>
          </w:tcPr>
          <w:p w14:paraId="0C5BCD71" w14:textId="77777777" w:rsidR="00C676CF" w:rsidRPr="00C1155B" w:rsidRDefault="00C676CF" w:rsidP="00DC3791">
            <w:pPr>
              <w:tabs>
                <w:tab w:val="left" w:pos="851"/>
              </w:tabs>
              <w:rPr>
                <w:sz w:val="22"/>
                <w:szCs w:val="22"/>
              </w:rPr>
            </w:pPr>
          </w:p>
        </w:tc>
        <w:tc>
          <w:tcPr>
            <w:tcW w:w="2792" w:type="dxa"/>
          </w:tcPr>
          <w:p w14:paraId="38E51F0D" w14:textId="77777777" w:rsidR="00C676CF" w:rsidRPr="00C1155B" w:rsidRDefault="00C676CF" w:rsidP="00DC3791">
            <w:pPr>
              <w:tabs>
                <w:tab w:val="left" w:pos="851"/>
              </w:tabs>
              <w:rPr>
                <w:sz w:val="22"/>
                <w:szCs w:val="22"/>
              </w:rPr>
            </w:pPr>
          </w:p>
        </w:tc>
      </w:tr>
      <w:tr w:rsidR="00C676CF" w:rsidRPr="00C1155B" w14:paraId="5A82AFB0" w14:textId="77777777" w:rsidTr="00DC3791">
        <w:tc>
          <w:tcPr>
            <w:tcW w:w="3594" w:type="dxa"/>
          </w:tcPr>
          <w:p w14:paraId="12B045BC" w14:textId="77777777" w:rsidR="00C676CF" w:rsidRPr="00C1155B" w:rsidRDefault="00C676CF" w:rsidP="00DC3791">
            <w:pPr>
              <w:tabs>
                <w:tab w:val="left" w:pos="851"/>
              </w:tabs>
              <w:rPr>
                <w:sz w:val="22"/>
                <w:szCs w:val="22"/>
              </w:rPr>
            </w:pPr>
          </w:p>
          <w:p w14:paraId="0F6FF6C5" w14:textId="77777777" w:rsidR="00C676CF" w:rsidRPr="00C1155B" w:rsidRDefault="00C676CF" w:rsidP="00DC3791">
            <w:pPr>
              <w:tabs>
                <w:tab w:val="left" w:pos="851"/>
              </w:tabs>
              <w:rPr>
                <w:sz w:val="22"/>
                <w:szCs w:val="22"/>
              </w:rPr>
            </w:pPr>
          </w:p>
        </w:tc>
        <w:tc>
          <w:tcPr>
            <w:tcW w:w="2255" w:type="dxa"/>
          </w:tcPr>
          <w:p w14:paraId="555AA341" w14:textId="77777777" w:rsidR="00C676CF" w:rsidRPr="00C1155B" w:rsidRDefault="00C676CF" w:rsidP="00DC3791">
            <w:pPr>
              <w:tabs>
                <w:tab w:val="left" w:pos="851"/>
              </w:tabs>
              <w:rPr>
                <w:sz w:val="22"/>
                <w:szCs w:val="22"/>
              </w:rPr>
            </w:pPr>
          </w:p>
        </w:tc>
        <w:tc>
          <w:tcPr>
            <w:tcW w:w="2792" w:type="dxa"/>
          </w:tcPr>
          <w:p w14:paraId="1135DD97" w14:textId="77777777" w:rsidR="00C676CF" w:rsidRPr="00C1155B" w:rsidRDefault="00C676CF" w:rsidP="00DC3791">
            <w:pPr>
              <w:tabs>
                <w:tab w:val="left" w:pos="851"/>
              </w:tabs>
              <w:rPr>
                <w:sz w:val="22"/>
                <w:szCs w:val="22"/>
              </w:rPr>
            </w:pPr>
          </w:p>
        </w:tc>
      </w:tr>
      <w:tr w:rsidR="00C676CF" w:rsidRPr="00C1155B" w14:paraId="627610C6" w14:textId="77777777" w:rsidTr="00DC3791">
        <w:tc>
          <w:tcPr>
            <w:tcW w:w="3594" w:type="dxa"/>
          </w:tcPr>
          <w:p w14:paraId="629AD7DD" w14:textId="77777777" w:rsidR="00C676CF" w:rsidRPr="00C1155B" w:rsidRDefault="00C676CF" w:rsidP="00DC3791">
            <w:pPr>
              <w:tabs>
                <w:tab w:val="left" w:pos="851"/>
              </w:tabs>
              <w:rPr>
                <w:sz w:val="22"/>
                <w:szCs w:val="22"/>
              </w:rPr>
            </w:pPr>
          </w:p>
          <w:p w14:paraId="69582CD3" w14:textId="77777777" w:rsidR="00C676CF" w:rsidRPr="00C1155B" w:rsidRDefault="00C676CF" w:rsidP="00DC3791">
            <w:pPr>
              <w:tabs>
                <w:tab w:val="left" w:pos="851"/>
              </w:tabs>
              <w:rPr>
                <w:sz w:val="22"/>
                <w:szCs w:val="22"/>
              </w:rPr>
            </w:pPr>
          </w:p>
        </w:tc>
        <w:tc>
          <w:tcPr>
            <w:tcW w:w="2255" w:type="dxa"/>
          </w:tcPr>
          <w:p w14:paraId="76BC77EF" w14:textId="77777777" w:rsidR="00C676CF" w:rsidRPr="00C1155B" w:rsidRDefault="00C676CF" w:rsidP="00DC3791">
            <w:pPr>
              <w:tabs>
                <w:tab w:val="left" w:pos="851"/>
              </w:tabs>
              <w:rPr>
                <w:sz w:val="22"/>
                <w:szCs w:val="22"/>
              </w:rPr>
            </w:pPr>
          </w:p>
        </w:tc>
        <w:tc>
          <w:tcPr>
            <w:tcW w:w="2792" w:type="dxa"/>
          </w:tcPr>
          <w:p w14:paraId="3752117F" w14:textId="77777777" w:rsidR="00C676CF" w:rsidRPr="00C1155B" w:rsidRDefault="00C676CF" w:rsidP="00DC3791">
            <w:pPr>
              <w:tabs>
                <w:tab w:val="left" w:pos="851"/>
              </w:tabs>
              <w:rPr>
                <w:sz w:val="22"/>
                <w:szCs w:val="22"/>
              </w:rPr>
            </w:pPr>
          </w:p>
        </w:tc>
      </w:tr>
      <w:tr w:rsidR="00C676CF" w:rsidRPr="00C1155B" w14:paraId="2929B035" w14:textId="77777777" w:rsidTr="00DC3791">
        <w:tc>
          <w:tcPr>
            <w:tcW w:w="3594" w:type="dxa"/>
          </w:tcPr>
          <w:p w14:paraId="666E5B63" w14:textId="77777777" w:rsidR="00C676CF" w:rsidRPr="00C1155B" w:rsidRDefault="00C676CF" w:rsidP="00DC3791">
            <w:pPr>
              <w:tabs>
                <w:tab w:val="left" w:pos="851"/>
              </w:tabs>
              <w:rPr>
                <w:sz w:val="22"/>
                <w:szCs w:val="22"/>
              </w:rPr>
            </w:pPr>
          </w:p>
          <w:p w14:paraId="32B4CE8A" w14:textId="77777777" w:rsidR="00C676CF" w:rsidRPr="00C1155B" w:rsidRDefault="00C676CF" w:rsidP="00DC3791">
            <w:pPr>
              <w:tabs>
                <w:tab w:val="left" w:pos="851"/>
              </w:tabs>
              <w:rPr>
                <w:sz w:val="22"/>
                <w:szCs w:val="22"/>
              </w:rPr>
            </w:pPr>
          </w:p>
        </w:tc>
        <w:tc>
          <w:tcPr>
            <w:tcW w:w="2255" w:type="dxa"/>
          </w:tcPr>
          <w:p w14:paraId="5D645B59" w14:textId="77777777" w:rsidR="00C676CF" w:rsidRPr="00C1155B" w:rsidRDefault="00C676CF" w:rsidP="00DC3791">
            <w:pPr>
              <w:tabs>
                <w:tab w:val="left" w:pos="851"/>
              </w:tabs>
              <w:rPr>
                <w:sz w:val="22"/>
                <w:szCs w:val="22"/>
              </w:rPr>
            </w:pPr>
          </w:p>
        </w:tc>
        <w:tc>
          <w:tcPr>
            <w:tcW w:w="2792" w:type="dxa"/>
          </w:tcPr>
          <w:p w14:paraId="6E114FA7" w14:textId="77777777" w:rsidR="00C676CF" w:rsidRPr="00C1155B" w:rsidRDefault="00C676CF" w:rsidP="00DC3791">
            <w:pPr>
              <w:tabs>
                <w:tab w:val="left" w:pos="851"/>
              </w:tabs>
              <w:rPr>
                <w:sz w:val="22"/>
                <w:szCs w:val="22"/>
              </w:rPr>
            </w:pPr>
          </w:p>
        </w:tc>
      </w:tr>
    </w:tbl>
    <w:p w14:paraId="3F59A284" w14:textId="77777777" w:rsidR="00C676CF" w:rsidRPr="00C1155B" w:rsidRDefault="00C676CF" w:rsidP="00C676CF">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6CBC83CF" w14:textId="77777777" w:rsidR="00C676CF" w:rsidRPr="00C1155B" w:rsidRDefault="00C676CF" w:rsidP="00C676CF">
      <w:pPr>
        <w:tabs>
          <w:tab w:val="left" w:pos="851"/>
        </w:tabs>
        <w:ind w:left="-142" w:firstLine="142"/>
        <w:rPr>
          <w:sz w:val="22"/>
          <w:szCs w:val="22"/>
        </w:rPr>
      </w:pPr>
    </w:p>
    <w:p w14:paraId="17197E95" w14:textId="77777777" w:rsidR="00C676CF" w:rsidRPr="00C1155B" w:rsidRDefault="00C676CF" w:rsidP="00C676CF">
      <w:pPr>
        <w:tabs>
          <w:tab w:val="left" w:pos="851"/>
        </w:tabs>
        <w:ind w:left="-142" w:firstLine="142"/>
        <w:rPr>
          <w:sz w:val="22"/>
          <w:szCs w:val="22"/>
        </w:rPr>
      </w:pPr>
    </w:p>
    <w:p w14:paraId="4819E0A3" w14:textId="77777777" w:rsidR="00C676CF" w:rsidRPr="00C1155B" w:rsidRDefault="00C676CF" w:rsidP="00C676CF">
      <w:pPr>
        <w:tabs>
          <w:tab w:val="left" w:pos="851"/>
        </w:tabs>
        <w:ind w:left="-142" w:firstLine="142"/>
        <w:rPr>
          <w:szCs w:val="18"/>
        </w:rPr>
      </w:pPr>
    </w:p>
    <w:p w14:paraId="23CBA422" w14:textId="77777777" w:rsidR="00C676CF" w:rsidRPr="00E66F78" w:rsidRDefault="00C676CF" w:rsidP="00C676CF">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 %.</w:t>
      </w:r>
    </w:p>
    <w:p w14:paraId="12D5E439" w14:textId="56647ACD" w:rsidR="00C676CF" w:rsidRDefault="00C676CF">
      <w:pPr>
        <w:rPr>
          <w:sz w:val="22"/>
          <w:szCs w:val="22"/>
        </w:rPr>
      </w:pPr>
    </w:p>
    <w:p w14:paraId="6CE468BA" w14:textId="3BC00C8B" w:rsidR="00C676CF" w:rsidRDefault="00C676CF">
      <w:pPr>
        <w:rPr>
          <w:sz w:val="22"/>
          <w:szCs w:val="22"/>
        </w:rPr>
      </w:pPr>
      <w:r>
        <w:rPr>
          <w:sz w:val="22"/>
          <w:szCs w:val="22"/>
        </w:rPr>
        <w:br w:type="page"/>
      </w:r>
    </w:p>
    <w:p w14:paraId="51AE11E7" w14:textId="77777777" w:rsidR="00782875" w:rsidRDefault="00782875">
      <w:pPr>
        <w:rPr>
          <w:sz w:val="22"/>
          <w:szCs w:val="22"/>
        </w:rPr>
      </w:pPr>
    </w:p>
    <w:p w14:paraId="32A11315" w14:textId="77777777" w:rsidR="00782875" w:rsidRPr="001619F6" w:rsidRDefault="00782875" w:rsidP="00782875">
      <w:pPr>
        <w:keepNext/>
        <w:tabs>
          <w:tab w:val="left" w:pos="720"/>
        </w:tabs>
        <w:snapToGrid w:val="0"/>
        <w:jc w:val="right"/>
        <w:outlineLvl w:val="1"/>
        <w:rPr>
          <w:b/>
          <w:bCs/>
          <w:sz w:val="24"/>
          <w:szCs w:val="28"/>
        </w:rPr>
      </w:pPr>
      <w:bookmarkStart w:id="88" w:name="_Toc156804168"/>
      <w:bookmarkStart w:id="89" w:name="_Toc167185648"/>
      <w:bookmarkStart w:id="90" w:name="_Toc181008710"/>
      <w:r w:rsidRPr="001619F6">
        <w:rPr>
          <w:b/>
          <w:bCs/>
          <w:sz w:val="24"/>
          <w:szCs w:val="28"/>
        </w:rPr>
        <w:t xml:space="preserve">Załącznik  nr </w:t>
      </w:r>
      <w:r>
        <w:rPr>
          <w:b/>
          <w:bCs/>
          <w:sz w:val="24"/>
          <w:szCs w:val="28"/>
        </w:rPr>
        <w:t>12</w:t>
      </w:r>
      <w:r w:rsidRPr="001619F6">
        <w:rPr>
          <w:b/>
          <w:bCs/>
          <w:sz w:val="24"/>
          <w:szCs w:val="28"/>
        </w:rPr>
        <w:t xml:space="preserve"> do SWZ</w:t>
      </w:r>
      <w:r>
        <w:rPr>
          <w:b/>
          <w:bCs/>
          <w:sz w:val="24"/>
          <w:szCs w:val="28"/>
        </w:rPr>
        <w:t>. Zobowiązanie do poufności</w:t>
      </w:r>
      <w:bookmarkEnd w:id="88"/>
      <w:bookmarkEnd w:id="89"/>
      <w:bookmarkEnd w:id="90"/>
    </w:p>
    <w:p w14:paraId="6865E531" w14:textId="77777777" w:rsidR="00782875" w:rsidRPr="00FB5CFB" w:rsidRDefault="00782875" w:rsidP="00782875">
      <w:pPr>
        <w:tabs>
          <w:tab w:val="left" w:pos="426"/>
        </w:tabs>
        <w:spacing w:before="120"/>
        <w:jc w:val="both"/>
        <w:rPr>
          <w:b/>
          <w:sz w:val="22"/>
          <w:szCs w:val="22"/>
        </w:rPr>
      </w:pPr>
    </w:p>
    <w:p w14:paraId="28167D77" w14:textId="77777777" w:rsidR="00782875" w:rsidRPr="00871E2F" w:rsidRDefault="00782875" w:rsidP="00782875">
      <w:pPr>
        <w:tabs>
          <w:tab w:val="left" w:pos="426"/>
        </w:tabs>
        <w:spacing w:before="120"/>
        <w:jc w:val="center"/>
        <w:rPr>
          <w:b/>
          <w:sz w:val="22"/>
          <w:szCs w:val="22"/>
        </w:rPr>
      </w:pPr>
      <w:r w:rsidRPr="00871E2F">
        <w:rPr>
          <w:b/>
          <w:sz w:val="24"/>
          <w:szCs w:val="24"/>
        </w:rPr>
        <w:t>ZOBOWIĄZANIE WYKONAWCY DO ZACHOWANIA POUFNOŚCI</w:t>
      </w:r>
      <w:r w:rsidRPr="00871E2F">
        <w:rPr>
          <w:b/>
          <w:sz w:val="32"/>
          <w:szCs w:val="28"/>
        </w:rPr>
        <w:t xml:space="preserve"> </w:t>
      </w:r>
      <w:r w:rsidRPr="00FB5CFB">
        <w:rPr>
          <w:i/>
          <w:color w:val="FF0000"/>
          <w:sz w:val="22"/>
          <w:szCs w:val="16"/>
        </w:rPr>
        <w:t>(jeżeli dotyczy)</w:t>
      </w:r>
    </w:p>
    <w:p w14:paraId="01D810F5" w14:textId="77777777" w:rsidR="00782875" w:rsidRPr="00FB5CFB" w:rsidRDefault="00782875" w:rsidP="00782875">
      <w:pPr>
        <w:tabs>
          <w:tab w:val="left" w:pos="426"/>
        </w:tabs>
        <w:spacing w:before="120"/>
        <w:jc w:val="both"/>
        <w:rPr>
          <w:sz w:val="24"/>
          <w:szCs w:val="22"/>
        </w:rPr>
      </w:pPr>
    </w:p>
    <w:p w14:paraId="590F287F" w14:textId="77777777" w:rsidR="00782875" w:rsidRPr="00180AF0" w:rsidRDefault="00782875" w:rsidP="00782875">
      <w:pPr>
        <w:jc w:val="both"/>
        <w:rPr>
          <w:sz w:val="24"/>
        </w:rPr>
      </w:pPr>
      <w:bookmarkStart w:id="91"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35917166" w14:textId="77777777" w:rsidR="00782875" w:rsidRDefault="00782875" w:rsidP="00782875">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27B817B2" w14:textId="77777777" w:rsidR="00782875" w:rsidRPr="00180AF0" w:rsidRDefault="00782875" w:rsidP="00782875">
      <w:pPr>
        <w:jc w:val="both"/>
        <w:rPr>
          <w:sz w:val="24"/>
        </w:rPr>
      </w:pPr>
    </w:p>
    <w:p w14:paraId="5C71BFA2" w14:textId="77777777" w:rsidR="00782875" w:rsidRDefault="00782875" w:rsidP="00782875">
      <w:pPr>
        <w:jc w:val="both"/>
        <w:rPr>
          <w:sz w:val="24"/>
        </w:rPr>
      </w:pPr>
      <w:r w:rsidRPr="00180AF0">
        <w:rPr>
          <w:sz w:val="24"/>
        </w:rPr>
        <w:t>Jakiekolwiek przekazywanie, ujawnienie, wykorzystywanie tajemnicy przedsiębiorstwa, jest dopuszczalne tylko za uprzednim, pisemnym zezwoleniem Zleceniodawcy.</w:t>
      </w:r>
    </w:p>
    <w:p w14:paraId="12D19DFE" w14:textId="77777777" w:rsidR="00782875" w:rsidRPr="00180AF0" w:rsidRDefault="00782875" w:rsidP="00782875">
      <w:pPr>
        <w:jc w:val="both"/>
        <w:rPr>
          <w:sz w:val="24"/>
        </w:rPr>
      </w:pPr>
    </w:p>
    <w:p w14:paraId="0EA6E195" w14:textId="77777777" w:rsidR="00782875" w:rsidRPr="00180AF0" w:rsidRDefault="00782875" w:rsidP="00782875">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3328CF78" w14:textId="77777777" w:rsidR="00782875" w:rsidRPr="00180AF0" w:rsidRDefault="00782875" w:rsidP="00782875">
      <w:pPr>
        <w:ind w:firstLine="360"/>
        <w:jc w:val="both"/>
        <w:rPr>
          <w:sz w:val="24"/>
        </w:rPr>
      </w:pPr>
    </w:p>
    <w:p w14:paraId="3FAC0D3B" w14:textId="77777777" w:rsidR="00782875" w:rsidRDefault="00782875" w:rsidP="00782875">
      <w:pPr>
        <w:jc w:val="both"/>
        <w:rPr>
          <w:sz w:val="24"/>
        </w:rPr>
      </w:pPr>
      <w:r w:rsidRPr="00180AF0">
        <w:rPr>
          <w:sz w:val="24"/>
        </w:rPr>
        <w:t>Jestem świadomy odpowiedzialności z tytułu naruszenia powyższego zobowiązania</w:t>
      </w:r>
      <w:r>
        <w:rPr>
          <w:sz w:val="24"/>
        </w:rPr>
        <w:t>.</w:t>
      </w:r>
    </w:p>
    <w:p w14:paraId="468453B8" w14:textId="77777777" w:rsidR="00782875" w:rsidRDefault="00782875" w:rsidP="00782875">
      <w:pPr>
        <w:ind w:firstLine="360"/>
        <w:jc w:val="both"/>
        <w:rPr>
          <w:sz w:val="24"/>
        </w:rPr>
      </w:pPr>
    </w:p>
    <w:p w14:paraId="5D8C9807" w14:textId="77777777" w:rsidR="00782875" w:rsidRPr="00756788" w:rsidRDefault="00782875" w:rsidP="00782875">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5B12ABE" w14:textId="77777777" w:rsidR="00782875" w:rsidRPr="00FB5CFB" w:rsidRDefault="00782875" w:rsidP="00782875">
      <w:pPr>
        <w:rPr>
          <w:sz w:val="22"/>
        </w:rPr>
      </w:pPr>
    </w:p>
    <w:bookmarkEnd w:id="91"/>
    <w:p w14:paraId="28C1B1F0" w14:textId="77777777" w:rsidR="00782875" w:rsidRPr="00FB5CFB" w:rsidRDefault="00782875" w:rsidP="00782875">
      <w:pPr>
        <w:tabs>
          <w:tab w:val="left" w:pos="426"/>
        </w:tabs>
        <w:jc w:val="both"/>
        <w:rPr>
          <w:sz w:val="22"/>
        </w:rPr>
      </w:pPr>
    </w:p>
    <w:p w14:paraId="29D401DB" w14:textId="77777777" w:rsidR="00782875" w:rsidRPr="00FB5CFB" w:rsidRDefault="00782875" w:rsidP="00782875">
      <w:pPr>
        <w:tabs>
          <w:tab w:val="left" w:pos="426"/>
        </w:tabs>
        <w:jc w:val="both"/>
        <w:rPr>
          <w:sz w:val="22"/>
        </w:rPr>
      </w:pPr>
    </w:p>
    <w:p w14:paraId="4557F4D7" w14:textId="77777777" w:rsidR="00782875" w:rsidRPr="00FB5CFB" w:rsidRDefault="00782875" w:rsidP="00782875">
      <w:pPr>
        <w:tabs>
          <w:tab w:val="left" w:pos="426"/>
        </w:tabs>
        <w:jc w:val="both"/>
        <w:rPr>
          <w:sz w:val="22"/>
        </w:rPr>
      </w:pPr>
    </w:p>
    <w:p w14:paraId="5A58C47B" w14:textId="77777777" w:rsidR="00782875" w:rsidRPr="00FB5CFB" w:rsidRDefault="00782875" w:rsidP="00782875">
      <w:pPr>
        <w:rPr>
          <w:sz w:val="22"/>
        </w:rPr>
      </w:pPr>
    </w:p>
    <w:p w14:paraId="1A767D80" w14:textId="77777777" w:rsidR="00782875" w:rsidRPr="00FB5CFB" w:rsidRDefault="00782875" w:rsidP="00782875">
      <w:pPr>
        <w:jc w:val="center"/>
        <w:rPr>
          <w:sz w:val="22"/>
        </w:rPr>
      </w:pPr>
      <w:r w:rsidRPr="00FB5CFB">
        <w:rPr>
          <w:sz w:val="22"/>
        </w:rPr>
        <w:t>......................................................................................................</w:t>
      </w:r>
    </w:p>
    <w:p w14:paraId="7C745F86" w14:textId="4EB950AB" w:rsidR="000140AD" w:rsidRDefault="00782875" w:rsidP="00782875">
      <w:pPr>
        <w:jc w:val="center"/>
        <w:rPr>
          <w:b/>
          <w:bCs/>
          <w:i/>
          <w:sz w:val="22"/>
          <w:szCs w:val="22"/>
        </w:rPr>
      </w:pPr>
      <w:r w:rsidRPr="00FB5CFB">
        <w:rPr>
          <w:sz w:val="22"/>
        </w:rPr>
        <w:t xml:space="preserve">(pieczęć i podpis/y osoby/osób upoważnionych </w:t>
      </w:r>
      <w:r w:rsidRPr="00FB5CFB">
        <w:rPr>
          <w:sz w:val="22"/>
        </w:rPr>
        <w:br/>
        <w:t>do reprezentowania Wykonawcy)</w:t>
      </w:r>
      <w:r w:rsidR="000140AD">
        <w:rPr>
          <w:b/>
          <w:bCs/>
          <w:i/>
          <w:sz w:val="22"/>
          <w:szCs w:val="22"/>
        </w:rPr>
        <w:br w:type="page"/>
      </w:r>
    </w:p>
    <w:p w14:paraId="17818E98" w14:textId="77777777" w:rsidR="000140AD" w:rsidRDefault="000140AD" w:rsidP="000140AD">
      <w:pPr>
        <w:keepNext/>
        <w:tabs>
          <w:tab w:val="left" w:pos="720"/>
        </w:tabs>
        <w:snapToGrid w:val="0"/>
        <w:jc w:val="right"/>
        <w:outlineLvl w:val="1"/>
        <w:rPr>
          <w:b/>
          <w:bCs/>
          <w:i/>
          <w:sz w:val="22"/>
          <w:szCs w:val="22"/>
        </w:rPr>
      </w:pPr>
    </w:p>
    <w:p w14:paraId="243DD7B7" w14:textId="72590CBC" w:rsidR="006A3213" w:rsidRPr="001A54F6" w:rsidRDefault="00331979" w:rsidP="00D879BC">
      <w:pPr>
        <w:pStyle w:val="Nagwek1"/>
        <w:numPr>
          <w:ilvl w:val="0"/>
          <w:numId w:val="0"/>
        </w:numPr>
        <w:ind w:left="432"/>
        <w:jc w:val="right"/>
      </w:pPr>
      <w:bookmarkStart w:id="92" w:name="_Toc181008711"/>
      <w:bookmarkEnd w:id="84"/>
      <w:r>
        <w:t xml:space="preserve">Załącznik </w:t>
      </w:r>
      <w:r w:rsidRPr="00331979">
        <w:t>nr</w:t>
      </w:r>
      <w:r>
        <w:t xml:space="preserve"> </w:t>
      </w:r>
      <w:r w:rsidR="000140AD">
        <w:rPr>
          <w:lang w:val="pl-PL"/>
        </w:rPr>
        <w:t>13</w:t>
      </w:r>
      <w:r w:rsidR="00A100B5">
        <w:t xml:space="preserve"> </w:t>
      </w:r>
      <w:r w:rsidR="00554A1E" w:rsidRPr="00331979">
        <w:t>do</w:t>
      </w:r>
      <w:r w:rsidR="00554A1E" w:rsidRPr="001A54F6">
        <w:t xml:space="preserve"> </w:t>
      </w:r>
      <w:r w:rsidR="00DF4952">
        <w:t>SWZ</w:t>
      </w:r>
      <w:r w:rsidR="00D879BC">
        <w:t xml:space="preserve">. Istotne postanowienia </w:t>
      </w:r>
      <w:r w:rsidR="00D55290">
        <w:rPr>
          <w:lang w:val="pl-PL"/>
        </w:rPr>
        <w:t>U</w:t>
      </w:r>
      <w:r w:rsidR="00D879BC">
        <w:t>mowy - IPU</w:t>
      </w:r>
      <w:bookmarkEnd w:id="92"/>
    </w:p>
    <w:p w14:paraId="243DD7B8" w14:textId="77777777" w:rsidR="006A3213" w:rsidRPr="001A54F6" w:rsidRDefault="006A3213" w:rsidP="006A3213">
      <w:pPr>
        <w:jc w:val="both"/>
        <w:rPr>
          <w:sz w:val="22"/>
          <w:szCs w:val="22"/>
        </w:rPr>
      </w:pPr>
    </w:p>
    <w:p w14:paraId="2C369717" w14:textId="2D107A50" w:rsidR="003A5BB4" w:rsidRPr="00B0177D" w:rsidRDefault="003A5BB4" w:rsidP="003A5BB4">
      <w:pPr>
        <w:tabs>
          <w:tab w:val="left" w:pos="426"/>
        </w:tabs>
        <w:spacing w:before="120"/>
        <w:rPr>
          <w:b/>
          <w:sz w:val="24"/>
          <w:szCs w:val="22"/>
        </w:rPr>
      </w:pPr>
      <w:r w:rsidRPr="00F746F7">
        <w:rPr>
          <w:b/>
          <w:sz w:val="24"/>
          <w:szCs w:val="22"/>
        </w:rPr>
        <w:t xml:space="preserve">Nr LRU: </w:t>
      </w:r>
      <w:r w:rsidR="000B64CC" w:rsidRPr="00B0177D">
        <w:rPr>
          <w:b/>
          <w:sz w:val="24"/>
          <w:szCs w:val="22"/>
        </w:rPr>
        <w:t>………………………..</w:t>
      </w:r>
    </w:p>
    <w:p w14:paraId="454F0E05" w14:textId="77777777" w:rsidR="003A5BB4" w:rsidRPr="00B0177D" w:rsidRDefault="003A5BB4" w:rsidP="003A5BB4">
      <w:pPr>
        <w:pStyle w:val="Tekstprzypisudolnego"/>
        <w:jc w:val="both"/>
        <w:rPr>
          <w:b/>
          <w:sz w:val="22"/>
          <w:szCs w:val="22"/>
        </w:rPr>
      </w:pPr>
    </w:p>
    <w:p w14:paraId="09BE548E" w14:textId="77777777" w:rsidR="00D55290" w:rsidRPr="00F76729" w:rsidRDefault="00D55290" w:rsidP="003A5BB4">
      <w:pPr>
        <w:pStyle w:val="Tekstprzypisudolnego"/>
        <w:jc w:val="both"/>
        <w:rPr>
          <w:b/>
          <w:sz w:val="22"/>
          <w:szCs w:val="22"/>
        </w:rPr>
      </w:pPr>
    </w:p>
    <w:p w14:paraId="04D9A64B" w14:textId="02C52FBC" w:rsidR="003A5BB4" w:rsidRPr="00D55290" w:rsidRDefault="00D55290" w:rsidP="003A5BB4">
      <w:pPr>
        <w:tabs>
          <w:tab w:val="left" w:pos="180"/>
          <w:tab w:val="left" w:pos="851"/>
        </w:tabs>
        <w:spacing w:before="20" w:after="20" w:line="22" w:lineRule="atLeast"/>
        <w:ind w:left="3960" w:hanging="3960"/>
        <w:jc w:val="center"/>
        <w:rPr>
          <w:b/>
          <w:iCs/>
          <w:sz w:val="28"/>
          <w:szCs w:val="28"/>
        </w:rPr>
      </w:pPr>
      <w:r w:rsidRPr="00D55290">
        <w:rPr>
          <w:b/>
          <w:iCs/>
          <w:sz w:val="28"/>
          <w:szCs w:val="28"/>
        </w:rPr>
        <w:t>ISTOTNE POSTANOWIENIA UMOWY</w:t>
      </w:r>
      <w:r w:rsidR="00B350D9">
        <w:rPr>
          <w:b/>
          <w:iCs/>
          <w:sz w:val="28"/>
          <w:szCs w:val="28"/>
        </w:rPr>
        <w:t xml:space="preserve"> (IPU)</w:t>
      </w:r>
    </w:p>
    <w:p w14:paraId="2CCD41DF" w14:textId="77777777" w:rsidR="003A5BB4" w:rsidRPr="00F76729" w:rsidRDefault="003A5BB4" w:rsidP="003A5BB4">
      <w:pPr>
        <w:spacing w:before="20" w:after="20" w:line="22" w:lineRule="atLeast"/>
        <w:jc w:val="center"/>
        <w:rPr>
          <w:sz w:val="22"/>
          <w:szCs w:val="22"/>
          <w:u w:val="single"/>
        </w:rPr>
      </w:pPr>
    </w:p>
    <w:p w14:paraId="0ADDC08A" w14:textId="0F5214A6" w:rsidR="003A5BB4" w:rsidRPr="00F746F7" w:rsidRDefault="003A5BB4" w:rsidP="007B1486">
      <w:pPr>
        <w:pStyle w:val="Zwykytekst"/>
        <w:numPr>
          <w:ilvl w:val="0"/>
          <w:numId w:val="44"/>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E83F8F">
        <w:rPr>
          <w:rFonts w:ascii="Times New Roman" w:hAnsi="Times New Roman" w:cs="Times New Roman"/>
          <w:sz w:val="22"/>
          <w:szCs w:val="22"/>
        </w:rPr>
        <w:br/>
      </w:r>
      <w:r w:rsidRPr="00F746F7">
        <w:rPr>
          <w:rFonts w:ascii="Times New Roman" w:hAnsi="Times New Roman" w:cs="Times New Roman"/>
          <w:sz w:val="22"/>
          <w:szCs w:val="22"/>
        </w:rPr>
        <w:t>i w formie za pośrednictwem poczty elektronicznej.</w:t>
      </w:r>
    </w:p>
    <w:p w14:paraId="783025BA" w14:textId="77777777" w:rsidR="003A5BB4" w:rsidRPr="00F746F7" w:rsidRDefault="003A5BB4" w:rsidP="007B1486">
      <w:pPr>
        <w:pStyle w:val="Zwykytekst"/>
        <w:numPr>
          <w:ilvl w:val="0"/>
          <w:numId w:val="44"/>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5C03723" w14:textId="77777777" w:rsidR="00CC08B1" w:rsidRDefault="00CC08B1" w:rsidP="003A5BB4">
      <w:pPr>
        <w:jc w:val="both"/>
        <w:rPr>
          <w:b/>
          <w:bCs/>
          <w:sz w:val="22"/>
          <w:szCs w:val="22"/>
        </w:rPr>
      </w:pPr>
    </w:p>
    <w:p w14:paraId="0DD0FA5B" w14:textId="77777777" w:rsidR="00D55290" w:rsidRDefault="00D55290" w:rsidP="003A5BB4">
      <w:pPr>
        <w:jc w:val="both"/>
        <w:rPr>
          <w:b/>
          <w:bCs/>
          <w:sz w:val="22"/>
          <w:szCs w:val="22"/>
        </w:rPr>
      </w:pPr>
    </w:p>
    <w:p w14:paraId="0CF3DC6C" w14:textId="13065A3B" w:rsidR="003A5BB4" w:rsidRDefault="003A5BB4" w:rsidP="003A5BB4">
      <w:pPr>
        <w:jc w:val="both"/>
        <w:rPr>
          <w:b/>
          <w:bCs/>
          <w:sz w:val="22"/>
          <w:szCs w:val="22"/>
        </w:rPr>
      </w:pPr>
      <w:r w:rsidRPr="00F746F7">
        <w:rPr>
          <w:b/>
          <w:bCs/>
          <w:sz w:val="22"/>
          <w:szCs w:val="22"/>
        </w:rPr>
        <w:t>Strony umowy:</w:t>
      </w:r>
    </w:p>
    <w:p w14:paraId="0550739B" w14:textId="77777777" w:rsidR="00D55290" w:rsidRPr="00F746F7" w:rsidRDefault="00D55290" w:rsidP="003A5BB4">
      <w:pPr>
        <w:jc w:val="both"/>
        <w:rPr>
          <w:b/>
          <w:bCs/>
          <w:sz w:val="22"/>
          <w:szCs w:val="22"/>
        </w:rPr>
      </w:pPr>
    </w:p>
    <w:p w14:paraId="025BDEAD" w14:textId="1BD00736" w:rsidR="003A5BB4" w:rsidRPr="00F746F7" w:rsidRDefault="003A5BB4" w:rsidP="003A5BB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40-039,</w:t>
      </w:r>
      <w:r w:rsidR="00B0177D">
        <w:rPr>
          <w:sz w:val="22"/>
          <w:szCs w:val="22"/>
        </w:rPr>
        <w:t xml:space="preserve"> </w:t>
      </w:r>
      <w:r w:rsidRPr="00B0177D">
        <w:rPr>
          <w:sz w:val="22"/>
          <w:szCs w:val="22"/>
        </w:rPr>
        <w:t xml:space="preserve">Oddział …………………….., adres: ……………………, ul. …………………….., </w:t>
      </w:r>
      <w:r w:rsidRPr="00F746F7">
        <w:rPr>
          <w:sz w:val="22"/>
          <w:szCs w:val="22"/>
        </w:rPr>
        <w:t xml:space="preserve">zarejestrowaną przez Sąd Rejonowy Katowice-Wschód w Katowicach Wydział </w:t>
      </w:r>
      <w:r w:rsidR="00E83F8F">
        <w:rPr>
          <w:sz w:val="22"/>
          <w:szCs w:val="22"/>
        </w:rPr>
        <w:t xml:space="preserve">VIII </w:t>
      </w:r>
      <w:r w:rsidRPr="00F746F7">
        <w:rPr>
          <w:sz w:val="22"/>
          <w:szCs w:val="22"/>
        </w:rPr>
        <w:t xml:space="preserve">Gospodarczy pod numerem KRS 0000709363, wysokość kapitału zakładowego całkowicie wpłaconego: 3 916 718 </w:t>
      </w:r>
      <w:r w:rsidR="00E83F8F">
        <w:rPr>
          <w:sz w:val="22"/>
          <w:szCs w:val="22"/>
        </w:rPr>
        <w:t>3</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6"/>
        <w:gridCol w:w="2336"/>
        <w:gridCol w:w="2337"/>
        <w:gridCol w:w="2337"/>
      </w:tblGrid>
      <w:tr w:rsidR="006A19A3" w:rsidRPr="003C06DC" w14:paraId="235AB4FE" w14:textId="77777777" w:rsidTr="00FD4037">
        <w:trPr>
          <w:trHeight w:val="20"/>
        </w:trPr>
        <w:tc>
          <w:tcPr>
            <w:tcW w:w="5000" w:type="pct"/>
            <w:gridSpan w:val="4"/>
            <w:shd w:val="clear" w:color="auto" w:fill="F2F2F2" w:themeFill="background1" w:themeFillShade="F2"/>
            <w:vAlign w:val="center"/>
          </w:tcPr>
          <w:p w14:paraId="09FBFE62" w14:textId="77777777" w:rsidR="006A19A3" w:rsidRPr="006A19A3" w:rsidRDefault="006A19A3" w:rsidP="00FD4037">
            <w:pPr>
              <w:widowControl w:val="0"/>
              <w:tabs>
                <w:tab w:val="left" w:pos="284"/>
                <w:tab w:val="left" w:pos="851"/>
              </w:tabs>
              <w:ind w:left="284" w:hanging="284"/>
              <w:jc w:val="center"/>
              <w:rPr>
                <w:b/>
                <w:bCs/>
              </w:rPr>
            </w:pPr>
            <w:r w:rsidRPr="006A19A3">
              <w:rPr>
                <w:b/>
                <w:bCs/>
                <w:sz w:val="22"/>
                <w:szCs w:val="22"/>
              </w:rPr>
              <w:t>ZAMAWIAJĄCY</w:t>
            </w:r>
          </w:p>
        </w:tc>
      </w:tr>
      <w:tr w:rsidR="006A19A3" w:rsidRPr="003C06DC" w14:paraId="45D5C7E9" w14:textId="77777777" w:rsidTr="00CC08B1">
        <w:trPr>
          <w:trHeight w:val="719"/>
        </w:trPr>
        <w:tc>
          <w:tcPr>
            <w:tcW w:w="2499" w:type="pct"/>
            <w:gridSpan w:val="2"/>
            <w:vAlign w:val="center"/>
          </w:tcPr>
          <w:p w14:paraId="69DE415F" w14:textId="77777777" w:rsidR="006A19A3" w:rsidRPr="006A19A3" w:rsidRDefault="006A19A3" w:rsidP="00FD4037">
            <w:pPr>
              <w:widowControl w:val="0"/>
              <w:jc w:val="center"/>
              <w:rPr>
                <w:sz w:val="18"/>
                <w:szCs w:val="18"/>
              </w:rPr>
            </w:pPr>
          </w:p>
          <w:p w14:paraId="0E7ED632" w14:textId="77777777" w:rsidR="006A19A3" w:rsidRPr="006A19A3" w:rsidRDefault="006A19A3" w:rsidP="00FD4037">
            <w:pPr>
              <w:widowControl w:val="0"/>
              <w:jc w:val="center"/>
              <w:rPr>
                <w:sz w:val="18"/>
                <w:szCs w:val="18"/>
              </w:rPr>
            </w:pPr>
          </w:p>
          <w:p w14:paraId="21C527B3" w14:textId="77777777" w:rsidR="006A19A3" w:rsidRDefault="006A19A3" w:rsidP="00CC08B1">
            <w:pPr>
              <w:widowControl w:val="0"/>
              <w:rPr>
                <w:sz w:val="18"/>
                <w:szCs w:val="18"/>
              </w:rPr>
            </w:pPr>
          </w:p>
          <w:p w14:paraId="2D4E93F9" w14:textId="77777777" w:rsidR="00D55290" w:rsidRPr="006A19A3" w:rsidRDefault="00D55290" w:rsidP="00CC08B1">
            <w:pPr>
              <w:widowControl w:val="0"/>
              <w:rPr>
                <w:sz w:val="18"/>
                <w:szCs w:val="18"/>
              </w:rPr>
            </w:pPr>
          </w:p>
          <w:p w14:paraId="025523C3" w14:textId="77777777" w:rsidR="006A19A3" w:rsidRPr="006A19A3" w:rsidRDefault="006A19A3" w:rsidP="00E83F8F">
            <w:pPr>
              <w:widowControl w:val="0"/>
              <w:tabs>
                <w:tab w:val="left" w:pos="284"/>
                <w:tab w:val="left" w:pos="851"/>
              </w:tabs>
              <w:rPr>
                <w:b/>
                <w:bCs/>
              </w:rPr>
            </w:pPr>
          </w:p>
        </w:tc>
        <w:tc>
          <w:tcPr>
            <w:tcW w:w="2501" w:type="pct"/>
            <w:gridSpan w:val="2"/>
            <w:vAlign w:val="center"/>
          </w:tcPr>
          <w:p w14:paraId="2FB1EEB3" w14:textId="77777777" w:rsidR="006A19A3" w:rsidRDefault="006A19A3" w:rsidP="00E83F8F">
            <w:pPr>
              <w:widowControl w:val="0"/>
              <w:tabs>
                <w:tab w:val="left" w:pos="284"/>
                <w:tab w:val="left" w:pos="851"/>
              </w:tabs>
              <w:rPr>
                <w:b/>
                <w:bCs/>
              </w:rPr>
            </w:pPr>
          </w:p>
          <w:p w14:paraId="39845E9F" w14:textId="77777777" w:rsidR="00D55290" w:rsidRDefault="00D55290" w:rsidP="00E83F8F">
            <w:pPr>
              <w:widowControl w:val="0"/>
              <w:tabs>
                <w:tab w:val="left" w:pos="284"/>
                <w:tab w:val="left" w:pos="851"/>
              </w:tabs>
              <w:rPr>
                <w:b/>
                <w:bCs/>
              </w:rPr>
            </w:pPr>
          </w:p>
          <w:p w14:paraId="6A483158" w14:textId="77777777" w:rsidR="00D55290" w:rsidRDefault="00D55290" w:rsidP="00E83F8F">
            <w:pPr>
              <w:widowControl w:val="0"/>
              <w:tabs>
                <w:tab w:val="left" w:pos="284"/>
                <w:tab w:val="left" w:pos="851"/>
              </w:tabs>
              <w:rPr>
                <w:b/>
                <w:bCs/>
              </w:rPr>
            </w:pPr>
          </w:p>
          <w:p w14:paraId="21ACB406" w14:textId="77777777" w:rsidR="00D55290" w:rsidRDefault="00D55290" w:rsidP="00E83F8F">
            <w:pPr>
              <w:widowControl w:val="0"/>
              <w:tabs>
                <w:tab w:val="left" w:pos="284"/>
                <w:tab w:val="left" w:pos="851"/>
              </w:tabs>
              <w:rPr>
                <w:b/>
                <w:bCs/>
              </w:rPr>
            </w:pPr>
          </w:p>
          <w:p w14:paraId="0F122302" w14:textId="77777777" w:rsidR="00D55290" w:rsidRPr="006A19A3" w:rsidRDefault="00D55290" w:rsidP="00E83F8F">
            <w:pPr>
              <w:widowControl w:val="0"/>
              <w:tabs>
                <w:tab w:val="left" w:pos="284"/>
                <w:tab w:val="left" w:pos="851"/>
              </w:tabs>
              <w:rPr>
                <w:b/>
                <w:bCs/>
              </w:rPr>
            </w:pPr>
          </w:p>
        </w:tc>
      </w:tr>
      <w:tr w:rsidR="006A19A3" w:rsidRPr="00F84F88" w14:paraId="77A94E82" w14:textId="77777777" w:rsidTr="00FD4037">
        <w:trPr>
          <w:trHeight w:val="564"/>
        </w:trPr>
        <w:tc>
          <w:tcPr>
            <w:tcW w:w="1250" w:type="pct"/>
            <w:shd w:val="clear" w:color="auto" w:fill="F2F2F2" w:themeFill="background1" w:themeFillShade="F2"/>
            <w:vAlign w:val="center"/>
          </w:tcPr>
          <w:p w14:paraId="35631AB9" w14:textId="77777777" w:rsidR="006A19A3" w:rsidRPr="006A19A3" w:rsidRDefault="006A19A3" w:rsidP="00FD4037">
            <w:pPr>
              <w:ind w:left="-108" w:right="-108"/>
              <w:jc w:val="center"/>
              <w:rPr>
                <w:sz w:val="18"/>
                <w:szCs w:val="18"/>
              </w:rPr>
            </w:pPr>
            <w:r w:rsidRPr="006A19A3">
              <w:rPr>
                <w:sz w:val="18"/>
                <w:szCs w:val="18"/>
              </w:rPr>
              <w:t>Sekretarz Komisji Przetargowej lub</w:t>
            </w:r>
          </w:p>
          <w:p w14:paraId="36050652" w14:textId="77777777" w:rsidR="006A19A3" w:rsidRPr="006A19A3" w:rsidRDefault="006A19A3" w:rsidP="00FD4037">
            <w:pPr>
              <w:widowControl w:val="0"/>
              <w:tabs>
                <w:tab w:val="left" w:pos="284"/>
                <w:tab w:val="left" w:pos="851"/>
              </w:tabs>
              <w:ind w:left="-108" w:right="-108"/>
              <w:jc w:val="center"/>
              <w:rPr>
                <w:b/>
                <w:bCs/>
                <w:sz w:val="18"/>
                <w:szCs w:val="18"/>
              </w:rPr>
            </w:pPr>
            <w:r w:rsidRPr="006A19A3">
              <w:rPr>
                <w:sz w:val="18"/>
                <w:szCs w:val="18"/>
              </w:rPr>
              <w:t>inna osoba wyznaczona</w:t>
            </w:r>
          </w:p>
        </w:tc>
        <w:tc>
          <w:tcPr>
            <w:tcW w:w="1250" w:type="pct"/>
            <w:shd w:val="clear" w:color="auto" w:fill="F2F2F2" w:themeFill="background1" w:themeFillShade="F2"/>
            <w:vAlign w:val="center"/>
          </w:tcPr>
          <w:p w14:paraId="79D04CD4" w14:textId="30A38F77" w:rsidR="00C443F0" w:rsidRPr="00C443F0" w:rsidRDefault="00397781" w:rsidP="00FD4037">
            <w:pPr>
              <w:widowControl w:val="0"/>
              <w:ind w:left="-108" w:right="-108"/>
              <w:jc w:val="center"/>
              <w:rPr>
                <w:i/>
                <w:iCs/>
                <w:sz w:val="18"/>
                <w:szCs w:val="18"/>
              </w:rPr>
            </w:pPr>
            <w:r>
              <w:rPr>
                <w:sz w:val="18"/>
                <w:szCs w:val="18"/>
              </w:rPr>
              <w:t>Koordynator Umowy</w:t>
            </w:r>
          </w:p>
        </w:tc>
        <w:tc>
          <w:tcPr>
            <w:tcW w:w="1250" w:type="pct"/>
            <w:shd w:val="clear" w:color="auto" w:fill="F2F2F2" w:themeFill="background1" w:themeFillShade="F2"/>
            <w:vAlign w:val="center"/>
          </w:tcPr>
          <w:p w14:paraId="47206770" w14:textId="77777777" w:rsidR="006A19A3" w:rsidRPr="006A19A3" w:rsidRDefault="006A19A3" w:rsidP="00FD4037">
            <w:pPr>
              <w:widowControl w:val="0"/>
              <w:ind w:left="-108" w:right="-108"/>
              <w:jc w:val="center"/>
              <w:rPr>
                <w:b/>
                <w:bCs/>
                <w:sz w:val="18"/>
                <w:szCs w:val="18"/>
              </w:rPr>
            </w:pPr>
            <w:r w:rsidRPr="006A19A3">
              <w:rPr>
                <w:sz w:val="18"/>
                <w:szCs w:val="18"/>
              </w:rPr>
              <w:t>Dział Prawny</w:t>
            </w:r>
          </w:p>
        </w:tc>
        <w:tc>
          <w:tcPr>
            <w:tcW w:w="1250" w:type="pct"/>
            <w:shd w:val="clear" w:color="auto" w:fill="F2F2F2" w:themeFill="background1" w:themeFillShade="F2"/>
            <w:vAlign w:val="center"/>
          </w:tcPr>
          <w:p w14:paraId="412D086F" w14:textId="77777777" w:rsidR="006A19A3" w:rsidRPr="006A19A3" w:rsidRDefault="006A19A3" w:rsidP="00FD4037">
            <w:pPr>
              <w:widowControl w:val="0"/>
              <w:ind w:left="-108" w:right="-108"/>
              <w:jc w:val="center"/>
              <w:rPr>
                <w:b/>
                <w:bCs/>
                <w:sz w:val="18"/>
                <w:szCs w:val="18"/>
              </w:rPr>
            </w:pPr>
            <w:r w:rsidRPr="006A19A3">
              <w:rPr>
                <w:sz w:val="18"/>
                <w:szCs w:val="18"/>
              </w:rPr>
              <w:t>Osoba odpowiedzialna w zakresie RODO</w:t>
            </w:r>
          </w:p>
        </w:tc>
      </w:tr>
      <w:tr w:rsidR="006A19A3" w14:paraId="520864B2" w14:textId="77777777" w:rsidTr="00FD4037">
        <w:trPr>
          <w:trHeight w:val="564"/>
        </w:trPr>
        <w:tc>
          <w:tcPr>
            <w:tcW w:w="1250" w:type="pct"/>
            <w:vAlign w:val="center"/>
          </w:tcPr>
          <w:p w14:paraId="3535B64E" w14:textId="77777777" w:rsidR="006A19A3" w:rsidRDefault="006A19A3" w:rsidP="00FD4037">
            <w:pPr>
              <w:widowControl w:val="0"/>
              <w:jc w:val="center"/>
              <w:rPr>
                <w:sz w:val="18"/>
                <w:szCs w:val="18"/>
              </w:rPr>
            </w:pPr>
          </w:p>
          <w:p w14:paraId="689FA986" w14:textId="77777777" w:rsidR="006A19A3" w:rsidRDefault="006A19A3" w:rsidP="00FD4037">
            <w:pPr>
              <w:widowControl w:val="0"/>
              <w:jc w:val="center"/>
              <w:rPr>
                <w:sz w:val="18"/>
                <w:szCs w:val="18"/>
              </w:rPr>
            </w:pPr>
          </w:p>
          <w:p w14:paraId="4A5D7B38" w14:textId="77777777" w:rsidR="00D55290" w:rsidRDefault="00D55290" w:rsidP="00FD4037">
            <w:pPr>
              <w:widowControl w:val="0"/>
              <w:jc w:val="center"/>
              <w:rPr>
                <w:sz w:val="18"/>
                <w:szCs w:val="18"/>
              </w:rPr>
            </w:pPr>
          </w:p>
          <w:p w14:paraId="11235022" w14:textId="77777777" w:rsidR="006A19A3" w:rsidRDefault="006A19A3" w:rsidP="00E83F8F">
            <w:pPr>
              <w:widowControl w:val="0"/>
              <w:rPr>
                <w:sz w:val="18"/>
                <w:szCs w:val="18"/>
              </w:rPr>
            </w:pPr>
          </w:p>
          <w:p w14:paraId="12C5DB3B" w14:textId="77777777" w:rsidR="006A19A3" w:rsidRPr="00DE750C" w:rsidRDefault="006A19A3" w:rsidP="00FD4037">
            <w:pPr>
              <w:ind w:left="22"/>
              <w:jc w:val="center"/>
              <w:rPr>
                <w:sz w:val="18"/>
                <w:szCs w:val="18"/>
              </w:rPr>
            </w:pPr>
          </w:p>
        </w:tc>
        <w:tc>
          <w:tcPr>
            <w:tcW w:w="1250" w:type="pct"/>
            <w:vAlign w:val="center"/>
          </w:tcPr>
          <w:p w14:paraId="4B7826B9" w14:textId="77777777" w:rsidR="006A19A3" w:rsidRDefault="006A19A3" w:rsidP="00FD4037">
            <w:pPr>
              <w:widowControl w:val="0"/>
              <w:jc w:val="center"/>
              <w:rPr>
                <w:sz w:val="18"/>
                <w:szCs w:val="18"/>
              </w:rPr>
            </w:pPr>
          </w:p>
          <w:p w14:paraId="5B725B33" w14:textId="77777777" w:rsidR="006A19A3" w:rsidRDefault="006A19A3" w:rsidP="00FD4037">
            <w:pPr>
              <w:widowControl w:val="0"/>
              <w:jc w:val="center"/>
              <w:rPr>
                <w:sz w:val="18"/>
                <w:szCs w:val="18"/>
              </w:rPr>
            </w:pPr>
          </w:p>
          <w:p w14:paraId="06DE1106" w14:textId="77777777" w:rsidR="006A19A3" w:rsidRDefault="006A19A3" w:rsidP="00E83F8F">
            <w:pPr>
              <w:widowControl w:val="0"/>
              <w:rPr>
                <w:sz w:val="18"/>
                <w:szCs w:val="18"/>
              </w:rPr>
            </w:pPr>
          </w:p>
          <w:p w14:paraId="103FBEB7" w14:textId="77777777" w:rsidR="006A19A3" w:rsidRPr="00DE750C" w:rsidRDefault="006A19A3" w:rsidP="00FD4037">
            <w:pPr>
              <w:widowControl w:val="0"/>
              <w:ind w:left="34" w:hanging="34"/>
              <w:jc w:val="center"/>
              <w:rPr>
                <w:sz w:val="18"/>
                <w:szCs w:val="18"/>
              </w:rPr>
            </w:pPr>
          </w:p>
        </w:tc>
        <w:tc>
          <w:tcPr>
            <w:tcW w:w="1250" w:type="pct"/>
            <w:vAlign w:val="center"/>
          </w:tcPr>
          <w:p w14:paraId="78843A69" w14:textId="77777777" w:rsidR="006A19A3" w:rsidRPr="00B71C92" w:rsidRDefault="006A19A3" w:rsidP="00FD4037">
            <w:pPr>
              <w:widowControl w:val="0"/>
              <w:jc w:val="center"/>
              <w:rPr>
                <w:color w:val="00B050"/>
                <w:sz w:val="18"/>
                <w:szCs w:val="18"/>
              </w:rPr>
            </w:pPr>
          </w:p>
          <w:p w14:paraId="3572AE7C" w14:textId="77777777" w:rsidR="006A19A3" w:rsidRPr="00B71C92" w:rsidRDefault="006A19A3" w:rsidP="00CC08B1">
            <w:pPr>
              <w:widowControl w:val="0"/>
              <w:rPr>
                <w:color w:val="00B050"/>
                <w:sz w:val="18"/>
                <w:szCs w:val="18"/>
              </w:rPr>
            </w:pPr>
          </w:p>
        </w:tc>
        <w:tc>
          <w:tcPr>
            <w:tcW w:w="1250" w:type="pct"/>
            <w:vAlign w:val="center"/>
          </w:tcPr>
          <w:p w14:paraId="0B9C8EB6" w14:textId="77777777" w:rsidR="006A19A3" w:rsidRPr="00B71C92" w:rsidRDefault="006A19A3" w:rsidP="00FD4037">
            <w:pPr>
              <w:widowControl w:val="0"/>
              <w:jc w:val="center"/>
              <w:rPr>
                <w:color w:val="00B050"/>
                <w:sz w:val="18"/>
                <w:szCs w:val="18"/>
              </w:rPr>
            </w:pPr>
          </w:p>
          <w:p w14:paraId="4D753BCC" w14:textId="77777777" w:rsidR="006A19A3" w:rsidRPr="00B71C92" w:rsidRDefault="006A19A3" w:rsidP="00E83F8F">
            <w:pPr>
              <w:widowControl w:val="0"/>
              <w:rPr>
                <w:color w:val="00B050"/>
                <w:sz w:val="18"/>
                <w:szCs w:val="18"/>
              </w:rPr>
            </w:pPr>
          </w:p>
          <w:p w14:paraId="2583F2DA" w14:textId="77777777" w:rsidR="006A19A3" w:rsidRPr="00B71C92" w:rsidRDefault="006A19A3" w:rsidP="00FD4037">
            <w:pPr>
              <w:widowControl w:val="0"/>
              <w:jc w:val="center"/>
              <w:rPr>
                <w:color w:val="00B050"/>
                <w:sz w:val="18"/>
                <w:szCs w:val="18"/>
              </w:rPr>
            </w:pPr>
          </w:p>
        </w:tc>
      </w:tr>
    </w:tbl>
    <w:p w14:paraId="197A323F" w14:textId="77777777" w:rsidR="003A5BB4" w:rsidRPr="00EF2AE3" w:rsidRDefault="003A5BB4" w:rsidP="003A5BB4">
      <w:pPr>
        <w:jc w:val="both"/>
        <w:rPr>
          <w:sz w:val="14"/>
          <w:szCs w:val="14"/>
        </w:rPr>
      </w:pPr>
    </w:p>
    <w:p w14:paraId="41F74759" w14:textId="1010B461" w:rsidR="003A5BB4" w:rsidRPr="00CC08B1" w:rsidRDefault="003A5BB4" w:rsidP="003A5BB4">
      <w:pPr>
        <w:jc w:val="both"/>
        <w:rPr>
          <w:sz w:val="22"/>
          <w:szCs w:val="22"/>
        </w:rPr>
      </w:pPr>
      <w:r>
        <w:rPr>
          <w:sz w:val="22"/>
          <w:szCs w:val="22"/>
        </w:rPr>
        <w:t>i</w:t>
      </w:r>
    </w:p>
    <w:p w14:paraId="4678F52D" w14:textId="77777777" w:rsidR="003A5BB4" w:rsidRPr="00E83F8F" w:rsidRDefault="003A5BB4" w:rsidP="003A5BB4">
      <w:pPr>
        <w:rPr>
          <w:i/>
          <w:color w:val="FF0000"/>
          <w:sz w:val="22"/>
          <w:szCs w:val="22"/>
        </w:rPr>
      </w:pPr>
      <w:r w:rsidRPr="00E83F8F">
        <w:rPr>
          <w:i/>
          <w:color w:val="FF0000"/>
          <w:sz w:val="22"/>
          <w:szCs w:val="22"/>
        </w:rPr>
        <w:t>(w przypadku działalności gospodarczej prowadzonej osobiście)</w:t>
      </w:r>
    </w:p>
    <w:p w14:paraId="2962A301" w14:textId="77777777" w:rsidR="003A5BB4" w:rsidRPr="00F746F7" w:rsidRDefault="003A5BB4" w:rsidP="003A5BB4">
      <w:pPr>
        <w:jc w:val="both"/>
        <w:rPr>
          <w:sz w:val="22"/>
          <w:szCs w:val="22"/>
        </w:rPr>
      </w:pPr>
      <w:r w:rsidRPr="00986454">
        <w:rPr>
          <w:b/>
          <w:bCs/>
          <w:sz w:val="22"/>
          <w:szCs w:val="22"/>
        </w:rPr>
        <w:t>Pan/Pani</w:t>
      </w:r>
      <w:r w:rsidRPr="00E66F78">
        <w:rPr>
          <w:sz w:val="22"/>
          <w:szCs w:val="22"/>
        </w:rPr>
        <w:t xml:space="preserve">  ……………………………………… prowadzącym działalność pod nazwą …………………………. z siedzibą w ……………………. ul. …………………….. , zarejestrowaną w Centralnej Ewidencji i Informacji o Działalności Gospodarczej, NIP: …….. REGON: </w:t>
      </w:r>
      <w:r w:rsidRPr="00F746F7">
        <w:rPr>
          <w:sz w:val="22"/>
          <w:szCs w:val="22"/>
        </w:rPr>
        <w:t xml:space="preserve">………….…………….,  zwanym/ą  w treści Umowy </w:t>
      </w:r>
      <w:r w:rsidRPr="00F746F7">
        <w:rPr>
          <w:b/>
          <w:sz w:val="22"/>
          <w:szCs w:val="22"/>
        </w:rPr>
        <w:t>Wykonawcą</w:t>
      </w:r>
      <w:r w:rsidRPr="00F746F7">
        <w:rPr>
          <w:sz w:val="22"/>
          <w:szCs w:val="22"/>
        </w:rPr>
        <w:t>, reprezentowany/a przez osobę/y umocowane</w:t>
      </w:r>
    </w:p>
    <w:p w14:paraId="4814272B" w14:textId="77777777" w:rsidR="003A5BB4" w:rsidRPr="00F746F7" w:rsidRDefault="003A5BB4" w:rsidP="003A5BB4">
      <w:pPr>
        <w:ind w:left="720"/>
        <w:jc w:val="both"/>
        <w:rPr>
          <w:sz w:val="22"/>
          <w:szCs w:val="22"/>
        </w:rPr>
      </w:pPr>
    </w:p>
    <w:p w14:paraId="482F733D" w14:textId="77777777" w:rsidR="003A5BB4" w:rsidRPr="00EF2AE3" w:rsidRDefault="003A5BB4" w:rsidP="003A5BB4">
      <w:pPr>
        <w:jc w:val="both"/>
        <w:rPr>
          <w:color w:val="FF0000"/>
          <w:sz w:val="22"/>
          <w:szCs w:val="22"/>
        </w:rPr>
      </w:pPr>
      <w:r w:rsidRPr="00EF2AE3">
        <w:rPr>
          <w:i/>
          <w:color w:val="FF0000"/>
          <w:sz w:val="22"/>
          <w:szCs w:val="22"/>
        </w:rPr>
        <w:t>(w przypadku spółki kapitałowej)</w:t>
      </w:r>
      <w:r w:rsidRPr="00EF2AE3">
        <w:rPr>
          <w:color w:val="FF0000"/>
          <w:sz w:val="22"/>
          <w:szCs w:val="22"/>
        </w:rPr>
        <w:t xml:space="preserve">  </w:t>
      </w:r>
    </w:p>
    <w:p w14:paraId="5F64C419" w14:textId="77777777" w:rsidR="003A5BB4" w:rsidRPr="00E66F78" w:rsidRDefault="003A5BB4" w:rsidP="003A5BB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37C3E439" w14:textId="77777777" w:rsidR="003A5BB4" w:rsidRPr="00F746F7" w:rsidRDefault="003A5BB4" w:rsidP="003A5BB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7117432F" w14:textId="77777777" w:rsidR="003A5BB4" w:rsidRPr="00B27632" w:rsidRDefault="003A5BB4" w:rsidP="003A5BB4">
      <w:pPr>
        <w:ind w:left="720"/>
        <w:rPr>
          <w:sz w:val="10"/>
          <w:szCs w:val="10"/>
        </w:rPr>
      </w:pPr>
    </w:p>
    <w:p w14:paraId="2479522B" w14:textId="77777777" w:rsidR="003A5BB4" w:rsidRPr="00EF2AE3" w:rsidRDefault="003A5BB4" w:rsidP="003A5BB4">
      <w:pPr>
        <w:rPr>
          <w:color w:val="FF0000"/>
          <w:sz w:val="22"/>
          <w:szCs w:val="22"/>
        </w:rPr>
      </w:pPr>
      <w:r w:rsidRPr="00EF2AE3">
        <w:rPr>
          <w:i/>
          <w:color w:val="FF0000"/>
          <w:sz w:val="22"/>
          <w:szCs w:val="22"/>
        </w:rPr>
        <w:t>(w przypadku spółki cywilnej)</w:t>
      </w:r>
    </w:p>
    <w:p w14:paraId="5D520B45"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2F873321" w14:textId="77777777" w:rsidR="003A5BB4" w:rsidRPr="00E66F78" w:rsidRDefault="003A5BB4" w:rsidP="003A5BB4">
      <w:pPr>
        <w:jc w:val="both"/>
        <w:rPr>
          <w:sz w:val="22"/>
          <w:szCs w:val="22"/>
        </w:rPr>
      </w:pPr>
      <w:r w:rsidRPr="00E66F78">
        <w:rPr>
          <w:b/>
          <w:sz w:val="22"/>
          <w:szCs w:val="22"/>
        </w:rPr>
        <w:t>Pan</w:t>
      </w:r>
      <w:r>
        <w:rPr>
          <w:b/>
          <w:sz w:val="22"/>
          <w:szCs w:val="22"/>
        </w:rPr>
        <w:t>/</w:t>
      </w:r>
      <w:r w:rsidRPr="00E66F78">
        <w:rPr>
          <w:b/>
          <w:sz w:val="22"/>
          <w:szCs w:val="22"/>
        </w:rPr>
        <w:t>Pani</w:t>
      </w:r>
      <w:r w:rsidRPr="00E66F78">
        <w:rPr>
          <w:sz w:val="22"/>
          <w:szCs w:val="22"/>
        </w:rPr>
        <w:t xml:space="preserve"> ………………………………… zarejestrowanym/ą w Centralnej Ewidencji i Informacji o</w:t>
      </w:r>
      <w:r>
        <w:rPr>
          <w:sz w:val="22"/>
          <w:szCs w:val="22"/>
        </w:rPr>
        <w:t> </w:t>
      </w:r>
      <w:r w:rsidRPr="00E66F78">
        <w:rPr>
          <w:sz w:val="22"/>
          <w:szCs w:val="22"/>
        </w:rPr>
        <w:t>Działalności Gospodarczej, NIP: ………………..</w:t>
      </w:r>
    </w:p>
    <w:p w14:paraId="70C14364" w14:textId="77777777" w:rsidR="003A5BB4" w:rsidRPr="00F746F7" w:rsidRDefault="003A5BB4" w:rsidP="003A5BB4">
      <w:pPr>
        <w:jc w:val="both"/>
        <w:rPr>
          <w:sz w:val="22"/>
          <w:szCs w:val="22"/>
        </w:rPr>
      </w:pPr>
      <w:r w:rsidRPr="00E66F78">
        <w:rPr>
          <w:b/>
          <w:sz w:val="22"/>
          <w:szCs w:val="22"/>
        </w:rPr>
        <w:lastRenderedPageBreak/>
        <w:t>wspólnie prowadzącymi działalność gospodarczą w formie spółki cywilnej</w:t>
      </w:r>
      <w:r w:rsidRPr="00E66F78">
        <w:rPr>
          <w:sz w:val="22"/>
          <w:szCs w:val="22"/>
        </w:rPr>
        <w:t xml:space="preserve"> pod nazwą ……….….  z siedzibą w ……………………………  ul………………………, NIP: ……………….. zwanymi </w:t>
      </w:r>
      <w:r w:rsidRPr="00F746F7">
        <w:rPr>
          <w:sz w:val="22"/>
          <w:szCs w:val="22"/>
        </w:rPr>
        <w:t xml:space="preserve">w treści Umowy </w:t>
      </w:r>
      <w:r w:rsidRPr="00F746F7">
        <w:rPr>
          <w:b/>
          <w:sz w:val="22"/>
          <w:szCs w:val="22"/>
        </w:rPr>
        <w:t>Wykonawcą</w:t>
      </w:r>
      <w:r w:rsidRPr="00F746F7">
        <w:rPr>
          <w:sz w:val="22"/>
          <w:szCs w:val="22"/>
        </w:rPr>
        <w:t>, reprezentowana przez osoby umocowane.</w:t>
      </w:r>
    </w:p>
    <w:p w14:paraId="41433B54" w14:textId="2E81217D" w:rsidR="00CC08B1" w:rsidRDefault="00CC08B1">
      <w:pPr>
        <w:rPr>
          <w:sz w:val="10"/>
          <w:szCs w:val="10"/>
        </w:rPr>
      </w:pPr>
    </w:p>
    <w:p w14:paraId="3C3B868F" w14:textId="77777777" w:rsidR="003A5BB4" w:rsidRPr="00B27632" w:rsidRDefault="003A5BB4" w:rsidP="003A5BB4">
      <w:pPr>
        <w:ind w:left="720"/>
        <w:jc w:val="both"/>
        <w:rPr>
          <w:sz w:val="10"/>
          <w:szCs w:val="10"/>
        </w:rPr>
      </w:pPr>
    </w:p>
    <w:p w14:paraId="4B47E3DA" w14:textId="77777777" w:rsidR="003A5BB4" w:rsidRPr="00EF2AE3" w:rsidRDefault="003A5BB4" w:rsidP="003A5BB4">
      <w:pPr>
        <w:rPr>
          <w:color w:val="FF0000"/>
          <w:sz w:val="22"/>
          <w:szCs w:val="22"/>
        </w:rPr>
      </w:pPr>
      <w:r w:rsidRPr="00EF2AE3">
        <w:rPr>
          <w:i/>
          <w:color w:val="FF0000"/>
          <w:sz w:val="22"/>
          <w:szCs w:val="22"/>
        </w:rPr>
        <w:t>(w przypadku Konsorcjum)</w:t>
      </w:r>
    </w:p>
    <w:p w14:paraId="1FFCEFF9" w14:textId="77777777" w:rsidR="003A5BB4" w:rsidRPr="00E66F78" w:rsidRDefault="003A5BB4" w:rsidP="003A5BB4">
      <w:pPr>
        <w:rPr>
          <w:sz w:val="22"/>
          <w:szCs w:val="22"/>
        </w:rPr>
      </w:pPr>
      <w:r w:rsidRPr="00986454">
        <w:rPr>
          <w:b/>
          <w:bCs/>
          <w:sz w:val="22"/>
          <w:szCs w:val="22"/>
        </w:rPr>
        <w:t>Konsorcjum firm</w:t>
      </w:r>
      <w:r w:rsidRPr="00E66F78">
        <w:rPr>
          <w:sz w:val="22"/>
          <w:szCs w:val="22"/>
        </w:rPr>
        <w:t>:</w:t>
      </w:r>
    </w:p>
    <w:p w14:paraId="458EEBC3" w14:textId="77777777" w:rsidR="003A5BB4" w:rsidRPr="00E66F78" w:rsidRDefault="003A5BB4" w:rsidP="007B1486">
      <w:pPr>
        <w:numPr>
          <w:ilvl w:val="1"/>
          <w:numId w:val="45"/>
        </w:numPr>
        <w:tabs>
          <w:tab w:val="clear" w:pos="785"/>
        </w:tabs>
        <w:ind w:left="426" w:hanging="426"/>
        <w:rPr>
          <w:sz w:val="22"/>
          <w:szCs w:val="22"/>
        </w:rPr>
      </w:pPr>
      <w:r w:rsidRPr="00E66F78">
        <w:rPr>
          <w:b/>
          <w:sz w:val="22"/>
          <w:szCs w:val="22"/>
        </w:rPr>
        <w:t>Lider</w:t>
      </w:r>
      <w:r w:rsidRPr="00E66F78">
        <w:rPr>
          <w:sz w:val="22"/>
          <w:szCs w:val="22"/>
        </w:rPr>
        <w:t xml:space="preserve"> -  ……………….... z siedzibą ………………. przy ul. …………, kod pocztowy ………., zarejestrowaną przez Sąd Rejonowy …………………….… w ……………………. pod numerem KRS …………………, wysokość kapitału zakładowego: ……………. zł, REGON: ……….……., NIP ………………… </w:t>
      </w:r>
      <w:r w:rsidRPr="00EF2AE3">
        <w:rPr>
          <w:color w:val="FF0000"/>
          <w:sz w:val="22"/>
          <w:szCs w:val="22"/>
        </w:rPr>
        <w:t>(</w:t>
      </w:r>
      <w:r w:rsidRPr="00EF2AE3">
        <w:rPr>
          <w:i/>
          <w:color w:val="FF0000"/>
          <w:sz w:val="22"/>
          <w:szCs w:val="22"/>
        </w:rPr>
        <w:t>sprawdzić, czy pełnomocnik jest liderem konsorcjum)</w:t>
      </w:r>
    </w:p>
    <w:p w14:paraId="16F77C8C" w14:textId="77777777" w:rsidR="003A5BB4" w:rsidRPr="00E66F78" w:rsidRDefault="003A5BB4" w:rsidP="007B1486">
      <w:pPr>
        <w:numPr>
          <w:ilvl w:val="1"/>
          <w:numId w:val="45"/>
        </w:numPr>
        <w:tabs>
          <w:tab w:val="clear" w:pos="785"/>
          <w:tab w:val="num" w:pos="567"/>
        </w:tabs>
        <w:ind w:left="284" w:hanging="284"/>
        <w:rPr>
          <w:sz w:val="22"/>
          <w:szCs w:val="22"/>
        </w:rPr>
      </w:pPr>
      <w:r w:rsidRPr="00E66F78">
        <w:rPr>
          <w:b/>
          <w:sz w:val="22"/>
          <w:szCs w:val="22"/>
        </w:rPr>
        <w:t>Uczestnik</w:t>
      </w:r>
      <w:r w:rsidRPr="00E66F78">
        <w:rPr>
          <w:sz w:val="22"/>
          <w:szCs w:val="22"/>
        </w:rPr>
        <w:t xml:space="preserve">  -  …………….... z siedzibą ………………. przy ul. …………, kod pocztowy ………., zarejestrowaną przez Sąd Rejonowy ………………… w …………………. pod numerem KRS …………, wysokość kapitału zakładowego: …………. zł, REGON: ……….., NIP …………</w:t>
      </w:r>
    </w:p>
    <w:p w14:paraId="2F71BF22" w14:textId="77777777" w:rsidR="003A5BB4" w:rsidRDefault="003A5BB4" w:rsidP="003A5BB4">
      <w:pPr>
        <w:rPr>
          <w:sz w:val="22"/>
          <w:szCs w:val="22"/>
        </w:rPr>
      </w:pPr>
      <w:r w:rsidRPr="00F746F7">
        <w:rPr>
          <w:sz w:val="22"/>
          <w:szCs w:val="22"/>
        </w:rPr>
        <w:t xml:space="preserve">     zwanymi w treści Umowy </w:t>
      </w:r>
      <w:r w:rsidRPr="00F746F7">
        <w:rPr>
          <w:b/>
          <w:sz w:val="22"/>
          <w:szCs w:val="22"/>
        </w:rPr>
        <w:t>Wykonawcą</w:t>
      </w:r>
      <w:r w:rsidRPr="00F746F7">
        <w:rPr>
          <w:sz w:val="22"/>
          <w:szCs w:val="22"/>
        </w:rPr>
        <w:t xml:space="preserve">, w imieniu którego  działa Pełnomocnik reprezentowana przez osoby umocowane.  </w:t>
      </w:r>
    </w:p>
    <w:p w14:paraId="026199A2" w14:textId="77777777" w:rsidR="00B964BE" w:rsidRDefault="00B964BE" w:rsidP="003A5BB4">
      <w:pPr>
        <w:rPr>
          <w:sz w:val="22"/>
          <w:szCs w:val="22"/>
        </w:rPr>
      </w:pPr>
    </w:p>
    <w:p w14:paraId="0A474F67" w14:textId="77777777" w:rsidR="00B964BE" w:rsidRPr="00F746F7" w:rsidRDefault="00B964BE" w:rsidP="00B964BE">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B964BE" w:rsidRPr="00DE750C" w14:paraId="1AC9B95A" w14:textId="77777777" w:rsidTr="0064775F">
        <w:trPr>
          <w:trHeight w:val="20"/>
          <w:tblHeader/>
        </w:trPr>
        <w:tc>
          <w:tcPr>
            <w:tcW w:w="5000" w:type="pct"/>
            <w:shd w:val="clear" w:color="auto" w:fill="auto"/>
            <w:vAlign w:val="center"/>
          </w:tcPr>
          <w:p w14:paraId="6CBDE1D8" w14:textId="77777777" w:rsidR="00B964BE" w:rsidRDefault="00B964BE" w:rsidP="0064775F">
            <w:pPr>
              <w:widowControl w:val="0"/>
              <w:tabs>
                <w:tab w:val="left" w:pos="284"/>
                <w:tab w:val="left" w:pos="851"/>
              </w:tabs>
              <w:ind w:left="284" w:hanging="284"/>
              <w:jc w:val="center"/>
            </w:pPr>
            <w:bookmarkStart w:id="93" w:name="_Hlk162291199"/>
          </w:p>
          <w:p w14:paraId="4B8DFF3C" w14:textId="77777777" w:rsidR="00B964BE" w:rsidRPr="00E022BD" w:rsidRDefault="00B964BE" w:rsidP="0064775F">
            <w:pPr>
              <w:widowControl w:val="0"/>
              <w:tabs>
                <w:tab w:val="left" w:pos="284"/>
                <w:tab w:val="left" w:pos="851"/>
              </w:tabs>
              <w:ind w:left="284" w:hanging="284"/>
              <w:jc w:val="center"/>
            </w:pPr>
            <w:r w:rsidRPr="00B90A07">
              <w:t>Oświadczam, że niniejsza Umowa jest dla mnie zrozumiała, jednoznaczna oraz żadne z postanowień nie budzi moich wątpliwości. W związku z powyższym oświadczam, że rozumiem i w pełni akceptuję jej treść.</w:t>
            </w:r>
          </w:p>
          <w:p w14:paraId="21858846" w14:textId="77777777" w:rsidR="00B964BE" w:rsidRPr="00470AE0" w:rsidRDefault="00B964BE" w:rsidP="0064775F">
            <w:pPr>
              <w:widowControl w:val="0"/>
              <w:tabs>
                <w:tab w:val="left" w:pos="284"/>
                <w:tab w:val="left" w:pos="851"/>
              </w:tabs>
              <w:ind w:left="284" w:hanging="284"/>
              <w:jc w:val="center"/>
              <w:rPr>
                <w:b/>
                <w:bCs/>
                <w:sz w:val="22"/>
                <w:szCs w:val="22"/>
                <w:shd w:val="clear" w:color="auto" w:fill="F2F2F2" w:themeFill="background1" w:themeFillShade="F2"/>
              </w:rPr>
            </w:pPr>
          </w:p>
        </w:tc>
      </w:tr>
      <w:tr w:rsidR="00B964BE" w:rsidRPr="00DE750C" w14:paraId="5631FDB0" w14:textId="77777777" w:rsidTr="0064775F">
        <w:trPr>
          <w:trHeight w:val="20"/>
          <w:tblHeader/>
        </w:trPr>
        <w:tc>
          <w:tcPr>
            <w:tcW w:w="5000" w:type="pct"/>
            <w:shd w:val="clear" w:color="auto" w:fill="F2F2F2" w:themeFill="background1" w:themeFillShade="F2"/>
            <w:vAlign w:val="center"/>
          </w:tcPr>
          <w:p w14:paraId="47D875F4" w14:textId="77777777" w:rsidR="00B964BE" w:rsidRPr="00F9365E" w:rsidRDefault="00B964BE" w:rsidP="0064775F">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B964BE" w:rsidRPr="00F17734" w14:paraId="05CDD3ED" w14:textId="77777777" w:rsidTr="0064775F">
        <w:trPr>
          <w:trHeight w:val="1020"/>
        </w:trPr>
        <w:tc>
          <w:tcPr>
            <w:tcW w:w="5000" w:type="pct"/>
            <w:vAlign w:val="center"/>
          </w:tcPr>
          <w:p w14:paraId="56DE1FEE" w14:textId="77777777" w:rsidR="00B964BE" w:rsidRPr="00F9365E" w:rsidRDefault="00B964BE" w:rsidP="0064775F">
            <w:pPr>
              <w:widowControl w:val="0"/>
              <w:jc w:val="center"/>
              <w:rPr>
                <w:color w:val="00B050"/>
                <w:sz w:val="18"/>
                <w:szCs w:val="18"/>
              </w:rPr>
            </w:pPr>
          </w:p>
          <w:p w14:paraId="227BC2E2" w14:textId="77777777" w:rsidR="00B964BE" w:rsidRPr="00F9365E" w:rsidRDefault="00B964BE" w:rsidP="0064775F">
            <w:pPr>
              <w:widowControl w:val="0"/>
              <w:jc w:val="center"/>
              <w:rPr>
                <w:color w:val="00B050"/>
                <w:sz w:val="18"/>
                <w:szCs w:val="18"/>
              </w:rPr>
            </w:pPr>
          </w:p>
          <w:p w14:paraId="00F00E47" w14:textId="77777777" w:rsidR="00B964BE" w:rsidRPr="00F9365E" w:rsidRDefault="00B964BE" w:rsidP="0064775F">
            <w:pPr>
              <w:widowControl w:val="0"/>
              <w:jc w:val="center"/>
              <w:rPr>
                <w:color w:val="00B050"/>
                <w:sz w:val="18"/>
                <w:szCs w:val="18"/>
              </w:rPr>
            </w:pPr>
          </w:p>
          <w:p w14:paraId="146079C9" w14:textId="77777777" w:rsidR="00B964BE" w:rsidRPr="00F9365E" w:rsidRDefault="00B964BE" w:rsidP="0064775F">
            <w:pPr>
              <w:widowControl w:val="0"/>
              <w:jc w:val="center"/>
              <w:rPr>
                <w:color w:val="00B050"/>
                <w:sz w:val="18"/>
                <w:szCs w:val="18"/>
              </w:rPr>
            </w:pPr>
          </w:p>
          <w:p w14:paraId="542CCC24" w14:textId="77777777" w:rsidR="00B964BE" w:rsidRPr="00F9365E" w:rsidRDefault="00B964BE" w:rsidP="0064775F">
            <w:pPr>
              <w:widowControl w:val="0"/>
              <w:jc w:val="center"/>
              <w:rPr>
                <w:color w:val="00B050"/>
                <w:sz w:val="18"/>
                <w:szCs w:val="18"/>
              </w:rPr>
            </w:pPr>
          </w:p>
          <w:p w14:paraId="55A0684A" w14:textId="77777777" w:rsidR="00B964BE" w:rsidRPr="00F9365E" w:rsidRDefault="00B964BE" w:rsidP="0064775F">
            <w:pPr>
              <w:widowControl w:val="0"/>
              <w:tabs>
                <w:tab w:val="left" w:pos="284"/>
                <w:tab w:val="left" w:pos="851"/>
              </w:tabs>
              <w:ind w:left="284" w:hanging="284"/>
              <w:jc w:val="center"/>
              <w:rPr>
                <w:b/>
                <w:bCs/>
                <w:color w:val="00B050"/>
                <w:lang w:val="en-US"/>
              </w:rPr>
            </w:pPr>
          </w:p>
        </w:tc>
      </w:tr>
      <w:bookmarkEnd w:id="93"/>
    </w:tbl>
    <w:p w14:paraId="083A5B32" w14:textId="77777777" w:rsidR="00B964BE" w:rsidRDefault="00B964BE" w:rsidP="003A5BB4">
      <w:pPr>
        <w:rPr>
          <w:sz w:val="22"/>
          <w:szCs w:val="22"/>
        </w:rPr>
      </w:pPr>
    </w:p>
    <w:p w14:paraId="1E000C54" w14:textId="77777777" w:rsidR="00D55290" w:rsidRPr="006A19A3" w:rsidRDefault="00D55290" w:rsidP="003A5BB4">
      <w:pPr>
        <w:rPr>
          <w:sz w:val="22"/>
          <w:szCs w:val="22"/>
        </w:rPr>
      </w:pPr>
    </w:p>
    <w:p w14:paraId="2A25CF10" w14:textId="77777777" w:rsidR="006A19A3" w:rsidRPr="00F746F7" w:rsidRDefault="006A19A3" w:rsidP="003A5BB4">
      <w:pPr>
        <w:rPr>
          <w:sz w:val="22"/>
          <w:szCs w:val="22"/>
        </w:rPr>
      </w:pPr>
    </w:p>
    <w:p w14:paraId="5BA0C400" w14:textId="2769D733" w:rsidR="00D55290" w:rsidRDefault="00D55290">
      <w:pPr>
        <w:rPr>
          <w:b/>
          <w:sz w:val="22"/>
          <w:szCs w:val="22"/>
        </w:rPr>
      </w:pPr>
      <w:r>
        <w:rPr>
          <w:b/>
          <w:sz w:val="22"/>
          <w:szCs w:val="22"/>
        </w:rPr>
        <w:br w:type="page"/>
      </w:r>
    </w:p>
    <w:p w14:paraId="22717FBE" w14:textId="77777777" w:rsidR="003A5BB4" w:rsidRDefault="003A5BB4" w:rsidP="00E66FA0">
      <w:pPr>
        <w:jc w:val="center"/>
        <w:rPr>
          <w:b/>
          <w:sz w:val="22"/>
          <w:szCs w:val="22"/>
        </w:rPr>
      </w:pPr>
    </w:p>
    <w:p w14:paraId="243DD7CD" w14:textId="2D6D5CC3" w:rsidR="00E66FA0" w:rsidRPr="00DF5E32" w:rsidRDefault="00E66FA0" w:rsidP="00B9743D">
      <w:pPr>
        <w:pStyle w:val="Nagwek1"/>
        <w:numPr>
          <w:ilvl w:val="0"/>
          <w:numId w:val="0"/>
        </w:numPr>
        <w:ind w:left="432"/>
        <w:jc w:val="center"/>
      </w:pPr>
      <w:bookmarkStart w:id="94" w:name="_Toc181008712"/>
      <w:r w:rsidRPr="00DF5E32">
        <w:t>§1</w:t>
      </w:r>
      <w:r w:rsidR="00B9743D">
        <w:rPr>
          <w:lang w:val="pl-PL"/>
        </w:rPr>
        <w:t xml:space="preserve"> </w:t>
      </w:r>
      <w:r w:rsidRPr="00DF5E32">
        <w:t>PODSTAWA ZAWARCIA UMOWY</w:t>
      </w:r>
      <w:bookmarkEnd w:id="94"/>
    </w:p>
    <w:p w14:paraId="4EBFD695" w14:textId="14C09CA2" w:rsidR="003A5BB4" w:rsidRDefault="003A5BB4" w:rsidP="007B1486">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FD7C85" w:rsidRPr="00FD7C85">
        <w:rPr>
          <w:rFonts w:eastAsia="Calibri"/>
          <w:bCs/>
          <w:color w:val="000000"/>
          <w:sz w:val="22"/>
          <w:szCs w:val="22"/>
          <w:lang w:eastAsia="en-US"/>
        </w:rPr>
        <w:t>Remont zespołu maszynowego urządzenia chłodniczego typu TS-300BS oraz parownika TS-300BS dla Polskiej Grupy Górniczej S.A. Oddział KWK  ROW Ruch Jankowice</w:t>
      </w:r>
      <w:r w:rsidR="00FD7C85" w:rsidRPr="00FD7C85">
        <w:rPr>
          <w:sz w:val="22"/>
          <w:szCs w:val="22"/>
        </w:rPr>
        <w:t xml:space="preserve"> </w:t>
      </w:r>
      <w:r w:rsidR="00FD7C85">
        <w:rPr>
          <w:sz w:val="22"/>
          <w:szCs w:val="22"/>
        </w:rPr>
        <w:t>(</w:t>
      </w:r>
      <w:r w:rsidRPr="00E66F78">
        <w:rPr>
          <w:sz w:val="22"/>
          <w:szCs w:val="22"/>
        </w:rPr>
        <w:t xml:space="preserve">nr sprawy </w:t>
      </w:r>
      <w:r w:rsidR="00FD7C85">
        <w:rPr>
          <w:sz w:val="22"/>
          <w:szCs w:val="22"/>
        </w:rPr>
        <w:t>482401683</w:t>
      </w:r>
      <w:r w:rsidRPr="00E92E2C">
        <w:rPr>
          <w:sz w:val="22"/>
          <w:szCs w:val="22"/>
        </w:rPr>
        <w:t>)</w:t>
      </w:r>
      <w:r w:rsidR="00FD7C85">
        <w:rPr>
          <w:sz w:val="22"/>
          <w:szCs w:val="22"/>
        </w:rPr>
        <w:t>.</w:t>
      </w:r>
    </w:p>
    <w:p w14:paraId="703E893D" w14:textId="77777777" w:rsidR="003A5BB4" w:rsidRPr="005E2B76" w:rsidRDefault="003A5BB4" w:rsidP="007B1486">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243DD7D3" w14:textId="77777777" w:rsidR="00C31B3B" w:rsidRPr="00CC08B1" w:rsidRDefault="00C31B3B" w:rsidP="00C31B3B">
      <w:pPr>
        <w:ind w:left="360"/>
        <w:jc w:val="both"/>
        <w:rPr>
          <w:b/>
          <w:i/>
          <w:sz w:val="4"/>
          <w:szCs w:val="4"/>
        </w:rPr>
      </w:pPr>
    </w:p>
    <w:p w14:paraId="243DD7D4" w14:textId="77777777" w:rsidR="00E66FA0" w:rsidRPr="00DF5E32" w:rsidRDefault="00E66FA0" w:rsidP="00E66FA0">
      <w:pPr>
        <w:ind w:left="360"/>
        <w:jc w:val="both"/>
      </w:pPr>
    </w:p>
    <w:p w14:paraId="243DD7D6" w14:textId="578C832C" w:rsidR="00E66FA0" w:rsidRPr="00EF2AE3" w:rsidRDefault="00E66FA0" w:rsidP="00B9743D">
      <w:pPr>
        <w:pStyle w:val="Nagwek1"/>
        <w:numPr>
          <w:ilvl w:val="0"/>
          <w:numId w:val="0"/>
        </w:numPr>
        <w:ind w:left="432"/>
        <w:jc w:val="center"/>
      </w:pPr>
      <w:bookmarkStart w:id="95" w:name="_Toc181008713"/>
      <w:r w:rsidRPr="00EF2AE3">
        <w:t>§2</w:t>
      </w:r>
      <w:r w:rsidR="00B9743D" w:rsidRPr="00EF2AE3">
        <w:rPr>
          <w:lang w:val="pl-PL"/>
        </w:rPr>
        <w:t xml:space="preserve"> </w:t>
      </w:r>
      <w:r w:rsidRPr="00EF2AE3">
        <w:t>PRZEDMIOT UMOWY</w:t>
      </w:r>
      <w:bookmarkEnd w:id="95"/>
    </w:p>
    <w:p w14:paraId="243DD7D8" w14:textId="3846DA13" w:rsidR="00201124" w:rsidRPr="00A31A1B" w:rsidRDefault="00E66FA0" w:rsidP="007B1486">
      <w:pPr>
        <w:pStyle w:val="Tekstpodstawowy2"/>
        <w:numPr>
          <w:ilvl w:val="0"/>
          <w:numId w:val="10"/>
        </w:numPr>
        <w:tabs>
          <w:tab w:val="clear" w:pos="720"/>
        </w:tabs>
        <w:ind w:left="284" w:hanging="284"/>
        <w:jc w:val="both"/>
        <w:rPr>
          <w:b w:val="0"/>
          <w:bCs/>
          <w:sz w:val="22"/>
          <w:szCs w:val="22"/>
        </w:rPr>
      </w:pPr>
      <w:r w:rsidRPr="00EF2AE3">
        <w:rPr>
          <w:b w:val="0"/>
          <w:sz w:val="22"/>
          <w:szCs w:val="22"/>
        </w:rPr>
        <w:t xml:space="preserve">Przedmiotem </w:t>
      </w:r>
      <w:r w:rsidR="00EF2AE3" w:rsidRPr="00EF2AE3">
        <w:rPr>
          <w:b w:val="0"/>
          <w:sz w:val="22"/>
          <w:szCs w:val="22"/>
          <w:lang w:val="pl-PL"/>
        </w:rPr>
        <w:t>U</w:t>
      </w:r>
      <w:r w:rsidRPr="00EF2AE3">
        <w:rPr>
          <w:b w:val="0"/>
          <w:sz w:val="22"/>
          <w:szCs w:val="22"/>
        </w:rPr>
        <w:t xml:space="preserve">mowy jest: </w:t>
      </w:r>
      <w:r w:rsidRPr="00EF2AE3">
        <w:rPr>
          <w:sz w:val="22"/>
          <w:szCs w:val="22"/>
        </w:rPr>
        <w:t>„</w:t>
      </w:r>
      <w:r w:rsidR="00FD7C85" w:rsidRPr="00FD7C85">
        <w:rPr>
          <w:rFonts w:eastAsia="Calibri"/>
          <w:bCs/>
          <w:color w:val="000000"/>
          <w:sz w:val="22"/>
          <w:szCs w:val="22"/>
          <w:lang w:eastAsia="en-US"/>
        </w:rPr>
        <w:t xml:space="preserve">Remont zespołu maszynowego urządzenia chłodniczego typu </w:t>
      </w:r>
      <w:r w:rsidR="00FD7C85">
        <w:rPr>
          <w:rFonts w:eastAsia="Calibri"/>
          <w:bCs/>
          <w:color w:val="000000"/>
          <w:sz w:val="22"/>
          <w:szCs w:val="22"/>
          <w:lang w:eastAsia="en-US"/>
        </w:rPr>
        <w:br/>
      </w:r>
      <w:r w:rsidR="00FD7C85" w:rsidRPr="00FD7C85">
        <w:rPr>
          <w:rFonts w:eastAsia="Calibri"/>
          <w:bCs/>
          <w:color w:val="000000"/>
          <w:sz w:val="22"/>
          <w:szCs w:val="22"/>
          <w:lang w:eastAsia="en-US"/>
        </w:rPr>
        <w:t>TS-300BS oraz parownika TS-300BS dla Polskiej Grupy Górniczej S.A. Oddział KWK  ROW Ruch Jankowice</w:t>
      </w:r>
      <w:r w:rsidR="00FD7C85" w:rsidRPr="00FD7C85">
        <w:rPr>
          <w:sz w:val="22"/>
          <w:szCs w:val="22"/>
        </w:rPr>
        <w:t xml:space="preserve"> </w:t>
      </w:r>
      <w:r w:rsidR="001A5718" w:rsidRPr="00EF2AE3">
        <w:rPr>
          <w:sz w:val="22"/>
          <w:szCs w:val="22"/>
        </w:rPr>
        <w:t>"</w:t>
      </w:r>
      <w:r w:rsidR="00EF2AE3" w:rsidRPr="00EF2AE3">
        <w:rPr>
          <w:sz w:val="22"/>
          <w:szCs w:val="22"/>
          <w:lang w:val="pl-PL"/>
        </w:rPr>
        <w:t xml:space="preserve"> </w:t>
      </w:r>
      <w:r w:rsidR="00EF2AE3" w:rsidRPr="00EF2AE3">
        <w:rPr>
          <w:sz w:val="22"/>
          <w:szCs w:val="22"/>
        </w:rPr>
        <w:t>(</w:t>
      </w:r>
      <w:r w:rsidR="00EF2AE3" w:rsidRPr="00EF2AE3">
        <w:rPr>
          <w:b w:val="0"/>
          <w:bCs/>
          <w:sz w:val="22"/>
          <w:szCs w:val="22"/>
        </w:rPr>
        <w:t>przedmiot Umowy w dalszej części Umowy nazywany jest także</w:t>
      </w:r>
      <w:r w:rsidR="00EF2AE3" w:rsidRPr="00EF2AE3">
        <w:rPr>
          <w:sz w:val="22"/>
          <w:szCs w:val="22"/>
        </w:rPr>
        <w:t xml:space="preserve"> Przedmiotem zamówienia lub zamówieniem).</w:t>
      </w:r>
    </w:p>
    <w:p w14:paraId="209D5E16" w14:textId="77777777" w:rsidR="003A5BB4" w:rsidRPr="003A5BB4" w:rsidRDefault="003A5BB4" w:rsidP="007B1486">
      <w:pPr>
        <w:pStyle w:val="Tekstpodstawowy2"/>
        <w:numPr>
          <w:ilvl w:val="0"/>
          <w:numId w:val="10"/>
        </w:numPr>
        <w:tabs>
          <w:tab w:val="clear" w:pos="720"/>
        </w:tabs>
        <w:ind w:left="284" w:hanging="284"/>
        <w:jc w:val="both"/>
        <w:rPr>
          <w:b w:val="0"/>
          <w:sz w:val="22"/>
          <w:szCs w:val="22"/>
        </w:rPr>
      </w:pPr>
      <w:r w:rsidRPr="003A5BB4">
        <w:rPr>
          <w:b w:val="0"/>
          <w:sz w:val="22"/>
          <w:szCs w:val="22"/>
        </w:rPr>
        <w:t xml:space="preserve">Szczegółowy Opis Przedmiotu Zamówienia </w:t>
      </w:r>
      <w:r w:rsidRPr="00EF2AE3">
        <w:rPr>
          <w:bCs/>
          <w:sz w:val="22"/>
          <w:szCs w:val="22"/>
        </w:rPr>
        <w:t xml:space="preserve">(SOPZ) </w:t>
      </w:r>
      <w:r w:rsidRPr="00A31A1B">
        <w:rPr>
          <w:b w:val="0"/>
          <w:sz w:val="22"/>
          <w:szCs w:val="22"/>
        </w:rPr>
        <w:t xml:space="preserve">stanowi </w:t>
      </w:r>
      <w:r w:rsidRPr="00EF2AE3">
        <w:rPr>
          <w:bCs/>
          <w:sz w:val="22"/>
          <w:szCs w:val="22"/>
        </w:rPr>
        <w:t>Załącznik nr 1 do Umowy.</w:t>
      </w:r>
    </w:p>
    <w:p w14:paraId="502F34D4" w14:textId="02F30A0B" w:rsidR="003A5BB4" w:rsidRPr="005E2B76" w:rsidRDefault="003A5BB4" w:rsidP="007B1486">
      <w:pPr>
        <w:pStyle w:val="Tekstpodstawowy2"/>
        <w:numPr>
          <w:ilvl w:val="0"/>
          <w:numId w:val="10"/>
        </w:numPr>
        <w:tabs>
          <w:tab w:val="clear" w:pos="720"/>
        </w:tabs>
        <w:ind w:left="284" w:hanging="284"/>
        <w:jc w:val="both"/>
        <w:rPr>
          <w:b w:val="0"/>
          <w:bCs/>
          <w:sz w:val="22"/>
          <w:szCs w:val="22"/>
        </w:rPr>
      </w:pPr>
      <w:r w:rsidRPr="005E2B76">
        <w:rPr>
          <w:b w:val="0"/>
          <w:bCs/>
          <w:sz w:val="22"/>
          <w:szCs w:val="22"/>
        </w:rPr>
        <w:t xml:space="preserve">Wykonawca zobowiązuje się do wykonania przedmiotu Umowy zgodnie z wymaganiami określonymi </w:t>
      </w:r>
      <w:r w:rsidR="00EF2AE3">
        <w:rPr>
          <w:b w:val="0"/>
          <w:bCs/>
          <w:sz w:val="22"/>
          <w:szCs w:val="22"/>
        </w:rPr>
        <w:br/>
      </w:r>
      <w:r w:rsidRPr="005E2B76">
        <w:rPr>
          <w:b w:val="0"/>
          <w:bCs/>
          <w:sz w:val="22"/>
          <w:szCs w:val="22"/>
        </w:rPr>
        <w:t xml:space="preserve">w SOPZ, niniejszej Umowie, wymaganiami prawa powszechnie obowiązującego oraz regulacjami wewnętrznymi Zamawiającego wskazanymi w Umowie lub SOPZ. </w:t>
      </w:r>
    </w:p>
    <w:p w14:paraId="243DD7D9" w14:textId="6AF5D5DC" w:rsidR="00E66FA0" w:rsidRPr="00DF5E32" w:rsidRDefault="00B66A76" w:rsidP="007B1486">
      <w:pPr>
        <w:numPr>
          <w:ilvl w:val="0"/>
          <w:numId w:val="10"/>
        </w:numPr>
        <w:tabs>
          <w:tab w:val="clear" w:pos="720"/>
          <w:tab w:val="num" w:pos="360"/>
        </w:tabs>
        <w:ind w:left="284" w:hanging="284"/>
        <w:jc w:val="both"/>
        <w:rPr>
          <w:sz w:val="22"/>
          <w:szCs w:val="22"/>
        </w:rPr>
      </w:pPr>
      <w:r>
        <w:rPr>
          <w:sz w:val="22"/>
          <w:szCs w:val="22"/>
        </w:rPr>
        <w:t>Zamawiający zleca, a Wykonawca zobowiązuje</w:t>
      </w:r>
      <w:r w:rsidR="00E66FA0" w:rsidRPr="00DF5E32">
        <w:rPr>
          <w:sz w:val="22"/>
          <w:szCs w:val="22"/>
        </w:rPr>
        <w:t xml:space="preserve"> się do </w:t>
      </w:r>
      <w:r>
        <w:rPr>
          <w:sz w:val="22"/>
          <w:szCs w:val="22"/>
        </w:rPr>
        <w:t xml:space="preserve">gotowości </w:t>
      </w:r>
      <w:r w:rsidR="00E66FA0" w:rsidRPr="00DF5E32">
        <w:rPr>
          <w:sz w:val="22"/>
          <w:szCs w:val="22"/>
        </w:rPr>
        <w:t xml:space="preserve">świadczenia usług </w:t>
      </w:r>
      <w:r>
        <w:rPr>
          <w:sz w:val="22"/>
          <w:szCs w:val="22"/>
        </w:rPr>
        <w:t>remontowych</w:t>
      </w:r>
      <w:r w:rsidR="00E66FA0" w:rsidRPr="00DF5E32">
        <w:rPr>
          <w:sz w:val="22"/>
          <w:szCs w:val="22"/>
        </w:rPr>
        <w:t xml:space="preserve"> </w:t>
      </w:r>
      <w:r w:rsidR="007249CB">
        <w:rPr>
          <w:sz w:val="22"/>
          <w:szCs w:val="22"/>
        </w:rPr>
        <w:br/>
      </w:r>
      <w:r w:rsidR="00E66FA0" w:rsidRPr="00DF5E32">
        <w:rPr>
          <w:sz w:val="22"/>
          <w:szCs w:val="22"/>
        </w:rPr>
        <w:t xml:space="preserve">dla Zamawiającego, na warunkach określonych w niniejszej </w:t>
      </w:r>
      <w:r w:rsidR="00EF2AE3">
        <w:rPr>
          <w:sz w:val="22"/>
          <w:szCs w:val="22"/>
        </w:rPr>
        <w:t>U</w:t>
      </w:r>
      <w:r w:rsidR="00E66FA0" w:rsidRPr="00DF5E32">
        <w:rPr>
          <w:sz w:val="22"/>
          <w:szCs w:val="22"/>
        </w:rPr>
        <w:t>mowie.</w:t>
      </w:r>
    </w:p>
    <w:p w14:paraId="243DD7DA" w14:textId="6A80DD21" w:rsidR="00C43938" w:rsidRDefault="00E66FA0" w:rsidP="007B1486">
      <w:pPr>
        <w:numPr>
          <w:ilvl w:val="0"/>
          <w:numId w:val="10"/>
        </w:numPr>
        <w:tabs>
          <w:tab w:val="clear" w:pos="720"/>
          <w:tab w:val="num" w:pos="360"/>
        </w:tabs>
        <w:ind w:left="284" w:hanging="284"/>
        <w:jc w:val="both"/>
        <w:rPr>
          <w:sz w:val="22"/>
          <w:szCs w:val="22"/>
        </w:rPr>
      </w:pPr>
      <w:r w:rsidRPr="00DF5E32">
        <w:rPr>
          <w:sz w:val="22"/>
          <w:szCs w:val="22"/>
        </w:rPr>
        <w:t>Szczegółowe z</w:t>
      </w:r>
      <w:r>
        <w:rPr>
          <w:sz w:val="22"/>
          <w:szCs w:val="22"/>
        </w:rPr>
        <w:t>as</w:t>
      </w:r>
      <w:r w:rsidRPr="00DF5E32">
        <w:rPr>
          <w:sz w:val="22"/>
          <w:szCs w:val="22"/>
        </w:rPr>
        <w:t xml:space="preserve">ady realizacji usług oraz ceny jednostkowe zostały określone w </w:t>
      </w:r>
      <w:r w:rsidR="0046397E">
        <w:rPr>
          <w:sz w:val="22"/>
          <w:szCs w:val="22"/>
        </w:rPr>
        <w:t xml:space="preserve">załącznikach </w:t>
      </w:r>
      <w:r w:rsidR="00B66A76">
        <w:rPr>
          <w:sz w:val="22"/>
          <w:szCs w:val="22"/>
        </w:rPr>
        <w:br/>
      </w:r>
      <w:r w:rsidR="0046397E">
        <w:rPr>
          <w:sz w:val="22"/>
          <w:szCs w:val="22"/>
        </w:rPr>
        <w:t xml:space="preserve">do niniejszej </w:t>
      </w:r>
      <w:r w:rsidR="00EF2AE3">
        <w:rPr>
          <w:sz w:val="22"/>
          <w:szCs w:val="22"/>
        </w:rPr>
        <w:t>U</w:t>
      </w:r>
      <w:r w:rsidR="0046397E">
        <w:rPr>
          <w:sz w:val="22"/>
          <w:szCs w:val="22"/>
        </w:rPr>
        <w:t>mowy.</w:t>
      </w:r>
    </w:p>
    <w:p w14:paraId="243DD7DD" w14:textId="5CDF32D7" w:rsidR="00B57D71" w:rsidRPr="00E612AC" w:rsidRDefault="00B57D71" w:rsidP="007B1486">
      <w:pPr>
        <w:numPr>
          <w:ilvl w:val="0"/>
          <w:numId w:val="10"/>
        </w:numPr>
        <w:tabs>
          <w:tab w:val="clear" w:pos="720"/>
          <w:tab w:val="num" w:pos="360"/>
        </w:tabs>
        <w:ind w:left="284" w:hanging="284"/>
        <w:jc w:val="both"/>
        <w:rPr>
          <w:sz w:val="22"/>
          <w:szCs w:val="22"/>
        </w:rPr>
      </w:pPr>
      <w:r w:rsidRPr="00CA5DF7">
        <w:rPr>
          <w:sz w:val="22"/>
          <w:szCs w:val="22"/>
        </w:rPr>
        <w:t xml:space="preserve">Wykonawca oświadcza, że </w:t>
      </w:r>
      <w:r w:rsidRPr="00E612AC">
        <w:rPr>
          <w:sz w:val="22"/>
          <w:szCs w:val="22"/>
        </w:rPr>
        <w:t xml:space="preserve">przedmiot </w:t>
      </w:r>
      <w:r w:rsidR="00EF2AE3">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00F2EAF4" w14:textId="345E9482" w:rsidR="00A31A1B" w:rsidRDefault="00B57D71" w:rsidP="007B1486">
      <w:pPr>
        <w:numPr>
          <w:ilvl w:val="0"/>
          <w:numId w:val="10"/>
        </w:numPr>
        <w:tabs>
          <w:tab w:val="clear" w:pos="720"/>
          <w:tab w:val="num" w:pos="360"/>
        </w:tabs>
        <w:ind w:left="284" w:hanging="284"/>
        <w:jc w:val="both"/>
        <w:rPr>
          <w:sz w:val="22"/>
          <w:szCs w:val="22"/>
        </w:rPr>
      </w:pPr>
      <w:r w:rsidRPr="00E612AC">
        <w:rPr>
          <w:sz w:val="22"/>
          <w:szCs w:val="22"/>
        </w:rPr>
        <w:t xml:space="preserve">W przypadku wystąpienia przez osobę trzecią z </w:t>
      </w:r>
      <w:r w:rsidRPr="00CC08B1">
        <w:rPr>
          <w:sz w:val="22"/>
          <w:szCs w:val="22"/>
        </w:rPr>
        <w:t>jakimkolwiek roszczeniem przeciwko Zamawiającemu wynikającym z naruszenia praw autorskich, praw własności przemysłowej lub know-how przez przedmiot zamówienia, Wykonawca poniesie (zwróci Zamawiającemu) wszystkie koszty i wydatki z</w:t>
      </w:r>
      <w:r w:rsidR="00E020D5">
        <w:rPr>
          <w:sz w:val="22"/>
          <w:szCs w:val="22"/>
        </w:rPr>
        <w:t> </w:t>
      </w:r>
      <w:r w:rsidRPr="00CC08B1">
        <w:rPr>
          <w:sz w:val="22"/>
          <w:szCs w:val="22"/>
        </w:rPr>
        <w:t>tym związane, wliczając w to koszty zapłacone przez Zamawiającego na rzecz osób trzecich, których prawa zostały naruszone.</w:t>
      </w:r>
      <w:bookmarkStart w:id="96" w:name="_Hlk160534902"/>
      <w:r w:rsidR="00DC1B47">
        <w:rPr>
          <w:sz w:val="22"/>
          <w:szCs w:val="22"/>
        </w:rPr>
        <w:t xml:space="preserve"> W przypadku określonym w zdaniu poprzedzającym Wykonawca, o ile jest to możliwe, zobowiązany jest przystąpić do zaistniałego sporu oraz zwolnić Zamawiającego z wszelkiej odpowiedzialności.</w:t>
      </w:r>
    </w:p>
    <w:bookmarkEnd w:id="96"/>
    <w:p w14:paraId="0352C62C" w14:textId="072B9B23" w:rsidR="003A5BB4" w:rsidRPr="0079105D" w:rsidRDefault="003A5BB4" w:rsidP="007B1486">
      <w:pPr>
        <w:numPr>
          <w:ilvl w:val="0"/>
          <w:numId w:val="10"/>
        </w:numPr>
        <w:tabs>
          <w:tab w:val="clear" w:pos="720"/>
        </w:tabs>
        <w:ind w:left="284" w:hanging="284"/>
        <w:jc w:val="both"/>
        <w:rPr>
          <w:color w:val="000000"/>
          <w:sz w:val="22"/>
          <w:szCs w:val="22"/>
        </w:rPr>
      </w:pPr>
      <w:r w:rsidRPr="0079105D">
        <w:rPr>
          <w:color w:val="000000"/>
          <w:sz w:val="22"/>
          <w:szCs w:val="22"/>
        </w:rPr>
        <w:t xml:space="preserve">Realizacja umowy nie wymaga świadczenia usług przez Zamawiającego na rzecz Wykonawcy </w:t>
      </w:r>
      <w:r w:rsidRPr="0079105D">
        <w:rPr>
          <w:color w:val="000000"/>
          <w:sz w:val="22"/>
          <w:szCs w:val="22"/>
        </w:rPr>
        <w:br/>
        <w:t xml:space="preserve">na podstawie odrębnej </w:t>
      </w:r>
      <w:r w:rsidR="00EF2AE3">
        <w:rPr>
          <w:color w:val="000000"/>
          <w:sz w:val="22"/>
          <w:szCs w:val="22"/>
        </w:rPr>
        <w:t>u</w:t>
      </w:r>
      <w:r w:rsidRPr="0079105D">
        <w:rPr>
          <w:color w:val="000000"/>
          <w:sz w:val="22"/>
          <w:szCs w:val="22"/>
        </w:rPr>
        <w:t xml:space="preserve">mowy (tzw. </w:t>
      </w:r>
      <w:r w:rsidR="001F53B2">
        <w:rPr>
          <w:color w:val="000000"/>
          <w:sz w:val="22"/>
          <w:szCs w:val="22"/>
        </w:rPr>
        <w:t xml:space="preserve">umowy </w:t>
      </w:r>
      <w:r w:rsidRPr="0079105D">
        <w:rPr>
          <w:color w:val="000000"/>
          <w:sz w:val="22"/>
          <w:szCs w:val="22"/>
        </w:rPr>
        <w:t>przychodowej). W przypadku konieczności korzystania z</w:t>
      </w:r>
      <w:r w:rsidR="00483B04">
        <w:rPr>
          <w:color w:val="000000"/>
          <w:sz w:val="22"/>
          <w:szCs w:val="22"/>
        </w:rPr>
        <w:t> </w:t>
      </w:r>
      <w:r w:rsidRPr="0079105D">
        <w:rPr>
          <w:color w:val="000000"/>
          <w:sz w:val="22"/>
          <w:szCs w:val="22"/>
        </w:rPr>
        <w:t xml:space="preserve">usług łaźni, lampowni, markowni, </w:t>
      </w:r>
      <w:proofErr w:type="spellStart"/>
      <w:r w:rsidRPr="0079105D">
        <w:rPr>
          <w:color w:val="000000"/>
          <w:sz w:val="22"/>
          <w:szCs w:val="22"/>
        </w:rPr>
        <w:t>maskowni</w:t>
      </w:r>
      <w:proofErr w:type="spellEnd"/>
      <w:r w:rsidRPr="0079105D">
        <w:rPr>
          <w:color w:val="000000"/>
          <w:sz w:val="22"/>
          <w:szCs w:val="22"/>
        </w:rPr>
        <w:t xml:space="preserve">, ewidencji markowni, wody, Zamawiający gwarantuje dostęp do ww. świadczeń. Ze względu na jednostkowy charakter świadczeń Wykonawca nie będzie </w:t>
      </w:r>
      <w:r>
        <w:rPr>
          <w:color w:val="000000"/>
          <w:sz w:val="22"/>
          <w:szCs w:val="22"/>
        </w:rPr>
        <w:br/>
      </w:r>
      <w:r w:rsidRPr="0079105D">
        <w:rPr>
          <w:color w:val="000000"/>
          <w:sz w:val="22"/>
          <w:szCs w:val="22"/>
        </w:rPr>
        <w:t>za nie dodatkowo obciążany.</w:t>
      </w:r>
    </w:p>
    <w:p w14:paraId="774E4338" w14:textId="77777777" w:rsidR="00D01CF9" w:rsidRPr="00D01CF9" w:rsidRDefault="00D01CF9" w:rsidP="0000066D">
      <w:pPr>
        <w:ind w:left="360"/>
        <w:jc w:val="both"/>
        <w:rPr>
          <w:i/>
          <w:iCs/>
          <w:color w:val="0070C0"/>
          <w:sz w:val="22"/>
          <w:szCs w:val="22"/>
        </w:rPr>
      </w:pPr>
    </w:p>
    <w:p w14:paraId="2A567FA9" w14:textId="54D64572" w:rsidR="003A5BB4" w:rsidRPr="000042FC" w:rsidRDefault="003A5BB4" w:rsidP="00B9743D">
      <w:pPr>
        <w:pStyle w:val="Nagwek1"/>
        <w:numPr>
          <w:ilvl w:val="0"/>
          <w:numId w:val="0"/>
        </w:numPr>
        <w:ind w:left="432"/>
        <w:jc w:val="center"/>
        <w:rPr>
          <w:lang w:val="pl-PL"/>
        </w:rPr>
      </w:pPr>
      <w:bookmarkStart w:id="97" w:name="_Toc181008714"/>
      <w:r w:rsidRPr="00B9743D">
        <w:t>§</w:t>
      </w:r>
      <w:r w:rsidR="00B9743D" w:rsidRPr="00B9743D">
        <w:t xml:space="preserve">3 </w:t>
      </w:r>
      <w:r w:rsidRPr="00B9743D">
        <w:t xml:space="preserve">CENA I </w:t>
      </w:r>
      <w:r w:rsidR="000042FC">
        <w:rPr>
          <w:lang w:val="pl-PL"/>
        </w:rPr>
        <w:t>SPOSÓB ROZLICZEŃ</w:t>
      </w:r>
      <w:bookmarkEnd w:id="97"/>
    </w:p>
    <w:p w14:paraId="7E2881A3" w14:textId="4CEBD939" w:rsidR="000042FC" w:rsidRPr="00E76600" w:rsidRDefault="003A5BB4" w:rsidP="007B1486">
      <w:pPr>
        <w:numPr>
          <w:ilvl w:val="0"/>
          <w:numId w:val="7"/>
        </w:numPr>
        <w:tabs>
          <w:tab w:val="clear" w:pos="1440"/>
        </w:tabs>
        <w:ind w:left="284" w:hanging="284"/>
        <w:jc w:val="both"/>
        <w:rPr>
          <w:sz w:val="22"/>
          <w:szCs w:val="22"/>
        </w:rPr>
      </w:pPr>
      <w:r w:rsidRPr="00E76600">
        <w:rPr>
          <w:sz w:val="22"/>
          <w:szCs w:val="22"/>
        </w:rPr>
        <w:t xml:space="preserve">Wartość </w:t>
      </w:r>
      <w:r w:rsidR="00E76600" w:rsidRPr="00E76600">
        <w:rPr>
          <w:sz w:val="22"/>
          <w:szCs w:val="22"/>
        </w:rPr>
        <w:t>umowy, którą stanowi cena za zakres remontu opisany w załączniku nr 1 do SWZ – SOPZ,</w:t>
      </w:r>
      <w:r w:rsidR="003151D0">
        <w:rPr>
          <w:strike/>
          <w:sz w:val="22"/>
          <w:szCs w:val="22"/>
        </w:rPr>
        <w:t xml:space="preserve"> </w:t>
      </w:r>
      <w:r w:rsidR="003151D0" w:rsidRPr="003151D0">
        <w:rPr>
          <w:sz w:val="22"/>
          <w:szCs w:val="22"/>
        </w:rPr>
        <w:t xml:space="preserve"> wynosi</w:t>
      </w:r>
      <w:r w:rsidR="000042FC" w:rsidRPr="003151D0">
        <w:rPr>
          <w:sz w:val="22"/>
          <w:szCs w:val="22"/>
        </w:rPr>
        <w:t xml:space="preserve"> </w:t>
      </w:r>
      <w:r w:rsidR="000042FC" w:rsidRPr="00E76600">
        <w:rPr>
          <w:b/>
          <w:bCs/>
          <w:sz w:val="22"/>
          <w:szCs w:val="22"/>
        </w:rPr>
        <w:t>………… zł netto.</w:t>
      </w:r>
    </w:p>
    <w:p w14:paraId="7DA6D1C4" w14:textId="164432D8" w:rsidR="000042FC" w:rsidRPr="009E5C37" w:rsidRDefault="000042FC" w:rsidP="007B1486">
      <w:pPr>
        <w:numPr>
          <w:ilvl w:val="0"/>
          <w:numId w:val="7"/>
        </w:numPr>
        <w:tabs>
          <w:tab w:val="clear" w:pos="1440"/>
        </w:tabs>
        <w:ind w:left="284" w:hanging="284"/>
        <w:jc w:val="both"/>
        <w:rPr>
          <w:sz w:val="22"/>
          <w:szCs w:val="22"/>
        </w:rPr>
      </w:pPr>
      <w:bookmarkStart w:id="98" w:name="_Hlk108342450"/>
      <w:r w:rsidRPr="009E5C37">
        <w:rPr>
          <w:sz w:val="22"/>
          <w:szCs w:val="22"/>
        </w:rPr>
        <w:t>Do cen</w:t>
      </w:r>
      <w:r w:rsidR="00E76600">
        <w:rPr>
          <w:sz w:val="22"/>
          <w:szCs w:val="22"/>
        </w:rPr>
        <w:t>y</w:t>
      </w:r>
      <w:r w:rsidRPr="009E5C37">
        <w:rPr>
          <w:sz w:val="22"/>
          <w:szCs w:val="22"/>
        </w:rPr>
        <w:t xml:space="preserve"> netto zostanie doliczony podatek od towarów i usług w wysokości obowiązującej w okresie realizacji zamówienia.</w:t>
      </w:r>
    </w:p>
    <w:p w14:paraId="03CA4511" w14:textId="0EF950ED" w:rsidR="000042FC" w:rsidRPr="009E5C37" w:rsidRDefault="000042FC" w:rsidP="007B1486">
      <w:pPr>
        <w:numPr>
          <w:ilvl w:val="0"/>
          <w:numId w:val="7"/>
        </w:numPr>
        <w:tabs>
          <w:tab w:val="clear" w:pos="1440"/>
        </w:tabs>
        <w:ind w:left="284" w:hanging="284"/>
        <w:jc w:val="both"/>
        <w:rPr>
          <w:i/>
          <w:sz w:val="22"/>
          <w:szCs w:val="22"/>
        </w:rPr>
      </w:pPr>
      <w:r w:rsidRPr="009E5C37">
        <w:rPr>
          <w:sz w:val="22"/>
          <w:szCs w:val="22"/>
        </w:rPr>
        <w:t>Cen</w:t>
      </w:r>
      <w:r w:rsidR="00E76600">
        <w:rPr>
          <w:sz w:val="22"/>
          <w:szCs w:val="22"/>
        </w:rPr>
        <w:t>a</w:t>
      </w:r>
      <w:r w:rsidRPr="009E5C37">
        <w:rPr>
          <w:sz w:val="22"/>
          <w:szCs w:val="22"/>
        </w:rPr>
        <w:t xml:space="preserve"> netto </w:t>
      </w:r>
      <w:r w:rsidR="00E76600">
        <w:rPr>
          <w:sz w:val="22"/>
          <w:szCs w:val="22"/>
        </w:rPr>
        <w:t xml:space="preserve">jest </w:t>
      </w:r>
      <w:r w:rsidRPr="009E5C37">
        <w:rPr>
          <w:sz w:val="22"/>
          <w:szCs w:val="22"/>
        </w:rPr>
        <w:t>stał</w:t>
      </w:r>
      <w:r w:rsidR="00E76600">
        <w:rPr>
          <w:sz w:val="22"/>
          <w:szCs w:val="22"/>
        </w:rPr>
        <w:t>a</w:t>
      </w:r>
      <w:r w:rsidRPr="009E5C37">
        <w:rPr>
          <w:sz w:val="22"/>
          <w:szCs w:val="22"/>
        </w:rPr>
        <w:t xml:space="preserve"> a wartość Umowy nie będzie indeksowana, </w:t>
      </w:r>
      <w:r w:rsidRPr="009E5C37">
        <w:rPr>
          <w:sz w:val="22"/>
        </w:rPr>
        <w:t>chyba, że postanowienia niniejszej Umowy wprost stanowią inaczej.</w:t>
      </w:r>
    </w:p>
    <w:p w14:paraId="01C85035" w14:textId="0DA2592F" w:rsidR="000042FC" w:rsidRPr="009E5C37" w:rsidRDefault="000042FC" w:rsidP="007B1486">
      <w:pPr>
        <w:numPr>
          <w:ilvl w:val="0"/>
          <w:numId w:val="7"/>
        </w:numPr>
        <w:tabs>
          <w:tab w:val="clear" w:pos="1440"/>
        </w:tabs>
        <w:ind w:left="284" w:hanging="284"/>
        <w:jc w:val="both"/>
        <w:rPr>
          <w:sz w:val="22"/>
          <w:szCs w:val="22"/>
        </w:rPr>
      </w:pPr>
      <w:bookmarkStart w:id="99" w:name="_Hlk108342473"/>
      <w:bookmarkEnd w:id="98"/>
      <w:r w:rsidRPr="009E5C37">
        <w:rPr>
          <w:sz w:val="22"/>
          <w:szCs w:val="22"/>
        </w:rPr>
        <w:t>Cen</w:t>
      </w:r>
      <w:r w:rsidR="00E76600">
        <w:rPr>
          <w:sz w:val="22"/>
          <w:szCs w:val="22"/>
        </w:rPr>
        <w:t>a</w:t>
      </w:r>
      <w:r w:rsidRPr="009E5C37">
        <w:rPr>
          <w:sz w:val="22"/>
          <w:szCs w:val="22"/>
        </w:rPr>
        <w:t xml:space="preserve"> netto zawiera wszelkie koszty Wykonawcy związane z realizacją Umowy, w tym w</w:t>
      </w:r>
      <w:r w:rsidR="00E76600">
        <w:rPr>
          <w:sz w:val="22"/>
          <w:szCs w:val="22"/>
        </w:rPr>
        <w:t> </w:t>
      </w:r>
      <w:r w:rsidRPr="009E5C37">
        <w:rPr>
          <w:sz w:val="22"/>
          <w:szCs w:val="22"/>
        </w:rPr>
        <w:t xml:space="preserve">szczególności podatki, opłaty, cło, </w:t>
      </w:r>
      <w:r w:rsidR="00E76600">
        <w:rPr>
          <w:sz w:val="22"/>
          <w:szCs w:val="22"/>
        </w:rPr>
        <w:t>itd.</w:t>
      </w:r>
      <w:r w:rsidRPr="009E5C37">
        <w:rPr>
          <w:sz w:val="22"/>
          <w:szCs w:val="22"/>
        </w:rPr>
        <w:t xml:space="preserve"> i nie będ</w:t>
      </w:r>
      <w:r w:rsidR="00E76600">
        <w:rPr>
          <w:sz w:val="22"/>
          <w:szCs w:val="22"/>
        </w:rPr>
        <w:t>zie</w:t>
      </w:r>
      <w:r w:rsidRPr="009E5C37">
        <w:rPr>
          <w:sz w:val="22"/>
          <w:szCs w:val="22"/>
        </w:rPr>
        <w:t xml:space="preserve"> podlegał</w:t>
      </w:r>
      <w:r w:rsidR="00E76600">
        <w:rPr>
          <w:sz w:val="22"/>
          <w:szCs w:val="22"/>
        </w:rPr>
        <w:t>a</w:t>
      </w:r>
      <w:r w:rsidRPr="009E5C37">
        <w:rPr>
          <w:sz w:val="22"/>
          <w:szCs w:val="22"/>
        </w:rPr>
        <w:t xml:space="preserve"> zmianom, chyba że postanowienia Umowy wprost stanowią inaczej. </w:t>
      </w:r>
    </w:p>
    <w:p w14:paraId="7CB9A91D" w14:textId="77777777" w:rsidR="000042FC" w:rsidRDefault="000042FC" w:rsidP="007B1486">
      <w:pPr>
        <w:numPr>
          <w:ilvl w:val="0"/>
          <w:numId w:val="7"/>
        </w:numPr>
        <w:tabs>
          <w:tab w:val="clear" w:pos="1440"/>
        </w:tabs>
        <w:ind w:left="284" w:hanging="284"/>
        <w:jc w:val="both"/>
        <w:rPr>
          <w:sz w:val="22"/>
          <w:szCs w:val="22"/>
        </w:rPr>
      </w:pPr>
      <w:r w:rsidRPr="009E5C37">
        <w:rPr>
          <w:sz w:val="22"/>
          <w:szCs w:val="22"/>
        </w:rPr>
        <w:t>W przypadku, gdy z realizacją Umowy wiążą się obowiązki celne (w tym związane z formalnościami celnymi i zapłatą cła), obowiązki te spoczywają na Wykonawcy.</w:t>
      </w:r>
    </w:p>
    <w:p w14:paraId="4B7A191F" w14:textId="2C3477D2" w:rsidR="00B810F8" w:rsidRPr="00B810F8" w:rsidRDefault="00B810F8" w:rsidP="007B1486">
      <w:pPr>
        <w:numPr>
          <w:ilvl w:val="0"/>
          <w:numId w:val="7"/>
        </w:numPr>
        <w:tabs>
          <w:tab w:val="clear" w:pos="1440"/>
        </w:tabs>
        <w:ind w:left="284" w:hanging="284"/>
        <w:jc w:val="both"/>
        <w:rPr>
          <w:sz w:val="22"/>
          <w:szCs w:val="22"/>
        </w:rPr>
      </w:pPr>
      <w:r w:rsidRPr="00B810F8">
        <w:rPr>
          <w:sz w:val="22"/>
          <w:szCs w:val="22"/>
        </w:rPr>
        <w:t>Wykonawcy przysługuje wynagrodzenie za faktycznie świadczone usługi, które rozliczane będzie po zakończeniu realizacji zamówienia.</w:t>
      </w:r>
    </w:p>
    <w:p w14:paraId="7999AFA6" w14:textId="77777777" w:rsidR="000042FC" w:rsidRPr="009E5C37" w:rsidRDefault="000042FC" w:rsidP="007B1486">
      <w:pPr>
        <w:numPr>
          <w:ilvl w:val="0"/>
          <w:numId w:val="7"/>
        </w:numPr>
        <w:tabs>
          <w:tab w:val="clear" w:pos="1440"/>
        </w:tabs>
        <w:ind w:left="284" w:hanging="284"/>
        <w:jc w:val="both"/>
        <w:rPr>
          <w:sz w:val="22"/>
          <w:szCs w:val="22"/>
        </w:rPr>
      </w:pPr>
      <w:r w:rsidRPr="009E5C37">
        <w:rPr>
          <w:sz w:val="22"/>
          <w:szCs w:val="22"/>
        </w:rPr>
        <w:t xml:space="preserve">Wszelkie rozliczenia będą dokonywane w złotych polskich. </w:t>
      </w:r>
    </w:p>
    <w:bookmarkEnd w:id="99"/>
    <w:p w14:paraId="75AABDC2" w14:textId="77777777" w:rsidR="000042FC" w:rsidRDefault="000042FC" w:rsidP="000042FC">
      <w:pPr>
        <w:spacing w:after="40"/>
        <w:ind w:left="426"/>
        <w:jc w:val="both"/>
        <w:rPr>
          <w:sz w:val="22"/>
          <w:szCs w:val="22"/>
        </w:rPr>
      </w:pPr>
    </w:p>
    <w:p w14:paraId="66F07B6F" w14:textId="23FEBA73" w:rsidR="001C01EA" w:rsidRPr="001C01EA" w:rsidRDefault="001C01EA" w:rsidP="001C01EA">
      <w:pPr>
        <w:pStyle w:val="Nagwek1"/>
        <w:numPr>
          <w:ilvl w:val="0"/>
          <w:numId w:val="0"/>
        </w:numPr>
        <w:jc w:val="center"/>
        <w:rPr>
          <w:sz w:val="22"/>
          <w:szCs w:val="22"/>
          <w:u w:val="single"/>
          <w:lang w:val="pl-PL"/>
        </w:rPr>
      </w:pPr>
      <w:bookmarkStart w:id="100" w:name="_Toc181008715"/>
      <w:r w:rsidRPr="00DF5E32">
        <w:rPr>
          <w:sz w:val="22"/>
          <w:szCs w:val="22"/>
        </w:rPr>
        <w:t>§</w:t>
      </w:r>
      <w:r w:rsidR="00B9743D">
        <w:rPr>
          <w:sz w:val="22"/>
          <w:szCs w:val="22"/>
          <w:lang w:val="pl-PL"/>
        </w:rPr>
        <w:t xml:space="preserve">4 </w:t>
      </w:r>
      <w:r w:rsidRPr="00657BF1">
        <w:rPr>
          <w:sz w:val="22"/>
          <w:szCs w:val="22"/>
          <w:lang w:val="pl-PL"/>
        </w:rPr>
        <w:t>FAKTUROWANIE I PŁATNOŚCI</w:t>
      </w:r>
      <w:bookmarkEnd w:id="100"/>
    </w:p>
    <w:p w14:paraId="7430752F" w14:textId="29C47DDD" w:rsidR="001C01EA" w:rsidRPr="00D13594" w:rsidRDefault="001C01EA" w:rsidP="007B1486">
      <w:pPr>
        <w:numPr>
          <w:ilvl w:val="0"/>
          <w:numId w:val="48"/>
        </w:numPr>
        <w:tabs>
          <w:tab w:val="clear" w:pos="1440"/>
        </w:tabs>
        <w:ind w:left="284" w:hanging="284"/>
        <w:jc w:val="both"/>
        <w:rPr>
          <w:sz w:val="22"/>
          <w:szCs w:val="22"/>
        </w:rPr>
      </w:pPr>
      <w:r w:rsidRPr="00A27F69">
        <w:rPr>
          <w:sz w:val="22"/>
          <w:szCs w:val="22"/>
        </w:rPr>
        <w:t xml:space="preserve">Rozliczenie przedmiotu umowy nastąpi na podstawie wystawionej faktury zgodnie </w:t>
      </w:r>
      <w:r>
        <w:rPr>
          <w:sz w:val="22"/>
          <w:szCs w:val="22"/>
        </w:rPr>
        <w:br/>
      </w:r>
      <w:r w:rsidRPr="00A27F69">
        <w:rPr>
          <w:sz w:val="22"/>
          <w:szCs w:val="22"/>
        </w:rPr>
        <w:t xml:space="preserve">z obowiązującymi przepisami prawa.  Do faktury </w:t>
      </w:r>
      <w:r w:rsidRPr="00D13594">
        <w:rPr>
          <w:sz w:val="22"/>
          <w:szCs w:val="22"/>
        </w:rPr>
        <w:t xml:space="preserve">Wykonawca zobowiązany jest dołączyć dokument potwierdzający prawidłowo wykonaną usługę tj.  </w:t>
      </w:r>
      <w:r w:rsidRPr="00190F6B">
        <w:rPr>
          <w:b/>
          <w:bCs/>
          <w:sz w:val="22"/>
          <w:szCs w:val="22"/>
        </w:rPr>
        <w:t>Protok</w:t>
      </w:r>
      <w:r w:rsidR="00D13594" w:rsidRPr="00190F6B">
        <w:rPr>
          <w:b/>
          <w:bCs/>
          <w:sz w:val="22"/>
          <w:szCs w:val="22"/>
        </w:rPr>
        <w:t>ół</w:t>
      </w:r>
      <w:r w:rsidRPr="00190F6B">
        <w:rPr>
          <w:b/>
          <w:bCs/>
          <w:sz w:val="22"/>
          <w:szCs w:val="22"/>
        </w:rPr>
        <w:t xml:space="preserve"> zdawczo-odbiorcz</w:t>
      </w:r>
      <w:r w:rsidR="00D13594" w:rsidRPr="00190F6B">
        <w:rPr>
          <w:b/>
          <w:bCs/>
          <w:sz w:val="22"/>
          <w:szCs w:val="22"/>
        </w:rPr>
        <w:t xml:space="preserve">y (zwany dalej </w:t>
      </w:r>
      <w:r w:rsidR="001F53B2">
        <w:rPr>
          <w:b/>
          <w:bCs/>
          <w:sz w:val="22"/>
          <w:szCs w:val="22"/>
        </w:rPr>
        <w:t xml:space="preserve">także </w:t>
      </w:r>
      <w:r w:rsidR="00D13594" w:rsidRPr="00190F6B">
        <w:rPr>
          <w:b/>
          <w:bCs/>
          <w:sz w:val="22"/>
          <w:szCs w:val="22"/>
        </w:rPr>
        <w:lastRenderedPageBreak/>
        <w:t>Protokołem)</w:t>
      </w:r>
      <w:r w:rsidRPr="00D13594">
        <w:rPr>
          <w:sz w:val="22"/>
          <w:szCs w:val="22"/>
        </w:rPr>
        <w:t xml:space="preserve"> z odbioru maszyny/urządzenia/podzespołu po wykonanym remoncie</w:t>
      </w:r>
      <w:r w:rsidRPr="00D13594">
        <w:rPr>
          <w:i/>
          <w:iCs/>
          <w:sz w:val="22"/>
          <w:szCs w:val="22"/>
        </w:rPr>
        <w:t xml:space="preserve"> </w:t>
      </w:r>
      <w:r w:rsidRPr="00D13594">
        <w:rPr>
          <w:sz w:val="22"/>
          <w:szCs w:val="22"/>
        </w:rPr>
        <w:t>podpisan</w:t>
      </w:r>
      <w:r w:rsidR="00D13594" w:rsidRPr="00D13594">
        <w:rPr>
          <w:sz w:val="22"/>
          <w:szCs w:val="22"/>
        </w:rPr>
        <w:t>y</w:t>
      </w:r>
      <w:r w:rsidRPr="00D13594">
        <w:rPr>
          <w:sz w:val="22"/>
          <w:szCs w:val="22"/>
        </w:rPr>
        <w:t xml:space="preserve"> przez osoby obu Stron.</w:t>
      </w:r>
    </w:p>
    <w:p w14:paraId="020C6FBC" w14:textId="7790D8BD" w:rsidR="001C01EA" w:rsidRPr="00D13594" w:rsidRDefault="001C01EA" w:rsidP="007B1486">
      <w:pPr>
        <w:numPr>
          <w:ilvl w:val="0"/>
          <w:numId w:val="48"/>
        </w:numPr>
        <w:tabs>
          <w:tab w:val="clear" w:pos="1440"/>
        </w:tabs>
        <w:ind w:left="284" w:hanging="284"/>
        <w:jc w:val="both"/>
        <w:rPr>
          <w:sz w:val="22"/>
          <w:szCs w:val="22"/>
        </w:rPr>
      </w:pPr>
      <w:r w:rsidRPr="00D13594">
        <w:rPr>
          <w:sz w:val="22"/>
          <w:szCs w:val="22"/>
        </w:rPr>
        <w:t xml:space="preserve">Gdy Wykonawcą </w:t>
      </w:r>
      <w:r w:rsidR="000042FC" w:rsidRPr="00D13594">
        <w:rPr>
          <w:sz w:val="22"/>
          <w:szCs w:val="22"/>
        </w:rPr>
        <w:t>U</w:t>
      </w:r>
      <w:r w:rsidRPr="00D13594">
        <w:rPr>
          <w:sz w:val="22"/>
          <w:szCs w:val="22"/>
        </w:rPr>
        <w:t xml:space="preserve">mowy jest </w:t>
      </w:r>
      <w:r w:rsidR="000042FC" w:rsidRPr="00D13594">
        <w:rPr>
          <w:sz w:val="22"/>
          <w:szCs w:val="22"/>
        </w:rPr>
        <w:t>K</w:t>
      </w:r>
      <w:r w:rsidRPr="00D13594">
        <w:rPr>
          <w:sz w:val="22"/>
          <w:szCs w:val="22"/>
        </w:rPr>
        <w:t xml:space="preserve">onsorcjum, w Protokole wskazuje się członka </w:t>
      </w:r>
      <w:r w:rsidR="000042FC" w:rsidRPr="00D13594">
        <w:rPr>
          <w:sz w:val="22"/>
          <w:szCs w:val="22"/>
        </w:rPr>
        <w:t>K</w:t>
      </w:r>
      <w:r w:rsidRPr="00D13594">
        <w:rPr>
          <w:sz w:val="22"/>
          <w:szCs w:val="22"/>
        </w:rPr>
        <w:t>onsorcjum</w:t>
      </w:r>
      <w:r w:rsidR="000042FC" w:rsidRPr="00D13594">
        <w:rPr>
          <w:sz w:val="22"/>
          <w:szCs w:val="22"/>
        </w:rPr>
        <w:t>,</w:t>
      </w:r>
      <w:r w:rsidRPr="00D13594">
        <w:rPr>
          <w:sz w:val="22"/>
          <w:szCs w:val="22"/>
        </w:rPr>
        <w:t xml:space="preserve"> który wystawi fakturę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 przypadku gdy faktury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wystawi dwóch lub więcej członków </w:t>
      </w:r>
      <w:r w:rsidR="000042FC" w:rsidRPr="00D13594">
        <w:rPr>
          <w:sz w:val="22"/>
          <w:szCs w:val="22"/>
        </w:rPr>
        <w:t>K</w:t>
      </w:r>
      <w:r w:rsidRPr="00D13594">
        <w:rPr>
          <w:sz w:val="22"/>
          <w:szCs w:val="22"/>
        </w:rPr>
        <w:t xml:space="preserve">onsorcjum w </w:t>
      </w:r>
      <w:r w:rsidR="00D13594" w:rsidRPr="00D13594">
        <w:rPr>
          <w:sz w:val="22"/>
          <w:szCs w:val="22"/>
        </w:rPr>
        <w:t>P</w:t>
      </w:r>
      <w:r w:rsidRPr="00D13594">
        <w:rPr>
          <w:sz w:val="22"/>
          <w:szCs w:val="22"/>
        </w:rPr>
        <w:t xml:space="preserve">rotokole wskazuje się wartość netto każdej z faktur. Zapłata faktur zgodnie ze wskazaniem zawartym w </w:t>
      </w:r>
      <w:r w:rsidR="00D13594" w:rsidRPr="00D13594">
        <w:rPr>
          <w:sz w:val="22"/>
          <w:szCs w:val="22"/>
        </w:rPr>
        <w:t>P</w:t>
      </w:r>
      <w:r w:rsidRPr="00D13594">
        <w:rPr>
          <w:sz w:val="22"/>
          <w:szCs w:val="22"/>
        </w:rPr>
        <w:t xml:space="preserve">rotokole jest równoznaczna ze spełnieniem świadczenia za objęty </w:t>
      </w:r>
      <w:r w:rsidR="00D13594" w:rsidRPr="00D13594">
        <w:rPr>
          <w:sz w:val="22"/>
          <w:szCs w:val="22"/>
        </w:rPr>
        <w:t>P</w:t>
      </w:r>
      <w:r w:rsidRPr="00D13594">
        <w:rPr>
          <w:sz w:val="22"/>
          <w:szCs w:val="22"/>
        </w:rPr>
        <w:t xml:space="preserve">rotokołem przedmiot </w:t>
      </w:r>
      <w:r w:rsidR="000042FC" w:rsidRPr="00D13594">
        <w:rPr>
          <w:sz w:val="22"/>
          <w:szCs w:val="22"/>
        </w:rPr>
        <w:t>U</w:t>
      </w:r>
      <w:r w:rsidRPr="00D13594">
        <w:rPr>
          <w:sz w:val="22"/>
          <w:szCs w:val="22"/>
        </w:rPr>
        <w:t xml:space="preserve">mowy wobec wszystkich </w:t>
      </w:r>
      <w:r w:rsidR="00D13594" w:rsidRPr="00D13594">
        <w:rPr>
          <w:sz w:val="22"/>
          <w:szCs w:val="22"/>
        </w:rPr>
        <w:t>W</w:t>
      </w:r>
      <w:r w:rsidRPr="00D13594">
        <w:rPr>
          <w:sz w:val="22"/>
          <w:szCs w:val="22"/>
        </w:rPr>
        <w:t xml:space="preserve">ykonawców </w:t>
      </w:r>
      <w:r w:rsidR="000042FC" w:rsidRPr="00D13594">
        <w:rPr>
          <w:sz w:val="22"/>
          <w:szCs w:val="22"/>
        </w:rPr>
        <w:t>U</w:t>
      </w:r>
      <w:r w:rsidRPr="00D13594">
        <w:rPr>
          <w:sz w:val="22"/>
          <w:szCs w:val="22"/>
        </w:rPr>
        <w:t xml:space="preserve">mowy. W przypadku braku takiej informacji zarówno w </w:t>
      </w:r>
      <w:r w:rsidR="00D13594" w:rsidRPr="00D13594">
        <w:rPr>
          <w:sz w:val="22"/>
          <w:szCs w:val="22"/>
        </w:rPr>
        <w:t>U</w:t>
      </w:r>
      <w:r w:rsidRPr="00D13594">
        <w:rPr>
          <w:sz w:val="22"/>
          <w:szCs w:val="22"/>
        </w:rPr>
        <w:t>mowie, jak i w dokumentach realizacyjnych (</w:t>
      </w:r>
      <w:r w:rsidR="00D13594" w:rsidRPr="00D13594">
        <w:rPr>
          <w:sz w:val="22"/>
          <w:szCs w:val="22"/>
        </w:rPr>
        <w:t>P</w:t>
      </w:r>
      <w:r w:rsidRPr="00D13594">
        <w:rPr>
          <w:sz w:val="22"/>
          <w:szCs w:val="22"/>
        </w:rPr>
        <w:t xml:space="preserve">rotokole), Zamawiający w sytuacji sporu pomiędzy członkami Konsorcjum dokona zapłaty za fakturę temu członkowi </w:t>
      </w:r>
      <w:r w:rsidR="000042FC" w:rsidRPr="00D13594">
        <w:rPr>
          <w:sz w:val="22"/>
          <w:szCs w:val="22"/>
        </w:rPr>
        <w:t>K</w:t>
      </w:r>
      <w:r w:rsidRPr="00D13594">
        <w:rPr>
          <w:sz w:val="22"/>
          <w:szCs w:val="22"/>
        </w:rPr>
        <w:t xml:space="preserve">onsorcjum, który zrealizował usługę (podpisał Protokół </w:t>
      </w:r>
      <w:r w:rsidR="00D13594" w:rsidRPr="00D13594">
        <w:rPr>
          <w:sz w:val="22"/>
          <w:szCs w:val="22"/>
        </w:rPr>
        <w:t>zdawczo-</w:t>
      </w:r>
      <w:r w:rsidRPr="00D13594">
        <w:rPr>
          <w:sz w:val="22"/>
          <w:szCs w:val="22"/>
        </w:rPr>
        <w:t>odbior</w:t>
      </w:r>
      <w:r w:rsidR="00D13594" w:rsidRPr="00D13594">
        <w:rPr>
          <w:sz w:val="22"/>
          <w:szCs w:val="22"/>
        </w:rPr>
        <w:t>czy</w:t>
      </w:r>
      <w:r w:rsidRPr="00D13594">
        <w:rPr>
          <w:sz w:val="22"/>
          <w:szCs w:val="22"/>
        </w:rPr>
        <w:t>).</w:t>
      </w:r>
    </w:p>
    <w:p w14:paraId="322722E4" w14:textId="15BFEE07" w:rsidR="001C01EA" w:rsidRPr="00A27F69" w:rsidRDefault="001C01EA" w:rsidP="007B1486">
      <w:pPr>
        <w:numPr>
          <w:ilvl w:val="0"/>
          <w:numId w:val="48"/>
        </w:numPr>
        <w:tabs>
          <w:tab w:val="clear" w:pos="1440"/>
        </w:tabs>
        <w:ind w:left="284" w:hanging="284"/>
        <w:jc w:val="both"/>
        <w:rPr>
          <w:sz w:val="24"/>
          <w:szCs w:val="24"/>
        </w:rPr>
      </w:pPr>
      <w:r w:rsidRPr="00A27F69">
        <w:rPr>
          <w:sz w:val="22"/>
          <w:szCs w:val="22"/>
        </w:rPr>
        <w:t>Protokół</w:t>
      </w:r>
      <w:r w:rsidR="00D13594">
        <w:rPr>
          <w:sz w:val="22"/>
          <w:szCs w:val="22"/>
        </w:rPr>
        <w:t xml:space="preserve"> zdawczo-odbiorczy</w:t>
      </w:r>
      <w:r w:rsidRPr="00A27F69">
        <w:rPr>
          <w:sz w:val="22"/>
          <w:szCs w:val="22"/>
        </w:rPr>
        <w:t xml:space="preserve"> podpisują upoważnieni przedstawiciele </w:t>
      </w:r>
      <w:r w:rsidR="0063529E">
        <w:rPr>
          <w:sz w:val="22"/>
          <w:szCs w:val="22"/>
        </w:rPr>
        <w:t>S</w:t>
      </w:r>
      <w:r w:rsidRPr="00A27F69">
        <w:rPr>
          <w:sz w:val="22"/>
          <w:szCs w:val="22"/>
        </w:rPr>
        <w:t xml:space="preserve">tron wskazani w Umowie. </w:t>
      </w:r>
    </w:p>
    <w:p w14:paraId="5A0DF6C7" w14:textId="184B8473" w:rsidR="001C01EA" w:rsidRPr="00CC08B1" w:rsidRDefault="001C01EA" w:rsidP="007B1486">
      <w:pPr>
        <w:numPr>
          <w:ilvl w:val="0"/>
          <w:numId w:val="48"/>
        </w:numPr>
        <w:tabs>
          <w:tab w:val="clear" w:pos="1440"/>
        </w:tabs>
        <w:ind w:left="284" w:hanging="284"/>
        <w:jc w:val="both"/>
        <w:rPr>
          <w:color w:val="FF0000"/>
          <w:sz w:val="22"/>
          <w:szCs w:val="22"/>
        </w:rPr>
      </w:pPr>
      <w:r w:rsidRPr="00CC08B1">
        <w:rPr>
          <w:sz w:val="22"/>
          <w:szCs w:val="22"/>
        </w:rPr>
        <w:t>Faktury należy wystawiać zgodnie z obowiązującymi przepisami.</w:t>
      </w:r>
    </w:p>
    <w:p w14:paraId="7B340552" w14:textId="08F219D6" w:rsidR="00CC08B1" w:rsidRPr="00CC08B1" w:rsidRDefault="00201B82" w:rsidP="007B1486">
      <w:pPr>
        <w:numPr>
          <w:ilvl w:val="0"/>
          <w:numId w:val="48"/>
        </w:numPr>
        <w:ind w:left="284" w:hanging="284"/>
        <w:jc w:val="both"/>
        <w:rPr>
          <w:sz w:val="24"/>
          <w:szCs w:val="24"/>
        </w:rPr>
      </w:pPr>
      <w:r w:rsidRPr="00CC08B1">
        <w:rPr>
          <w:sz w:val="22"/>
          <w:szCs w:val="22"/>
        </w:rPr>
        <w:t xml:space="preserve">Wykonawca zobowiązany jest wystawić jedną fakturę obejmującą całe wynagrodzenie Wykonawcy należne w związku z realizacją zakresu przedmiotu umowy objętego danym Protokołem </w:t>
      </w:r>
      <w:r w:rsidR="00CC08B1" w:rsidRPr="00CC08B1">
        <w:rPr>
          <w:sz w:val="22"/>
          <w:szCs w:val="22"/>
        </w:rPr>
        <w:t>zdawczo-odbiorczym</w:t>
      </w:r>
      <w:r w:rsidRPr="00CC08B1">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w:t>
      </w:r>
      <w:r w:rsidR="00E020D5">
        <w:rPr>
          <w:sz w:val="22"/>
          <w:szCs w:val="22"/>
        </w:rPr>
        <w:t> </w:t>
      </w:r>
      <w:r w:rsidRPr="00CC08B1">
        <w:rPr>
          <w:sz w:val="22"/>
          <w:szCs w:val="22"/>
        </w:rPr>
        <w:t>Wykonawcy nie przysługują odsetki, ani rekompensaty, o których mowa w art. 10 ust. 1 ustawy z dnia 8 marca 2013r. o przeciwdziałaniu nadmiernym opóźnieniom w transakcjach handlowych.</w:t>
      </w:r>
    </w:p>
    <w:p w14:paraId="64C10E8D" w14:textId="77777777" w:rsidR="001C01EA" w:rsidRPr="003A3410" w:rsidRDefault="001C01EA" w:rsidP="007B1486">
      <w:pPr>
        <w:numPr>
          <w:ilvl w:val="0"/>
          <w:numId w:val="48"/>
        </w:numPr>
        <w:tabs>
          <w:tab w:val="clear" w:pos="1440"/>
        </w:tabs>
        <w:ind w:left="284" w:hanging="284"/>
        <w:jc w:val="both"/>
      </w:pPr>
      <w:r w:rsidRPr="003A3410">
        <w:rPr>
          <w:sz w:val="22"/>
        </w:rPr>
        <w:t>Fakturę należy wystawić na adres:</w:t>
      </w:r>
    </w:p>
    <w:p w14:paraId="5D582464" w14:textId="77777777" w:rsidR="001C01EA" w:rsidRDefault="001C01EA" w:rsidP="001C01EA">
      <w:pPr>
        <w:jc w:val="center"/>
        <w:rPr>
          <w:b/>
          <w:bCs/>
          <w:sz w:val="22"/>
        </w:rPr>
      </w:pPr>
      <w:r>
        <w:rPr>
          <w:b/>
          <w:bCs/>
          <w:sz w:val="22"/>
        </w:rPr>
        <w:t>Polska Grupa Górnicza S.A.</w:t>
      </w:r>
    </w:p>
    <w:p w14:paraId="1979031F" w14:textId="77777777" w:rsidR="001C01EA" w:rsidRDefault="001C01EA" w:rsidP="001C01EA">
      <w:pPr>
        <w:jc w:val="center"/>
        <w:rPr>
          <w:b/>
          <w:bCs/>
          <w:sz w:val="22"/>
        </w:rPr>
      </w:pPr>
      <w:r>
        <w:rPr>
          <w:b/>
          <w:bCs/>
          <w:sz w:val="22"/>
        </w:rPr>
        <w:t>40-039 Katowice, ul. Powstańców 30</w:t>
      </w:r>
    </w:p>
    <w:p w14:paraId="52797A3A" w14:textId="77777777" w:rsidR="001C01EA" w:rsidRDefault="001C01EA" w:rsidP="001C01EA">
      <w:pPr>
        <w:jc w:val="center"/>
        <w:rPr>
          <w:bCs/>
          <w:sz w:val="22"/>
        </w:rPr>
      </w:pPr>
      <w:r>
        <w:rPr>
          <w:b/>
          <w:bCs/>
          <w:sz w:val="22"/>
        </w:rPr>
        <w:t xml:space="preserve">Oddział KWK </w:t>
      </w:r>
      <w:r>
        <w:rPr>
          <w:bCs/>
          <w:sz w:val="22"/>
        </w:rPr>
        <w:t xml:space="preserve">...........................   </w:t>
      </w:r>
      <w:r>
        <w:rPr>
          <w:b/>
          <w:bCs/>
          <w:sz w:val="22"/>
        </w:rPr>
        <w:t>RUCH …………………</w:t>
      </w:r>
    </w:p>
    <w:p w14:paraId="1952E53B" w14:textId="77777777" w:rsidR="001C01EA" w:rsidRPr="00941E7E" w:rsidRDefault="001C01EA" w:rsidP="001C01EA">
      <w:pPr>
        <w:ind w:firstLine="426"/>
        <w:rPr>
          <w:bCs/>
          <w:sz w:val="22"/>
          <w:szCs w:val="24"/>
        </w:rPr>
      </w:pPr>
      <w:r w:rsidRPr="00941E7E">
        <w:rPr>
          <w:bCs/>
          <w:sz w:val="22"/>
          <w:szCs w:val="24"/>
        </w:rPr>
        <w:t>oraz przekazać na adres:</w:t>
      </w:r>
    </w:p>
    <w:p w14:paraId="1C30B9F7" w14:textId="77777777" w:rsidR="001C01EA" w:rsidRDefault="001C01EA" w:rsidP="001C01EA">
      <w:pPr>
        <w:jc w:val="center"/>
        <w:rPr>
          <w:b/>
          <w:bCs/>
          <w:sz w:val="22"/>
        </w:rPr>
      </w:pPr>
      <w:r>
        <w:rPr>
          <w:b/>
          <w:bCs/>
          <w:sz w:val="22"/>
        </w:rPr>
        <w:t>Polska Grupa Górnicza S.A.</w:t>
      </w:r>
    </w:p>
    <w:p w14:paraId="145AEEAF" w14:textId="63843F92" w:rsidR="001C01EA" w:rsidRPr="00D55290" w:rsidRDefault="00D517D2" w:rsidP="007B1486">
      <w:pPr>
        <w:pStyle w:val="Akapitzlist"/>
        <w:numPr>
          <w:ilvl w:val="1"/>
          <w:numId w:val="47"/>
        </w:numPr>
        <w:contextualSpacing/>
        <w:jc w:val="center"/>
        <w:rPr>
          <w:b/>
          <w:bCs/>
          <w:sz w:val="22"/>
        </w:rPr>
      </w:pPr>
      <w:r w:rsidRPr="00D55290">
        <w:rPr>
          <w:b/>
          <w:bCs/>
          <w:sz w:val="22"/>
        </w:rPr>
        <w:t>Gl</w:t>
      </w:r>
      <w:r w:rsidR="001C01EA" w:rsidRPr="00D55290">
        <w:rPr>
          <w:b/>
          <w:bCs/>
          <w:sz w:val="22"/>
        </w:rPr>
        <w:t xml:space="preserve">iwice, ul. Jasna </w:t>
      </w:r>
      <w:r w:rsidRPr="00D55290">
        <w:rPr>
          <w:b/>
          <w:bCs/>
          <w:sz w:val="22"/>
        </w:rPr>
        <w:t>8</w:t>
      </w:r>
    </w:p>
    <w:p w14:paraId="7F835AA8" w14:textId="66D5C5D0" w:rsidR="001C01EA" w:rsidRDefault="001C01EA" w:rsidP="007B1486">
      <w:pPr>
        <w:numPr>
          <w:ilvl w:val="0"/>
          <w:numId w:val="48"/>
        </w:numPr>
        <w:ind w:left="284" w:hanging="284"/>
        <w:jc w:val="both"/>
        <w:rPr>
          <w:sz w:val="22"/>
        </w:rPr>
      </w:pPr>
      <w:r>
        <w:rPr>
          <w:sz w:val="22"/>
        </w:rPr>
        <w:t xml:space="preserve">W przypadku gdy zostało podpisane Porozumienie o przesyłaniu faktur drogą elektroniczną, fakturę za realizację przedmiotu zamówienia oraz </w:t>
      </w:r>
      <w:r w:rsidR="00190F6B">
        <w:rPr>
          <w:sz w:val="22"/>
        </w:rPr>
        <w:t>Protokół zdawczo-odbiorczy</w:t>
      </w:r>
      <w:r>
        <w:rPr>
          <w:sz w:val="22"/>
        </w:rPr>
        <w:t xml:space="preserve"> należy wysyłać na adres wskazany w Porozumieniu.</w:t>
      </w:r>
    </w:p>
    <w:p w14:paraId="6D39C9E0" w14:textId="77777777" w:rsidR="001C01EA" w:rsidRPr="00F2670B" w:rsidRDefault="001C01EA" w:rsidP="007B1486">
      <w:pPr>
        <w:numPr>
          <w:ilvl w:val="0"/>
          <w:numId w:val="48"/>
        </w:numPr>
        <w:ind w:left="284" w:hanging="284"/>
        <w:jc w:val="both"/>
        <w:rPr>
          <w:sz w:val="22"/>
        </w:rPr>
      </w:pPr>
      <w:r w:rsidRPr="00F2670B">
        <w:rPr>
          <w:sz w:val="22"/>
        </w:rPr>
        <w:t>Faktury muszą zostać sporządzone w języku polskim i zawierać numer, pod którym Umowa została wpisana do elektronicznego rejestru umów Zamawiającego.</w:t>
      </w:r>
    </w:p>
    <w:p w14:paraId="5D02977A" w14:textId="77777777" w:rsidR="001C01EA" w:rsidRPr="00F2670B" w:rsidRDefault="001C01EA" w:rsidP="007B1486">
      <w:pPr>
        <w:numPr>
          <w:ilvl w:val="0"/>
          <w:numId w:val="48"/>
        </w:numPr>
        <w:ind w:left="284" w:hanging="284"/>
        <w:jc w:val="both"/>
        <w:rPr>
          <w:sz w:val="22"/>
        </w:rPr>
      </w:pPr>
      <w:r w:rsidRPr="00F2670B">
        <w:rPr>
          <w:sz w:val="22"/>
        </w:rPr>
        <w:t>Faktury będą wystawiane w walucie polskiej. Wszelkie płatności dokonywane będą w walucie polskiej.</w:t>
      </w:r>
    </w:p>
    <w:p w14:paraId="3543B162" w14:textId="77777777" w:rsidR="00397781" w:rsidRDefault="001C01EA" w:rsidP="007B1486">
      <w:pPr>
        <w:numPr>
          <w:ilvl w:val="0"/>
          <w:numId w:val="48"/>
        </w:numPr>
        <w:ind w:left="284" w:hanging="284"/>
        <w:jc w:val="both"/>
        <w:rPr>
          <w:sz w:val="22"/>
        </w:rPr>
      </w:pPr>
      <w:r w:rsidRPr="00397781">
        <w:rPr>
          <w:sz w:val="22"/>
        </w:rPr>
        <w:t xml:space="preserve">Przy zapłacie zobowiązania wynikającego z </w:t>
      </w:r>
      <w:r w:rsidR="00D70D31" w:rsidRPr="00397781">
        <w:rPr>
          <w:sz w:val="22"/>
        </w:rPr>
        <w:t>U</w:t>
      </w:r>
      <w:r w:rsidRPr="00397781">
        <w:rPr>
          <w:sz w:val="22"/>
        </w:rPr>
        <w:t>mowy, Zamawiający zastrzega sobie prawo wskazania tytułu płatności (numeru faktury).</w:t>
      </w:r>
    </w:p>
    <w:p w14:paraId="2DC3E1A3" w14:textId="33C511E8" w:rsidR="001C01EA" w:rsidRPr="00397781" w:rsidRDefault="001C01EA" w:rsidP="007B1486">
      <w:pPr>
        <w:numPr>
          <w:ilvl w:val="0"/>
          <w:numId w:val="48"/>
        </w:numPr>
        <w:ind w:left="284" w:hanging="284"/>
        <w:jc w:val="both"/>
        <w:rPr>
          <w:sz w:val="22"/>
        </w:rPr>
      </w:pPr>
      <w:r w:rsidRPr="00397781">
        <w:rPr>
          <w:sz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E76600">
        <w:rPr>
          <w:sz w:val="22"/>
        </w:rPr>
        <w:t> </w:t>
      </w:r>
      <w:r w:rsidRPr="00397781">
        <w:rPr>
          <w:sz w:val="22"/>
        </w:rPr>
        <w:t>dnia 8 marca 2013 roku o przeciwdziałaniu nadmiernym opóźnieniom w transakcjach handlowych</w:t>
      </w:r>
      <w:bookmarkStart w:id="101" w:name="_Hlk162291279"/>
      <w:r w:rsidRPr="00397781">
        <w:rPr>
          <w:sz w:val="22"/>
        </w:rPr>
        <w:t>.</w:t>
      </w:r>
    </w:p>
    <w:bookmarkEnd w:id="101"/>
    <w:p w14:paraId="4EB3F8D0" w14:textId="0B3ED11E" w:rsidR="001C01EA" w:rsidRPr="007B4FE1" w:rsidRDefault="001C01EA" w:rsidP="007B1486">
      <w:pPr>
        <w:numPr>
          <w:ilvl w:val="0"/>
          <w:numId w:val="48"/>
        </w:numPr>
        <w:ind w:left="284" w:hanging="284"/>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w:t>
      </w:r>
      <w:r w:rsidRPr="00D70D31">
        <w:rPr>
          <w:sz w:val="22"/>
          <w:szCs w:val="22"/>
        </w:rPr>
        <w:t xml:space="preserve">będzie </w:t>
      </w:r>
      <w:r w:rsidRPr="00D70D31">
        <w:rPr>
          <w:b/>
          <w:bCs/>
          <w:sz w:val="22"/>
          <w:szCs w:val="22"/>
        </w:rPr>
        <w:t xml:space="preserve">Załącznik </w:t>
      </w:r>
      <w:r w:rsidR="009335CC" w:rsidRPr="00D70D31">
        <w:rPr>
          <w:b/>
          <w:bCs/>
          <w:sz w:val="22"/>
          <w:szCs w:val="22"/>
        </w:rPr>
        <w:t>nr</w:t>
      </w:r>
      <w:r w:rsidR="00D70D31" w:rsidRPr="00D70D31">
        <w:rPr>
          <w:b/>
          <w:bCs/>
          <w:sz w:val="22"/>
          <w:szCs w:val="22"/>
        </w:rPr>
        <w:t xml:space="preserve"> </w:t>
      </w:r>
      <w:r w:rsidR="007D241F">
        <w:rPr>
          <w:b/>
          <w:bCs/>
          <w:sz w:val="22"/>
          <w:szCs w:val="22"/>
        </w:rPr>
        <w:t>4</w:t>
      </w:r>
      <w:r w:rsidR="009335CC" w:rsidRPr="00D70D31">
        <w:rPr>
          <w:b/>
          <w:bCs/>
          <w:sz w:val="22"/>
          <w:szCs w:val="22"/>
        </w:rPr>
        <w:t xml:space="preserve"> </w:t>
      </w:r>
      <w:r w:rsidRPr="00D70D31">
        <w:rPr>
          <w:b/>
          <w:bCs/>
          <w:sz w:val="22"/>
          <w:szCs w:val="22"/>
        </w:rPr>
        <w:t>do Umowy.</w:t>
      </w:r>
      <w:r w:rsidRPr="00942413">
        <w:rPr>
          <w:sz w:val="22"/>
          <w:szCs w:val="22"/>
        </w:rPr>
        <w:t xml:space="preserve"> </w:t>
      </w:r>
    </w:p>
    <w:p w14:paraId="695D3228" w14:textId="74D5756C" w:rsidR="001C01EA" w:rsidRDefault="001C01EA" w:rsidP="007B1486">
      <w:pPr>
        <w:numPr>
          <w:ilvl w:val="0"/>
          <w:numId w:val="48"/>
        </w:numPr>
        <w:ind w:left="284" w:hanging="284"/>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r w:rsidR="00F62BF4">
        <w:rPr>
          <w:sz w:val="22"/>
          <w:szCs w:val="22"/>
        </w:rPr>
        <w:t>.</w:t>
      </w:r>
    </w:p>
    <w:p w14:paraId="375A0644" w14:textId="77777777" w:rsidR="001C01EA" w:rsidRPr="00F746F7" w:rsidRDefault="001C01EA" w:rsidP="007B1486">
      <w:pPr>
        <w:numPr>
          <w:ilvl w:val="0"/>
          <w:numId w:val="48"/>
        </w:numPr>
        <w:ind w:left="284" w:hanging="284"/>
        <w:jc w:val="both"/>
        <w:rPr>
          <w:sz w:val="22"/>
          <w:szCs w:val="22"/>
        </w:rPr>
      </w:pPr>
      <w:r w:rsidRPr="00F746F7">
        <w:rPr>
          <w:sz w:val="22"/>
          <w:szCs w:val="22"/>
        </w:rPr>
        <w:t>Jako termin zapłaty przyjmuje się datę obciążenia rachunku bankowego Zamawiającego.</w:t>
      </w:r>
    </w:p>
    <w:p w14:paraId="13AF4176" w14:textId="77777777" w:rsidR="001C01EA" w:rsidRPr="00413938" w:rsidRDefault="001C01EA" w:rsidP="007B1486">
      <w:pPr>
        <w:numPr>
          <w:ilvl w:val="0"/>
          <w:numId w:val="48"/>
        </w:numPr>
        <w:ind w:left="284" w:hanging="284"/>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456F0EC7" w14:textId="77777777" w:rsidR="001C01EA" w:rsidRPr="00DE168A" w:rsidRDefault="001C01EA" w:rsidP="007B1486">
      <w:pPr>
        <w:numPr>
          <w:ilvl w:val="0"/>
          <w:numId w:val="48"/>
        </w:numPr>
        <w:ind w:left="284" w:hanging="284"/>
        <w:jc w:val="both"/>
        <w:rPr>
          <w:sz w:val="22"/>
          <w:szCs w:val="22"/>
        </w:rPr>
      </w:pPr>
      <w:r w:rsidRPr="00B0704A">
        <w:rPr>
          <w:sz w:val="22"/>
          <w:szCs w:val="22"/>
        </w:rPr>
        <w:t>Zapłata faktury korygującej nastąpi w terminie 30 dni od</w:t>
      </w:r>
      <w:r w:rsidRPr="00F746F7">
        <w:rPr>
          <w:sz w:val="22"/>
          <w:szCs w:val="22"/>
        </w:rPr>
        <w:t xml:space="preserve"> daty jej dostarczenia do Zamawiającego, jednak nie wcześniej niż w terminie płatności faktury pierwotnej.</w:t>
      </w:r>
    </w:p>
    <w:p w14:paraId="5096CA00" w14:textId="58DF6383" w:rsidR="001C01EA" w:rsidRPr="00F746F7" w:rsidRDefault="001C01EA" w:rsidP="007B1486">
      <w:pPr>
        <w:numPr>
          <w:ilvl w:val="0"/>
          <w:numId w:val="48"/>
        </w:numPr>
        <w:ind w:left="284" w:hanging="284"/>
        <w:jc w:val="both"/>
        <w:rPr>
          <w:sz w:val="22"/>
          <w:szCs w:val="22"/>
        </w:rPr>
      </w:pPr>
      <w:r w:rsidRPr="00F746F7">
        <w:rPr>
          <w:sz w:val="22"/>
          <w:szCs w:val="22"/>
        </w:rPr>
        <w:t xml:space="preserve">Wszelkie, wynikające z </w:t>
      </w:r>
      <w:r w:rsidR="00A31A1B">
        <w:rPr>
          <w:sz w:val="22"/>
          <w:szCs w:val="22"/>
        </w:rPr>
        <w:t>U</w:t>
      </w:r>
      <w:r w:rsidRPr="00F746F7">
        <w:rPr>
          <w:sz w:val="22"/>
          <w:szCs w:val="22"/>
        </w:rPr>
        <w:t xml:space="preserve">mowy należności (należność główna, należności uboczne, w tym odszkodowania, kary umowne i </w:t>
      </w:r>
      <w:r w:rsidRPr="00D55290">
        <w:rPr>
          <w:sz w:val="22"/>
          <w:szCs w:val="22"/>
        </w:rPr>
        <w:t xml:space="preserve">inne) </w:t>
      </w:r>
      <w:r w:rsidR="00865454" w:rsidRPr="00D55290">
        <w:rPr>
          <w:sz w:val="22"/>
          <w:szCs w:val="22"/>
        </w:rPr>
        <w:t xml:space="preserve">Wykonawcy </w:t>
      </w:r>
      <w:r w:rsidRPr="00D55290">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w:t>
      </w:r>
      <w:r w:rsidRPr="00F746F7">
        <w:rPr>
          <w:sz w:val="22"/>
          <w:szCs w:val="22"/>
        </w:rPr>
        <w:t xml:space="preserve"> udzielenia radcy prawnemu/adwokatowi prowadzącemu obsługę </w:t>
      </w:r>
      <w:r w:rsidRPr="00F746F7">
        <w:rPr>
          <w:sz w:val="22"/>
          <w:szCs w:val="22"/>
        </w:rPr>
        <w:lastRenderedPageBreak/>
        <w:t xml:space="preserve">prawną Wykonawcy pełnomocnictwa do dochodzenia, w jego imieniu, należności wynikających </w:t>
      </w:r>
      <w:r>
        <w:rPr>
          <w:sz w:val="22"/>
          <w:szCs w:val="22"/>
        </w:rPr>
        <w:br/>
      </w:r>
      <w:r w:rsidRPr="00F746F7">
        <w:rPr>
          <w:sz w:val="22"/>
          <w:szCs w:val="22"/>
        </w:rPr>
        <w:t xml:space="preserve">z </w:t>
      </w:r>
      <w:r w:rsidR="00A31A1B">
        <w:rPr>
          <w:sz w:val="22"/>
          <w:szCs w:val="22"/>
        </w:rPr>
        <w:t>U</w:t>
      </w:r>
      <w:r w:rsidRPr="00F746F7">
        <w:rPr>
          <w:sz w:val="22"/>
          <w:szCs w:val="22"/>
        </w:rPr>
        <w:t>mowy.</w:t>
      </w:r>
    </w:p>
    <w:p w14:paraId="43D03672" w14:textId="109E5895" w:rsidR="001C01EA" w:rsidRPr="005C724E" w:rsidRDefault="001C01EA" w:rsidP="007B1486">
      <w:pPr>
        <w:numPr>
          <w:ilvl w:val="0"/>
          <w:numId w:val="48"/>
        </w:numPr>
        <w:ind w:left="284" w:hanging="284"/>
        <w:jc w:val="both"/>
        <w:rPr>
          <w:sz w:val="22"/>
          <w:szCs w:val="22"/>
        </w:rPr>
      </w:pPr>
      <w:r w:rsidRPr="00F746F7">
        <w:rPr>
          <w:sz w:val="22"/>
          <w:szCs w:val="22"/>
        </w:rPr>
        <w:t>Jeżeli do świadczonych usług</w:t>
      </w:r>
      <w:r>
        <w:rPr>
          <w:sz w:val="22"/>
          <w:szCs w:val="22"/>
        </w:rPr>
        <w:t>/dostaw</w:t>
      </w:r>
      <w:r w:rsidRPr="00F746F7">
        <w:rPr>
          <w:sz w:val="22"/>
          <w:szCs w:val="22"/>
        </w:rPr>
        <w:t xml:space="preserve"> będą miały zastosowanie przepisy o podatku od towarów i usług </w:t>
      </w:r>
      <w:r w:rsidRPr="005C724E">
        <w:rPr>
          <w:sz w:val="22"/>
          <w:szCs w:val="22"/>
        </w:rPr>
        <w:t>ustanawiające mechanizm podzielonej płatności Strony obowiązują się uwzględnić ten mechanizm w</w:t>
      </w:r>
      <w:r w:rsidR="00483B04">
        <w:rPr>
          <w:sz w:val="22"/>
          <w:szCs w:val="22"/>
        </w:rPr>
        <w:t> </w:t>
      </w:r>
      <w:r w:rsidRPr="005C724E">
        <w:rPr>
          <w:sz w:val="22"/>
          <w:szCs w:val="22"/>
        </w:rPr>
        <w:t>rozliczaniu Umowy.</w:t>
      </w:r>
    </w:p>
    <w:p w14:paraId="25734F76" w14:textId="57A22B37" w:rsidR="00213C60" w:rsidRPr="005C724E" w:rsidRDefault="00213C60" w:rsidP="007B1486">
      <w:pPr>
        <w:numPr>
          <w:ilvl w:val="0"/>
          <w:numId w:val="48"/>
        </w:numPr>
        <w:ind w:left="284" w:hanging="284"/>
        <w:jc w:val="both"/>
        <w:rPr>
          <w:sz w:val="22"/>
          <w:szCs w:val="22"/>
        </w:rPr>
      </w:pPr>
      <w:r w:rsidRPr="005C724E">
        <w:rPr>
          <w:sz w:val="22"/>
          <w:szCs w:val="22"/>
        </w:rPr>
        <w:t>Zgodnie z przepisami polskiego prawa podatkowego: ustawa z dnia 26 lipca 1991 r. o podatku dochodowym od osób fizycznych (dalej:</w:t>
      </w:r>
      <w:r w:rsidR="001F53B2">
        <w:rPr>
          <w:sz w:val="22"/>
          <w:szCs w:val="22"/>
        </w:rPr>
        <w:t xml:space="preserve"> </w:t>
      </w:r>
      <w:proofErr w:type="spellStart"/>
      <w:r w:rsidRPr="005C724E">
        <w:rPr>
          <w:sz w:val="22"/>
          <w:szCs w:val="22"/>
        </w:rPr>
        <w:t>updof</w:t>
      </w:r>
      <w:proofErr w:type="spellEnd"/>
      <w:r w:rsidRPr="005C724E">
        <w:rPr>
          <w:sz w:val="22"/>
          <w:szCs w:val="22"/>
        </w:rPr>
        <w:t>) oraz ustawa z dnia 15 lutego 1992 r. o podatku dochodowym od osób prawnych (dalej:</w:t>
      </w:r>
      <w:r w:rsidR="001F53B2">
        <w:rPr>
          <w:sz w:val="22"/>
          <w:szCs w:val="22"/>
        </w:rPr>
        <w:t xml:space="preserve"> </w:t>
      </w:r>
      <w:proofErr w:type="spellStart"/>
      <w:r w:rsidRPr="005C724E">
        <w:rPr>
          <w:sz w:val="22"/>
          <w:szCs w:val="22"/>
        </w:rPr>
        <w:t>updop</w:t>
      </w:r>
      <w:proofErr w:type="spellEnd"/>
      <w:r w:rsidRPr="005C724E">
        <w:rPr>
          <w:sz w:val="22"/>
          <w:szCs w:val="22"/>
        </w:rPr>
        <w:t xml:space="preserve">), w stosunku do dochodów uzyskiwanych przez firmę zagraniczną na terytorium Polski, w momencie wypłaty należności wynikających z umowy, na podstawie art. 26 ust. 1 </w:t>
      </w:r>
      <w:proofErr w:type="spellStart"/>
      <w:r w:rsidR="001F53B2">
        <w:rPr>
          <w:sz w:val="22"/>
          <w:szCs w:val="22"/>
        </w:rPr>
        <w:t>u</w:t>
      </w:r>
      <w:r w:rsidRPr="005C724E">
        <w:rPr>
          <w:sz w:val="22"/>
          <w:szCs w:val="22"/>
        </w:rPr>
        <w:t>pdop</w:t>
      </w:r>
      <w:proofErr w:type="spellEnd"/>
      <w:r w:rsidRPr="005C724E">
        <w:rPr>
          <w:sz w:val="22"/>
          <w:szCs w:val="22"/>
        </w:rPr>
        <w:t xml:space="preserve"> oraz 41 ust. 4 </w:t>
      </w:r>
      <w:proofErr w:type="spellStart"/>
      <w:r w:rsidR="001F53B2">
        <w:rPr>
          <w:sz w:val="22"/>
          <w:szCs w:val="22"/>
        </w:rPr>
        <w:t>u</w:t>
      </w:r>
      <w:r w:rsidRPr="005C724E">
        <w:rPr>
          <w:sz w:val="22"/>
          <w:szCs w:val="22"/>
        </w:rPr>
        <w:t>pdof</w:t>
      </w:r>
      <w:proofErr w:type="spellEnd"/>
      <w:r w:rsidRPr="005C724E">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p>
    <w:p w14:paraId="251C7B8F" w14:textId="1A26E159" w:rsidR="001C01EA" w:rsidRDefault="001C01EA" w:rsidP="007B1486">
      <w:pPr>
        <w:numPr>
          <w:ilvl w:val="0"/>
          <w:numId w:val="48"/>
        </w:numPr>
        <w:ind w:left="284" w:hanging="284"/>
        <w:jc w:val="both"/>
        <w:rPr>
          <w:sz w:val="22"/>
          <w:szCs w:val="22"/>
        </w:rPr>
      </w:pPr>
      <w:r w:rsidRPr="005C724E">
        <w:rPr>
          <w:sz w:val="22"/>
          <w:szCs w:val="22"/>
        </w:rPr>
        <w:t xml:space="preserve">W przypadku zawarcia </w:t>
      </w:r>
      <w:r w:rsidR="001F53B2">
        <w:rPr>
          <w:sz w:val="22"/>
          <w:szCs w:val="22"/>
        </w:rPr>
        <w:t>u</w:t>
      </w:r>
      <w:r w:rsidRPr="005C724E">
        <w:rPr>
          <w:sz w:val="22"/>
          <w:szCs w:val="22"/>
        </w:rPr>
        <w:t>mowy</w:t>
      </w:r>
      <w:r w:rsidRPr="00F746F7">
        <w:rPr>
          <w:sz w:val="22"/>
          <w:szCs w:val="22"/>
        </w:rPr>
        <w:t xml:space="preserve"> </w:t>
      </w:r>
      <w:r w:rsidR="001F53B2">
        <w:rPr>
          <w:sz w:val="22"/>
          <w:szCs w:val="22"/>
        </w:rPr>
        <w:t>p</w:t>
      </w:r>
      <w:r w:rsidRPr="00F746F7">
        <w:rPr>
          <w:sz w:val="22"/>
          <w:szCs w:val="22"/>
        </w:rPr>
        <w:t xml:space="preserve">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243DD7E3" w14:textId="77777777" w:rsidR="00E66FA0" w:rsidRPr="00DF5E32" w:rsidRDefault="00E66FA0" w:rsidP="00E66FA0">
      <w:pPr>
        <w:pStyle w:val="Tekstpodstawowy"/>
        <w:rPr>
          <w:sz w:val="22"/>
          <w:szCs w:val="22"/>
        </w:rPr>
      </w:pPr>
    </w:p>
    <w:p w14:paraId="243DD7E5" w14:textId="67BFBF86" w:rsidR="00E66FA0" w:rsidRPr="006C778B" w:rsidRDefault="00E66FA0" w:rsidP="00B9743D">
      <w:pPr>
        <w:pStyle w:val="Nagwek1"/>
        <w:numPr>
          <w:ilvl w:val="0"/>
          <w:numId w:val="0"/>
        </w:numPr>
        <w:ind w:left="432"/>
        <w:jc w:val="center"/>
      </w:pPr>
      <w:bookmarkStart w:id="102" w:name="_Toc181008716"/>
      <w:r w:rsidRPr="006C778B">
        <w:t>§</w:t>
      </w:r>
      <w:r w:rsidR="00B9743D" w:rsidRPr="006C778B">
        <w:t>5 OKRES OBOWIĄZYWANIA UMOWY, TERMINY</w:t>
      </w:r>
      <w:bookmarkEnd w:id="102"/>
      <w:r w:rsidR="00B9743D" w:rsidRPr="006C778B">
        <w:t xml:space="preserve"> </w:t>
      </w:r>
    </w:p>
    <w:p w14:paraId="68E76DB0" w14:textId="16161E90" w:rsidR="00C443F0" w:rsidRPr="00B90A07" w:rsidRDefault="00C443F0" w:rsidP="007B1486">
      <w:pPr>
        <w:numPr>
          <w:ilvl w:val="0"/>
          <w:numId w:val="11"/>
        </w:numPr>
        <w:jc w:val="both"/>
        <w:rPr>
          <w:bCs/>
          <w:sz w:val="22"/>
          <w:szCs w:val="22"/>
        </w:rPr>
      </w:pPr>
      <w:bookmarkStart w:id="103" w:name="_Hlk161045742"/>
      <w:r w:rsidRPr="00B90A07">
        <w:rPr>
          <w:bCs/>
          <w:sz w:val="22"/>
          <w:szCs w:val="22"/>
        </w:rPr>
        <w:t xml:space="preserve">Umowa obowiązuje przez </w:t>
      </w:r>
      <w:r w:rsidRPr="00F75635">
        <w:rPr>
          <w:bCs/>
          <w:sz w:val="22"/>
          <w:szCs w:val="22"/>
        </w:rPr>
        <w:t xml:space="preserve">okres 12 miesięcy od </w:t>
      </w:r>
      <w:r w:rsidRPr="00B90A07">
        <w:rPr>
          <w:bCs/>
          <w:sz w:val="22"/>
          <w:szCs w:val="22"/>
        </w:rPr>
        <w:t>daty zawarcia Umowy.</w:t>
      </w:r>
      <w:r w:rsidRPr="00B90A07">
        <w:rPr>
          <w:sz w:val="22"/>
          <w:szCs w:val="22"/>
        </w:rPr>
        <w:t xml:space="preserve"> </w:t>
      </w:r>
    </w:p>
    <w:bookmarkEnd w:id="103"/>
    <w:p w14:paraId="243DD7E6" w14:textId="19928E69" w:rsidR="006C0EF1" w:rsidRPr="006C778B" w:rsidRDefault="00C43938" w:rsidP="007B1486">
      <w:pPr>
        <w:numPr>
          <w:ilvl w:val="0"/>
          <w:numId w:val="11"/>
        </w:numPr>
        <w:suppressAutoHyphens/>
        <w:autoSpaceDN w:val="0"/>
        <w:jc w:val="both"/>
        <w:textAlignment w:val="baseline"/>
        <w:rPr>
          <w:sz w:val="22"/>
          <w:szCs w:val="22"/>
        </w:rPr>
      </w:pPr>
      <w:r w:rsidRPr="00B90A07">
        <w:rPr>
          <w:sz w:val="22"/>
          <w:szCs w:val="22"/>
        </w:rPr>
        <w:t>Strony ustalają, że m</w:t>
      </w:r>
      <w:r w:rsidR="00D76622" w:rsidRPr="00B90A07">
        <w:rPr>
          <w:sz w:val="22"/>
          <w:szCs w:val="22"/>
        </w:rPr>
        <w:t xml:space="preserve">aksymalny </w:t>
      </w:r>
      <w:r w:rsidR="00D76622" w:rsidRPr="00B90A07">
        <w:rPr>
          <w:b/>
          <w:bCs/>
          <w:sz w:val="22"/>
          <w:szCs w:val="22"/>
        </w:rPr>
        <w:t xml:space="preserve">termin realizacji usługi wynosi: </w:t>
      </w:r>
      <w:r w:rsidR="006E66FC" w:rsidRPr="00F75635">
        <w:rPr>
          <w:b/>
          <w:bCs/>
          <w:sz w:val="22"/>
          <w:szCs w:val="22"/>
        </w:rPr>
        <w:t>4 miesiące</w:t>
      </w:r>
      <w:r w:rsidRPr="00F75635">
        <w:rPr>
          <w:b/>
          <w:bCs/>
          <w:sz w:val="22"/>
          <w:szCs w:val="22"/>
        </w:rPr>
        <w:t xml:space="preserve"> od daty </w:t>
      </w:r>
      <w:r w:rsidRPr="006C778B">
        <w:rPr>
          <w:b/>
          <w:bCs/>
          <w:sz w:val="22"/>
          <w:szCs w:val="22"/>
        </w:rPr>
        <w:t xml:space="preserve">dostarczenia zlecenia do </w:t>
      </w:r>
      <w:r w:rsidR="00456497" w:rsidRPr="006C778B">
        <w:rPr>
          <w:b/>
          <w:bCs/>
          <w:sz w:val="22"/>
          <w:szCs w:val="22"/>
        </w:rPr>
        <w:t>W</w:t>
      </w:r>
      <w:r w:rsidRPr="006C778B">
        <w:rPr>
          <w:b/>
          <w:bCs/>
          <w:sz w:val="22"/>
          <w:szCs w:val="22"/>
        </w:rPr>
        <w:t>ykonawcy</w:t>
      </w:r>
      <w:r w:rsidRPr="006C778B">
        <w:rPr>
          <w:sz w:val="22"/>
          <w:szCs w:val="22"/>
        </w:rPr>
        <w:t>. Termin realizacji obejmuje również czas</w:t>
      </w:r>
      <w:r w:rsidR="006C0EF1" w:rsidRPr="006C778B">
        <w:rPr>
          <w:sz w:val="22"/>
          <w:szCs w:val="22"/>
        </w:rPr>
        <w:t>:</w:t>
      </w:r>
    </w:p>
    <w:p w14:paraId="243DD7E7" w14:textId="77777777" w:rsidR="006C0EF1" w:rsidRPr="006C778B" w:rsidRDefault="00C43938" w:rsidP="007B1486">
      <w:pPr>
        <w:numPr>
          <w:ilvl w:val="1"/>
          <w:numId w:val="11"/>
        </w:numPr>
        <w:suppressAutoHyphens/>
        <w:autoSpaceDN w:val="0"/>
        <w:jc w:val="both"/>
        <w:textAlignment w:val="baseline"/>
        <w:rPr>
          <w:sz w:val="22"/>
          <w:szCs w:val="22"/>
        </w:rPr>
      </w:pPr>
      <w:r w:rsidRPr="006C778B">
        <w:rPr>
          <w:sz w:val="22"/>
          <w:szCs w:val="22"/>
        </w:rPr>
        <w:t>potrzebny Wykonawcy na odbiór maszyny</w:t>
      </w:r>
      <w:r w:rsidR="000226DB" w:rsidRPr="006C778B">
        <w:rPr>
          <w:sz w:val="22"/>
          <w:szCs w:val="22"/>
        </w:rPr>
        <w:t xml:space="preserve">/urządzenia/podzespołu. </w:t>
      </w:r>
    </w:p>
    <w:p w14:paraId="243DD7E8" w14:textId="67E87EC4" w:rsidR="00D76622" w:rsidRDefault="006C0EF1" w:rsidP="007B1486">
      <w:pPr>
        <w:numPr>
          <w:ilvl w:val="1"/>
          <w:numId w:val="11"/>
        </w:numPr>
        <w:suppressAutoHyphens/>
        <w:autoSpaceDN w:val="0"/>
        <w:jc w:val="both"/>
        <w:textAlignment w:val="baseline"/>
        <w:rPr>
          <w:sz w:val="22"/>
          <w:szCs w:val="22"/>
        </w:rPr>
      </w:pPr>
      <w:r w:rsidRPr="006C778B">
        <w:rPr>
          <w:sz w:val="22"/>
          <w:szCs w:val="22"/>
        </w:rPr>
        <w:t>niezbędny na przeprowadzenie przez Zamawiającego czynności odbiorczych</w:t>
      </w:r>
      <w:r w:rsidRPr="00DD3FF4">
        <w:rPr>
          <w:sz w:val="22"/>
          <w:szCs w:val="22"/>
        </w:rPr>
        <w:t xml:space="preserve"> po zakończeniu remontu.</w:t>
      </w:r>
      <w:r w:rsidR="000226DB" w:rsidRPr="00DD3FF4">
        <w:rPr>
          <w:sz w:val="22"/>
          <w:szCs w:val="22"/>
        </w:rPr>
        <w:t xml:space="preserve"> </w:t>
      </w:r>
    </w:p>
    <w:p w14:paraId="6C1C32A7" w14:textId="77777777" w:rsidR="00A31A1B" w:rsidRPr="00DD3FF4" w:rsidRDefault="00A31A1B" w:rsidP="00A31A1B">
      <w:pPr>
        <w:suppressAutoHyphens/>
        <w:autoSpaceDN w:val="0"/>
        <w:ind w:left="851"/>
        <w:jc w:val="both"/>
        <w:textAlignment w:val="baseline"/>
        <w:rPr>
          <w:sz w:val="22"/>
          <w:szCs w:val="22"/>
        </w:rPr>
      </w:pPr>
    </w:p>
    <w:p w14:paraId="205C9554" w14:textId="1A236C3A" w:rsidR="00C73548" w:rsidRPr="00C73548" w:rsidRDefault="00BF0530" w:rsidP="00C73548">
      <w:pPr>
        <w:pStyle w:val="Nagwek1"/>
        <w:numPr>
          <w:ilvl w:val="0"/>
          <w:numId w:val="0"/>
        </w:numPr>
        <w:jc w:val="center"/>
      </w:pPr>
      <w:bookmarkStart w:id="104" w:name="_Toc181008717"/>
      <w:r w:rsidRPr="00BF0530">
        <w:rPr>
          <w:sz w:val="22"/>
          <w:szCs w:val="22"/>
        </w:rPr>
        <w:t>§6</w:t>
      </w:r>
      <w:r w:rsidRPr="00B9743D">
        <w:t xml:space="preserve"> Z</w:t>
      </w:r>
      <w:r>
        <w:rPr>
          <w:lang w:val="pl-PL"/>
        </w:rPr>
        <w:t>AKRES RZECZOWY I Z</w:t>
      </w:r>
      <w:r w:rsidRPr="00B9743D">
        <w:t>ASADY REALIZACJI</w:t>
      </w:r>
      <w:bookmarkEnd w:id="104"/>
    </w:p>
    <w:p w14:paraId="45A722E7" w14:textId="0B62FB64" w:rsidR="00C73548" w:rsidRDefault="00C73548" w:rsidP="007B1486">
      <w:pPr>
        <w:numPr>
          <w:ilvl w:val="0"/>
          <w:numId w:val="77"/>
        </w:numPr>
        <w:suppressAutoHyphens/>
        <w:autoSpaceDN w:val="0"/>
        <w:ind w:left="284" w:hanging="284"/>
        <w:jc w:val="both"/>
        <w:textAlignment w:val="baseline"/>
        <w:rPr>
          <w:b/>
          <w:bCs/>
          <w:sz w:val="22"/>
          <w:szCs w:val="22"/>
        </w:rPr>
      </w:pPr>
      <w:r>
        <w:rPr>
          <w:sz w:val="22"/>
          <w:szCs w:val="22"/>
        </w:rPr>
        <w:t>Zakres rzeczowy i s</w:t>
      </w:r>
      <w:r w:rsidRPr="006D4A41">
        <w:rPr>
          <w:sz w:val="22"/>
          <w:szCs w:val="22"/>
        </w:rPr>
        <w:t xml:space="preserve">zczegółowe zasady realizacji usług </w:t>
      </w:r>
      <w:r>
        <w:rPr>
          <w:sz w:val="22"/>
          <w:szCs w:val="22"/>
        </w:rPr>
        <w:t>remontowych</w:t>
      </w:r>
      <w:r w:rsidRPr="006D4A41">
        <w:rPr>
          <w:sz w:val="22"/>
          <w:szCs w:val="22"/>
        </w:rPr>
        <w:t xml:space="preserve"> określone zostały w </w:t>
      </w:r>
      <w:r w:rsidRPr="006D4A41">
        <w:rPr>
          <w:b/>
          <w:bCs/>
          <w:iCs/>
          <w:sz w:val="22"/>
          <w:szCs w:val="22"/>
        </w:rPr>
        <w:t>Załączniku nr 1</w:t>
      </w:r>
      <w:r w:rsidRPr="00D15A71">
        <w:rPr>
          <w:sz w:val="22"/>
          <w:szCs w:val="22"/>
        </w:rPr>
        <w:t xml:space="preserve"> </w:t>
      </w:r>
      <w:r w:rsidRPr="00C73548">
        <w:rPr>
          <w:b/>
          <w:bCs/>
          <w:sz w:val="22"/>
          <w:szCs w:val="22"/>
        </w:rPr>
        <w:t>do Umowy.</w:t>
      </w:r>
    </w:p>
    <w:p w14:paraId="07551E6C" w14:textId="2FBA280F" w:rsidR="00C73548" w:rsidRPr="00F75635" w:rsidRDefault="00C73548" w:rsidP="007B1486">
      <w:pPr>
        <w:numPr>
          <w:ilvl w:val="0"/>
          <w:numId w:val="77"/>
        </w:numPr>
        <w:suppressAutoHyphens/>
        <w:autoSpaceDN w:val="0"/>
        <w:ind w:left="284" w:hanging="284"/>
        <w:jc w:val="both"/>
        <w:textAlignment w:val="baseline"/>
        <w:rPr>
          <w:b/>
          <w:bCs/>
          <w:sz w:val="22"/>
          <w:szCs w:val="22"/>
        </w:rPr>
      </w:pPr>
      <w:r w:rsidRPr="00C73548">
        <w:rPr>
          <w:sz w:val="22"/>
        </w:rPr>
        <w:t xml:space="preserve">Wykonawcy, którzy złożyli ofertę wspólną odpowiadają solidarnie za wykonanie przedmiotowej </w:t>
      </w:r>
      <w:r w:rsidRPr="00F75635">
        <w:rPr>
          <w:sz w:val="22"/>
        </w:rPr>
        <w:t xml:space="preserve">Umowy </w:t>
      </w:r>
      <w:r w:rsidRPr="00F75635">
        <w:rPr>
          <w:sz w:val="22"/>
          <w:szCs w:val="22"/>
        </w:rPr>
        <w:t xml:space="preserve">- </w:t>
      </w:r>
      <w:r w:rsidRPr="00F75635">
        <w:rPr>
          <w:i/>
          <w:sz w:val="22"/>
          <w:szCs w:val="22"/>
        </w:rPr>
        <w:t>jeżeli dotyczy</w:t>
      </w:r>
      <w:r w:rsidRPr="00F75635">
        <w:rPr>
          <w:i/>
          <w:sz w:val="22"/>
        </w:rPr>
        <w:t>.</w:t>
      </w:r>
    </w:p>
    <w:p w14:paraId="638EA2B6" w14:textId="77777777" w:rsidR="00BF0530" w:rsidRPr="00BF0530" w:rsidRDefault="00BF0530" w:rsidP="00BF0530">
      <w:pPr>
        <w:rPr>
          <w:lang w:val="x-none" w:eastAsia="x-none"/>
        </w:rPr>
      </w:pPr>
    </w:p>
    <w:p w14:paraId="5137AA15" w14:textId="585D0077" w:rsidR="000A4763" w:rsidRPr="00BF0530" w:rsidRDefault="000A4763" w:rsidP="000A4763">
      <w:pPr>
        <w:pStyle w:val="Nagwek1"/>
        <w:numPr>
          <w:ilvl w:val="0"/>
          <w:numId w:val="0"/>
        </w:numPr>
        <w:jc w:val="center"/>
        <w:rPr>
          <w:sz w:val="22"/>
          <w:szCs w:val="22"/>
          <w:lang w:val="pl-PL"/>
        </w:rPr>
      </w:pPr>
      <w:bookmarkStart w:id="105" w:name="_Toc181008718"/>
      <w:r w:rsidRPr="00BF0530">
        <w:rPr>
          <w:sz w:val="22"/>
          <w:szCs w:val="22"/>
        </w:rPr>
        <w:t>§</w:t>
      </w:r>
      <w:r w:rsidR="00C73548">
        <w:rPr>
          <w:sz w:val="22"/>
          <w:szCs w:val="22"/>
          <w:lang w:val="pl-PL"/>
        </w:rPr>
        <w:t>7</w:t>
      </w:r>
      <w:r w:rsidR="00B9743D" w:rsidRPr="00BF0530">
        <w:rPr>
          <w:sz w:val="22"/>
          <w:szCs w:val="22"/>
          <w:lang w:val="pl-PL"/>
        </w:rPr>
        <w:t xml:space="preserve"> </w:t>
      </w:r>
      <w:bookmarkStart w:id="106" w:name="_Hlk165017249"/>
      <w:r w:rsidRPr="00BF0530">
        <w:rPr>
          <w:sz w:val="22"/>
          <w:szCs w:val="22"/>
        </w:rPr>
        <w:t>GWARANCJA</w:t>
      </w:r>
      <w:r w:rsidRPr="00BF0530">
        <w:rPr>
          <w:sz w:val="22"/>
          <w:szCs w:val="22"/>
          <w:lang w:val="pl-PL"/>
        </w:rPr>
        <w:t xml:space="preserve"> I POSTĘPOWANIE REKLAMACYJNE</w:t>
      </w:r>
      <w:bookmarkEnd w:id="106"/>
      <w:bookmarkEnd w:id="105"/>
    </w:p>
    <w:p w14:paraId="5F84CC42" w14:textId="326BFB5A" w:rsidR="000A4763" w:rsidRPr="00CF155F" w:rsidRDefault="00CF155F" w:rsidP="007B1486">
      <w:pPr>
        <w:numPr>
          <w:ilvl w:val="0"/>
          <w:numId w:val="8"/>
        </w:numPr>
        <w:tabs>
          <w:tab w:val="clear" w:pos="1440"/>
        </w:tabs>
        <w:ind w:left="284" w:hanging="284"/>
        <w:jc w:val="both"/>
        <w:rPr>
          <w:sz w:val="22"/>
          <w:szCs w:val="22"/>
        </w:rPr>
      </w:pPr>
      <w:r w:rsidRPr="00CF155F">
        <w:rPr>
          <w:sz w:val="22"/>
          <w:szCs w:val="22"/>
        </w:rPr>
        <w:t xml:space="preserve">Wykonawca udziela </w:t>
      </w:r>
      <w:r w:rsidRPr="00CF155F">
        <w:rPr>
          <w:b/>
          <w:bCs/>
          <w:sz w:val="22"/>
          <w:szCs w:val="22"/>
        </w:rPr>
        <w:t>12 miesięcy</w:t>
      </w:r>
      <w:r w:rsidRPr="00CF155F">
        <w:rPr>
          <w:sz w:val="22"/>
          <w:szCs w:val="22"/>
        </w:rPr>
        <w:t xml:space="preserve"> gwarancji na przedmiot umowy, liczonej od dnia podpisania Protokołu odbioru.</w:t>
      </w:r>
    </w:p>
    <w:p w14:paraId="049CD7A6" w14:textId="77777777" w:rsidR="000A4763" w:rsidRDefault="000A4763" w:rsidP="007B1486">
      <w:pPr>
        <w:numPr>
          <w:ilvl w:val="0"/>
          <w:numId w:val="8"/>
        </w:numPr>
        <w:tabs>
          <w:tab w:val="clear" w:pos="1440"/>
        </w:tabs>
        <w:ind w:left="284" w:hanging="284"/>
        <w:jc w:val="both"/>
        <w:rPr>
          <w:sz w:val="22"/>
          <w:szCs w:val="22"/>
        </w:rPr>
      </w:pPr>
      <w:r w:rsidRPr="00947690">
        <w:rPr>
          <w:sz w:val="22"/>
          <w:szCs w:val="22"/>
        </w:rPr>
        <w:t>Wykonawca gwarantuje należyte wykonanie usługi zgodne z wymaganiami Zamawiającego zawartymi w całym postępowaniu.</w:t>
      </w:r>
    </w:p>
    <w:p w14:paraId="10099C5A" w14:textId="125C6895" w:rsidR="000A4763" w:rsidRPr="00947690" w:rsidRDefault="000A4763" w:rsidP="007B1486">
      <w:pPr>
        <w:numPr>
          <w:ilvl w:val="0"/>
          <w:numId w:val="8"/>
        </w:numPr>
        <w:tabs>
          <w:tab w:val="clear" w:pos="1440"/>
        </w:tabs>
        <w:ind w:left="284" w:hanging="284"/>
        <w:jc w:val="both"/>
        <w:rPr>
          <w:sz w:val="22"/>
          <w:szCs w:val="22"/>
        </w:rPr>
      </w:pPr>
      <w:r w:rsidRPr="00947690">
        <w:rPr>
          <w:sz w:val="22"/>
          <w:szCs w:val="22"/>
        </w:rPr>
        <w:t xml:space="preserve">Okres gwarancji nie może być krótszy niż ujęty w niniejszej </w:t>
      </w:r>
      <w:r w:rsidR="00CE02FE">
        <w:rPr>
          <w:sz w:val="22"/>
          <w:szCs w:val="22"/>
        </w:rPr>
        <w:t>U</w:t>
      </w:r>
      <w:r w:rsidRPr="00947690">
        <w:rPr>
          <w:sz w:val="22"/>
          <w:szCs w:val="22"/>
        </w:rPr>
        <w:t>mowie i wydłuża się go o czas wykonywania napraw gwarancyjnych.</w:t>
      </w:r>
    </w:p>
    <w:p w14:paraId="5BBFE024" w14:textId="66CFACDF" w:rsidR="000A4763" w:rsidRDefault="000A4763" w:rsidP="007B1486">
      <w:pPr>
        <w:numPr>
          <w:ilvl w:val="0"/>
          <w:numId w:val="8"/>
        </w:numPr>
        <w:tabs>
          <w:tab w:val="clear" w:pos="1440"/>
        </w:tabs>
        <w:ind w:left="284" w:hanging="284"/>
        <w:jc w:val="both"/>
        <w:rPr>
          <w:sz w:val="22"/>
          <w:szCs w:val="22"/>
        </w:rPr>
      </w:pPr>
      <w:r>
        <w:rPr>
          <w:sz w:val="22"/>
          <w:szCs w:val="22"/>
        </w:rPr>
        <w:t xml:space="preserve">W okresie gwarancji </w:t>
      </w:r>
      <w:r w:rsidR="00CE02FE">
        <w:rPr>
          <w:sz w:val="22"/>
          <w:szCs w:val="22"/>
        </w:rPr>
        <w:t>W</w:t>
      </w:r>
      <w:r>
        <w:rPr>
          <w:sz w:val="22"/>
          <w:szCs w:val="22"/>
        </w:rPr>
        <w:t xml:space="preserve">ykonawca zapewnia pełny zakres usług serwisowych, łącznie z zapewnieniem osób, części zamiennych użytych w procesie remontu i transportu. </w:t>
      </w:r>
    </w:p>
    <w:p w14:paraId="6B06AECD" w14:textId="7C3E7C1D" w:rsidR="000A4763" w:rsidRPr="00947690" w:rsidRDefault="000A4763" w:rsidP="007B1486">
      <w:pPr>
        <w:numPr>
          <w:ilvl w:val="0"/>
          <w:numId w:val="8"/>
        </w:numPr>
        <w:tabs>
          <w:tab w:val="clear" w:pos="1440"/>
        </w:tabs>
        <w:ind w:left="284" w:hanging="284"/>
        <w:jc w:val="both"/>
        <w:rPr>
          <w:sz w:val="22"/>
          <w:szCs w:val="22"/>
        </w:rPr>
      </w:pPr>
      <w:r w:rsidRPr="00947690">
        <w:rPr>
          <w:sz w:val="22"/>
          <w:szCs w:val="22"/>
        </w:rPr>
        <w:t xml:space="preserve">W przypadku wystąpienia wad w wyremontowanej maszynie/urządzeniu/podzespole, Wykonawca jest zobowiązany na własny koszt </w:t>
      </w:r>
      <w:r w:rsidR="005E44D0">
        <w:rPr>
          <w:sz w:val="22"/>
          <w:szCs w:val="22"/>
        </w:rPr>
        <w:t xml:space="preserve">usunąć wadę, w tym </w:t>
      </w:r>
      <w:r w:rsidRPr="00947690">
        <w:rPr>
          <w:sz w:val="22"/>
          <w:szCs w:val="22"/>
        </w:rPr>
        <w:t>wymienić lub naprawić dotknięte wadą elementy lub podzespoły.</w:t>
      </w:r>
    </w:p>
    <w:p w14:paraId="7A6CD39F" w14:textId="42DF9539" w:rsidR="000A4763" w:rsidRPr="00947690" w:rsidRDefault="000A4763" w:rsidP="007B1486">
      <w:pPr>
        <w:numPr>
          <w:ilvl w:val="0"/>
          <w:numId w:val="8"/>
        </w:numPr>
        <w:tabs>
          <w:tab w:val="clear" w:pos="1440"/>
        </w:tabs>
        <w:ind w:left="284" w:hanging="284"/>
        <w:jc w:val="both"/>
        <w:rPr>
          <w:sz w:val="22"/>
          <w:szCs w:val="22"/>
        </w:rPr>
      </w:pPr>
      <w:r w:rsidRPr="00947690">
        <w:rPr>
          <w:sz w:val="22"/>
          <w:szCs w:val="22"/>
        </w:rPr>
        <w:t xml:space="preserve">Wymienione w ramach gwarancji elementy i podzespoły zostaną objęte nową gwarancją na takich samych zasadach jak przedmiot </w:t>
      </w:r>
      <w:r w:rsidR="00CE02FE">
        <w:rPr>
          <w:sz w:val="22"/>
          <w:szCs w:val="22"/>
        </w:rPr>
        <w:t>U</w:t>
      </w:r>
      <w:r w:rsidRPr="00947690">
        <w:rPr>
          <w:sz w:val="22"/>
          <w:szCs w:val="22"/>
        </w:rPr>
        <w:t>mowy</w:t>
      </w:r>
      <w:r w:rsidR="00AE1B69">
        <w:rPr>
          <w:sz w:val="22"/>
          <w:szCs w:val="22"/>
        </w:rPr>
        <w:t xml:space="preserve">, której okres rozpocznie się na nowo od daty przekazania Zamawiającemu </w:t>
      </w:r>
      <w:r w:rsidR="00AE1B69" w:rsidRPr="00D70D31">
        <w:rPr>
          <w:sz w:val="22"/>
          <w:szCs w:val="22"/>
        </w:rPr>
        <w:t>maszyny/urządzenia/podzespołu</w:t>
      </w:r>
      <w:r w:rsidR="00AE1B69">
        <w:rPr>
          <w:sz w:val="22"/>
          <w:szCs w:val="22"/>
        </w:rPr>
        <w:t xml:space="preserve"> po </w:t>
      </w:r>
      <w:r w:rsidR="005E44D0">
        <w:rPr>
          <w:sz w:val="22"/>
          <w:szCs w:val="22"/>
        </w:rPr>
        <w:t>usunięciu wady</w:t>
      </w:r>
      <w:r w:rsidRPr="00947690">
        <w:rPr>
          <w:sz w:val="22"/>
          <w:szCs w:val="22"/>
        </w:rPr>
        <w:t>.</w:t>
      </w:r>
    </w:p>
    <w:p w14:paraId="3BFF835B" w14:textId="32DC0D2E" w:rsidR="000A4763" w:rsidRPr="00947690" w:rsidRDefault="000A4763" w:rsidP="007B1486">
      <w:pPr>
        <w:numPr>
          <w:ilvl w:val="0"/>
          <w:numId w:val="8"/>
        </w:numPr>
        <w:tabs>
          <w:tab w:val="clear" w:pos="1440"/>
        </w:tabs>
        <w:ind w:left="284" w:hanging="284"/>
        <w:jc w:val="both"/>
        <w:rPr>
          <w:sz w:val="22"/>
          <w:szCs w:val="22"/>
        </w:rPr>
      </w:pPr>
      <w:r w:rsidRPr="00947690">
        <w:rPr>
          <w:rFonts w:eastAsia="Arial Unicode MS"/>
          <w:color w:val="000000"/>
          <w:sz w:val="22"/>
          <w:szCs w:val="22"/>
        </w:rPr>
        <w:t xml:space="preserve">Osoby, które będą wykonywać serwisowe czynności gwarancyjne </w:t>
      </w:r>
      <w:r w:rsidRPr="00947690">
        <w:rPr>
          <w:color w:val="000000"/>
          <w:sz w:val="22"/>
          <w:szCs w:val="22"/>
        </w:rPr>
        <w:t xml:space="preserve">będą zdolne do pracy w warunkach podziemnego zakładu górniczego wydobywającego węgiel kamienny. W razie wystąpienia potrzeby realizacji usług serwisowych </w:t>
      </w:r>
      <w:r w:rsidR="00605A72">
        <w:rPr>
          <w:color w:val="000000"/>
          <w:sz w:val="22"/>
          <w:szCs w:val="22"/>
        </w:rPr>
        <w:t>W</w:t>
      </w:r>
      <w:r>
        <w:rPr>
          <w:color w:val="000000"/>
          <w:sz w:val="22"/>
          <w:szCs w:val="22"/>
        </w:rPr>
        <w:t xml:space="preserve">ykonawca </w:t>
      </w:r>
      <w:r w:rsidRPr="00947690">
        <w:rPr>
          <w:color w:val="000000"/>
          <w:sz w:val="22"/>
          <w:szCs w:val="22"/>
        </w:rPr>
        <w:t>dostarczy wymagane dokumenty potwierdzające ich zdolność.</w:t>
      </w:r>
    </w:p>
    <w:p w14:paraId="545F18FE" w14:textId="4CE5212B" w:rsidR="000A4763" w:rsidRDefault="000A4763" w:rsidP="007B1486">
      <w:pPr>
        <w:numPr>
          <w:ilvl w:val="0"/>
          <w:numId w:val="8"/>
        </w:numPr>
        <w:tabs>
          <w:tab w:val="clear" w:pos="1440"/>
          <w:tab w:val="num" w:pos="360"/>
        </w:tabs>
        <w:ind w:left="284" w:hanging="284"/>
        <w:jc w:val="both"/>
        <w:rPr>
          <w:sz w:val="22"/>
          <w:szCs w:val="22"/>
        </w:rPr>
      </w:pPr>
      <w:r w:rsidRPr="00947690">
        <w:rPr>
          <w:sz w:val="22"/>
          <w:szCs w:val="22"/>
        </w:rPr>
        <w:t xml:space="preserve">Zgłoszenia gwarancyjne będą dokonywane telefonicznie i następnie potwierdzane faksem lub drogą elektroniczną zgodnie z danymi teleadresowymi wskazanymi w niniejszej </w:t>
      </w:r>
      <w:r w:rsidR="00CE02FE">
        <w:rPr>
          <w:sz w:val="22"/>
          <w:szCs w:val="22"/>
        </w:rPr>
        <w:t>U</w:t>
      </w:r>
      <w:r w:rsidRPr="00947690">
        <w:rPr>
          <w:sz w:val="22"/>
          <w:szCs w:val="22"/>
        </w:rPr>
        <w:t xml:space="preserve">mowie. </w:t>
      </w:r>
    </w:p>
    <w:p w14:paraId="5F4EA76E" w14:textId="0D3648EA" w:rsidR="000A4763" w:rsidRPr="000A4763" w:rsidRDefault="000A4763" w:rsidP="007B1486">
      <w:pPr>
        <w:numPr>
          <w:ilvl w:val="0"/>
          <w:numId w:val="8"/>
        </w:numPr>
        <w:tabs>
          <w:tab w:val="clear" w:pos="1440"/>
          <w:tab w:val="num" w:pos="360"/>
        </w:tabs>
        <w:ind w:left="284" w:hanging="284"/>
        <w:jc w:val="both"/>
        <w:rPr>
          <w:sz w:val="22"/>
          <w:szCs w:val="22"/>
        </w:rPr>
      </w:pPr>
      <w:r w:rsidRPr="000A4763">
        <w:rPr>
          <w:rFonts w:eastAsia="Arial Unicode MS"/>
          <w:sz w:val="22"/>
          <w:szCs w:val="22"/>
        </w:rPr>
        <w:t>Realizacja usług serwisowych gwarancyjnych będzie podlegać następującym zasadom:</w:t>
      </w:r>
    </w:p>
    <w:p w14:paraId="677A1B06" w14:textId="4258D1E0" w:rsidR="000A4763" w:rsidRPr="001F7822" w:rsidRDefault="000A4763" w:rsidP="007B1486">
      <w:pPr>
        <w:pStyle w:val="Akapitzlist"/>
        <w:numPr>
          <w:ilvl w:val="0"/>
          <w:numId w:val="75"/>
        </w:numPr>
        <w:ind w:left="709" w:hanging="283"/>
        <w:jc w:val="both"/>
        <w:rPr>
          <w:sz w:val="22"/>
          <w:szCs w:val="22"/>
        </w:rPr>
      </w:pPr>
      <w:r w:rsidRPr="001F7822">
        <w:rPr>
          <w:sz w:val="22"/>
          <w:szCs w:val="22"/>
        </w:rPr>
        <w:t>przyjazd ekipy serwisowej do maszyny/urządzenia/podzespołu oddanych do ruchu: do 4 godzin od momentu mailowego lub telefonicznego zgłoszenia.</w:t>
      </w:r>
    </w:p>
    <w:p w14:paraId="266EB0B7" w14:textId="4F0E50DB" w:rsidR="001F7822" w:rsidRPr="001F7822" w:rsidRDefault="000A4763" w:rsidP="007B1486">
      <w:pPr>
        <w:pStyle w:val="Akapitzlist"/>
        <w:numPr>
          <w:ilvl w:val="0"/>
          <w:numId w:val="75"/>
        </w:numPr>
        <w:ind w:left="709" w:hanging="283"/>
        <w:jc w:val="both"/>
        <w:rPr>
          <w:sz w:val="22"/>
          <w:szCs w:val="22"/>
        </w:rPr>
      </w:pPr>
      <w:r w:rsidRPr="001F7822">
        <w:rPr>
          <w:sz w:val="22"/>
          <w:szCs w:val="22"/>
        </w:rPr>
        <w:lastRenderedPageBreak/>
        <w:t>przyjazd ekipy serwisowej do maszyny/urządzenia/podzespołu w fazie uruchomienia na obiekcie lub na dole kopalni: do 8 godzin od momentu mailowego lub telefonicznego zgłoszenia.</w:t>
      </w:r>
    </w:p>
    <w:p w14:paraId="056E4C91" w14:textId="19FB7C1B" w:rsidR="000A4763" w:rsidRPr="001F7822" w:rsidRDefault="000A4763" w:rsidP="007B1486">
      <w:pPr>
        <w:pStyle w:val="Akapitzlist"/>
        <w:numPr>
          <w:ilvl w:val="0"/>
          <w:numId w:val="75"/>
        </w:numPr>
        <w:ind w:left="709" w:hanging="283"/>
        <w:jc w:val="both"/>
        <w:rPr>
          <w:sz w:val="22"/>
          <w:szCs w:val="22"/>
        </w:rPr>
      </w:pPr>
      <w:r w:rsidRPr="001F7822">
        <w:rPr>
          <w:sz w:val="22"/>
          <w:szCs w:val="22"/>
        </w:rPr>
        <w:t>przyjazd ekipy serwisowej do pozostałych maszyn/urządzeń/podzespołów w terminie uzgodnionym ze zgłaszającym lecz nie dłuższym niż do 3 dni roboczych.</w:t>
      </w:r>
    </w:p>
    <w:p w14:paraId="737C0E92" w14:textId="03DA866D" w:rsidR="000A4763" w:rsidRPr="001F7822" w:rsidRDefault="000A4763" w:rsidP="007B1486">
      <w:pPr>
        <w:pStyle w:val="Akapitzlist"/>
        <w:numPr>
          <w:ilvl w:val="0"/>
          <w:numId w:val="75"/>
        </w:numPr>
        <w:ind w:left="709" w:hanging="283"/>
        <w:jc w:val="both"/>
        <w:rPr>
          <w:sz w:val="22"/>
          <w:szCs w:val="22"/>
        </w:rPr>
      </w:pPr>
      <w:r w:rsidRPr="001F7822">
        <w:rPr>
          <w:sz w:val="22"/>
          <w:szCs w:val="22"/>
        </w:rPr>
        <w:t xml:space="preserve">realizacja usługi serwisowej dla maszyny/urządzenia/podzespołu oddanych do ruchu: </w:t>
      </w:r>
      <w:r w:rsidRPr="001F7822">
        <w:rPr>
          <w:sz w:val="22"/>
          <w:szCs w:val="22"/>
        </w:rPr>
        <w:br/>
        <w:t>do 12 godzin od momentu mailowego lub telefonicznego zgłoszenia.</w:t>
      </w:r>
    </w:p>
    <w:p w14:paraId="7947E435" w14:textId="18061600" w:rsidR="000A4763" w:rsidRPr="001F7822" w:rsidRDefault="000A4763" w:rsidP="007B1486">
      <w:pPr>
        <w:pStyle w:val="Akapitzlist"/>
        <w:numPr>
          <w:ilvl w:val="0"/>
          <w:numId w:val="75"/>
        </w:numPr>
        <w:ind w:left="709" w:hanging="283"/>
        <w:jc w:val="both"/>
        <w:rPr>
          <w:sz w:val="22"/>
          <w:szCs w:val="22"/>
        </w:rPr>
      </w:pPr>
      <w:r w:rsidRPr="001F7822">
        <w:rPr>
          <w:sz w:val="22"/>
          <w:szCs w:val="22"/>
        </w:rPr>
        <w:t>realizacja usługi serwisowej dla maszyny/urządzenia/podzespołu w fazie uruchomienia na obiekcie lub na dole kopalni: do 24 godzin od momentu mailowego lub telefonicznego zgłoszenia.</w:t>
      </w:r>
    </w:p>
    <w:p w14:paraId="7AAFE1BB" w14:textId="3173C2AA" w:rsidR="005E44D0" w:rsidRDefault="000A4763" w:rsidP="007B1486">
      <w:pPr>
        <w:pStyle w:val="Akapitzlist"/>
        <w:numPr>
          <w:ilvl w:val="0"/>
          <w:numId w:val="75"/>
        </w:numPr>
        <w:ind w:left="709" w:hanging="283"/>
        <w:jc w:val="both"/>
        <w:rPr>
          <w:sz w:val="22"/>
          <w:szCs w:val="22"/>
        </w:rPr>
      </w:pPr>
      <w:r w:rsidRPr="001F7822">
        <w:rPr>
          <w:sz w:val="22"/>
          <w:szCs w:val="22"/>
        </w:rPr>
        <w:t>realizacja usługi serwisowej dla pozostałych maszyn/urządzeń/podzespołów w terminie uzgodnionym ze zgłaszającym lecz nie dłuższym niż do 5 dni roboczych.</w:t>
      </w:r>
    </w:p>
    <w:p w14:paraId="4121F994" w14:textId="6FBA59DD" w:rsidR="005E44D0" w:rsidRPr="00B069AE" w:rsidRDefault="005E44D0" w:rsidP="00B069AE">
      <w:pPr>
        <w:jc w:val="both"/>
        <w:rPr>
          <w:sz w:val="22"/>
          <w:szCs w:val="22"/>
        </w:rPr>
      </w:pPr>
      <w:r>
        <w:rPr>
          <w:sz w:val="22"/>
          <w:szCs w:val="22"/>
        </w:rPr>
        <w:t xml:space="preserve">Za realizację usługi serwisowej Strony przyjmują usunięcie przez </w:t>
      </w:r>
      <w:r w:rsidR="00F30F79">
        <w:rPr>
          <w:sz w:val="22"/>
          <w:szCs w:val="22"/>
        </w:rPr>
        <w:t>Wykonawcę</w:t>
      </w:r>
      <w:r>
        <w:rPr>
          <w:sz w:val="22"/>
          <w:szCs w:val="22"/>
        </w:rPr>
        <w:t xml:space="preserve"> wady.</w:t>
      </w:r>
    </w:p>
    <w:p w14:paraId="3753ED00" w14:textId="22AD2122" w:rsidR="00F30F79" w:rsidRPr="00F30F79" w:rsidRDefault="000A4763" w:rsidP="007B1486">
      <w:pPr>
        <w:pStyle w:val="Akapitzlist"/>
        <w:numPr>
          <w:ilvl w:val="0"/>
          <w:numId w:val="8"/>
        </w:numPr>
        <w:ind w:left="284"/>
        <w:jc w:val="both"/>
        <w:rPr>
          <w:sz w:val="22"/>
          <w:szCs w:val="22"/>
        </w:rPr>
      </w:pPr>
      <w:r w:rsidRPr="00F30F79">
        <w:rPr>
          <w:sz w:val="22"/>
          <w:szCs w:val="22"/>
        </w:rPr>
        <w:t xml:space="preserve">Zamawiający dopuszcza możliwość przeprowadzenia </w:t>
      </w:r>
      <w:r w:rsidR="00F30F79" w:rsidRPr="00B069AE">
        <w:rPr>
          <w:sz w:val="22"/>
          <w:szCs w:val="22"/>
        </w:rPr>
        <w:t xml:space="preserve">nie więcej niż </w:t>
      </w:r>
      <w:r w:rsidRPr="00F30F79">
        <w:rPr>
          <w:sz w:val="22"/>
          <w:szCs w:val="22"/>
        </w:rPr>
        <w:t xml:space="preserve">6-ciu usług gwarancyjnych w ciągu 12 miesięcy i nie więcej niż 3-ch usług gwarancyjnych w okresie 1 miesiąca na </w:t>
      </w:r>
      <w:r w:rsidR="00F30F79">
        <w:rPr>
          <w:sz w:val="22"/>
          <w:szCs w:val="22"/>
        </w:rPr>
        <w:t>danej</w:t>
      </w:r>
      <w:r w:rsidR="00F30F79" w:rsidRPr="00B069AE">
        <w:rPr>
          <w:sz w:val="22"/>
          <w:szCs w:val="22"/>
        </w:rPr>
        <w:t xml:space="preserve"> </w:t>
      </w:r>
      <w:r w:rsidRPr="00F30F79">
        <w:rPr>
          <w:sz w:val="22"/>
          <w:szCs w:val="22"/>
        </w:rPr>
        <w:t>maszynie/urządzeniu/podzespole oddanym do ruchu.</w:t>
      </w:r>
      <w:r w:rsidR="00F30F79" w:rsidRPr="00B069AE">
        <w:rPr>
          <w:sz w:val="22"/>
          <w:szCs w:val="22"/>
        </w:rPr>
        <w:t xml:space="preserve"> </w:t>
      </w:r>
      <w:r w:rsidR="00F30F79">
        <w:rPr>
          <w:sz w:val="22"/>
          <w:szCs w:val="22"/>
        </w:rPr>
        <w:t>W</w:t>
      </w:r>
      <w:r w:rsidR="00F30F79" w:rsidRPr="00F30F79">
        <w:rPr>
          <w:sz w:val="22"/>
          <w:szCs w:val="22"/>
        </w:rPr>
        <w:t xml:space="preserve"> przypadku przekroczenia limitu ilości usług gwarancyjnych na </w:t>
      </w:r>
      <w:r w:rsidR="00F30F79">
        <w:rPr>
          <w:sz w:val="22"/>
          <w:szCs w:val="22"/>
        </w:rPr>
        <w:t>danej maszynie/urządzeniu/podzespole</w:t>
      </w:r>
      <w:r w:rsidR="00F30F79" w:rsidRPr="00F30F79">
        <w:rPr>
          <w:sz w:val="22"/>
          <w:szCs w:val="22"/>
        </w:rPr>
        <w:t xml:space="preserve"> oddanym do ruchu </w:t>
      </w:r>
      <w:r w:rsidR="00F30F79">
        <w:rPr>
          <w:sz w:val="22"/>
          <w:szCs w:val="22"/>
        </w:rPr>
        <w:t>określonego w zdaniu poprzednim,</w:t>
      </w:r>
      <w:r w:rsidR="00F30F79" w:rsidRPr="00F30F79">
        <w:rPr>
          <w:sz w:val="22"/>
          <w:szCs w:val="22"/>
        </w:rPr>
        <w:t xml:space="preserve"> Zamawiający może zażądać </w:t>
      </w:r>
      <w:r w:rsidR="00F30F79">
        <w:rPr>
          <w:sz w:val="22"/>
          <w:szCs w:val="22"/>
        </w:rPr>
        <w:t xml:space="preserve">od Wykonawcy </w:t>
      </w:r>
      <w:r w:rsidR="00F30F79" w:rsidRPr="00F30F79">
        <w:rPr>
          <w:sz w:val="22"/>
          <w:szCs w:val="22"/>
        </w:rPr>
        <w:t>przeprowadzenia ponownego remontu urządzenia na koszt Wykonawcy</w:t>
      </w:r>
      <w:r w:rsidR="00F30F79">
        <w:rPr>
          <w:sz w:val="22"/>
          <w:szCs w:val="22"/>
        </w:rPr>
        <w:t xml:space="preserve"> w terminie </w:t>
      </w:r>
      <w:r w:rsidR="00C420B8">
        <w:rPr>
          <w:sz w:val="22"/>
          <w:szCs w:val="22"/>
        </w:rPr>
        <w:t>określonym w § 5 ust. 4 Umowy</w:t>
      </w:r>
      <w:r w:rsidR="00F30F79" w:rsidRPr="00F30F79">
        <w:rPr>
          <w:sz w:val="22"/>
          <w:szCs w:val="22"/>
        </w:rPr>
        <w:t>. W razie odmowy przez Wykonawcę przeprowadzenia ponownego remontu</w:t>
      </w:r>
      <w:r w:rsidR="00F30F79">
        <w:rPr>
          <w:sz w:val="22"/>
          <w:szCs w:val="22"/>
        </w:rPr>
        <w:t xml:space="preserve"> lub nieprzeprowadzenia </w:t>
      </w:r>
      <w:r w:rsidR="00C420B8">
        <w:rPr>
          <w:sz w:val="22"/>
          <w:szCs w:val="22"/>
        </w:rPr>
        <w:t>ponownego remontu w</w:t>
      </w:r>
      <w:r w:rsidR="007B1486">
        <w:rPr>
          <w:sz w:val="22"/>
          <w:szCs w:val="22"/>
        </w:rPr>
        <w:t> </w:t>
      </w:r>
      <w:r w:rsidR="00C420B8">
        <w:rPr>
          <w:sz w:val="22"/>
          <w:szCs w:val="22"/>
        </w:rPr>
        <w:t>terminie,</w:t>
      </w:r>
      <w:r w:rsidR="00F30F79" w:rsidRPr="00F30F79">
        <w:rPr>
          <w:sz w:val="22"/>
          <w:szCs w:val="22"/>
        </w:rPr>
        <w:t xml:space="preserve"> Zamawiający</w:t>
      </w:r>
      <w:r w:rsidR="00C420B8">
        <w:rPr>
          <w:sz w:val="22"/>
          <w:szCs w:val="22"/>
        </w:rPr>
        <w:t xml:space="preserve"> – oprócz innych przysługujących mu uprawnień -</w:t>
      </w:r>
      <w:r w:rsidR="00F30F79" w:rsidRPr="00F30F79">
        <w:rPr>
          <w:sz w:val="22"/>
          <w:szCs w:val="22"/>
        </w:rPr>
        <w:t xml:space="preserve"> może zlecić </w:t>
      </w:r>
      <w:r w:rsidR="00C420B8">
        <w:rPr>
          <w:sz w:val="22"/>
          <w:szCs w:val="22"/>
        </w:rPr>
        <w:t>remont</w:t>
      </w:r>
      <w:r w:rsidR="00F30F79" w:rsidRPr="00F30F79">
        <w:rPr>
          <w:sz w:val="22"/>
          <w:szCs w:val="22"/>
        </w:rPr>
        <w:t xml:space="preserve"> </w:t>
      </w:r>
      <w:r w:rsidR="00C420B8">
        <w:rPr>
          <w:sz w:val="22"/>
          <w:szCs w:val="22"/>
        </w:rPr>
        <w:t>maszyny/</w:t>
      </w:r>
      <w:r w:rsidR="00F30F79" w:rsidRPr="00F30F79">
        <w:rPr>
          <w:sz w:val="22"/>
          <w:szCs w:val="22"/>
        </w:rPr>
        <w:t>urządzenia</w:t>
      </w:r>
      <w:r w:rsidR="00C420B8">
        <w:rPr>
          <w:sz w:val="22"/>
          <w:szCs w:val="22"/>
        </w:rPr>
        <w:t>/podzespołu</w:t>
      </w:r>
      <w:r w:rsidR="00F30F79" w:rsidRPr="00F30F79">
        <w:rPr>
          <w:sz w:val="22"/>
          <w:szCs w:val="22"/>
        </w:rPr>
        <w:t xml:space="preserve"> innemu podmiotowi</w:t>
      </w:r>
      <w:r w:rsidR="00C420B8">
        <w:rPr>
          <w:sz w:val="22"/>
          <w:szCs w:val="22"/>
        </w:rPr>
        <w:t>, bez zgody Sądu,</w:t>
      </w:r>
      <w:r w:rsidR="00F30F79" w:rsidRPr="00F30F79">
        <w:rPr>
          <w:sz w:val="22"/>
          <w:szCs w:val="22"/>
        </w:rPr>
        <w:t xml:space="preserve"> i obciążyć Wykonawcę kosztami takie</w:t>
      </w:r>
      <w:r w:rsidR="00C420B8">
        <w:rPr>
          <w:sz w:val="22"/>
          <w:szCs w:val="22"/>
        </w:rPr>
        <w:t>go remontu</w:t>
      </w:r>
      <w:r w:rsidR="00F30F79" w:rsidRPr="00F30F79">
        <w:rPr>
          <w:sz w:val="22"/>
          <w:szCs w:val="22"/>
        </w:rPr>
        <w:t>.</w:t>
      </w:r>
    </w:p>
    <w:p w14:paraId="59BCE2E3" w14:textId="66DCDCB8" w:rsidR="00691467" w:rsidRPr="00D6226C" w:rsidRDefault="00691467" w:rsidP="007B1486">
      <w:pPr>
        <w:numPr>
          <w:ilvl w:val="0"/>
          <w:numId w:val="8"/>
        </w:numPr>
        <w:tabs>
          <w:tab w:val="clear" w:pos="1440"/>
        </w:tabs>
        <w:spacing w:after="40"/>
        <w:ind w:left="284" w:hanging="284"/>
        <w:jc w:val="both"/>
        <w:rPr>
          <w:sz w:val="22"/>
          <w:szCs w:val="22"/>
        </w:rPr>
      </w:pPr>
      <w:r w:rsidRPr="00D6226C">
        <w:rPr>
          <w:sz w:val="22"/>
          <w:szCs w:val="22"/>
        </w:rPr>
        <w:t>Jeżeli Wykonawca, po wezwaniu do usunięcia wad z tytułu gwarancji, nie dopełni obowiązków wynikających z gwarancji, Zamawiający uprawniony będzie do usunięcia wad na koszt i ryzyko Wykonawcy, bez konieczności uzyskiwania dodatkowego upoważnienia sądu, zachowując przy tym inne uprawnienia wynikające zarówno z SWZ, Umowy jak i rękojmi.</w:t>
      </w:r>
    </w:p>
    <w:p w14:paraId="07202696" w14:textId="77777777" w:rsidR="00691467" w:rsidRPr="00D15A71" w:rsidRDefault="00691467" w:rsidP="007B1486">
      <w:pPr>
        <w:numPr>
          <w:ilvl w:val="0"/>
          <w:numId w:val="8"/>
        </w:numPr>
        <w:tabs>
          <w:tab w:val="clear" w:pos="1440"/>
        </w:tabs>
        <w:spacing w:after="40"/>
        <w:ind w:left="284" w:hanging="284"/>
        <w:jc w:val="both"/>
        <w:rPr>
          <w:sz w:val="22"/>
          <w:szCs w:val="22"/>
        </w:rPr>
      </w:pPr>
      <w:r w:rsidRPr="00D15A71">
        <w:rPr>
          <w:sz w:val="22"/>
          <w:szCs w:val="22"/>
        </w:rPr>
        <w:t>Gwarancja nie wyłącza uprawnień Zamawiającego z tytułu rękojmi za wady fizyczne lub prawne przedmiotu zamówienia.</w:t>
      </w:r>
    </w:p>
    <w:p w14:paraId="243DD804" w14:textId="77777777" w:rsidR="00E66FA0" w:rsidRDefault="00E66FA0" w:rsidP="00E66FA0">
      <w:pPr>
        <w:jc w:val="both"/>
      </w:pPr>
    </w:p>
    <w:p w14:paraId="3108C198" w14:textId="77777777" w:rsidR="00CE02FE" w:rsidRDefault="00CE02FE" w:rsidP="00E66FA0">
      <w:pPr>
        <w:jc w:val="both"/>
        <w:rPr>
          <w:caps/>
        </w:rPr>
      </w:pPr>
    </w:p>
    <w:p w14:paraId="55E4B732" w14:textId="4AB51875" w:rsidR="00CE02FE" w:rsidRPr="00F75635" w:rsidRDefault="00CE02FE" w:rsidP="00CE02FE">
      <w:pPr>
        <w:jc w:val="center"/>
        <w:rPr>
          <w:i/>
          <w:sz w:val="22"/>
          <w:szCs w:val="22"/>
        </w:rPr>
      </w:pPr>
      <w:r w:rsidRPr="00CE02FE">
        <w:rPr>
          <w:b/>
          <w:bCs/>
          <w:sz w:val="24"/>
          <w:szCs w:val="24"/>
        </w:rPr>
        <w:t>§</w:t>
      </w:r>
      <w:r>
        <w:rPr>
          <w:b/>
          <w:bCs/>
          <w:sz w:val="24"/>
          <w:szCs w:val="24"/>
        </w:rPr>
        <w:t>8</w:t>
      </w:r>
      <w:r w:rsidRPr="00CE02FE">
        <w:rPr>
          <w:b/>
          <w:bCs/>
          <w:sz w:val="24"/>
          <w:szCs w:val="24"/>
        </w:rPr>
        <w:t xml:space="preserve"> </w:t>
      </w:r>
      <w:r w:rsidRPr="00CE02FE">
        <w:rPr>
          <w:b/>
          <w:bCs/>
          <w:caps/>
          <w:sz w:val="24"/>
          <w:szCs w:val="24"/>
        </w:rPr>
        <w:t>zABEZPIECZENIE NALEŻYTEGO WYKONANIA UMOWY</w:t>
      </w:r>
      <w:r w:rsidRPr="00CE02FE">
        <w:rPr>
          <w:caps/>
          <w:sz w:val="24"/>
          <w:szCs w:val="24"/>
        </w:rPr>
        <w:t xml:space="preserve"> </w:t>
      </w:r>
      <w:r>
        <w:rPr>
          <w:caps/>
        </w:rPr>
        <w:t xml:space="preserve">– </w:t>
      </w:r>
      <w:r w:rsidRPr="001F7822">
        <w:rPr>
          <w:b/>
          <w:bCs/>
        </w:rPr>
        <w:t xml:space="preserve"> </w:t>
      </w:r>
      <w:r w:rsidRPr="00015BE7">
        <w:t xml:space="preserve"> </w:t>
      </w:r>
      <w:r w:rsidRPr="001F7822">
        <w:rPr>
          <w:b/>
          <w:bCs/>
        </w:rPr>
        <w:t xml:space="preserve"> </w:t>
      </w:r>
      <w:r w:rsidRPr="00F75635">
        <w:rPr>
          <w:i/>
          <w:sz w:val="22"/>
          <w:szCs w:val="22"/>
        </w:rPr>
        <w:t>nie dotyczy</w:t>
      </w:r>
    </w:p>
    <w:p w14:paraId="24170F61" w14:textId="77777777" w:rsidR="00CE02FE" w:rsidRPr="00F75635" w:rsidRDefault="00CE02FE" w:rsidP="00E66FA0">
      <w:pPr>
        <w:jc w:val="both"/>
      </w:pPr>
    </w:p>
    <w:p w14:paraId="5D1CFB0E" w14:textId="391EE495" w:rsidR="000A4763" w:rsidRPr="00F75635" w:rsidRDefault="000A4763" w:rsidP="00A100B5">
      <w:pPr>
        <w:pStyle w:val="Nagwek1"/>
        <w:numPr>
          <w:ilvl w:val="0"/>
          <w:numId w:val="0"/>
        </w:numPr>
        <w:ind w:left="432"/>
        <w:jc w:val="center"/>
        <w:rPr>
          <w:i/>
        </w:rPr>
      </w:pPr>
      <w:bookmarkStart w:id="107" w:name="_Toc181008719"/>
      <w:r w:rsidRPr="00F75635">
        <w:t>§</w:t>
      </w:r>
      <w:r w:rsidR="00CE02FE" w:rsidRPr="00F75635">
        <w:rPr>
          <w:lang w:val="pl-PL"/>
        </w:rPr>
        <w:t>9</w:t>
      </w:r>
      <w:r w:rsidR="00B9743D" w:rsidRPr="00F75635">
        <w:t xml:space="preserve"> </w:t>
      </w:r>
      <w:r w:rsidRPr="00F75635">
        <w:rPr>
          <w:caps/>
        </w:rPr>
        <w:t>Podwykonawstwo</w:t>
      </w:r>
      <w:r w:rsidRPr="00F75635">
        <w:t xml:space="preserve"> </w:t>
      </w:r>
      <w:r w:rsidRPr="00F75635">
        <w:rPr>
          <w:b w:val="0"/>
          <w:bCs/>
        </w:rPr>
        <w:t xml:space="preserve"> </w:t>
      </w:r>
      <w:r w:rsidRPr="00F75635">
        <w:rPr>
          <w:b w:val="0"/>
          <w:bCs/>
          <w:i/>
        </w:rPr>
        <w:t>(jeżeli dotyczy)</w:t>
      </w:r>
      <w:bookmarkEnd w:id="107"/>
    </w:p>
    <w:p w14:paraId="5B92AE5D" w14:textId="0C9E3D92" w:rsidR="0090776A" w:rsidRPr="008B34FE" w:rsidRDefault="0090776A" w:rsidP="007B1486">
      <w:pPr>
        <w:numPr>
          <w:ilvl w:val="0"/>
          <w:numId w:val="49"/>
        </w:numPr>
        <w:ind w:left="284" w:hanging="284"/>
        <w:jc w:val="both"/>
        <w:rPr>
          <w:sz w:val="22"/>
          <w:szCs w:val="22"/>
        </w:rPr>
      </w:pPr>
      <w:r w:rsidRPr="00015BE7">
        <w:rPr>
          <w:sz w:val="22"/>
          <w:szCs w:val="22"/>
        </w:rPr>
        <w:t>Wykonawca może powierzyć wykonanie części Umowy Podwykonawcy po uzyskaniu uprzedniej pisemnej</w:t>
      </w:r>
      <w:r w:rsidR="005E44D0">
        <w:rPr>
          <w:sz w:val="22"/>
          <w:szCs w:val="22"/>
        </w:rPr>
        <w:t>,</w:t>
      </w:r>
      <w:r w:rsidRPr="00015BE7">
        <w:rPr>
          <w:sz w:val="22"/>
          <w:szCs w:val="22"/>
        </w:rPr>
        <w:t xml:space="preserve"> pod rygorem nieważności</w:t>
      </w:r>
      <w:r w:rsidR="005E44D0">
        <w:rPr>
          <w:sz w:val="22"/>
          <w:szCs w:val="22"/>
        </w:rPr>
        <w:t>,</w:t>
      </w:r>
      <w:r w:rsidRPr="00015BE7">
        <w:rPr>
          <w:sz w:val="22"/>
          <w:szCs w:val="22"/>
        </w:rPr>
        <w:t xml:space="preserve"> zgody Zamawiającego na taką czynność, z zastrzeżeniem ust.</w:t>
      </w:r>
      <w:r w:rsidR="008B34FE">
        <w:rPr>
          <w:sz w:val="22"/>
          <w:szCs w:val="22"/>
        </w:rPr>
        <w:t xml:space="preserve">2 </w:t>
      </w:r>
      <w:r w:rsidR="008B34FE" w:rsidRPr="008B34FE">
        <w:rPr>
          <w:sz w:val="22"/>
          <w:szCs w:val="22"/>
        </w:rPr>
        <w:t>oraz ust. 7</w:t>
      </w:r>
      <w:r w:rsidRPr="008B34FE">
        <w:rPr>
          <w:sz w:val="22"/>
          <w:szCs w:val="22"/>
        </w:rPr>
        <w:t>.</w:t>
      </w:r>
    </w:p>
    <w:p w14:paraId="626766CC" w14:textId="6A249A17" w:rsidR="007F76F4" w:rsidRPr="00015BE7" w:rsidRDefault="008B34FE" w:rsidP="007B1486">
      <w:pPr>
        <w:numPr>
          <w:ilvl w:val="0"/>
          <w:numId w:val="49"/>
        </w:numPr>
        <w:ind w:left="284" w:hanging="284"/>
        <w:jc w:val="both"/>
        <w:rPr>
          <w:sz w:val="22"/>
          <w:szCs w:val="22"/>
        </w:rPr>
      </w:pPr>
      <w:r w:rsidRPr="008B34FE">
        <w:rPr>
          <w:sz w:val="22"/>
          <w:szCs w:val="22"/>
        </w:rPr>
        <w:t>Zamawiający zastrzega obowiązek osobistego wykonania przez Wykonawcę kluczowych części zamówienia tj. urządzeń/podzespołów zawierających fluorowane gazy cieplarniane oraz inne</w:t>
      </w:r>
      <w:r w:rsidRPr="008B34FE">
        <w:rPr>
          <w:bCs/>
          <w:sz w:val="22"/>
          <w:szCs w:val="22"/>
        </w:rPr>
        <w:t xml:space="preserve"> substancje zubożające warstwę ozonową</w:t>
      </w:r>
    </w:p>
    <w:p w14:paraId="2537FC8E" w14:textId="77777777" w:rsidR="0090776A" w:rsidRPr="00015BE7" w:rsidRDefault="0090776A" w:rsidP="007B1486">
      <w:pPr>
        <w:numPr>
          <w:ilvl w:val="0"/>
          <w:numId w:val="49"/>
        </w:numPr>
        <w:ind w:left="284" w:hanging="284"/>
        <w:jc w:val="both"/>
        <w:rPr>
          <w:sz w:val="22"/>
          <w:szCs w:val="22"/>
        </w:rPr>
      </w:pPr>
      <w:r w:rsidRPr="00015BE7">
        <w:rPr>
          <w:sz w:val="22"/>
          <w:szCs w:val="22"/>
        </w:rPr>
        <w:t>Podwykonawcą, który udostępnił zasoby na zasadach określonych w SWZ w celu wykazania spełniania warunków udziału w postępowaniu jest ………………….</w:t>
      </w:r>
    </w:p>
    <w:p w14:paraId="6FE09419" w14:textId="77777777" w:rsidR="0090776A" w:rsidRPr="00015BE7" w:rsidRDefault="0090776A" w:rsidP="007B1486">
      <w:pPr>
        <w:numPr>
          <w:ilvl w:val="0"/>
          <w:numId w:val="49"/>
        </w:numPr>
        <w:ind w:left="284" w:hanging="284"/>
        <w:jc w:val="both"/>
        <w:rPr>
          <w:sz w:val="22"/>
          <w:szCs w:val="22"/>
        </w:rPr>
      </w:pPr>
      <w:r w:rsidRPr="00015BE7">
        <w:rPr>
          <w:sz w:val="22"/>
          <w:szCs w:val="22"/>
        </w:rPr>
        <w:t>Zgoda Zamawiającego na powierzenie wykonania części Umowy Podwykonawcy nie rodzi po stronie Zamawiającego solidarnej odpowiedzialności za zapłatę wynagrodzenia należnego Podwykonawcy.</w:t>
      </w:r>
    </w:p>
    <w:p w14:paraId="159E6BFC" w14:textId="5F2E0AC6" w:rsidR="0090776A" w:rsidRPr="00015BE7" w:rsidRDefault="0090776A" w:rsidP="007B1486">
      <w:pPr>
        <w:numPr>
          <w:ilvl w:val="0"/>
          <w:numId w:val="49"/>
        </w:numPr>
        <w:ind w:left="284" w:hanging="284"/>
        <w:jc w:val="both"/>
        <w:rPr>
          <w:sz w:val="22"/>
          <w:szCs w:val="22"/>
        </w:rPr>
      </w:pPr>
      <w:r w:rsidRPr="00015BE7">
        <w:rPr>
          <w:sz w:val="22"/>
          <w:szCs w:val="22"/>
        </w:rPr>
        <w:t>Wykonawca zobowiązany jest uzyskać pisemną zgodę Zamawiającego</w:t>
      </w:r>
      <w:r w:rsidR="005E44D0">
        <w:rPr>
          <w:sz w:val="22"/>
          <w:szCs w:val="22"/>
        </w:rPr>
        <w:t>, o której mowa w ust. 1,</w:t>
      </w:r>
      <w:r w:rsidRPr="00015BE7">
        <w:rPr>
          <w:sz w:val="22"/>
          <w:szCs w:val="22"/>
        </w:rPr>
        <w:t xml:space="preserve"> na powierzenie realizacji części zamówienia przez Podwykonawcę. W tym celu Wykonawca powinien wystąpić do Zamawiającego ze stosownym wnioskiem.</w:t>
      </w:r>
    </w:p>
    <w:p w14:paraId="79A16169" w14:textId="77777777" w:rsidR="0090776A" w:rsidRPr="00015BE7" w:rsidRDefault="0090776A" w:rsidP="007B1486">
      <w:pPr>
        <w:numPr>
          <w:ilvl w:val="0"/>
          <w:numId w:val="49"/>
        </w:numPr>
        <w:ind w:left="284" w:hanging="284"/>
        <w:jc w:val="both"/>
        <w:rPr>
          <w:sz w:val="22"/>
          <w:szCs w:val="22"/>
        </w:rPr>
      </w:pPr>
      <w:r w:rsidRPr="00015BE7">
        <w:rPr>
          <w:sz w:val="22"/>
          <w:szCs w:val="22"/>
        </w:rPr>
        <w:t>Wniosek powinien w szczególności zawierać:</w:t>
      </w:r>
    </w:p>
    <w:p w14:paraId="3F22E232" w14:textId="77777777" w:rsidR="0090776A" w:rsidRPr="00015BE7" w:rsidRDefault="0090776A" w:rsidP="007B1486">
      <w:pPr>
        <w:pStyle w:val="Akapitzlist"/>
        <w:numPr>
          <w:ilvl w:val="1"/>
          <w:numId w:val="49"/>
        </w:numPr>
        <w:ind w:left="851" w:hanging="284"/>
        <w:contextualSpacing/>
        <w:jc w:val="both"/>
        <w:rPr>
          <w:sz w:val="22"/>
          <w:szCs w:val="22"/>
        </w:rPr>
      </w:pPr>
      <w:r w:rsidRPr="00015BE7">
        <w:rPr>
          <w:sz w:val="22"/>
          <w:szCs w:val="22"/>
        </w:rPr>
        <w:t>nazwę podwykonawcy,</w:t>
      </w:r>
    </w:p>
    <w:p w14:paraId="384C651E" w14:textId="77777777" w:rsidR="0090776A" w:rsidRPr="00015BE7" w:rsidRDefault="0090776A" w:rsidP="007B1486">
      <w:pPr>
        <w:pStyle w:val="Akapitzlist"/>
        <w:numPr>
          <w:ilvl w:val="1"/>
          <w:numId w:val="49"/>
        </w:numPr>
        <w:ind w:left="851" w:hanging="284"/>
        <w:contextualSpacing/>
        <w:jc w:val="both"/>
        <w:rPr>
          <w:sz w:val="22"/>
          <w:szCs w:val="22"/>
        </w:rPr>
      </w:pPr>
      <w:r w:rsidRPr="00015BE7">
        <w:rPr>
          <w:sz w:val="22"/>
          <w:szCs w:val="22"/>
        </w:rPr>
        <w:t>dane kontaktowe podwykonawcy,</w:t>
      </w:r>
    </w:p>
    <w:p w14:paraId="65CFF847" w14:textId="77777777" w:rsidR="0090776A" w:rsidRPr="00015BE7" w:rsidRDefault="0090776A" w:rsidP="007B1486">
      <w:pPr>
        <w:pStyle w:val="Akapitzlist"/>
        <w:numPr>
          <w:ilvl w:val="1"/>
          <w:numId w:val="49"/>
        </w:numPr>
        <w:ind w:left="851" w:hanging="284"/>
        <w:contextualSpacing/>
        <w:jc w:val="both"/>
        <w:rPr>
          <w:sz w:val="22"/>
          <w:szCs w:val="22"/>
        </w:rPr>
      </w:pPr>
      <w:r w:rsidRPr="00015BE7">
        <w:rPr>
          <w:sz w:val="22"/>
          <w:szCs w:val="22"/>
        </w:rPr>
        <w:t>przedstawicieli podwykonawcy,</w:t>
      </w:r>
    </w:p>
    <w:p w14:paraId="7674A776" w14:textId="77777777" w:rsidR="0090776A" w:rsidRPr="00015BE7" w:rsidRDefault="0090776A" w:rsidP="007B1486">
      <w:pPr>
        <w:pStyle w:val="Akapitzlist"/>
        <w:numPr>
          <w:ilvl w:val="1"/>
          <w:numId w:val="49"/>
        </w:numPr>
        <w:ind w:left="851" w:hanging="284"/>
        <w:contextualSpacing/>
        <w:jc w:val="both"/>
        <w:rPr>
          <w:sz w:val="22"/>
          <w:szCs w:val="22"/>
        </w:rPr>
      </w:pPr>
      <w:r w:rsidRPr="00015BE7">
        <w:rPr>
          <w:sz w:val="22"/>
          <w:szCs w:val="22"/>
        </w:rPr>
        <w:t>zakres części Umowy powierzonej do wykonania przez podwykonawcę,</w:t>
      </w:r>
    </w:p>
    <w:p w14:paraId="74495ABE" w14:textId="77777777" w:rsidR="0090776A" w:rsidRPr="00015BE7" w:rsidRDefault="0090776A" w:rsidP="007B1486">
      <w:pPr>
        <w:pStyle w:val="Akapitzlist"/>
        <w:numPr>
          <w:ilvl w:val="1"/>
          <w:numId w:val="49"/>
        </w:numPr>
        <w:ind w:left="851" w:hanging="284"/>
        <w:contextualSpacing/>
        <w:jc w:val="both"/>
        <w:rPr>
          <w:sz w:val="22"/>
          <w:szCs w:val="22"/>
        </w:rPr>
      </w:pPr>
      <w:r w:rsidRPr="00015BE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D2B150C" w14:textId="06E5FB54" w:rsidR="0090776A" w:rsidRPr="00015BE7" w:rsidRDefault="0090776A" w:rsidP="007B1486">
      <w:pPr>
        <w:numPr>
          <w:ilvl w:val="0"/>
          <w:numId w:val="49"/>
        </w:numPr>
        <w:ind w:left="284" w:hanging="284"/>
        <w:jc w:val="both"/>
        <w:rPr>
          <w:sz w:val="22"/>
          <w:szCs w:val="22"/>
        </w:rPr>
      </w:pPr>
      <w:r w:rsidRPr="00015BE7">
        <w:rPr>
          <w:sz w:val="22"/>
          <w:szCs w:val="22"/>
        </w:rPr>
        <w:t xml:space="preserve">Zamawiający w terminie 14 dni od złożenia kompletnego wniosku przez Wykonawcę wydaje pisemną zgodę na powierzenie realizacji części umowy przez Podwykonawcę z zastrzeżeniem ustępu </w:t>
      </w:r>
      <w:r w:rsidR="008B34FE">
        <w:rPr>
          <w:sz w:val="22"/>
          <w:szCs w:val="22"/>
        </w:rPr>
        <w:t>10</w:t>
      </w:r>
      <w:r w:rsidRPr="00015BE7">
        <w:rPr>
          <w:sz w:val="22"/>
          <w:szCs w:val="22"/>
        </w:rPr>
        <w:t xml:space="preserve"> i 1</w:t>
      </w:r>
      <w:r w:rsidR="008B34FE">
        <w:rPr>
          <w:sz w:val="22"/>
          <w:szCs w:val="22"/>
        </w:rPr>
        <w:t>2</w:t>
      </w:r>
      <w:r w:rsidRPr="00015BE7">
        <w:rPr>
          <w:sz w:val="22"/>
          <w:szCs w:val="22"/>
        </w:rPr>
        <w:t xml:space="preserve"> niniejszego paragrafu.</w:t>
      </w:r>
    </w:p>
    <w:p w14:paraId="38D34819" w14:textId="77777777" w:rsidR="0090776A" w:rsidRPr="00015BE7" w:rsidRDefault="0090776A" w:rsidP="007B1486">
      <w:pPr>
        <w:numPr>
          <w:ilvl w:val="0"/>
          <w:numId w:val="49"/>
        </w:numPr>
        <w:ind w:left="284" w:hanging="284"/>
        <w:jc w:val="both"/>
        <w:rPr>
          <w:sz w:val="22"/>
          <w:szCs w:val="22"/>
        </w:rPr>
      </w:pPr>
      <w:r w:rsidRPr="00015BE7">
        <w:rPr>
          <w:sz w:val="22"/>
          <w:szCs w:val="22"/>
        </w:rPr>
        <w:lastRenderedPageBreak/>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C81BFA6" w14:textId="77777777" w:rsidR="0090776A" w:rsidRPr="00015BE7" w:rsidRDefault="0090776A" w:rsidP="007B1486">
      <w:pPr>
        <w:numPr>
          <w:ilvl w:val="0"/>
          <w:numId w:val="49"/>
        </w:numPr>
        <w:ind w:left="284" w:hanging="284"/>
        <w:jc w:val="both"/>
        <w:rPr>
          <w:sz w:val="22"/>
          <w:szCs w:val="22"/>
        </w:rPr>
      </w:pPr>
      <w:r w:rsidRPr="00015BE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8A2119B" w14:textId="6E199874" w:rsidR="0090776A" w:rsidRPr="00015BE7" w:rsidRDefault="0090776A" w:rsidP="007B1486">
      <w:pPr>
        <w:numPr>
          <w:ilvl w:val="0"/>
          <w:numId w:val="49"/>
        </w:numPr>
        <w:ind w:left="284" w:hanging="284"/>
        <w:jc w:val="both"/>
        <w:rPr>
          <w:sz w:val="22"/>
          <w:szCs w:val="22"/>
        </w:rPr>
      </w:pPr>
      <w:r w:rsidRPr="00015BE7">
        <w:rPr>
          <w:sz w:val="22"/>
          <w:szCs w:val="22"/>
        </w:rPr>
        <w:t>Zamawiający może nie wyrazić zgody na dopuszczenie Podwykonawcy do wykonywania prac objętych Umową, jeżeli Podwykonawca nie gwarantuje należytego wykonania powierzonych mu prac, w</w:t>
      </w:r>
      <w:r w:rsidR="009F5BD4">
        <w:rPr>
          <w:sz w:val="22"/>
          <w:szCs w:val="22"/>
        </w:rPr>
        <w:t> </w:t>
      </w:r>
      <w:r w:rsidRPr="00015BE7">
        <w:rPr>
          <w:sz w:val="22"/>
          <w:szCs w:val="22"/>
        </w:rPr>
        <w:t>szczególności jeżeli Zamawiający poweźmie wiadomość iż:</w:t>
      </w:r>
    </w:p>
    <w:p w14:paraId="3C8A3A08" w14:textId="77777777" w:rsidR="0090776A" w:rsidRPr="00015BE7" w:rsidRDefault="0090776A" w:rsidP="007B1486">
      <w:pPr>
        <w:numPr>
          <w:ilvl w:val="1"/>
          <w:numId w:val="49"/>
        </w:numPr>
        <w:ind w:left="993" w:hanging="426"/>
        <w:jc w:val="both"/>
        <w:rPr>
          <w:sz w:val="22"/>
          <w:szCs w:val="22"/>
        </w:rPr>
      </w:pPr>
      <w:r w:rsidRPr="00015BE7">
        <w:rPr>
          <w:sz w:val="22"/>
          <w:szCs w:val="22"/>
        </w:rPr>
        <w:t xml:space="preserve">Podwykonawca nie wykonał lub nienależycie wykonał zobowiązania na rzecz Zamawiającego lub innego podmiotu prowadzącego działalność w sektorze górnictwa, </w:t>
      </w:r>
    </w:p>
    <w:p w14:paraId="1DE10CC4" w14:textId="77777777" w:rsidR="0090776A" w:rsidRPr="00015BE7" w:rsidRDefault="0090776A" w:rsidP="007B1486">
      <w:pPr>
        <w:numPr>
          <w:ilvl w:val="1"/>
          <w:numId w:val="49"/>
        </w:numPr>
        <w:ind w:left="993" w:hanging="426"/>
        <w:jc w:val="both"/>
        <w:rPr>
          <w:sz w:val="22"/>
          <w:szCs w:val="22"/>
        </w:rPr>
      </w:pPr>
      <w:r w:rsidRPr="00015BE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DB37618" w14:textId="77777777" w:rsidR="0090776A" w:rsidRPr="00015BE7" w:rsidRDefault="0090776A" w:rsidP="007B1486">
      <w:pPr>
        <w:numPr>
          <w:ilvl w:val="1"/>
          <w:numId w:val="49"/>
        </w:numPr>
        <w:ind w:left="993" w:hanging="426"/>
        <w:jc w:val="both"/>
        <w:rPr>
          <w:sz w:val="22"/>
          <w:szCs w:val="22"/>
        </w:rPr>
      </w:pPr>
      <w:r w:rsidRPr="00015BE7">
        <w:rPr>
          <w:sz w:val="22"/>
          <w:szCs w:val="22"/>
        </w:rPr>
        <w:t>Podwykonawca jest winny spowodowania wypadku na terenie zakładu górniczego lub spowodowania zagrożenia dla ruchu zakładu górniczego,</w:t>
      </w:r>
    </w:p>
    <w:p w14:paraId="48C66E14" w14:textId="77777777" w:rsidR="0090776A" w:rsidRPr="00015BE7" w:rsidRDefault="0090776A" w:rsidP="007B1486">
      <w:pPr>
        <w:numPr>
          <w:ilvl w:val="1"/>
          <w:numId w:val="49"/>
        </w:numPr>
        <w:ind w:left="993" w:hanging="426"/>
        <w:jc w:val="both"/>
        <w:rPr>
          <w:sz w:val="22"/>
          <w:szCs w:val="22"/>
        </w:rPr>
      </w:pPr>
      <w:r w:rsidRPr="00015BE7">
        <w:rPr>
          <w:sz w:val="22"/>
          <w:szCs w:val="22"/>
        </w:rPr>
        <w:t>Podwykonawca nie spełnia warunków udziału w postępowaniu określonych w SWZ.</w:t>
      </w:r>
    </w:p>
    <w:p w14:paraId="7F79DCAA" w14:textId="77777777" w:rsidR="0090776A" w:rsidRPr="00015BE7" w:rsidRDefault="0090776A" w:rsidP="007B1486">
      <w:pPr>
        <w:numPr>
          <w:ilvl w:val="0"/>
          <w:numId w:val="49"/>
        </w:numPr>
        <w:ind w:left="357" w:hanging="357"/>
        <w:jc w:val="both"/>
        <w:rPr>
          <w:sz w:val="22"/>
          <w:szCs w:val="22"/>
        </w:rPr>
      </w:pPr>
      <w:r w:rsidRPr="00015BE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135914" w14:textId="77777777" w:rsidR="0090776A" w:rsidRPr="00015BE7" w:rsidRDefault="0090776A" w:rsidP="007B1486">
      <w:pPr>
        <w:numPr>
          <w:ilvl w:val="0"/>
          <w:numId w:val="49"/>
        </w:numPr>
        <w:ind w:left="357" w:hanging="357"/>
        <w:jc w:val="both"/>
        <w:rPr>
          <w:sz w:val="22"/>
          <w:szCs w:val="22"/>
        </w:rPr>
      </w:pPr>
      <w:r w:rsidRPr="00015BE7">
        <w:rPr>
          <w:sz w:val="22"/>
          <w:szCs w:val="22"/>
        </w:rPr>
        <w:t xml:space="preserve">Jeżeli Wykonawca zmienia albo rezygnuje z Podwykonawcy, który udostępnił zasoby na zasadach określonych w SWZ w celu wykazania spełniania </w:t>
      </w:r>
      <w:bookmarkStart w:id="108" w:name="_Hlk144463822"/>
      <w:r w:rsidRPr="00015BE7">
        <w:rPr>
          <w:sz w:val="22"/>
          <w:szCs w:val="22"/>
        </w:rPr>
        <w:t>warunków udziału w postępowaniu</w:t>
      </w:r>
      <w:bookmarkEnd w:id="108"/>
      <w:r w:rsidRPr="00015BE7">
        <w:rPr>
          <w:sz w:val="22"/>
          <w:szCs w:val="22"/>
        </w:rPr>
        <w:t xml:space="preserve">, Wykonawca jest obowiązany </w:t>
      </w:r>
      <w:r w:rsidRPr="00015BE7">
        <w:rPr>
          <w:iCs/>
          <w:sz w:val="22"/>
          <w:szCs w:val="22"/>
        </w:rPr>
        <w:t xml:space="preserve">złożyć </w:t>
      </w:r>
      <w:r w:rsidRPr="00015BE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5E4CF65B" w14:textId="77777777" w:rsidR="0090776A" w:rsidRPr="00015BE7" w:rsidRDefault="0090776A" w:rsidP="007B1486">
      <w:pPr>
        <w:numPr>
          <w:ilvl w:val="0"/>
          <w:numId w:val="49"/>
        </w:numPr>
        <w:ind w:left="357" w:hanging="357"/>
        <w:jc w:val="both"/>
        <w:rPr>
          <w:iCs/>
          <w:sz w:val="22"/>
          <w:szCs w:val="22"/>
        </w:rPr>
      </w:pPr>
      <w:r w:rsidRPr="00015BE7">
        <w:rPr>
          <w:sz w:val="22"/>
          <w:szCs w:val="22"/>
        </w:rPr>
        <w:t xml:space="preserve">Uregulowania niniejszego paragrafu dotyczą także wyrażenia zgody na powierzenie wykonania części Umowy przez Podwykonawcę dalszemu podwykonawcy. </w:t>
      </w:r>
      <w:bookmarkStart w:id="109" w:name="_Hlk146783179"/>
      <w:r w:rsidRPr="00015BE7">
        <w:rPr>
          <w:sz w:val="22"/>
          <w:szCs w:val="22"/>
        </w:rPr>
        <w:t>Powierzenie wykonania części Umowy przez Podwykonawcę dalszemu podwykonawcy wymaga dodatkowo uprzedniej pisemnej zgody Wykonawcy na taką czynność.</w:t>
      </w:r>
    </w:p>
    <w:bookmarkEnd w:id="109"/>
    <w:p w14:paraId="4993F3B3" w14:textId="77777777" w:rsidR="0090776A" w:rsidRPr="00015BE7" w:rsidRDefault="0090776A" w:rsidP="007B1486">
      <w:pPr>
        <w:numPr>
          <w:ilvl w:val="0"/>
          <w:numId w:val="49"/>
        </w:numPr>
        <w:jc w:val="both"/>
        <w:rPr>
          <w:sz w:val="22"/>
          <w:szCs w:val="22"/>
        </w:rPr>
      </w:pPr>
      <w:r w:rsidRPr="00015BE7">
        <w:rPr>
          <w:sz w:val="22"/>
          <w:szCs w:val="22"/>
        </w:rPr>
        <w:t xml:space="preserve">Zmiana lub wprowadzenie nowego Podwykonawcy nie wymaga formy aneksu. </w:t>
      </w:r>
    </w:p>
    <w:p w14:paraId="562BA9BF" w14:textId="77777777" w:rsidR="00A31A1B" w:rsidRDefault="0090776A" w:rsidP="007B1486">
      <w:pPr>
        <w:numPr>
          <w:ilvl w:val="0"/>
          <w:numId w:val="49"/>
        </w:numPr>
        <w:jc w:val="both"/>
        <w:rPr>
          <w:sz w:val="22"/>
          <w:szCs w:val="22"/>
        </w:rPr>
      </w:pPr>
      <w:bookmarkStart w:id="110" w:name="_Hlk146783211"/>
      <w:r w:rsidRPr="00015BE7">
        <w:rPr>
          <w:sz w:val="22"/>
          <w:szCs w:val="22"/>
        </w:rPr>
        <w:t xml:space="preserve">W przypadku gdy Umowa lub SWZ nakłada obowiązki na Wykonawcę, to obowiązki te mają </w:t>
      </w:r>
      <w:r w:rsidRPr="00A31A1B">
        <w:rPr>
          <w:sz w:val="22"/>
          <w:szCs w:val="22"/>
        </w:rPr>
        <w:t>odpowiednie zastosowanie względem Podwykonawcy lub dalszego podwykonawcy, a Wykonawca zobowiązuje się zapewnić wykonanie tych obowiązków przez Podwykonawcę lub dalszego podwykonawcę.</w:t>
      </w:r>
      <w:bookmarkEnd w:id="110"/>
    </w:p>
    <w:p w14:paraId="29E3EF7C" w14:textId="7DB65018" w:rsidR="0090776A" w:rsidRPr="00A31A1B" w:rsidRDefault="0090776A" w:rsidP="007B1486">
      <w:pPr>
        <w:numPr>
          <w:ilvl w:val="0"/>
          <w:numId w:val="49"/>
        </w:numPr>
        <w:jc w:val="both"/>
        <w:rPr>
          <w:sz w:val="22"/>
          <w:szCs w:val="22"/>
        </w:rPr>
      </w:pPr>
      <w:r w:rsidRPr="00A31A1B">
        <w:rPr>
          <w:sz w:val="22"/>
          <w:szCs w:val="22"/>
        </w:rPr>
        <w:t>Zapisy niniejszego paragrafu dotyczące Podwykonawców dotyczą także dalszych podwykonawców</w:t>
      </w:r>
      <w:r w:rsidRPr="00A31A1B">
        <w:rPr>
          <w:sz w:val="22"/>
          <w:szCs w:val="22"/>
          <w:highlight w:val="lightGray"/>
        </w:rPr>
        <w:t>.</w:t>
      </w:r>
    </w:p>
    <w:p w14:paraId="48DD40B5" w14:textId="77777777" w:rsidR="0090776A" w:rsidRPr="0090776A" w:rsidRDefault="0090776A" w:rsidP="0090776A">
      <w:pPr>
        <w:ind w:left="142"/>
        <w:rPr>
          <w:lang w:val="x-none" w:eastAsia="x-none"/>
        </w:rPr>
      </w:pPr>
    </w:p>
    <w:p w14:paraId="0FF4E0B1" w14:textId="47AD0347" w:rsidR="000A4763" w:rsidRPr="000A4763" w:rsidRDefault="000A4763" w:rsidP="000A4763">
      <w:pPr>
        <w:pStyle w:val="Nagwek1"/>
        <w:numPr>
          <w:ilvl w:val="0"/>
          <w:numId w:val="0"/>
        </w:numPr>
        <w:jc w:val="center"/>
        <w:rPr>
          <w:sz w:val="22"/>
          <w:szCs w:val="22"/>
          <w:u w:val="single"/>
          <w:lang w:val="pl-PL"/>
        </w:rPr>
      </w:pPr>
      <w:bookmarkStart w:id="111" w:name="_Toc181008720"/>
      <w:r w:rsidRPr="00B9743D">
        <w:rPr>
          <w:sz w:val="22"/>
          <w:szCs w:val="22"/>
        </w:rPr>
        <w:t>§</w:t>
      </w:r>
      <w:r w:rsidR="00CE02FE">
        <w:rPr>
          <w:sz w:val="22"/>
          <w:szCs w:val="22"/>
          <w:lang w:val="pl-PL"/>
        </w:rPr>
        <w:t>10</w:t>
      </w:r>
      <w:r w:rsidR="00B9743D" w:rsidRPr="00657BF1">
        <w:rPr>
          <w:sz w:val="22"/>
          <w:szCs w:val="22"/>
          <w:lang w:val="pl-PL"/>
        </w:rPr>
        <w:t xml:space="preserve"> </w:t>
      </w:r>
      <w:r w:rsidRPr="00657BF1">
        <w:rPr>
          <w:sz w:val="22"/>
          <w:szCs w:val="22"/>
          <w:lang w:val="pl-PL"/>
        </w:rPr>
        <w:t>NADZÓR I KOORDYNACJA</w:t>
      </w:r>
      <w:bookmarkEnd w:id="111"/>
    </w:p>
    <w:p w14:paraId="18A9BB68" w14:textId="77777777" w:rsidR="00F75635" w:rsidRPr="00474F5B" w:rsidRDefault="00F75635" w:rsidP="007B1486">
      <w:pPr>
        <w:numPr>
          <w:ilvl w:val="0"/>
          <w:numId w:val="50"/>
        </w:numPr>
        <w:spacing w:line="276" w:lineRule="auto"/>
        <w:jc w:val="both"/>
        <w:rPr>
          <w:sz w:val="22"/>
          <w:szCs w:val="22"/>
        </w:rPr>
      </w:pPr>
      <w:bookmarkStart w:id="112" w:name="_Hlk114912002"/>
      <w:r w:rsidRPr="00474F5B">
        <w:rPr>
          <w:sz w:val="22"/>
          <w:szCs w:val="22"/>
        </w:rPr>
        <w:t xml:space="preserve">Ze strony Zamawiającego  - </w:t>
      </w:r>
      <w:r w:rsidRPr="00474F5B">
        <w:rPr>
          <w:i/>
          <w:sz w:val="22"/>
          <w:szCs w:val="22"/>
        </w:rPr>
        <w:t>osobą / osobami</w:t>
      </w:r>
      <w:r w:rsidRPr="00474F5B">
        <w:rPr>
          <w:sz w:val="22"/>
          <w:szCs w:val="22"/>
        </w:rPr>
        <w:t xml:space="preserve"> upoważnionymi oraz odpowiedzialnymi   za nadzór nad realizacją Umowy oraz podpisanie wszelkich </w:t>
      </w:r>
      <w:r w:rsidRPr="00474F5B">
        <w:rPr>
          <w:i/>
          <w:sz w:val="22"/>
          <w:szCs w:val="22"/>
        </w:rPr>
        <w:t>Protokołów odbioru</w:t>
      </w:r>
      <w:r w:rsidRPr="00474F5B">
        <w:rPr>
          <w:sz w:val="22"/>
          <w:szCs w:val="22"/>
        </w:rPr>
        <w:t xml:space="preserve"> wynikających z niniejszej Umowy przez co najmniej jedną z tych osób </w:t>
      </w:r>
      <w:r w:rsidRPr="00474F5B">
        <w:rPr>
          <w:i/>
          <w:sz w:val="22"/>
          <w:szCs w:val="22"/>
        </w:rPr>
        <w:t>jest / są</w:t>
      </w:r>
      <w:r w:rsidRPr="00474F5B">
        <w:rPr>
          <w:sz w:val="22"/>
          <w:szCs w:val="22"/>
        </w:rPr>
        <w:t xml:space="preserve">: </w:t>
      </w:r>
    </w:p>
    <w:p w14:paraId="42874F2F" w14:textId="77777777" w:rsidR="00F75635" w:rsidRPr="00474F5B" w:rsidRDefault="00F75635" w:rsidP="00F75635">
      <w:pPr>
        <w:spacing w:line="276" w:lineRule="auto"/>
        <w:ind w:left="360"/>
        <w:jc w:val="both"/>
        <w:rPr>
          <w:sz w:val="22"/>
          <w:szCs w:val="22"/>
        </w:rPr>
      </w:pPr>
      <w:r w:rsidRPr="00474F5B">
        <w:rPr>
          <w:sz w:val="22"/>
          <w:szCs w:val="22"/>
        </w:rPr>
        <w:t>…………………………  tel. …….   e-mail …..</w:t>
      </w:r>
    </w:p>
    <w:p w14:paraId="5BF5A613" w14:textId="77777777" w:rsidR="00F75635" w:rsidRPr="00474F5B" w:rsidRDefault="00F75635" w:rsidP="007B1486">
      <w:pPr>
        <w:numPr>
          <w:ilvl w:val="0"/>
          <w:numId w:val="50"/>
        </w:numPr>
        <w:spacing w:line="276" w:lineRule="auto"/>
        <w:jc w:val="both"/>
        <w:rPr>
          <w:sz w:val="22"/>
          <w:szCs w:val="22"/>
        </w:rPr>
      </w:pPr>
      <w:r w:rsidRPr="00474F5B">
        <w:rPr>
          <w:sz w:val="22"/>
          <w:szCs w:val="22"/>
        </w:rPr>
        <w:t xml:space="preserve">Ze strony Wykonawcy  - </w:t>
      </w:r>
      <w:r w:rsidRPr="00474F5B">
        <w:rPr>
          <w:i/>
          <w:sz w:val="22"/>
          <w:szCs w:val="22"/>
        </w:rPr>
        <w:t>osobą / osobami</w:t>
      </w:r>
      <w:r w:rsidRPr="00474F5B">
        <w:rPr>
          <w:sz w:val="22"/>
          <w:szCs w:val="22"/>
        </w:rPr>
        <w:t xml:space="preserve"> upoważnionymi oraz odpowiedzialnymi   za nadzór nad realizacją Umowy oraz podpisanie wszelkich </w:t>
      </w:r>
      <w:r w:rsidRPr="00474F5B">
        <w:rPr>
          <w:i/>
          <w:sz w:val="22"/>
          <w:szCs w:val="22"/>
        </w:rPr>
        <w:t xml:space="preserve">Protokołów odbioru </w:t>
      </w:r>
      <w:r w:rsidRPr="00474F5B">
        <w:rPr>
          <w:sz w:val="22"/>
          <w:szCs w:val="22"/>
        </w:rPr>
        <w:t xml:space="preserve">wynikających z niniejszej Umowy przez co najmniej jedną z tych osób </w:t>
      </w:r>
      <w:r w:rsidRPr="00474F5B">
        <w:rPr>
          <w:i/>
          <w:sz w:val="22"/>
          <w:szCs w:val="22"/>
        </w:rPr>
        <w:t>jest / są</w:t>
      </w:r>
      <w:r w:rsidRPr="00474F5B">
        <w:rPr>
          <w:sz w:val="22"/>
          <w:szCs w:val="22"/>
        </w:rPr>
        <w:t xml:space="preserve">: </w:t>
      </w:r>
    </w:p>
    <w:p w14:paraId="433540F7" w14:textId="79F1053C" w:rsidR="00E022BD" w:rsidRPr="00B623BE" w:rsidRDefault="00F75635" w:rsidP="00F75635">
      <w:pPr>
        <w:ind w:left="357"/>
        <w:jc w:val="both"/>
        <w:rPr>
          <w:sz w:val="22"/>
          <w:szCs w:val="22"/>
        </w:rPr>
      </w:pPr>
      <w:r w:rsidRPr="00474F5B">
        <w:rPr>
          <w:sz w:val="22"/>
          <w:szCs w:val="22"/>
        </w:rPr>
        <w:t>………………………..   tel. ……..   e-mail …..</w:t>
      </w:r>
      <w:r w:rsidR="00E022BD" w:rsidRPr="00B623BE">
        <w:rPr>
          <w:sz w:val="22"/>
          <w:szCs w:val="22"/>
        </w:rPr>
        <w:t>.</w:t>
      </w:r>
    </w:p>
    <w:p w14:paraId="6E3D003E" w14:textId="6D0A2D3A" w:rsidR="00FB6A75" w:rsidRPr="00B623BE" w:rsidRDefault="00FB6A75" w:rsidP="007B1486">
      <w:pPr>
        <w:numPr>
          <w:ilvl w:val="0"/>
          <w:numId w:val="50"/>
        </w:numPr>
        <w:tabs>
          <w:tab w:val="num" w:pos="360"/>
        </w:tabs>
        <w:jc w:val="both"/>
        <w:rPr>
          <w:sz w:val="22"/>
          <w:szCs w:val="22"/>
        </w:rPr>
      </w:pPr>
      <w:r w:rsidRPr="00B623BE">
        <w:rPr>
          <w:sz w:val="22"/>
          <w:szCs w:val="22"/>
        </w:rPr>
        <w:t xml:space="preserve">Zmiana osób odpowiedzialnych za nadzór oraz danych teleadresowych nie wymaga formy aneksu lecz pisemnego powiadomienia drugiej </w:t>
      </w:r>
      <w:r w:rsidR="001F7822" w:rsidRPr="00B623BE">
        <w:rPr>
          <w:sz w:val="22"/>
          <w:szCs w:val="22"/>
        </w:rPr>
        <w:t>S</w:t>
      </w:r>
      <w:r w:rsidRPr="00B623BE">
        <w:rPr>
          <w:sz w:val="22"/>
          <w:szCs w:val="22"/>
        </w:rPr>
        <w:t>trony.</w:t>
      </w:r>
    </w:p>
    <w:p w14:paraId="628F3BC4" w14:textId="761C52F6" w:rsidR="001F7822" w:rsidRPr="00FB6A81" w:rsidRDefault="001F7822" w:rsidP="007B1486">
      <w:pPr>
        <w:numPr>
          <w:ilvl w:val="0"/>
          <w:numId w:val="50"/>
        </w:numPr>
        <w:jc w:val="both"/>
        <w:rPr>
          <w:sz w:val="22"/>
          <w:szCs w:val="22"/>
        </w:rPr>
      </w:pPr>
      <w:r w:rsidRPr="00B623BE">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w:t>
      </w:r>
      <w:r w:rsidRPr="00FB6A81">
        <w:rPr>
          <w:sz w:val="22"/>
          <w:szCs w:val="22"/>
        </w:rPr>
        <w:t xml:space="preserve"> </w:t>
      </w:r>
      <w:r w:rsidRPr="00FB6A81">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2B8D8E9D" w14:textId="77777777" w:rsidR="001F7822" w:rsidRDefault="001F7822" w:rsidP="001F7822">
      <w:pPr>
        <w:ind w:left="709"/>
        <w:jc w:val="both"/>
        <w:rPr>
          <w:sz w:val="22"/>
          <w:szCs w:val="22"/>
        </w:rPr>
      </w:pPr>
    </w:p>
    <w:p w14:paraId="0B9F14D7" w14:textId="6078BBCA" w:rsidR="00FB6A75" w:rsidRPr="00015BE7" w:rsidRDefault="00FB6A75" w:rsidP="00B9743D">
      <w:pPr>
        <w:pStyle w:val="Nagwek1"/>
        <w:numPr>
          <w:ilvl w:val="0"/>
          <w:numId w:val="0"/>
        </w:numPr>
        <w:jc w:val="center"/>
        <w:rPr>
          <w:bCs/>
          <w:i/>
          <w:iCs/>
          <w:sz w:val="22"/>
          <w:szCs w:val="22"/>
        </w:rPr>
      </w:pPr>
      <w:bookmarkStart w:id="113" w:name="_Toc181008721"/>
      <w:bookmarkEnd w:id="112"/>
      <w:r w:rsidRPr="00015BE7">
        <w:rPr>
          <w:sz w:val="22"/>
          <w:szCs w:val="22"/>
        </w:rPr>
        <w:lastRenderedPageBreak/>
        <w:t>§</w:t>
      </w:r>
      <w:r w:rsidR="00CE02FE">
        <w:rPr>
          <w:sz w:val="22"/>
          <w:szCs w:val="22"/>
          <w:lang w:val="pl-PL"/>
        </w:rPr>
        <w:t>11</w:t>
      </w:r>
      <w:r w:rsidR="00B9743D" w:rsidRPr="00015BE7">
        <w:rPr>
          <w:sz w:val="22"/>
          <w:szCs w:val="22"/>
          <w:lang w:val="pl-PL"/>
        </w:rPr>
        <w:t xml:space="preserve"> </w:t>
      </w:r>
      <w:r w:rsidRPr="00657BF1">
        <w:rPr>
          <w:bCs/>
          <w:sz w:val="22"/>
          <w:szCs w:val="22"/>
        </w:rPr>
        <w:t>BADANIA KONTROLNE (audyt)</w:t>
      </w:r>
      <w:bookmarkEnd w:id="113"/>
      <w:r w:rsidRPr="00015BE7">
        <w:rPr>
          <w:bCs/>
          <w:i/>
          <w:iCs/>
          <w:sz w:val="22"/>
          <w:szCs w:val="22"/>
        </w:rPr>
        <w:t xml:space="preserve"> </w:t>
      </w:r>
    </w:p>
    <w:p w14:paraId="6319701C" w14:textId="77777777" w:rsidR="00730925" w:rsidRPr="00015BE7" w:rsidRDefault="00730925" w:rsidP="007B1486">
      <w:pPr>
        <w:numPr>
          <w:ilvl w:val="0"/>
          <w:numId w:val="51"/>
        </w:numPr>
        <w:ind w:left="284" w:hanging="284"/>
        <w:jc w:val="both"/>
        <w:rPr>
          <w:sz w:val="22"/>
          <w:szCs w:val="22"/>
        </w:rPr>
      </w:pPr>
      <w:r w:rsidRPr="00015BE7">
        <w:rPr>
          <w:sz w:val="22"/>
          <w:szCs w:val="22"/>
        </w:rPr>
        <w:t>W trakcie wykonywania Umowy Zamawiający zastrzega prawo do wykonania Audytu. Wykonawca jest zobowiązany poddać się Audytowi w terminie i zakresie wskazanym przez Zamawiającego. Audyt może dotyczyć w szczególności:</w:t>
      </w:r>
    </w:p>
    <w:p w14:paraId="61EEDAA8" w14:textId="77777777" w:rsidR="00730925" w:rsidRPr="00015BE7" w:rsidRDefault="00730925" w:rsidP="007B1486">
      <w:pPr>
        <w:numPr>
          <w:ilvl w:val="1"/>
          <w:numId w:val="51"/>
        </w:numPr>
        <w:jc w:val="both"/>
        <w:rPr>
          <w:sz w:val="22"/>
          <w:szCs w:val="22"/>
        </w:rPr>
      </w:pPr>
      <w:r w:rsidRPr="00015BE7">
        <w:rPr>
          <w:sz w:val="22"/>
          <w:szCs w:val="22"/>
        </w:rPr>
        <w:t>warunków techniczno-organizacyjnych oraz zgodności sposobu realizacji usług z postanowieniami Umowy,</w:t>
      </w:r>
    </w:p>
    <w:p w14:paraId="23473BDF" w14:textId="77777777" w:rsidR="00730925" w:rsidRPr="00015BE7" w:rsidRDefault="00730925" w:rsidP="007B1486">
      <w:pPr>
        <w:numPr>
          <w:ilvl w:val="1"/>
          <w:numId w:val="51"/>
        </w:numPr>
        <w:jc w:val="both"/>
        <w:rPr>
          <w:sz w:val="22"/>
          <w:szCs w:val="22"/>
        </w:rPr>
      </w:pPr>
      <w:r w:rsidRPr="00015BE7">
        <w:rPr>
          <w:sz w:val="22"/>
          <w:szCs w:val="22"/>
        </w:rPr>
        <w:t>kwalifikacji i uprawnień pracowników w zakresie zgodności z wymaganiami Zamawiającego,</w:t>
      </w:r>
    </w:p>
    <w:p w14:paraId="7ED08F82" w14:textId="77777777" w:rsidR="00730925" w:rsidRPr="00015BE7" w:rsidRDefault="00730925" w:rsidP="007B1486">
      <w:pPr>
        <w:numPr>
          <w:ilvl w:val="1"/>
          <w:numId w:val="51"/>
        </w:numPr>
        <w:jc w:val="both"/>
        <w:rPr>
          <w:sz w:val="22"/>
          <w:szCs w:val="22"/>
        </w:rPr>
      </w:pPr>
      <w:r w:rsidRPr="00015BE7">
        <w:rPr>
          <w:sz w:val="22"/>
          <w:szCs w:val="22"/>
        </w:rPr>
        <w:t>przestrzegania przepisów powszechnie obowiązujących oraz wewnętrznych uregulowań Zamawiającego w zakresie ochrony środowiska i BHP,</w:t>
      </w:r>
    </w:p>
    <w:p w14:paraId="221E6298" w14:textId="77777777" w:rsidR="00730925" w:rsidRPr="00015BE7" w:rsidRDefault="00730925" w:rsidP="007B1486">
      <w:pPr>
        <w:numPr>
          <w:ilvl w:val="1"/>
          <w:numId w:val="51"/>
        </w:numPr>
        <w:jc w:val="both"/>
        <w:rPr>
          <w:sz w:val="22"/>
          <w:szCs w:val="22"/>
        </w:rPr>
      </w:pPr>
      <w:r w:rsidRPr="00015BE7">
        <w:rPr>
          <w:sz w:val="22"/>
          <w:szCs w:val="22"/>
        </w:rPr>
        <w:t>przestrzegania przepisów powszechnie obowiązujących oraz wewnętrznych uregulowań Zamawiającego w zakresie dyscypliny i czasu pracy,</w:t>
      </w:r>
    </w:p>
    <w:p w14:paraId="02B91825" w14:textId="77777777" w:rsidR="00730925" w:rsidRPr="00015BE7" w:rsidRDefault="00730925" w:rsidP="007B1486">
      <w:pPr>
        <w:numPr>
          <w:ilvl w:val="1"/>
          <w:numId w:val="51"/>
        </w:numPr>
        <w:jc w:val="both"/>
        <w:rPr>
          <w:sz w:val="22"/>
          <w:szCs w:val="22"/>
        </w:rPr>
      </w:pPr>
      <w:r w:rsidRPr="00015BE7">
        <w:rPr>
          <w:sz w:val="22"/>
          <w:szCs w:val="22"/>
        </w:rPr>
        <w:t>prawidłowości wykonywania Przedmiotu Umowy,</w:t>
      </w:r>
    </w:p>
    <w:p w14:paraId="11DFFC64" w14:textId="77777777" w:rsidR="00730925" w:rsidRPr="00015BE7" w:rsidRDefault="00730925" w:rsidP="007B1486">
      <w:pPr>
        <w:numPr>
          <w:ilvl w:val="1"/>
          <w:numId w:val="51"/>
        </w:numPr>
        <w:jc w:val="both"/>
        <w:rPr>
          <w:sz w:val="22"/>
          <w:szCs w:val="22"/>
        </w:rPr>
      </w:pPr>
      <w:r w:rsidRPr="00015BE7">
        <w:rPr>
          <w:sz w:val="22"/>
          <w:szCs w:val="22"/>
        </w:rPr>
        <w:t xml:space="preserve">posiadania przez Wykonawcę wymaganych </w:t>
      </w:r>
      <w:proofErr w:type="spellStart"/>
      <w:r w:rsidRPr="00015BE7">
        <w:rPr>
          <w:sz w:val="22"/>
          <w:szCs w:val="22"/>
        </w:rPr>
        <w:t>dopuszczeń</w:t>
      </w:r>
      <w:proofErr w:type="spellEnd"/>
      <w:r w:rsidRPr="00015BE7">
        <w:rPr>
          <w:sz w:val="22"/>
          <w:szCs w:val="22"/>
        </w:rPr>
        <w:t xml:space="preserve"> i certyfikatów.</w:t>
      </w:r>
    </w:p>
    <w:p w14:paraId="58E23D9A" w14:textId="77777777" w:rsidR="00730925" w:rsidRPr="00015BE7" w:rsidRDefault="00730925" w:rsidP="007B1486">
      <w:pPr>
        <w:numPr>
          <w:ilvl w:val="0"/>
          <w:numId w:val="51"/>
        </w:numPr>
        <w:ind w:left="357" w:hanging="357"/>
        <w:jc w:val="both"/>
        <w:rPr>
          <w:sz w:val="22"/>
          <w:szCs w:val="22"/>
        </w:rPr>
      </w:pPr>
      <w:r w:rsidRPr="00015BE7">
        <w:rPr>
          <w:sz w:val="22"/>
          <w:szCs w:val="22"/>
        </w:rPr>
        <w:t>Czas trwania Audytu może wynieść od 1 do 5 dni roboczych (dni od poniedziałku do piątku z wyłączeniem dni ustawowo wolnych od pracy).</w:t>
      </w:r>
    </w:p>
    <w:p w14:paraId="7A623367" w14:textId="77777777" w:rsidR="00730925" w:rsidRPr="00015BE7" w:rsidRDefault="00730925" w:rsidP="007B1486">
      <w:pPr>
        <w:numPr>
          <w:ilvl w:val="0"/>
          <w:numId w:val="51"/>
        </w:numPr>
        <w:ind w:left="357" w:hanging="357"/>
        <w:jc w:val="both"/>
        <w:rPr>
          <w:sz w:val="22"/>
          <w:szCs w:val="22"/>
        </w:rPr>
      </w:pPr>
      <w:r w:rsidRPr="00015BE7">
        <w:rPr>
          <w:sz w:val="22"/>
          <w:szCs w:val="22"/>
        </w:rPr>
        <w:t>Liczba Audytów w trakcie trwania Umowy nie może przekroczyć 2 na rok kalendarzowy obowiązywania Umowy</w:t>
      </w:r>
      <w:bookmarkStart w:id="114" w:name="_Hlk148344040"/>
      <w:r w:rsidRPr="00015BE7">
        <w:rPr>
          <w:sz w:val="22"/>
          <w:szCs w:val="22"/>
        </w:rPr>
        <w:t>, z zastrzeżeniem ust. 4 poniżej.</w:t>
      </w:r>
    </w:p>
    <w:p w14:paraId="245AFD4A" w14:textId="77777777" w:rsidR="00730925" w:rsidRPr="00015BE7" w:rsidRDefault="00730925" w:rsidP="007B1486">
      <w:pPr>
        <w:numPr>
          <w:ilvl w:val="0"/>
          <w:numId w:val="51"/>
        </w:numPr>
        <w:ind w:left="357" w:hanging="357"/>
        <w:jc w:val="both"/>
        <w:rPr>
          <w:sz w:val="22"/>
          <w:szCs w:val="22"/>
        </w:rPr>
      </w:pPr>
      <w:r w:rsidRPr="00015BE7">
        <w:rPr>
          <w:sz w:val="22"/>
          <w:szCs w:val="22"/>
        </w:rPr>
        <w:t>W uzasadnionych przypadkach, związanych z podejrzeniem niewłaściwej realizacji Umowy, Zamawiający może przeprowadzić dodatkowy audyt na zasadach określonych w niniejszym paragrafie.</w:t>
      </w:r>
    </w:p>
    <w:bookmarkEnd w:id="114"/>
    <w:p w14:paraId="51B3D7EC" w14:textId="77777777" w:rsidR="00730925" w:rsidRPr="00015BE7" w:rsidRDefault="00730925" w:rsidP="007B1486">
      <w:pPr>
        <w:numPr>
          <w:ilvl w:val="0"/>
          <w:numId w:val="51"/>
        </w:numPr>
        <w:ind w:left="357" w:hanging="357"/>
        <w:jc w:val="both"/>
        <w:rPr>
          <w:sz w:val="22"/>
          <w:szCs w:val="22"/>
        </w:rPr>
      </w:pPr>
      <w:r w:rsidRPr="00015BE7">
        <w:rPr>
          <w:sz w:val="22"/>
          <w:szCs w:val="22"/>
        </w:rPr>
        <w:t xml:space="preserve">Zasady ustalenia terminu przeprowadzenia Audytu </w:t>
      </w:r>
      <w:bookmarkStart w:id="115" w:name="_Hlk146783280"/>
      <w:r w:rsidRPr="00015BE7">
        <w:rPr>
          <w:sz w:val="22"/>
          <w:szCs w:val="22"/>
        </w:rPr>
        <w:t>są następujące:</w:t>
      </w:r>
      <w:bookmarkEnd w:id="115"/>
    </w:p>
    <w:p w14:paraId="7B6F62FB" w14:textId="77777777" w:rsidR="00730925" w:rsidRPr="00015BE7" w:rsidRDefault="00730925" w:rsidP="007B1486">
      <w:pPr>
        <w:numPr>
          <w:ilvl w:val="1"/>
          <w:numId w:val="51"/>
        </w:numPr>
        <w:jc w:val="both"/>
        <w:rPr>
          <w:sz w:val="22"/>
          <w:szCs w:val="22"/>
        </w:rPr>
      </w:pPr>
      <w:r w:rsidRPr="00015BE7">
        <w:rPr>
          <w:sz w:val="22"/>
          <w:szCs w:val="22"/>
        </w:rPr>
        <w:t>Zamawiający powiadomi Wykonawcę o przewidywanym terminie przeprowadzenia Audytu z wyprzedzeniem 14 dni kalendarzowych w stosunku do planowanej daty jego rozpoczęcia;</w:t>
      </w:r>
    </w:p>
    <w:p w14:paraId="7B3526C0" w14:textId="77777777" w:rsidR="00730925" w:rsidRPr="00015BE7" w:rsidRDefault="00730925" w:rsidP="007B1486">
      <w:pPr>
        <w:numPr>
          <w:ilvl w:val="1"/>
          <w:numId w:val="51"/>
        </w:numPr>
        <w:ind w:hanging="357"/>
        <w:jc w:val="both"/>
        <w:rPr>
          <w:sz w:val="22"/>
          <w:szCs w:val="22"/>
        </w:rPr>
      </w:pPr>
      <w:r w:rsidRPr="00015BE7">
        <w:rPr>
          <w:sz w:val="22"/>
          <w:szCs w:val="22"/>
        </w:rPr>
        <w:t>Powiadomienie o Audycie winno zawierać:</w:t>
      </w:r>
    </w:p>
    <w:p w14:paraId="411C7F6C" w14:textId="77777777" w:rsidR="00730925" w:rsidRPr="00015BE7" w:rsidRDefault="00730925" w:rsidP="007B1486">
      <w:pPr>
        <w:numPr>
          <w:ilvl w:val="2"/>
          <w:numId w:val="51"/>
        </w:numPr>
        <w:ind w:hanging="357"/>
        <w:jc w:val="both"/>
        <w:rPr>
          <w:sz w:val="22"/>
          <w:szCs w:val="22"/>
        </w:rPr>
      </w:pPr>
      <w:r w:rsidRPr="00015BE7">
        <w:rPr>
          <w:sz w:val="22"/>
          <w:szCs w:val="22"/>
        </w:rPr>
        <w:t>wskazanie zakresu Audytu,</w:t>
      </w:r>
    </w:p>
    <w:p w14:paraId="7D512CD2" w14:textId="77777777" w:rsidR="00730925" w:rsidRPr="00015BE7" w:rsidRDefault="00730925" w:rsidP="007B1486">
      <w:pPr>
        <w:numPr>
          <w:ilvl w:val="2"/>
          <w:numId w:val="51"/>
        </w:numPr>
        <w:jc w:val="both"/>
        <w:rPr>
          <w:sz w:val="22"/>
          <w:szCs w:val="22"/>
        </w:rPr>
      </w:pPr>
      <w:r w:rsidRPr="00015BE7">
        <w:rPr>
          <w:sz w:val="22"/>
          <w:szCs w:val="22"/>
        </w:rPr>
        <w:t>proponowany termin rozpoczęcia i zakończenia Audytu,</w:t>
      </w:r>
    </w:p>
    <w:p w14:paraId="2E316548" w14:textId="77777777" w:rsidR="00730925" w:rsidRPr="00015BE7" w:rsidRDefault="00730925" w:rsidP="007B1486">
      <w:pPr>
        <w:numPr>
          <w:ilvl w:val="2"/>
          <w:numId w:val="51"/>
        </w:numPr>
        <w:jc w:val="both"/>
        <w:rPr>
          <w:sz w:val="22"/>
          <w:szCs w:val="22"/>
        </w:rPr>
      </w:pPr>
      <w:r w:rsidRPr="00015BE7">
        <w:rPr>
          <w:sz w:val="22"/>
          <w:szCs w:val="22"/>
        </w:rPr>
        <w:t>ewentualne inne informacje (np. miejsce Audytu);</w:t>
      </w:r>
    </w:p>
    <w:p w14:paraId="380751B3" w14:textId="32BF3AB8" w:rsidR="00730925" w:rsidRPr="00015BE7" w:rsidRDefault="00730925" w:rsidP="007B1486">
      <w:pPr>
        <w:numPr>
          <w:ilvl w:val="1"/>
          <w:numId w:val="51"/>
        </w:numPr>
        <w:jc w:val="both"/>
        <w:rPr>
          <w:sz w:val="22"/>
          <w:szCs w:val="22"/>
        </w:rPr>
      </w:pPr>
      <w:r w:rsidRPr="00015BE7">
        <w:rPr>
          <w:sz w:val="22"/>
          <w:szCs w:val="22"/>
        </w:rPr>
        <w:t>Wykonawca w terminie 3 dni roboczych od daty otrzymania powiadomienia może wnieść uwagi wraz z uzasadnieniem. Niewniesienie uwag w terminie jest rozumiane jako akceptacja terminu i</w:t>
      </w:r>
      <w:r w:rsidR="00F75635">
        <w:rPr>
          <w:sz w:val="22"/>
          <w:szCs w:val="22"/>
        </w:rPr>
        <w:t> </w:t>
      </w:r>
      <w:r w:rsidRPr="00015BE7">
        <w:rPr>
          <w:sz w:val="22"/>
          <w:szCs w:val="22"/>
        </w:rPr>
        <w:t>zakresu Audytu;</w:t>
      </w:r>
    </w:p>
    <w:p w14:paraId="0BD61201" w14:textId="77777777" w:rsidR="00730925" w:rsidRPr="00015BE7" w:rsidRDefault="00730925" w:rsidP="007B1486">
      <w:pPr>
        <w:numPr>
          <w:ilvl w:val="1"/>
          <w:numId w:val="51"/>
        </w:numPr>
        <w:jc w:val="both"/>
        <w:rPr>
          <w:sz w:val="22"/>
          <w:szCs w:val="22"/>
        </w:rPr>
      </w:pPr>
      <w:r w:rsidRPr="00015BE7">
        <w:rPr>
          <w:sz w:val="22"/>
          <w:szCs w:val="22"/>
        </w:rPr>
        <w:t>W przypadku wniesienia przez Wykonawcę uwag, Zamawiający w terminie 7 dni kalendarzowych od otrzymania uwag ustosunkuje się do tych uwag poprzez:</w:t>
      </w:r>
    </w:p>
    <w:p w14:paraId="2E7D58E7" w14:textId="77777777" w:rsidR="00730925" w:rsidRPr="00015BE7" w:rsidRDefault="00730925" w:rsidP="007B1486">
      <w:pPr>
        <w:numPr>
          <w:ilvl w:val="2"/>
          <w:numId w:val="51"/>
        </w:numPr>
        <w:jc w:val="both"/>
        <w:rPr>
          <w:sz w:val="22"/>
          <w:szCs w:val="22"/>
        </w:rPr>
      </w:pPr>
      <w:r w:rsidRPr="00015BE7">
        <w:rPr>
          <w:sz w:val="22"/>
          <w:szCs w:val="22"/>
        </w:rPr>
        <w:t>uwzględnienie ich albo</w:t>
      </w:r>
    </w:p>
    <w:p w14:paraId="19C853A9" w14:textId="77777777" w:rsidR="00730925" w:rsidRPr="00015BE7" w:rsidRDefault="00730925" w:rsidP="007B1486">
      <w:pPr>
        <w:numPr>
          <w:ilvl w:val="2"/>
          <w:numId w:val="51"/>
        </w:numPr>
        <w:jc w:val="both"/>
        <w:rPr>
          <w:sz w:val="22"/>
          <w:szCs w:val="22"/>
        </w:rPr>
      </w:pPr>
      <w:r w:rsidRPr="00015BE7">
        <w:rPr>
          <w:sz w:val="22"/>
          <w:szCs w:val="22"/>
        </w:rPr>
        <w:t>uzasadnienie odmowy ich uwzględnienia;</w:t>
      </w:r>
    </w:p>
    <w:p w14:paraId="353E47A6" w14:textId="77777777" w:rsidR="00730925" w:rsidRPr="00015BE7" w:rsidRDefault="00730925" w:rsidP="007B1486">
      <w:pPr>
        <w:numPr>
          <w:ilvl w:val="1"/>
          <w:numId w:val="51"/>
        </w:numPr>
        <w:jc w:val="both"/>
        <w:rPr>
          <w:sz w:val="22"/>
          <w:szCs w:val="22"/>
        </w:rPr>
      </w:pPr>
      <w:r w:rsidRPr="00015BE7">
        <w:rPr>
          <w:sz w:val="22"/>
          <w:szCs w:val="22"/>
        </w:rPr>
        <w:t>Termin przeprowadzenia Audytu uznaje się za ustalony jeżeli:</w:t>
      </w:r>
    </w:p>
    <w:p w14:paraId="314F6932" w14:textId="77777777" w:rsidR="00730925" w:rsidRPr="00015BE7" w:rsidRDefault="00730925" w:rsidP="007B1486">
      <w:pPr>
        <w:numPr>
          <w:ilvl w:val="2"/>
          <w:numId w:val="51"/>
        </w:numPr>
        <w:jc w:val="both"/>
        <w:rPr>
          <w:sz w:val="22"/>
          <w:szCs w:val="22"/>
        </w:rPr>
      </w:pPr>
      <w:r w:rsidRPr="00015BE7">
        <w:rPr>
          <w:sz w:val="22"/>
          <w:szCs w:val="22"/>
        </w:rPr>
        <w:t>Wykonawca w terminie określonym w ust. 4 pkt 3 nie wniesie uwag do otrzymanego powiadomienia;</w:t>
      </w:r>
    </w:p>
    <w:p w14:paraId="4E837E5A" w14:textId="4196169F" w:rsidR="00730925" w:rsidRPr="00015BE7" w:rsidRDefault="00730925" w:rsidP="007B1486">
      <w:pPr>
        <w:numPr>
          <w:ilvl w:val="2"/>
          <w:numId w:val="51"/>
        </w:numPr>
        <w:jc w:val="both"/>
        <w:rPr>
          <w:sz w:val="22"/>
          <w:szCs w:val="22"/>
        </w:rPr>
      </w:pPr>
      <w:r w:rsidRPr="00015BE7">
        <w:rPr>
          <w:sz w:val="22"/>
          <w:szCs w:val="22"/>
        </w:rPr>
        <w:t>Zamawiający uwzględni uwagi wniesione przez Wykonawcę. W takim wypadku obowiązuje termin zaproponowany przez Wykonawcę lub termin wskazany przez Zamawiającego z</w:t>
      </w:r>
      <w:r w:rsidR="00F75635">
        <w:rPr>
          <w:sz w:val="22"/>
          <w:szCs w:val="22"/>
        </w:rPr>
        <w:t> </w:t>
      </w:r>
      <w:r w:rsidRPr="00015BE7">
        <w:rPr>
          <w:sz w:val="22"/>
          <w:szCs w:val="22"/>
        </w:rPr>
        <w:t>uwzględnieniem uwag wniesionych przez Wykonawcę;</w:t>
      </w:r>
    </w:p>
    <w:p w14:paraId="25931EB6" w14:textId="77777777" w:rsidR="00730925" w:rsidRPr="00015BE7" w:rsidRDefault="00730925" w:rsidP="007B1486">
      <w:pPr>
        <w:numPr>
          <w:ilvl w:val="2"/>
          <w:numId w:val="51"/>
        </w:numPr>
        <w:jc w:val="both"/>
        <w:rPr>
          <w:sz w:val="22"/>
          <w:szCs w:val="22"/>
        </w:rPr>
      </w:pPr>
      <w:r w:rsidRPr="00015BE7">
        <w:rPr>
          <w:sz w:val="22"/>
          <w:szCs w:val="22"/>
        </w:rPr>
        <w:t>Zamawiający odmówi uznania wniesionych przez Wykonawcę uwag; w takim wypadku obowiązuje termin pierwotnie wyznaczony w powiadomieniu.</w:t>
      </w:r>
    </w:p>
    <w:p w14:paraId="180DE1B2" w14:textId="206DC24B" w:rsidR="00730925" w:rsidRPr="00015BE7" w:rsidRDefault="00730925" w:rsidP="007B1486">
      <w:pPr>
        <w:numPr>
          <w:ilvl w:val="0"/>
          <w:numId w:val="51"/>
        </w:numPr>
        <w:jc w:val="both"/>
        <w:rPr>
          <w:sz w:val="22"/>
          <w:szCs w:val="22"/>
        </w:rPr>
      </w:pPr>
      <w:r w:rsidRPr="00015BE7">
        <w:rPr>
          <w:sz w:val="22"/>
          <w:szCs w:val="22"/>
        </w:rPr>
        <w:t>W przypadku wystąpienia utrudnień w rozpoczęciu lub przeprowadzeniu lub zakończeniu Audytu z</w:t>
      </w:r>
      <w:r w:rsidR="00F75635">
        <w:rPr>
          <w:sz w:val="22"/>
          <w:szCs w:val="22"/>
        </w:rPr>
        <w:t> </w:t>
      </w:r>
      <w:r w:rsidRPr="00015BE7">
        <w:rPr>
          <w:sz w:val="22"/>
          <w:szCs w:val="22"/>
        </w:rPr>
        <w:t>przyczyn leżących po stronie Wykonawcy, Zamawiający wezwie Wykonawcę do umożliwienia rozpoczęcia lub prowadzenia lub zakończenia Audytu w wyznaczonym terminie nie dłuższym niż 5 dni roboczych.</w:t>
      </w:r>
    </w:p>
    <w:p w14:paraId="67981844" w14:textId="77777777" w:rsidR="00730925" w:rsidRPr="00015BE7" w:rsidRDefault="00730925" w:rsidP="007B1486">
      <w:pPr>
        <w:numPr>
          <w:ilvl w:val="0"/>
          <w:numId w:val="51"/>
        </w:numPr>
        <w:ind w:left="357" w:hanging="357"/>
        <w:jc w:val="both"/>
        <w:rPr>
          <w:sz w:val="22"/>
          <w:szCs w:val="22"/>
        </w:rPr>
      </w:pPr>
      <w:r w:rsidRPr="00015BE7">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0E7E828" w14:textId="77777777" w:rsidR="00730925" w:rsidRPr="00015BE7" w:rsidRDefault="00730925" w:rsidP="007B1486">
      <w:pPr>
        <w:numPr>
          <w:ilvl w:val="0"/>
          <w:numId w:val="51"/>
        </w:numPr>
        <w:ind w:left="357" w:hanging="357"/>
        <w:jc w:val="both"/>
        <w:rPr>
          <w:sz w:val="22"/>
          <w:szCs w:val="22"/>
        </w:rPr>
      </w:pPr>
      <w:r w:rsidRPr="00015BE7">
        <w:rPr>
          <w:sz w:val="22"/>
          <w:szCs w:val="22"/>
        </w:rPr>
        <w:t>Za przeprowadzenie Audytu Wykonawcy nie przysługuje dodatkowe wynagrodzenie.</w:t>
      </w:r>
    </w:p>
    <w:p w14:paraId="6BC21F3E" w14:textId="77777777" w:rsidR="00730925" w:rsidRPr="00015BE7" w:rsidRDefault="00730925" w:rsidP="007B1486">
      <w:pPr>
        <w:numPr>
          <w:ilvl w:val="0"/>
          <w:numId w:val="51"/>
        </w:numPr>
        <w:ind w:left="357" w:hanging="357"/>
        <w:jc w:val="both"/>
        <w:rPr>
          <w:sz w:val="22"/>
          <w:szCs w:val="22"/>
        </w:rPr>
      </w:pPr>
      <w:r w:rsidRPr="00015BE7">
        <w:rPr>
          <w:sz w:val="22"/>
          <w:szCs w:val="22"/>
        </w:rPr>
        <w:t>Wyniki Audytu zatwierdzone przez Pełnomocnika Zamawiającego zostaną przekazane Wykonawcy.</w:t>
      </w:r>
    </w:p>
    <w:p w14:paraId="09FC48C8" w14:textId="3D328942" w:rsidR="000A6560" w:rsidRPr="002227C5" w:rsidRDefault="00730925" w:rsidP="007B1486">
      <w:pPr>
        <w:numPr>
          <w:ilvl w:val="0"/>
          <w:numId w:val="51"/>
        </w:numPr>
        <w:ind w:left="357" w:hanging="357"/>
        <w:jc w:val="both"/>
        <w:rPr>
          <w:sz w:val="22"/>
          <w:szCs w:val="22"/>
        </w:rPr>
      </w:pPr>
      <w:r w:rsidRPr="00015BE7">
        <w:rPr>
          <w:sz w:val="22"/>
          <w:szCs w:val="22"/>
        </w:rPr>
        <w:t>Wyniki Audytu stwierdzające nienależyte wykonywanie Umowy lub realizację Umowy niezgodnie z</w:t>
      </w:r>
      <w:r w:rsidR="00F75635">
        <w:rPr>
          <w:sz w:val="22"/>
          <w:szCs w:val="22"/>
        </w:rPr>
        <w:t> </w:t>
      </w:r>
      <w:r w:rsidRPr="00015BE7">
        <w:rPr>
          <w:sz w:val="22"/>
          <w:szCs w:val="22"/>
        </w:rPr>
        <w:t xml:space="preserve">przepisami prawa lub regulacjami wewnętrznymi </w:t>
      </w:r>
      <w:r w:rsidRPr="002227C5">
        <w:rPr>
          <w:sz w:val="22"/>
          <w:szCs w:val="22"/>
        </w:rPr>
        <w:t xml:space="preserve">Zamawiającego, mogą być podstawą odstąpienia od Umowy z winy Wykonawcy, </w:t>
      </w:r>
      <w:bookmarkStart w:id="116" w:name="_Hlk146783344"/>
      <w:r w:rsidRPr="002227C5">
        <w:rPr>
          <w:sz w:val="22"/>
          <w:szCs w:val="22"/>
        </w:rPr>
        <w:t>na zasadach określonych w § 14 ust. 4 Umowy.</w:t>
      </w:r>
      <w:bookmarkEnd w:id="116"/>
    </w:p>
    <w:p w14:paraId="2CF8F720" w14:textId="77777777" w:rsidR="007866F7" w:rsidRPr="008F4C30" w:rsidRDefault="007866F7" w:rsidP="00730925">
      <w:pPr>
        <w:spacing w:after="40"/>
        <w:jc w:val="both"/>
        <w:rPr>
          <w:sz w:val="22"/>
          <w:szCs w:val="22"/>
        </w:rPr>
      </w:pPr>
    </w:p>
    <w:p w14:paraId="243DD82A" w14:textId="49BCE9A4" w:rsidR="00E66FA0" w:rsidRPr="00DF5E32" w:rsidRDefault="00E66FA0" w:rsidP="00E66FA0">
      <w:pPr>
        <w:pStyle w:val="Nagwek1"/>
        <w:numPr>
          <w:ilvl w:val="0"/>
          <w:numId w:val="0"/>
        </w:numPr>
        <w:jc w:val="center"/>
        <w:rPr>
          <w:sz w:val="22"/>
          <w:szCs w:val="22"/>
          <w:u w:val="single"/>
        </w:rPr>
      </w:pPr>
      <w:bookmarkStart w:id="117" w:name="_Toc181008722"/>
      <w:r w:rsidRPr="00B9743D">
        <w:rPr>
          <w:sz w:val="22"/>
          <w:szCs w:val="22"/>
        </w:rPr>
        <w:t>§</w:t>
      </w:r>
      <w:r w:rsidR="00B9743D" w:rsidRPr="00B9743D">
        <w:rPr>
          <w:sz w:val="22"/>
          <w:szCs w:val="22"/>
          <w:lang w:val="pl-PL"/>
        </w:rPr>
        <w:t>1</w:t>
      </w:r>
      <w:r w:rsidR="00CE02FE">
        <w:rPr>
          <w:sz w:val="22"/>
          <w:szCs w:val="22"/>
          <w:lang w:val="pl-PL"/>
        </w:rPr>
        <w:t>2</w:t>
      </w:r>
      <w:r w:rsidR="00B9743D" w:rsidRPr="00B9743D">
        <w:rPr>
          <w:sz w:val="22"/>
          <w:szCs w:val="22"/>
          <w:lang w:val="pl-PL"/>
        </w:rPr>
        <w:t xml:space="preserve"> </w:t>
      </w:r>
      <w:r w:rsidRPr="00657BF1">
        <w:rPr>
          <w:sz w:val="22"/>
          <w:szCs w:val="22"/>
        </w:rPr>
        <w:t>KARY UMOWNE</w:t>
      </w:r>
      <w:bookmarkEnd w:id="117"/>
    </w:p>
    <w:p w14:paraId="243DD82B" w14:textId="77777777" w:rsidR="00E66FA0" w:rsidRPr="00DF5E32" w:rsidRDefault="00E66FA0" w:rsidP="00E66FA0">
      <w:pPr>
        <w:rPr>
          <w:sz w:val="10"/>
          <w:szCs w:val="10"/>
        </w:rPr>
      </w:pPr>
    </w:p>
    <w:p w14:paraId="60C5C016" w14:textId="644B9860" w:rsidR="00FA487E" w:rsidRPr="00A93557" w:rsidRDefault="00FA487E" w:rsidP="007B1486">
      <w:pPr>
        <w:numPr>
          <w:ilvl w:val="0"/>
          <w:numId w:val="78"/>
        </w:numPr>
        <w:tabs>
          <w:tab w:val="clear" w:pos="2340"/>
        </w:tabs>
        <w:ind w:left="426" w:hanging="426"/>
        <w:jc w:val="both"/>
        <w:rPr>
          <w:sz w:val="22"/>
          <w:szCs w:val="22"/>
        </w:rPr>
      </w:pPr>
      <w:r>
        <w:rPr>
          <w:sz w:val="22"/>
          <w:szCs w:val="22"/>
        </w:rPr>
        <w:t xml:space="preserve">Zamawiający </w:t>
      </w:r>
      <w:r w:rsidRPr="00A93557">
        <w:rPr>
          <w:sz w:val="22"/>
          <w:szCs w:val="22"/>
        </w:rPr>
        <w:t>może naliczyć Wykonawcy kary umowne:</w:t>
      </w:r>
    </w:p>
    <w:p w14:paraId="4EA83B37" w14:textId="77777777" w:rsidR="007B1486" w:rsidRDefault="007B1486" w:rsidP="007B1486">
      <w:pPr>
        <w:suppressAutoHyphens/>
        <w:ind w:left="567"/>
        <w:jc w:val="both"/>
        <w:rPr>
          <w:sz w:val="22"/>
          <w:szCs w:val="22"/>
        </w:rPr>
      </w:pPr>
    </w:p>
    <w:p w14:paraId="10185E9E" w14:textId="77777777" w:rsidR="007B1486" w:rsidRDefault="007B1486" w:rsidP="007B1486">
      <w:pPr>
        <w:suppressAutoHyphens/>
        <w:ind w:left="567"/>
        <w:jc w:val="both"/>
        <w:rPr>
          <w:sz w:val="22"/>
          <w:szCs w:val="22"/>
        </w:rPr>
      </w:pPr>
    </w:p>
    <w:p w14:paraId="243DD82E" w14:textId="22A50747" w:rsidR="00B13998" w:rsidRPr="001F7822" w:rsidRDefault="00477742" w:rsidP="007B1486">
      <w:pPr>
        <w:numPr>
          <w:ilvl w:val="0"/>
          <w:numId w:val="19"/>
        </w:numPr>
        <w:tabs>
          <w:tab w:val="clear" w:pos="1440"/>
        </w:tabs>
        <w:ind w:left="567" w:hanging="283"/>
        <w:jc w:val="both"/>
        <w:rPr>
          <w:sz w:val="22"/>
          <w:szCs w:val="22"/>
        </w:rPr>
      </w:pPr>
      <w:r w:rsidRPr="001F7822">
        <w:rPr>
          <w:sz w:val="22"/>
          <w:szCs w:val="22"/>
        </w:rPr>
        <w:t xml:space="preserve">za odstąpienie od realizacji przez jedną ze stron z przyczyn leżących po stronie Wykonawcy </w:t>
      </w:r>
      <w:r w:rsidR="007B1486">
        <w:rPr>
          <w:sz w:val="22"/>
          <w:szCs w:val="22"/>
        </w:rPr>
        <w:t>–</w:t>
      </w:r>
      <w:r w:rsidRPr="001F7822">
        <w:rPr>
          <w:sz w:val="22"/>
          <w:szCs w:val="22"/>
        </w:rPr>
        <w:t xml:space="preserve"> w</w:t>
      </w:r>
      <w:r w:rsidR="007B1486">
        <w:rPr>
          <w:sz w:val="22"/>
          <w:szCs w:val="22"/>
        </w:rPr>
        <w:t> </w:t>
      </w:r>
      <w:r w:rsidRPr="001F7822">
        <w:rPr>
          <w:sz w:val="22"/>
          <w:szCs w:val="22"/>
        </w:rPr>
        <w:t xml:space="preserve">wysokości 20 % netto </w:t>
      </w:r>
      <w:r w:rsidR="007B1486">
        <w:rPr>
          <w:sz w:val="22"/>
          <w:szCs w:val="22"/>
        </w:rPr>
        <w:t>Umowy</w:t>
      </w:r>
      <w:r w:rsidR="00E82AE5">
        <w:rPr>
          <w:sz w:val="22"/>
          <w:szCs w:val="22"/>
        </w:rPr>
        <w:t>.</w:t>
      </w:r>
      <w:r w:rsidRPr="001F7822">
        <w:rPr>
          <w:sz w:val="22"/>
          <w:szCs w:val="22"/>
        </w:rPr>
        <w:t xml:space="preserve"> </w:t>
      </w:r>
      <w:r w:rsidR="00E82AE5">
        <w:rPr>
          <w:sz w:val="22"/>
          <w:szCs w:val="22"/>
        </w:rPr>
        <w:t>Jednocześnie Strony ustalają, że w</w:t>
      </w:r>
      <w:r w:rsidR="007B1486">
        <w:rPr>
          <w:sz w:val="22"/>
          <w:szCs w:val="22"/>
        </w:rPr>
        <w:t> </w:t>
      </w:r>
      <w:r w:rsidR="00E82AE5">
        <w:rPr>
          <w:sz w:val="22"/>
          <w:szCs w:val="22"/>
        </w:rPr>
        <w:t>przypadku, o którym mowa w</w:t>
      </w:r>
      <w:r w:rsidR="00CF155F">
        <w:rPr>
          <w:sz w:val="22"/>
          <w:szCs w:val="22"/>
        </w:rPr>
        <w:t> </w:t>
      </w:r>
      <w:r w:rsidR="00E82AE5">
        <w:rPr>
          <w:sz w:val="22"/>
          <w:szCs w:val="22"/>
        </w:rPr>
        <w:t>zdaniu poprzednim, oprócz kary umownej i ewentualnego odszkodowania przenoszącego wysokość kary umownej</w:t>
      </w:r>
      <w:r w:rsidR="00A12084">
        <w:rPr>
          <w:sz w:val="22"/>
          <w:szCs w:val="22"/>
        </w:rPr>
        <w:t xml:space="preserve">, Zamawiającemu przysługuje dodatkowo zwrot </w:t>
      </w:r>
      <w:r w:rsidRPr="001F7822">
        <w:rPr>
          <w:sz w:val="22"/>
          <w:szCs w:val="22"/>
        </w:rPr>
        <w:t xml:space="preserve">różnicy pomiędzy ceną zawartą w </w:t>
      </w:r>
      <w:r w:rsidR="007B1486">
        <w:rPr>
          <w:sz w:val="22"/>
          <w:szCs w:val="22"/>
        </w:rPr>
        <w:t>umowie</w:t>
      </w:r>
      <w:r w:rsidRPr="001F7822">
        <w:rPr>
          <w:sz w:val="22"/>
          <w:szCs w:val="22"/>
        </w:rPr>
        <w:t xml:space="preserve">, a ceną realizacji tego zamówienia u innego wykonawcy (ewentualnie u tego samego </w:t>
      </w:r>
      <w:r w:rsidR="00C45015">
        <w:rPr>
          <w:sz w:val="22"/>
          <w:szCs w:val="22"/>
        </w:rPr>
        <w:t>W</w:t>
      </w:r>
      <w:r w:rsidRPr="001F7822">
        <w:rPr>
          <w:sz w:val="22"/>
          <w:szCs w:val="22"/>
        </w:rPr>
        <w:t>ykonawcy, ale po wyższej cenie), jeżeli zlecenie remontu będzie podyktowane koniecznością utrzymania ruchu zakładu górniczego</w:t>
      </w:r>
      <w:r w:rsidR="00B13998" w:rsidRPr="001F7822">
        <w:rPr>
          <w:sz w:val="22"/>
          <w:szCs w:val="22"/>
        </w:rPr>
        <w:t>.</w:t>
      </w:r>
    </w:p>
    <w:p w14:paraId="243DD82F" w14:textId="0078890B" w:rsidR="00477742" w:rsidRPr="001F7822" w:rsidRDefault="00477742" w:rsidP="007B1486">
      <w:pPr>
        <w:numPr>
          <w:ilvl w:val="0"/>
          <w:numId w:val="19"/>
        </w:numPr>
        <w:tabs>
          <w:tab w:val="clear" w:pos="1440"/>
        </w:tabs>
        <w:ind w:left="567" w:hanging="283"/>
        <w:jc w:val="both"/>
        <w:rPr>
          <w:sz w:val="22"/>
          <w:szCs w:val="22"/>
        </w:rPr>
      </w:pPr>
      <w:r w:rsidRPr="001F7822">
        <w:rPr>
          <w:sz w:val="22"/>
          <w:szCs w:val="22"/>
        </w:rPr>
        <w:t xml:space="preserve">za każdy rozpoczęty dzień zwłoki w realizacji przedmiotu </w:t>
      </w:r>
      <w:r w:rsidR="007B1486">
        <w:rPr>
          <w:sz w:val="22"/>
          <w:szCs w:val="22"/>
        </w:rPr>
        <w:t>Umowy</w:t>
      </w:r>
      <w:r w:rsidR="003152B2">
        <w:rPr>
          <w:sz w:val="22"/>
          <w:szCs w:val="22"/>
        </w:rPr>
        <w:t xml:space="preserve"> lub w realizacji ponownego remontu, zgodnie z § 7 ust. 10 Umowy,</w:t>
      </w:r>
      <w:r w:rsidRPr="001F7822">
        <w:rPr>
          <w:sz w:val="22"/>
          <w:szCs w:val="22"/>
        </w:rPr>
        <w:t xml:space="preserve"> w wysokości:</w:t>
      </w:r>
    </w:p>
    <w:p w14:paraId="243DD830" w14:textId="11CF49E3" w:rsidR="00477742" w:rsidRPr="001F7822" w:rsidRDefault="00477742" w:rsidP="00470D72">
      <w:pPr>
        <w:ind w:left="1418" w:hanging="851"/>
        <w:jc w:val="both"/>
        <w:rPr>
          <w:sz w:val="22"/>
          <w:szCs w:val="22"/>
        </w:rPr>
      </w:pPr>
      <w:r w:rsidRPr="001F7822">
        <w:rPr>
          <w:sz w:val="22"/>
          <w:szCs w:val="22"/>
        </w:rPr>
        <w:t xml:space="preserve">- od 1 do 30 dnia - 0,1 % wartości netto </w:t>
      </w:r>
      <w:r w:rsidR="009F5BD4">
        <w:rPr>
          <w:sz w:val="22"/>
          <w:szCs w:val="22"/>
        </w:rPr>
        <w:t xml:space="preserve">Umowy </w:t>
      </w:r>
      <w:r w:rsidRPr="001F7822">
        <w:rPr>
          <w:sz w:val="22"/>
          <w:szCs w:val="22"/>
        </w:rPr>
        <w:t xml:space="preserve">za każdy dzień, </w:t>
      </w:r>
    </w:p>
    <w:p w14:paraId="243DD831" w14:textId="4319243C" w:rsidR="00477742" w:rsidRPr="001F7822" w:rsidRDefault="00477742" w:rsidP="00470D72">
      <w:pPr>
        <w:ind w:left="1418" w:hanging="851"/>
        <w:jc w:val="both"/>
        <w:rPr>
          <w:sz w:val="22"/>
          <w:szCs w:val="22"/>
        </w:rPr>
      </w:pPr>
      <w:r w:rsidRPr="001F7822">
        <w:rPr>
          <w:sz w:val="22"/>
          <w:szCs w:val="22"/>
        </w:rPr>
        <w:t xml:space="preserve">- od 31 do 60 dnia - 0,2 % wartości netto </w:t>
      </w:r>
      <w:r w:rsidR="009F5BD4">
        <w:rPr>
          <w:sz w:val="22"/>
          <w:szCs w:val="22"/>
        </w:rPr>
        <w:t>Umowy</w:t>
      </w:r>
      <w:r w:rsidR="00861E86" w:rsidRPr="001F7822">
        <w:rPr>
          <w:sz w:val="22"/>
          <w:szCs w:val="22"/>
        </w:rPr>
        <w:t xml:space="preserve"> </w:t>
      </w:r>
      <w:r w:rsidRPr="001F7822">
        <w:rPr>
          <w:sz w:val="22"/>
          <w:szCs w:val="22"/>
        </w:rPr>
        <w:t xml:space="preserve">za każdy dzień, </w:t>
      </w:r>
    </w:p>
    <w:p w14:paraId="243DD832" w14:textId="368FEB7D" w:rsidR="00477742" w:rsidRPr="001F7822" w:rsidRDefault="00477742" w:rsidP="00470D72">
      <w:pPr>
        <w:ind w:left="1418" w:hanging="851"/>
        <w:jc w:val="both"/>
        <w:rPr>
          <w:sz w:val="22"/>
          <w:szCs w:val="22"/>
        </w:rPr>
      </w:pPr>
      <w:r w:rsidRPr="001F7822">
        <w:rPr>
          <w:sz w:val="22"/>
          <w:szCs w:val="22"/>
        </w:rPr>
        <w:t xml:space="preserve">- od 61 dnia - 0,5 % wartości netto </w:t>
      </w:r>
      <w:r w:rsidR="009F5BD4">
        <w:rPr>
          <w:sz w:val="22"/>
          <w:szCs w:val="22"/>
        </w:rPr>
        <w:t>Umowy</w:t>
      </w:r>
      <w:r w:rsidR="00861E86" w:rsidRPr="001F7822">
        <w:rPr>
          <w:sz w:val="22"/>
          <w:szCs w:val="22"/>
        </w:rPr>
        <w:t xml:space="preserve"> </w:t>
      </w:r>
      <w:r w:rsidRPr="001F7822">
        <w:rPr>
          <w:sz w:val="22"/>
          <w:szCs w:val="22"/>
        </w:rPr>
        <w:t>za każdy dzień.</w:t>
      </w:r>
    </w:p>
    <w:p w14:paraId="243DD833" w14:textId="7C78B48F" w:rsidR="00477742" w:rsidRPr="001F7822" w:rsidRDefault="00477742" w:rsidP="007B1486">
      <w:pPr>
        <w:numPr>
          <w:ilvl w:val="0"/>
          <w:numId w:val="19"/>
        </w:numPr>
        <w:tabs>
          <w:tab w:val="clear" w:pos="1440"/>
        </w:tabs>
        <w:ind w:left="567" w:hanging="283"/>
        <w:jc w:val="both"/>
        <w:rPr>
          <w:sz w:val="22"/>
          <w:szCs w:val="22"/>
        </w:rPr>
      </w:pPr>
      <w:r w:rsidRPr="001F7822">
        <w:rPr>
          <w:sz w:val="22"/>
          <w:szCs w:val="22"/>
        </w:rPr>
        <w:t>za każdą rozpoczętą godzin</w:t>
      </w:r>
      <w:r w:rsidR="00263A57">
        <w:rPr>
          <w:sz w:val="22"/>
          <w:szCs w:val="22"/>
        </w:rPr>
        <w:t>ę</w:t>
      </w:r>
      <w:r w:rsidRPr="001F7822">
        <w:rPr>
          <w:sz w:val="22"/>
          <w:szCs w:val="22"/>
        </w:rPr>
        <w:t xml:space="preserve"> zwłoki</w:t>
      </w:r>
      <w:r w:rsidR="002556ED">
        <w:rPr>
          <w:sz w:val="22"/>
          <w:szCs w:val="22"/>
        </w:rPr>
        <w:t>,</w:t>
      </w:r>
      <w:r w:rsidRPr="001F7822">
        <w:rPr>
          <w:sz w:val="22"/>
          <w:szCs w:val="22"/>
        </w:rPr>
        <w:t xml:space="preserve"> </w:t>
      </w:r>
      <w:bookmarkStart w:id="118" w:name="_Hlk163462438"/>
      <w:r w:rsidR="002556ED" w:rsidRPr="001F7822">
        <w:rPr>
          <w:sz w:val="22"/>
          <w:szCs w:val="22"/>
        </w:rPr>
        <w:t xml:space="preserve">ponad termin określony w </w:t>
      </w:r>
      <w:r w:rsidR="002556ED">
        <w:rPr>
          <w:sz w:val="22"/>
          <w:szCs w:val="22"/>
        </w:rPr>
        <w:t>U</w:t>
      </w:r>
      <w:r w:rsidR="002556ED" w:rsidRPr="001F7822">
        <w:rPr>
          <w:sz w:val="22"/>
          <w:szCs w:val="22"/>
        </w:rPr>
        <w:t>mowie</w:t>
      </w:r>
      <w:r w:rsidR="002556ED">
        <w:rPr>
          <w:sz w:val="22"/>
          <w:szCs w:val="22"/>
        </w:rPr>
        <w:t xml:space="preserve">, </w:t>
      </w:r>
      <w:r w:rsidRPr="001F7822">
        <w:rPr>
          <w:sz w:val="22"/>
          <w:szCs w:val="22"/>
        </w:rPr>
        <w:t xml:space="preserve">w </w:t>
      </w:r>
      <w:r w:rsidR="002F3687" w:rsidRPr="001F7822">
        <w:rPr>
          <w:sz w:val="22"/>
          <w:szCs w:val="22"/>
        </w:rPr>
        <w:t>przyje</w:t>
      </w:r>
      <w:r w:rsidR="002F3687">
        <w:rPr>
          <w:sz w:val="22"/>
          <w:szCs w:val="22"/>
        </w:rPr>
        <w:t>ździe</w:t>
      </w:r>
      <w:r w:rsidR="002F3687" w:rsidRPr="001F7822">
        <w:rPr>
          <w:sz w:val="22"/>
          <w:szCs w:val="22"/>
        </w:rPr>
        <w:t xml:space="preserve"> ekipy serwisowej </w:t>
      </w:r>
      <w:r w:rsidR="002F3687">
        <w:rPr>
          <w:sz w:val="22"/>
          <w:szCs w:val="22"/>
        </w:rPr>
        <w:t>lub realizacji usługi serwisowej (tj. w</w:t>
      </w:r>
      <w:bookmarkEnd w:id="118"/>
      <w:r w:rsidR="002F3687">
        <w:rPr>
          <w:sz w:val="22"/>
          <w:szCs w:val="22"/>
        </w:rPr>
        <w:t xml:space="preserve"> </w:t>
      </w:r>
      <w:r w:rsidRPr="001F7822">
        <w:rPr>
          <w:sz w:val="22"/>
          <w:szCs w:val="22"/>
        </w:rPr>
        <w:t>usunięciu wady gwarancyjnej</w:t>
      </w:r>
      <w:r w:rsidR="002F3687">
        <w:rPr>
          <w:sz w:val="22"/>
          <w:szCs w:val="22"/>
        </w:rPr>
        <w:t>)</w:t>
      </w:r>
      <w:r w:rsidRPr="001F7822">
        <w:rPr>
          <w:sz w:val="22"/>
          <w:szCs w:val="22"/>
        </w:rPr>
        <w:t xml:space="preserve"> </w:t>
      </w:r>
      <w:r w:rsidRPr="001F7822">
        <w:rPr>
          <w:sz w:val="22"/>
          <w:szCs w:val="22"/>
        </w:rPr>
        <w:br/>
        <w:t xml:space="preserve">na maszynie/urządzeniu/podzespole </w:t>
      </w:r>
      <w:r w:rsidR="002556ED">
        <w:rPr>
          <w:sz w:val="22"/>
          <w:szCs w:val="22"/>
        </w:rPr>
        <w:t xml:space="preserve">- </w:t>
      </w:r>
      <w:r w:rsidRPr="001F7822">
        <w:rPr>
          <w:sz w:val="22"/>
          <w:szCs w:val="22"/>
        </w:rPr>
        <w:t xml:space="preserve">w wysokości: </w:t>
      </w:r>
      <w:r w:rsidR="00B67B42">
        <w:rPr>
          <w:sz w:val="22"/>
          <w:szCs w:val="22"/>
        </w:rPr>
        <w:t>5</w:t>
      </w:r>
      <w:r w:rsidRPr="001F7822">
        <w:rPr>
          <w:sz w:val="22"/>
          <w:szCs w:val="22"/>
        </w:rPr>
        <w:t>00,00 zł</w:t>
      </w:r>
      <w:r w:rsidR="002556ED">
        <w:rPr>
          <w:sz w:val="22"/>
          <w:szCs w:val="22"/>
        </w:rPr>
        <w:t>;</w:t>
      </w:r>
      <w:r w:rsidRPr="001F7822">
        <w:rPr>
          <w:sz w:val="22"/>
          <w:szCs w:val="22"/>
        </w:rPr>
        <w:t xml:space="preserve"> </w:t>
      </w:r>
    </w:p>
    <w:p w14:paraId="243DD836" w14:textId="11EE0C06" w:rsidR="004F304B" w:rsidRPr="001F7822" w:rsidRDefault="004F304B" w:rsidP="007B1486">
      <w:pPr>
        <w:numPr>
          <w:ilvl w:val="0"/>
          <w:numId w:val="19"/>
        </w:numPr>
        <w:tabs>
          <w:tab w:val="clear" w:pos="1440"/>
        </w:tabs>
        <w:ind w:left="567" w:hanging="283"/>
        <w:jc w:val="both"/>
        <w:rPr>
          <w:sz w:val="22"/>
          <w:szCs w:val="22"/>
        </w:rPr>
      </w:pPr>
      <w:r w:rsidRPr="001F7822">
        <w:rPr>
          <w:sz w:val="22"/>
          <w:szCs w:val="22"/>
        </w:rPr>
        <w:t>w przypadku stwierdzenia, że czynności odbiorcze</w:t>
      </w:r>
      <w:r w:rsidR="00401E09">
        <w:rPr>
          <w:sz w:val="22"/>
          <w:szCs w:val="22"/>
        </w:rPr>
        <w:t xml:space="preserve"> lub</w:t>
      </w:r>
      <w:r w:rsidRPr="001F7822">
        <w:rPr>
          <w:sz w:val="22"/>
          <w:szCs w:val="22"/>
        </w:rPr>
        <w:t xml:space="preserve"> serwisowe będą wykonywane na terenie zakładu górniczego przez pracowników </w:t>
      </w:r>
      <w:r w:rsidR="00263A57">
        <w:rPr>
          <w:sz w:val="22"/>
          <w:szCs w:val="22"/>
        </w:rPr>
        <w:t>W</w:t>
      </w:r>
      <w:r w:rsidRPr="001F7822">
        <w:rPr>
          <w:sz w:val="22"/>
          <w:szCs w:val="22"/>
        </w:rPr>
        <w:t>ykonawcy nie posługujących się językiem polskim w</w:t>
      </w:r>
      <w:r w:rsidR="009F5BD4">
        <w:rPr>
          <w:sz w:val="22"/>
          <w:szCs w:val="22"/>
        </w:rPr>
        <w:t> </w:t>
      </w:r>
      <w:r w:rsidRPr="001F7822">
        <w:rPr>
          <w:sz w:val="22"/>
          <w:szCs w:val="22"/>
        </w:rPr>
        <w:t>mowie i piśmie w stopniu warunkującym porozumiewanie się w wysokości 200 zł za każdy stwierdzony przypadek</w:t>
      </w:r>
      <w:r w:rsidR="005A39F6" w:rsidRPr="001F7822">
        <w:rPr>
          <w:sz w:val="22"/>
          <w:szCs w:val="22"/>
        </w:rPr>
        <w:t>, kara może zostać nałożona wielokrotnie w odniesieniu do tego samego pracownika, jeżeli będzie on wykonywał pracę na terenie Zamawiającego w kolejnych dniach.</w:t>
      </w:r>
      <w:r w:rsidRPr="001F7822">
        <w:rPr>
          <w:sz w:val="22"/>
          <w:szCs w:val="22"/>
        </w:rPr>
        <w:t xml:space="preserve"> </w:t>
      </w:r>
    </w:p>
    <w:p w14:paraId="243DD838" w14:textId="3BB53283" w:rsidR="00CA730D" w:rsidRPr="001F7822" w:rsidRDefault="004F304B" w:rsidP="007B1486">
      <w:pPr>
        <w:numPr>
          <w:ilvl w:val="0"/>
          <w:numId w:val="19"/>
        </w:numPr>
        <w:tabs>
          <w:tab w:val="clear" w:pos="1440"/>
        </w:tabs>
        <w:ind w:left="567" w:hanging="283"/>
        <w:jc w:val="both"/>
        <w:rPr>
          <w:sz w:val="22"/>
          <w:szCs w:val="22"/>
        </w:rPr>
      </w:pPr>
      <w:r w:rsidRPr="001F7822">
        <w:rPr>
          <w:sz w:val="22"/>
          <w:szCs w:val="22"/>
        </w:rPr>
        <w:t>za nie przygotowanie wymaganych dokumentów niezbędnych do odbioru przedmiotu zamówienia u</w:t>
      </w:r>
      <w:r w:rsidR="009F5BD4">
        <w:rPr>
          <w:sz w:val="22"/>
          <w:szCs w:val="22"/>
        </w:rPr>
        <w:t> </w:t>
      </w:r>
      <w:r w:rsidR="00263A57">
        <w:rPr>
          <w:sz w:val="22"/>
          <w:szCs w:val="22"/>
        </w:rPr>
        <w:t>W</w:t>
      </w:r>
      <w:r w:rsidRPr="001F7822">
        <w:rPr>
          <w:sz w:val="22"/>
          <w:szCs w:val="22"/>
        </w:rPr>
        <w:t>ykonawcy w wysokości 500,00 zł netto za każdy przypadek.</w:t>
      </w:r>
    </w:p>
    <w:p w14:paraId="7A18CFA9" w14:textId="77777777" w:rsidR="00EF4579" w:rsidRPr="00781E5B" w:rsidRDefault="00EF4579" w:rsidP="007B1486">
      <w:pPr>
        <w:numPr>
          <w:ilvl w:val="0"/>
          <w:numId w:val="79"/>
        </w:numPr>
        <w:tabs>
          <w:tab w:val="clear" w:pos="1440"/>
          <w:tab w:val="num" w:pos="284"/>
        </w:tabs>
        <w:spacing w:line="259" w:lineRule="auto"/>
        <w:ind w:hanging="1440"/>
        <w:jc w:val="both"/>
        <w:rPr>
          <w:sz w:val="22"/>
          <w:szCs w:val="22"/>
        </w:rPr>
      </w:pPr>
      <w:r w:rsidRPr="00781E5B">
        <w:rPr>
          <w:sz w:val="22"/>
          <w:szCs w:val="22"/>
        </w:rPr>
        <w:t xml:space="preserve">W przypadku: </w:t>
      </w:r>
    </w:p>
    <w:p w14:paraId="24E37A63" w14:textId="77777777" w:rsidR="00EF4579" w:rsidRPr="00781E5B" w:rsidRDefault="00EF4579" w:rsidP="00C90857">
      <w:pPr>
        <w:numPr>
          <w:ilvl w:val="1"/>
          <w:numId w:val="82"/>
        </w:numPr>
        <w:spacing w:line="259" w:lineRule="auto"/>
        <w:ind w:left="993"/>
        <w:jc w:val="both"/>
        <w:rPr>
          <w:sz w:val="22"/>
          <w:szCs w:val="22"/>
        </w:rPr>
      </w:pPr>
      <w:r w:rsidRPr="00781E5B">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0BA68F8A" w14:textId="4339C2E0" w:rsidR="009F5BD4" w:rsidRPr="00247281" w:rsidRDefault="009F5BD4" w:rsidP="00C90857">
      <w:pPr>
        <w:numPr>
          <w:ilvl w:val="1"/>
          <w:numId w:val="82"/>
        </w:numPr>
        <w:spacing w:line="259" w:lineRule="auto"/>
        <w:ind w:left="993"/>
        <w:jc w:val="both"/>
        <w:rPr>
          <w:strike/>
          <w:sz w:val="22"/>
          <w:szCs w:val="22"/>
        </w:rPr>
      </w:pPr>
      <w:r w:rsidRPr="00247281">
        <w:rPr>
          <w:sz w:val="22"/>
          <w:szCs w:val="22"/>
        </w:rPr>
        <w:t>odstąpienia od Umowy w całości, rozwiązania Umowy bez wypowiedzenia lub wypowiedzenia Umowy w całości przez którąkolwiek ze Stron z przyczyn leżących po stronie Zamawiającego, Wykonawcy przysługuje kara umowna w wysokości 20% wartości netto Umowy, o której mowa w § 3 ust. 1.</w:t>
      </w:r>
    </w:p>
    <w:p w14:paraId="441F9FEA" w14:textId="7166A981" w:rsidR="005A39F6" w:rsidRPr="001F7822" w:rsidRDefault="005A39F6" w:rsidP="007B1486">
      <w:pPr>
        <w:numPr>
          <w:ilvl w:val="0"/>
          <w:numId w:val="79"/>
        </w:numPr>
        <w:suppressAutoHyphens/>
        <w:ind w:left="284" w:hanging="284"/>
        <w:jc w:val="both"/>
        <w:rPr>
          <w:sz w:val="22"/>
          <w:szCs w:val="22"/>
        </w:rPr>
      </w:pPr>
      <w:r w:rsidRPr="001F7822">
        <w:rPr>
          <w:sz w:val="22"/>
          <w:szCs w:val="22"/>
        </w:rPr>
        <w:t>Kary umowne podlegają kumulacji, w tym kara umowna za odstąpienie lub wypowiedzenie umowy z</w:t>
      </w:r>
      <w:r w:rsidR="009F5BD4">
        <w:rPr>
          <w:sz w:val="22"/>
          <w:szCs w:val="22"/>
        </w:rPr>
        <w:t> </w:t>
      </w:r>
      <w:r w:rsidRPr="001F7822">
        <w:rPr>
          <w:sz w:val="22"/>
          <w:szCs w:val="22"/>
        </w:rPr>
        <w:t>innymi karami umownymi, przy czym łączna maksymalna wartość kar umownych przysługujących Zamawiającemu nie przekroczy wartości Umowy netto, o której mowa w § 3 ust.1.</w:t>
      </w:r>
    </w:p>
    <w:p w14:paraId="243DD83E" w14:textId="4D4C9519" w:rsidR="00072C7D" w:rsidRPr="00247281" w:rsidRDefault="00072C7D" w:rsidP="00247281">
      <w:pPr>
        <w:numPr>
          <w:ilvl w:val="0"/>
          <w:numId w:val="79"/>
        </w:numPr>
        <w:suppressAutoHyphens/>
        <w:ind w:left="284" w:hanging="284"/>
        <w:jc w:val="both"/>
        <w:rPr>
          <w:sz w:val="22"/>
          <w:szCs w:val="22"/>
        </w:rPr>
      </w:pPr>
      <w:r w:rsidRPr="001F7822">
        <w:rPr>
          <w:sz w:val="22"/>
          <w:szCs w:val="22"/>
        </w:rPr>
        <w:t>W przypadku konieczności zlecenia przez Zamawiającego zrealizowania lub dokończenia remontu innemu Wykonawcy w wyniku</w:t>
      </w:r>
      <w:bookmarkStart w:id="119" w:name="_Hlk165891091"/>
      <w:r w:rsidR="00247281">
        <w:rPr>
          <w:sz w:val="22"/>
          <w:szCs w:val="22"/>
        </w:rPr>
        <w:t xml:space="preserve"> </w:t>
      </w:r>
      <w:r w:rsidRPr="00247281">
        <w:rPr>
          <w:sz w:val="22"/>
          <w:szCs w:val="22"/>
        </w:rPr>
        <w:t>odstąpienia od Umowy z winy Wykonawcy</w:t>
      </w:r>
      <w:r w:rsidR="00401E09" w:rsidRPr="00247281">
        <w:rPr>
          <w:sz w:val="22"/>
          <w:szCs w:val="22"/>
        </w:rPr>
        <w:t>,</w:t>
      </w:r>
      <w:bookmarkEnd w:id="119"/>
      <w:r w:rsidR="00247281">
        <w:rPr>
          <w:sz w:val="22"/>
          <w:szCs w:val="22"/>
        </w:rPr>
        <w:t xml:space="preserve"> </w:t>
      </w:r>
      <w:r w:rsidR="00401E09" w:rsidRPr="00247281">
        <w:rPr>
          <w:sz w:val="22"/>
          <w:szCs w:val="22"/>
        </w:rPr>
        <w:t xml:space="preserve">do czego Zamawiający jest uprawniony bez konieczności uzyskiwania zgody Sądu i bez uchybienia innym uprawnieniom Zamawiającego, </w:t>
      </w:r>
      <w:r w:rsidRPr="00247281">
        <w:rPr>
          <w:sz w:val="22"/>
          <w:szCs w:val="22"/>
        </w:rPr>
        <w:t xml:space="preserve">Wykonawca jest zobowiązany do pokrycia ewentualnej różnicy pomiędzy kosztami realizacji zamówienia u innego </w:t>
      </w:r>
      <w:r w:rsidR="00401E09" w:rsidRPr="00247281">
        <w:rPr>
          <w:sz w:val="22"/>
          <w:szCs w:val="22"/>
        </w:rPr>
        <w:t>podmiotu</w:t>
      </w:r>
      <w:r w:rsidRPr="00247281">
        <w:rPr>
          <w:sz w:val="22"/>
          <w:szCs w:val="22"/>
        </w:rPr>
        <w:t xml:space="preserve">, a kosztami wynikającymi z przedmiotowej Umowy. </w:t>
      </w:r>
    </w:p>
    <w:p w14:paraId="243DD83F" w14:textId="61DAF28B" w:rsidR="00EA7EC1" w:rsidRPr="001F7822" w:rsidRDefault="007047DA" w:rsidP="007B1486">
      <w:pPr>
        <w:numPr>
          <w:ilvl w:val="0"/>
          <w:numId w:val="79"/>
        </w:numPr>
        <w:suppressAutoHyphens/>
        <w:ind w:left="284" w:hanging="284"/>
        <w:jc w:val="both"/>
        <w:rPr>
          <w:sz w:val="22"/>
          <w:szCs w:val="22"/>
        </w:rPr>
      </w:pPr>
      <w:r>
        <w:rPr>
          <w:sz w:val="22"/>
          <w:szCs w:val="22"/>
        </w:rPr>
        <w:t>Z</w:t>
      </w:r>
      <w:r w:rsidR="00EA7EC1" w:rsidRPr="001F7822">
        <w:rPr>
          <w:sz w:val="22"/>
          <w:szCs w:val="22"/>
        </w:rPr>
        <w:t>a naruszenie przez Wykonawcę obowiązku zachowania poufności w wysokości 5 000,00 za każdy stwierdzony przypadek.</w:t>
      </w:r>
    </w:p>
    <w:p w14:paraId="702FAAC0" w14:textId="6591FF0B" w:rsidR="007047DA" w:rsidRPr="00165A8E" w:rsidRDefault="00EA7EC1" w:rsidP="007B1486">
      <w:pPr>
        <w:widowControl w:val="0"/>
        <w:numPr>
          <w:ilvl w:val="0"/>
          <w:numId w:val="80"/>
        </w:numPr>
        <w:ind w:left="284" w:right="181" w:hanging="284"/>
        <w:jc w:val="both"/>
        <w:rPr>
          <w:i/>
          <w:iCs/>
          <w:color w:val="FF0000"/>
          <w:sz w:val="22"/>
          <w:szCs w:val="22"/>
        </w:rPr>
      </w:pPr>
      <w:r w:rsidRPr="00165A8E">
        <w:rPr>
          <w:sz w:val="22"/>
          <w:szCs w:val="22"/>
        </w:rPr>
        <w:t xml:space="preserve">W przypadku </w:t>
      </w:r>
      <w:r w:rsidR="007047DA" w:rsidRPr="00165A8E">
        <w:rPr>
          <w:sz w:val="22"/>
          <w:szCs w:val="22"/>
        </w:rPr>
        <w:t xml:space="preserve">stawienia się do pracy lub wykonywania pracy przez </w:t>
      </w:r>
      <w:r w:rsidR="00401E09" w:rsidRPr="00165A8E">
        <w:rPr>
          <w:sz w:val="22"/>
          <w:szCs w:val="22"/>
        </w:rPr>
        <w:t xml:space="preserve">Wykonawcę lub </w:t>
      </w:r>
      <w:r w:rsidR="007047DA" w:rsidRPr="00165A8E">
        <w:rPr>
          <w:sz w:val="22"/>
          <w:szCs w:val="22"/>
        </w:rPr>
        <w:t>pracowników Wykonawcy:</w:t>
      </w:r>
    </w:p>
    <w:p w14:paraId="6FB673F2" w14:textId="77777777" w:rsidR="007047DA" w:rsidRPr="00165A8E" w:rsidRDefault="007047DA" w:rsidP="007B1486">
      <w:pPr>
        <w:numPr>
          <w:ilvl w:val="2"/>
          <w:numId w:val="81"/>
        </w:numPr>
        <w:ind w:left="851" w:hanging="284"/>
        <w:jc w:val="both"/>
        <w:rPr>
          <w:sz w:val="22"/>
          <w:szCs w:val="22"/>
        </w:rPr>
      </w:pPr>
      <w:r w:rsidRPr="00165A8E">
        <w:rPr>
          <w:sz w:val="22"/>
          <w:szCs w:val="22"/>
        </w:rPr>
        <w:t xml:space="preserve">w stanie po użyciu alkoholu (stan po użyciu alkoholu zachodzi, gdy zawartość alkoholu </w:t>
      </w:r>
      <w:r w:rsidRPr="00165A8E">
        <w:rPr>
          <w:sz w:val="22"/>
          <w:szCs w:val="22"/>
        </w:rPr>
        <w:br/>
        <w:t>w organizmie wynosi lub prowadzi do stężenia we krwi od 0,2‰ do 0,5‰ alkoholu albo obecności w wydychanym powietrzu od 0,1 mg do 0,25 mg alkoholu w 1 dm3),</w:t>
      </w:r>
    </w:p>
    <w:p w14:paraId="458AEFD8" w14:textId="77777777" w:rsidR="007047DA" w:rsidRPr="00165A8E" w:rsidRDefault="007047DA" w:rsidP="007B1486">
      <w:pPr>
        <w:numPr>
          <w:ilvl w:val="2"/>
          <w:numId w:val="81"/>
        </w:numPr>
        <w:ind w:left="851" w:hanging="284"/>
        <w:jc w:val="both"/>
        <w:rPr>
          <w:sz w:val="22"/>
          <w:szCs w:val="22"/>
        </w:rPr>
      </w:pPr>
      <w:r w:rsidRPr="00165A8E">
        <w:rPr>
          <w:sz w:val="22"/>
          <w:szCs w:val="22"/>
        </w:rPr>
        <w:t xml:space="preserve">w stanie nietrzeźwości (stan nietrzeźwości zachodzi, gdy zawartość alkoholu w organizmie wynosi lub prowadzi do stężenia we krwi powyżej 0,5‰ alkoholu albo obecności </w:t>
      </w:r>
      <w:r w:rsidRPr="00165A8E">
        <w:rPr>
          <w:sz w:val="22"/>
          <w:szCs w:val="22"/>
        </w:rPr>
        <w:br/>
        <w:t>w wydychanym powietrzu powyżej 0,25 mg alkoholu w 1 dm3),</w:t>
      </w:r>
    </w:p>
    <w:p w14:paraId="7E1FFEB7" w14:textId="77777777" w:rsidR="007047DA" w:rsidRPr="00165A8E" w:rsidRDefault="007047DA" w:rsidP="007B1486">
      <w:pPr>
        <w:numPr>
          <w:ilvl w:val="2"/>
          <w:numId w:val="81"/>
        </w:numPr>
        <w:ind w:left="851" w:hanging="284"/>
        <w:jc w:val="both"/>
        <w:rPr>
          <w:sz w:val="22"/>
          <w:szCs w:val="22"/>
        </w:rPr>
      </w:pPr>
      <w:r w:rsidRPr="00165A8E">
        <w:rPr>
          <w:sz w:val="22"/>
          <w:szCs w:val="22"/>
        </w:rPr>
        <w:t xml:space="preserve">którzy są pod wpływem narkotyków lub innych substancji, których oddziaływanie </w:t>
      </w:r>
      <w:r w:rsidRPr="00165A8E">
        <w:rPr>
          <w:sz w:val="22"/>
          <w:szCs w:val="22"/>
        </w:rPr>
        <w:br/>
        <w:t xml:space="preserve">na organizm pracownika uniemożliwia należyte wykonanie obowiązków pracowniczych (dalej inne substancje), </w:t>
      </w:r>
    </w:p>
    <w:p w14:paraId="2C7BBD19" w14:textId="77777777" w:rsidR="007047DA" w:rsidRPr="00165A8E" w:rsidRDefault="007047DA" w:rsidP="007B1486">
      <w:pPr>
        <w:numPr>
          <w:ilvl w:val="2"/>
          <w:numId w:val="81"/>
        </w:numPr>
        <w:ind w:left="851" w:hanging="284"/>
        <w:jc w:val="both"/>
        <w:rPr>
          <w:sz w:val="22"/>
          <w:szCs w:val="22"/>
        </w:rPr>
      </w:pPr>
      <w:r w:rsidRPr="00165A8E">
        <w:rPr>
          <w:sz w:val="22"/>
          <w:szCs w:val="22"/>
        </w:rPr>
        <w:t>którzy używają lub spożywają alkohol, narkotyki lub inne substancji w czasie pracy lub na terenie zakładu pracy,</w:t>
      </w:r>
    </w:p>
    <w:p w14:paraId="2212436C" w14:textId="77777777" w:rsidR="007047DA" w:rsidRPr="00165A8E" w:rsidRDefault="007047DA" w:rsidP="007B1486">
      <w:pPr>
        <w:numPr>
          <w:ilvl w:val="2"/>
          <w:numId w:val="81"/>
        </w:numPr>
        <w:ind w:left="851" w:hanging="284"/>
        <w:jc w:val="both"/>
        <w:rPr>
          <w:sz w:val="22"/>
          <w:szCs w:val="22"/>
        </w:rPr>
      </w:pPr>
      <w:r w:rsidRPr="00165A8E">
        <w:rPr>
          <w:sz w:val="22"/>
          <w:szCs w:val="22"/>
        </w:rPr>
        <w:t xml:space="preserve">którzy wnoszą alkohol, narkotyki lub inne substancje na teren zakładu pracy, </w:t>
      </w:r>
    </w:p>
    <w:p w14:paraId="31B149D2" w14:textId="3B5E4FFD" w:rsidR="007047DA" w:rsidRPr="00165A8E" w:rsidRDefault="007047DA" w:rsidP="007047DA">
      <w:pPr>
        <w:ind w:firstLine="284"/>
        <w:jc w:val="both"/>
        <w:rPr>
          <w:sz w:val="22"/>
          <w:szCs w:val="22"/>
        </w:rPr>
      </w:pPr>
      <w:r w:rsidRPr="00165A8E">
        <w:rPr>
          <w:sz w:val="22"/>
          <w:szCs w:val="22"/>
        </w:rPr>
        <w:t>w wysokości 1 000,00 zł za każdy stwierdzony przypadek</w:t>
      </w:r>
      <w:r w:rsidR="00401E09" w:rsidRPr="00165A8E">
        <w:rPr>
          <w:sz w:val="22"/>
          <w:szCs w:val="22"/>
        </w:rPr>
        <w:t>.</w:t>
      </w:r>
    </w:p>
    <w:p w14:paraId="0CDE1293" w14:textId="755626C6" w:rsidR="007047DA" w:rsidRPr="00165A8E" w:rsidRDefault="007047DA" w:rsidP="007B1486">
      <w:pPr>
        <w:widowControl w:val="0"/>
        <w:numPr>
          <w:ilvl w:val="0"/>
          <w:numId w:val="79"/>
        </w:numPr>
        <w:tabs>
          <w:tab w:val="clear" w:pos="1440"/>
        </w:tabs>
        <w:ind w:left="284" w:right="181" w:hanging="284"/>
        <w:jc w:val="both"/>
        <w:rPr>
          <w:sz w:val="22"/>
          <w:szCs w:val="22"/>
        </w:rPr>
      </w:pPr>
      <w:r w:rsidRPr="00165A8E">
        <w:rPr>
          <w:sz w:val="22"/>
          <w:szCs w:val="22"/>
        </w:rPr>
        <w:t xml:space="preserve">W przypadku dokonania przez pracownika Wykonawcy zaboru mienia Zamawiającego lub  firm </w:t>
      </w:r>
      <w:r w:rsidRPr="00165A8E">
        <w:rPr>
          <w:sz w:val="22"/>
          <w:szCs w:val="22"/>
        </w:rPr>
        <w:lastRenderedPageBreak/>
        <w:t xml:space="preserve">mających siedzibę na terenie Zamawiającego – w wysokości 1 000 zł  za każdy stwierdzony przypadek, a jeżeli w wyniku zaboru doszło do zniszczenia mienia </w:t>
      </w:r>
      <w:bookmarkStart w:id="120" w:name="_Hlk146783639"/>
      <w:r w:rsidRPr="00165A8E">
        <w:rPr>
          <w:sz w:val="22"/>
          <w:szCs w:val="22"/>
        </w:rPr>
        <w:t>–  Wykonawca zobowiązany jest także do pokrycia kosztów przywrócenia mienia do stanu poprzedniego.</w:t>
      </w:r>
      <w:bookmarkEnd w:id="120"/>
    </w:p>
    <w:p w14:paraId="243DD84B" w14:textId="77777777" w:rsidR="00EA7EC1" w:rsidRPr="0028518A" w:rsidRDefault="00EA7EC1" w:rsidP="007B1486">
      <w:pPr>
        <w:numPr>
          <w:ilvl w:val="0"/>
          <w:numId w:val="79"/>
        </w:numPr>
        <w:suppressAutoHyphens/>
        <w:ind w:left="284" w:hanging="284"/>
        <w:jc w:val="both"/>
        <w:rPr>
          <w:sz w:val="22"/>
          <w:szCs w:val="22"/>
        </w:rPr>
      </w:pPr>
      <w:r w:rsidRPr="0028518A">
        <w:rPr>
          <w:sz w:val="22"/>
          <w:szCs w:val="22"/>
        </w:rPr>
        <w:t>Termin płatności noty księgowej wystawionej tytułem kar umownych wynosi 30 dni od dnia wystawienia noty.</w:t>
      </w:r>
    </w:p>
    <w:p w14:paraId="49E7473C" w14:textId="05355BDE" w:rsidR="000A429A" w:rsidRPr="0028518A" w:rsidRDefault="000A429A" w:rsidP="007B1486">
      <w:pPr>
        <w:numPr>
          <w:ilvl w:val="0"/>
          <w:numId w:val="79"/>
        </w:numPr>
        <w:suppressAutoHyphens/>
        <w:ind w:left="284" w:hanging="284"/>
        <w:jc w:val="both"/>
        <w:rPr>
          <w:sz w:val="22"/>
          <w:szCs w:val="22"/>
        </w:rPr>
      </w:pPr>
      <w:r w:rsidRPr="0028518A">
        <w:rPr>
          <w:sz w:val="22"/>
          <w:szCs w:val="22"/>
        </w:rPr>
        <w:t>Zamawiający może potrącić naliczone kary umowne z wynagrodzenia przysługującego Wykonawcy, na co Wykonawca wyraża zgodę.</w:t>
      </w:r>
    </w:p>
    <w:p w14:paraId="243DD84D" w14:textId="5C38C6D8" w:rsidR="00B13998" w:rsidRPr="0028518A" w:rsidRDefault="000A429A" w:rsidP="007B1486">
      <w:pPr>
        <w:numPr>
          <w:ilvl w:val="0"/>
          <w:numId w:val="79"/>
        </w:numPr>
        <w:suppressAutoHyphens/>
        <w:ind w:left="284" w:hanging="284"/>
        <w:jc w:val="both"/>
        <w:rPr>
          <w:sz w:val="22"/>
          <w:szCs w:val="22"/>
        </w:rPr>
      </w:pPr>
      <w:r w:rsidRPr="0028518A">
        <w:rPr>
          <w:sz w:val="22"/>
          <w:szCs w:val="22"/>
        </w:rPr>
        <w:t>Strony</w:t>
      </w:r>
      <w:r w:rsidR="00B13998" w:rsidRPr="0028518A">
        <w:rPr>
          <w:sz w:val="22"/>
          <w:szCs w:val="22"/>
        </w:rPr>
        <w:t xml:space="preserve"> </w:t>
      </w:r>
      <w:r w:rsidR="001F7822" w:rsidRPr="0028518A">
        <w:rPr>
          <w:sz w:val="22"/>
          <w:szCs w:val="22"/>
        </w:rPr>
        <w:t>U</w:t>
      </w:r>
      <w:r w:rsidRPr="0028518A">
        <w:rPr>
          <w:sz w:val="22"/>
          <w:szCs w:val="22"/>
        </w:rPr>
        <w:t>mowy mogą na zasadach ogólnych dochodzić odszkodowania przewyższającego wysokość kar umownych, z zastrzeżeniem, iż odpowiedzialność Zamawiającego ograniczona jest do wysokości wartości Umowy netto i nie obejmuje utraconych korzyści.</w:t>
      </w:r>
    </w:p>
    <w:p w14:paraId="46774A00" w14:textId="77777777" w:rsidR="00015BE7" w:rsidRPr="00A1571F" w:rsidRDefault="00015BE7" w:rsidP="001F7822">
      <w:pPr>
        <w:suppressAutoHyphens/>
        <w:ind w:left="284"/>
        <w:jc w:val="both"/>
        <w:rPr>
          <w:sz w:val="22"/>
          <w:szCs w:val="22"/>
        </w:rPr>
      </w:pPr>
    </w:p>
    <w:p w14:paraId="6F5DAC9D" w14:textId="3B18BA96" w:rsidR="00FB6A75" w:rsidRPr="0028518A" w:rsidRDefault="00FB6A75" w:rsidP="00F864DA">
      <w:pPr>
        <w:pStyle w:val="Nagwek1"/>
        <w:numPr>
          <w:ilvl w:val="0"/>
          <w:numId w:val="0"/>
        </w:numPr>
        <w:ind w:left="432"/>
        <w:jc w:val="center"/>
      </w:pPr>
      <w:bookmarkStart w:id="121" w:name="_Toc181008723"/>
      <w:r w:rsidRPr="0028518A">
        <w:rPr>
          <w:bCs/>
          <w:szCs w:val="22"/>
        </w:rPr>
        <w:t>§1</w:t>
      </w:r>
      <w:r w:rsidR="00CE02FE" w:rsidRPr="0028518A">
        <w:rPr>
          <w:bCs/>
          <w:szCs w:val="22"/>
          <w:lang w:val="pl-PL"/>
        </w:rPr>
        <w:t>3</w:t>
      </w:r>
      <w:r w:rsidR="00B9743D" w:rsidRPr="0028518A">
        <w:rPr>
          <w:bCs/>
          <w:szCs w:val="22"/>
        </w:rPr>
        <w:t xml:space="preserve"> </w:t>
      </w:r>
      <w:r w:rsidRPr="0028518A">
        <w:t>ROZWIĄZANIE, ODSTĄPIENIE LUB WYPOWIEDZENIE UMOWY</w:t>
      </w:r>
      <w:bookmarkEnd w:id="121"/>
    </w:p>
    <w:p w14:paraId="2D7FE0D4" w14:textId="77777777" w:rsidR="00FB6A75" w:rsidRPr="0028518A" w:rsidRDefault="00FB6A75" w:rsidP="007B1486">
      <w:pPr>
        <w:numPr>
          <w:ilvl w:val="0"/>
          <w:numId w:val="52"/>
        </w:numPr>
        <w:ind w:left="357" w:hanging="357"/>
        <w:jc w:val="both"/>
        <w:rPr>
          <w:sz w:val="22"/>
          <w:szCs w:val="22"/>
        </w:rPr>
      </w:pPr>
      <w:r w:rsidRPr="0028518A">
        <w:rPr>
          <w:sz w:val="22"/>
          <w:szCs w:val="22"/>
        </w:rPr>
        <w:t>Strony mogą rozwiązać Umowę na mocy porozumienia Stron.</w:t>
      </w:r>
    </w:p>
    <w:p w14:paraId="1DE0FB8F" w14:textId="6C0FDADA" w:rsidR="00FB6A75" w:rsidRPr="0028518A" w:rsidRDefault="00FB6A75" w:rsidP="007B1486">
      <w:pPr>
        <w:numPr>
          <w:ilvl w:val="0"/>
          <w:numId w:val="52"/>
        </w:numPr>
        <w:ind w:left="357" w:hanging="357"/>
        <w:jc w:val="both"/>
        <w:rPr>
          <w:sz w:val="22"/>
          <w:szCs w:val="22"/>
        </w:rPr>
      </w:pPr>
      <w:r w:rsidRPr="0028518A">
        <w:rPr>
          <w:sz w:val="22"/>
          <w:szCs w:val="22"/>
        </w:rPr>
        <w:t>Zamawiający</w:t>
      </w:r>
      <w:r w:rsidR="00FB5EE9" w:rsidRPr="0028518A">
        <w:rPr>
          <w:sz w:val="22"/>
          <w:szCs w:val="22"/>
        </w:rPr>
        <w:t xml:space="preserve">, wedle swego wyboru, może odstąpić od Umowy (ex </w:t>
      </w:r>
      <w:proofErr w:type="spellStart"/>
      <w:r w:rsidR="00FB5EE9" w:rsidRPr="0028518A">
        <w:rPr>
          <w:sz w:val="22"/>
          <w:szCs w:val="22"/>
        </w:rPr>
        <w:t>tunc</w:t>
      </w:r>
      <w:proofErr w:type="spellEnd"/>
      <w:r w:rsidR="00FB5EE9" w:rsidRPr="0028518A">
        <w:rPr>
          <w:sz w:val="22"/>
          <w:szCs w:val="22"/>
        </w:rPr>
        <w:t xml:space="preserve"> – wstecz) </w:t>
      </w:r>
      <w:bookmarkStart w:id="122" w:name="_Hlk144467170"/>
      <w:r w:rsidR="00FB5EE9" w:rsidRPr="0028518A">
        <w:rPr>
          <w:sz w:val="22"/>
          <w:szCs w:val="22"/>
        </w:rPr>
        <w:t>w całości lub części</w:t>
      </w:r>
      <w:bookmarkEnd w:id="122"/>
      <w:r w:rsidR="00FB5EE9" w:rsidRPr="0028518A">
        <w:rPr>
          <w:sz w:val="22"/>
          <w:szCs w:val="22"/>
        </w:rPr>
        <w:t xml:space="preserve"> lub wypowiedzieć Umowę (ex nunc – od teraz) w całości lub części, w przypadku:</w:t>
      </w:r>
    </w:p>
    <w:p w14:paraId="4AA39DB5" w14:textId="77777777" w:rsidR="00FB5EE9" w:rsidRPr="001F7822" w:rsidRDefault="00FB5EE9" w:rsidP="007B1486">
      <w:pPr>
        <w:numPr>
          <w:ilvl w:val="1"/>
          <w:numId w:val="52"/>
        </w:numPr>
        <w:jc w:val="both"/>
        <w:rPr>
          <w:sz w:val="22"/>
          <w:szCs w:val="22"/>
        </w:rPr>
      </w:pPr>
      <w:r w:rsidRPr="001F782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1E5F64F" w14:textId="22A5D20B" w:rsidR="00FB5EE9" w:rsidRPr="001F7822" w:rsidRDefault="00FB5EE9" w:rsidP="007B1486">
      <w:pPr>
        <w:numPr>
          <w:ilvl w:val="1"/>
          <w:numId w:val="52"/>
        </w:numPr>
        <w:jc w:val="both"/>
        <w:rPr>
          <w:sz w:val="22"/>
          <w:szCs w:val="22"/>
        </w:rPr>
      </w:pPr>
      <w:bookmarkStart w:id="123" w:name="_Hlk82757104"/>
      <w:r w:rsidRPr="001F7822">
        <w:rPr>
          <w:sz w:val="22"/>
          <w:szCs w:val="22"/>
        </w:rPr>
        <w:t xml:space="preserve">nieprzystąpienia w terminie do realizacji Umowy bez uzasadnionej przyczyny lub zaprzestania realizacji Umowy bez zgody Zamawiającego, jeżeli okres niewykonywania umowy trwa dłużej niż 3 dni robocze, </w:t>
      </w:r>
    </w:p>
    <w:bookmarkEnd w:id="123"/>
    <w:p w14:paraId="6E26E819" w14:textId="77777777" w:rsidR="00FB5EE9" w:rsidRPr="001F7822" w:rsidRDefault="00FB5EE9" w:rsidP="007B1486">
      <w:pPr>
        <w:numPr>
          <w:ilvl w:val="1"/>
          <w:numId w:val="52"/>
        </w:numPr>
        <w:ind w:hanging="357"/>
        <w:jc w:val="both"/>
        <w:rPr>
          <w:sz w:val="22"/>
          <w:szCs w:val="22"/>
        </w:rPr>
      </w:pPr>
      <w:r w:rsidRPr="001F7822">
        <w:rPr>
          <w:sz w:val="22"/>
          <w:szCs w:val="22"/>
        </w:rPr>
        <w:t>wykonywania Umowy w sposób zagrażający zdrowiu lub życiu pracowników Wykonawcy, Zamawiającego lub innych podmiotów lub osób wykonujących prace na terenie zakładu Zamawiającego,</w:t>
      </w:r>
    </w:p>
    <w:p w14:paraId="65A2F826" w14:textId="77777777" w:rsidR="00FB5EE9" w:rsidRPr="001F7822" w:rsidRDefault="00FB5EE9" w:rsidP="007B1486">
      <w:pPr>
        <w:numPr>
          <w:ilvl w:val="1"/>
          <w:numId w:val="52"/>
        </w:numPr>
        <w:ind w:hanging="357"/>
        <w:jc w:val="both"/>
        <w:rPr>
          <w:sz w:val="22"/>
          <w:szCs w:val="22"/>
        </w:rPr>
      </w:pPr>
      <w:r w:rsidRPr="001F7822">
        <w:rPr>
          <w:sz w:val="22"/>
          <w:szCs w:val="22"/>
        </w:rPr>
        <w:t>innego niż określone powyżej nienależytego wykonywania Umowy, w szczególności:</w:t>
      </w:r>
    </w:p>
    <w:p w14:paraId="3816BE52" w14:textId="77777777" w:rsidR="00FB5EE9" w:rsidRPr="001F7822" w:rsidRDefault="00FB5EE9" w:rsidP="007B1486">
      <w:pPr>
        <w:numPr>
          <w:ilvl w:val="2"/>
          <w:numId w:val="52"/>
        </w:numPr>
        <w:ind w:hanging="357"/>
        <w:jc w:val="both"/>
        <w:rPr>
          <w:sz w:val="22"/>
          <w:szCs w:val="22"/>
        </w:rPr>
      </w:pPr>
      <w:r w:rsidRPr="001F7822">
        <w:rPr>
          <w:sz w:val="22"/>
          <w:szCs w:val="22"/>
        </w:rPr>
        <w:t xml:space="preserve">wykonywania Umowy w sposób skutkujący szkodą w mieniu Zamawiającego, </w:t>
      </w:r>
    </w:p>
    <w:p w14:paraId="5B901492" w14:textId="77777777" w:rsidR="00FB5EE9" w:rsidRPr="001F7822" w:rsidRDefault="00FB5EE9" w:rsidP="007B1486">
      <w:pPr>
        <w:numPr>
          <w:ilvl w:val="2"/>
          <w:numId w:val="52"/>
        </w:numPr>
        <w:jc w:val="both"/>
        <w:rPr>
          <w:sz w:val="22"/>
          <w:szCs w:val="22"/>
        </w:rPr>
      </w:pPr>
      <w:r w:rsidRPr="001F7822">
        <w:rPr>
          <w:sz w:val="22"/>
          <w:szCs w:val="22"/>
        </w:rPr>
        <w:t>stwierdzenia dwukrotnie tego samego naruszenia Umowy skutkującego naliczeniem kary umownej w okresie następujących po sobie 3 miesięcy,</w:t>
      </w:r>
    </w:p>
    <w:p w14:paraId="41721B80" w14:textId="77777777" w:rsidR="00FB5EE9" w:rsidRPr="001F7822" w:rsidRDefault="00FB5EE9" w:rsidP="007B1486">
      <w:pPr>
        <w:numPr>
          <w:ilvl w:val="2"/>
          <w:numId w:val="52"/>
        </w:numPr>
        <w:ind w:hanging="357"/>
        <w:jc w:val="both"/>
        <w:rPr>
          <w:sz w:val="22"/>
          <w:szCs w:val="22"/>
        </w:rPr>
      </w:pPr>
      <w:bookmarkStart w:id="124" w:name="_Hlk82757146"/>
      <w:r w:rsidRPr="001F7822">
        <w:rPr>
          <w:sz w:val="22"/>
          <w:szCs w:val="22"/>
        </w:rPr>
        <w:t>wykonywania Umowy w sposób niezgodny z przepisami prawa powszechnie obowiązującego lub regulacjami wewnętrznymi Zamawiającego, do których przestrzegania został zobowiązany Wykonawca</w:t>
      </w:r>
      <w:bookmarkEnd w:id="124"/>
      <w:r w:rsidRPr="001F7822">
        <w:rPr>
          <w:sz w:val="22"/>
          <w:szCs w:val="22"/>
        </w:rPr>
        <w:t>,</w:t>
      </w:r>
    </w:p>
    <w:p w14:paraId="13CF8010" w14:textId="77777777" w:rsidR="00FB6A75" w:rsidRPr="001F7822" w:rsidRDefault="00FB6A75" w:rsidP="007B1486">
      <w:pPr>
        <w:numPr>
          <w:ilvl w:val="1"/>
          <w:numId w:val="52"/>
        </w:numPr>
        <w:ind w:hanging="357"/>
        <w:jc w:val="both"/>
        <w:rPr>
          <w:sz w:val="22"/>
          <w:szCs w:val="22"/>
        </w:rPr>
      </w:pPr>
      <w:r w:rsidRPr="001F7822">
        <w:rPr>
          <w:sz w:val="22"/>
          <w:szCs w:val="22"/>
        </w:rPr>
        <w:t xml:space="preserve">wystąpienia opóźnienia w rozpoczęciu lub przeprowadzeniu lub zakończeniu Audytu, o którym </w:t>
      </w:r>
      <w:r w:rsidRPr="001F7822">
        <w:rPr>
          <w:sz w:val="22"/>
          <w:szCs w:val="22"/>
        </w:rPr>
        <w:br/>
        <w:t>z przyczyn leżących po stronie Wykonawcy, przekraczającego łącznie 7 dni roboczych,</w:t>
      </w:r>
    </w:p>
    <w:p w14:paraId="6F421733" w14:textId="77777777" w:rsidR="00FB6A75" w:rsidRPr="001F7822" w:rsidRDefault="00FB6A75" w:rsidP="007B1486">
      <w:pPr>
        <w:numPr>
          <w:ilvl w:val="1"/>
          <w:numId w:val="52"/>
        </w:numPr>
        <w:jc w:val="both"/>
        <w:rPr>
          <w:sz w:val="22"/>
          <w:szCs w:val="22"/>
        </w:rPr>
      </w:pPr>
      <w:r w:rsidRPr="001F7822">
        <w:rPr>
          <w:sz w:val="22"/>
          <w:szCs w:val="22"/>
        </w:rPr>
        <w:t>otwarcia postępowania likwidacyjnego Wykonawcy.</w:t>
      </w:r>
    </w:p>
    <w:p w14:paraId="5580E774" w14:textId="56D171D7" w:rsidR="00FB6A75" w:rsidRPr="001F7822" w:rsidRDefault="00FB6A75" w:rsidP="007B1486">
      <w:pPr>
        <w:numPr>
          <w:ilvl w:val="0"/>
          <w:numId w:val="52"/>
        </w:numPr>
        <w:ind w:left="357" w:hanging="357"/>
        <w:jc w:val="both"/>
        <w:rPr>
          <w:sz w:val="22"/>
          <w:szCs w:val="22"/>
        </w:rPr>
      </w:pPr>
      <w:r w:rsidRPr="001F7822">
        <w:rPr>
          <w:sz w:val="22"/>
          <w:szCs w:val="22"/>
        </w:rPr>
        <w:t>W przypadkach o których mowa w ust. 2 pkt 1) – 7), Zamawiający przed odstąpieniem</w:t>
      </w:r>
      <w:r w:rsidR="00FB5EE9" w:rsidRPr="001F7822">
        <w:rPr>
          <w:sz w:val="22"/>
          <w:szCs w:val="22"/>
        </w:rPr>
        <w:t xml:space="preserve"> lub wypowiedzeniem</w:t>
      </w:r>
      <w:r w:rsidRPr="001F7822">
        <w:rPr>
          <w:sz w:val="22"/>
          <w:szCs w:val="22"/>
        </w:rPr>
        <w:t xml:space="preserve"> wezwie pisemnie Wykonawcę do usunięcia naruszeń w wyznaczonym terminie nie krótszym niż 5 dni wskazując naruszenie oraz żądanie jego usunięcia. Bezskuteczny upływ terminu uprawnia Zamawiającego do złożenia oświadczenia o odstąpieniu</w:t>
      </w:r>
      <w:r w:rsidR="00FB5EE9" w:rsidRPr="001F7822">
        <w:rPr>
          <w:sz w:val="22"/>
          <w:szCs w:val="22"/>
        </w:rPr>
        <w:t xml:space="preserve"> lub wypowiedzeniu</w:t>
      </w:r>
      <w:r w:rsidRPr="001F7822">
        <w:rPr>
          <w:sz w:val="22"/>
          <w:szCs w:val="22"/>
        </w:rPr>
        <w:t xml:space="preserve">. </w:t>
      </w:r>
    </w:p>
    <w:p w14:paraId="4D3C2495" w14:textId="77777777" w:rsidR="00FB6A75" w:rsidRPr="001F7822" w:rsidRDefault="00FB6A75" w:rsidP="007B1486">
      <w:pPr>
        <w:numPr>
          <w:ilvl w:val="0"/>
          <w:numId w:val="52"/>
        </w:numPr>
        <w:ind w:left="357" w:hanging="357"/>
        <w:jc w:val="both"/>
        <w:rPr>
          <w:sz w:val="22"/>
          <w:szCs w:val="22"/>
        </w:rPr>
      </w:pPr>
      <w:r w:rsidRPr="001F7822">
        <w:rPr>
          <w:sz w:val="22"/>
          <w:szCs w:val="22"/>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175440FF" w14:textId="082EBD44" w:rsidR="00FB6A75" w:rsidRPr="001F7822" w:rsidRDefault="00FB6A75" w:rsidP="007B1486">
      <w:pPr>
        <w:numPr>
          <w:ilvl w:val="0"/>
          <w:numId w:val="52"/>
        </w:numPr>
        <w:ind w:left="357" w:hanging="357"/>
        <w:jc w:val="both"/>
        <w:rPr>
          <w:sz w:val="22"/>
          <w:szCs w:val="22"/>
        </w:rPr>
      </w:pPr>
      <w:r w:rsidRPr="001F7822">
        <w:rPr>
          <w:sz w:val="22"/>
          <w:szCs w:val="22"/>
        </w:rPr>
        <w:t>Zamawiającemu przysługuje prawo wypowiedzenia Umowy w całości lub jej części ex nunc (od teraz) z zachowaniem okresu wypowiedzenia wynoszącego 30 dni, w przypadku:</w:t>
      </w:r>
    </w:p>
    <w:p w14:paraId="164E3A73" w14:textId="77777777" w:rsidR="00FB6A75" w:rsidRPr="001F7822" w:rsidRDefault="00FB6A75" w:rsidP="007B1486">
      <w:pPr>
        <w:numPr>
          <w:ilvl w:val="1"/>
          <w:numId w:val="52"/>
        </w:numPr>
        <w:jc w:val="both"/>
        <w:rPr>
          <w:sz w:val="22"/>
          <w:szCs w:val="22"/>
        </w:rPr>
      </w:pPr>
      <w:r w:rsidRPr="001F782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2251003" w14:textId="77777777" w:rsidR="00FB6A75" w:rsidRPr="001F7822" w:rsidRDefault="00FB6A75" w:rsidP="007B1486">
      <w:pPr>
        <w:numPr>
          <w:ilvl w:val="1"/>
          <w:numId w:val="52"/>
        </w:numPr>
        <w:jc w:val="both"/>
        <w:rPr>
          <w:sz w:val="22"/>
          <w:szCs w:val="22"/>
        </w:rPr>
      </w:pPr>
      <w:r w:rsidRPr="001F7822">
        <w:rPr>
          <w:sz w:val="22"/>
          <w:szCs w:val="22"/>
        </w:rPr>
        <w:t>zmian w strukturze organizacyjnej Zamawiającego, skutkującej tym że świadczenie objęte Umową nie może być zrealizowane,</w:t>
      </w:r>
    </w:p>
    <w:p w14:paraId="72E432CE" w14:textId="77777777" w:rsidR="00FB6A75" w:rsidRPr="001F7822" w:rsidRDefault="00FB6A75" w:rsidP="007B1486">
      <w:pPr>
        <w:numPr>
          <w:ilvl w:val="1"/>
          <w:numId w:val="52"/>
        </w:numPr>
        <w:jc w:val="both"/>
        <w:rPr>
          <w:sz w:val="22"/>
          <w:szCs w:val="22"/>
        </w:rPr>
      </w:pPr>
      <w:r w:rsidRPr="001F7822">
        <w:rPr>
          <w:sz w:val="22"/>
          <w:szCs w:val="22"/>
        </w:rPr>
        <w:t>zmian na rynku, na którym działa Zamawiający skutkujących brakiem potrzeby dalszego wykonywania usług objętych Umową.</w:t>
      </w:r>
    </w:p>
    <w:p w14:paraId="377E025F" w14:textId="77777777" w:rsidR="00FB6A75" w:rsidRPr="001F7822" w:rsidRDefault="00FB6A75" w:rsidP="007B1486">
      <w:pPr>
        <w:numPr>
          <w:ilvl w:val="0"/>
          <w:numId w:val="52"/>
        </w:numPr>
        <w:ind w:left="357" w:hanging="357"/>
        <w:jc w:val="both"/>
        <w:rPr>
          <w:sz w:val="22"/>
          <w:szCs w:val="22"/>
        </w:rPr>
      </w:pPr>
      <w:r w:rsidRPr="001F7822">
        <w:rPr>
          <w:sz w:val="22"/>
          <w:szCs w:val="22"/>
        </w:rPr>
        <w:t xml:space="preserve">Oświadczenie o odstąpieniu lub wypowiedzeniu Umowy wymaga formy pisemnej pod rygorem nieważności. </w:t>
      </w:r>
    </w:p>
    <w:p w14:paraId="782DC1F6" w14:textId="77777777" w:rsidR="00FB6A75" w:rsidRPr="001F7822" w:rsidRDefault="00FB6A75" w:rsidP="007B1486">
      <w:pPr>
        <w:numPr>
          <w:ilvl w:val="0"/>
          <w:numId w:val="52"/>
        </w:numPr>
        <w:ind w:left="357" w:hanging="357"/>
        <w:jc w:val="both"/>
        <w:rPr>
          <w:sz w:val="22"/>
          <w:szCs w:val="22"/>
        </w:rPr>
      </w:pPr>
      <w:r w:rsidRPr="001F7822">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0E76F733" w14:textId="77777777" w:rsidR="00FB6A75" w:rsidRPr="001F7822" w:rsidRDefault="00FB6A75" w:rsidP="007B1486">
      <w:pPr>
        <w:numPr>
          <w:ilvl w:val="0"/>
          <w:numId w:val="52"/>
        </w:numPr>
        <w:ind w:left="357" w:hanging="357"/>
        <w:jc w:val="both"/>
        <w:rPr>
          <w:sz w:val="22"/>
          <w:szCs w:val="22"/>
        </w:rPr>
      </w:pPr>
      <w:r w:rsidRPr="001F7822">
        <w:rPr>
          <w:sz w:val="22"/>
          <w:szCs w:val="22"/>
        </w:rPr>
        <w:lastRenderedPageBreak/>
        <w:t>Postanowienia ust. 1 i 5 nie wyłączają możliwości odstąpienia od Umowy na podstawie przepisów kodeksu cywilnego.</w:t>
      </w:r>
    </w:p>
    <w:p w14:paraId="2C6EF3D8" w14:textId="77777777" w:rsidR="001F7822" w:rsidRDefault="001F7822" w:rsidP="001F7822">
      <w:pPr>
        <w:spacing w:line="259" w:lineRule="auto"/>
        <w:ind w:left="357"/>
        <w:jc w:val="both"/>
        <w:rPr>
          <w:sz w:val="22"/>
          <w:szCs w:val="22"/>
        </w:rPr>
      </w:pPr>
    </w:p>
    <w:p w14:paraId="5638D8AE" w14:textId="21852F2D" w:rsidR="00FB6A75" w:rsidRPr="00A100B5" w:rsidRDefault="00FB6A75" w:rsidP="000A611D">
      <w:pPr>
        <w:pStyle w:val="Nagwek1"/>
        <w:numPr>
          <w:ilvl w:val="0"/>
          <w:numId w:val="0"/>
        </w:numPr>
        <w:ind w:left="432"/>
        <w:jc w:val="center"/>
      </w:pPr>
      <w:bookmarkStart w:id="125" w:name="_Toc181008724"/>
      <w:r w:rsidRPr="00A100B5">
        <w:t>§1</w:t>
      </w:r>
      <w:r w:rsidR="00CE02FE">
        <w:rPr>
          <w:lang w:val="pl-PL"/>
        </w:rPr>
        <w:t>4</w:t>
      </w:r>
      <w:r w:rsidR="00A100B5" w:rsidRPr="00A100B5">
        <w:t xml:space="preserve"> </w:t>
      </w:r>
      <w:r w:rsidRPr="00A100B5">
        <w:t>ZMIANY UMOWY</w:t>
      </w:r>
      <w:bookmarkEnd w:id="125"/>
    </w:p>
    <w:p w14:paraId="7F8CA7E7" w14:textId="5A361B80" w:rsidR="00650C2D" w:rsidRPr="000A611D" w:rsidRDefault="00650C2D" w:rsidP="007B1486">
      <w:pPr>
        <w:pStyle w:val="Akapitzlist"/>
        <w:widowControl w:val="0"/>
        <w:numPr>
          <w:ilvl w:val="0"/>
          <w:numId w:val="54"/>
        </w:numPr>
        <w:ind w:left="284"/>
        <w:jc w:val="both"/>
        <w:rPr>
          <w:sz w:val="22"/>
          <w:szCs w:val="22"/>
        </w:rPr>
      </w:pPr>
      <w:r w:rsidRPr="000A611D">
        <w:rPr>
          <w:sz w:val="22"/>
          <w:szCs w:val="22"/>
          <w:lang w:eastAsia="x-none"/>
        </w:rPr>
        <w:t>Zmiana</w:t>
      </w:r>
      <w:r w:rsidRPr="000A611D">
        <w:rPr>
          <w:lang w:eastAsia="x-none"/>
        </w:rPr>
        <w:t xml:space="preserve"> </w:t>
      </w:r>
      <w:r w:rsidRPr="000A611D">
        <w:rPr>
          <w:sz w:val="22"/>
          <w:szCs w:val="22"/>
        </w:rPr>
        <w:t xml:space="preserve">Umowy wymaga zawarcia aneksu do Umowy w formie pisemnej pod rygorem nieważności, </w:t>
      </w:r>
      <w:r w:rsidR="000A611D">
        <w:rPr>
          <w:sz w:val="22"/>
          <w:szCs w:val="22"/>
        </w:rPr>
        <w:br/>
      </w:r>
      <w:r w:rsidRPr="000A611D">
        <w:rPr>
          <w:sz w:val="22"/>
          <w:szCs w:val="22"/>
        </w:rPr>
        <w:t>z zastrzeżeniem ust. 2.</w:t>
      </w:r>
    </w:p>
    <w:p w14:paraId="2A5CAF3E" w14:textId="77777777" w:rsidR="00650C2D" w:rsidRPr="000A611D" w:rsidRDefault="00650C2D" w:rsidP="007B1486">
      <w:pPr>
        <w:pStyle w:val="Akapitzlist"/>
        <w:widowControl w:val="0"/>
        <w:numPr>
          <w:ilvl w:val="0"/>
          <w:numId w:val="54"/>
        </w:numPr>
        <w:ind w:left="284"/>
        <w:jc w:val="both"/>
        <w:rPr>
          <w:sz w:val="22"/>
          <w:szCs w:val="22"/>
        </w:rPr>
      </w:pPr>
      <w:r w:rsidRPr="000A611D">
        <w:rPr>
          <w:sz w:val="22"/>
          <w:szCs w:val="22"/>
        </w:rPr>
        <w:t>Zmiany Umowy nie wymagające formy aneksu:</w:t>
      </w:r>
    </w:p>
    <w:p w14:paraId="40BB9485" w14:textId="766CE765" w:rsidR="00650C2D" w:rsidRPr="000A6560" w:rsidRDefault="00650C2D" w:rsidP="007B1486">
      <w:pPr>
        <w:pStyle w:val="Akapitzlist"/>
        <w:numPr>
          <w:ilvl w:val="0"/>
          <w:numId w:val="67"/>
        </w:numPr>
        <w:ind w:left="567" w:hanging="283"/>
        <w:contextualSpacing/>
        <w:jc w:val="both"/>
        <w:rPr>
          <w:sz w:val="22"/>
          <w:szCs w:val="22"/>
        </w:rPr>
      </w:pPr>
      <w:r w:rsidRPr="000A6560">
        <w:rPr>
          <w:sz w:val="22"/>
          <w:szCs w:val="22"/>
        </w:rPr>
        <w:t xml:space="preserve">zmiana zasad dokonywania odbiorów świadczonych usług </w:t>
      </w:r>
    </w:p>
    <w:p w14:paraId="773D9897" w14:textId="720A14E6" w:rsidR="00650C2D" w:rsidRPr="000A6560" w:rsidRDefault="00650C2D" w:rsidP="007B1486">
      <w:pPr>
        <w:pStyle w:val="Akapitzlist"/>
        <w:numPr>
          <w:ilvl w:val="0"/>
          <w:numId w:val="67"/>
        </w:numPr>
        <w:ind w:left="567" w:hanging="283"/>
        <w:contextualSpacing/>
        <w:jc w:val="both"/>
        <w:rPr>
          <w:sz w:val="22"/>
          <w:szCs w:val="22"/>
        </w:rPr>
      </w:pPr>
      <w:r w:rsidRPr="000A656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1F7822" w:rsidRPr="000A6560">
        <w:rPr>
          <w:sz w:val="22"/>
          <w:szCs w:val="22"/>
        </w:rPr>
        <w:t>U</w:t>
      </w:r>
      <w:r w:rsidRPr="000A6560">
        <w:rPr>
          <w:sz w:val="22"/>
          <w:szCs w:val="22"/>
        </w:rPr>
        <w:t xml:space="preserve">mowy </w:t>
      </w:r>
    </w:p>
    <w:p w14:paraId="1113D6BD" w14:textId="77777777" w:rsidR="00650C2D" w:rsidRPr="000A6560" w:rsidRDefault="00650C2D" w:rsidP="007B1486">
      <w:pPr>
        <w:pStyle w:val="Akapitzlist"/>
        <w:numPr>
          <w:ilvl w:val="0"/>
          <w:numId w:val="67"/>
        </w:numPr>
        <w:ind w:left="567" w:hanging="283"/>
        <w:contextualSpacing/>
        <w:jc w:val="both"/>
        <w:rPr>
          <w:sz w:val="22"/>
          <w:szCs w:val="22"/>
        </w:rPr>
      </w:pPr>
      <w:r w:rsidRPr="000A6560">
        <w:rPr>
          <w:sz w:val="22"/>
          <w:szCs w:val="22"/>
        </w:rPr>
        <w:t xml:space="preserve">zmiana lub wprowadzenie nowego Podwykonawcy </w:t>
      </w:r>
    </w:p>
    <w:p w14:paraId="4121CA21" w14:textId="3DFA6A19" w:rsidR="00650C2D" w:rsidRPr="00AF4AB2" w:rsidRDefault="00650C2D" w:rsidP="007B1486">
      <w:pPr>
        <w:pStyle w:val="Akapitzlist"/>
        <w:numPr>
          <w:ilvl w:val="0"/>
          <w:numId w:val="67"/>
        </w:numPr>
        <w:ind w:left="567" w:hanging="283"/>
        <w:contextualSpacing/>
        <w:jc w:val="both"/>
        <w:rPr>
          <w:sz w:val="22"/>
          <w:szCs w:val="22"/>
        </w:rPr>
      </w:pPr>
      <w:r w:rsidRPr="00AF4AB2">
        <w:rPr>
          <w:sz w:val="22"/>
          <w:szCs w:val="22"/>
        </w:rPr>
        <w:t xml:space="preserve">zmiana osób odpowiedzialnych za nadzór </w:t>
      </w:r>
      <w:r w:rsidR="00AF4AB2" w:rsidRPr="00AF4AB2">
        <w:rPr>
          <w:sz w:val="22"/>
          <w:szCs w:val="22"/>
        </w:rPr>
        <w:t>nad realizacją Umowy</w:t>
      </w:r>
    </w:p>
    <w:p w14:paraId="48543A0A" w14:textId="70BEE683" w:rsidR="00650C2D" w:rsidRPr="000A6560" w:rsidRDefault="00650C2D" w:rsidP="007B1486">
      <w:pPr>
        <w:pStyle w:val="Akapitzlist"/>
        <w:numPr>
          <w:ilvl w:val="0"/>
          <w:numId w:val="67"/>
        </w:numPr>
        <w:ind w:left="567" w:hanging="283"/>
        <w:contextualSpacing/>
        <w:jc w:val="both"/>
        <w:rPr>
          <w:i/>
          <w:iCs/>
          <w:sz w:val="22"/>
          <w:szCs w:val="22"/>
        </w:rPr>
      </w:pPr>
      <w:r w:rsidRPr="000A6560">
        <w:rPr>
          <w:sz w:val="22"/>
          <w:szCs w:val="22"/>
        </w:rPr>
        <w:t xml:space="preserve">zmiana terminu realizacji </w:t>
      </w:r>
      <w:r w:rsidR="001A0BAA">
        <w:rPr>
          <w:sz w:val="22"/>
          <w:szCs w:val="22"/>
        </w:rPr>
        <w:t xml:space="preserve">zarówno umowy jak i zlecenia, </w:t>
      </w:r>
      <w:r w:rsidRPr="000A6560">
        <w:rPr>
          <w:sz w:val="22"/>
          <w:szCs w:val="22"/>
        </w:rPr>
        <w:t>w związku z wystąpieniem siły wyższej</w:t>
      </w:r>
      <w:r w:rsidR="00FE1BF9">
        <w:rPr>
          <w:sz w:val="22"/>
          <w:szCs w:val="22"/>
        </w:rPr>
        <w:t>.</w:t>
      </w:r>
    </w:p>
    <w:p w14:paraId="3FD23A8B" w14:textId="21DD501A" w:rsidR="00FB6A75" w:rsidRPr="00D15A71" w:rsidRDefault="00FB6A75" w:rsidP="007B1486">
      <w:pPr>
        <w:pStyle w:val="Akapitzlist"/>
        <w:widowControl w:val="0"/>
        <w:numPr>
          <w:ilvl w:val="0"/>
          <w:numId w:val="54"/>
        </w:numPr>
        <w:ind w:left="284"/>
        <w:jc w:val="both"/>
        <w:rPr>
          <w:sz w:val="22"/>
          <w:szCs w:val="22"/>
        </w:rPr>
      </w:pPr>
      <w:r w:rsidRPr="00D15A71">
        <w:rPr>
          <w:rFonts w:cs="Calibri"/>
          <w:sz w:val="22"/>
          <w:szCs w:val="22"/>
        </w:rPr>
        <w:t>Strony przewidują możliwość</w:t>
      </w:r>
      <w:r w:rsidRPr="00D15A71">
        <w:rPr>
          <w:sz w:val="22"/>
          <w:szCs w:val="22"/>
        </w:rPr>
        <w:t xml:space="preserve"> następujących zmian </w:t>
      </w:r>
      <w:r w:rsidR="004D1863">
        <w:rPr>
          <w:sz w:val="22"/>
          <w:szCs w:val="22"/>
        </w:rPr>
        <w:t>U</w:t>
      </w:r>
      <w:r w:rsidRPr="00D15A71">
        <w:rPr>
          <w:sz w:val="22"/>
          <w:szCs w:val="22"/>
        </w:rPr>
        <w:t>mowy w stosunku do treści oferty, na podstawie której dokonano wyboru Wykonawcy</w:t>
      </w:r>
      <w:r w:rsidRPr="00D15A71">
        <w:rPr>
          <w:rFonts w:cs="Calibri"/>
          <w:sz w:val="22"/>
          <w:szCs w:val="22"/>
        </w:rPr>
        <w:t>:</w:t>
      </w:r>
    </w:p>
    <w:p w14:paraId="7F1CB8B0" w14:textId="77777777" w:rsidR="00FB6A75" w:rsidRPr="00527ED2" w:rsidRDefault="00FB6A75" w:rsidP="007B1486">
      <w:pPr>
        <w:pStyle w:val="Akapitzlist"/>
        <w:numPr>
          <w:ilvl w:val="0"/>
          <w:numId w:val="13"/>
        </w:numPr>
        <w:ind w:left="709" w:hanging="284"/>
        <w:contextualSpacing/>
        <w:jc w:val="both"/>
        <w:rPr>
          <w:sz w:val="22"/>
          <w:szCs w:val="22"/>
        </w:rPr>
      </w:pPr>
      <w:r w:rsidRPr="00D15A71">
        <w:rPr>
          <w:rFonts w:cs="Calibri"/>
          <w:sz w:val="22"/>
          <w:szCs w:val="22"/>
        </w:rPr>
        <w:t xml:space="preserve">zmiany </w:t>
      </w:r>
      <w:r w:rsidRPr="00527ED2">
        <w:rPr>
          <w:rFonts w:cs="Calibri"/>
          <w:sz w:val="22"/>
          <w:szCs w:val="22"/>
        </w:rPr>
        <w:t xml:space="preserve">postanowień umowy, gdy nastąpi zmiana w wysokościach i sposobie płatności należności </w:t>
      </w:r>
      <w:proofErr w:type="spellStart"/>
      <w:r w:rsidRPr="00527ED2">
        <w:rPr>
          <w:rFonts w:cs="Calibri"/>
          <w:sz w:val="22"/>
          <w:szCs w:val="22"/>
        </w:rPr>
        <w:t>publiczno</w:t>
      </w:r>
      <w:proofErr w:type="spellEnd"/>
      <w:r w:rsidRPr="00527ED2">
        <w:rPr>
          <w:rFonts w:cs="Calibri"/>
          <w:sz w:val="22"/>
          <w:szCs w:val="22"/>
        </w:rPr>
        <w:t>–prawnych, poprzez dostosowanie treści umowy do obowiązujących przepisów.</w:t>
      </w:r>
    </w:p>
    <w:p w14:paraId="0BE6421C" w14:textId="77777777" w:rsidR="00FB6A75" w:rsidRPr="00D15A71" w:rsidRDefault="00FB6A75" w:rsidP="007B1486">
      <w:pPr>
        <w:pStyle w:val="Akapitzlist"/>
        <w:numPr>
          <w:ilvl w:val="0"/>
          <w:numId w:val="13"/>
        </w:numPr>
        <w:ind w:left="851" w:hanging="426"/>
        <w:contextualSpacing/>
        <w:jc w:val="both"/>
        <w:rPr>
          <w:sz w:val="22"/>
          <w:szCs w:val="22"/>
        </w:rPr>
      </w:pPr>
      <w:r w:rsidRPr="00527ED2">
        <w:rPr>
          <w:sz w:val="22"/>
          <w:szCs w:val="22"/>
        </w:rPr>
        <w:t>Zmiany terminu realizacji</w:t>
      </w:r>
      <w:r w:rsidRPr="00D15A71">
        <w:rPr>
          <w:sz w:val="22"/>
          <w:szCs w:val="22"/>
        </w:rPr>
        <w:t xml:space="preserve"> zamówienia:</w:t>
      </w:r>
    </w:p>
    <w:p w14:paraId="1B82DD8D" w14:textId="77777777" w:rsidR="00FB6A75" w:rsidRPr="00D15A71" w:rsidRDefault="00FB6A75" w:rsidP="007B1486">
      <w:pPr>
        <w:pStyle w:val="Akapitzlist"/>
        <w:numPr>
          <w:ilvl w:val="0"/>
          <w:numId w:val="14"/>
        </w:numPr>
        <w:ind w:left="993" w:hanging="284"/>
        <w:contextualSpacing/>
        <w:jc w:val="both"/>
        <w:rPr>
          <w:sz w:val="22"/>
          <w:szCs w:val="22"/>
        </w:rPr>
      </w:pPr>
      <w:r w:rsidRPr="00D15A71">
        <w:rPr>
          <w:sz w:val="22"/>
          <w:szCs w:val="22"/>
        </w:rPr>
        <w:t>będące następstwem okoliczności leżących po stronie Zamawiającego, w szczególności:</w:t>
      </w:r>
    </w:p>
    <w:p w14:paraId="067A389A" w14:textId="77777777" w:rsidR="00FB6A75" w:rsidRPr="00B90A07" w:rsidRDefault="00FB6A75" w:rsidP="007B1486">
      <w:pPr>
        <w:pStyle w:val="Akapitzlist"/>
        <w:numPr>
          <w:ilvl w:val="0"/>
          <w:numId w:val="53"/>
        </w:numPr>
        <w:ind w:left="1276" w:hanging="295"/>
        <w:jc w:val="both"/>
        <w:rPr>
          <w:sz w:val="22"/>
          <w:szCs w:val="22"/>
        </w:rPr>
      </w:pPr>
      <w:r w:rsidRPr="00D15A71">
        <w:rPr>
          <w:sz w:val="22"/>
          <w:szCs w:val="22"/>
        </w:rPr>
        <w:t xml:space="preserve">wstrzymanie </w:t>
      </w:r>
      <w:r w:rsidRPr="00B90A07">
        <w:rPr>
          <w:sz w:val="22"/>
          <w:szCs w:val="22"/>
        </w:rPr>
        <w:t xml:space="preserve">realizacji umowy przez Zamawiającego ze względów technologicznych, organizacyjnych i ekonomicznych, </w:t>
      </w:r>
    </w:p>
    <w:p w14:paraId="22041D7D" w14:textId="77777777" w:rsidR="00E022BD" w:rsidRPr="00B90A07" w:rsidRDefault="00E022BD" w:rsidP="007B1486">
      <w:pPr>
        <w:pStyle w:val="Akapitzlist"/>
        <w:numPr>
          <w:ilvl w:val="0"/>
          <w:numId w:val="53"/>
        </w:numPr>
        <w:ind w:left="1276" w:hanging="295"/>
        <w:jc w:val="both"/>
        <w:rPr>
          <w:sz w:val="22"/>
          <w:szCs w:val="22"/>
        </w:rPr>
      </w:pPr>
      <w:bookmarkStart w:id="126" w:name="_Hlk160703835"/>
      <w:r w:rsidRPr="00B90A07">
        <w:rPr>
          <w:sz w:val="22"/>
          <w:szCs w:val="22"/>
        </w:rPr>
        <w:t>wydłużenie okresu obowiązywania Umowy, jeżeli w przewidzianym terminie nie zostanie osiągnięta wartość Umowy, jednak nie dłużej niż 12 miesięcy,</w:t>
      </w:r>
    </w:p>
    <w:bookmarkEnd w:id="126"/>
    <w:p w14:paraId="5FEE842A" w14:textId="77777777" w:rsidR="00FB6A75" w:rsidRPr="00B90A07" w:rsidRDefault="00FB6A75" w:rsidP="007B1486">
      <w:pPr>
        <w:pStyle w:val="Akapitzlist"/>
        <w:numPr>
          <w:ilvl w:val="0"/>
          <w:numId w:val="53"/>
        </w:numPr>
        <w:ind w:left="1276" w:hanging="295"/>
        <w:jc w:val="both"/>
        <w:rPr>
          <w:sz w:val="22"/>
          <w:szCs w:val="22"/>
        </w:rPr>
      </w:pPr>
      <w:r w:rsidRPr="00B90A07">
        <w:rPr>
          <w:sz w:val="22"/>
          <w:szCs w:val="22"/>
        </w:rPr>
        <w:t xml:space="preserve">zmiany spowodowane warunkami atmosferycznymi, w szczególności wystąpieniem klęski żywiołowej lub nietypowych warunków atmosferycznych uniemożliwiających realizację usług, </w:t>
      </w:r>
    </w:p>
    <w:p w14:paraId="5C5120E3" w14:textId="77777777" w:rsidR="00FB6A75" w:rsidRPr="00B90A07" w:rsidRDefault="00FB6A75" w:rsidP="007B1486">
      <w:pPr>
        <w:pStyle w:val="Akapitzlist"/>
        <w:numPr>
          <w:ilvl w:val="0"/>
          <w:numId w:val="13"/>
        </w:numPr>
        <w:ind w:left="851" w:hanging="426"/>
        <w:contextualSpacing/>
        <w:jc w:val="both"/>
        <w:rPr>
          <w:sz w:val="22"/>
          <w:szCs w:val="22"/>
        </w:rPr>
      </w:pPr>
      <w:r w:rsidRPr="00B90A07">
        <w:rPr>
          <w:sz w:val="22"/>
          <w:szCs w:val="22"/>
        </w:rPr>
        <w:t>Zmiany zakresu rzeczowego zamówienia:</w:t>
      </w:r>
    </w:p>
    <w:p w14:paraId="344ABB22" w14:textId="52C3DFFE" w:rsidR="00FB6A75" w:rsidRPr="00B90A07" w:rsidRDefault="00FB6A75" w:rsidP="007B1486">
      <w:pPr>
        <w:pStyle w:val="Akapitzlist"/>
        <w:numPr>
          <w:ilvl w:val="0"/>
          <w:numId w:val="15"/>
        </w:numPr>
        <w:ind w:left="993" w:hanging="283"/>
        <w:contextualSpacing/>
        <w:jc w:val="both"/>
        <w:rPr>
          <w:sz w:val="22"/>
          <w:szCs w:val="22"/>
        </w:rPr>
      </w:pPr>
      <w:r w:rsidRPr="00B90A07">
        <w:rPr>
          <w:sz w:val="22"/>
          <w:szCs w:val="22"/>
        </w:rPr>
        <w:t xml:space="preserve">zmniejszenie </w:t>
      </w:r>
      <w:r w:rsidR="00527ED2" w:rsidRPr="00B90A07">
        <w:rPr>
          <w:sz w:val="22"/>
          <w:szCs w:val="22"/>
        </w:rPr>
        <w:t xml:space="preserve">/ zwiększenie </w:t>
      </w:r>
      <w:r w:rsidRPr="00B90A07">
        <w:rPr>
          <w:sz w:val="22"/>
          <w:szCs w:val="22"/>
        </w:rPr>
        <w:t>zakresu rzeczowego zamówienia</w:t>
      </w:r>
      <w:r w:rsidR="00527ED2" w:rsidRPr="00B90A07">
        <w:rPr>
          <w:sz w:val="22"/>
          <w:szCs w:val="22"/>
        </w:rPr>
        <w:t xml:space="preserve"> </w:t>
      </w:r>
      <w:r w:rsidRPr="00B90A07">
        <w:rPr>
          <w:sz w:val="22"/>
          <w:szCs w:val="22"/>
        </w:rPr>
        <w:t>poprzez jego dostosowanie do aktualnej sytuacji Zamawiającego w związku</w:t>
      </w:r>
      <w:r w:rsidR="00FE1BF9" w:rsidRPr="00B90A07">
        <w:rPr>
          <w:sz w:val="22"/>
          <w:szCs w:val="22"/>
        </w:rPr>
        <w:t xml:space="preserve"> </w:t>
      </w:r>
      <w:r w:rsidRPr="00B90A07">
        <w:rPr>
          <w:sz w:val="22"/>
          <w:szCs w:val="22"/>
        </w:rPr>
        <w:t>z dokonanymi u Zamawiającego zmianami ze względów technologicznych, organizacyjnych i ekonomicznych.</w:t>
      </w:r>
    </w:p>
    <w:p w14:paraId="589A597B" w14:textId="64466933" w:rsidR="00FB6A75" w:rsidRDefault="00FB6A75" w:rsidP="007B1486">
      <w:pPr>
        <w:pStyle w:val="Akapitzlist"/>
        <w:widowControl w:val="0"/>
        <w:numPr>
          <w:ilvl w:val="0"/>
          <w:numId w:val="54"/>
        </w:numPr>
        <w:ind w:left="284"/>
        <w:jc w:val="both"/>
        <w:rPr>
          <w:color w:val="000000"/>
          <w:sz w:val="22"/>
          <w:szCs w:val="22"/>
        </w:rPr>
      </w:pPr>
      <w:r w:rsidRPr="002F0173">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w:t>
      </w:r>
      <w:r w:rsidR="00527ED2">
        <w:rPr>
          <w:color w:val="000000"/>
          <w:sz w:val="22"/>
          <w:szCs w:val="22"/>
        </w:rPr>
        <w:t>zmianę Umowy</w:t>
      </w:r>
      <w:r w:rsidRPr="002F0173">
        <w:rPr>
          <w:color w:val="000000"/>
          <w:sz w:val="22"/>
          <w:szCs w:val="22"/>
        </w:rPr>
        <w:t xml:space="preserve"> </w:t>
      </w:r>
      <w:r w:rsidR="00527ED2">
        <w:rPr>
          <w:color w:val="000000"/>
          <w:sz w:val="22"/>
          <w:szCs w:val="22"/>
        </w:rPr>
        <w:t xml:space="preserve">poprzez wprowadzenie nowych Typów maszyn/urządzeń/podzespołów i </w:t>
      </w:r>
      <w:r w:rsidRPr="002F0173">
        <w:rPr>
          <w:color w:val="000000"/>
          <w:sz w:val="22"/>
          <w:szCs w:val="22"/>
        </w:rPr>
        <w:t xml:space="preserve">dopisanie nowych pozycji cennikowych w formie aneksu do </w:t>
      </w:r>
      <w:r w:rsidR="00F864DA">
        <w:rPr>
          <w:color w:val="000000"/>
          <w:sz w:val="22"/>
          <w:szCs w:val="22"/>
        </w:rPr>
        <w:t>U</w:t>
      </w:r>
      <w:r w:rsidRPr="002F0173">
        <w:rPr>
          <w:color w:val="000000"/>
          <w:sz w:val="22"/>
          <w:szCs w:val="22"/>
        </w:rPr>
        <w:t xml:space="preserve">mowy. </w:t>
      </w:r>
      <w:r w:rsidR="00596C38">
        <w:rPr>
          <w:color w:val="000000"/>
          <w:sz w:val="22"/>
          <w:szCs w:val="22"/>
        </w:rPr>
        <w:t>Wprowadzenie dodatkowego</w:t>
      </w:r>
      <w:r w:rsidRPr="002F0173">
        <w:rPr>
          <w:color w:val="000000"/>
          <w:sz w:val="22"/>
          <w:szCs w:val="22"/>
        </w:rPr>
        <w:t xml:space="preserve"> cennika nie podwyższa wartości ogółem </w:t>
      </w:r>
      <w:r w:rsidR="00F864DA">
        <w:rPr>
          <w:color w:val="000000"/>
          <w:sz w:val="22"/>
          <w:szCs w:val="22"/>
        </w:rPr>
        <w:t>U</w:t>
      </w:r>
      <w:r w:rsidRPr="002F0173">
        <w:rPr>
          <w:color w:val="000000"/>
          <w:sz w:val="22"/>
          <w:szCs w:val="22"/>
        </w:rPr>
        <w:t>mowy. W przypadku gdy w</w:t>
      </w:r>
      <w:r w:rsidR="007D241F">
        <w:rPr>
          <w:color w:val="000000"/>
          <w:sz w:val="22"/>
          <w:szCs w:val="22"/>
        </w:rPr>
        <w:t> </w:t>
      </w:r>
      <w:r w:rsidRPr="002F0173">
        <w:rPr>
          <w:color w:val="000000"/>
          <w:sz w:val="22"/>
          <w:szCs w:val="22"/>
        </w:rPr>
        <w:t xml:space="preserve">trakcie świadczenia usług przez Wykonawcę zajdzie konieczność wymiany części </w:t>
      </w:r>
      <w:r w:rsidR="00FE1BF9">
        <w:rPr>
          <w:color w:val="000000"/>
          <w:sz w:val="22"/>
          <w:szCs w:val="22"/>
        </w:rPr>
        <w:br/>
      </w:r>
      <w:r w:rsidR="00527ED2">
        <w:rPr>
          <w:color w:val="000000"/>
          <w:sz w:val="22"/>
          <w:szCs w:val="22"/>
        </w:rPr>
        <w:t>w maszynie/urządzeniu/podzespole</w:t>
      </w:r>
      <w:r w:rsidRPr="002F0173">
        <w:rPr>
          <w:color w:val="000000"/>
          <w:sz w:val="22"/>
          <w:szCs w:val="22"/>
        </w:rPr>
        <w:t xml:space="preserve"> podzespołów nieujęty</w:t>
      </w:r>
      <w:r w:rsidR="00527ED2">
        <w:rPr>
          <w:color w:val="000000"/>
          <w:sz w:val="22"/>
          <w:szCs w:val="22"/>
        </w:rPr>
        <w:t>m</w:t>
      </w:r>
      <w:r w:rsidRPr="002F0173">
        <w:rPr>
          <w:color w:val="000000"/>
          <w:sz w:val="22"/>
          <w:szCs w:val="22"/>
        </w:rPr>
        <w:t xml:space="preserve"> w zawartej </w:t>
      </w:r>
      <w:r w:rsidR="00596C38">
        <w:rPr>
          <w:color w:val="000000"/>
          <w:sz w:val="22"/>
          <w:szCs w:val="22"/>
        </w:rPr>
        <w:t>U</w:t>
      </w:r>
      <w:r w:rsidRPr="002F0173">
        <w:rPr>
          <w:color w:val="000000"/>
          <w:sz w:val="22"/>
          <w:szCs w:val="22"/>
        </w:rPr>
        <w:t>mow</w:t>
      </w:r>
      <w:r w:rsidR="00527ED2">
        <w:rPr>
          <w:color w:val="000000"/>
          <w:sz w:val="22"/>
          <w:szCs w:val="22"/>
        </w:rPr>
        <w:t>ie</w:t>
      </w:r>
      <w:r w:rsidRPr="002F0173">
        <w:rPr>
          <w:color w:val="000000"/>
          <w:sz w:val="22"/>
          <w:szCs w:val="22"/>
        </w:rPr>
        <w:t xml:space="preserve">, ze względu na wyjątkową sytuację i konieczność natychmiastowego wykonania usługi, świadczenie usług w zakresie przedmiotowych części i podzespołów będzie odbywać się w oparciu o realizowaną </w:t>
      </w:r>
      <w:r w:rsidR="00F864DA">
        <w:rPr>
          <w:color w:val="000000"/>
          <w:sz w:val="22"/>
          <w:szCs w:val="22"/>
        </w:rPr>
        <w:t>U</w:t>
      </w:r>
      <w:r w:rsidRPr="002F0173">
        <w:rPr>
          <w:color w:val="000000"/>
          <w:sz w:val="22"/>
          <w:szCs w:val="22"/>
        </w:rPr>
        <w:t xml:space="preserve">mowę poprzez </w:t>
      </w:r>
      <w:r w:rsidR="00596C38">
        <w:rPr>
          <w:color w:val="000000"/>
          <w:sz w:val="22"/>
          <w:szCs w:val="22"/>
        </w:rPr>
        <w:t>wprowadzenie dodatkowego</w:t>
      </w:r>
      <w:r w:rsidR="00596C38" w:rsidRPr="00D71F90">
        <w:rPr>
          <w:color w:val="000000"/>
          <w:sz w:val="22"/>
          <w:szCs w:val="22"/>
        </w:rPr>
        <w:t xml:space="preserve"> </w:t>
      </w:r>
      <w:r w:rsidRPr="002F0173">
        <w:rPr>
          <w:color w:val="000000"/>
          <w:sz w:val="22"/>
          <w:szCs w:val="22"/>
        </w:rPr>
        <w:t xml:space="preserve">cennika. </w:t>
      </w:r>
    </w:p>
    <w:p w14:paraId="06DC7106" w14:textId="77777777" w:rsidR="00FE1BF9" w:rsidRDefault="00FE1BF9" w:rsidP="00A1571F">
      <w:pPr>
        <w:pStyle w:val="Akapitzlist"/>
        <w:widowControl w:val="0"/>
        <w:ind w:left="284"/>
        <w:jc w:val="both"/>
        <w:rPr>
          <w:color w:val="000000"/>
          <w:sz w:val="22"/>
          <w:szCs w:val="22"/>
        </w:rPr>
      </w:pPr>
    </w:p>
    <w:p w14:paraId="78D2CECF" w14:textId="77777777" w:rsidR="000A611D" w:rsidRPr="00657BF1" w:rsidRDefault="000A611D" w:rsidP="000A611D">
      <w:pPr>
        <w:pStyle w:val="Akapitzlist"/>
        <w:widowControl w:val="0"/>
        <w:ind w:left="284"/>
        <w:jc w:val="both"/>
        <w:rPr>
          <w:color w:val="000000"/>
          <w:sz w:val="22"/>
          <w:szCs w:val="22"/>
        </w:rPr>
      </w:pPr>
    </w:p>
    <w:p w14:paraId="5337CC62" w14:textId="0CE80611" w:rsidR="00802A38" w:rsidRPr="00657BF1" w:rsidRDefault="00802A38" w:rsidP="00802A38">
      <w:pPr>
        <w:pStyle w:val="Nagwek1"/>
        <w:numPr>
          <w:ilvl w:val="0"/>
          <w:numId w:val="0"/>
        </w:numPr>
        <w:jc w:val="center"/>
        <w:rPr>
          <w:sz w:val="22"/>
          <w:szCs w:val="22"/>
        </w:rPr>
      </w:pPr>
      <w:bookmarkStart w:id="127" w:name="_Toc181008725"/>
      <w:r w:rsidRPr="00657BF1">
        <w:rPr>
          <w:sz w:val="22"/>
          <w:szCs w:val="22"/>
        </w:rPr>
        <w:t>§1</w:t>
      </w:r>
      <w:r w:rsidR="00CE02FE" w:rsidRPr="00657BF1">
        <w:rPr>
          <w:sz w:val="22"/>
          <w:szCs w:val="22"/>
          <w:lang w:val="pl-PL"/>
        </w:rPr>
        <w:t>5</w:t>
      </w:r>
      <w:r w:rsidR="00A100B5" w:rsidRPr="00657BF1">
        <w:rPr>
          <w:sz w:val="22"/>
          <w:szCs w:val="22"/>
          <w:lang w:val="pl-PL"/>
        </w:rPr>
        <w:t xml:space="preserve"> </w:t>
      </w:r>
      <w:r w:rsidRPr="00657BF1">
        <w:rPr>
          <w:sz w:val="22"/>
          <w:szCs w:val="22"/>
        </w:rPr>
        <w:t>OCHRONA DANYCH OSOBOWYCH</w:t>
      </w:r>
      <w:bookmarkEnd w:id="127"/>
    </w:p>
    <w:p w14:paraId="11700FF6" w14:textId="77777777" w:rsidR="00802A38" w:rsidRPr="00657BF1" w:rsidRDefault="00802A38" w:rsidP="00802A38">
      <w:pPr>
        <w:overflowPunct w:val="0"/>
        <w:autoSpaceDE w:val="0"/>
        <w:autoSpaceDN w:val="0"/>
        <w:ind w:firstLine="360"/>
        <w:contextualSpacing/>
        <w:jc w:val="both"/>
        <w:rPr>
          <w:color w:val="000000"/>
          <w:sz w:val="22"/>
          <w:szCs w:val="22"/>
        </w:rPr>
      </w:pPr>
      <w:r w:rsidRPr="00657BF1">
        <w:rPr>
          <w:b/>
          <w:sz w:val="22"/>
          <w:szCs w:val="22"/>
        </w:rPr>
        <w:t>Udostępnienie danych osobowych</w:t>
      </w:r>
    </w:p>
    <w:p w14:paraId="1321026C" w14:textId="0BCCB22E" w:rsidR="00802A38" w:rsidRPr="00C8175C" w:rsidRDefault="00802A38" w:rsidP="007B1486">
      <w:pPr>
        <w:pStyle w:val="Akapitzlist"/>
        <w:numPr>
          <w:ilvl w:val="0"/>
          <w:numId w:val="55"/>
        </w:numPr>
        <w:overflowPunct w:val="0"/>
        <w:autoSpaceDE w:val="0"/>
        <w:autoSpaceDN w:val="0"/>
        <w:ind w:left="709" w:hanging="283"/>
        <w:contextualSpacing/>
        <w:jc w:val="both"/>
        <w:rPr>
          <w:color w:val="000000"/>
          <w:sz w:val="22"/>
          <w:szCs w:val="22"/>
        </w:rPr>
      </w:pPr>
      <w:bookmarkStart w:id="128"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7466A998" w14:textId="77777777" w:rsidR="00802A38" w:rsidRPr="00C8175C" w:rsidRDefault="00802A38" w:rsidP="007B1486">
      <w:pPr>
        <w:numPr>
          <w:ilvl w:val="0"/>
          <w:numId w:val="55"/>
        </w:numPr>
        <w:overflowPunct w:val="0"/>
        <w:autoSpaceDE w:val="0"/>
        <w:autoSpaceDN w:val="0"/>
        <w:ind w:left="709" w:hanging="349"/>
        <w:contextualSpacing/>
        <w:jc w:val="both"/>
        <w:rPr>
          <w:color w:val="000000"/>
          <w:sz w:val="22"/>
          <w:szCs w:val="22"/>
        </w:rPr>
      </w:pPr>
      <w:r w:rsidRPr="00C8175C">
        <w:rPr>
          <w:color w:val="000000"/>
          <w:sz w:val="22"/>
          <w:szCs w:val="22"/>
        </w:rPr>
        <w:t xml:space="preserve">Celem przetwarzania danych osobowych udostępnionych  przez Strony jest zawarcie oraz wykonanie niniejszej Umowy. Przez wykonanie niniejszej Umowy Strony rozumieją </w:t>
      </w:r>
      <w:r w:rsidRPr="00C8175C">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8175C">
        <w:rPr>
          <w:color w:val="000000"/>
          <w:sz w:val="22"/>
          <w:szCs w:val="22"/>
        </w:rPr>
        <w:br/>
        <w:t>z Umowy; jeżeli to potrzebne: udostępnienie danych osobowych podwykonawcom i innym partnerom handlowym zaangażowanym w wykonanie Umowy.</w:t>
      </w:r>
    </w:p>
    <w:p w14:paraId="21852D8C" w14:textId="0BA82AEC" w:rsidR="00802A38" w:rsidRPr="00C8175C" w:rsidRDefault="00802A38" w:rsidP="007B1486">
      <w:pPr>
        <w:numPr>
          <w:ilvl w:val="0"/>
          <w:numId w:val="55"/>
        </w:numPr>
        <w:overflowPunct w:val="0"/>
        <w:autoSpaceDE w:val="0"/>
        <w:autoSpaceDN w:val="0"/>
        <w:ind w:left="709" w:hanging="349"/>
        <w:contextualSpacing/>
        <w:jc w:val="both"/>
        <w:rPr>
          <w:color w:val="000000"/>
          <w:sz w:val="22"/>
          <w:szCs w:val="22"/>
        </w:rPr>
      </w:pPr>
      <w:r w:rsidRPr="00C8175C">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w:t>
      </w:r>
      <w:r w:rsidR="00E020D5">
        <w:rPr>
          <w:color w:val="000000"/>
          <w:sz w:val="22"/>
          <w:szCs w:val="22"/>
        </w:rPr>
        <w:t> </w:t>
      </w:r>
      <w:r w:rsidRPr="00C8175C">
        <w:rPr>
          <w:color w:val="000000"/>
          <w:sz w:val="22"/>
          <w:szCs w:val="22"/>
        </w:rPr>
        <w:t xml:space="preserve">w sprawie swobodnego przepływu takich danych oraz uchylenia dyrektywy 95/46/WE (ogólne </w:t>
      </w:r>
      <w:r w:rsidRPr="00C8175C">
        <w:rPr>
          <w:color w:val="000000"/>
          <w:sz w:val="22"/>
          <w:szCs w:val="22"/>
        </w:rPr>
        <w:lastRenderedPageBreak/>
        <w:t>rozporządzenie o ochronie danych osobowych) (Dz. Urz. UE L.2016.119.1 z dnia 4 maja 2016 roku) (dalej jako „RODO”).</w:t>
      </w:r>
    </w:p>
    <w:p w14:paraId="0D311B1F" w14:textId="77777777" w:rsidR="00802A38" w:rsidRPr="00C8175C" w:rsidRDefault="00802A38" w:rsidP="007B1486">
      <w:pPr>
        <w:numPr>
          <w:ilvl w:val="0"/>
          <w:numId w:val="55"/>
        </w:numPr>
        <w:overflowPunct w:val="0"/>
        <w:autoSpaceDE w:val="0"/>
        <w:autoSpaceDN w:val="0"/>
        <w:ind w:left="709" w:hanging="349"/>
        <w:contextualSpacing/>
        <w:jc w:val="both"/>
        <w:rPr>
          <w:color w:val="000000"/>
          <w:sz w:val="22"/>
          <w:szCs w:val="22"/>
        </w:rPr>
      </w:pPr>
      <w:r w:rsidRPr="00C8175C">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FEA1DC6" w14:textId="77777777" w:rsidR="00802A38" w:rsidRPr="00C8175C" w:rsidRDefault="00802A38" w:rsidP="007B1486">
      <w:pPr>
        <w:numPr>
          <w:ilvl w:val="0"/>
          <w:numId w:val="55"/>
        </w:numPr>
        <w:autoSpaceDN w:val="0"/>
        <w:ind w:left="709" w:hanging="349"/>
        <w:contextualSpacing/>
        <w:jc w:val="both"/>
        <w:rPr>
          <w:color w:val="000000"/>
          <w:sz w:val="22"/>
          <w:szCs w:val="22"/>
        </w:rPr>
      </w:pPr>
      <w:r w:rsidRPr="00C8175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3850088" w14:textId="77777777" w:rsidR="00802A38" w:rsidRPr="00C8175C" w:rsidRDefault="00802A38" w:rsidP="007B1486">
      <w:pPr>
        <w:numPr>
          <w:ilvl w:val="0"/>
          <w:numId w:val="55"/>
        </w:numPr>
        <w:autoSpaceDN w:val="0"/>
        <w:ind w:left="709" w:hanging="349"/>
        <w:contextualSpacing/>
        <w:jc w:val="both"/>
        <w:rPr>
          <w:color w:val="000000"/>
          <w:sz w:val="22"/>
          <w:szCs w:val="22"/>
        </w:rPr>
      </w:pPr>
      <w:r w:rsidRPr="00C8175C">
        <w:rPr>
          <w:color w:val="000000"/>
          <w:sz w:val="22"/>
          <w:szCs w:val="22"/>
        </w:rPr>
        <w:t xml:space="preserve">Strony Umowy w związku z udostępnieniem danych osobowych zobowiązane są do spełnienia obowiązku informacyjnego wobec osób, których dane pozyskują. </w:t>
      </w:r>
    </w:p>
    <w:p w14:paraId="607245CF" w14:textId="77777777" w:rsidR="00802A38" w:rsidRPr="00C8175C" w:rsidRDefault="00802A38" w:rsidP="007B1486">
      <w:pPr>
        <w:numPr>
          <w:ilvl w:val="0"/>
          <w:numId w:val="55"/>
        </w:numPr>
        <w:autoSpaceDN w:val="0"/>
        <w:ind w:left="709" w:hanging="349"/>
        <w:contextualSpacing/>
        <w:jc w:val="both"/>
        <w:rPr>
          <w:color w:val="000000"/>
          <w:sz w:val="22"/>
          <w:szCs w:val="22"/>
        </w:rPr>
      </w:pPr>
      <w:r w:rsidRPr="00C8175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AECFF54" w14:textId="77777777" w:rsidR="00802A38" w:rsidRPr="000A611D" w:rsidRDefault="00802A38" w:rsidP="00802A38">
      <w:pPr>
        <w:autoSpaceDN w:val="0"/>
        <w:jc w:val="both"/>
        <w:rPr>
          <w:i/>
          <w:color w:val="FF0000"/>
          <w:sz w:val="4"/>
          <w:szCs w:val="4"/>
        </w:rPr>
      </w:pPr>
    </w:p>
    <w:bookmarkEnd w:id="128"/>
    <w:p w14:paraId="50B03607" w14:textId="4FAB05D8" w:rsidR="00FB6A75" w:rsidRDefault="00FB6A75" w:rsidP="00FB6A75">
      <w:pPr>
        <w:rPr>
          <w:lang w:val="x-none" w:eastAsia="x-none"/>
        </w:rPr>
      </w:pPr>
    </w:p>
    <w:p w14:paraId="7682336A" w14:textId="1AC9FB2C" w:rsidR="00802A38" w:rsidRPr="00A100B5" w:rsidRDefault="00802A38" w:rsidP="00A100B5">
      <w:pPr>
        <w:pStyle w:val="Nagwek1"/>
        <w:numPr>
          <w:ilvl w:val="0"/>
          <w:numId w:val="0"/>
        </w:numPr>
        <w:ind w:left="432"/>
        <w:jc w:val="center"/>
        <w:rPr>
          <w:szCs w:val="22"/>
        </w:rPr>
      </w:pPr>
      <w:bookmarkStart w:id="129" w:name="_Toc181008726"/>
      <w:r w:rsidRPr="00D546A8">
        <w:rPr>
          <w:szCs w:val="22"/>
        </w:rPr>
        <w:t>§</w:t>
      </w:r>
      <w:r>
        <w:rPr>
          <w:szCs w:val="22"/>
        </w:rPr>
        <w:t>1</w:t>
      </w:r>
      <w:r w:rsidR="00CE02FE">
        <w:rPr>
          <w:szCs w:val="22"/>
          <w:lang w:val="pl-PL"/>
        </w:rPr>
        <w:t>6</w:t>
      </w:r>
      <w:r w:rsidR="00A100B5">
        <w:rPr>
          <w:szCs w:val="22"/>
        </w:rPr>
        <w:t xml:space="preserve"> </w:t>
      </w:r>
      <w:r w:rsidRPr="00D546A8">
        <w:t>OCHRONA TAJEMNIC PRZEDSIĘBIORCY, ZACHOWANIE POUFNOŚCI</w:t>
      </w:r>
      <w:bookmarkEnd w:id="129"/>
    </w:p>
    <w:p w14:paraId="16D51230" w14:textId="2AF233A5" w:rsidR="00802A38" w:rsidRPr="0066762A" w:rsidRDefault="00802A38" w:rsidP="007B1486">
      <w:pPr>
        <w:numPr>
          <w:ilvl w:val="0"/>
          <w:numId w:val="56"/>
        </w:numPr>
        <w:ind w:left="284" w:hanging="284"/>
        <w:jc w:val="both"/>
        <w:rPr>
          <w:sz w:val="22"/>
        </w:rPr>
      </w:pPr>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mogłyby narazić interesy Stron w</w:t>
      </w:r>
      <w:r w:rsidR="007D241F">
        <w:rPr>
          <w:sz w:val="22"/>
          <w:szCs w:val="22"/>
        </w:rPr>
        <w:t> </w:t>
      </w:r>
      <w:r w:rsidRPr="008716CE">
        <w:rPr>
          <w:sz w:val="22"/>
          <w:szCs w:val="22"/>
        </w:rPr>
        <w:t xml:space="preserve">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0727731D" w14:textId="1CAE67C9" w:rsidR="00802A38" w:rsidRPr="008716CE" w:rsidRDefault="00802A38" w:rsidP="007B1486">
      <w:pPr>
        <w:numPr>
          <w:ilvl w:val="0"/>
          <w:numId w:val="56"/>
        </w:numPr>
        <w:ind w:left="284" w:hanging="284"/>
        <w:jc w:val="both"/>
        <w:rPr>
          <w:sz w:val="22"/>
          <w:szCs w:val="22"/>
        </w:rPr>
      </w:pPr>
      <w:r w:rsidRPr="0066762A">
        <w:rPr>
          <w:sz w:val="22"/>
        </w:rPr>
        <w:t>Wykonawca zobowiązuje się do usunięcia</w:t>
      </w:r>
      <w:r w:rsidRPr="008716CE">
        <w:rPr>
          <w:sz w:val="22"/>
        </w:rPr>
        <w:t xml:space="preserve"> danych będących własnością Zamawiającego po rozwiązaniu </w:t>
      </w:r>
      <w:r>
        <w:rPr>
          <w:sz w:val="22"/>
        </w:rPr>
        <w:t>Umowy</w:t>
      </w:r>
      <w:r w:rsidRPr="008716CE">
        <w:rPr>
          <w:sz w:val="22"/>
        </w:rPr>
        <w:t>, przy czym Wykonawca ma prawo zachować po jednej kopii wszystkich dokumentów i</w:t>
      </w:r>
      <w:r w:rsidR="007D241F">
        <w:rPr>
          <w:sz w:val="22"/>
        </w:rPr>
        <w:t> </w:t>
      </w:r>
      <w:r w:rsidRPr="008716CE">
        <w:rPr>
          <w:sz w:val="22"/>
        </w:rPr>
        <w:t xml:space="preserve">informacji pozyskanych w związku z niniejszą umową. </w:t>
      </w:r>
    </w:p>
    <w:p w14:paraId="0F77D171" w14:textId="77777777" w:rsidR="00802A38" w:rsidRPr="008716CE" w:rsidRDefault="00802A38" w:rsidP="007B1486">
      <w:pPr>
        <w:numPr>
          <w:ilvl w:val="0"/>
          <w:numId w:val="56"/>
        </w:numPr>
        <w:ind w:left="284" w:hanging="284"/>
        <w:jc w:val="both"/>
      </w:pPr>
      <w:r w:rsidRPr="008716CE">
        <w:rPr>
          <w:sz w:val="22"/>
          <w:szCs w:val="22"/>
        </w:rPr>
        <w:t xml:space="preserve">Wykonawca przyjmuje do wiadomości, że wszystkie dane będące przedmiotem bądź wynikiem przetwarzania na podstawie niniejszej </w:t>
      </w:r>
      <w:r>
        <w:rPr>
          <w:sz w:val="22"/>
          <w:szCs w:val="22"/>
        </w:rPr>
        <w:t>Umowy</w:t>
      </w:r>
      <w:r w:rsidRPr="008716CE">
        <w:rPr>
          <w:sz w:val="22"/>
          <w:szCs w:val="22"/>
        </w:rPr>
        <w:t xml:space="preserve"> są prawnie chronioną tajemnicą Zamawiającego i bez wyraźnej zgody Zamawiającego nie mogą być przez Wykonawcę, jego pracowników lub jakiekolwiek osoby, za które Wykonawca ponosi prawną odpowiedzialność, poza zakresem niniejszej </w:t>
      </w:r>
      <w:r>
        <w:rPr>
          <w:sz w:val="22"/>
          <w:szCs w:val="22"/>
        </w:rPr>
        <w:t>Umowy</w:t>
      </w:r>
      <w:r w:rsidRPr="008716CE">
        <w:rPr>
          <w:sz w:val="22"/>
          <w:szCs w:val="22"/>
        </w:rPr>
        <w:t xml:space="preserve"> przetwarzane, ani też korygowane czy udostępnione jakiejkolwiek osobie w jakikolwiek sposób.</w:t>
      </w:r>
    </w:p>
    <w:p w14:paraId="02AA8E7B" w14:textId="77777777" w:rsidR="00802A38" w:rsidRPr="008716CE" w:rsidRDefault="00802A38" w:rsidP="007B1486">
      <w:pPr>
        <w:numPr>
          <w:ilvl w:val="0"/>
          <w:numId w:val="56"/>
        </w:numPr>
        <w:ind w:left="284" w:hanging="284"/>
        <w:jc w:val="both"/>
        <w:rPr>
          <w:sz w:val="22"/>
          <w:szCs w:val="22"/>
          <w:lang w:eastAsia="en-US"/>
        </w:rPr>
      </w:pPr>
      <w:r w:rsidRPr="008716CE">
        <w:rPr>
          <w:sz w:val="22"/>
          <w:szCs w:val="22"/>
          <w:lang w:eastAsia="en-US"/>
        </w:rPr>
        <w:t>Wykonawca nie jest zobowiązany traktować, jako poufnej, żadnej informacji ujawnionej mu przez Zamawiającego, która:</w:t>
      </w:r>
    </w:p>
    <w:p w14:paraId="6428C186" w14:textId="77777777" w:rsidR="00802A38" w:rsidRPr="008716CE" w:rsidRDefault="00802A38" w:rsidP="000A611D">
      <w:pPr>
        <w:ind w:left="567" w:hanging="283"/>
        <w:jc w:val="both"/>
        <w:rPr>
          <w:sz w:val="22"/>
          <w:szCs w:val="22"/>
          <w:lang w:eastAsia="en-US"/>
        </w:rPr>
      </w:pPr>
      <w:r w:rsidRPr="008716CE">
        <w:rPr>
          <w:sz w:val="22"/>
          <w:szCs w:val="22"/>
          <w:lang w:eastAsia="en-US"/>
        </w:rPr>
        <w:t>a) była zgodnie z prawem znana Wykonawcy przed jej ujawnieniem przez Zamawiającego, lub</w:t>
      </w:r>
    </w:p>
    <w:p w14:paraId="0A951E68" w14:textId="77777777" w:rsidR="00802A38" w:rsidRPr="008716CE" w:rsidRDefault="00802A38" w:rsidP="000A611D">
      <w:pPr>
        <w:ind w:left="567" w:hanging="283"/>
        <w:jc w:val="both"/>
        <w:rPr>
          <w:sz w:val="22"/>
          <w:szCs w:val="22"/>
          <w:lang w:eastAsia="en-US"/>
        </w:rPr>
      </w:pPr>
      <w:r w:rsidRPr="008716CE">
        <w:rPr>
          <w:sz w:val="22"/>
          <w:szCs w:val="22"/>
          <w:lang w:eastAsia="en-US"/>
        </w:rPr>
        <w:t xml:space="preserve">b) została bez żadnych ograniczeń w zakresie poufności przekazana przez Zamawiającego jakiejkolwiek osobie lub jednostce, lub </w:t>
      </w:r>
    </w:p>
    <w:p w14:paraId="15BC3567" w14:textId="77777777" w:rsidR="00802A38" w:rsidRPr="008716CE" w:rsidRDefault="00802A38" w:rsidP="000A611D">
      <w:pPr>
        <w:ind w:left="567" w:hanging="283"/>
        <w:jc w:val="both"/>
        <w:rPr>
          <w:sz w:val="22"/>
          <w:szCs w:val="22"/>
          <w:lang w:eastAsia="en-US"/>
        </w:rPr>
      </w:pPr>
      <w:r w:rsidRPr="008716CE">
        <w:rPr>
          <w:sz w:val="22"/>
          <w:szCs w:val="22"/>
          <w:lang w:eastAsia="en-US"/>
        </w:rPr>
        <w:t xml:space="preserve">c) jest powszechnie znana lub została ujawniona publiczne bez naruszenia niniejszej klauzuli poufności. </w:t>
      </w:r>
    </w:p>
    <w:p w14:paraId="70597E0B" w14:textId="77777777" w:rsidR="00802A38" w:rsidRPr="00FC455A" w:rsidRDefault="00802A38" w:rsidP="007B1486">
      <w:pPr>
        <w:numPr>
          <w:ilvl w:val="0"/>
          <w:numId w:val="56"/>
        </w:numPr>
        <w:ind w:left="284" w:hanging="284"/>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34454CBB" w14:textId="2BA791CD" w:rsidR="00802A38" w:rsidRPr="00FC455A" w:rsidRDefault="00802A38" w:rsidP="007B1486">
      <w:pPr>
        <w:numPr>
          <w:ilvl w:val="1"/>
          <w:numId w:val="57"/>
        </w:numPr>
        <w:ind w:left="567" w:hanging="283"/>
        <w:jc w:val="both"/>
        <w:rPr>
          <w:sz w:val="22"/>
          <w:szCs w:val="22"/>
        </w:rPr>
      </w:pPr>
      <w:r w:rsidRPr="00FC455A">
        <w:rPr>
          <w:sz w:val="22"/>
          <w:szCs w:val="22"/>
        </w:rPr>
        <w:t>Wykonawca może w razie potrzeby dzielić się informacjami związanymi z realizacją Umowy z</w:t>
      </w:r>
      <w:r w:rsidR="00B866D8">
        <w:rPr>
          <w:sz w:val="22"/>
          <w:szCs w:val="22"/>
        </w:rPr>
        <w:t> </w:t>
      </w:r>
      <w:r w:rsidRPr="00FC455A">
        <w:rPr>
          <w:sz w:val="22"/>
          <w:szCs w:val="22"/>
        </w:rPr>
        <w:t>Podwykonawcami zaangażowanymi w realizację Umowy, z zastrzeżeniem zachowania poufności informacji przez Podwykonawców;</w:t>
      </w:r>
    </w:p>
    <w:p w14:paraId="619D6897" w14:textId="77777777" w:rsidR="00802A38" w:rsidRPr="00FC455A" w:rsidRDefault="00802A38" w:rsidP="007B1486">
      <w:pPr>
        <w:numPr>
          <w:ilvl w:val="1"/>
          <w:numId w:val="57"/>
        </w:numPr>
        <w:ind w:left="567" w:hanging="283"/>
        <w:jc w:val="both"/>
        <w:rPr>
          <w:sz w:val="22"/>
          <w:szCs w:val="22"/>
        </w:rPr>
      </w:pPr>
      <w:r w:rsidRPr="00FC455A">
        <w:rPr>
          <w:sz w:val="22"/>
          <w:szCs w:val="22"/>
        </w:rPr>
        <w:t xml:space="preserve">Wykonawca może ujawniać informacje osobom trzecim, takim jak doradcy i/lub ubezpieczyciele zobowiązani ustawowo do zachowania tajemnicy zawodowej. </w:t>
      </w:r>
    </w:p>
    <w:p w14:paraId="6EC24DB5" w14:textId="77777777" w:rsidR="00802A38" w:rsidRPr="00823BD0" w:rsidRDefault="00802A38" w:rsidP="007B1486">
      <w:pPr>
        <w:numPr>
          <w:ilvl w:val="1"/>
          <w:numId w:val="57"/>
        </w:numPr>
        <w:ind w:left="567" w:hanging="283"/>
        <w:jc w:val="both"/>
        <w:rPr>
          <w:sz w:val="22"/>
          <w:szCs w:val="22"/>
        </w:rPr>
      </w:pPr>
      <w:r w:rsidRPr="00823BD0">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F2C0554" w14:textId="77777777" w:rsidR="00802A38" w:rsidRPr="008716CE" w:rsidRDefault="00802A38" w:rsidP="007B1486">
      <w:pPr>
        <w:numPr>
          <w:ilvl w:val="0"/>
          <w:numId w:val="56"/>
        </w:numPr>
        <w:ind w:left="284" w:hanging="284"/>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do zachowania ich poufności.</w:t>
      </w:r>
    </w:p>
    <w:p w14:paraId="46D522A2" w14:textId="754CBD60" w:rsidR="00802A38" w:rsidRPr="008716CE" w:rsidRDefault="00802A38" w:rsidP="007B1486">
      <w:pPr>
        <w:numPr>
          <w:ilvl w:val="0"/>
          <w:numId w:val="56"/>
        </w:numPr>
        <w:ind w:left="284" w:hanging="284"/>
        <w:jc w:val="both"/>
        <w:rPr>
          <w:sz w:val="22"/>
          <w:szCs w:val="22"/>
        </w:rPr>
      </w:pPr>
      <w:r w:rsidRPr="008716CE">
        <w:rPr>
          <w:sz w:val="22"/>
          <w:szCs w:val="22"/>
        </w:rPr>
        <w:t xml:space="preserve">Wykonawca zobowiązuje się, że wszelkie dane i informacje uzyskane w związku z wykonywaniem niniejszej </w:t>
      </w:r>
      <w:r>
        <w:rPr>
          <w:sz w:val="22"/>
          <w:szCs w:val="22"/>
        </w:rPr>
        <w:t>Umowy</w:t>
      </w:r>
      <w:r w:rsidRPr="008716CE">
        <w:rPr>
          <w:sz w:val="22"/>
          <w:szCs w:val="22"/>
        </w:rPr>
        <w:t xml:space="preserve"> na temat stanu, organizacji i interesów Zamawiającego nie zostaną ujawnione, udostępnione lub upublicznione ani w części, ani w całości, o ile nie wynika to z innych postanowień niniejszej </w:t>
      </w:r>
      <w:r>
        <w:rPr>
          <w:sz w:val="22"/>
          <w:szCs w:val="22"/>
        </w:rPr>
        <w:t>Umowy</w:t>
      </w:r>
      <w:r w:rsidRPr="008716CE">
        <w:rPr>
          <w:sz w:val="22"/>
          <w:szCs w:val="22"/>
        </w:rPr>
        <w:t>, a jednocześnie nie służy do jej realizacji, z zastrzeżeniem ust. 4 i 5 .</w:t>
      </w:r>
    </w:p>
    <w:p w14:paraId="799E86C0" w14:textId="77777777" w:rsidR="00802A38" w:rsidRPr="008716CE" w:rsidRDefault="00802A38" w:rsidP="007B1486">
      <w:pPr>
        <w:numPr>
          <w:ilvl w:val="0"/>
          <w:numId w:val="56"/>
        </w:numPr>
        <w:ind w:left="284" w:hanging="284"/>
        <w:jc w:val="both"/>
        <w:rPr>
          <w:sz w:val="22"/>
          <w:szCs w:val="22"/>
        </w:rPr>
      </w:pPr>
      <w:r w:rsidRPr="008716CE">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1A47527" w14:textId="77777777" w:rsidR="00802A38" w:rsidRPr="00E022BD" w:rsidRDefault="00802A38" w:rsidP="007B1486">
      <w:pPr>
        <w:numPr>
          <w:ilvl w:val="0"/>
          <w:numId w:val="56"/>
        </w:numPr>
        <w:ind w:left="284" w:hanging="284"/>
        <w:jc w:val="both"/>
        <w:rPr>
          <w:sz w:val="22"/>
          <w:szCs w:val="22"/>
        </w:rPr>
      </w:pPr>
      <w:r w:rsidRPr="008716CE">
        <w:rPr>
          <w:sz w:val="22"/>
          <w:szCs w:val="22"/>
        </w:rPr>
        <w:t>W przypadku naruszenia przez którąkolwiek ze Stron zasady poufności Strona poszkodowana ma prawo dochodzenia odszkodowania na zasadach ogólnych kodeksu cywilnego</w:t>
      </w:r>
      <w:r>
        <w:rPr>
          <w:sz w:val="22"/>
          <w:szCs w:val="22"/>
        </w:rPr>
        <w:t xml:space="preserve">, zapisów prawa UE o ochronie </w:t>
      </w:r>
      <w:r w:rsidRPr="00E022BD">
        <w:rPr>
          <w:sz w:val="22"/>
          <w:szCs w:val="22"/>
        </w:rPr>
        <w:t>niejawnego know-how przedsiębiorcy oraz zapisów ustawy o zwalczaniu nieuczciwej konkurencji.</w:t>
      </w:r>
    </w:p>
    <w:p w14:paraId="37E7B32A" w14:textId="0F1EB484" w:rsidR="00650C2D" w:rsidRPr="00E022BD" w:rsidRDefault="00650C2D" w:rsidP="007B1486">
      <w:pPr>
        <w:numPr>
          <w:ilvl w:val="0"/>
          <w:numId w:val="56"/>
        </w:numPr>
        <w:ind w:left="284" w:hanging="284"/>
        <w:jc w:val="both"/>
        <w:rPr>
          <w:sz w:val="22"/>
          <w:szCs w:val="22"/>
        </w:rPr>
      </w:pPr>
      <w:r w:rsidRPr="00E022BD">
        <w:rPr>
          <w:sz w:val="22"/>
          <w:szCs w:val="22"/>
        </w:rPr>
        <w:t>Za naruszenie zasady poufności przez Podwykonawców, o których mowa w Umowie oraz osoby trzecie, o których mowa w Umowie Wykonawca odpowiada jakby to on dopuścił się naruszenia.</w:t>
      </w:r>
    </w:p>
    <w:p w14:paraId="6F0C057C" w14:textId="7225C377" w:rsidR="00802A38" w:rsidRDefault="00802A38" w:rsidP="00FB6A75">
      <w:pPr>
        <w:rPr>
          <w:lang w:val="x-none" w:eastAsia="x-none"/>
        </w:rPr>
      </w:pPr>
    </w:p>
    <w:p w14:paraId="2C77F938" w14:textId="3B080874" w:rsidR="00802A38" w:rsidRPr="00570B51" w:rsidRDefault="00802A38" w:rsidP="00802A38">
      <w:pPr>
        <w:pStyle w:val="Nagwek1"/>
        <w:numPr>
          <w:ilvl w:val="0"/>
          <w:numId w:val="0"/>
        </w:numPr>
        <w:jc w:val="center"/>
        <w:rPr>
          <w:sz w:val="22"/>
          <w:szCs w:val="22"/>
          <w:u w:val="single"/>
        </w:rPr>
      </w:pPr>
      <w:bookmarkStart w:id="130" w:name="_Toc181008727"/>
      <w:r w:rsidRPr="00570B51">
        <w:rPr>
          <w:sz w:val="22"/>
          <w:szCs w:val="22"/>
        </w:rPr>
        <w:t>§1</w:t>
      </w:r>
      <w:r w:rsidR="00CE02FE">
        <w:rPr>
          <w:sz w:val="22"/>
          <w:szCs w:val="22"/>
          <w:lang w:val="pl-PL"/>
        </w:rPr>
        <w:t>7</w:t>
      </w:r>
      <w:r w:rsidR="00A100B5">
        <w:rPr>
          <w:sz w:val="22"/>
          <w:szCs w:val="22"/>
          <w:lang w:val="pl-PL"/>
        </w:rPr>
        <w:t xml:space="preserve"> </w:t>
      </w:r>
      <w:r w:rsidRPr="00657BF1">
        <w:rPr>
          <w:sz w:val="22"/>
          <w:szCs w:val="22"/>
        </w:rPr>
        <w:t>ZASADY ETYKI</w:t>
      </w:r>
      <w:bookmarkEnd w:id="130"/>
    </w:p>
    <w:p w14:paraId="6E5C2C36" w14:textId="77777777" w:rsidR="00802A38" w:rsidRPr="00E66F78" w:rsidRDefault="00802A38" w:rsidP="007B1486">
      <w:pPr>
        <w:numPr>
          <w:ilvl w:val="0"/>
          <w:numId w:val="58"/>
        </w:numPr>
        <w:ind w:left="284" w:hanging="281"/>
        <w:jc w:val="both"/>
        <w:rPr>
          <w:sz w:val="22"/>
          <w:szCs w:val="22"/>
        </w:rPr>
      </w:pPr>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4A96C22D" w14:textId="41B405B9" w:rsidR="000A611D" w:rsidRPr="00F8529D" w:rsidRDefault="000A611D" w:rsidP="007B1486">
      <w:pPr>
        <w:numPr>
          <w:ilvl w:val="1"/>
          <w:numId w:val="58"/>
        </w:numPr>
        <w:ind w:hanging="357"/>
        <w:jc w:val="both"/>
        <w:rPr>
          <w:sz w:val="22"/>
          <w:szCs w:val="22"/>
        </w:rPr>
      </w:pPr>
      <w:bookmarkStart w:id="131" w:name="_Hlk156480572"/>
      <w:r w:rsidRPr="00F8529D">
        <w:rPr>
          <w:sz w:val="22"/>
          <w:szCs w:val="22"/>
        </w:rPr>
        <w:t>popełnienia przestępstw określonych w art. 16 ustawy z dnia 28 października 2002r.</w:t>
      </w:r>
      <w:bookmarkStart w:id="132" w:name="_Hlk144468375"/>
      <w:r w:rsidR="007D241F">
        <w:rPr>
          <w:sz w:val="22"/>
          <w:szCs w:val="22"/>
        </w:rPr>
        <w:t xml:space="preserve"> </w:t>
      </w:r>
      <w:r w:rsidRPr="00F8529D">
        <w:rPr>
          <w:sz w:val="22"/>
          <w:szCs w:val="22"/>
        </w:rPr>
        <w:t>o odpowiedzialności podmiotów zbiorowych za czyny zabronione pod groźbą kary</w:t>
      </w:r>
      <w:bookmarkEnd w:id="132"/>
      <w:r w:rsidRPr="00F8529D">
        <w:rPr>
          <w:sz w:val="22"/>
          <w:szCs w:val="22"/>
        </w:rPr>
        <w:t>.</w:t>
      </w:r>
    </w:p>
    <w:p w14:paraId="14A42512" w14:textId="7833D9F1" w:rsidR="000A611D" w:rsidRPr="00F8529D" w:rsidRDefault="000A611D" w:rsidP="007B1486">
      <w:pPr>
        <w:numPr>
          <w:ilvl w:val="1"/>
          <w:numId w:val="58"/>
        </w:numPr>
        <w:ind w:hanging="357"/>
        <w:jc w:val="both"/>
        <w:rPr>
          <w:sz w:val="22"/>
          <w:szCs w:val="22"/>
        </w:rPr>
      </w:pPr>
      <w:r w:rsidRPr="00F8529D">
        <w:rPr>
          <w:sz w:val="22"/>
          <w:szCs w:val="22"/>
        </w:rPr>
        <w:t xml:space="preserve">popełnienia czynów wskazanych w ustawie z dnia 16 kwietnia 1993 roku </w:t>
      </w:r>
      <w:bookmarkStart w:id="133" w:name="_Hlk144468401"/>
      <w:r w:rsidRPr="00F8529D">
        <w:rPr>
          <w:sz w:val="22"/>
          <w:szCs w:val="22"/>
        </w:rPr>
        <w:t>o zwalczaniu nieuczciwej konkurencji</w:t>
      </w:r>
      <w:bookmarkStart w:id="134" w:name="_Hlk148611757"/>
      <w:bookmarkEnd w:id="133"/>
      <w:r w:rsidRPr="00F8529D">
        <w:rPr>
          <w:sz w:val="22"/>
          <w:szCs w:val="22"/>
        </w:rPr>
        <w:t>.</w:t>
      </w:r>
      <w:bookmarkEnd w:id="134"/>
    </w:p>
    <w:bookmarkEnd w:id="131"/>
    <w:p w14:paraId="45089B9F" w14:textId="77777777" w:rsidR="00802A38" w:rsidRDefault="00802A38" w:rsidP="007B1486">
      <w:pPr>
        <w:numPr>
          <w:ilvl w:val="0"/>
          <w:numId w:val="58"/>
        </w:numPr>
        <w:ind w:left="284" w:hanging="281"/>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DEEFC63" w14:textId="57907502" w:rsidR="00EF4579" w:rsidRPr="009A14F2" w:rsidRDefault="00EF4579" w:rsidP="007B1486">
      <w:pPr>
        <w:numPr>
          <w:ilvl w:val="0"/>
          <w:numId w:val="58"/>
        </w:numPr>
        <w:spacing w:line="259" w:lineRule="auto"/>
        <w:jc w:val="both"/>
        <w:rPr>
          <w:sz w:val="22"/>
          <w:szCs w:val="22"/>
        </w:rPr>
      </w:pPr>
      <w:bookmarkStart w:id="135" w:name="_Hlk167104771"/>
      <w:r w:rsidRPr="009A14F2">
        <w:rPr>
          <w:sz w:val="22"/>
          <w:szCs w:val="22"/>
        </w:rPr>
        <w:t>Strony oświadczają, że zapoznały się z Polityką Antykorupcyjną Polskiej Grupy Górniczej S.A. i</w:t>
      </w:r>
      <w:r w:rsidR="007D241F">
        <w:rPr>
          <w:sz w:val="22"/>
          <w:szCs w:val="22"/>
        </w:rPr>
        <w:t> </w:t>
      </w:r>
      <w:r w:rsidRPr="009A14F2">
        <w:rPr>
          <w:sz w:val="22"/>
          <w:szCs w:val="22"/>
        </w:rPr>
        <w:t xml:space="preserve">zobowiązują się do jej stosowania oraz zapoznawania się ze zmianami Polityki, której treść znajduje się pod adresem: </w:t>
      </w:r>
      <w:hyperlink r:id="rId27" w:history="1">
        <w:r w:rsidRPr="009A14F2">
          <w:rPr>
            <w:rStyle w:val="Hipercze"/>
            <w:color w:val="auto"/>
            <w:sz w:val="22"/>
            <w:szCs w:val="22"/>
          </w:rPr>
          <w:t>https://www.pgg.pl/strefa-korporacyjna/firma/inne/polityka-antykorupcyjna</w:t>
        </w:r>
      </w:hyperlink>
      <w:r w:rsidR="007D241F">
        <w:rPr>
          <w:rStyle w:val="Hipercze"/>
          <w:color w:val="auto"/>
          <w:sz w:val="22"/>
          <w:szCs w:val="22"/>
        </w:rPr>
        <w:t>.</w:t>
      </w:r>
      <w:r w:rsidRPr="009A14F2">
        <w:rPr>
          <w:sz w:val="22"/>
          <w:szCs w:val="22"/>
        </w:rPr>
        <w:t xml:space="preserve">  </w:t>
      </w:r>
    </w:p>
    <w:p w14:paraId="74551CB5" w14:textId="77777777" w:rsidR="00EF4579" w:rsidRPr="009A14F2" w:rsidRDefault="00EF4579" w:rsidP="007B1486">
      <w:pPr>
        <w:numPr>
          <w:ilvl w:val="0"/>
          <w:numId w:val="58"/>
        </w:numPr>
        <w:spacing w:line="259" w:lineRule="auto"/>
        <w:jc w:val="both"/>
        <w:rPr>
          <w:sz w:val="22"/>
          <w:szCs w:val="22"/>
        </w:rPr>
      </w:pPr>
      <w:r w:rsidRPr="009A14F2">
        <w:rPr>
          <w:sz w:val="22"/>
          <w:szCs w:val="22"/>
        </w:rPr>
        <w:t xml:space="preserve">Wykonawca oświadcza, że dołoży należytej staranności, aby pracownicy, współpracownicy, podwykonawcy lub osoby, przy pomocy których będzie realizował zamówienie zapoznali się </w:t>
      </w:r>
      <w:r w:rsidRPr="009A14F2">
        <w:rPr>
          <w:sz w:val="22"/>
          <w:szCs w:val="22"/>
        </w:rPr>
        <w:br/>
        <w:t>i stosowali wyżej opisane zasady.</w:t>
      </w:r>
    </w:p>
    <w:p w14:paraId="003B352F" w14:textId="77777777" w:rsidR="00EF4579" w:rsidRPr="009A14F2" w:rsidRDefault="00EF4579" w:rsidP="007B1486">
      <w:pPr>
        <w:numPr>
          <w:ilvl w:val="0"/>
          <w:numId w:val="58"/>
        </w:numPr>
        <w:spacing w:line="259" w:lineRule="auto"/>
        <w:jc w:val="both"/>
        <w:rPr>
          <w:sz w:val="22"/>
          <w:szCs w:val="22"/>
        </w:rPr>
      </w:pPr>
      <w:r w:rsidRPr="009A14F2">
        <w:rPr>
          <w:sz w:val="22"/>
          <w:szCs w:val="22"/>
        </w:rPr>
        <w:t xml:space="preserve">Naruszenie wyżej opisanych zasad  jest traktowane jak rażące naruszenie postanowień Umowy. </w:t>
      </w:r>
    </w:p>
    <w:p w14:paraId="7A73EF10" w14:textId="77777777" w:rsidR="00EF4579" w:rsidRPr="009A14F2" w:rsidRDefault="00EF4579" w:rsidP="007B1486">
      <w:pPr>
        <w:numPr>
          <w:ilvl w:val="0"/>
          <w:numId w:val="58"/>
        </w:numPr>
        <w:spacing w:line="259" w:lineRule="auto"/>
        <w:jc w:val="both"/>
        <w:rPr>
          <w:sz w:val="22"/>
          <w:szCs w:val="22"/>
        </w:rPr>
      </w:pPr>
      <w:r w:rsidRPr="009A14F2">
        <w:rPr>
          <w:sz w:val="22"/>
          <w:szCs w:val="22"/>
        </w:rPr>
        <w:t xml:space="preserve">Naruszenie wyżej opisanych zasad może spowodować rozwiązanie Umowy bez zachowania okresu wypowiedzenia, Wykonawcy nie będą przysługiwać żadne roszczenia z tego tytułu. </w:t>
      </w:r>
    </w:p>
    <w:p w14:paraId="4CA73259" w14:textId="77777777" w:rsidR="00EF4579" w:rsidRPr="009A14F2" w:rsidRDefault="00EF4579" w:rsidP="007B1486">
      <w:pPr>
        <w:numPr>
          <w:ilvl w:val="0"/>
          <w:numId w:val="58"/>
        </w:numPr>
        <w:spacing w:line="259" w:lineRule="auto"/>
        <w:jc w:val="both"/>
        <w:rPr>
          <w:sz w:val="22"/>
          <w:szCs w:val="22"/>
        </w:rPr>
      </w:pPr>
      <w:r w:rsidRPr="009A14F2">
        <w:rPr>
          <w:sz w:val="22"/>
          <w:szCs w:val="22"/>
        </w:rPr>
        <w:t xml:space="preserve">Strony zobowiązują się do informowania się wzajemnie o każdym przypadku naruszenia zasad opisanych w niniejszym paragrafie Umowy. </w:t>
      </w:r>
      <w:bookmarkEnd w:id="135"/>
    </w:p>
    <w:p w14:paraId="02CCA3E4" w14:textId="77777777" w:rsidR="00EF4579" w:rsidRDefault="00EF4579" w:rsidP="00781E5B">
      <w:pPr>
        <w:ind w:left="284"/>
        <w:jc w:val="both"/>
        <w:rPr>
          <w:sz w:val="22"/>
          <w:szCs w:val="22"/>
        </w:rPr>
      </w:pPr>
    </w:p>
    <w:p w14:paraId="2DC893A2" w14:textId="77777777" w:rsidR="00802A38" w:rsidRPr="00657BF1" w:rsidRDefault="00802A38" w:rsidP="00FB6A75">
      <w:pPr>
        <w:rPr>
          <w:lang w:val="x-none" w:eastAsia="x-none"/>
        </w:rPr>
      </w:pPr>
    </w:p>
    <w:p w14:paraId="243DD866" w14:textId="2EE73FB9" w:rsidR="00C04EE0" w:rsidRPr="00657BF1" w:rsidRDefault="00C04EE0" w:rsidP="00A100B5">
      <w:pPr>
        <w:pStyle w:val="Nagwek1"/>
        <w:numPr>
          <w:ilvl w:val="0"/>
          <w:numId w:val="0"/>
        </w:numPr>
        <w:jc w:val="center"/>
        <w:rPr>
          <w:b w:val="0"/>
          <w:sz w:val="22"/>
        </w:rPr>
      </w:pPr>
      <w:bookmarkStart w:id="136" w:name="_Toc181008728"/>
      <w:r w:rsidRPr="00657BF1">
        <w:rPr>
          <w:sz w:val="22"/>
          <w:szCs w:val="22"/>
        </w:rPr>
        <w:t>§</w:t>
      </w:r>
      <w:r w:rsidR="00A100B5" w:rsidRPr="00657BF1">
        <w:rPr>
          <w:sz w:val="22"/>
          <w:szCs w:val="22"/>
          <w:lang w:val="pl-PL"/>
        </w:rPr>
        <w:t>1</w:t>
      </w:r>
      <w:r w:rsidR="00CE02FE" w:rsidRPr="00657BF1">
        <w:rPr>
          <w:sz w:val="22"/>
          <w:szCs w:val="22"/>
          <w:lang w:val="pl-PL"/>
        </w:rPr>
        <w:t>8</w:t>
      </w:r>
      <w:r w:rsidR="00A100B5" w:rsidRPr="00657BF1">
        <w:rPr>
          <w:sz w:val="22"/>
          <w:szCs w:val="22"/>
          <w:lang w:val="pl-PL"/>
        </w:rPr>
        <w:t xml:space="preserve"> </w:t>
      </w:r>
      <w:r w:rsidRPr="00657BF1">
        <w:rPr>
          <w:sz w:val="22"/>
        </w:rPr>
        <w:t>NADZÓR WYNIKAJĄCY Z ZARZĄDZANIA ŚRODOWISKOWEGO</w:t>
      </w:r>
      <w:bookmarkEnd w:id="136"/>
    </w:p>
    <w:p w14:paraId="71D51253" w14:textId="77777777" w:rsidR="00CC71E6" w:rsidRDefault="00802A38" w:rsidP="007B1486">
      <w:pPr>
        <w:pStyle w:val="Akapitzlist"/>
        <w:numPr>
          <w:ilvl w:val="6"/>
          <w:numId w:val="74"/>
        </w:numPr>
        <w:ind w:left="284" w:hanging="284"/>
        <w:jc w:val="both"/>
        <w:rPr>
          <w:sz w:val="22"/>
          <w:szCs w:val="22"/>
        </w:rPr>
      </w:pPr>
      <w:r w:rsidRPr="00CC71E6">
        <w:rPr>
          <w:sz w:val="22"/>
          <w:szCs w:val="22"/>
        </w:rPr>
        <w:t>Wykonawca zobowiązuje się do przestrzegania przepisów prawnych w zakresie ochrony środowiska.</w:t>
      </w:r>
    </w:p>
    <w:p w14:paraId="58323FD6" w14:textId="77777777" w:rsidR="00CC71E6" w:rsidRDefault="00802A38" w:rsidP="007B1486">
      <w:pPr>
        <w:pStyle w:val="Akapitzlist"/>
        <w:numPr>
          <w:ilvl w:val="6"/>
          <w:numId w:val="74"/>
        </w:numPr>
        <w:ind w:left="284" w:hanging="284"/>
        <w:jc w:val="both"/>
        <w:rPr>
          <w:sz w:val="22"/>
          <w:szCs w:val="22"/>
        </w:rPr>
      </w:pPr>
      <w:r w:rsidRPr="00CC71E6">
        <w:rPr>
          <w:sz w:val="22"/>
          <w:szCs w:val="22"/>
        </w:rPr>
        <w:t xml:space="preserve">Wykonawca oświadcza, że zapoznał się z Instrukcją dla Wykonawców, obowiązującą w trakcie realizacji umowy, zamieszczoną na stronie </w:t>
      </w:r>
      <w:hyperlink r:id="rId28" w:history="1">
        <w:r w:rsidRPr="00CC71E6">
          <w:rPr>
            <w:color w:val="1F497D" w:themeColor="text2"/>
            <w:sz w:val="22"/>
            <w:szCs w:val="22"/>
            <w:u w:val="single"/>
          </w:rPr>
          <w:t>www.pgg.pl</w:t>
        </w:r>
      </w:hyperlink>
      <w:r w:rsidRPr="00CC71E6">
        <w:rPr>
          <w:sz w:val="22"/>
          <w:szCs w:val="22"/>
        </w:rPr>
        <w:t xml:space="preserve"> zakładka </w:t>
      </w:r>
      <w:r w:rsidRPr="00CC71E6">
        <w:rPr>
          <w:i/>
          <w:iCs/>
          <w:sz w:val="22"/>
          <w:szCs w:val="22"/>
        </w:rPr>
        <w:t>Dostawcy/Profil nabywcy/Dokumenty do pobrania</w:t>
      </w:r>
      <w:r w:rsidRPr="00CC71E6">
        <w:rPr>
          <w:sz w:val="22"/>
          <w:szCs w:val="22"/>
        </w:rPr>
        <w:t xml:space="preserve"> oraz oświadcza, że zapoznał i na bieżąco będzie zapoznawał osoby realizujące umowę po stronie Wykonawcy z ww. Instrukcją.</w:t>
      </w:r>
    </w:p>
    <w:p w14:paraId="3423A6DB" w14:textId="78489311" w:rsidR="00802A38" w:rsidRPr="00CC71E6" w:rsidRDefault="00802A38" w:rsidP="007B1486">
      <w:pPr>
        <w:pStyle w:val="Akapitzlist"/>
        <w:numPr>
          <w:ilvl w:val="6"/>
          <w:numId w:val="74"/>
        </w:numPr>
        <w:ind w:left="284" w:hanging="284"/>
        <w:jc w:val="both"/>
        <w:rPr>
          <w:sz w:val="22"/>
          <w:szCs w:val="22"/>
        </w:rPr>
      </w:pPr>
      <w:r w:rsidRPr="00CC71E6">
        <w:rPr>
          <w:sz w:val="22"/>
          <w:szCs w:val="22"/>
        </w:rPr>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000A611D">
        <w:rPr>
          <w:sz w:val="22"/>
          <w:szCs w:val="22"/>
        </w:rPr>
        <w:t>.</w:t>
      </w:r>
    </w:p>
    <w:p w14:paraId="56C4F101" w14:textId="77777777" w:rsidR="00802A38" w:rsidRDefault="00802A38" w:rsidP="00802A38">
      <w:pPr>
        <w:jc w:val="center"/>
        <w:rPr>
          <w:b/>
          <w:sz w:val="22"/>
        </w:rPr>
      </w:pPr>
    </w:p>
    <w:p w14:paraId="146FBF8D" w14:textId="09A95EF4" w:rsidR="00802A38" w:rsidRPr="005532B9" w:rsidRDefault="00802A38" w:rsidP="00A100B5">
      <w:pPr>
        <w:pStyle w:val="Nagwek1"/>
        <w:numPr>
          <w:ilvl w:val="0"/>
          <w:numId w:val="0"/>
        </w:numPr>
        <w:ind w:left="432"/>
        <w:jc w:val="center"/>
      </w:pPr>
      <w:bookmarkStart w:id="137" w:name="_Toc181008729"/>
      <w:r w:rsidRPr="00D546A8">
        <w:t>§</w:t>
      </w:r>
      <w:r w:rsidR="00A100B5">
        <w:t>1</w:t>
      </w:r>
      <w:r w:rsidR="00CE02FE">
        <w:rPr>
          <w:lang w:val="pl-PL"/>
        </w:rPr>
        <w:t>9</w:t>
      </w:r>
      <w:r w:rsidR="00A100B5">
        <w:t xml:space="preserve"> </w:t>
      </w:r>
      <w:r w:rsidRPr="005532B9">
        <w:t xml:space="preserve">SIŁA </w:t>
      </w:r>
      <w:r>
        <w:t>W</w:t>
      </w:r>
      <w:r w:rsidRPr="005532B9">
        <w:t>YŻSZA</w:t>
      </w:r>
      <w:bookmarkEnd w:id="137"/>
    </w:p>
    <w:p w14:paraId="1E39CD54" w14:textId="77777777" w:rsidR="00802A38" w:rsidRPr="00E66F78" w:rsidRDefault="00802A38" w:rsidP="007B1486">
      <w:pPr>
        <w:numPr>
          <w:ilvl w:val="0"/>
          <w:numId w:val="59"/>
        </w:numPr>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2A86DAAC" w14:textId="77777777" w:rsidR="00802A38" w:rsidRPr="00E66F78" w:rsidRDefault="00802A38" w:rsidP="007B1486">
      <w:pPr>
        <w:numPr>
          <w:ilvl w:val="0"/>
          <w:numId w:val="59"/>
        </w:numPr>
        <w:ind w:left="284" w:hanging="284"/>
        <w:jc w:val="both"/>
        <w:rPr>
          <w:sz w:val="22"/>
          <w:szCs w:val="22"/>
        </w:rPr>
      </w:pPr>
      <w:r w:rsidRPr="00E66F78">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Pr>
          <w:sz w:val="22"/>
          <w:szCs w:val="22"/>
        </w:rPr>
        <w:t> </w:t>
      </w:r>
      <w:r w:rsidRPr="00E66F78">
        <w:rPr>
          <w:sz w:val="22"/>
          <w:szCs w:val="22"/>
        </w:rPr>
        <w:t>szczególności:</w:t>
      </w:r>
    </w:p>
    <w:p w14:paraId="127FB315" w14:textId="77777777" w:rsidR="00802A38" w:rsidRPr="00E66F78" w:rsidRDefault="00802A38" w:rsidP="007B1486">
      <w:pPr>
        <w:numPr>
          <w:ilvl w:val="1"/>
          <w:numId w:val="59"/>
        </w:numPr>
        <w:ind w:left="567" w:hanging="283"/>
        <w:jc w:val="both"/>
        <w:rPr>
          <w:sz w:val="22"/>
          <w:szCs w:val="22"/>
        </w:rPr>
      </w:pPr>
      <w:r w:rsidRPr="00E66F78">
        <w:rPr>
          <w:sz w:val="22"/>
          <w:szCs w:val="22"/>
        </w:rPr>
        <w:t>klęski żywiołowe np. pożar, powódź, trzęsienie ziemi itp.,</w:t>
      </w:r>
    </w:p>
    <w:p w14:paraId="4805E1C1" w14:textId="77777777" w:rsidR="00802A38" w:rsidRPr="00E66F78" w:rsidRDefault="00802A38" w:rsidP="007B1486">
      <w:pPr>
        <w:numPr>
          <w:ilvl w:val="1"/>
          <w:numId w:val="59"/>
        </w:numPr>
        <w:ind w:left="567" w:hanging="283"/>
        <w:jc w:val="both"/>
        <w:rPr>
          <w:sz w:val="22"/>
          <w:szCs w:val="22"/>
        </w:rPr>
      </w:pPr>
      <w:r w:rsidRPr="00E66F78">
        <w:rPr>
          <w:sz w:val="22"/>
          <w:szCs w:val="22"/>
        </w:rPr>
        <w:t>akty władzy państwowej np. stan wojenny, stan wyjątkowy, itp.,</w:t>
      </w:r>
    </w:p>
    <w:p w14:paraId="24B27AA3" w14:textId="77777777" w:rsidR="00802A38" w:rsidRPr="00E66F78" w:rsidRDefault="00802A38" w:rsidP="007B1486">
      <w:pPr>
        <w:numPr>
          <w:ilvl w:val="1"/>
          <w:numId w:val="59"/>
        </w:numPr>
        <w:ind w:left="567" w:hanging="283"/>
        <w:jc w:val="both"/>
        <w:rPr>
          <w:sz w:val="22"/>
          <w:szCs w:val="22"/>
        </w:rPr>
      </w:pPr>
      <w:r w:rsidRPr="00E66F78">
        <w:rPr>
          <w:sz w:val="22"/>
          <w:szCs w:val="22"/>
        </w:rPr>
        <w:t>poważne zakłócenia w funkcjonowaniu transportu.</w:t>
      </w:r>
    </w:p>
    <w:p w14:paraId="3AEE0075" w14:textId="77777777" w:rsidR="00091039" w:rsidRPr="00CC71E6" w:rsidRDefault="00802A38" w:rsidP="007B1486">
      <w:pPr>
        <w:numPr>
          <w:ilvl w:val="0"/>
          <w:numId w:val="59"/>
        </w:numPr>
        <w:ind w:left="284" w:hanging="284"/>
        <w:jc w:val="both"/>
        <w:rPr>
          <w:sz w:val="22"/>
          <w:szCs w:val="22"/>
        </w:rPr>
      </w:pPr>
      <w:r w:rsidRPr="00CC71E6">
        <w:rPr>
          <w:sz w:val="22"/>
          <w:szCs w:val="22"/>
        </w:rPr>
        <w:lastRenderedPageBreak/>
        <w:t xml:space="preserve">Strony </w:t>
      </w:r>
      <w:r w:rsidR="00091039" w:rsidRPr="00CC71E6">
        <w:rPr>
          <w:sz w:val="22"/>
          <w:szCs w:val="22"/>
        </w:rPr>
        <w:t>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82F9897" w14:textId="5794608B" w:rsidR="00802A38" w:rsidRDefault="00802A38" w:rsidP="007B1486">
      <w:pPr>
        <w:numPr>
          <w:ilvl w:val="0"/>
          <w:numId w:val="59"/>
        </w:numPr>
        <w:ind w:left="284" w:hanging="284"/>
        <w:jc w:val="both"/>
        <w:rPr>
          <w:sz w:val="22"/>
          <w:szCs w:val="22"/>
        </w:rPr>
      </w:pPr>
      <w:r w:rsidRPr="00CC71E6">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551FE4C" w14:textId="77777777" w:rsidR="00CC71E6" w:rsidRPr="00CC71E6" w:rsidRDefault="00CC71E6" w:rsidP="00CC71E6">
      <w:pPr>
        <w:ind w:left="357"/>
        <w:jc w:val="both"/>
        <w:rPr>
          <w:sz w:val="22"/>
          <w:szCs w:val="22"/>
        </w:rPr>
      </w:pPr>
    </w:p>
    <w:p w14:paraId="7A48A2BA" w14:textId="22FB7D61" w:rsidR="00802A38" w:rsidRPr="00B90A07" w:rsidRDefault="00802A38" w:rsidP="00802A38">
      <w:pPr>
        <w:pStyle w:val="Nagwek1"/>
        <w:numPr>
          <w:ilvl w:val="0"/>
          <w:numId w:val="0"/>
        </w:numPr>
        <w:jc w:val="center"/>
        <w:rPr>
          <w:sz w:val="22"/>
          <w:szCs w:val="22"/>
          <w:u w:val="single"/>
        </w:rPr>
      </w:pPr>
      <w:bookmarkStart w:id="138" w:name="_Toc181008730"/>
      <w:r w:rsidRPr="00B90A07">
        <w:rPr>
          <w:sz w:val="22"/>
          <w:szCs w:val="22"/>
        </w:rPr>
        <w:t>§</w:t>
      </w:r>
      <w:r w:rsidR="00CE02FE" w:rsidRPr="00B90A07">
        <w:rPr>
          <w:sz w:val="22"/>
          <w:szCs w:val="22"/>
          <w:lang w:val="pl-PL"/>
        </w:rPr>
        <w:t>20</w:t>
      </w:r>
      <w:r w:rsidR="00A100B5" w:rsidRPr="00B90A07">
        <w:rPr>
          <w:sz w:val="22"/>
          <w:szCs w:val="22"/>
          <w:lang w:val="pl-PL"/>
        </w:rPr>
        <w:t xml:space="preserve"> </w:t>
      </w:r>
      <w:r w:rsidRPr="00B90A07">
        <w:rPr>
          <w:sz w:val="22"/>
          <w:szCs w:val="22"/>
          <w:u w:val="single"/>
        </w:rPr>
        <w:t>POSTANOWIENIA KOŃCOWE</w:t>
      </w:r>
      <w:bookmarkEnd w:id="138"/>
    </w:p>
    <w:p w14:paraId="1A454AD8" w14:textId="623FE1F1" w:rsidR="00B964BE" w:rsidRPr="00B90A07" w:rsidRDefault="00B964BE" w:rsidP="007B1486">
      <w:pPr>
        <w:numPr>
          <w:ilvl w:val="0"/>
          <w:numId w:val="60"/>
        </w:numPr>
        <w:spacing w:line="259" w:lineRule="auto"/>
        <w:ind w:left="357" w:hanging="357"/>
        <w:jc w:val="both"/>
        <w:rPr>
          <w:sz w:val="22"/>
          <w:szCs w:val="22"/>
        </w:rPr>
      </w:pPr>
      <w:bookmarkStart w:id="139" w:name="_Hlk162291646"/>
      <w:r w:rsidRPr="00B90A07">
        <w:rPr>
          <w:sz w:val="22"/>
          <w:szCs w:val="22"/>
        </w:rPr>
        <w:t>W sprawach nieuregulowanych niniejszą Umową stosuje się odpowiednie  przepisy prawa polskiego a</w:t>
      </w:r>
      <w:r w:rsidR="007D241F">
        <w:rPr>
          <w:sz w:val="22"/>
          <w:szCs w:val="22"/>
        </w:rPr>
        <w:t> </w:t>
      </w:r>
      <w:r w:rsidRPr="00B90A07">
        <w:rPr>
          <w:sz w:val="22"/>
          <w:szCs w:val="22"/>
        </w:rPr>
        <w:t>w szczególności Kodeksu cywilnego oraz innych powszechnie obowiązujących aktów prawnych. W</w:t>
      </w:r>
      <w:r w:rsidR="007D241F">
        <w:rPr>
          <w:sz w:val="22"/>
          <w:szCs w:val="22"/>
        </w:rPr>
        <w:t> </w:t>
      </w:r>
      <w:r w:rsidRPr="00B90A07">
        <w:rPr>
          <w:sz w:val="22"/>
          <w:szCs w:val="22"/>
        </w:rPr>
        <w:t xml:space="preserve">ww. zakresie wyłączna jest także jurysdykcja krajowa sądów polskich. </w:t>
      </w:r>
    </w:p>
    <w:p w14:paraId="6F54F9DC" w14:textId="77777777" w:rsidR="00B964BE" w:rsidRPr="00B90A07" w:rsidRDefault="00B964BE" w:rsidP="007B1486">
      <w:pPr>
        <w:numPr>
          <w:ilvl w:val="0"/>
          <w:numId w:val="60"/>
        </w:numPr>
        <w:spacing w:line="259" w:lineRule="auto"/>
        <w:ind w:left="357" w:hanging="357"/>
        <w:jc w:val="both"/>
        <w:rPr>
          <w:sz w:val="22"/>
          <w:szCs w:val="22"/>
        </w:rPr>
      </w:pPr>
      <w:r w:rsidRPr="00B90A07">
        <w:rPr>
          <w:sz w:val="22"/>
          <w:szCs w:val="22"/>
        </w:rPr>
        <w:t>Wszelkie spory powstałe pomiędzy Stronami na tle wykładni lub realizacji Umowy rozstrzygane będą przez sąd powszechny właściwy dla siedziby Zamawiającego.</w:t>
      </w:r>
    </w:p>
    <w:p w14:paraId="28BDBC7F" w14:textId="77777777" w:rsidR="00802A38" w:rsidRPr="00E022BD" w:rsidRDefault="00802A38" w:rsidP="007B1486">
      <w:pPr>
        <w:numPr>
          <w:ilvl w:val="0"/>
          <w:numId w:val="60"/>
        </w:numPr>
        <w:ind w:left="357" w:hanging="357"/>
        <w:jc w:val="both"/>
        <w:rPr>
          <w:sz w:val="22"/>
          <w:szCs w:val="22"/>
        </w:rPr>
      </w:pPr>
      <w:r w:rsidRPr="00B90A07">
        <w:rPr>
          <w:sz w:val="22"/>
          <w:szCs w:val="22"/>
        </w:rPr>
        <w:t>Wszelkie zmiany i uzupełnienia Umowy wymagają dla swej ważności formy pisemnej w postaci</w:t>
      </w:r>
      <w:r w:rsidRPr="00E022BD">
        <w:rPr>
          <w:sz w:val="22"/>
          <w:szCs w:val="22"/>
        </w:rPr>
        <w:t xml:space="preserve"> aneksu do Umowy. </w:t>
      </w:r>
    </w:p>
    <w:bookmarkEnd w:id="139"/>
    <w:p w14:paraId="243DD8F1" w14:textId="77777777" w:rsidR="008622D6" w:rsidRDefault="008622D6" w:rsidP="00E66FA0">
      <w:pPr>
        <w:rPr>
          <w:sz w:val="22"/>
          <w:szCs w:val="22"/>
        </w:rPr>
      </w:pPr>
    </w:p>
    <w:p w14:paraId="6BD2EA4E" w14:textId="77777777" w:rsidR="00CC71E6" w:rsidRDefault="00CC71E6" w:rsidP="00E66FA0">
      <w:pPr>
        <w:rPr>
          <w:sz w:val="22"/>
          <w:szCs w:val="22"/>
        </w:rPr>
      </w:pPr>
    </w:p>
    <w:p w14:paraId="6CD431FF" w14:textId="77777777" w:rsidR="007D241F" w:rsidRDefault="007D241F" w:rsidP="00E66FA0">
      <w:pPr>
        <w:rPr>
          <w:sz w:val="22"/>
          <w:szCs w:val="22"/>
        </w:rPr>
      </w:pPr>
    </w:p>
    <w:p w14:paraId="4081E1A1" w14:textId="77777777" w:rsidR="007D241F" w:rsidRDefault="007D241F" w:rsidP="00E66FA0">
      <w:pPr>
        <w:rPr>
          <w:sz w:val="22"/>
          <w:szCs w:val="22"/>
        </w:rPr>
      </w:pPr>
    </w:p>
    <w:p w14:paraId="12758B3B" w14:textId="77777777" w:rsidR="00CC71E6" w:rsidRPr="00DF5E32" w:rsidRDefault="00CC71E6" w:rsidP="00E66FA0">
      <w:pPr>
        <w:rPr>
          <w:sz w:val="22"/>
          <w:szCs w:val="22"/>
        </w:rPr>
      </w:pPr>
    </w:p>
    <w:p w14:paraId="243DD8F2" w14:textId="03FE858C" w:rsidR="00E66FA0" w:rsidRPr="00DF5E32" w:rsidRDefault="00E66FA0" w:rsidP="00E66FA0">
      <w:pPr>
        <w:ind w:left="357" w:hanging="357"/>
        <w:jc w:val="both"/>
        <w:rPr>
          <w:sz w:val="22"/>
          <w:szCs w:val="22"/>
          <w:u w:val="single"/>
        </w:rPr>
      </w:pPr>
      <w:r w:rsidRPr="00DF5E32">
        <w:rPr>
          <w:sz w:val="22"/>
          <w:szCs w:val="22"/>
          <w:u w:val="single"/>
        </w:rPr>
        <w:t xml:space="preserve">Załączniki do </w:t>
      </w:r>
      <w:r w:rsidR="00CC71E6">
        <w:rPr>
          <w:sz w:val="22"/>
          <w:szCs w:val="22"/>
          <w:u w:val="single"/>
        </w:rPr>
        <w:t>U</w:t>
      </w:r>
      <w:r w:rsidRPr="00DF5E32">
        <w:rPr>
          <w:sz w:val="22"/>
          <w:szCs w:val="22"/>
          <w:u w:val="single"/>
        </w:rPr>
        <w:t>mowy:</w:t>
      </w:r>
    </w:p>
    <w:p w14:paraId="243DD8F3" w14:textId="61A20FF8" w:rsidR="00E66FA0" w:rsidRPr="00DF5E32" w:rsidRDefault="00F579B3" w:rsidP="007B1486">
      <w:pPr>
        <w:numPr>
          <w:ilvl w:val="0"/>
          <w:numId w:val="9"/>
        </w:numPr>
        <w:tabs>
          <w:tab w:val="clear" w:pos="2880"/>
          <w:tab w:val="num" w:pos="1620"/>
        </w:tabs>
        <w:ind w:hanging="1440"/>
        <w:jc w:val="both"/>
        <w:rPr>
          <w:sz w:val="22"/>
          <w:szCs w:val="22"/>
        </w:rPr>
      </w:pPr>
      <w:r>
        <w:rPr>
          <w:sz w:val="22"/>
          <w:szCs w:val="22"/>
        </w:rPr>
        <w:t xml:space="preserve">Szczegółowy </w:t>
      </w:r>
      <w:r w:rsidR="00CC71E6">
        <w:rPr>
          <w:sz w:val="22"/>
          <w:szCs w:val="22"/>
        </w:rPr>
        <w:t>opis przedmiotu</w:t>
      </w:r>
      <w:r>
        <w:rPr>
          <w:sz w:val="22"/>
          <w:szCs w:val="22"/>
        </w:rPr>
        <w:t xml:space="preserve"> zamówienia </w:t>
      </w:r>
      <w:r w:rsidR="00CC71E6">
        <w:rPr>
          <w:sz w:val="22"/>
          <w:szCs w:val="22"/>
        </w:rPr>
        <w:t>(zgodny z Załącznikiem nr 1 do SWZ)</w:t>
      </w:r>
    </w:p>
    <w:p w14:paraId="243DD8F6" w14:textId="1324388B" w:rsidR="0046210C" w:rsidRDefault="00F579B3" w:rsidP="007B1486">
      <w:pPr>
        <w:numPr>
          <w:ilvl w:val="0"/>
          <w:numId w:val="9"/>
        </w:numPr>
        <w:tabs>
          <w:tab w:val="clear" w:pos="2880"/>
          <w:tab w:val="num" w:pos="1620"/>
        </w:tabs>
        <w:ind w:hanging="1440"/>
        <w:jc w:val="both"/>
        <w:rPr>
          <w:sz w:val="22"/>
          <w:szCs w:val="22"/>
        </w:rPr>
      </w:pPr>
      <w:r>
        <w:rPr>
          <w:sz w:val="22"/>
          <w:szCs w:val="22"/>
        </w:rPr>
        <w:t xml:space="preserve">Protokół zdawczo-odbiorczy - </w:t>
      </w:r>
      <w:r w:rsidR="00272524">
        <w:rPr>
          <w:sz w:val="22"/>
          <w:szCs w:val="22"/>
        </w:rPr>
        <w:t>druk</w:t>
      </w:r>
      <w:r w:rsidR="0046210C">
        <w:rPr>
          <w:sz w:val="22"/>
          <w:szCs w:val="22"/>
        </w:rPr>
        <w:t>.</w:t>
      </w:r>
    </w:p>
    <w:p w14:paraId="243DD8F7" w14:textId="20621611" w:rsidR="001D2CD8" w:rsidRDefault="001D2CD8" w:rsidP="007B1486">
      <w:pPr>
        <w:numPr>
          <w:ilvl w:val="0"/>
          <w:numId w:val="9"/>
        </w:numPr>
        <w:tabs>
          <w:tab w:val="clear" w:pos="2880"/>
          <w:tab w:val="num" w:pos="1620"/>
        </w:tabs>
        <w:ind w:hanging="1440"/>
        <w:jc w:val="both"/>
        <w:rPr>
          <w:sz w:val="22"/>
          <w:szCs w:val="22"/>
        </w:rPr>
      </w:pPr>
      <w:r w:rsidRPr="00B5116A">
        <w:rPr>
          <w:sz w:val="22"/>
          <w:szCs w:val="22"/>
        </w:rPr>
        <w:t xml:space="preserve">Oświadczenie Wykonawcy </w:t>
      </w:r>
      <w:r w:rsidR="00CC71E6">
        <w:rPr>
          <w:sz w:val="22"/>
          <w:szCs w:val="22"/>
        </w:rPr>
        <w:t>-</w:t>
      </w:r>
      <w:r w:rsidR="00272524">
        <w:rPr>
          <w:sz w:val="22"/>
          <w:szCs w:val="22"/>
        </w:rPr>
        <w:t xml:space="preserve"> druk</w:t>
      </w:r>
    </w:p>
    <w:p w14:paraId="7EE71178" w14:textId="41C509D6" w:rsidR="00272524" w:rsidRPr="00B5116A" w:rsidRDefault="00272524" w:rsidP="007B1486">
      <w:pPr>
        <w:numPr>
          <w:ilvl w:val="0"/>
          <w:numId w:val="9"/>
        </w:numPr>
        <w:tabs>
          <w:tab w:val="clear" w:pos="2880"/>
          <w:tab w:val="num" w:pos="1620"/>
        </w:tabs>
        <w:ind w:hanging="1440"/>
        <w:jc w:val="both"/>
        <w:rPr>
          <w:sz w:val="22"/>
          <w:szCs w:val="22"/>
        </w:rPr>
      </w:pPr>
      <w:r>
        <w:rPr>
          <w:sz w:val="22"/>
          <w:szCs w:val="22"/>
        </w:rPr>
        <w:t xml:space="preserve">Oświadczenie o </w:t>
      </w:r>
      <w:r w:rsidR="00E003A1">
        <w:rPr>
          <w:sz w:val="22"/>
          <w:szCs w:val="22"/>
        </w:rPr>
        <w:t>statusie przedsiębiorcy</w:t>
      </w:r>
    </w:p>
    <w:p w14:paraId="489A39CA" w14:textId="77777777" w:rsidR="003C16E1" w:rsidRDefault="003C16E1" w:rsidP="003C16E1">
      <w:pPr>
        <w:jc w:val="center"/>
        <w:rPr>
          <w:i/>
          <w:sz w:val="22"/>
          <w:szCs w:val="22"/>
        </w:rPr>
      </w:pPr>
    </w:p>
    <w:p w14:paraId="5FA7C3BD" w14:textId="77777777" w:rsidR="003C16E1" w:rsidRPr="00792EBB" w:rsidRDefault="003C16E1" w:rsidP="003C16E1">
      <w:pPr>
        <w:jc w:val="center"/>
        <w:rPr>
          <w:i/>
          <w:sz w:val="22"/>
          <w:szCs w:val="22"/>
        </w:rPr>
      </w:pPr>
    </w:p>
    <w:p w14:paraId="243DD904" w14:textId="52D543C4" w:rsidR="00E87A39" w:rsidRPr="00947690" w:rsidRDefault="00B141F9" w:rsidP="00947690">
      <w:pPr>
        <w:jc w:val="right"/>
        <w:rPr>
          <w:b/>
          <w:bCs/>
          <w:color w:val="000000"/>
          <w:sz w:val="22"/>
          <w:szCs w:val="22"/>
        </w:rPr>
      </w:pPr>
      <w:r w:rsidRPr="00B141F9">
        <w:rPr>
          <w:b/>
          <w:bCs/>
          <w:color w:val="000000"/>
          <w:sz w:val="22"/>
          <w:szCs w:val="22"/>
        </w:rPr>
        <w:t xml:space="preserve"> </w:t>
      </w:r>
    </w:p>
    <w:p w14:paraId="75D47F84" w14:textId="1EE9BCF9" w:rsidR="00B350D9" w:rsidRDefault="00B350D9">
      <w:pPr>
        <w:rPr>
          <w:b/>
          <w:bCs/>
          <w:sz w:val="24"/>
          <w:szCs w:val="24"/>
        </w:rPr>
      </w:pPr>
      <w:r>
        <w:rPr>
          <w:b/>
          <w:bCs/>
          <w:sz w:val="24"/>
          <w:szCs w:val="24"/>
        </w:rPr>
        <w:br w:type="page"/>
      </w:r>
    </w:p>
    <w:p w14:paraId="08036B36" w14:textId="77777777" w:rsidR="003C16E1" w:rsidRDefault="003C16E1">
      <w:pPr>
        <w:rPr>
          <w:b/>
          <w:bCs/>
          <w:sz w:val="24"/>
          <w:szCs w:val="24"/>
        </w:rPr>
      </w:pPr>
    </w:p>
    <w:p w14:paraId="3F8AFA39" w14:textId="77777777" w:rsidR="00B350D9" w:rsidRDefault="00B350D9" w:rsidP="00B350D9">
      <w:pPr>
        <w:ind w:left="4248"/>
        <w:jc w:val="right"/>
        <w:rPr>
          <w:b/>
          <w:bCs/>
          <w:sz w:val="24"/>
          <w:szCs w:val="24"/>
        </w:rPr>
      </w:pPr>
      <w:r w:rsidRPr="00CC620C">
        <w:rPr>
          <w:b/>
          <w:bCs/>
          <w:sz w:val="24"/>
          <w:szCs w:val="24"/>
        </w:rPr>
        <w:t xml:space="preserve">Załącznik </w:t>
      </w:r>
      <w:r>
        <w:rPr>
          <w:b/>
          <w:bCs/>
          <w:sz w:val="24"/>
          <w:szCs w:val="24"/>
        </w:rPr>
        <w:t>nr 1 do Umowy</w:t>
      </w:r>
    </w:p>
    <w:p w14:paraId="0B921D3C" w14:textId="77777777" w:rsidR="00B350D9" w:rsidRDefault="00B350D9" w:rsidP="00B350D9">
      <w:pPr>
        <w:rPr>
          <w:b/>
          <w:bCs/>
          <w:sz w:val="24"/>
          <w:szCs w:val="24"/>
        </w:rPr>
      </w:pPr>
    </w:p>
    <w:p w14:paraId="4041198B" w14:textId="77777777" w:rsidR="00B350D9" w:rsidRDefault="00B350D9" w:rsidP="00B350D9">
      <w:pPr>
        <w:rPr>
          <w:b/>
          <w:bCs/>
          <w:sz w:val="24"/>
          <w:szCs w:val="24"/>
        </w:rPr>
      </w:pPr>
    </w:p>
    <w:p w14:paraId="0ABBDAC7" w14:textId="6446E120" w:rsidR="00B350D9" w:rsidRDefault="00B350D9" w:rsidP="00B350D9">
      <w:pPr>
        <w:jc w:val="center"/>
        <w:rPr>
          <w:b/>
          <w:bCs/>
          <w:sz w:val="24"/>
          <w:szCs w:val="24"/>
        </w:rPr>
      </w:pPr>
      <w:r>
        <w:rPr>
          <w:b/>
          <w:bCs/>
          <w:sz w:val="24"/>
          <w:szCs w:val="24"/>
        </w:rPr>
        <w:t>SZCZEGÓŁOWY OPIS PRZEDMIOTU ZAMÓWIENIA</w:t>
      </w:r>
      <w:r w:rsidR="00F864DA">
        <w:rPr>
          <w:b/>
          <w:bCs/>
          <w:sz w:val="24"/>
          <w:szCs w:val="24"/>
        </w:rPr>
        <w:t xml:space="preserve"> (SOPZ)</w:t>
      </w:r>
    </w:p>
    <w:p w14:paraId="1EA77BEC" w14:textId="77777777" w:rsidR="00B350D9" w:rsidRDefault="00B350D9" w:rsidP="00B350D9">
      <w:pPr>
        <w:jc w:val="center"/>
        <w:rPr>
          <w:b/>
          <w:bCs/>
          <w:sz w:val="24"/>
          <w:szCs w:val="24"/>
        </w:rPr>
      </w:pPr>
    </w:p>
    <w:p w14:paraId="676256D0" w14:textId="56490103" w:rsidR="00B350D9" w:rsidRPr="00B350D9" w:rsidRDefault="00B350D9" w:rsidP="00B350D9">
      <w:pPr>
        <w:jc w:val="center"/>
        <w:rPr>
          <w:sz w:val="24"/>
          <w:szCs w:val="24"/>
        </w:rPr>
      </w:pPr>
      <w:r w:rsidRPr="00B350D9">
        <w:rPr>
          <w:color w:val="FF0000"/>
          <w:sz w:val="24"/>
          <w:szCs w:val="24"/>
        </w:rPr>
        <w:t>(zgodny z Załącznikiem nr 1 do SWZ)</w:t>
      </w:r>
      <w:r w:rsidRPr="00B350D9">
        <w:rPr>
          <w:sz w:val="24"/>
          <w:szCs w:val="24"/>
        </w:rPr>
        <w:br w:type="page"/>
      </w:r>
    </w:p>
    <w:p w14:paraId="7CE9C797" w14:textId="42A9510A" w:rsidR="00B350D9" w:rsidRDefault="00B350D9">
      <w:pPr>
        <w:rPr>
          <w:b/>
          <w:bCs/>
          <w:sz w:val="24"/>
          <w:szCs w:val="24"/>
        </w:rPr>
      </w:pPr>
    </w:p>
    <w:p w14:paraId="39E2B61B" w14:textId="1B0A8054" w:rsidR="00B350D9" w:rsidRDefault="00B350D9" w:rsidP="00B350D9">
      <w:pPr>
        <w:ind w:left="4248"/>
        <w:jc w:val="right"/>
        <w:rPr>
          <w:b/>
          <w:bCs/>
          <w:sz w:val="24"/>
          <w:szCs w:val="24"/>
        </w:rPr>
      </w:pPr>
      <w:r w:rsidRPr="00CC620C">
        <w:rPr>
          <w:b/>
          <w:bCs/>
          <w:sz w:val="24"/>
          <w:szCs w:val="24"/>
        </w:rPr>
        <w:t xml:space="preserve">Załącznik </w:t>
      </w:r>
      <w:r>
        <w:rPr>
          <w:b/>
          <w:bCs/>
          <w:sz w:val="24"/>
          <w:szCs w:val="24"/>
        </w:rPr>
        <w:t>nr 2 do Umowy</w:t>
      </w:r>
    </w:p>
    <w:p w14:paraId="243DD906" w14:textId="77777777" w:rsidR="00554A1E" w:rsidRDefault="00554A1E" w:rsidP="00554A1E">
      <w:pPr>
        <w:tabs>
          <w:tab w:val="left" w:pos="7050"/>
        </w:tabs>
        <w:rPr>
          <w:sz w:val="18"/>
          <w:szCs w:val="18"/>
        </w:rPr>
      </w:pPr>
    </w:p>
    <w:p w14:paraId="243DD907" w14:textId="77777777" w:rsidR="00554A1E" w:rsidRPr="00454FB7" w:rsidRDefault="00554A1E" w:rsidP="00554A1E">
      <w:pPr>
        <w:ind w:right="-468"/>
        <w:jc w:val="center"/>
        <w:rPr>
          <w:b/>
          <w:bCs/>
          <w:sz w:val="24"/>
        </w:rPr>
      </w:pPr>
      <w:r w:rsidRPr="00454FB7">
        <w:rPr>
          <w:b/>
          <w:bCs/>
          <w:sz w:val="24"/>
        </w:rPr>
        <w:t xml:space="preserve">PROTOKÓŁ ZDAWCZO-ODBIORCZY </w:t>
      </w:r>
    </w:p>
    <w:p w14:paraId="243DD908" w14:textId="2AB51BDD" w:rsidR="00554A1E" w:rsidRPr="00454FB7" w:rsidRDefault="00F864DA" w:rsidP="00554A1E">
      <w:pPr>
        <w:ind w:right="-468"/>
        <w:jc w:val="center"/>
        <w:rPr>
          <w:b/>
          <w:bCs/>
          <w:sz w:val="24"/>
        </w:rPr>
      </w:pPr>
      <w:r>
        <w:rPr>
          <w:b/>
          <w:bCs/>
          <w:sz w:val="24"/>
        </w:rPr>
        <w:t xml:space="preserve">ODBIORU </w:t>
      </w:r>
      <w:r w:rsidR="00554A1E" w:rsidRPr="00454FB7">
        <w:rPr>
          <w:b/>
          <w:bCs/>
          <w:sz w:val="24"/>
        </w:rPr>
        <w:t>URZĄDZENIA/PODZESPOŁU</w:t>
      </w:r>
      <w:r w:rsidR="00554A1E">
        <w:rPr>
          <w:b/>
          <w:bCs/>
          <w:sz w:val="24"/>
        </w:rPr>
        <w:t xml:space="preserve"> </w:t>
      </w:r>
      <w:r w:rsidR="00554A1E" w:rsidRPr="00454FB7">
        <w:rPr>
          <w:b/>
          <w:bCs/>
          <w:sz w:val="24"/>
        </w:rPr>
        <w:t>PO WYKONANYM REMONCIE</w:t>
      </w:r>
    </w:p>
    <w:p w14:paraId="243DD909" w14:textId="77777777" w:rsidR="00554A1E" w:rsidRDefault="00554A1E" w:rsidP="00554A1E">
      <w:pPr>
        <w:ind w:right="-468"/>
        <w:jc w:val="center"/>
        <w:rPr>
          <w:b/>
          <w:bCs/>
        </w:rPr>
      </w:pPr>
    </w:p>
    <w:p w14:paraId="243DD90A" w14:textId="77777777" w:rsidR="00554A1E" w:rsidRPr="00BA5DD1" w:rsidRDefault="00554A1E" w:rsidP="00554A1E">
      <w:pPr>
        <w:ind w:right="-468"/>
        <w:jc w:val="center"/>
        <w:rPr>
          <w:b/>
          <w:bCs/>
        </w:rPr>
      </w:pPr>
      <w:r w:rsidRPr="00BA5DD1">
        <w:rPr>
          <w:b/>
          <w:bCs/>
        </w:rPr>
        <w:t>Data odbioru  ……………….</w:t>
      </w:r>
    </w:p>
    <w:p w14:paraId="243DD90B" w14:textId="77777777" w:rsidR="00554A1E" w:rsidRDefault="00554A1E" w:rsidP="00554A1E">
      <w:pPr>
        <w:ind w:right="-471"/>
        <w:jc w:val="center"/>
        <w:rPr>
          <w:b/>
          <w:bCs/>
        </w:rPr>
      </w:pPr>
    </w:p>
    <w:p w14:paraId="243DD90C" w14:textId="77777777" w:rsidR="00554A1E" w:rsidRPr="00BA5DD1" w:rsidRDefault="00554A1E" w:rsidP="00554A1E">
      <w:pPr>
        <w:ind w:right="-471"/>
        <w:jc w:val="center"/>
        <w:rPr>
          <w:b/>
          <w:bCs/>
        </w:rPr>
      </w:pPr>
      <w:r w:rsidRPr="00BA5DD1">
        <w:rPr>
          <w:b/>
          <w:bCs/>
        </w:rPr>
        <w:t>Data zgłoszenia zakończenia remontu………………</w:t>
      </w:r>
    </w:p>
    <w:p w14:paraId="243DD90D" w14:textId="77777777" w:rsidR="00554A1E" w:rsidRPr="001A6138" w:rsidRDefault="00554A1E" w:rsidP="00554A1E">
      <w:pPr>
        <w:ind w:right="-468"/>
        <w:jc w:val="center"/>
        <w:rPr>
          <w:b/>
          <w:bCs/>
        </w:rPr>
      </w:pPr>
    </w:p>
    <w:p w14:paraId="243DD90E" w14:textId="77777777" w:rsidR="00554A1E" w:rsidRPr="00B53C6B" w:rsidRDefault="00554A1E" w:rsidP="007B1486">
      <w:pPr>
        <w:widowControl w:val="0"/>
        <w:numPr>
          <w:ilvl w:val="0"/>
          <w:numId w:val="12"/>
        </w:numPr>
        <w:suppressAutoHyphens/>
        <w:spacing w:line="360" w:lineRule="auto"/>
        <w:ind w:left="426" w:hanging="426"/>
        <w:rPr>
          <w:sz w:val="22"/>
          <w:szCs w:val="22"/>
        </w:rPr>
      </w:pPr>
      <w:r w:rsidRPr="00B53C6B">
        <w:rPr>
          <w:sz w:val="22"/>
          <w:szCs w:val="22"/>
        </w:rPr>
        <w:t>Przekazujący po remoncie:</w:t>
      </w:r>
    </w:p>
    <w:p w14:paraId="243DD90F" w14:textId="77777777" w:rsidR="00554A1E" w:rsidRDefault="00554A1E" w:rsidP="00554A1E">
      <w:pPr>
        <w:spacing w:line="200" w:lineRule="atLeast"/>
        <w:jc w:val="center"/>
      </w:pPr>
      <w:r>
        <w:t xml:space="preserve">....................................................................................................................................................... </w:t>
      </w:r>
    </w:p>
    <w:p w14:paraId="243DD910" w14:textId="77777777" w:rsidR="00554A1E" w:rsidRPr="00F864DA" w:rsidRDefault="00554A1E" w:rsidP="00554A1E">
      <w:pPr>
        <w:spacing w:line="200" w:lineRule="atLeast"/>
        <w:jc w:val="center"/>
        <w:rPr>
          <w:color w:val="FF0000"/>
          <w:sz w:val="16"/>
          <w:szCs w:val="16"/>
        </w:rPr>
      </w:pPr>
      <w:r w:rsidRPr="00F864DA">
        <w:rPr>
          <w:i/>
          <w:color w:val="FF0000"/>
          <w:sz w:val="16"/>
          <w:szCs w:val="16"/>
        </w:rPr>
        <w:t>(wpisać nazwę firmy remontowej i dane przedstawiciela firmy remontowej dokonującego przekazania)</w:t>
      </w:r>
    </w:p>
    <w:p w14:paraId="243DD911" w14:textId="77777777" w:rsidR="00554A1E" w:rsidRPr="009A547E" w:rsidRDefault="00554A1E" w:rsidP="007B1486">
      <w:pPr>
        <w:widowControl w:val="0"/>
        <w:numPr>
          <w:ilvl w:val="0"/>
          <w:numId w:val="12"/>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243DD912" w14:textId="77777777" w:rsidR="00554A1E" w:rsidRDefault="00554A1E" w:rsidP="00554A1E">
      <w:pPr>
        <w:spacing w:line="200" w:lineRule="atLeast"/>
        <w:ind w:left="357"/>
        <w:rPr>
          <w:i/>
          <w:iCs/>
        </w:rPr>
      </w:pPr>
      <w:r>
        <w:t>.................................................................................................................................................</w:t>
      </w:r>
      <w:r>
        <w:rPr>
          <w:i/>
          <w:iCs/>
        </w:rPr>
        <w:t xml:space="preserve">  </w:t>
      </w:r>
    </w:p>
    <w:p w14:paraId="243DD913" w14:textId="77777777" w:rsidR="00554A1E" w:rsidRPr="00F864DA" w:rsidRDefault="00554A1E" w:rsidP="00554A1E">
      <w:pPr>
        <w:spacing w:line="200" w:lineRule="atLeast"/>
        <w:ind w:left="357"/>
        <w:jc w:val="center"/>
        <w:rPr>
          <w:i/>
          <w:iCs/>
          <w:color w:val="FF0000"/>
          <w:sz w:val="16"/>
          <w:szCs w:val="16"/>
        </w:rPr>
      </w:pPr>
      <w:r w:rsidRPr="00F864DA">
        <w:rPr>
          <w:i/>
          <w:iCs/>
          <w:color w:val="FF0000"/>
          <w:sz w:val="16"/>
          <w:szCs w:val="16"/>
        </w:rPr>
        <w:t>(wpisać dane pracownika Zespołu Gospodarki Remontowej, Serwisów i Dzierżaw odbierającego urządzenie/podzespół po remoncie)</w:t>
      </w:r>
    </w:p>
    <w:p w14:paraId="243DD914" w14:textId="77777777" w:rsidR="00554A1E" w:rsidRDefault="00554A1E" w:rsidP="007B1486">
      <w:pPr>
        <w:widowControl w:val="0"/>
        <w:numPr>
          <w:ilvl w:val="0"/>
          <w:numId w:val="12"/>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243DD915" w14:textId="77777777" w:rsidR="00554A1E" w:rsidRPr="009A547E" w:rsidRDefault="00554A1E" w:rsidP="007B1486">
      <w:pPr>
        <w:widowControl w:val="0"/>
        <w:numPr>
          <w:ilvl w:val="0"/>
          <w:numId w:val="12"/>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554A1E" w:rsidRPr="009A547E" w14:paraId="243DD91C" w14:textId="77777777" w:rsidTr="00FF5B51">
        <w:tc>
          <w:tcPr>
            <w:tcW w:w="589" w:type="dxa"/>
          </w:tcPr>
          <w:p w14:paraId="243DD916" w14:textId="77777777" w:rsidR="00554A1E" w:rsidRPr="009918F9" w:rsidRDefault="00554A1E" w:rsidP="00FF5B51">
            <w:pPr>
              <w:spacing w:before="120"/>
              <w:jc w:val="center"/>
              <w:rPr>
                <w:sz w:val="18"/>
                <w:szCs w:val="18"/>
              </w:rPr>
            </w:pPr>
            <w:r w:rsidRPr="009918F9">
              <w:rPr>
                <w:sz w:val="18"/>
                <w:szCs w:val="18"/>
              </w:rPr>
              <w:t>Lp.</w:t>
            </w:r>
          </w:p>
        </w:tc>
        <w:tc>
          <w:tcPr>
            <w:tcW w:w="3205" w:type="dxa"/>
          </w:tcPr>
          <w:p w14:paraId="243DD917" w14:textId="77777777" w:rsidR="00554A1E" w:rsidRPr="009918F9" w:rsidRDefault="00554A1E" w:rsidP="00FF5B51">
            <w:pPr>
              <w:spacing w:before="120"/>
              <w:jc w:val="center"/>
              <w:rPr>
                <w:sz w:val="18"/>
                <w:szCs w:val="18"/>
              </w:rPr>
            </w:pPr>
            <w:r w:rsidRPr="009918F9">
              <w:rPr>
                <w:sz w:val="18"/>
                <w:szCs w:val="18"/>
              </w:rPr>
              <w:t>Nazwa typ</w:t>
            </w:r>
          </w:p>
        </w:tc>
        <w:tc>
          <w:tcPr>
            <w:tcW w:w="2835" w:type="dxa"/>
          </w:tcPr>
          <w:p w14:paraId="243DD918" w14:textId="77777777" w:rsidR="00554A1E" w:rsidRPr="009918F9" w:rsidRDefault="00554A1E" w:rsidP="00FF5B51">
            <w:pPr>
              <w:jc w:val="center"/>
              <w:rPr>
                <w:sz w:val="18"/>
                <w:szCs w:val="18"/>
              </w:rPr>
            </w:pPr>
            <w:r w:rsidRPr="009918F9">
              <w:rPr>
                <w:sz w:val="18"/>
                <w:szCs w:val="18"/>
              </w:rPr>
              <w:t>Cechy identyfikujące</w:t>
            </w:r>
          </w:p>
          <w:p w14:paraId="243DD919" w14:textId="77777777" w:rsidR="00554A1E" w:rsidRPr="009918F9" w:rsidRDefault="00554A1E" w:rsidP="00FF5B51">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243DD91A" w14:textId="77777777" w:rsidR="00554A1E" w:rsidRPr="009918F9" w:rsidRDefault="00554A1E" w:rsidP="00FF5B51">
            <w:pPr>
              <w:spacing w:before="120"/>
              <w:jc w:val="center"/>
              <w:rPr>
                <w:sz w:val="18"/>
                <w:szCs w:val="18"/>
              </w:rPr>
            </w:pPr>
            <w:r w:rsidRPr="009918F9">
              <w:rPr>
                <w:sz w:val="18"/>
                <w:szCs w:val="18"/>
              </w:rPr>
              <w:t>Ilość **)</w:t>
            </w:r>
          </w:p>
        </w:tc>
        <w:tc>
          <w:tcPr>
            <w:tcW w:w="1843" w:type="dxa"/>
          </w:tcPr>
          <w:p w14:paraId="243DD91B" w14:textId="77777777" w:rsidR="00554A1E" w:rsidRPr="009918F9" w:rsidRDefault="00554A1E" w:rsidP="00FF5B51">
            <w:pPr>
              <w:spacing w:before="120"/>
              <w:jc w:val="center"/>
              <w:rPr>
                <w:sz w:val="18"/>
                <w:szCs w:val="18"/>
              </w:rPr>
            </w:pPr>
            <w:r w:rsidRPr="009918F9">
              <w:rPr>
                <w:sz w:val="18"/>
                <w:szCs w:val="18"/>
              </w:rPr>
              <w:t>Uwagi</w:t>
            </w:r>
          </w:p>
        </w:tc>
      </w:tr>
      <w:tr w:rsidR="00554A1E" w:rsidRPr="009A547E" w14:paraId="243DD922" w14:textId="77777777" w:rsidTr="00FF5B51">
        <w:tc>
          <w:tcPr>
            <w:tcW w:w="589" w:type="dxa"/>
          </w:tcPr>
          <w:p w14:paraId="243DD91D" w14:textId="77777777" w:rsidR="00554A1E" w:rsidRPr="009918F9" w:rsidRDefault="00554A1E" w:rsidP="00FF5B51">
            <w:pPr>
              <w:spacing w:line="360" w:lineRule="auto"/>
              <w:rPr>
                <w:sz w:val="18"/>
                <w:szCs w:val="18"/>
              </w:rPr>
            </w:pPr>
          </w:p>
        </w:tc>
        <w:tc>
          <w:tcPr>
            <w:tcW w:w="3205" w:type="dxa"/>
          </w:tcPr>
          <w:p w14:paraId="243DD91E" w14:textId="77777777" w:rsidR="00554A1E" w:rsidRPr="009918F9" w:rsidRDefault="00554A1E" w:rsidP="00FF5B51">
            <w:pPr>
              <w:spacing w:line="360" w:lineRule="auto"/>
              <w:rPr>
                <w:sz w:val="18"/>
                <w:szCs w:val="18"/>
              </w:rPr>
            </w:pPr>
          </w:p>
        </w:tc>
        <w:tc>
          <w:tcPr>
            <w:tcW w:w="2835" w:type="dxa"/>
          </w:tcPr>
          <w:p w14:paraId="243DD91F" w14:textId="77777777" w:rsidR="00554A1E" w:rsidRPr="009918F9" w:rsidRDefault="00554A1E" w:rsidP="00FF5B51">
            <w:pPr>
              <w:spacing w:line="360" w:lineRule="auto"/>
              <w:rPr>
                <w:sz w:val="18"/>
                <w:szCs w:val="18"/>
              </w:rPr>
            </w:pPr>
          </w:p>
        </w:tc>
        <w:tc>
          <w:tcPr>
            <w:tcW w:w="992" w:type="dxa"/>
          </w:tcPr>
          <w:p w14:paraId="243DD920" w14:textId="77777777" w:rsidR="00554A1E" w:rsidRPr="009918F9" w:rsidRDefault="00554A1E" w:rsidP="00FF5B51">
            <w:pPr>
              <w:spacing w:line="360" w:lineRule="auto"/>
              <w:rPr>
                <w:sz w:val="18"/>
                <w:szCs w:val="18"/>
              </w:rPr>
            </w:pPr>
          </w:p>
        </w:tc>
        <w:tc>
          <w:tcPr>
            <w:tcW w:w="1843" w:type="dxa"/>
          </w:tcPr>
          <w:p w14:paraId="243DD921" w14:textId="77777777" w:rsidR="00554A1E" w:rsidRPr="009918F9" w:rsidRDefault="00554A1E" w:rsidP="00FF5B51">
            <w:pPr>
              <w:spacing w:line="360" w:lineRule="auto"/>
              <w:rPr>
                <w:sz w:val="18"/>
                <w:szCs w:val="18"/>
              </w:rPr>
            </w:pPr>
          </w:p>
        </w:tc>
      </w:tr>
      <w:tr w:rsidR="00554A1E" w:rsidRPr="009A547E" w14:paraId="243DD928" w14:textId="77777777" w:rsidTr="00FF5B51">
        <w:tc>
          <w:tcPr>
            <w:tcW w:w="589" w:type="dxa"/>
          </w:tcPr>
          <w:p w14:paraId="243DD923" w14:textId="77777777" w:rsidR="00554A1E" w:rsidRPr="009918F9" w:rsidRDefault="00554A1E" w:rsidP="00FF5B51">
            <w:pPr>
              <w:spacing w:line="360" w:lineRule="auto"/>
              <w:rPr>
                <w:sz w:val="18"/>
                <w:szCs w:val="18"/>
              </w:rPr>
            </w:pPr>
          </w:p>
        </w:tc>
        <w:tc>
          <w:tcPr>
            <w:tcW w:w="3205" w:type="dxa"/>
          </w:tcPr>
          <w:p w14:paraId="243DD924" w14:textId="77777777" w:rsidR="00554A1E" w:rsidRPr="009918F9" w:rsidRDefault="00554A1E" w:rsidP="00FF5B51">
            <w:pPr>
              <w:spacing w:line="360" w:lineRule="auto"/>
              <w:rPr>
                <w:sz w:val="18"/>
                <w:szCs w:val="18"/>
              </w:rPr>
            </w:pPr>
          </w:p>
        </w:tc>
        <w:tc>
          <w:tcPr>
            <w:tcW w:w="2835" w:type="dxa"/>
          </w:tcPr>
          <w:p w14:paraId="243DD925" w14:textId="77777777" w:rsidR="00554A1E" w:rsidRPr="009918F9" w:rsidRDefault="00554A1E" w:rsidP="00FF5B51">
            <w:pPr>
              <w:spacing w:line="360" w:lineRule="auto"/>
              <w:rPr>
                <w:sz w:val="18"/>
                <w:szCs w:val="18"/>
              </w:rPr>
            </w:pPr>
          </w:p>
        </w:tc>
        <w:tc>
          <w:tcPr>
            <w:tcW w:w="992" w:type="dxa"/>
          </w:tcPr>
          <w:p w14:paraId="243DD926" w14:textId="77777777" w:rsidR="00554A1E" w:rsidRPr="009918F9" w:rsidRDefault="00554A1E" w:rsidP="00FF5B51">
            <w:pPr>
              <w:spacing w:line="360" w:lineRule="auto"/>
              <w:rPr>
                <w:sz w:val="18"/>
                <w:szCs w:val="18"/>
              </w:rPr>
            </w:pPr>
          </w:p>
        </w:tc>
        <w:tc>
          <w:tcPr>
            <w:tcW w:w="1843" w:type="dxa"/>
          </w:tcPr>
          <w:p w14:paraId="243DD927" w14:textId="77777777" w:rsidR="00554A1E" w:rsidRPr="009918F9" w:rsidRDefault="00554A1E" w:rsidP="00FF5B51">
            <w:pPr>
              <w:spacing w:line="360" w:lineRule="auto"/>
              <w:rPr>
                <w:sz w:val="18"/>
                <w:szCs w:val="18"/>
              </w:rPr>
            </w:pPr>
          </w:p>
        </w:tc>
      </w:tr>
    </w:tbl>
    <w:p w14:paraId="243DD929" w14:textId="77777777" w:rsidR="00554A1E" w:rsidRPr="00F864DA" w:rsidRDefault="00554A1E" w:rsidP="00554A1E">
      <w:pPr>
        <w:spacing w:line="200" w:lineRule="atLeast"/>
        <w:rPr>
          <w:i/>
          <w:iCs/>
          <w:color w:val="FF0000"/>
          <w:sz w:val="16"/>
          <w:szCs w:val="16"/>
        </w:rPr>
      </w:pPr>
      <w:r w:rsidRPr="00F864DA">
        <w:rPr>
          <w:i/>
          <w:iCs/>
          <w:color w:val="FF0000"/>
          <w:kern w:val="20"/>
          <w:vertAlign w:val="superscript"/>
        </w:rPr>
        <w:t>*</w:t>
      </w:r>
      <w:r w:rsidRPr="00F864DA">
        <w:rPr>
          <w:i/>
          <w:iCs/>
          <w:color w:val="FF0000"/>
        </w:rPr>
        <w:t>)</w:t>
      </w:r>
      <w:r w:rsidRPr="00F864DA">
        <w:rPr>
          <w:i/>
          <w:iCs/>
          <w:color w:val="FF0000"/>
          <w:sz w:val="16"/>
          <w:szCs w:val="16"/>
        </w:rPr>
        <w:t xml:space="preserve">wpisać dane jednoznacznie identyfikujące urządzenie/podzespół/obiekt odbierany po remoncie, </w:t>
      </w:r>
    </w:p>
    <w:p w14:paraId="243DD92A" w14:textId="77777777" w:rsidR="00554A1E" w:rsidRPr="00F864DA" w:rsidRDefault="00554A1E" w:rsidP="00554A1E">
      <w:pPr>
        <w:spacing w:line="200" w:lineRule="atLeast"/>
        <w:rPr>
          <w:i/>
          <w:iCs/>
          <w:color w:val="FF0000"/>
          <w:sz w:val="16"/>
          <w:szCs w:val="16"/>
        </w:rPr>
      </w:pPr>
      <w:r w:rsidRPr="00F864DA">
        <w:rPr>
          <w:i/>
          <w:iCs/>
          <w:color w:val="FF0000"/>
          <w:kern w:val="16"/>
          <w:sz w:val="16"/>
          <w:szCs w:val="16"/>
          <w:vertAlign w:val="superscript"/>
        </w:rPr>
        <w:t>**</w:t>
      </w:r>
      <w:r w:rsidRPr="00F864DA">
        <w:rPr>
          <w:i/>
          <w:iCs/>
          <w:color w:val="FF0000"/>
          <w:sz w:val="16"/>
          <w:szCs w:val="16"/>
        </w:rPr>
        <w:t>)wpisać liczbowo i słownie ilość wraz z jednostką miary</w:t>
      </w:r>
    </w:p>
    <w:p w14:paraId="243DD92B" w14:textId="77777777" w:rsidR="00554A1E" w:rsidRPr="00454FB7" w:rsidRDefault="00554A1E" w:rsidP="007B1486">
      <w:pPr>
        <w:widowControl w:val="0"/>
        <w:numPr>
          <w:ilvl w:val="0"/>
          <w:numId w:val="12"/>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xml:space="preserve">) / po terminie umownym , co zgodnie z zapisami Umowy uprawnia </w:t>
      </w:r>
      <w:r w:rsidR="000E7D7A">
        <w:rPr>
          <w:sz w:val="22"/>
          <w:szCs w:val="22"/>
        </w:rPr>
        <w:t>zamawiającego</w:t>
      </w:r>
      <w:r>
        <w:rPr>
          <w:sz w:val="22"/>
          <w:szCs w:val="22"/>
        </w:rPr>
        <w:t xml:space="preserve"> do dochodzenia kary umownej za każdy dzień zwłoki</w:t>
      </w:r>
      <w:r w:rsidRPr="00454FB7">
        <w:rPr>
          <w:sz w:val="22"/>
          <w:szCs w:val="22"/>
        </w:rPr>
        <w:t>*</w:t>
      </w:r>
      <w:r>
        <w:rPr>
          <w:sz w:val="22"/>
          <w:szCs w:val="22"/>
        </w:rPr>
        <w:t xml:space="preserve">)  </w:t>
      </w:r>
    </w:p>
    <w:p w14:paraId="243DD92C" w14:textId="77777777" w:rsidR="00554A1E" w:rsidRPr="00F864DA" w:rsidRDefault="00554A1E" w:rsidP="00554A1E">
      <w:pPr>
        <w:widowControl w:val="0"/>
        <w:tabs>
          <w:tab w:val="num" w:pos="540"/>
        </w:tabs>
        <w:ind w:left="426"/>
        <w:jc w:val="both"/>
        <w:rPr>
          <w:i/>
          <w:iCs/>
          <w:color w:val="FF0000"/>
          <w:sz w:val="18"/>
          <w:szCs w:val="22"/>
        </w:rPr>
      </w:pPr>
      <w:r w:rsidRPr="00454FB7">
        <w:rPr>
          <w:sz w:val="18"/>
          <w:szCs w:val="22"/>
        </w:rPr>
        <w:t xml:space="preserve">*) </w:t>
      </w:r>
      <w:r w:rsidRPr="00F864DA">
        <w:rPr>
          <w:i/>
          <w:iCs/>
          <w:color w:val="FF0000"/>
          <w:sz w:val="18"/>
          <w:szCs w:val="22"/>
        </w:rPr>
        <w:t>niepotrzebne skreślić</w:t>
      </w:r>
    </w:p>
    <w:p w14:paraId="243DD92D" w14:textId="77777777" w:rsidR="00554A1E" w:rsidRPr="00886490" w:rsidRDefault="00554A1E" w:rsidP="007B1486">
      <w:pPr>
        <w:widowControl w:val="0"/>
        <w:numPr>
          <w:ilvl w:val="0"/>
          <w:numId w:val="12"/>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w dniu     ………………       przez       ………………………………………………</w:t>
      </w:r>
      <w:r>
        <w:rPr>
          <w:sz w:val="22"/>
          <w:szCs w:val="22"/>
        </w:rPr>
        <w:t>……</w:t>
      </w:r>
      <w:r w:rsidRPr="00886490">
        <w:rPr>
          <w:sz w:val="22"/>
          <w:szCs w:val="22"/>
        </w:rPr>
        <w:t>.</w:t>
      </w:r>
      <w:r w:rsidRPr="00454FB7">
        <w:rPr>
          <w:sz w:val="22"/>
          <w:szCs w:val="22"/>
        </w:rPr>
        <w:t>*</w:t>
      </w:r>
      <w:r w:rsidRPr="00886490">
        <w:rPr>
          <w:sz w:val="22"/>
          <w:szCs w:val="22"/>
        </w:rPr>
        <w:t>)</w:t>
      </w:r>
    </w:p>
    <w:p w14:paraId="243DD92E" w14:textId="48C406FD" w:rsidR="00554A1E" w:rsidRDefault="00554A1E" w:rsidP="00554A1E">
      <w:pPr>
        <w:tabs>
          <w:tab w:val="num" w:pos="360"/>
        </w:tabs>
        <w:spacing w:line="200" w:lineRule="atLeast"/>
        <w:ind w:left="357" w:firstLine="3"/>
        <w:jc w:val="both"/>
        <w:rPr>
          <w:sz w:val="16"/>
          <w:szCs w:val="16"/>
        </w:rPr>
      </w:pPr>
      <w:r w:rsidRPr="009C1FF0">
        <w:rPr>
          <w:sz w:val="16"/>
          <w:szCs w:val="16"/>
        </w:rPr>
        <w:t>*)</w:t>
      </w:r>
      <w:r>
        <w:rPr>
          <w:sz w:val="16"/>
          <w:szCs w:val="16"/>
        </w:rPr>
        <w:t xml:space="preserve"> </w:t>
      </w:r>
      <w:r w:rsidRPr="00F864DA">
        <w:rPr>
          <w:i/>
          <w:iCs/>
          <w:color w:val="FF0000"/>
          <w:sz w:val="16"/>
          <w:szCs w:val="16"/>
        </w:rPr>
        <w:t>wpisać Jednostka Ekspercka lub imię nazwisko</w:t>
      </w:r>
      <w:r w:rsidR="00F864DA" w:rsidRPr="00F864DA">
        <w:rPr>
          <w:i/>
          <w:iCs/>
          <w:color w:val="FF0000"/>
          <w:sz w:val="16"/>
          <w:szCs w:val="16"/>
        </w:rPr>
        <w:t xml:space="preserve">, </w:t>
      </w:r>
      <w:r w:rsidRPr="00F864DA">
        <w:rPr>
          <w:i/>
          <w:iCs/>
          <w:color w:val="FF0000"/>
          <w:sz w:val="16"/>
          <w:szCs w:val="16"/>
        </w:rPr>
        <w:t>dział stanowisko przedstawiciela Zamawiającego</w:t>
      </w:r>
      <w:r w:rsidR="00F864DA" w:rsidRPr="00F864DA">
        <w:rPr>
          <w:i/>
          <w:iCs/>
          <w:color w:val="FF0000"/>
          <w:sz w:val="16"/>
          <w:szCs w:val="16"/>
        </w:rPr>
        <w:t>,</w:t>
      </w:r>
      <w:r w:rsidRPr="00F864DA">
        <w:rPr>
          <w:i/>
          <w:iCs/>
          <w:color w:val="FF0000"/>
          <w:sz w:val="16"/>
          <w:szCs w:val="16"/>
        </w:rPr>
        <w:t xml:space="preserve"> który przeprowadził odbiór</w:t>
      </w:r>
    </w:p>
    <w:p w14:paraId="243DD92F" w14:textId="77777777" w:rsidR="00554A1E" w:rsidRDefault="00554A1E" w:rsidP="007B1486">
      <w:pPr>
        <w:widowControl w:val="0"/>
        <w:numPr>
          <w:ilvl w:val="0"/>
          <w:numId w:val="12"/>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Pr="00454FB7">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243DD930" w14:textId="77777777" w:rsidR="00554A1E" w:rsidRPr="00F864DA" w:rsidRDefault="00554A1E" w:rsidP="00554A1E">
      <w:pPr>
        <w:spacing w:line="200" w:lineRule="atLeast"/>
        <w:ind w:left="360"/>
        <w:jc w:val="both"/>
        <w:rPr>
          <w:i/>
          <w:iCs/>
          <w:color w:val="FF0000"/>
          <w:sz w:val="16"/>
          <w:szCs w:val="16"/>
        </w:rPr>
      </w:pPr>
      <w:r w:rsidRPr="004965E7">
        <w:rPr>
          <w:kern w:val="16"/>
          <w:sz w:val="16"/>
          <w:szCs w:val="16"/>
          <w:vertAlign w:val="superscript"/>
        </w:rPr>
        <w:t>*</w:t>
      </w:r>
      <w:r>
        <w:rPr>
          <w:sz w:val="16"/>
          <w:szCs w:val="16"/>
        </w:rPr>
        <w:t xml:space="preserve">) </w:t>
      </w:r>
      <w:r w:rsidRPr="00F864DA">
        <w:rPr>
          <w:i/>
          <w:iCs/>
          <w:color w:val="FF0000"/>
          <w:sz w:val="16"/>
          <w:szCs w:val="16"/>
        </w:rPr>
        <w:t>niepotrzebne skreślić</w:t>
      </w:r>
    </w:p>
    <w:p w14:paraId="243DD931" w14:textId="77777777" w:rsidR="00554A1E" w:rsidRPr="00886490" w:rsidRDefault="00554A1E" w:rsidP="007B1486">
      <w:pPr>
        <w:widowControl w:val="0"/>
        <w:numPr>
          <w:ilvl w:val="0"/>
          <w:numId w:val="12"/>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554A1E" w14:paraId="243DD937" w14:textId="77777777" w:rsidTr="00FF5B51">
        <w:tc>
          <w:tcPr>
            <w:tcW w:w="589" w:type="dxa"/>
            <w:vAlign w:val="center"/>
          </w:tcPr>
          <w:p w14:paraId="243DD932" w14:textId="77777777" w:rsidR="00554A1E" w:rsidRPr="009918F9" w:rsidRDefault="00554A1E" w:rsidP="00FF5B51">
            <w:pPr>
              <w:jc w:val="center"/>
            </w:pPr>
            <w:r w:rsidRPr="009918F9">
              <w:t>Lp.</w:t>
            </w:r>
          </w:p>
        </w:tc>
        <w:tc>
          <w:tcPr>
            <w:tcW w:w="4197" w:type="dxa"/>
            <w:vAlign w:val="center"/>
          </w:tcPr>
          <w:p w14:paraId="243DD933" w14:textId="77777777" w:rsidR="00554A1E" w:rsidRPr="009918F9" w:rsidRDefault="00554A1E" w:rsidP="00FF5B51">
            <w:pPr>
              <w:jc w:val="center"/>
            </w:pPr>
            <w:r w:rsidRPr="009918F9">
              <w:t xml:space="preserve">Nazwa dokumentu </w:t>
            </w:r>
          </w:p>
        </w:tc>
        <w:tc>
          <w:tcPr>
            <w:tcW w:w="1559" w:type="dxa"/>
            <w:vAlign w:val="center"/>
          </w:tcPr>
          <w:p w14:paraId="243DD934" w14:textId="77777777" w:rsidR="00554A1E" w:rsidRPr="009918F9" w:rsidRDefault="00554A1E" w:rsidP="00FF5B51">
            <w:pPr>
              <w:jc w:val="center"/>
            </w:pPr>
            <w:r w:rsidRPr="009918F9">
              <w:t>Data wystawienia</w:t>
            </w:r>
          </w:p>
        </w:tc>
        <w:tc>
          <w:tcPr>
            <w:tcW w:w="1560" w:type="dxa"/>
            <w:vAlign w:val="center"/>
          </w:tcPr>
          <w:p w14:paraId="243DD935" w14:textId="77777777" w:rsidR="00554A1E" w:rsidRPr="009918F9" w:rsidRDefault="00554A1E" w:rsidP="00FF5B51">
            <w:pPr>
              <w:jc w:val="center"/>
            </w:pPr>
            <w:r w:rsidRPr="009918F9">
              <w:t xml:space="preserve">Nie dotyczy </w:t>
            </w:r>
            <w:r w:rsidRPr="004965E7">
              <w:rPr>
                <w:kern w:val="20"/>
                <w:vertAlign w:val="superscript"/>
              </w:rPr>
              <w:t>*</w:t>
            </w:r>
            <w:r w:rsidRPr="009918F9">
              <w:t>)</w:t>
            </w:r>
          </w:p>
        </w:tc>
        <w:tc>
          <w:tcPr>
            <w:tcW w:w="1559" w:type="dxa"/>
            <w:vAlign w:val="center"/>
          </w:tcPr>
          <w:p w14:paraId="243DD936" w14:textId="77777777" w:rsidR="00554A1E" w:rsidRPr="009918F9" w:rsidRDefault="00554A1E" w:rsidP="00FF5B51">
            <w:pPr>
              <w:jc w:val="center"/>
            </w:pPr>
            <w:r w:rsidRPr="009918F9">
              <w:t>Uwagi</w:t>
            </w:r>
          </w:p>
        </w:tc>
      </w:tr>
      <w:tr w:rsidR="00554A1E" w:rsidRPr="009A547E" w14:paraId="243DD93D" w14:textId="77777777" w:rsidTr="00FF5B51">
        <w:trPr>
          <w:cantSplit/>
          <w:trHeight w:val="244"/>
        </w:trPr>
        <w:tc>
          <w:tcPr>
            <w:tcW w:w="589" w:type="dxa"/>
            <w:vAlign w:val="center"/>
          </w:tcPr>
          <w:p w14:paraId="243DD938" w14:textId="77777777" w:rsidR="00554A1E" w:rsidRPr="009918F9" w:rsidRDefault="00554A1E" w:rsidP="00FF5B51">
            <w:pPr>
              <w:spacing w:line="360" w:lineRule="auto"/>
              <w:rPr>
                <w:sz w:val="18"/>
                <w:szCs w:val="18"/>
              </w:rPr>
            </w:pPr>
            <w:r w:rsidRPr="009918F9">
              <w:rPr>
                <w:sz w:val="18"/>
                <w:szCs w:val="18"/>
              </w:rPr>
              <w:t>1.</w:t>
            </w:r>
          </w:p>
        </w:tc>
        <w:tc>
          <w:tcPr>
            <w:tcW w:w="4197" w:type="dxa"/>
            <w:vAlign w:val="center"/>
          </w:tcPr>
          <w:p w14:paraId="243DD939" w14:textId="77777777" w:rsidR="00554A1E" w:rsidRPr="009918F9" w:rsidRDefault="00554A1E" w:rsidP="00FF5B51">
            <w:pPr>
              <w:rPr>
                <w:sz w:val="18"/>
                <w:szCs w:val="18"/>
              </w:rPr>
            </w:pPr>
            <w:r w:rsidRPr="009918F9">
              <w:rPr>
                <w:sz w:val="18"/>
                <w:szCs w:val="18"/>
              </w:rPr>
              <w:t xml:space="preserve">świadectwo jakości </w:t>
            </w:r>
          </w:p>
        </w:tc>
        <w:tc>
          <w:tcPr>
            <w:tcW w:w="1559" w:type="dxa"/>
          </w:tcPr>
          <w:p w14:paraId="243DD93A" w14:textId="77777777" w:rsidR="00554A1E" w:rsidRPr="009918F9" w:rsidRDefault="00554A1E" w:rsidP="00FF5B51">
            <w:pPr>
              <w:spacing w:line="360" w:lineRule="auto"/>
              <w:rPr>
                <w:sz w:val="18"/>
                <w:szCs w:val="18"/>
              </w:rPr>
            </w:pPr>
          </w:p>
        </w:tc>
        <w:tc>
          <w:tcPr>
            <w:tcW w:w="1560" w:type="dxa"/>
          </w:tcPr>
          <w:p w14:paraId="243DD93B" w14:textId="77777777" w:rsidR="00554A1E" w:rsidRPr="009918F9" w:rsidRDefault="00554A1E" w:rsidP="00FF5B51">
            <w:pPr>
              <w:spacing w:line="360" w:lineRule="auto"/>
              <w:rPr>
                <w:sz w:val="18"/>
                <w:szCs w:val="18"/>
              </w:rPr>
            </w:pPr>
          </w:p>
        </w:tc>
        <w:tc>
          <w:tcPr>
            <w:tcW w:w="1559" w:type="dxa"/>
          </w:tcPr>
          <w:p w14:paraId="243DD93C" w14:textId="77777777" w:rsidR="00554A1E" w:rsidRPr="009918F9" w:rsidRDefault="00554A1E" w:rsidP="00FF5B51">
            <w:pPr>
              <w:spacing w:line="360" w:lineRule="auto"/>
              <w:rPr>
                <w:sz w:val="18"/>
                <w:szCs w:val="18"/>
              </w:rPr>
            </w:pPr>
          </w:p>
        </w:tc>
      </w:tr>
      <w:tr w:rsidR="00851A78" w:rsidRPr="009A547E" w14:paraId="243DD943" w14:textId="77777777" w:rsidTr="00FF5B51">
        <w:trPr>
          <w:cantSplit/>
          <w:trHeight w:val="57"/>
        </w:trPr>
        <w:tc>
          <w:tcPr>
            <w:tcW w:w="589" w:type="dxa"/>
            <w:vAlign w:val="center"/>
          </w:tcPr>
          <w:p w14:paraId="243DD93E" w14:textId="77777777" w:rsidR="00851A78" w:rsidRPr="009918F9" w:rsidRDefault="00851A78" w:rsidP="00851A78">
            <w:pPr>
              <w:spacing w:line="360" w:lineRule="auto"/>
              <w:rPr>
                <w:sz w:val="18"/>
                <w:szCs w:val="18"/>
              </w:rPr>
            </w:pPr>
            <w:r w:rsidRPr="009918F9">
              <w:rPr>
                <w:sz w:val="18"/>
                <w:szCs w:val="18"/>
              </w:rPr>
              <w:t>2.</w:t>
            </w:r>
          </w:p>
        </w:tc>
        <w:tc>
          <w:tcPr>
            <w:tcW w:w="4197" w:type="dxa"/>
            <w:vAlign w:val="center"/>
          </w:tcPr>
          <w:p w14:paraId="243DD93F" w14:textId="77777777" w:rsidR="00851A78" w:rsidRPr="009918F9" w:rsidRDefault="00851A78" w:rsidP="00851A78">
            <w:pPr>
              <w:rPr>
                <w:sz w:val="18"/>
                <w:szCs w:val="18"/>
              </w:rPr>
            </w:pPr>
            <w:r w:rsidRPr="00B5116A">
              <w:rPr>
                <w:sz w:val="18"/>
                <w:szCs w:val="18"/>
              </w:rPr>
              <w:t>oświadczenie Wykonawcy potwierdzające prawidłowość wykonania remontu</w:t>
            </w:r>
            <w:r w:rsidRPr="009918F9">
              <w:rPr>
                <w:sz w:val="18"/>
                <w:szCs w:val="18"/>
              </w:rPr>
              <w:t xml:space="preserve"> </w:t>
            </w:r>
          </w:p>
        </w:tc>
        <w:tc>
          <w:tcPr>
            <w:tcW w:w="1559" w:type="dxa"/>
          </w:tcPr>
          <w:p w14:paraId="243DD940" w14:textId="77777777" w:rsidR="00851A78" w:rsidRPr="009918F9" w:rsidRDefault="00851A78" w:rsidP="00851A78">
            <w:pPr>
              <w:spacing w:line="360" w:lineRule="auto"/>
              <w:rPr>
                <w:sz w:val="18"/>
                <w:szCs w:val="18"/>
              </w:rPr>
            </w:pPr>
          </w:p>
        </w:tc>
        <w:tc>
          <w:tcPr>
            <w:tcW w:w="1560" w:type="dxa"/>
          </w:tcPr>
          <w:p w14:paraId="243DD941" w14:textId="77777777" w:rsidR="00851A78" w:rsidRPr="009918F9" w:rsidRDefault="00851A78" w:rsidP="00851A78">
            <w:pPr>
              <w:spacing w:line="360" w:lineRule="auto"/>
              <w:rPr>
                <w:sz w:val="18"/>
                <w:szCs w:val="18"/>
              </w:rPr>
            </w:pPr>
          </w:p>
        </w:tc>
        <w:tc>
          <w:tcPr>
            <w:tcW w:w="1559" w:type="dxa"/>
          </w:tcPr>
          <w:p w14:paraId="243DD942" w14:textId="77777777" w:rsidR="00851A78" w:rsidRPr="009918F9" w:rsidRDefault="00851A78" w:rsidP="00851A78">
            <w:pPr>
              <w:spacing w:line="360" w:lineRule="auto"/>
              <w:rPr>
                <w:sz w:val="18"/>
                <w:szCs w:val="18"/>
              </w:rPr>
            </w:pPr>
          </w:p>
        </w:tc>
      </w:tr>
      <w:tr w:rsidR="00851A78" w:rsidRPr="009A547E" w14:paraId="243DD949" w14:textId="77777777" w:rsidTr="00FF5B51">
        <w:trPr>
          <w:cantSplit/>
          <w:trHeight w:val="57"/>
        </w:trPr>
        <w:tc>
          <w:tcPr>
            <w:tcW w:w="589" w:type="dxa"/>
            <w:vAlign w:val="center"/>
          </w:tcPr>
          <w:p w14:paraId="243DD944" w14:textId="77777777" w:rsidR="00851A78" w:rsidRPr="009918F9" w:rsidRDefault="00851A78" w:rsidP="00851A78">
            <w:pPr>
              <w:spacing w:line="360" w:lineRule="auto"/>
              <w:rPr>
                <w:sz w:val="18"/>
                <w:szCs w:val="18"/>
              </w:rPr>
            </w:pPr>
            <w:r w:rsidRPr="009918F9">
              <w:rPr>
                <w:sz w:val="18"/>
                <w:szCs w:val="18"/>
              </w:rPr>
              <w:t>3.</w:t>
            </w:r>
          </w:p>
        </w:tc>
        <w:tc>
          <w:tcPr>
            <w:tcW w:w="4197" w:type="dxa"/>
            <w:vAlign w:val="center"/>
          </w:tcPr>
          <w:p w14:paraId="243DD945" w14:textId="77777777" w:rsidR="00851A78" w:rsidRPr="009918F9" w:rsidRDefault="00851A78" w:rsidP="00851A78">
            <w:pPr>
              <w:spacing w:line="360" w:lineRule="auto"/>
              <w:rPr>
                <w:sz w:val="18"/>
                <w:szCs w:val="18"/>
              </w:rPr>
            </w:pPr>
            <w:r w:rsidRPr="009918F9">
              <w:rPr>
                <w:sz w:val="18"/>
                <w:szCs w:val="18"/>
              </w:rPr>
              <w:t>wykaz części i podzespołów wymienionych</w:t>
            </w:r>
          </w:p>
        </w:tc>
        <w:tc>
          <w:tcPr>
            <w:tcW w:w="1559" w:type="dxa"/>
          </w:tcPr>
          <w:p w14:paraId="243DD946" w14:textId="77777777" w:rsidR="00851A78" w:rsidRPr="009918F9" w:rsidRDefault="00851A78" w:rsidP="00851A78">
            <w:pPr>
              <w:spacing w:line="360" w:lineRule="auto"/>
              <w:rPr>
                <w:sz w:val="18"/>
                <w:szCs w:val="18"/>
              </w:rPr>
            </w:pPr>
          </w:p>
        </w:tc>
        <w:tc>
          <w:tcPr>
            <w:tcW w:w="1560" w:type="dxa"/>
          </w:tcPr>
          <w:p w14:paraId="243DD947" w14:textId="77777777" w:rsidR="00851A78" w:rsidRPr="009918F9" w:rsidRDefault="00851A78" w:rsidP="00851A78">
            <w:pPr>
              <w:spacing w:line="360" w:lineRule="auto"/>
              <w:rPr>
                <w:sz w:val="18"/>
                <w:szCs w:val="18"/>
              </w:rPr>
            </w:pPr>
          </w:p>
        </w:tc>
        <w:tc>
          <w:tcPr>
            <w:tcW w:w="1559" w:type="dxa"/>
          </w:tcPr>
          <w:p w14:paraId="243DD948" w14:textId="77777777" w:rsidR="00851A78" w:rsidRPr="009918F9" w:rsidRDefault="00851A78" w:rsidP="00851A78">
            <w:pPr>
              <w:spacing w:line="360" w:lineRule="auto"/>
              <w:rPr>
                <w:sz w:val="18"/>
                <w:szCs w:val="18"/>
              </w:rPr>
            </w:pPr>
          </w:p>
        </w:tc>
      </w:tr>
      <w:tr w:rsidR="00851A78" w:rsidRPr="009A547E" w14:paraId="243DD94F" w14:textId="77777777" w:rsidTr="00FF5B51">
        <w:trPr>
          <w:cantSplit/>
          <w:trHeight w:val="57"/>
        </w:trPr>
        <w:tc>
          <w:tcPr>
            <w:tcW w:w="589" w:type="dxa"/>
            <w:vAlign w:val="center"/>
          </w:tcPr>
          <w:p w14:paraId="243DD94A" w14:textId="77777777" w:rsidR="00851A78" w:rsidRPr="009918F9" w:rsidRDefault="00851A78" w:rsidP="00851A78">
            <w:pPr>
              <w:spacing w:line="360" w:lineRule="auto"/>
              <w:rPr>
                <w:sz w:val="18"/>
                <w:szCs w:val="18"/>
              </w:rPr>
            </w:pPr>
            <w:r w:rsidRPr="009918F9">
              <w:rPr>
                <w:sz w:val="18"/>
                <w:szCs w:val="18"/>
              </w:rPr>
              <w:t>4.</w:t>
            </w:r>
          </w:p>
        </w:tc>
        <w:tc>
          <w:tcPr>
            <w:tcW w:w="4197" w:type="dxa"/>
            <w:vAlign w:val="center"/>
          </w:tcPr>
          <w:p w14:paraId="243DD94B" w14:textId="77777777" w:rsidR="00851A78" w:rsidRPr="009918F9" w:rsidRDefault="00851A78" w:rsidP="00851A78">
            <w:pPr>
              <w:spacing w:line="360" w:lineRule="auto"/>
              <w:rPr>
                <w:sz w:val="18"/>
                <w:szCs w:val="18"/>
              </w:rPr>
            </w:pPr>
            <w:r w:rsidRPr="009918F9">
              <w:rPr>
                <w:sz w:val="18"/>
                <w:szCs w:val="18"/>
              </w:rPr>
              <w:t>wykaz części i podzespołów podlegających zwrotowi</w:t>
            </w:r>
          </w:p>
        </w:tc>
        <w:tc>
          <w:tcPr>
            <w:tcW w:w="1559" w:type="dxa"/>
          </w:tcPr>
          <w:p w14:paraId="243DD94C" w14:textId="77777777" w:rsidR="00851A78" w:rsidRPr="009918F9" w:rsidRDefault="00851A78" w:rsidP="00851A78">
            <w:pPr>
              <w:spacing w:line="360" w:lineRule="auto"/>
              <w:rPr>
                <w:sz w:val="18"/>
                <w:szCs w:val="18"/>
              </w:rPr>
            </w:pPr>
          </w:p>
        </w:tc>
        <w:tc>
          <w:tcPr>
            <w:tcW w:w="1560" w:type="dxa"/>
          </w:tcPr>
          <w:p w14:paraId="243DD94D" w14:textId="77777777" w:rsidR="00851A78" w:rsidRPr="009918F9" w:rsidRDefault="00851A78" w:rsidP="00851A78">
            <w:pPr>
              <w:spacing w:line="360" w:lineRule="auto"/>
              <w:rPr>
                <w:sz w:val="18"/>
                <w:szCs w:val="18"/>
              </w:rPr>
            </w:pPr>
          </w:p>
        </w:tc>
        <w:tc>
          <w:tcPr>
            <w:tcW w:w="1559" w:type="dxa"/>
          </w:tcPr>
          <w:p w14:paraId="243DD94E" w14:textId="77777777" w:rsidR="00851A78" w:rsidRPr="009918F9" w:rsidRDefault="00851A78" w:rsidP="00851A78">
            <w:pPr>
              <w:spacing w:line="360" w:lineRule="auto"/>
              <w:rPr>
                <w:sz w:val="18"/>
                <w:szCs w:val="18"/>
              </w:rPr>
            </w:pPr>
          </w:p>
        </w:tc>
      </w:tr>
      <w:tr w:rsidR="00851A78" w:rsidRPr="009A547E" w14:paraId="243DD955" w14:textId="77777777" w:rsidTr="00FF5B51">
        <w:trPr>
          <w:cantSplit/>
          <w:trHeight w:val="57"/>
        </w:trPr>
        <w:tc>
          <w:tcPr>
            <w:tcW w:w="589" w:type="dxa"/>
            <w:vAlign w:val="center"/>
          </w:tcPr>
          <w:p w14:paraId="243DD950" w14:textId="77777777" w:rsidR="00851A78" w:rsidRPr="009918F9" w:rsidRDefault="00851A78" w:rsidP="00851A78">
            <w:pPr>
              <w:spacing w:line="360" w:lineRule="auto"/>
              <w:rPr>
                <w:sz w:val="18"/>
                <w:szCs w:val="18"/>
              </w:rPr>
            </w:pPr>
            <w:r w:rsidRPr="009918F9">
              <w:rPr>
                <w:sz w:val="18"/>
                <w:szCs w:val="18"/>
              </w:rPr>
              <w:t>5.</w:t>
            </w:r>
          </w:p>
        </w:tc>
        <w:tc>
          <w:tcPr>
            <w:tcW w:w="4197" w:type="dxa"/>
            <w:vAlign w:val="center"/>
          </w:tcPr>
          <w:p w14:paraId="243DD951" w14:textId="77777777" w:rsidR="00851A78" w:rsidRPr="009918F9" w:rsidRDefault="00851A78" w:rsidP="00851A78">
            <w:pPr>
              <w:rPr>
                <w:sz w:val="18"/>
                <w:szCs w:val="18"/>
              </w:rPr>
            </w:pPr>
            <w:r w:rsidRPr="009918F9">
              <w:rPr>
                <w:sz w:val="18"/>
                <w:szCs w:val="18"/>
              </w:rPr>
              <w:t>sprawozdanie z przeprowadzonych badań stanowiskowych</w:t>
            </w:r>
            <w:r>
              <w:rPr>
                <w:sz w:val="18"/>
                <w:szCs w:val="18"/>
              </w:rPr>
              <w:t xml:space="preserve"> </w:t>
            </w:r>
            <w:r w:rsidRPr="00F864DA">
              <w:rPr>
                <w:color w:val="FF0000"/>
                <w:sz w:val="18"/>
                <w:szCs w:val="18"/>
              </w:rPr>
              <w:t>– jeżeli dotyczy*)</w:t>
            </w:r>
          </w:p>
        </w:tc>
        <w:tc>
          <w:tcPr>
            <w:tcW w:w="1559" w:type="dxa"/>
          </w:tcPr>
          <w:p w14:paraId="243DD952" w14:textId="77777777" w:rsidR="00851A78" w:rsidRPr="009918F9" w:rsidRDefault="00851A78" w:rsidP="00851A78">
            <w:pPr>
              <w:spacing w:line="360" w:lineRule="auto"/>
              <w:rPr>
                <w:sz w:val="18"/>
                <w:szCs w:val="18"/>
              </w:rPr>
            </w:pPr>
          </w:p>
        </w:tc>
        <w:tc>
          <w:tcPr>
            <w:tcW w:w="1560" w:type="dxa"/>
          </w:tcPr>
          <w:p w14:paraId="243DD953" w14:textId="77777777" w:rsidR="00851A78" w:rsidRPr="009918F9" w:rsidRDefault="00851A78" w:rsidP="00851A78">
            <w:pPr>
              <w:spacing w:line="360" w:lineRule="auto"/>
              <w:rPr>
                <w:sz w:val="18"/>
                <w:szCs w:val="18"/>
              </w:rPr>
            </w:pPr>
          </w:p>
        </w:tc>
        <w:tc>
          <w:tcPr>
            <w:tcW w:w="1559" w:type="dxa"/>
          </w:tcPr>
          <w:p w14:paraId="243DD954" w14:textId="77777777" w:rsidR="00851A78" w:rsidRPr="009918F9" w:rsidRDefault="00851A78" w:rsidP="00851A78">
            <w:pPr>
              <w:spacing w:line="360" w:lineRule="auto"/>
              <w:rPr>
                <w:sz w:val="18"/>
                <w:szCs w:val="18"/>
              </w:rPr>
            </w:pPr>
          </w:p>
        </w:tc>
      </w:tr>
      <w:tr w:rsidR="00851A78" w:rsidRPr="009A547E" w14:paraId="243DD95B" w14:textId="77777777" w:rsidTr="00FF5B51">
        <w:trPr>
          <w:cantSplit/>
          <w:trHeight w:val="57"/>
        </w:trPr>
        <w:tc>
          <w:tcPr>
            <w:tcW w:w="589" w:type="dxa"/>
            <w:vAlign w:val="center"/>
          </w:tcPr>
          <w:p w14:paraId="243DD956" w14:textId="77777777" w:rsidR="00851A78" w:rsidRPr="009918F9" w:rsidRDefault="00851A78" w:rsidP="00851A78">
            <w:pPr>
              <w:spacing w:line="360" w:lineRule="auto"/>
              <w:rPr>
                <w:sz w:val="18"/>
                <w:szCs w:val="18"/>
              </w:rPr>
            </w:pPr>
            <w:r w:rsidRPr="009918F9">
              <w:rPr>
                <w:sz w:val="18"/>
                <w:szCs w:val="18"/>
              </w:rPr>
              <w:t>6.</w:t>
            </w:r>
          </w:p>
        </w:tc>
        <w:tc>
          <w:tcPr>
            <w:tcW w:w="4197" w:type="dxa"/>
            <w:vAlign w:val="center"/>
          </w:tcPr>
          <w:p w14:paraId="243DD957" w14:textId="77777777" w:rsidR="00851A78" w:rsidRPr="009918F9" w:rsidRDefault="00851A78" w:rsidP="00851A78">
            <w:pPr>
              <w:spacing w:line="360" w:lineRule="auto"/>
              <w:rPr>
                <w:sz w:val="18"/>
                <w:szCs w:val="18"/>
              </w:rPr>
            </w:pPr>
            <w:r w:rsidRPr="009918F9">
              <w:rPr>
                <w:sz w:val="18"/>
                <w:szCs w:val="18"/>
              </w:rPr>
              <w:t>Inne:</w:t>
            </w:r>
          </w:p>
        </w:tc>
        <w:tc>
          <w:tcPr>
            <w:tcW w:w="1559" w:type="dxa"/>
          </w:tcPr>
          <w:p w14:paraId="243DD958" w14:textId="77777777" w:rsidR="00851A78" w:rsidRPr="009918F9" w:rsidRDefault="00851A78" w:rsidP="00851A78">
            <w:pPr>
              <w:spacing w:line="360" w:lineRule="auto"/>
              <w:rPr>
                <w:sz w:val="18"/>
                <w:szCs w:val="18"/>
              </w:rPr>
            </w:pPr>
          </w:p>
        </w:tc>
        <w:tc>
          <w:tcPr>
            <w:tcW w:w="1560" w:type="dxa"/>
          </w:tcPr>
          <w:p w14:paraId="243DD959" w14:textId="77777777" w:rsidR="00851A78" w:rsidRPr="009918F9" w:rsidRDefault="00851A78" w:rsidP="00851A78">
            <w:pPr>
              <w:spacing w:line="360" w:lineRule="auto"/>
              <w:rPr>
                <w:sz w:val="18"/>
                <w:szCs w:val="18"/>
              </w:rPr>
            </w:pPr>
          </w:p>
        </w:tc>
        <w:tc>
          <w:tcPr>
            <w:tcW w:w="1559" w:type="dxa"/>
          </w:tcPr>
          <w:p w14:paraId="243DD95A" w14:textId="77777777" w:rsidR="00851A78" w:rsidRPr="009918F9" w:rsidRDefault="00851A78" w:rsidP="00851A78">
            <w:pPr>
              <w:spacing w:line="360" w:lineRule="auto"/>
              <w:rPr>
                <w:sz w:val="18"/>
                <w:szCs w:val="18"/>
              </w:rPr>
            </w:pPr>
          </w:p>
        </w:tc>
      </w:tr>
      <w:tr w:rsidR="00851A78" w:rsidRPr="009A547E" w14:paraId="243DD961" w14:textId="77777777" w:rsidTr="00FF5B51">
        <w:trPr>
          <w:cantSplit/>
          <w:trHeight w:val="57"/>
        </w:trPr>
        <w:tc>
          <w:tcPr>
            <w:tcW w:w="589" w:type="dxa"/>
            <w:vAlign w:val="center"/>
          </w:tcPr>
          <w:p w14:paraId="243DD95C" w14:textId="77777777" w:rsidR="00851A78" w:rsidRPr="009918F9" w:rsidRDefault="00851A78" w:rsidP="00851A78">
            <w:pPr>
              <w:spacing w:line="360" w:lineRule="auto"/>
              <w:rPr>
                <w:sz w:val="18"/>
                <w:szCs w:val="18"/>
              </w:rPr>
            </w:pPr>
            <w:r w:rsidRPr="009918F9">
              <w:rPr>
                <w:sz w:val="18"/>
                <w:szCs w:val="18"/>
              </w:rPr>
              <w:t>7.</w:t>
            </w:r>
          </w:p>
        </w:tc>
        <w:tc>
          <w:tcPr>
            <w:tcW w:w="4197" w:type="dxa"/>
            <w:vAlign w:val="center"/>
          </w:tcPr>
          <w:p w14:paraId="243DD95D" w14:textId="77777777" w:rsidR="00851A78" w:rsidRPr="009918F9" w:rsidRDefault="00851A78" w:rsidP="00851A78">
            <w:pPr>
              <w:spacing w:line="360" w:lineRule="auto"/>
              <w:rPr>
                <w:sz w:val="18"/>
                <w:szCs w:val="18"/>
              </w:rPr>
            </w:pPr>
          </w:p>
        </w:tc>
        <w:tc>
          <w:tcPr>
            <w:tcW w:w="1559" w:type="dxa"/>
          </w:tcPr>
          <w:p w14:paraId="243DD95E" w14:textId="77777777" w:rsidR="00851A78" w:rsidRPr="009918F9" w:rsidRDefault="00851A78" w:rsidP="00851A78">
            <w:pPr>
              <w:spacing w:line="360" w:lineRule="auto"/>
              <w:rPr>
                <w:sz w:val="18"/>
                <w:szCs w:val="18"/>
              </w:rPr>
            </w:pPr>
          </w:p>
        </w:tc>
        <w:tc>
          <w:tcPr>
            <w:tcW w:w="1560" w:type="dxa"/>
          </w:tcPr>
          <w:p w14:paraId="243DD95F" w14:textId="77777777" w:rsidR="00851A78" w:rsidRPr="009918F9" w:rsidRDefault="00851A78" w:rsidP="00851A78">
            <w:pPr>
              <w:spacing w:line="360" w:lineRule="auto"/>
              <w:rPr>
                <w:sz w:val="18"/>
                <w:szCs w:val="18"/>
              </w:rPr>
            </w:pPr>
          </w:p>
        </w:tc>
        <w:tc>
          <w:tcPr>
            <w:tcW w:w="1559" w:type="dxa"/>
          </w:tcPr>
          <w:p w14:paraId="243DD960" w14:textId="77777777" w:rsidR="00851A78" w:rsidRPr="009918F9" w:rsidRDefault="00851A78" w:rsidP="00851A78">
            <w:pPr>
              <w:spacing w:line="360" w:lineRule="auto"/>
              <w:rPr>
                <w:sz w:val="18"/>
                <w:szCs w:val="18"/>
              </w:rPr>
            </w:pPr>
          </w:p>
        </w:tc>
      </w:tr>
      <w:tr w:rsidR="00851A78" w:rsidRPr="009A547E" w14:paraId="243DD967" w14:textId="77777777" w:rsidTr="00FF5B51">
        <w:trPr>
          <w:cantSplit/>
          <w:trHeight w:val="57"/>
        </w:trPr>
        <w:tc>
          <w:tcPr>
            <w:tcW w:w="589" w:type="dxa"/>
          </w:tcPr>
          <w:p w14:paraId="243DD962" w14:textId="77777777" w:rsidR="00851A78" w:rsidRPr="009918F9" w:rsidRDefault="00851A78" w:rsidP="00851A78">
            <w:pPr>
              <w:spacing w:line="360" w:lineRule="auto"/>
              <w:rPr>
                <w:sz w:val="18"/>
                <w:szCs w:val="18"/>
              </w:rPr>
            </w:pPr>
          </w:p>
        </w:tc>
        <w:tc>
          <w:tcPr>
            <w:tcW w:w="4197" w:type="dxa"/>
          </w:tcPr>
          <w:p w14:paraId="243DD963" w14:textId="77777777" w:rsidR="00851A78" w:rsidRPr="009918F9" w:rsidRDefault="00851A78" w:rsidP="00851A78">
            <w:pPr>
              <w:spacing w:line="360" w:lineRule="auto"/>
              <w:rPr>
                <w:sz w:val="18"/>
                <w:szCs w:val="18"/>
              </w:rPr>
            </w:pPr>
          </w:p>
        </w:tc>
        <w:tc>
          <w:tcPr>
            <w:tcW w:w="1559" w:type="dxa"/>
          </w:tcPr>
          <w:p w14:paraId="243DD964" w14:textId="77777777" w:rsidR="00851A78" w:rsidRPr="009918F9" w:rsidRDefault="00851A78" w:rsidP="00851A78">
            <w:pPr>
              <w:spacing w:line="360" w:lineRule="auto"/>
              <w:rPr>
                <w:sz w:val="18"/>
                <w:szCs w:val="18"/>
              </w:rPr>
            </w:pPr>
          </w:p>
        </w:tc>
        <w:tc>
          <w:tcPr>
            <w:tcW w:w="1560" w:type="dxa"/>
          </w:tcPr>
          <w:p w14:paraId="243DD965" w14:textId="77777777" w:rsidR="00851A78" w:rsidRPr="009918F9" w:rsidRDefault="00851A78" w:rsidP="00851A78">
            <w:pPr>
              <w:spacing w:line="360" w:lineRule="auto"/>
              <w:rPr>
                <w:sz w:val="18"/>
                <w:szCs w:val="18"/>
              </w:rPr>
            </w:pPr>
          </w:p>
        </w:tc>
        <w:tc>
          <w:tcPr>
            <w:tcW w:w="1559" w:type="dxa"/>
          </w:tcPr>
          <w:p w14:paraId="243DD966" w14:textId="77777777" w:rsidR="00851A78" w:rsidRPr="009918F9" w:rsidRDefault="00851A78" w:rsidP="00851A78">
            <w:pPr>
              <w:spacing w:line="360" w:lineRule="auto"/>
              <w:rPr>
                <w:sz w:val="18"/>
                <w:szCs w:val="18"/>
              </w:rPr>
            </w:pPr>
          </w:p>
        </w:tc>
      </w:tr>
    </w:tbl>
    <w:p w14:paraId="243DD968" w14:textId="77777777" w:rsidR="00554A1E" w:rsidRPr="00F864DA" w:rsidRDefault="00554A1E" w:rsidP="00554A1E">
      <w:pPr>
        <w:rPr>
          <w:i/>
          <w:iCs/>
          <w:color w:val="FF0000"/>
          <w:sz w:val="16"/>
          <w:szCs w:val="16"/>
        </w:rPr>
      </w:pPr>
      <w:r w:rsidRPr="004965E7">
        <w:rPr>
          <w:kern w:val="16"/>
          <w:sz w:val="16"/>
          <w:szCs w:val="16"/>
          <w:vertAlign w:val="superscript"/>
        </w:rPr>
        <w:t>*</w:t>
      </w:r>
      <w:r w:rsidRPr="00FB2037">
        <w:rPr>
          <w:sz w:val="16"/>
          <w:szCs w:val="16"/>
        </w:rPr>
        <w:t xml:space="preserve">) </w:t>
      </w:r>
      <w:r w:rsidRPr="00F864DA">
        <w:rPr>
          <w:i/>
          <w:iCs/>
          <w:color w:val="FF0000"/>
          <w:sz w:val="16"/>
          <w:szCs w:val="16"/>
        </w:rPr>
        <w:t>jeżeli nie dotyczy wstawić „X” ;  Dostarczone dokumenty muszą być zgodne z zapisami w obowiązującej umowy</w:t>
      </w:r>
    </w:p>
    <w:p w14:paraId="243DD969" w14:textId="77777777" w:rsidR="00554A1E" w:rsidRPr="004965E7" w:rsidRDefault="00554A1E" w:rsidP="00554A1E">
      <w:pPr>
        <w:rPr>
          <w:sz w:val="16"/>
          <w:szCs w:val="16"/>
        </w:rPr>
      </w:pPr>
    </w:p>
    <w:p w14:paraId="243DD96A" w14:textId="77777777" w:rsidR="00554A1E" w:rsidRPr="00DC34EC" w:rsidRDefault="00554A1E" w:rsidP="00554A1E">
      <w:pPr>
        <w:spacing w:line="360" w:lineRule="auto"/>
        <w:jc w:val="center"/>
        <w:rPr>
          <w:b/>
          <w:bCs/>
          <w:sz w:val="22"/>
          <w:szCs w:val="22"/>
          <w:u w:val="single"/>
        </w:rPr>
      </w:pPr>
      <w:r>
        <w:rPr>
          <w:b/>
          <w:bCs/>
          <w:sz w:val="22"/>
          <w:szCs w:val="22"/>
          <w:u w:val="single"/>
        </w:rPr>
        <w:t xml:space="preserve">  </w:t>
      </w: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
    <w:p w14:paraId="243DD96B" w14:textId="7ED934A5" w:rsidR="00554A1E" w:rsidRDefault="00554A1E" w:rsidP="00554A1E">
      <w:pPr>
        <w:ind w:firstLine="708"/>
      </w:pPr>
      <w:r>
        <w:t xml:space="preserve">.…………………………                                                     </w:t>
      </w:r>
      <w:r w:rsidR="00B350D9">
        <w:t xml:space="preserve">          </w:t>
      </w:r>
      <w:r>
        <w:t xml:space="preserve"> ……………………………</w:t>
      </w:r>
    </w:p>
    <w:p w14:paraId="5305AF88" w14:textId="77777777" w:rsidR="00B350D9" w:rsidRPr="00F864DA" w:rsidRDefault="00B350D9" w:rsidP="00554A1E">
      <w:pPr>
        <w:ind w:firstLine="708"/>
        <w:rPr>
          <w:sz w:val="6"/>
          <w:szCs w:val="6"/>
        </w:rPr>
      </w:pPr>
    </w:p>
    <w:p w14:paraId="243DD96C" w14:textId="77777777" w:rsidR="00554A1E" w:rsidRPr="00F864DA" w:rsidRDefault="00554A1E" w:rsidP="00554A1E">
      <w:pPr>
        <w:ind w:left="720"/>
        <w:jc w:val="center"/>
        <w:rPr>
          <w:i/>
          <w:color w:val="FF0000"/>
          <w:sz w:val="16"/>
          <w:szCs w:val="16"/>
        </w:rPr>
      </w:pPr>
      <w:r w:rsidRPr="00F864DA">
        <w:rPr>
          <w:i/>
          <w:color w:val="FF0000"/>
          <w:sz w:val="16"/>
          <w:szCs w:val="16"/>
        </w:rPr>
        <w:t>(Wymagany podpis osób uczestniczących w odbiorze/ przekazaniu po remoncie)</w:t>
      </w:r>
    </w:p>
    <w:p w14:paraId="56AE22E7" w14:textId="77777777" w:rsidR="00B350D9" w:rsidRPr="004C2ECD" w:rsidRDefault="00B350D9" w:rsidP="00554A1E">
      <w:pPr>
        <w:ind w:left="720"/>
        <w:jc w:val="center"/>
        <w:rPr>
          <w:i/>
          <w:sz w:val="16"/>
          <w:szCs w:val="16"/>
        </w:rPr>
      </w:pPr>
    </w:p>
    <w:p w14:paraId="243DD96D" w14:textId="4A43F422" w:rsidR="00554A1E" w:rsidRPr="00B53C6B" w:rsidRDefault="00554A1E" w:rsidP="007B1486">
      <w:pPr>
        <w:widowControl w:val="0"/>
        <w:numPr>
          <w:ilvl w:val="0"/>
          <w:numId w:val="12"/>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sidR="00B350D9">
        <w:rPr>
          <w:sz w:val="22"/>
          <w:szCs w:val="22"/>
        </w:rPr>
        <w:t>.</w:t>
      </w:r>
    </w:p>
    <w:p w14:paraId="243DD96E" w14:textId="1085DA39" w:rsidR="00BC2036" w:rsidRPr="00B350D9" w:rsidRDefault="00554A1E" w:rsidP="00BC2036">
      <w:pPr>
        <w:ind w:left="4248"/>
        <w:jc w:val="right"/>
        <w:rPr>
          <w:iCs/>
          <w:sz w:val="22"/>
          <w:szCs w:val="22"/>
        </w:rPr>
      </w:pPr>
      <w:r>
        <w:rPr>
          <w:b/>
          <w:bCs/>
          <w:sz w:val="24"/>
          <w:szCs w:val="24"/>
        </w:rPr>
        <w:br w:type="page"/>
      </w:r>
      <w:r w:rsidR="00BC2036" w:rsidRPr="00B350D9">
        <w:rPr>
          <w:b/>
          <w:bCs/>
          <w:iCs/>
          <w:sz w:val="22"/>
          <w:szCs w:val="22"/>
        </w:rPr>
        <w:lastRenderedPageBreak/>
        <w:t xml:space="preserve">Załącznik nr </w:t>
      </w:r>
      <w:r w:rsidR="007D241F">
        <w:rPr>
          <w:b/>
          <w:bCs/>
          <w:iCs/>
          <w:sz w:val="22"/>
          <w:szCs w:val="22"/>
        </w:rPr>
        <w:t>3</w:t>
      </w:r>
      <w:r w:rsidR="00BC2036" w:rsidRPr="00B350D9">
        <w:rPr>
          <w:b/>
          <w:bCs/>
          <w:iCs/>
          <w:sz w:val="22"/>
          <w:szCs w:val="22"/>
        </w:rPr>
        <w:t xml:space="preserve"> do </w:t>
      </w:r>
      <w:r w:rsidR="00B350D9" w:rsidRPr="00B350D9">
        <w:rPr>
          <w:b/>
          <w:bCs/>
          <w:iCs/>
          <w:sz w:val="22"/>
          <w:szCs w:val="22"/>
        </w:rPr>
        <w:t>U</w:t>
      </w:r>
      <w:r w:rsidR="00BC2036" w:rsidRPr="00B350D9">
        <w:rPr>
          <w:b/>
          <w:bCs/>
          <w:iCs/>
          <w:sz w:val="22"/>
          <w:szCs w:val="22"/>
        </w:rPr>
        <w:t>mowy</w:t>
      </w:r>
    </w:p>
    <w:p w14:paraId="243DD96F" w14:textId="77777777" w:rsidR="00BC2036" w:rsidRPr="00B5116A" w:rsidRDefault="00BC2036" w:rsidP="00BC2036">
      <w:pPr>
        <w:jc w:val="right"/>
        <w:rPr>
          <w:sz w:val="22"/>
          <w:szCs w:val="22"/>
        </w:rPr>
      </w:pPr>
    </w:p>
    <w:p w14:paraId="243DD970" w14:textId="70E4E7B7" w:rsidR="00BC2036" w:rsidRPr="00B350D9" w:rsidRDefault="00BC2036" w:rsidP="00BC2036">
      <w:pPr>
        <w:jc w:val="both"/>
      </w:pPr>
      <w:r w:rsidRPr="00B350D9">
        <w:t>Miejscowość: ___________________________________________, dnia _____________________</w:t>
      </w:r>
    </w:p>
    <w:p w14:paraId="243DD971" w14:textId="77777777" w:rsidR="00BC2036" w:rsidRPr="00B350D9" w:rsidRDefault="00BC2036" w:rsidP="00BC2036">
      <w:pPr>
        <w:jc w:val="both"/>
      </w:pPr>
    </w:p>
    <w:p w14:paraId="243DD972" w14:textId="77777777" w:rsidR="00BC2036" w:rsidRPr="00B350D9" w:rsidRDefault="00BC2036" w:rsidP="00BC2036">
      <w:pPr>
        <w:jc w:val="both"/>
      </w:pPr>
      <w:r w:rsidRPr="00B350D9">
        <w:rPr>
          <w:i/>
          <w:iCs/>
        </w:rPr>
        <w:t>Nazwa podmiotu składającego oświadczenie:</w:t>
      </w:r>
      <w:r w:rsidRPr="00B350D9">
        <w:rPr>
          <w:bCs/>
        </w:rPr>
        <w:t xml:space="preserve"> </w:t>
      </w:r>
      <w:r w:rsidRPr="00B350D9">
        <w:t>______________________________________________________</w:t>
      </w:r>
    </w:p>
    <w:p w14:paraId="243DD973" w14:textId="023E129C" w:rsidR="00BC2036" w:rsidRPr="00B350D9" w:rsidRDefault="00BC2036" w:rsidP="00BC2036">
      <w:pPr>
        <w:jc w:val="both"/>
      </w:pPr>
    </w:p>
    <w:p w14:paraId="243DD974" w14:textId="545AEA81" w:rsidR="00BC2036" w:rsidRPr="00B350D9" w:rsidRDefault="00BC2036" w:rsidP="00BC2036">
      <w:pPr>
        <w:jc w:val="both"/>
      </w:pPr>
      <w:r w:rsidRPr="00B350D9">
        <w:rPr>
          <w:i/>
          <w:iCs/>
        </w:rPr>
        <w:tab/>
      </w:r>
      <w:r w:rsidRPr="00B350D9">
        <w:t>_____________________________________________________________________________</w:t>
      </w:r>
    </w:p>
    <w:p w14:paraId="708644E3" w14:textId="3EE34070" w:rsidR="00B350D9" w:rsidRPr="00B5116A" w:rsidRDefault="00B350D9" w:rsidP="00B350D9">
      <w:pPr>
        <w:ind w:left="1419" w:hanging="1419"/>
        <w:jc w:val="both"/>
      </w:pPr>
      <w:r w:rsidRPr="00B350D9">
        <w:rPr>
          <w:i/>
          <w:iCs/>
        </w:rPr>
        <w:t>Adres siedziby:</w:t>
      </w:r>
      <w:r w:rsidRPr="00B350D9">
        <w:t>_____________________________________________________________________________</w:t>
      </w:r>
    </w:p>
    <w:p w14:paraId="243DD975" w14:textId="77777777" w:rsidR="00BC2036" w:rsidRPr="00B5116A" w:rsidRDefault="00BC2036" w:rsidP="00BC2036">
      <w:pPr>
        <w:jc w:val="both"/>
      </w:pPr>
    </w:p>
    <w:p w14:paraId="243DD977" w14:textId="77777777" w:rsidR="00BC2036" w:rsidRPr="00B5116A" w:rsidRDefault="00BC2036" w:rsidP="00BC2036">
      <w:pPr>
        <w:jc w:val="both"/>
        <w:rPr>
          <w:sz w:val="22"/>
          <w:szCs w:val="22"/>
        </w:rPr>
      </w:pPr>
    </w:p>
    <w:p w14:paraId="243DD978" w14:textId="77777777" w:rsidR="00BC2036" w:rsidRPr="00B350D9" w:rsidRDefault="00BC2036" w:rsidP="00BC2036">
      <w:pPr>
        <w:jc w:val="center"/>
        <w:rPr>
          <w:b/>
          <w:bCs/>
          <w:sz w:val="28"/>
          <w:szCs w:val="28"/>
        </w:rPr>
      </w:pPr>
      <w:r w:rsidRPr="00B350D9">
        <w:rPr>
          <w:b/>
          <w:bCs/>
          <w:sz w:val="28"/>
          <w:szCs w:val="28"/>
        </w:rPr>
        <w:t>OŚWIADCZENIE WYKONAWCY</w:t>
      </w:r>
    </w:p>
    <w:p w14:paraId="243DD979" w14:textId="77777777" w:rsidR="00BC2036" w:rsidRPr="00B5116A" w:rsidRDefault="00BC2036" w:rsidP="00BC2036">
      <w:pPr>
        <w:jc w:val="center"/>
        <w:rPr>
          <w:b/>
          <w:bCs/>
          <w:sz w:val="28"/>
          <w:szCs w:val="28"/>
        </w:rPr>
      </w:pPr>
      <w:r w:rsidRPr="00B5116A">
        <w:rPr>
          <w:b/>
          <w:bCs/>
          <w:sz w:val="28"/>
          <w:szCs w:val="28"/>
        </w:rPr>
        <w:t>po przeprowadzonym remoncie</w:t>
      </w:r>
    </w:p>
    <w:p w14:paraId="243DD97A" w14:textId="77777777" w:rsidR="00BC2036" w:rsidRPr="00B5116A" w:rsidRDefault="00BC2036" w:rsidP="00BC2036">
      <w:pPr>
        <w:jc w:val="center"/>
        <w:rPr>
          <w:b/>
          <w:bCs/>
          <w:sz w:val="28"/>
          <w:szCs w:val="28"/>
        </w:rPr>
      </w:pPr>
      <w:r w:rsidRPr="00B5116A">
        <w:rPr>
          <w:b/>
          <w:bCs/>
          <w:sz w:val="28"/>
          <w:szCs w:val="28"/>
        </w:rPr>
        <w:t>urządzenia/podzespołu/elementu/części zamiennej</w:t>
      </w:r>
    </w:p>
    <w:p w14:paraId="243DD97B" w14:textId="77777777" w:rsidR="00BC2036" w:rsidRPr="00E814DC" w:rsidRDefault="00BC2036" w:rsidP="00BC2036">
      <w:pPr>
        <w:jc w:val="center"/>
        <w:rPr>
          <w:b/>
          <w:bCs/>
          <w:sz w:val="28"/>
          <w:szCs w:val="28"/>
          <w:u w:val="single"/>
        </w:rPr>
      </w:pPr>
      <w:r w:rsidRPr="00E814DC">
        <w:rPr>
          <w:b/>
          <w:bCs/>
          <w:sz w:val="28"/>
          <w:szCs w:val="28"/>
          <w:u w:val="single"/>
        </w:rPr>
        <w:t>w odniesieniu do urządzeń budowy przeciwwybuchowej</w:t>
      </w:r>
    </w:p>
    <w:p w14:paraId="243DD97C" w14:textId="77777777" w:rsidR="00BC2036" w:rsidRPr="00E814DC" w:rsidRDefault="00BC2036" w:rsidP="00BC2036">
      <w:pPr>
        <w:jc w:val="center"/>
        <w:rPr>
          <w:b/>
          <w:bCs/>
          <w:sz w:val="32"/>
          <w:szCs w:val="32"/>
        </w:rPr>
      </w:pPr>
    </w:p>
    <w:p w14:paraId="243DD97D" w14:textId="77777777" w:rsidR="00BC2036" w:rsidRPr="00E814DC" w:rsidRDefault="00BC2036" w:rsidP="00BC2036">
      <w:pPr>
        <w:jc w:val="both"/>
      </w:pPr>
    </w:p>
    <w:p w14:paraId="243DD97E" w14:textId="77777777" w:rsidR="00BC2036" w:rsidRPr="00E814DC" w:rsidRDefault="00BC2036" w:rsidP="00BC2036">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243DD97F" w14:textId="77777777" w:rsidR="00BC2036" w:rsidRPr="00E814DC" w:rsidRDefault="00BC2036" w:rsidP="00BC2036">
      <w:pPr>
        <w:rPr>
          <w:i/>
          <w:iCs/>
          <w:sz w:val="16"/>
          <w:szCs w:val="16"/>
        </w:rPr>
      </w:pPr>
      <w:r w:rsidRPr="00E814DC">
        <w:rPr>
          <w:i/>
          <w:iCs/>
          <w:sz w:val="16"/>
          <w:szCs w:val="16"/>
        </w:rPr>
        <w:t xml:space="preserve">                                                                                                     (podać nazwę postępowania.)</w:t>
      </w:r>
    </w:p>
    <w:p w14:paraId="243DD980" w14:textId="77777777" w:rsidR="00BC2036" w:rsidRPr="00E814DC" w:rsidRDefault="00BC2036" w:rsidP="00BC2036">
      <w:pPr>
        <w:jc w:val="both"/>
        <w:rPr>
          <w:sz w:val="22"/>
          <w:szCs w:val="22"/>
        </w:rPr>
      </w:pPr>
    </w:p>
    <w:p w14:paraId="243DD982" w14:textId="1DD36F8A" w:rsidR="00BC2036" w:rsidRPr="00E814DC" w:rsidRDefault="00BC2036" w:rsidP="00BC2036">
      <w:pPr>
        <w:jc w:val="both"/>
        <w:rPr>
          <w:i/>
          <w:sz w:val="22"/>
          <w:szCs w:val="22"/>
        </w:rPr>
      </w:pPr>
      <w:r w:rsidRPr="00E814DC">
        <w:rPr>
          <w:i/>
          <w:sz w:val="22"/>
          <w:szCs w:val="22"/>
        </w:rPr>
        <w:t>_________________________________________________________________________________</w:t>
      </w:r>
    </w:p>
    <w:p w14:paraId="243DD983" w14:textId="77777777" w:rsidR="00BC2036" w:rsidRPr="00E814DC" w:rsidRDefault="00BC2036" w:rsidP="00BC2036">
      <w:pPr>
        <w:jc w:val="both"/>
        <w:rPr>
          <w:i/>
          <w:sz w:val="22"/>
          <w:szCs w:val="22"/>
        </w:rPr>
      </w:pPr>
    </w:p>
    <w:p w14:paraId="243DD984" w14:textId="77777777" w:rsidR="00BC2036" w:rsidRPr="00E814DC" w:rsidRDefault="00BC2036" w:rsidP="00BC2036">
      <w:pPr>
        <w:jc w:val="both"/>
        <w:rPr>
          <w:i/>
          <w:sz w:val="22"/>
          <w:szCs w:val="22"/>
        </w:rPr>
      </w:pPr>
      <w:r w:rsidRPr="00E814DC">
        <w:rPr>
          <w:i/>
          <w:sz w:val="22"/>
          <w:szCs w:val="22"/>
        </w:rPr>
        <w:t>nr zlecenia wykonawczego: _________________________</w:t>
      </w:r>
    </w:p>
    <w:p w14:paraId="243DD985" w14:textId="77777777" w:rsidR="00BC2036" w:rsidRPr="00E814DC" w:rsidRDefault="00BC2036" w:rsidP="00BC2036">
      <w:pPr>
        <w:jc w:val="both"/>
        <w:rPr>
          <w:b/>
          <w:bCs/>
          <w:sz w:val="22"/>
          <w:szCs w:val="22"/>
        </w:rPr>
      </w:pPr>
    </w:p>
    <w:p w14:paraId="243DD986" w14:textId="77777777" w:rsidR="00BC2036" w:rsidRPr="00E814DC" w:rsidRDefault="00BC2036" w:rsidP="00BC2036">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243DD987" w14:textId="3CBCCC38" w:rsidR="00BC2036" w:rsidRPr="00E814DC" w:rsidRDefault="00BC2036" w:rsidP="007B1486">
      <w:pPr>
        <w:numPr>
          <w:ilvl w:val="0"/>
          <w:numId w:val="17"/>
        </w:numPr>
        <w:spacing w:after="120"/>
        <w:ind w:left="426" w:hanging="426"/>
        <w:jc w:val="both"/>
        <w:rPr>
          <w:sz w:val="22"/>
          <w:szCs w:val="22"/>
        </w:rPr>
      </w:pPr>
      <w:r w:rsidRPr="00E814DC">
        <w:rPr>
          <w:sz w:val="22"/>
          <w:szCs w:val="22"/>
        </w:rPr>
        <w:t>remont będący przedmiotem niniejszego postępowania, wykonany został w sposób gwarantujący bezpieczną eksploatację wyremontowanego urządzenia / podzespołu / elementu / części zamiennej i</w:t>
      </w:r>
      <w:r w:rsidR="00E76D6C">
        <w:rPr>
          <w:sz w:val="22"/>
          <w:szCs w:val="22"/>
        </w:rPr>
        <w:t> </w:t>
      </w:r>
      <w:r w:rsidRPr="00E814DC">
        <w:rPr>
          <w:sz w:val="22"/>
          <w:szCs w:val="22"/>
        </w:rPr>
        <w:t>nie spowodował wytworzenia nowej maszyny/urządzenia – w związku z tym nie będzie wymagane dokonanie ponownego wprowadzenia wyrobów do obrotu, zgodnie z aktualnie obowiązującym stanem prawnym,</w:t>
      </w:r>
    </w:p>
    <w:p w14:paraId="243DD988" w14:textId="6F34BD13" w:rsidR="00BC2036" w:rsidRPr="00E814DC" w:rsidRDefault="00BC2036" w:rsidP="007B1486">
      <w:pPr>
        <w:numPr>
          <w:ilvl w:val="0"/>
          <w:numId w:val="17"/>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243DD989" w14:textId="77777777" w:rsidR="00BC2036" w:rsidRPr="00E814DC" w:rsidRDefault="00BC2036" w:rsidP="007B1486">
      <w:pPr>
        <w:numPr>
          <w:ilvl w:val="0"/>
          <w:numId w:val="17"/>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43DD98A" w14:textId="77777777" w:rsidR="00BC2036" w:rsidRPr="00E814DC" w:rsidRDefault="00BC2036" w:rsidP="007B1486">
      <w:pPr>
        <w:numPr>
          <w:ilvl w:val="0"/>
          <w:numId w:val="17"/>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p>
    <w:p w14:paraId="243DD98B" w14:textId="77777777" w:rsidR="00BC2036" w:rsidRPr="00B5116A" w:rsidRDefault="00BC2036" w:rsidP="00BC2036">
      <w:pPr>
        <w:ind w:left="720"/>
        <w:jc w:val="both"/>
        <w:rPr>
          <w:b/>
          <w:bCs/>
          <w:i/>
          <w:iCs/>
          <w:sz w:val="22"/>
          <w:szCs w:val="22"/>
        </w:rPr>
      </w:pPr>
    </w:p>
    <w:p w14:paraId="243DD98C" w14:textId="77777777" w:rsidR="00BC2036" w:rsidRPr="00B5116A" w:rsidRDefault="00BC2036" w:rsidP="00BC2036">
      <w:pPr>
        <w:ind w:left="720"/>
        <w:jc w:val="both"/>
        <w:rPr>
          <w:b/>
          <w:bCs/>
          <w:i/>
          <w:iCs/>
          <w:sz w:val="22"/>
          <w:szCs w:val="22"/>
        </w:rPr>
      </w:pPr>
    </w:p>
    <w:p w14:paraId="243DD98D" w14:textId="77777777" w:rsidR="00BC2036" w:rsidRPr="00B5116A" w:rsidRDefault="00BC2036" w:rsidP="00BC2036">
      <w:pPr>
        <w:ind w:left="720"/>
        <w:jc w:val="both"/>
        <w:rPr>
          <w:b/>
          <w:bCs/>
          <w:i/>
          <w:iCs/>
          <w:sz w:val="22"/>
          <w:szCs w:val="22"/>
        </w:rPr>
      </w:pPr>
    </w:p>
    <w:p w14:paraId="243DD98E" w14:textId="77777777" w:rsidR="00BC2036" w:rsidRPr="00B5116A" w:rsidRDefault="00BC2036" w:rsidP="00BC2036">
      <w:pPr>
        <w:spacing w:before="120"/>
        <w:ind w:left="720"/>
        <w:rPr>
          <w:b/>
          <w:bCs/>
          <w:i/>
          <w:iCs/>
          <w:sz w:val="22"/>
          <w:szCs w:val="22"/>
        </w:rPr>
      </w:pPr>
    </w:p>
    <w:p w14:paraId="243DD98F" w14:textId="77777777" w:rsidR="00BC2036" w:rsidRPr="00B5116A" w:rsidRDefault="00BC2036" w:rsidP="00F864DA">
      <w:pPr>
        <w:spacing w:before="120"/>
        <w:ind w:left="3556" w:firstLine="698"/>
        <w:jc w:val="center"/>
      </w:pPr>
      <w:r w:rsidRPr="00B5116A">
        <w:t>…............................................................................</w:t>
      </w:r>
    </w:p>
    <w:p w14:paraId="76F16D34" w14:textId="26F764D8" w:rsidR="00F864DA" w:rsidRDefault="00BC2036" w:rsidP="00F864DA">
      <w:pPr>
        <w:ind w:left="3556" w:firstLine="698"/>
        <w:jc w:val="center"/>
        <w:rPr>
          <w:i/>
        </w:rPr>
      </w:pPr>
      <w:r w:rsidRPr="00B5116A">
        <w:rPr>
          <w:i/>
        </w:rPr>
        <w:t>(pieczęć i podpisy osoby/osób</w:t>
      </w:r>
    </w:p>
    <w:p w14:paraId="243DD990" w14:textId="1D162E0D" w:rsidR="00BC2036" w:rsidRPr="00B5116A" w:rsidRDefault="00BC2036" w:rsidP="00F864DA">
      <w:pPr>
        <w:ind w:left="3556" w:firstLine="698"/>
        <w:jc w:val="center"/>
        <w:rPr>
          <w:i/>
        </w:rPr>
      </w:pPr>
      <w:r w:rsidRPr="00B5116A">
        <w:rPr>
          <w:i/>
        </w:rPr>
        <w:t>upoważnionych do reprezentowania Wykonawcy)</w:t>
      </w:r>
    </w:p>
    <w:p w14:paraId="243DD991" w14:textId="77777777" w:rsidR="00BC2036" w:rsidRPr="00B5116A" w:rsidRDefault="00BC2036" w:rsidP="00BC2036">
      <w:pPr>
        <w:jc w:val="right"/>
        <w:rPr>
          <w:b/>
          <w:bCs/>
          <w:i/>
          <w:iCs/>
          <w:sz w:val="22"/>
          <w:szCs w:val="22"/>
        </w:rPr>
      </w:pPr>
    </w:p>
    <w:p w14:paraId="243DD992" w14:textId="77777777" w:rsidR="002F3619" w:rsidRPr="00BE377A" w:rsidRDefault="002F3619" w:rsidP="002F3619">
      <w:pPr>
        <w:ind w:left="4248"/>
        <w:jc w:val="right"/>
        <w:rPr>
          <w:b/>
          <w:sz w:val="22"/>
          <w:szCs w:val="22"/>
        </w:rPr>
      </w:pPr>
    </w:p>
    <w:p w14:paraId="748F0D2F" w14:textId="4657791F" w:rsidR="003D78D4" w:rsidRPr="004B121C" w:rsidRDefault="003D78D4" w:rsidP="00D879BC">
      <w:pPr>
        <w:jc w:val="right"/>
        <w:rPr>
          <w:i/>
          <w:sz w:val="22"/>
          <w:szCs w:val="22"/>
          <w:highlight w:val="magenta"/>
        </w:rPr>
      </w:pPr>
    </w:p>
    <w:p w14:paraId="42305379" w14:textId="0DDAE0C7" w:rsidR="00272524" w:rsidRPr="00B30F1F" w:rsidRDefault="003D78D4" w:rsidP="00272524">
      <w:pPr>
        <w:spacing w:before="120"/>
        <w:jc w:val="right"/>
        <w:rPr>
          <w:b/>
          <w:bCs/>
          <w:sz w:val="22"/>
          <w:szCs w:val="22"/>
        </w:rPr>
      </w:pPr>
      <w:r>
        <w:rPr>
          <w:b/>
          <w:sz w:val="22"/>
          <w:szCs w:val="22"/>
        </w:rPr>
        <w:br w:type="page"/>
      </w:r>
      <w:bookmarkStart w:id="140" w:name="_Hlk67832211"/>
      <w:r w:rsidR="00272524" w:rsidRPr="00B30F1F">
        <w:rPr>
          <w:b/>
          <w:bCs/>
          <w:sz w:val="22"/>
          <w:szCs w:val="22"/>
        </w:rPr>
        <w:lastRenderedPageBreak/>
        <w:t xml:space="preserve">Załącznik nr </w:t>
      </w:r>
      <w:r w:rsidR="007D241F">
        <w:rPr>
          <w:b/>
          <w:bCs/>
          <w:sz w:val="22"/>
          <w:szCs w:val="22"/>
        </w:rPr>
        <w:t>4</w:t>
      </w:r>
      <w:r w:rsidR="00272524">
        <w:rPr>
          <w:b/>
          <w:bCs/>
          <w:sz w:val="22"/>
          <w:szCs w:val="22"/>
        </w:rPr>
        <w:t xml:space="preserve"> </w:t>
      </w:r>
      <w:r w:rsidR="00272524" w:rsidRPr="00B30F1F">
        <w:rPr>
          <w:b/>
          <w:bCs/>
          <w:sz w:val="22"/>
          <w:szCs w:val="22"/>
        </w:rPr>
        <w:t xml:space="preserve">do Umowy </w:t>
      </w:r>
    </w:p>
    <w:p w14:paraId="52FF2485" w14:textId="77777777" w:rsidR="00272524" w:rsidRPr="00B30F1F" w:rsidRDefault="00272524" w:rsidP="00272524">
      <w:pPr>
        <w:spacing w:before="120"/>
        <w:jc w:val="both"/>
        <w:rPr>
          <w:bCs/>
          <w:sz w:val="22"/>
          <w:szCs w:val="22"/>
          <w:highlight w:val="yellow"/>
        </w:rPr>
      </w:pPr>
    </w:p>
    <w:p w14:paraId="4CDD1A22" w14:textId="77777777" w:rsidR="003C16E1" w:rsidRPr="00DA60B4" w:rsidRDefault="003C16E1" w:rsidP="003C16E1">
      <w:pPr>
        <w:jc w:val="center"/>
        <w:rPr>
          <w:b/>
          <w:bCs/>
          <w:sz w:val="24"/>
          <w:szCs w:val="28"/>
        </w:rPr>
      </w:pPr>
      <w:r w:rsidRPr="00DA60B4">
        <w:rPr>
          <w:b/>
          <w:bCs/>
          <w:sz w:val="24"/>
          <w:szCs w:val="28"/>
        </w:rPr>
        <w:t>OŚWIADCZENIE</w:t>
      </w:r>
    </w:p>
    <w:p w14:paraId="594063F7" w14:textId="77777777" w:rsidR="003C16E1" w:rsidRPr="00DA60B4" w:rsidRDefault="003C16E1" w:rsidP="003C16E1">
      <w:pPr>
        <w:jc w:val="center"/>
        <w:rPr>
          <w:b/>
          <w:szCs w:val="24"/>
        </w:rPr>
      </w:pPr>
      <w:r w:rsidRPr="00DA60B4">
        <w:rPr>
          <w:b/>
          <w:szCs w:val="24"/>
        </w:rPr>
        <w:t xml:space="preserve">O POSIADANIU STATUSU MIKROPRZEDSIĘBIORCY, MAŁEGO PRZEDSIĘBIORCY, ŚREDNIEGO PRZEDSIĘBIORCY, DUŻEGO PRZEDSIĘBIORCY </w:t>
      </w:r>
    </w:p>
    <w:p w14:paraId="375EFE88" w14:textId="77777777" w:rsidR="00272524" w:rsidRDefault="00272524" w:rsidP="00272524">
      <w:pPr>
        <w:spacing w:before="120"/>
        <w:jc w:val="both"/>
        <w:rPr>
          <w:b/>
          <w:color w:val="0070C0"/>
          <w:sz w:val="22"/>
          <w:szCs w:val="22"/>
        </w:rPr>
      </w:pPr>
    </w:p>
    <w:p w14:paraId="52577E3F" w14:textId="77777777" w:rsidR="00272524" w:rsidRDefault="00272524" w:rsidP="00272524">
      <w:pPr>
        <w:spacing w:before="120"/>
        <w:jc w:val="both"/>
        <w:rPr>
          <w:b/>
          <w:color w:val="0070C0"/>
          <w:sz w:val="22"/>
          <w:szCs w:val="22"/>
        </w:rPr>
      </w:pPr>
    </w:p>
    <w:p w14:paraId="019324BC" w14:textId="77777777" w:rsidR="00272524" w:rsidRPr="00B30F1F" w:rsidRDefault="00272524" w:rsidP="00272524">
      <w:pPr>
        <w:spacing w:before="120"/>
        <w:jc w:val="both"/>
        <w:rPr>
          <w:bCs/>
          <w:sz w:val="22"/>
          <w:szCs w:val="22"/>
        </w:rPr>
      </w:pPr>
      <w:r w:rsidRPr="00B30F1F">
        <w:rPr>
          <w:bCs/>
          <w:sz w:val="22"/>
          <w:szCs w:val="22"/>
        </w:rPr>
        <w:t>Nazwa Wykonawcy:</w:t>
      </w:r>
    </w:p>
    <w:p w14:paraId="04F4FEB7" w14:textId="77777777" w:rsidR="00272524" w:rsidRPr="00977443" w:rsidRDefault="00272524" w:rsidP="00272524">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5DC71B9" w14:textId="77777777" w:rsidR="00272524" w:rsidRPr="00B30F1F" w:rsidRDefault="00272524" w:rsidP="00272524">
      <w:pPr>
        <w:spacing w:before="120"/>
        <w:jc w:val="both"/>
        <w:rPr>
          <w:b/>
          <w:color w:val="0070C0"/>
          <w:sz w:val="22"/>
          <w:szCs w:val="22"/>
          <w:highlight w:val="yellow"/>
        </w:rPr>
      </w:pPr>
    </w:p>
    <w:p w14:paraId="350390DF" w14:textId="01F0BA55" w:rsidR="00272524" w:rsidRPr="00712AEC" w:rsidRDefault="00272524" w:rsidP="00272524">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w:t>
      </w:r>
      <w:r w:rsidR="00E76D6C">
        <w:rPr>
          <w:iCs/>
          <w:sz w:val="22"/>
          <w:szCs w:val="22"/>
        </w:rPr>
        <w:t> </w:t>
      </w:r>
      <w:r w:rsidRPr="00712AEC">
        <w:rPr>
          <w:iCs/>
          <w:sz w:val="22"/>
          <w:szCs w:val="22"/>
        </w:rPr>
        <w:t xml:space="preserve">26.06.2014r.).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64D97A40" w14:textId="77777777" w:rsidR="00272524" w:rsidRPr="00B30F1F" w:rsidRDefault="00272524" w:rsidP="00272524">
      <w:pPr>
        <w:spacing w:before="120"/>
        <w:jc w:val="both"/>
        <w:rPr>
          <w:iCs/>
          <w:sz w:val="22"/>
          <w:szCs w:val="22"/>
          <w:highlight w:val="yellow"/>
        </w:rPr>
      </w:pPr>
    </w:p>
    <w:p w14:paraId="0633CEC8" w14:textId="77777777" w:rsidR="00272524" w:rsidRPr="00B30F1F" w:rsidRDefault="00272524" w:rsidP="00272524">
      <w:pPr>
        <w:spacing w:before="120"/>
        <w:jc w:val="both"/>
        <w:rPr>
          <w:iCs/>
          <w:sz w:val="22"/>
          <w:szCs w:val="22"/>
          <w:highlight w:val="yellow"/>
        </w:rPr>
      </w:pPr>
    </w:p>
    <w:p w14:paraId="0C9086DB" w14:textId="77777777" w:rsidR="00272524" w:rsidRPr="00B30F1F" w:rsidRDefault="00272524" w:rsidP="00272524">
      <w:pPr>
        <w:spacing w:before="120"/>
        <w:jc w:val="both"/>
        <w:rPr>
          <w:iCs/>
          <w:strike/>
          <w:sz w:val="22"/>
          <w:szCs w:val="22"/>
          <w:highlight w:val="yellow"/>
        </w:rPr>
      </w:pPr>
    </w:p>
    <w:p w14:paraId="1F923BE1" w14:textId="77777777" w:rsidR="00272524" w:rsidRPr="00B30F1F" w:rsidRDefault="00272524" w:rsidP="00272524">
      <w:pPr>
        <w:spacing w:before="120"/>
        <w:jc w:val="both"/>
        <w:rPr>
          <w:iCs/>
          <w:strike/>
          <w:sz w:val="22"/>
          <w:szCs w:val="22"/>
          <w:highlight w:val="yellow"/>
        </w:rPr>
      </w:pPr>
    </w:p>
    <w:p w14:paraId="480FE2AE" w14:textId="77777777" w:rsidR="00272524" w:rsidRPr="00B30F1F" w:rsidRDefault="00272524" w:rsidP="00272524">
      <w:pPr>
        <w:spacing w:before="120"/>
        <w:jc w:val="both"/>
        <w:rPr>
          <w:strike/>
          <w:sz w:val="22"/>
          <w:szCs w:val="22"/>
          <w:highlight w:val="yellow"/>
        </w:rPr>
      </w:pPr>
    </w:p>
    <w:p w14:paraId="2478130A" w14:textId="77777777" w:rsidR="00272524" w:rsidRPr="00712AEC" w:rsidRDefault="00272524" w:rsidP="00272524">
      <w:pPr>
        <w:spacing w:before="120"/>
        <w:jc w:val="both"/>
        <w:rPr>
          <w:bCs/>
          <w:sz w:val="22"/>
          <w:szCs w:val="22"/>
        </w:rPr>
      </w:pPr>
      <w:r w:rsidRPr="00FC4EBB">
        <w:rPr>
          <w:bCs/>
          <w:sz w:val="22"/>
          <w:szCs w:val="22"/>
        </w:rPr>
        <w:t>* - skreślić niewłaściwe</w:t>
      </w:r>
    </w:p>
    <w:p w14:paraId="2D7F3AB4" w14:textId="77777777" w:rsidR="00272524" w:rsidRDefault="00272524" w:rsidP="00272524">
      <w:pPr>
        <w:rPr>
          <w:strike/>
        </w:rPr>
      </w:pPr>
    </w:p>
    <w:p w14:paraId="04FBDD97" w14:textId="77777777" w:rsidR="00272524" w:rsidRDefault="00272524" w:rsidP="00272524">
      <w:pPr>
        <w:rPr>
          <w:i/>
          <w:iCs/>
          <w:sz w:val="22"/>
          <w:szCs w:val="22"/>
        </w:rPr>
      </w:pPr>
      <w:r w:rsidRPr="00B30F1F">
        <w:rPr>
          <w:i/>
          <w:iCs/>
          <w:sz w:val="22"/>
          <w:szCs w:val="22"/>
        </w:rPr>
        <w:t>Podpisuje Wykonawca lub każdy z członków Konsorcjum</w:t>
      </w:r>
      <w:bookmarkEnd w:id="140"/>
    </w:p>
    <w:p w14:paraId="4D70A74C" w14:textId="77777777" w:rsidR="00272524" w:rsidRDefault="00272524" w:rsidP="00272524">
      <w:pPr>
        <w:rPr>
          <w:i/>
          <w:iCs/>
          <w:sz w:val="22"/>
          <w:szCs w:val="22"/>
        </w:rPr>
      </w:pPr>
    </w:p>
    <w:p w14:paraId="0F9DA60D" w14:textId="368CF918" w:rsidR="00B350D9" w:rsidRPr="00DC597B" w:rsidRDefault="00B350D9" w:rsidP="00DC597B">
      <w:pPr>
        <w:rPr>
          <w:b/>
          <w:sz w:val="22"/>
          <w:szCs w:val="22"/>
        </w:rPr>
      </w:pPr>
      <w:bookmarkStart w:id="141" w:name="_Hlk106958642"/>
    </w:p>
    <w:bookmarkEnd w:id="141"/>
    <w:sectPr w:rsidR="00B350D9" w:rsidRPr="00DC597B" w:rsidSect="00796437">
      <w:headerReference w:type="default" r:id="rId29"/>
      <w:footerReference w:type="even" r:id="rId30"/>
      <w:footerReference w:type="default" r:id="rId31"/>
      <w:pgSz w:w="11906" w:h="16838" w:code="9"/>
      <w:pgMar w:top="665" w:right="1274" w:bottom="719" w:left="1276" w:header="283" w:footer="30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6AD68" w14:textId="77777777" w:rsidR="00E82DA7" w:rsidRDefault="00E82DA7">
      <w:r>
        <w:separator/>
      </w:r>
    </w:p>
  </w:endnote>
  <w:endnote w:type="continuationSeparator" w:id="0">
    <w:p w14:paraId="4E2E8A04" w14:textId="77777777" w:rsidR="00E82DA7" w:rsidRDefault="00E8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B" w14:textId="77777777" w:rsidR="00FF1F7E" w:rsidRDefault="00FF1F7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3DDA1C" w14:textId="77777777" w:rsidR="00FF1F7E" w:rsidRDefault="00FF1F7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D" w14:textId="675A0C83" w:rsidR="00FF1F7E" w:rsidRDefault="00CC686F" w:rsidP="00526A66">
    <w:pPr>
      <w:pStyle w:val="Stopka"/>
      <w:tabs>
        <w:tab w:val="clear" w:pos="9072"/>
        <w:tab w:val="left" w:pos="180"/>
        <w:tab w:val="center" w:pos="4355"/>
        <w:tab w:val="right" w:pos="9540"/>
      </w:tabs>
      <w:ind w:right="360"/>
      <w:jc w:val="both"/>
      <w:rPr>
        <w:rStyle w:val="Numerstrony"/>
        <w:i/>
      </w:rPr>
    </w:pPr>
    <w:r>
      <w:rPr>
        <w:rStyle w:val="Numerstrony"/>
        <w:i/>
      </w:rPr>
      <w:t xml:space="preserve">Nr postępowania </w:t>
    </w:r>
    <w:r w:rsidR="00526A66">
      <w:rPr>
        <w:rStyle w:val="Numerstrony"/>
        <w:i/>
      </w:rPr>
      <w:t xml:space="preserve">482401683 - </w:t>
    </w:r>
    <w:r w:rsidR="00526A66" w:rsidRPr="00526A66">
      <w:rPr>
        <w:rFonts w:eastAsia="Calibri"/>
        <w:bCs/>
        <w:i/>
        <w:iCs/>
        <w:color w:val="000000"/>
        <w:lang w:eastAsia="en-US"/>
      </w:rPr>
      <w:t>Remont zespołu maszynowego urządzenia chłodniczego typu TS-300BS oraz parownika TS-300BS dla Polskiej Grupy Górniczej S.A. Oddział KWK  ROW Ruch Jankowice</w:t>
    </w:r>
  </w:p>
  <w:p w14:paraId="291A2D50" w14:textId="77777777" w:rsidR="00CC686F" w:rsidRPr="00CC686F" w:rsidRDefault="00CC686F" w:rsidP="00C83E57">
    <w:pPr>
      <w:pStyle w:val="Stopka"/>
      <w:tabs>
        <w:tab w:val="clear" w:pos="9072"/>
        <w:tab w:val="left" w:pos="180"/>
        <w:tab w:val="center" w:pos="4355"/>
        <w:tab w:val="right" w:pos="9540"/>
      </w:tabs>
      <w:ind w:right="360"/>
      <w:rPr>
        <w:rStyle w:val="Numerstrony"/>
        <w:i/>
        <w:sz w:val="12"/>
        <w:szCs w:val="12"/>
      </w:rPr>
    </w:pPr>
  </w:p>
  <w:sdt>
    <w:sdtPr>
      <w:rPr>
        <w:i/>
        <w:iCs/>
        <w:sz w:val="18"/>
        <w:szCs w:val="18"/>
      </w:rPr>
      <w:id w:val="340437839"/>
      <w:lock w:val="sdtContentLocked"/>
      <w:placeholder>
        <w:docPart w:val="F1C24B3E70AE403597C5A81FE703436F"/>
      </w:placeholder>
      <w:text/>
    </w:sdtPr>
    <w:sdtEndPr/>
    <w:sdtContent>
      <w:p w14:paraId="5457924D" w14:textId="5E6D53BF" w:rsidR="00CC686F" w:rsidRPr="0080663B" w:rsidRDefault="0080663B" w:rsidP="0080663B">
        <w:pPr>
          <w:pStyle w:val="Stopka"/>
          <w:rPr>
            <w:rStyle w:val="Numerstrony"/>
            <w:i/>
            <w:iCs/>
            <w:sz w:val="18"/>
            <w:szCs w:val="18"/>
          </w:rPr>
        </w:pPr>
        <w:r w:rsidRPr="0062798B">
          <w:rPr>
            <w:i/>
            <w:iCs/>
            <w:sz w:val="18"/>
            <w:szCs w:val="18"/>
          </w:rPr>
          <w:t>Wzór nr NP/05/2024/v</w:t>
        </w:r>
        <w:r>
          <w:rPr>
            <w:i/>
            <w:iCs/>
            <w:sz w:val="18"/>
            <w:szCs w:val="18"/>
          </w:rPr>
          <w:t>1</w:t>
        </w:r>
      </w:p>
    </w:sdtContent>
  </w:sdt>
  <w:p w14:paraId="243DDA1F" w14:textId="4FC319B8" w:rsidR="00FF1F7E" w:rsidRPr="00AB6E29" w:rsidRDefault="00FF1F7E" w:rsidP="00D43278">
    <w:pPr>
      <w:pStyle w:val="Stopka"/>
      <w:tabs>
        <w:tab w:val="clear" w:pos="9072"/>
        <w:tab w:val="left" w:pos="180"/>
        <w:tab w:val="center" w:pos="4355"/>
        <w:tab w:val="right" w:pos="9540"/>
      </w:tabs>
      <w:ind w:right="360"/>
      <w:rPr>
        <w:i/>
      </w:rPr>
    </w:pPr>
    <w:r>
      <w:rPr>
        <w:rStyle w:val="Numerstrony"/>
        <w:i/>
      </w:rPr>
      <w:tab/>
    </w:r>
    <w:r>
      <w:rPr>
        <w:rStyle w:val="Numerstrony"/>
        <w:i/>
      </w:rPr>
      <w:tab/>
    </w:r>
    <w:r w:rsidRPr="00D43278">
      <w:rPr>
        <w:rStyle w:val="Numerstrony"/>
        <w:sz w:val="18"/>
        <w:szCs w:val="18"/>
      </w:rPr>
      <w:fldChar w:fldCharType="begin"/>
    </w:r>
    <w:r w:rsidRPr="00D43278">
      <w:rPr>
        <w:rStyle w:val="Numerstrony"/>
        <w:sz w:val="18"/>
        <w:szCs w:val="18"/>
      </w:rPr>
      <w:instrText xml:space="preserve"> PAGE </w:instrText>
    </w:r>
    <w:r w:rsidRPr="00D43278">
      <w:rPr>
        <w:rStyle w:val="Numerstrony"/>
        <w:sz w:val="18"/>
        <w:szCs w:val="18"/>
      </w:rPr>
      <w:fldChar w:fldCharType="separate"/>
    </w:r>
    <w:r w:rsidR="00FA3E10">
      <w:rPr>
        <w:rStyle w:val="Numerstrony"/>
        <w:noProof/>
        <w:sz w:val="18"/>
        <w:szCs w:val="18"/>
      </w:rPr>
      <w:t>29</w:t>
    </w:r>
    <w:r w:rsidRPr="00D43278">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829F0" w14:textId="77777777" w:rsidR="00E82DA7" w:rsidRDefault="00E82DA7">
      <w:r>
        <w:separator/>
      </w:r>
    </w:p>
  </w:footnote>
  <w:footnote w:type="continuationSeparator" w:id="0">
    <w:p w14:paraId="559447CC" w14:textId="77777777" w:rsidR="00E82DA7" w:rsidRDefault="00E82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DA1A" w14:textId="77777777" w:rsidR="00FF1F7E" w:rsidRDefault="00FF1F7E">
    <w:pPr>
      <w:pStyle w:val="Nagwek"/>
      <w:pBdr>
        <w:bottom w:val="double" w:sz="4" w:space="1" w:color="auto"/>
      </w:pBdr>
      <w:tabs>
        <w:tab w:val="clear" w:pos="4536"/>
        <w:tab w:val="clear" w:pos="9072"/>
        <w:tab w:val="center" w:pos="-1980"/>
      </w:tabs>
      <w:jc w:val="center"/>
      <w:rPr>
        <w:b/>
        <w:i/>
        <w:sz w:val="16"/>
      </w:rPr>
    </w:pPr>
    <w:r>
      <w:rPr>
        <w:b/>
        <w:i/>
        <w:sz w:val="16"/>
      </w:rPr>
      <w:t xml:space="preserve">Polska Grupa Górnicza S.A.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240"/>
        </w:tabs>
        <w:ind w:left="3240" w:hanging="360"/>
      </w:pPr>
      <w:rPr>
        <w:b w:val="0"/>
        <w:bCs w:val="0"/>
        <w:i w:val="0"/>
        <w:iCs w:val="0"/>
      </w:rPr>
    </w:lvl>
  </w:abstractNum>
  <w:abstractNum w:abstractNumId="7"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8" w15:restartNumberingAfterBreak="0">
    <w:nsid w:val="0000000C"/>
    <w:multiLevelType w:val="singleLevel"/>
    <w:tmpl w:val="0000000C"/>
    <w:name w:val="WW8Num12"/>
    <w:lvl w:ilvl="0">
      <w:start w:val="1"/>
      <w:numFmt w:val="decimal"/>
      <w:lvlText w:val="%1."/>
      <w:lvlJc w:val="left"/>
      <w:pPr>
        <w:tabs>
          <w:tab w:val="num" w:pos="720"/>
        </w:tabs>
        <w:ind w:left="720" w:hanging="360"/>
      </w:pPr>
      <w:rPr>
        <w:b w:val="0"/>
        <w:bCs w:val="0"/>
        <w:i w:val="0"/>
        <w:iCs w:val="0"/>
      </w:rPr>
    </w:lvl>
  </w:abstractNum>
  <w:abstractNum w:abstractNumId="9"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1"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4"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b w:val="0"/>
        <w:bCs w:val="0"/>
        <w:i w:val="0"/>
        <w:iCs w:val="0"/>
      </w:rPr>
    </w:lvl>
  </w:abstractNum>
  <w:abstractNum w:abstractNumId="15" w15:restartNumberingAfterBreak="0">
    <w:nsid w:val="0000003E"/>
    <w:multiLevelType w:val="singleLevel"/>
    <w:tmpl w:val="0000003E"/>
    <w:name w:val="WW8Num62"/>
    <w:lvl w:ilvl="0">
      <w:start w:val="1"/>
      <w:numFmt w:val="bullet"/>
      <w:lvlText w:val=""/>
      <w:lvlJc w:val="left"/>
      <w:pPr>
        <w:tabs>
          <w:tab w:val="num" w:pos="0"/>
        </w:tabs>
        <w:ind w:left="1542" w:hanging="360"/>
      </w:pPr>
      <w:rPr>
        <w:rFonts w:ascii="Symbol" w:hAnsi="Symbol"/>
        <w:b w:val="0"/>
        <w:bCs w:val="0"/>
        <w:i w:val="0"/>
        <w:iCs w:val="0"/>
        <w:strike w:val="0"/>
        <w:dstrike w:val="0"/>
        <w:color w:val="auto"/>
        <w:sz w:val="24"/>
        <w:szCs w:val="24"/>
      </w:rPr>
    </w:lvl>
  </w:abstractNum>
  <w:abstractNum w:abstractNumId="16" w15:restartNumberingAfterBreak="0">
    <w:nsid w:val="003D4334"/>
    <w:multiLevelType w:val="hybridMultilevel"/>
    <w:tmpl w:val="177C5A4E"/>
    <w:lvl w:ilvl="0" w:tplc="AAC61834">
      <w:start w:val="2"/>
      <w:numFmt w:val="decimal"/>
      <w:lvlText w:val="%1."/>
      <w:lvlJc w:val="left"/>
      <w:pPr>
        <w:tabs>
          <w:tab w:val="num" w:pos="1440"/>
        </w:tabs>
        <w:ind w:left="1440" w:hanging="360"/>
      </w:pPr>
      <w:rPr>
        <w:rFonts w:ascii="Times New Roman" w:eastAsia="Times New Roman" w:hAnsi="Times New Roman" w:cs="Times New Roman" w:hint="default"/>
      </w:rPr>
    </w:lvl>
    <w:lvl w:ilvl="1" w:tplc="EF0AE27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77D02E2"/>
    <w:multiLevelType w:val="multilevel"/>
    <w:tmpl w:val="AB64A298"/>
    <w:lvl w:ilvl="0">
      <w:start w:val="1"/>
      <w:numFmt w:val="decimal"/>
      <w:lvlText w:val="%1."/>
      <w:lvlJc w:val="left"/>
      <w:pPr>
        <w:ind w:left="360" w:hanging="360"/>
      </w:pPr>
      <w:rPr>
        <w:rFonts w:hint="default"/>
      </w:rPr>
    </w:lvl>
    <w:lvl w:ilvl="1">
      <w:start w:val="9"/>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7D6513F"/>
    <w:multiLevelType w:val="multilevel"/>
    <w:tmpl w:val="507E6EEA"/>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D662355"/>
    <w:multiLevelType w:val="hybridMultilevel"/>
    <w:tmpl w:val="484AB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1"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00020A"/>
    <w:multiLevelType w:val="multilevel"/>
    <w:tmpl w:val="085AA9AC"/>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1D5F3D"/>
    <w:multiLevelType w:val="hybridMultilevel"/>
    <w:tmpl w:val="CBC85D8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CF94449"/>
    <w:multiLevelType w:val="hybridMultilevel"/>
    <w:tmpl w:val="BD06FFB0"/>
    <w:lvl w:ilvl="0" w:tplc="3D52FA2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1D562890"/>
    <w:multiLevelType w:val="hybridMultilevel"/>
    <w:tmpl w:val="52A4DAC4"/>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0E063750">
      <w:start w:val="1"/>
      <w:numFmt w:val="decimal"/>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23744663"/>
    <w:multiLevelType w:val="hybridMultilevel"/>
    <w:tmpl w:val="10746DCE"/>
    <w:lvl w:ilvl="0" w:tplc="5352E1E2">
      <w:start w:val="1"/>
      <w:numFmt w:val="decimal"/>
      <w:lvlText w:val="%1."/>
      <w:lvlJc w:val="left"/>
      <w:pPr>
        <w:tabs>
          <w:tab w:val="num" w:pos="1440"/>
        </w:tabs>
        <w:ind w:left="1440" w:hanging="360"/>
      </w:pPr>
      <w:rPr>
        <w:rFonts w:hint="default"/>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26AC5A76"/>
    <w:multiLevelType w:val="hybridMultilevel"/>
    <w:tmpl w:val="5B9E24CC"/>
    <w:lvl w:ilvl="0" w:tplc="2AFC724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2939AF"/>
    <w:multiLevelType w:val="multilevel"/>
    <w:tmpl w:val="C67C257C"/>
    <w:lvl w:ilvl="0">
      <w:start w:val="1"/>
      <w:numFmt w:val="decimal"/>
      <w:lvlText w:val="%1."/>
      <w:lvlJc w:val="left"/>
      <w:pPr>
        <w:ind w:left="357" w:hanging="357"/>
      </w:p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1F84466"/>
    <w:multiLevelType w:val="hybridMultilevel"/>
    <w:tmpl w:val="9CA634FE"/>
    <w:lvl w:ilvl="0" w:tplc="276A8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50"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62901F5"/>
    <w:multiLevelType w:val="multilevel"/>
    <w:tmpl w:val="638A3818"/>
    <w:lvl w:ilvl="0">
      <w:start w:val="1"/>
      <w:numFmt w:val="decimal"/>
      <w:lvlText w:val="%1."/>
      <w:lvlJc w:val="left"/>
      <w:pPr>
        <w:ind w:left="357" w:hanging="357"/>
      </w:pPr>
      <w:rPr>
        <w:b w:val="0"/>
        <w:b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9391159"/>
    <w:multiLevelType w:val="multilevel"/>
    <w:tmpl w:val="BA026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39C02836"/>
    <w:multiLevelType w:val="hybridMultilevel"/>
    <w:tmpl w:val="9EB2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6" w15:restartNumberingAfterBreak="0">
    <w:nsid w:val="3B957A59"/>
    <w:multiLevelType w:val="hybridMultilevel"/>
    <w:tmpl w:val="9372F33C"/>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D7B60112">
      <w:start w:val="1"/>
      <w:numFmt w:val="decimal"/>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BD775FF"/>
    <w:multiLevelType w:val="hybridMultilevel"/>
    <w:tmpl w:val="B65C90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260" w:hanging="360"/>
      </w:pPr>
    </w:lvl>
    <w:lvl w:ilvl="3" w:tplc="E3CCBB8A">
      <w:start w:val="1"/>
      <w:numFmt w:val="decimal"/>
      <w:lvlText w:val="%4."/>
      <w:lvlJc w:val="left"/>
      <w:pPr>
        <w:ind w:left="2880" w:hanging="360"/>
      </w:pPr>
      <w:rPr>
        <w:b w:val="0"/>
        <w:bCs w:val="0"/>
        <w:i w:val="0"/>
        <w:i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F7C33E0"/>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1"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4757A38"/>
    <w:multiLevelType w:val="multilevel"/>
    <w:tmpl w:val="AB5A4778"/>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start w:val="1"/>
      <w:numFmt w:val="upperLetter"/>
      <w:lvlText w:val="%3."/>
      <w:lvlJc w:val="left"/>
      <w:pPr>
        <w:ind w:left="2482" w:hanging="360"/>
      </w:pPr>
      <w:rPr>
        <w:rFonts w:hint="default"/>
        <w:b/>
        <w:bCs/>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2"/>
      <w:numFmt w:val="upperLetter"/>
      <w:lvlText w:val="%6)"/>
      <w:lvlJc w:val="left"/>
      <w:pPr>
        <w:ind w:left="4642" w:hanging="360"/>
      </w:pPr>
      <w:rPr>
        <w:rFonts w:hint="default"/>
        <w:b/>
        <w:bCs/>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48E94F4F"/>
    <w:multiLevelType w:val="hybridMultilevel"/>
    <w:tmpl w:val="918088C4"/>
    <w:lvl w:ilvl="0" w:tplc="C8980716">
      <w:start w:val="3"/>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17080F"/>
    <w:multiLevelType w:val="multilevel"/>
    <w:tmpl w:val="EA32241C"/>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F8E31D6"/>
    <w:multiLevelType w:val="hybridMultilevel"/>
    <w:tmpl w:val="405A1FB6"/>
    <w:lvl w:ilvl="0" w:tplc="E200B662">
      <w:start w:val="1"/>
      <w:numFmt w:val="decimal"/>
      <w:lvlText w:val="%1."/>
      <w:lvlJc w:val="left"/>
      <w:pPr>
        <w:ind w:left="1080" w:hanging="72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01A4056"/>
    <w:multiLevelType w:val="hybridMultilevel"/>
    <w:tmpl w:val="D65E77AC"/>
    <w:lvl w:ilvl="0" w:tplc="95F8D39A">
      <w:start w:val="1"/>
      <w:numFmt w:val="upperRoman"/>
      <w:lvlText w:val="%1."/>
      <w:lvlJc w:val="left"/>
      <w:pPr>
        <w:tabs>
          <w:tab w:val="num" w:pos="720"/>
        </w:tabs>
        <w:ind w:left="720" w:hanging="720"/>
      </w:pPr>
      <w:rPr>
        <w:rFonts w:hint="default"/>
        <w:i w:val="0"/>
        <w:iCs/>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7612228E">
      <w:start w:val="1"/>
      <w:numFmt w:val="decimal"/>
      <w:lvlText w:val="%4."/>
      <w:lvlJc w:val="left"/>
      <w:pPr>
        <w:tabs>
          <w:tab w:val="num" w:pos="2880"/>
        </w:tabs>
        <w:ind w:left="2880" w:hanging="360"/>
      </w:pPr>
      <w:rPr>
        <w:i w:val="0"/>
        <w:iCs w:val="0"/>
        <w:color w:val="auto"/>
      </w:r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1"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B162E47"/>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0"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D79231D"/>
    <w:multiLevelType w:val="hybridMultilevel"/>
    <w:tmpl w:val="B97EC0E4"/>
    <w:lvl w:ilvl="0" w:tplc="9D2AE38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38A638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87" w15:restartNumberingAfterBreak="0">
    <w:nsid w:val="649319BB"/>
    <w:multiLevelType w:val="hybridMultilevel"/>
    <w:tmpl w:val="B0DC5598"/>
    <w:lvl w:ilvl="0" w:tplc="8F3C55A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1" w15:restartNumberingAfterBreak="0">
    <w:nsid w:val="6AD11EC3"/>
    <w:multiLevelType w:val="multilevel"/>
    <w:tmpl w:val="2BD27558"/>
    <w:lvl w:ilvl="0">
      <w:start w:val="2"/>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18248BB"/>
    <w:multiLevelType w:val="hybridMultilevel"/>
    <w:tmpl w:val="DD66282E"/>
    <w:lvl w:ilvl="0" w:tplc="D7EE6B8C">
      <w:start w:val="1"/>
      <w:numFmt w:val="bullet"/>
      <w:lvlText w:val="-"/>
      <w:lvlJc w:val="left"/>
      <w:pPr>
        <w:ind w:left="1080" w:hanging="360"/>
      </w:pPr>
      <w:rPr>
        <w:rFonts w:ascii="Andalus" w:hAnsi="Andalu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9" w15:restartNumberingAfterBreak="0">
    <w:nsid w:val="782E5FE8"/>
    <w:multiLevelType w:val="hybridMultilevel"/>
    <w:tmpl w:val="13B0C3E2"/>
    <w:lvl w:ilvl="0" w:tplc="38A0A87E">
      <w:start w:val="1"/>
      <w:numFmt w:val="decimal"/>
      <w:lvlText w:val="%1."/>
      <w:lvlJc w:val="left"/>
      <w:pPr>
        <w:tabs>
          <w:tab w:val="num" w:pos="1440"/>
        </w:tabs>
        <w:ind w:left="1440" w:hanging="360"/>
      </w:pPr>
      <w:rPr>
        <w:rFonts w:hint="default"/>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8ED5EB3"/>
    <w:multiLevelType w:val="multilevel"/>
    <w:tmpl w:val="DFF0B3E8"/>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start w:val="2"/>
      <w:numFmt w:val="upperLetter"/>
      <w:lvlText w:val="%9)"/>
      <w:lvlJc w:val="left"/>
      <w:pPr>
        <w:ind w:left="6660" w:hanging="360"/>
      </w:pPr>
      <w:rPr>
        <w:rFonts w:hint="default"/>
        <w:b/>
        <w:bCs/>
      </w:rPr>
    </w:lvl>
  </w:abstractNum>
  <w:abstractNum w:abstractNumId="101"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03392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5811509">
    <w:abstractNumId w:val="3"/>
  </w:num>
  <w:num w:numId="3" w16cid:durableId="226888127">
    <w:abstractNumId w:val="2"/>
  </w:num>
  <w:num w:numId="4" w16cid:durableId="1927306644">
    <w:abstractNumId w:val="1"/>
  </w:num>
  <w:num w:numId="5" w16cid:durableId="1807895234">
    <w:abstractNumId w:val="77"/>
  </w:num>
  <w:num w:numId="6" w16cid:durableId="658311217">
    <w:abstractNumId w:val="70"/>
  </w:num>
  <w:num w:numId="7" w16cid:durableId="1516463093">
    <w:abstractNumId w:val="99"/>
  </w:num>
  <w:num w:numId="8" w16cid:durableId="1446577384">
    <w:abstractNumId w:val="41"/>
  </w:num>
  <w:num w:numId="9" w16cid:durableId="354622955">
    <w:abstractNumId w:val="71"/>
  </w:num>
  <w:num w:numId="10" w16cid:durableId="936644483">
    <w:abstractNumId w:val="53"/>
  </w:num>
  <w:num w:numId="11" w16cid:durableId="510534382">
    <w:abstractNumId w:val="45"/>
  </w:num>
  <w:num w:numId="12" w16cid:durableId="710541518">
    <w:abstractNumId w:val="24"/>
  </w:num>
  <w:num w:numId="13" w16cid:durableId="2052609970">
    <w:abstractNumId w:val="31"/>
  </w:num>
  <w:num w:numId="14" w16cid:durableId="1285848758">
    <w:abstractNumId w:val="90"/>
  </w:num>
  <w:num w:numId="15" w16cid:durableId="1372916730">
    <w:abstractNumId w:val="60"/>
  </w:num>
  <w:num w:numId="16" w16cid:durableId="2101749559">
    <w:abstractNumId w:val="79"/>
  </w:num>
  <w:num w:numId="17" w16cid:durableId="2086874269">
    <w:abstractNumId w:val="73"/>
  </w:num>
  <w:num w:numId="18" w16cid:durableId="1098790136">
    <w:abstractNumId w:val="44"/>
  </w:num>
  <w:num w:numId="19" w16cid:durableId="273055026">
    <w:abstractNumId w:val="46"/>
  </w:num>
  <w:num w:numId="20" w16cid:durableId="584727234">
    <w:abstractNumId w:val="49"/>
  </w:num>
  <w:num w:numId="21" w16cid:durableId="27461321">
    <w:abstractNumId w:val="89"/>
  </w:num>
  <w:num w:numId="22" w16cid:durableId="1125849639">
    <w:abstractNumId w:val="63"/>
  </w:num>
  <w:num w:numId="23" w16cid:durableId="2122913901">
    <w:abstractNumId w:val="34"/>
  </w:num>
  <w:num w:numId="24" w16cid:durableId="437335898">
    <w:abstractNumId w:val="100"/>
  </w:num>
  <w:num w:numId="25" w16cid:durableId="1037238616">
    <w:abstractNumId w:val="28"/>
  </w:num>
  <w:num w:numId="26" w16cid:durableId="1046561588">
    <w:abstractNumId w:val="94"/>
  </w:num>
  <w:num w:numId="27" w16cid:durableId="1839465418">
    <w:abstractNumId w:val="96"/>
  </w:num>
  <w:num w:numId="28" w16cid:durableId="1291017095">
    <w:abstractNumId w:val="84"/>
  </w:num>
  <w:num w:numId="29" w16cid:durableId="511189046">
    <w:abstractNumId w:val="88"/>
  </w:num>
  <w:num w:numId="30" w16cid:durableId="1849250516">
    <w:abstractNumId w:val="52"/>
  </w:num>
  <w:num w:numId="31" w16cid:durableId="925648984">
    <w:abstractNumId w:val="92"/>
  </w:num>
  <w:num w:numId="32" w16cid:durableId="177471951">
    <w:abstractNumId w:val="33"/>
  </w:num>
  <w:num w:numId="33" w16cid:durableId="1061251046">
    <w:abstractNumId w:val="25"/>
  </w:num>
  <w:num w:numId="34" w16cid:durableId="1754662897">
    <w:abstractNumId w:val="18"/>
  </w:num>
  <w:num w:numId="35" w16cid:durableId="1342661292">
    <w:abstractNumId w:val="19"/>
  </w:num>
  <w:num w:numId="36" w16cid:durableId="1130628592">
    <w:abstractNumId w:val="75"/>
  </w:num>
  <w:num w:numId="37" w16cid:durableId="2070229431">
    <w:abstractNumId w:val="103"/>
  </w:num>
  <w:num w:numId="38" w16cid:durableId="126364344">
    <w:abstractNumId w:val="76"/>
  </w:num>
  <w:num w:numId="39" w16cid:durableId="1760981696">
    <w:abstractNumId w:val="85"/>
  </w:num>
  <w:num w:numId="40" w16cid:durableId="1759525316">
    <w:abstractNumId w:val="98"/>
  </w:num>
  <w:num w:numId="41" w16cid:durableId="1654135546">
    <w:abstractNumId w:val="62"/>
  </w:num>
  <w:num w:numId="42" w16cid:durableId="1223560312">
    <w:abstractNumId w:val="59"/>
  </w:num>
  <w:num w:numId="43" w16cid:durableId="308826291">
    <w:abstractNumId w:val="20"/>
  </w:num>
  <w:num w:numId="44" w16cid:durableId="17738145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0632739">
    <w:abstractNumId w:val="72"/>
  </w:num>
  <w:num w:numId="46" w16cid:durableId="1363936591">
    <w:abstractNumId w:val="74"/>
  </w:num>
  <w:num w:numId="47" w16cid:durableId="385447719">
    <w:abstractNumId w:val="61"/>
  </w:num>
  <w:num w:numId="48" w16cid:durableId="1423527425">
    <w:abstractNumId w:val="50"/>
  </w:num>
  <w:num w:numId="49" w16cid:durableId="18023373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14705915">
    <w:abstractNumId w:val="23"/>
  </w:num>
  <w:num w:numId="51" w16cid:durableId="1538002802">
    <w:abstractNumId w:val="67"/>
  </w:num>
  <w:num w:numId="52" w16cid:durableId="1081441552">
    <w:abstractNumId w:val="27"/>
  </w:num>
  <w:num w:numId="53" w16cid:durableId="1882664826">
    <w:abstractNumId w:val="40"/>
  </w:num>
  <w:num w:numId="54" w16cid:durableId="276447121">
    <w:abstractNumId w:val="17"/>
  </w:num>
  <w:num w:numId="55" w16cid:durableId="1831755633">
    <w:abstractNumId w:val="101"/>
  </w:num>
  <w:num w:numId="56" w16cid:durableId="4060802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66254032">
    <w:abstractNumId w:val="80"/>
  </w:num>
  <w:num w:numId="58" w16cid:durableId="1874034554">
    <w:abstractNumId w:val="32"/>
  </w:num>
  <w:num w:numId="59" w16cid:durableId="1335373645">
    <w:abstractNumId w:val="36"/>
  </w:num>
  <w:num w:numId="60" w16cid:durableId="812063089">
    <w:abstractNumId w:val="68"/>
  </w:num>
  <w:num w:numId="61" w16cid:durableId="472213765">
    <w:abstractNumId w:val="55"/>
  </w:num>
  <w:num w:numId="62" w16cid:durableId="822355555">
    <w:abstractNumId w:val="64"/>
  </w:num>
  <w:num w:numId="63" w16cid:durableId="226652204">
    <w:abstractNumId w:val="95"/>
  </w:num>
  <w:num w:numId="64" w16cid:durableId="140857268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300308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79936508">
    <w:abstractNumId w:val="48"/>
  </w:num>
  <w:num w:numId="67" w16cid:durableId="2122988932">
    <w:abstractNumId w:val="97"/>
  </w:num>
  <w:num w:numId="68" w16cid:durableId="466237683">
    <w:abstractNumId w:val="69"/>
  </w:num>
  <w:num w:numId="69" w16cid:durableId="185095252">
    <w:abstractNumId w:val="87"/>
  </w:num>
  <w:num w:numId="70" w16cid:durableId="219438410">
    <w:abstractNumId w:val="57"/>
  </w:num>
  <w:num w:numId="71" w16cid:durableId="1814785440">
    <w:abstractNumId w:val="21"/>
  </w:num>
  <w:num w:numId="72" w16cid:durableId="981696119">
    <w:abstractNumId w:val="86"/>
  </w:num>
  <w:num w:numId="73" w16cid:durableId="629870374">
    <w:abstractNumId w:val="39"/>
  </w:num>
  <w:num w:numId="74" w16cid:durableId="412553164">
    <w:abstractNumId w:val="54"/>
  </w:num>
  <w:num w:numId="75" w16cid:durableId="1915436573">
    <w:abstractNumId w:val="37"/>
  </w:num>
  <w:num w:numId="76" w16cid:durableId="485977141">
    <w:abstractNumId w:val="26"/>
  </w:num>
  <w:num w:numId="77" w16cid:durableId="1259408796">
    <w:abstractNumId w:val="51"/>
  </w:num>
  <w:num w:numId="78" w16cid:durableId="527839367">
    <w:abstractNumId w:val="42"/>
  </w:num>
  <w:num w:numId="79" w16cid:durableId="1850635918">
    <w:abstractNumId w:val="16"/>
  </w:num>
  <w:num w:numId="80" w16cid:durableId="120657323">
    <w:abstractNumId w:val="78"/>
  </w:num>
  <w:num w:numId="81" w16cid:durableId="827600280">
    <w:abstractNumId w:val="58"/>
  </w:num>
  <w:num w:numId="82" w16cid:durableId="2043626919">
    <w:abstractNumId w:val="56"/>
  </w:num>
  <w:num w:numId="83" w16cid:durableId="1300378447">
    <w:abstractNumId w:val="38"/>
  </w:num>
  <w:num w:numId="84" w16cid:durableId="696081333">
    <w:abstractNumId w:val="22"/>
  </w:num>
  <w:num w:numId="85" w16cid:durableId="506331243">
    <w:abstractNumId w:val="66"/>
  </w:num>
  <w:num w:numId="86" w16cid:durableId="726301418">
    <w:abstractNumId w:val="81"/>
    <w:lvlOverride w:ilvl="0">
      <w:startOverride w:val="1"/>
    </w:lvlOverride>
  </w:num>
  <w:num w:numId="87" w16cid:durableId="325717338">
    <w:abstractNumId w:val="91"/>
  </w:num>
  <w:num w:numId="88" w16cid:durableId="360017354">
    <w:abstractNumId w:val="82"/>
  </w:num>
  <w:num w:numId="89" w16cid:durableId="2122651109">
    <w:abstractNumId w:val="35"/>
  </w:num>
  <w:num w:numId="90" w16cid:durableId="230386339">
    <w:abstractNumId w:val="65"/>
  </w:num>
  <w:num w:numId="91" w16cid:durableId="2137942011">
    <w:abstractNumId w:val="4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066D"/>
    <w:rsid w:val="000010AF"/>
    <w:rsid w:val="000020B9"/>
    <w:rsid w:val="0000263A"/>
    <w:rsid w:val="000042FC"/>
    <w:rsid w:val="00004D85"/>
    <w:rsid w:val="00005C10"/>
    <w:rsid w:val="00006AE5"/>
    <w:rsid w:val="00013A8F"/>
    <w:rsid w:val="00013ED8"/>
    <w:rsid w:val="000140AD"/>
    <w:rsid w:val="00015BE7"/>
    <w:rsid w:val="00015C94"/>
    <w:rsid w:val="000169E8"/>
    <w:rsid w:val="00017D34"/>
    <w:rsid w:val="00017D6C"/>
    <w:rsid w:val="000203F8"/>
    <w:rsid w:val="000226DB"/>
    <w:rsid w:val="0002397C"/>
    <w:rsid w:val="00025DE2"/>
    <w:rsid w:val="00026C59"/>
    <w:rsid w:val="00027F01"/>
    <w:rsid w:val="0003375A"/>
    <w:rsid w:val="000359D7"/>
    <w:rsid w:val="00041D5E"/>
    <w:rsid w:val="00043238"/>
    <w:rsid w:val="0004393E"/>
    <w:rsid w:val="00044E75"/>
    <w:rsid w:val="00050154"/>
    <w:rsid w:val="0005131D"/>
    <w:rsid w:val="00052D26"/>
    <w:rsid w:val="00053F3F"/>
    <w:rsid w:val="00054AC3"/>
    <w:rsid w:val="00054CCF"/>
    <w:rsid w:val="0005600C"/>
    <w:rsid w:val="000568A2"/>
    <w:rsid w:val="000632D1"/>
    <w:rsid w:val="00063A01"/>
    <w:rsid w:val="00064865"/>
    <w:rsid w:val="00065C79"/>
    <w:rsid w:val="00070868"/>
    <w:rsid w:val="000713B7"/>
    <w:rsid w:val="000716E3"/>
    <w:rsid w:val="000717E8"/>
    <w:rsid w:val="0007207B"/>
    <w:rsid w:val="00072C7D"/>
    <w:rsid w:val="00073C4F"/>
    <w:rsid w:val="000760E2"/>
    <w:rsid w:val="000769E3"/>
    <w:rsid w:val="00076C56"/>
    <w:rsid w:val="00080383"/>
    <w:rsid w:val="000810BB"/>
    <w:rsid w:val="00083838"/>
    <w:rsid w:val="000845C0"/>
    <w:rsid w:val="00084DCC"/>
    <w:rsid w:val="00085659"/>
    <w:rsid w:val="00085E3E"/>
    <w:rsid w:val="00087D9B"/>
    <w:rsid w:val="000901A0"/>
    <w:rsid w:val="00091039"/>
    <w:rsid w:val="000921CF"/>
    <w:rsid w:val="00092E7B"/>
    <w:rsid w:val="00092F59"/>
    <w:rsid w:val="000A056C"/>
    <w:rsid w:val="000A261B"/>
    <w:rsid w:val="000A279D"/>
    <w:rsid w:val="000A4187"/>
    <w:rsid w:val="000A429A"/>
    <w:rsid w:val="000A4763"/>
    <w:rsid w:val="000A4F6C"/>
    <w:rsid w:val="000A611D"/>
    <w:rsid w:val="000A63D4"/>
    <w:rsid w:val="000A6560"/>
    <w:rsid w:val="000B111B"/>
    <w:rsid w:val="000B3C31"/>
    <w:rsid w:val="000B489F"/>
    <w:rsid w:val="000B64CC"/>
    <w:rsid w:val="000B6504"/>
    <w:rsid w:val="000C1CF1"/>
    <w:rsid w:val="000C2F9B"/>
    <w:rsid w:val="000C3B47"/>
    <w:rsid w:val="000C6F08"/>
    <w:rsid w:val="000C7E8D"/>
    <w:rsid w:val="000D01D0"/>
    <w:rsid w:val="000D1190"/>
    <w:rsid w:val="000D4B2D"/>
    <w:rsid w:val="000D5AD0"/>
    <w:rsid w:val="000E1758"/>
    <w:rsid w:val="000E2B5F"/>
    <w:rsid w:val="000E2E14"/>
    <w:rsid w:val="000E3C0C"/>
    <w:rsid w:val="000E3D94"/>
    <w:rsid w:val="000E4639"/>
    <w:rsid w:val="000E6BB4"/>
    <w:rsid w:val="000E7D7A"/>
    <w:rsid w:val="000E7F81"/>
    <w:rsid w:val="000F184E"/>
    <w:rsid w:val="000F4BA4"/>
    <w:rsid w:val="001016CF"/>
    <w:rsid w:val="00101C50"/>
    <w:rsid w:val="0010216A"/>
    <w:rsid w:val="0010268C"/>
    <w:rsid w:val="00106D25"/>
    <w:rsid w:val="00107B23"/>
    <w:rsid w:val="001109D1"/>
    <w:rsid w:val="001123A8"/>
    <w:rsid w:val="001125ED"/>
    <w:rsid w:val="00114281"/>
    <w:rsid w:val="00114489"/>
    <w:rsid w:val="00114F4D"/>
    <w:rsid w:val="00121447"/>
    <w:rsid w:val="00122997"/>
    <w:rsid w:val="00122CF8"/>
    <w:rsid w:val="00124845"/>
    <w:rsid w:val="0012539C"/>
    <w:rsid w:val="00127A8B"/>
    <w:rsid w:val="00127E3E"/>
    <w:rsid w:val="00130A4E"/>
    <w:rsid w:val="0013287D"/>
    <w:rsid w:val="00135709"/>
    <w:rsid w:val="00136CEE"/>
    <w:rsid w:val="00136CF8"/>
    <w:rsid w:val="00137619"/>
    <w:rsid w:val="00140FD5"/>
    <w:rsid w:val="0014133D"/>
    <w:rsid w:val="001428BF"/>
    <w:rsid w:val="00143E18"/>
    <w:rsid w:val="00143E8B"/>
    <w:rsid w:val="001448CB"/>
    <w:rsid w:val="00147F42"/>
    <w:rsid w:val="00150A04"/>
    <w:rsid w:val="00150D45"/>
    <w:rsid w:val="0015100F"/>
    <w:rsid w:val="00153E13"/>
    <w:rsid w:val="00156B3B"/>
    <w:rsid w:val="00161108"/>
    <w:rsid w:val="00161832"/>
    <w:rsid w:val="00162272"/>
    <w:rsid w:val="00162E7A"/>
    <w:rsid w:val="00165A8E"/>
    <w:rsid w:val="00165CA6"/>
    <w:rsid w:val="00166CE9"/>
    <w:rsid w:val="00170CF3"/>
    <w:rsid w:val="00171960"/>
    <w:rsid w:val="00172F38"/>
    <w:rsid w:val="001736A4"/>
    <w:rsid w:val="00173FFF"/>
    <w:rsid w:val="0017516A"/>
    <w:rsid w:val="001757D6"/>
    <w:rsid w:val="0017698A"/>
    <w:rsid w:val="001804DD"/>
    <w:rsid w:val="00180ED3"/>
    <w:rsid w:val="0018197E"/>
    <w:rsid w:val="0018224F"/>
    <w:rsid w:val="00184C4D"/>
    <w:rsid w:val="0018501E"/>
    <w:rsid w:val="00190976"/>
    <w:rsid w:val="00190F6B"/>
    <w:rsid w:val="001925A7"/>
    <w:rsid w:val="00192857"/>
    <w:rsid w:val="001932D8"/>
    <w:rsid w:val="00195033"/>
    <w:rsid w:val="00195BE4"/>
    <w:rsid w:val="001970B2"/>
    <w:rsid w:val="001971C2"/>
    <w:rsid w:val="001975E3"/>
    <w:rsid w:val="001A0BAA"/>
    <w:rsid w:val="001A0F3B"/>
    <w:rsid w:val="001A3032"/>
    <w:rsid w:val="001A54F6"/>
    <w:rsid w:val="001A5718"/>
    <w:rsid w:val="001A58F2"/>
    <w:rsid w:val="001B009C"/>
    <w:rsid w:val="001B1628"/>
    <w:rsid w:val="001B1934"/>
    <w:rsid w:val="001B27BB"/>
    <w:rsid w:val="001B3C5B"/>
    <w:rsid w:val="001B4407"/>
    <w:rsid w:val="001B6131"/>
    <w:rsid w:val="001B6F24"/>
    <w:rsid w:val="001B7315"/>
    <w:rsid w:val="001B7B43"/>
    <w:rsid w:val="001C01EA"/>
    <w:rsid w:val="001C4899"/>
    <w:rsid w:val="001C5429"/>
    <w:rsid w:val="001C5467"/>
    <w:rsid w:val="001C79AA"/>
    <w:rsid w:val="001C7C4F"/>
    <w:rsid w:val="001D022C"/>
    <w:rsid w:val="001D0468"/>
    <w:rsid w:val="001D166A"/>
    <w:rsid w:val="001D2CD8"/>
    <w:rsid w:val="001D39AF"/>
    <w:rsid w:val="001D3D10"/>
    <w:rsid w:val="001D514E"/>
    <w:rsid w:val="001D5726"/>
    <w:rsid w:val="001D5B0B"/>
    <w:rsid w:val="001D6558"/>
    <w:rsid w:val="001D7D22"/>
    <w:rsid w:val="001E0183"/>
    <w:rsid w:val="001E044F"/>
    <w:rsid w:val="001E08A1"/>
    <w:rsid w:val="001E1510"/>
    <w:rsid w:val="001E4D66"/>
    <w:rsid w:val="001E64A4"/>
    <w:rsid w:val="001F0389"/>
    <w:rsid w:val="001F0989"/>
    <w:rsid w:val="001F2081"/>
    <w:rsid w:val="001F32A1"/>
    <w:rsid w:val="001F53B2"/>
    <w:rsid w:val="001F5DA0"/>
    <w:rsid w:val="001F6DB0"/>
    <w:rsid w:val="001F72AF"/>
    <w:rsid w:val="001F7822"/>
    <w:rsid w:val="001F7C05"/>
    <w:rsid w:val="002000B8"/>
    <w:rsid w:val="00201124"/>
    <w:rsid w:val="00201B82"/>
    <w:rsid w:val="00201C94"/>
    <w:rsid w:val="002046B6"/>
    <w:rsid w:val="002057E7"/>
    <w:rsid w:val="002108ED"/>
    <w:rsid w:val="00210F35"/>
    <w:rsid w:val="00211B2D"/>
    <w:rsid w:val="00213C60"/>
    <w:rsid w:val="0021433F"/>
    <w:rsid w:val="00217038"/>
    <w:rsid w:val="00217890"/>
    <w:rsid w:val="002227C5"/>
    <w:rsid w:val="00223B52"/>
    <w:rsid w:val="00223B8E"/>
    <w:rsid w:val="002240BE"/>
    <w:rsid w:val="002240E4"/>
    <w:rsid w:val="002256A8"/>
    <w:rsid w:val="00225D95"/>
    <w:rsid w:val="00227451"/>
    <w:rsid w:val="00227897"/>
    <w:rsid w:val="0023121A"/>
    <w:rsid w:val="002325CD"/>
    <w:rsid w:val="0023274D"/>
    <w:rsid w:val="00233A1E"/>
    <w:rsid w:val="00233FE9"/>
    <w:rsid w:val="00235894"/>
    <w:rsid w:val="00244EC5"/>
    <w:rsid w:val="00247281"/>
    <w:rsid w:val="0025041B"/>
    <w:rsid w:val="0025296E"/>
    <w:rsid w:val="00254661"/>
    <w:rsid w:val="002556ED"/>
    <w:rsid w:val="00256286"/>
    <w:rsid w:val="00261936"/>
    <w:rsid w:val="00262584"/>
    <w:rsid w:val="00262C82"/>
    <w:rsid w:val="00263A57"/>
    <w:rsid w:val="00264E99"/>
    <w:rsid w:val="00265840"/>
    <w:rsid w:val="00265D56"/>
    <w:rsid w:val="00270124"/>
    <w:rsid w:val="00272524"/>
    <w:rsid w:val="002730A3"/>
    <w:rsid w:val="00273106"/>
    <w:rsid w:val="00277893"/>
    <w:rsid w:val="00280A3B"/>
    <w:rsid w:val="0028518A"/>
    <w:rsid w:val="00285D22"/>
    <w:rsid w:val="002924FC"/>
    <w:rsid w:val="0029376D"/>
    <w:rsid w:val="0029468A"/>
    <w:rsid w:val="00296153"/>
    <w:rsid w:val="002961E4"/>
    <w:rsid w:val="002A0F16"/>
    <w:rsid w:val="002A1CAD"/>
    <w:rsid w:val="002A2A54"/>
    <w:rsid w:val="002A3458"/>
    <w:rsid w:val="002A4327"/>
    <w:rsid w:val="002A472D"/>
    <w:rsid w:val="002A4736"/>
    <w:rsid w:val="002A7A4C"/>
    <w:rsid w:val="002A7B9D"/>
    <w:rsid w:val="002B278E"/>
    <w:rsid w:val="002B5EA8"/>
    <w:rsid w:val="002C107E"/>
    <w:rsid w:val="002C4539"/>
    <w:rsid w:val="002C6584"/>
    <w:rsid w:val="002D0FA8"/>
    <w:rsid w:val="002D103F"/>
    <w:rsid w:val="002D172B"/>
    <w:rsid w:val="002D2A17"/>
    <w:rsid w:val="002D4448"/>
    <w:rsid w:val="002D606B"/>
    <w:rsid w:val="002E36D6"/>
    <w:rsid w:val="002E5B64"/>
    <w:rsid w:val="002E5BF6"/>
    <w:rsid w:val="002E794A"/>
    <w:rsid w:val="002F1A31"/>
    <w:rsid w:val="002F31D7"/>
    <w:rsid w:val="002F3619"/>
    <w:rsid w:val="002F3687"/>
    <w:rsid w:val="002F4093"/>
    <w:rsid w:val="002F417C"/>
    <w:rsid w:val="002F4290"/>
    <w:rsid w:val="0030046D"/>
    <w:rsid w:val="00301D9E"/>
    <w:rsid w:val="003021D2"/>
    <w:rsid w:val="00303829"/>
    <w:rsid w:val="00304E0A"/>
    <w:rsid w:val="00306E8D"/>
    <w:rsid w:val="00310160"/>
    <w:rsid w:val="00312D7A"/>
    <w:rsid w:val="00313DDD"/>
    <w:rsid w:val="0031424E"/>
    <w:rsid w:val="003151D0"/>
    <w:rsid w:val="003152B2"/>
    <w:rsid w:val="00317997"/>
    <w:rsid w:val="0032133F"/>
    <w:rsid w:val="00322CDC"/>
    <w:rsid w:val="003262EF"/>
    <w:rsid w:val="00327822"/>
    <w:rsid w:val="003279E7"/>
    <w:rsid w:val="00327BE6"/>
    <w:rsid w:val="00330C97"/>
    <w:rsid w:val="00330EB4"/>
    <w:rsid w:val="0033125C"/>
    <w:rsid w:val="00331979"/>
    <w:rsid w:val="003326F6"/>
    <w:rsid w:val="00332760"/>
    <w:rsid w:val="00333391"/>
    <w:rsid w:val="00333B5D"/>
    <w:rsid w:val="00334C6C"/>
    <w:rsid w:val="003358E5"/>
    <w:rsid w:val="0033629E"/>
    <w:rsid w:val="003369E5"/>
    <w:rsid w:val="003418D7"/>
    <w:rsid w:val="00341DD8"/>
    <w:rsid w:val="003426C9"/>
    <w:rsid w:val="003449F7"/>
    <w:rsid w:val="003450DC"/>
    <w:rsid w:val="00346F45"/>
    <w:rsid w:val="00347590"/>
    <w:rsid w:val="0035029B"/>
    <w:rsid w:val="00350F6F"/>
    <w:rsid w:val="00351B1D"/>
    <w:rsid w:val="00353A74"/>
    <w:rsid w:val="0035707B"/>
    <w:rsid w:val="00360224"/>
    <w:rsid w:val="003609A6"/>
    <w:rsid w:val="00360F20"/>
    <w:rsid w:val="003616F9"/>
    <w:rsid w:val="00362687"/>
    <w:rsid w:val="00362A2B"/>
    <w:rsid w:val="00362A99"/>
    <w:rsid w:val="0036424D"/>
    <w:rsid w:val="00365A4F"/>
    <w:rsid w:val="00367741"/>
    <w:rsid w:val="003717FA"/>
    <w:rsid w:val="00371BB8"/>
    <w:rsid w:val="003720E3"/>
    <w:rsid w:val="00375C95"/>
    <w:rsid w:val="003775F2"/>
    <w:rsid w:val="00377F79"/>
    <w:rsid w:val="00383BAF"/>
    <w:rsid w:val="00383F1A"/>
    <w:rsid w:val="0038461C"/>
    <w:rsid w:val="00384E45"/>
    <w:rsid w:val="00385841"/>
    <w:rsid w:val="003858FE"/>
    <w:rsid w:val="00386548"/>
    <w:rsid w:val="00387F4F"/>
    <w:rsid w:val="00390CA4"/>
    <w:rsid w:val="00390FBB"/>
    <w:rsid w:val="0039254A"/>
    <w:rsid w:val="00394567"/>
    <w:rsid w:val="00397781"/>
    <w:rsid w:val="00397DC2"/>
    <w:rsid w:val="003A171F"/>
    <w:rsid w:val="003A1919"/>
    <w:rsid w:val="003A1DD4"/>
    <w:rsid w:val="003A32B7"/>
    <w:rsid w:val="003A357E"/>
    <w:rsid w:val="003A3ACA"/>
    <w:rsid w:val="003A3C1C"/>
    <w:rsid w:val="003A3EE7"/>
    <w:rsid w:val="003A5496"/>
    <w:rsid w:val="003A58BF"/>
    <w:rsid w:val="003A5BB4"/>
    <w:rsid w:val="003B00F5"/>
    <w:rsid w:val="003B1AD7"/>
    <w:rsid w:val="003B2EC5"/>
    <w:rsid w:val="003B312D"/>
    <w:rsid w:val="003B72E8"/>
    <w:rsid w:val="003B7501"/>
    <w:rsid w:val="003B76D9"/>
    <w:rsid w:val="003B7EC0"/>
    <w:rsid w:val="003C16E1"/>
    <w:rsid w:val="003C252B"/>
    <w:rsid w:val="003C2B24"/>
    <w:rsid w:val="003C3452"/>
    <w:rsid w:val="003C3A40"/>
    <w:rsid w:val="003C42CE"/>
    <w:rsid w:val="003C66BB"/>
    <w:rsid w:val="003C6784"/>
    <w:rsid w:val="003C71B3"/>
    <w:rsid w:val="003C793F"/>
    <w:rsid w:val="003D02B5"/>
    <w:rsid w:val="003D12F6"/>
    <w:rsid w:val="003D2FF2"/>
    <w:rsid w:val="003D3726"/>
    <w:rsid w:val="003D540F"/>
    <w:rsid w:val="003D58CD"/>
    <w:rsid w:val="003D60F0"/>
    <w:rsid w:val="003D7607"/>
    <w:rsid w:val="003D78D4"/>
    <w:rsid w:val="003D7A60"/>
    <w:rsid w:val="003E09CA"/>
    <w:rsid w:val="003E1D83"/>
    <w:rsid w:val="003E21D9"/>
    <w:rsid w:val="003E74DD"/>
    <w:rsid w:val="003E761F"/>
    <w:rsid w:val="003F5472"/>
    <w:rsid w:val="003F6D89"/>
    <w:rsid w:val="003F7AD0"/>
    <w:rsid w:val="00400AE9"/>
    <w:rsid w:val="00401E09"/>
    <w:rsid w:val="00404298"/>
    <w:rsid w:val="004054C1"/>
    <w:rsid w:val="004056B6"/>
    <w:rsid w:val="0040619D"/>
    <w:rsid w:val="00407B08"/>
    <w:rsid w:val="00410B7E"/>
    <w:rsid w:val="00412E85"/>
    <w:rsid w:val="00415877"/>
    <w:rsid w:val="00417184"/>
    <w:rsid w:val="004200CB"/>
    <w:rsid w:val="00420AB2"/>
    <w:rsid w:val="00422858"/>
    <w:rsid w:val="004254AC"/>
    <w:rsid w:val="00425889"/>
    <w:rsid w:val="0042604D"/>
    <w:rsid w:val="00427EFB"/>
    <w:rsid w:val="004303F5"/>
    <w:rsid w:val="00431A51"/>
    <w:rsid w:val="004346A7"/>
    <w:rsid w:val="004361C6"/>
    <w:rsid w:val="00436379"/>
    <w:rsid w:val="004417FA"/>
    <w:rsid w:val="0044442F"/>
    <w:rsid w:val="004444A0"/>
    <w:rsid w:val="004458EF"/>
    <w:rsid w:val="00446330"/>
    <w:rsid w:val="00446ADD"/>
    <w:rsid w:val="00446E0A"/>
    <w:rsid w:val="0044751D"/>
    <w:rsid w:val="00447D0F"/>
    <w:rsid w:val="00451BAE"/>
    <w:rsid w:val="00452300"/>
    <w:rsid w:val="00452315"/>
    <w:rsid w:val="00452357"/>
    <w:rsid w:val="00454CD6"/>
    <w:rsid w:val="00455B9D"/>
    <w:rsid w:val="00456497"/>
    <w:rsid w:val="00456726"/>
    <w:rsid w:val="00457AE8"/>
    <w:rsid w:val="00460709"/>
    <w:rsid w:val="00461A27"/>
    <w:rsid w:val="0046210C"/>
    <w:rsid w:val="004623F6"/>
    <w:rsid w:val="00462A52"/>
    <w:rsid w:val="0046397E"/>
    <w:rsid w:val="00465224"/>
    <w:rsid w:val="004659BD"/>
    <w:rsid w:val="004661C5"/>
    <w:rsid w:val="00470712"/>
    <w:rsid w:val="00470D72"/>
    <w:rsid w:val="00470EF2"/>
    <w:rsid w:val="004716B6"/>
    <w:rsid w:val="00473FB5"/>
    <w:rsid w:val="00476218"/>
    <w:rsid w:val="00477742"/>
    <w:rsid w:val="00477AA6"/>
    <w:rsid w:val="00480C0D"/>
    <w:rsid w:val="00483B04"/>
    <w:rsid w:val="0048433A"/>
    <w:rsid w:val="004874FA"/>
    <w:rsid w:val="004878A4"/>
    <w:rsid w:val="00487F3D"/>
    <w:rsid w:val="00490D52"/>
    <w:rsid w:val="004919D3"/>
    <w:rsid w:val="00491C32"/>
    <w:rsid w:val="0049282E"/>
    <w:rsid w:val="0049284E"/>
    <w:rsid w:val="00492C8E"/>
    <w:rsid w:val="00494868"/>
    <w:rsid w:val="004950C8"/>
    <w:rsid w:val="004A1B31"/>
    <w:rsid w:val="004A6A10"/>
    <w:rsid w:val="004A7376"/>
    <w:rsid w:val="004B20E4"/>
    <w:rsid w:val="004B2BC1"/>
    <w:rsid w:val="004B2F40"/>
    <w:rsid w:val="004B3A3A"/>
    <w:rsid w:val="004B3F31"/>
    <w:rsid w:val="004B545A"/>
    <w:rsid w:val="004B790B"/>
    <w:rsid w:val="004B7EE6"/>
    <w:rsid w:val="004C02EF"/>
    <w:rsid w:val="004C22C7"/>
    <w:rsid w:val="004C3F8C"/>
    <w:rsid w:val="004C4B27"/>
    <w:rsid w:val="004D15A8"/>
    <w:rsid w:val="004D16B1"/>
    <w:rsid w:val="004D1863"/>
    <w:rsid w:val="004D1AB7"/>
    <w:rsid w:val="004D1DE8"/>
    <w:rsid w:val="004D53DC"/>
    <w:rsid w:val="004D612C"/>
    <w:rsid w:val="004D6149"/>
    <w:rsid w:val="004D6905"/>
    <w:rsid w:val="004D716E"/>
    <w:rsid w:val="004D75FC"/>
    <w:rsid w:val="004D79A9"/>
    <w:rsid w:val="004E031D"/>
    <w:rsid w:val="004E2623"/>
    <w:rsid w:val="004E5554"/>
    <w:rsid w:val="004F304B"/>
    <w:rsid w:val="004F40A6"/>
    <w:rsid w:val="004F5F22"/>
    <w:rsid w:val="00500186"/>
    <w:rsid w:val="00500CB9"/>
    <w:rsid w:val="00500DB1"/>
    <w:rsid w:val="00502DB8"/>
    <w:rsid w:val="00502F35"/>
    <w:rsid w:val="00511E23"/>
    <w:rsid w:val="0051391F"/>
    <w:rsid w:val="00515DEF"/>
    <w:rsid w:val="00516AF0"/>
    <w:rsid w:val="0052053C"/>
    <w:rsid w:val="005232DF"/>
    <w:rsid w:val="00523E70"/>
    <w:rsid w:val="0052413F"/>
    <w:rsid w:val="0052522D"/>
    <w:rsid w:val="00525544"/>
    <w:rsid w:val="00526A66"/>
    <w:rsid w:val="00527ED2"/>
    <w:rsid w:val="00530362"/>
    <w:rsid w:val="0053044D"/>
    <w:rsid w:val="005306D0"/>
    <w:rsid w:val="00530D4B"/>
    <w:rsid w:val="00531D49"/>
    <w:rsid w:val="00532520"/>
    <w:rsid w:val="005332E0"/>
    <w:rsid w:val="0054078A"/>
    <w:rsid w:val="0054142A"/>
    <w:rsid w:val="005442C9"/>
    <w:rsid w:val="00544552"/>
    <w:rsid w:val="00545A28"/>
    <w:rsid w:val="00546D46"/>
    <w:rsid w:val="0054788B"/>
    <w:rsid w:val="00550EA8"/>
    <w:rsid w:val="00550F9C"/>
    <w:rsid w:val="005515CF"/>
    <w:rsid w:val="0055321E"/>
    <w:rsid w:val="00553710"/>
    <w:rsid w:val="00554A1E"/>
    <w:rsid w:val="00555643"/>
    <w:rsid w:val="00556188"/>
    <w:rsid w:val="0055620C"/>
    <w:rsid w:val="005567D3"/>
    <w:rsid w:val="00557EBB"/>
    <w:rsid w:val="00560E28"/>
    <w:rsid w:val="005623EF"/>
    <w:rsid w:val="00562976"/>
    <w:rsid w:val="00565CD4"/>
    <w:rsid w:val="00565E14"/>
    <w:rsid w:val="005715BD"/>
    <w:rsid w:val="005721E8"/>
    <w:rsid w:val="0057277C"/>
    <w:rsid w:val="00573096"/>
    <w:rsid w:val="00574954"/>
    <w:rsid w:val="00574C21"/>
    <w:rsid w:val="00575901"/>
    <w:rsid w:val="00576005"/>
    <w:rsid w:val="005777B5"/>
    <w:rsid w:val="00580F78"/>
    <w:rsid w:val="00580FFE"/>
    <w:rsid w:val="00581373"/>
    <w:rsid w:val="00581406"/>
    <w:rsid w:val="00581962"/>
    <w:rsid w:val="00583076"/>
    <w:rsid w:val="005841B1"/>
    <w:rsid w:val="005858C0"/>
    <w:rsid w:val="00585ED4"/>
    <w:rsid w:val="005878FC"/>
    <w:rsid w:val="00590CE2"/>
    <w:rsid w:val="005913C9"/>
    <w:rsid w:val="00591A63"/>
    <w:rsid w:val="00593427"/>
    <w:rsid w:val="00593762"/>
    <w:rsid w:val="005939DE"/>
    <w:rsid w:val="00596C38"/>
    <w:rsid w:val="00597313"/>
    <w:rsid w:val="005A0B2D"/>
    <w:rsid w:val="005A12F7"/>
    <w:rsid w:val="005A20CB"/>
    <w:rsid w:val="005A2286"/>
    <w:rsid w:val="005A39F6"/>
    <w:rsid w:val="005A422D"/>
    <w:rsid w:val="005A43FA"/>
    <w:rsid w:val="005A4676"/>
    <w:rsid w:val="005A4CA4"/>
    <w:rsid w:val="005A6109"/>
    <w:rsid w:val="005A714D"/>
    <w:rsid w:val="005A7298"/>
    <w:rsid w:val="005B0B84"/>
    <w:rsid w:val="005B1CB7"/>
    <w:rsid w:val="005B1E37"/>
    <w:rsid w:val="005B206E"/>
    <w:rsid w:val="005B2897"/>
    <w:rsid w:val="005B4385"/>
    <w:rsid w:val="005B504D"/>
    <w:rsid w:val="005B5ACA"/>
    <w:rsid w:val="005B679D"/>
    <w:rsid w:val="005B6EF6"/>
    <w:rsid w:val="005C0143"/>
    <w:rsid w:val="005C12B2"/>
    <w:rsid w:val="005C5414"/>
    <w:rsid w:val="005C5AA0"/>
    <w:rsid w:val="005C67CD"/>
    <w:rsid w:val="005C724E"/>
    <w:rsid w:val="005C7883"/>
    <w:rsid w:val="005C7B9A"/>
    <w:rsid w:val="005D1782"/>
    <w:rsid w:val="005D1ABF"/>
    <w:rsid w:val="005D3CDF"/>
    <w:rsid w:val="005D5277"/>
    <w:rsid w:val="005D7029"/>
    <w:rsid w:val="005D7081"/>
    <w:rsid w:val="005D7B34"/>
    <w:rsid w:val="005D7E65"/>
    <w:rsid w:val="005E0073"/>
    <w:rsid w:val="005E44D0"/>
    <w:rsid w:val="005E6084"/>
    <w:rsid w:val="005E6126"/>
    <w:rsid w:val="005E7F49"/>
    <w:rsid w:val="005F37EC"/>
    <w:rsid w:val="005F3C74"/>
    <w:rsid w:val="005F3D3D"/>
    <w:rsid w:val="005F4B6F"/>
    <w:rsid w:val="005F5AD7"/>
    <w:rsid w:val="005F632D"/>
    <w:rsid w:val="005F7A0F"/>
    <w:rsid w:val="006023BA"/>
    <w:rsid w:val="00603284"/>
    <w:rsid w:val="00603980"/>
    <w:rsid w:val="006048EF"/>
    <w:rsid w:val="006053A6"/>
    <w:rsid w:val="00605A18"/>
    <w:rsid w:val="00605A72"/>
    <w:rsid w:val="006062F0"/>
    <w:rsid w:val="00606386"/>
    <w:rsid w:val="0060650D"/>
    <w:rsid w:val="00606A6A"/>
    <w:rsid w:val="00610F0B"/>
    <w:rsid w:val="00612894"/>
    <w:rsid w:val="00613FA8"/>
    <w:rsid w:val="0061684C"/>
    <w:rsid w:val="00620257"/>
    <w:rsid w:val="006207F1"/>
    <w:rsid w:val="00622332"/>
    <w:rsid w:val="006236BC"/>
    <w:rsid w:val="006244AC"/>
    <w:rsid w:val="006254D3"/>
    <w:rsid w:val="00625DB3"/>
    <w:rsid w:val="0062740E"/>
    <w:rsid w:val="0062773C"/>
    <w:rsid w:val="00633206"/>
    <w:rsid w:val="0063529E"/>
    <w:rsid w:val="00636E5E"/>
    <w:rsid w:val="00636F61"/>
    <w:rsid w:val="00637748"/>
    <w:rsid w:val="00637DCD"/>
    <w:rsid w:val="00641A5C"/>
    <w:rsid w:val="006438E6"/>
    <w:rsid w:val="0064414C"/>
    <w:rsid w:val="00646775"/>
    <w:rsid w:val="0065040E"/>
    <w:rsid w:val="00650C2D"/>
    <w:rsid w:val="00652A60"/>
    <w:rsid w:val="00652C06"/>
    <w:rsid w:val="00652CDA"/>
    <w:rsid w:val="00652E8D"/>
    <w:rsid w:val="00654372"/>
    <w:rsid w:val="00654D89"/>
    <w:rsid w:val="0065580E"/>
    <w:rsid w:val="00657BF1"/>
    <w:rsid w:val="00661029"/>
    <w:rsid w:val="00664929"/>
    <w:rsid w:val="006662B6"/>
    <w:rsid w:val="00666A71"/>
    <w:rsid w:val="0067138F"/>
    <w:rsid w:val="00671CA7"/>
    <w:rsid w:val="006722F9"/>
    <w:rsid w:val="00674C4C"/>
    <w:rsid w:val="00675FD3"/>
    <w:rsid w:val="00680008"/>
    <w:rsid w:val="00682AC1"/>
    <w:rsid w:val="00684A51"/>
    <w:rsid w:val="00686A5B"/>
    <w:rsid w:val="0069093E"/>
    <w:rsid w:val="00690D5C"/>
    <w:rsid w:val="00691423"/>
    <w:rsid w:val="00691467"/>
    <w:rsid w:val="00691BF7"/>
    <w:rsid w:val="0069310B"/>
    <w:rsid w:val="00693751"/>
    <w:rsid w:val="006958F6"/>
    <w:rsid w:val="006963E9"/>
    <w:rsid w:val="006A0444"/>
    <w:rsid w:val="006A0AFA"/>
    <w:rsid w:val="006A1770"/>
    <w:rsid w:val="006A19A3"/>
    <w:rsid w:val="006A22B5"/>
    <w:rsid w:val="006A3213"/>
    <w:rsid w:val="006A5CC6"/>
    <w:rsid w:val="006A7875"/>
    <w:rsid w:val="006B5550"/>
    <w:rsid w:val="006B5EB5"/>
    <w:rsid w:val="006B6242"/>
    <w:rsid w:val="006B65B7"/>
    <w:rsid w:val="006B7520"/>
    <w:rsid w:val="006B7938"/>
    <w:rsid w:val="006C0EF1"/>
    <w:rsid w:val="006C16B5"/>
    <w:rsid w:val="006C76F9"/>
    <w:rsid w:val="006C778B"/>
    <w:rsid w:val="006D1F89"/>
    <w:rsid w:val="006D251A"/>
    <w:rsid w:val="006D4404"/>
    <w:rsid w:val="006D5933"/>
    <w:rsid w:val="006D60C3"/>
    <w:rsid w:val="006D63DF"/>
    <w:rsid w:val="006D7704"/>
    <w:rsid w:val="006E1EEB"/>
    <w:rsid w:val="006E66FC"/>
    <w:rsid w:val="006F057D"/>
    <w:rsid w:val="006F0A7E"/>
    <w:rsid w:val="006F125A"/>
    <w:rsid w:val="006F4775"/>
    <w:rsid w:val="006F671B"/>
    <w:rsid w:val="0070379F"/>
    <w:rsid w:val="00703BC3"/>
    <w:rsid w:val="007047DA"/>
    <w:rsid w:val="00706D60"/>
    <w:rsid w:val="00706EA3"/>
    <w:rsid w:val="007075BE"/>
    <w:rsid w:val="007112D5"/>
    <w:rsid w:val="00712499"/>
    <w:rsid w:val="00713079"/>
    <w:rsid w:val="00713F22"/>
    <w:rsid w:val="00714D52"/>
    <w:rsid w:val="00715523"/>
    <w:rsid w:val="00715909"/>
    <w:rsid w:val="00716F80"/>
    <w:rsid w:val="007172B9"/>
    <w:rsid w:val="00717461"/>
    <w:rsid w:val="00721B85"/>
    <w:rsid w:val="007249CB"/>
    <w:rsid w:val="00725465"/>
    <w:rsid w:val="00725AF6"/>
    <w:rsid w:val="007272C0"/>
    <w:rsid w:val="00730925"/>
    <w:rsid w:val="00732046"/>
    <w:rsid w:val="007359EA"/>
    <w:rsid w:val="007363DA"/>
    <w:rsid w:val="00736B28"/>
    <w:rsid w:val="007370AE"/>
    <w:rsid w:val="00741BA4"/>
    <w:rsid w:val="00743055"/>
    <w:rsid w:val="00744375"/>
    <w:rsid w:val="00745F91"/>
    <w:rsid w:val="00746F3C"/>
    <w:rsid w:val="00747861"/>
    <w:rsid w:val="00747AFD"/>
    <w:rsid w:val="00750F56"/>
    <w:rsid w:val="00751866"/>
    <w:rsid w:val="0075267A"/>
    <w:rsid w:val="00753067"/>
    <w:rsid w:val="00753ED4"/>
    <w:rsid w:val="00755A75"/>
    <w:rsid w:val="00763145"/>
    <w:rsid w:val="00764D33"/>
    <w:rsid w:val="00764D6A"/>
    <w:rsid w:val="007664B0"/>
    <w:rsid w:val="00772F22"/>
    <w:rsid w:val="00773A4E"/>
    <w:rsid w:val="00773E2E"/>
    <w:rsid w:val="00774F8B"/>
    <w:rsid w:val="00775225"/>
    <w:rsid w:val="007818DC"/>
    <w:rsid w:val="00781E5B"/>
    <w:rsid w:val="00782875"/>
    <w:rsid w:val="00782DF4"/>
    <w:rsid w:val="0078571A"/>
    <w:rsid w:val="00786016"/>
    <w:rsid w:val="007866F7"/>
    <w:rsid w:val="00787772"/>
    <w:rsid w:val="0078784E"/>
    <w:rsid w:val="007932EE"/>
    <w:rsid w:val="00796437"/>
    <w:rsid w:val="007967D1"/>
    <w:rsid w:val="007A0B25"/>
    <w:rsid w:val="007A2A30"/>
    <w:rsid w:val="007A2BE9"/>
    <w:rsid w:val="007A39D6"/>
    <w:rsid w:val="007A5A0B"/>
    <w:rsid w:val="007B122B"/>
    <w:rsid w:val="007B1486"/>
    <w:rsid w:val="007B19CB"/>
    <w:rsid w:val="007B2880"/>
    <w:rsid w:val="007B3D92"/>
    <w:rsid w:val="007B573C"/>
    <w:rsid w:val="007B6FE8"/>
    <w:rsid w:val="007B7C6D"/>
    <w:rsid w:val="007C02D3"/>
    <w:rsid w:val="007C1081"/>
    <w:rsid w:val="007C166E"/>
    <w:rsid w:val="007C2C32"/>
    <w:rsid w:val="007C47F7"/>
    <w:rsid w:val="007C4B99"/>
    <w:rsid w:val="007C65C0"/>
    <w:rsid w:val="007C727D"/>
    <w:rsid w:val="007D17C6"/>
    <w:rsid w:val="007D241F"/>
    <w:rsid w:val="007D38B5"/>
    <w:rsid w:val="007D4CE0"/>
    <w:rsid w:val="007D58DE"/>
    <w:rsid w:val="007D69A9"/>
    <w:rsid w:val="007D6B4A"/>
    <w:rsid w:val="007D6C08"/>
    <w:rsid w:val="007D7D3A"/>
    <w:rsid w:val="007E09CC"/>
    <w:rsid w:val="007E168D"/>
    <w:rsid w:val="007E16BA"/>
    <w:rsid w:val="007E24D5"/>
    <w:rsid w:val="007E2CC5"/>
    <w:rsid w:val="007E4324"/>
    <w:rsid w:val="007E4D85"/>
    <w:rsid w:val="007E78CD"/>
    <w:rsid w:val="007F2225"/>
    <w:rsid w:val="007F2493"/>
    <w:rsid w:val="007F35C4"/>
    <w:rsid w:val="007F367D"/>
    <w:rsid w:val="007F3938"/>
    <w:rsid w:val="007F3A44"/>
    <w:rsid w:val="007F4350"/>
    <w:rsid w:val="007F47D4"/>
    <w:rsid w:val="007F665B"/>
    <w:rsid w:val="007F76F4"/>
    <w:rsid w:val="008014AF"/>
    <w:rsid w:val="00802A38"/>
    <w:rsid w:val="00802C1A"/>
    <w:rsid w:val="008036A2"/>
    <w:rsid w:val="00803712"/>
    <w:rsid w:val="0080439C"/>
    <w:rsid w:val="0080582A"/>
    <w:rsid w:val="0080663B"/>
    <w:rsid w:val="0080712F"/>
    <w:rsid w:val="00807BF8"/>
    <w:rsid w:val="00810B0E"/>
    <w:rsid w:val="008110E1"/>
    <w:rsid w:val="0081258B"/>
    <w:rsid w:val="0081295E"/>
    <w:rsid w:val="00812D57"/>
    <w:rsid w:val="008133C9"/>
    <w:rsid w:val="00813D8A"/>
    <w:rsid w:val="00813E35"/>
    <w:rsid w:val="00814874"/>
    <w:rsid w:val="00816B07"/>
    <w:rsid w:val="00817AB3"/>
    <w:rsid w:val="00822369"/>
    <w:rsid w:val="0082250E"/>
    <w:rsid w:val="00826164"/>
    <w:rsid w:val="00827C4C"/>
    <w:rsid w:val="008313F3"/>
    <w:rsid w:val="00831E06"/>
    <w:rsid w:val="00832026"/>
    <w:rsid w:val="00832E40"/>
    <w:rsid w:val="00840CEB"/>
    <w:rsid w:val="00842918"/>
    <w:rsid w:val="00844C23"/>
    <w:rsid w:val="00844FE1"/>
    <w:rsid w:val="0084758A"/>
    <w:rsid w:val="0085034F"/>
    <w:rsid w:val="00851A78"/>
    <w:rsid w:val="00851F77"/>
    <w:rsid w:val="00852ABD"/>
    <w:rsid w:val="00853967"/>
    <w:rsid w:val="00854450"/>
    <w:rsid w:val="00854469"/>
    <w:rsid w:val="008604B1"/>
    <w:rsid w:val="00861E86"/>
    <w:rsid w:val="008622D6"/>
    <w:rsid w:val="0086257B"/>
    <w:rsid w:val="0086362F"/>
    <w:rsid w:val="00863AD7"/>
    <w:rsid w:val="00864136"/>
    <w:rsid w:val="008641AC"/>
    <w:rsid w:val="00864BAD"/>
    <w:rsid w:val="00865454"/>
    <w:rsid w:val="00866F47"/>
    <w:rsid w:val="00871BBA"/>
    <w:rsid w:val="00871E2F"/>
    <w:rsid w:val="00873640"/>
    <w:rsid w:val="00874582"/>
    <w:rsid w:val="00874B29"/>
    <w:rsid w:val="008760FB"/>
    <w:rsid w:val="00876375"/>
    <w:rsid w:val="00876679"/>
    <w:rsid w:val="00881517"/>
    <w:rsid w:val="008817A3"/>
    <w:rsid w:val="00881E21"/>
    <w:rsid w:val="0088311E"/>
    <w:rsid w:val="00884FEB"/>
    <w:rsid w:val="008865AF"/>
    <w:rsid w:val="00887285"/>
    <w:rsid w:val="008919DF"/>
    <w:rsid w:val="00892219"/>
    <w:rsid w:val="00894ED6"/>
    <w:rsid w:val="00896A09"/>
    <w:rsid w:val="008A3F38"/>
    <w:rsid w:val="008A5AE8"/>
    <w:rsid w:val="008A6B19"/>
    <w:rsid w:val="008A7F75"/>
    <w:rsid w:val="008B06E9"/>
    <w:rsid w:val="008B1081"/>
    <w:rsid w:val="008B1545"/>
    <w:rsid w:val="008B166E"/>
    <w:rsid w:val="008B1BE2"/>
    <w:rsid w:val="008B34FE"/>
    <w:rsid w:val="008B4D3C"/>
    <w:rsid w:val="008B6439"/>
    <w:rsid w:val="008B6870"/>
    <w:rsid w:val="008C1B09"/>
    <w:rsid w:val="008C20CA"/>
    <w:rsid w:val="008C231F"/>
    <w:rsid w:val="008C2DEB"/>
    <w:rsid w:val="008C38D2"/>
    <w:rsid w:val="008C4032"/>
    <w:rsid w:val="008C689F"/>
    <w:rsid w:val="008C709A"/>
    <w:rsid w:val="008C7961"/>
    <w:rsid w:val="008D39CC"/>
    <w:rsid w:val="008D3D78"/>
    <w:rsid w:val="008D44B1"/>
    <w:rsid w:val="008D7874"/>
    <w:rsid w:val="008E15D7"/>
    <w:rsid w:val="008E1BFA"/>
    <w:rsid w:val="008E3336"/>
    <w:rsid w:val="008E444D"/>
    <w:rsid w:val="008E5B18"/>
    <w:rsid w:val="008E7163"/>
    <w:rsid w:val="008E7AF2"/>
    <w:rsid w:val="008F03EA"/>
    <w:rsid w:val="008F0AD0"/>
    <w:rsid w:val="008F0EF7"/>
    <w:rsid w:val="008F1E85"/>
    <w:rsid w:val="008F3CFF"/>
    <w:rsid w:val="008F6F14"/>
    <w:rsid w:val="00900456"/>
    <w:rsid w:val="00901856"/>
    <w:rsid w:val="009028EF"/>
    <w:rsid w:val="0090391A"/>
    <w:rsid w:val="00904C08"/>
    <w:rsid w:val="0090544E"/>
    <w:rsid w:val="0090776A"/>
    <w:rsid w:val="0091336A"/>
    <w:rsid w:val="009137A5"/>
    <w:rsid w:val="00915BFA"/>
    <w:rsid w:val="00916489"/>
    <w:rsid w:val="00917112"/>
    <w:rsid w:val="009171F7"/>
    <w:rsid w:val="009172CD"/>
    <w:rsid w:val="00920891"/>
    <w:rsid w:val="00922589"/>
    <w:rsid w:val="009251A7"/>
    <w:rsid w:val="009308B9"/>
    <w:rsid w:val="0093136F"/>
    <w:rsid w:val="009328A9"/>
    <w:rsid w:val="009332CF"/>
    <w:rsid w:val="009335CC"/>
    <w:rsid w:val="009340F9"/>
    <w:rsid w:val="00934D6A"/>
    <w:rsid w:val="0093631A"/>
    <w:rsid w:val="00941324"/>
    <w:rsid w:val="00947690"/>
    <w:rsid w:val="00947FB0"/>
    <w:rsid w:val="0095253B"/>
    <w:rsid w:val="0095268E"/>
    <w:rsid w:val="00953025"/>
    <w:rsid w:val="0095498C"/>
    <w:rsid w:val="00954E73"/>
    <w:rsid w:val="009559AF"/>
    <w:rsid w:val="00956899"/>
    <w:rsid w:val="00956ED2"/>
    <w:rsid w:val="009619AD"/>
    <w:rsid w:val="00961B37"/>
    <w:rsid w:val="00961D7E"/>
    <w:rsid w:val="00963B48"/>
    <w:rsid w:val="009642A3"/>
    <w:rsid w:val="009653AA"/>
    <w:rsid w:val="00974155"/>
    <w:rsid w:val="00974871"/>
    <w:rsid w:val="009768AD"/>
    <w:rsid w:val="00981062"/>
    <w:rsid w:val="00982748"/>
    <w:rsid w:val="0098393B"/>
    <w:rsid w:val="0098779E"/>
    <w:rsid w:val="00991EE2"/>
    <w:rsid w:val="00992C2D"/>
    <w:rsid w:val="009931F8"/>
    <w:rsid w:val="009A0EC4"/>
    <w:rsid w:val="009A14F2"/>
    <w:rsid w:val="009A2437"/>
    <w:rsid w:val="009A25FA"/>
    <w:rsid w:val="009A6EE0"/>
    <w:rsid w:val="009B02C1"/>
    <w:rsid w:val="009B2C2A"/>
    <w:rsid w:val="009B36C4"/>
    <w:rsid w:val="009B4AC2"/>
    <w:rsid w:val="009C227C"/>
    <w:rsid w:val="009C451F"/>
    <w:rsid w:val="009C5A0E"/>
    <w:rsid w:val="009C653B"/>
    <w:rsid w:val="009C6B82"/>
    <w:rsid w:val="009D0DEA"/>
    <w:rsid w:val="009D1127"/>
    <w:rsid w:val="009D2672"/>
    <w:rsid w:val="009D311C"/>
    <w:rsid w:val="009D5230"/>
    <w:rsid w:val="009D6F2D"/>
    <w:rsid w:val="009D721B"/>
    <w:rsid w:val="009E3193"/>
    <w:rsid w:val="009E4313"/>
    <w:rsid w:val="009E5C37"/>
    <w:rsid w:val="009E72DD"/>
    <w:rsid w:val="009F205E"/>
    <w:rsid w:val="009F230D"/>
    <w:rsid w:val="009F31CC"/>
    <w:rsid w:val="009F34EB"/>
    <w:rsid w:val="009F38C5"/>
    <w:rsid w:val="009F3EAD"/>
    <w:rsid w:val="009F416F"/>
    <w:rsid w:val="009F4F58"/>
    <w:rsid w:val="009F55CD"/>
    <w:rsid w:val="009F5BD4"/>
    <w:rsid w:val="009F62FD"/>
    <w:rsid w:val="009F70DF"/>
    <w:rsid w:val="009F7BD6"/>
    <w:rsid w:val="00A0007D"/>
    <w:rsid w:val="00A00F3F"/>
    <w:rsid w:val="00A0187A"/>
    <w:rsid w:val="00A0228F"/>
    <w:rsid w:val="00A02DD0"/>
    <w:rsid w:val="00A033A8"/>
    <w:rsid w:val="00A034A7"/>
    <w:rsid w:val="00A03DED"/>
    <w:rsid w:val="00A045B7"/>
    <w:rsid w:val="00A0554D"/>
    <w:rsid w:val="00A05D0F"/>
    <w:rsid w:val="00A100B5"/>
    <w:rsid w:val="00A11079"/>
    <w:rsid w:val="00A115E5"/>
    <w:rsid w:val="00A12084"/>
    <w:rsid w:val="00A12708"/>
    <w:rsid w:val="00A1571F"/>
    <w:rsid w:val="00A164A0"/>
    <w:rsid w:val="00A174E5"/>
    <w:rsid w:val="00A17D93"/>
    <w:rsid w:val="00A224D1"/>
    <w:rsid w:val="00A23F58"/>
    <w:rsid w:val="00A24BAC"/>
    <w:rsid w:val="00A25E39"/>
    <w:rsid w:val="00A306A1"/>
    <w:rsid w:val="00A31A1B"/>
    <w:rsid w:val="00A3296D"/>
    <w:rsid w:val="00A32BCD"/>
    <w:rsid w:val="00A33D02"/>
    <w:rsid w:val="00A3510D"/>
    <w:rsid w:val="00A3647D"/>
    <w:rsid w:val="00A36B9B"/>
    <w:rsid w:val="00A36C86"/>
    <w:rsid w:val="00A3768A"/>
    <w:rsid w:val="00A37805"/>
    <w:rsid w:val="00A37C1E"/>
    <w:rsid w:val="00A40AED"/>
    <w:rsid w:val="00A4123F"/>
    <w:rsid w:val="00A525C5"/>
    <w:rsid w:val="00A53165"/>
    <w:rsid w:val="00A5425B"/>
    <w:rsid w:val="00A55AD9"/>
    <w:rsid w:val="00A606FC"/>
    <w:rsid w:val="00A6294F"/>
    <w:rsid w:val="00A639CF"/>
    <w:rsid w:val="00A64C27"/>
    <w:rsid w:val="00A64F9D"/>
    <w:rsid w:val="00A67692"/>
    <w:rsid w:val="00A706B8"/>
    <w:rsid w:val="00A70707"/>
    <w:rsid w:val="00A70787"/>
    <w:rsid w:val="00A70F4C"/>
    <w:rsid w:val="00A739C4"/>
    <w:rsid w:val="00A76AAB"/>
    <w:rsid w:val="00A83DD9"/>
    <w:rsid w:val="00A83E72"/>
    <w:rsid w:val="00A8447C"/>
    <w:rsid w:val="00A84931"/>
    <w:rsid w:val="00A86ACC"/>
    <w:rsid w:val="00A9002C"/>
    <w:rsid w:val="00A903C6"/>
    <w:rsid w:val="00A93CAB"/>
    <w:rsid w:val="00A95DE4"/>
    <w:rsid w:val="00A960A4"/>
    <w:rsid w:val="00A972A2"/>
    <w:rsid w:val="00AA059F"/>
    <w:rsid w:val="00AA05DD"/>
    <w:rsid w:val="00AA4469"/>
    <w:rsid w:val="00AA6758"/>
    <w:rsid w:val="00AA7928"/>
    <w:rsid w:val="00AA7D7A"/>
    <w:rsid w:val="00AB19DD"/>
    <w:rsid w:val="00AB3725"/>
    <w:rsid w:val="00AB538B"/>
    <w:rsid w:val="00AB57A8"/>
    <w:rsid w:val="00AB5B97"/>
    <w:rsid w:val="00AB676C"/>
    <w:rsid w:val="00AB6DC5"/>
    <w:rsid w:val="00AB6E29"/>
    <w:rsid w:val="00AC0BAC"/>
    <w:rsid w:val="00AC30C0"/>
    <w:rsid w:val="00AC43A2"/>
    <w:rsid w:val="00AC49FE"/>
    <w:rsid w:val="00AC54D9"/>
    <w:rsid w:val="00AC61B6"/>
    <w:rsid w:val="00AC740B"/>
    <w:rsid w:val="00AC7E09"/>
    <w:rsid w:val="00AD05B7"/>
    <w:rsid w:val="00AD2B23"/>
    <w:rsid w:val="00AD5627"/>
    <w:rsid w:val="00AD7462"/>
    <w:rsid w:val="00AE1217"/>
    <w:rsid w:val="00AE1B69"/>
    <w:rsid w:val="00AE2E57"/>
    <w:rsid w:val="00AE4DB8"/>
    <w:rsid w:val="00AE4E2A"/>
    <w:rsid w:val="00AE51BF"/>
    <w:rsid w:val="00AF0F53"/>
    <w:rsid w:val="00AF3D82"/>
    <w:rsid w:val="00AF3ED5"/>
    <w:rsid w:val="00AF4AB2"/>
    <w:rsid w:val="00AF6370"/>
    <w:rsid w:val="00AF6CB6"/>
    <w:rsid w:val="00AF786B"/>
    <w:rsid w:val="00B002D2"/>
    <w:rsid w:val="00B009CC"/>
    <w:rsid w:val="00B00AC9"/>
    <w:rsid w:val="00B0177D"/>
    <w:rsid w:val="00B0330C"/>
    <w:rsid w:val="00B0451C"/>
    <w:rsid w:val="00B050D5"/>
    <w:rsid w:val="00B05924"/>
    <w:rsid w:val="00B05EF6"/>
    <w:rsid w:val="00B069AE"/>
    <w:rsid w:val="00B0704A"/>
    <w:rsid w:val="00B11EBE"/>
    <w:rsid w:val="00B123EA"/>
    <w:rsid w:val="00B128DE"/>
    <w:rsid w:val="00B12C42"/>
    <w:rsid w:val="00B13998"/>
    <w:rsid w:val="00B141F9"/>
    <w:rsid w:val="00B15B4D"/>
    <w:rsid w:val="00B309E4"/>
    <w:rsid w:val="00B33BE4"/>
    <w:rsid w:val="00B34291"/>
    <w:rsid w:val="00B350D9"/>
    <w:rsid w:val="00B35296"/>
    <w:rsid w:val="00B35C0A"/>
    <w:rsid w:val="00B37617"/>
    <w:rsid w:val="00B40473"/>
    <w:rsid w:val="00B40486"/>
    <w:rsid w:val="00B43B6B"/>
    <w:rsid w:val="00B4429A"/>
    <w:rsid w:val="00B44BB0"/>
    <w:rsid w:val="00B471B0"/>
    <w:rsid w:val="00B47421"/>
    <w:rsid w:val="00B5116A"/>
    <w:rsid w:val="00B51BEF"/>
    <w:rsid w:val="00B53198"/>
    <w:rsid w:val="00B537D1"/>
    <w:rsid w:val="00B53A4B"/>
    <w:rsid w:val="00B545ED"/>
    <w:rsid w:val="00B54F22"/>
    <w:rsid w:val="00B5602D"/>
    <w:rsid w:val="00B57D71"/>
    <w:rsid w:val="00B603CC"/>
    <w:rsid w:val="00B61303"/>
    <w:rsid w:val="00B623BE"/>
    <w:rsid w:val="00B62723"/>
    <w:rsid w:val="00B63409"/>
    <w:rsid w:val="00B638FA"/>
    <w:rsid w:val="00B65807"/>
    <w:rsid w:val="00B66A76"/>
    <w:rsid w:val="00B66F6A"/>
    <w:rsid w:val="00B67B42"/>
    <w:rsid w:val="00B71656"/>
    <w:rsid w:val="00B73F08"/>
    <w:rsid w:val="00B74761"/>
    <w:rsid w:val="00B76287"/>
    <w:rsid w:val="00B7676F"/>
    <w:rsid w:val="00B806C1"/>
    <w:rsid w:val="00B810F8"/>
    <w:rsid w:val="00B81950"/>
    <w:rsid w:val="00B81F7A"/>
    <w:rsid w:val="00B82721"/>
    <w:rsid w:val="00B84F8E"/>
    <w:rsid w:val="00B85B78"/>
    <w:rsid w:val="00B866D8"/>
    <w:rsid w:val="00B87481"/>
    <w:rsid w:val="00B90A07"/>
    <w:rsid w:val="00B91963"/>
    <w:rsid w:val="00B964BE"/>
    <w:rsid w:val="00B9654A"/>
    <w:rsid w:val="00B9743D"/>
    <w:rsid w:val="00BA03FD"/>
    <w:rsid w:val="00BA2665"/>
    <w:rsid w:val="00BA48E6"/>
    <w:rsid w:val="00BA7E86"/>
    <w:rsid w:val="00BB08FA"/>
    <w:rsid w:val="00BB2BE3"/>
    <w:rsid w:val="00BB2CB8"/>
    <w:rsid w:val="00BB326E"/>
    <w:rsid w:val="00BB39E1"/>
    <w:rsid w:val="00BB3A41"/>
    <w:rsid w:val="00BB42E3"/>
    <w:rsid w:val="00BC2036"/>
    <w:rsid w:val="00BC324E"/>
    <w:rsid w:val="00BC4EEB"/>
    <w:rsid w:val="00BC6292"/>
    <w:rsid w:val="00BC6912"/>
    <w:rsid w:val="00BC6CB8"/>
    <w:rsid w:val="00BD00DB"/>
    <w:rsid w:val="00BD02D4"/>
    <w:rsid w:val="00BD144A"/>
    <w:rsid w:val="00BD4934"/>
    <w:rsid w:val="00BD50C8"/>
    <w:rsid w:val="00BD5A93"/>
    <w:rsid w:val="00BD68E5"/>
    <w:rsid w:val="00BE0F61"/>
    <w:rsid w:val="00BE3854"/>
    <w:rsid w:val="00BE40ED"/>
    <w:rsid w:val="00BE420E"/>
    <w:rsid w:val="00BE4356"/>
    <w:rsid w:val="00BE4658"/>
    <w:rsid w:val="00BE5E1E"/>
    <w:rsid w:val="00BF0530"/>
    <w:rsid w:val="00BF0953"/>
    <w:rsid w:val="00BF2DB7"/>
    <w:rsid w:val="00BF7EA1"/>
    <w:rsid w:val="00C04E6E"/>
    <w:rsid w:val="00C04EE0"/>
    <w:rsid w:val="00C052F7"/>
    <w:rsid w:val="00C05F69"/>
    <w:rsid w:val="00C0776C"/>
    <w:rsid w:val="00C07D9B"/>
    <w:rsid w:val="00C10872"/>
    <w:rsid w:val="00C129CB"/>
    <w:rsid w:val="00C132D1"/>
    <w:rsid w:val="00C13F14"/>
    <w:rsid w:val="00C14D93"/>
    <w:rsid w:val="00C14F6D"/>
    <w:rsid w:val="00C14FC1"/>
    <w:rsid w:val="00C15B2B"/>
    <w:rsid w:val="00C15EE7"/>
    <w:rsid w:val="00C17DF6"/>
    <w:rsid w:val="00C17FC3"/>
    <w:rsid w:val="00C2159F"/>
    <w:rsid w:val="00C222D3"/>
    <w:rsid w:val="00C22AA7"/>
    <w:rsid w:val="00C236E9"/>
    <w:rsid w:val="00C244AA"/>
    <w:rsid w:val="00C25B4C"/>
    <w:rsid w:val="00C25FBC"/>
    <w:rsid w:val="00C2718E"/>
    <w:rsid w:val="00C27AD9"/>
    <w:rsid w:val="00C3063F"/>
    <w:rsid w:val="00C31B3B"/>
    <w:rsid w:val="00C33667"/>
    <w:rsid w:val="00C33F49"/>
    <w:rsid w:val="00C3410E"/>
    <w:rsid w:val="00C34B0A"/>
    <w:rsid w:val="00C352D0"/>
    <w:rsid w:val="00C3706A"/>
    <w:rsid w:val="00C420B8"/>
    <w:rsid w:val="00C423CB"/>
    <w:rsid w:val="00C42795"/>
    <w:rsid w:val="00C43938"/>
    <w:rsid w:val="00C443F0"/>
    <w:rsid w:val="00C45015"/>
    <w:rsid w:val="00C45719"/>
    <w:rsid w:val="00C461A3"/>
    <w:rsid w:val="00C467AD"/>
    <w:rsid w:val="00C51126"/>
    <w:rsid w:val="00C54449"/>
    <w:rsid w:val="00C54626"/>
    <w:rsid w:val="00C54756"/>
    <w:rsid w:val="00C574FA"/>
    <w:rsid w:val="00C61BD3"/>
    <w:rsid w:val="00C6252B"/>
    <w:rsid w:val="00C6283D"/>
    <w:rsid w:val="00C62AA7"/>
    <w:rsid w:val="00C63641"/>
    <w:rsid w:val="00C646E9"/>
    <w:rsid w:val="00C676CF"/>
    <w:rsid w:val="00C716CF"/>
    <w:rsid w:val="00C73131"/>
    <w:rsid w:val="00C733FE"/>
    <w:rsid w:val="00C73548"/>
    <w:rsid w:val="00C73562"/>
    <w:rsid w:val="00C73D9B"/>
    <w:rsid w:val="00C74092"/>
    <w:rsid w:val="00C741FE"/>
    <w:rsid w:val="00C750EE"/>
    <w:rsid w:val="00C761E4"/>
    <w:rsid w:val="00C76823"/>
    <w:rsid w:val="00C77348"/>
    <w:rsid w:val="00C77971"/>
    <w:rsid w:val="00C81912"/>
    <w:rsid w:val="00C82215"/>
    <w:rsid w:val="00C82B77"/>
    <w:rsid w:val="00C83AC5"/>
    <w:rsid w:val="00C83E57"/>
    <w:rsid w:val="00C871B1"/>
    <w:rsid w:val="00C878F5"/>
    <w:rsid w:val="00C90857"/>
    <w:rsid w:val="00C928F5"/>
    <w:rsid w:val="00C97665"/>
    <w:rsid w:val="00CA2305"/>
    <w:rsid w:val="00CA4B8E"/>
    <w:rsid w:val="00CA506F"/>
    <w:rsid w:val="00CA652E"/>
    <w:rsid w:val="00CA730D"/>
    <w:rsid w:val="00CA7AC0"/>
    <w:rsid w:val="00CA7EBD"/>
    <w:rsid w:val="00CB27D4"/>
    <w:rsid w:val="00CB4A4C"/>
    <w:rsid w:val="00CB5D0D"/>
    <w:rsid w:val="00CB649A"/>
    <w:rsid w:val="00CB6988"/>
    <w:rsid w:val="00CB70BF"/>
    <w:rsid w:val="00CB7432"/>
    <w:rsid w:val="00CC08B1"/>
    <w:rsid w:val="00CC0B89"/>
    <w:rsid w:val="00CC1E00"/>
    <w:rsid w:val="00CC1E6D"/>
    <w:rsid w:val="00CC45DB"/>
    <w:rsid w:val="00CC51DF"/>
    <w:rsid w:val="00CC686F"/>
    <w:rsid w:val="00CC71E6"/>
    <w:rsid w:val="00CC7732"/>
    <w:rsid w:val="00CC784A"/>
    <w:rsid w:val="00CD05FD"/>
    <w:rsid w:val="00CD29FD"/>
    <w:rsid w:val="00CD3FAB"/>
    <w:rsid w:val="00CD4B39"/>
    <w:rsid w:val="00CD7BB6"/>
    <w:rsid w:val="00CE02FE"/>
    <w:rsid w:val="00CE1D58"/>
    <w:rsid w:val="00CE2B4B"/>
    <w:rsid w:val="00CE3BE2"/>
    <w:rsid w:val="00CE46D0"/>
    <w:rsid w:val="00CE6DDC"/>
    <w:rsid w:val="00CE718E"/>
    <w:rsid w:val="00CE757A"/>
    <w:rsid w:val="00CF155F"/>
    <w:rsid w:val="00CF254F"/>
    <w:rsid w:val="00CF2F65"/>
    <w:rsid w:val="00CF30F0"/>
    <w:rsid w:val="00CF3314"/>
    <w:rsid w:val="00CF4758"/>
    <w:rsid w:val="00CF4A76"/>
    <w:rsid w:val="00CF4D24"/>
    <w:rsid w:val="00CF5967"/>
    <w:rsid w:val="00CF69A4"/>
    <w:rsid w:val="00CF727E"/>
    <w:rsid w:val="00D008FA"/>
    <w:rsid w:val="00D01533"/>
    <w:rsid w:val="00D01CF9"/>
    <w:rsid w:val="00D02DB1"/>
    <w:rsid w:val="00D031C8"/>
    <w:rsid w:val="00D06193"/>
    <w:rsid w:val="00D074DD"/>
    <w:rsid w:val="00D12E8C"/>
    <w:rsid w:val="00D13594"/>
    <w:rsid w:val="00D14F4F"/>
    <w:rsid w:val="00D17BFD"/>
    <w:rsid w:val="00D20818"/>
    <w:rsid w:val="00D20A7A"/>
    <w:rsid w:val="00D23E6E"/>
    <w:rsid w:val="00D26A4F"/>
    <w:rsid w:val="00D302F9"/>
    <w:rsid w:val="00D303BC"/>
    <w:rsid w:val="00D3068C"/>
    <w:rsid w:val="00D308A0"/>
    <w:rsid w:val="00D30DAB"/>
    <w:rsid w:val="00D31A64"/>
    <w:rsid w:val="00D31CF3"/>
    <w:rsid w:val="00D33D7E"/>
    <w:rsid w:val="00D33F15"/>
    <w:rsid w:val="00D377E3"/>
    <w:rsid w:val="00D40062"/>
    <w:rsid w:val="00D4083B"/>
    <w:rsid w:val="00D40DC0"/>
    <w:rsid w:val="00D417CF"/>
    <w:rsid w:val="00D43278"/>
    <w:rsid w:val="00D435A3"/>
    <w:rsid w:val="00D459B8"/>
    <w:rsid w:val="00D4660E"/>
    <w:rsid w:val="00D46DD4"/>
    <w:rsid w:val="00D47AB0"/>
    <w:rsid w:val="00D50939"/>
    <w:rsid w:val="00D516D6"/>
    <w:rsid w:val="00D517D2"/>
    <w:rsid w:val="00D51F68"/>
    <w:rsid w:val="00D530A3"/>
    <w:rsid w:val="00D53AB8"/>
    <w:rsid w:val="00D54243"/>
    <w:rsid w:val="00D55290"/>
    <w:rsid w:val="00D555A2"/>
    <w:rsid w:val="00D55865"/>
    <w:rsid w:val="00D56943"/>
    <w:rsid w:val="00D569A6"/>
    <w:rsid w:val="00D60441"/>
    <w:rsid w:val="00D62123"/>
    <w:rsid w:val="00D6226C"/>
    <w:rsid w:val="00D63C3D"/>
    <w:rsid w:val="00D64FB4"/>
    <w:rsid w:val="00D66CEB"/>
    <w:rsid w:val="00D70D31"/>
    <w:rsid w:val="00D7116F"/>
    <w:rsid w:val="00D7118B"/>
    <w:rsid w:val="00D71637"/>
    <w:rsid w:val="00D733B1"/>
    <w:rsid w:val="00D733C4"/>
    <w:rsid w:val="00D74B11"/>
    <w:rsid w:val="00D76622"/>
    <w:rsid w:val="00D858DB"/>
    <w:rsid w:val="00D879BC"/>
    <w:rsid w:val="00D87B32"/>
    <w:rsid w:val="00D9284A"/>
    <w:rsid w:val="00D959DE"/>
    <w:rsid w:val="00DA0C27"/>
    <w:rsid w:val="00DA237A"/>
    <w:rsid w:val="00DA3820"/>
    <w:rsid w:val="00DA49E7"/>
    <w:rsid w:val="00DA514B"/>
    <w:rsid w:val="00DA713C"/>
    <w:rsid w:val="00DA7460"/>
    <w:rsid w:val="00DA775B"/>
    <w:rsid w:val="00DB01D8"/>
    <w:rsid w:val="00DB1CE8"/>
    <w:rsid w:val="00DB37AB"/>
    <w:rsid w:val="00DB4C2B"/>
    <w:rsid w:val="00DB509B"/>
    <w:rsid w:val="00DB5899"/>
    <w:rsid w:val="00DB5CA3"/>
    <w:rsid w:val="00DB64B8"/>
    <w:rsid w:val="00DB6561"/>
    <w:rsid w:val="00DB6A7D"/>
    <w:rsid w:val="00DB7A56"/>
    <w:rsid w:val="00DC0660"/>
    <w:rsid w:val="00DC176D"/>
    <w:rsid w:val="00DC1B47"/>
    <w:rsid w:val="00DC1DC5"/>
    <w:rsid w:val="00DC1F13"/>
    <w:rsid w:val="00DC4EE1"/>
    <w:rsid w:val="00DC53EA"/>
    <w:rsid w:val="00DC573F"/>
    <w:rsid w:val="00DC597B"/>
    <w:rsid w:val="00DC5E68"/>
    <w:rsid w:val="00DC6102"/>
    <w:rsid w:val="00DC7A42"/>
    <w:rsid w:val="00DD3037"/>
    <w:rsid w:val="00DD3FF4"/>
    <w:rsid w:val="00DD550F"/>
    <w:rsid w:val="00DD5B09"/>
    <w:rsid w:val="00DD61D1"/>
    <w:rsid w:val="00DE00D4"/>
    <w:rsid w:val="00DE0B1F"/>
    <w:rsid w:val="00DE0FE2"/>
    <w:rsid w:val="00DE117A"/>
    <w:rsid w:val="00DE2B0E"/>
    <w:rsid w:val="00DE3060"/>
    <w:rsid w:val="00DE5CC5"/>
    <w:rsid w:val="00DF0044"/>
    <w:rsid w:val="00DF07AE"/>
    <w:rsid w:val="00DF36D2"/>
    <w:rsid w:val="00DF39AB"/>
    <w:rsid w:val="00DF4632"/>
    <w:rsid w:val="00DF4635"/>
    <w:rsid w:val="00DF4952"/>
    <w:rsid w:val="00DF49E8"/>
    <w:rsid w:val="00DF4D59"/>
    <w:rsid w:val="00DF54BF"/>
    <w:rsid w:val="00DF643A"/>
    <w:rsid w:val="00E00004"/>
    <w:rsid w:val="00E003A1"/>
    <w:rsid w:val="00E020D5"/>
    <w:rsid w:val="00E022BD"/>
    <w:rsid w:val="00E02977"/>
    <w:rsid w:val="00E02F6E"/>
    <w:rsid w:val="00E035AE"/>
    <w:rsid w:val="00E128AD"/>
    <w:rsid w:val="00E12CB5"/>
    <w:rsid w:val="00E13281"/>
    <w:rsid w:val="00E151E3"/>
    <w:rsid w:val="00E15427"/>
    <w:rsid w:val="00E21D3F"/>
    <w:rsid w:val="00E228CD"/>
    <w:rsid w:val="00E26D8D"/>
    <w:rsid w:val="00E26DAC"/>
    <w:rsid w:val="00E27E25"/>
    <w:rsid w:val="00E3230E"/>
    <w:rsid w:val="00E35AA2"/>
    <w:rsid w:val="00E36F7A"/>
    <w:rsid w:val="00E40267"/>
    <w:rsid w:val="00E4389F"/>
    <w:rsid w:val="00E43BE5"/>
    <w:rsid w:val="00E44A7C"/>
    <w:rsid w:val="00E44D60"/>
    <w:rsid w:val="00E4601F"/>
    <w:rsid w:val="00E47098"/>
    <w:rsid w:val="00E505F9"/>
    <w:rsid w:val="00E51ABA"/>
    <w:rsid w:val="00E5378E"/>
    <w:rsid w:val="00E55577"/>
    <w:rsid w:val="00E55B69"/>
    <w:rsid w:val="00E573B7"/>
    <w:rsid w:val="00E61102"/>
    <w:rsid w:val="00E6160D"/>
    <w:rsid w:val="00E628D0"/>
    <w:rsid w:val="00E66229"/>
    <w:rsid w:val="00E66B33"/>
    <w:rsid w:val="00E66FA0"/>
    <w:rsid w:val="00E70B91"/>
    <w:rsid w:val="00E70CF4"/>
    <w:rsid w:val="00E71EC6"/>
    <w:rsid w:val="00E728D1"/>
    <w:rsid w:val="00E73051"/>
    <w:rsid w:val="00E76600"/>
    <w:rsid w:val="00E76A51"/>
    <w:rsid w:val="00E76D6C"/>
    <w:rsid w:val="00E77DA6"/>
    <w:rsid w:val="00E8000B"/>
    <w:rsid w:val="00E8020C"/>
    <w:rsid w:val="00E81119"/>
    <w:rsid w:val="00E814DC"/>
    <w:rsid w:val="00E816FA"/>
    <w:rsid w:val="00E818F3"/>
    <w:rsid w:val="00E81EDD"/>
    <w:rsid w:val="00E8230B"/>
    <w:rsid w:val="00E82484"/>
    <w:rsid w:val="00E82536"/>
    <w:rsid w:val="00E82AD6"/>
    <w:rsid w:val="00E82AE5"/>
    <w:rsid w:val="00E82B37"/>
    <w:rsid w:val="00E82DA7"/>
    <w:rsid w:val="00E83A9A"/>
    <w:rsid w:val="00E83F8F"/>
    <w:rsid w:val="00E84CFD"/>
    <w:rsid w:val="00E86572"/>
    <w:rsid w:val="00E86738"/>
    <w:rsid w:val="00E867D5"/>
    <w:rsid w:val="00E87A39"/>
    <w:rsid w:val="00E90CA3"/>
    <w:rsid w:val="00E910A6"/>
    <w:rsid w:val="00E910D8"/>
    <w:rsid w:val="00E91B77"/>
    <w:rsid w:val="00E91EDC"/>
    <w:rsid w:val="00E9408D"/>
    <w:rsid w:val="00E94601"/>
    <w:rsid w:val="00E94690"/>
    <w:rsid w:val="00E9509A"/>
    <w:rsid w:val="00E954CD"/>
    <w:rsid w:val="00EA031D"/>
    <w:rsid w:val="00EA1BD5"/>
    <w:rsid w:val="00EA1E1A"/>
    <w:rsid w:val="00EA23B3"/>
    <w:rsid w:val="00EA2904"/>
    <w:rsid w:val="00EA396E"/>
    <w:rsid w:val="00EA3B35"/>
    <w:rsid w:val="00EA4108"/>
    <w:rsid w:val="00EA44B5"/>
    <w:rsid w:val="00EA4DB0"/>
    <w:rsid w:val="00EA7731"/>
    <w:rsid w:val="00EA7EC1"/>
    <w:rsid w:val="00EB05B2"/>
    <w:rsid w:val="00EB0FB2"/>
    <w:rsid w:val="00EB17D0"/>
    <w:rsid w:val="00EB2ECA"/>
    <w:rsid w:val="00EB39E2"/>
    <w:rsid w:val="00EB5464"/>
    <w:rsid w:val="00EB6F15"/>
    <w:rsid w:val="00EB6F73"/>
    <w:rsid w:val="00EB70F0"/>
    <w:rsid w:val="00EB7431"/>
    <w:rsid w:val="00EC14A3"/>
    <w:rsid w:val="00EC3125"/>
    <w:rsid w:val="00EC5A3D"/>
    <w:rsid w:val="00EC6E09"/>
    <w:rsid w:val="00ED09FB"/>
    <w:rsid w:val="00ED140B"/>
    <w:rsid w:val="00ED5706"/>
    <w:rsid w:val="00ED6C5D"/>
    <w:rsid w:val="00ED74CE"/>
    <w:rsid w:val="00EE1006"/>
    <w:rsid w:val="00EE259D"/>
    <w:rsid w:val="00EE4DB4"/>
    <w:rsid w:val="00EE6F2E"/>
    <w:rsid w:val="00EE75B7"/>
    <w:rsid w:val="00EF16FA"/>
    <w:rsid w:val="00EF1ED2"/>
    <w:rsid w:val="00EF242C"/>
    <w:rsid w:val="00EF2AE3"/>
    <w:rsid w:val="00EF3E8D"/>
    <w:rsid w:val="00EF4579"/>
    <w:rsid w:val="00EF4A4A"/>
    <w:rsid w:val="00EF51C1"/>
    <w:rsid w:val="00EF5CEA"/>
    <w:rsid w:val="00EF62BD"/>
    <w:rsid w:val="00EF7905"/>
    <w:rsid w:val="00F00257"/>
    <w:rsid w:val="00F0047E"/>
    <w:rsid w:val="00F01B35"/>
    <w:rsid w:val="00F0249A"/>
    <w:rsid w:val="00F02F7F"/>
    <w:rsid w:val="00F0310A"/>
    <w:rsid w:val="00F033C8"/>
    <w:rsid w:val="00F03B44"/>
    <w:rsid w:val="00F05E52"/>
    <w:rsid w:val="00F06CF5"/>
    <w:rsid w:val="00F07AF3"/>
    <w:rsid w:val="00F1079B"/>
    <w:rsid w:val="00F1086D"/>
    <w:rsid w:val="00F11963"/>
    <w:rsid w:val="00F17EE7"/>
    <w:rsid w:val="00F223AD"/>
    <w:rsid w:val="00F22654"/>
    <w:rsid w:val="00F22D40"/>
    <w:rsid w:val="00F256F2"/>
    <w:rsid w:val="00F26F13"/>
    <w:rsid w:val="00F2767E"/>
    <w:rsid w:val="00F27767"/>
    <w:rsid w:val="00F27A5F"/>
    <w:rsid w:val="00F3080A"/>
    <w:rsid w:val="00F30F79"/>
    <w:rsid w:val="00F31502"/>
    <w:rsid w:val="00F31A53"/>
    <w:rsid w:val="00F320BD"/>
    <w:rsid w:val="00F3224D"/>
    <w:rsid w:val="00F32388"/>
    <w:rsid w:val="00F3290D"/>
    <w:rsid w:val="00F32DEF"/>
    <w:rsid w:val="00F34973"/>
    <w:rsid w:val="00F36DE6"/>
    <w:rsid w:val="00F36E74"/>
    <w:rsid w:val="00F40411"/>
    <w:rsid w:val="00F4071F"/>
    <w:rsid w:val="00F40A25"/>
    <w:rsid w:val="00F416DB"/>
    <w:rsid w:val="00F41E10"/>
    <w:rsid w:val="00F43964"/>
    <w:rsid w:val="00F44258"/>
    <w:rsid w:val="00F444A3"/>
    <w:rsid w:val="00F44E94"/>
    <w:rsid w:val="00F452C8"/>
    <w:rsid w:val="00F50516"/>
    <w:rsid w:val="00F579B3"/>
    <w:rsid w:val="00F62969"/>
    <w:rsid w:val="00F62BF4"/>
    <w:rsid w:val="00F63423"/>
    <w:rsid w:val="00F637D2"/>
    <w:rsid w:val="00F642C0"/>
    <w:rsid w:val="00F64821"/>
    <w:rsid w:val="00F710AC"/>
    <w:rsid w:val="00F746F6"/>
    <w:rsid w:val="00F75635"/>
    <w:rsid w:val="00F75F50"/>
    <w:rsid w:val="00F76AA7"/>
    <w:rsid w:val="00F80B26"/>
    <w:rsid w:val="00F8255A"/>
    <w:rsid w:val="00F82CC4"/>
    <w:rsid w:val="00F83C79"/>
    <w:rsid w:val="00F864DA"/>
    <w:rsid w:val="00F86C05"/>
    <w:rsid w:val="00F926F7"/>
    <w:rsid w:val="00F92DD4"/>
    <w:rsid w:val="00F944FC"/>
    <w:rsid w:val="00F9503D"/>
    <w:rsid w:val="00F96936"/>
    <w:rsid w:val="00F96F7F"/>
    <w:rsid w:val="00FA3E10"/>
    <w:rsid w:val="00FA4124"/>
    <w:rsid w:val="00FA487E"/>
    <w:rsid w:val="00FA545B"/>
    <w:rsid w:val="00FB0B2E"/>
    <w:rsid w:val="00FB5396"/>
    <w:rsid w:val="00FB5EE9"/>
    <w:rsid w:val="00FB6A75"/>
    <w:rsid w:val="00FB6A81"/>
    <w:rsid w:val="00FC022A"/>
    <w:rsid w:val="00FC182A"/>
    <w:rsid w:val="00FC410C"/>
    <w:rsid w:val="00FC4D72"/>
    <w:rsid w:val="00FC4DC7"/>
    <w:rsid w:val="00FC50B3"/>
    <w:rsid w:val="00FC56C0"/>
    <w:rsid w:val="00FC6E32"/>
    <w:rsid w:val="00FD0532"/>
    <w:rsid w:val="00FD0AD2"/>
    <w:rsid w:val="00FD1827"/>
    <w:rsid w:val="00FD214E"/>
    <w:rsid w:val="00FD2F4D"/>
    <w:rsid w:val="00FD3596"/>
    <w:rsid w:val="00FD426D"/>
    <w:rsid w:val="00FD6A5A"/>
    <w:rsid w:val="00FD7C85"/>
    <w:rsid w:val="00FE056F"/>
    <w:rsid w:val="00FE085A"/>
    <w:rsid w:val="00FE1BF9"/>
    <w:rsid w:val="00FE3F48"/>
    <w:rsid w:val="00FE4C70"/>
    <w:rsid w:val="00FE5A32"/>
    <w:rsid w:val="00FE7474"/>
    <w:rsid w:val="00FF0BD8"/>
    <w:rsid w:val="00FF0CD9"/>
    <w:rsid w:val="00FF14DF"/>
    <w:rsid w:val="00FF1F7E"/>
    <w:rsid w:val="00FF5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DD2F3"/>
  <w15:docId w15:val="{686304FF-17A5-45F3-8840-EDE309CE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uiPriority w:val="99"/>
    <w:qFormat/>
    <w:pPr>
      <w:keepNext/>
      <w:numPr>
        <w:numId w:val="1"/>
      </w:numPr>
      <w:outlineLvl w:val="0"/>
    </w:pPr>
    <w:rPr>
      <w:b/>
      <w:sz w:val="24"/>
      <w:lang w:val="x-none" w:eastAsia="x-none"/>
    </w:rPr>
  </w:style>
  <w:style w:type="paragraph" w:styleId="Nagwek2">
    <w:name w:val="heading 2"/>
    <w:basedOn w:val="Normalny"/>
    <w:next w:val="Normalny"/>
    <w:uiPriority w:val="99"/>
    <w:qFormat/>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uiPriority w:val="99"/>
    <w:qFormat/>
    <w:pPr>
      <w:keepNext/>
      <w:numPr>
        <w:ilvl w:val="2"/>
        <w:numId w:val="1"/>
      </w:numPr>
      <w:jc w:val="center"/>
      <w:outlineLvl w:val="2"/>
    </w:pPr>
    <w:rPr>
      <w:b/>
      <w:sz w:val="36"/>
    </w:rPr>
  </w:style>
  <w:style w:type="paragraph" w:styleId="Nagwek4">
    <w:name w:val="heading 4"/>
    <w:basedOn w:val="Normalny"/>
    <w:next w:val="Normalny"/>
    <w:uiPriority w:val="99"/>
    <w:qFormat/>
    <w:pPr>
      <w:keepNext/>
      <w:numPr>
        <w:ilvl w:val="3"/>
        <w:numId w:val="1"/>
      </w:numPr>
      <w:jc w:val="center"/>
      <w:outlineLvl w:val="3"/>
    </w:pPr>
    <w:rPr>
      <w:b/>
      <w:color w:val="000080"/>
      <w:sz w:val="24"/>
    </w:rPr>
  </w:style>
  <w:style w:type="paragraph" w:styleId="Nagwek5">
    <w:name w:val="heading 5"/>
    <w:basedOn w:val="Normalny"/>
    <w:next w:val="Normalny"/>
    <w:uiPriority w:val="99"/>
    <w:qFormat/>
    <w:pPr>
      <w:keepNext/>
      <w:numPr>
        <w:ilvl w:val="4"/>
        <w:numId w:val="1"/>
      </w:numPr>
      <w:jc w:val="both"/>
      <w:outlineLvl w:val="4"/>
    </w:pPr>
    <w:rPr>
      <w:i/>
      <w:sz w:val="26"/>
    </w:rPr>
  </w:style>
  <w:style w:type="paragraph" w:styleId="Nagwek6">
    <w:name w:val="heading 6"/>
    <w:basedOn w:val="Normalny"/>
    <w:next w:val="Normalny"/>
    <w:uiPriority w:val="99"/>
    <w:qFormat/>
    <w:pPr>
      <w:keepNext/>
      <w:numPr>
        <w:ilvl w:val="5"/>
        <w:numId w:val="1"/>
      </w:numPr>
      <w:snapToGrid w:val="0"/>
      <w:jc w:val="both"/>
      <w:outlineLvl w:val="5"/>
    </w:pPr>
    <w:rPr>
      <w:sz w:val="24"/>
      <w:u w:val="single"/>
    </w:rPr>
  </w:style>
  <w:style w:type="paragraph" w:styleId="Nagwek7">
    <w:name w:val="heading 7"/>
    <w:basedOn w:val="Normalny"/>
    <w:next w:val="Normalny"/>
    <w:uiPriority w:val="99"/>
    <w:qFormat/>
    <w:pPr>
      <w:keepNext/>
      <w:numPr>
        <w:ilvl w:val="6"/>
        <w:numId w:val="1"/>
      </w:numPr>
      <w:snapToGrid w:val="0"/>
      <w:jc w:val="both"/>
      <w:outlineLvl w:val="6"/>
    </w:pPr>
    <w:rPr>
      <w:sz w:val="24"/>
      <w:u w:val="single"/>
    </w:rPr>
  </w:style>
  <w:style w:type="paragraph" w:styleId="Nagwek8">
    <w:name w:val="heading 8"/>
    <w:basedOn w:val="Normalny"/>
    <w:next w:val="Normalny"/>
    <w:link w:val="Nagwek8Znak"/>
    <w:uiPriority w:val="99"/>
    <w:qFormat/>
    <w:pPr>
      <w:keepNext/>
      <w:numPr>
        <w:ilvl w:val="7"/>
        <w:numId w:val="1"/>
      </w:numPr>
      <w:outlineLvl w:val="7"/>
    </w:pPr>
    <w:rPr>
      <w:b/>
      <w:color w:val="000080"/>
      <w:sz w:val="24"/>
      <w:lang w:val="x-none" w:eastAsia="x-none"/>
    </w:rPr>
  </w:style>
  <w:style w:type="paragraph" w:styleId="Nagwek9">
    <w:name w:val="heading 9"/>
    <w:basedOn w:val="Normalny"/>
    <w:next w:val="Normalny"/>
    <w:uiPriority w:val="99"/>
    <w:qFormat/>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Znak Znak,Znak Znak Znak Znak,Znak Znak Znak Znak Znak Znak,Znak Znak Znak, Znak Znak Znak Znak Znak, Znak Znak Znak Znak Znak Znak, Znak Znak Znak Znak Znak Znak Znak Znak,Znak Znak Znak Znak Znak1,Znak"/>
    <w:basedOn w:val="Normalny"/>
    <w:link w:val="TekstpodstawowyZnak1"/>
    <w:uiPriority w:val="99"/>
    <w:pPr>
      <w:jc w:val="both"/>
    </w:pPr>
    <w:rPr>
      <w:sz w:val="24"/>
    </w:rPr>
  </w:style>
  <w:style w:type="paragraph" w:styleId="Tekstpodstawowywcity">
    <w:name w:val="Body Text Indent"/>
    <w:basedOn w:val="Normalny"/>
    <w:link w:val="TekstpodstawowywcityZnak"/>
    <w:pPr>
      <w:ind w:left="360"/>
      <w:jc w:val="both"/>
    </w:pPr>
    <w:rPr>
      <w:rFonts w:ascii="Univers Condensed" w:hAnsi="Univers Condensed"/>
      <w:sz w:val="24"/>
      <w:lang w:val="x-none" w:eastAsia="x-none"/>
    </w:rPr>
  </w:style>
  <w:style w:type="paragraph" w:styleId="Tekstpodstawowy2">
    <w:name w:val="Body Text 2"/>
    <w:basedOn w:val="Normalny"/>
    <w:link w:val="Tekstpodstawowy2Znak"/>
    <w:uiPriority w:val="99"/>
    <w:pPr>
      <w:jc w:val="center"/>
    </w:pPr>
    <w:rPr>
      <w:b/>
      <w:sz w:val="32"/>
      <w:lang w:val="x-none" w:eastAsia="x-none"/>
    </w:rPr>
  </w:style>
  <w:style w:type="paragraph" w:styleId="Tekstpodstawowy3">
    <w:name w:val="Body Text 3"/>
    <w:basedOn w:val="Normalny"/>
    <w:link w:val="Tekstpodstawowy3Znak"/>
    <w:uiPriority w:val="99"/>
    <w:pPr>
      <w:jc w:val="both"/>
    </w:pPr>
    <w:rPr>
      <w:b/>
      <w:sz w:val="24"/>
      <w:lang w:val="x-none" w:eastAsia="x-none"/>
    </w:rPr>
  </w:style>
  <w:style w:type="paragraph" w:styleId="Tekstpodstawowywcity2">
    <w:name w:val="Body Text Indent 2"/>
    <w:basedOn w:val="Normalny"/>
    <w:link w:val="Tekstpodstawowywcity2Znak"/>
    <w:pPr>
      <w:ind w:left="284"/>
      <w:jc w:val="center"/>
    </w:pPr>
    <w:rPr>
      <w:rFonts w:ascii="Bookman Old Style" w:hAnsi="Bookman Old Style"/>
      <w:b/>
      <w:i/>
      <w:sz w:val="28"/>
      <w:u w:val="single"/>
      <w:lang w:val="x-none" w:eastAsia="x-none"/>
    </w:rPr>
  </w:style>
  <w:style w:type="paragraph" w:styleId="Tekstpodstawowywcity3">
    <w:name w:val="Body Text Indent 3"/>
    <w:basedOn w:val="Normalny"/>
    <w:pPr>
      <w:spacing w:line="252" w:lineRule="auto"/>
      <w:ind w:left="360"/>
      <w:jc w:val="both"/>
    </w:pPr>
    <w:rPr>
      <w:sz w:val="22"/>
    </w:rPr>
  </w:style>
  <w:style w:type="paragraph" w:styleId="Tekstblokowy">
    <w:name w:val="Block Text"/>
    <w:basedOn w:val="Normalny"/>
    <w:pPr>
      <w:spacing w:line="264" w:lineRule="auto"/>
      <w:ind w:left="1080" w:right="113" w:hanging="1080"/>
    </w:pPr>
    <w:rPr>
      <w:sz w:val="22"/>
    </w:rPr>
  </w:style>
  <w:style w:type="paragraph" w:customStyle="1" w:styleId="bullet">
    <w:name w:val="bullet"/>
    <w:basedOn w:val="Normalny"/>
    <w:uiPriority w:val="99"/>
    <w:pPr>
      <w:spacing w:before="100" w:after="100"/>
    </w:pPr>
    <w:rPr>
      <w:sz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
    <w:basedOn w:val="Normalny"/>
    <w:link w:val="NagwekZnak"/>
    <w:pPr>
      <w:tabs>
        <w:tab w:val="center" w:pos="4536"/>
        <w:tab w:val="right" w:pos="9072"/>
      </w:tabs>
    </w:pPr>
  </w:style>
  <w:style w:type="paragraph" w:styleId="Stopka">
    <w:name w:val="footer"/>
    <w:aliases w:val=" Znak"/>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link w:val="TekstprzypisudolnegoZnak"/>
    <w:semiHidden/>
  </w:style>
  <w:style w:type="character" w:styleId="Odwoanieprzypisudolnego">
    <w:name w:val="footnote reference"/>
    <w:semiHidden/>
    <w:rPr>
      <w:vertAlign w:val="superscript"/>
    </w:rPr>
  </w:style>
  <w:style w:type="paragraph" w:customStyle="1" w:styleId="FR1">
    <w:name w:val="FR1"/>
    <w:pPr>
      <w:widowControl w:val="0"/>
      <w:autoSpaceDE w:val="0"/>
      <w:autoSpaceDN w:val="0"/>
      <w:adjustRightInd w:val="0"/>
      <w:spacing w:before="280"/>
      <w:ind w:left="800"/>
    </w:pPr>
    <w:rPr>
      <w:rFonts w:ascii="Arial" w:hAnsi="Arial" w:cs="Arial"/>
      <w:b/>
      <w:bCs/>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dane1">
    <w:name w:val="dane1"/>
    <w:rPr>
      <w:color w:val="0000CD"/>
    </w:rPr>
  </w:style>
  <w:style w:type="paragraph" w:customStyle="1" w:styleId="Tekstumowy">
    <w:name w:val="Tekst umowy"/>
    <w:basedOn w:val="Tekstpodstawowy3"/>
    <w:autoRedefine/>
    <w:pPr>
      <w:spacing w:after="120"/>
    </w:pPr>
    <w:rPr>
      <w:rFonts w:ascii="Arial" w:hAnsi="Arial"/>
      <w:b w:val="0"/>
      <w:sz w:val="20"/>
      <w:szCs w:val="24"/>
    </w:rPr>
  </w:style>
  <w:style w:type="paragraph" w:customStyle="1" w:styleId="Domylnie">
    <w:name w:val="Domyślnie"/>
    <w:pPr>
      <w:widowControl w:val="0"/>
      <w:autoSpaceDN w:val="0"/>
      <w:adjustRightInd w:val="0"/>
    </w:pPr>
    <w:rPr>
      <w:rFonts w:ascii="Thorndale" w:hAnsi="Thorndale" w:cs="Wingdings"/>
      <w:color w:val="000000"/>
      <w:sz w:val="24"/>
      <w:szCs w:val="24"/>
    </w:rPr>
  </w:style>
  <w:style w:type="paragraph" w:customStyle="1" w:styleId="BodyText21">
    <w:name w:val="Body Text 21"/>
    <w:basedOn w:val="Normalny"/>
    <w:pPr>
      <w:overflowPunct w:val="0"/>
      <w:autoSpaceDE w:val="0"/>
      <w:autoSpaceDN w:val="0"/>
      <w:adjustRightInd w:val="0"/>
      <w:jc w:val="both"/>
      <w:textAlignment w:val="baseline"/>
    </w:pPr>
    <w:rPr>
      <w:sz w:val="22"/>
    </w:rPr>
  </w:style>
  <w:style w:type="paragraph" w:styleId="Legenda">
    <w:name w:val="caption"/>
    <w:basedOn w:val="Normalny"/>
    <w:next w:val="Normalny"/>
    <w:qFormat/>
    <w:pPr>
      <w:spacing w:before="20" w:after="40" w:line="22" w:lineRule="atLeast"/>
      <w:jc w:val="both"/>
    </w:pPr>
    <w:rPr>
      <w:i/>
      <w:sz w:val="24"/>
      <w:u w:val="single"/>
    </w:rPr>
  </w:style>
  <w:style w:type="paragraph" w:styleId="Lista">
    <w:name w:val="List"/>
    <w:basedOn w:val="Normalny"/>
    <w:pPr>
      <w:ind w:left="360" w:hanging="360"/>
    </w:pPr>
  </w:style>
  <w:style w:type="paragraph" w:styleId="Lista2">
    <w:name w:val="List 2"/>
    <w:basedOn w:val="Normalny"/>
    <w:pPr>
      <w:ind w:left="720" w:hanging="360"/>
    </w:pPr>
  </w:style>
  <w:style w:type="paragraph" w:styleId="Lista3">
    <w:name w:val="List 3"/>
    <w:basedOn w:val="Normalny"/>
    <w:pPr>
      <w:ind w:left="1080" w:hanging="360"/>
    </w:pPr>
  </w:style>
  <w:style w:type="paragraph" w:styleId="Lista4">
    <w:name w:val="List 4"/>
    <w:basedOn w:val="Normalny"/>
    <w:pPr>
      <w:ind w:left="1440" w:hanging="360"/>
    </w:pPr>
  </w:style>
  <w:style w:type="paragraph" w:styleId="Listapunktowana">
    <w:name w:val="List Bullet"/>
    <w:basedOn w:val="Normalny"/>
    <w:autoRedefine/>
    <w:pPr>
      <w:numPr>
        <w:numId w:val="2"/>
      </w:numPr>
    </w:pPr>
  </w:style>
  <w:style w:type="paragraph" w:styleId="Listapunktowana2">
    <w:name w:val="List Bullet 2"/>
    <w:basedOn w:val="Normalny"/>
    <w:autoRedefine/>
    <w:pPr>
      <w:numPr>
        <w:numId w:val="3"/>
      </w:numPr>
    </w:pPr>
  </w:style>
  <w:style w:type="paragraph" w:styleId="Listapunktowana3">
    <w:name w:val="List Bullet 3"/>
    <w:basedOn w:val="Normalny"/>
    <w:autoRedefine/>
    <w:uiPriority w:val="99"/>
    <w:pPr>
      <w:numPr>
        <w:numId w:val="4"/>
      </w:numPr>
    </w:pPr>
  </w:style>
  <w:style w:type="paragraph" w:styleId="Listapunktowana4">
    <w:name w:val="List Bullet 4"/>
    <w:basedOn w:val="Normalny"/>
    <w:autoRedefine/>
  </w:style>
  <w:style w:type="paragraph" w:styleId="Lista-kontynuacja">
    <w:name w:val="List Continue"/>
    <w:basedOn w:val="Normalny"/>
    <w:pPr>
      <w:spacing w:after="120"/>
      <w:ind w:left="360"/>
    </w:pPr>
  </w:style>
  <w:style w:type="paragraph" w:styleId="Lista-kontynuacja2">
    <w:name w:val="List Continue 2"/>
    <w:basedOn w:val="Normalny"/>
    <w:pPr>
      <w:spacing w:after="120"/>
      <w:ind w:left="720"/>
    </w:pPr>
  </w:style>
  <w:style w:type="paragraph" w:styleId="Lista-kontynuacja3">
    <w:name w:val="List Continue 3"/>
    <w:basedOn w:val="Normalny"/>
    <w:pPr>
      <w:spacing w:after="120"/>
      <w:ind w:left="1080"/>
    </w:pPr>
  </w:style>
  <w:style w:type="paragraph" w:styleId="Lista-kontynuacja4">
    <w:name w:val="List Continue 4"/>
    <w:basedOn w:val="Normalny"/>
    <w:pPr>
      <w:spacing w:after="120"/>
      <w:ind w:left="1440"/>
    </w:pPr>
  </w:style>
  <w:style w:type="paragraph" w:styleId="Tytu">
    <w:name w:val="Title"/>
    <w:aliases w:val="Znak1,Znak2,Znak21,Znak211"/>
    <w:basedOn w:val="Normalny"/>
    <w:qFormat/>
    <w:pPr>
      <w:spacing w:before="240" w:after="60"/>
      <w:jc w:val="center"/>
      <w:outlineLvl w:val="0"/>
    </w:pPr>
    <w:rPr>
      <w:rFonts w:ascii="Arial" w:hAnsi="Arial" w:cs="Arial"/>
      <w:b/>
      <w:bCs/>
      <w:kern w:val="28"/>
      <w:sz w:val="32"/>
      <w:szCs w:val="32"/>
    </w:rPr>
  </w:style>
  <w:style w:type="paragraph" w:styleId="Podtytu">
    <w:name w:val="Subtitle"/>
    <w:basedOn w:val="Normalny"/>
    <w:qFormat/>
    <w:pPr>
      <w:spacing w:after="60"/>
      <w:jc w:val="center"/>
      <w:outlineLvl w:val="1"/>
    </w:pPr>
    <w:rPr>
      <w:rFonts w:ascii="Arial" w:hAnsi="Arial" w:cs="Arial"/>
      <w:sz w:val="24"/>
      <w:szCs w:val="24"/>
    </w:rPr>
  </w:style>
  <w:style w:type="paragraph" w:styleId="Wcicienormalne">
    <w:name w:val="Normal Indent"/>
    <w:basedOn w:val="Normalny"/>
    <w:pPr>
      <w:ind w:left="708"/>
    </w:pPr>
  </w:style>
  <w:style w:type="paragraph" w:customStyle="1" w:styleId="NormalTable1">
    <w:name w:val="Normal Table1"/>
    <w:pPr>
      <w:autoSpaceDE w:val="0"/>
      <w:autoSpaceDN w:val="0"/>
    </w:pPr>
  </w:style>
  <w:style w:type="character" w:customStyle="1" w:styleId="TekstpodstawowyZnak1">
    <w:name w:val="Tekst podstawowy Znak1"/>
    <w:aliases w:val="Tekst podstawowy Znak Znak1, Znak Znak Znak Znak,Znak Znak Znak Znak Znak,Znak Znak Znak Znak Znak Znak Znak,Znak Znak Znak Znak1, Znak Znak Znak Znak Znak Znak1, Znak Znak Znak Znak Znak Znak Znak,Znak Znak Znak Znak Znak1 Znak"/>
    <w:link w:val="Tekstpodstawowy"/>
    <w:uiPriority w:val="99"/>
    <w:rsid w:val="00AA059F"/>
    <w:rPr>
      <w:sz w:val="24"/>
      <w:lang w:val="pl-PL" w:eastAsia="pl-PL" w:bidi="ar-SA"/>
    </w:rPr>
  </w:style>
  <w:style w:type="paragraph" w:customStyle="1" w:styleId="StandardowyStandardowy1">
    <w:name w:val="Standardowy.Standardowy1"/>
    <w:rsid w:val="0005600C"/>
  </w:style>
  <w:style w:type="character" w:customStyle="1" w:styleId="NagwekZnak">
    <w:name w:val="Nagłówek Znak"/>
    <w:aliases w:val=" Znak Znak1"/>
    <w:link w:val="Nagwek"/>
    <w:locked/>
    <w:rsid w:val="000C6F08"/>
    <w:rPr>
      <w:lang w:val="pl-PL" w:eastAsia="pl-PL" w:bidi="ar-SA"/>
    </w:rPr>
  </w:style>
  <w:style w:type="character" w:customStyle="1" w:styleId="StopkaZnak">
    <w:name w:val="Stopka Znak"/>
    <w:aliases w:val=" Znak Znak"/>
    <w:link w:val="Stopka"/>
    <w:uiPriority w:val="99"/>
    <w:locked/>
    <w:rsid w:val="000C6F08"/>
    <w:rPr>
      <w:lang w:val="pl-PL" w:eastAsia="pl-PL" w:bidi="ar-SA"/>
    </w:rPr>
  </w:style>
  <w:style w:type="paragraph" w:customStyle="1" w:styleId="BodyTextIndent21">
    <w:name w:val="Body Text Indent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5"/>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character" w:customStyle="1" w:styleId="Tekstpodstawowy3Znak">
    <w:name w:val="Tekst podstawowy 3 Znak"/>
    <w:link w:val="Tekstpodstawowy3"/>
    <w:uiPriority w:val="99"/>
    <w:rsid w:val="00BC6CB8"/>
    <w:rPr>
      <w:b/>
      <w:sz w:val="24"/>
    </w:rPr>
  </w:style>
  <w:style w:type="character" w:customStyle="1" w:styleId="Nagwek1Znak">
    <w:name w:val="Nagłówek 1 Znak"/>
    <w:link w:val="Nagwek1"/>
    <w:uiPriority w:val="99"/>
    <w:rsid w:val="00EB0FB2"/>
    <w:rPr>
      <w:b/>
      <w:sz w:val="24"/>
      <w:lang w:val="x-none" w:eastAsia="x-none"/>
    </w:rPr>
  </w:style>
  <w:style w:type="character" w:customStyle="1" w:styleId="Tekstpodstawowy2Znak">
    <w:name w:val="Tekst podstawowy 2 Znak"/>
    <w:link w:val="Tekstpodstawowy2"/>
    <w:uiPriority w:val="99"/>
    <w:rsid w:val="00EB0FB2"/>
    <w:rPr>
      <w:b/>
      <w:sz w:val="32"/>
    </w:rPr>
  </w:style>
  <w:style w:type="character" w:customStyle="1" w:styleId="Tekstpodstawowywcity2Znak">
    <w:name w:val="Tekst podstawowy wcięty 2 Znak"/>
    <w:link w:val="Tekstpodstawowywcity2"/>
    <w:uiPriority w:val="99"/>
    <w:rsid w:val="00EB0FB2"/>
    <w:rPr>
      <w:rFonts w:ascii="Bookman Old Style" w:hAnsi="Bookman Old Style"/>
      <w:b/>
      <w:i/>
      <w:sz w:val="28"/>
      <w:u w:val="single"/>
    </w:rPr>
  </w:style>
  <w:style w:type="paragraph" w:customStyle="1" w:styleId="Tekstpodstawowy21">
    <w:name w:val="Tekst podstawowy 21"/>
    <w:basedOn w:val="Normalny"/>
    <w:rsid w:val="00EB0FB2"/>
    <w:pPr>
      <w:widowControl w:val="0"/>
      <w:suppressAutoHyphens/>
      <w:jc w:val="center"/>
    </w:pPr>
    <w:rPr>
      <w:rFonts w:eastAsia="Lucida Sans Unicode"/>
      <w:b/>
      <w:kern w:val="1"/>
      <w:sz w:val="32"/>
      <w:szCs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customStyle="1" w:styleId="Style0">
    <w:name w:val="Style0"/>
    <w:rsid w:val="00E66FA0"/>
    <w:pPr>
      <w:autoSpaceDE w:val="0"/>
      <w:autoSpaceDN w:val="0"/>
      <w:adjustRightInd w:val="0"/>
    </w:pPr>
    <w:rPr>
      <w:rFonts w:ascii="MS Sans Serif" w:hAnsi="MS Sans Serif"/>
      <w:szCs w:val="24"/>
    </w:rPr>
  </w:style>
  <w:style w:type="character" w:customStyle="1" w:styleId="Nagwek8Znak">
    <w:name w:val="Nagłówek 8 Znak"/>
    <w:link w:val="Nagwek8"/>
    <w:uiPriority w:val="99"/>
    <w:rsid w:val="000D4B2D"/>
    <w:rPr>
      <w:b/>
      <w:color w:val="000080"/>
      <w:sz w:val="24"/>
      <w:lang w:val="x-none" w:eastAsia="x-none"/>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character" w:styleId="Uwydatnienie">
    <w:name w:val="Emphasis"/>
    <w:uiPriority w:val="20"/>
    <w:qFormat/>
    <w:rsid w:val="00073C4F"/>
    <w:rPr>
      <w:i/>
      <w:iCs/>
    </w:rPr>
  </w:style>
  <w:style w:type="paragraph" w:customStyle="1" w:styleId="Akapitzlist1">
    <w:name w:val="Akapit z listą1"/>
    <w:basedOn w:val="Normalny"/>
    <w:rsid w:val="00DD3FF4"/>
    <w:pPr>
      <w:ind w:left="720"/>
      <w:contextualSpacing/>
    </w:pPr>
  </w:style>
  <w:style w:type="paragraph" w:styleId="Bezodstpw">
    <w:name w:val="No Spacing"/>
    <w:link w:val="BezodstpwZnak"/>
    <w:uiPriority w:val="1"/>
    <w:qFormat/>
    <w:rsid w:val="00F22654"/>
    <w:rPr>
      <w:rFonts w:ascii="Calibri" w:hAnsi="Calibri"/>
      <w:sz w:val="22"/>
      <w:szCs w:val="22"/>
    </w:rPr>
  </w:style>
  <w:style w:type="character" w:customStyle="1" w:styleId="BezodstpwZnak">
    <w:name w:val="Bez odstępów Znak"/>
    <w:link w:val="Bezodstpw"/>
    <w:uiPriority w:val="1"/>
    <w:rsid w:val="00F22654"/>
    <w:rPr>
      <w:rFonts w:ascii="Calibri" w:hAnsi="Calibri"/>
      <w:sz w:val="22"/>
      <w:szCs w:val="22"/>
      <w:lang w:bidi="ar-SA"/>
    </w:rPr>
  </w:style>
  <w:style w:type="paragraph" w:customStyle="1" w:styleId="Akapitzlist5">
    <w:name w:val="Akapit z listą5"/>
    <w:basedOn w:val="Normalny"/>
    <w:rsid w:val="00CF2F65"/>
    <w:pPr>
      <w:ind w:left="708"/>
    </w:pPr>
    <w:rPr>
      <w:rFonts w:eastAsia="Calibri"/>
      <w:sz w:val="24"/>
      <w:szCs w:val="24"/>
    </w:rPr>
  </w:style>
  <w:style w:type="paragraph" w:customStyle="1" w:styleId="Akapitzlist4">
    <w:name w:val="Akapit z listą4"/>
    <w:basedOn w:val="Normalny"/>
    <w:qFormat/>
    <w:rsid w:val="00F80B26"/>
    <w:pPr>
      <w:ind w:left="708"/>
    </w:p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7F2493"/>
    <w:rPr>
      <w:sz w:val="24"/>
      <w:szCs w:val="24"/>
    </w:rPr>
  </w:style>
  <w:style w:type="paragraph" w:customStyle="1" w:styleId="oddzialadres">
    <w:name w:val="oddzial_adres"/>
    <w:basedOn w:val="Normalny"/>
    <w:rsid w:val="00451BAE"/>
    <w:pPr>
      <w:spacing w:before="100" w:beforeAutospacing="1" w:after="100" w:afterAutospacing="1"/>
    </w:pPr>
    <w:rPr>
      <w:sz w:val="24"/>
      <w:szCs w:val="24"/>
    </w:rPr>
  </w:style>
  <w:style w:type="paragraph" w:customStyle="1" w:styleId="oddzialbezico">
    <w:name w:val="oddzial_bez_ico"/>
    <w:basedOn w:val="Normalny"/>
    <w:rsid w:val="00451BAE"/>
    <w:pPr>
      <w:spacing w:before="100" w:beforeAutospacing="1" w:after="100" w:afterAutospacing="1"/>
    </w:pPr>
    <w:rPr>
      <w:sz w:val="24"/>
      <w:szCs w:val="24"/>
    </w:rPr>
  </w:style>
  <w:style w:type="character" w:customStyle="1" w:styleId="TekstkomentarzaZnak">
    <w:name w:val="Tekst komentarza Znak"/>
    <w:basedOn w:val="Domylnaczcionkaakapitu"/>
    <w:link w:val="Tekstkomentarza"/>
    <w:semiHidden/>
    <w:rsid w:val="00A36B9B"/>
  </w:style>
  <w:style w:type="table" w:styleId="Tabela-Siatka">
    <w:name w:val="Table Grid"/>
    <w:basedOn w:val="Standardowy"/>
    <w:uiPriority w:val="59"/>
    <w:rsid w:val="000E2B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line">
    <w:name w:val="citation-line"/>
    <w:uiPriority w:val="99"/>
    <w:rsid w:val="0025041B"/>
    <w:rPr>
      <w:rFonts w:cs="Times New Roman"/>
    </w:rPr>
  </w:style>
  <w:style w:type="paragraph" w:customStyle="1" w:styleId="Default">
    <w:name w:val="Default"/>
    <w:uiPriority w:val="99"/>
    <w:rsid w:val="00763145"/>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211B2D"/>
    <w:rPr>
      <w:color w:val="808080"/>
    </w:rPr>
  </w:style>
  <w:style w:type="paragraph" w:styleId="Nagwekspisutreci">
    <w:name w:val="TOC Heading"/>
    <w:basedOn w:val="Nagwek1"/>
    <w:next w:val="Normalny"/>
    <w:uiPriority w:val="39"/>
    <w:unhideWhenUsed/>
    <w:qFormat/>
    <w:rsid w:val="00C423CB"/>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paragraph" w:styleId="Spistreci1">
    <w:name w:val="toc 1"/>
    <w:basedOn w:val="Normalny"/>
    <w:next w:val="Normalny"/>
    <w:autoRedefine/>
    <w:uiPriority w:val="39"/>
    <w:unhideWhenUsed/>
    <w:rsid w:val="00C423CB"/>
    <w:pPr>
      <w:spacing w:after="100"/>
    </w:pPr>
  </w:style>
  <w:style w:type="paragraph" w:styleId="Spistreci2">
    <w:name w:val="toc 2"/>
    <w:basedOn w:val="Normalny"/>
    <w:next w:val="Normalny"/>
    <w:autoRedefine/>
    <w:uiPriority w:val="39"/>
    <w:unhideWhenUsed/>
    <w:rsid w:val="005F5AD7"/>
    <w:pPr>
      <w:tabs>
        <w:tab w:val="right" w:leader="dot" w:pos="9627"/>
      </w:tabs>
      <w:spacing w:after="100"/>
      <w:ind w:left="993" w:hanging="709"/>
    </w:pPr>
  </w:style>
  <w:style w:type="paragraph" w:customStyle="1" w:styleId="Ustp">
    <w:name w:val="Ustęp"/>
    <w:basedOn w:val="Tekstpodstawowy2"/>
    <w:link w:val="UstpZnak"/>
    <w:qFormat/>
    <w:rsid w:val="001C4899"/>
    <w:pPr>
      <w:keepLines/>
      <w:widowControl w:val="0"/>
      <w:adjustRightInd w:val="0"/>
      <w:spacing w:before="120" w:line="288" w:lineRule="auto"/>
      <w:jc w:val="both"/>
      <w:textAlignment w:val="baseline"/>
    </w:pPr>
    <w:rPr>
      <w:b w:val="0"/>
      <w:sz w:val="24"/>
      <w:szCs w:val="24"/>
      <w:lang w:val="pl-PL" w:eastAsia="pl-PL"/>
    </w:rPr>
  </w:style>
  <w:style w:type="character" w:customStyle="1" w:styleId="UstpZnak">
    <w:name w:val="Ustęp Znak"/>
    <w:basedOn w:val="Tekstpodstawowy2Znak"/>
    <w:link w:val="Ustp"/>
    <w:rsid w:val="001C4899"/>
    <w:rPr>
      <w:b w:val="0"/>
      <w:sz w:val="24"/>
      <w:szCs w:val="24"/>
    </w:rPr>
  </w:style>
  <w:style w:type="paragraph" w:customStyle="1" w:styleId="Tekstpodstawowywcity1">
    <w:name w:val="Tekst podstawowy wcięty1"/>
    <w:basedOn w:val="Normalny"/>
    <w:link w:val="BodyTextIndentChar"/>
    <w:uiPriority w:val="99"/>
    <w:rsid w:val="003A5BB4"/>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A5BB4"/>
    <w:rPr>
      <w:rFonts w:ascii="Univers Condensed" w:hAnsi="Univers Condensed"/>
      <w:sz w:val="24"/>
      <w:szCs w:val="24"/>
      <w:lang w:eastAsia="zh-CN"/>
    </w:rPr>
  </w:style>
  <w:style w:type="character" w:customStyle="1" w:styleId="TekstprzypisudolnegoZnak">
    <w:name w:val="Tekst przypisu dolnego Znak"/>
    <w:link w:val="Tekstprzypisudolnego"/>
    <w:semiHidden/>
    <w:rsid w:val="003A5BB4"/>
  </w:style>
  <w:style w:type="paragraph" w:styleId="Zwykytekst">
    <w:name w:val="Plain Text"/>
    <w:basedOn w:val="Normalny"/>
    <w:link w:val="ZwykytekstZnak"/>
    <w:uiPriority w:val="99"/>
    <w:semiHidden/>
    <w:unhideWhenUsed/>
    <w:rsid w:val="003A5BB4"/>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3A5BB4"/>
    <w:rPr>
      <w:rFonts w:ascii="Arial" w:eastAsiaTheme="minorHAnsi" w:hAnsi="Arial" w:cs="Arial"/>
      <w:lang w:eastAsia="en-US"/>
    </w:rPr>
  </w:style>
  <w:style w:type="character" w:styleId="Nierozpoznanawzmianka">
    <w:name w:val="Unresolved Mention"/>
    <w:basedOn w:val="Domylnaczcionkaakapitu"/>
    <w:uiPriority w:val="99"/>
    <w:semiHidden/>
    <w:unhideWhenUsed/>
    <w:rsid w:val="00DF39AB"/>
    <w:rPr>
      <w:color w:val="605E5C"/>
      <w:shd w:val="clear" w:color="auto" w:fill="E1DFDD"/>
    </w:rPr>
  </w:style>
  <w:style w:type="paragraph" w:styleId="Poprawka">
    <w:name w:val="Revision"/>
    <w:hidden/>
    <w:uiPriority w:val="99"/>
    <w:semiHidden/>
    <w:rsid w:val="00DC1B47"/>
  </w:style>
  <w:style w:type="paragraph" w:customStyle="1" w:styleId="Tiret0">
    <w:name w:val="Tiret 0"/>
    <w:basedOn w:val="Normalny"/>
    <w:rsid w:val="007E16BA"/>
    <w:pPr>
      <w:numPr>
        <w:numId w:val="86"/>
      </w:numPr>
      <w:spacing w:before="120" w:after="120"/>
      <w:jc w:val="both"/>
    </w:pPr>
    <w:rPr>
      <w:rFonts w:eastAsia="Calibri"/>
      <w:sz w:val="24"/>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9567">
      <w:bodyDiv w:val="1"/>
      <w:marLeft w:val="0"/>
      <w:marRight w:val="0"/>
      <w:marTop w:val="0"/>
      <w:marBottom w:val="0"/>
      <w:divBdr>
        <w:top w:val="none" w:sz="0" w:space="0" w:color="auto"/>
        <w:left w:val="none" w:sz="0" w:space="0" w:color="auto"/>
        <w:bottom w:val="none" w:sz="0" w:space="0" w:color="auto"/>
        <w:right w:val="none" w:sz="0" w:space="0" w:color="auto"/>
      </w:divBdr>
    </w:div>
    <w:div w:id="688721299">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1136877978">
      <w:bodyDiv w:val="1"/>
      <w:marLeft w:val="0"/>
      <w:marRight w:val="0"/>
      <w:marTop w:val="0"/>
      <w:marBottom w:val="0"/>
      <w:divBdr>
        <w:top w:val="none" w:sz="0" w:space="0" w:color="auto"/>
        <w:left w:val="none" w:sz="0" w:space="0" w:color="auto"/>
        <w:bottom w:val="none" w:sz="0" w:space="0" w:color="auto"/>
        <w:right w:val="none" w:sz="0" w:space="0" w:color="auto"/>
      </w:divBdr>
    </w:div>
    <w:div w:id="1200170649">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70454485">
      <w:bodyDiv w:val="1"/>
      <w:marLeft w:val="0"/>
      <w:marRight w:val="0"/>
      <w:marTop w:val="0"/>
      <w:marBottom w:val="0"/>
      <w:divBdr>
        <w:top w:val="none" w:sz="0" w:space="0" w:color="auto"/>
        <w:left w:val="none" w:sz="0" w:space="0" w:color="auto"/>
        <w:bottom w:val="none" w:sz="0" w:space="0" w:color="auto"/>
        <w:right w:val="none" w:sz="0" w:space="0" w:color="auto"/>
      </w:divBdr>
    </w:div>
    <w:div w:id="1490638655">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665158405">
      <w:bodyDiv w:val="1"/>
      <w:marLeft w:val="0"/>
      <w:marRight w:val="0"/>
      <w:marTop w:val="0"/>
      <w:marBottom w:val="0"/>
      <w:divBdr>
        <w:top w:val="none" w:sz="0" w:space="0" w:color="auto"/>
        <w:left w:val="none" w:sz="0" w:space="0" w:color="auto"/>
        <w:bottom w:val="none" w:sz="0" w:space="0" w:color="auto"/>
        <w:right w:val="none" w:sz="0" w:space="0" w:color="auto"/>
      </w:divBdr>
    </w:div>
    <w:div w:id="1823235217">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54223328">
      <w:bodyDiv w:val="1"/>
      <w:marLeft w:val="0"/>
      <w:marRight w:val="0"/>
      <w:marTop w:val="0"/>
      <w:marBottom w:val="0"/>
      <w:divBdr>
        <w:top w:val="none" w:sz="0" w:space="0" w:color="auto"/>
        <w:left w:val="none" w:sz="0" w:space="0" w:color="auto"/>
        <w:bottom w:val="none" w:sz="0" w:space="0" w:color="auto"/>
        <w:right w:val="none" w:sz="0" w:space="0" w:color="auto"/>
      </w:divBdr>
      <w:divsChild>
        <w:div w:id="1729760964">
          <w:marLeft w:val="0"/>
          <w:marRight w:val="0"/>
          <w:marTop w:val="0"/>
          <w:marBottom w:val="0"/>
          <w:divBdr>
            <w:top w:val="none" w:sz="0" w:space="0" w:color="auto"/>
            <w:left w:val="none" w:sz="0" w:space="0" w:color="auto"/>
            <w:bottom w:val="none" w:sz="0" w:space="0" w:color="auto"/>
            <w:right w:val="none" w:sz="0" w:space="0" w:color="auto"/>
          </w:divBdr>
        </w:div>
      </w:divsChild>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888951431">
      <w:bodyDiv w:val="1"/>
      <w:marLeft w:val="0"/>
      <w:marRight w:val="0"/>
      <w:marTop w:val="0"/>
      <w:marBottom w:val="0"/>
      <w:divBdr>
        <w:top w:val="none" w:sz="0" w:space="0" w:color="auto"/>
        <w:left w:val="none" w:sz="0" w:space="0" w:color="auto"/>
        <w:bottom w:val="none" w:sz="0" w:space="0" w:color="auto"/>
        <w:right w:val="none" w:sz="0" w:space="0" w:color="auto"/>
      </w:divBdr>
    </w:div>
    <w:div w:id="1908563340">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606300">
      <w:bodyDiv w:val="1"/>
      <w:marLeft w:val="0"/>
      <w:marRight w:val="0"/>
      <w:marTop w:val="0"/>
      <w:marBottom w:val="0"/>
      <w:divBdr>
        <w:top w:val="none" w:sz="0" w:space="0" w:color="auto"/>
        <w:left w:val="none" w:sz="0" w:space="0" w:color="auto"/>
        <w:bottom w:val="none" w:sz="0" w:space="0" w:color="auto"/>
        <w:right w:val="none" w:sz="0" w:space="0" w:color="auto"/>
      </w:divBdr>
      <w:divsChild>
        <w:div w:id="1970545206">
          <w:marLeft w:val="0"/>
          <w:marRight w:val="0"/>
          <w:marTop w:val="0"/>
          <w:marBottom w:val="0"/>
          <w:divBdr>
            <w:top w:val="none" w:sz="0" w:space="0" w:color="auto"/>
            <w:left w:val="none" w:sz="0" w:space="0" w:color="auto"/>
            <w:bottom w:val="none" w:sz="0" w:space="0" w:color="auto"/>
            <w:right w:val="none" w:sz="0" w:space="0" w:color="auto"/>
          </w:divBdr>
        </w:div>
      </w:divsChild>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11.png"/><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png"/><Relationship Id="rId27" Type="http://schemas.openxmlformats.org/officeDocument/2006/relationships/hyperlink" Target="https://www.pgg.pl/strefa-korporacyjna/firma/inne/polityka-antykorupcyjna" TargetMode="External"/><Relationship Id="rId30" Type="http://schemas.openxmlformats.org/officeDocument/2006/relationships/footer" Target="footer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1C24B3E70AE403597C5A81FE703436F"/>
        <w:category>
          <w:name w:val="Ogólne"/>
          <w:gallery w:val="placeholder"/>
        </w:category>
        <w:types>
          <w:type w:val="bbPlcHdr"/>
        </w:types>
        <w:behaviors>
          <w:behavior w:val="content"/>
        </w:behaviors>
        <w:guid w:val="{368B696B-9A41-4210-A3DB-AAD81CA6DF5C}"/>
      </w:docPartPr>
      <w:docPartBody>
        <w:p w:rsidR="00AB787F" w:rsidRDefault="00C1116D" w:rsidP="00C1116D">
          <w:pPr>
            <w:pStyle w:val="F1C24B3E70AE403597C5A81FE703436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654"/>
    <w:rsid w:val="0002071D"/>
    <w:rsid w:val="000864CE"/>
    <w:rsid w:val="000A056C"/>
    <w:rsid w:val="000A3BC9"/>
    <w:rsid w:val="000D55EC"/>
    <w:rsid w:val="00115E43"/>
    <w:rsid w:val="00151E02"/>
    <w:rsid w:val="00160F4B"/>
    <w:rsid w:val="00181229"/>
    <w:rsid w:val="001821F0"/>
    <w:rsid w:val="00184990"/>
    <w:rsid w:val="00244348"/>
    <w:rsid w:val="00244EEA"/>
    <w:rsid w:val="00246081"/>
    <w:rsid w:val="00251776"/>
    <w:rsid w:val="00251F15"/>
    <w:rsid w:val="00290053"/>
    <w:rsid w:val="002C6584"/>
    <w:rsid w:val="002E5B64"/>
    <w:rsid w:val="003039FE"/>
    <w:rsid w:val="00316527"/>
    <w:rsid w:val="0031724C"/>
    <w:rsid w:val="00320C67"/>
    <w:rsid w:val="00376613"/>
    <w:rsid w:val="0038250A"/>
    <w:rsid w:val="003B440E"/>
    <w:rsid w:val="0041455D"/>
    <w:rsid w:val="00414816"/>
    <w:rsid w:val="0042780E"/>
    <w:rsid w:val="00460709"/>
    <w:rsid w:val="00495386"/>
    <w:rsid w:val="00497789"/>
    <w:rsid w:val="004A02A6"/>
    <w:rsid w:val="004D0FD3"/>
    <w:rsid w:val="004D6905"/>
    <w:rsid w:val="004E1C2A"/>
    <w:rsid w:val="005056FD"/>
    <w:rsid w:val="005103D4"/>
    <w:rsid w:val="00553D41"/>
    <w:rsid w:val="0055620C"/>
    <w:rsid w:val="00560D81"/>
    <w:rsid w:val="00576B31"/>
    <w:rsid w:val="005D7029"/>
    <w:rsid w:val="006A1BFF"/>
    <w:rsid w:val="006D2D5B"/>
    <w:rsid w:val="006E7E05"/>
    <w:rsid w:val="006F72C8"/>
    <w:rsid w:val="0071615B"/>
    <w:rsid w:val="00751866"/>
    <w:rsid w:val="0075734B"/>
    <w:rsid w:val="00772406"/>
    <w:rsid w:val="00776AA9"/>
    <w:rsid w:val="007A02E4"/>
    <w:rsid w:val="007C23E1"/>
    <w:rsid w:val="007F79D2"/>
    <w:rsid w:val="00833D3B"/>
    <w:rsid w:val="008559EC"/>
    <w:rsid w:val="00881D67"/>
    <w:rsid w:val="00890ED6"/>
    <w:rsid w:val="008938A0"/>
    <w:rsid w:val="008A0E6A"/>
    <w:rsid w:val="008E444D"/>
    <w:rsid w:val="008F7B47"/>
    <w:rsid w:val="008F7BE2"/>
    <w:rsid w:val="009172CD"/>
    <w:rsid w:val="0094061E"/>
    <w:rsid w:val="009434D6"/>
    <w:rsid w:val="00984F9B"/>
    <w:rsid w:val="0098553E"/>
    <w:rsid w:val="009D0DEA"/>
    <w:rsid w:val="009E4A51"/>
    <w:rsid w:val="00A13CC7"/>
    <w:rsid w:val="00A272C2"/>
    <w:rsid w:val="00A53006"/>
    <w:rsid w:val="00A97DCB"/>
    <w:rsid w:val="00AB787F"/>
    <w:rsid w:val="00B22705"/>
    <w:rsid w:val="00B4437B"/>
    <w:rsid w:val="00B54877"/>
    <w:rsid w:val="00B61303"/>
    <w:rsid w:val="00B65654"/>
    <w:rsid w:val="00B807A8"/>
    <w:rsid w:val="00BD57A8"/>
    <w:rsid w:val="00C1116D"/>
    <w:rsid w:val="00C24F4F"/>
    <w:rsid w:val="00C33F49"/>
    <w:rsid w:val="00C3706A"/>
    <w:rsid w:val="00C563F6"/>
    <w:rsid w:val="00C56846"/>
    <w:rsid w:val="00CC3C65"/>
    <w:rsid w:val="00CD4F5B"/>
    <w:rsid w:val="00D02B95"/>
    <w:rsid w:val="00D12A13"/>
    <w:rsid w:val="00D31260"/>
    <w:rsid w:val="00D36F2E"/>
    <w:rsid w:val="00D934C4"/>
    <w:rsid w:val="00E82484"/>
    <w:rsid w:val="00E94601"/>
    <w:rsid w:val="00E95000"/>
    <w:rsid w:val="00EA450F"/>
    <w:rsid w:val="00EB3578"/>
    <w:rsid w:val="00ED15AA"/>
    <w:rsid w:val="00EE7A4E"/>
    <w:rsid w:val="00EE7AC2"/>
    <w:rsid w:val="00F147F8"/>
    <w:rsid w:val="00F2123B"/>
    <w:rsid w:val="00F27AF7"/>
    <w:rsid w:val="00F41370"/>
    <w:rsid w:val="00F46D68"/>
    <w:rsid w:val="00F65B7B"/>
    <w:rsid w:val="00FA5838"/>
    <w:rsid w:val="00FB0B2E"/>
    <w:rsid w:val="00FD214E"/>
    <w:rsid w:val="00FD3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1116D"/>
    <w:rPr>
      <w:color w:val="808080"/>
    </w:rPr>
  </w:style>
  <w:style w:type="paragraph" w:customStyle="1" w:styleId="F1C24B3E70AE403597C5A81FE703436F">
    <w:name w:val="F1C24B3E70AE403597C5A81FE703436F"/>
    <w:rsid w:val="00C1116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CBEDD-E9CC-46F3-99FE-080B966EC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14549-7585-46F6-8B1A-1D0053E76E4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E5FA5AB-70F9-4CC5-BEE9-943718D40AE6}">
  <ds:schemaRefs>
    <ds:schemaRef ds:uri="http://schemas.openxmlformats.org/officeDocument/2006/bibliography"/>
  </ds:schemaRefs>
</ds:datastoreItem>
</file>

<file path=customXml/itemProps4.xml><?xml version="1.0" encoding="utf-8"?>
<ds:datastoreItem xmlns:ds="http://schemas.openxmlformats.org/officeDocument/2006/customXml" ds:itemID="{63D21FAF-44DF-4E95-8494-6D3444A929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57</Pages>
  <Words>17297</Words>
  <Characters>119576</Characters>
  <Application>Microsoft Office Word</Application>
  <DocSecurity>0</DocSecurity>
  <Lines>996</Lines>
  <Paragraphs>273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sprawy</vt:lpstr>
      <vt:lpstr>numer sprawy</vt:lpstr>
    </vt:vector>
  </TitlesOfParts>
  <Company>USŁUGI NAPRAWCZE (W TYM REMONTOWE WG PGIG) REALIZOWANE U ZAMAWIAJĄCEGO – SERWIS</Company>
  <LinksUpToDate>false</LinksUpToDate>
  <CharactersWithSpaces>136600</CharactersWithSpaces>
  <SharedDoc>false</SharedDoc>
  <HLinks>
    <vt:vector size="30" baseType="variant">
      <vt:variant>
        <vt:i4>6488181</vt:i4>
      </vt:variant>
      <vt:variant>
        <vt:i4>12</vt:i4>
      </vt:variant>
      <vt:variant>
        <vt:i4>0</vt:i4>
      </vt:variant>
      <vt:variant>
        <vt:i4>5</vt:i4>
      </vt:variant>
      <vt:variant>
        <vt:lpwstr>http://www.pgg.pl/</vt:lpwstr>
      </vt:variant>
      <vt:variant>
        <vt:lpwstr/>
      </vt:variant>
      <vt:variant>
        <vt:i4>1245278</vt:i4>
      </vt:variant>
      <vt:variant>
        <vt:i4>9</vt:i4>
      </vt:variant>
      <vt:variant>
        <vt:i4>0</vt:i4>
      </vt:variant>
      <vt:variant>
        <vt:i4>5</vt:i4>
      </vt:variant>
      <vt:variant>
        <vt:lpwstr>http://www.pgg.pl/dostawcy/przetargi</vt:lpwstr>
      </vt:variant>
      <vt:variant>
        <vt:lpwstr/>
      </vt:variant>
      <vt:variant>
        <vt:i4>1507412</vt:i4>
      </vt:variant>
      <vt:variant>
        <vt:i4>6</vt:i4>
      </vt:variant>
      <vt:variant>
        <vt:i4>0</vt:i4>
      </vt:variant>
      <vt:variant>
        <vt:i4>5</vt:i4>
      </vt:variant>
      <vt:variant>
        <vt:lpwstr>https://aukcje-pgg.coig.biz/</vt:lpwstr>
      </vt:variant>
      <vt:variant>
        <vt:lpwstr/>
      </vt:variant>
      <vt:variant>
        <vt:i4>1507412</vt:i4>
      </vt:variant>
      <vt:variant>
        <vt:i4>3</vt:i4>
      </vt:variant>
      <vt:variant>
        <vt:i4>0</vt:i4>
      </vt:variant>
      <vt:variant>
        <vt:i4>5</vt:i4>
      </vt:variant>
      <vt:variant>
        <vt:lpwstr>https://aukcje-pgg.coig.biz/</vt:lpwstr>
      </vt:variant>
      <vt:variant>
        <vt:lpwstr/>
      </vt:variant>
      <vt:variant>
        <vt:i4>1507412</vt:i4>
      </vt:variant>
      <vt:variant>
        <vt:i4>0</vt:i4>
      </vt:variant>
      <vt:variant>
        <vt:i4>0</vt:i4>
      </vt:variant>
      <vt:variant>
        <vt:i4>5</vt:i4>
      </vt:variant>
      <vt:variant>
        <vt:lpwstr>https://aukcje-pgg.coig.biz/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subject>(o wartości zamówienia mniejszej niż  414 000 euro)</dc:subject>
  <dc:creator>Inwest2</dc:creator>
  <cp:lastModifiedBy>Aleksandra Kuligowska</cp:lastModifiedBy>
  <cp:revision>20</cp:revision>
  <cp:lastPrinted>2024-10-30T10:43:00Z</cp:lastPrinted>
  <dcterms:created xsi:type="dcterms:W3CDTF">2024-10-16T07:43:00Z</dcterms:created>
  <dcterms:modified xsi:type="dcterms:W3CDTF">2024-10-30T10:43:00Z</dcterms:modified>
</cp:coreProperties>
</file>